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066ED2" w:rsidRDefault="00951E60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9C50EA" w:rsidRPr="000D67AD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9C50EA" w:rsidRPr="004E4E7E" w:rsidRDefault="009C50EA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4E4E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4E4E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4E4E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E4E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4E4E7E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4E4E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4E4E7E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066ED2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066ED2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066ED2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066ED2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066ED2" w:rsidRDefault="00BF0828" w:rsidP="007556FF">
      <w:pPr>
        <w:ind w:left="5670" w:firstLine="0"/>
        <w:jc w:val="center"/>
        <w:rPr>
          <w:sz w:val="24"/>
          <w:szCs w:val="24"/>
        </w:rPr>
      </w:pPr>
    </w:p>
    <w:p w:rsidR="009C50EA" w:rsidRPr="00830CA3" w:rsidRDefault="009C50EA" w:rsidP="009C50EA">
      <w:pPr>
        <w:spacing w:line="240" w:lineRule="auto"/>
        <w:ind w:left="7088"/>
        <w:jc w:val="center"/>
        <w:rPr>
          <w:sz w:val="24"/>
          <w:szCs w:val="24"/>
        </w:rPr>
      </w:pPr>
      <w:r w:rsidRPr="00830CA3">
        <w:rPr>
          <w:sz w:val="24"/>
          <w:szCs w:val="24"/>
        </w:rPr>
        <w:t>УТВЕРЖДАЮ:</w:t>
      </w:r>
    </w:p>
    <w:p w:rsidR="009C50EA" w:rsidRDefault="009C50EA" w:rsidP="009C50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9C50EA" w:rsidRDefault="009C50EA" w:rsidP="009C50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З</w:t>
      </w:r>
      <w:r w:rsidRPr="000B39C3">
        <w:rPr>
          <w:sz w:val="24"/>
          <w:szCs w:val="24"/>
        </w:rPr>
        <w:t>аместител</w:t>
      </w:r>
      <w:r>
        <w:rPr>
          <w:sz w:val="24"/>
          <w:szCs w:val="24"/>
        </w:rPr>
        <w:t>ь</w:t>
      </w:r>
      <w:r w:rsidRPr="000B39C3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 xml:space="preserve"> –</w:t>
      </w:r>
    </w:p>
    <w:p w:rsidR="009C50EA" w:rsidRDefault="009C50EA" w:rsidP="009C50EA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0B39C3">
        <w:rPr>
          <w:sz w:val="24"/>
          <w:szCs w:val="24"/>
        </w:rPr>
        <w:t xml:space="preserve">директор филиала ПАО «МРСК Центра» - </w:t>
      </w:r>
    </w:p>
    <w:p w:rsidR="009C50EA" w:rsidRDefault="009C50EA" w:rsidP="009C50EA">
      <w:pPr>
        <w:spacing w:line="240" w:lineRule="auto"/>
        <w:jc w:val="right"/>
        <w:rPr>
          <w:sz w:val="24"/>
          <w:szCs w:val="24"/>
        </w:rPr>
      </w:pPr>
      <w:r w:rsidRPr="000B39C3">
        <w:rPr>
          <w:sz w:val="24"/>
          <w:szCs w:val="24"/>
        </w:rPr>
        <w:t>«Липецкэнерго»</w:t>
      </w:r>
    </w:p>
    <w:p w:rsidR="009C50EA" w:rsidRDefault="009C50EA" w:rsidP="009C50EA">
      <w:pPr>
        <w:spacing w:line="240" w:lineRule="auto"/>
        <w:jc w:val="right"/>
        <w:rPr>
          <w:sz w:val="24"/>
          <w:szCs w:val="24"/>
        </w:rPr>
      </w:pPr>
    </w:p>
    <w:p w:rsidR="009C50EA" w:rsidRDefault="009C50EA" w:rsidP="009C50EA">
      <w:pPr>
        <w:spacing w:line="240" w:lineRule="auto"/>
        <w:jc w:val="right"/>
        <w:rPr>
          <w:snapToGrid w:val="0"/>
          <w:sz w:val="24"/>
          <w:szCs w:val="24"/>
        </w:rPr>
      </w:pPr>
      <w:r>
        <w:rPr>
          <w:sz w:val="24"/>
          <w:szCs w:val="24"/>
        </w:rPr>
        <w:t xml:space="preserve">____________ </w:t>
      </w:r>
      <w:r>
        <w:rPr>
          <w:snapToGrid w:val="0"/>
          <w:sz w:val="24"/>
          <w:szCs w:val="24"/>
        </w:rPr>
        <w:t>С.А. Коваль</w:t>
      </w:r>
    </w:p>
    <w:p w:rsidR="009C50EA" w:rsidRDefault="009C50EA" w:rsidP="009C50EA">
      <w:pPr>
        <w:spacing w:line="240" w:lineRule="auto"/>
        <w:jc w:val="right"/>
        <w:rPr>
          <w:sz w:val="24"/>
          <w:szCs w:val="24"/>
        </w:rPr>
      </w:pPr>
      <w:r>
        <w:rPr>
          <w:snapToGrid w:val="0"/>
          <w:sz w:val="24"/>
          <w:szCs w:val="24"/>
        </w:rPr>
        <w:t xml:space="preserve"> </w:t>
      </w:r>
    </w:p>
    <w:p w:rsidR="009C50EA" w:rsidRPr="008B4CDD" w:rsidRDefault="009C50EA" w:rsidP="009C50EA">
      <w:pPr>
        <w:spacing w:line="240" w:lineRule="auto"/>
        <w:jc w:val="right"/>
        <w:rPr>
          <w:sz w:val="24"/>
          <w:szCs w:val="24"/>
        </w:rPr>
      </w:pPr>
      <w:r w:rsidRPr="008B4CDD">
        <w:rPr>
          <w:sz w:val="24"/>
          <w:szCs w:val="24"/>
        </w:rPr>
        <w:t xml:space="preserve"> «</w:t>
      </w:r>
      <w:r>
        <w:rPr>
          <w:sz w:val="24"/>
          <w:szCs w:val="24"/>
        </w:rPr>
        <w:t>___</w:t>
      </w:r>
      <w:r w:rsidRPr="008B4CDD">
        <w:rPr>
          <w:sz w:val="24"/>
          <w:szCs w:val="24"/>
        </w:rPr>
        <w:t xml:space="preserve">» </w:t>
      </w:r>
      <w:r>
        <w:rPr>
          <w:sz w:val="24"/>
          <w:szCs w:val="24"/>
        </w:rPr>
        <w:t>августа</w:t>
      </w:r>
      <w:r w:rsidRPr="008B4CDD">
        <w:rPr>
          <w:sz w:val="24"/>
          <w:szCs w:val="24"/>
        </w:rPr>
        <w:t xml:space="preserve"> </w:t>
      </w:r>
      <w:r>
        <w:rPr>
          <w:sz w:val="24"/>
          <w:szCs w:val="24"/>
        </w:rPr>
        <w:t>2018</w:t>
      </w:r>
      <w:r w:rsidRPr="008B4CDD">
        <w:rPr>
          <w:sz w:val="24"/>
          <w:szCs w:val="24"/>
        </w:rPr>
        <w:t xml:space="preserve"> года</w:t>
      </w:r>
    </w:p>
    <w:p w:rsidR="009C50EA" w:rsidRPr="00C12FA4" w:rsidRDefault="009C50EA" w:rsidP="009C50EA">
      <w:pPr>
        <w:ind w:firstLine="0"/>
        <w:jc w:val="left"/>
        <w:rPr>
          <w:sz w:val="24"/>
          <w:szCs w:val="24"/>
        </w:rPr>
      </w:pPr>
    </w:p>
    <w:p w:rsidR="009C50EA" w:rsidRPr="00382A07" w:rsidRDefault="009C50EA" w:rsidP="009C50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9C50EA" w:rsidRPr="00382A07" w:rsidRDefault="009C50EA" w:rsidP="009C50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9C50EA" w:rsidRPr="00382A07" w:rsidRDefault="009C50EA" w:rsidP="009C50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Протокол № </w:t>
      </w:r>
      <w:r>
        <w:rPr>
          <w:b/>
          <w:kern w:val="36"/>
          <w:sz w:val="24"/>
          <w:szCs w:val="24"/>
        </w:rPr>
        <w:t>____</w:t>
      </w:r>
      <w:proofErr w:type="gramStart"/>
      <w:r>
        <w:rPr>
          <w:b/>
          <w:kern w:val="36"/>
          <w:sz w:val="24"/>
          <w:szCs w:val="24"/>
        </w:rPr>
        <w:t>_-</w:t>
      </w:r>
      <w:proofErr w:type="gramEnd"/>
      <w:r>
        <w:rPr>
          <w:b/>
          <w:kern w:val="36"/>
          <w:sz w:val="24"/>
          <w:szCs w:val="24"/>
        </w:rPr>
        <w:t>ЛП-18</w:t>
      </w:r>
    </w:p>
    <w:p w:rsidR="009C50EA" w:rsidRPr="00382A07" w:rsidRDefault="009C50EA" w:rsidP="009C50E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___</w:t>
      </w:r>
      <w:r w:rsidRPr="00382A07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>августа</w:t>
      </w:r>
      <w:r w:rsidRPr="00382A07">
        <w:rPr>
          <w:b/>
          <w:kern w:val="36"/>
          <w:sz w:val="24"/>
          <w:szCs w:val="24"/>
        </w:rPr>
        <w:t xml:space="preserve"> </w:t>
      </w:r>
      <w:r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9C50EA" w:rsidRPr="00C12FA4" w:rsidRDefault="009C50EA" w:rsidP="009C50EA">
      <w:pPr>
        <w:spacing w:line="264" w:lineRule="auto"/>
        <w:jc w:val="center"/>
        <w:rPr>
          <w:sz w:val="24"/>
          <w:szCs w:val="24"/>
        </w:rPr>
      </w:pPr>
    </w:p>
    <w:p w:rsidR="009C50EA" w:rsidRPr="00C12FA4" w:rsidRDefault="009C50EA" w:rsidP="009C50EA">
      <w:pPr>
        <w:spacing w:line="264" w:lineRule="auto"/>
        <w:jc w:val="center"/>
        <w:rPr>
          <w:sz w:val="24"/>
          <w:szCs w:val="24"/>
        </w:rPr>
      </w:pPr>
    </w:p>
    <w:p w:rsidR="009C50EA" w:rsidRPr="00C12FA4" w:rsidRDefault="009C50EA" w:rsidP="009C50EA">
      <w:pPr>
        <w:spacing w:line="264" w:lineRule="auto"/>
        <w:jc w:val="center"/>
        <w:rPr>
          <w:sz w:val="24"/>
          <w:szCs w:val="24"/>
        </w:rPr>
      </w:pPr>
    </w:p>
    <w:p w:rsidR="009C50EA" w:rsidRPr="00C12FA4" w:rsidRDefault="009C50EA" w:rsidP="009C50EA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9C50EA" w:rsidRPr="00C12FA4" w:rsidRDefault="009C50EA" w:rsidP="009C50EA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9C50EA" w:rsidRPr="00C12FA4" w:rsidRDefault="009C50EA" w:rsidP="009C50EA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9C50EA" w:rsidRPr="00D053CF" w:rsidRDefault="009C50EA" w:rsidP="009C50E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D053CF">
        <w:rPr>
          <w:b/>
          <w:sz w:val="24"/>
          <w:szCs w:val="24"/>
        </w:rPr>
        <w:t xml:space="preserve">на право заключения </w:t>
      </w:r>
      <w:r w:rsidRPr="006035E4">
        <w:rPr>
          <w:b/>
          <w:sz w:val="24"/>
          <w:szCs w:val="24"/>
        </w:rPr>
        <w:t xml:space="preserve">Договора на </w:t>
      </w:r>
      <w:r w:rsidRPr="00D53CC2">
        <w:rPr>
          <w:b/>
          <w:sz w:val="24"/>
          <w:szCs w:val="24"/>
        </w:rPr>
        <w:t>поставку детских новогодних подарков для нужд ПАО «МРСК Центра» (филиала «Липецкэнерго)</w:t>
      </w:r>
    </w:p>
    <w:p w:rsidR="009C50EA" w:rsidRPr="00C12FA4" w:rsidRDefault="009C50EA" w:rsidP="009C50E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9C50EA" w:rsidRPr="00C12FA4" w:rsidRDefault="009C50EA" w:rsidP="009C50EA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«ОБЩАЯ, КОММЕРЧЕСКАЯ и техническая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0EA" w:rsidRDefault="009C50E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0EA" w:rsidRDefault="009C50E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0EA" w:rsidRDefault="009C50E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9C50EA" w:rsidRPr="00066ED2" w:rsidRDefault="009C50E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066ED2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066ED2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г. </w:t>
      </w:r>
      <w:r w:rsidR="009C50EA">
        <w:rPr>
          <w:sz w:val="24"/>
          <w:szCs w:val="24"/>
        </w:rPr>
        <w:t>Липецк</w:t>
      </w:r>
      <w:r w:rsidRPr="00066ED2">
        <w:rPr>
          <w:sz w:val="24"/>
          <w:szCs w:val="24"/>
        </w:rPr>
        <w:br/>
      </w:r>
      <w:r w:rsidR="0018278E">
        <w:rPr>
          <w:sz w:val="24"/>
          <w:szCs w:val="24"/>
        </w:rPr>
        <w:t>2018</w:t>
      </w:r>
      <w:r w:rsidRPr="00066ED2">
        <w:rPr>
          <w:sz w:val="24"/>
          <w:szCs w:val="24"/>
        </w:rPr>
        <w:t xml:space="preserve"> г.</w:t>
      </w:r>
    </w:p>
    <w:p w:rsidR="00717F60" w:rsidRPr="00066ED2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066ED2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066ED2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СОДЕРЖАНИЕ</w:t>
      </w:r>
    </w:p>
    <w:p w:rsidR="00F200DC" w:rsidRDefault="00A5367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66ED2">
        <w:rPr>
          <w:sz w:val="24"/>
          <w:szCs w:val="24"/>
        </w:rPr>
        <w:fldChar w:fldCharType="begin"/>
      </w:r>
      <w:r w:rsidR="00717F60" w:rsidRPr="00066ED2">
        <w:rPr>
          <w:sz w:val="24"/>
          <w:szCs w:val="24"/>
        </w:rPr>
        <w:instrText xml:space="preserve"> TOC </w:instrText>
      </w:r>
      <w:r w:rsidRPr="00066ED2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F200DC">
        <w:rPr>
          <w:noProof/>
        </w:rPr>
        <w:t>1</w:t>
      </w:r>
      <w:r w:rsidR="00F200DC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F200DC">
        <w:rPr>
          <w:noProof/>
        </w:rPr>
        <w:t>Общие положения</w:t>
      </w:r>
      <w:r w:rsidR="00F200DC">
        <w:rPr>
          <w:noProof/>
        </w:rPr>
        <w:tab/>
      </w:r>
      <w:r>
        <w:rPr>
          <w:noProof/>
        </w:rPr>
        <w:fldChar w:fldCharType="begin"/>
      </w:r>
      <w:r w:rsidR="00F200DC">
        <w:rPr>
          <w:noProof/>
        </w:rPr>
        <w:instrText xml:space="preserve"> PAGEREF _Toc498588634 \h </w:instrText>
      </w:r>
      <w:r>
        <w:rPr>
          <w:noProof/>
        </w:rPr>
      </w:r>
      <w:r>
        <w:rPr>
          <w:noProof/>
        </w:rPr>
        <w:fldChar w:fldCharType="separate"/>
      </w:r>
      <w:r w:rsidR="00D633DD">
        <w:rPr>
          <w:noProof/>
        </w:rPr>
        <w:t>4</w:t>
      </w:r>
      <w:r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_Toc498588639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0B3E83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_Toc498588656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12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_Toc498588669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15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_Toc498588688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39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0B3E83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_Toc498588697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45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0B3E83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_Toc498588706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_Toc498588707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_Toc498588710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_Toc498588718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B3E83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46</w:t>
      </w:r>
      <w:r w:rsidR="00A5367C">
        <w:rPr>
          <w:noProof/>
        </w:rPr>
        <w:fldChar w:fldCharType="end"/>
      </w:r>
    </w:p>
    <w:p w:rsidR="00F200DC" w:rsidRDefault="00F200DC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47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0B3E83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_Toc498588729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56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58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_Toc498588738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62</w:t>
      </w:r>
      <w:r w:rsidR="00A5367C">
        <w:rPr>
          <w:noProof/>
        </w:rPr>
        <w:fldChar w:fldCharType="end"/>
      </w:r>
    </w:p>
    <w:p w:rsidR="00F200DC" w:rsidRDefault="00F200DC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_Toc498588743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64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71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_Toc498588748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73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_Toc498588754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77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_Toc498588757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82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_Toc498588762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85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_Toc498588765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88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_Toc498588768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90</w:t>
      </w:r>
      <w:r w:rsidR="00A5367C">
        <w:rPr>
          <w:noProof/>
        </w:rPr>
        <w:fldChar w:fldCharType="end"/>
      </w:r>
    </w:p>
    <w:p w:rsidR="00F200DC" w:rsidRDefault="00F200DC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A5367C">
        <w:rPr>
          <w:noProof/>
        </w:rPr>
        <w:fldChar w:fldCharType="begin"/>
      </w:r>
      <w:r>
        <w:rPr>
          <w:noProof/>
        </w:rPr>
        <w:instrText xml:space="preserve"> PAGEREF _Toc498588771 \h </w:instrText>
      </w:r>
      <w:r w:rsidR="00A5367C">
        <w:rPr>
          <w:noProof/>
        </w:rPr>
      </w:r>
      <w:r w:rsidR="00A5367C">
        <w:rPr>
          <w:noProof/>
        </w:rPr>
        <w:fldChar w:fldCharType="separate"/>
      </w:r>
      <w:r w:rsidR="00D633DD">
        <w:rPr>
          <w:noProof/>
        </w:rPr>
        <w:t>92</w:t>
      </w:r>
      <w:r w:rsidR="00A5367C">
        <w:rPr>
          <w:noProof/>
        </w:rPr>
        <w:fldChar w:fldCharType="end"/>
      </w:r>
    </w:p>
    <w:p w:rsidR="00717F60" w:rsidRPr="00066ED2" w:rsidRDefault="00A5367C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066ED2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066ED2">
        <w:rPr>
          <w:sz w:val="24"/>
          <w:szCs w:val="24"/>
        </w:rPr>
        <w:fldChar w:fldCharType="end"/>
      </w:r>
    </w:p>
    <w:p w:rsidR="00717F60" w:rsidRPr="00066ED2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634"/>
      <w:bookmarkEnd w:id="6"/>
      <w:r w:rsidRPr="00066ED2">
        <w:rPr>
          <w:szCs w:val="24"/>
        </w:rPr>
        <w:lastRenderedPageBreak/>
        <w:t>Общие положения</w:t>
      </w:r>
      <w:bookmarkEnd w:id="7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635"/>
      <w:bookmarkEnd w:id="8"/>
      <w:r w:rsidRPr="00066ED2">
        <w:t>Общие сведения о процедуре запроса предложений</w:t>
      </w:r>
      <w:bookmarkEnd w:id="9"/>
    </w:p>
    <w:p w:rsidR="009C50EA" w:rsidRPr="00862664" w:rsidRDefault="009C50EA" w:rsidP="009C50E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bookmarkStart w:id="14" w:name="_Ref44026983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– ПАО «МРСК </w:t>
      </w:r>
      <w:r w:rsidRPr="00702B2C">
        <w:rPr>
          <w:iCs/>
          <w:sz w:val="24"/>
          <w:szCs w:val="24"/>
        </w:rPr>
        <w:t>Центра» (далее – Заказчик или Организатор) (почтовый адрес:</w:t>
      </w:r>
      <w:proofErr w:type="gramEnd"/>
      <w:r w:rsidRPr="00702B2C">
        <w:rPr>
          <w:iCs/>
          <w:sz w:val="24"/>
          <w:szCs w:val="24"/>
        </w:rPr>
        <w:t xml:space="preserve"> </w:t>
      </w:r>
      <w:proofErr w:type="gramStart"/>
      <w:r w:rsidRPr="00702B2C">
        <w:rPr>
          <w:iCs/>
          <w:sz w:val="24"/>
          <w:szCs w:val="24"/>
        </w:rPr>
        <w:t>РФ, 127018, г. Москва, ул. 2-я Ямская, 4</w:t>
      </w:r>
      <w:r>
        <w:rPr>
          <w:iCs/>
          <w:sz w:val="24"/>
          <w:szCs w:val="24"/>
        </w:rPr>
        <w:t xml:space="preserve">, </w:t>
      </w:r>
      <w:r w:rsidRPr="00382A07">
        <w:rPr>
          <w:iCs/>
          <w:sz w:val="24"/>
          <w:szCs w:val="24"/>
        </w:rPr>
        <w:t xml:space="preserve">секретарь Закупочной комиссии </w:t>
      </w:r>
      <w:r>
        <w:rPr>
          <w:iCs/>
          <w:sz w:val="24"/>
          <w:szCs w:val="24"/>
        </w:rPr>
        <w:t>- Начальник</w:t>
      </w:r>
      <w:r w:rsidRPr="00E53277">
        <w:rPr>
          <w:iCs/>
          <w:sz w:val="24"/>
          <w:szCs w:val="24"/>
        </w:rPr>
        <w:t xml:space="preserve"> отдела закупочной деятельности Управления логистики и МТО филиала ПАО «МРСК Центра» - Липецкэнерго» </w:t>
      </w:r>
      <w:r>
        <w:rPr>
          <w:iCs/>
          <w:sz w:val="24"/>
          <w:szCs w:val="24"/>
        </w:rPr>
        <w:t>Бронников Н.Ю.</w:t>
      </w:r>
      <w:r w:rsidRPr="00E53277">
        <w:rPr>
          <w:iCs/>
          <w:sz w:val="24"/>
          <w:szCs w:val="24"/>
        </w:rPr>
        <w:t>, контактны</w:t>
      </w:r>
      <w:r>
        <w:rPr>
          <w:iCs/>
          <w:sz w:val="24"/>
          <w:szCs w:val="24"/>
        </w:rPr>
        <w:t>й</w:t>
      </w:r>
      <w:r w:rsidRPr="00E53277">
        <w:rPr>
          <w:iCs/>
          <w:sz w:val="24"/>
          <w:szCs w:val="24"/>
        </w:rPr>
        <w:t xml:space="preserve"> телефон: (4742) 22-83-</w:t>
      </w:r>
      <w:r>
        <w:rPr>
          <w:iCs/>
          <w:sz w:val="24"/>
          <w:szCs w:val="24"/>
        </w:rPr>
        <w:t>03</w:t>
      </w:r>
      <w:r w:rsidRPr="00E53277">
        <w:rPr>
          <w:iCs/>
          <w:sz w:val="24"/>
          <w:szCs w:val="24"/>
        </w:rPr>
        <w:t xml:space="preserve">, адрес электронной почты: </w:t>
      </w:r>
      <w:hyperlink r:id="rId18" w:history="1">
        <w:r w:rsidRPr="00906C30">
          <w:rPr>
            <w:rStyle w:val="a7"/>
            <w:sz w:val="24"/>
            <w:szCs w:val="24"/>
            <w:lang w:val="en-US"/>
          </w:rPr>
          <w:t>bronnikov</w:t>
        </w:r>
        <w:r w:rsidRPr="00906C30">
          <w:rPr>
            <w:rStyle w:val="a7"/>
            <w:sz w:val="24"/>
            <w:szCs w:val="24"/>
          </w:rPr>
          <w:t>.</w:t>
        </w:r>
        <w:r w:rsidRPr="00906C30">
          <w:rPr>
            <w:rStyle w:val="a7"/>
            <w:sz w:val="24"/>
            <w:szCs w:val="24"/>
            <w:lang w:val="en-US"/>
          </w:rPr>
          <w:t>nu</w:t>
        </w:r>
        <w:r w:rsidRPr="00906C30">
          <w:rPr>
            <w:rStyle w:val="a7"/>
            <w:sz w:val="24"/>
            <w:szCs w:val="24"/>
          </w:rPr>
          <w:t>@</w:t>
        </w:r>
        <w:r w:rsidRPr="00906C30">
          <w:rPr>
            <w:rStyle w:val="a7"/>
            <w:sz w:val="24"/>
            <w:szCs w:val="24"/>
            <w:lang w:val="en-US"/>
          </w:rPr>
          <w:t>mrsk</w:t>
        </w:r>
        <w:r w:rsidRPr="00906C30">
          <w:rPr>
            <w:rStyle w:val="a7"/>
            <w:sz w:val="24"/>
            <w:szCs w:val="24"/>
          </w:rPr>
          <w:t>-1.</w:t>
        </w:r>
        <w:r w:rsidRPr="00906C30">
          <w:rPr>
            <w:rStyle w:val="a7"/>
            <w:sz w:val="24"/>
            <w:szCs w:val="24"/>
            <w:lang w:val="en-US"/>
          </w:rPr>
          <w:t>ru</w:t>
        </w:r>
      </w:hyperlink>
      <w:r>
        <w:rPr>
          <w:sz w:val="24"/>
          <w:szCs w:val="24"/>
        </w:rPr>
        <w:t xml:space="preserve">, ответственное лицо - </w:t>
      </w:r>
      <w:r w:rsidRPr="00E53277">
        <w:rPr>
          <w:iCs/>
          <w:sz w:val="24"/>
          <w:szCs w:val="24"/>
        </w:rPr>
        <w:t>Специалист I категории отдела закупочной деятельности Управления логистики и МТО филиала ПАО «МРСК Центра» - Липецкэнерго» Назимов Д.А., контактные телефоны</w:t>
      </w:r>
      <w:proofErr w:type="gramEnd"/>
      <w:r w:rsidRPr="00E53277">
        <w:rPr>
          <w:iCs/>
          <w:sz w:val="24"/>
          <w:szCs w:val="24"/>
        </w:rPr>
        <w:t>: (</w:t>
      </w:r>
      <w:proofErr w:type="gramStart"/>
      <w:r w:rsidRPr="00E53277">
        <w:rPr>
          <w:iCs/>
          <w:sz w:val="24"/>
          <w:szCs w:val="24"/>
        </w:rPr>
        <w:t xml:space="preserve">4742) 22-83-67, адрес электронной почты: </w:t>
      </w:r>
      <w:hyperlink r:id="rId19" w:history="1">
        <w:r w:rsidRPr="00906C30">
          <w:rPr>
            <w:rStyle w:val="a7"/>
            <w:sz w:val="24"/>
            <w:szCs w:val="24"/>
            <w:lang w:val="en-US"/>
          </w:rPr>
          <w:t>nazimov</w:t>
        </w:r>
        <w:r w:rsidRPr="00906C30">
          <w:rPr>
            <w:rStyle w:val="a7"/>
            <w:sz w:val="24"/>
            <w:szCs w:val="24"/>
          </w:rPr>
          <w:t>.</w:t>
        </w:r>
        <w:r w:rsidRPr="00906C30">
          <w:rPr>
            <w:rStyle w:val="a7"/>
            <w:sz w:val="24"/>
            <w:szCs w:val="24"/>
            <w:lang w:val="en-US"/>
          </w:rPr>
          <w:t>da</w:t>
        </w:r>
        <w:r w:rsidRPr="00906C30">
          <w:rPr>
            <w:rStyle w:val="a7"/>
            <w:sz w:val="24"/>
            <w:szCs w:val="24"/>
          </w:rPr>
          <w:t>@</w:t>
        </w:r>
        <w:r w:rsidRPr="00906C30">
          <w:rPr>
            <w:rStyle w:val="a7"/>
            <w:sz w:val="24"/>
            <w:szCs w:val="24"/>
            <w:lang w:val="en-US"/>
          </w:rPr>
          <w:t>mrsk</w:t>
        </w:r>
        <w:r w:rsidRPr="00906C30">
          <w:rPr>
            <w:rStyle w:val="a7"/>
            <w:sz w:val="24"/>
            <w:szCs w:val="24"/>
          </w:rPr>
          <w:t>-1.</w:t>
        </w:r>
        <w:r w:rsidRPr="00906C30">
          <w:rPr>
            <w:rStyle w:val="a7"/>
            <w:sz w:val="24"/>
            <w:szCs w:val="24"/>
            <w:lang w:val="en-US"/>
          </w:rPr>
          <w:t>ru</w:t>
        </w:r>
      </w:hyperlink>
      <w:r w:rsidRPr="00D053CF">
        <w:rPr>
          <w:sz w:val="24"/>
          <w:szCs w:val="24"/>
        </w:rPr>
        <w:t>.</w:t>
      </w:r>
      <w:r w:rsidRPr="00862664">
        <w:rPr>
          <w:sz w:val="24"/>
          <w:szCs w:val="24"/>
        </w:rPr>
        <w:t xml:space="preserve"> </w:t>
      </w:r>
      <w:r w:rsidRPr="00BC44D7">
        <w:rPr>
          <w:iCs/>
          <w:sz w:val="24"/>
          <w:szCs w:val="24"/>
        </w:rPr>
        <w:t>Извещением</w:t>
      </w:r>
      <w:r w:rsidRPr="00BC44D7">
        <w:rPr>
          <w:sz w:val="24"/>
          <w:szCs w:val="24"/>
        </w:rPr>
        <w:t xml:space="preserve"> о проведении открытого </w:t>
      </w:r>
      <w:r w:rsidRPr="00BC44D7">
        <w:rPr>
          <w:iCs/>
          <w:sz w:val="24"/>
          <w:szCs w:val="24"/>
        </w:rPr>
        <w:t>запроса предложений</w:t>
      </w:r>
      <w:r w:rsidRPr="00BC44D7">
        <w:rPr>
          <w:sz w:val="24"/>
          <w:szCs w:val="24"/>
        </w:rPr>
        <w:t xml:space="preserve">, опубликованным </w:t>
      </w:r>
      <w:r w:rsidRPr="00BC44D7">
        <w:rPr>
          <w:b/>
          <w:sz w:val="24"/>
          <w:szCs w:val="24"/>
        </w:rPr>
        <w:t>«</w:t>
      </w:r>
      <w:r w:rsidR="00687E52">
        <w:rPr>
          <w:b/>
          <w:sz w:val="24"/>
          <w:szCs w:val="24"/>
        </w:rPr>
        <w:t>20</w:t>
      </w:r>
      <w:r w:rsidRPr="00BC44D7">
        <w:rPr>
          <w:b/>
          <w:sz w:val="24"/>
          <w:szCs w:val="24"/>
        </w:rPr>
        <w:t xml:space="preserve">» </w:t>
      </w:r>
      <w:r>
        <w:rPr>
          <w:b/>
          <w:sz w:val="24"/>
          <w:szCs w:val="24"/>
        </w:rPr>
        <w:t>августа</w:t>
      </w:r>
      <w:r w:rsidRPr="00BC44D7">
        <w:rPr>
          <w:b/>
          <w:sz w:val="24"/>
          <w:szCs w:val="24"/>
        </w:rPr>
        <w:t xml:space="preserve"> 2018 г.</w:t>
      </w:r>
      <w:r w:rsidRPr="00BC44D7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20" w:history="1">
        <w:r w:rsidRPr="00862664">
          <w:rPr>
            <w:rStyle w:val="a7"/>
            <w:sz w:val="24"/>
            <w:szCs w:val="24"/>
          </w:rPr>
          <w:t>www.zakupki.</w:t>
        </w:r>
        <w:r w:rsidRPr="00862664">
          <w:rPr>
            <w:rStyle w:val="a7"/>
            <w:sz w:val="24"/>
            <w:szCs w:val="24"/>
            <w:lang w:val="en-US"/>
          </w:rPr>
          <w:t>gov</w:t>
        </w:r>
        <w:r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Pr="00862664">
        <w:rPr>
          <w:iCs/>
          <w:sz w:val="24"/>
          <w:szCs w:val="24"/>
        </w:rPr>
        <w:t xml:space="preserve"> </w:t>
      </w:r>
      <w:r w:rsidRPr="00862664">
        <w:rPr>
          <w:sz w:val="24"/>
          <w:szCs w:val="24"/>
        </w:rPr>
        <w:t xml:space="preserve">на сайте </w:t>
      </w:r>
      <w:r w:rsidRPr="00862664">
        <w:rPr>
          <w:iCs/>
          <w:sz w:val="24"/>
          <w:szCs w:val="24"/>
        </w:rPr>
        <w:t>ПАО «МРСК Центра»</w:t>
      </w:r>
      <w:r w:rsidRPr="00862664">
        <w:rPr>
          <w:sz w:val="24"/>
          <w:szCs w:val="24"/>
        </w:rPr>
        <w:t xml:space="preserve"> (</w:t>
      </w:r>
      <w:hyperlink r:id="rId21" w:history="1">
        <w:r w:rsidRPr="00862664">
          <w:rPr>
            <w:rStyle w:val="a7"/>
            <w:sz w:val="24"/>
            <w:szCs w:val="24"/>
          </w:rPr>
          <w:t>www.mrsk-1.ru</w:t>
        </w:r>
      </w:hyperlink>
      <w:r w:rsidRPr="00862664">
        <w:rPr>
          <w:sz w:val="24"/>
          <w:szCs w:val="24"/>
        </w:rPr>
        <w:t xml:space="preserve">), на сайте ЭТП, указанном в п. </w:t>
      </w:r>
      <w:r>
        <w:fldChar w:fldCharType="begin"/>
      </w:r>
      <w:r>
        <w:instrText xml:space="preserve"> REF _Ref440269836 \r \h  \* MERGEFORMAT </w:instrText>
      </w:r>
      <w:r>
        <w:fldChar w:fldCharType="separate"/>
      </w:r>
      <w:r w:rsidRPr="00D7350A">
        <w:rPr>
          <w:sz w:val="24"/>
          <w:szCs w:val="24"/>
        </w:rPr>
        <w:t>1.1.1</w:t>
      </w:r>
      <w:r>
        <w:fldChar w:fldCharType="end"/>
      </w:r>
      <w:r w:rsidRPr="00862664">
        <w:rPr>
          <w:sz w:val="24"/>
          <w:szCs w:val="24"/>
        </w:rPr>
        <w:t xml:space="preserve"> настоящей Документации, </w:t>
      </w:r>
      <w:r w:rsidRPr="00862664">
        <w:rPr>
          <w:iCs/>
          <w:sz w:val="24"/>
          <w:szCs w:val="24"/>
        </w:rPr>
        <w:t xml:space="preserve"> приг</w:t>
      </w:r>
      <w:r w:rsidRPr="00862664">
        <w:rPr>
          <w:sz w:val="24"/>
          <w:szCs w:val="24"/>
        </w:rPr>
        <w:t>ласило юридических лиц и физических лиц (в т. ч. индивидуальных предпринимателей)</w:t>
      </w:r>
      <w:r>
        <w:rPr>
          <w:sz w:val="24"/>
          <w:szCs w:val="24"/>
        </w:rPr>
        <w:t xml:space="preserve"> </w:t>
      </w:r>
      <w:r w:rsidRPr="005A3E76">
        <w:rPr>
          <w:sz w:val="24"/>
          <w:szCs w:val="24"/>
        </w:rPr>
        <w:t>являющихся субъектами малого и среднего</w:t>
      </w:r>
      <w:proofErr w:type="gramEnd"/>
      <w:r w:rsidRPr="005A3E76">
        <w:rPr>
          <w:sz w:val="24"/>
          <w:szCs w:val="24"/>
        </w:rPr>
        <w:t xml:space="preserve"> </w:t>
      </w:r>
      <w:proofErr w:type="gramStart"/>
      <w:r w:rsidRPr="005A3E76">
        <w:rPr>
          <w:sz w:val="24"/>
          <w:szCs w:val="24"/>
        </w:rPr>
        <w:t>предпринимательства</w:t>
      </w:r>
      <w:proofErr w:type="gramEnd"/>
      <w:r w:rsidRPr="005A3E76">
        <w:rPr>
          <w:sz w:val="24"/>
          <w:szCs w:val="24"/>
        </w:rPr>
        <w:t xml:space="preserve"> (</w:t>
      </w:r>
      <w:proofErr w:type="gramStart"/>
      <w:r w:rsidRPr="005A3E76">
        <w:rPr>
          <w:sz w:val="24"/>
          <w:szCs w:val="24"/>
        </w:rPr>
        <w:t>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>
        <w:rPr>
          <w:sz w:val="24"/>
          <w:szCs w:val="24"/>
        </w:rPr>
        <w:t xml:space="preserve"> (далее - Участники)</w:t>
      </w:r>
      <w:r w:rsidRPr="00862664">
        <w:rPr>
          <w:sz w:val="24"/>
          <w:szCs w:val="24"/>
        </w:rPr>
        <w:t xml:space="preserve"> к участию в процедуре Открытого запроса предложений (далее – запрос предложений) </w:t>
      </w:r>
      <w:bookmarkEnd w:id="10"/>
      <w:r w:rsidRPr="00862664">
        <w:rPr>
          <w:sz w:val="24"/>
          <w:szCs w:val="24"/>
        </w:rPr>
        <w:t xml:space="preserve">на право заключения </w:t>
      </w:r>
      <w:r w:rsidRPr="009C7AE5">
        <w:rPr>
          <w:sz w:val="24"/>
          <w:szCs w:val="24"/>
        </w:rPr>
        <w:t xml:space="preserve">Договора </w:t>
      </w:r>
      <w:r w:rsidRPr="009C7AE5">
        <w:rPr>
          <w:iCs/>
          <w:sz w:val="24"/>
          <w:szCs w:val="24"/>
        </w:rPr>
        <w:t>на</w:t>
      </w:r>
      <w:r w:rsidRPr="009C7AE5">
        <w:rPr>
          <w:iCs/>
          <w:sz w:val="24"/>
          <w:szCs w:val="24"/>
          <w:lang w:eastAsia="ru-RU"/>
        </w:rPr>
        <w:t xml:space="preserve"> </w:t>
      </w:r>
      <w:r>
        <w:rPr>
          <w:iCs/>
          <w:sz w:val="24"/>
          <w:szCs w:val="24"/>
          <w:lang w:eastAsia="ru-RU"/>
        </w:rPr>
        <w:t>п</w:t>
      </w:r>
      <w:r w:rsidRPr="00A3299C">
        <w:rPr>
          <w:iCs/>
          <w:sz w:val="24"/>
          <w:szCs w:val="24"/>
          <w:lang w:eastAsia="ru-RU"/>
        </w:rPr>
        <w:t>оставк</w:t>
      </w:r>
      <w:r>
        <w:rPr>
          <w:iCs/>
          <w:sz w:val="24"/>
          <w:szCs w:val="24"/>
          <w:lang w:eastAsia="ru-RU"/>
        </w:rPr>
        <w:t>у</w:t>
      </w:r>
      <w:r w:rsidRPr="00A3299C">
        <w:rPr>
          <w:iCs/>
          <w:sz w:val="24"/>
          <w:szCs w:val="24"/>
          <w:lang w:eastAsia="ru-RU"/>
        </w:rPr>
        <w:t xml:space="preserve"> детских новогодних подарков</w:t>
      </w:r>
      <w:r w:rsidRPr="001D2D34">
        <w:rPr>
          <w:sz w:val="24"/>
          <w:szCs w:val="24"/>
        </w:rPr>
        <w:t xml:space="preserve"> </w:t>
      </w:r>
      <w:bookmarkEnd w:id="11"/>
      <w:bookmarkEnd w:id="12"/>
      <w:bookmarkEnd w:id="13"/>
      <w:r w:rsidRPr="001D2D34">
        <w:rPr>
          <w:sz w:val="24"/>
          <w:szCs w:val="24"/>
        </w:rPr>
        <w:t>для</w:t>
      </w:r>
      <w:r w:rsidRPr="00377364">
        <w:rPr>
          <w:sz w:val="24"/>
          <w:szCs w:val="24"/>
        </w:rPr>
        <w:t xml:space="preserve"> нужд ПАО «МРСК Центра» (филиала «Липецкэнерго</w:t>
      </w:r>
      <w:proofErr w:type="gramEnd"/>
      <w:r w:rsidRPr="00377364">
        <w:rPr>
          <w:sz w:val="24"/>
          <w:szCs w:val="24"/>
        </w:rPr>
        <w:t xml:space="preserve">», </w:t>
      </w:r>
      <w:proofErr w:type="gramStart"/>
      <w:r w:rsidRPr="00377364">
        <w:rPr>
          <w:sz w:val="24"/>
          <w:szCs w:val="24"/>
        </w:rPr>
        <w:t>расположенного</w:t>
      </w:r>
      <w:proofErr w:type="gramEnd"/>
      <w:r w:rsidRPr="00377364">
        <w:rPr>
          <w:sz w:val="24"/>
          <w:szCs w:val="24"/>
        </w:rPr>
        <w:t xml:space="preserve"> по адресу: </w:t>
      </w:r>
      <w:proofErr w:type="gramStart"/>
      <w:r w:rsidRPr="00377364">
        <w:rPr>
          <w:sz w:val="24"/>
          <w:szCs w:val="24"/>
        </w:rPr>
        <w:t>РФ, 398001, г. Липецк, ул. 50-лет НЛМК, 33).</w:t>
      </w:r>
      <w:proofErr w:type="gramEnd"/>
    </w:p>
    <w:p w:rsidR="00717F60" w:rsidRPr="009C50EA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9C50EA">
        <w:rPr>
          <w:sz w:val="24"/>
          <w:szCs w:val="24"/>
        </w:rPr>
        <w:t xml:space="preserve">Настоящий </w:t>
      </w:r>
      <w:r w:rsidR="004B5EB3" w:rsidRPr="009C50EA">
        <w:rPr>
          <w:sz w:val="24"/>
          <w:szCs w:val="24"/>
        </w:rPr>
        <w:t>З</w:t>
      </w:r>
      <w:r w:rsidRPr="009C50EA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9C50EA">
        <w:rPr>
          <w:sz w:val="24"/>
          <w:szCs w:val="24"/>
        </w:rPr>
        <w:t>электронной торговой площадк</w:t>
      </w:r>
      <w:r w:rsidR="00414AB1" w:rsidRPr="009C50EA">
        <w:rPr>
          <w:sz w:val="24"/>
          <w:szCs w:val="24"/>
        </w:rPr>
        <w:t>и</w:t>
      </w:r>
      <w:r w:rsidR="00702B2C" w:rsidRPr="009C50EA">
        <w:rPr>
          <w:sz w:val="24"/>
          <w:szCs w:val="24"/>
        </w:rPr>
        <w:t xml:space="preserve"> </w:t>
      </w:r>
      <w:r w:rsidR="000D70B6" w:rsidRPr="009C50EA">
        <w:rPr>
          <w:sz w:val="24"/>
          <w:szCs w:val="24"/>
        </w:rPr>
        <w:t>П</w:t>
      </w:r>
      <w:r w:rsidR="00702B2C" w:rsidRPr="009C50EA">
        <w:rPr>
          <w:sz w:val="24"/>
          <w:szCs w:val="24"/>
        </w:rPr>
        <w:t xml:space="preserve">АО «Россети» </w:t>
      </w:r>
      <w:hyperlink r:id="rId22" w:history="1">
        <w:r w:rsidR="00862664" w:rsidRPr="009C50EA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9C50EA">
        <w:rPr>
          <w:sz w:val="24"/>
          <w:szCs w:val="24"/>
        </w:rPr>
        <w:t xml:space="preserve"> </w:t>
      </w:r>
      <w:r w:rsidR="00702B2C" w:rsidRPr="009C50EA">
        <w:rPr>
          <w:sz w:val="24"/>
          <w:szCs w:val="24"/>
        </w:rPr>
        <w:t>(далее — ЭТП)</w:t>
      </w:r>
      <w:r w:rsidR="005B75A6" w:rsidRPr="009C50EA">
        <w:rPr>
          <w:sz w:val="24"/>
          <w:szCs w:val="24"/>
        </w:rPr>
        <w:t>.</w:t>
      </w:r>
      <w:bookmarkEnd w:id="14"/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066ED2">
        <w:rPr>
          <w:sz w:val="24"/>
          <w:szCs w:val="24"/>
        </w:rPr>
        <w:t>Заказчик</w:t>
      </w:r>
      <w:r w:rsidR="00702B2C" w:rsidRPr="00066ED2">
        <w:rPr>
          <w:sz w:val="24"/>
          <w:szCs w:val="24"/>
        </w:rPr>
        <w:t xml:space="preserve">: </w:t>
      </w:r>
      <w:r w:rsidRPr="00066ED2">
        <w:rPr>
          <w:sz w:val="24"/>
          <w:szCs w:val="24"/>
        </w:rPr>
        <w:t xml:space="preserve"> </w:t>
      </w:r>
      <w:r w:rsidR="00702B2C" w:rsidRPr="00066ED2">
        <w:rPr>
          <w:iCs/>
          <w:sz w:val="24"/>
          <w:szCs w:val="24"/>
        </w:rPr>
        <w:t>ПАО «МРСК Центра».</w:t>
      </w:r>
      <w:r w:rsidRPr="00066ED2">
        <w:rPr>
          <w:rStyle w:val="aa"/>
          <w:sz w:val="24"/>
          <w:szCs w:val="24"/>
        </w:rPr>
        <w:t xml:space="preserve"> </w:t>
      </w:r>
      <w:bookmarkEnd w:id="15"/>
    </w:p>
    <w:p w:rsidR="008C4223" w:rsidRPr="00066ED2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066ED2">
        <w:rPr>
          <w:sz w:val="24"/>
          <w:szCs w:val="24"/>
        </w:rPr>
        <w:t>Предмет З</w:t>
      </w:r>
      <w:r w:rsidR="00717F60" w:rsidRPr="00066ED2">
        <w:rPr>
          <w:sz w:val="24"/>
          <w:szCs w:val="24"/>
        </w:rPr>
        <w:t>апроса предложений</w:t>
      </w:r>
      <w:r w:rsidR="00702B2C" w:rsidRPr="00066ED2">
        <w:rPr>
          <w:sz w:val="24"/>
          <w:szCs w:val="24"/>
        </w:rPr>
        <w:t>:</w:t>
      </w:r>
      <w:bookmarkEnd w:id="16"/>
    </w:p>
    <w:p w:rsidR="00A40714" w:rsidRPr="009C50EA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066ED2">
        <w:rPr>
          <w:b/>
          <w:sz w:val="24"/>
          <w:szCs w:val="24"/>
          <w:u w:val="single"/>
        </w:rPr>
        <w:t>Лот №1:</w:t>
      </w:r>
      <w:r w:rsidR="00717F60" w:rsidRPr="00066ED2">
        <w:rPr>
          <w:sz w:val="24"/>
          <w:szCs w:val="24"/>
        </w:rPr>
        <w:t xml:space="preserve"> </w:t>
      </w:r>
      <w:bookmarkEnd w:id="17"/>
      <w:r w:rsidR="009C50EA" w:rsidRPr="00D53CC2">
        <w:rPr>
          <w:sz w:val="24"/>
          <w:szCs w:val="24"/>
        </w:rPr>
        <w:t xml:space="preserve">право </w:t>
      </w:r>
      <w:r w:rsidR="009C50EA" w:rsidRPr="009C50EA">
        <w:rPr>
          <w:sz w:val="24"/>
          <w:szCs w:val="24"/>
        </w:rPr>
        <w:t xml:space="preserve">заключения Договора </w:t>
      </w:r>
      <w:r w:rsidR="009C50EA" w:rsidRPr="009C50EA">
        <w:rPr>
          <w:iCs/>
          <w:sz w:val="24"/>
          <w:szCs w:val="24"/>
        </w:rPr>
        <w:t>на</w:t>
      </w:r>
      <w:r w:rsidR="009C50EA" w:rsidRPr="009C50EA">
        <w:rPr>
          <w:iCs/>
          <w:sz w:val="24"/>
          <w:szCs w:val="24"/>
          <w:lang w:eastAsia="ru-RU"/>
        </w:rPr>
        <w:t xml:space="preserve"> поставку детских новогодних подарков для нужд ПАО «МРСК Центра» (филиала «Липецкэнерго)</w:t>
      </w:r>
      <w:r w:rsidR="009C50EA" w:rsidRPr="009C50EA">
        <w:rPr>
          <w:sz w:val="24"/>
          <w:szCs w:val="24"/>
        </w:rPr>
        <w:t>.</w:t>
      </w:r>
    </w:p>
    <w:p w:rsidR="008C4223" w:rsidRPr="00066ED2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9C50EA">
        <w:rPr>
          <w:sz w:val="24"/>
          <w:szCs w:val="24"/>
        </w:rPr>
        <w:t xml:space="preserve">Количество лотов: </w:t>
      </w:r>
      <w:r w:rsidRPr="009C50EA">
        <w:rPr>
          <w:b/>
          <w:sz w:val="24"/>
          <w:szCs w:val="24"/>
        </w:rPr>
        <w:t>1 (один)</w:t>
      </w:r>
      <w:r w:rsidRPr="009C50EA">
        <w:rPr>
          <w:sz w:val="24"/>
          <w:szCs w:val="24"/>
        </w:rPr>
        <w:t>.</w:t>
      </w:r>
    </w:p>
    <w:bookmarkEnd w:id="18"/>
    <w:p w:rsidR="009D7F01" w:rsidRPr="00066ED2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066ED2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066ED2">
        <w:rPr>
          <w:sz w:val="24"/>
          <w:szCs w:val="24"/>
          <w:lang w:eastAsia="ru-RU"/>
        </w:rPr>
        <w:t>.</w:t>
      </w:r>
    </w:p>
    <w:p w:rsidR="00804801" w:rsidRPr="00066ED2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066ED2">
        <w:rPr>
          <w:sz w:val="24"/>
          <w:szCs w:val="24"/>
        </w:rPr>
        <w:t>Частичное выполнение</w:t>
      </w:r>
      <w:r w:rsidR="002946EF" w:rsidRPr="00066ED2">
        <w:rPr>
          <w:sz w:val="24"/>
          <w:szCs w:val="24"/>
        </w:rPr>
        <w:t xml:space="preserve"> </w:t>
      </w:r>
      <w:r w:rsidR="004D17BD" w:rsidRPr="00066ED2">
        <w:rPr>
          <w:sz w:val="24"/>
          <w:szCs w:val="24"/>
        </w:rPr>
        <w:t xml:space="preserve">поставок, </w:t>
      </w:r>
      <w:r w:rsidR="00AD3EBC" w:rsidRPr="00066ED2">
        <w:rPr>
          <w:sz w:val="24"/>
          <w:szCs w:val="24"/>
        </w:rPr>
        <w:t>работ (услуг)</w:t>
      </w:r>
      <w:r w:rsidRPr="00066ED2">
        <w:rPr>
          <w:sz w:val="24"/>
          <w:szCs w:val="24"/>
        </w:rPr>
        <w:t xml:space="preserve"> не допускается.</w:t>
      </w:r>
    </w:p>
    <w:p w:rsidR="00717F60" w:rsidRPr="009C50EA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9C50EA">
        <w:rPr>
          <w:sz w:val="24"/>
          <w:szCs w:val="24"/>
        </w:rPr>
        <w:t>Сроки</w:t>
      </w:r>
      <w:r w:rsidR="00717F60" w:rsidRPr="009C50EA">
        <w:rPr>
          <w:sz w:val="24"/>
          <w:szCs w:val="24"/>
        </w:rPr>
        <w:t xml:space="preserve"> </w:t>
      </w:r>
      <w:r w:rsidR="002946EF" w:rsidRPr="009C50EA">
        <w:rPr>
          <w:sz w:val="24"/>
          <w:szCs w:val="24"/>
        </w:rPr>
        <w:t xml:space="preserve">выполнения </w:t>
      </w:r>
      <w:r w:rsidR="00702B2C" w:rsidRPr="009C50EA">
        <w:rPr>
          <w:sz w:val="24"/>
          <w:szCs w:val="24"/>
        </w:rPr>
        <w:t>поставок</w:t>
      </w:r>
      <w:r w:rsidR="00717F60" w:rsidRPr="009C50EA">
        <w:rPr>
          <w:sz w:val="24"/>
          <w:szCs w:val="24"/>
        </w:rPr>
        <w:t xml:space="preserve">: </w:t>
      </w:r>
      <w:r w:rsidR="009C50EA" w:rsidRPr="009C50EA">
        <w:rPr>
          <w:sz w:val="24"/>
          <w:szCs w:val="24"/>
        </w:rPr>
        <w:t>По письменной заявке заказчика, но не позднее 07.12.2018 г.</w:t>
      </w:r>
      <w:bookmarkEnd w:id="19"/>
    </w:p>
    <w:p w:rsidR="002A47D1" w:rsidRPr="009C50EA" w:rsidRDefault="002A47D1" w:rsidP="009C50E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9C50EA">
        <w:rPr>
          <w:sz w:val="24"/>
          <w:szCs w:val="24"/>
        </w:rPr>
        <w:t xml:space="preserve">Отгрузочные реквизиты/базис поставки: </w:t>
      </w:r>
      <w:bookmarkEnd w:id="20"/>
      <w:r w:rsidR="009C50EA" w:rsidRPr="009C50EA">
        <w:rPr>
          <w:sz w:val="24"/>
          <w:szCs w:val="24"/>
        </w:rPr>
        <w:t xml:space="preserve">На условиях DDP, (согласно ИНКОТЕРМС 2000) по адресу: г. Липецк, Липецкий р-он, с. Подгорное, ПС </w:t>
      </w:r>
      <w:proofErr w:type="gramStart"/>
      <w:r w:rsidR="009C50EA" w:rsidRPr="009C50EA">
        <w:rPr>
          <w:sz w:val="24"/>
          <w:szCs w:val="24"/>
        </w:rPr>
        <w:t>Правобережная</w:t>
      </w:r>
      <w:proofErr w:type="gramEnd"/>
      <w:r w:rsidR="009C50EA" w:rsidRPr="009C50EA">
        <w:rPr>
          <w:sz w:val="24"/>
          <w:szCs w:val="24"/>
        </w:rPr>
        <w:t>, Центральный склад филиала ПАО «МРСК Центра» - «Липецкэнерго»; г. Липецк, ул. 50 лет НЛМК, д. 33, здание «Липецкэнерго».</w:t>
      </w:r>
    </w:p>
    <w:p w:rsidR="00717F60" w:rsidRPr="00066ED2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066ED2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9C50EA">
        <w:rPr>
          <w:iCs/>
          <w:sz w:val="24"/>
          <w:szCs w:val="24"/>
        </w:rPr>
        <w:t>календарных</w:t>
      </w:r>
      <w:r w:rsidRPr="00066ED2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  <w:r w:rsidR="00330519" w:rsidRPr="00330519">
        <w:rPr>
          <w:iCs/>
          <w:sz w:val="24"/>
          <w:szCs w:val="24"/>
          <w:highlight w:val="lightGray"/>
        </w:rPr>
        <w:t xml:space="preserve"> </w:t>
      </w:r>
      <w:r w:rsidR="00330519" w:rsidRPr="00691FB1">
        <w:rPr>
          <w:iCs/>
          <w:sz w:val="24"/>
          <w:szCs w:val="24"/>
          <w:highlight w:val="lightGray"/>
        </w:rPr>
        <w:t>В случае</w:t>
      </w:r>
      <w:proofErr w:type="gramStart"/>
      <w:r w:rsidR="00330519" w:rsidRPr="00691FB1">
        <w:rPr>
          <w:iCs/>
          <w:sz w:val="24"/>
          <w:szCs w:val="24"/>
          <w:highlight w:val="lightGray"/>
        </w:rPr>
        <w:t>,</w:t>
      </w:r>
      <w:proofErr w:type="gramEnd"/>
      <w:r w:rsidR="00330519" w:rsidRPr="00691FB1">
        <w:rPr>
          <w:iCs/>
          <w:sz w:val="24"/>
          <w:szCs w:val="24"/>
          <w:highlight w:val="lightGray"/>
        </w:rPr>
        <w:t xml:space="preserve"> если договор </w:t>
      </w:r>
      <w:r w:rsidR="00330519" w:rsidRPr="00691FB1">
        <w:rPr>
          <w:iCs/>
          <w:sz w:val="24"/>
          <w:szCs w:val="24"/>
          <w:highlight w:val="lightGray"/>
        </w:rPr>
        <w:lastRenderedPageBreak/>
        <w:t>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066ED2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iCs/>
          <w:sz w:val="24"/>
          <w:szCs w:val="24"/>
        </w:rPr>
        <w:t xml:space="preserve">Порядок проведения </w:t>
      </w:r>
      <w:r w:rsidR="00C05EF6" w:rsidRPr="00066ED2">
        <w:rPr>
          <w:iCs/>
          <w:sz w:val="24"/>
          <w:szCs w:val="24"/>
        </w:rPr>
        <w:t xml:space="preserve">запроса предложений </w:t>
      </w:r>
      <w:r w:rsidRPr="00066ED2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066ED2">
        <w:rPr>
          <w:sz w:val="24"/>
          <w:szCs w:val="24"/>
        </w:rPr>
        <w:t>заявок</w:t>
      </w:r>
      <w:r w:rsidRPr="00066ED2">
        <w:rPr>
          <w:iCs/>
          <w:sz w:val="24"/>
          <w:szCs w:val="24"/>
        </w:rPr>
        <w:t>, приведены в разделе</w:t>
      </w:r>
      <w:r w:rsidR="00E71A48" w:rsidRPr="00066ED2">
        <w:rPr>
          <w:iCs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_Ref311232052 \r \h  \* MERGEFORMAT </w:instrText>
      </w:r>
      <w:r w:rsidR="004A2F0D">
        <w:fldChar w:fldCharType="separate"/>
      </w:r>
      <w:r w:rsidR="00892278">
        <w:t>3</w:t>
      </w:r>
      <w:r w:rsidR="004A2F0D">
        <w:fldChar w:fldCharType="end"/>
      </w:r>
      <w:r w:rsidR="00E71A48" w:rsidRPr="00066ED2">
        <w:rPr>
          <w:iCs/>
          <w:sz w:val="24"/>
          <w:szCs w:val="24"/>
        </w:rPr>
        <w:t xml:space="preserve"> </w:t>
      </w:r>
      <w:r w:rsidRPr="00066ED2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066ED2">
        <w:rPr>
          <w:iCs/>
          <w:sz w:val="24"/>
          <w:szCs w:val="24"/>
        </w:rPr>
        <w:t>Д</w:t>
      </w:r>
      <w:r w:rsidRPr="00066ED2">
        <w:rPr>
          <w:iCs/>
          <w:sz w:val="24"/>
          <w:szCs w:val="24"/>
        </w:rPr>
        <w:t xml:space="preserve">окументации). </w:t>
      </w:r>
      <w:r w:rsidRPr="00066ED2">
        <w:rPr>
          <w:sz w:val="24"/>
          <w:szCs w:val="24"/>
        </w:rPr>
        <w:t xml:space="preserve">Подробные требования к выполняемым </w:t>
      </w:r>
      <w:r w:rsidR="00077FB6" w:rsidRPr="00066ED2">
        <w:rPr>
          <w:sz w:val="24"/>
          <w:szCs w:val="24"/>
        </w:rPr>
        <w:t xml:space="preserve">поставкам </w:t>
      </w:r>
      <w:r w:rsidRPr="00066ED2">
        <w:rPr>
          <w:sz w:val="24"/>
          <w:szCs w:val="24"/>
        </w:rPr>
        <w:t>изложены в</w:t>
      </w:r>
      <w:r w:rsidR="00953802" w:rsidRPr="00066ED2">
        <w:rPr>
          <w:sz w:val="24"/>
          <w:szCs w:val="24"/>
        </w:rPr>
        <w:t xml:space="preserve"> разделе </w:t>
      </w:r>
      <w:r w:rsidR="004A2F0D">
        <w:fldChar w:fldCharType="begin"/>
      </w:r>
      <w:r w:rsidR="004A2F0D">
        <w:instrText xml:space="preserve"> REF _Ref440270568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  <w:r w:rsidR="004B5EB3" w:rsidRPr="00066ED2">
        <w:rPr>
          <w:sz w:val="24"/>
          <w:szCs w:val="24"/>
        </w:rPr>
        <w:t xml:space="preserve"> Проект</w:t>
      </w:r>
      <w:r w:rsidR="004B5EB3" w:rsidRPr="00066ED2">
        <w:rPr>
          <w:iCs/>
          <w:sz w:val="24"/>
          <w:szCs w:val="24"/>
        </w:rPr>
        <w:t xml:space="preserve"> </w:t>
      </w:r>
      <w:r w:rsidR="00123C70" w:rsidRPr="00066ED2">
        <w:rPr>
          <w:iCs/>
          <w:sz w:val="24"/>
          <w:szCs w:val="24"/>
        </w:rPr>
        <w:t>Договор</w:t>
      </w:r>
      <w:r w:rsidRPr="00066ED2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066ED2">
        <w:rPr>
          <w:iCs/>
          <w:sz w:val="24"/>
          <w:szCs w:val="24"/>
        </w:rPr>
        <w:t>З</w:t>
      </w:r>
      <w:r w:rsidR="00C05EF6" w:rsidRPr="00066ED2">
        <w:rPr>
          <w:iCs/>
          <w:sz w:val="24"/>
          <w:szCs w:val="24"/>
        </w:rPr>
        <w:t>апроса предложений</w:t>
      </w:r>
      <w:r w:rsidRPr="00066ED2">
        <w:rPr>
          <w:iCs/>
          <w:sz w:val="24"/>
          <w:szCs w:val="24"/>
        </w:rPr>
        <w:t xml:space="preserve">, приведен в разделе </w:t>
      </w:r>
      <w:r w:rsidR="004A2F0D">
        <w:fldChar w:fldCharType="begin"/>
      </w:r>
      <w:r w:rsidR="004A2F0D">
        <w:instrText xml:space="preserve"> REF _Ref305973574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="004B5EB3" w:rsidRPr="00066ED2">
        <w:rPr>
          <w:iCs/>
          <w:sz w:val="24"/>
          <w:szCs w:val="24"/>
        </w:rPr>
        <w:t>.</w:t>
      </w:r>
      <w:r w:rsidRPr="00066ED2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066ED2">
        <w:rPr>
          <w:iCs/>
          <w:sz w:val="24"/>
          <w:szCs w:val="24"/>
        </w:rPr>
        <w:t>подготовить и подать в составе Заявк</w:t>
      </w:r>
      <w:r w:rsidR="00953802" w:rsidRPr="00066ED2">
        <w:rPr>
          <w:iCs/>
          <w:sz w:val="24"/>
          <w:szCs w:val="24"/>
        </w:rPr>
        <w:t xml:space="preserve">и, приведены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="004B5EB3" w:rsidRPr="00066ED2">
        <w:rPr>
          <w:sz w:val="24"/>
          <w:szCs w:val="24"/>
        </w:rPr>
        <w:t>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066ED2">
        <w:rPr>
          <w:sz w:val="24"/>
          <w:szCs w:val="24"/>
        </w:rPr>
        <w:t>о</w:t>
      </w:r>
      <w:proofErr w:type="gramStart"/>
      <w:r w:rsidR="00A154B7" w:rsidRPr="00066ED2">
        <w:rPr>
          <w:sz w:val="24"/>
          <w:szCs w:val="24"/>
        </w:rPr>
        <w:t>м(</w:t>
      </w:r>
      <w:proofErr w:type="gramEnd"/>
      <w:r w:rsidRPr="00066ED2">
        <w:rPr>
          <w:sz w:val="24"/>
          <w:szCs w:val="24"/>
        </w:rPr>
        <w:t>их</w:t>
      </w:r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 задани</w:t>
      </w:r>
      <w:r w:rsidR="00A154B7" w:rsidRPr="00066ED2">
        <w:rPr>
          <w:sz w:val="24"/>
          <w:szCs w:val="24"/>
        </w:rPr>
        <w:t>и(</w:t>
      </w:r>
      <w:proofErr w:type="spellStart"/>
      <w:r w:rsidRPr="00066ED2">
        <w:rPr>
          <w:sz w:val="24"/>
          <w:szCs w:val="24"/>
        </w:rPr>
        <w:t>ях</w:t>
      </w:r>
      <w:proofErr w:type="spellEnd"/>
      <w:r w:rsidR="00A154B7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 xml:space="preserve">) </w:t>
      </w:r>
      <w:r w:rsidR="00032CFB" w:rsidRPr="00066ED2">
        <w:rPr>
          <w:sz w:val="24"/>
          <w:szCs w:val="24"/>
        </w:rPr>
        <w:t>и/или в Приложении №2 (проекте Договора)</w:t>
      </w:r>
      <w:r w:rsidR="00032CFB" w:rsidRPr="00066ED2">
        <w:rPr>
          <w:bCs w:val="0"/>
          <w:iCs/>
          <w:szCs w:val="24"/>
        </w:rPr>
        <w:t xml:space="preserve"> </w:t>
      </w:r>
      <w:r w:rsidRPr="00066ED2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</w:t>
      </w:r>
      <w:proofErr w:type="gramStart"/>
      <w:r w:rsidRPr="00066ED2">
        <w:rPr>
          <w:sz w:val="24"/>
          <w:szCs w:val="24"/>
        </w:rPr>
        <w:t>указанными</w:t>
      </w:r>
      <w:proofErr w:type="gramEnd"/>
      <w:r w:rsidRPr="00066ED2">
        <w:rPr>
          <w:sz w:val="24"/>
          <w:szCs w:val="24"/>
        </w:rPr>
        <w:t xml:space="preserve"> в п.п.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1.1.5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1.1.6</w:t>
      </w:r>
      <w:r w:rsidR="004A2F0D">
        <w:fldChar w:fldCharType="end"/>
      </w:r>
      <w:r w:rsidR="008D292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2A47D1" w:rsidRPr="00066ED2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066ED2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066ED2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4A2F0D">
        <w:fldChar w:fldCharType="begin"/>
      </w:r>
      <w:r w:rsidR="004A2F0D">
        <w:instrText xml:space="preserve"> REF _Ref440270637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1.1.5</w:t>
      </w:r>
      <w:r w:rsidR="004A2F0D">
        <w:fldChar w:fldCharType="end"/>
      </w:r>
      <w:r w:rsidR="00DA1402" w:rsidRPr="00066ED2">
        <w:rPr>
          <w:bCs w:val="0"/>
          <w:iCs/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_Ref440270663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1.1.7</w:t>
      </w:r>
      <w:r w:rsidR="004A2F0D">
        <w:fldChar w:fldCharType="end"/>
      </w:r>
      <w:r w:rsidRPr="00066ED2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066ED2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636"/>
      <w:r w:rsidRPr="00066ED2">
        <w:t>Правовой статус документов</w:t>
      </w:r>
      <w:bookmarkEnd w:id="26"/>
      <w:bookmarkEnd w:id="27"/>
      <w:bookmarkEnd w:id="28"/>
      <w:bookmarkEnd w:id="29"/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проводится в соответствии с </w:t>
      </w:r>
      <w:r w:rsidR="0022360B" w:rsidRPr="00066ED2">
        <w:rPr>
          <w:bCs w:val="0"/>
          <w:sz w:val="24"/>
          <w:szCs w:val="24"/>
        </w:rPr>
        <w:t>Единым Стандартом закупок ПАО «Россети»</w:t>
      </w:r>
      <w:r w:rsidR="003303E9" w:rsidRPr="00066ED2">
        <w:rPr>
          <w:bCs w:val="0"/>
          <w:sz w:val="24"/>
          <w:szCs w:val="24"/>
        </w:rPr>
        <w:t xml:space="preserve"> (Положение о закупках)</w:t>
      </w:r>
      <w:r w:rsidR="00721B30" w:rsidRPr="00066ED2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066ED2">
        <w:rPr>
          <w:bCs w:val="0"/>
          <w:sz w:val="24"/>
          <w:szCs w:val="24"/>
        </w:rPr>
        <w:t>П</w:t>
      </w:r>
      <w:r w:rsidR="00721B30" w:rsidRPr="00066ED2">
        <w:rPr>
          <w:bCs w:val="0"/>
          <w:sz w:val="24"/>
          <w:szCs w:val="24"/>
        </w:rPr>
        <w:t xml:space="preserve">АО «МРСК Центра» (Протокол № </w:t>
      </w:r>
      <w:r w:rsidR="0022360B" w:rsidRPr="00066ED2">
        <w:rPr>
          <w:bCs w:val="0"/>
          <w:sz w:val="24"/>
          <w:szCs w:val="24"/>
        </w:rPr>
        <w:t>27</w:t>
      </w:r>
      <w:r w:rsidR="00721B30" w:rsidRPr="00066ED2">
        <w:rPr>
          <w:bCs w:val="0"/>
          <w:sz w:val="24"/>
          <w:szCs w:val="24"/>
        </w:rPr>
        <w:t>/1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от «</w:t>
      </w:r>
      <w:r w:rsidR="0022360B" w:rsidRPr="00066ED2">
        <w:rPr>
          <w:bCs w:val="0"/>
          <w:sz w:val="24"/>
          <w:szCs w:val="24"/>
        </w:rPr>
        <w:t>29</w:t>
      </w:r>
      <w:r w:rsidR="00721B30" w:rsidRPr="00066ED2">
        <w:rPr>
          <w:bCs w:val="0"/>
          <w:sz w:val="24"/>
          <w:szCs w:val="24"/>
        </w:rPr>
        <w:t xml:space="preserve">» </w:t>
      </w:r>
      <w:r w:rsidR="0022360B" w:rsidRPr="00066ED2">
        <w:rPr>
          <w:bCs w:val="0"/>
          <w:sz w:val="24"/>
          <w:szCs w:val="24"/>
        </w:rPr>
        <w:t>декабря</w:t>
      </w:r>
      <w:r w:rsidR="00721B30" w:rsidRPr="00066ED2">
        <w:rPr>
          <w:bCs w:val="0"/>
          <w:sz w:val="24"/>
          <w:szCs w:val="24"/>
        </w:rPr>
        <w:t xml:space="preserve"> 201</w:t>
      </w:r>
      <w:r w:rsidR="0022360B" w:rsidRPr="00066ED2">
        <w:rPr>
          <w:bCs w:val="0"/>
          <w:sz w:val="24"/>
          <w:szCs w:val="24"/>
        </w:rPr>
        <w:t>5</w:t>
      </w:r>
      <w:r w:rsidR="00721B30" w:rsidRPr="00066ED2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066ED2">
        <w:rPr>
          <w:bCs w:val="0"/>
          <w:sz w:val="24"/>
          <w:szCs w:val="24"/>
        </w:rPr>
        <w:t>ый</w:t>
      </w:r>
      <w:r w:rsidRPr="00066ED2">
        <w:rPr>
          <w:bCs w:val="0"/>
          <w:sz w:val="24"/>
          <w:szCs w:val="24"/>
        </w:rPr>
        <w:t xml:space="preserve"> </w:t>
      </w:r>
      <w:r w:rsidR="00721B30" w:rsidRPr="00066ED2">
        <w:rPr>
          <w:bCs w:val="0"/>
          <w:sz w:val="24"/>
          <w:szCs w:val="24"/>
        </w:rPr>
        <w:t>открытый запрос предложений</w:t>
      </w:r>
      <w:r w:rsidRPr="00066ED2">
        <w:rPr>
          <w:bCs w:val="0"/>
          <w:sz w:val="24"/>
          <w:szCs w:val="24"/>
        </w:rPr>
        <w:t xml:space="preserve"> проводится согласно </w:t>
      </w:r>
      <w:r w:rsidR="004E3ED2" w:rsidRPr="00066ED2">
        <w:rPr>
          <w:bCs w:val="0"/>
          <w:sz w:val="24"/>
          <w:szCs w:val="24"/>
        </w:rPr>
        <w:t xml:space="preserve">Стандарту закупок </w:t>
      </w:r>
      <w:r w:rsidR="00E74632" w:rsidRPr="00066ED2">
        <w:rPr>
          <w:bCs w:val="0"/>
          <w:sz w:val="24"/>
          <w:szCs w:val="24"/>
        </w:rPr>
        <w:t>ПАО</w:t>
      </w:r>
      <w:r w:rsidR="004E3ED2" w:rsidRPr="00066ED2">
        <w:rPr>
          <w:bCs w:val="0"/>
          <w:sz w:val="24"/>
          <w:szCs w:val="24"/>
        </w:rPr>
        <w:t xml:space="preserve"> «Россети»</w:t>
      </w:r>
      <w:r w:rsidRPr="00066ED2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066ED2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066ED2">
        <w:rPr>
          <w:bCs w:val="0"/>
          <w:sz w:val="24"/>
          <w:szCs w:val="24"/>
        </w:rPr>
        <w:t>Т</w:t>
      </w:r>
      <w:r w:rsidR="004B5EB3" w:rsidRPr="00066ED2">
        <w:rPr>
          <w:bCs w:val="0"/>
          <w:sz w:val="24"/>
          <w:szCs w:val="24"/>
        </w:rPr>
        <w:t>аким образом, данная процедура З</w:t>
      </w:r>
      <w:r w:rsidR="00717F60" w:rsidRPr="00066ED2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Опубликованное в соответствии с п.</w:t>
      </w:r>
      <w:r w:rsidR="00D421AA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3.2</w:t>
      </w:r>
      <w:r w:rsidR="004A2F0D">
        <w:fldChar w:fldCharType="end"/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окументацией, являются </w:t>
      </w:r>
      <w:r w:rsidRPr="00066ED2">
        <w:rPr>
          <w:bCs w:val="0"/>
          <w:sz w:val="24"/>
          <w:szCs w:val="24"/>
        </w:rPr>
        <w:t xml:space="preserve">приглашением делать оферты и </w:t>
      </w:r>
      <w:r w:rsidRPr="00066ED2">
        <w:rPr>
          <w:sz w:val="24"/>
          <w:szCs w:val="24"/>
        </w:rPr>
        <w:t xml:space="preserve">должны рассматриваться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066ED2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066ED2">
        <w:rPr>
          <w:bCs w:val="0"/>
          <w:sz w:val="24"/>
          <w:szCs w:val="24"/>
        </w:rPr>
        <w:t>запроса предложений</w:t>
      </w:r>
      <w:r w:rsidR="00717F60" w:rsidRPr="00066ED2">
        <w:rPr>
          <w:sz w:val="24"/>
          <w:szCs w:val="24"/>
        </w:rPr>
        <w:t xml:space="preserve"> в соо</w:t>
      </w:r>
      <w:r w:rsidR="00717F60" w:rsidRPr="00066ED2">
        <w:rPr>
          <w:bCs w:val="0"/>
          <w:sz w:val="24"/>
          <w:szCs w:val="24"/>
        </w:rPr>
        <w:t>тветствии с этим.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lastRenderedPageBreak/>
        <w:t>Заключенный</w:t>
      </w:r>
      <w:r w:rsidR="00AD3EBC" w:rsidRPr="00066ED2">
        <w:rPr>
          <w:sz w:val="24"/>
          <w:szCs w:val="24"/>
        </w:rPr>
        <w:t xml:space="preserve"> по результатам запроса предложений и пред</w:t>
      </w:r>
      <w:r w:rsidR="009D7F01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AD3EBC" w:rsidRPr="00066ED2">
        <w:rPr>
          <w:sz w:val="24"/>
          <w:szCs w:val="24"/>
        </w:rPr>
        <w:t xml:space="preserve">ных переговоров </w:t>
      </w:r>
      <w:r w:rsidR="00123C70" w:rsidRPr="00066ED2">
        <w:rPr>
          <w:sz w:val="24"/>
          <w:szCs w:val="24"/>
        </w:rPr>
        <w:t>Договор</w:t>
      </w:r>
      <w:r w:rsidR="00AD3EBC" w:rsidRPr="00066ED2">
        <w:rPr>
          <w:sz w:val="24"/>
          <w:szCs w:val="24"/>
        </w:rPr>
        <w:t xml:space="preserve"> фиксирует все достигн</w:t>
      </w:r>
      <w:r w:rsidR="00AD3EBC" w:rsidRPr="00066ED2">
        <w:rPr>
          <w:bCs w:val="0"/>
          <w:sz w:val="24"/>
          <w:szCs w:val="24"/>
        </w:rPr>
        <w:t xml:space="preserve">утые сторонами </w:t>
      </w:r>
      <w:r w:rsidR="00123C70" w:rsidRPr="00066ED2">
        <w:rPr>
          <w:bCs w:val="0"/>
          <w:sz w:val="24"/>
          <w:szCs w:val="24"/>
        </w:rPr>
        <w:t>Договор</w:t>
      </w:r>
      <w:r w:rsidR="00AD3EBC" w:rsidRPr="00066ED2">
        <w:rPr>
          <w:bCs w:val="0"/>
          <w:sz w:val="24"/>
          <w:szCs w:val="24"/>
        </w:rPr>
        <w:t>енности.</w:t>
      </w:r>
    </w:p>
    <w:p w:rsidR="00717F60" w:rsidRPr="00066ED2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066ED2">
        <w:rPr>
          <w:sz w:val="24"/>
          <w:szCs w:val="24"/>
        </w:rPr>
        <w:t>При определении</w:t>
      </w:r>
      <w:r w:rsidR="004B5EB3" w:rsidRPr="00066ED2">
        <w:rPr>
          <w:sz w:val="24"/>
          <w:szCs w:val="24"/>
        </w:rPr>
        <w:t xml:space="preserve"> условий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а с </w:t>
      </w:r>
      <w:r w:rsidR="009C744E" w:rsidRPr="00066ED2">
        <w:rPr>
          <w:sz w:val="24"/>
          <w:szCs w:val="24"/>
        </w:rPr>
        <w:t>Участник</w:t>
      </w:r>
      <w:r w:rsidR="004B5EB3" w:rsidRPr="00066ED2">
        <w:rPr>
          <w:sz w:val="24"/>
          <w:szCs w:val="24"/>
        </w:rPr>
        <w:t>ом запроса предложений, чья Заявк</w:t>
      </w:r>
      <w:r w:rsidRPr="00066ED2">
        <w:rPr>
          <w:sz w:val="24"/>
          <w:szCs w:val="24"/>
        </w:rPr>
        <w:t xml:space="preserve">а признана </w:t>
      </w:r>
      <w:r w:rsidR="00717F60" w:rsidRPr="00066ED2">
        <w:rPr>
          <w:sz w:val="24"/>
          <w:szCs w:val="24"/>
        </w:rPr>
        <w:t>наилучшей</w:t>
      </w:r>
      <w:r w:rsidRPr="00066ED2">
        <w:rPr>
          <w:sz w:val="24"/>
          <w:szCs w:val="24"/>
        </w:rPr>
        <w:t>, используются следующие документы с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066ED2">
        <w:rPr>
          <w:sz w:val="24"/>
          <w:szCs w:val="24"/>
        </w:rPr>
        <w:t>П</w:t>
      </w:r>
      <w:r w:rsidR="00717F60" w:rsidRPr="00066ED2">
        <w:rPr>
          <w:sz w:val="24"/>
          <w:szCs w:val="24"/>
        </w:rPr>
        <w:t>ротоколы пред</w:t>
      </w:r>
      <w:r w:rsidR="00F85CCF" w:rsidRPr="00066ED2">
        <w:rPr>
          <w:sz w:val="24"/>
          <w:szCs w:val="24"/>
        </w:rPr>
        <w:t>д</w:t>
      </w:r>
      <w:r w:rsidR="00123C70" w:rsidRPr="00066ED2">
        <w:rPr>
          <w:sz w:val="24"/>
          <w:szCs w:val="24"/>
        </w:rPr>
        <w:t>оговор</w:t>
      </w:r>
      <w:r w:rsidR="00717F60" w:rsidRPr="00066ED2">
        <w:rPr>
          <w:sz w:val="24"/>
          <w:szCs w:val="24"/>
        </w:rPr>
        <w:t xml:space="preserve">ных переговоров между Заказчиком и </w:t>
      </w:r>
      <w:r w:rsidR="009C744E" w:rsidRPr="00066ED2">
        <w:rPr>
          <w:sz w:val="24"/>
          <w:szCs w:val="24"/>
        </w:rPr>
        <w:t>Участник</w:t>
      </w:r>
      <w:r w:rsidR="00886684" w:rsidRPr="00066ED2">
        <w:rPr>
          <w:sz w:val="24"/>
          <w:szCs w:val="24"/>
        </w:rPr>
        <w:t xml:space="preserve">ом запроса предложений, чья </w:t>
      </w:r>
      <w:r w:rsidRPr="00066ED2">
        <w:rPr>
          <w:sz w:val="24"/>
          <w:szCs w:val="24"/>
        </w:rPr>
        <w:t>Заявк</w:t>
      </w:r>
      <w:r w:rsidR="00886684" w:rsidRPr="00066ED2">
        <w:rPr>
          <w:sz w:val="24"/>
          <w:szCs w:val="24"/>
        </w:rPr>
        <w:t xml:space="preserve">а признана лучшей </w:t>
      </w:r>
      <w:r w:rsidR="00717F60" w:rsidRPr="00066ED2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запроса предложений,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="00717F60" w:rsidRPr="00066ED2">
        <w:rPr>
          <w:sz w:val="24"/>
          <w:szCs w:val="24"/>
        </w:rPr>
        <w:t>);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066ED2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="00717F60"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="00717F60" w:rsidRPr="00066ED2">
        <w:rPr>
          <w:sz w:val="24"/>
          <w:szCs w:val="24"/>
        </w:rPr>
        <w:t xml:space="preserve"> со всеми дополнениями и разъяснениями</w:t>
      </w:r>
      <w:r w:rsidR="00E963D9" w:rsidRPr="00066ED2">
        <w:rPr>
          <w:sz w:val="24"/>
          <w:szCs w:val="24"/>
        </w:rPr>
        <w:t>;</w:t>
      </w:r>
    </w:p>
    <w:p w:rsidR="00717F60" w:rsidRPr="00066ED2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Иные документы Организатора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Во всем, что не урегулировано </w:t>
      </w:r>
      <w:r w:rsidR="004B5EB3" w:rsidRPr="00066ED2">
        <w:rPr>
          <w:sz w:val="24"/>
          <w:szCs w:val="24"/>
        </w:rPr>
        <w:t>Извещени</w:t>
      </w:r>
      <w:r w:rsidRPr="00066ED2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066ED2">
        <w:rPr>
          <w:sz w:val="24"/>
          <w:szCs w:val="24"/>
        </w:rPr>
        <w:t>действующим законодательством</w:t>
      </w:r>
      <w:r w:rsidRPr="00066ED2">
        <w:rPr>
          <w:sz w:val="24"/>
          <w:szCs w:val="24"/>
        </w:rPr>
        <w:t xml:space="preserve"> Российской Федерации.</w:t>
      </w:r>
    </w:p>
    <w:p w:rsidR="00717F60" w:rsidRPr="00066ED2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отношении сторон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066ED2">
        <w:rPr>
          <w:sz w:val="24"/>
          <w:szCs w:val="24"/>
        </w:rPr>
        <w:t xml:space="preserve"> </w:t>
      </w:r>
      <w:r w:rsidR="007D07A7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окументация (и проект </w:t>
      </w:r>
      <w:r w:rsidR="004B5EB3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 xml:space="preserve">оговора как ее часть) и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лучшей,</w:t>
      </w:r>
      <w:r w:rsidRPr="00066ED2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637"/>
      <w:bookmarkEnd w:id="32"/>
      <w:r w:rsidRPr="00066ED2">
        <w:t>Особые положения в связи с проведением Запроса предложений на ЭТП</w:t>
      </w:r>
      <w:bookmarkEnd w:id="33"/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Для участия в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апросе предложений лицо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в системе ЭТП в качестве </w:t>
      </w:r>
      <w:r w:rsidR="004B5EB3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частника данной системы, т.е. </w:t>
      </w:r>
      <w:r w:rsidR="0099066F" w:rsidRPr="00066ED2">
        <w:rPr>
          <w:sz w:val="24"/>
          <w:szCs w:val="24"/>
        </w:rPr>
        <w:t xml:space="preserve">должно </w:t>
      </w:r>
      <w:r w:rsidRPr="00066ED2">
        <w:rPr>
          <w:sz w:val="24"/>
          <w:szCs w:val="24"/>
        </w:rPr>
        <w:t xml:space="preserve">заключить соответствующий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066ED2">
        <w:rPr>
          <w:sz w:val="24"/>
          <w:szCs w:val="24"/>
        </w:rPr>
        <w:t>о</w:t>
      </w:r>
      <w:r w:rsidRPr="00066ED2">
        <w:rPr>
          <w:sz w:val="24"/>
          <w:szCs w:val="24"/>
        </w:rPr>
        <w:t xml:space="preserve"> быть </w:t>
      </w:r>
      <w:r w:rsidR="0099066F" w:rsidRPr="00066ED2">
        <w:rPr>
          <w:sz w:val="24"/>
          <w:szCs w:val="24"/>
        </w:rPr>
        <w:t xml:space="preserve">зарегистрировано </w:t>
      </w:r>
      <w:r w:rsidRPr="00066ED2">
        <w:rPr>
          <w:sz w:val="24"/>
          <w:szCs w:val="24"/>
        </w:rPr>
        <w:t xml:space="preserve">системой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DC6F6F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C6F6F">
        <w:rPr>
          <w:sz w:val="24"/>
          <w:szCs w:val="24"/>
        </w:rPr>
        <w:t>Участник</w:t>
      </w:r>
      <w:r w:rsidR="00717F60" w:rsidRPr="00DC6F6F">
        <w:rPr>
          <w:sz w:val="24"/>
          <w:szCs w:val="24"/>
        </w:rPr>
        <w:t xml:space="preserve">и запроса предложений должны подать </w:t>
      </w:r>
      <w:r w:rsidR="004B5EB3" w:rsidRPr="00DC6F6F">
        <w:rPr>
          <w:sz w:val="24"/>
          <w:szCs w:val="24"/>
        </w:rPr>
        <w:t>Заявк</w:t>
      </w:r>
      <w:r w:rsidR="00717F60" w:rsidRPr="00DC6F6F">
        <w:rPr>
          <w:sz w:val="24"/>
          <w:szCs w:val="24"/>
        </w:rPr>
        <w:t xml:space="preserve">и в электронном виде на ЭТП (подраздел </w:t>
      </w:r>
      <w:r w:rsidR="004A2F0D">
        <w:fldChar w:fldCharType="begin"/>
      </w:r>
      <w:r w:rsidR="004A2F0D">
        <w:instrText xml:space="preserve"> REF _Ref191386109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3.3.2</w:t>
      </w:r>
      <w:r w:rsidR="004A2F0D">
        <w:fldChar w:fldCharType="end"/>
      </w:r>
      <w:r w:rsidR="00721B30" w:rsidRPr="00DC6F6F">
        <w:rPr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DC6F6F">
        <w:rPr>
          <w:sz w:val="24"/>
          <w:szCs w:val="24"/>
        </w:rPr>
        <w:t>.</w:t>
      </w:r>
      <w:proofErr w:type="gramEnd"/>
      <w:r w:rsidR="008923B5" w:rsidRPr="00DC6F6F">
        <w:rPr>
          <w:sz w:val="24"/>
          <w:szCs w:val="24"/>
        </w:rPr>
        <w:t xml:space="preserve"> При нарушении этого требования Участник будет не допущен к участию в запросе предложений.</w:t>
      </w:r>
    </w:p>
    <w:p w:rsidR="00717F60" w:rsidRPr="00066ED2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Правила проведения процедур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638"/>
      <w:bookmarkEnd w:id="34"/>
      <w:r w:rsidRPr="00066ED2">
        <w:t>Обжалование</w:t>
      </w:r>
      <w:bookmarkEnd w:id="35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</w:t>
      </w:r>
      <w:proofErr w:type="gramStart"/>
      <w:r w:rsidRPr="00066ED2">
        <w:rPr>
          <w:sz w:val="24"/>
          <w:szCs w:val="24"/>
        </w:rPr>
        <w:t>ств в св</w:t>
      </w:r>
      <w:proofErr w:type="gramEnd"/>
      <w:r w:rsidRPr="00066ED2">
        <w:rPr>
          <w:sz w:val="24"/>
          <w:szCs w:val="24"/>
        </w:rPr>
        <w:t xml:space="preserve">язи с проведением </w:t>
      </w:r>
      <w:r w:rsidR="004B5EB3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и участием в </w:t>
      </w:r>
      <w:r w:rsidRPr="00066ED2">
        <w:rPr>
          <w:sz w:val="24"/>
          <w:szCs w:val="24"/>
        </w:rPr>
        <w:lastRenderedPageBreak/>
        <w:t>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066ED2">
        <w:rPr>
          <w:sz w:val="24"/>
          <w:szCs w:val="24"/>
        </w:rPr>
        <w:t xml:space="preserve">, при этом уполномоченным представителем </w:t>
      </w:r>
      <w:r w:rsidR="00721B30" w:rsidRPr="00066ED2">
        <w:rPr>
          <w:sz w:val="24"/>
          <w:szCs w:val="24"/>
        </w:rPr>
        <w:t>ПАО «МРСК Центра»</w:t>
      </w:r>
      <w:r w:rsidR="0099066F" w:rsidRPr="00066ED2">
        <w:rPr>
          <w:sz w:val="24"/>
          <w:szCs w:val="24"/>
        </w:rPr>
        <w:t xml:space="preserve"> в рамках данного пункта выступает Закупочная комиссия</w:t>
      </w:r>
      <w:r w:rsidRPr="00066ED2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066ED2">
        <w:rPr>
          <w:sz w:val="24"/>
          <w:szCs w:val="24"/>
        </w:rPr>
        <w:t>10</w:t>
      </w:r>
      <w:r w:rsidRPr="00066ED2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066ED2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066ED2">
        <w:rPr>
          <w:sz w:val="24"/>
          <w:szCs w:val="24"/>
        </w:rPr>
        <w:t>Если претензионный порядок, указанный в п.</w:t>
      </w:r>
      <w:r w:rsidR="004A2F0D">
        <w:fldChar w:fldCharType="begin"/>
      </w:r>
      <w:r w:rsidR="004A2F0D">
        <w:instrText xml:space="preserve"> REF _Ref191386164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1.4.1 </w:t>
      </w:r>
      <w:r w:rsidR="004A2F0D">
        <w:fldChar w:fldCharType="end"/>
      </w:r>
      <w:r w:rsidR="00D421AA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не привел к разрешению разногласий,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066ED2">
        <w:rPr>
          <w:sz w:val="24"/>
          <w:szCs w:val="24"/>
        </w:rPr>
        <w:t xml:space="preserve">закупочную </w:t>
      </w:r>
      <w:r w:rsidRPr="00066ED2">
        <w:rPr>
          <w:sz w:val="24"/>
          <w:szCs w:val="24"/>
        </w:rPr>
        <w:t xml:space="preserve">комиссию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>.</w:t>
      </w:r>
      <w:bookmarkEnd w:id="38"/>
    </w:p>
    <w:p w:rsidR="00717F60" w:rsidRPr="00066ED2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вправе обжаловать в антимонопольн</w:t>
      </w:r>
      <w:r w:rsidR="00E722B6" w:rsidRPr="00066ED2">
        <w:rPr>
          <w:sz w:val="24"/>
          <w:szCs w:val="24"/>
        </w:rPr>
        <w:t>ом</w:t>
      </w:r>
      <w:r w:rsidR="00717F60" w:rsidRPr="00066ED2">
        <w:rPr>
          <w:sz w:val="24"/>
          <w:szCs w:val="24"/>
        </w:rPr>
        <w:t xml:space="preserve"> орган</w:t>
      </w:r>
      <w:r w:rsidR="00E722B6" w:rsidRPr="00066ED2">
        <w:rPr>
          <w:sz w:val="24"/>
          <w:szCs w:val="24"/>
        </w:rPr>
        <w:t>е</w:t>
      </w:r>
      <w:r w:rsidR="00717F60" w:rsidRPr="00066ED2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066ED2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A2F0D">
        <w:fldChar w:fldCharType="begin"/>
      </w:r>
      <w:r w:rsidR="004A2F0D">
        <w:instrText xml:space="preserve"> REF _Ref306978606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1.4.2 </w:t>
      </w:r>
      <w:r w:rsidR="004A2F0D">
        <w:fldChar w:fldCharType="end"/>
      </w:r>
      <w:r w:rsidRPr="00066ED2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066ED2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066ED2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639"/>
      <w:bookmarkEnd w:id="39"/>
      <w:r w:rsidRPr="00066ED2">
        <w:t>Прочие положения</w:t>
      </w:r>
      <w:bookmarkEnd w:id="40"/>
    </w:p>
    <w:p w:rsidR="00717F60" w:rsidRPr="00066ED2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066ED2">
        <w:rPr>
          <w:sz w:val="24"/>
          <w:szCs w:val="24"/>
        </w:rPr>
        <w:t>Заявк</w:t>
      </w:r>
      <w:r w:rsidR="00717F60" w:rsidRPr="00066ED2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066ED2">
        <w:rPr>
          <w:sz w:val="24"/>
          <w:szCs w:val="24"/>
        </w:rPr>
        <w:t>З</w:t>
      </w:r>
      <w:r w:rsidR="00717F60" w:rsidRPr="00066ED2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066ED2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не допускается.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066ED2">
        <w:rPr>
          <w:sz w:val="24"/>
          <w:szCs w:val="24"/>
        </w:rPr>
        <w:t>п</w:t>
      </w:r>
      <w:r w:rsidRPr="00066ED2">
        <w:rPr>
          <w:sz w:val="24"/>
          <w:szCs w:val="24"/>
        </w:rPr>
        <w:t>о запрос</w:t>
      </w:r>
      <w:r w:rsidR="00AE0F91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предложений, или же подача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066ED2">
        <w:rPr>
          <w:sz w:val="24"/>
          <w:szCs w:val="24"/>
        </w:rPr>
        <w:t xml:space="preserve">представляют собой риск для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может</w:t>
      </w:r>
      <w:proofErr w:type="gramEnd"/>
      <w:r w:rsidRPr="00066ED2">
        <w:rPr>
          <w:sz w:val="24"/>
          <w:szCs w:val="24"/>
        </w:rPr>
        <w:t xml:space="preserve"> привести к отклонению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ах Предоставление этой информации другим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 запроса предложений или третьим лицам возможно только в случаях, прямо </w:t>
      </w:r>
      <w:r w:rsidRPr="00066ED2">
        <w:rPr>
          <w:sz w:val="24"/>
          <w:szCs w:val="24"/>
        </w:rPr>
        <w:lastRenderedPageBreak/>
        <w:t>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у, если он установит,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066ED2">
        <w:rPr>
          <w:sz w:val="24"/>
          <w:szCs w:val="24"/>
        </w:rPr>
        <w:t xml:space="preserve">поставку, </w:t>
      </w:r>
      <w:r w:rsidRPr="00066ED2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  <w:proofErr w:type="gramEnd"/>
    </w:p>
    <w:p w:rsidR="00717F60" w:rsidRPr="00066ED2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066ED2">
        <w:rPr>
          <w:sz w:val="24"/>
          <w:szCs w:val="24"/>
        </w:rPr>
        <w:t>Участник</w:t>
      </w:r>
      <w:r w:rsidR="004C5164" w:rsidRPr="00066ED2">
        <w:rPr>
          <w:sz w:val="24"/>
          <w:szCs w:val="24"/>
        </w:rPr>
        <w:t xml:space="preserve">а </w:t>
      </w:r>
      <w:r w:rsidRPr="00066ED2">
        <w:rPr>
          <w:sz w:val="24"/>
          <w:szCs w:val="24"/>
        </w:rPr>
        <w:t>запроса предложений</w:t>
      </w:r>
      <w:r w:rsidR="004C5164" w:rsidRPr="00066ED2">
        <w:rPr>
          <w:sz w:val="24"/>
          <w:szCs w:val="24"/>
        </w:rPr>
        <w:t xml:space="preserve">, чья </w:t>
      </w:r>
      <w:r w:rsidR="004B5EB3" w:rsidRPr="00066ED2">
        <w:rPr>
          <w:sz w:val="24"/>
          <w:szCs w:val="24"/>
        </w:rPr>
        <w:t>Заявк</w:t>
      </w:r>
      <w:r w:rsidR="004C5164" w:rsidRPr="00066ED2">
        <w:rPr>
          <w:sz w:val="24"/>
          <w:szCs w:val="24"/>
        </w:rPr>
        <w:t>а признана лучшей</w:t>
      </w:r>
      <w:r w:rsidRPr="00066ED2">
        <w:rPr>
          <w:sz w:val="24"/>
          <w:szCs w:val="24"/>
        </w:rPr>
        <w:t>.</w:t>
      </w:r>
    </w:p>
    <w:p w:rsidR="00717F60" w:rsidRPr="008C00C0" w:rsidRDefault="008C00C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8C00C0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8C00C0">
        <w:rPr>
          <w:color w:val="FF0000"/>
          <w:sz w:val="24"/>
          <w:szCs w:val="24"/>
        </w:rPr>
        <w:t xml:space="preserve"> </w:t>
      </w:r>
      <w:r w:rsidRPr="008C00C0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8C00C0">
        <w:rPr>
          <w:sz w:val="24"/>
          <w:szCs w:val="24"/>
        </w:rPr>
        <w:t>.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Запроса предложений</w:t>
      </w:r>
      <w:r w:rsidR="0099066F" w:rsidRPr="00066ED2">
        <w:rPr>
          <w:sz w:val="24"/>
          <w:szCs w:val="24"/>
        </w:rPr>
        <w:t>.</w:t>
      </w:r>
      <w:r w:rsidRPr="00066ED2">
        <w:rPr>
          <w:sz w:val="24"/>
          <w:szCs w:val="24"/>
        </w:rPr>
        <w:t xml:space="preserve">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892278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но до подписания </w:t>
      </w:r>
      <w:r w:rsidR="00123C70" w:rsidRPr="00892278">
        <w:rPr>
          <w:sz w:val="24"/>
          <w:szCs w:val="24"/>
        </w:rPr>
        <w:t>Договор</w:t>
      </w:r>
      <w:r w:rsidRPr="00892278">
        <w:rPr>
          <w:sz w:val="24"/>
          <w:szCs w:val="24"/>
        </w:rPr>
        <w:t>а по итогам проведения запроса предложений, Закупочная</w:t>
      </w:r>
      <w:r w:rsidRPr="00066ED2">
        <w:rPr>
          <w:sz w:val="24"/>
          <w:szCs w:val="24"/>
        </w:rPr>
        <w:t xml:space="preserve"> комиссия информирует об этом Ц</w:t>
      </w:r>
      <w:r w:rsidR="009A7733" w:rsidRPr="00066ED2">
        <w:rPr>
          <w:sz w:val="24"/>
          <w:szCs w:val="24"/>
        </w:rPr>
        <w:t>З</w:t>
      </w:r>
      <w:r w:rsidR="00C74146" w:rsidRPr="00066ED2">
        <w:rPr>
          <w:sz w:val="24"/>
          <w:szCs w:val="24"/>
        </w:rPr>
        <w:t>О</w:t>
      </w:r>
      <w:r w:rsidR="009A7733" w:rsidRPr="00066ED2">
        <w:rPr>
          <w:sz w:val="24"/>
          <w:szCs w:val="24"/>
        </w:rPr>
        <w:t xml:space="preserve"> </w:t>
      </w:r>
      <w:r w:rsidR="00721B30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066ED2" w:rsidRDefault="00717F60" w:rsidP="00892278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Предполагается, что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окументации</w:t>
      </w:r>
      <w:r w:rsidR="00AE0F91" w:rsidRPr="00066ED2">
        <w:rPr>
          <w:sz w:val="24"/>
          <w:szCs w:val="24"/>
        </w:rPr>
        <w:t xml:space="preserve"> по запросу предложений</w:t>
      </w:r>
      <w:r w:rsidRPr="00066ED2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ами запросов (в соответствии с п.</w:t>
      </w:r>
      <w:r w:rsidR="00D560EA" w:rsidRPr="00066ED2" w:rsidDel="00D560EA">
        <w:rPr>
          <w:sz w:val="24"/>
          <w:szCs w:val="24"/>
        </w:rPr>
        <w:t xml:space="preserve"> </w:t>
      </w:r>
      <w:r w:rsidR="004A2F0D" w:rsidRPr="00892278">
        <w:rPr>
          <w:sz w:val="24"/>
          <w:szCs w:val="24"/>
        </w:rPr>
        <w:fldChar w:fldCharType="begin"/>
      </w:r>
      <w:r w:rsidR="004A2F0D" w:rsidRPr="00892278">
        <w:rPr>
          <w:sz w:val="24"/>
          <w:szCs w:val="24"/>
        </w:rPr>
        <w:instrText xml:space="preserve"> REF _Ref306114966 \r \h  \* MERGEFORMAT </w:instrText>
      </w:r>
      <w:r w:rsidR="004A2F0D" w:rsidRPr="00892278">
        <w:rPr>
          <w:sz w:val="24"/>
          <w:szCs w:val="24"/>
        </w:rPr>
      </w:r>
      <w:r w:rsidR="004A2F0D" w:rsidRPr="00892278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3.3.11</w:t>
      </w:r>
      <w:r w:rsidR="004A2F0D" w:rsidRPr="00892278">
        <w:rPr>
          <w:sz w:val="24"/>
          <w:szCs w:val="24"/>
        </w:rPr>
        <w:fldChar w:fldCharType="end"/>
      </w:r>
      <w:r w:rsidRPr="00066ED2">
        <w:rPr>
          <w:sz w:val="24"/>
          <w:szCs w:val="24"/>
        </w:rPr>
        <w:t xml:space="preserve"> настоящей Документации).</w:t>
      </w:r>
    </w:p>
    <w:p w:rsidR="00717F60" w:rsidRPr="006B35A0" w:rsidRDefault="006B35A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6B35A0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6B35A0">
        <w:rPr>
          <w:bCs w:val="0"/>
          <w:sz w:val="24"/>
          <w:szCs w:val="24"/>
        </w:rPr>
        <w:t xml:space="preserve">в любой момент </w:t>
      </w:r>
      <w:r w:rsidRPr="006B35A0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6B35A0">
        <w:rPr>
          <w:sz w:val="24"/>
          <w:szCs w:val="24"/>
        </w:rPr>
        <w:t xml:space="preserve"> </w:t>
      </w:r>
      <w:proofErr w:type="gramStart"/>
      <w:r w:rsidRPr="006B35A0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6B35A0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6B35A0">
        <w:rPr>
          <w:sz w:val="24"/>
          <w:szCs w:val="24"/>
        </w:rPr>
        <w:t>.</w:t>
      </w:r>
    </w:p>
    <w:p w:rsidR="002D4BC6" w:rsidRPr="00066ED2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640"/>
      <w:bookmarkStart w:id="52" w:name="_Ref306144164"/>
      <w:r w:rsidRPr="00066ED2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066ED2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69231"/>
      <w:bookmarkStart w:id="61" w:name="_Toc468786575"/>
      <w:bookmarkStart w:id="62" w:name="_Toc469481207"/>
      <w:bookmarkStart w:id="63" w:name="_Toc472498795"/>
      <w:bookmarkStart w:id="64" w:name="_Toc498588641"/>
      <w:r w:rsidRPr="00066ED2">
        <w:rPr>
          <w:b w:val="0"/>
        </w:rPr>
        <w:t>Участник</w:t>
      </w:r>
      <w:r w:rsidR="002D4BC6" w:rsidRPr="00066ED2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</w:rPr>
        <w:t>1.1.4</w:t>
      </w:r>
      <w:r w:rsidR="004A2F0D">
        <w:fldChar w:fldCharType="end"/>
      </w:r>
      <w:r w:rsidR="002D4BC6" w:rsidRPr="00066ED2">
        <w:rPr>
          <w:b w:val="0"/>
        </w:rPr>
        <w:t xml:space="preserve">. При </w:t>
      </w:r>
      <w:r w:rsidR="002D4BC6" w:rsidRPr="00066ED2">
        <w:rPr>
          <w:b w:val="0"/>
        </w:rPr>
        <w:lastRenderedPageBreak/>
        <w:t>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066ED2">
        <w:rPr>
          <w:b w:val="0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69232"/>
      <w:bookmarkStart w:id="73" w:name="_Toc468786576"/>
      <w:bookmarkStart w:id="74" w:name="_Toc469481208"/>
      <w:bookmarkStart w:id="75" w:name="_Toc472498796"/>
      <w:bookmarkStart w:id="76" w:name="_Toc498588642"/>
      <w:r w:rsidRPr="00066ED2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</w:t>
      </w:r>
      <w:r w:rsidR="004A2F0D">
        <w:fldChar w:fldCharType="end"/>
      </w:r>
      <w:r w:rsidRPr="00066ED2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69233"/>
      <w:bookmarkStart w:id="85" w:name="_Toc468786577"/>
      <w:bookmarkStart w:id="86" w:name="_Toc469481209"/>
      <w:bookmarkStart w:id="87" w:name="_Toc472498797"/>
      <w:bookmarkStart w:id="88" w:name="_Toc498588643"/>
      <w:r w:rsidRPr="00066ED2">
        <w:rPr>
          <w:b w:val="0"/>
          <w:szCs w:val="24"/>
        </w:rPr>
        <w:t xml:space="preserve">Письмо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5.1</w:t>
      </w:r>
      <w:r w:rsidR="004A2F0D">
        <w:fldChar w:fldCharType="end"/>
      </w:r>
      <w:r w:rsidRPr="00066ED2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066ED2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69234"/>
      <w:bookmarkStart w:id="97" w:name="_Toc468786578"/>
      <w:bookmarkStart w:id="98" w:name="_Toc469481210"/>
      <w:bookmarkStart w:id="99" w:name="_Toc472498798"/>
      <w:bookmarkStart w:id="100" w:name="_Toc498588644"/>
      <w:r w:rsidRPr="00066ED2">
        <w:rPr>
          <w:b w:val="0"/>
          <w:szCs w:val="24"/>
        </w:rPr>
        <w:t xml:space="preserve">Сводная таблица стоимости </w:t>
      </w:r>
      <w:r w:rsidR="00F04258" w:rsidRPr="00066ED2">
        <w:rPr>
          <w:b w:val="0"/>
          <w:szCs w:val="24"/>
        </w:rPr>
        <w:t>поставок</w:t>
      </w:r>
      <w:r w:rsidR="00F04258" w:rsidRPr="00066ED2">
        <w:rPr>
          <w:bCs w:val="0"/>
          <w:szCs w:val="24"/>
        </w:rPr>
        <w:t xml:space="preserve">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_Ref440284918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5.2</w:t>
      </w:r>
      <w:r w:rsidR="004A2F0D">
        <w:fldChar w:fldCharType="end"/>
      </w:r>
      <w:r w:rsidRPr="00066ED2">
        <w:rPr>
          <w:b w:val="0"/>
          <w:szCs w:val="24"/>
        </w:rPr>
        <w:t xml:space="preserve">), Техническое предложение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>,</w:t>
      </w:r>
      <w:r w:rsidRPr="00066ED2">
        <w:rPr>
          <w:b w:val="0"/>
          <w:szCs w:val="24"/>
        </w:rPr>
        <w:t xml:space="preserve"> </w:t>
      </w:r>
      <w:r w:rsidR="00DF0D8B" w:rsidRPr="00066ED2">
        <w:rPr>
          <w:b w:val="0"/>
          <w:bCs w:val="0"/>
          <w:szCs w:val="24"/>
        </w:rPr>
        <w:t xml:space="preserve">График выполнения поставок </w:t>
      </w:r>
      <w:r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_Ref440284947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5.4</w:t>
      </w:r>
      <w:r w:rsidR="004A2F0D">
        <w:fldChar w:fldCharType="end"/>
      </w:r>
      <w:r w:rsidRPr="00066ED2">
        <w:rPr>
          <w:b w:val="0"/>
          <w:szCs w:val="24"/>
        </w:rPr>
        <w:t>)</w:t>
      </w:r>
      <w:r w:rsidR="00AE556B" w:rsidRPr="00066ED2">
        <w:rPr>
          <w:b w:val="0"/>
          <w:szCs w:val="24"/>
        </w:rPr>
        <w:t xml:space="preserve"> и Протокол разногласий к проекту Договора (подраздел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5.5</w:t>
      </w:r>
      <w:r w:rsidR="004A2F0D">
        <w:fldChar w:fldCharType="end"/>
      </w:r>
      <w:r w:rsidR="00AE556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066ED2">
        <w:rPr>
          <w:b w:val="0"/>
          <w:szCs w:val="24"/>
        </w:rPr>
        <w:t xml:space="preserve"> </w:t>
      </w:r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69235"/>
      <w:bookmarkStart w:id="109" w:name="_Toc468786579"/>
      <w:bookmarkStart w:id="110" w:name="_Toc469481211"/>
      <w:bookmarkStart w:id="111" w:name="_Toc472498799"/>
      <w:bookmarkStart w:id="112" w:name="_Toc498588645"/>
      <w:r w:rsidRPr="00066ED2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4A2F0D">
        <w:fldChar w:fldCharType="begin"/>
      </w:r>
      <w:r w:rsidR="004A2F0D">
        <w:instrText xml:space="preserve"> REF _Ref440285128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3.3.14</w:t>
      </w:r>
      <w:r w:rsidR="004A2F0D">
        <w:fldChar w:fldCharType="end"/>
      </w:r>
      <w:r w:rsidRPr="00066ED2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066ED2">
        <w:rPr>
          <w:b w:val="0"/>
          <w:szCs w:val="24"/>
        </w:rPr>
        <w:t>ь</w:t>
      </w:r>
      <w:r w:rsidRPr="00066ED2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066ED2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69236"/>
      <w:bookmarkStart w:id="121" w:name="_Toc468786580"/>
      <w:bookmarkStart w:id="122" w:name="_Toc469481212"/>
      <w:bookmarkStart w:id="123" w:name="_Toc472498800"/>
      <w:bookmarkStart w:id="124" w:name="_Toc498588646"/>
      <w:r w:rsidRPr="00066ED2">
        <w:rPr>
          <w:b w:val="0"/>
          <w:szCs w:val="24"/>
        </w:rPr>
        <w:t>Оценка заявок (подраздел</w:t>
      </w:r>
      <w:r w:rsidR="00FB6254">
        <w:t xml:space="preserve"> </w:t>
      </w:r>
      <w:r w:rsidR="004A2F0D">
        <w:fldChar w:fldCharType="begin"/>
      </w:r>
      <w:r w:rsidR="004A2F0D">
        <w:instrText xml:space="preserve"> REF _Ref468199525 \r \h  \* MERGEFORMAT </w:instrText>
      </w:r>
      <w:r w:rsidR="004A2F0D">
        <w:fldChar w:fldCharType="separate"/>
      </w:r>
      <w:r w:rsidR="00892278" w:rsidRPr="00892278">
        <w:rPr>
          <w:b w:val="0"/>
        </w:rPr>
        <w:t>3.6</w:t>
      </w:r>
      <w:r w:rsidR="004A2F0D">
        <w:fldChar w:fldCharType="end"/>
      </w:r>
      <w:r w:rsidRPr="00066ED2">
        <w:rPr>
          <w:b w:val="0"/>
          <w:szCs w:val="24"/>
        </w:rPr>
        <w:t xml:space="preserve">) и подведение итогов запроса предложений (подраздел </w:t>
      </w:r>
      <w:r w:rsidR="00A5367C">
        <w:fldChar w:fldCharType="begin"/>
      </w:r>
      <w:r w:rsidR="00D74ED6">
        <w:rPr>
          <w:b w:val="0"/>
          <w:szCs w:val="24"/>
        </w:rPr>
        <w:instrText xml:space="preserve"> REF _Ref472499010 \r \h </w:instrText>
      </w:r>
      <w:r w:rsidR="00A5367C">
        <w:fldChar w:fldCharType="separate"/>
      </w:r>
      <w:r w:rsidR="00892278">
        <w:rPr>
          <w:b w:val="0"/>
          <w:szCs w:val="24"/>
        </w:rPr>
        <w:t>3.9</w:t>
      </w:r>
      <w:r w:rsidR="00A5367C">
        <w:fldChar w:fldCharType="end"/>
      </w:r>
      <w:r w:rsidRPr="00066ED2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066ED2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066ED2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647"/>
      <w:bookmarkEnd w:id="52"/>
      <w:bookmarkEnd w:id="125"/>
      <w:r w:rsidRPr="00066ED2">
        <w:rPr>
          <w:szCs w:val="24"/>
        </w:rPr>
        <w:lastRenderedPageBreak/>
        <w:t xml:space="preserve">Проект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</w:t>
      </w:r>
      <w:bookmarkEnd w:id="126"/>
      <w:r w:rsidR="00953802" w:rsidRPr="00066ED2">
        <w:rPr>
          <w:szCs w:val="24"/>
        </w:rPr>
        <w:t xml:space="preserve">. </w:t>
      </w:r>
      <w:r w:rsidR="00953802" w:rsidRPr="00066ED2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066ED2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648"/>
      <w:r w:rsidRPr="00066ED2">
        <w:t>Проект договора</w:t>
      </w:r>
      <w:bookmarkEnd w:id="131"/>
    </w:p>
    <w:p w:rsidR="00953802" w:rsidRPr="00066ED2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69239"/>
      <w:bookmarkStart w:id="145" w:name="_Toc468786583"/>
      <w:bookmarkStart w:id="146" w:name="_Toc469481215"/>
      <w:bookmarkStart w:id="147" w:name="_Toc472498803"/>
      <w:bookmarkStart w:id="148" w:name="_Toc498588649"/>
      <w:r w:rsidRPr="00066ED2">
        <w:rPr>
          <w:b w:val="0"/>
        </w:rPr>
        <w:t>Проект договора на поставку изложен в Приложении №2 к настоящей Доку</w:t>
      </w:r>
      <w:r w:rsidR="006238AF" w:rsidRPr="00066ED2">
        <w:rPr>
          <w:b w:val="0"/>
        </w:rPr>
        <w:t>ментации по запросу предложений</w:t>
      </w:r>
      <w:r w:rsidRPr="00066ED2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69240"/>
      <w:bookmarkStart w:id="162" w:name="_Toc468786584"/>
      <w:bookmarkStart w:id="163" w:name="_Toc469481216"/>
      <w:bookmarkStart w:id="164" w:name="_Toc472498804"/>
      <w:bookmarkStart w:id="165" w:name="_Toc498588650"/>
      <w:r w:rsidRPr="00066ED2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066ED2">
        <w:rPr>
          <w:b w:val="0"/>
        </w:rPr>
        <w:t>раздел</w:t>
      </w:r>
      <w:r w:rsidRPr="00066ED2">
        <w:rPr>
          <w:b w:val="0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 w:val="0"/>
        </w:rPr>
        <w:t>5.5</w:t>
      </w:r>
      <w:r w:rsidR="004A2F0D">
        <w:fldChar w:fldCharType="end"/>
      </w:r>
      <w:r w:rsidRPr="00066ED2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69241"/>
      <w:bookmarkStart w:id="179" w:name="_Toc468786585"/>
      <w:bookmarkStart w:id="180" w:name="_Toc469481217"/>
      <w:bookmarkStart w:id="181" w:name="_Toc472498805"/>
      <w:bookmarkStart w:id="182" w:name="_Toc498588651"/>
      <w:r w:rsidRPr="00066ED2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066ED2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98588652"/>
      <w:r w:rsidRPr="00066ED2">
        <w:rPr>
          <w:bCs w:val="0"/>
        </w:rPr>
        <w:t>Антикоррупционная оговорка, включаемая в проект договора</w:t>
      </w:r>
      <w:bookmarkEnd w:id="183"/>
    </w:p>
    <w:p w:rsidR="00953802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184" w:name="_Toc439238157"/>
      <w:bookmarkStart w:id="185" w:name="_Toc439252709"/>
      <w:bookmarkStart w:id="186" w:name="_Toc439323567"/>
      <w:bookmarkStart w:id="187" w:name="_Toc439323683"/>
      <w:bookmarkStart w:id="188" w:name="_Toc440357081"/>
      <w:bookmarkStart w:id="189" w:name="_Toc440359636"/>
      <w:bookmarkStart w:id="190" w:name="_Toc440632099"/>
      <w:bookmarkStart w:id="191" w:name="_Toc440875920"/>
      <w:bookmarkStart w:id="192" w:name="_Toc441130948"/>
      <w:bookmarkStart w:id="193" w:name="_Toc447269763"/>
      <w:bookmarkStart w:id="194" w:name="_Toc464120585"/>
      <w:bookmarkStart w:id="195" w:name="_Toc466969243"/>
      <w:bookmarkStart w:id="196" w:name="_Toc468786587"/>
      <w:bookmarkStart w:id="197" w:name="_Toc469481219"/>
      <w:bookmarkStart w:id="198" w:name="_Toc472498807"/>
      <w:bookmarkStart w:id="199" w:name="_Toc498588653"/>
      <w:r w:rsidRPr="00066ED2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4A2F0D">
        <w:fldChar w:fldCharType="begin"/>
      </w:r>
      <w:r w:rsidR="004A2F0D">
        <w:instrText xml:space="preserve"> REF _Ref440270867 \r \h  \* MERGEFORMAT </w:instrText>
      </w:r>
      <w:r w:rsidR="004A2F0D">
        <w:fldChar w:fldCharType="separate"/>
      </w:r>
      <w:r w:rsidR="00892278" w:rsidRPr="00892278">
        <w:rPr>
          <w:b w:val="0"/>
        </w:rPr>
        <w:t>2.2.3</w:t>
      </w:r>
      <w:r w:rsidR="004A2F0D">
        <w:fldChar w:fldCharType="end"/>
      </w:r>
      <w:r w:rsidRPr="00066ED2">
        <w:rPr>
          <w:b w:val="0"/>
        </w:rPr>
        <w:t>).</w:t>
      </w:r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00" w:name="_Toc439238158"/>
      <w:bookmarkStart w:id="201" w:name="_Toc439252710"/>
      <w:bookmarkStart w:id="202" w:name="_Toc439323568"/>
      <w:bookmarkStart w:id="203" w:name="_Toc439323684"/>
      <w:bookmarkStart w:id="204" w:name="_Toc440357082"/>
      <w:bookmarkStart w:id="205" w:name="_Toc440359637"/>
      <w:bookmarkStart w:id="206" w:name="_Toc440632100"/>
      <w:bookmarkStart w:id="207" w:name="_Toc440875921"/>
      <w:bookmarkStart w:id="208" w:name="_Toc441130949"/>
      <w:bookmarkStart w:id="209" w:name="_Toc447269764"/>
      <w:bookmarkStart w:id="210" w:name="_Toc464120586"/>
      <w:bookmarkStart w:id="211" w:name="_Toc466969244"/>
      <w:bookmarkStart w:id="212" w:name="_Toc468786588"/>
      <w:bookmarkStart w:id="213" w:name="_Toc469481220"/>
      <w:bookmarkStart w:id="214" w:name="_Toc472498808"/>
      <w:bookmarkStart w:id="215" w:name="_Toc498588654"/>
      <w:r w:rsidRPr="00066ED2">
        <w:rPr>
          <w:b w:val="0"/>
        </w:rPr>
        <w:t>Отказ Участника, чья Заявка признана лучшей, от подписания Договора с в</w:t>
      </w:r>
      <w:r w:rsidR="006238AF" w:rsidRPr="00066ED2">
        <w:rPr>
          <w:b w:val="0"/>
        </w:rPr>
        <w:t>к</w:t>
      </w:r>
      <w:r w:rsidRPr="00066ED2">
        <w:rPr>
          <w:b w:val="0"/>
        </w:rPr>
        <w:t xml:space="preserve">люченной в текст Антикоррупционной оговоркой, приведет к </w:t>
      </w:r>
      <w:r w:rsidR="006238AF" w:rsidRPr="00066ED2">
        <w:rPr>
          <w:b w:val="0"/>
        </w:rPr>
        <w:t>утере данным Участником статуса Победителя</w:t>
      </w:r>
      <w:r w:rsidRPr="00066ED2">
        <w:rPr>
          <w:b w:val="0"/>
        </w:rPr>
        <w:t>.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</w:p>
    <w:p w:rsidR="0094713A" w:rsidRPr="00066ED2" w:rsidRDefault="0094713A" w:rsidP="0094713A">
      <w:pPr>
        <w:pStyle w:val="3"/>
        <w:ind w:left="0" w:firstLine="709"/>
        <w:jc w:val="both"/>
        <w:rPr>
          <w:b w:val="0"/>
        </w:rPr>
      </w:pPr>
      <w:bookmarkStart w:id="216" w:name="_Toc439238159"/>
      <w:bookmarkStart w:id="217" w:name="_Toc439252711"/>
      <w:bookmarkStart w:id="218" w:name="_Toc439323569"/>
      <w:bookmarkStart w:id="219" w:name="_Toc439323685"/>
      <w:bookmarkStart w:id="220" w:name="_Ref440270867"/>
      <w:bookmarkStart w:id="221" w:name="_Toc440357083"/>
      <w:bookmarkStart w:id="222" w:name="_Toc440359638"/>
      <w:bookmarkStart w:id="223" w:name="_Toc440632101"/>
      <w:bookmarkStart w:id="224" w:name="_Toc440875922"/>
      <w:bookmarkStart w:id="225" w:name="_Toc441130950"/>
      <w:bookmarkStart w:id="226" w:name="_Toc447269765"/>
      <w:bookmarkStart w:id="227" w:name="_Toc464120587"/>
      <w:bookmarkStart w:id="228" w:name="_Toc466969245"/>
      <w:bookmarkStart w:id="229" w:name="_Toc468786589"/>
      <w:bookmarkStart w:id="230" w:name="_Toc469481221"/>
      <w:bookmarkStart w:id="231" w:name="_Toc472498809"/>
      <w:bookmarkStart w:id="232" w:name="_Toc498588655"/>
      <w:r w:rsidRPr="00066ED2">
        <w:rPr>
          <w:b w:val="0"/>
        </w:rPr>
        <w:t>Текст Антикоррупционной оговорки:</w:t>
      </w:r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:rsidR="00953802" w:rsidRPr="00066ED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066ED2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АНТИКОРРУПЦИОННАЯ ОГОВОРКА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1. </w:t>
      </w:r>
      <w:proofErr w:type="gramStart"/>
      <w:r w:rsidRPr="00066ED2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066ED2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066ED2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2. </w:t>
      </w:r>
      <w:proofErr w:type="gramStart"/>
      <w:r w:rsidRPr="00066ED2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 xml:space="preserve">ПАО «Россети» по адресу - </w:t>
      </w:r>
      <w:hyperlink r:id="rId28" w:history="1">
        <w:r w:rsidRPr="00066ED2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066ED2">
        <w:rPr>
          <w:sz w:val="24"/>
          <w:szCs w:val="24"/>
        </w:rPr>
        <w:t>, ПАО «МРСК Центра» по адресу -</w:t>
      </w:r>
      <w:r w:rsidRPr="00066ED2">
        <w:rPr>
          <w:rFonts w:eastAsia="Calibri"/>
          <w:sz w:val="24"/>
          <w:szCs w:val="24"/>
        </w:rPr>
        <w:t xml:space="preserve"> </w:t>
      </w:r>
      <w:r w:rsidRPr="00066ED2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066ED2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066ED2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3. </w:t>
      </w:r>
      <w:proofErr w:type="gramStart"/>
      <w:r w:rsidRPr="00066ED2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066ED2">
        <w:rPr>
          <w:i/>
          <w:sz w:val="24"/>
          <w:szCs w:val="24"/>
        </w:rPr>
        <w:t>.</w:t>
      </w:r>
      <w:proofErr w:type="gramEnd"/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066ED2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066ED2">
        <w:rPr>
          <w:sz w:val="24"/>
          <w:szCs w:val="24"/>
        </w:rPr>
        <w:t>с даты направления</w:t>
      </w:r>
      <w:proofErr w:type="gramEnd"/>
      <w:r w:rsidRPr="00066ED2">
        <w:rPr>
          <w:sz w:val="24"/>
          <w:szCs w:val="24"/>
        </w:rPr>
        <w:t xml:space="preserve"> письменного уведомления.</w:t>
      </w:r>
    </w:p>
    <w:p w:rsidR="007418AA" w:rsidRPr="00066ED2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066ED2">
        <w:rPr>
          <w:sz w:val="24"/>
          <w:szCs w:val="24"/>
        </w:rPr>
        <w:t>5. </w:t>
      </w:r>
      <w:proofErr w:type="gramStart"/>
      <w:r w:rsidRPr="00066ED2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066ED2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066ED2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066ED2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066ED2">
        <w:rPr>
          <w:sz w:val="24"/>
          <w:szCs w:val="24"/>
        </w:rPr>
        <w:t>был</w:t>
      </w:r>
      <w:proofErr w:type="gramEnd"/>
      <w:r w:rsidRPr="00066ED2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066ED2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066ED2">
        <w:rPr>
          <w:sz w:val="24"/>
          <w:szCs w:val="24"/>
        </w:rPr>
        <w:t>** </w:t>
      </w:r>
      <w:r w:rsidRPr="00066ED2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066ED2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066ED2" w:rsidRDefault="00FB666F" w:rsidP="00FB666F">
      <w:pPr>
        <w:pStyle w:val="11"/>
      </w:pPr>
    </w:p>
    <w:p w:rsidR="00717F60" w:rsidRPr="00066ED2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3" w:name="_Ref303622434"/>
      <w:bookmarkStart w:id="234" w:name="_Ref303624273"/>
      <w:bookmarkStart w:id="235" w:name="_Ref303682476"/>
      <w:bookmarkStart w:id="236" w:name="_Ref303683017"/>
      <w:bookmarkEnd w:id="233"/>
      <w:bookmarkEnd w:id="234"/>
      <w:bookmarkEnd w:id="235"/>
      <w:bookmarkEnd w:id="236"/>
    </w:p>
    <w:p w:rsidR="006C0A94" w:rsidRPr="00F31976" w:rsidRDefault="006C0A94" w:rsidP="006C0A94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7" w:name="_Toc469470557"/>
      <w:bookmarkStart w:id="238" w:name="_Toc498588656"/>
      <w:r w:rsidRPr="00F31976">
        <w:rPr>
          <w:bCs w:val="0"/>
        </w:rPr>
        <w:t>Дополнительные условия, включаемые в проект договора</w:t>
      </w:r>
      <w:bookmarkEnd w:id="237"/>
      <w:bookmarkEnd w:id="238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</w:rPr>
      </w:pPr>
      <w:bookmarkStart w:id="239" w:name="_Toc469470558"/>
      <w:bookmarkStart w:id="240" w:name="_Toc469481223"/>
      <w:bookmarkStart w:id="241" w:name="_Toc472498811"/>
      <w:bookmarkStart w:id="242" w:name="_Toc498588657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A5367C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A5367C">
        <w:rPr>
          <w:b w:val="0"/>
        </w:rPr>
      </w:r>
      <w:r w:rsidR="00A5367C">
        <w:rPr>
          <w:b w:val="0"/>
        </w:rPr>
        <w:fldChar w:fldCharType="separate"/>
      </w:r>
      <w:r w:rsidR="00892278">
        <w:rPr>
          <w:b w:val="0"/>
        </w:rPr>
        <w:t>2.3.3</w:t>
      </w:r>
      <w:r w:rsidR="00A5367C">
        <w:rPr>
          <w:b w:val="0"/>
        </w:rPr>
        <w:fldChar w:fldCharType="end"/>
      </w:r>
      <w:r w:rsidRPr="00F31976">
        <w:rPr>
          <w:b w:val="0"/>
        </w:rPr>
        <w:t>).</w:t>
      </w:r>
      <w:bookmarkEnd w:id="239"/>
      <w:bookmarkEnd w:id="240"/>
      <w:bookmarkEnd w:id="241"/>
      <w:bookmarkEnd w:id="242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3" w:name="_Toc469470559"/>
      <w:bookmarkStart w:id="244" w:name="_Toc469481224"/>
      <w:bookmarkStart w:id="245" w:name="_Toc472498812"/>
      <w:bookmarkStart w:id="246" w:name="_Toc498588658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3"/>
      <w:bookmarkEnd w:id="244"/>
      <w:bookmarkEnd w:id="245"/>
      <w:bookmarkEnd w:id="246"/>
    </w:p>
    <w:p w:rsidR="006C0A94" w:rsidRPr="00F31976" w:rsidRDefault="006C0A94" w:rsidP="006C0A94">
      <w:pPr>
        <w:pStyle w:val="3"/>
        <w:ind w:left="0" w:firstLine="709"/>
        <w:jc w:val="both"/>
        <w:rPr>
          <w:b w:val="0"/>
          <w:szCs w:val="24"/>
        </w:rPr>
      </w:pPr>
      <w:bookmarkStart w:id="247" w:name="_Ref469470272"/>
      <w:bookmarkStart w:id="248" w:name="_Toc469470560"/>
      <w:bookmarkStart w:id="249" w:name="_Toc469481225"/>
      <w:bookmarkStart w:id="250" w:name="_Toc472498813"/>
      <w:bookmarkStart w:id="251" w:name="_Toc498588659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7"/>
      <w:bookmarkEnd w:id="248"/>
      <w:bookmarkEnd w:id="249"/>
      <w:bookmarkEnd w:id="250"/>
      <w:bookmarkEnd w:id="251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2" w:name="_Toc469470561"/>
      <w:bookmarkStart w:id="253" w:name="_Toc469481226"/>
      <w:bookmarkStart w:id="254" w:name="_Toc472498814"/>
      <w:bookmarkStart w:id="255" w:name="_Toc498588660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2"/>
      <w:bookmarkEnd w:id="253"/>
      <w:bookmarkEnd w:id="254"/>
      <w:bookmarkEnd w:id="255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6" w:name="_Toc469470562"/>
      <w:bookmarkStart w:id="257" w:name="_Toc469481227"/>
      <w:bookmarkStart w:id="258" w:name="_Toc472498815"/>
      <w:bookmarkStart w:id="259" w:name="_Toc498588661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6"/>
      <w:bookmarkEnd w:id="257"/>
      <w:bookmarkEnd w:id="258"/>
      <w:bookmarkEnd w:id="259"/>
    </w:p>
    <w:p w:rsidR="006C0A94" w:rsidRPr="00F31976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0" w:name="_Toc469470563"/>
      <w:bookmarkStart w:id="261" w:name="_Toc469481228"/>
      <w:bookmarkStart w:id="262" w:name="_Toc472498816"/>
      <w:bookmarkStart w:id="263" w:name="_Toc498588662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0"/>
      <w:bookmarkEnd w:id="261"/>
      <w:bookmarkEnd w:id="262"/>
      <w:bookmarkEnd w:id="263"/>
    </w:p>
    <w:p w:rsidR="006C0A94" w:rsidRPr="007E5B28" w:rsidRDefault="006C0A94" w:rsidP="006C0A94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4" w:name="_Toc469470564"/>
      <w:bookmarkStart w:id="265" w:name="_Toc469481229"/>
      <w:bookmarkStart w:id="266" w:name="_Toc472498817"/>
      <w:bookmarkStart w:id="267" w:name="_Toc498588663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4"/>
      <w:bookmarkEnd w:id="265"/>
      <w:bookmarkEnd w:id="266"/>
      <w:bookmarkEnd w:id="267"/>
      <w:r w:rsidRPr="007E5B28">
        <w:rPr>
          <w:rFonts w:eastAsia="Calibri"/>
          <w:b w:val="0"/>
          <w:szCs w:val="24"/>
        </w:rPr>
        <w:t xml:space="preserve"> </w:t>
      </w:r>
    </w:p>
    <w:p w:rsidR="00717F60" w:rsidRPr="00066ED2" w:rsidRDefault="00717F60" w:rsidP="00E71A48">
      <w:pPr>
        <w:spacing w:line="264" w:lineRule="auto"/>
        <w:rPr>
          <w:sz w:val="24"/>
          <w:szCs w:val="24"/>
        </w:rPr>
        <w:sectPr w:rsidR="00717F60" w:rsidRPr="00066ED2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8" w:name="_Ref303711222"/>
      <w:bookmarkStart w:id="269" w:name="_Ref311232052"/>
      <w:bookmarkStart w:id="270" w:name="_Toc498588664"/>
      <w:r w:rsidRPr="00066ED2">
        <w:rPr>
          <w:szCs w:val="24"/>
        </w:rPr>
        <w:lastRenderedPageBreak/>
        <w:t xml:space="preserve">Порядок проведения </w:t>
      </w:r>
      <w:r w:rsidR="00440928" w:rsidRPr="00066ED2">
        <w:rPr>
          <w:szCs w:val="24"/>
        </w:rPr>
        <w:t>З</w:t>
      </w:r>
      <w:r w:rsidRPr="00066ED2">
        <w:rPr>
          <w:szCs w:val="24"/>
        </w:rPr>
        <w:t xml:space="preserve">апроса предложений. Инструкции по подготовке </w:t>
      </w:r>
      <w:bookmarkEnd w:id="268"/>
      <w:r w:rsidR="00D51A0B" w:rsidRPr="00066ED2">
        <w:rPr>
          <w:szCs w:val="24"/>
        </w:rPr>
        <w:t>Заявок</w:t>
      </w:r>
      <w:bookmarkEnd w:id="269"/>
      <w:bookmarkEnd w:id="270"/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1" w:name="_Toc498588665"/>
      <w:r w:rsidRPr="00066ED2">
        <w:t xml:space="preserve">Общий порядок проведения </w:t>
      </w:r>
      <w:r w:rsidR="00440928" w:rsidRPr="00066ED2">
        <w:t>З</w:t>
      </w:r>
      <w:r w:rsidRPr="00066ED2">
        <w:t>апроса предложений</w:t>
      </w:r>
      <w:bookmarkEnd w:id="271"/>
    </w:p>
    <w:p w:rsidR="00717F60" w:rsidRPr="00066ED2" w:rsidRDefault="00717F60" w:rsidP="00953802">
      <w:pPr>
        <w:pStyle w:val="3"/>
        <w:rPr>
          <w:bCs w:val="0"/>
          <w:szCs w:val="24"/>
        </w:rPr>
      </w:pPr>
      <w:bookmarkStart w:id="272" w:name="_Toc439323688"/>
      <w:bookmarkStart w:id="273" w:name="_Toc440357086"/>
      <w:bookmarkStart w:id="274" w:name="_Toc440359641"/>
      <w:bookmarkStart w:id="275" w:name="_Toc440632104"/>
      <w:bookmarkStart w:id="276" w:name="_Toc440875925"/>
      <w:bookmarkStart w:id="277" w:name="_Toc441130953"/>
      <w:bookmarkStart w:id="278" w:name="_Toc447269768"/>
      <w:bookmarkStart w:id="279" w:name="_Toc464120590"/>
      <w:bookmarkStart w:id="280" w:name="_Toc466969248"/>
      <w:bookmarkStart w:id="281" w:name="_Toc468786592"/>
      <w:bookmarkStart w:id="282" w:name="_Toc469481232"/>
      <w:bookmarkStart w:id="283" w:name="_Toc472498820"/>
      <w:bookmarkStart w:id="284" w:name="_Toc498588666"/>
      <w:r w:rsidRPr="00066ED2">
        <w:rPr>
          <w:szCs w:val="24"/>
        </w:rPr>
        <w:t>Запрос</w:t>
      </w:r>
      <w:r w:rsidRPr="00066ED2">
        <w:rPr>
          <w:bCs w:val="0"/>
          <w:szCs w:val="24"/>
        </w:rPr>
        <w:t xml:space="preserve"> предложений проводится в следующем порядке:</w:t>
      </w:r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публикация </w:t>
      </w:r>
      <w:r w:rsidR="004B5EB3" w:rsidRPr="00066ED2">
        <w:rPr>
          <w:bCs w:val="0"/>
          <w:sz w:val="24"/>
          <w:szCs w:val="24"/>
        </w:rPr>
        <w:t>Извещени</w:t>
      </w:r>
      <w:r w:rsidRPr="00066ED2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A2F0D">
        <w:fldChar w:fldCharType="begin"/>
      </w:r>
      <w:r w:rsidR="004A2F0D">
        <w:instrText xml:space="preserve"> REF _Ref305973033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3.2</w:t>
      </w:r>
      <w:r w:rsidR="004A2F0D">
        <w:fldChar w:fldCharType="end"/>
      </w:r>
      <w:r w:rsidRPr="00066ED2">
        <w:rPr>
          <w:bCs w:val="0"/>
          <w:sz w:val="24"/>
          <w:szCs w:val="24"/>
        </w:rPr>
        <w:t>),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подготовка</w:t>
      </w:r>
      <w:r w:rsidR="009D7F01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A2F0D">
        <w:fldChar w:fldCharType="begin"/>
      </w:r>
      <w:r w:rsidR="004A2F0D">
        <w:instrText xml:space="preserve"> REF _Ref305973147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__RefNumPara__444_922829174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5" w:name="__RefNumPara__828_922829174"/>
      <w:bookmarkEnd w:id="285"/>
      <w:r w:rsidRPr="00066ED2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(подразделы </w:t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__RefNumPara__828_922829174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4A2F0D">
        <w:fldChar w:fldCharType="begin"/>
      </w:r>
      <w:r w:rsidR="004A2F0D">
        <w:instrText xml:space="preserve"> REF _Ref305973214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</w:t>
      </w:r>
      <w:r w:rsidR="004A2F0D">
        <w:fldChar w:fldCharType="end"/>
      </w:r>
      <w:r w:rsidR="00096E9D" w:rsidRPr="00066ED2">
        <w:rPr>
          <w:bCs w:val="0"/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_Ref303683883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3.5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32_922829174"/>
      <w:bookmarkEnd w:id="286"/>
      <w:r w:rsidRPr="00066ED2">
        <w:rPr>
          <w:bCs w:val="0"/>
          <w:sz w:val="24"/>
          <w:szCs w:val="24"/>
        </w:rPr>
        <w:t xml:space="preserve">оценка </w:t>
      </w:r>
      <w:r w:rsidR="00D51A0B" w:rsidRPr="00066ED2">
        <w:rPr>
          <w:bCs w:val="0"/>
          <w:sz w:val="24"/>
          <w:szCs w:val="24"/>
        </w:rPr>
        <w:t xml:space="preserve">Заявок </w:t>
      </w:r>
      <w:r w:rsidR="00F86B89" w:rsidRPr="00066ED2">
        <w:rPr>
          <w:bCs w:val="0"/>
          <w:sz w:val="24"/>
          <w:szCs w:val="24"/>
        </w:rPr>
        <w:t xml:space="preserve">и проведение переговоров </w:t>
      </w:r>
      <w:r w:rsidRPr="00066ED2">
        <w:rPr>
          <w:bCs w:val="0"/>
          <w:sz w:val="24"/>
          <w:szCs w:val="24"/>
        </w:rPr>
        <w:t xml:space="preserve">(подраздел </w:t>
      </w:r>
      <w:r w:rsidR="00A5367C">
        <w:fldChar w:fldCharType="begin"/>
      </w:r>
      <w:r w:rsidR="00FB6254">
        <w:rPr>
          <w:bCs w:val="0"/>
          <w:sz w:val="24"/>
          <w:szCs w:val="24"/>
        </w:rPr>
        <w:instrText xml:space="preserve"> REF _Ref468199575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3.6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__RefNumPara__832_922829174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4_922829174"/>
      <w:bookmarkEnd w:id="287"/>
      <w:r w:rsidRPr="00066ED2">
        <w:rPr>
          <w:bCs w:val="0"/>
          <w:sz w:val="24"/>
          <w:szCs w:val="24"/>
        </w:rPr>
        <w:t>аукционная процедура понижени</w:t>
      </w:r>
      <w:r w:rsidR="003E170D" w:rsidRPr="00066ED2">
        <w:rPr>
          <w:bCs w:val="0"/>
          <w:sz w:val="24"/>
          <w:szCs w:val="24"/>
        </w:rPr>
        <w:t>я</w:t>
      </w:r>
      <w:r w:rsidRPr="00066ED2">
        <w:rPr>
          <w:bCs w:val="0"/>
          <w:sz w:val="24"/>
          <w:szCs w:val="24"/>
        </w:rPr>
        <w:t xml:space="preserve"> цены</w:t>
      </w:r>
      <w:r w:rsidR="00717F60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(</w:t>
      </w:r>
      <w:r w:rsidR="00717F60" w:rsidRPr="00066ED2">
        <w:rPr>
          <w:bCs w:val="0"/>
          <w:sz w:val="24"/>
          <w:szCs w:val="24"/>
        </w:rPr>
        <w:t>переторжк</w:t>
      </w:r>
      <w:r w:rsidRPr="00066ED2">
        <w:rPr>
          <w:bCs w:val="0"/>
          <w:sz w:val="24"/>
          <w:szCs w:val="24"/>
        </w:rPr>
        <w:t>а)</w:t>
      </w:r>
      <w:r w:rsidR="00717F60" w:rsidRPr="00066ED2">
        <w:rPr>
          <w:bCs w:val="0"/>
          <w:sz w:val="24"/>
          <w:szCs w:val="24"/>
        </w:rPr>
        <w:t xml:space="preserve"> (при необходимости) (подраздел </w:t>
      </w:r>
      <w:r w:rsidR="004A2F0D">
        <w:fldChar w:fldCharType="begin"/>
      </w:r>
      <w:r w:rsidR="004A2F0D">
        <w:instrText xml:space="preserve"> REF _Ref303250967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</w:t>
      </w:r>
      <w:r w:rsidR="00892278">
        <w:t>.4.3</w:t>
      </w:r>
      <w:r w:rsidR="004A2F0D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="00717F60" w:rsidRPr="00066ED2">
        <w:rPr>
          <w:bCs w:val="0"/>
          <w:sz w:val="24"/>
          <w:szCs w:val="24"/>
        </w:rPr>
        <w:instrText xml:space="preserve"> REF __RefNumPara__834_922829174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6_922829174"/>
      <w:bookmarkEnd w:id="288"/>
      <w:r w:rsidRPr="00066ED2">
        <w:rPr>
          <w:bCs w:val="0"/>
          <w:sz w:val="24"/>
          <w:szCs w:val="24"/>
        </w:rPr>
        <w:t xml:space="preserve">подведение итогов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_Ref472499016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3.9</w:t>
      </w:r>
      <w:r w:rsidR="00A5367C">
        <w:fldChar w:fldCharType="end"/>
      </w:r>
      <w:r w:rsidR="00A5367C" w:rsidRPr="00066ED2">
        <w:rPr>
          <w:bCs w:val="0"/>
          <w:sz w:val="24"/>
          <w:szCs w:val="24"/>
        </w:rPr>
        <w:fldChar w:fldCharType="begin"/>
      </w:r>
      <w:r w:rsidRPr="00066ED2">
        <w:rPr>
          <w:bCs w:val="0"/>
          <w:sz w:val="24"/>
          <w:szCs w:val="24"/>
        </w:rPr>
        <w:instrText xml:space="preserve"> REF __RefNumPara__836_922829174 \h </w:instrText>
      </w:r>
      <w:r w:rsidR="00C70F61" w:rsidRPr="00066ED2">
        <w:rPr>
          <w:bCs w:val="0"/>
          <w:sz w:val="24"/>
          <w:szCs w:val="24"/>
        </w:rPr>
        <w:instrText xml:space="preserve"> \* MERGEFORMAT </w:instrText>
      </w:r>
      <w:r w:rsidR="00A5367C" w:rsidRPr="00066ED2">
        <w:rPr>
          <w:bCs w:val="0"/>
          <w:sz w:val="24"/>
          <w:szCs w:val="24"/>
        </w:rPr>
      </w:r>
      <w:r w:rsidR="00A5367C" w:rsidRPr="00066ED2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проведение пред</w:t>
      </w:r>
      <w:r w:rsidR="00CF531D" w:rsidRPr="00066ED2">
        <w:rPr>
          <w:bCs w:val="0"/>
          <w:sz w:val="24"/>
          <w:szCs w:val="24"/>
        </w:rPr>
        <w:t>д</w:t>
      </w:r>
      <w:r w:rsidR="00123C70" w:rsidRPr="00066ED2">
        <w:rPr>
          <w:bCs w:val="0"/>
          <w:sz w:val="24"/>
          <w:szCs w:val="24"/>
        </w:rPr>
        <w:t>оговор</w:t>
      </w:r>
      <w:r w:rsidRPr="00066ED2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(подраздел</w:t>
      </w:r>
      <w:r w:rsidR="00096E9D" w:rsidRPr="00066ED2">
        <w:rPr>
          <w:bCs w:val="0"/>
          <w:sz w:val="24"/>
          <w:szCs w:val="24"/>
        </w:rPr>
        <w:t xml:space="preserve">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_Ref468786447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3.12</w:t>
      </w:r>
      <w:r w:rsidR="00A5367C">
        <w:fldChar w:fldCharType="end"/>
      </w:r>
      <w:r w:rsidR="00096E9D" w:rsidRPr="00066ED2">
        <w:rPr>
          <w:bCs w:val="0"/>
          <w:sz w:val="24"/>
          <w:szCs w:val="24"/>
        </w:rPr>
        <w:t>)</w:t>
      </w:r>
      <w:r w:rsidR="00D74ED6">
        <w:rPr>
          <w:bCs w:val="0"/>
          <w:sz w:val="24"/>
          <w:szCs w:val="24"/>
        </w:rPr>
        <w:t>;</w:t>
      </w:r>
    </w:p>
    <w:p w:rsidR="00BE7342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066ED2">
        <w:rPr>
          <w:bCs w:val="0"/>
          <w:sz w:val="24"/>
          <w:szCs w:val="24"/>
        </w:rPr>
        <w:t>Участника</w:t>
      </w:r>
      <w:r w:rsidR="00F030B1" w:rsidRPr="00066ED2">
        <w:rPr>
          <w:bCs w:val="0"/>
          <w:sz w:val="24"/>
          <w:szCs w:val="24"/>
        </w:rPr>
        <w:t xml:space="preserve"> </w:t>
      </w:r>
      <w:r w:rsidR="00CF39D0" w:rsidRPr="00066ED2">
        <w:rPr>
          <w:bCs w:val="0"/>
          <w:sz w:val="24"/>
          <w:szCs w:val="24"/>
        </w:rPr>
        <w:t xml:space="preserve">(при необходимости) </w:t>
      </w:r>
      <w:r w:rsidRPr="00066ED2">
        <w:rPr>
          <w:bCs w:val="0"/>
          <w:sz w:val="24"/>
          <w:szCs w:val="24"/>
        </w:rPr>
        <w:t>по 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у (подраздел </w:t>
      </w:r>
      <w:r w:rsidR="00A5367C">
        <w:fldChar w:fldCharType="begin"/>
      </w:r>
      <w:r w:rsidR="00D74ED6">
        <w:rPr>
          <w:bCs w:val="0"/>
          <w:sz w:val="24"/>
          <w:szCs w:val="24"/>
        </w:rPr>
        <w:instrText xml:space="preserve"> REF _Ref472499071 \r \h </w:instrText>
      </w:r>
      <w:r w:rsidR="00A5367C">
        <w:fldChar w:fldCharType="separate"/>
      </w:r>
      <w:r w:rsidR="00892278">
        <w:rPr>
          <w:bCs w:val="0"/>
          <w:sz w:val="24"/>
          <w:szCs w:val="24"/>
        </w:rPr>
        <w:t>3.13</w:t>
      </w:r>
      <w:r w:rsidR="00A5367C">
        <w:fldChar w:fldCharType="end"/>
      </w:r>
      <w:r w:rsidR="00BE7342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уведомление о результатах </w:t>
      </w:r>
      <w:r w:rsidR="00440928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(подраздел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3.14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="0099066F" w:rsidRPr="00066ED2">
        <w:rPr>
          <w:bCs w:val="0"/>
          <w:sz w:val="24"/>
          <w:szCs w:val="24"/>
        </w:rPr>
        <w:t>.</w:t>
      </w:r>
    </w:p>
    <w:p w:rsidR="0099066F" w:rsidRPr="00066ED2" w:rsidRDefault="0099066F" w:rsidP="00953802">
      <w:pPr>
        <w:pStyle w:val="3"/>
        <w:rPr>
          <w:szCs w:val="24"/>
          <w:lang w:eastAsia="ru-RU"/>
        </w:rPr>
      </w:pPr>
      <w:bookmarkStart w:id="289" w:name="_Toc439323689"/>
      <w:bookmarkStart w:id="290" w:name="_Toc440357087"/>
      <w:bookmarkStart w:id="291" w:name="_Toc440359642"/>
      <w:bookmarkStart w:id="292" w:name="_Toc440632105"/>
      <w:bookmarkStart w:id="293" w:name="_Toc440875926"/>
      <w:bookmarkStart w:id="294" w:name="_Toc441130954"/>
      <w:bookmarkStart w:id="295" w:name="_Toc447269769"/>
      <w:bookmarkStart w:id="296" w:name="_Toc464120591"/>
      <w:bookmarkStart w:id="297" w:name="_Toc466969249"/>
      <w:bookmarkStart w:id="298" w:name="_Toc468786593"/>
      <w:bookmarkStart w:id="299" w:name="_Toc469481233"/>
      <w:bookmarkStart w:id="300" w:name="_Toc472498821"/>
      <w:bookmarkStart w:id="301" w:name="_Toc498588667"/>
      <w:r w:rsidRPr="00066ED2">
        <w:rPr>
          <w:szCs w:val="24"/>
          <w:lang w:eastAsia="ru-RU"/>
        </w:rPr>
        <w:t xml:space="preserve">В </w:t>
      </w:r>
      <w:r w:rsidRPr="00066ED2">
        <w:rPr>
          <w:bCs w:val="0"/>
          <w:szCs w:val="24"/>
        </w:rPr>
        <w:t>процессе</w:t>
      </w:r>
      <w:r w:rsidRPr="00066ED2">
        <w:rPr>
          <w:szCs w:val="24"/>
          <w:lang w:eastAsia="ru-RU"/>
        </w:rPr>
        <w:t xml:space="preserve"> проведения </w:t>
      </w:r>
      <w:r w:rsidR="00440928" w:rsidRPr="00066ED2">
        <w:rPr>
          <w:szCs w:val="24"/>
          <w:lang w:eastAsia="ru-RU"/>
        </w:rPr>
        <w:t>З</w:t>
      </w:r>
      <w:r w:rsidRPr="00066ED2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изменения, вносимые в </w:t>
      </w:r>
      <w:r w:rsidR="004B5EB3" w:rsidRPr="00066ED2">
        <w:rPr>
          <w:sz w:val="24"/>
          <w:szCs w:val="24"/>
          <w:lang w:eastAsia="ru-RU"/>
        </w:rPr>
        <w:t>Извещени</w:t>
      </w:r>
      <w:r w:rsidRPr="00066ED2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066ED2">
        <w:rPr>
          <w:sz w:val="24"/>
          <w:szCs w:val="24"/>
          <w:lang w:eastAsia="ru-RU"/>
        </w:rPr>
        <w:t>запросе предложений</w:t>
      </w:r>
      <w:r w:rsidRPr="00066ED2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6B35A0" w:rsidRDefault="006B35A0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6B35A0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6B35A0">
        <w:rPr>
          <w:sz w:val="24"/>
          <w:szCs w:val="24"/>
        </w:rPr>
        <w:t xml:space="preserve">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</w:t>
      </w:r>
      <w:r w:rsidR="0099066F" w:rsidRPr="006B35A0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отказ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Pr="00066ED2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>апроса предложений</w:t>
      </w:r>
      <w:r w:rsidRPr="00066ED2">
        <w:rPr>
          <w:sz w:val="24"/>
          <w:szCs w:val="24"/>
          <w:lang w:eastAsia="ru-RU"/>
        </w:rPr>
        <w:t>;</w:t>
      </w:r>
    </w:p>
    <w:p w:rsidR="0099066F" w:rsidRPr="00066ED2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066ED2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066ED2">
        <w:rPr>
          <w:sz w:val="24"/>
          <w:szCs w:val="24"/>
          <w:lang w:eastAsia="ru-RU"/>
        </w:rPr>
        <w:t>З</w:t>
      </w:r>
      <w:r w:rsidR="0089163E" w:rsidRPr="00066ED2">
        <w:rPr>
          <w:sz w:val="24"/>
          <w:szCs w:val="24"/>
          <w:lang w:eastAsia="ru-RU"/>
        </w:rPr>
        <w:t xml:space="preserve">апроса предложений </w:t>
      </w:r>
      <w:r w:rsidR="0099066F" w:rsidRPr="00066ED2">
        <w:rPr>
          <w:sz w:val="24"/>
          <w:szCs w:val="24"/>
          <w:lang w:eastAsia="ru-RU"/>
        </w:rPr>
        <w:t xml:space="preserve">и </w:t>
      </w:r>
      <w:r w:rsidR="00DA1402" w:rsidRPr="00066ED2">
        <w:rPr>
          <w:sz w:val="24"/>
          <w:szCs w:val="24"/>
        </w:rPr>
        <w:t xml:space="preserve">подписанные членами </w:t>
      </w:r>
      <w:r w:rsidR="002946EF" w:rsidRPr="00066ED2">
        <w:rPr>
          <w:sz w:val="24"/>
          <w:szCs w:val="24"/>
          <w:lang w:eastAsia="ru-RU"/>
        </w:rPr>
        <w:t xml:space="preserve">Закупочной </w:t>
      </w:r>
      <w:r w:rsidR="0099066F" w:rsidRPr="00066ED2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066ED2">
        <w:rPr>
          <w:sz w:val="24"/>
          <w:szCs w:val="24"/>
          <w:lang w:eastAsia="ru-RU"/>
        </w:rPr>
        <w:t>П</w:t>
      </w:r>
      <w:r w:rsidR="0099066F" w:rsidRPr="00066ED2">
        <w:rPr>
          <w:sz w:val="24"/>
          <w:szCs w:val="24"/>
          <w:lang w:eastAsia="ru-RU"/>
        </w:rPr>
        <w:t>ротоколов.</w:t>
      </w:r>
    </w:p>
    <w:p w:rsidR="00717F60" w:rsidRPr="00066ED2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2" w:name="_Ref303250835"/>
      <w:bookmarkStart w:id="303" w:name="_Ref305973033"/>
      <w:bookmarkStart w:id="304" w:name="_Toc498588668"/>
      <w:bookmarkStart w:id="305" w:name="_Ref191386178"/>
      <w:r w:rsidRPr="00066ED2">
        <w:t xml:space="preserve">Публикация </w:t>
      </w:r>
      <w:r w:rsidR="004B5EB3" w:rsidRPr="00066ED2">
        <w:t>Извещени</w:t>
      </w:r>
      <w:r w:rsidRPr="00066ED2">
        <w:t>я о проведении запроса предложений и Документации</w:t>
      </w:r>
      <w:bookmarkEnd w:id="302"/>
      <w:r w:rsidRPr="00066ED2">
        <w:t xml:space="preserve"> по запросу предложений</w:t>
      </w:r>
      <w:bookmarkEnd w:id="303"/>
      <w:bookmarkEnd w:id="304"/>
    </w:p>
    <w:p w:rsidR="00717F60" w:rsidRPr="00066ED2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</w:rPr>
        <w:t>Извещени</w:t>
      </w:r>
      <w:r w:rsidR="00717F60" w:rsidRPr="00066ED2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066ED2">
        <w:rPr>
          <w:sz w:val="24"/>
          <w:szCs w:val="24"/>
        </w:rPr>
        <w:t xml:space="preserve">опубликованы </w:t>
      </w:r>
      <w:r w:rsidR="00717F60" w:rsidRPr="00066ED2">
        <w:rPr>
          <w:sz w:val="24"/>
          <w:szCs w:val="24"/>
        </w:rPr>
        <w:t xml:space="preserve">в порядке, указанном в п. </w:t>
      </w:r>
      <w:r w:rsidR="004A2F0D">
        <w:fldChar w:fldCharType="begin"/>
      </w:r>
      <w:r w:rsidR="004A2F0D">
        <w:instrText xml:space="preserve"> REF _Ref302563524 \n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="004C5DD3" w:rsidRPr="00066ED2">
        <w:rPr>
          <w:sz w:val="24"/>
          <w:szCs w:val="24"/>
        </w:rPr>
        <w:t xml:space="preserve"> </w:t>
      </w:r>
      <w:r w:rsidR="004C5DD3" w:rsidRPr="00066ED2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066ED2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066ED2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6" w:name="__RefNumPara__444_922829174"/>
      <w:bookmarkStart w:id="307" w:name="_Ref191386216"/>
      <w:bookmarkStart w:id="308" w:name="_Ref305973147"/>
      <w:bookmarkStart w:id="309" w:name="_Toc498588669"/>
      <w:bookmarkEnd w:id="305"/>
      <w:bookmarkEnd w:id="306"/>
      <w:r w:rsidRPr="00066ED2">
        <w:lastRenderedPageBreak/>
        <w:t xml:space="preserve">Подготовка </w:t>
      </w:r>
      <w:bookmarkEnd w:id="307"/>
      <w:r w:rsidRPr="00066ED2">
        <w:t>Заявок</w:t>
      </w:r>
      <w:bookmarkEnd w:id="308"/>
      <w:bookmarkEnd w:id="309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10" w:name="_Ref306114638"/>
      <w:bookmarkStart w:id="311" w:name="_Toc440357090"/>
      <w:bookmarkStart w:id="312" w:name="_Toc440359645"/>
      <w:bookmarkStart w:id="313" w:name="_Toc440632108"/>
      <w:bookmarkStart w:id="314" w:name="_Toc440875929"/>
      <w:bookmarkStart w:id="315" w:name="_Toc441130957"/>
      <w:bookmarkStart w:id="316" w:name="_Toc447269772"/>
      <w:bookmarkStart w:id="317" w:name="_Toc464120594"/>
      <w:bookmarkStart w:id="318" w:name="_Toc466969252"/>
      <w:bookmarkStart w:id="319" w:name="_Toc468786596"/>
      <w:bookmarkStart w:id="320" w:name="_Toc469481236"/>
      <w:bookmarkStart w:id="321" w:name="_Toc472498824"/>
      <w:bookmarkStart w:id="322" w:name="_Toc498588670"/>
      <w:r w:rsidRPr="00066ED2">
        <w:rPr>
          <w:szCs w:val="24"/>
        </w:rPr>
        <w:t xml:space="preserve">Общие требования к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е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066ED2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должен подготовить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включающую в себя: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066ED2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D80639" w:rsidRPr="00066ED2">
        <w:rPr>
          <w:bCs w:val="0"/>
          <w:sz w:val="24"/>
          <w:szCs w:val="24"/>
          <w:lang w:eastAsia="ru-RU"/>
        </w:rPr>
        <w:t>)</w:t>
      </w:r>
      <w:r w:rsidR="00B71B9D" w:rsidRPr="00066ED2">
        <w:rPr>
          <w:bCs w:val="0"/>
          <w:sz w:val="24"/>
          <w:szCs w:val="24"/>
          <w:lang w:eastAsia="ru-RU"/>
        </w:rPr>
        <w:t>;</w:t>
      </w:r>
    </w:p>
    <w:p w:rsidR="00B71B9D" w:rsidRPr="00317BE5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Сводную таблицу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bCs w:val="0"/>
          <w:sz w:val="24"/>
          <w:szCs w:val="24"/>
        </w:rPr>
        <w:t xml:space="preserve">по форме и в соответствии с инструкциями, </w:t>
      </w:r>
      <w:r w:rsidRPr="00066ED2">
        <w:rPr>
          <w:bCs w:val="0"/>
          <w:spacing w:val="-1"/>
          <w:sz w:val="24"/>
          <w:szCs w:val="24"/>
        </w:rPr>
        <w:t xml:space="preserve">приведенными в настоящей </w:t>
      </w:r>
      <w:r w:rsidRPr="00317BE5">
        <w:rPr>
          <w:bCs w:val="0"/>
          <w:spacing w:val="-1"/>
          <w:sz w:val="24"/>
          <w:szCs w:val="24"/>
        </w:rPr>
        <w:t>Документации</w:t>
      </w:r>
      <w:r w:rsidRPr="00317BE5">
        <w:rPr>
          <w:bCs w:val="0"/>
          <w:sz w:val="24"/>
          <w:szCs w:val="24"/>
        </w:rPr>
        <w:t xml:space="preserve"> (</w:t>
      </w:r>
      <w:r w:rsidR="003F3A69" w:rsidRPr="00317BE5">
        <w:rPr>
          <w:bCs w:val="0"/>
          <w:spacing w:val="-2"/>
          <w:sz w:val="24"/>
          <w:szCs w:val="24"/>
        </w:rPr>
        <w:t>под</w:t>
      </w:r>
      <w:r w:rsidR="003F3A69"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_Ref440271072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717F60" w:rsidRPr="00066ED2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066ED2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066ED2">
        <w:rPr>
          <w:sz w:val="24"/>
          <w:szCs w:val="24"/>
        </w:rPr>
        <w:t>Документации</w:t>
      </w:r>
      <w:r w:rsidR="00DA6907" w:rsidRPr="00066ED2">
        <w:rPr>
          <w:bCs w:val="0"/>
          <w:spacing w:val="-1"/>
          <w:sz w:val="24"/>
          <w:szCs w:val="24"/>
        </w:rPr>
        <w:t xml:space="preserve"> </w:t>
      </w:r>
      <w:r w:rsidR="00E17CEB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0914AA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5.3</w:t>
      </w:r>
      <w:r w:rsidR="004A2F0D">
        <w:fldChar w:fldCharType="end"/>
      </w:r>
      <w:r w:rsidR="00DA6907" w:rsidRPr="00066ED2">
        <w:rPr>
          <w:bCs w:val="0"/>
          <w:spacing w:val="-1"/>
          <w:sz w:val="24"/>
          <w:szCs w:val="24"/>
        </w:rPr>
        <w:t>)</w:t>
      </w:r>
      <w:r w:rsidR="00E17CEB" w:rsidRPr="00066ED2">
        <w:rPr>
          <w:bCs w:val="0"/>
          <w:spacing w:val="-1"/>
          <w:sz w:val="24"/>
          <w:szCs w:val="24"/>
        </w:rPr>
        <w:t>;</w:t>
      </w:r>
      <w:r w:rsidR="00F030B1" w:rsidRPr="00066ED2">
        <w:rPr>
          <w:bCs w:val="0"/>
          <w:spacing w:val="-1"/>
          <w:sz w:val="24"/>
          <w:szCs w:val="24"/>
        </w:rPr>
        <w:t xml:space="preserve"> </w:t>
      </w:r>
    </w:p>
    <w:p w:rsidR="00717F60" w:rsidRPr="00066ED2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График </w:t>
      </w:r>
      <w:r w:rsidR="00F030B1" w:rsidRPr="00066ED2">
        <w:rPr>
          <w:bCs w:val="0"/>
          <w:sz w:val="24"/>
          <w:szCs w:val="24"/>
        </w:rPr>
        <w:t xml:space="preserve">выполнения </w:t>
      </w:r>
      <w:r w:rsidR="00512B0F" w:rsidRPr="00066ED2">
        <w:rPr>
          <w:bCs w:val="0"/>
          <w:sz w:val="24"/>
          <w:szCs w:val="24"/>
        </w:rPr>
        <w:t>поставок</w:t>
      </w:r>
      <w:r w:rsidR="006561C2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>по</w:t>
      </w:r>
      <w:r w:rsidR="00717F60" w:rsidRPr="00066ED2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717F60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);</w:t>
      </w:r>
    </w:p>
    <w:p w:rsidR="00420F24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требованиям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(подраздел</w:t>
      </w:r>
      <w:r w:rsidR="00420F2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="00FF4BD0" w:rsidRPr="00066ED2">
        <w:rPr>
          <w:bCs w:val="0"/>
          <w:sz w:val="24"/>
          <w:szCs w:val="24"/>
        </w:rPr>
        <w:t>)</w:t>
      </w:r>
      <w:r w:rsidR="00B71B9D" w:rsidRPr="00066ED2">
        <w:rPr>
          <w:bCs w:val="0"/>
          <w:sz w:val="24"/>
          <w:szCs w:val="24"/>
        </w:rPr>
        <w:t>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5.5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);</w:t>
      </w:r>
    </w:p>
    <w:p w:rsidR="00717F60" w:rsidRPr="00066ED2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066ED2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3" w:name="_Ref303683384"/>
      <w:r w:rsidRPr="00066ED2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066ED2">
        <w:rPr>
          <w:bCs w:val="0"/>
          <w:sz w:val="24"/>
          <w:szCs w:val="24"/>
        </w:rPr>
        <w:t>:</w:t>
      </w:r>
      <w:bookmarkEnd w:id="323"/>
    </w:p>
    <w:p w:rsidR="00717F60" w:rsidRPr="00066ED2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Письмо о подаче оферты (</w:t>
      </w:r>
      <w:r w:rsidR="00A154B7" w:rsidRPr="00066ED2">
        <w:rPr>
          <w:bCs w:val="0"/>
          <w:spacing w:val="-2"/>
          <w:sz w:val="24"/>
          <w:szCs w:val="24"/>
        </w:rPr>
        <w:t>под</w:t>
      </w:r>
      <w:r w:rsidR="00A154B7" w:rsidRPr="00066ED2">
        <w:rPr>
          <w:bCs w:val="0"/>
          <w:sz w:val="24"/>
          <w:szCs w:val="24"/>
        </w:rPr>
        <w:t>раздел</w:t>
      </w:r>
      <w:r w:rsidR="00F86B89"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5.1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066ED2">
        <w:rPr>
          <w:sz w:val="24"/>
          <w:szCs w:val="24"/>
        </w:rPr>
        <w:t xml:space="preserve">Антикоррупционные обязательства (подраздел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F463E8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Докумен</w:t>
      </w:r>
      <w:proofErr w:type="gramStart"/>
      <w:r w:rsidRPr="00066ED2">
        <w:rPr>
          <w:sz w:val="24"/>
          <w:szCs w:val="24"/>
        </w:rPr>
        <w:t>т(</w:t>
      </w:r>
      <w:proofErr w:type="gramEnd"/>
      <w:r w:rsidRPr="00066ED2">
        <w:rPr>
          <w:sz w:val="24"/>
          <w:szCs w:val="24"/>
        </w:rPr>
        <w:t xml:space="preserve">ы) в соответствии с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sz w:val="24"/>
          <w:szCs w:val="24"/>
        </w:rPr>
        <w:t>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Техническое предложение (</w:t>
      </w:r>
      <w:r w:rsidRPr="00066ED2">
        <w:rPr>
          <w:bCs w:val="0"/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5.3</w:t>
      </w:r>
      <w:r w:rsidR="004A2F0D">
        <w:fldChar w:fldCharType="end"/>
      </w:r>
      <w:r w:rsidR="000914AA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оформля</w:t>
      </w:r>
      <w:r w:rsidR="000914AA" w:rsidRPr="00066ED2">
        <w:rPr>
          <w:bCs w:val="0"/>
          <w:sz w:val="24"/>
          <w:szCs w:val="24"/>
        </w:rPr>
        <w:t>е</w:t>
      </w:r>
      <w:r w:rsidRPr="00066ED2">
        <w:rPr>
          <w:bCs w:val="0"/>
          <w:sz w:val="24"/>
          <w:szCs w:val="24"/>
        </w:rPr>
        <w:t xml:space="preserve">тся отдельным архивом «Техническое предложение Участника </w:t>
      </w:r>
      <w:r w:rsidRPr="00317BE5">
        <w:rPr>
          <w:bCs w:val="0"/>
          <w:sz w:val="24"/>
          <w:szCs w:val="24"/>
        </w:rPr>
        <w:t>__________»;</w:t>
      </w:r>
    </w:p>
    <w:p w:rsidR="00D6398A" w:rsidRPr="00317BE5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17BE5">
        <w:rPr>
          <w:bCs w:val="0"/>
          <w:sz w:val="24"/>
          <w:szCs w:val="24"/>
        </w:rPr>
        <w:t>Сводная таблица стоимости поставок (</w:t>
      </w:r>
      <w:r w:rsidRPr="00317BE5">
        <w:rPr>
          <w:bCs w:val="0"/>
          <w:spacing w:val="-2"/>
          <w:sz w:val="24"/>
          <w:szCs w:val="24"/>
        </w:rPr>
        <w:t>под</w:t>
      </w:r>
      <w:r w:rsidRPr="00317BE5">
        <w:rPr>
          <w:bCs w:val="0"/>
          <w:sz w:val="24"/>
          <w:szCs w:val="24"/>
        </w:rPr>
        <w:t>раздел</w:t>
      </w:r>
      <w:r w:rsidRPr="00317BE5">
        <w:rPr>
          <w:bCs w:val="0"/>
          <w:sz w:val="24"/>
          <w:szCs w:val="24"/>
          <w:lang w:eastAsia="ru-RU"/>
        </w:rPr>
        <w:t xml:space="preserve"> </w:t>
      </w:r>
      <w:r w:rsidR="004A2F0D" w:rsidRPr="00317BE5">
        <w:rPr>
          <w:sz w:val="24"/>
          <w:szCs w:val="24"/>
        </w:rPr>
        <w:fldChar w:fldCharType="begin"/>
      </w:r>
      <w:r w:rsidR="004A2F0D" w:rsidRPr="00317BE5">
        <w:rPr>
          <w:sz w:val="24"/>
          <w:szCs w:val="24"/>
        </w:rPr>
        <w:instrText xml:space="preserve"> REF _Ref440274913 \r \h  \* MERGEFORMAT </w:instrText>
      </w:r>
      <w:r w:rsidR="004A2F0D" w:rsidRPr="00317BE5">
        <w:rPr>
          <w:sz w:val="24"/>
          <w:szCs w:val="24"/>
        </w:rPr>
      </w:r>
      <w:r w:rsidR="004A2F0D" w:rsidRPr="00317BE5">
        <w:rPr>
          <w:sz w:val="24"/>
          <w:szCs w:val="24"/>
        </w:rPr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5.2</w:t>
      </w:r>
      <w:r w:rsidR="004A2F0D" w:rsidRPr="00317BE5">
        <w:rPr>
          <w:sz w:val="24"/>
          <w:szCs w:val="24"/>
        </w:rPr>
        <w:fldChar w:fldCharType="end"/>
      </w:r>
      <w:r w:rsidRPr="00317BE5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График выполнения поставок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_Ref440274902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5.4</w:t>
      </w:r>
      <w:r w:rsidR="004A2F0D">
        <w:fldChar w:fldCharType="end"/>
      </w:r>
      <w:r w:rsidRPr="00066ED2">
        <w:rPr>
          <w:bCs w:val="0"/>
          <w:sz w:val="24"/>
          <w:szCs w:val="24"/>
        </w:rPr>
        <w:t>);</w:t>
      </w:r>
    </w:p>
    <w:p w:rsidR="00D6398A" w:rsidRPr="00066ED2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Протокол разногласий к проекту Договора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_Ref93264992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5.5</w:t>
      </w:r>
      <w:r w:rsidR="004A2F0D">
        <w:fldChar w:fldCharType="end"/>
      </w:r>
      <w:r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bCs w:val="0"/>
          <w:sz w:val="24"/>
          <w:szCs w:val="24"/>
        </w:rPr>
        <w:t>;</w:t>
      </w:r>
    </w:p>
    <w:p w:rsidR="0040431D" w:rsidRPr="00066ED2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Анкета Участника запроса предложений (</w:t>
      </w:r>
      <w:r w:rsidRPr="00066ED2">
        <w:rPr>
          <w:bCs w:val="0"/>
          <w:spacing w:val="-2"/>
          <w:sz w:val="24"/>
          <w:szCs w:val="24"/>
        </w:rPr>
        <w:t>под</w:t>
      </w:r>
      <w:r w:rsidRPr="00066ED2">
        <w:rPr>
          <w:bCs w:val="0"/>
          <w:sz w:val="24"/>
          <w:szCs w:val="24"/>
        </w:rPr>
        <w:t>раздел</w:t>
      </w:r>
      <w:r w:rsidRPr="00066ED2">
        <w:rPr>
          <w:bCs w:val="0"/>
          <w:sz w:val="24"/>
          <w:szCs w:val="24"/>
          <w:lang w:eastAsia="ru-RU"/>
        </w:rPr>
        <w:t xml:space="preserve"> </w:t>
      </w:r>
      <w:r w:rsidR="004A2F0D">
        <w:fldChar w:fldCharType="begin"/>
      </w:r>
      <w:r w:rsidR="004A2F0D">
        <w:instrText xml:space="preserve"> REF _Ref444164229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eastAsia="ru-RU"/>
        </w:rPr>
        <w:t>5.6.1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 </w:t>
      </w:r>
      <w:r w:rsidRPr="00066ED2">
        <w:rPr>
          <w:sz w:val="24"/>
          <w:szCs w:val="24"/>
        </w:rPr>
        <w:t xml:space="preserve">с </w:t>
      </w:r>
      <w:r w:rsidRPr="00066ED2">
        <w:rPr>
          <w:bCs w:val="0"/>
          <w:sz w:val="24"/>
          <w:szCs w:val="24"/>
        </w:rPr>
        <w:t xml:space="preserve">приложением </w:t>
      </w:r>
      <w:proofErr w:type="gramStart"/>
      <w:r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066ED2">
        <w:rPr>
          <w:bCs w:val="0"/>
          <w:sz w:val="24"/>
          <w:szCs w:val="24"/>
        </w:rPr>
        <w:t xml:space="preserve"> предложений, выполненного в формате MS Word;</w:t>
      </w:r>
    </w:p>
    <w:p w:rsidR="0040431D" w:rsidRPr="00066ED2" w:rsidRDefault="00AF0D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066ED2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066ED2">
        <w:rPr>
          <w:bCs w:val="0"/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F463E8" w:rsidRPr="00066ED2">
        <w:rPr>
          <w:bCs w:val="0"/>
          <w:sz w:val="24"/>
          <w:szCs w:val="24"/>
        </w:rPr>
        <w:t>, за исключением документ</w:t>
      </w:r>
      <w:r w:rsidR="00B30304" w:rsidRPr="00066ED2">
        <w:rPr>
          <w:bCs w:val="0"/>
          <w:sz w:val="24"/>
          <w:szCs w:val="24"/>
        </w:rPr>
        <w:t>ов</w:t>
      </w:r>
      <w:r w:rsidR="00F463E8" w:rsidRPr="00066ED2">
        <w:rPr>
          <w:bCs w:val="0"/>
          <w:sz w:val="24"/>
          <w:szCs w:val="24"/>
        </w:rPr>
        <w:t>, указанн</w:t>
      </w:r>
      <w:r w:rsidR="00B30304" w:rsidRPr="00066ED2">
        <w:rPr>
          <w:bCs w:val="0"/>
          <w:sz w:val="24"/>
          <w:szCs w:val="24"/>
        </w:rPr>
        <w:t>ых</w:t>
      </w:r>
      <w:r w:rsidR="00F463E8" w:rsidRPr="00066ED2">
        <w:rPr>
          <w:bCs w:val="0"/>
          <w:sz w:val="24"/>
          <w:szCs w:val="24"/>
        </w:rPr>
        <w:t xml:space="preserve"> в </w:t>
      </w:r>
      <w:proofErr w:type="spellStart"/>
      <w:r w:rsidR="00F463E8" w:rsidRPr="00066ED2">
        <w:rPr>
          <w:sz w:val="24"/>
          <w:szCs w:val="24"/>
        </w:rPr>
        <w:t>пп</w:t>
      </w:r>
      <w:proofErr w:type="spellEnd"/>
      <w:r w:rsidR="00F463E8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_Ref440279062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б)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_Ref440372460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д)</w:t>
      </w:r>
      <w:r w:rsidR="00A5367C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_Ref440372474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м)</w:t>
      </w:r>
      <w:r w:rsidR="004A2F0D">
        <w:fldChar w:fldCharType="end"/>
      </w:r>
      <w:r w:rsidR="00F958E8" w:rsidRPr="00066ED2">
        <w:rPr>
          <w:sz w:val="24"/>
          <w:szCs w:val="24"/>
        </w:rPr>
        <w:t xml:space="preserve">, </w:t>
      </w:r>
      <w:r w:rsidR="00A5367C">
        <w:fldChar w:fldCharType="begin"/>
      </w:r>
      <w:r w:rsidR="00C35E5C">
        <w:instrText xml:space="preserve"> REF _Ref440372477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н)</w:t>
      </w:r>
      <w:r w:rsidR="00A5367C">
        <w:fldChar w:fldCharType="end"/>
      </w:r>
      <w:r w:rsidR="00A24167"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F463E8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D90031" w:rsidRPr="00066ED2">
        <w:rPr>
          <w:bCs w:val="0"/>
          <w:sz w:val="24"/>
          <w:szCs w:val="24"/>
        </w:rPr>
        <w:t>)</w:t>
      </w:r>
      <w:r w:rsidR="00AD3EBC" w:rsidRPr="00066ED2">
        <w:rPr>
          <w:bCs w:val="0"/>
          <w:sz w:val="24"/>
          <w:szCs w:val="24"/>
        </w:rPr>
        <w:t>;</w:t>
      </w:r>
      <w:proofErr w:type="gramEnd"/>
    </w:p>
    <w:p w:rsidR="000E746F" w:rsidRPr="00DC6F6F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A2F0D">
        <w:fldChar w:fldCharType="begin"/>
      </w:r>
      <w:r w:rsidR="004A2F0D">
        <w:instrText xml:space="preserve"> REF _Ref464116309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3.3.10.7</w:t>
      </w:r>
      <w:r w:rsidR="004A2F0D">
        <w:fldChar w:fldCharType="end"/>
      </w:r>
      <w:r w:rsidRPr="00066ED2">
        <w:t>.</w:t>
      </w:r>
      <w:r w:rsidRPr="00066ED2">
        <w:rPr>
          <w:bCs w:val="0"/>
          <w:sz w:val="24"/>
          <w:szCs w:val="24"/>
        </w:rPr>
        <w:t xml:space="preserve"> Документы для каждого члена </w:t>
      </w:r>
      <w:r w:rsidRPr="00DC6F6F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="00C54850" w:rsidRPr="00DC6F6F">
        <w:rPr>
          <w:bCs w:val="0"/>
          <w:sz w:val="24"/>
          <w:szCs w:val="24"/>
        </w:rPr>
        <w:t>;</w:t>
      </w:r>
    </w:p>
    <w:p w:rsidR="00C54850" w:rsidRPr="00DC6F6F" w:rsidRDefault="00C5485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C6F6F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</w:t>
      </w:r>
      <w:proofErr w:type="gramEnd"/>
    </w:p>
    <w:p w:rsidR="00717F60" w:rsidRPr="00DC6F6F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4" w:name="_Ref306004660"/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и такого </w:t>
      </w:r>
      <w:r w:rsidRPr="00DC6F6F">
        <w:rPr>
          <w:bCs w:val="0"/>
          <w:sz w:val="24"/>
          <w:szCs w:val="24"/>
        </w:rPr>
        <w:t>Участник</w:t>
      </w:r>
      <w:r w:rsidR="00717F60" w:rsidRPr="00DC6F6F">
        <w:rPr>
          <w:bCs w:val="0"/>
          <w:sz w:val="24"/>
          <w:szCs w:val="24"/>
        </w:rPr>
        <w:t>а отклоняются без рассмотрения по существу.</w:t>
      </w:r>
      <w:bookmarkEnd w:id="324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 xml:space="preserve">Все формы, указанные в разделе </w:t>
      </w:r>
      <w:r w:rsidR="004A2F0D">
        <w:fldChar w:fldCharType="begin"/>
      </w:r>
      <w:r w:rsidR="004A2F0D">
        <w:instrText xml:space="preserve"> REF _Ref440270602 \r \h  \* MERGEFORMAT </w:instrText>
      </w:r>
      <w:r w:rsidR="004A2F0D">
        <w:fldChar w:fldCharType="separate"/>
      </w:r>
      <w:r w:rsidR="00892278">
        <w:t>5</w:t>
      </w:r>
      <w:r w:rsidR="004A2F0D">
        <w:fldChar w:fldCharType="end"/>
      </w:r>
      <w:r w:rsidRPr="00DC6F6F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C6F6F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C6F6F">
        <w:rPr>
          <w:bCs w:val="0"/>
          <w:sz w:val="24"/>
          <w:szCs w:val="24"/>
        </w:rPr>
        <w:t>Заявк</w:t>
      </w:r>
      <w:r w:rsidR="00717F60" w:rsidRPr="00DC6F6F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A2F0D">
        <w:fldChar w:fldCharType="begin"/>
      </w:r>
      <w:r w:rsidR="004A2F0D">
        <w:instrText xml:space="preserve"> REF _Ref191386419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3.3.2</w:t>
      </w:r>
      <w:r w:rsidR="004A2F0D">
        <w:fldChar w:fldCharType="end"/>
      </w:r>
      <w:r w:rsidR="00717F60" w:rsidRPr="00DC6F6F">
        <w:rPr>
          <w:bCs w:val="0"/>
          <w:sz w:val="24"/>
          <w:szCs w:val="24"/>
        </w:rPr>
        <w:t>)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proofErr w:type="gramEnd"/>
    </w:p>
    <w:p w:rsidR="00BD40A3" w:rsidRPr="00DC6F6F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5" w:name="_Ref55279015"/>
      <w:bookmarkStart w:id="326" w:name="_Ref55279017"/>
      <w:r w:rsidRPr="00DC6F6F">
        <w:rPr>
          <w:bCs w:val="0"/>
          <w:sz w:val="24"/>
          <w:szCs w:val="24"/>
        </w:rPr>
        <w:t xml:space="preserve">Каждый документ, входящий в </w:t>
      </w:r>
      <w:r w:rsidR="001D6802" w:rsidRPr="00DC6F6F">
        <w:rPr>
          <w:bCs w:val="0"/>
          <w:sz w:val="24"/>
          <w:szCs w:val="24"/>
        </w:rPr>
        <w:t>Заявку</w:t>
      </w:r>
      <w:r w:rsidRPr="00DC6F6F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DC6F6F">
        <w:rPr>
          <w:bCs w:val="0"/>
          <w:sz w:val="24"/>
          <w:szCs w:val="24"/>
        </w:rPr>
        <w:t>образом</w:t>
      </w:r>
      <w:proofErr w:type="gramEnd"/>
      <w:r w:rsidRPr="00DC6F6F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DC6F6F">
        <w:rPr>
          <w:bCs w:val="0"/>
          <w:sz w:val="24"/>
          <w:szCs w:val="24"/>
        </w:rPr>
        <w:t xml:space="preserve">. </w:t>
      </w:r>
      <w:r w:rsidR="00123A9F" w:rsidRPr="00DC6F6F">
        <w:rPr>
          <w:sz w:val="24"/>
          <w:szCs w:val="24"/>
        </w:rPr>
        <w:t xml:space="preserve">В последнем случае копия </w:t>
      </w:r>
      <w:r w:rsidR="007C6A7B" w:rsidRPr="00DC6F6F">
        <w:rPr>
          <w:bCs w:val="0"/>
          <w:sz w:val="24"/>
          <w:szCs w:val="24"/>
        </w:rPr>
        <w:t xml:space="preserve">доверенности </w:t>
      </w:r>
      <w:r w:rsidR="00123A9F" w:rsidRPr="00DC6F6F">
        <w:rPr>
          <w:sz w:val="24"/>
          <w:szCs w:val="24"/>
        </w:rPr>
        <w:t>прикладывается к Заявке</w:t>
      </w:r>
      <w:r w:rsidRPr="00DC6F6F">
        <w:rPr>
          <w:bCs w:val="0"/>
          <w:sz w:val="24"/>
          <w:szCs w:val="24"/>
        </w:rPr>
        <w:t>.</w:t>
      </w:r>
      <w:bookmarkEnd w:id="325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7" w:name="_Ref195087786"/>
      <w:r w:rsidRPr="00DC6F6F">
        <w:rPr>
          <w:bCs w:val="0"/>
          <w:sz w:val="24"/>
          <w:szCs w:val="24"/>
        </w:rPr>
        <w:t>Каждый документ, входящий</w:t>
      </w:r>
      <w:r w:rsidRPr="00066ED2">
        <w:rPr>
          <w:bCs w:val="0"/>
          <w:sz w:val="24"/>
          <w:szCs w:val="24"/>
        </w:rPr>
        <w:t xml:space="preserve"> в </w:t>
      </w:r>
      <w:r w:rsidR="001D6802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>, должен быть скреплен печатью Участника.</w:t>
      </w:r>
      <w:bookmarkEnd w:id="326"/>
      <w:bookmarkEnd w:id="327"/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066ED2">
        <w:rPr>
          <w:sz w:val="24"/>
          <w:szCs w:val="24"/>
        </w:rPr>
        <w:t>Заявку</w:t>
      </w:r>
      <w:r w:rsidRPr="00066ED2">
        <w:rPr>
          <w:sz w:val="24"/>
          <w:szCs w:val="24"/>
        </w:rPr>
        <w:t xml:space="preserve"> </w:t>
      </w:r>
      <w:r w:rsidR="000E5AC7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8" w:name="_Ref440271182"/>
      <w:proofErr w:type="gramStart"/>
      <w:r w:rsidRPr="00066ED2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66ED2">
        <w:rPr>
          <w:sz w:val="24"/>
          <w:szCs w:val="24"/>
        </w:rPr>
        <w:t xml:space="preserve"> </w:t>
      </w:r>
      <w:bookmarkEnd w:id="328"/>
      <w:r w:rsidR="001D1162" w:rsidRPr="00066ED2">
        <w:rPr>
          <w:szCs w:val="24"/>
        </w:rPr>
        <w:t xml:space="preserve">Заявка </w:t>
      </w:r>
      <w:r w:rsidR="001D1162" w:rsidRPr="00066ED2">
        <w:rPr>
          <w:sz w:val="24"/>
          <w:szCs w:val="24"/>
        </w:rPr>
        <w:t>будет отклонен</w:t>
      </w:r>
      <w:r w:rsidR="001D1162" w:rsidRPr="00066ED2">
        <w:rPr>
          <w:szCs w:val="24"/>
        </w:rPr>
        <w:t>а</w:t>
      </w:r>
      <w:r w:rsidR="001D1162" w:rsidRPr="00066ED2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</w:t>
      </w:r>
      <w:r w:rsidR="00B71B9D" w:rsidRPr="00066ED2">
        <w:rPr>
          <w:bCs w:val="0"/>
          <w:spacing w:val="-1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pacing w:val="-1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Cs w:val="0"/>
          <w:spacing w:val="-1"/>
          <w:sz w:val="24"/>
          <w:szCs w:val="24"/>
        </w:rPr>
        <w:t>5.3</w:t>
      </w:r>
      <w:r w:rsidR="004A2F0D">
        <w:fldChar w:fldCharType="end"/>
      </w:r>
      <w:r w:rsidR="00B71B9D" w:rsidRPr="00066ED2">
        <w:rPr>
          <w:bCs w:val="0"/>
          <w:spacing w:val="-1"/>
          <w:sz w:val="24"/>
          <w:szCs w:val="24"/>
        </w:rPr>
        <w:t>)</w:t>
      </w:r>
      <w:r w:rsidRPr="00066ED2">
        <w:rPr>
          <w:sz w:val="24"/>
          <w:szCs w:val="24"/>
        </w:rPr>
        <w:t xml:space="preserve">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</w:t>
      </w:r>
      <w:r w:rsidRPr="00066ED2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066ED2">
        <w:rPr>
          <w:szCs w:val="24"/>
        </w:rPr>
        <w:t>Заявка</w:t>
      </w:r>
      <w:r w:rsidR="001D1162" w:rsidRPr="00066ED2">
        <w:rPr>
          <w:sz w:val="24"/>
          <w:szCs w:val="24"/>
        </w:rPr>
        <w:t xml:space="preserve"> Участника будет отклонен</w:t>
      </w:r>
      <w:r w:rsidR="001D1162" w:rsidRPr="00066ED2">
        <w:rPr>
          <w:szCs w:val="24"/>
        </w:rPr>
        <w:t>а</w:t>
      </w:r>
      <w:r w:rsidRPr="00066ED2">
        <w:rPr>
          <w:sz w:val="24"/>
          <w:szCs w:val="24"/>
        </w:rPr>
        <w:t>.</w:t>
      </w:r>
    </w:p>
    <w:p w:rsidR="00BD40A3" w:rsidRPr="00066ED2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в </w:t>
      </w:r>
      <w:r w:rsidR="00F1041E" w:rsidRPr="00066ED2">
        <w:rPr>
          <w:bCs w:val="0"/>
          <w:sz w:val="24"/>
          <w:szCs w:val="24"/>
        </w:rPr>
        <w:t>Сводн</w:t>
      </w:r>
      <w:r w:rsidR="000E5AC7" w:rsidRPr="00066ED2">
        <w:rPr>
          <w:bCs w:val="0"/>
          <w:sz w:val="24"/>
          <w:szCs w:val="24"/>
        </w:rPr>
        <w:t>ой</w:t>
      </w:r>
      <w:r w:rsidR="00F1041E" w:rsidRPr="00066ED2">
        <w:rPr>
          <w:bCs w:val="0"/>
          <w:sz w:val="24"/>
          <w:szCs w:val="24"/>
        </w:rPr>
        <w:t xml:space="preserve"> таблиц</w:t>
      </w:r>
      <w:r w:rsidR="000E5AC7" w:rsidRPr="00066ED2">
        <w:rPr>
          <w:bCs w:val="0"/>
          <w:sz w:val="24"/>
          <w:szCs w:val="24"/>
        </w:rPr>
        <w:t>е</w:t>
      </w:r>
      <w:r w:rsidR="00F1041E" w:rsidRPr="00066ED2">
        <w:rPr>
          <w:bCs w:val="0"/>
          <w:sz w:val="24"/>
          <w:szCs w:val="24"/>
        </w:rPr>
        <w:t xml:space="preserve">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B71B9D" w:rsidRPr="00066ED2">
        <w:rPr>
          <w:bCs w:val="0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066ED2">
        <w:rPr>
          <w:bCs w:val="0"/>
          <w:sz w:val="24"/>
          <w:szCs w:val="24"/>
        </w:rPr>
        <w:t xml:space="preserve">выполнения поставок (раздел </w:t>
      </w:r>
      <w:r w:rsidR="004A2F0D">
        <w:fldChar w:fldCharType="begin"/>
      </w:r>
      <w:r w:rsidR="004A2F0D">
        <w:instrText xml:space="preserve"> REF _Ref440271036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5.4</w:t>
      </w:r>
      <w:r w:rsidR="004A2F0D">
        <w:fldChar w:fldCharType="end"/>
      </w:r>
      <w:r w:rsidR="00B71B9D"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3F3A69" w:rsidRPr="00066ED2">
        <w:rPr>
          <w:bCs w:val="0"/>
          <w:spacing w:val="-2"/>
          <w:sz w:val="24"/>
          <w:szCs w:val="24"/>
        </w:rPr>
        <w:t>под</w:t>
      </w:r>
      <w:r w:rsidR="003F3A69" w:rsidRPr="00066ED2">
        <w:rPr>
          <w:bCs w:val="0"/>
          <w:sz w:val="24"/>
          <w:szCs w:val="24"/>
        </w:rPr>
        <w:t>раздел</w:t>
      </w:r>
      <w:r w:rsidR="00B71B9D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066ED2">
        <w:rPr>
          <w:bCs w:val="0"/>
          <w:spacing w:val="-2"/>
          <w:sz w:val="24"/>
          <w:szCs w:val="24"/>
        </w:rPr>
        <w:t>(</w:t>
      </w:r>
      <w:r w:rsidR="00B71B9D" w:rsidRPr="00066ED2">
        <w:rPr>
          <w:bCs w:val="0"/>
          <w:sz w:val="24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71B9D" w:rsidRPr="00066ED2">
        <w:rPr>
          <w:bCs w:val="0"/>
          <w:sz w:val="24"/>
          <w:szCs w:val="24"/>
          <w:lang w:eastAsia="ru-RU"/>
        </w:rPr>
        <w:t>)</w:t>
      </w:r>
      <w:r w:rsidRPr="00066ED2">
        <w:rPr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29" w:name="_Ref115076752"/>
      <w:bookmarkStart w:id="330" w:name="_Ref191386109"/>
      <w:bookmarkStart w:id="331" w:name="_Ref191386419"/>
      <w:bookmarkStart w:id="332" w:name="_Toc440357091"/>
      <w:bookmarkStart w:id="333" w:name="_Toc440359646"/>
      <w:bookmarkStart w:id="334" w:name="_Toc440632109"/>
      <w:bookmarkStart w:id="335" w:name="_Toc440875930"/>
      <w:bookmarkStart w:id="336" w:name="_Toc441130958"/>
      <w:bookmarkStart w:id="337" w:name="_Toc447269773"/>
      <w:bookmarkStart w:id="338" w:name="_Toc464120595"/>
      <w:bookmarkStart w:id="339" w:name="_Toc466969253"/>
      <w:bookmarkStart w:id="340" w:name="_Toc468786597"/>
      <w:bookmarkStart w:id="341" w:name="_Toc469481237"/>
      <w:bookmarkStart w:id="342" w:name="_Toc472498825"/>
      <w:bookmarkStart w:id="343" w:name="_Toc498588671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 через </w:t>
      </w:r>
      <w:bookmarkEnd w:id="329"/>
      <w:bookmarkEnd w:id="330"/>
      <w:bookmarkEnd w:id="331"/>
      <w:r w:rsidRPr="00066ED2">
        <w:rPr>
          <w:szCs w:val="24"/>
        </w:rPr>
        <w:t>ЭТП</w:t>
      </w:r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</w:p>
    <w:p w:rsidR="00717F60" w:rsidRPr="00066ED2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при оформлении </w:t>
      </w:r>
      <w:r w:rsidR="004B5EB3" w:rsidRPr="00066ED2">
        <w:rPr>
          <w:bCs w:val="0"/>
          <w:sz w:val="24"/>
          <w:szCs w:val="24"/>
        </w:rPr>
        <w:t>Заявк</w:t>
      </w:r>
      <w:r w:rsidR="00FE5731" w:rsidRPr="00066ED2">
        <w:rPr>
          <w:bCs w:val="0"/>
          <w:sz w:val="24"/>
          <w:szCs w:val="24"/>
        </w:rPr>
        <w:t xml:space="preserve">и </w:t>
      </w:r>
      <w:r w:rsidR="00717F60" w:rsidRPr="00066ED2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066ED2">
        <w:rPr>
          <w:bCs w:val="0"/>
          <w:sz w:val="24"/>
          <w:szCs w:val="24"/>
        </w:rPr>
        <w:t>Д</w:t>
      </w:r>
      <w:r w:rsidR="00717F60" w:rsidRPr="00066ED2">
        <w:rPr>
          <w:bCs w:val="0"/>
          <w:sz w:val="24"/>
          <w:szCs w:val="24"/>
        </w:rPr>
        <w:t>окументацией по запросу предложений.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файлы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и, размещенные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066ED2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Правила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44" w:name="_Ref115076807"/>
      <w:bookmarkStart w:id="345" w:name="_Toc440357092"/>
      <w:bookmarkStart w:id="346" w:name="_Toc440359647"/>
      <w:bookmarkStart w:id="347" w:name="_Toc440632110"/>
      <w:bookmarkStart w:id="348" w:name="_Toc440875931"/>
      <w:bookmarkStart w:id="349" w:name="_Toc441130959"/>
      <w:bookmarkStart w:id="350" w:name="_Toc447269774"/>
      <w:bookmarkStart w:id="351" w:name="_Toc464120596"/>
      <w:bookmarkStart w:id="352" w:name="_Toc466969254"/>
      <w:bookmarkStart w:id="353" w:name="_Toc468786598"/>
      <w:bookmarkStart w:id="354" w:name="_Toc469481238"/>
      <w:bookmarkStart w:id="355" w:name="_Toc472498826"/>
      <w:bookmarkStart w:id="356" w:name="_Toc498588672"/>
      <w:r w:rsidRPr="00066ED2">
        <w:rPr>
          <w:szCs w:val="24"/>
        </w:rPr>
        <w:t xml:space="preserve">Порядок подготовки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 xml:space="preserve">и в письменной </w:t>
      </w:r>
      <w:r w:rsidR="00673FC7" w:rsidRPr="00066ED2">
        <w:rPr>
          <w:szCs w:val="24"/>
        </w:rPr>
        <w:t xml:space="preserve">(бумажной) </w:t>
      </w:r>
      <w:r w:rsidRPr="00066ED2">
        <w:rPr>
          <w:szCs w:val="24"/>
        </w:rPr>
        <w:t>форме</w:t>
      </w:r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DC6F6F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7" w:name="_Ref191386548"/>
      <w:r w:rsidRPr="00DC6F6F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C6F6F">
        <w:rPr>
          <w:sz w:val="24"/>
          <w:szCs w:val="24"/>
        </w:rPr>
        <w:t xml:space="preserve">(бумажной) </w:t>
      </w:r>
      <w:r w:rsidRPr="00DC6F6F">
        <w:rPr>
          <w:bCs w:val="0"/>
          <w:sz w:val="24"/>
          <w:szCs w:val="24"/>
        </w:rPr>
        <w:t>форме не предусмотрено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C6F6F">
        <w:rPr>
          <w:sz w:val="24"/>
          <w:szCs w:val="24"/>
        </w:rPr>
        <w:t>.</w:t>
      </w:r>
      <w:bookmarkEnd w:id="357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58" w:name="_Ref306008743"/>
      <w:bookmarkStart w:id="359" w:name="_Toc440357093"/>
      <w:bookmarkStart w:id="360" w:name="_Toc440359648"/>
      <w:bookmarkStart w:id="361" w:name="_Toc440632111"/>
      <w:bookmarkStart w:id="362" w:name="_Toc440875932"/>
      <w:bookmarkStart w:id="363" w:name="_Toc441130960"/>
      <w:bookmarkStart w:id="364" w:name="_Toc447269775"/>
      <w:bookmarkStart w:id="365" w:name="_Toc464120597"/>
      <w:bookmarkStart w:id="366" w:name="_Toc466969255"/>
      <w:bookmarkStart w:id="367" w:name="_Toc468786599"/>
      <w:bookmarkStart w:id="368" w:name="_Toc469481239"/>
      <w:bookmarkStart w:id="369" w:name="_Toc472498827"/>
      <w:bookmarkStart w:id="370" w:name="_Toc498588673"/>
      <w:r w:rsidRPr="00066ED2">
        <w:rPr>
          <w:szCs w:val="24"/>
        </w:rPr>
        <w:t xml:space="preserve">Требования к сроку действия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066ED2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1" w:name="_Ref303683455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066ED2">
        <w:rPr>
          <w:bCs w:val="0"/>
          <w:sz w:val="24"/>
          <w:szCs w:val="24"/>
        </w:rPr>
        <w:t>90</w:t>
      </w:r>
      <w:r w:rsidR="00717F60" w:rsidRPr="00066ED2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066ED2">
        <w:rPr>
          <w:bCs w:val="0"/>
          <w:sz w:val="24"/>
          <w:szCs w:val="24"/>
        </w:rPr>
        <w:t xml:space="preserve">подачи </w:t>
      </w:r>
      <w:r w:rsidR="00717F60" w:rsidRPr="00066ED2">
        <w:rPr>
          <w:bCs w:val="0"/>
          <w:sz w:val="24"/>
          <w:szCs w:val="24"/>
        </w:rPr>
        <w:t>Заявок</w:t>
      </w:r>
      <w:r w:rsidR="003F5CDB" w:rsidRPr="00066ED2">
        <w:rPr>
          <w:bCs w:val="0"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="003F5CDB" w:rsidRPr="00066ED2">
        <w:rPr>
          <w:bCs w:val="0"/>
          <w:sz w:val="24"/>
          <w:szCs w:val="24"/>
        </w:rPr>
        <w:t>)</w:t>
      </w:r>
      <w:r w:rsidR="00717F60" w:rsidRPr="00066ED2">
        <w:rPr>
          <w:bCs w:val="0"/>
          <w:sz w:val="24"/>
          <w:szCs w:val="24"/>
        </w:rPr>
        <w:t>.</w:t>
      </w:r>
      <w:bookmarkEnd w:id="371"/>
    </w:p>
    <w:p w:rsidR="00717F60" w:rsidRPr="00066ED2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72" w:name="_Toc440357094"/>
      <w:bookmarkStart w:id="373" w:name="_Toc440359649"/>
      <w:bookmarkStart w:id="374" w:name="_Toc440632112"/>
      <w:bookmarkStart w:id="375" w:name="_Toc440875933"/>
      <w:bookmarkStart w:id="376" w:name="_Toc441130961"/>
      <w:bookmarkStart w:id="377" w:name="_Toc447269776"/>
      <w:bookmarkStart w:id="378" w:name="_Toc464120598"/>
      <w:bookmarkStart w:id="379" w:name="_Toc466969256"/>
      <w:bookmarkStart w:id="380" w:name="_Toc468786600"/>
      <w:bookmarkStart w:id="381" w:name="_Toc469481240"/>
      <w:bookmarkStart w:id="382" w:name="_Toc472498828"/>
      <w:bookmarkStart w:id="383" w:name="_Toc498588674"/>
      <w:r w:rsidRPr="00066ED2">
        <w:rPr>
          <w:szCs w:val="24"/>
        </w:rPr>
        <w:t xml:space="preserve">Требования к языку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066ED2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3.3.5.1. </w:t>
      </w:r>
      <w:r w:rsidR="00717F60" w:rsidRPr="00066ED2">
        <w:rPr>
          <w:bCs w:val="0"/>
          <w:sz w:val="24"/>
          <w:szCs w:val="24"/>
        </w:rPr>
        <w:t xml:space="preserve">Все документы, входящие в </w:t>
      </w:r>
      <w:r w:rsidR="004B5EB3"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066ED2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84" w:name="_Toc440357095"/>
      <w:bookmarkStart w:id="385" w:name="_Toc440359650"/>
      <w:bookmarkStart w:id="386" w:name="_Toc440632113"/>
      <w:bookmarkStart w:id="387" w:name="_Toc440875934"/>
      <w:bookmarkStart w:id="388" w:name="_Toc441130962"/>
      <w:bookmarkStart w:id="389" w:name="_Toc447269777"/>
      <w:bookmarkStart w:id="390" w:name="_Toc464120599"/>
      <w:bookmarkStart w:id="391" w:name="_Toc466969257"/>
      <w:bookmarkStart w:id="392" w:name="_Toc468786601"/>
      <w:bookmarkStart w:id="393" w:name="_Toc469481241"/>
      <w:bookmarkStart w:id="394" w:name="_Toc472498829"/>
      <w:bookmarkStart w:id="395" w:name="_Toc498588675"/>
      <w:r w:rsidRPr="00066ED2">
        <w:rPr>
          <w:szCs w:val="24"/>
        </w:rPr>
        <w:lastRenderedPageBreak/>
        <w:t xml:space="preserve">Требования к валюте </w:t>
      </w:r>
      <w:r w:rsidR="004B5EB3" w:rsidRPr="00066ED2">
        <w:rPr>
          <w:szCs w:val="24"/>
        </w:rPr>
        <w:t>Заявк</w:t>
      </w:r>
      <w:r w:rsidRPr="00066ED2">
        <w:rPr>
          <w:szCs w:val="24"/>
        </w:rPr>
        <w:t>и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Все суммы денежных сре</w:t>
      </w:r>
      <w:proofErr w:type="gramStart"/>
      <w:r w:rsidRPr="00066ED2">
        <w:rPr>
          <w:bCs w:val="0"/>
          <w:sz w:val="24"/>
          <w:szCs w:val="24"/>
        </w:rPr>
        <w:t>дств в д</w:t>
      </w:r>
      <w:proofErr w:type="gramEnd"/>
      <w:r w:rsidRPr="00066ED2">
        <w:rPr>
          <w:bCs w:val="0"/>
          <w:sz w:val="24"/>
          <w:szCs w:val="24"/>
        </w:rPr>
        <w:t xml:space="preserve">окументах, входящих 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должны быть выражены в </w:t>
      </w:r>
      <w:r w:rsidR="002B5717" w:rsidRPr="00066ED2">
        <w:rPr>
          <w:bCs w:val="0"/>
          <w:sz w:val="24"/>
          <w:szCs w:val="24"/>
        </w:rPr>
        <w:t>рублях РФ</w:t>
      </w:r>
      <w:r w:rsidRPr="00066ED2">
        <w:rPr>
          <w:bCs w:val="0"/>
          <w:sz w:val="24"/>
          <w:szCs w:val="24"/>
        </w:rPr>
        <w:t>, за исключением нижеследующего.</w:t>
      </w:r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066ED2">
        <w:rPr>
          <w:bCs w:val="0"/>
          <w:sz w:val="24"/>
          <w:szCs w:val="24"/>
        </w:rPr>
        <w:t xml:space="preserve">рубли РФ </w:t>
      </w:r>
      <w:r w:rsidRPr="00066ED2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066ED2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Цена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фиксируется в </w:t>
      </w:r>
      <w:r w:rsidR="002B5717" w:rsidRPr="00066ED2">
        <w:rPr>
          <w:bCs w:val="0"/>
          <w:sz w:val="24"/>
          <w:szCs w:val="24"/>
        </w:rPr>
        <w:t xml:space="preserve">рублях РФ </w:t>
      </w:r>
      <w:r w:rsidRPr="00066ED2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396" w:name="_Toc440357096"/>
      <w:bookmarkStart w:id="397" w:name="_Toc440359651"/>
      <w:bookmarkStart w:id="398" w:name="_Toc440632114"/>
      <w:bookmarkStart w:id="399" w:name="_Toc440875935"/>
      <w:bookmarkStart w:id="400" w:name="_Toc441130963"/>
      <w:bookmarkStart w:id="401" w:name="_Toc447269778"/>
      <w:bookmarkStart w:id="402" w:name="_Toc464120600"/>
      <w:bookmarkStart w:id="403" w:name="_Toc466969258"/>
      <w:bookmarkStart w:id="404" w:name="_Ref468786347"/>
      <w:bookmarkStart w:id="405" w:name="_Toc468786602"/>
      <w:bookmarkStart w:id="406" w:name="_Toc469481242"/>
      <w:bookmarkStart w:id="407" w:name="_Toc472498830"/>
      <w:bookmarkStart w:id="408" w:name="_Toc498588676"/>
      <w:r w:rsidRPr="00066ED2">
        <w:rPr>
          <w:szCs w:val="24"/>
        </w:rPr>
        <w:t xml:space="preserve">Начальная (максимальная) цена </w:t>
      </w:r>
      <w:r w:rsidR="00123C70" w:rsidRPr="00066ED2">
        <w:rPr>
          <w:szCs w:val="24"/>
        </w:rPr>
        <w:t>Договор</w:t>
      </w:r>
      <w:r w:rsidRPr="00066ED2">
        <w:rPr>
          <w:szCs w:val="24"/>
        </w:rPr>
        <w:t>а (цена лота)</w:t>
      </w:r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</w:p>
    <w:p w:rsidR="00216641" w:rsidRPr="009C50EA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09" w:name="_Ref465698749"/>
      <w:r w:rsidRPr="009C50EA">
        <w:rPr>
          <w:bCs w:val="0"/>
          <w:sz w:val="24"/>
          <w:szCs w:val="24"/>
        </w:rPr>
        <w:t xml:space="preserve">Начальная (максимальная) цена </w:t>
      </w:r>
      <w:r w:rsidR="00123C70" w:rsidRPr="009C50EA">
        <w:rPr>
          <w:bCs w:val="0"/>
          <w:sz w:val="24"/>
          <w:szCs w:val="24"/>
        </w:rPr>
        <w:t>Договор</w:t>
      </w:r>
      <w:r w:rsidRPr="009C50EA">
        <w:rPr>
          <w:bCs w:val="0"/>
          <w:sz w:val="24"/>
          <w:szCs w:val="24"/>
        </w:rPr>
        <w:t>а</w:t>
      </w:r>
      <w:r w:rsidR="00216641" w:rsidRPr="009C50EA">
        <w:rPr>
          <w:bCs w:val="0"/>
          <w:sz w:val="24"/>
          <w:szCs w:val="24"/>
        </w:rPr>
        <w:t>:</w:t>
      </w:r>
      <w:bookmarkEnd w:id="409"/>
    </w:p>
    <w:p w:rsidR="00280464" w:rsidRPr="009C50EA" w:rsidRDefault="00216641" w:rsidP="009C50EA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rFonts w:eastAsia="Calibri"/>
          <w:sz w:val="24"/>
          <w:szCs w:val="24"/>
          <w:lang w:eastAsia="en-US"/>
        </w:rPr>
      </w:pPr>
      <w:r w:rsidRPr="009C50EA">
        <w:rPr>
          <w:b/>
          <w:bCs w:val="0"/>
          <w:sz w:val="24"/>
          <w:szCs w:val="24"/>
          <w:u w:val="single"/>
        </w:rPr>
        <w:t>По Лоту №1:</w:t>
      </w:r>
      <w:r w:rsidR="00717F60" w:rsidRPr="009C50EA">
        <w:rPr>
          <w:bCs w:val="0"/>
          <w:sz w:val="24"/>
          <w:szCs w:val="24"/>
        </w:rPr>
        <w:t xml:space="preserve"> </w:t>
      </w:r>
      <w:r w:rsidR="009C50EA" w:rsidRPr="009C50EA">
        <w:rPr>
          <w:b/>
          <w:sz w:val="24"/>
          <w:szCs w:val="24"/>
        </w:rPr>
        <w:t>1 300 000,00</w:t>
      </w:r>
      <w:r w:rsidR="009C50EA" w:rsidRPr="009C50EA">
        <w:rPr>
          <w:sz w:val="24"/>
          <w:szCs w:val="24"/>
        </w:rPr>
        <w:t xml:space="preserve"> (один миллион триста тысяч) рублей 00 копеек РФ без учета НДС, кроме того НДС 18% – </w:t>
      </w:r>
      <w:r w:rsidR="009C50EA" w:rsidRPr="009C50EA">
        <w:rPr>
          <w:b/>
          <w:sz w:val="24"/>
          <w:szCs w:val="24"/>
        </w:rPr>
        <w:t>234 000,00</w:t>
      </w:r>
      <w:r w:rsidR="009C50EA" w:rsidRPr="009C50EA">
        <w:rPr>
          <w:sz w:val="24"/>
          <w:szCs w:val="24"/>
        </w:rPr>
        <w:t xml:space="preserve"> (двести тридцать четыре тысячи) рублей 00 копеек РФ, итого с учетом НДС </w:t>
      </w:r>
      <w:r w:rsidR="009C50EA" w:rsidRPr="009C50EA">
        <w:rPr>
          <w:b/>
          <w:sz w:val="24"/>
          <w:szCs w:val="24"/>
        </w:rPr>
        <w:t>1 534 000,00</w:t>
      </w:r>
      <w:r w:rsidR="009C50EA" w:rsidRPr="009C50EA">
        <w:rPr>
          <w:sz w:val="24"/>
          <w:szCs w:val="24"/>
        </w:rPr>
        <w:t xml:space="preserve"> (один миллион пятьсот тридцать четыре тысячи) рублей 00 копеек РФ</w:t>
      </w:r>
      <w:r w:rsidR="00280464" w:rsidRPr="009C50EA">
        <w:rPr>
          <w:rFonts w:eastAsia="Calibri"/>
          <w:sz w:val="24"/>
          <w:szCs w:val="24"/>
          <w:lang w:eastAsia="en-US"/>
        </w:rPr>
        <w:t>.</w:t>
      </w:r>
    </w:p>
    <w:p w:rsidR="004F657D" w:rsidRPr="00201435" w:rsidRDefault="00D0689C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либо меньше установленной начальной (максимальной) цены </w:t>
      </w:r>
      <w:r w:rsidR="00B56971" w:rsidRPr="00201435">
        <w:rPr>
          <w:sz w:val="24"/>
          <w:szCs w:val="24"/>
        </w:rPr>
        <w:t>Договора (Лота)</w:t>
      </w:r>
      <w:r w:rsidRPr="00201435">
        <w:rPr>
          <w:bCs w:val="0"/>
          <w:sz w:val="24"/>
          <w:szCs w:val="24"/>
        </w:rPr>
        <w:t>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201435">
        <w:rPr>
          <w:bCs w:val="0"/>
          <w:sz w:val="24"/>
          <w:szCs w:val="24"/>
        </w:rPr>
        <w:t xml:space="preserve">Цена в письме о подаче оферты </w:t>
      </w:r>
      <w:r w:rsidR="003F3A69" w:rsidRPr="00201435">
        <w:rPr>
          <w:bCs w:val="0"/>
          <w:spacing w:val="-2"/>
          <w:sz w:val="24"/>
          <w:szCs w:val="24"/>
        </w:rPr>
        <w:t>(под</w:t>
      </w:r>
      <w:r w:rsidR="003F3A69"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_Ref55336310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 w:rsidRPr="00201435">
        <w:fldChar w:fldCharType="end"/>
      </w:r>
      <w:r w:rsidR="003F3A69" w:rsidRPr="00201435">
        <w:rPr>
          <w:bCs w:val="0"/>
          <w:sz w:val="24"/>
          <w:szCs w:val="24"/>
          <w:lang w:eastAsia="ru-RU"/>
        </w:rPr>
        <w:t>)</w:t>
      </w:r>
      <w:r w:rsidRPr="00201435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347FE8"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="007C6A7B" w:rsidRPr="00201435">
        <w:rPr>
          <w:bCs w:val="0"/>
          <w:sz w:val="24"/>
          <w:szCs w:val="24"/>
        </w:rPr>
        <w:t xml:space="preserve"> и </w:t>
      </w:r>
      <w:r w:rsidR="007C6A7B" w:rsidRPr="00201435">
        <w:rPr>
          <w:sz w:val="24"/>
          <w:szCs w:val="24"/>
        </w:rPr>
        <w:t>на «котировочной доске» ЭТП</w:t>
      </w:r>
      <w:r w:rsidRPr="00201435">
        <w:rPr>
          <w:bCs w:val="0"/>
          <w:sz w:val="24"/>
          <w:szCs w:val="24"/>
        </w:rPr>
        <w:t>. В противном случае Заявк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Участника будет отклонен</w:t>
      </w:r>
      <w:r w:rsidR="003F5CDB" w:rsidRPr="00201435">
        <w:rPr>
          <w:bCs w:val="0"/>
          <w:sz w:val="24"/>
          <w:szCs w:val="24"/>
        </w:rPr>
        <w:t>а</w:t>
      </w:r>
      <w:r w:rsidRPr="00201435">
        <w:rPr>
          <w:bCs w:val="0"/>
          <w:sz w:val="24"/>
          <w:szCs w:val="24"/>
        </w:rPr>
        <w:t xml:space="preserve"> без рассмотрения по существу.</w:t>
      </w:r>
    </w:p>
    <w:p w:rsidR="00347FE8" w:rsidRPr="004E4E7E" w:rsidRDefault="00347FE8" w:rsidP="00347FE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sz w:val="24"/>
          <w:szCs w:val="24"/>
        </w:rPr>
      </w:pPr>
      <w:r w:rsidRPr="00201435">
        <w:rPr>
          <w:sz w:val="24"/>
          <w:szCs w:val="24"/>
        </w:rPr>
        <w:t xml:space="preserve">Начальная (максимальная) цена, указанная в </w:t>
      </w:r>
      <w:r w:rsidRPr="00201435">
        <w:rPr>
          <w:bCs w:val="0"/>
          <w:sz w:val="24"/>
          <w:szCs w:val="24"/>
        </w:rPr>
        <w:t xml:space="preserve">п. </w:t>
      </w:r>
      <w:r w:rsidR="004A2F0D" w:rsidRPr="00201435">
        <w:fldChar w:fldCharType="begin"/>
      </w:r>
      <w:r w:rsidR="004A2F0D" w:rsidRPr="00201435">
        <w:instrText xml:space="preserve"> REF _Ref465698749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3.3.7.1</w:t>
      </w:r>
      <w:r w:rsidR="004A2F0D" w:rsidRPr="00201435">
        <w:fldChar w:fldCharType="end"/>
      </w:r>
      <w:r w:rsidRPr="00201435">
        <w:rPr>
          <w:sz w:val="24"/>
          <w:szCs w:val="24"/>
        </w:rPr>
        <w:t xml:space="preserve">, является ценой заключаемого договора по каждому из лотов, в </w:t>
      </w:r>
      <w:r w:rsidRPr="00201435">
        <w:rPr>
          <w:bCs w:val="0"/>
          <w:sz w:val="24"/>
          <w:szCs w:val="24"/>
        </w:rPr>
        <w:t>Сводной таблице стоимости поставок (</w:t>
      </w:r>
      <w:r w:rsidRPr="00201435">
        <w:rPr>
          <w:bCs w:val="0"/>
          <w:spacing w:val="-2"/>
          <w:sz w:val="24"/>
          <w:szCs w:val="24"/>
        </w:rPr>
        <w:t>под</w:t>
      </w:r>
      <w:r w:rsidRPr="00201435">
        <w:rPr>
          <w:bCs w:val="0"/>
          <w:sz w:val="24"/>
          <w:szCs w:val="24"/>
        </w:rPr>
        <w:t xml:space="preserve">раздел </w:t>
      </w:r>
      <w:r w:rsidR="004A2F0D" w:rsidRPr="00201435">
        <w:fldChar w:fldCharType="begin"/>
      </w:r>
      <w:r w:rsidR="004A2F0D" w:rsidRPr="00201435">
        <w:instrText xml:space="preserve"> REF _Ref440271072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5.2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>)</w:t>
      </w:r>
      <w:r w:rsidRPr="00201435">
        <w:rPr>
          <w:sz w:val="24"/>
          <w:szCs w:val="24"/>
        </w:rPr>
        <w:t xml:space="preserve"> Участники должны указывать стоимости единицы продукции, указанной в Приложении №1 к </w:t>
      </w:r>
      <w:r w:rsidRPr="004E4E7E">
        <w:rPr>
          <w:sz w:val="24"/>
          <w:szCs w:val="24"/>
        </w:rPr>
        <w:t xml:space="preserve">настоящей документации. В рамках оценочной стадии (п. </w:t>
      </w:r>
      <w:r w:rsidR="004A2F0D" w:rsidRPr="004E4E7E">
        <w:rPr>
          <w:sz w:val="24"/>
          <w:szCs w:val="24"/>
        </w:rPr>
        <w:fldChar w:fldCharType="begin"/>
      </w:r>
      <w:r w:rsidR="004A2F0D" w:rsidRPr="004E4E7E">
        <w:rPr>
          <w:sz w:val="24"/>
          <w:szCs w:val="24"/>
        </w:rPr>
        <w:instrText xml:space="preserve"> REF _Ref306138385 \r \h  \* MERGEFORMAT </w:instrText>
      </w:r>
      <w:r w:rsidR="004A2F0D" w:rsidRPr="004E4E7E">
        <w:rPr>
          <w:sz w:val="24"/>
          <w:szCs w:val="24"/>
        </w:rPr>
      </w:r>
      <w:r w:rsidR="004A2F0D" w:rsidRPr="004E4E7E">
        <w:rPr>
          <w:sz w:val="24"/>
          <w:szCs w:val="24"/>
        </w:rPr>
        <w:fldChar w:fldCharType="separate"/>
      </w:r>
      <w:r w:rsidR="00892278" w:rsidRPr="004E4E7E">
        <w:rPr>
          <w:sz w:val="24"/>
          <w:szCs w:val="24"/>
        </w:rPr>
        <w:t>3.6.4</w:t>
      </w:r>
      <w:r w:rsidR="004A2F0D" w:rsidRPr="004E4E7E">
        <w:rPr>
          <w:sz w:val="24"/>
          <w:szCs w:val="24"/>
        </w:rPr>
        <w:fldChar w:fldCharType="end"/>
      </w:r>
      <w:r w:rsidRPr="004E4E7E">
        <w:rPr>
          <w:sz w:val="24"/>
          <w:szCs w:val="24"/>
        </w:rPr>
        <w:t>) ранжирование Участников по ценовому критерию будет проводиться в соответствии со стоимостями за единицу продукции.</w:t>
      </w:r>
      <w:r w:rsidR="00077E94" w:rsidRPr="004E4E7E">
        <w:rPr>
          <w:sz w:val="24"/>
          <w:szCs w:val="24"/>
        </w:rPr>
        <w:t xml:space="preserve"> Стоимость каждой единицы продукции, указанной Участником в Сводной таблице стоимости поставок, не должна превышать соответствующую стоимость единицы продукции, указанную в Приложении №1 к настоящей документации, в противно</w:t>
      </w:r>
      <w:r w:rsidR="00B63B61">
        <w:rPr>
          <w:sz w:val="24"/>
          <w:szCs w:val="24"/>
        </w:rPr>
        <w:t>м случае заявка будет отклонена.</w:t>
      </w:r>
    </w:p>
    <w:p w:rsidR="004F657D" w:rsidRPr="00201435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E4E7E">
        <w:rPr>
          <w:bCs w:val="0"/>
          <w:sz w:val="24"/>
          <w:szCs w:val="24"/>
        </w:rPr>
        <w:t>В рамках оценочной стадии, предусмотренной</w:t>
      </w:r>
      <w:r w:rsidRPr="00201435">
        <w:rPr>
          <w:bCs w:val="0"/>
          <w:sz w:val="24"/>
          <w:szCs w:val="24"/>
        </w:rPr>
        <w:t xml:space="preserve">  пунктом </w:t>
      </w:r>
      <w:r w:rsidR="004A2F0D" w:rsidRPr="00201435">
        <w:fldChar w:fldCharType="begin"/>
      </w:r>
      <w:r w:rsidR="004A2F0D" w:rsidRPr="00201435">
        <w:instrText xml:space="preserve"> REF _Ref306138385 \r \h  \* MERGEFORMAT </w:instrText>
      </w:r>
      <w:r w:rsidR="004A2F0D" w:rsidRPr="00201435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 w:rsidRPr="00201435">
        <w:fldChar w:fldCharType="end"/>
      </w:r>
      <w:r w:rsidRPr="00201435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201435">
        <w:rPr>
          <w:bCs w:val="0"/>
          <w:sz w:val="24"/>
          <w:szCs w:val="24"/>
        </w:rPr>
        <w:t>оценивает и сопоставляет</w:t>
      </w:r>
      <w:proofErr w:type="gramEnd"/>
      <w:r w:rsidRPr="00201435">
        <w:rPr>
          <w:bCs w:val="0"/>
          <w:sz w:val="24"/>
          <w:szCs w:val="24"/>
        </w:rPr>
        <w:t xml:space="preserve"> </w:t>
      </w:r>
      <w:r w:rsidR="00347FE8" w:rsidRPr="00201435">
        <w:rPr>
          <w:bCs w:val="0"/>
          <w:sz w:val="24"/>
          <w:szCs w:val="24"/>
        </w:rPr>
        <w:t xml:space="preserve">стоимости за единицу продукции </w:t>
      </w:r>
      <w:r w:rsidRPr="00201435">
        <w:rPr>
          <w:bCs w:val="0"/>
          <w:sz w:val="24"/>
          <w:szCs w:val="24"/>
        </w:rPr>
        <w:t>без учета НДС.</w:t>
      </w:r>
    </w:p>
    <w:p w:rsidR="004F657D" w:rsidRPr="008C00C0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201435">
        <w:rPr>
          <w:bCs w:val="0"/>
          <w:sz w:val="24"/>
          <w:szCs w:val="24"/>
        </w:rPr>
        <w:t>Начальная (</w:t>
      </w:r>
      <w:r w:rsidR="007C6A7B" w:rsidRPr="00201435">
        <w:rPr>
          <w:szCs w:val="24"/>
        </w:rPr>
        <w:t>максимальная</w:t>
      </w:r>
      <w:r w:rsidRPr="00201435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201435">
        <w:rPr>
          <w:bCs w:val="0"/>
          <w:sz w:val="24"/>
          <w:szCs w:val="24"/>
        </w:rPr>
        <w:t>.</w:t>
      </w:r>
      <w:proofErr w:type="gramEnd"/>
      <w:r w:rsidR="008C00C0">
        <w:rPr>
          <w:bCs w:val="0"/>
          <w:sz w:val="24"/>
          <w:szCs w:val="24"/>
        </w:rPr>
        <w:t xml:space="preserve"> </w:t>
      </w:r>
      <w:r w:rsidR="008C00C0" w:rsidRPr="008C00C0">
        <w:rPr>
          <w:bCs w:val="0"/>
          <w:sz w:val="24"/>
          <w:szCs w:val="24"/>
        </w:rPr>
        <w:t xml:space="preserve">В соответствии с Федеральным законом от </w:t>
      </w:r>
      <w:r w:rsidR="008C00C0" w:rsidRPr="008C00C0">
        <w:rPr>
          <w:bCs w:val="0"/>
          <w:sz w:val="24"/>
          <w:szCs w:val="24"/>
        </w:rPr>
        <w:lastRenderedPageBreak/>
        <w:t xml:space="preserve">03.08.2018 N 303-ФЗ с 1 января 2019 г. налоговая ставка НДС составляет 20%, при увеличении ставки НДС на момент </w:t>
      </w:r>
      <w:proofErr w:type="gramStart"/>
      <w:r w:rsidR="008C00C0" w:rsidRPr="008C00C0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="008C00C0" w:rsidRPr="008C00C0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7C76A8" w:rsidRPr="00344C5F" w:rsidRDefault="007C76A8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3.11</w:t>
      </w:r>
      <w:r w:rsidR="004A2F0D">
        <w:fldChar w:fldCharType="end"/>
      </w:r>
      <w:r w:rsidRPr="00344C5F">
        <w:rPr>
          <w:bCs w:val="0"/>
          <w:sz w:val="24"/>
          <w:szCs w:val="24"/>
        </w:rPr>
        <w:t xml:space="preserve"> данной документации.</w:t>
      </w:r>
    </w:p>
    <w:p w:rsidR="002A5B42" w:rsidRPr="00344C5F" w:rsidRDefault="00717F60" w:rsidP="00E71A48">
      <w:pPr>
        <w:pStyle w:val="3"/>
        <w:spacing w:line="264" w:lineRule="auto"/>
        <w:rPr>
          <w:szCs w:val="24"/>
        </w:rPr>
      </w:pPr>
      <w:bookmarkStart w:id="410" w:name="_Ref191386407"/>
      <w:bookmarkStart w:id="411" w:name="_Ref191386526"/>
      <w:bookmarkStart w:id="412" w:name="_Toc440357097"/>
      <w:bookmarkStart w:id="413" w:name="_Toc440359652"/>
      <w:bookmarkStart w:id="414" w:name="_Toc440632115"/>
      <w:bookmarkStart w:id="415" w:name="_Toc440875936"/>
      <w:bookmarkStart w:id="416" w:name="_Toc441130964"/>
      <w:bookmarkStart w:id="417" w:name="_Toc447269779"/>
      <w:bookmarkStart w:id="418" w:name="_Toc464120601"/>
      <w:bookmarkStart w:id="419" w:name="_Toc466969259"/>
      <w:bookmarkStart w:id="420" w:name="_Toc468786603"/>
      <w:bookmarkStart w:id="421" w:name="_Toc469481243"/>
      <w:bookmarkStart w:id="422" w:name="_Toc472498831"/>
      <w:bookmarkStart w:id="423" w:name="_Toc498588677"/>
      <w:bookmarkStart w:id="424" w:name="_Ref303624481"/>
      <w:r w:rsidRPr="00344C5F">
        <w:rPr>
          <w:szCs w:val="24"/>
        </w:rPr>
        <w:t xml:space="preserve">Требования к </w:t>
      </w:r>
      <w:r w:rsidR="009C744E" w:rsidRPr="00344C5F">
        <w:rPr>
          <w:szCs w:val="24"/>
        </w:rPr>
        <w:t>Участник</w:t>
      </w:r>
      <w:r w:rsidRPr="00344C5F">
        <w:rPr>
          <w:szCs w:val="24"/>
        </w:rPr>
        <w:t>у. Подтверждение соответствия предъявляемым требованиям</w:t>
      </w:r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Pr="00344C5F">
        <w:rPr>
          <w:szCs w:val="24"/>
        </w:rPr>
        <w:t xml:space="preserve"> </w:t>
      </w:r>
    </w:p>
    <w:p w:rsidR="00E71628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5" w:name="_Ref93090116"/>
      <w:bookmarkStart w:id="426" w:name="_Ref191386482"/>
      <w:bookmarkStart w:id="427" w:name="_Ref440291364"/>
      <w:bookmarkEnd w:id="424"/>
      <w:r w:rsidRPr="00344C5F">
        <w:rPr>
          <w:bCs w:val="0"/>
          <w:sz w:val="24"/>
          <w:szCs w:val="24"/>
        </w:rPr>
        <w:t xml:space="preserve">Требования к </w:t>
      </w:r>
      <w:r w:rsidR="009C744E" w:rsidRPr="00344C5F">
        <w:rPr>
          <w:bCs w:val="0"/>
          <w:sz w:val="24"/>
          <w:szCs w:val="24"/>
        </w:rPr>
        <w:t>Участник</w:t>
      </w:r>
      <w:r w:rsidRPr="00344C5F">
        <w:rPr>
          <w:bCs w:val="0"/>
          <w:sz w:val="24"/>
          <w:szCs w:val="24"/>
        </w:rPr>
        <w:t>ам</w:t>
      </w:r>
      <w:bookmarkEnd w:id="425"/>
      <w:r w:rsidRPr="00344C5F">
        <w:rPr>
          <w:bCs w:val="0"/>
          <w:sz w:val="24"/>
          <w:szCs w:val="24"/>
        </w:rPr>
        <w:t>:</w:t>
      </w:r>
      <w:bookmarkStart w:id="428" w:name="_Ref306004833"/>
      <w:bookmarkEnd w:id="426"/>
      <w:r w:rsidR="000F4365" w:rsidRPr="00344C5F">
        <w:rPr>
          <w:bCs w:val="0"/>
          <w:sz w:val="24"/>
          <w:szCs w:val="24"/>
        </w:rPr>
        <w:t xml:space="preserve"> у</w:t>
      </w:r>
      <w:r w:rsidRPr="00344C5F">
        <w:rPr>
          <w:bCs w:val="0"/>
          <w:sz w:val="24"/>
          <w:szCs w:val="24"/>
        </w:rPr>
        <w:t>частвовать</w:t>
      </w:r>
      <w:r w:rsidRPr="00066ED2">
        <w:rPr>
          <w:bCs w:val="0"/>
          <w:sz w:val="24"/>
          <w:szCs w:val="24"/>
        </w:rPr>
        <w:t xml:space="preserve"> в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066ED2">
        <w:rPr>
          <w:bCs w:val="0"/>
          <w:sz w:val="24"/>
          <w:szCs w:val="24"/>
        </w:rPr>
        <w:t>(в т.</w:t>
      </w:r>
      <w:r w:rsidR="003129D4" w:rsidRPr="00066ED2">
        <w:rPr>
          <w:bCs w:val="0"/>
          <w:sz w:val="24"/>
          <w:szCs w:val="24"/>
        </w:rPr>
        <w:t xml:space="preserve"> </w:t>
      </w:r>
      <w:r w:rsidR="00E71628" w:rsidRPr="00066ED2">
        <w:rPr>
          <w:bCs w:val="0"/>
          <w:sz w:val="24"/>
          <w:szCs w:val="24"/>
        </w:rPr>
        <w:t xml:space="preserve">ч. </w:t>
      </w:r>
      <w:r w:rsidRPr="00066ED2">
        <w:rPr>
          <w:bCs w:val="0"/>
          <w:sz w:val="24"/>
          <w:szCs w:val="24"/>
        </w:rPr>
        <w:t>индивидуальный предприниматель</w:t>
      </w:r>
      <w:r w:rsidR="00E71628" w:rsidRPr="00066ED2">
        <w:rPr>
          <w:bCs w:val="0"/>
          <w:sz w:val="24"/>
          <w:szCs w:val="24"/>
        </w:rPr>
        <w:t>)</w:t>
      </w:r>
      <w:r w:rsidR="000E15C6">
        <w:rPr>
          <w:bCs w:val="0"/>
          <w:sz w:val="24"/>
          <w:szCs w:val="24"/>
        </w:rPr>
        <w:t xml:space="preserve">, </w:t>
      </w:r>
      <w:r w:rsidR="000E15C6" w:rsidRPr="000E15C6">
        <w:rPr>
          <w:sz w:val="24"/>
          <w:szCs w:val="24"/>
        </w:rPr>
        <w:t>являющееся субъектом малого и среднего предпринимательства</w:t>
      </w:r>
      <w:r w:rsidRPr="000E15C6">
        <w:rPr>
          <w:bCs w:val="0"/>
          <w:sz w:val="24"/>
          <w:szCs w:val="24"/>
        </w:rPr>
        <w:t xml:space="preserve">. </w:t>
      </w:r>
      <w:r w:rsidR="003F330D" w:rsidRPr="000E15C6">
        <w:rPr>
          <w:bCs w:val="0"/>
          <w:sz w:val="24"/>
          <w:szCs w:val="24"/>
        </w:rPr>
        <w:t>Привлечение</w:t>
      </w:r>
      <w:r w:rsidR="003F330D" w:rsidRPr="00066ED2">
        <w:rPr>
          <w:bCs w:val="0"/>
          <w:sz w:val="24"/>
          <w:szCs w:val="24"/>
        </w:rPr>
        <w:t xml:space="preserve"> со</w:t>
      </w:r>
      <w:r w:rsidR="00036006" w:rsidRPr="00066ED2">
        <w:rPr>
          <w:bCs w:val="0"/>
          <w:sz w:val="24"/>
          <w:szCs w:val="24"/>
        </w:rPr>
        <w:t xml:space="preserve">поставщиков в соответствии с пунктом </w:t>
      </w:r>
      <w:r w:rsidR="004A2F0D">
        <w:fldChar w:fldCharType="begin"/>
      </w:r>
      <w:r w:rsidR="004A2F0D">
        <w:instrText xml:space="preserve"> REF _Ref440271628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3.3.9</w:t>
      </w:r>
      <w:r w:rsidR="004A2F0D">
        <w:fldChar w:fldCharType="end"/>
      </w:r>
      <w:r w:rsidR="00036006" w:rsidRPr="00066ED2">
        <w:rPr>
          <w:bCs w:val="0"/>
          <w:sz w:val="24"/>
          <w:szCs w:val="24"/>
        </w:rPr>
        <w:t xml:space="preserve"> не допускается. </w:t>
      </w:r>
      <w:proofErr w:type="gramStart"/>
      <w:r w:rsidRPr="00066ED2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4A2F0D">
        <w:fldChar w:fldCharType="begin"/>
      </w:r>
      <w:r w:rsidR="004A2F0D">
        <w:instrText xml:space="preserve"> REF _Ref191386461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</w:t>
      </w:r>
      <w:r w:rsidR="004A2F0D">
        <w:fldChar w:fldCharType="end"/>
      </w:r>
      <w:r w:rsidRPr="00066ED2">
        <w:rPr>
          <w:bCs w:val="0"/>
          <w:sz w:val="24"/>
          <w:szCs w:val="24"/>
        </w:rPr>
        <w:t>. При проведении запроса предложений на ЭТП, такое</w:t>
      </w:r>
      <w:r w:rsidRPr="00066ED2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ЭТП, а также в качестве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проводимого запроса предложений.</w:t>
      </w:r>
      <w:bookmarkEnd w:id="427"/>
      <w:bookmarkEnd w:id="428"/>
      <w:proofErr w:type="gramEnd"/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9" w:name="_Ref303669127"/>
      <w:r w:rsidRPr="00066ED2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,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29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0" w:name="_Ref306032455"/>
      <w:r w:rsidRPr="00066ED2">
        <w:rPr>
          <w:bCs w:val="0"/>
          <w:sz w:val="24"/>
          <w:szCs w:val="24"/>
        </w:rPr>
        <w:t xml:space="preserve">должен </w:t>
      </w:r>
      <w:bookmarkStart w:id="431" w:name="_Ref303669099"/>
      <w:r w:rsidRPr="00066ED2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066ED2">
        <w:rPr>
          <w:sz w:val="24"/>
          <w:szCs w:val="24"/>
          <w:lang w:eastAsia="ru-RU"/>
        </w:rPr>
        <w:t>исполнения</w:t>
      </w:r>
      <w:r w:rsidRPr="00066ED2">
        <w:rPr>
          <w:bCs w:val="0"/>
          <w:sz w:val="24"/>
          <w:szCs w:val="24"/>
        </w:rPr>
        <w:t xml:space="preserve">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</w:t>
      </w:r>
      <w:r w:rsidR="009D7F01" w:rsidRPr="00066ED2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066ED2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066ED2">
        <w:rPr>
          <w:sz w:val="24"/>
          <w:szCs w:val="24"/>
        </w:rPr>
        <w:t xml:space="preserve">; </w:t>
      </w:r>
      <w:bookmarkEnd w:id="430"/>
      <w:bookmarkEnd w:id="431"/>
    </w:p>
    <w:p w:rsidR="00717F60" w:rsidRPr="00066ED2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066ED2">
        <w:rPr>
          <w:bCs w:val="0"/>
          <w:sz w:val="24"/>
          <w:szCs w:val="24"/>
        </w:rPr>
        <w:t>Участник</w:t>
      </w:r>
      <w:r w:rsidR="00D4486F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не должен быть наложен арест, </w:t>
      </w:r>
      <w:r w:rsidRPr="00066ED2">
        <w:rPr>
          <w:sz w:val="24"/>
          <w:szCs w:val="24"/>
          <w:lang w:eastAsia="ru-RU"/>
        </w:rPr>
        <w:t>экономическая</w:t>
      </w:r>
      <w:r w:rsidRPr="00066ED2">
        <w:rPr>
          <w:bCs w:val="0"/>
          <w:sz w:val="24"/>
          <w:szCs w:val="24"/>
        </w:rPr>
        <w:t xml:space="preserve"> деятельность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066ED2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2" w:name="_Ref306032457"/>
      <w:proofErr w:type="gramStart"/>
      <w:r w:rsidRPr="00066ED2">
        <w:rPr>
          <w:sz w:val="24"/>
          <w:szCs w:val="24"/>
          <w:lang w:eastAsia="ru-RU"/>
        </w:rPr>
        <w:t xml:space="preserve">не быть включенным в </w:t>
      </w:r>
      <w:r w:rsidRPr="00066ED2">
        <w:rPr>
          <w:rFonts w:eastAsia="Arial Unicode MS"/>
          <w:sz w:val="24"/>
          <w:szCs w:val="24"/>
          <w:lang w:eastAsia="ru-RU"/>
        </w:rPr>
        <w:t>Реестр</w:t>
      </w:r>
      <w:r w:rsidRPr="00066ED2">
        <w:rPr>
          <w:sz w:val="24"/>
          <w:szCs w:val="24"/>
          <w:lang w:eastAsia="ru-RU"/>
        </w:rPr>
        <w:t xml:space="preserve"> недобросовестных поставщиков</w:t>
      </w:r>
      <w:r w:rsidRPr="00066ED2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066ED2">
        <w:rPr>
          <w:sz w:val="24"/>
          <w:szCs w:val="24"/>
          <w:lang w:eastAsia="ru-RU"/>
        </w:rPr>
        <w:t xml:space="preserve"> либо в </w:t>
      </w:r>
      <w:r w:rsidRPr="00066ED2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rFonts w:eastAsia="Arial Unicode MS"/>
          <w:sz w:val="24"/>
          <w:szCs w:val="24"/>
          <w:lang w:eastAsia="ru-RU"/>
        </w:rPr>
        <w:t>;</w:t>
      </w:r>
      <w:bookmarkEnd w:id="432"/>
      <w:proofErr w:type="gramEnd"/>
    </w:p>
    <w:p w:rsidR="009D7F01" w:rsidRPr="00066ED2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обладать необходи</w:t>
      </w:r>
      <w:r w:rsidR="00D4486F" w:rsidRPr="00066ED2">
        <w:rPr>
          <w:sz w:val="24"/>
          <w:szCs w:val="24"/>
          <w:lang w:eastAsia="ru-RU"/>
        </w:rPr>
        <w:t>мыми профессиональными знаниями</w:t>
      </w:r>
      <w:r w:rsidRPr="00066ED2">
        <w:rPr>
          <w:sz w:val="24"/>
          <w:szCs w:val="24"/>
          <w:lang w:eastAsia="ru-RU"/>
        </w:rPr>
        <w:t xml:space="preserve"> и репутацие</w:t>
      </w:r>
      <w:r w:rsidR="006732CC" w:rsidRPr="00066ED2">
        <w:rPr>
          <w:sz w:val="24"/>
          <w:szCs w:val="24"/>
          <w:lang w:eastAsia="ru-RU"/>
        </w:rPr>
        <w:t>й, иметь ресурсные возможности:</w:t>
      </w:r>
    </w:p>
    <w:p w:rsidR="009D7F01" w:rsidRPr="00BF2B84" w:rsidRDefault="009D7F01" w:rsidP="00B949E4">
      <w:pPr>
        <w:widowControl w:val="0"/>
        <w:numPr>
          <w:ilvl w:val="0"/>
          <w:numId w:val="46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proofErr w:type="gramStart"/>
      <w:r w:rsidRPr="00EA6C13">
        <w:rPr>
          <w:sz w:val="24"/>
          <w:szCs w:val="24"/>
          <w:lang w:eastAsia="ru-RU"/>
        </w:rPr>
        <w:t xml:space="preserve">должен обладать опытом </w:t>
      </w:r>
      <w:r w:rsidRPr="00BF2B84">
        <w:rPr>
          <w:sz w:val="24"/>
          <w:szCs w:val="24"/>
          <w:lang w:eastAsia="ru-RU"/>
        </w:rPr>
        <w:t xml:space="preserve">аналогичных </w:t>
      </w:r>
      <w:r w:rsidR="009F4858" w:rsidRPr="00BF2B84">
        <w:rPr>
          <w:sz w:val="24"/>
          <w:szCs w:val="24"/>
          <w:lang w:eastAsia="ru-RU"/>
        </w:rPr>
        <w:t xml:space="preserve">поставок </w:t>
      </w:r>
      <w:r w:rsidR="00DA7E38" w:rsidRPr="00BF2B84">
        <w:rPr>
          <w:sz w:val="24"/>
          <w:szCs w:val="24"/>
          <w:lang w:eastAsia="ru-RU"/>
        </w:rPr>
        <w:t>(</w:t>
      </w:r>
      <w:r w:rsidR="00EA6C13" w:rsidRPr="00BF2B84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="00036006" w:rsidRPr="00BF2B84">
        <w:rPr>
          <w:sz w:val="24"/>
          <w:szCs w:val="24"/>
          <w:lang w:eastAsia="ru-RU"/>
        </w:rPr>
        <w:t xml:space="preserve"> выполняемым поставкам, (в т.ч. объемам поставок</w:t>
      </w:r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>и общей сумме договора</w:t>
      </w:r>
      <w:r w:rsidR="00A44B30" w:rsidRPr="00BF2B84">
        <w:rPr>
          <w:sz w:val="24"/>
          <w:szCs w:val="24"/>
          <w:lang w:eastAsia="ru-RU"/>
        </w:rPr>
        <w:t>)</w:t>
      </w:r>
      <w:r w:rsidR="00EA6C13" w:rsidRPr="00BF2B84">
        <w:rPr>
          <w:sz w:val="24"/>
          <w:szCs w:val="24"/>
          <w:lang w:eastAsia="ru-RU"/>
        </w:rPr>
        <w:t>.</w:t>
      </w:r>
      <w:proofErr w:type="gramEnd"/>
      <w:r w:rsidR="00EA6C13" w:rsidRPr="00BF2B84">
        <w:rPr>
          <w:sz w:val="24"/>
          <w:szCs w:val="24"/>
          <w:lang w:eastAsia="ru-RU"/>
        </w:rPr>
        <w:t xml:space="preserve"> </w:t>
      </w:r>
      <w:r w:rsidR="00EA6C13" w:rsidRPr="00BF2B84">
        <w:rPr>
          <w:color w:val="000000"/>
          <w:sz w:val="24"/>
          <w:szCs w:val="24"/>
        </w:rPr>
        <w:t xml:space="preserve">Под термином аналогичного договора понимается договор, </w:t>
      </w:r>
      <w:r w:rsidR="00EA6C13" w:rsidRPr="00BF2B84">
        <w:rPr>
          <w:color w:val="000000"/>
          <w:sz w:val="24"/>
          <w:szCs w:val="24"/>
        </w:rPr>
        <w:lastRenderedPageBreak/>
        <w:t>идентичный предмету и сопоставимый с объемом и суммой поставок договора по данной закупочной процедуре</w:t>
      </w:r>
      <w:r w:rsidR="00036006" w:rsidRPr="00BF2B84">
        <w:rPr>
          <w:sz w:val="24"/>
          <w:szCs w:val="24"/>
          <w:lang w:eastAsia="ru-RU"/>
        </w:rPr>
        <w:t xml:space="preserve">. </w:t>
      </w:r>
    </w:p>
    <w:p w:rsidR="00CF39D0" w:rsidRPr="000E15C6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BF2B84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BF2B84">
        <w:rPr>
          <w:sz w:val="24"/>
          <w:szCs w:val="24"/>
          <w:lang w:eastAsia="ru-RU"/>
        </w:rPr>
        <w:t>ог</w:t>
      </w:r>
      <w:proofErr w:type="gramStart"/>
      <w:r w:rsidR="003776BB" w:rsidRPr="00BF2B84">
        <w:rPr>
          <w:sz w:val="24"/>
          <w:szCs w:val="24"/>
          <w:lang w:eastAsia="ru-RU"/>
        </w:rPr>
        <w:t>о</w:t>
      </w:r>
      <w:r w:rsidR="003776BB" w:rsidRPr="00066ED2">
        <w:rPr>
          <w:sz w:val="24"/>
          <w:szCs w:val="24"/>
          <w:lang w:eastAsia="ru-RU"/>
        </w:rPr>
        <w:t>(</w:t>
      </w:r>
      <w:proofErr w:type="gramEnd"/>
      <w:r w:rsidRPr="00066ED2">
        <w:rPr>
          <w:sz w:val="24"/>
          <w:szCs w:val="24"/>
          <w:lang w:eastAsia="ru-RU"/>
        </w:rPr>
        <w:t>их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 задани</w:t>
      </w:r>
      <w:r w:rsidR="003776BB" w:rsidRPr="00066ED2">
        <w:rPr>
          <w:sz w:val="24"/>
          <w:szCs w:val="24"/>
          <w:lang w:eastAsia="ru-RU"/>
        </w:rPr>
        <w:t>я(</w:t>
      </w:r>
      <w:r w:rsidRPr="00066ED2">
        <w:rPr>
          <w:sz w:val="24"/>
          <w:szCs w:val="24"/>
          <w:lang w:eastAsia="ru-RU"/>
        </w:rPr>
        <w:t>й</w:t>
      </w:r>
      <w:r w:rsidR="003776BB" w:rsidRPr="00066ED2">
        <w:rPr>
          <w:sz w:val="24"/>
          <w:szCs w:val="24"/>
          <w:lang w:eastAsia="ru-RU"/>
        </w:rPr>
        <w:t>)</w:t>
      </w:r>
      <w:r w:rsidRPr="00066ED2">
        <w:rPr>
          <w:sz w:val="24"/>
          <w:szCs w:val="24"/>
          <w:lang w:eastAsia="ru-RU"/>
        </w:rPr>
        <w:t xml:space="preserve">, </w:t>
      </w:r>
      <w:r w:rsidRPr="000E15C6">
        <w:rPr>
          <w:sz w:val="24"/>
          <w:szCs w:val="24"/>
          <w:lang w:eastAsia="ru-RU"/>
        </w:rPr>
        <w:t>изложены в Приложении №1 (Техническ</w:t>
      </w:r>
      <w:r w:rsidR="003776BB" w:rsidRPr="000E15C6">
        <w:rPr>
          <w:sz w:val="24"/>
          <w:szCs w:val="24"/>
          <w:lang w:eastAsia="ru-RU"/>
        </w:rPr>
        <w:t>ом(</w:t>
      </w:r>
      <w:r w:rsidRPr="000E15C6">
        <w:rPr>
          <w:sz w:val="24"/>
          <w:szCs w:val="24"/>
          <w:lang w:eastAsia="ru-RU"/>
        </w:rPr>
        <w:t>их</w:t>
      </w:r>
      <w:r w:rsidR="003776BB" w:rsidRPr="000E15C6">
        <w:rPr>
          <w:sz w:val="24"/>
          <w:szCs w:val="24"/>
          <w:lang w:eastAsia="ru-RU"/>
        </w:rPr>
        <w:t>)</w:t>
      </w:r>
      <w:r w:rsidRPr="000E15C6">
        <w:rPr>
          <w:sz w:val="24"/>
          <w:szCs w:val="24"/>
          <w:lang w:eastAsia="ru-RU"/>
        </w:rPr>
        <w:t xml:space="preserve"> задани</w:t>
      </w:r>
      <w:r w:rsidR="003776BB" w:rsidRPr="000E15C6">
        <w:rPr>
          <w:sz w:val="24"/>
          <w:szCs w:val="24"/>
          <w:lang w:eastAsia="ru-RU"/>
        </w:rPr>
        <w:t>и(</w:t>
      </w:r>
      <w:proofErr w:type="spellStart"/>
      <w:r w:rsidRPr="000E15C6">
        <w:rPr>
          <w:sz w:val="24"/>
          <w:szCs w:val="24"/>
          <w:lang w:eastAsia="ru-RU"/>
        </w:rPr>
        <w:t>ях</w:t>
      </w:r>
      <w:proofErr w:type="spellEnd"/>
      <w:r w:rsidR="003776BB" w:rsidRPr="000E15C6">
        <w:rPr>
          <w:sz w:val="24"/>
          <w:szCs w:val="24"/>
          <w:lang w:eastAsia="ru-RU"/>
        </w:rPr>
        <w:t>)</w:t>
      </w:r>
      <w:r w:rsidRPr="000E15C6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0E15C6">
        <w:rPr>
          <w:sz w:val="24"/>
          <w:szCs w:val="24"/>
          <w:lang w:eastAsia="ru-RU"/>
        </w:rPr>
        <w:t>ог</w:t>
      </w:r>
      <w:proofErr w:type="gramStart"/>
      <w:r w:rsidR="003776BB" w:rsidRPr="000E15C6">
        <w:rPr>
          <w:sz w:val="24"/>
          <w:szCs w:val="24"/>
          <w:lang w:eastAsia="ru-RU"/>
        </w:rPr>
        <w:t>о(</w:t>
      </w:r>
      <w:proofErr w:type="gramEnd"/>
      <w:r w:rsidRPr="000E15C6">
        <w:rPr>
          <w:sz w:val="24"/>
          <w:szCs w:val="24"/>
          <w:lang w:eastAsia="ru-RU"/>
        </w:rPr>
        <w:t>их</w:t>
      </w:r>
      <w:r w:rsidR="003776BB" w:rsidRPr="000E15C6">
        <w:rPr>
          <w:sz w:val="24"/>
          <w:szCs w:val="24"/>
          <w:lang w:eastAsia="ru-RU"/>
        </w:rPr>
        <w:t>)</w:t>
      </w:r>
      <w:r w:rsidRPr="000E15C6">
        <w:rPr>
          <w:sz w:val="24"/>
          <w:szCs w:val="24"/>
          <w:lang w:eastAsia="ru-RU"/>
        </w:rPr>
        <w:t xml:space="preserve"> задани</w:t>
      </w:r>
      <w:r w:rsidR="003776BB" w:rsidRPr="000E15C6">
        <w:rPr>
          <w:sz w:val="24"/>
          <w:szCs w:val="24"/>
          <w:lang w:eastAsia="ru-RU"/>
        </w:rPr>
        <w:t>я(</w:t>
      </w:r>
      <w:r w:rsidRPr="000E15C6">
        <w:rPr>
          <w:sz w:val="24"/>
          <w:szCs w:val="24"/>
          <w:lang w:eastAsia="ru-RU"/>
        </w:rPr>
        <w:t>й</w:t>
      </w:r>
      <w:r w:rsidR="003776BB" w:rsidRPr="000E15C6">
        <w:rPr>
          <w:sz w:val="24"/>
          <w:szCs w:val="24"/>
          <w:lang w:eastAsia="ru-RU"/>
        </w:rPr>
        <w:t>)</w:t>
      </w:r>
      <w:r w:rsidRPr="000E15C6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0E15C6">
        <w:rPr>
          <w:sz w:val="24"/>
          <w:szCs w:val="24"/>
          <w:lang w:eastAsia="ru-RU"/>
        </w:rPr>
        <w:t>Заявку</w:t>
      </w:r>
      <w:r w:rsidRPr="000E15C6">
        <w:rPr>
          <w:sz w:val="24"/>
          <w:szCs w:val="24"/>
          <w:lang w:eastAsia="ru-RU"/>
        </w:rPr>
        <w:t xml:space="preserve"> Участника.</w:t>
      </w:r>
    </w:p>
    <w:p w:rsidR="000E15C6" w:rsidRPr="000E15C6" w:rsidRDefault="000E15C6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0E15C6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Федерации».</w:t>
      </w:r>
    </w:p>
    <w:p w:rsidR="00DA1402" w:rsidRPr="00066ED2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3" w:name="_Ref306005578"/>
      <w:proofErr w:type="gramStart"/>
      <w:r w:rsidRPr="00066ED2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066ED2">
        <w:rPr>
          <w:sz w:val="24"/>
          <w:szCs w:val="24"/>
        </w:rPr>
        <w:t>ресурсов или недостающих ресурсов</w:t>
      </w:r>
      <w:r w:rsidRPr="00066ED2">
        <w:rPr>
          <w:sz w:val="24"/>
          <w:szCs w:val="24"/>
        </w:rPr>
        <w:t>, с обязательным</w:t>
      </w:r>
      <w:proofErr w:type="gramEnd"/>
      <w:r w:rsidRPr="00066ED2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066ED2">
        <w:rPr>
          <w:sz w:val="24"/>
          <w:szCs w:val="24"/>
        </w:rPr>
        <w:t>предоставляются документы</w:t>
      </w:r>
      <w:proofErr w:type="gramEnd"/>
      <w:r w:rsidRPr="00066ED2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66ED2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4" w:name="_Ref303587815"/>
      <w:r w:rsidRPr="00066ED2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066ED2">
        <w:rPr>
          <w:sz w:val="24"/>
          <w:szCs w:val="24"/>
        </w:rPr>
        <w:t>пп</w:t>
      </w:r>
      <w:proofErr w:type="spellEnd"/>
      <w:r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3.3.8.1</w:t>
      </w:r>
      <w:r w:rsidR="004A2F0D">
        <w:fldChar w:fldCharType="end"/>
      </w:r>
      <w:r w:rsidRPr="00066ED2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:</w:t>
      </w:r>
      <w:bookmarkEnd w:id="433"/>
      <w:bookmarkEnd w:id="434"/>
      <w:r w:rsidR="005B074F" w:rsidRPr="00066ED2">
        <w:rPr>
          <w:bCs w:val="0"/>
          <w:sz w:val="24"/>
          <w:szCs w:val="24"/>
        </w:rPr>
        <w:t xml:space="preserve"> </w:t>
      </w:r>
    </w:p>
    <w:p w:rsidR="00553A57" w:rsidRPr="00066ED2" w:rsidRDefault="009146DD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</w:t>
      </w:r>
      <w:r w:rsidR="00553A57" w:rsidRPr="00066ED2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066ED2">
        <w:rPr>
          <w:sz w:val="24"/>
          <w:szCs w:val="24"/>
        </w:rPr>
        <w:t xml:space="preserve"> (для юридических лиц)</w:t>
      </w:r>
      <w:r w:rsidR="00553A57" w:rsidRPr="00066ED2">
        <w:rPr>
          <w:sz w:val="24"/>
          <w:szCs w:val="24"/>
        </w:rPr>
        <w:t>;</w:t>
      </w:r>
    </w:p>
    <w:p w:rsidR="00553A57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5" w:name="_Ref440279062"/>
      <w:proofErr w:type="gramStart"/>
      <w:r w:rsidRPr="00066ED2">
        <w:rPr>
          <w:i/>
          <w:sz w:val="24"/>
          <w:szCs w:val="24"/>
        </w:rPr>
        <w:t>для Участников, зарегистрированных на территории РФ:</w:t>
      </w:r>
      <w:r w:rsidRPr="00066ED2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066ED2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066ED2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066ED2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066ED2">
        <w:rPr>
          <w:sz w:val="24"/>
          <w:szCs w:val="24"/>
        </w:rPr>
        <w:t>а(</w:t>
      </w:r>
      <w:proofErr w:type="spellStart"/>
      <w:proofErr w:type="gramEnd"/>
      <w:r w:rsidRPr="00066ED2">
        <w:rPr>
          <w:sz w:val="24"/>
          <w:szCs w:val="24"/>
        </w:rPr>
        <w:t>ов</w:t>
      </w:r>
      <w:proofErr w:type="spellEnd"/>
      <w:r w:rsidRPr="00066ED2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066ED2">
        <w:rPr>
          <w:i/>
          <w:sz w:val="24"/>
          <w:szCs w:val="24"/>
        </w:rPr>
        <w:t>Для Участников и их собственников – иностранных лиц:</w:t>
      </w:r>
      <w:r w:rsidRPr="00066ED2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</w:t>
      </w:r>
      <w:r w:rsidRPr="00066ED2">
        <w:rPr>
          <w:sz w:val="24"/>
          <w:szCs w:val="24"/>
        </w:rPr>
        <w:lastRenderedPageBreak/>
        <w:t>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066ED2">
        <w:rPr>
          <w:sz w:val="24"/>
          <w:szCs w:val="24"/>
        </w:rPr>
        <w:t>;</w:t>
      </w:r>
      <w:bookmarkEnd w:id="435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Информационное письмо о налич</w:t>
      </w:r>
      <w:proofErr w:type="gramStart"/>
      <w:r w:rsidRPr="00066ED2">
        <w:rPr>
          <w:sz w:val="24"/>
          <w:szCs w:val="24"/>
        </w:rPr>
        <w:t>ии у У</w:t>
      </w:r>
      <w:proofErr w:type="gramEnd"/>
      <w:r w:rsidRPr="00066ED2">
        <w:rPr>
          <w:sz w:val="24"/>
          <w:szCs w:val="24"/>
        </w:rPr>
        <w:t>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066ED2">
        <w:rPr>
          <w:sz w:val="24"/>
          <w:szCs w:val="24"/>
        </w:rPr>
        <w:t xml:space="preserve"> 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5.9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6F66D0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372460"/>
      <w:r w:rsidRPr="00066ED2">
        <w:rPr>
          <w:sz w:val="24"/>
          <w:szCs w:val="24"/>
        </w:rPr>
        <w:t>Антикоррупционные обязательства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форме, приведенн</w:t>
      </w:r>
      <w:r w:rsidR="00F80103" w:rsidRPr="00066ED2">
        <w:rPr>
          <w:bCs w:val="0"/>
          <w:sz w:val="24"/>
          <w:szCs w:val="24"/>
        </w:rPr>
        <w:t>ой</w:t>
      </w:r>
      <w:r w:rsidR="00A154B7" w:rsidRPr="00066ED2">
        <w:rPr>
          <w:bCs w:val="0"/>
          <w:sz w:val="24"/>
          <w:szCs w:val="24"/>
        </w:rPr>
        <w:t xml:space="preserve"> в настоящей </w:t>
      </w:r>
      <w:r w:rsidR="00A154B7" w:rsidRPr="006F66D0">
        <w:rPr>
          <w:bCs w:val="0"/>
          <w:sz w:val="24"/>
          <w:szCs w:val="24"/>
        </w:rPr>
        <w:t>Документации</w:t>
      </w:r>
      <w:r w:rsidR="00A600E3" w:rsidRPr="006F66D0">
        <w:rPr>
          <w:sz w:val="24"/>
          <w:szCs w:val="24"/>
        </w:rPr>
        <w:t xml:space="preserve"> (</w:t>
      </w:r>
      <w:r w:rsidR="003F3A69" w:rsidRPr="006F66D0">
        <w:rPr>
          <w:sz w:val="24"/>
          <w:szCs w:val="24"/>
        </w:rPr>
        <w:t>подраздел</w:t>
      </w:r>
      <w:r w:rsidR="00A600E3" w:rsidRPr="006F66D0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_Ref440271964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5.1.3</w:t>
      </w:r>
      <w:r w:rsidR="004A2F0D">
        <w:fldChar w:fldCharType="end"/>
      </w:r>
      <w:r w:rsidR="00A600E3" w:rsidRPr="006F66D0">
        <w:rPr>
          <w:sz w:val="24"/>
          <w:szCs w:val="24"/>
        </w:rPr>
        <w:t>)</w:t>
      </w:r>
      <w:r w:rsidRPr="006F66D0">
        <w:rPr>
          <w:sz w:val="24"/>
          <w:szCs w:val="24"/>
        </w:rPr>
        <w:t>;</w:t>
      </w:r>
      <w:bookmarkEnd w:id="436"/>
    </w:p>
    <w:p w:rsidR="009948B4" w:rsidRPr="00066ED2" w:rsidRDefault="006F66D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6F66D0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6F66D0">
        <w:rPr>
          <w:sz w:val="24"/>
          <w:szCs w:val="24"/>
        </w:rPr>
        <w:t xml:space="preserve"> 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по запросу предложений (</w:t>
      </w:r>
      <w:r w:rsidR="003F3A69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_Ref440272035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4A2F0D">
        <w:fldChar w:fldCharType="end"/>
      </w:r>
      <w:r w:rsidR="009948B4" w:rsidRPr="00066ED2">
        <w:rPr>
          <w:sz w:val="24"/>
          <w:szCs w:val="24"/>
        </w:rPr>
        <w:t>);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Согласие на обработку персональных данных</w:t>
      </w:r>
      <w:r w:rsidR="00A600E3" w:rsidRPr="00066ED2">
        <w:rPr>
          <w:sz w:val="24"/>
          <w:szCs w:val="24"/>
        </w:rPr>
        <w:t xml:space="preserve"> </w:t>
      </w:r>
      <w:r w:rsidR="00A92723" w:rsidRPr="00066ED2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A600E3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_Ref440272051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5.10</w:t>
      </w:r>
      <w:r w:rsidR="00892278">
        <w:t>.2.18</w:t>
      </w:r>
      <w:r w:rsidR="004A2F0D">
        <w:fldChar w:fldCharType="end"/>
      </w:r>
      <w:r w:rsidR="00A600E3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BE378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  <w:proofErr w:type="gramEnd"/>
    </w:p>
    <w:p w:rsidR="00F82225" w:rsidRPr="00066ED2" w:rsidRDefault="00687401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Копи</w:t>
      </w:r>
      <w:r w:rsidR="00DA1402" w:rsidRPr="00066ED2">
        <w:rPr>
          <w:sz w:val="24"/>
          <w:szCs w:val="24"/>
        </w:rPr>
        <w:t>ю</w:t>
      </w:r>
      <w:r w:rsidR="00F82225" w:rsidRPr="00066ED2">
        <w:rPr>
          <w:sz w:val="24"/>
          <w:szCs w:val="24"/>
        </w:rPr>
        <w:t xml:space="preserve"> справки</w:t>
      </w:r>
      <w:r w:rsidR="00B016D1" w:rsidRPr="00066ED2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066ED2">
        <w:rPr>
          <w:sz w:val="24"/>
          <w:szCs w:val="24"/>
        </w:rPr>
        <w:t>форма</w:t>
      </w:r>
      <w:proofErr w:type="gramEnd"/>
      <w:r w:rsidR="00F82225" w:rsidRPr="00066ED2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066ED2">
        <w:rPr>
          <w:sz w:val="24"/>
          <w:szCs w:val="24"/>
        </w:rPr>
        <w:t>Заявок</w:t>
      </w:r>
      <w:r w:rsidR="00F82225" w:rsidRPr="00066ED2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066ED2">
        <w:rPr>
          <w:sz w:val="24"/>
          <w:szCs w:val="24"/>
        </w:rPr>
        <w:t>)</w:t>
      </w:r>
      <w:r w:rsidR="00F82225" w:rsidRPr="00066ED2">
        <w:rPr>
          <w:sz w:val="24"/>
          <w:szCs w:val="24"/>
        </w:rPr>
        <w:t>;</w:t>
      </w:r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- копии квартальной отчетности на последнюю отчетную дату, подписанные на бумажном носителе руководителем организации в соответствии с </w:t>
      </w:r>
      <w:r w:rsidRPr="00066ED2">
        <w:rPr>
          <w:sz w:val="24"/>
          <w:szCs w:val="24"/>
        </w:rPr>
        <w:lastRenderedPageBreak/>
        <w:t>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066ED2">
        <w:rPr>
          <w:sz w:val="24"/>
          <w:szCs w:val="24"/>
        </w:rPr>
        <w:t xml:space="preserve"> от 29.07.1998 N 34н;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066ED2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Копии Налоговой </w:t>
      </w:r>
      <w:hyperlink r:id="rId34" w:history="1">
        <w:r w:rsidRPr="00066ED2">
          <w:rPr>
            <w:sz w:val="24"/>
            <w:szCs w:val="24"/>
          </w:rPr>
          <w:t>декларации</w:t>
        </w:r>
      </w:hyperlink>
      <w:r w:rsidRPr="00066ED2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066ED2">
        <w:rPr>
          <w:sz w:val="24"/>
          <w:szCs w:val="24"/>
        </w:rPr>
        <w:t>Уведомление о применении УСНО;</w:t>
      </w:r>
    </w:p>
    <w:p w:rsidR="00F82225" w:rsidRPr="00066ED2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066ED2">
        <w:rPr>
          <w:b/>
          <w:sz w:val="24"/>
          <w:szCs w:val="24"/>
          <w:u w:val="single"/>
        </w:rPr>
        <w:t>Для индивидуальных предпринимателей:</w:t>
      </w:r>
      <w:r w:rsidRPr="00066ED2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  <w:proofErr w:type="gramEnd"/>
    </w:p>
    <w:p w:rsidR="00F82225" w:rsidRPr="00066ED2" w:rsidRDefault="00F8222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066ED2">
        <w:rPr>
          <w:sz w:val="24"/>
          <w:szCs w:val="24"/>
        </w:rPr>
        <w:t xml:space="preserve"> (</w:t>
      </w:r>
      <w:r w:rsidR="00DA1402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F82225" w:rsidRPr="00066ED2" w:rsidRDefault="007D7C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74"/>
      <w:r w:rsidRPr="00066ED2">
        <w:rPr>
          <w:sz w:val="24"/>
          <w:szCs w:val="24"/>
        </w:rPr>
        <w:t>Анкет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Участника закупки</w:t>
      </w:r>
      <w:r w:rsidR="00A154B7" w:rsidRPr="00066ED2">
        <w:rPr>
          <w:sz w:val="24"/>
          <w:szCs w:val="24"/>
        </w:rPr>
        <w:t xml:space="preserve">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066ED2">
        <w:rPr>
          <w:sz w:val="24"/>
          <w:szCs w:val="24"/>
        </w:rPr>
        <w:t xml:space="preserve"> </w:t>
      </w:r>
      <w:r w:rsidR="009948B4" w:rsidRPr="00066ED2">
        <w:rPr>
          <w:sz w:val="24"/>
          <w:szCs w:val="24"/>
        </w:rPr>
        <w:t>(</w:t>
      </w:r>
      <w:r w:rsidR="003F3A69" w:rsidRPr="00066ED2">
        <w:rPr>
          <w:sz w:val="24"/>
          <w:szCs w:val="24"/>
        </w:rPr>
        <w:t>подраздел</w:t>
      </w:r>
      <w:r w:rsidR="009948B4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_Ref440272119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5.6.1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5436EC" w:rsidRPr="00066ED2">
        <w:rPr>
          <w:sz w:val="24"/>
          <w:szCs w:val="24"/>
        </w:rPr>
        <w:t xml:space="preserve"> с приложением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</w:t>
      </w:r>
      <w:r w:rsidR="00067238" w:rsidRPr="00066ED2">
        <w:rPr>
          <w:bCs w:val="0"/>
          <w:sz w:val="24"/>
          <w:szCs w:val="24"/>
        </w:rPr>
        <w:t>ого</w:t>
      </w:r>
      <w:r w:rsidR="005436EC" w:rsidRPr="00066ED2">
        <w:rPr>
          <w:bCs w:val="0"/>
          <w:sz w:val="24"/>
          <w:szCs w:val="24"/>
        </w:rPr>
        <w:t xml:space="preserve"> в формате MS Word</w:t>
      </w:r>
      <w:r w:rsidR="00F82225" w:rsidRPr="00066ED2">
        <w:rPr>
          <w:sz w:val="24"/>
          <w:szCs w:val="24"/>
        </w:rPr>
        <w:t>;</w:t>
      </w:r>
      <w:bookmarkEnd w:id="437"/>
    </w:p>
    <w:p w:rsidR="00F82225" w:rsidRPr="00066ED2" w:rsidRDefault="00AF0D89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7"/>
      <w:proofErr w:type="gramStart"/>
      <w:r w:rsidRPr="00577EC9">
        <w:rPr>
          <w:sz w:val="24"/>
          <w:szCs w:val="24"/>
        </w:rPr>
        <w:t>Выписку из Единого реестра субъектов малого и среднего предпринимательства (далее МСП), сформированную с использованием сервиса «</w:t>
      </w:r>
      <w:r w:rsidRPr="00072536">
        <w:rPr>
          <w:sz w:val="24"/>
          <w:szCs w:val="24"/>
        </w:rPr>
        <w:t xml:space="preserve">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5" w:history="1">
        <w:r w:rsidR="00072536" w:rsidRPr="00072536">
          <w:rPr>
            <w:rStyle w:val="a7"/>
            <w:sz w:val="24"/>
            <w:szCs w:val="24"/>
          </w:rPr>
          <w:t>https://rmsp.nalog.ru</w:t>
        </w:r>
      </w:hyperlink>
      <w:r w:rsidRPr="00072536">
        <w:rPr>
          <w:sz w:val="24"/>
          <w:szCs w:val="24"/>
        </w:rPr>
        <w:t xml:space="preserve"> (Сведения, сгенерированные в выписку, должны быть подписаны усиленной</w:t>
      </w:r>
      <w:r w:rsidRPr="00577EC9">
        <w:rPr>
          <w:sz w:val="24"/>
          <w:szCs w:val="24"/>
        </w:rPr>
        <w:t xml:space="preserve"> квалифицированной электронной подписью, о чем должна быть соответственная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A5367C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rPr>
          <w:sz w:val="24"/>
          <w:szCs w:val="24"/>
        </w:rPr>
      </w:r>
      <w:r w:rsidR="00A5367C">
        <w:rPr>
          <w:sz w:val="24"/>
          <w:szCs w:val="24"/>
        </w:rPr>
        <w:fldChar w:fldCharType="separate"/>
      </w:r>
      <w:r w:rsidR="00892278">
        <w:rPr>
          <w:sz w:val="24"/>
          <w:szCs w:val="24"/>
        </w:rPr>
        <w:t>5.6.2</w:t>
      </w:r>
      <w:r w:rsidR="00A5367C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</w:t>
      </w:r>
      <w:r w:rsidRPr="00577EC9">
        <w:rPr>
          <w:sz w:val="24"/>
          <w:szCs w:val="24"/>
        </w:rPr>
        <w:lastRenderedPageBreak/>
        <w:t>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066ED2">
        <w:rPr>
          <w:sz w:val="24"/>
          <w:szCs w:val="24"/>
        </w:rPr>
        <w:t>;</w:t>
      </w:r>
      <w:bookmarkEnd w:id="438"/>
    </w:p>
    <w:p w:rsidR="00920CB0" w:rsidRPr="00066ED2" w:rsidRDefault="0036377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>Справк</w:t>
      </w:r>
      <w:r w:rsidR="00DA1402" w:rsidRPr="00066ED2">
        <w:rPr>
          <w:sz w:val="24"/>
          <w:szCs w:val="24"/>
        </w:rPr>
        <w:t>у</w:t>
      </w:r>
      <w:r w:rsidRPr="00066ED2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="005111C8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_Ref449017073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5.7</w:t>
      </w:r>
      <w:r w:rsidR="004A2F0D">
        <w:fldChar w:fldCharType="end"/>
      </w:r>
      <w:r w:rsidR="009948B4" w:rsidRPr="00066ED2">
        <w:rPr>
          <w:sz w:val="24"/>
          <w:szCs w:val="24"/>
        </w:rPr>
        <w:t>)</w:t>
      </w:r>
      <w:r w:rsidR="00920CB0" w:rsidRPr="00066ED2">
        <w:rPr>
          <w:sz w:val="24"/>
          <w:szCs w:val="24"/>
        </w:rPr>
        <w:t>;</w:t>
      </w:r>
    </w:p>
    <w:p w:rsidR="007705A5" w:rsidRPr="00066ED2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066ED2">
        <w:rPr>
          <w:sz w:val="24"/>
          <w:szCs w:val="24"/>
        </w:rPr>
        <w:t>— Справка о кадровых ресурсах (</w:t>
      </w:r>
      <w:r w:rsidR="003C2207" w:rsidRPr="00066ED2">
        <w:rPr>
          <w:sz w:val="24"/>
          <w:szCs w:val="24"/>
        </w:rPr>
        <w:t>подраздел</w:t>
      </w:r>
      <w:r w:rsidR="007705A5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_Ref55336398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5.8</w:t>
      </w:r>
      <w:r w:rsidR="004A2F0D">
        <w:fldChar w:fldCharType="end"/>
      </w:r>
      <w:r w:rsidR="007705A5" w:rsidRPr="00066ED2">
        <w:rPr>
          <w:sz w:val="24"/>
          <w:szCs w:val="24"/>
        </w:rPr>
        <w:t>);</w:t>
      </w:r>
    </w:p>
    <w:p w:rsidR="00920CB0" w:rsidRPr="00AF0D89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Отзывы, рекомендации или другие документальные доказательства выполнения аналогичных </w:t>
      </w:r>
      <w:r w:rsidRPr="00AF0D89">
        <w:rPr>
          <w:sz w:val="24"/>
          <w:szCs w:val="24"/>
        </w:rPr>
        <w:t>договоров (</w:t>
      </w:r>
      <w:r w:rsidR="00E45C56" w:rsidRPr="00AF0D89">
        <w:rPr>
          <w:sz w:val="24"/>
          <w:szCs w:val="24"/>
        </w:rPr>
        <w:t>желательное требование, предоставляется Участником при наличии</w:t>
      </w:r>
      <w:r w:rsidRPr="00AF0D89">
        <w:rPr>
          <w:sz w:val="24"/>
          <w:szCs w:val="24"/>
        </w:rPr>
        <w:t>)</w:t>
      </w:r>
      <w:r w:rsidR="00EA6C13" w:rsidRPr="00AF0D89">
        <w:rPr>
          <w:sz w:val="24"/>
          <w:szCs w:val="24"/>
        </w:rPr>
        <w:t xml:space="preserve">. </w:t>
      </w:r>
      <w:r w:rsidR="00EA6C13" w:rsidRPr="00AF0D89">
        <w:rPr>
          <w:iCs/>
          <w:sz w:val="24"/>
          <w:szCs w:val="24"/>
        </w:rPr>
        <w:t xml:space="preserve">Под термином аналогичного договора понимается договор, идентичный предмету и сопоставимый с объемом и суммой </w:t>
      </w:r>
      <w:r w:rsidR="00AF2446" w:rsidRPr="00AF0D89">
        <w:rPr>
          <w:iCs/>
          <w:sz w:val="24"/>
          <w:szCs w:val="24"/>
        </w:rPr>
        <w:t>поставок</w:t>
      </w:r>
      <w:r w:rsidR="00EA6C13" w:rsidRPr="00AF0D89">
        <w:rPr>
          <w:iCs/>
          <w:sz w:val="24"/>
          <w:szCs w:val="24"/>
        </w:rPr>
        <w:t xml:space="preserve"> договора по данной закупочной процедуре</w:t>
      </w:r>
      <w:r w:rsidRPr="00AF0D89">
        <w:rPr>
          <w:sz w:val="24"/>
          <w:szCs w:val="24"/>
        </w:rPr>
        <w:t>;</w:t>
      </w:r>
    </w:p>
    <w:p w:rsidR="007705A5" w:rsidRPr="00DC6F6F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2188512"/>
      <w:r w:rsidRPr="00AF0D89">
        <w:rPr>
          <w:sz w:val="24"/>
          <w:szCs w:val="24"/>
        </w:rPr>
        <w:t xml:space="preserve">Соглашение о неустойке </w:t>
      </w:r>
      <w:r w:rsidR="00A154B7" w:rsidRPr="00AF0D89">
        <w:rPr>
          <w:bCs w:val="0"/>
          <w:sz w:val="24"/>
          <w:szCs w:val="24"/>
        </w:rPr>
        <w:t>по форме и в соответствии</w:t>
      </w:r>
      <w:r w:rsidR="00A154B7" w:rsidRPr="00EA6C13">
        <w:rPr>
          <w:bCs w:val="0"/>
          <w:sz w:val="24"/>
          <w:szCs w:val="24"/>
        </w:rPr>
        <w:t xml:space="preserve"> с инструкциями, приведенными в настоящей Докум</w:t>
      </w:r>
      <w:r w:rsidR="00A154B7" w:rsidRPr="00DC6F6F">
        <w:rPr>
          <w:bCs w:val="0"/>
          <w:sz w:val="24"/>
          <w:szCs w:val="24"/>
        </w:rPr>
        <w:t>ентации</w:t>
      </w:r>
      <w:r w:rsidR="00A154B7" w:rsidRPr="00DC6F6F">
        <w:rPr>
          <w:sz w:val="24"/>
          <w:szCs w:val="24"/>
        </w:rPr>
        <w:t xml:space="preserve"> </w:t>
      </w:r>
      <w:r w:rsidRPr="00DC6F6F">
        <w:rPr>
          <w:sz w:val="24"/>
          <w:szCs w:val="24"/>
        </w:rPr>
        <w:t>(</w:t>
      </w:r>
      <w:r w:rsidR="003C2207" w:rsidRPr="00DC6F6F">
        <w:rPr>
          <w:sz w:val="24"/>
          <w:szCs w:val="24"/>
        </w:rPr>
        <w:t>подраздел</w:t>
      </w:r>
      <w:r w:rsidRPr="00DC6F6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Pr="00DC6F6F">
        <w:rPr>
          <w:sz w:val="24"/>
          <w:szCs w:val="24"/>
        </w:rPr>
        <w:t>)</w:t>
      </w:r>
      <w:r w:rsidR="00C54850" w:rsidRPr="00DC6F6F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C54850" w:rsidRPr="00DC6F6F">
        <w:rPr>
          <w:sz w:val="24"/>
          <w:szCs w:val="24"/>
        </w:rPr>
        <w:t>дств в к</w:t>
      </w:r>
      <w:proofErr w:type="gramEnd"/>
      <w:r w:rsidR="00C54850" w:rsidRPr="00DC6F6F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C6F6F">
        <w:rPr>
          <w:sz w:val="24"/>
          <w:szCs w:val="24"/>
        </w:rPr>
        <w:t>;</w:t>
      </w:r>
      <w:bookmarkEnd w:id="439"/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C6F6F">
        <w:rPr>
          <w:sz w:val="24"/>
          <w:szCs w:val="24"/>
        </w:rPr>
        <w:t xml:space="preserve">Согласие Участника закупочной </w:t>
      </w:r>
      <w:r w:rsidRPr="00066ED2">
        <w:rPr>
          <w:sz w:val="24"/>
          <w:szCs w:val="24"/>
        </w:rPr>
        <w:t>процедуры налоговым органам на разглашение сведений, составляющих налоговую тайну</w:t>
      </w:r>
      <w:r w:rsidR="00A154B7" w:rsidRPr="00066ED2">
        <w:rPr>
          <w:sz w:val="24"/>
          <w:szCs w:val="24"/>
        </w:rPr>
        <w:t xml:space="preserve">, </w:t>
      </w:r>
      <w:r w:rsidR="00A154B7" w:rsidRPr="00066ED2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066ED2">
        <w:rPr>
          <w:sz w:val="24"/>
          <w:szCs w:val="24"/>
        </w:rPr>
        <w:t xml:space="preserve"> (</w:t>
      </w:r>
      <w:r w:rsidR="003C2207" w:rsidRPr="00066ED2">
        <w:rPr>
          <w:sz w:val="24"/>
          <w:szCs w:val="24"/>
        </w:rPr>
        <w:t>подраздел</w:t>
      </w:r>
      <w:r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_Ref440272274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5.14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DA7E38" w:rsidRPr="00066ED2">
        <w:rPr>
          <w:sz w:val="24"/>
          <w:szCs w:val="24"/>
        </w:rPr>
        <w:t xml:space="preserve"> (</w:t>
      </w:r>
      <w:r w:rsidR="00E45C56" w:rsidRPr="00066ED2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;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крупной)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066ED2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066ED2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крупной </w:t>
      </w:r>
      <w:r w:rsidRPr="00066ED2">
        <w:rPr>
          <w:i/>
          <w:sz w:val="24"/>
          <w:szCs w:val="24"/>
        </w:rPr>
        <w:lastRenderedPageBreak/>
        <w:t>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066ED2" w:rsidRDefault="007705A5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066ED2">
        <w:rPr>
          <w:sz w:val="24"/>
          <w:szCs w:val="24"/>
        </w:rPr>
        <w:t xml:space="preserve">заверенный </w:t>
      </w:r>
      <w:r w:rsidR="00D15381" w:rsidRPr="00066ED2">
        <w:rPr>
          <w:sz w:val="24"/>
          <w:szCs w:val="24"/>
        </w:rPr>
        <w:t>Участником</w:t>
      </w:r>
      <w:r w:rsidRPr="00066ED2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066ED2">
        <w:rPr>
          <w:sz w:val="24"/>
          <w:szCs w:val="24"/>
        </w:rPr>
        <w:t>Участника</w:t>
      </w:r>
      <w:r w:rsidRPr="00066ED2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>(Примечание:</w:t>
      </w:r>
      <w:proofErr w:type="gramEnd"/>
      <w:r w:rsidRPr="00066ED2">
        <w:rPr>
          <w:i/>
          <w:sz w:val="24"/>
          <w:szCs w:val="24"/>
        </w:rPr>
        <w:t xml:space="preserve"> Таковыми документами являются:</w:t>
      </w:r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066ED2">
        <w:rPr>
          <w:i/>
          <w:sz w:val="24"/>
          <w:szCs w:val="24"/>
        </w:rPr>
        <w:t>Участника</w:t>
      </w:r>
      <w:r w:rsidRPr="00066ED2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066ED2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066ED2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066ED2">
        <w:rPr>
          <w:i/>
          <w:sz w:val="24"/>
          <w:szCs w:val="24"/>
        </w:rPr>
        <w:t>Участник</w:t>
      </w:r>
      <w:r w:rsidRPr="00066ED2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066ED2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066ED2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44C5F" w:rsidRDefault="0051755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64462966"/>
      <w:r w:rsidRPr="00066ED2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0"/>
    </w:p>
    <w:p w:rsidR="00BD40A3" w:rsidRPr="00344C5F" w:rsidRDefault="00DA1402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 xml:space="preserve">Копию (выписку </w:t>
      </w:r>
      <w:r w:rsidR="00BD40A3" w:rsidRPr="00344C5F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7C76A8" w:rsidRPr="00344C5F" w:rsidRDefault="007C76A8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 xml:space="preserve">Документы, предусмотренные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в случае если Участником была предложена демпинговая цена;</w:t>
      </w:r>
    </w:p>
    <w:p w:rsidR="00920CB0" w:rsidRPr="00066ED2" w:rsidRDefault="00920CB0" w:rsidP="00B949E4">
      <w:pPr>
        <w:widowControl w:val="0"/>
        <w:numPr>
          <w:ilvl w:val="0"/>
          <w:numId w:val="47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44C5F">
        <w:rPr>
          <w:sz w:val="24"/>
          <w:szCs w:val="24"/>
        </w:rPr>
        <w:t>Иные документы, которые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 мнению Участника</w:t>
      </w:r>
      <w:r w:rsidR="007705A5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подтверждают его соответствие установленным требованиям, с соответствующими</w:t>
      </w:r>
      <w:r w:rsidRPr="00066ED2">
        <w:rPr>
          <w:sz w:val="24"/>
          <w:szCs w:val="24"/>
        </w:rPr>
        <w:t xml:space="preserve"> комментариями, разъясняющими цель предоставления этих документов.</w:t>
      </w:r>
    </w:p>
    <w:p w:rsidR="00680B79" w:rsidRPr="00066ED2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066ED2">
        <w:rPr>
          <w:bCs w:val="0"/>
          <w:sz w:val="24"/>
          <w:szCs w:val="24"/>
        </w:rPr>
        <w:t>Заявку</w:t>
      </w:r>
      <w:r w:rsidRPr="00066ED2">
        <w:rPr>
          <w:bCs w:val="0"/>
          <w:sz w:val="24"/>
          <w:szCs w:val="24"/>
        </w:rPr>
        <w:t xml:space="preserve"> </w:t>
      </w:r>
      <w:r w:rsidR="00B20653" w:rsidRPr="00066ED2">
        <w:rPr>
          <w:bCs w:val="0"/>
          <w:sz w:val="24"/>
          <w:szCs w:val="24"/>
        </w:rPr>
        <w:t>Участника</w:t>
      </w:r>
      <w:r w:rsidRPr="00066ED2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</w:t>
      </w:r>
      <w:r w:rsidRPr="00066ED2">
        <w:rPr>
          <w:bCs w:val="0"/>
          <w:sz w:val="24"/>
          <w:szCs w:val="24"/>
        </w:rPr>
        <w:lastRenderedPageBreak/>
        <w:t>также по заключенным договорам с иными Заказчиками. Под отрицательным опытом понимается:</w:t>
      </w:r>
    </w:p>
    <w:p w:rsidR="00680B79" w:rsidRPr="00066ED2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066ED2">
        <w:rPr>
          <w:sz w:val="24"/>
          <w:szCs w:val="24"/>
        </w:rPr>
        <w:t xml:space="preserve">- несоблюдение сроков окончания поставки, предусмотренных договором </w:t>
      </w:r>
      <w:r w:rsidRPr="0034078E">
        <w:rPr>
          <w:sz w:val="24"/>
          <w:szCs w:val="24"/>
        </w:rPr>
        <w:t>поставки;</w:t>
      </w:r>
    </w:p>
    <w:p w:rsidR="00680B79" w:rsidRPr="0034078E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4078E">
        <w:rPr>
          <w:sz w:val="24"/>
          <w:szCs w:val="24"/>
        </w:rPr>
        <w:t xml:space="preserve">- </w:t>
      </w:r>
      <w:r w:rsidR="0034078E" w:rsidRPr="0034078E">
        <w:rPr>
          <w:sz w:val="24"/>
          <w:szCs w:val="24"/>
          <w:lang w:val="x-none"/>
        </w:rPr>
        <w:t>иные нарушения существенны</w:t>
      </w:r>
      <w:r w:rsidR="0034078E" w:rsidRPr="0034078E">
        <w:rPr>
          <w:sz w:val="24"/>
          <w:szCs w:val="24"/>
        </w:rPr>
        <w:t xml:space="preserve">х </w:t>
      </w:r>
      <w:r w:rsidR="0034078E" w:rsidRPr="0034078E">
        <w:rPr>
          <w:sz w:val="24"/>
          <w:szCs w:val="24"/>
          <w:lang w:val="x-none"/>
        </w:rPr>
        <w:t xml:space="preserve">условий заключенных договоров </w:t>
      </w:r>
      <w:r w:rsidRPr="0034078E">
        <w:rPr>
          <w:sz w:val="24"/>
          <w:szCs w:val="24"/>
        </w:rPr>
        <w:t xml:space="preserve"> поставок.</w:t>
      </w:r>
    </w:p>
    <w:p w:rsidR="005B074F" w:rsidRPr="00066ED2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4078E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4078E">
        <w:rPr>
          <w:bCs w:val="0"/>
          <w:sz w:val="24"/>
          <w:szCs w:val="24"/>
        </w:rPr>
        <w:t xml:space="preserve"> </w:t>
      </w:r>
      <w:r w:rsidR="00DA1402" w:rsidRPr="0034078E">
        <w:rPr>
          <w:bCs w:val="0"/>
          <w:sz w:val="24"/>
          <w:szCs w:val="24"/>
        </w:rPr>
        <w:t>правоустанавливающих</w:t>
      </w:r>
      <w:r w:rsidR="00DA1402" w:rsidRPr="00066ED2">
        <w:rPr>
          <w:bCs w:val="0"/>
          <w:sz w:val="24"/>
          <w:szCs w:val="24"/>
        </w:rPr>
        <w:t xml:space="preserve"> документов</w:t>
      </w:r>
      <w:r w:rsidR="00A44B3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к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е.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случае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если по каким-либо причинам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данному требованию.</w:t>
      </w:r>
    </w:p>
    <w:p w:rsidR="00717F60" w:rsidRPr="00066ED2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предоставляет аналогичные документы</w:t>
      </w:r>
      <w:proofErr w:type="gramEnd"/>
      <w:r w:rsidRPr="00066ED2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066ED2">
        <w:rPr>
          <w:sz w:val="24"/>
          <w:szCs w:val="24"/>
        </w:rPr>
        <w:t>апостилированы</w:t>
      </w:r>
      <w:proofErr w:type="spellEnd"/>
      <w:r w:rsidRPr="00066ED2">
        <w:rPr>
          <w:sz w:val="24"/>
          <w:szCs w:val="24"/>
        </w:rPr>
        <w:t xml:space="preserve">, в противном случае </w:t>
      </w:r>
      <w:r w:rsidR="00F85CCF" w:rsidRPr="00066ED2">
        <w:rPr>
          <w:sz w:val="24"/>
          <w:szCs w:val="24"/>
        </w:rPr>
        <w:t>З</w:t>
      </w:r>
      <w:r w:rsidR="00F81E4D" w:rsidRPr="00066ED2">
        <w:rPr>
          <w:sz w:val="24"/>
          <w:szCs w:val="24"/>
        </w:rPr>
        <w:t xml:space="preserve">акупочная </w:t>
      </w:r>
      <w:r w:rsidRPr="00066ED2">
        <w:rPr>
          <w:sz w:val="24"/>
          <w:szCs w:val="24"/>
        </w:rPr>
        <w:t xml:space="preserve">комиссия вправе не рассматривать документы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0914AA" w:rsidRPr="00066ED2" w:rsidRDefault="00C35E5C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1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</w:t>
      </w:r>
      <w:r w:rsidRPr="00C35E5C">
        <w:rPr>
          <w:sz w:val="24"/>
          <w:szCs w:val="24"/>
        </w:rPr>
        <w:t>олжен обладать полномочиями на поставку продукции от производител</w:t>
      </w:r>
      <w:proofErr w:type="gramStart"/>
      <w:r w:rsidRPr="00C35E5C">
        <w:rPr>
          <w:sz w:val="24"/>
          <w:szCs w:val="24"/>
        </w:rPr>
        <w:t>я(</w:t>
      </w:r>
      <w:proofErr w:type="gramEnd"/>
      <w:r w:rsidRPr="00C35E5C">
        <w:rPr>
          <w:sz w:val="24"/>
          <w:szCs w:val="24"/>
        </w:rPr>
        <w:t xml:space="preserve">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</w:t>
      </w:r>
      <w:proofErr w:type="spellStart"/>
      <w:r w:rsidRPr="00C35E5C">
        <w:rPr>
          <w:sz w:val="24"/>
          <w:szCs w:val="24"/>
        </w:rPr>
        <w:t>неконтрафактной</w:t>
      </w:r>
      <w:proofErr w:type="spellEnd"/>
      <w:r w:rsidRPr="00C35E5C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C35E5C">
        <w:rPr>
          <w:sz w:val="24"/>
          <w:szCs w:val="24"/>
        </w:rPr>
        <w:t>шеф-монтажа</w:t>
      </w:r>
      <w:proofErr w:type="gramEnd"/>
      <w:r w:rsidRPr="00C35E5C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C35E5C">
        <w:rPr>
          <w:sz w:val="24"/>
          <w:szCs w:val="24"/>
        </w:rPr>
        <w:t>подтверждающий</w:t>
      </w:r>
      <w:proofErr w:type="gramEnd"/>
      <w:r w:rsidRPr="00C35E5C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</w:t>
      </w:r>
      <w:r w:rsidR="000914AA" w:rsidRPr="00C35E5C">
        <w:rPr>
          <w:sz w:val="24"/>
          <w:szCs w:val="24"/>
        </w:rPr>
        <w:t>.</w:t>
      </w:r>
      <w:bookmarkEnd w:id="4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42" w:name="_Ref191386451"/>
      <w:bookmarkStart w:id="443" w:name="_Ref440271628"/>
      <w:bookmarkStart w:id="444" w:name="_Toc440357098"/>
      <w:bookmarkStart w:id="445" w:name="_Toc440359653"/>
      <w:bookmarkStart w:id="446" w:name="_Toc440632116"/>
      <w:bookmarkStart w:id="447" w:name="_Toc440875937"/>
      <w:bookmarkStart w:id="448" w:name="_Toc441130965"/>
      <w:bookmarkStart w:id="449" w:name="_Toc447269780"/>
      <w:bookmarkStart w:id="450" w:name="_Toc464120602"/>
      <w:bookmarkStart w:id="451" w:name="_Toc466969260"/>
      <w:bookmarkStart w:id="452" w:name="_Toc468786604"/>
      <w:bookmarkStart w:id="453" w:name="_Toc469481244"/>
      <w:bookmarkStart w:id="454" w:name="_Toc472498832"/>
      <w:bookmarkStart w:id="455" w:name="_Toc498588678"/>
      <w:r w:rsidRPr="00066ED2">
        <w:rPr>
          <w:szCs w:val="24"/>
        </w:rPr>
        <w:t xml:space="preserve">Привлечение </w:t>
      </w:r>
      <w:bookmarkEnd w:id="442"/>
      <w:r w:rsidR="005B074F" w:rsidRPr="00066ED2">
        <w:rPr>
          <w:szCs w:val="24"/>
        </w:rPr>
        <w:t>сопоставщиков</w:t>
      </w:r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</w:p>
    <w:p w:rsidR="005B074F" w:rsidRPr="00066ED2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Привлечение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ами</w:t>
      </w:r>
      <w:r w:rsidR="00717F60" w:rsidRPr="00066ED2">
        <w:rPr>
          <w:bCs w:val="0"/>
          <w:sz w:val="24"/>
          <w:szCs w:val="24"/>
        </w:rPr>
        <w:t xml:space="preserve"> запроса предложений </w:t>
      </w:r>
      <w:r w:rsidR="005B074F" w:rsidRPr="00066ED2">
        <w:rPr>
          <w:bCs w:val="0"/>
          <w:sz w:val="24"/>
          <w:szCs w:val="24"/>
        </w:rPr>
        <w:t>сопоставщиков</w:t>
      </w:r>
      <w:r w:rsidRPr="00066ED2">
        <w:rPr>
          <w:bCs w:val="0"/>
          <w:sz w:val="24"/>
          <w:szCs w:val="24"/>
        </w:rPr>
        <w:t xml:space="preserve"> не допускается.</w:t>
      </w:r>
      <w:r w:rsidR="003F6889" w:rsidRPr="00066ED2">
        <w:rPr>
          <w:bCs w:val="0"/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56" w:name="_Ref191386461"/>
      <w:bookmarkStart w:id="457" w:name="_Toc440357099"/>
      <w:bookmarkStart w:id="458" w:name="_Toc440359654"/>
      <w:bookmarkStart w:id="459" w:name="_Toc440632117"/>
      <w:bookmarkStart w:id="460" w:name="_Toc440875938"/>
      <w:bookmarkStart w:id="461" w:name="_Toc441130966"/>
      <w:bookmarkStart w:id="462" w:name="_Toc447269781"/>
      <w:bookmarkStart w:id="463" w:name="_Toc464120603"/>
      <w:bookmarkStart w:id="464" w:name="_Toc466969261"/>
      <w:bookmarkStart w:id="465" w:name="_Toc468786605"/>
      <w:bookmarkStart w:id="466" w:name="_Toc469481245"/>
      <w:bookmarkStart w:id="467" w:name="_Toc472498833"/>
      <w:bookmarkStart w:id="468" w:name="_Toc498588679"/>
      <w:r w:rsidRPr="00066ED2">
        <w:rPr>
          <w:szCs w:val="24"/>
        </w:rPr>
        <w:t xml:space="preserve">Участие в запросе предложений коллективных </w:t>
      </w:r>
      <w:r w:rsidR="009C744E" w:rsidRPr="00066ED2">
        <w:rPr>
          <w:szCs w:val="24"/>
        </w:rPr>
        <w:t>Участник</w:t>
      </w:r>
      <w:r w:rsidRPr="00066ED2">
        <w:rPr>
          <w:szCs w:val="24"/>
        </w:rPr>
        <w:t>ов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066ED2" w:rsidDel="009C744E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_Ref191386482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066ED2">
        <w:rPr>
          <w:bCs w:val="0"/>
          <w:sz w:val="24"/>
          <w:szCs w:val="24"/>
        </w:rPr>
        <w:t xml:space="preserve">поставки, </w:t>
      </w:r>
      <w:r w:rsidR="0007043F" w:rsidRPr="00066ED2">
        <w:rPr>
          <w:sz w:val="24"/>
          <w:szCs w:val="24"/>
        </w:rPr>
        <w:t>работы</w:t>
      </w:r>
      <w:r w:rsidR="0091430E" w:rsidRPr="00066ED2">
        <w:rPr>
          <w:sz w:val="24"/>
          <w:szCs w:val="24"/>
        </w:rPr>
        <w:t xml:space="preserve">, </w:t>
      </w:r>
      <w:r w:rsidR="0007043F" w:rsidRPr="00066ED2">
        <w:rPr>
          <w:sz w:val="24"/>
          <w:szCs w:val="24"/>
        </w:rPr>
        <w:t>услуги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подается коллективным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A2F0D">
        <w:fldChar w:fldCharType="begin"/>
      </w:r>
      <w:r w:rsidR="004A2F0D">
        <w:instrText xml:space="preserve"> REF _Ref191386407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, должны быть выполнены </w:t>
      </w:r>
      <w:r w:rsidRPr="00066ED2">
        <w:rPr>
          <w:bCs w:val="0"/>
          <w:sz w:val="24"/>
          <w:szCs w:val="24"/>
        </w:rPr>
        <w:lastRenderedPageBreak/>
        <w:t>нижеприведенные требования.</w:t>
      </w:r>
    </w:p>
    <w:p w:rsidR="00717F60" w:rsidRPr="00066ED2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окументации, изложенным в п.</w:t>
      </w:r>
      <w:r w:rsidR="00A5367C">
        <w:rPr>
          <w:bCs w:val="0"/>
          <w:sz w:val="24"/>
          <w:szCs w:val="24"/>
        </w:rPr>
        <w:fldChar w:fldCharType="begin"/>
      </w:r>
      <w:r w:rsidR="00FB6254">
        <w:rPr>
          <w:bCs w:val="0"/>
          <w:sz w:val="24"/>
          <w:szCs w:val="24"/>
        </w:rPr>
        <w:instrText xml:space="preserve"> REF _Ref303669127 \r \h </w:instrText>
      </w:r>
      <w:r w:rsidR="00A5367C">
        <w:rPr>
          <w:bCs w:val="0"/>
          <w:sz w:val="24"/>
          <w:szCs w:val="24"/>
        </w:rPr>
      </w:r>
      <w:r w:rsidR="00A5367C">
        <w:rPr>
          <w:bCs w:val="0"/>
          <w:sz w:val="24"/>
          <w:szCs w:val="24"/>
        </w:rPr>
        <w:fldChar w:fldCharType="separate"/>
      </w:r>
      <w:r w:rsidR="00892278">
        <w:rPr>
          <w:bCs w:val="0"/>
          <w:sz w:val="24"/>
          <w:szCs w:val="24"/>
        </w:rPr>
        <w:t>3.3.8.2</w:t>
      </w:r>
      <w:r w:rsidR="00A5367C">
        <w:rPr>
          <w:bCs w:val="0"/>
          <w:sz w:val="24"/>
          <w:szCs w:val="24"/>
        </w:rPr>
        <w:fldChar w:fldCharType="end"/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69" w:name="_Ref306032591"/>
      <w:r w:rsidRPr="00066ED2">
        <w:rPr>
          <w:bCs w:val="0"/>
          <w:sz w:val="24"/>
          <w:szCs w:val="24"/>
        </w:rPr>
        <w:t>Юридические лица</w:t>
      </w:r>
      <w:r w:rsidR="001F0956" w:rsidRPr="00066ED2">
        <w:rPr>
          <w:bCs w:val="0"/>
          <w:sz w:val="24"/>
          <w:szCs w:val="24"/>
        </w:rPr>
        <w:t>, физические лица</w:t>
      </w:r>
      <w:r w:rsidR="00A15A79" w:rsidRPr="00066ED2">
        <w:rPr>
          <w:bCs w:val="0"/>
          <w:sz w:val="24"/>
          <w:szCs w:val="24"/>
        </w:rPr>
        <w:t>,</w:t>
      </w:r>
      <w:r w:rsidRPr="00066ED2">
        <w:rPr>
          <w:bCs w:val="0"/>
          <w:sz w:val="24"/>
          <w:szCs w:val="24"/>
        </w:rPr>
        <w:t xml:space="preserve"> </w:t>
      </w:r>
      <w:r w:rsidR="001F0956" w:rsidRPr="00066ED2">
        <w:rPr>
          <w:bCs w:val="0"/>
          <w:sz w:val="24"/>
          <w:szCs w:val="24"/>
        </w:rPr>
        <w:t xml:space="preserve">в том числе </w:t>
      </w:r>
      <w:r w:rsidRPr="00066ED2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066ED2">
        <w:rPr>
          <w:bCs w:val="0"/>
          <w:sz w:val="24"/>
          <w:szCs w:val="24"/>
        </w:rPr>
        <w:t xml:space="preserve">оссийской </w:t>
      </w:r>
      <w:r w:rsidRPr="00066ED2">
        <w:rPr>
          <w:bCs w:val="0"/>
          <w:sz w:val="24"/>
          <w:szCs w:val="24"/>
        </w:rPr>
        <w:t>Ф</w:t>
      </w:r>
      <w:r w:rsidR="007F3FB7" w:rsidRPr="00066ED2">
        <w:rPr>
          <w:bCs w:val="0"/>
          <w:sz w:val="24"/>
          <w:szCs w:val="24"/>
        </w:rPr>
        <w:t>едерации</w:t>
      </w:r>
      <w:r w:rsidRPr="00066ED2">
        <w:rPr>
          <w:bCs w:val="0"/>
          <w:sz w:val="24"/>
          <w:szCs w:val="24"/>
        </w:rPr>
        <w:t>, и отвечающее следующим требованиям:</w:t>
      </w:r>
      <w:bookmarkEnd w:id="469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0" w:name="_Ref307563248"/>
      <w:r w:rsidRPr="00066ED2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066ED2">
        <w:rPr>
          <w:bCs w:val="0"/>
          <w:sz w:val="24"/>
          <w:szCs w:val="24"/>
        </w:rPr>
        <w:t>З</w:t>
      </w:r>
      <w:r w:rsidRPr="00066ED2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  <w:bookmarkEnd w:id="470"/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9C744E" w:rsidRPr="00066ED2">
        <w:rPr>
          <w:sz w:val="24"/>
          <w:szCs w:val="24"/>
        </w:rPr>
        <w:t xml:space="preserve"> </w:t>
      </w:r>
      <w:r w:rsidR="0091430E" w:rsidRPr="00066ED2">
        <w:rPr>
          <w:sz w:val="24"/>
          <w:szCs w:val="24"/>
        </w:rPr>
        <w:t>услуг</w:t>
      </w:r>
      <w:r w:rsidR="000E024A" w:rsidRPr="00066ED2">
        <w:rPr>
          <w:bCs w:val="0"/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</w:t>
      </w:r>
      <w:r w:rsidRPr="00066ED2">
        <w:rPr>
          <w:bCs w:val="0"/>
          <w:sz w:val="24"/>
          <w:szCs w:val="24"/>
        </w:rPr>
        <w:t>частника;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066ED2">
        <w:rPr>
          <w:bCs w:val="0"/>
          <w:sz w:val="24"/>
          <w:szCs w:val="24"/>
        </w:rPr>
        <w:t>,</w:t>
      </w:r>
      <w:proofErr w:type="gramEnd"/>
      <w:r w:rsidRPr="00066ED2">
        <w:rPr>
          <w:bCs w:val="0"/>
          <w:sz w:val="24"/>
          <w:szCs w:val="24"/>
        </w:rPr>
        <w:t xml:space="preserve"> чем срок действия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а;</w:t>
      </w:r>
    </w:p>
    <w:p w:rsidR="00717F60" w:rsidRPr="00066ED2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1" w:name="_Ref307563262"/>
      <w:r w:rsidRPr="00066ED2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1"/>
      <w:r w:rsidRPr="00066ED2">
        <w:rPr>
          <w:bCs w:val="0"/>
          <w:sz w:val="24"/>
          <w:szCs w:val="24"/>
        </w:rPr>
        <w:t xml:space="preserve"> </w:t>
      </w:r>
    </w:p>
    <w:p w:rsidR="00DB109A" w:rsidRPr="00066ED2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066ED2">
        <w:rPr>
          <w:bCs w:val="0"/>
          <w:sz w:val="24"/>
          <w:szCs w:val="24"/>
        </w:rPr>
        <w:t>а</w:t>
      </w:r>
      <w:r w:rsidRPr="00066ED2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4A2F0D">
        <w:fldChar w:fldCharType="begin"/>
      </w:r>
      <w:r w:rsidR="004A2F0D">
        <w:instrText xml:space="preserve"> REF _Ref307563248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a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- </w:t>
      </w:r>
      <w:r w:rsidR="004A2F0D">
        <w:fldChar w:fldCharType="begin"/>
      </w:r>
      <w:r w:rsidR="004A2F0D">
        <w:instrText xml:space="preserve"> REF _Ref307563262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  <w:lang w:val="en-US"/>
        </w:rPr>
        <w:t>g</w:t>
      </w:r>
      <w:r w:rsidR="00892278" w:rsidRPr="00892278">
        <w:rPr>
          <w:bCs w:val="0"/>
          <w:sz w:val="24"/>
          <w:szCs w:val="24"/>
        </w:rPr>
        <w:t>)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п. </w:t>
      </w:r>
      <w:r w:rsidR="004A2F0D">
        <w:fldChar w:fldCharType="begin"/>
      </w:r>
      <w:r w:rsidR="004A2F0D">
        <w:instrText xml:space="preserve"> REF _Ref306032591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3.3.10.4</w:t>
      </w:r>
      <w:r w:rsidR="004A2F0D">
        <w:fldChar w:fldCharType="end"/>
      </w:r>
      <w:r w:rsidRPr="00066ED2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066ED2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2" w:name="_Ref464116309"/>
      <w:proofErr w:type="gramStart"/>
      <w:r w:rsidRPr="00066ED2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готовит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у с учетом следующих дополнительных требований:</w:t>
      </w:r>
      <w:bookmarkEnd w:id="472"/>
      <w:proofErr w:type="gramEnd"/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_Ref303669127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3.3.8.2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B35A97" w:rsidRPr="00066ED2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35A97" w:rsidRPr="00066ED2">
        <w:rPr>
          <w:bCs w:val="0"/>
          <w:sz w:val="24"/>
          <w:szCs w:val="24"/>
        </w:rPr>
        <w:t>пп</w:t>
      </w:r>
      <w:proofErr w:type="spellEnd"/>
      <w:r w:rsidR="00B35A97" w:rsidRPr="00066ED2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_Ref442188512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с)</w:t>
      </w:r>
      <w:r w:rsidR="004A2F0D">
        <w:fldChar w:fldCharType="end"/>
      </w:r>
      <w:r w:rsidR="00B35A97" w:rsidRPr="00066ED2">
        <w:rPr>
          <w:sz w:val="24"/>
          <w:szCs w:val="24"/>
        </w:rPr>
        <w:t xml:space="preserve"> и </w:t>
      </w:r>
      <w:r w:rsidR="00A5367C">
        <w:fldChar w:fldCharType="begin"/>
      </w:r>
      <w:r w:rsidR="00C35E5C">
        <w:instrText xml:space="preserve"> REF _Ref464462966 \r \h  \* MERGEFORMAT </w:instrText>
      </w:r>
      <w:r w:rsidR="00A5367C">
        <w:fldChar w:fldCharType="separate"/>
      </w:r>
      <w:r w:rsidR="00892278" w:rsidRPr="00892278">
        <w:rPr>
          <w:sz w:val="24"/>
          <w:szCs w:val="24"/>
        </w:rPr>
        <w:t>х)</w:t>
      </w:r>
      <w:r w:rsidR="00A5367C">
        <w:fldChar w:fldCharType="end"/>
      </w:r>
      <w:r w:rsidR="00B35A97" w:rsidRPr="00066ED2">
        <w:rPr>
          <w:sz w:val="24"/>
          <w:szCs w:val="24"/>
        </w:rPr>
        <w:t xml:space="preserve"> п. </w:t>
      </w:r>
      <w:r w:rsidR="004A2F0D">
        <w:fldChar w:fldCharType="begin"/>
      </w:r>
      <w:r w:rsidR="004A2F0D">
        <w:instrText xml:space="preserve"> REF _Ref303587815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3.3.8.3</w:t>
      </w:r>
      <w:r w:rsidR="004A2F0D">
        <w:fldChar w:fldCharType="end"/>
      </w:r>
      <w:r w:rsidR="00B35A97" w:rsidRPr="00066ED2">
        <w:rPr>
          <w:sz w:val="24"/>
          <w:szCs w:val="24"/>
        </w:rPr>
        <w:t>, подаются Лидером коллективного участника</w:t>
      </w:r>
      <w:r w:rsidR="00717F60" w:rsidRPr="00066ED2">
        <w:rPr>
          <w:bCs w:val="0"/>
          <w:sz w:val="24"/>
          <w:szCs w:val="24"/>
        </w:rPr>
        <w:t>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lastRenderedPageBreak/>
        <w:t>Заявк</w:t>
      </w:r>
      <w:r w:rsidR="00AD3EBC" w:rsidRPr="00066ED2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AD3EBC" w:rsidRPr="00066ED2">
        <w:rPr>
          <w:bCs w:val="0"/>
          <w:sz w:val="24"/>
          <w:szCs w:val="24"/>
        </w:rPr>
        <w:t>а;</w:t>
      </w:r>
    </w:p>
    <w:p w:rsidR="00717F60" w:rsidRPr="00066ED2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состав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и дополнительн</w:t>
      </w:r>
      <w:r w:rsidR="00717F60" w:rsidRPr="00066ED2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а;</w:t>
      </w:r>
    </w:p>
    <w:p w:rsidR="00717F60" w:rsidRPr="00066ED2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066ED2">
        <w:rPr>
          <w:bCs w:val="0"/>
          <w:sz w:val="24"/>
          <w:szCs w:val="24"/>
        </w:rPr>
        <w:t>и</w:t>
      </w:r>
      <w:r w:rsidR="00717F60" w:rsidRPr="00066ED2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066ED2">
        <w:rPr>
          <w:bCs w:val="0"/>
          <w:sz w:val="24"/>
          <w:szCs w:val="24"/>
        </w:rPr>
        <w:t xml:space="preserve">выполнения </w:t>
      </w:r>
      <w:r w:rsidR="005B074F" w:rsidRPr="00066ED2">
        <w:rPr>
          <w:bCs w:val="0"/>
          <w:sz w:val="24"/>
          <w:szCs w:val="24"/>
        </w:rPr>
        <w:t>работ/оказания услуг/</w:t>
      </w:r>
      <w:r w:rsidR="0007043F" w:rsidRPr="00066ED2">
        <w:rPr>
          <w:bCs w:val="0"/>
          <w:sz w:val="24"/>
          <w:szCs w:val="24"/>
        </w:rPr>
        <w:t>поставок</w:t>
      </w:r>
      <w:r w:rsidR="005B074F" w:rsidRPr="00066ED2">
        <w:rPr>
          <w:bCs w:val="0"/>
          <w:sz w:val="24"/>
          <w:szCs w:val="24"/>
        </w:rPr>
        <w:t xml:space="preserve"> товаров</w:t>
      </w:r>
      <w:proofErr w:type="gramEnd"/>
      <w:r w:rsidR="0007043F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066ED2">
        <w:rPr>
          <w:bCs w:val="0"/>
          <w:sz w:val="24"/>
          <w:szCs w:val="24"/>
        </w:rPr>
        <w:t>под</w:t>
      </w:r>
      <w:r w:rsidR="00717F60" w:rsidRPr="00066ED2">
        <w:rPr>
          <w:bCs w:val="0"/>
          <w:sz w:val="24"/>
          <w:szCs w:val="24"/>
        </w:rPr>
        <w:t>раздел</w:t>
      </w:r>
      <w:r w:rsidR="003C220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_Ref440272510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5.15</w:t>
      </w:r>
      <w:r w:rsidR="004A2F0D">
        <w:fldChar w:fldCharType="end"/>
      </w:r>
      <w:r w:rsidR="00717F60" w:rsidRPr="00066ED2">
        <w:rPr>
          <w:bCs w:val="0"/>
          <w:sz w:val="24"/>
          <w:szCs w:val="24"/>
        </w:rPr>
        <w:t>)</w:t>
      </w:r>
      <w:r w:rsidR="00AE556B" w:rsidRPr="00066ED2">
        <w:rPr>
          <w:bCs w:val="0"/>
          <w:sz w:val="24"/>
          <w:szCs w:val="24"/>
        </w:rPr>
        <w:t xml:space="preserve">. Указанная форма </w:t>
      </w:r>
      <w:r w:rsidR="00AE556B" w:rsidRPr="00066ED2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066ED2">
        <w:rPr>
          <w:bCs w:val="0"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066ED2">
        <w:rPr>
          <w:sz w:val="24"/>
          <w:szCs w:val="24"/>
        </w:rPr>
        <w:t xml:space="preserve">объемов выполняемых </w:t>
      </w:r>
      <w:r w:rsidR="0007043F" w:rsidRPr="00066ED2">
        <w:rPr>
          <w:bCs w:val="0"/>
          <w:sz w:val="24"/>
          <w:szCs w:val="24"/>
        </w:rPr>
        <w:t xml:space="preserve">поставок, </w:t>
      </w:r>
      <w:r w:rsidR="0007043F" w:rsidRPr="00066ED2">
        <w:rPr>
          <w:sz w:val="24"/>
          <w:szCs w:val="24"/>
        </w:rPr>
        <w:t>работ</w:t>
      </w:r>
      <w:r w:rsidR="0091430E" w:rsidRPr="00066ED2">
        <w:rPr>
          <w:sz w:val="24"/>
          <w:szCs w:val="24"/>
        </w:rPr>
        <w:t>,</w:t>
      </w:r>
      <w:r w:rsidR="00F85CCF" w:rsidRPr="00066ED2">
        <w:rPr>
          <w:sz w:val="24"/>
          <w:szCs w:val="24"/>
        </w:rPr>
        <w:t xml:space="preserve"> </w:t>
      </w:r>
      <w:r w:rsidR="0007043F" w:rsidRPr="00066ED2">
        <w:rPr>
          <w:sz w:val="24"/>
          <w:szCs w:val="24"/>
        </w:rPr>
        <w:t>услуг</w:t>
      </w:r>
      <w:r w:rsidR="00BE62BA" w:rsidRPr="00066ED2">
        <w:rPr>
          <w:sz w:val="24"/>
          <w:szCs w:val="24"/>
        </w:rPr>
        <w:t xml:space="preserve"> </w:t>
      </w:r>
      <w:r w:rsidRPr="00066ED2">
        <w:rPr>
          <w:bCs w:val="0"/>
          <w:sz w:val="24"/>
          <w:szCs w:val="24"/>
        </w:rPr>
        <w:t xml:space="preserve">между членами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а. Не подлежащие суммированию показатели</w:t>
      </w:r>
      <w:r w:rsidR="00EE2EFB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066ED2">
        <w:rPr>
          <w:bCs w:val="0"/>
          <w:sz w:val="24"/>
          <w:szCs w:val="24"/>
        </w:rPr>
        <w:t>указанных</w:t>
      </w:r>
      <w:proofErr w:type="gramEnd"/>
      <w:r w:rsidR="00EE2EFB" w:rsidRPr="00066ED2">
        <w:rPr>
          <w:bCs w:val="0"/>
          <w:sz w:val="24"/>
          <w:szCs w:val="24"/>
        </w:rPr>
        <w:t xml:space="preserve"> </w:t>
      </w:r>
      <w:r w:rsidR="00D77DCB" w:rsidRPr="00066ED2">
        <w:rPr>
          <w:bCs w:val="0"/>
          <w:sz w:val="24"/>
          <w:szCs w:val="24"/>
        </w:rPr>
        <w:t>п.</w:t>
      </w:r>
      <w:r w:rsidR="009C744E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_Ref440291364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3.3.8.1</w:t>
      </w:r>
      <w:r w:rsidR="004A2F0D">
        <w:fldChar w:fldCharType="end"/>
      </w:r>
      <w:r w:rsidR="00D77DCB" w:rsidRPr="00066ED2">
        <w:rPr>
          <w:bCs w:val="0"/>
          <w:sz w:val="24"/>
          <w:szCs w:val="24"/>
        </w:rPr>
        <w:t xml:space="preserve">) </w:t>
      </w:r>
      <w:r w:rsidRPr="00066ED2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066ED2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73" w:name="_Ref306114966"/>
      <w:bookmarkStart w:id="474" w:name="_Toc440357100"/>
      <w:bookmarkStart w:id="475" w:name="_Toc440359655"/>
      <w:bookmarkStart w:id="476" w:name="_Toc440632118"/>
      <w:bookmarkStart w:id="477" w:name="_Toc440875939"/>
      <w:bookmarkStart w:id="478" w:name="_Toc441130967"/>
      <w:bookmarkStart w:id="479" w:name="_Toc447269782"/>
      <w:bookmarkStart w:id="480" w:name="_Toc464120604"/>
      <w:bookmarkStart w:id="481" w:name="_Toc466969262"/>
      <w:bookmarkStart w:id="482" w:name="_Toc468786606"/>
      <w:bookmarkStart w:id="483" w:name="_Toc469481246"/>
      <w:bookmarkStart w:id="484" w:name="_Toc472498834"/>
      <w:bookmarkStart w:id="485" w:name="_Toc498588680"/>
      <w:r w:rsidRPr="00066ED2">
        <w:rPr>
          <w:szCs w:val="24"/>
        </w:rPr>
        <w:t>Разъяснение Документации по запросу предложений</w:t>
      </w:r>
      <w:bookmarkEnd w:id="473"/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Заявки Участники вправе обратиться </w:t>
      </w:r>
      <w:r w:rsidRPr="006B35A0">
        <w:rPr>
          <w:bCs w:val="0"/>
          <w:iCs/>
          <w:sz w:val="24"/>
          <w:szCs w:val="24"/>
        </w:rPr>
        <w:t>к Организатору запроса предложений за разъяснениями настоящей Д</w:t>
      </w:r>
      <w:r w:rsidRPr="006B35A0">
        <w:rPr>
          <w:bCs w:val="0"/>
          <w:sz w:val="24"/>
          <w:szCs w:val="24"/>
        </w:rPr>
        <w:t>окументации по запросу предложений</w:t>
      </w:r>
      <w:r w:rsidRPr="006B35A0">
        <w:rPr>
          <w:bCs w:val="0"/>
          <w:iCs/>
          <w:sz w:val="24"/>
          <w:szCs w:val="24"/>
        </w:rPr>
        <w:t>. Запросы на разъяснение Документации должны быть направлены через ЭТП</w:t>
      </w:r>
      <w:r w:rsidR="00717F60" w:rsidRPr="006B35A0">
        <w:rPr>
          <w:bCs w:val="0"/>
          <w:iCs/>
          <w:sz w:val="24"/>
          <w:szCs w:val="24"/>
        </w:rPr>
        <w:t>.</w:t>
      </w:r>
    </w:p>
    <w:p w:rsidR="00717F60" w:rsidRPr="006B35A0" w:rsidRDefault="006B35A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B35A0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6B35A0">
        <w:rPr>
          <w:sz w:val="24"/>
          <w:szCs w:val="24"/>
        </w:rPr>
        <w:t>с даты поступления</w:t>
      </w:r>
      <w:proofErr w:type="gramEnd"/>
      <w:r w:rsidRPr="006B35A0">
        <w:rPr>
          <w:sz w:val="24"/>
          <w:szCs w:val="24"/>
        </w:rPr>
        <w:t xml:space="preserve"> запроса.</w:t>
      </w:r>
    </w:p>
    <w:p w:rsidR="006B35A0" w:rsidRPr="006B35A0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B35A0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6B35A0" w:rsidRPr="00687E52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87E52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87E52">
        <w:rPr>
          <w:sz w:val="24"/>
          <w:szCs w:val="24"/>
        </w:rPr>
        <w:t>с даты публикации</w:t>
      </w:r>
      <w:proofErr w:type="gramEnd"/>
      <w:r w:rsidRPr="00687E52">
        <w:rPr>
          <w:sz w:val="24"/>
          <w:szCs w:val="24"/>
        </w:rPr>
        <w:t xml:space="preserve"> закупочной процедуры (п. </w:t>
      </w:r>
      <w:r w:rsidRPr="00687E52">
        <w:rPr>
          <w:sz w:val="24"/>
          <w:szCs w:val="24"/>
        </w:rPr>
        <w:fldChar w:fldCharType="begin"/>
      </w:r>
      <w:r w:rsidRPr="00687E52">
        <w:rPr>
          <w:sz w:val="24"/>
          <w:szCs w:val="24"/>
        </w:rPr>
        <w:instrText xml:space="preserve"> REF _Ref191386085 \r \h  \* MERGEFORMAT </w:instrText>
      </w:r>
      <w:r w:rsidRPr="00687E52">
        <w:rPr>
          <w:sz w:val="24"/>
          <w:szCs w:val="24"/>
        </w:rPr>
      </w:r>
      <w:r w:rsidRPr="00687E52">
        <w:rPr>
          <w:sz w:val="24"/>
          <w:szCs w:val="24"/>
        </w:rPr>
        <w:fldChar w:fldCharType="separate"/>
      </w:r>
      <w:r w:rsidR="00892278" w:rsidRPr="00687E52">
        <w:rPr>
          <w:sz w:val="24"/>
          <w:szCs w:val="24"/>
        </w:rPr>
        <w:t>1.1.1</w:t>
      </w:r>
      <w:r w:rsidRPr="00687E52">
        <w:rPr>
          <w:sz w:val="24"/>
          <w:szCs w:val="24"/>
        </w:rPr>
        <w:fldChar w:fldCharType="end"/>
      </w:r>
      <w:r w:rsidRPr="00687E52">
        <w:rPr>
          <w:sz w:val="24"/>
          <w:szCs w:val="24"/>
        </w:rPr>
        <w:t>).</w:t>
      </w:r>
    </w:p>
    <w:p w:rsidR="006B35A0" w:rsidRPr="00687E52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87E52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687E52">
        <w:rPr>
          <w:b/>
          <w:sz w:val="24"/>
          <w:szCs w:val="24"/>
        </w:rPr>
        <w:t xml:space="preserve">12:00 </w:t>
      </w:r>
      <w:r w:rsidR="00687E52" w:rsidRPr="00687E52">
        <w:rPr>
          <w:b/>
          <w:sz w:val="24"/>
          <w:szCs w:val="24"/>
        </w:rPr>
        <w:t>04</w:t>
      </w:r>
      <w:r w:rsidRPr="00687E52">
        <w:rPr>
          <w:b/>
          <w:sz w:val="24"/>
          <w:szCs w:val="24"/>
        </w:rPr>
        <w:t xml:space="preserve"> </w:t>
      </w:r>
      <w:r w:rsidR="00687E52" w:rsidRPr="00687E52">
        <w:rPr>
          <w:b/>
          <w:sz w:val="24"/>
          <w:szCs w:val="24"/>
        </w:rPr>
        <w:t>сентября</w:t>
      </w:r>
      <w:r w:rsidRPr="00687E52">
        <w:rPr>
          <w:b/>
          <w:sz w:val="24"/>
          <w:szCs w:val="24"/>
        </w:rPr>
        <w:t xml:space="preserve"> 2018 года</w:t>
      </w:r>
      <w:r w:rsidRPr="00687E52">
        <w:rPr>
          <w:sz w:val="24"/>
          <w:szCs w:val="24"/>
        </w:rPr>
        <w:t>.</w:t>
      </w:r>
    </w:p>
    <w:p w:rsidR="006B35A0" w:rsidRPr="00382A07" w:rsidRDefault="006B35A0" w:rsidP="006B35A0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Заявки.</w:t>
      </w:r>
    </w:p>
    <w:p w:rsidR="00717F60" w:rsidRPr="00066ED2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066ED2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066ED2">
        <w:rPr>
          <w:bCs w:val="0"/>
          <w:sz w:val="24"/>
          <w:szCs w:val="24"/>
        </w:rPr>
        <w:t>окументации по запросу предложений</w:t>
      </w:r>
      <w:r w:rsidRPr="00066ED2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066ED2">
        <w:rPr>
          <w:bCs w:val="0"/>
          <w:iCs/>
          <w:sz w:val="24"/>
          <w:szCs w:val="24"/>
        </w:rPr>
        <w:t>,</w:t>
      </w:r>
      <w:proofErr w:type="gramEnd"/>
      <w:r w:rsidRPr="00066ED2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066ED2">
        <w:rPr>
          <w:bCs w:val="0"/>
          <w:iCs/>
          <w:sz w:val="24"/>
          <w:szCs w:val="24"/>
        </w:rPr>
        <w:t>внесение изменений в Д</w:t>
      </w:r>
      <w:r w:rsidR="007441D3" w:rsidRPr="00066ED2">
        <w:rPr>
          <w:bCs w:val="0"/>
          <w:sz w:val="24"/>
          <w:szCs w:val="24"/>
        </w:rPr>
        <w:t>окументацию по запросу предложений</w:t>
      </w:r>
      <w:r w:rsidR="007441D3" w:rsidRPr="00066ED2">
        <w:rPr>
          <w:bCs w:val="0"/>
          <w:iCs/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_Ref440969765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3.3.12</w:t>
      </w:r>
      <w:r w:rsidR="004A2F0D">
        <w:fldChar w:fldCharType="end"/>
      </w:r>
      <w:r w:rsidR="007441D3" w:rsidRPr="00066ED2">
        <w:rPr>
          <w:bCs w:val="0"/>
          <w:iCs/>
          <w:sz w:val="24"/>
          <w:szCs w:val="24"/>
        </w:rPr>
        <w:t xml:space="preserve">) и, при необходимости, </w:t>
      </w:r>
      <w:r w:rsidRPr="00066ED2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A2F0D">
        <w:fldChar w:fldCharType="begin"/>
      </w:r>
      <w:r w:rsidR="004A2F0D">
        <w:instrText xml:space="preserve"> REF _Ref440289401 \r \h  \* MERGEFORMAT </w:instrText>
      </w:r>
      <w:r w:rsidR="004A2F0D">
        <w:fldChar w:fldCharType="separate"/>
      </w:r>
      <w:r w:rsidR="00892278" w:rsidRPr="00892278">
        <w:rPr>
          <w:bCs w:val="0"/>
          <w:iCs/>
          <w:sz w:val="24"/>
          <w:szCs w:val="24"/>
        </w:rPr>
        <w:t>3.3.13</w:t>
      </w:r>
      <w:r w:rsidR="004A2F0D">
        <w:fldChar w:fldCharType="end"/>
      </w:r>
      <w:r w:rsidR="00400D7D" w:rsidRPr="00066ED2">
        <w:rPr>
          <w:bCs w:val="0"/>
          <w:iCs/>
          <w:sz w:val="24"/>
          <w:szCs w:val="24"/>
        </w:rPr>
        <w:t xml:space="preserve"> </w:t>
      </w:r>
      <w:r w:rsidR="007D07A7"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iCs/>
          <w:sz w:val="24"/>
          <w:szCs w:val="24"/>
        </w:rPr>
        <w:t>окументации</w:t>
      </w:r>
      <w:r w:rsidR="007D07A7" w:rsidRPr="00066ED2">
        <w:rPr>
          <w:bCs w:val="0"/>
          <w:iCs/>
          <w:sz w:val="24"/>
          <w:szCs w:val="24"/>
        </w:rPr>
        <w:t xml:space="preserve"> по запросу предложений</w:t>
      </w:r>
      <w:r w:rsidRPr="00066ED2">
        <w:rPr>
          <w:bCs w:val="0"/>
          <w:iCs/>
          <w:sz w:val="24"/>
          <w:szCs w:val="24"/>
        </w:rPr>
        <w:t>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86" w:name="_Toc440357101"/>
      <w:bookmarkStart w:id="487" w:name="_Toc440359656"/>
      <w:bookmarkStart w:id="488" w:name="_Toc440632119"/>
      <w:bookmarkStart w:id="489" w:name="_Toc440875940"/>
      <w:bookmarkStart w:id="490" w:name="_Ref440969765"/>
      <w:bookmarkStart w:id="491" w:name="_Toc441130968"/>
      <w:bookmarkStart w:id="492" w:name="_Toc447269783"/>
      <w:bookmarkStart w:id="493" w:name="_Toc464120605"/>
      <w:bookmarkStart w:id="494" w:name="_Toc466969263"/>
      <w:bookmarkStart w:id="495" w:name="_Toc468786607"/>
      <w:bookmarkStart w:id="496" w:name="_Toc469481247"/>
      <w:bookmarkStart w:id="497" w:name="_Toc472498835"/>
      <w:bookmarkStart w:id="498" w:name="_Toc498588681"/>
      <w:r w:rsidRPr="00066ED2">
        <w:rPr>
          <w:szCs w:val="24"/>
        </w:rPr>
        <w:lastRenderedPageBreak/>
        <w:t>Внесение изменений в Документацию по запросу предложений.</w:t>
      </w:r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</w:p>
    <w:p w:rsidR="00DE287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066ED2">
        <w:rPr>
          <w:bCs w:val="0"/>
          <w:iCs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066ED2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499" w:name="_Ref440289401"/>
      <w:bookmarkStart w:id="500" w:name="_Toc440357102"/>
      <w:bookmarkStart w:id="501" w:name="_Toc440359657"/>
      <w:bookmarkStart w:id="502" w:name="_Toc440632120"/>
      <w:bookmarkStart w:id="503" w:name="_Toc440875941"/>
      <w:bookmarkStart w:id="504" w:name="_Toc441130969"/>
      <w:bookmarkStart w:id="505" w:name="_Toc447269784"/>
      <w:bookmarkStart w:id="506" w:name="_Toc464120606"/>
      <w:bookmarkStart w:id="507" w:name="_Toc466969264"/>
      <w:bookmarkStart w:id="508" w:name="_Toc468786608"/>
      <w:bookmarkStart w:id="509" w:name="_Toc469481248"/>
      <w:bookmarkStart w:id="510" w:name="_Toc472498836"/>
      <w:bookmarkStart w:id="511" w:name="_Toc498588682"/>
      <w:r w:rsidRPr="00066ED2">
        <w:rPr>
          <w:szCs w:val="24"/>
        </w:rPr>
        <w:t>Продление срока окончания приема Заявок</w:t>
      </w:r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066ED2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и, оформившие свое участие в запросе </w:t>
      </w:r>
      <w:r w:rsidRPr="00066ED2">
        <w:rPr>
          <w:sz w:val="24"/>
          <w:szCs w:val="24"/>
        </w:rPr>
        <w:t xml:space="preserve">предложений </w:t>
      </w:r>
      <w:r w:rsidRPr="00066ED2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2" w:name="_Ref191386249"/>
    </w:p>
    <w:p w:rsidR="00AC1995" w:rsidRPr="00066ED2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3" w:name="_Toc299701566"/>
      <w:bookmarkStart w:id="514" w:name="_Ref306176386"/>
      <w:bookmarkStart w:id="515" w:name="_Ref440285128"/>
      <w:bookmarkStart w:id="516" w:name="_Toc440357103"/>
      <w:bookmarkStart w:id="517" w:name="_Toc440359658"/>
      <w:bookmarkStart w:id="518" w:name="_Toc440632121"/>
      <w:bookmarkStart w:id="519" w:name="_Toc440875942"/>
      <w:bookmarkStart w:id="520" w:name="_Toc441130970"/>
      <w:bookmarkStart w:id="521" w:name="_Toc447269785"/>
      <w:bookmarkStart w:id="522" w:name="_Toc464120607"/>
      <w:bookmarkStart w:id="523" w:name="_Toc466969265"/>
      <w:bookmarkStart w:id="524" w:name="_Toc468786609"/>
      <w:bookmarkStart w:id="525" w:name="_Toc469481249"/>
      <w:bookmarkStart w:id="526" w:name="_Toc472498837"/>
      <w:bookmarkStart w:id="527" w:name="_Toc498588683"/>
      <w:r w:rsidRPr="00066ED2">
        <w:rPr>
          <w:bCs w:val="0"/>
          <w:szCs w:val="24"/>
          <w:lang w:eastAsia="ru-RU"/>
        </w:rPr>
        <w:t xml:space="preserve">Обеспечение </w:t>
      </w:r>
      <w:proofErr w:type="gramStart"/>
      <w:r w:rsidRPr="00066ED2">
        <w:rPr>
          <w:szCs w:val="24"/>
        </w:rPr>
        <w:t>исполнения</w:t>
      </w:r>
      <w:r w:rsidRPr="00066ED2">
        <w:rPr>
          <w:bCs w:val="0"/>
          <w:szCs w:val="24"/>
          <w:lang w:eastAsia="ru-RU"/>
        </w:rPr>
        <w:t xml:space="preserve"> </w:t>
      </w:r>
      <w:r w:rsidR="00D12816" w:rsidRPr="00066ED2">
        <w:rPr>
          <w:bCs w:val="0"/>
          <w:szCs w:val="24"/>
          <w:lang w:eastAsia="ru-RU"/>
        </w:rPr>
        <w:t xml:space="preserve">обязательств </w:t>
      </w:r>
      <w:r w:rsidR="009C744E" w:rsidRPr="00066ED2">
        <w:rPr>
          <w:bCs w:val="0"/>
          <w:szCs w:val="24"/>
          <w:lang w:eastAsia="ru-RU"/>
        </w:rPr>
        <w:t>Участник</w:t>
      </w:r>
      <w:r w:rsidRPr="00066ED2">
        <w:rPr>
          <w:bCs w:val="0"/>
          <w:szCs w:val="24"/>
          <w:lang w:eastAsia="ru-RU"/>
        </w:rPr>
        <w:t>а запроса предложений</w:t>
      </w:r>
      <w:proofErr w:type="gramEnd"/>
      <w:r w:rsidRPr="00066ED2">
        <w:rPr>
          <w:bCs w:val="0"/>
          <w:szCs w:val="24"/>
          <w:lang w:eastAsia="ru-RU"/>
        </w:rPr>
        <w:t>.</w:t>
      </w:r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</w:p>
    <w:p w:rsidR="00932C0A" w:rsidRPr="00DC6F6F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932C0A" w:rsidRPr="00066ED2">
        <w:rPr>
          <w:bCs w:val="0"/>
          <w:sz w:val="24"/>
          <w:szCs w:val="24"/>
        </w:rPr>
        <w:t xml:space="preserve"> </w:t>
      </w:r>
      <w:r w:rsidR="0089163E" w:rsidRPr="00066ED2">
        <w:rPr>
          <w:bCs w:val="0"/>
          <w:sz w:val="24"/>
          <w:szCs w:val="24"/>
        </w:rPr>
        <w:t xml:space="preserve">запроса предложений </w:t>
      </w:r>
      <w:r w:rsidR="00932C0A" w:rsidRPr="00066ED2">
        <w:rPr>
          <w:bCs w:val="0"/>
          <w:sz w:val="24"/>
          <w:szCs w:val="24"/>
        </w:rPr>
        <w:t xml:space="preserve">в составе своей </w:t>
      </w:r>
      <w:r w:rsidR="004B5EB3" w:rsidRPr="00066ED2">
        <w:rPr>
          <w:bCs w:val="0"/>
          <w:sz w:val="24"/>
          <w:szCs w:val="24"/>
        </w:rPr>
        <w:t>Заявк</w:t>
      </w:r>
      <w:r w:rsidR="00932C0A" w:rsidRPr="00066ED2">
        <w:rPr>
          <w:bCs w:val="0"/>
          <w:sz w:val="24"/>
          <w:szCs w:val="24"/>
        </w:rPr>
        <w:t xml:space="preserve">и представляет обеспечение </w:t>
      </w:r>
      <w:r w:rsidR="00932C0A" w:rsidRPr="00DC6F6F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C6F6F">
        <w:rPr>
          <w:bCs w:val="0"/>
          <w:sz w:val="24"/>
          <w:szCs w:val="24"/>
        </w:rPr>
        <w:t>запросе предложений</w:t>
      </w:r>
      <w:r w:rsidR="00932C0A" w:rsidRPr="00DC6F6F">
        <w:rPr>
          <w:bCs w:val="0"/>
          <w:sz w:val="24"/>
          <w:szCs w:val="24"/>
        </w:rPr>
        <w:t xml:space="preserve"> и подачей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на сумму </w:t>
      </w:r>
      <w:r w:rsidR="009C50EA">
        <w:rPr>
          <w:bCs w:val="0"/>
          <w:sz w:val="24"/>
          <w:szCs w:val="24"/>
        </w:rPr>
        <w:t>2</w:t>
      </w:r>
      <w:r w:rsidR="00932C0A" w:rsidRPr="00DC6F6F">
        <w:rPr>
          <w:bCs w:val="0"/>
          <w:sz w:val="24"/>
          <w:szCs w:val="24"/>
        </w:rPr>
        <w:t xml:space="preserve">% от стоимости </w:t>
      </w:r>
      <w:r w:rsidR="004B5EB3" w:rsidRPr="00DC6F6F">
        <w:rPr>
          <w:bCs w:val="0"/>
          <w:sz w:val="24"/>
          <w:szCs w:val="24"/>
        </w:rPr>
        <w:t>Заявк</w:t>
      </w:r>
      <w:r w:rsidR="00932C0A" w:rsidRPr="00DC6F6F">
        <w:rPr>
          <w:bCs w:val="0"/>
          <w:sz w:val="24"/>
          <w:szCs w:val="24"/>
        </w:rPr>
        <w:t xml:space="preserve">и, с учетом НДС. </w:t>
      </w:r>
    </w:p>
    <w:p w:rsidR="00932C0A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C6F6F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A2F0D">
        <w:fldChar w:fldCharType="begin"/>
      </w:r>
      <w:r w:rsidR="004A2F0D">
        <w:instrText xml:space="preserve"> REF _Ref467168844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3.3.14.3</w:t>
      </w:r>
      <w:r w:rsidR="004A2F0D">
        <w:fldChar w:fldCharType="end"/>
      </w:r>
      <w:r w:rsidRPr="00DC6F6F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A2F0D">
        <w:fldChar w:fldCharType="begin"/>
      </w:r>
      <w:r w:rsidR="004A2F0D">
        <w:instrText xml:space="preserve"> REF _Ref442263553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</w:t>
      </w:r>
      <w:r w:rsidR="004A2F0D">
        <w:fldChar w:fldCharType="end"/>
      </w:r>
      <w:r w:rsidRPr="00DC6F6F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C6F6F">
        <w:rPr>
          <w:bCs w:val="0"/>
          <w:sz w:val="24"/>
          <w:szCs w:val="24"/>
        </w:rPr>
        <w:t>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8" w:name="_Ref46716884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8"/>
      <w:r w:rsidRPr="00DC6F6F">
        <w:rPr>
          <w:sz w:val="24"/>
          <w:szCs w:val="24"/>
        </w:rPr>
        <w:t>:</w:t>
      </w:r>
    </w:p>
    <w:p w:rsidR="00932C0A" w:rsidRPr="00C54850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29" w:name="_Ref306390343"/>
      <w:r w:rsidRPr="00C54850">
        <w:rPr>
          <w:sz w:val="24"/>
          <w:szCs w:val="24"/>
        </w:rPr>
        <w:t>Форма соглашения о неустойке должна</w:t>
      </w:r>
      <w:r w:rsidR="00ED01BF" w:rsidRPr="00C54850">
        <w:rPr>
          <w:sz w:val="24"/>
          <w:szCs w:val="24"/>
        </w:rPr>
        <w:t xml:space="preserve"> соответствовать требованиям ст</w:t>
      </w:r>
      <w:r w:rsidRPr="00C54850">
        <w:rPr>
          <w:sz w:val="24"/>
          <w:szCs w:val="24"/>
        </w:rPr>
        <w:t>.330, 331 Гражданского кодекса Российской Федерации</w:t>
      </w:r>
      <w:bookmarkEnd w:id="529"/>
      <w:r w:rsidR="003C2207" w:rsidRPr="00C54850">
        <w:rPr>
          <w:sz w:val="24"/>
          <w:szCs w:val="24"/>
        </w:rPr>
        <w:t xml:space="preserve"> и быть подготовлена по </w:t>
      </w:r>
      <w:r w:rsidR="005818B2" w:rsidRPr="00C54850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C54850">
        <w:rPr>
          <w:sz w:val="24"/>
          <w:szCs w:val="24"/>
        </w:rPr>
        <w:t xml:space="preserve"> (</w:t>
      </w:r>
      <w:r w:rsidR="003C2207" w:rsidRPr="00C54850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_Ref440272678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="003C2207" w:rsidRPr="00C54850">
        <w:rPr>
          <w:sz w:val="24"/>
          <w:szCs w:val="24"/>
        </w:rPr>
        <w:t>)</w:t>
      </w:r>
      <w:r w:rsidR="000A6857" w:rsidRPr="00C54850">
        <w:rPr>
          <w:sz w:val="24"/>
          <w:szCs w:val="24"/>
        </w:rPr>
        <w:t>.</w:t>
      </w:r>
    </w:p>
    <w:p w:rsidR="00932C0A" w:rsidRPr="00071FCC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0" w:name="_Ref307586570"/>
      <w:r w:rsidRPr="00066ED2">
        <w:rPr>
          <w:sz w:val="24"/>
          <w:szCs w:val="24"/>
        </w:rPr>
        <w:t>В соглашении о неустойке должно быть указано</w:t>
      </w:r>
      <w:bookmarkStart w:id="531" w:name="_Ref305753174"/>
      <w:r w:rsidRPr="00066ED2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</w:t>
      </w:r>
      <w:r w:rsidRPr="00071FCC">
        <w:rPr>
          <w:sz w:val="24"/>
          <w:szCs w:val="24"/>
        </w:rPr>
        <w:t xml:space="preserve">связанных с участием в </w:t>
      </w:r>
      <w:r w:rsidR="00D536DC" w:rsidRPr="00071FCC">
        <w:rPr>
          <w:sz w:val="24"/>
          <w:szCs w:val="24"/>
        </w:rPr>
        <w:t>запросе предложений</w:t>
      </w:r>
      <w:r w:rsidRPr="00071FCC">
        <w:rPr>
          <w:sz w:val="24"/>
          <w:szCs w:val="24"/>
        </w:rPr>
        <w:t>:</w:t>
      </w:r>
      <w:bookmarkEnd w:id="530"/>
      <w:bookmarkEnd w:id="531"/>
    </w:p>
    <w:p w:rsidR="00932C0A" w:rsidRPr="00071FCC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D4486F" w:rsidRPr="00071FCC">
        <w:rPr>
          <w:bCs w:val="0"/>
          <w:sz w:val="24"/>
          <w:szCs w:val="24"/>
        </w:rPr>
        <w:t>, предоставлени</w:t>
      </w:r>
      <w:r w:rsidR="0094024B" w:rsidRPr="00071FCC">
        <w:rPr>
          <w:bCs w:val="0"/>
          <w:sz w:val="24"/>
          <w:szCs w:val="24"/>
        </w:rPr>
        <w:t>я</w:t>
      </w:r>
      <w:r w:rsidR="00D4486F" w:rsidRPr="00071FCC">
        <w:rPr>
          <w:bCs w:val="0"/>
          <w:sz w:val="24"/>
          <w:szCs w:val="24"/>
        </w:rPr>
        <w:t xml:space="preserve"> </w:t>
      </w:r>
      <w:r w:rsidR="00EB08B2" w:rsidRPr="00071FCC">
        <w:rPr>
          <w:sz w:val="24"/>
          <w:szCs w:val="24"/>
        </w:rPr>
        <w:t xml:space="preserve">фальсифицированных </w:t>
      </w:r>
      <w:r w:rsidR="00D4486F" w:rsidRPr="00071FCC">
        <w:rPr>
          <w:bCs w:val="0"/>
          <w:sz w:val="24"/>
          <w:szCs w:val="24"/>
        </w:rPr>
        <w:t>документов</w:t>
      </w:r>
      <w:r w:rsidRPr="00071FCC">
        <w:rPr>
          <w:bCs w:val="0"/>
          <w:sz w:val="24"/>
          <w:szCs w:val="24"/>
        </w:rPr>
        <w:t xml:space="preserve">, приведенных в составе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и;</w:t>
      </w:r>
    </w:p>
    <w:p w:rsidR="00932C0A" w:rsidRPr="00071FCC" w:rsidRDefault="000B3BA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отказа </w:t>
      </w:r>
      <w:r w:rsidR="004906F3" w:rsidRPr="00071FCC">
        <w:rPr>
          <w:sz w:val="24"/>
          <w:szCs w:val="24"/>
          <w:lang w:val="x-none" w:eastAsia="x-none"/>
        </w:rPr>
        <w:t xml:space="preserve">Победителя или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="004906F3" w:rsidRPr="00071FCC">
        <w:rPr>
          <w:sz w:val="24"/>
          <w:szCs w:val="24"/>
          <w:lang w:eastAsia="x-none"/>
        </w:rPr>
        <w:t>У</w:t>
      </w:r>
      <w:r w:rsidR="004906F3"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="004906F3" w:rsidRPr="00071FCC">
        <w:rPr>
          <w:sz w:val="24"/>
          <w:szCs w:val="24"/>
          <w:lang w:eastAsia="x-none"/>
        </w:rPr>
        <w:t>Документации по запросу предложений</w:t>
      </w:r>
      <w:r w:rsidR="004906F3" w:rsidRPr="00071FCC">
        <w:rPr>
          <w:sz w:val="24"/>
          <w:szCs w:val="24"/>
          <w:lang w:val="x-none" w:eastAsia="x-none"/>
        </w:rPr>
        <w:t xml:space="preserve"> порядке </w:t>
      </w:r>
      <w:r w:rsidR="00932C0A" w:rsidRPr="00071FCC">
        <w:rPr>
          <w:bCs w:val="0"/>
          <w:sz w:val="24"/>
          <w:szCs w:val="24"/>
        </w:rPr>
        <w:t>(п</w:t>
      </w:r>
      <w:r w:rsidR="00403042" w:rsidRPr="00071FCC">
        <w:rPr>
          <w:bCs w:val="0"/>
          <w:sz w:val="24"/>
          <w:szCs w:val="24"/>
        </w:rPr>
        <w:t>.</w:t>
      </w:r>
      <w:r w:rsidR="00D74ED6" w:rsidRPr="00071FCC">
        <w:rPr>
          <w:bCs w:val="0"/>
          <w:sz w:val="24"/>
          <w:szCs w:val="24"/>
        </w:rPr>
        <w:t xml:space="preserve"> </w:t>
      </w:r>
      <w:r w:rsidR="004A2F0D" w:rsidRPr="00071FCC">
        <w:rPr>
          <w:sz w:val="24"/>
          <w:szCs w:val="24"/>
        </w:rPr>
        <w:fldChar w:fldCharType="begin"/>
      </w:r>
      <w:r w:rsidR="004A2F0D" w:rsidRPr="00071FCC">
        <w:rPr>
          <w:sz w:val="24"/>
          <w:szCs w:val="24"/>
        </w:rPr>
        <w:instrText xml:space="preserve"> REF _Ref468786447 \r \h  \* MERGEFORMAT </w:instrText>
      </w:r>
      <w:r w:rsidR="004A2F0D" w:rsidRPr="00071FCC">
        <w:rPr>
          <w:sz w:val="24"/>
          <w:szCs w:val="24"/>
        </w:rPr>
      </w:r>
      <w:r w:rsidR="004A2F0D" w:rsidRPr="00071FCC">
        <w:rPr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3.12</w:t>
      </w:r>
      <w:r w:rsidR="004A2F0D" w:rsidRPr="00071FCC">
        <w:rPr>
          <w:sz w:val="24"/>
          <w:szCs w:val="24"/>
        </w:rPr>
        <w:fldChar w:fldCharType="end"/>
      </w:r>
      <w:r w:rsidR="00932C0A" w:rsidRPr="00071FCC">
        <w:rPr>
          <w:bCs w:val="0"/>
          <w:sz w:val="24"/>
          <w:szCs w:val="24"/>
        </w:rPr>
        <w:t>);</w:t>
      </w:r>
    </w:p>
    <w:p w:rsidR="004906F3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napToGrid w:val="0"/>
          <w:sz w:val="24"/>
          <w:szCs w:val="24"/>
          <w:lang w:eastAsia="x-none"/>
        </w:rPr>
        <w:t xml:space="preserve">отказа </w:t>
      </w:r>
      <w:r w:rsidRPr="00071FCC">
        <w:rPr>
          <w:sz w:val="24"/>
          <w:szCs w:val="24"/>
          <w:lang w:val="x-none" w:eastAsia="x-none"/>
        </w:rPr>
        <w:t xml:space="preserve">Победителя или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071FCC">
        <w:rPr>
          <w:sz w:val="24"/>
          <w:szCs w:val="24"/>
          <w:lang w:eastAsia="x-none"/>
        </w:rPr>
        <w:t>У</w:t>
      </w:r>
      <w:r w:rsidRPr="00071FCC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="0066290D" w:rsidRPr="00071FCC">
        <w:rPr>
          <w:sz w:val="24"/>
          <w:szCs w:val="24"/>
          <w:lang w:eastAsia="x-none"/>
        </w:rPr>
        <w:t>Документации по запросу предложений</w:t>
      </w:r>
      <w:r w:rsidRPr="00071FCC">
        <w:rPr>
          <w:sz w:val="24"/>
          <w:szCs w:val="24"/>
        </w:rPr>
        <w:t>,</w:t>
      </w:r>
      <w:r w:rsidRPr="00071FCC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071FCC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071FCC">
        <w:rPr>
          <w:i/>
          <w:iCs/>
          <w:sz w:val="24"/>
          <w:szCs w:val="24"/>
        </w:rPr>
        <w:t>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4"/>
        </w:rPr>
        <w:t>я(</w:t>
      </w:r>
      <w:proofErr w:type="gramEnd"/>
      <w:r w:rsidRPr="00071FCC">
        <w:rPr>
          <w:i/>
          <w:iCs/>
          <w:sz w:val="24"/>
          <w:szCs w:val="24"/>
        </w:rPr>
        <w:t>ей) продукции по договору</w:t>
      </w:r>
      <w:r w:rsidRPr="00071FCC">
        <w:rPr>
          <w:bCs w:val="0"/>
          <w:sz w:val="24"/>
          <w:szCs w:val="24"/>
        </w:rPr>
        <w:t>;</w:t>
      </w:r>
    </w:p>
    <w:p w:rsidR="0052086C" w:rsidRPr="00071FCC" w:rsidRDefault="004906F3" w:rsidP="004906F3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071FCC">
        <w:rPr>
          <w:sz w:val="24"/>
          <w:szCs w:val="24"/>
          <w:lang w:eastAsia="ru-RU"/>
        </w:rPr>
        <w:lastRenderedPageBreak/>
        <w:t>непредставлени</w:t>
      </w:r>
      <w:r w:rsidRPr="00071FCC">
        <w:rPr>
          <w:sz w:val="24"/>
          <w:szCs w:val="24"/>
        </w:rPr>
        <w:t>я или предоставления</w:t>
      </w:r>
      <w:r w:rsidRPr="00071FCC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071FCC">
        <w:rPr>
          <w:bCs w:val="0"/>
          <w:sz w:val="24"/>
          <w:szCs w:val="24"/>
        </w:rPr>
        <w:t xml:space="preserve"> </w:t>
      </w:r>
      <w:r w:rsidR="00FB6254" w:rsidRPr="00071FCC">
        <w:rPr>
          <w:bCs w:val="0"/>
          <w:sz w:val="24"/>
          <w:szCs w:val="24"/>
        </w:rPr>
        <w:t>(п.</w:t>
      </w:r>
      <w:r w:rsidR="00D74ED6" w:rsidRPr="00071FCC">
        <w:rPr>
          <w:bCs w:val="0"/>
          <w:sz w:val="24"/>
          <w:szCs w:val="24"/>
        </w:rPr>
        <w:t xml:space="preserve"> </w:t>
      </w:r>
      <w:r w:rsidR="00A5367C" w:rsidRPr="00071FCC">
        <w:rPr>
          <w:bCs w:val="0"/>
          <w:sz w:val="24"/>
          <w:szCs w:val="24"/>
        </w:rPr>
        <w:fldChar w:fldCharType="begin"/>
      </w:r>
      <w:r w:rsidR="00D74ED6" w:rsidRPr="00071FCC">
        <w:rPr>
          <w:bCs w:val="0"/>
          <w:sz w:val="24"/>
          <w:szCs w:val="24"/>
        </w:rPr>
        <w:instrText xml:space="preserve"> REF _Ref472499089 \r \h </w:instrText>
      </w:r>
      <w:r w:rsidR="00D65838" w:rsidRPr="00071FCC">
        <w:rPr>
          <w:bCs w:val="0"/>
          <w:sz w:val="24"/>
          <w:szCs w:val="24"/>
        </w:rPr>
        <w:instrText xml:space="preserve"> \* MERGEFORMAT </w:instrText>
      </w:r>
      <w:r w:rsidR="00A5367C" w:rsidRPr="00071FCC">
        <w:rPr>
          <w:bCs w:val="0"/>
          <w:sz w:val="24"/>
          <w:szCs w:val="24"/>
        </w:rPr>
      </w:r>
      <w:r w:rsidR="00A5367C" w:rsidRPr="00071FCC">
        <w:rPr>
          <w:bCs w:val="0"/>
          <w:sz w:val="24"/>
          <w:szCs w:val="24"/>
        </w:rPr>
        <w:fldChar w:fldCharType="separate"/>
      </w:r>
      <w:r w:rsidR="00892278" w:rsidRPr="00071FCC">
        <w:rPr>
          <w:bCs w:val="0"/>
          <w:sz w:val="24"/>
          <w:szCs w:val="24"/>
        </w:rPr>
        <w:t>3.13</w:t>
      </w:r>
      <w:r w:rsidR="00A5367C" w:rsidRPr="00071FCC">
        <w:rPr>
          <w:bCs w:val="0"/>
          <w:sz w:val="24"/>
          <w:szCs w:val="24"/>
        </w:rPr>
        <w:fldChar w:fldCharType="end"/>
      </w:r>
      <w:r w:rsidR="00FB6254" w:rsidRPr="00071FCC">
        <w:rPr>
          <w:bCs w:val="0"/>
          <w:sz w:val="24"/>
          <w:szCs w:val="24"/>
        </w:rPr>
        <w:t>)</w:t>
      </w:r>
      <w:r w:rsidRPr="00071FCC">
        <w:rPr>
          <w:bCs w:val="0"/>
          <w:sz w:val="24"/>
          <w:szCs w:val="24"/>
        </w:rPr>
        <w:t>.</w:t>
      </w:r>
    </w:p>
    <w:p w:rsidR="00932C0A" w:rsidRPr="00066ED2" w:rsidRDefault="00932C0A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2" w:name="_Ref307563802"/>
      <w:r w:rsidRPr="00071FCC">
        <w:rPr>
          <w:sz w:val="24"/>
          <w:szCs w:val="24"/>
        </w:rPr>
        <w:t xml:space="preserve">В случаях, указанных в п. </w:t>
      </w:r>
      <w:r w:rsidR="004A2F0D" w:rsidRPr="00071FCC">
        <w:fldChar w:fldCharType="begin"/>
      </w:r>
      <w:r w:rsidR="004A2F0D" w:rsidRPr="00071FCC">
        <w:instrText xml:space="preserve"> REF _Ref305753174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3.3.14.3.2</w:t>
      </w:r>
      <w:r w:rsidR="004A2F0D" w:rsidRPr="00071FCC">
        <w:fldChar w:fldCharType="end"/>
      </w:r>
      <w:r w:rsidRPr="00071FCC">
        <w:rPr>
          <w:sz w:val="24"/>
          <w:szCs w:val="24"/>
        </w:rPr>
        <w:t xml:space="preserve"> </w:t>
      </w:r>
      <w:r w:rsidR="009C744E" w:rsidRPr="00071FCC">
        <w:rPr>
          <w:sz w:val="24"/>
          <w:szCs w:val="24"/>
        </w:rPr>
        <w:t>Участник</w:t>
      </w:r>
      <w:r w:rsidRPr="00071FCC">
        <w:rPr>
          <w:sz w:val="24"/>
          <w:szCs w:val="24"/>
        </w:rPr>
        <w:t xml:space="preserve"> обязан выплатить Заказчику неустойку в размере </w:t>
      </w:r>
      <w:bookmarkEnd w:id="532"/>
      <w:r w:rsidR="009C50EA">
        <w:rPr>
          <w:sz w:val="24"/>
          <w:szCs w:val="24"/>
        </w:rPr>
        <w:t>2</w:t>
      </w:r>
      <w:r w:rsidR="000A7A8E" w:rsidRPr="00071FCC">
        <w:rPr>
          <w:sz w:val="24"/>
          <w:szCs w:val="24"/>
        </w:rPr>
        <w:t>% от стоимости Заявки, с</w:t>
      </w:r>
      <w:r w:rsidR="000A7A8E" w:rsidRPr="00066ED2">
        <w:rPr>
          <w:sz w:val="24"/>
          <w:szCs w:val="24"/>
        </w:rPr>
        <w:t xml:space="preserve"> учетом НДС.</w:t>
      </w:r>
    </w:p>
    <w:p w:rsidR="00932C0A" w:rsidRPr="00066ED2" w:rsidRDefault="009C744E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3" w:name="_Ref299109207"/>
      <w:bookmarkStart w:id="534" w:name="_Ref307563826"/>
      <w:r w:rsidRPr="00066ED2">
        <w:rPr>
          <w:sz w:val="24"/>
          <w:szCs w:val="24"/>
        </w:rPr>
        <w:t>Участник</w:t>
      </w:r>
      <w:r w:rsidR="00932C0A" w:rsidRPr="00066ED2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3"/>
      <w:bookmarkEnd w:id="534"/>
    </w:p>
    <w:p w:rsidR="008D1B83" w:rsidRPr="00066ED2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066ED2">
        <w:rPr>
          <w:sz w:val="24"/>
          <w:szCs w:val="24"/>
        </w:rPr>
        <w:t>Участник должен предоставить оригинал соглашения о неустойке 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5.12</w:t>
      </w:r>
      <w:r w:rsidR="004A2F0D">
        <w:fldChar w:fldCharType="end"/>
      </w:r>
      <w:r w:rsidRPr="00066ED2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066ED2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066ED2">
        <w:rPr>
          <w:sz w:val="24"/>
          <w:szCs w:val="24"/>
        </w:rPr>
        <w:t>(</w:t>
      </w:r>
      <w:r w:rsidRPr="00066ED2">
        <w:rPr>
          <w:sz w:val="24"/>
          <w:szCs w:val="24"/>
          <w:lang w:eastAsia="ru-RU"/>
        </w:rPr>
        <w:t xml:space="preserve">подраздел </w:t>
      </w:r>
      <w:r w:rsidR="004A2F0D">
        <w:fldChar w:fldCharType="begin"/>
      </w:r>
      <w:r w:rsidR="004A2F0D">
        <w:instrText xml:space="preserve"> REF _Ref441574460 \r \h  \* MERGEFORMAT </w:instrText>
      </w:r>
      <w:r w:rsidR="004A2F0D">
        <w:fldChar w:fldCharType="separate"/>
      </w:r>
      <w:r w:rsidR="00892278" w:rsidRPr="00892278">
        <w:rPr>
          <w:sz w:val="24"/>
          <w:szCs w:val="24"/>
          <w:lang w:eastAsia="ru-RU"/>
        </w:rPr>
        <w:t>5.13</w:t>
      </w:r>
      <w:r w:rsidR="004A2F0D">
        <w:fldChar w:fldCharType="end"/>
      </w:r>
      <w:r w:rsidRPr="00066ED2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3.4.1.3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по адресу: </w:t>
      </w:r>
      <w:r w:rsidR="009C50EA">
        <w:rPr>
          <w:sz w:val="24"/>
          <w:szCs w:val="24"/>
        </w:rPr>
        <w:t xml:space="preserve">РФ, 398001, г. Липецк, ул. 50-лет </w:t>
      </w:r>
      <w:r w:rsidR="009C50EA" w:rsidRPr="00371765">
        <w:rPr>
          <w:sz w:val="24"/>
          <w:szCs w:val="24"/>
        </w:rPr>
        <w:t>НЛМК, 33, исполнительный сотрудник – Назимов Дмитрий Александрович, контактный телефон (4742) 22-83</w:t>
      </w:r>
      <w:r w:rsidR="009C50EA">
        <w:rPr>
          <w:sz w:val="24"/>
          <w:szCs w:val="24"/>
        </w:rPr>
        <w:t>-67</w:t>
      </w:r>
      <w:r w:rsidRPr="00066ED2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Пометка «</w:t>
      </w:r>
      <w:r w:rsidRPr="00066ED2">
        <w:rPr>
          <w:bCs w:val="0"/>
          <w:sz w:val="24"/>
          <w:szCs w:val="24"/>
        </w:rPr>
        <w:t xml:space="preserve"> Соглашение о неустойке</w:t>
      </w:r>
      <w:r w:rsidRPr="00066ED2">
        <w:rPr>
          <w:sz w:val="24"/>
          <w:szCs w:val="24"/>
        </w:rPr>
        <w:t>»;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1.1.1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066ED2" w:rsidRDefault="008D1B83" w:rsidP="00B949E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предмет Договора в соответствии с пунктом </w:t>
      </w:r>
      <w:r w:rsidR="004A2F0D">
        <w:fldChar w:fldCharType="begin"/>
      </w:r>
      <w:r w:rsidR="004A2F0D">
        <w:instrText xml:space="preserve"> REF _Ref303323780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1.1.4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8D1B83" w:rsidRPr="00DC6F6F" w:rsidRDefault="008D1B83" w:rsidP="00B949E4">
      <w:pPr>
        <w:pStyle w:val="affffff0"/>
        <w:widowControl w:val="0"/>
        <w:numPr>
          <w:ilvl w:val="0"/>
          <w:numId w:val="82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Предоставление оригинала соглашения о неустойке без Расписки сдачи-приемки </w:t>
      </w:r>
      <w:r w:rsidRPr="00DC6F6F">
        <w:rPr>
          <w:sz w:val="24"/>
          <w:szCs w:val="24"/>
        </w:rPr>
        <w:t xml:space="preserve">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356FCC">
        <w:fldChar w:fldCharType="begin"/>
      </w:r>
      <w:r w:rsidR="00356FCC">
        <w:rPr>
          <w:sz w:val="24"/>
          <w:szCs w:val="24"/>
        </w:rPr>
        <w:instrText xml:space="preserve"> REF _Ref518912346 \r \h </w:instrText>
      </w:r>
      <w:r w:rsidR="00356FCC">
        <w:fldChar w:fldCharType="separate"/>
      </w:r>
      <w:r w:rsidR="00892278">
        <w:rPr>
          <w:sz w:val="24"/>
          <w:szCs w:val="24"/>
        </w:rPr>
        <w:t>3.3.14.6</w:t>
      </w:r>
      <w:r w:rsidR="00356FCC">
        <w:fldChar w:fldCharType="end"/>
      </w:r>
      <w:r w:rsidR="00356FCC">
        <w:t xml:space="preserve"> </w:t>
      </w:r>
      <w:r w:rsidRPr="00DC6F6F">
        <w:rPr>
          <w:sz w:val="24"/>
          <w:szCs w:val="24"/>
        </w:rPr>
        <w:t>настоящей Документации.</w:t>
      </w:r>
    </w:p>
    <w:p w:rsidR="00C54850" w:rsidRPr="00DC6F6F" w:rsidRDefault="00C54850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5" w:name="_Ref442263553"/>
      <w:bookmarkStart w:id="536" w:name="_Ref442188624"/>
      <w:r w:rsidRPr="00DC6F6F">
        <w:rPr>
          <w:sz w:val="24"/>
          <w:szCs w:val="24"/>
        </w:rPr>
        <w:t>В случае</w:t>
      </w:r>
      <w:proofErr w:type="gramStart"/>
      <w:r w:rsidRPr="00DC6F6F">
        <w:rPr>
          <w:sz w:val="24"/>
          <w:szCs w:val="24"/>
        </w:rPr>
        <w:t>,</w:t>
      </w:r>
      <w:proofErr w:type="gramEnd"/>
      <w:r w:rsidRPr="00DC6F6F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5"/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 В случае</w:t>
      </w:r>
      <w:proofErr w:type="gramStart"/>
      <w:r w:rsidRPr="00DC6F6F">
        <w:rPr>
          <w:szCs w:val="24"/>
        </w:rPr>
        <w:t>,</w:t>
      </w:r>
      <w:proofErr w:type="gramEnd"/>
      <w:r w:rsidRPr="00DC6F6F">
        <w:rPr>
          <w:szCs w:val="24"/>
        </w:rPr>
        <w:t xml:space="preserve"> если на момент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C6F6F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</w:t>
      </w:r>
      <w:r w:rsidRPr="00DC6F6F">
        <w:rPr>
          <w:szCs w:val="24"/>
        </w:rPr>
        <w:lastRenderedPageBreak/>
        <w:t>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C6F6F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C6F6F">
        <w:rPr>
          <w:szCs w:val="24"/>
        </w:rPr>
        <w:t>дств пр</w:t>
      </w:r>
      <w:proofErr w:type="gramEnd"/>
      <w:r w:rsidRPr="00DC6F6F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DC6F6F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C6F6F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C6F6F">
        <w:rPr>
          <w:rFonts w:eastAsia="Calibri"/>
          <w:szCs w:val="24"/>
          <w:lang w:eastAsia="en-US"/>
        </w:rPr>
        <w:t xml:space="preserve"> копию </w:t>
      </w:r>
      <w:r w:rsidRPr="00DC6F6F">
        <w:rPr>
          <w:szCs w:val="24"/>
        </w:rPr>
        <w:t>платежного</w:t>
      </w:r>
      <w:r w:rsidRPr="00DC6F6F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A2F0D">
        <w:fldChar w:fldCharType="begin"/>
      </w:r>
      <w:r w:rsidR="004A2F0D">
        <w:instrText xml:space="preserve"> REF _Ref55335823 \r \h  \* MERGEFORMAT </w:instrText>
      </w:r>
      <w:r w:rsidR="004A2F0D">
        <w:fldChar w:fldCharType="separate"/>
      </w:r>
      <w:r w:rsidR="00892278" w:rsidRPr="00892278">
        <w:rPr>
          <w:rFonts w:eastAsia="Calibri"/>
          <w:szCs w:val="24"/>
          <w:lang w:eastAsia="en-US"/>
        </w:rPr>
        <w:t>5.6</w:t>
      </w:r>
      <w:r w:rsidR="004A2F0D">
        <w:fldChar w:fldCharType="end"/>
      </w:r>
      <w:r w:rsidRPr="00DC6F6F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0D6DA4">
        <w:rPr>
          <w:iCs/>
          <w:szCs w:val="24"/>
        </w:rPr>
        <w:t>с</w:t>
      </w:r>
      <w:r w:rsidR="000D6DA4" w:rsidRPr="00E53277">
        <w:rPr>
          <w:iCs/>
          <w:szCs w:val="24"/>
        </w:rPr>
        <w:t>пециалист</w:t>
      </w:r>
      <w:r w:rsidR="000D6DA4">
        <w:rPr>
          <w:iCs/>
          <w:szCs w:val="24"/>
        </w:rPr>
        <w:t>у</w:t>
      </w:r>
      <w:r w:rsidR="000D6DA4" w:rsidRPr="00E53277">
        <w:rPr>
          <w:iCs/>
          <w:szCs w:val="24"/>
        </w:rPr>
        <w:t xml:space="preserve"> I категории отдела закупочной деятельности Управления логистики и МТО филиала ПА</w:t>
      </w:r>
      <w:r w:rsidR="000D6DA4">
        <w:rPr>
          <w:iCs/>
          <w:szCs w:val="24"/>
        </w:rPr>
        <w:t xml:space="preserve"> </w:t>
      </w:r>
      <w:r w:rsidR="000D6DA4" w:rsidRPr="00E53277">
        <w:rPr>
          <w:iCs/>
          <w:szCs w:val="24"/>
        </w:rPr>
        <w:t>О «МРСК Центра» - Липецкэнерго» Назимов</w:t>
      </w:r>
      <w:r w:rsidR="000D6DA4">
        <w:rPr>
          <w:iCs/>
          <w:szCs w:val="24"/>
        </w:rPr>
        <w:t>у</w:t>
      </w:r>
      <w:r w:rsidR="000D6DA4" w:rsidRPr="00E53277">
        <w:rPr>
          <w:iCs/>
          <w:szCs w:val="24"/>
        </w:rPr>
        <w:t xml:space="preserve"> </w:t>
      </w:r>
      <w:r w:rsidR="000D6DA4">
        <w:rPr>
          <w:iCs/>
          <w:szCs w:val="24"/>
        </w:rPr>
        <w:t>Дмитрию</w:t>
      </w:r>
      <w:proofErr w:type="gramEnd"/>
      <w:r w:rsidR="000D6DA4">
        <w:rPr>
          <w:iCs/>
          <w:szCs w:val="24"/>
        </w:rPr>
        <w:t xml:space="preserve"> Александровичу</w:t>
      </w:r>
      <w:r w:rsidR="000D6DA4" w:rsidRPr="00E53277">
        <w:rPr>
          <w:iCs/>
          <w:szCs w:val="24"/>
        </w:rPr>
        <w:t xml:space="preserve">, контактные телефоны: (4742) 22-83-67, адрес электронной почты: </w:t>
      </w:r>
      <w:r w:rsidR="000D6DA4" w:rsidRPr="00E53277">
        <w:rPr>
          <w:rStyle w:val="a7"/>
          <w:szCs w:val="24"/>
          <w:lang w:val="en-US"/>
        </w:rPr>
        <w:t>nazimov</w:t>
      </w:r>
      <w:r w:rsidR="000D6DA4" w:rsidRPr="00E53277">
        <w:rPr>
          <w:rStyle w:val="a7"/>
          <w:szCs w:val="24"/>
        </w:rPr>
        <w:t>.</w:t>
      </w:r>
      <w:r w:rsidR="000D6DA4" w:rsidRPr="00E53277">
        <w:rPr>
          <w:rStyle w:val="a7"/>
          <w:szCs w:val="24"/>
          <w:lang w:val="en-US"/>
        </w:rPr>
        <w:t>da</w:t>
      </w:r>
      <w:r w:rsidR="000D6DA4" w:rsidRPr="00E53277">
        <w:rPr>
          <w:rStyle w:val="a7"/>
          <w:szCs w:val="24"/>
        </w:rPr>
        <w:t>@</w:t>
      </w:r>
      <w:r w:rsidR="000D6DA4" w:rsidRPr="00E53277">
        <w:rPr>
          <w:rStyle w:val="a7"/>
          <w:szCs w:val="24"/>
          <w:lang w:val="en-US"/>
        </w:rPr>
        <w:t>mrsk</w:t>
      </w:r>
      <w:r w:rsidR="000D6DA4" w:rsidRPr="00E53277">
        <w:rPr>
          <w:rStyle w:val="a7"/>
          <w:szCs w:val="24"/>
        </w:rPr>
        <w:t>-1.</w:t>
      </w:r>
      <w:r w:rsidR="000D6DA4" w:rsidRPr="00E53277">
        <w:rPr>
          <w:rStyle w:val="a7"/>
          <w:szCs w:val="24"/>
          <w:lang w:val="en-US"/>
        </w:rPr>
        <w:t>ru</w:t>
      </w:r>
      <w:r w:rsidRPr="00DC6F6F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C6F6F">
        <w:rPr>
          <w:szCs w:val="24"/>
        </w:rPr>
        <w:t xml:space="preserve">до момента истечения срока окончания приема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szCs w:val="24"/>
        </w:rPr>
        <w:t>3.4.1.3</w:t>
      </w:r>
      <w:r w:rsidR="004A2F0D">
        <w:fldChar w:fldCharType="end"/>
      </w:r>
      <w:r w:rsidRPr="00DC6F6F">
        <w:rPr>
          <w:szCs w:val="24"/>
        </w:rPr>
        <w:t>).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7" w:name="_Ref468973784"/>
      <w:r w:rsidRPr="00DC6F6F">
        <w:rPr>
          <w:rFonts w:eastAsia="Calibri"/>
          <w:szCs w:val="24"/>
          <w:lang w:eastAsia="en-US"/>
        </w:rPr>
        <w:t>Реквизиты</w:t>
      </w:r>
      <w:r w:rsidRPr="00DC6F6F">
        <w:rPr>
          <w:szCs w:val="24"/>
        </w:rPr>
        <w:t xml:space="preserve"> Заказчика для перечисления денежных сре</w:t>
      </w:r>
      <w:proofErr w:type="gramStart"/>
      <w:r w:rsidRPr="00DC6F6F">
        <w:rPr>
          <w:szCs w:val="24"/>
        </w:rPr>
        <w:t>дств в к</w:t>
      </w:r>
      <w:proofErr w:type="gramEnd"/>
      <w:r w:rsidRPr="00DC6F6F">
        <w:rPr>
          <w:szCs w:val="24"/>
        </w:rPr>
        <w:t>ачестве обеспечения обязательств, связанных с участием в Запросе предложений и подачей Заявки:</w:t>
      </w:r>
      <w:bookmarkEnd w:id="537"/>
    </w:p>
    <w:p w:rsidR="000D6DA4" w:rsidRPr="00994AF2" w:rsidRDefault="000D6DA4" w:rsidP="000D6DA4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994AF2">
        <w:rPr>
          <w:sz w:val="24"/>
          <w:szCs w:val="24"/>
          <w:u w:val="single"/>
        </w:rPr>
        <w:t>Получатель платежа: Филиал ПАО «МРСК Центра» - «Липецкэнерго»</w:t>
      </w:r>
    </w:p>
    <w:p w:rsidR="000D6DA4" w:rsidRPr="00994AF2" w:rsidRDefault="000D6DA4" w:rsidP="000D6DA4">
      <w:pPr>
        <w:pStyle w:val="aff6"/>
        <w:numPr>
          <w:ilvl w:val="0"/>
          <w:numId w:val="79"/>
        </w:numPr>
        <w:tabs>
          <w:tab w:val="clear" w:pos="1134"/>
          <w:tab w:val="left" w:pos="2127"/>
        </w:tabs>
        <w:suppressAutoHyphens w:val="0"/>
        <w:spacing w:before="240" w:line="240" w:lineRule="auto"/>
        <w:rPr>
          <w:sz w:val="24"/>
          <w:szCs w:val="24"/>
        </w:rPr>
      </w:pPr>
      <w:r w:rsidRPr="00994AF2">
        <w:rPr>
          <w:sz w:val="24"/>
          <w:szCs w:val="24"/>
        </w:rPr>
        <w:t>ИНН 6901067107 КПП 482402001</w:t>
      </w:r>
    </w:p>
    <w:p w:rsidR="000D6DA4" w:rsidRPr="00994AF2" w:rsidRDefault="000D6DA4" w:rsidP="000D6DA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  <w:rPr>
          <w:sz w:val="24"/>
          <w:szCs w:val="24"/>
        </w:rPr>
      </w:pPr>
      <w:r w:rsidRPr="00994AF2">
        <w:rPr>
          <w:sz w:val="24"/>
          <w:szCs w:val="24"/>
        </w:rPr>
        <w:t>Банк: Липецкое отделение N8593 ПАО Сбербанк</w:t>
      </w:r>
    </w:p>
    <w:p w:rsidR="000D6DA4" w:rsidRPr="00994AF2" w:rsidRDefault="000D6DA4" w:rsidP="000D6DA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 xml:space="preserve">БИК 044206604      </w:t>
      </w:r>
    </w:p>
    <w:p w:rsidR="000D6DA4" w:rsidRPr="00994AF2" w:rsidRDefault="000D6DA4" w:rsidP="000D6DA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994AF2">
        <w:rPr>
          <w:sz w:val="24"/>
          <w:szCs w:val="24"/>
        </w:rPr>
        <w:t>р</w:t>
      </w:r>
      <w:proofErr w:type="gramEnd"/>
      <w:r w:rsidRPr="00994AF2">
        <w:rPr>
          <w:sz w:val="24"/>
          <w:szCs w:val="24"/>
        </w:rPr>
        <w:t>/с   40702810235000010115</w:t>
      </w:r>
    </w:p>
    <w:p w:rsidR="000D6DA4" w:rsidRPr="00994AF2" w:rsidRDefault="000D6DA4" w:rsidP="000D6DA4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994AF2">
        <w:rPr>
          <w:sz w:val="24"/>
          <w:szCs w:val="24"/>
        </w:rPr>
        <w:t>к/с  30101810800000000604</w:t>
      </w:r>
    </w:p>
    <w:p w:rsidR="00C54850" w:rsidRPr="00DC6F6F" w:rsidRDefault="00C54850" w:rsidP="00B949E4">
      <w:pPr>
        <w:pStyle w:val="Times120"/>
        <w:numPr>
          <w:ilvl w:val="5"/>
          <w:numId w:val="83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C6F6F">
        <w:rPr>
          <w:rFonts w:eastAsia="Calibri"/>
          <w:szCs w:val="24"/>
          <w:lang w:eastAsia="en-US"/>
        </w:rPr>
        <w:t>Предоставленное</w:t>
      </w:r>
      <w:r w:rsidRPr="00DC6F6F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>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C6F6F">
        <w:rPr>
          <w:szCs w:val="24"/>
        </w:rPr>
        <w:t>Запросе предложений</w:t>
      </w:r>
      <w:r w:rsidRPr="00DC6F6F">
        <w:rPr>
          <w:sz w:val="24"/>
          <w:szCs w:val="24"/>
        </w:rPr>
        <w:t xml:space="preserve"> несостоявшимся;</w:t>
      </w:r>
    </w:p>
    <w:p w:rsidR="00C54850" w:rsidRPr="00DC6F6F" w:rsidRDefault="00C54850" w:rsidP="00B949E4">
      <w:pPr>
        <w:pStyle w:val="a1"/>
        <w:numPr>
          <w:ilvl w:val="0"/>
          <w:numId w:val="84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C6F6F">
        <w:rPr>
          <w:color w:val="FF0000"/>
          <w:sz w:val="24"/>
          <w:szCs w:val="24"/>
        </w:rPr>
        <w:t xml:space="preserve"> </w:t>
      </w:r>
      <w:r w:rsidRPr="00DC6F6F">
        <w:rPr>
          <w:sz w:val="24"/>
          <w:szCs w:val="24"/>
        </w:rPr>
        <w:t xml:space="preserve">(раздел </w:t>
      </w:r>
      <w:r w:rsidR="004A2F0D">
        <w:fldChar w:fldCharType="begin"/>
      </w:r>
      <w:r w:rsidR="004A2F0D">
        <w:instrText xml:space="preserve"> REF _Ref306140451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3.14</w:t>
      </w:r>
      <w:r w:rsidR="004A2F0D">
        <w:fldChar w:fldCharType="end"/>
      </w:r>
      <w:r w:rsidRPr="00DC6F6F">
        <w:rPr>
          <w:sz w:val="24"/>
          <w:szCs w:val="24"/>
        </w:rPr>
        <w:t>);</w:t>
      </w:r>
    </w:p>
    <w:p w:rsidR="00C54850" w:rsidRPr="006C1C0C" w:rsidRDefault="00C54850" w:rsidP="00B949E4">
      <w:pPr>
        <w:pStyle w:val="a1"/>
        <w:numPr>
          <w:ilvl w:val="0"/>
          <w:numId w:val="84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C6F6F">
        <w:rPr>
          <w:sz w:val="24"/>
          <w:szCs w:val="24"/>
        </w:rPr>
        <w:lastRenderedPageBreak/>
        <w:t xml:space="preserve">Победителю – в течение семи рабочих дней со дня заключения </w:t>
      </w:r>
      <w:r w:rsidRPr="006C1C0C">
        <w:rPr>
          <w:sz w:val="24"/>
          <w:szCs w:val="24"/>
        </w:rPr>
        <w:t>договора.</w:t>
      </w:r>
    </w:p>
    <w:p w:rsidR="00356FCC" w:rsidRPr="006C1C0C" w:rsidRDefault="00356FCC" w:rsidP="00356FCC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8" w:name="_Ref467571439"/>
      <w:r w:rsidRPr="006C1C0C">
        <w:rPr>
          <w:sz w:val="24"/>
          <w:szCs w:val="24"/>
        </w:rPr>
        <w:t>Участник закупки утрачивает обеспечение в случаях: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6C1C0C">
        <w:rPr>
          <w:sz w:val="24"/>
          <w:szCs w:val="24"/>
        </w:rPr>
        <w:t>уклонение или отказ участника закупки от заключения договора;</w:t>
      </w:r>
    </w:p>
    <w:p w:rsidR="00356FCC" w:rsidRPr="006C1C0C" w:rsidRDefault="00356FCC" w:rsidP="00B949E4">
      <w:pPr>
        <w:pStyle w:val="35"/>
        <w:widowControl w:val="0"/>
        <w:numPr>
          <w:ilvl w:val="4"/>
          <w:numId w:val="91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6C1C0C">
        <w:rPr>
          <w:sz w:val="24"/>
          <w:szCs w:val="24"/>
        </w:rPr>
        <w:t>непредоставление</w:t>
      </w:r>
      <w:proofErr w:type="spellEnd"/>
      <w:r w:rsidRPr="006C1C0C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066ED2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9" w:name="_Ref518912346"/>
      <w:r w:rsidRPr="006C1C0C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</w:t>
      </w:r>
      <w:r w:rsidRPr="00DC6F6F">
        <w:rPr>
          <w:sz w:val="24"/>
          <w:szCs w:val="24"/>
        </w:rPr>
        <w:t xml:space="preserve"> приема Заявок, либо несоответствие</w:t>
      </w:r>
      <w:r w:rsidRPr="00066ED2">
        <w:rPr>
          <w:sz w:val="24"/>
          <w:szCs w:val="24"/>
        </w:rPr>
        <w:t xml:space="preserve"> условий и содержания обеспечения обязатель</w:t>
      </w:r>
      <w:proofErr w:type="gramStart"/>
      <w:r w:rsidRPr="00066ED2">
        <w:rPr>
          <w:sz w:val="24"/>
          <w:szCs w:val="24"/>
        </w:rPr>
        <w:t>ств тр</w:t>
      </w:r>
      <w:proofErr w:type="gramEnd"/>
      <w:r w:rsidRPr="00066ED2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066ED2">
        <w:rPr>
          <w:bCs w:val="0"/>
          <w:sz w:val="24"/>
          <w:szCs w:val="24"/>
        </w:rPr>
        <w:t>.</w:t>
      </w:r>
      <w:bookmarkEnd w:id="536"/>
      <w:bookmarkEnd w:id="538"/>
      <w:bookmarkEnd w:id="539"/>
    </w:p>
    <w:p w:rsidR="00717F60" w:rsidRPr="00066ED2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0" w:name="_Ref305973214"/>
      <w:bookmarkStart w:id="541" w:name="_Toc498588684"/>
      <w:r w:rsidRPr="00066ED2">
        <w:t>Подача Заявок и их прием</w:t>
      </w:r>
      <w:bookmarkStart w:id="542" w:name="_Ref56229451"/>
      <w:bookmarkEnd w:id="512"/>
      <w:bookmarkEnd w:id="540"/>
      <w:bookmarkEnd w:id="541"/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43" w:name="_Toc439323707"/>
      <w:bookmarkStart w:id="544" w:name="_Toc440357105"/>
      <w:bookmarkStart w:id="545" w:name="_Toc440359660"/>
      <w:bookmarkStart w:id="546" w:name="_Toc440632123"/>
      <w:bookmarkStart w:id="547" w:name="_Toc440875944"/>
      <w:bookmarkStart w:id="548" w:name="_Toc441130972"/>
      <w:bookmarkStart w:id="549" w:name="_Toc447269787"/>
      <w:bookmarkStart w:id="550" w:name="_Toc464120609"/>
      <w:bookmarkStart w:id="551" w:name="_Toc466969267"/>
      <w:bookmarkStart w:id="552" w:name="_Toc468786611"/>
      <w:bookmarkStart w:id="553" w:name="_Toc469481251"/>
      <w:bookmarkStart w:id="554" w:name="_Toc472498839"/>
      <w:bookmarkStart w:id="555" w:name="_Toc498588685"/>
      <w:r w:rsidRPr="00066ED2">
        <w:rPr>
          <w:szCs w:val="24"/>
        </w:rPr>
        <w:t>Подача Заявок через ЭТП</w:t>
      </w:r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066ED2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ом через ЭТП в отсканированном виде</w:t>
      </w:r>
      <w:r w:rsidR="005436EC" w:rsidRPr="00066ED2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066ED2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066ED2">
        <w:rPr>
          <w:bCs w:val="0"/>
          <w:sz w:val="24"/>
          <w:szCs w:val="24"/>
        </w:rPr>
        <w:t xml:space="preserve"> предложений, выполненного в формате MS Word)</w:t>
      </w:r>
      <w:r w:rsidRPr="00066ED2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066ED2">
        <w:rPr>
          <w:bCs w:val="0"/>
          <w:sz w:val="24"/>
          <w:szCs w:val="24"/>
        </w:rPr>
        <w:t xml:space="preserve">электронных </w:t>
      </w:r>
      <w:r w:rsidRPr="00066ED2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066ED2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6" w:name="_Ref440289953"/>
      <w:r w:rsidRPr="00066ED2">
        <w:rPr>
          <w:bCs w:val="0"/>
          <w:sz w:val="24"/>
          <w:szCs w:val="24"/>
        </w:rPr>
        <w:t>Заявк</w:t>
      </w:r>
      <w:r w:rsidR="00717F60" w:rsidRPr="00066ED2">
        <w:rPr>
          <w:bCs w:val="0"/>
          <w:sz w:val="24"/>
          <w:szCs w:val="24"/>
        </w:rPr>
        <w:t xml:space="preserve">и на ЭТП могут быть поданы до </w:t>
      </w:r>
      <w:r w:rsidR="002B5044" w:rsidRPr="00066ED2">
        <w:rPr>
          <w:b/>
          <w:bCs w:val="0"/>
          <w:sz w:val="24"/>
          <w:szCs w:val="24"/>
        </w:rPr>
        <w:t xml:space="preserve">12 часов 00 минут </w:t>
      </w:r>
      <w:bookmarkStart w:id="557" w:name="_GoBack"/>
      <w:bookmarkEnd w:id="557"/>
      <w:r w:rsidR="00687E52" w:rsidRPr="00687E52">
        <w:rPr>
          <w:b/>
          <w:bCs w:val="0"/>
          <w:sz w:val="24"/>
          <w:szCs w:val="24"/>
        </w:rPr>
        <w:t>05</w:t>
      </w:r>
      <w:r w:rsidR="002B5044" w:rsidRPr="00687E52">
        <w:rPr>
          <w:b/>
          <w:bCs w:val="0"/>
          <w:sz w:val="24"/>
          <w:szCs w:val="24"/>
        </w:rPr>
        <w:t xml:space="preserve"> </w:t>
      </w:r>
      <w:r w:rsidR="000D6DA4" w:rsidRPr="00687E52">
        <w:rPr>
          <w:b/>
          <w:bCs w:val="0"/>
          <w:sz w:val="24"/>
          <w:szCs w:val="24"/>
        </w:rPr>
        <w:t>сентября</w:t>
      </w:r>
      <w:r w:rsidR="002B5044" w:rsidRPr="00687E52">
        <w:rPr>
          <w:b/>
          <w:bCs w:val="0"/>
          <w:sz w:val="24"/>
          <w:szCs w:val="24"/>
        </w:rPr>
        <w:t xml:space="preserve"> </w:t>
      </w:r>
      <w:r w:rsidR="0018278E" w:rsidRPr="00687E52">
        <w:rPr>
          <w:b/>
          <w:bCs w:val="0"/>
          <w:sz w:val="24"/>
          <w:szCs w:val="24"/>
        </w:rPr>
        <w:t>2018</w:t>
      </w:r>
      <w:r w:rsidR="002B5044" w:rsidRPr="00687E52">
        <w:rPr>
          <w:b/>
          <w:bCs w:val="0"/>
          <w:sz w:val="24"/>
          <w:szCs w:val="24"/>
        </w:rPr>
        <w:t xml:space="preserve"> года</w:t>
      </w:r>
      <w:r w:rsidR="00BC2634" w:rsidRPr="00687E52">
        <w:rPr>
          <w:b/>
          <w:bCs w:val="0"/>
          <w:sz w:val="24"/>
          <w:szCs w:val="24"/>
        </w:rPr>
        <w:t xml:space="preserve">, </w:t>
      </w:r>
      <w:r w:rsidR="00BC2634" w:rsidRPr="00687E52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687E52">
        <w:rPr>
          <w:bCs w:val="0"/>
          <w:spacing w:val="-2"/>
          <w:sz w:val="24"/>
          <w:szCs w:val="24"/>
        </w:rPr>
        <w:t>(под</w:t>
      </w:r>
      <w:r w:rsidR="00BC2634" w:rsidRPr="00687E52">
        <w:rPr>
          <w:bCs w:val="0"/>
          <w:sz w:val="24"/>
          <w:szCs w:val="24"/>
        </w:rPr>
        <w:t>раздел</w:t>
      </w:r>
      <w:r w:rsidR="00BC2634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5.1</w:t>
      </w:r>
      <w:r w:rsidR="004A2F0D">
        <w:fldChar w:fldCharType="end"/>
      </w:r>
      <w:r w:rsidR="00BC2634" w:rsidRPr="00066ED2">
        <w:rPr>
          <w:bCs w:val="0"/>
          <w:sz w:val="24"/>
          <w:szCs w:val="24"/>
          <w:lang w:eastAsia="ru-RU"/>
        </w:rPr>
        <w:t>)</w:t>
      </w:r>
      <w:r w:rsidR="00BC2634" w:rsidRPr="00066ED2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066ED2">
        <w:rPr>
          <w:bCs w:val="0"/>
          <w:i/>
          <w:sz w:val="24"/>
          <w:szCs w:val="24"/>
        </w:rPr>
        <w:t>.</w:t>
      </w:r>
      <w:bookmarkEnd w:id="556"/>
    </w:p>
    <w:p w:rsidR="00953987" w:rsidRPr="00066ED2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115077798"/>
      <w:bookmarkStart w:id="559" w:name="_Toc439323708"/>
      <w:bookmarkStart w:id="560" w:name="_Toc440357106"/>
      <w:bookmarkStart w:id="561" w:name="_Toc440359661"/>
      <w:bookmarkStart w:id="562" w:name="_Toc440632124"/>
      <w:bookmarkStart w:id="563" w:name="_Toc440875945"/>
      <w:bookmarkStart w:id="564" w:name="_Toc441130973"/>
      <w:bookmarkStart w:id="565" w:name="_Toc447269788"/>
      <w:r w:rsidRPr="00066ED2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DC6F6F" w:rsidRDefault="00717F60" w:rsidP="00E71A48">
      <w:pPr>
        <w:pStyle w:val="3"/>
        <w:spacing w:line="264" w:lineRule="auto"/>
        <w:rPr>
          <w:szCs w:val="24"/>
        </w:rPr>
      </w:pPr>
      <w:bookmarkStart w:id="566" w:name="_Toc464120610"/>
      <w:bookmarkStart w:id="567" w:name="_Toc466969268"/>
      <w:bookmarkStart w:id="568" w:name="_Toc468786612"/>
      <w:bookmarkStart w:id="569" w:name="_Toc469481252"/>
      <w:bookmarkStart w:id="570" w:name="_Toc472498840"/>
      <w:bookmarkStart w:id="571" w:name="_Toc498588686"/>
      <w:r w:rsidRPr="00066ED2">
        <w:rPr>
          <w:szCs w:val="24"/>
        </w:rPr>
        <w:t xml:space="preserve">Подача Заявок в </w:t>
      </w:r>
      <w:r w:rsidRPr="00DC6F6F">
        <w:rPr>
          <w:szCs w:val="24"/>
        </w:rPr>
        <w:t xml:space="preserve">письменной </w:t>
      </w:r>
      <w:r w:rsidR="00673FC7" w:rsidRPr="00DC6F6F">
        <w:rPr>
          <w:szCs w:val="24"/>
        </w:rPr>
        <w:t xml:space="preserve">(бумажной) </w:t>
      </w:r>
      <w:r w:rsidRPr="00DC6F6F">
        <w:rPr>
          <w:szCs w:val="24"/>
        </w:rPr>
        <w:t>форме</w:t>
      </w:r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</w:p>
    <w:bookmarkEnd w:id="542"/>
    <w:p w:rsidR="00717F60" w:rsidRPr="00DC6F6F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C6F6F">
        <w:rPr>
          <w:bCs w:val="0"/>
          <w:sz w:val="24"/>
          <w:szCs w:val="24"/>
        </w:rPr>
        <w:t>Подача Участником Заявки в письменной</w:t>
      </w:r>
      <w:r w:rsidR="00673FC7" w:rsidRPr="00DC6F6F">
        <w:rPr>
          <w:bCs w:val="0"/>
          <w:sz w:val="24"/>
          <w:szCs w:val="24"/>
        </w:rPr>
        <w:t xml:space="preserve"> </w:t>
      </w:r>
      <w:r w:rsidR="00673FC7" w:rsidRPr="00DC6F6F">
        <w:rPr>
          <w:sz w:val="24"/>
          <w:szCs w:val="24"/>
        </w:rPr>
        <w:t>(бумажной)</w:t>
      </w:r>
      <w:r w:rsidRPr="00DC6F6F">
        <w:rPr>
          <w:bCs w:val="0"/>
          <w:sz w:val="24"/>
          <w:szCs w:val="24"/>
        </w:rPr>
        <w:t xml:space="preserve"> форме не предусмотрена</w:t>
      </w:r>
      <w:r w:rsidR="008D1B83" w:rsidRPr="00DC6F6F">
        <w:rPr>
          <w:bCs w:val="0"/>
          <w:sz w:val="24"/>
          <w:szCs w:val="24"/>
        </w:rPr>
        <w:t xml:space="preserve">, </w:t>
      </w:r>
      <w:r w:rsidR="00C54850" w:rsidRPr="00DC6F6F">
        <w:rPr>
          <w:sz w:val="24"/>
          <w:szCs w:val="24"/>
        </w:rPr>
        <w:t xml:space="preserve">за исключением Соглашения о неустойке (подраздел </w:t>
      </w:r>
      <w:r w:rsidR="004A2F0D">
        <w:fldChar w:fldCharType="begin"/>
      </w:r>
      <w:r w:rsidR="004A2F0D">
        <w:instrText xml:space="preserve"> REF _Ref440272256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5.12</w:t>
      </w:r>
      <w:r w:rsidR="004A2F0D">
        <w:fldChar w:fldCharType="end"/>
      </w:r>
      <w:r w:rsidR="00C54850" w:rsidRPr="00DC6F6F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A2F0D">
        <w:fldChar w:fldCharType="begin"/>
      </w:r>
      <w:r w:rsidR="004A2F0D">
        <w:instrText xml:space="preserve"> REF _Ref467570914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5.13</w:t>
      </w:r>
      <w:r w:rsidR="004A2F0D">
        <w:fldChar w:fldCharType="end"/>
      </w:r>
      <w:r w:rsidR="00C54850" w:rsidRPr="00DC6F6F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C6F6F">
        <w:rPr>
          <w:bCs w:val="0"/>
          <w:sz w:val="24"/>
          <w:szCs w:val="24"/>
        </w:rPr>
        <w:t>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2" w:name="_Ref303683883"/>
      <w:bookmarkStart w:id="573" w:name="_Toc498588687"/>
      <w:r w:rsidRPr="00066ED2">
        <w:lastRenderedPageBreak/>
        <w:t xml:space="preserve">Изменение и отзыв </w:t>
      </w:r>
      <w:r w:rsidR="004B5EB3" w:rsidRPr="00066ED2">
        <w:t>Заявк</w:t>
      </w:r>
      <w:r w:rsidRPr="00066ED2">
        <w:t>и</w:t>
      </w:r>
      <w:bookmarkEnd w:id="572"/>
      <w:bookmarkEnd w:id="573"/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4" w:name="_Ref305973250"/>
      <w:r w:rsidRPr="00066ED2">
        <w:rPr>
          <w:bCs w:val="0"/>
          <w:sz w:val="24"/>
          <w:szCs w:val="24"/>
        </w:rPr>
        <w:t xml:space="preserve">До окончания срока подачи заявок 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 через ЭТП определяется правилами данной системы</w:t>
      </w:r>
      <w:r w:rsidRPr="00066ED2">
        <w:rPr>
          <w:bCs w:val="0"/>
          <w:sz w:val="24"/>
          <w:szCs w:val="24"/>
        </w:rPr>
        <w:t>.</w:t>
      </w:r>
    </w:p>
    <w:p w:rsidR="00622B69" w:rsidRPr="00066ED2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окончания срока подачи Заявок </w:t>
      </w:r>
      <w:r w:rsidRPr="00066ED2">
        <w:rPr>
          <w:bCs w:val="0"/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_Ref440289953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3.4.1.3</w:t>
      </w:r>
      <w:r w:rsidR="004A2F0D">
        <w:fldChar w:fldCharType="end"/>
      </w:r>
      <w:r w:rsidRPr="00066ED2">
        <w:rPr>
          <w:bCs w:val="0"/>
          <w:sz w:val="24"/>
          <w:szCs w:val="24"/>
        </w:rPr>
        <w:t>)</w:t>
      </w:r>
      <w:r w:rsidRPr="00066ED2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,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, в письменной форме.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5" w:name="_Ref468199525"/>
      <w:bookmarkStart w:id="576" w:name="_Ref468199575"/>
      <w:bookmarkStart w:id="577" w:name="_Toc498588688"/>
      <w:r w:rsidRPr="00066ED2">
        <w:t>Оценка Заявок и проведение переговоров</w:t>
      </w:r>
      <w:bookmarkEnd w:id="574"/>
      <w:bookmarkEnd w:id="575"/>
      <w:bookmarkEnd w:id="576"/>
      <w:bookmarkEnd w:id="577"/>
      <w:r w:rsidRPr="00066ED2"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78" w:name="_Toc439323711"/>
      <w:bookmarkStart w:id="579" w:name="_Toc440357109"/>
      <w:bookmarkStart w:id="580" w:name="_Toc440359664"/>
      <w:bookmarkStart w:id="581" w:name="_Toc440632127"/>
      <w:bookmarkStart w:id="582" w:name="_Toc440875948"/>
      <w:bookmarkStart w:id="583" w:name="_Toc441130976"/>
      <w:bookmarkStart w:id="584" w:name="_Toc447269791"/>
      <w:bookmarkStart w:id="585" w:name="_Toc464120613"/>
      <w:bookmarkStart w:id="586" w:name="_Toc466969271"/>
      <w:bookmarkStart w:id="587" w:name="_Toc468786615"/>
      <w:bookmarkStart w:id="588" w:name="_Toc469481255"/>
      <w:bookmarkStart w:id="589" w:name="_Toc472498843"/>
      <w:bookmarkStart w:id="590" w:name="_Toc498588689"/>
      <w:r w:rsidRPr="00066ED2">
        <w:rPr>
          <w:szCs w:val="24"/>
        </w:rPr>
        <w:t>Общие положения</w:t>
      </w:r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066ED2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066ED2">
        <w:rPr>
          <w:bCs w:val="0"/>
          <w:sz w:val="24"/>
          <w:szCs w:val="24"/>
        </w:rPr>
        <w:t>Организатором.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066ED2">
        <w:rPr>
          <w:bCs w:val="0"/>
          <w:sz w:val="24"/>
          <w:szCs w:val="24"/>
        </w:rPr>
        <w:t>Договор</w:t>
      </w:r>
      <w:r w:rsidRPr="00066ED2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066ED2">
        <w:rPr>
          <w:bCs w:val="0"/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066ED2">
        <w:rPr>
          <w:iCs/>
          <w:sz w:val="24"/>
          <w:szCs w:val="24"/>
        </w:rPr>
        <w:t>ПАО «МРСК Центра»</w:t>
      </w:r>
      <w:r w:rsidR="001A3C31" w:rsidRPr="00066ED2">
        <w:rPr>
          <w:sz w:val="24"/>
          <w:szCs w:val="24"/>
        </w:rPr>
        <w:t>,</w:t>
      </w:r>
      <w:r w:rsidR="008F7BD0" w:rsidRPr="00066ED2">
        <w:rPr>
          <w:sz w:val="24"/>
          <w:szCs w:val="24"/>
        </w:rPr>
        <w:t xml:space="preserve"> ЭТП</w:t>
      </w:r>
      <w:r w:rsidR="001A3C31" w:rsidRPr="00066ED2">
        <w:rPr>
          <w:sz w:val="24"/>
          <w:szCs w:val="24"/>
        </w:rPr>
        <w:t>.</w:t>
      </w:r>
    </w:p>
    <w:p w:rsidR="00717F60" w:rsidRPr="00066ED2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066ED2">
        <w:rPr>
          <w:bCs w:val="0"/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>ов.</w:t>
      </w:r>
    </w:p>
    <w:p w:rsidR="00717F60" w:rsidRPr="00066ED2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A2F0D">
        <w:fldChar w:fldCharType="begin"/>
      </w:r>
      <w:r w:rsidR="004A2F0D">
        <w:instrText xml:space="preserve"> REF _Ref93089454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3.6.2</w:t>
      </w:r>
      <w:r w:rsidR="004A2F0D">
        <w:fldChar w:fldCharType="end"/>
      </w:r>
      <w:r w:rsidRPr="00066ED2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A2F0D">
        <w:fldChar w:fldCharType="begin"/>
      </w:r>
      <w:r w:rsidR="004A2F0D">
        <w:instrText xml:space="preserve"> REF _Ref303670674 \n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3.6.3</w:t>
      </w:r>
      <w:r w:rsidR="004A2F0D">
        <w:fldChar w:fldCharType="end"/>
      </w:r>
      <w:r w:rsidRPr="00066ED2">
        <w:rPr>
          <w:bCs w:val="0"/>
          <w:sz w:val="24"/>
          <w:szCs w:val="24"/>
        </w:rPr>
        <w:t>) и оценочную стадию (пункт</w:t>
      </w:r>
      <w:r w:rsidR="007F3FB7" w:rsidRPr="00066ED2">
        <w:rPr>
          <w:bCs w:val="0"/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_Ref306138385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3.6.4</w:t>
      </w:r>
      <w:r w:rsidR="004A2F0D">
        <w:fldChar w:fldCharType="end"/>
      </w:r>
      <w:r w:rsidRPr="00066ED2">
        <w:rPr>
          <w:bCs w:val="0"/>
          <w:sz w:val="24"/>
          <w:szCs w:val="24"/>
        </w:rPr>
        <w:t>).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591" w:name="_Ref93089454"/>
      <w:bookmarkStart w:id="592" w:name="_Toc439323712"/>
      <w:bookmarkStart w:id="593" w:name="_Toc440357110"/>
      <w:bookmarkStart w:id="594" w:name="_Toc440359665"/>
      <w:bookmarkStart w:id="595" w:name="_Toc440632128"/>
      <w:bookmarkStart w:id="596" w:name="_Toc440875949"/>
      <w:bookmarkStart w:id="597" w:name="_Toc441130977"/>
      <w:bookmarkStart w:id="598" w:name="_Toc447269792"/>
      <w:bookmarkStart w:id="599" w:name="_Toc464120614"/>
      <w:bookmarkStart w:id="600" w:name="_Toc466969272"/>
      <w:bookmarkStart w:id="601" w:name="_Toc468786616"/>
      <w:bookmarkStart w:id="602" w:name="_Toc469481256"/>
      <w:bookmarkStart w:id="603" w:name="_Toc472498844"/>
      <w:bookmarkStart w:id="604" w:name="_Toc498588690"/>
      <w:r w:rsidRPr="00066ED2">
        <w:rPr>
          <w:szCs w:val="24"/>
        </w:rPr>
        <w:t>Отборочная стадия</w:t>
      </w:r>
      <w:bookmarkEnd w:id="591"/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правильность оформления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и и </w:t>
      </w:r>
      <w:r w:rsidR="00930B86" w:rsidRPr="00066ED2">
        <w:rPr>
          <w:bCs w:val="0"/>
          <w:sz w:val="24"/>
          <w:szCs w:val="24"/>
        </w:rPr>
        <w:t>ее</w:t>
      </w:r>
      <w:r w:rsidRPr="00066ED2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066ED2">
        <w:rPr>
          <w:bCs w:val="0"/>
          <w:sz w:val="24"/>
          <w:szCs w:val="24"/>
        </w:rPr>
        <w:t xml:space="preserve">соответствие </w:t>
      </w:r>
      <w:r w:rsidR="003A59B8" w:rsidRPr="00066ED2">
        <w:rPr>
          <w:bCs w:val="0"/>
          <w:sz w:val="24"/>
          <w:szCs w:val="24"/>
        </w:rPr>
        <w:t xml:space="preserve">Заявки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066ED2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066ED2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066ED2">
        <w:rPr>
          <w:bCs w:val="0"/>
          <w:sz w:val="24"/>
          <w:szCs w:val="24"/>
        </w:rPr>
        <w:lastRenderedPageBreak/>
        <w:t>лиц»;</w:t>
      </w:r>
      <w:proofErr w:type="gramEnd"/>
      <w:r w:rsidRPr="00066ED2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а; </w:t>
      </w:r>
    </w:p>
    <w:p w:rsidR="00717F60" w:rsidRPr="00066ED2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с</w:t>
      </w:r>
      <w:r w:rsidR="003A59B8" w:rsidRPr="00066ED2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066ED2">
        <w:rPr>
          <w:b/>
          <w:bCs w:val="0"/>
          <w:i/>
          <w:sz w:val="24"/>
          <w:szCs w:val="24"/>
        </w:rPr>
        <w:t>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5" w:name="_Ref55304419"/>
      <w:r w:rsidRPr="00066ED2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ов разъясн</w:t>
      </w:r>
      <w:r w:rsidR="00DA7E38" w:rsidRPr="00066ED2">
        <w:rPr>
          <w:sz w:val="24"/>
          <w:szCs w:val="24"/>
        </w:rPr>
        <w:t>ения или дополнения их Заявок</w:t>
      </w:r>
      <w:r w:rsidRPr="00066ED2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</w:t>
      </w:r>
      <w:r w:rsidR="00076D8B" w:rsidRPr="00066ED2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066ED2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>апроса предложений.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При проверке правильности оформления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и. Закупочная комиссия с письменного согласия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7002"/>
      <w:r w:rsidRPr="00066ED2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066ED2">
        <w:rPr>
          <w:sz w:val="24"/>
          <w:szCs w:val="24"/>
        </w:rPr>
        <w:t>отклонит</w:t>
      </w:r>
      <w:r w:rsidRPr="00066ED2">
        <w:rPr>
          <w:sz w:val="24"/>
          <w:szCs w:val="24"/>
        </w:rPr>
        <w:t xml:space="preserve">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и, которые:</w:t>
      </w:r>
      <w:bookmarkEnd w:id="605"/>
      <w:bookmarkEnd w:id="606"/>
    </w:p>
    <w:p w:rsidR="00C138CC" w:rsidRPr="00066ED2" w:rsidRDefault="003A59B8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066ED2">
        <w:rPr>
          <w:sz w:val="24"/>
          <w:szCs w:val="24"/>
        </w:rPr>
        <w:t>;</w:t>
      </w:r>
    </w:p>
    <w:p w:rsidR="00C138CC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</w:t>
      </w:r>
      <w:r w:rsidR="00C138CC" w:rsidRPr="008C00C0">
        <w:rPr>
          <w:sz w:val="24"/>
          <w:szCs w:val="24"/>
        </w:rPr>
        <w:t xml:space="preserve">; 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Pr="00066ED2">
        <w:rPr>
          <w:sz w:val="24"/>
          <w:szCs w:val="24"/>
        </w:rPr>
        <w:t>;</w:t>
      </w:r>
    </w:p>
    <w:p w:rsidR="00C138CC" w:rsidRPr="00317BE5" w:rsidRDefault="00953987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содержат всех необходимых документов, требуемых </w:t>
      </w:r>
      <w:r w:rsidRPr="00317BE5">
        <w:rPr>
          <w:sz w:val="24"/>
          <w:szCs w:val="24"/>
        </w:rPr>
        <w:t>настоящей Документацией</w:t>
      </w:r>
      <w:r w:rsidR="00C138CC" w:rsidRPr="00317BE5">
        <w:rPr>
          <w:sz w:val="24"/>
          <w:szCs w:val="24"/>
        </w:rPr>
        <w:t>;</w:t>
      </w:r>
    </w:p>
    <w:p w:rsidR="00C138CC" w:rsidRPr="00066ED2" w:rsidRDefault="00C138CC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066ED2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8C00C0" w:rsidRDefault="008C00C0" w:rsidP="00B949E4">
      <w:pPr>
        <w:pStyle w:val="affffff0"/>
        <w:widowControl w:val="0"/>
        <w:numPr>
          <w:ilvl w:val="0"/>
          <w:numId w:val="81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8C00C0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066ED2" w:rsidRDefault="00F80103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066ED2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066ED2">
        <w:rPr>
          <w:rFonts w:ascii="Times New Roman" w:hAnsi="Times New Roman"/>
        </w:rPr>
        <w:t>;</w:t>
      </w:r>
      <w:proofErr w:type="gramEnd"/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066ED2" w:rsidRDefault="00D4486F" w:rsidP="00B949E4">
      <w:pPr>
        <w:pStyle w:val="aff7"/>
        <w:widowControl w:val="0"/>
        <w:numPr>
          <w:ilvl w:val="0"/>
          <w:numId w:val="81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066ED2">
        <w:rPr>
          <w:rFonts w:ascii="Times New Roman" w:hAnsi="Times New Roman" w:cs="Times New Roman"/>
        </w:rPr>
        <w:t>содержат недостоверные сведения.</w:t>
      </w:r>
    </w:p>
    <w:p w:rsidR="00717F60" w:rsidRPr="00066ED2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468786409"/>
      <w:r w:rsidRPr="00066ED2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066ED2">
        <w:rPr>
          <w:sz w:val="24"/>
          <w:szCs w:val="24"/>
        </w:rPr>
        <w:t xml:space="preserve">или документов (представлении </w:t>
      </w:r>
      <w:r w:rsidR="00EB08B2">
        <w:rPr>
          <w:sz w:val="24"/>
          <w:szCs w:val="24"/>
        </w:rPr>
        <w:t>фальсифицированных</w:t>
      </w:r>
      <w:r w:rsidR="00EB08B2" w:rsidRPr="00750DD1">
        <w:rPr>
          <w:sz w:val="24"/>
          <w:szCs w:val="24"/>
        </w:rPr>
        <w:t xml:space="preserve"> </w:t>
      </w:r>
      <w:r w:rsidR="00D4486F" w:rsidRPr="00066ED2">
        <w:rPr>
          <w:sz w:val="24"/>
          <w:szCs w:val="24"/>
        </w:rPr>
        <w:t xml:space="preserve">документов), </w:t>
      </w:r>
      <w:r w:rsidRPr="00066ED2">
        <w:rPr>
          <w:sz w:val="24"/>
          <w:szCs w:val="24"/>
        </w:rPr>
        <w:t xml:space="preserve">приведенных в составе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и, Заказчик имеет право удержать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финансовое обеспечение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7F3FB7" w:rsidRPr="00066ED2">
        <w:rPr>
          <w:sz w:val="24"/>
          <w:szCs w:val="24"/>
        </w:rPr>
        <w:t xml:space="preserve">(п. </w:t>
      </w:r>
      <w:r w:rsidR="004A2F0D">
        <w:fldChar w:fldCharType="begin"/>
      </w:r>
      <w:r w:rsidR="004A2F0D">
        <w:instrText xml:space="preserve"> REF _Ref306176386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</w:t>
      </w:r>
      <w:r w:rsidR="004A2F0D">
        <w:fldChar w:fldCharType="end"/>
      </w:r>
      <w:r w:rsidR="007F3FB7" w:rsidRPr="00066ED2">
        <w:rPr>
          <w:sz w:val="24"/>
          <w:szCs w:val="24"/>
        </w:rPr>
        <w:t>).</w:t>
      </w:r>
      <w:bookmarkEnd w:id="607"/>
      <w:r w:rsidR="007F3FB7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08" w:name="_Ref303670674"/>
      <w:bookmarkStart w:id="609" w:name="_Toc439323713"/>
      <w:bookmarkStart w:id="610" w:name="_Toc440357111"/>
      <w:bookmarkStart w:id="611" w:name="_Toc440359666"/>
      <w:bookmarkStart w:id="612" w:name="_Toc440632129"/>
      <w:bookmarkStart w:id="613" w:name="_Toc440875950"/>
      <w:bookmarkStart w:id="614" w:name="_Toc441130978"/>
      <w:bookmarkStart w:id="615" w:name="_Toc447269793"/>
      <w:bookmarkStart w:id="616" w:name="_Toc464120615"/>
      <w:bookmarkStart w:id="617" w:name="_Toc466969273"/>
      <w:bookmarkStart w:id="618" w:name="_Toc468786617"/>
      <w:bookmarkStart w:id="619" w:name="_Toc469481257"/>
      <w:bookmarkStart w:id="620" w:name="_Toc472498845"/>
      <w:bookmarkStart w:id="621" w:name="_Toc498588691"/>
      <w:r w:rsidRPr="00066ED2">
        <w:rPr>
          <w:szCs w:val="24"/>
        </w:rPr>
        <w:lastRenderedPageBreak/>
        <w:t>Проведение переговоров</w:t>
      </w:r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После предварительного рассмотрения и оценки </w:t>
      </w:r>
      <w:r w:rsidR="00FE5731" w:rsidRPr="00066ED2">
        <w:rPr>
          <w:sz w:val="24"/>
          <w:szCs w:val="24"/>
        </w:rPr>
        <w:t xml:space="preserve">Заявок </w:t>
      </w:r>
      <w:r w:rsidRPr="00066ED2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ов,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>и.</w:t>
      </w:r>
    </w:p>
    <w:p w:rsidR="00717F60" w:rsidRPr="00066ED2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066ED2">
        <w:rPr>
          <w:sz w:val="24"/>
          <w:szCs w:val="24"/>
        </w:rPr>
        <w:t>Заявк</w:t>
      </w:r>
      <w:r w:rsidR="00FE5731" w:rsidRPr="00066ED2">
        <w:rPr>
          <w:sz w:val="24"/>
          <w:szCs w:val="24"/>
        </w:rPr>
        <w:t xml:space="preserve">и </w:t>
      </w:r>
      <w:r w:rsidRPr="00066ED2">
        <w:rPr>
          <w:sz w:val="24"/>
          <w:szCs w:val="24"/>
        </w:rPr>
        <w:t xml:space="preserve">не подлежат обсуждению с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ом.</w:t>
      </w:r>
    </w:p>
    <w:p w:rsidR="00717F60" w:rsidRPr="00066ED2" w:rsidRDefault="00717F60" w:rsidP="00E71A48">
      <w:pPr>
        <w:pStyle w:val="3"/>
        <w:spacing w:line="264" w:lineRule="auto"/>
        <w:rPr>
          <w:szCs w:val="24"/>
        </w:rPr>
      </w:pPr>
      <w:bookmarkStart w:id="622" w:name="_Ref306138385"/>
      <w:bookmarkStart w:id="623" w:name="_Toc439323714"/>
      <w:bookmarkStart w:id="624" w:name="_Toc440357112"/>
      <w:bookmarkStart w:id="625" w:name="_Toc440359667"/>
      <w:bookmarkStart w:id="626" w:name="_Toc440632130"/>
      <w:bookmarkStart w:id="627" w:name="_Toc440875951"/>
      <w:bookmarkStart w:id="628" w:name="_Toc441130979"/>
      <w:bookmarkStart w:id="629" w:name="_Toc447269794"/>
      <w:bookmarkStart w:id="630" w:name="_Toc464120616"/>
      <w:bookmarkStart w:id="631" w:name="_Toc466969274"/>
      <w:bookmarkStart w:id="632" w:name="_Toc468786618"/>
      <w:bookmarkStart w:id="633" w:name="_Toc469481258"/>
      <w:bookmarkStart w:id="634" w:name="_Toc472498846"/>
      <w:bookmarkStart w:id="635" w:name="_Toc498588692"/>
      <w:r w:rsidRPr="00066ED2">
        <w:rPr>
          <w:szCs w:val="24"/>
        </w:rPr>
        <w:t>Оценочная стадия</w:t>
      </w:r>
      <w:bookmarkEnd w:id="622"/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</w:p>
    <w:p w:rsidR="007D0EA7" w:rsidRPr="00344C5F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В</w:t>
      </w:r>
      <w:r w:rsidR="00D275BB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рамках оценочной стадии Закупочная комиссия оценивает и сопоставляет Заявки и </w:t>
      </w:r>
      <w:r w:rsidRPr="000D6DA4">
        <w:rPr>
          <w:sz w:val="24"/>
          <w:szCs w:val="24"/>
        </w:rPr>
        <w:t>проводит их ранжирование по степени предпочтительности для Заказчика</w:t>
      </w:r>
      <w:r w:rsidR="00D275BB" w:rsidRPr="000D6DA4">
        <w:rPr>
          <w:sz w:val="24"/>
          <w:szCs w:val="24"/>
        </w:rPr>
        <w:t xml:space="preserve">. Порядок проведения оценочной стадии, </w:t>
      </w:r>
      <w:r w:rsidRPr="000D6DA4">
        <w:rPr>
          <w:sz w:val="24"/>
          <w:szCs w:val="24"/>
        </w:rPr>
        <w:t>критери</w:t>
      </w:r>
      <w:r w:rsidR="00D275BB" w:rsidRPr="000D6DA4">
        <w:rPr>
          <w:sz w:val="24"/>
          <w:szCs w:val="24"/>
        </w:rPr>
        <w:t>и</w:t>
      </w:r>
      <w:r w:rsidRPr="000D6DA4">
        <w:rPr>
          <w:sz w:val="24"/>
          <w:szCs w:val="24"/>
        </w:rPr>
        <w:t xml:space="preserve"> и их весов</w:t>
      </w:r>
      <w:r w:rsidR="00D275BB" w:rsidRPr="000D6DA4">
        <w:rPr>
          <w:sz w:val="24"/>
          <w:szCs w:val="24"/>
        </w:rPr>
        <w:t>ые</w:t>
      </w:r>
      <w:r w:rsidRPr="000D6DA4">
        <w:rPr>
          <w:sz w:val="24"/>
          <w:szCs w:val="24"/>
        </w:rPr>
        <w:t xml:space="preserve"> коэффициент</w:t>
      </w:r>
      <w:r w:rsidR="00D275BB" w:rsidRPr="000D6DA4">
        <w:rPr>
          <w:sz w:val="24"/>
          <w:szCs w:val="24"/>
        </w:rPr>
        <w:t>ы изложены в Приложении №3 к настоящей Документации.</w:t>
      </w:r>
    </w:p>
    <w:p w:rsidR="00717F60" w:rsidRPr="00066ED2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066ED2">
        <w:rPr>
          <w:sz w:val="24"/>
          <w:szCs w:val="24"/>
        </w:rPr>
        <w:t xml:space="preserve">Закупочная комиссия ранжирует </w:t>
      </w:r>
      <w:r w:rsidR="004B5EB3" w:rsidRPr="00066ED2">
        <w:rPr>
          <w:sz w:val="24"/>
          <w:szCs w:val="24"/>
        </w:rPr>
        <w:t>Заявк</w:t>
      </w:r>
      <w:r w:rsidRPr="00066ED2">
        <w:rPr>
          <w:sz w:val="24"/>
          <w:szCs w:val="24"/>
        </w:rPr>
        <w:t xml:space="preserve">и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ами. </w:t>
      </w:r>
      <w:r w:rsidR="0013313E" w:rsidRPr="00344C5F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="0013313E" w:rsidRPr="00344C5F">
        <w:rPr>
          <w:sz w:val="24"/>
          <w:szCs w:val="24"/>
        </w:rPr>
        <w:t xml:space="preserve"> настоящей документации.</w:t>
      </w:r>
    </w:p>
    <w:p w:rsidR="00347FE8" w:rsidRPr="00066ED2" w:rsidRDefault="00347FE8" w:rsidP="00347FE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36" w:name="_Ref303250967"/>
      <w:bookmarkStart w:id="637" w:name="_Toc305697378"/>
      <w:bookmarkStart w:id="638" w:name="_Toc255985696"/>
      <w:r w:rsidRPr="00066ED2">
        <w:rPr>
          <w:sz w:val="24"/>
          <w:szCs w:val="24"/>
        </w:rPr>
        <w:t>Оценка ценовых предложений участников Запроса предложений осуществляется по приведенным единичным расценкам, указанным в Заявке (без НДС).</w:t>
      </w:r>
    </w:p>
    <w:p w:rsidR="00F15392" w:rsidRPr="00066ED2" w:rsidRDefault="00F15392" w:rsidP="00E71A48">
      <w:pPr>
        <w:pStyle w:val="2"/>
        <w:spacing w:line="264" w:lineRule="auto"/>
      </w:pPr>
      <w:bookmarkStart w:id="639" w:name="_Toc498588693"/>
      <w:r w:rsidRPr="00066ED2">
        <w:t>Аукционная процедура понижени</w:t>
      </w:r>
      <w:r w:rsidR="00E60F8E" w:rsidRPr="00066ED2">
        <w:t>я</w:t>
      </w:r>
      <w:r w:rsidRPr="00066ED2">
        <w:t xml:space="preserve"> цены (переторжка)</w:t>
      </w:r>
      <w:bookmarkEnd w:id="636"/>
      <w:bookmarkEnd w:id="637"/>
      <w:bookmarkEnd w:id="639"/>
      <w:r w:rsidRPr="00066ED2">
        <w:t xml:space="preserve"> </w:t>
      </w:r>
    </w:p>
    <w:bookmarkEnd w:id="638"/>
    <w:p w:rsidR="00F15392" w:rsidRPr="00066ED2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Организатором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066ED2">
        <w:rPr>
          <w:sz w:val="24"/>
          <w:szCs w:val="24"/>
          <w:lang w:eastAsia="ru-RU"/>
        </w:rPr>
        <w:t xml:space="preserve">аукционной </w:t>
      </w:r>
      <w:r w:rsidRPr="00066ED2">
        <w:rPr>
          <w:sz w:val="24"/>
          <w:szCs w:val="24"/>
          <w:lang w:eastAsia="ru-RU"/>
        </w:rPr>
        <w:t>процедуры</w:t>
      </w:r>
      <w:r w:rsidR="003417F7" w:rsidRPr="00066ED2">
        <w:rPr>
          <w:sz w:val="24"/>
          <w:szCs w:val="24"/>
          <w:lang w:eastAsia="ru-RU"/>
        </w:rPr>
        <w:t xml:space="preserve"> понижения цены -</w:t>
      </w:r>
      <w:r w:rsidRPr="00066ED2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Pr="00066ED2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066ED2">
        <w:rPr>
          <w:sz w:val="24"/>
          <w:szCs w:val="24"/>
          <w:lang w:eastAsia="ru-RU"/>
        </w:rPr>
        <w:t>Заявок</w:t>
      </w:r>
      <w:r w:rsidRPr="00066ED2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е, цены.</w:t>
      </w:r>
    </w:p>
    <w:p w:rsidR="00F15392" w:rsidRPr="00066ED2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0" w:name="_Ref306352987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05EF6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066ED2">
        <w:rPr>
          <w:sz w:val="24"/>
          <w:szCs w:val="24"/>
          <w:lang w:eastAsia="ru-RU"/>
        </w:rPr>
        <w:t>Заявк</w:t>
      </w:r>
      <w:r w:rsidR="00BD05FA" w:rsidRPr="00066ED2">
        <w:rPr>
          <w:sz w:val="24"/>
          <w:szCs w:val="24"/>
          <w:lang w:eastAsia="ru-RU"/>
        </w:rPr>
        <w:t>а</w:t>
      </w:r>
      <w:r w:rsidR="00F15392" w:rsidRPr="00066ED2">
        <w:rPr>
          <w:sz w:val="24"/>
          <w:szCs w:val="24"/>
          <w:lang w:eastAsia="ru-RU"/>
        </w:rPr>
        <w:t xml:space="preserve">, </w:t>
      </w:r>
      <w:r w:rsidR="00F15392" w:rsidRPr="00066ED2">
        <w:rPr>
          <w:i/>
          <w:sz w:val="24"/>
          <w:szCs w:val="24"/>
          <w:lang w:eastAsia="ru-RU"/>
        </w:rPr>
        <w:t>по которо</w:t>
      </w:r>
      <w:r w:rsidR="00BD05FA" w:rsidRPr="00066ED2">
        <w:rPr>
          <w:i/>
          <w:sz w:val="24"/>
          <w:szCs w:val="24"/>
          <w:lang w:eastAsia="ru-RU"/>
        </w:rPr>
        <w:t>й</w:t>
      </w:r>
      <w:r w:rsidR="00F15392" w:rsidRPr="00066ED2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066ED2">
        <w:rPr>
          <w:sz w:val="24"/>
          <w:szCs w:val="24"/>
          <w:lang w:eastAsia="ru-RU"/>
        </w:rPr>
        <w:t xml:space="preserve"> остается </w:t>
      </w:r>
      <w:r w:rsidR="00BC23FF" w:rsidRPr="00066ED2">
        <w:rPr>
          <w:sz w:val="24"/>
          <w:szCs w:val="24"/>
          <w:lang w:eastAsia="ru-RU"/>
        </w:rPr>
        <w:t xml:space="preserve">действующей </w:t>
      </w:r>
      <w:r w:rsidR="00F15392" w:rsidRPr="00066ED2">
        <w:rPr>
          <w:sz w:val="24"/>
          <w:szCs w:val="24"/>
          <w:lang w:eastAsia="ru-RU"/>
        </w:rPr>
        <w:t>с ранее объявленной ценой.</w:t>
      </w:r>
      <w:bookmarkEnd w:id="640"/>
    </w:p>
    <w:p w:rsidR="00F15392" w:rsidRPr="00066ED2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066ED2">
        <w:rPr>
          <w:sz w:val="24"/>
          <w:szCs w:val="24"/>
          <w:lang w:eastAsia="ru-RU"/>
        </w:rPr>
        <w:t>.</w:t>
      </w:r>
    </w:p>
    <w:p w:rsidR="00F15392" w:rsidRPr="00066ED2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3005"/>
      <w:r w:rsidRPr="00066ED2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066ED2">
        <w:rPr>
          <w:iCs/>
          <w:sz w:val="24"/>
          <w:szCs w:val="24"/>
          <w:lang w:eastAsia="ru-RU"/>
        </w:rPr>
        <w:t xml:space="preserve">. </w:t>
      </w:r>
      <w:r w:rsidRPr="00066ED2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1"/>
    </w:p>
    <w:p w:rsidR="00F15392" w:rsidRPr="00066ED2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066ED2">
        <w:rPr>
          <w:iCs/>
          <w:sz w:val="24"/>
          <w:szCs w:val="24"/>
          <w:lang w:eastAsia="ru-RU"/>
        </w:rPr>
        <w:t>»</w:t>
      </w:r>
      <w:r w:rsidRPr="00066ED2">
        <w:rPr>
          <w:iCs/>
          <w:sz w:val="24"/>
          <w:szCs w:val="24"/>
          <w:lang w:eastAsia="ru-RU"/>
        </w:rPr>
        <w:t xml:space="preserve"> цену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066ED2">
        <w:rPr>
          <w:iCs/>
          <w:sz w:val="24"/>
          <w:szCs w:val="24"/>
          <w:lang w:eastAsia="ru-RU"/>
        </w:rPr>
        <w:t>Участник</w:t>
      </w:r>
      <w:r w:rsidRPr="00066ED2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066ED2">
        <w:rPr>
          <w:iCs/>
          <w:sz w:val="24"/>
          <w:szCs w:val="24"/>
          <w:lang w:eastAsia="ru-RU"/>
        </w:rPr>
        <w:t>.</w:t>
      </w:r>
      <w:r w:rsidRPr="00066ED2">
        <w:rPr>
          <w:iCs/>
          <w:sz w:val="24"/>
          <w:szCs w:val="24"/>
          <w:lang w:eastAsia="ru-RU"/>
        </w:rPr>
        <w:t xml:space="preserve"> </w:t>
      </w:r>
      <w:r w:rsidR="00076D8B" w:rsidRPr="00066ED2">
        <w:rPr>
          <w:iCs/>
          <w:sz w:val="24"/>
          <w:szCs w:val="24"/>
          <w:lang w:eastAsia="ru-RU"/>
        </w:rPr>
        <w:t>И</w:t>
      </w:r>
      <w:r w:rsidRPr="00066ED2">
        <w:rPr>
          <w:iCs/>
          <w:sz w:val="24"/>
          <w:szCs w:val="24"/>
          <w:lang w:eastAsia="ru-RU"/>
        </w:rPr>
        <w:t xml:space="preserve">зменение цены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066ED2">
        <w:rPr>
          <w:iCs/>
          <w:sz w:val="24"/>
          <w:szCs w:val="24"/>
          <w:lang w:eastAsia="ru-RU"/>
        </w:rPr>
        <w:t>Заявк</w:t>
      </w:r>
      <w:r w:rsidRPr="00066ED2">
        <w:rPr>
          <w:iCs/>
          <w:sz w:val="24"/>
          <w:szCs w:val="24"/>
          <w:lang w:eastAsia="ru-RU"/>
        </w:rPr>
        <w:t>и</w:t>
      </w:r>
      <w:r w:rsidR="00076D8B" w:rsidRPr="00066ED2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066ED2">
        <w:rPr>
          <w:iCs/>
          <w:sz w:val="24"/>
          <w:szCs w:val="24"/>
          <w:lang w:eastAsia="ru-RU"/>
        </w:rPr>
        <w:lastRenderedPageBreak/>
        <w:t>обосновывающие определение цены</w:t>
      </w:r>
      <w:r w:rsidRPr="00066ED2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066ED2">
        <w:rPr>
          <w:sz w:val="24"/>
          <w:szCs w:val="24"/>
          <w:lang w:eastAsia="ru-RU"/>
        </w:rPr>
        <w:t xml:space="preserve"> в </w:t>
      </w:r>
      <w:r w:rsidRPr="00066ED2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066ED2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</w:rPr>
        <w:t>Приглашенные Участники принимают в ней участи</w:t>
      </w:r>
      <w:r w:rsidR="00F80103" w:rsidRPr="00066ED2">
        <w:rPr>
          <w:iCs/>
          <w:sz w:val="24"/>
          <w:szCs w:val="24"/>
        </w:rPr>
        <w:t>е</w:t>
      </w:r>
      <w:r w:rsidRPr="00066ED2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066ED2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B35A97" w:rsidRPr="00066ED2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A2F0D">
        <w:fldChar w:fldCharType="begin"/>
      </w:r>
      <w:r w:rsidR="004A2F0D">
        <w:instrText xml:space="preserve"> REF _Ref465850029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3.7.9</w:t>
      </w:r>
      <w:r w:rsidR="004A2F0D">
        <w:fldChar w:fldCharType="end"/>
      </w:r>
      <w:r w:rsidR="00B35A97" w:rsidRPr="00066ED2">
        <w:rPr>
          <w:iCs/>
          <w:sz w:val="24"/>
          <w:szCs w:val="24"/>
          <w:lang w:eastAsia="ru-RU"/>
        </w:rPr>
        <w:t xml:space="preserve">. Решение </w:t>
      </w:r>
      <w:r w:rsidR="00B35A97" w:rsidRPr="00066ED2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066ED2">
        <w:rPr>
          <w:iCs/>
          <w:sz w:val="24"/>
          <w:szCs w:val="24"/>
          <w:lang w:eastAsia="ru-RU"/>
        </w:rPr>
        <w:t xml:space="preserve">. </w:t>
      </w:r>
    </w:p>
    <w:p w:rsidR="00685336" w:rsidRPr="00066ED2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066ED2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A2F0D">
        <w:fldChar w:fldCharType="begin"/>
      </w:r>
      <w:r w:rsidR="004A2F0D">
        <w:instrText xml:space="preserve"> REF _Ref306352987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3.7.3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 xml:space="preserve"> - </w:t>
      </w:r>
      <w:r w:rsidR="004A2F0D">
        <w:fldChar w:fldCharType="begin"/>
      </w:r>
      <w:r w:rsidR="004A2F0D">
        <w:instrText xml:space="preserve"> REF _Ref306353005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  <w:lang w:eastAsia="ru-RU"/>
        </w:rPr>
        <w:t>3.7.5</w:t>
      </w:r>
      <w:r w:rsidR="004A2F0D">
        <w:fldChar w:fldCharType="end"/>
      </w:r>
      <w:r w:rsidRPr="00066ED2">
        <w:rPr>
          <w:iCs/>
          <w:sz w:val="24"/>
          <w:szCs w:val="24"/>
          <w:lang w:eastAsia="ru-RU"/>
        </w:rPr>
        <w:t>.</w:t>
      </w:r>
    </w:p>
    <w:p w:rsidR="00F15392" w:rsidRPr="00066ED2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468786312"/>
      <w:r w:rsidRPr="00066ED2">
        <w:rPr>
          <w:sz w:val="24"/>
          <w:szCs w:val="24"/>
          <w:lang w:eastAsia="ru-RU"/>
        </w:rPr>
        <w:t>Участник</w:t>
      </w:r>
      <w:r w:rsidR="00F15392" w:rsidRPr="00066ED2">
        <w:rPr>
          <w:sz w:val="24"/>
          <w:szCs w:val="24"/>
          <w:lang w:eastAsia="ru-RU"/>
        </w:rPr>
        <w:t xml:space="preserve"> </w:t>
      </w:r>
      <w:r w:rsidR="00C86793" w:rsidRPr="00066ED2">
        <w:rPr>
          <w:sz w:val="24"/>
          <w:szCs w:val="24"/>
          <w:lang w:eastAsia="ru-RU"/>
        </w:rPr>
        <w:t>запроса предложений</w:t>
      </w:r>
      <w:r w:rsidR="00F15392" w:rsidRPr="00066ED2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066ED2">
        <w:rPr>
          <w:sz w:val="24"/>
          <w:szCs w:val="24"/>
          <w:lang w:eastAsia="ru-RU"/>
        </w:rPr>
        <w:t xml:space="preserve"> </w:t>
      </w:r>
      <w:r w:rsidR="00BC19F9" w:rsidRPr="00066ED2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066ED2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066ED2">
        <w:rPr>
          <w:sz w:val="24"/>
          <w:szCs w:val="24"/>
          <w:lang w:eastAsia="ru-RU"/>
        </w:rPr>
        <w:t>Заявк</w:t>
      </w:r>
      <w:r w:rsidR="00F15392" w:rsidRPr="00066ED2">
        <w:rPr>
          <w:sz w:val="24"/>
          <w:szCs w:val="24"/>
          <w:lang w:eastAsia="ru-RU"/>
        </w:rPr>
        <w:t>и.</w:t>
      </w:r>
      <w:bookmarkEnd w:id="642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3" w:name="_Ref465850029"/>
      <w:r w:rsidRPr="00066ED2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3"/>
    </w:p>
    <w:p w:rsidR="00953987" w:rsidRPr="00066ED2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066ED2">
        <w:rPr>
          <w:sz w:val="24"/>
          <w:szCs w:val="24"/>
        </w:rPr>
        <w:t>В случае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344C5F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По решению </w:t>
      </w:r>
      <w:r w:rsidR="00685336" w:rsidRPr="00066ED2">
        <w:rPr>
          <w:sz w:val="24"/>
          <w:szCs w:val="24"/>
          <w:lang w:eastAsia="ru-RU"/>
        </w:rPr>
        <w:t xml:space="preserve">Закупочной </w:t>
      </w:r>
      <w:r w:rsidRPr="00066ED2">
        <w:rPr>
          <w:sz w:val="24"/>
          <w:szCs w:val="24"/>
          <w:lang w:eastAsia="ru-RU"/>
        </w:rPr>
        <w:t xml:space="preserve">комиссии порядок проведения переторжки может </w:t>
      </w:r>
      <w:r w:rsidRPr="00344C5F">
        <w:rPr>
          <w:sz w:val="24"/>
          <w:szCs w:val="24"/>
          <w:lang w:eastAsia="ru-RU"/>
        </w:rPr>
        <w:t xml:space="preserve">быть уточнен. 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цену, то к Участнику будут применены антидемпинговые меры, предусмотренные п.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</w:t>
      </w:r>
      <w:r w:rsidR="00A75100" w:rsidRPr="00344C5F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_Ref468786312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3.7.8</w:t>
      </w:r>
      <w:r w:rsidR="004A2F0D">
        <w:fldChar w:fldCharType="end"/>
      </w:r>
      <w:r w:rsidRPr="00344C5F">
        <w:rPr>
          <w:sz w:val="24"/>
          <w:szCs w:val="24"/>
        </w:rPr>
        <w:t xml:space="preserve">, </w:t>
      </w:r>
      <w:proofErr w:type="gramStart"/>
      <w:r w:rsidRPr="00344C5F">
        <w:rPr>
          <w:sz w:val="24"/>
          <w:szCs w:val="24"/>
        </w:rPr>
        <w:t>предоставляет документы</w:t>
      </w:r>
      <w:proofErr w:type="gramEnd"/>
      <w:r w:rsidRPr="00344C5F">
        <w:rPr>
          <w:sz w:val="24"/>
          <w:szCs w:val="24"/>
        </w:rPr>
        <w:t xml:space="preserve">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документации.</w:t>
      </w:r>
    </w:p>
    <w:p w:rsidR="007C76A8" w:rsidRPr="00344C5F" w:rsidRDefault="007C76A8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3.11.2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документации, предоставляются повторно.</w:t>
      </w:r>
    </w:p>
    <w:p w:rsidR="00EE0C12" w:rsidRPr="00344C5F" w:rsidRDefault="00EE0C1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44" w:name="_Ref471986997"/>
      <w:bookmarkStart w:id="645" w:name="_Toc472497843"/>
      <w:bookmarkStart w:id="646" w:name="_Toc498588694"/>
      <w:bookmarkStart w:id="647" w:name="_Ref303681924"/>
      <w:bookmarkStart w:id="648" w:name="_Ref303683914"/>
      <w:r w:rsidRPr="00344C5F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4"/>
      <w:bookmarkEnd w:id="645"/>
      <w:bookmarkEnd w:id="646"/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</w:t>
      </w:r>
      <w:r w:rsidRPr="00344C5F">
        <w:rPr>
          <w:szCs w:val="24"/>
        </w:rPr>
        <w:lastRenderedPageBreak/>
        <w:t>учетом</w:t>
      </w:r>
      <w:proofErr w:type="gramEnd"/>
      <w:r w:rsidRPr="00344C5F">
        <w:rPr>
          <w:szCs w:val="24"/>
        </w:rPr>
        <w:t xml:space="preserve"> требований п. 4.5.1 </w:t>
      </w:r>
      <w:r w:rsidRPr="00344C5F">
        <w:rPr>
          <w:bCs w:val="0"/>
          <w:szCs w:val="24"/>
        </w:rPr>
        <w:t xml:space="preserve">Единого стандарта закупок ПАО «Россети» (Положение о закупке) устанавливается </w:t>
      </w:r>
      <w:r w:rsidRPr="00344C5F">
        <w:rPr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proofErr w:type="gramStart"/>
      <w:r w:rsidRPr="00344C5F">
        <w:rPr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344C5F">
        <w:rPr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стран-участниц указанных международных соглашений.</w:t>
      </w:r>
    </w:p>
    <w:p w:rsidR="00EE0C12" w:rsidRPr="000D6DA4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</w:t>
      </w:r>
      <w:r w:rsidRPr="000D6DA4">
        <w:rPr>
          <w:szCs w:val="24"/>
        </w:rPr>
        <w:t xml:space="preserve">цене Договора, сниженной на 15 процентов (коэффициент приоритета при поставке продукции российского происхождения принимается </w:t>
      </w:r>
      <w:proofErr w:type="gramStart"/>
      <w:r w:rsidRPr="000D6DA4">
        <w:rPr>
          <w:i/>
          <w:szCs w:val="24"/>
          <w:lang w:val="en-US"/>
        </w:rPr>
        <w:t>k</w:t>
      </w:r>
      <w:proofErr w:type="gramEnd"/>
      <w:r w:rsidRPr="000D6DA4">
        <w:rPr>
          <w:i/>
          <w:szCs w:val="24"/>
          <w:vertAlign w:val="subscript"/>
        </w:rPr>
        <w:t>ПРИОР</w:t>
      </w:r>
      <w:r w:rsidRPr="000D6DA4">
        <w:rPr>
          <w:szCs w:val="24"/>
        </w:rPr>
        <w:t xml:space="preserve">=0,85, иначе </w:t>
      </w:r>
      <w:r w:rsidRPr="000D6DA4">
        <w:rPr>
          <w:i/>
          <w:szCs w:val="24"/>
          <w:lang w:val="en-US"/>
        </w:rPr>
        <w:t>k</w:t>
      </w:r>
      <w:r w:rsidRPr="000D6DA4">
        <w:rPr>
          <w:i/>
          <w:szCs w:val="24"/>
          <w:vertAlign w:val="subscript"/>
        </w:rPr>
        <w:t>ПРИОР</w:t>
      </w:r>
      <w:r w:rsidRPr="000D6DA4">
        <w:rPr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bookmarkStart w:id="649" w:name="_Ref471987793"/>
      <w:r w:rsidRPr="000D6DA4">
        <w:rPr>
          <w:szCs w:val="24"/>
        </w:rPr>
        <w:t>Приоритет не предоставляется</w:t>
      </w:r>
      <w:r w:rsidRPr="00344C5F">
        <w:rPr>
          <w:szCs w:val="24"/>
        </w:rPr>
        <w:t xml:space="preserve"> в случаях, если:</w:t>
      </w:r>
      <w:bookmarkEnd w:id="649"/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A2F0D">
        <w:fldChar w:fldCharType="begin"/>
      </w:r>
      <w:r w:rsidR="004A2F0D">
        <w:instrText xml:space="preserve"> REF _Ref303251044 \r \h  \* MERGEFORMAT </w:instrText>
      </w:r>
      <w:r w:rsidR="004A2F0D">
        <w:fldChar w:fldCharType="separate"/>
      </w:r>
      <w:r w:rsidR="00892278" w:rsidRPr="00892278">
        <w:rPr>
          <w:rFonts w:ascii="Times New Roman" w:hAnsi="Times New Roman" w:cs="Times New Roman"/>
          <w:sz w:val="24"/>
          <w:szCs w:val="24"/>
        </w:rPr>
        <w:t>3.10</w:t>
      </w:r>
      <w:r w:rsidR="004A2F0D">
        <w:fldChar w:fldCharType="end"/>
      </w:r>
      <w:r w:rsidRPr="00344C5F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344C5F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B64165" w:rsidRPr="00344C5F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344C5F">
        <w:rPr>
          <w:rFonts w:ascii="Times New Roman" w:hAnsi="Times New Roman" w:cs="Times New Roman"/>
          <w:sz w:val="24"/>
          <w:szCs w:val="24"/>
        </w:rPr>
        <w:t>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344C5F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344C5F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EE0C12" w:rsidRPr="00344C5F" w:rsidRDefault="00EE0C12" w:rsidP="00EE0C1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44C5F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344C5F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344C5F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* 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ед.), определяется как произведение начальной (максимальной) цены единицы продукции (Ц</w:t>
      </w:r>
      <w:proofErr w:type="spellStart"/>
      <w:r w:rsidRPr="00344C5F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rFonts w:ascii="Times New Roman" w:hAnsi="Times New Roman" w:cs="Times New Roman"/>
          <w:sz w:val="24"/>
          <w:szCs w:val="24"/>
          <w:lang w:val="en-US"/>
        </w:rPr>
        <w:t>i</w:t>
      </w:r>
      <w:proofErr w:type="spellEnd"/>
      <w:r w:rsidRPr="00344C5F">
        <w:rPr>
          <w:rFonts w:ascii="Times New Roman" w:hAnsi="Times New Roman" w:cs="Times New Roman"/>
          <w:sz w:val="24"/>
          <w:szCs w:val="24"/>
        </w:rPr>
        <w:t> нач.(макс) ед.)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EE0C12" w:rsidRPr="00344C5F" w:rsidRDefault="00EE0C12" w:rsidP="00EE0C12">
      <w:pPr>
        <w:pStyle w:val="ConsPlusNormal"/>
        <w:ind w:firstLine="540"/>
        <w:jc w:val="both"/>
        <w:rPr>
          <w:sz w:val="24"/>
          <w:szCs w:val="24"/>
        </w:rPr>
      </w:pP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lastRenderedPageBreak/>
        <w:t>Пр</w:t>
      </w:r>
      <w:proofErr w:type="spellEnd"/>
      <w:proofErr w:type="gramEnd"/>
      <w:r w:rsidRPr="00344C5F">
        <w:rPr>
          <w:sz w:val="24"/>
          <w:szCs w:val="24"/>
        </w:rPr>
        <w:t xml:space="preserve"> (РФ) (%) = Ц (РФ)*100/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 = ∑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 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Участник предложил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- коэффициент изменения начальной (максимальной) цены договора, который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  <w:lang w:val="en-US"/>
        </w:rPr>
        <w:t>kf</w:t>
      </w:r>
      <w:proofErr w:type="spellEnd"/>
      <w:proofErr w:type="gramEnd"/>
      <w:r w:rsidRPr="00344C5F">
        <w:rPr>
          <w:sz w:val="24"/>
          <w:szCs w:val="24"/>
        </w:rPr>
        <w:t>=∑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заявки./ ∑ 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нач.(макс) ед., 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proofErr w:type="spellStart"/>
      <w:proofErr w:type="gramStart"/>
      <w:r w:rsidRPr="00344C5F">
        <w:rPr>
          <w:sz w:val="24"/>
          <w:szCs w:val="24"/>
          <w:lang w:val="en-US"/>
        </w:rPr>
        <w:t>i</w:t>
      </w:r>
      <w:proofErr w:type="spellEnd"/>
      <w:proofErr w:type="gramEnd"/>
      <w:r w:rsidRPr="00344C5F">
        <w:rPr>
          <w:sz w:val="24"/>
          <w:szCs w:val="24"/>
        </w:rPr>
        <w:t xml:space="preserve"> заявки – цена единицы продукции по i-той позиции Заявки Участника, указанная в «Сводной таблице стоимости поставок»;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Ц</w:t>
      </w:r>
      <w:r w:rsidRPr="00344C5F">
        <w:rPr>
          <w:i/>
          <w:sz w:val="24"/>
          <w:szCs w:val="24"/>
        </w:rPr>
        <w:t>i</w:t>
      </w:r>
      <w:proofErr w:type="spellEnd"/>
      <w:r w:rsidRPr="00344C5F">
        <w:rPr>
          <w:sz w:val="24"/>
          <w:szCs w:val="24"/>
        </w:rPr>
        <w:t xml:space="preserve">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позиции.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EE0C12" w:rsidRPr="00344C5F" w:rsidRDefault="00EE0C12" w:rsidP="00B949E4">
      <w:pPr>
        <w:pStyle w:val="Times120"/>
        <w:numPr>
          <w:ilvl w:val="2"/>
          <w:numId w:val="77"/>
        </w:numPr>
        <w:tabs>
          <w:tab w:val="num" w:pos="0"/>
          <w:tab w:val="num" w:pos="1418"/>
          <w:tab w:val="left" w:pos="1560"/>
        </w:tabs>
        <w:suppressAutoHyphens w:val="0"/>
        <w:autoSpaceDN w:val="0"/>
        <w:adjustRightInd w:val="0"/>
        <w:ind w:left="0" w:firstLine="567"/>
        <w:rPr>
          <w:szCs w:val="24"/>
        </w:rPr>
      </w:pPr>
      <w:r w:rsidRPr="00344C5F">
        <w:rPr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344C5F">
        <w:rPr>
          <w:bCs w:val="0"/>
          <w:szCs w:val="24"/>
        </w:rPr>
        <w:t>(</w:t>
      </w:r>
      <w:r w:rsidRPr="00344C5F">
        <w:rPr>
          <w:bCs w:val="0"/>
          <w:spacing w:val="-2"/>
          <w:szCs w:val="24"/>
        </w:rPr>
        <w:t>под</w:t>
      </w:r>
      <w:r w:rsidRPr="00344C5F">
        <w:rPr>
          <w:bCs w:val="0"/>
          <w:szCs w:val="24"/>
        </w:rPr>
        <w:t xml:space="preserve">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bCs w:val="0"/>
          <w:szCs w:val="24"/>
        </w:rPr>
        <w:t>5.2</w:t>
      </w:r>
      <w:r w:rsidR="004A2F0D">
        <w:fldChar w:fldCharType="end"/>
      </w:r>
      <w:r w:rsidRPr="00344C5F">
        <w:rPr>
          <w:bCs w:val="0"/>
          <w:szCs w:val="24"/>
        </w:rPr>
        <w:t xml:space="preserve">) для </w:t>
      </w:r>
      <w:r w:rsidRPr="00344C5F">
        <w:rPr>
          <w:szCs w:val="24"/>
        </w:rPr>
        <w:t xml:space="preserve">каждой позиции предлагаемой к поставке продукции </w:t>
      </w:r>
      <w:r w:rsidRPr="00344C5F">
        <w:rPr>
          <w:bCs w:val="0"/>
          <w:szCs w:val="24"/>
        </w:rPr>
        <w:t xml:space="preserve">в графе </w:t>
      </w:r>
      <w:r w:rsidRPr="00344C5F">
        <w:rPr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0" w:name="_Ref472499010"/>
      <w:bookmarkStart w:id="651" w:name="_Ref472499016"/>
      <w:bookmarkStart w:id="652" w:name="_Toc498588695"/>
      <w:r w:rsidRPr="00066ED2">
        <w:t xml:space="preserve">Подведение итогов </w:t>
      </w:r>
      <w:r w:rsidR="00DF639D" w:rsidRPr="00066ED2">
        <w:t>З</w:t>
      </w:r>
      <w:r w:rsidRPr="00066ED2">
        <w:t>апроса предложений</w:t>
      </w:r>
      <w:bookmarkEnd w:id="647"/>
      <w:bookmarkEnd w:id="648"/>
      <w:bookmarkEnd w:id="650"/>
      <w:bookmarkEnd w:id="651"/>
      <w:bookmarkEnd w:id="652"/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3" w:name="_Ref440290296"/>
      <w:r w:rsidRPr="00066ED2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066ED2">
        <w:rPr>
          <w:sz w:val="24"/>
          <w:szCs w:val="24"/>
          <w:lang w:eastAsia="ru-RU"/>
        </w:rPr>
        <w:t>определению</w:t>
      </w:r>
      <w:r w:rsidRPr="00066ED2">
        <w:rPr>
          <w:sz w:val="24"/>
          <w:szCs w:val="24"/>
        </w:rPr>
        <w:t xml:space="preserve"> </w:t>
      </w:r>
      <w:r w:rsidR="004D431C" w:rsidRPr="00066ED2">
        <w:rPr>
          <w:sz w:val="24"/>
          <w:szCs w:val="24"/>
        </w:rPr>
        <w:t xml:space="preserve">лучшей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>и запроса предложений</w:t>
      </w:r>
      <w:r w:rsidRPr="00066ED2">
        <w:rPr>
          <w:sz w:val="24"/>
          <w:szCs w:val="24"/>
        </w:rPr>
        <w:t xml:space="preserve">, либо по завершению данной процедуры </w:t>
      </w:r>
      <w:r w:rsidR="00DF639D" w:rsidRPr="00066ED2">
        <w:rPr>
          <w:sz w:val="24"/>
          <w:szCs w:val="24"/>
        </w:rPr>
        <w:t>З</w:t>
      </w:r>
      <w:r w:rsidRPr="00066ED2">
        <w:rPr>
          <w:sz w:val="24"/>
          <w:szCs w:val="24"/>
        </w:rPr>
        <w:t xml:space="preserve">апроса предложений без определения </w:t>
      </w:r>
      <w:r w:rsidR="009C744E" w:rsidRPr="00066ED2">
        <w:rPr>
          <w:sz w:val="24"/>
          <w:szCs w:val="24"/>
        </w:rPr>
        <w:t>Участник</w:t>
      </w:r>
      <w:r w:rsidR="004D431C" w:rsidRPr="00066ED2">
        <w:rPr>
          <w:sz w:val="24"/>
          <w:szCs w:val="24"/>
        </w:rPr>
        <w:t xml:space="preserve">а, чья </w:t>
      </w:r>
      <w:r w:rsidR="004B5EB3" w:rsidRPr="00066ED2">
        <w:rPr>
          <w:sz w:val="24"/>
          <w:szCs w:val="24"/>
        </w:rPr>
        <w:t>Заявк</w:t>
      </w:r>
      <w:r w:rsidR="004D431C" w:rsidRPr="00066ED2">
        <w:rPr>
          <w:sz w:val="24"/>
          <w:szCs w:val="24"/>
        </w:rPr>
        <w:t xml:space="preserve">а признана лучшей, </w:t>
      </w:r>
      <w:r w:rsidRPr="00066ED2">
        <w:rPr>
          <w:sz w:val="24"/>
          <w:szCs w:val="24"/>
        </w:rPr>
        <w:t xml:space="preserve">и заключения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>а:</w:t>
      </w:r>
      <w:bookmarkEnd w:id="653"/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 xml:space="preserve">а какого-либо из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066ED2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066ED2">
        <w:rPr>
          <w:bCs w:val="0"/>
          <w:sz w:val="24"/>
          <w:szCs w:val="24"/>
        </w:rPr>
        <w:t>наилучшей</w:t>
      </w:r>
      <w:proofErr w:type="gramEnd"/>
      <w:r w:rsidRPr="00066ED2">
        <w:rPr>
          <w:bCs w:val="0"/>
          <w:sz w:val="24"/>
          <w:szCs w:val="24"/>
        </w:rPr>
        <w:t xml:space="preserve">. </w:t>
      </w:r>
      <w:r w:rsidR="009C744E" w:rsidRPr="00066ED2">
        <w:rPr>
          <w:bCs w:val="0"/>
          <w:sz w:val="24"/>
          <w:szCs w:val="24"/>
        </w:rPr>
        <w:t>Участник</w:t>
      </w:r>
      <w:r w:rsidRPr="00066ED2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066ED2">
        <w:rPr>
          <w:bCs w:val="0"/>
          <w:sz w:val="24"/>
          <w:szCs w:val="24"/>
        </w:rPr>
        <w:t>Заявк</w:t>
      </w:r>
      <w:r w:rsidR="0087407B" w:rsidRPr="00066ED2">
        <w:rPr>
          <w:bCs w:val="0"/>
          <w:sz w:val="24"/>
          <w:szCs w:val="24"/>
        </w:rPr>
        <w:t>и лучшей</w:t>
      </w:r>
      <w:r w:rsidRPr="00066ED2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066ED2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 xml:space="preserve">в случае если </w:t>
      </w:r>
      <w:r w:rsidR="001716DB" w:rsidRPr="00066ED2">
        <w:rPr>
          <w:bCs w:val="0"/>
          <w:sz w:val="24"/>
          <w:szCs w:val="24"/>
        </w:rPr>
        <w:t xml:space="preserve">ни одна </w:t>
      </w:r>
      <w:r w:rsidR="004B5EB3" w:rsidRPr="00066ED2">
        <w:rPr>
          <w:bCs w:val="0"/>
          <w:sz w:val="24"/>
          <w:szCs w:val="24"/>
        </w:rPr>
        <w:t>Заявк</w:t>
      </w:r>
      <w:r w:rsidRPr="00066ED2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066ED2">
        <w:rPr>
          <w:sz w:val="24"/>
          <w:szCs w:val="24"/>
        </w:rPr>
        <w:t xml:space="preserve">, который подписывается </w:t>
      </w:r>
      <w:r w:rsidR="00953987" w:rsidRPr="00066ED2">
        <w:rPr>
          <w:sz w:val="24"/>
          <w:szCs w:val="24"/>
        </w:rPr>
        <w:t>членами</w:t>
      </w:r>
      <w:r w:rsidR="00E60F8E" w:rsidRPr="00066ED2">
        <w:rPr>
          <w:sz w:val="24"/>
          <w:szCs w:val="24"/>
        </w:rPr>
        <w:t xml:space="preserve"> Закупочной комиссии</w:t>
      </w:r>
      <w:r w:rsidRPr="00066ED2">
        <w:rPr>
          <w:sz w:val="24"/>
          <w:szCs w:val="24"/>
        </w:rPr>
        <w:t>.</w:t>
      </w:r>
    </w:p>
    <w:p w:rsidR="00717F60" w:rsidRPr="00066ED2" w:rsidRDefault="009C744E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717F60" w:rsidRPr="00066ED2">
        <w:rPr>
          <w:bCs w:val="0"/>
          <w:sz w:val="24"/>
          <w:szCs w:val="24"/>
        </w:rPr>
        <w:t xml:space="preserve"> </w:t>
      </w:r>
      <w:r w:rsidR="0087407B" w:rsidRPr="00066ED2">
        <w:rPr>
          <w:bCs w:val="0"/>
          <w:sz w:val="24"/>
          <w:szCs w:val="24"/>
        </w:rPr>
        <w:t xml:space="preserve">запроса предложений </w:t>
      </w:r>
      <w:r w:rsidR="00717F60" w:rsidRPr="00066ED2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066ED2">
        <w:rPr>
          <w:sz w:val="24"/>
          <w:szCs w:val="24"/>
        </w:rPr>
        <w:t>Заявк</w:t>
      </w:r>
      <w:r w:rsidR="0087407B" w:rsidRPr="00066ED2">
        <w:rPr>
          <w:sz w:val="24"/>
          <w:szCs w:val="24"/>
        </w:rPr>
        <w:t>и лучшей</w:t>
      </w:r>
      <w:r w:rsidR="0087407B" w:rsidRPr="00066ED2">
        <w:rPr>
          <w:bCs w:val="0"/>
          <w:sz w:val="24"/>
          <w:szCs w:val="24"/>
        </w:rPr>
        <w:t xml:space="preserve"> </w:t>
      </w:r>
      <w:r w:rsidR="00717F60" w:rsidRPr="00066ED2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066ED2" w:rsidRDefault="00717F60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</w:t>
      </w:r>
      <w:r w:rsidR="001716DB" w:rsidRPr="00066ED2">
        <w:rPr>
          <w:sz w:val="24"/>
          <w:szCs w:val="24"/>
        </w:rPr>
        <w:t xml:space="preserve">завершения или </w:t>
      </w:r>
      <w:r w:rsidRPr="00066ED2">
        <w:rPr>
          <w:sz w:val="24"/>
          <w:szCs w:val="24"/>
        </w:rPr>
        <w:t>прекращени</w:t>
      </w:r>
      <w:r w:rsidR="001716DB" w:rsidRPr="00066ED2">
        <w:rPr>
          <w:sz w:val="24"/>
          <w:szCs w:val="24"/>
        </w:rPr>
        <w:t>я</w:t>
      </w:r>
      <w:r w:rsidRPr="00066ED2">
        <w:rPr>
          <w:sz w:val="24"/>
          <w:szCs w:val="24"/>
        </w:rPr>
        <w:t xml:space="preserve"> процедуры запроса предложений </w:t>
      </w:r>
      <w:r w:rsidR="009C744E" w:rsidRPr="00066ED2">
        <w:rPr>
          <w:sz w:val="24"/>
          <w:szCs w:val="24"/>
        </w:rPr>
        <w:lastRenderedPageBreak/>
        <w:t>Участник</w:t>
      </w:r>
      <w:r w:rsidRPr="00066ED2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355981" w:rsidRPr="00EB7A17" w:rsidRDefault="00355981" w:rsidP="00B949E4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066ED2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4" w:name="_Ref303251044"/>
      <w:bookmarkStart w:id="655" w:name="_Toc498588696"/>
      <w:bookmarkStart w:id="656" w:name="_Ref191386295"/>
      <w:r w:rsidRPr="00066ED2">
        <w:t xml:space="preserve">Признание запроса предложений </w:t>
      </w:r>
      <w:proofErr w:type="gramStart"/>
      <w:r w:rsidRPr="00066ED2">
        <w:t>несостоявшимся</w:t>
      </w:r>
      <w:bookmarkEnd w:id="654"/>
      <w:bookmarkEnd w:id="655"/>
      <w:proofErr w:type="gramEnd"/>
    </w:p>
    <w:p w:rsidR="00717F60" w:rsidRPr="00066ED2" w:rsidRDefault="00717F60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7" w:name="_Ref303277595"/>
      <w:r w:rsidRPr="00066ED2">
        <w:rPr>
          <w:bCs w:val="0"/>
          <w:sz w:val="24"/>
          <w:szCs w:val="24"/>
        </w:rPr>
        <w:t>Запрос предложений</w:t>
      </w:r>
      <w:r w:rsidRPr="00066ED2">
        <w:rPr>
          <w:sz w:val="24"/>
          <w:szCs w:val="24"/>
        </w:rPr>
        <w:t xml:space="preserve"> признается несостоявшимся в случаях:</w:t>
      </w:r>
      <w:bookmarkEnd w:id="657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8" w:name="_Ref298429652"/>
      <w:r w:rsidRPr="00066ED2">
        <w:rPr>
          <w:bCs/>
          <w:sz w:val="24"/>
          <w:szCs w:val="24"/>
        </w:rPr>
        <w:t xml:space="preserve">подана </w:t>
      </w:r>
      <w:r w:rsidRPr="00066ED2">
        <w:rPr>
          <w:sz w:val="24"/>
          <w:szCs w:val="24"/>
          <w:lang w:eastAsia="ru-RU"/>
        </w:rPr>
        <w:t xml:space="preserve">только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  <w:bookmarkEnd w:id="658"/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не подана ни одна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а;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066ED2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066ED2">
        <w:rPr>
          <w:sz w:val="24"/>
          <w:szCs w:val="24"/>
          <w:lang w:eastAsia="ru-RU"/>
        </w:rPr>
        <w:t>Участник</w:t>
      </w:r>
      <w:r w:rsidRPr="00066ED2">
        <w:rPr>
          <w:sz w:val="24"/>
          <w:szCs w:val="24"/>
          <w:lang w:eastAsia="ru-RU"/>
        </w:rPr>
        <w:t xml:space="preserve">ам, подавшим </w:t>
      </w:r>
      <w:r w:rsidR="004B5EB3" w:rsidRPr="00066ED2">
        <w:rPr>
          <w:sz w:val="24"/>
          <w:szCs w:val="24"/>
          <w:lang w:eastAsia="ru-RU"/>
        </w:rPr>
        <w:t>Заявк</w:t>
      </w:r>
      <w:r w:rsidRPr="00066ED2">
        <w:rPr>
          <w:sz w:val="24"/>
          <w:szCs w:val="24"/>
          <w:lang w:eastAsia="ru-RU"/>
        </w:rPr>
        <w:t>и;</w:t>
      </w:r>
    </w:p>
    <w:p w:rsidR="00717F60" w:rsidRPr="00066ED2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066ED2">
        <w:rPr>
          <w:sz w:val="24"/>
          <w:szCs w:val="24"/>
          <w:lang w:eastAsia="ru-RU"/>
        </w:rPr>
        <w:t>принято решение о допуске</w:t>
      </w:r>
      <w:r w:rsidRPr="00066ED2">
        <w:rPr>
          <w:bCs/>
          <w:sz w:val="24"/>
          <w:szCs w:val="24"/>
        </w:rPr>
        <w:t xml:space="preserve"> только одного </w:t>
      </w:r>
      <w:r w:rsidR="009C744E" w:rsidRPr="00066ED2">
        <w:rPr>
          <w:bCs/>
          <w:sz w:val="24"/>
          <w:szCs w:val="24"/>
        </w:rPr>
        <w:t>Участник</w:t>
      </w:r>
      <w:r w:rsidRPr="00066ED2">
        <w:rPr>
          <w:bCs/>
          <w:sz w:val="24"/>
          <w:szCs w:val="24"/>
        </w:rPr>
        <w:t>а.</w:t>
      </w:r>
    </w:p>
    <w:p w:rsidR="00F20C7B" w:rsidRPr="00066ED2" w:rsidRDefault="00F20C7B" w:rsidP="00B949E4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59" w:name="_Ref311220495"/>
      <w:r w:rsidRPr="00066ED2">
        <w:rPr>
          <w:bCs w:val="0"/>
          <w:sz w:val="24"/>
          <w:szCs w:val="24"/>
          <w:lang w:eastAsia="ru-RU"/>
        </w:rPr>
        <w:t xml:space="preserve">В </w:t>
      </w:r>
      <w:r w:rsidRPr="00066ED2">
        <w:rPr>
          <w:bCs w:val="0"/>
          <w:sz w:val="24"/>
          <w:szCs w:val="24"/>
        </w:rPr>
        <w:t>случае</w:t>
      </w:r>
      <w:proofErr w:type="gramStart"/>
      <w:r w:rsidRPr="00066ED2">
        <w:rPr>
          <w:bCs w:val="0"/>
          <w:sz w:val="24"/>
          <w:szCs w:val="24"/>
          <w:lang w:eastAsia="ru-RU"/>
        </w:rPr>
        <w:t>,</w:t>
      </w:r>
      <w:proofErr w:type="gramEnd"/>
      <w:r w:rsidRPr="00066ED2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59"/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066ED2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066ED2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066ED2" w:rsidRDefault="00F20C7B" w:rsidP="00B949E4">
      <w:pPr>
        <w:numPr>
          <w:ilvl w:val="0"/>
          <w:numId w:val="50"/>
        </w:numPr>
        <w:suppressAutoHyphens w:val="0"/>
        <w:spacing w:line="264" w:lineRule="auto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  <w:lang w:eastAsia="ru-RU"/>
        </w:rPr>
        <w:t xml:space="preserve">признать </w:t>
      </w:r>
      <w:r w:rsidR="002514DE" w:rsidRPr="00066ED2">
        <w:rPr>
          <w:bCs w:val="0"/>
          <w:sz w:val="24"/>
          <w:szCs w:val="24"/>
          <w:lang w:eastAsia="ru-RU"/>
        </w:rPr>
        <w:t>запрос предложений</w:t>
      </w:r>
      <w:r w:rsidR="00DA4ADE" w:rsidRPr="00066ED2">
        <w:rPr>
          <w:bCs w:val="0"/>
          <w:sz w:val="24"/>
          <w:szCs w:val="24"/>
          <w:lang w:eastAsia="ru-RU"/>
        </w:rPr>
        <w:t xml:space="preserve"> несостоявшим</w:t>
      </w:r>
      <w:r w:rsidRPr="00066ED2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066ED2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066ED2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C76A8" w:rsidRPr="00A44127" w:rsidRDefault="007C76A8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60" w:name="_Toc468462453"/>
      <w:bookmarkStart w:id="661" w:name="_Toc468441704"/>
      <w:bookmarkStart w:id="662" w:name="_Ref465670219"/>
      <w:bookmarkStart w:id="663" w:name="_Toc498588697"/>
      <w:bookmarkStart w:id="664" w:name="_Ref303683929"/>
      <w:r w:rsidRPr="00A44127">
        <w:rPr>
          <w:bCs w:val="0"/>
        </w:rPr>
        <w:t>Антидемпинговые меры</w:t>
      </w:r>
      <w:bookmarkEnd w:id="660"/>
      <w:bookmarkEnd w:id="661"/>
      <w:bookmarkEnd w:id="662"/>
      <w:bookmarkEnd w:id="663"/>
    </w:p>
    <w:p w:rsidR="007C76A8" w:rsidRPr="00344C5F" w:rsidRDefault="000B3BAA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r w:rsidRPr="000B3BAA">
        <w:rPr>
          <w:sz w:val="24"/>
          <w:szCs w:val="24"/>
          <w:lang w:eastAsia="ru-RU"/>
        </w:rPr>
        <w:t xml:space="preserve">При предложении </w:t>
      </w:r>
      <w:r w:rsidRPr="00344C5F">
        <w:rPr>
          <w:sz w:val="24"/>
          <w:szCs w:val="24"/>
          <w:lang w:eastAsia="ru-RU"/>
        </w:rPr>
        <w:t xml:space="preserve">Участником или несколькими Участниками демпинговой цены по итогам вскрытия конвертов с заявками Участников, либо завершения аукционной процедуры на понижение цены (переторжки), к Участнику будут применены антидемпинговые меры, изложенные в данном разделе документации. </w:t>
      </w:r>
      <w:r w:rsidR="00D778B5" w:rsidRPr="00344C5F">
        <w:rPr>
          <w:sz w:val="24"/>
          <w:szCs w:val="24"/>
        </w:rPr>
        <w:t>Расчет для определения демпинговой цены производится по приведенным единичным расценкам, указанным в Заявк</w:t>
      </w:r>
      <w:proofErr w:type="gramStart"/>
      <w:r w:rsidR="00D778B5" w:rsidRPr="00344C5F">
        <w:rPr>
          <w:sz w:val="24"/>
          <w:szCs w:val="24"/>
        </w:rPr>
        <w:t>е(</w:t>
      </w:r>
      <w:proofErr w:type="gramEnd"/>
      <w:r w:rsidR="00D778B5" w:rsidRPr="00344C5F">
        <w:rPr>
          <w:sz w:val="24"/>
          <w:szCs w:val="24"/>
        </w:rPr>
        <w:t>ах) Участника(</w:t>
      </w:r>
      <w:proofErr w:type="spellStart"/>
      <w:r w:rsidR="00D778B5" w:rsidRPr="00344C5F">
        <w:rPr>
          <w:sz w:val="24"/>
          <w:szCs w:val="24"/>
        </w:rPr>
        <w:t>ов</w:t>
      </w:r>
      <w:proofErr w:type="spellEnd"/>
      <w:r w:rsidR="00D778B5" w:rsidRPr="00344C5F">
        <w:rPr>
          <w:sz w:val="24"/>
          <w:szCs w:val="24"/>
        </w:rPr>
        <w:t>) (без НДС) и без учета предоставления приоритета продукции российского происхождения. Участник считается предложившим демпинговую цену, если для него выполняется следующее соотношение:</w:t>
      </w:r>
    </w:p>
    <w:bookmarkStart w:id="665" w:name="_Toc498588698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4"/>
        </w:rPr>
        <w:object w:dxaOrig="1680" w:dyaOrig="121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84.75pt;height:60.75pt" o:ole="" fillcolor="window">
            <v:imagedata r:id="rId36" o:title=""/>
          </v:shape>
          <o:OLEObject Type="Embed" ProgID="Equation.3" ShapeID="_x0000_i1025" DrawAspect="Content" ObjectID="_1596261498" r:id="rId37"/>
        </w:object>
      </w:r>
      <w:r w:rsidRPr="00344C5F">
        <w:rPr>
          <w:b w:val="0"/>
        </w:rPr>
        <w:t>&gt;1,33, где:</w:t>
      </w:r>
      <w:bookmarkEnd w:id="665"/>
    </w:p>
    <w:bookmarkStart w:id="666" w:name="_Toc498588699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1060" w:dyaOrig="440">
          <v:shape id="_x0000_i1026" type="#_x0000_t75" style="width:53.25pt;height:21.75pt" o:ole="">
            <v:imagedata r:id="rId38" o:title=""/>
          </v:shape>
          <o:OLEObject Type="Embed" ProgID="Equation.3" ShapeID="_x0000_i1026" DrawAspect="Content" ObjectID="_1596261499" r:id="rId39"/>
        </w:object>
      </w:r>
      <w:r w:rsidRPr="00344C5F">
        <w:rPr>
          <w:b w:val="0"/>
        </w:rPr>
        <w:t>– единичная начальная (максимальная) расценка (цена), указанная в приложении №1 к настоящей документации;</w:t>
      </w:r>
      <w:bookmarkEnd w:id="666"/>
      <w:r w:rsidRPr="00344C5F">
        <w:rPr>
          <w:b w:val="0"/>
        </w:rPr>
        <w:t xml:space="preserve"> </w:t>
      </w:r>
    </w:p>
    <w:bookmarkStart w:id="667" w:name="_Toc498588700"/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r w:rsidRPr="00344C5F">
        <w:rPr>
          <w:b w:val="0"/>
          <w:position w:val="-20"/>
        </w:rPr>
        <w:object w:dxaOrig="380" w:dyaOrig="440">
          <v:shape id="_x0000_i1027" type="#_x0000_t75" style="width:18.75pt;height:21.75pt" o:ole="">
            <v:imagedata r:id="rId40" o:title=""/>
          </v:shape>
          <o:OLEObject Type="Embed" ProgID="Equation.3" ShapeID="_x0000_i1027" DrawAspect="Content" ObjectID="_1596261500" r:id="rId41"/>
        </w:object>
      </w:r>
      <w:r w:rsidRPr="00344C5F">
        <w:rPr>
          <w:b w:val="0"/>
        </w:rPr>
        <w:t>– оцениваемая, предложенная Участником цена продукции, по каждой позиции;</w:t>
      </w:r>
      <w:bookmarkEnd w:id="667"/>
      <w:r w:rsidRPr="00344C5F">
        <w:rPr>
          <w:b w:val="0"/>
        </w:rPr>
        <w:t xml:space="preserve"> </w:t>
      </w:r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8" w:name="_Toc498588701"/>
      <w:r w:rsidRPr="00344C5F">
        <w:rPr>
          <w:b w:val="0"/>
          <w:i/>
          <w:iCs/>
          <w:lang w:val="en-US"/>
        </w:rPr>
        <w:lastRenderedPageBreak/>
        <w:t>n</w:t>
      </w:r>
      <w:r w:rsidRPr="00344C5F">
        <w:rPr>
          <w:b w:val="0"/>
        </w:rPr>
        <w:t xml:space="preserve"> – </w:t>
      </w:r>
      <w:proofErr w:type="gramStart"/>
      <w:r w:rsidRPr="00344C5F">
        <w:rPr>
          <w:b w:val="0"/>
        </w:rPr>
        <w:t>количество</w:t>
      </w:r>
      <w:proofErr w:type="gramEnd"/>
      <w:r w:rsidRPr="00344C5F">
        <w:rPr>
          <w:b w:val="0"/>
        </w:rPr>
        <w:t xml:space="preserve"> позиций продукции;</w:t>
      </w:r>
      <w:bookmarkEnd w:id="668"/>
    </w:p>
    <w:p w:rsidR="00D778B5" w:rsidRPr="00344C5F" w:rsidRDefault="00D778B5" w:rsidP="00D778B5">
      <w:pPr>
        <w:pStyle w:val="3"/>
        <w:keepNext w:val="0"/>
        <w:numPr>
          <w:ilvl w:val="0"/>
          <w:numId w:val="0"/>
        </w:numPr>
        <w:tabs>
          <w:tab w:val="left" w:pos="708"/>
        </w:tabs>
        <w:spacing w:before="0" w:after="60" w:line="264" w:lineRule="auto"/>
        <w:ind w:left="567"/>
        <w:jc w:val="both"/>
        <w:rPr>
          <w:b w:val="0"/>
        </w:rPr>
      </w:pPr>
      <w:bookmarkStart w:id="669" w:name="_Toc498588702"/>
      <w:r w:rsidRPr="00344C5F">
        <w:rPr>
          <w:b w:val="0"/>
          <w:i/>
          <w:iCs/>
        </w:rPr>
        <w:t xml:space="preserve">1,33 </w:t>
      </w:r>
      <w:r w:rsidRPr="00344C5F">
        <w:rPr>
          <w:b w:val="0"/>
        </w:rPr>
        <w:t>– показатель снижения усредненных (взвешенных) единичных расценок Участника более чем на 25% по отношению к единичным начальным (максимальным) расценкам, указанным в приложении №1 к настоящей документации.</w:t>
      </w:r>
      <w:bookmarkEnd w:id="669"/>
    </w:p>
    <w:p w:rsidR="007C76A8" w:rsidRPr="00D778B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bookmarkStart w:id="670" w:name="_Ref465675151"/>
      <w:r w:rsidRPr="00344C5F">
        <w:rPr>
          <w:rFonts w:eastAsia="Times New Roman,Italic"/>
          <w:iCs/>
          <w:sz w:val="24"/>
          <w:szCs w:val="24"/>
        </w:rPr>
        <w:t>Участник при представлении предложения</w:t>
      </w:r>
      <w:r w:rsidRPr="00D778B5">
        <w:rPr>
          <w:rFonts w:eastAsia="Times New Roman,Italic"/>
          <w:iCs/>
          <w:sz w:val="24"/>
          <w:szCs w:val="24"/>
        </w:rPr>
        <w:t xml:space="preserve"> с демпинговой ценой обязан представить в составе заявки обоснование предлагаемой цены, которое может включать один или несколько документов, заверенных подписью и печатью (при ее наличии) у Участника:</w:t>
      </w:r>
      <w:bookmarkEnd w:id="670"/>
    </w:p>
    <w:p w:rsidR="007C76A8" w:rsidRPr="00D778B5" w:rsidRDefault="007C76A8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D778B5">
        <w:rPr>
          <w:sz w:val="24"/>
          <w:szCs w:val="24"/>
        </w:rPr>
        <w:t xml:space="preserve">гарантийное письмо от производителя с указанием цены предлагаемой к поставке продукции (при этом данное письмо также должно быть заверено </w:t>
      </w:r>
      <w:r w:rsidRPr="00D778B5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D778B5">
        <w:rPr>
          <w:sz w:val="24"/>
          <w:szCs w:val="24"/>
        </w:rPr>
        <w:t>производителя</w:t>
      </w:r>
      <w:r w:rsidRPr="00D778B5">
        <w:rPr>
          <w:rFonts w:eastAsia="Times New Roman,Italic"/>
          <w:bCs w:val="0"/>
          <w:iCs/>
          <w:sz w:val="24"/>
          <w:szCs w:val="24"/>
        </w:rPr>
        <w:t>)</w:t>
      </w:r>
      <w:r w:rsidRPr="00D778B5">
        <w:rPr>
          <w:sz w:val="24"/>
          <w:szCs w:val="24"/>
        </w:rPr>
        <w:t>;</w:t>
      </w:r>
    </w:p>
    <w:p w:rsidR="000B3BAA" w:rsidRPr="00D778B5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документы, подтверждающие </w:t>
      </w:r>
      <w:r w:rsidRPr="00D778B5">
        <w:rPr>
          <w:rFonts w:eastAsia="Times New Roman,Italic"/>
          <w:bCs w:val="0"/>
          <w:iCs/>
          <w:sz w:val="24"/>
          <w:szCs w:val="24"/>
        </w:rPr>
        <w:t>возможность Участника осуществить поставку этой продукции по предлагаемой цене</w:t>
      </w:r>
      <w:r w:rsidRPr="00D778B5">
        <w:rPr>
          <w:sz w:val="24"/>
          <w:szCs w:val="24"/>
        </w:rPr>
        <w:t>;</w:t>
      </w:r>
    </w:p>
    <w:p w:rsidR="000B3BAA" w:rsidRPr="00344C5F" w:rsidRDefault="000B3BAA" w:rsidP="00B949E4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D778B5">
        <w:rPr>
          <w:sz w:val="24"/>
          <w:szCs w:val="24"/>
        </w:rPr>
        <w:t xml:space="preserve">иные документы и расчеты, подтверждающие возможность Участника закупки </w:t>
      </w:r>
      <w:r w:rsidRPr="00344C5F">
        <w:rPr>
          <w:sz w:val="24"/>
          <w:szCs w:val="24"/>
        </w:rPr>
        <w:t xml:space="preserve">осуществить поставку продукции по </w:t>
      </w:r>
      <w:r w:rsidRPr="00344C5F">
        <w:rPr>
          <w:rFonts w:eastAsia="Times New Roman,Italic"/>
          <w:bCs w:val="0"/>
          <w:iCs/>
          <w:sz w:val="24"/>
          <w:szCs w:val="24"/>
        </w:rPr>
        <w:t>предлагаемой цене и обоснование этой цены</w:t>
      </w:r>
      <w:r w:rsidRPr="00344C5F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Непредставление Участником</w:t>
      </w:r>
      <w:r w:rsidR="00D778B5" w:rsidRPr="00344C5F">
        <w:rPr>
          <w:rFonts w:eastAsia="Times New Roman,Italic"/>
          <w:iCs/>
          <w:sz w:val="24"/>
          <w:szCs w:val="24"/>
        </w:rPr>
        <w:t>, предложившим демпинговую цену,</w:t>
      </w:r>
      <w:r w:rsidRPr="00344C5F">
        <w:rPr>
          <w:rFonts w:eastAsia="Times New Roman,Italic"/>
          <w:iCs/>
          <w:sz w:val="24"/>
          <w:szCs w:val="24"/>
        </w:rPr>
        <w:t xml:space="preserve"> документов, </w:t>
      </w:r>
      <w:r w:rsidR="00D778B5" w:rsidRPr="00344C5F">
        <w:rPr>
          <w:rFonts w:eastAsia="Times New Roman,Italic"/>
          <w:iCs/>
          <w:sz w:val="24"/>
          <w:szCs w:val="24"/>
        </w:rPr>
        <w:t>указанных</w:t>
      </w:r>
      <w:r w:rsidR="00D778B5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 xml:space="preserve">в п. </w:t>
      </w:r>
      <w:r w:rsidR="004A2F0D">
        <w:fldChar w:fldCharType="begin"/>
      </w:r>
      <w:r w:rsidR="004A2F0D">
        <w:instrText xml:space="preserve"> REF _Ref465675151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3.11.2</w:t>
      </w:r>
      <w:r w:rsidR="004A2F0D">
        <w:fldChar w:fldCharType="end"/>
      </w:r>
      <w:r w:rsidR="00572A95" w:rsidRPr="00344C5F">
        <w:rPr>
          <w:rFonts w:eastAsia="Times New Roman,Italic"/>
          <w:iCs/>
          <w:sz w:val="24"/>
          <w:szCs w:val="24"/>
        </w:rPr>
        <w:t>,</w:t>
      </w:r>
      <w:r w:rsidRPr="00344C5F">
        <w:rPr>
          <w:rFonts w:eastAsia="Times New Roman,Italic"/>
          <w:iCs/>
          <w:sz w:val="24"/>
          <w:szCs w:val="24"/>
        </w:rPr>
        <w:t xml:space="preserve"> будет являться причиной отклонения Участника.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rFonts w:eastAsia="Times New Roman,Italic"/>
          <w:i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D778B5" w:rsidRPr="00344C5F">
        <w:rPr>
          <w:rFonts w:eastAsia="Times New Roman,Italic"/>
          <w:iCs/>
          <w:sz w:val="24"/>
          <w:szCs w:val="24"/>
        </w:rPr>
        <w:t>Закупочной комиссией</w:t>
      </w:r>
      <w:r w:rsidRPr="00344C5F">
        <w:rPr>
          <w:rFonts w:eastAsia="Times New Roman,Italic"/>
          <w:iCs/>
          <w:sz w:val="24"/>
          <w:szCs w:val="24"/>
        </w:rPr>
        <w:t xml:space="preserve"> предложенной </w:t>
      </w:r>
      <w:r w:rsidR="00D778B5" w:rsidRPr="00344C5F">
        <w:rPr>
          <w:rFonts w:eastAsia="Times New Roman,Italic"/>
          <w:iCs/>
          <w:sz w:val="24"/>
          <w:szCs w:val="24"/>
        </w:rPr>
        <w:t xml:space="preserve">Участником </w:t>
      </w:r>
      <w:r w:rsidRPr="00344C5F">
        <w:rPr>
          <w:rFonts w:eastAsia="Times New Roman,Italic"/>
          <w:iCs/>
          <w:sz w:val="24"/>
          <w:szCs w:val="24"/>
        </w:rPr>
        <w:t xml:space="preserve">цены необоснованной, заявка на участие в закупке такого Участника отклоняется. Комиссия оставляет за собой право проверять соответствие предоставленных Участником заявлений, документов и информации действительности в соответствии с подпунктом </w:t>
      </w:r>
      <w:r w:rsidR="004A2F0D">
        <w:fldChar w:fldCharType="begin"/>
      </w:r>
      <w:r w:rsidR="004A2F0D">
        <w:instrText xml:space="preserve"> REF _Ref468786409 \r \h  \* MERGEFORMAT </w:instrText>
      </w:r>
      <w:r w:rsidR="004A2F0D">
        <w:fldChar w:fldCharType="separate"/>
      </w:r>
      <w:r w:rsidR="00892278" w:rsidRPr="00892278">
        <w:rPr>
          <w:rFonts w:eastAsia="Times New Roman,Italic"/>
          <w:iCs/>
          <w:sz w:val="24"/>
          <w:szCs w:val="24"/>
        </w:rPr>
        <w:t>3.6.2.5</w:t>
      </w:r>
      <w:r w:rsidR="004A2F0D">
        <w:fldChar w:fldCharType="end"/>
      </w:r>
      <w:r w:rsidR="000B3BAA" w:rsidRPr="00344C5F">
        <w:rPr>
          <w:sz w:val="24"/>
          <w:szCs w:val="24"/>
        </w:rPr>
        <w:t xml:space="preserve"> </w:t>
      </w:r>
      <w:r w:rsidRPr="00344C5F">
        <w:rPr>
          <w:rFonts w:eastAsia="Times New Roman,Italic"/>
          <w:iCs/>
          <w:sz w:val="24"/>
          <w:szCs w:val="24"/>
        </w:rPr>
        <w:t>документации.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344C5F">
        <w:rPr>
          <w:rFonts w:eastAsia="Times New Roman,Italic"/>
          <w:iCs/>
          <w:sz w:val="24"/>
          <w:szCs w:val="24"/>
        </w:rPr>
        <w:t>Заявка Участника, содержащая демпинговую цену,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7C76A8" w:rsidRPr="00572A95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572A95">
        <w:rPr>
          <w:sz w:val="24"/>
          <w:szCs w:val="24"/>
        </w:rPr>
        <w:t xml:space="preserve">Участник, </w:t>
      </w:r>
      <w:r w:rsidR="000B3BAA" w:rsidRPr="00572A95">
        <w:rPr>
          <w:sz w:val="24"/>
          <w:szCs w:val="24"/>
          <w:lang w:eastAsia="ru-RU"/>
        </w:rPr>
        <w:t xml:space="preserve">чья заявка была признана лучшей, предложивший демпинговую цену, должен до заключения Договора предоставить обеспечение исполнения обязательств Поставщика по Договору на условиях, изложенных </w:t>
      </w:r>
      <w:r w:rsidRPr="00572A95">
        <w:rPr>
          <w:sz w:val="24"/>
          <w:szCs w:val="24"/>
        </w:rPr>
        <w:t xml:space="preserve">в </w:t>
      </w:r>
      <w:proofErr w:type="spellStart"/>
      <w:r w:rsidRPr="00572A95">
        <w:rPr>
          <w:sz w:val="24"/>
          <w:szCs w:val="24"/>
        </w:rPr>
        <w:t>пп</w:t>
      </w:r>
      <w:proofErr w:type="spellEnd"/>
      <w:r w:rsidRPr="00572A95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572A95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Pr="00572A95">
        <w:rPr>
          <w:sz w:val="24"/>
          <w:szCs w:val="24"/>
        </w:rPr>
        <w:t>.</w:t>
      </w:r>
    </w:p>
    <w:p w:rsidR="007C76A8" w:rsidRPr="00344C5F" w:rsidRDefault="007C76A8" w:rsidP="00B949E4">
      <w:pPr>
        <w:pStyle w:val="affffff0"/>
        <w:numPr>
          <w:ilvl w:val="0"/>
          <w:numId w:val="88"/>
        </w:numPr>
        <w:tabs>
          <w:tab w:val="left" w:pos="1620"/>
        </w:tabs>
        <w:suppressAutoHyphens w:val="0"/>
        <w:spacing w:after="120" w:line="240" w:lineRule="auto"/>
        <w:ind w:left="0" w:firstLine="567"/>
        <w:rPr>
          <w:bCs/>
          <w:sz w:val="24"/>
          <w:szCs w:val="24"/>
        </w:rPr>
      </w:pPr>
      <w:r w:rsidRPr="00D778B5">
        <w:rPr>
          <w:sz w:val="24"/>
          <w:szCs w:val="24"/>
        </w:rPr>
        <w:t>В случае</w:t>
      </w:r>
      <w:proofErr w:type="gramStart"/>
      <w:r w:rsidRPr="00D778B5">
        <w:rPr>
          <w:sz w:val="24"/>
          <w:szCs w:val="24"/>
        </w:rPr>
        <w:t>,</w:t>
      </w:r>
      <w:proofErr w:type="gramEnd"/>
      <w:r w:rsidRPr="00D778B5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D778B5">
        <w:rPr>
          <w:rFonts w:eastAsia="Times New Roman,Italic"/>
          <w:iCs/>
          <w:sz w:val="24"/>
          <w:szCs w:val="24"/>
        </w:rPr>
        <w:t>демпинговую цену</w:t>
      </w:r>
      <w:r w:rsidRPr="00D778B5">
        <w:rPr>
          <w:sz w:val="24"/>
          <w:szCs w:val="24"/>
        </w:rPr>
        <w:t xml:space="preserve">, будет установлено, что </w:t>
      </w:r>
      <w:r w:rsidR="000B3BAA" w:rsidRPr="00D778B5">
        <w:rPr>
          <w:sz w:val="24"/>
          <w:szCs w:val="24"/>
          <w:lang w:eastAsia="ru-RU"/>
        </w:rPr>
        <w:t>единичные начальные (максимальные) расценки были</w:t>
      </w:r>
      <w:r w:rsidRPr="00D778B5">
        <w:rPr>
          <w:sz w:val="24"/>
          <w:szCs w:val="24"/>
        </w:rPr>
        <w:t xml:space="preserve"> </w:t>
      </w:r>
      <w:r w:rsidR="004F6793" w:rsidRPr="00D778B5">
        <w:rPr>
          <w:szCs w:val="24"/>
          <w:lang w:eastAsia="ru-RU"/>
        </w:rPr>
        <w:t xml:space="preserve">рассчитаны </w:t>
      </w:r>
      <w:r w:rsidRPr="00D778B5">
        <w:rPr>
          <w:sz w:val="24"/>
          <w:szCs w:val="24"/>
        </w:rPr>
        <w:t xml:space="preserve">неверно, и ценовое предложение Участника закупки не является </w:t>
      </w:r>
      <w:r w:rsidRPr="00344C5F">
        <w:rPr>
          <w:sz w:val="24"/>
          <w:szCs w:val="24"/>
        </w:rPr>
        <w:t>аномально низк</w:t>
      </w:r>
      <w:r w:rsidR="000B3BAA" w:rsidRPr="00344C5F">
        <w:rPr>
          <w:sz w:val="24"/>
          <w:szCs w:val="24"/>
        </w:rPr>
        <w:t>им</w:t>
      </w:r>
      <w:r w:rsidRPr="00344C5F">
        <w:rPr>
          <w:sz w:val="24"/>
          <w:szCs w:val="24"/>
        </w:rPr>
        <w:t xml:space="preserve"> (</w:t>
      </w:r>
      <w:r w:rsidRPr="00344C5F">
        <w:rPr>
          <w:rFonts w:eastAsia="Times New Roman,Italic"/>
          <w:iCs/>
          <w:sz w:val="24"/>
          <w:szCs w:val="24"/>
        </w:rPr>
        <w:t>демпингов</w:t>
      </w:r>
      <w:r w:rsidR="000B3BAA" w:rsidRPr="00344C5F">
        <w:rPr>
          <w:rFonts w:eastAsia="Times New Roman,Italic"/>
          <w:iCs/>
          <w:sz w:val="24"/>
          <w:szCs w:val="24"/>
        </w:rPr>
        <w:t>ым</w:t>
      </w:r>
      <w:r w:rsidRPr="00344C5F">
        <w:rPr>
          <w:rFonts w:eastAsia="Times New Roman,Italic"/>
          <w:iCs/>
          <w:sz w:val="24"/>
          <w:szCs w:val="24"/>
        </w:rPr>
        <w:t>)</w:t>
      </w:r>
      <w:r w:rsidRPr="00344C5F">
        <w:rPr>
          <w:sz w:val="24"/>
          <w:szCs w:val="24"/>
        </w:rPr>
        <w:t>, закупочная комиссия вправе принять следующие решения: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об отмене закупочной процедуры в сроки и порядке, установленном Положением о закупке, и объявлении ее повторно с </w:t>
      </w:r>
      <w:r w:rsidR="000B3BAA" w:rsidRPr="00344C5F">
        <w:rPr>
          <w:sz w:val="24"/>
          <w:szCs w:val="24"/>
        </w:rPr>
        <w:t>откорректированными единичными начальными (максимальными) расценками и</w:t>
      </w:r>
      <w:r w:rsidR="00D778B5" w:rsidRPr="00344C5F">
        <w:rPr>
          <w:sz w:val="24"/>
          <w:szCs w:val="24"/>
        </w:rPr>
        <w:t>, при необходимости,</w:t>
      </w:r>
      <w:r w:rsidR="000B3BAA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>начальной (максимальной) ценой Договора;</w:t>
      </w:r>
    </w:p>
    <w:p w:rsidR="007C76A8" w:rsidRPr="00344C5F" w:rsidRDefault="007C76A8" w:rsidP="00B949E4">
      <w:pPr>
        <w:numPr>
          <w:ilvl w:val="0"/>
          <w:numId w:val="86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lastRenderedPageBreak/>
        <w:t xml:space="preserve">о заключении Договора с участником закупки, </w:t>
      </w:r>
      <w:r w:rsidR="000B3BAA" w:rsidRPr="00344C5F">
        <w:rPr>
          <w:sz w:val="24"/>
          <w:szCs w:val="24"/>
        </w:rPr>
        <w:t>чья заявка была признана лучшей,</w:t>
      </w:r>
      <w:r w:rsidRPr="00344C5F">
        <w:rPr>
          <w:sz w:val="24"/>
          <w:szCs w:val="24"/>
        </w:rPr>
        <w:t xml:space="preserve"> при этом требования о предоставлении обеспечения, указанные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3.13.4</w:t>
      </w:r>
      <w:r w:rsidR="004A2F0D">
        <w:fldChar w:fldCharType="end"/>
      </w:r>
      <w:r w:rsidR="000B3BAA" w:rsidRPr="00344C5F">
        <w:rPr>
          <w:sz w:val="24"/>
          <w:szCs w:val="24"/>
        </w:rPr>
        <w:t>,</w:t>
      </w:r>
      <w:r w:rsidRPr="00344C5F">
        <w:rPr>
          <w:sz w:val="24"/>
          <w:szCs w:val="24"/>
        </w:rPr>
        <w:t xml:space="preserve"> не применяются.</w:t>
      </w:r>
    </w:p>
    <w:p w:rsidR="00717F60" w:rsidRPr="00066ED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71" w:name="_Ref468786447"/>
      <w:bookmarkStart w:id="672" w:name="_Toc498588703"/>
      <w:r w:rsidRPr="00344C5F">
        <w:t>Проведение пред</w:t>
      </w:r>
      <w:r w:rsidR="006353B1" w:rsidRPr="00344C5F">
        <w:t>д</w:t>
      </w:r>
      <w:r w:rsidR="00123C70" w:rsidRPr="00344C5F">
        <w:t>оговор</w:t>
      </w:r>
      <w:r w:rsidRPr="00344C5F">
        <w:t>ных переговоров (по необходимости</w:t>
      </w:r>
      <w:r w:rsidRPr="00066ED2">
        <w:t xml:space="preserve">) и подписание </w:t>
      </w:r>
      <w:r w:rsidR="00123C70" w:rsidRPr="00066ED2">
        <w:t>Договор</w:t>
      </w:r>
      <w:r w:rsidRPr="00066ED2">
        <w:t>а</w:t>
      </w:r>
      <w:bookmarkEnd w:id="656"/>
      <w:bookmarkEnd w:id="664"/>
      <w:bookmarkEnd w:id="671"/>
      <w:bookmarkEnd w:id="672"/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</w:t>
      </w:r>
      <w:r w:rsidRPr="001C78BE">
        <w:rPr>
          <w:bCs w:val="0"/>
          <w:sz w:val="24"/>
          <w:szCs w:val="24"/>
        </w:rPr>
        <w:t xml:space="preserve">отражение в Извещении о проведении запроса предложений, настоящей Документации и 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</w:t>
      </w:r>
      <w:r w:rsidRPr="00071FCC">
        <w:rPr>
          <w:bCs w:val="0"/>
          <w:sz w:val="24"/>
          <w:szCs w:val="24"/>
        </w:rPr>
        <w:t>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1C78BE" w:rsidRPr="00071FCC" w:rsidRDefault="001C78BE" w:rsidP="001C78BE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71FCC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71FCC">
        <w:rPr>
          <w:color w:val="000000"/>
          <w:sz w:val="24"/>
          <w:szCs w:val="24"/>
          <w:lang w:eastAsia="x-none"/>
        </w:rPr>
        <w:t xml:space="preserve">(Протоколе) </w:t>
      </w:r>
      <w:r w:rsidRPr="00071FCC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071FCC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071FCC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в те</w:t>
      </w:r>
      <w:proofErr w:type="gramStart"/>
      <w:r w:rsidRPr="00071FCC">
        <w:rPr>
          <w:sz w:val="24"/>
          <w:szCs w:val="24"/>
        </w:rPr>
        <w:t>кст пр</w:t>
      </w:r>
      <w:proofErr w:type="gramEnd"/>
      <w:r w:rsidRPr="00071FCC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8C00C0" w:rsidRPr="00071FCC" w:rsidRDefault="008C00C0" w:rsidP="008C00C0">
      <w:pPr>
        <w:pStyle w:val="affffff0"/>
        <w:numPr>
          <w:ilvl w:val="0"/>
          <w:numId w:val="94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071FCC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071FCC" w:rsidRDefault="008C00C0" w:rsidP="008C00C0">
      <w:pPr>
        <w:widowControl w:val="0"/>
        <w:overflowPunct w:val="0"/>
        <w:autoSpaceDE w:val="0"/>
        <w:spacing w:line="264" w:lineRule="auto"/>
        <w:ind w:left="709" w:firstLine="0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B949E4" w:rsidRDefault="00AD3EBC" w:rsidP="00BC19F9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071FCC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071FCC">
        <w:rPr>
          <w:rStyle w:val="adskobk"/>
          <w:sz w:val="24"/>
          <w:szCs w:val="24"/>
        </w:rPr>
        <w:t>д</w:t>
      </w:r>
      <w:r w:rsidR="00123C70" w:rsidRPr="00071FCC">
        <w:rPr>
          <w:rStyle w:val="adskobk"/>
          <w:sz w:val="24"/>
          <w:szCs w:val="24"/>
        </w:rPr>
        <w:t>оговор</w:t>
      </w:r>
      <w:r w:rsidRPr="00071FCC">
        <w:rPr>
          <w:rStyle w:val="adskobk"/>
          <w:sz w:val="24"/>
          <w:szCs w:val="24"/>
        </w:rPr>
        <w:t>ных переговоров</w:t>
      </w:r>
      <w:r w:rsidR="00E60F8E" w:rsidRPr="00071FCC">
        <w:rPr>
          <w:rStyle w:val="adskobk"/>
          <w:sz w:val="24"/>
          <w:szCs w:val="24"/>
        </w:rPr>
        <w:t>,</w:t>
      </w:r>
      <w:r w:rsidR="00E60F8E" w:rsidRPr="00071FCC">
        <w:rPr>
          <w:bCs/>
          <w:sz w:val="24"/>
          <w:szCs w:val="24"/>
        </w:rPr>
        <w:t xml:space="preserve"> который подписывается уполномоченными</w:t>
      </w:r>
      <w:r w:rsidR="00E60F8E" w:rsidRPr="001C78BE">
        <w:rPr>
          <w:bCs/>
          <w:sz w:val="24"/>
          <w:szCs w:val="24"/>
        </w:rPr>
        <w:t xml:space="preserve"> представителями </w:t>
      </w:r>
      <w:r w:rsidR="00E60F8E" w:rsidRPr="00B949E4">
        <w:rPr>
          <w:bCs/>
          <w:sz w:val="24"/>
          <w:szCs w:val="24"/>
        </w:rPr>
        <w:t>Заказчика/Организатора</w:t>
      </w:r>
      <w:r w:rsidRPr="00B949E4">
        <w:rPr>
          <w:rStyle w:val="adskobk"/>
          <w:i/>
          <w:sz w:val="24"/>
          <w:szCs w:val="24"/>
        </w:rPr>
        <w:t>.</w:t>
      </w:r>
    </w:p>
    <w:p w:rsidR="00717F60" w:rsidRPr="00344C5F" w:rsidRDefault="00B949E4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bookmarkStart w:id="673" w:name="_Ref294695403"/>
      <w:bookmarkStart w:id="674" w:name="_Ref306320315"/>
      <w:proofErr w:type="gramStart"/>
      <w:r w:rsidRPr="00B949E4">
        <w:rPr>
          <w:sz w:val="24"/>
          <w:szCs w:val="24"/>
        </w:rPr>
        <w:t xml:space="preserve"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</w:t>
      </w:r>
      <w:r w:rsidRPr="00B949E4">
        <w:rPr>
          <w:sz w:val="24"/>
          <w:szCs w:val="24"/>
        </w:rPr>
        <w:lastRenderedPageBreak/>
        <w:t>протокола, составленного по результатам конкурентной закупки</w:t>
      </w:r>
      <w:r w:rsidRPr="00B949E4">
        <w:rPr>
          <w:color w:val="000000"/>
          <w:sz w:val="24"/>
          <w:szCs w:val="24"/>
        </w:rPr>
        <w:t>.</w:t>
      </w:r>
      <w:proofErr w:type="gramEnd"/>
      <w:r w:rsidRPr="00B949E4">
        <w:rPr>
          <w:color w:val="000000"/>
          <w:sz w:val="24"/>
          <w:szCs w:val="24"/>
        </w:rPr>
        <w:t xml:space="preserve"> </w:t>
      </w:r>
      <w:r w:rsidRPr="00B949E4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B949E4">
        <w:rPr>
          <w:bCs w:val="0"/>
          <w:sz w:val="24"/>
          <w:szCs w:val="24"/>
        </w:rPr>
        <w:t xml:space="preserve">. </w:t>
      </w:r>
      <w:proofErr w:type="gramStart"/>
      <w:r w:rsidR="00717F60" w:rsidRPr="00B949E4">
        <w:rPr>
          <w:bCs w:val="0"/>
          <w:sz w:val="24"/>
          <w:szCs w:val="24"/>
        </w:rPr>
        <w:t xml:space="preserve">Для </w:t>
      </w:r>
      <w:r w:rsidR="009C744E" w:rsidRPr="00B949E4">
        <w:rPr>
          <w:bCs w:val="0"/>
          <w:sz w:val="24"/>
          <w:szCs w:val="24"/>
        </w:rPr>
        <w:t>Участник</w:t>
      </w:r>
      <w:r w:rsidR="0087407B" w:rsidRPr="00B949E4">
        <w:rPr>
          <w:bCs w:val="0"/>
          <w:sz w:val="24"/>
          <w:szCs w:val="24"/>
        </w:rPr>
        <w:t xml:space="preserve">а, </w:t>
      </w:r>
      <w:r w:rsidR="0087407B" w:rsidRPr="00B949E4">
        <w:rPr>
          <w:sz w:val="24"/>
          <w:szCs w:val="24"/>
        </w:rPr>
        <w:t xml:space="preserve">чья </w:t>
      </w:r>
      <w:r w:rsidR="004B5EB3" w:rsidRPr="00B949E4">
        <w:rPr>
          <w:sz w:val="24"/>
          <w:szCs w:val="24"/>
        </w:rPr>
        <w:t>Заявк</w:t>
      </w:r>
      <w:r w:rsidR="0087407B" w:rsidRPr="00B949E4">
        <w:rPr>
          <w:sz w:val="24"/>
          <w:szCs w:val="24"/>
        </w:rPr>
        <w:t>а признана лучшей,</w:t>
      </w:r>
      <w:r w:rsidR="0087407B" w:rsidRPr="00B949E4">
        <w:rPr>
          <w:bCs w:val="0"/>
          <w:sz w:val="24"/>
          <w:szCs w:val="24"/>
        </w:rPr>
        <w:t xml:space="preserve"> </w:t>
      </w:r>
      <w:r w:rsidR="00717F60" w:rsidRPr="00B949E4">
        <w:rPr>
          <w:bCs w:val="0"/>
          <w:sz w:val="24"/>
          <w:szCs w:val="24"/>
        </w:rPr>
        <w:t xml:space="preserve">срок для подписания </w:t>
      </w:r>
      <w:r w:rsidR="00123C70" w:rsidRPr="00B949E4">
        <w:rPr>
          <w:bCs w:val="0"/>
          <w:sz w:val="24"/>
          <w:szCs w:val="24"/>
        </w:rPr>
        <w:t>Договор</w:t>
      </w:r>
      <w:r w:rsidR="00717F60" w:rsidRPr="00B949E4">
        <w:rPr>
          <w:bCs w:val="0"/>
          <w:sz w:val="24"/>
          <w:szCs w:val="24"/>
        </w:rPr>
        <w:t>а – не позднее 5</w:t>
      </w:r>
      <w:r w:rsidR="00717F60" w:rsidRPr="00066ED2">
        <w:rPr>
          <w:bCs w:val="0"/>
          <w:sz w:val="24"/>
          <w:szCs w:val="24"/>
        </w:rPr>
        <w:t xml:space="preserve"> рабочих дней с момента получения от Заказчика конечной редакции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066ED2">
        <w:rPr>
          <w:bCs w:val="0"/>
          <w:sz w:val="24"/>
          <w:szCs w:val="24"/>
        </w:rPr>
        <w:t>Договор</w:t>
      </w:r>
      <w:r w:rsidR="00717F60" w:rsidRPr="00066ED2">
        <w:rPr>
          <w:bCs w:val="0"/>
          <w:sz w:val="24"/>
          <w:szCs w:val="24"/>
        </w:rPr>
        <w:t xml:space="preserve">а, соответствующие требованиям </w:t>
      </w:r>
      <w:r w:rsidR="007D07A7" w:rsidRPr="00344C5F">
        <w:rPr>
          <w:bCs w:val="0"/>
          <w:sz w:val="24"/>
          <w:szCs w:val="24"/>
        </w:rPr>
        <w:t>Д</w:t>
      </w:r>
      <w:r w:rsidR="00717F60" w:rsidRPr="00344C5F">
        <w:rPr>
          <w:bCs w:val="0"/>
          <w:sz w:val="24"/>
          <w:szCs w:val="24"/>
        </w:rPr>
        <w:t>окументации</w:t>
      </w:r>
      <w:r w:rsidR="00DF639D" w:rsidRPr="00344C5F">
        <w:rPr>
          <w:bCs w:val="0"/>
          <w:sz w:val="24"/>
          <w:szCs w:val="24"/>
        </w:rPr>
        <w:t>.</w:t>
      </w:r>
      <w:bookmarkEnd w:id="673"/>
      <w:bookmarkEnd w:id="674"/>
      <w:r w:rsidR="00717F60" w:rsidRPr="00344C5F">
        <w:rPr>
          <w:bCs w:val="0"/>
          <w:sz w:val="24"/>
          <w:szCs w:val="24"/>
        </w:rPr>
        <w:t xml:space="preserve"> </w:t>
      </w:r>
      <w:proofErr w:type="gramEnd"/>
    </w:p>
    <w:p w:rsidR="00A75100" w:rsidRPr="00344C5F" w:rsidRDefault="00A7510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sz w:val="24"/>
          <w:szCs w:val="24"/>
        </w:rPr>
      </w:pPr>
      <w:r w:rsidRPr="00344C5F">
        <w:rPr>
          <w:sz w:val="24"/>
          <w:szCs w:val="24"/>
        </w:rPr>
        <w:t xml:space="preserve">Условия </w:t>
      </w:r>
      <w:proofErr w:type="gramStart"/>
      <w:r w:rsidRPr="00344C5F">
        <w:rPr>
          <w:sz w:val="24"/>
          <w:szCs w:val="24"/>
        </w:rPr>
        <w:t xml:space="preserve">предоставления обеспечения исполнения обязательств </w:t>
      </w:r>
      <w:r w:rsidR="000F5DED" w:rsidRPr="00344C5F">
        <w:rPr>
          <w:sz w:val="24"/>
          <w:szCs w:val="24"/>
        </w:rPr>
        <w:t>Поставщика</w:t>
      </w:r>
      <w:proofErr w:type="gramEnd"/>
      <w:r w:rsidR="000F5DED" w:rsidRPr="00344C5F">
        <w:rPr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A2F0D">
        <w:fldChar w:fldCharType="begin"/>
      </w:r>
      <w:r w:rsidR="004A2F0D">
        <w:instrText xml:space="preserve"> REF _Ref465670219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3.11</w:t>
      </w:r>
      <w:r w:rsidR="004A2F0D">
        <w:fldChar w:fldCharType="end"/>
      </w:r>
      <w:r w:rsidRPr="00344C5F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-</w:t>
      </w:r>
      <w:r w:rsidR="004A2F0D">
        <w:fldChar w:fldCharType="begin"/>
      </w:r>
      <w:r w:rsidR="004A2F0D">
        <w:instrText xml:space="preserve"> REF _Ref465440181 \r \h  \* MERGEFORMAT </w:instrText>
      </w:r>
      <w:r w:rsidR="004A2F0D">
        <w:fldChar w:fldCharType="separate"/>
      </w:r>
      <w:r w:rsidR="00892278" w:rsidRPr="00892278">
        <w:rPr>
          <w:bCs w:val="0"/>
          <w:sz w:val="24"/>
          <w:szCs w:val="24"/>
        </w:rPr>
        <w:t>3.13.4</w:t>
      </w:r>
      <w:r w:rsidR="004A2F0D">
        <w:fldChar w:fldCharType="end"/>
      </w:r>
      <w:r w:rsidRPr="00344C5F">
        <w:rPr>
          <w:sz w:val="24"/>
          <w:szCs w:val="24"/>
        </w:rPr>
        <w:t xml:space="preserve"> Документации</w:t>
      </w:r>
      <w:r w:rsidR="00B54CCB" w:rsidRPr="00344C5F">
        <w:rPr>
          <w:sz w:val="24"/>
          <w:szCs w:val="24"/>
        </w:rPr>
        <w:t xml:space="preserve"> по запросу предложений</w:t>
      </w:r>
      <w:r w:rsidRPr="00344C5F">
        <w:rPr>
          <w:sz w:val="24"/>
          <w:szCs w:val="24"/>
        </w:rPr>
        <w:t>.</w:t>
      </w:r>
    </w:p>
    <w:p w:rsidR="00717F60" w:rsidRPr="00344C5F" w:rsidRDefault="009C744E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75" w:name="_Ref305979053"/>
      <w:r w:rsidRPr="00344C5F">
        <w:rPr>
          <w:sz w:val="24"/>
          <w:szCs w:val="24"/>
        </w:rPr>
        <w:t>Участник</w:t>
      </w:r>
      <w:r w:rsidR="00717F60" w:rsidRPr="00344C5F">
        <w:rPr>
          <w:sz w:val="24"/>
          <w:szCs w:val="24"/>
        </w:rPr>
        <w:t xml:space="preserve"> запроса предложений</w:t>
      </w:r>
      <w:r w:rsidR="0087407B" w:rsidRPr="00344C5F">
        <w:rPr>
          <w:sz w:val="24"/>
          <w:szCs w:val="24"/>
        </w:rPr>
        <w:t xml:space="preserve">, чья </w:t>
      </w:r>
      <w:r w:rsidR="004B5EB3" w:rsidRPr="00344C5F">
        <w:rPr>
          <w:sz w:val="24"/>
          <w:szCs w:val="24"/>
        </w:rPr>
        <w:t>Заявк</w:t>
      </w:r>
      <w:r w:rsidR="0087407B" w:rsidRPr="00344C5F">
        <w:rPr>
          <w:sz w:val="24"/>
          <w:szCs w:val="24"/>
        </w:rPr>
        <w:t xml:space="preserve">а </w:t>
      </w:r>
      <w:r w:rsidR="00717F60" w:rsidRPr="00344C5F">
        <w:rPr>
          <w:sz w:val="24"/>
          <w:szCs w:val="24"/>
        </w:rPr>
        <w:t xml:space="preserve">утрачивает статус </w:t>
      </w:r>
      <w:proofErr w:type="gramStart"/>
      <w:r w:rsidR="00696966" w:rsidRPr="00344C5F">
        <w:rPr>
          <w:sz w:val="24"/>
          <w:szCs w:val="24"/>
        </w:rPr>
        <w:t>наилучшей</w:t>
      </w:r>
      <w:proofErr w:type="gramEnd"/>
      <w:r w:rsidR="00717F60" w:rsidRPr="00344C5F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344C5F">
        <w:rPr>
          <w:sz w:val="24"/>
          <w:szCs w:val="24"/>
        </w:rPr>
        <w:t>Договор</w:t>
      </w:r>
      <w:r w:rsidR="00717F60" w:rsidRPr="00344C5F">
        <w:rPr>
          <w:sz w:val="24"/>
          <w:szCs w:val="24"/>
        </w:rPr>
        <w:t>а в следующих случаях:</w:t>
      </w:r>
      <w:bookmarkEnd w:id="675"/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344C5F">
        <w:rPr>
          <w:bCs w:val="0"/>
          <w:sz w:val="24"/>
          <w:szCs w:val="24"/>
        </w:rPr>
        <w:t>Договор</w:t>
      </w:r>
      <w:r w:rsidRPr="00344C5F">
        <w:rPr>
          <w:bCs w:val="0"/>
          <w:sz w:val="24"/>
          <w:szCs w:val="24"/>
        </w:rPr>
        <w:t xml:space="preserve"> на условиях, </w:t>
      </w:r>
      <w:r w:rsidRPr="00071FCC">
        <w:rPr>
          <w:bCs w:val="0"/>
          <w:sz w:val="24"/>
          <w:szCs w:val="24"/>
        </w:rPr>
        <w:t>определяемых в п.</w:t>
      </w:r>
      <w:r w:rsidR="004A2F0D" w:rsidRPr="00071FCC">
        <w:fldChar w:fldCharType="begin"/>
      </w:r>
      <w:r w:rsidR="004A2F0D" w:rsidRPr="00071FCC">
        <w:instrText xml:space="preserve"> REF _Ref294695546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 xml:space="preserve"> 1.2.6 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и/или в срок, определенный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_Ref294695403 \n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3.12.4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>;</w:t>
      </w:r>
    </w:p>
    <w:p w:rsidR="00717F60" w:rsidRPr="00071FCC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071FCC">
        <w:rPr>
          <w:bCs w:val="0"/>
          <w:sz w:val="24"/>
          <w:szCs w:val="24"/>
        </w:rPr>
        <w:t>Договор</w:t>
      </w:r>
      <w:r w:rsidRPr="00071FCC">
        <w:rPr>
          <w:bCs w:val="0"/>
          <w:sz w:val="24"/>
          <w:szCs w:val="24"/>
        </w:rPr>
        <w:t>у</w:t>
      </w:r>
      <w:r w:rsidR="00FB6254" w:rsidRPr="00071FCC">
        <w:rPr>
          <w:bCs w:val="0"/>
          <w:sz w:val="24"/>
          <w:szCs w:val="24"/>
        </w:rPr>
        <w:t xml:space="preserve"> п.</w:t>
      </w:r>
      <w:r w:rsidR="004A2F0D" w:rsidRPr="00071FCC">
        <w:fldChar w:fldCharType="begin"/>
      </w:r>
      <w:r w:rsidR="004A2F0D" w:rsidRPr="00071FCC">
        <w:instrText xml:space="preserve"> REF _Ref468199873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3.12.10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 в течение установленного в </w:t>
      </w:r>
      <w:r w:rsidR="007D07A7" w:rsidRPr="00071FCC">
        <w:rPr>
          <w:bCs w:val="0"/>
          <w:sz w:val="24"/>
          <w:szCs w:val="24"/>
        </w:rPr>
        <w:t>Д</w:t>
      </w:r>
      <w:r w:rsidRPr="00071FCC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071FCC" w:rsidRDefault="008C00C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76E6F" w:rsidRPr="00071FCC">
        <w:rPr>
          <w:bCs w:val="0"/>
          <w:sz w:val="24"/>
          <w:szCs w:val="24"/>
        </w:rPr>
        <w:t>;</w:t>
      </w:r>
    </w:p>
    <w:p w:rsidR="00976E6F" w:rsidRPr="00071FCC" w:rsidRDefault="00976E6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071FCC">
        <w:rPr>
          <w:sz w:val="24"/>
          <w:szCs w:val="24"/>
        </w:rPr>
        <w:t>отказался от представления документов,</w:t>
      </w:r>
      <w:r w:rsidR="00C35E5C" w:rsidRPr="00071FCC">
        <w:rPr>
          <w:sz w:val="24"/>
          <w:szCs w:val="24"/>
        </w:rPr>
        <w:t xml:space="preserve"> в том числе в отведенные для этого сроки,</w:t>
      </w:r>
      <w:r w:rsidRPr="00071FCC">
        <w:rPr>
          <w:sz w:val="24"/>
          <w:szCs w:val="24"/>
        </w:rPr>
        <w:t xml:space="preserve"> подтверждающих его полномочия  на поставку продукции  от производител</w:t>
      </w:r>
      <w:proofErr w:type="gramStart"/>
      <w:r w:rsidRPr="00071FCC">
        <w:rPr>
          <w:sz w:val="24"/>
          <w:szCs w:val="24"/>
        </w:rPr>
        <w:t>я(</w:t>
      </w:r>
      <w:proofErr w:type="gramEnd"/>
      <w:r w:rsidRPr="00071FCC">
        <w:rPr>
          <w:sz w:val="24"/>
          <w:szCs w:val="24"/>
        </w:rPr>
        <w:t xml:space="preserve">ей) данной  продукции (п. </w:t>
      </w:r>
      <w:r w:rsidR="004A2F0D" w:rsidRPr="00071FCC">
        <w:fldChar w:fldCharType="begin"/>
      </w:r>
      <w:r w:rsidR="004A2F0D" w:rsidRPr="00071FCC">
        <w:instrText xml:space="preserve"> REF _Ref466909528 \r \h  \* MERGEFORMAT </w:instrText>
      </w:r>
      <w:r w:rsidR="004A2F0D" w:rsidRPr="00071FCC">
        <w:fldChar w:fldCharType="separate"/>
      </w:r>
      <w:r w:rsidR="00892278" w:rsidRPr="00071FCC">
        <w:rPr>
          <w:sz w:val="24"/>
          <w:szCs w:val="24"/>
        </w:rPr>
        <w:t>3.3.8.9</w:t>
      </w:r>
      <w:r w:rsidR="004A2F0D" w:rsidRPr="00071FCC">
        <w:fldChar w:fldCharType="end"/>
      </w:r>
      <w:r w:rsidRPr="00071FCC">
        <w:rPr>
          <w:sz w:val="24"/>
          <w:szCs w:val="24"/>
        </w:rPr>
        <w:t>).</w:t>
      </w:r>
    </w:p>
    <w:p w:rsidR="00717F60" w:rsidRPr="00071FCC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6" w:name="_Ref468786492"/>
      <w:r w:rsidRPr="00071FCC">
        <w:rPr>
          <w:bCs w:val="0"/>
          <w:sz w:val="24"/>
          <w:szCs w:val="24"/>
        </w:rPr>
        <w:t>При наступ</w:t>
      </w:r>
      <w:r w:rsidR="00CF6A0E" w:rsidRPr="00071FCC">
        <w:rPr>
          <w:bCs w:val="0"/>
          <w:sz w:val="24"/>
          <w:szCs w:val="24"/>
        </w:rPr>
        <w:t>лении случаев, определенных в п.</w:t>
      </w:r>
      <w:r w:rsidR="001716DB" w:rsidRPr="00071FCC">
        <w:rPr>
          <w:bCs w:val="0"/>
          <w:sz w:val="24"/>
          <w:szCs w:val="24"/>
        </w:rPr>
        <w:t xml:space="preserve"> </w:t>
      </w:r>
      <w:r w:rsidR="004A2F0D" w:rsidRPr="00071FCC">
        <w:fldChar w:fldCharType="begin"/>
      </w:r>
      <w:r w:rsidR="004A2F0D" w:rsidRPr="00071FCC">
        <w:instrText xml:space="preserve"> REF _Ref305979053 \r \h  \* MERGEFORMAT </w:instrText>
      </w:r>
      <w:r w:rsidR="004A2F0D" w:rsidRPr="00071FCC">
        <w:fldChar w:fldCharType="separate"/>
      </w:r>
      <w:r w:rsidR="00892278" w:rsidRPr="00071FCC">
        <w:rPr>
          <w:bCs w:val="0"/>
          <w:sz w:val="24"/>
          <w:szCs w:val="24"/>
        </w:rPr>
        <w:t>3.12.6</w:t>
      </w:r>
      <w:r w:rsidR="004A2F0D" w:rsidRPr="00071FCC">
        <w:fldChar w:fldCharType="end"/>
      </w:r>
      <w:r w:rsidRPr="00071FCC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071FCC">
        <w:rPr>
          <w:bCs w:val="0"/>
          <w:sz w:val="24"/>
          <w:szCs w:val="24"/>
        </w:rPr>
        <w:t>Заявк</w:t>
      </w:r>
      <w:r w:rsidRPr="00071FCC">
        <w:rPr>
          <w:bCs w:val="0"/>
          <w:sz w:val="24"/>
          <w:szCs w:val="24"/>
        </w:rPr>
        <w:t>у из числа остальных действующих</w:t>
      </w:r>
      <w:r w:rsidR="00EE0C12" w:rsidRPr="00071FCC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071FCC">
        <w:rPr>
          <w:bCs w:val="0"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071FCC">
        <w:rPr>
          <w:bCs w:val="0"/>
          <w:sz w:val="24"/>
          <w:szCs w:val="24"/>
        </w:rPr>
        <w:t>Участник</w:t>
      </w:r>
      <w:r w:rsidRPr="00071FCC">
        <w:rPr>
          <w:bCs w:val="0"/>
          <w:sz w:val="24"/>
          <w:szCs w:val="24"/>
        </w:rPr>
        <w:t xml:space="preserve">а, </w:t>
      </w:r>
      <w:r w:rsidR="00D663E3" w:rsidRPr="00071FCC">
        <w:rPr>
          <w:bCs w:val="0"/>
          <w:sz w:val="24"/>
          <w:szCs w:val="24"/>
        </w:rPr>
        <w:t xml:space="preserve">чья </w:t>
      </w:r>
      <w:r w:rsidR="004B5EB3" w:rsidRPr="00071FCC">
        <w:rPr>
          <w:bCs w:val="0"/>
          <w:sz w:val="24"/>
          <w:szCs w:val="24"/>
        </w:rPr>
        <w:t>Заявк</w:t>
      </w:r>
      <w:r w:rsidR="00D663E3" w:rsidRPr="00071FCC">
        <w:rPr>
          <w:bCs w:val="0"/>
          <w:sz w:val="24"/>
          <w:szCs w:val="24"/>
        </w:rPr>
        <w:t xml:space="preserve">а утратила </w:t>
      </w:r>
      <w:r w:rsidRPr="00071FCC">
        <w:rPr>
          <w:bCs w:val="0"/>
          <w:sz w:val="24"/>
          <w:szCs w:val="24"/>
        </w:rPr>
        <w:t xml:space="preserve">статус </w:t>
      </w:r>
      <w:r w:rsidR="00D663E3" w:rsidRPr="00071FCC">
        <w:rPr>
          <w:bCs w:val="0"/>
          <w:sz w:val="24"/>
          <w:szCs w:val="24"/>
        </w:rPr>
        <w:t>лучшей</w:t>
      </w:r>
      <w:r w:rsidRPr="00071FCC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071FCC">
        <w:rPr>
          <w:bCs w:val="0"/>
          <w:sz w:val="24"/>
          <w:szCs w:val="24"/>
        </w:rPr>
        <w:t>З</w:t>
      </w:r>
      <w:r w:rsidR="00C74146" w:rsidRPr="00071FCC">
        <w:rPr>
          <w:bCs w:val="0"/>
          <w:sz w:val="24"/>
          <w:szCs w:val="24"/>
        </w:rPr>
        <w:t>О</w:t>
      </w:r>
      <w:r w:rsidRPr="00071FCC">
        <w:rPr>
          <w:bCs w:val="0"/>
          <w:sz w:val="24"/>
          <w:szCs w:val="24"/>
        </w:rPr>
        <w:t xml:space="preserve"> </w:t>
      </w:r>
      <w:r w:rsidR="00E74632" w:rsidRPr="00071FCC">
        <w:rPr>
          <w:bCs w:val="0"/>
          <w:sz w:val="24"/>
          <w:szCs w:val="24"/>
        </w:rPr>
        <w:t>ПАО</w:t>
      </w:r>
      <w:r w:rsidRPr="00071FCC">
        <w:rPr>
          <w:bCs w:val="0"/>
          <w:sz w:val="24"/>
          <w:szCs w:val="24"/>
        </w:rPr>
        <w:t xml:space="preserve"> «</w:t>
      </w:r>
      <w:r w:rsidR="00C12FA4" w:rsidRPr="00071FCC">
        <w:rPr>
          <w:bCs w:val="0"/>
          <w:sz w:val="24"/>
          <w:szCs w:val="24"/>
        </w:rPr>
        <w:t>МРСК Центра</w:t>
      </w:r>
      <w:r w:rsidRPr="00071FCC">
        <w:rPr>
          <w:bCs w:val="0"/>
          <w:sz w:val="24"/>
          <w:szCs w:val="24"/>
        </w:rPr>
        <w:t>».</w:t>
      </w:r>
      <w:bookmarkEnd w:id="676"/>
      <w:r w:rsidRPr="00071FCC">
        <w:rPr>
          <w:bCs w:val="0"/>
          <w:sz w:val="24"/>
          <w:szCs w:val="24"/>
        </w:rPr>
        <w:t xml:space="preserve"> </w:t>
      </w:r>
    </w:p>
    <w:p w:rsidR="00717F60" w:rsidRPr="00066ED2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071FCC">
        <w:rPr>
          <w:sz w:val="24"/>
          <w:szCs w:val="24"/>
        </w:rPr>
        <w:t xml:space="preserve">В случае признания </w:t>
      </w:r>
      <w:r w:rsidR="004B5EB3" w:rsidRPr="00071FCC">
        <w:rPr>
          <w:sz w:val="24"/>
          <w:szCs w:val="24"/>
        </w:rPr>
        <w:t>Заявк</w:t>
      </w:r>
      <w:r w:rsidR="00EB1E5E" w:rsidRPr="00071FCC">
        <w:rPr>
          <w:sz w:val="24"/>
          <w:szCs w:val="24"/>
        </w:rPr>
        <w:t xml:space="preserve">и </w:t>
      </w:r>
      <w:r w:rsidR="009C744E" w:rsidRPr="00071FCC">
        <w:rPr>
          <w:sz w:val="24"/>
          <w:szCs w:val="24"/>
        </w:rPr>
        <w:t>Участник</w:t>
      </w:r>
      <w:r w:rsidR="00EB1E5E" w:rsidRPr="00071FCC">
        <w:rPr>
          <w:sz w:val="24"/>
          <w:szCs w:val="24"/>
        </w:rPr>
        <w:t>а лучшей</w:t>
      </w:r>
      <w:r w:rsidRPr="00071FCC">
        <w:rPr>
          <w:sz w:val="24"/>
          <w:szCs w:val="24"/>
        </w:rPr>
        <w:t>, заключение</w:t>
      </w:r>
      <w:r w:rsidRPr="00066ED2">
        <w:rPr>
          <w:sz w:val="24"/>
          <w:szCs w:val="24"/>
        </w:rPr>
        <w:t xml:space="preserve"> </w:t>
      </w:r>
      <w:r w:rsidR="00DF639D" w:rsidRPr="00066ED2">
        <w:rPr>
          <w:sz w:val="24"/>
          <w:szCs w:val="24"/>
        </w:rPr>
        <w:t>Д</w:t>
      </w:r>
      <w:r w:rsidRPr="00066ED2">
        <w:rPr>
          <w:sz w:val="24"/>
          <w:szCs w:val="24"/>
        </w:rPr>
        <w:t>оговора с</w:t>
      </w:r>
      <w:r w:rsidR="00EB1E5E" w:rsidRPr="00066ED2">
        <w:rPr>
          <w:sz w:val="24"/>
          <w:szCs w:val="24"/>
        </w:rPr>
        <w:t xml:space="preserve"> данным </w:t>
      </w:r>
      <w:r w:rsidR="009C744E" w:rsidRPr="00066ED2">
        <w:rPr>
          <w:sz w:val="24"/>
          <w:szCs w:val="24"/>
        </w:rPr>
        <w:t>Участник</w:t>
      </w:r>
      <w:r w:rsidR="00EB1E5E" w:rsidRPr="00066ED2">
        <w:rPr>
          <w:sz w:val="24"/>
          <w:szCs w:val="24"/>
        </w:rPr>
        <w:t>ом</w:t>
      </w:r>
      <w:r w:rsidRPr="00066ED2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066ED2">
        <w:rPr>
          <w:sz w:val="24"/>
          <w:szCs w:val="24"/>
        </w:rPr>
        <w:t>ПАО «МРСК Центра»</w:t>
      </w:r>
      <w:r w:rsidRPr="00066ED2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066ED2">
        <w:rPr>
          <w:sz w:val="24"/>
          <w:szCs w:val="24"/>
        </w:rPr>
        <w:t>Договор</w:t>
      </w:r>
      <w:r w:rsidRPr="00066ED2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066ED2">
        <w:rPr>
          <w:sz w:val="24"/>
          <w:szCs w:val="24"/>
        </w:rPr>
        <w:t>ПАО</w:t>
      </w:r>
      <w:r w:rsidRPr="00066ED2">
        <w:rPr>
          <w:sz w:val="24"/>
          <w:szCs w:val="24"/>
        </w:rPr>
        <w:t xml:space="preserve"> «</w:t>
      </w:r>
      <w:r w:rsidR="00C12FA4" w:rsidRPr="00066ED2">
        <w:rPr>
          <w:sz w:val="24"/>
          <w:szCs w:val="24"/>
        </w:rPr>
        <w:t>МРСК Центра</w:t>
      </w:r>
      <w:r w:rsidRPr="00066ED2">
        <w:rPr>
          <w:sz w:val="24"/>
          <w:szCs w:val="24"/>
        </w:rPr>
        <w:t>».</w:t>
      </w:r>
    </w:p>
    <w:p w:rsidR="00717F60" w:rsidRPr="00344C5F" w:rsidRDefault="00717F60" w:rsidP="00BC19F9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7" w:name="_Ref191386314"/>
      <w:r w:rsidRPr="00066ED2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066ED2">
        <w:rPr>
          <w:bCs w:val="0"/>
          <w:sz w:val="24"/>
          <w:szCs w:val="24"/>
        </w:rPr>
        <w:t>Д</w:t>
      </w:r>
      <w:r w:rsidRPr="00066ED2">
        <w:rPr>
          <w:bCs w:val="0"/>
          <w:sz w:val="24"/>
          <w:szCs w:val="24"/>
        </w:rPr>
        <w:t xml:space="preserve">оговора </w:t>
      </w:r>
      <w:r w:rsidRPr="00344C5F">
        <w:rPr>
          <w:bCs w:val="0"/>
          <w:sz w:val="24"/>
          <w:szCs w:val="24"/>
        </w:rPr>
        <w:t>увеличивать или уменьшать изначальный объем закупаемой продукции в пределах</w:t>
      </w:r>
      <w:r w:rsidR="006F758C" w:rsidRPr="00344C5F">
        <w:rPr>
          <w:bCs w:val="0"/>
          <w:sz w:val="24"/>
          <w:szCs w:val="24"/>
        </w:rPr>
        <w:t xml:space="preserve"> 10%, </w:t>
      </w:r>
      <w:r w:rsidRPr="00344C5F">
        <w:rPr>
          <w:bCs w:val="0"/>
          <w:sz w:val="24"/>
          <w:szCs w:val="24"/>
        </w:rPr>
        <w:t>не меняя при этом цену единицы поставляемой продукции и другие условия.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78" w:name="_Toc181693189"/>
      <w:bookmarkStart w:id="679" w:name="_Ref190680463"/>
      <w:bookmarkStart w:id="680" w:name="_Ref306140410"/>
      <w:bookmarkStart w:id="681" w:name="_Ref306142159"/>
      <w:bookmarkStart w:id="682" w:name="_Ref468199796"/>
      <w:bookmarkStart w:id="683" w:name="_Ref468199873"/>
      <w:bookmarkStart w:id="684" w:name="_Ref303102866"/>
      <w:bookmarkStart w:id="685" w:name="_Toc305835589"/>
      <w:bookmarkStart w:id="686" w:name="_Ref303683952"/>
      <w:bookmarkStart w:id="687" w:name="__RefNumPara__840_922829174"/>
      <w:bookmarkEnd w:id="677"/>
      <w:r w:rsidRPr="00344C5F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</w:t>
      </w:r>
      <w:r w:rsidRPr="00344C5F">
        <w:rPr>
          <w:sz w:val="24"/>
          <w:szCs w:val="24"/>
        </w:rPr>
        <w:lastRenderedPageBreak/>
        <w:t xml:space="preserve">исключением случая, указанного ниже. </w:t>
      </w:r>
      <w:proofErr w:type="gramStart"/>
      <w:r w:rsidRPr="00344C5F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>), не допускается замена страны происхождения</w:t>
      </w:r>
      <w:proofErr w:type="gramEnd"/>
      <w:r w:rsidRPr="00344C5F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переговоров, в крайних случаях для целей выполнения требований п. </w:t>
      </w:r>
      <w:r w:rsidR="004A2F0D">
        <w:fldChar w:fldCharType="begin"/>
      </w:r>
      <w:r w:rsidR="004A2F0D">
        <w:instrText xml:space="preserve"> REF _Ref471987697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3.12.11</w:t>
      </w:r>
      <w:r w:rsidR="004A2F0D">
        <w:fldChar w:fldCharType="end"/>
      </w:r>
      <w:r w:rsidRPr="00344C5F">
        <w:rPr>
          <w:sz w:val="24"/>
          <w:szCs w:val="24"/>
        </w:rPr>
        <w:t xml:space="preserve"> допускается замена предлагаемой к поставке продукции иностранного происхождения на продукцию российского происхождения на этапе исполнения Договора.</w:t>
      </w:r>
    </w:p>
    <w:p w:rsidR="00EE0C12" w:rsidRPr="00344C5F" w:rsidRDefault="00EE0C12" w:rsidP="00EE0C1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88" w:name="_Ref471987697"/>
      <w:r w:rsidRPr="00344C5F">
        <w:rPr>
          <w:sz w:val="24"/>
          <w:szCs w:val="24"/>
        </w:rPr>
        <w:t xml:space="preserve">При исполнении Договора, заключенного с Участником закупки, который предлагает к поставке продукцию российского и иностранного происхождения, и которому был предоставлен приоритет при поставке продукции российского происхождения (раздел </w:t>
      </w:r>
      <w:r w:rsidR="004A2F0D">
        <w:fldChar w:fldCharType="begin"/>
      </w:r>
      <w:r w:rsidR="004A2F0D">
        <w:instrText xml:space="preserve"> REF _Ref471986997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</w:t>
      </w:r>
      <w:r w:rsidR="004A2F0D">
        <w:fldChar w:fldCharType="end"/>
      </w:r>
      <w:r w:rsidRPr="00344C5F">
        <w:rPr>
          <w:sz w:val="24"/>
          <w:szCs w:val="24"/>
        </w:rPr>
        <w:t xml:space="preserve">), </w:t>
      </w:r>
      <w:r w:rsidRPr="00344C5F">
        <w:rPr>
          <w:i/>
          <w:sz w:val="24"/>
          <w:szCs w:val="24"/>
          <w:u w:val="single"/>
        </w:rPr>
        <w:t xml:space="preserve">Заказчик должен закупить продукцию российского происхождения (с учетом требований предыдущего абзаца) на сумму не менее 50% от стоимости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i/>
          <w:sz w:val="24"/>
          <w:szCs w:val="24"/>
          <w:u w:val="single"/>
        </w:rPr>
        <w:t>3.3.7.1</w:t>
      </w:r>
      <w:r w:rsidR="004A2F0D">
        <w:fldChar w:fldCharType="end"/>
      </w:r>
      <w:r w:rsidRPr="00344C5F">
        <w:rPr>
          <w:i/>
          <w:sz w:val="24"/>
          <w:szCs w:val="24"/>
          <w:u w:val="single"/>
        </w:rPr>
        <w:t>)</w:t>
      </w:r>
      <w:r w:rsidRPr="00344C5F">
        <w:rPr>
          <w:sz w:val="24"/>
          <w:szCs w:val="24"/>
          <w:u w:val="single"/>
        </w:rPr>
        <w:t xml:space="preserve">. </w:t>
      </w:r>
      <w:r w:rsidRPr="00344C5F">
        <w:rPr>
          <w:sz w:val="24"/>
          <w:szCs w:val="24"/>
        </w:rPr>
        <w:t>При этом установление соотношения цены Договора (</w:t>
      </w: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стоимость продукции российского происхождения от цены Договора в процентах), определяется исходя из следующего: цена единицы каждой продукции, определяется как произведение начальной (максимальной) цены единицы продукции (Ц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), определяемый как результат деления суммы цен единицы продукции по i-той позиции Заявки Участника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заявки), на сумму начальных (максимальных) цен единицы продукции (∑ Ц</w:t>
      </w:r>
      <w:proofErr w:type="spellStart"/>
      <w:r w:rsidRPr="00344C5F">
        <w:rPr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> 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 ед.) и производится по следующей формуле:</w:t>
      </w:r>
      <w:bookmarkEnd w:id="688"/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proofErr w:type="spellStart"/>
      <w:proofErr w:type="gramStart"/>
      <w:r w:rsidRPr="00344C5F">
        <w:rPr>
          <w:sz w:val="24"/>
          <w:szCs w:val="24"/>
        </w:rPr>
        <w:t>Пр</w:t>
      </w:r>
      <w:proofErr w:type="spellEnd"/>
      <w:proofErr w:type="gramEnd"/>
      <w:r w:rsidRPr="00344C5F">
        <w:rPr>
          <w:sz w:val="24"/>
          <w:szCs w:val="24"/>
        </w:rPr>
        <w:t> РФ (%)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= Ц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*100/ 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tabs>
          <w:tab w:val="left" w:pos="1620"/>
        </w:tabs>
        <w:spacing w:after="120"/>
        <w:ind w:left="540" w:firstLine="0"/>
        <w:rPr>
          <w:bCs w:val="0"/>
          <w:sz w:val="24"/>
          <w:szCs w:val="24"/>
        </w:rPr>
      </w:pPr>
      <w:r w:rsidRPr="00344C5F">
        <w:rPr>
          <w:bCs w:val="0"/>
          <w:sz w:val="24"/>
          <w:szCs w:val="24"/>
        </w:rPr>
        <w:t xml:space="preserve">где: 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Ц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Договора, указанная в «Письме о подаче оферты» и равная начальной (максимальной) цене Договора (п.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344C5F">
        <w:rPr>
          <w:sz w:val="24"/>
          <w:szCs w:val="24"/>
        </w:rPr>
        <w:t>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 – цена продукции российского происхождения, закупленная Заказчиком у Участника, рассчитывается по следующей формуле: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344C5F">
        <w:rPr>
          <w:sz w:val="24"/>
          <w:szCs w:val="24"/>
        </w:rPr>
        <w:t>Ц</w:t>
      </w:r>
      <w:proofErr w:type="gramEnd"/>
      <w:r w:rsidRPr="00344C5F">
        <w:rPr>
          <w:sz w:val="24"/>
          <w:szCs w:val="24"/>
        </w:rPr>
        <w:t xml:space="preserve"> (РФ)</w:t>
      </w:r>
      <w:r w:rsidRPr="00344C5F">
        <w:rPr>
          <w:sz w:val="24"/>
          <w:szCs w:val="24"/>
          <w:vertAlign w:val="subscript"/>
        </w:rPr>
        <w:t>ДОГ</w:t>
      </w:r>
      <w:r w:rsidRPr="00344C5F">
        <w:rPr>
          <w:sz w:val="24"/>
          <w:szCs w:val="24"/>
        </w:rPr>
        <w:t xml:space="preserve">= </w:t>
      </w:r>
      <w:proofErr w:type="spellStart"/>
      <w:r w:rsidRPr="00344C5F">
        <w:rPr>
          <w:sz w:val="24"/>
          <w:szCs w:val="24"/>
          <w:lang w:val="en-US"/>
        </w:rPr>
        <w:t>kf</w:t>
      </w:r>
      <w:proofErr w:type="spellEnd"/>
      <w:r w:rsidRPr="00344C5F">
        <w:rPr>
          <w:sz w:val="24"/>
          <w:szCs w:val="24"/>
        </w:rPr>
        <w:t>*∑Ц</w:t>
      </w:r>
      <w:proofErr w:type="spellStart"/>
      <w:r w:rsidRPr="00344C5F">
        <w:rPr>
          <w:i/>
          <w:sz w:val="24"/>
          <w:szCs w:val="24"/>
          <w:lang w:val="en-US"/>
        </w:rPr>
        <w:t>i</w:t>
      </w:r>
      <w:proofErr w:type="spellEnd"/>
      <w:r w:rsidRPr="00344C5F">
        <w:rPr>
          <w:sz w:val="24"/>
          <w:szCs w:val="24"/>
        </w:rPr>
        <w:t xml:space="preserve"> (РФ) нач.(макс) ед.*</w:t>
      </w:r>
      <w:r w:rsidRPr="00344C5F">
        <w:rPr>
          <w:sz w:val="24"/>
          <w:szCs w:val="24"/>
          <w:lang w:val="en-US"/>
        </w:rPr>
        <w:t>K</w:t>
      </w:r>
      <w:r w:rsidRPr="00344C5F">
        <w:rPr>
          <w:sz w:val="24"/>
          <w:szCs w:val="24"/>
        </w:rPr>
        <w:t>,</w:t>
      </w:r>
    </w:p>
    <w:p w:rsidR="00EE0C12" w:rsidRPr="00344C5F" w:rsidRDefault="00EE0C12" w:rsidP="00EE0C12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344C5F">
        <w:rPr>
          <w:sz w:val="24"/>
          <w:szCs w:val="24"/>
        </w:rPr>
        <w:t>где: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344C5F">
        <w:rPr>
          <w:sz w:val="24"/>
          <w:szCs w:val="24"/>
        </w:rPr>
        <w:t>K – количество закупленной Заказчиком продукции российского происхождения по i-той позиции;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lastRenderedPageBreak/>
        <w:t>Цi</w:t>
      </w:r>
      <w:proofErr w:type="spellEnd"/>
      <w:r w:rsidRPr="00344C5F">
        <w:rPr>
          <w:sz w:val="24"/>
          <w:szCs w:val="24"/>
        </w:rPr>
        <w:t xml:space="preserve"> (РФ) нач</w:t>
      </w:r>
      <w:proofErr w:type="gramStart"/>
      <w:r w:rsidRPr="00344C5F">
        <w:rPr>
          <w:sz w:val="24"/>
          <w:szCs w:val="24"/>
        </w:rPr>
        <w:t>.(</w:t>
      </w:r>
      <w:proofErr w:type="gramEnd"/>
      <w:r w:rsidRPr="00344C5F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 по которым Заказчик закупил продукцию российского происхождения);</w:t>
      </w:r>
    </w:p>
    <w:p w:rsidR="00EE0C12" w:rsidRPr="00344C5F" w:rsidRDefault="00EE0C12" w:rsidP="00B949E4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344C5F">
        <w:rPr>
          <w:sz w:val="24"/>
          <w:szCs w:val="24"/>
        </w:rPr>
        <w:t>kf</w:t>
      </w:r>
      <w:proofErr w:type="spellEnd"/>
      <w:r w:rsidRPr="00344C5F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формуле, указанной в </w:t>
      </w:r>
      <w:proofErr w:type="spellStart"/>
      <w:r w:rsidRPr="00344C5F">
        <w:rPr>
          <w:sz w:val="24"/>
          <w:szCs w:val="24"/>
        </w:rPr>
        <w:t>пп</w:t>
      </w:r>
      <w:proofErr w:type="spellEnd"/>
      <w:r w:rsidRPr="00344C5F">
        <w:rPr>
          <w:sz w:val="24"/>
          <w:szCs w:val="24"/>
        </w:rPr>
        <w:t xml:space="preserve">. г) п. </w:t>
      </w:r>
      <w:r w:rsidR="004A2F0D">
        <w:fldChar w:fldCharType="begin"/>
      </w:r>
      <w:r w:rsidR="004A2F0D">
        <w:instrText xml:space="preserve"> REF _Ref471987793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3.8.4</w:t>
      </w:r>
      <w:r w:rsidR="004A2F0D">
        <w:fldChar w:fldCharType="end"/>
      </w:r>
      <w:r w:rsidRPr="00344C5F">
        <w:rPr>
          <w:sz w:val="24"/>
          <w:szCs w:val="24"/>
        </w:rPr>
        <w:t xml:space="preserve">. </w:t>
      </w:r>
    </w:p>
    <w:p w:rsidR="00667F31" w:rsidRPr="00344C5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472499071"/>
      <w:bookmarkStart w:id="690" w:name="_Ref472499089"/>
      <w:bookmarkStart w:id="691" w:name="_Toc498588704"/>
      <w:r w:rsidRPr="00344C5F">
        <w:t xml:space="preserve">Обеспечение исполнения обязательств </w:t>
      </w:r>
      <w:r w:rsidR="0088633C" w:rsidRPr="00344C5F">
        <w:t>Поставщика</w:t>
      </w:r>
      <w:r w:rsidR="00972AAA" w:rsidRPr="00344C5F">
        <w:t xml:space="preserve"> </w:t>
      </w:r>
      <w:r w:rsidRPr="00344C5F">
        <w:t>по </w:t>
      </w:r>
      <w:r w:rsidR="00123C70" w:rsidRPr="00344C5F">
        <w:t>Договор</w:t>
      </w:r>
      <w:r w:rsidRPr="00344C5F">
        <w:t>у</w:t>
      </w:r>
      <w:bookmarkEnd w:id="678"/>
      <w:bookmarkEnd w:id="679"/>
      <w:bookmarkEnd w:id="680"/>
      <w:bookmarkEnd w:id="681"/>
      <w:bookmarkEnd w:id="682"/>
      <w:bookmarkEnd w:id="683"/>
      <w:bookmarkEnd w:id="689"/>
      <w:bookmarkEnd w:id="690"/>
      <w:bookmarkEnd w:id="691"/>
      <w:r w:rsidRPr="00344C5F">
        <w:t xml:space="preserve"> </w:t>
      </w:r>
      <w:bookmarkEnd w:id="684"/>
      <w:bookmarkEnd w:id="685"/>
    </w:p>
    <w:p w:rsidR="00932C0A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Обеспечения исполнения обязательств Поставщика по Договору, помимо указанного в проекте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>)</w:t>
      </w:r>
      <w:r w:rsidRPr="00344C5F">
        <w:rPr>
          <w:color w:val="7030A0"/>
          <w:sz w:val="24"/>
          <w:szCs w:val="24"/>
        </w:rPr>
        <w:t xml:space="preserve"> </w:t>
      </w:r>
      <w:r w:rsidRPr="00344C5F">
        <w:rPr>
          <w:sz w:val="24"/>
          <w:szCs w:val="24"/>
        </w:rPr>
        <w:t xml:space="preserve">и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не требуется.</w:t>
      </w:r>
    </w:p>
    <w:p w:rsidR="00A75100" w:rsidRPr="00344C5F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2" w:name="_Ref465437572"/>
      <w:r w:rsidRPr="00344C5F">
        <w:rPr>
          <w:sz w:val="24"/>
          <w:szCs w:val="24"/>
        </w:rPr>
        <w:t xml:space="preserve">Участник, </w:t>
      </w:r>
      <w:r w:rsidR="00611A24" w:rsidRPr="00344C5F">
        <w:rPr>
          <w:sz w:val="24"/>
          <w:szCs w:val="24"/>
          <w:lang w:eastAsia="ru-RU"/>
        </w:rPr>
        <w:t>чья Заявка была признан</w:t>
      </w:r>
      <w:r w:rsidR="00B54CCB" w:rsidRPr="00344C5F">
        <w:rPr>
          <w:sz w:val="24"/>
          <w:szCs w:val="24"/>
          <w:lang w:eastAsia="ru-RU"/>
        </w:rPr>
        <w:t xml:space="preserve">а лучшей, предложивший демпинговую цену, должен в обязательном порядке </w:t>
      </w:r>
      <w:r w:rsidRPr="00344C5F">
        <w:rPr>
          <w:sz w:val="24"/>
          <w:szCs w:val="24"/>
        </w:rPr>
        <w:t xml:space="preserve">предоставить обеспечение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 в размере 5% от стоимости Заявки</w:t>
      </w:r>
      <w:r w:rsidR="005D5F58" w:rsidRPr="00344C5F">
        <w:rPr>
          <w:sz w:val="24"/>
          <w:szCs w:val="24"/>
        </w:rPr>
        <w:t>, указанной в Письме о подаче оферты</w:t>
      </w:r>
      <w:r w:rsidR="00AE37BA" w:rsidRPr="00344C5F">
        <w:rPr>
          <w:sz w:val="24"/>
          <w:szCs w:val="24"/>
        </w:rPr>
        <w:t>, с учетом НДС</w:t>
      </w:r>
      <w:r w:rsidRPr="00344C5F">
        <w:rPr>
          <w:sz w:val="24"/>
          <w:szCs w:val="24"/>
        </w:rPr>
        <w:t>. При этом данное обеспечение в обязательном порядке предоставляется до заключения Договора.</w:t>
      </w:r>
      <w:bookmarkEnd w:id="692"/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44C5F">
        <w:rPr>
          <w:sz w:val="24"/>
          <w:szCs w:val="24"/>
        </w:rPr>
        <w:t xml:space="preserve">Обеспечение исполнения обязательств </w:t>
      </w:r>
      <w:r w:rsidR="000F5DED" w:rsidRPr="00344C5F">
        <w:rPr>
          <w:sz w:val="24"/>
          <w:szCs w:val="24"/>
        </w:rPr>
        <w:t xml:space="preserve">Поставщика </w:t>
      </w:r>
      <w:r w:rsidRPr="00344C5F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</w:t>
      </w:r>
      <w:r w:rsidR="005D5F58" w:rsidRPr="00344C5F">
        <w:rPr>
          <w:sz w:val="24"/>
          <w:szCs w:val="24"/>
        </w:rPr>
        <w:t>ств на расчетный счет Заказчика</w:t>
      </w:r>
      <w:r w:rsidR="00891F2B" w:rsidRPr="00344C5F">
        <w:rPr>
          <w:sz w:val="24"/>
          <w:szCs w:val="24"/>
        </w:rPr>
        <w:t xml:space="preserve"> (п. </w:t>
      </w:r>
      <w:r w:rsidR="004A2F0D">
        <w:fldChar w:fldCharType="begin"/>
      </w:r>
      <w:r w:rsidR="004A2F0D">
        <w:instrText xml:space="preserve"> REF _Ref468973784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3.3.14.4.4</w:t>
      </w:r>
      <w:r w:rsidR="004A2F0D">
        <w:fldChar w:fldCharType="end"/>
      </w:r>
      <w:r w:rsidR="00891F2B" w:rsidRPr="00344C5F">
        <w:rPr>
          <w:sz w:val="24"/>
          <w:szCs w:val="24"/>
        </w:rPr>
        <w:t>)</w:t>
      </w:r>
      <w:r w:rsidR="005D5F58" w:rsidRPr="00344C5F">
        <w:rPr>
          <w:sz w:val="24"/>
          <w:szCs w:val="24"/>
        </w:rPr>
        <w:t>.</w:t>
      </w:r>
      <w:r w:rsidRPr="00344C5F">
        <w:rPr>
          <w:sz w:val="24"/>
          <w:szCs w:val="24"/>
        </w:rPr>
        <w:t xml:space="preserve"> Выбор </w:t>
      </w:r>
      <w:proofErr w:type="gramStart"/>
      <w:r w:rsidRPr="00344C5F">
        <w:rPr>
          <w:sz w:val="24"/>
          <w:szCs w:val="24"/>
        </w:rPr>
        <w:t xml:space="preserve">способа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proofErr w:type="gramEnd"/>
      <w:r w:rsidRPr="00344C5F">
        <w:rPr>
          <w:sz w:val="24"/>
          <w:szCs w:val="24"/>
        </w:rPr>
        <w:t xml:space="preserve"> по Договору осуществляется </w:t>
      </w:r>
      <w:r w:rsidR="00B0712E" w:rsidRPr="00344C5F">
        <w:rPr>
          <w:sz w:val="24"/>
          <w:szCs w:val="24"/>
        </w:rPr>
        <w:t>Участником/Победителем</w:t>
      </w:r>
      <w:r w:rsidRPr="00344C5F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B54CCB" w:rsidRPr="00344C5F">
        <w:rPr>
          <w:sz w:val="24"/>
          <w:szCs w:val="24"/>
        </w:rPr>
        <w:t>Поставщика</w:t>
      </w:r>
      <w:r w:rsidRPr="00344C5F">
        <w:rPr>
          <w:sz w:val="24"/>
          <w:szCs w:val="24"/>
        </w:rPr>
        <w:t xml:space="preserve"> по Договору, а также сроки возврата обеспечения устанавливаются на основании проекта Договора (раздел </w:t>
      </w:r>
      <w:r w:rsidR="004A2F0D">
        <w:fldChar w:fldCharType="begin"/>
      </w:r>
      <w:r w:rsidR="004A2F0D">
        <w:instrText xml:space="preserve"> REF _Ref440272931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) с учетом требований, изложенных в подпункте </w:t>
      </w:r>
      <w:r w:rsidR="004A2F0D">
        <w:fldChar w:fldCharType="begin"/>
      </w:r>
      <w:r w:rsidR="004A2F0D">
        <w:instrText xml:space="preserve"> REF _Ref465437572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3.13.2</w:t>
      </w:r>
      <w:r w:rsidR="004A2F0D">
        <w:fldChar w:fldCharType="end"/>
      </w:r>
      <w:r w:rsidRPr="00344C5F">
        <w:rPr>
          <w:sz w:val="24"/>
          <w:szCs w:val="24"/>
        </w:rPr>
        <w:t>, а также</w:t>
      </w:r>
      <w:r w:rsidRPr="005D5F58">
        <w:rPr>
          <w:sz w:val="24"/>
          <w:szCs w:val="24"/>
        </w:rPr>
        <w:t xml:space="preserve"> на этапе преддговорных переговоров (п.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_Ref468786447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</w:t>
      </w:r>
      <w:r w:rsidR="004A2F0D">
        <w:fldChar w:fldCharType="end"/>
      </w:r>
      <w:r w:rsidRPr="005D5F58">
        <w:rPr>
          <w:sz w:val="24"/>
          <w:szCs w:val="24"/>
        </w:rPr>
        <w:t>).</w:t>
      </w:r>
    </w:p>
    <w:p w:rsidR="00A75100" w:rsidRPr="005D5F58" w:rsidRDefault="00A75100" w:rsidP="00B949E4">
      <w:pPr>
        <w:pStyle w:val="affffff0"/>
        <w:widowControl w:val="0"/>
        <w:numPr>
          <w:ilvl w:val="0"/>
          <w:numId w:val="89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93" w:name="_Ref465440181"/>
      <w:r w:rsidRPr="005D5F58">
        <w:rPr>
          <w:sz w:val="24"/>
          <w:szCs w:val="24"/>
        </w:rPr>
        <w:t xml:space="preserve">Непредставление обеспечения исполнения обязательств </w:t>
      </w:r>
      <w:r w:rsidR="00B54CCB" w:rsidRPr="005D5F58">
        <w:rPr>
          <w:sz w:val="24"/>
          <w:szCs w:val="24"/>
        </w:rPr>
        <w:t>Поставщика</w:t>
      </w:r>
      <w:r w:rsidR="00B54CCB" w:rsidRPr="005D5F58">
        <w:rPr>
          <w:szCs w:val="24"/>
        </w:rPr>
        <w:t xml:space="preserve"> </w:t>
      </w:r>
      <w:r w:rsidRPr="005D5F5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306311" w:rsidRPr="005D5F58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_Ref468786492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3.12.7</w:t>
      </w:r>
      <w:r w:rsidR="004A2F0D">
        <w:fldChar w:fldCharType="end"/>
      </w:r>
      <w:r w:rsidRPr="005D5F58">
        <w:rPr>
          <w:sz w:val="24"/>
          <w:szCs w:val="24"/>
        </w:rPr>
        <w:t>.</w:t>
      </w:r>
      <w:bookmarkEnd w:id="693"/>
    </w:p>
    <w:p w:rsidR="00932C0A" w:rsidRPr="00066ED2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94" w:name="_Ref303694483"/>
      <w:bookmarkStart w:id="695" w:name="_Toc305835590"/>
      <w:bookmarkStart w:id="696" w:name="_Ref306140451"/>
      <w:bookmarkStart w:id="697" w:name="_Toc498588705"/>
      <w:r w:rsidRPr="00306311">
        <w:t>Уведомление о результатах</w:t>
      </w:r>
      <w:r w:rsidRPr="00066ED2">
        <w:t xml:space="preserve"> </w:t>
      </w:r>
      <w:bookmarkEnd w:id="694"/>
      <w:bookmarkEnd w:id="695"/>
      <w:r w:rsidRPr="00066ED2">
        <w:t>запроса предложений</w:t>
      </w:r>
      <w:bookmarkEnd w:id="696"/>
      <w:bookmarkEnd w:id="697"/>
    </w:p>
    <w:bookmarkEnd w:id="686"/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</w:t>
      </w:r>
      <w:r w:rsidR="00A75100">
        <w:rPr>
          <w:bCs w:val="0"/>
          <w:sz w:val="24"/>
          <w:szCs w:val="24"/>
          <w:lang w:eastAsia="ru-RU"/>
        </w:rPr>
        <w:t>.1</w:t>
      </w:r>
      <w:r w:rsidR="00EE0C12">
        <w:rPr>
          <w:bCs w:val="0"/>
          <w:sz w:val="24"/>
          <w:szCs w:val="24"/>
          <w:lang w:eastAsia="ru-RU"/>
        </w:rPr>
        <w:t>4</w:t>
      </w:r>
      <w:r w:rsidRPr="00066ED2">
        <w:rPr>
          <w:bCs w:val="0"/>
          <w:sz w:val="24"/>
          <w:szCs w:val="24"/>
          <w:lang w:eastAsia="ru-RU"/>
        </w:rPr>
        <w:t>.1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066ED2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066ED2">
        <w:rPr>
          <w:iCs/>
          <w:sz w:val="24"/>
          <w:szCs w:val="24"/>
        </w:rPr>
        <w:t>Извещение</w:t>
      </w:r>
      <w:r w:rsidR="00D56F8C" w:rsidRPr="00066ED2">
        <w:rPr>
          <w:sz w:val="24"/>
          <w:szCs w:val="24"/>
        </w:rPr>
        <w:t xml:space="preserve"> о проведении открытого </w:t>
      </w:r>
      <w:r w:rsidR="00D56F8C" w:rsidRPr="00066ED2">
        <w:rPr>
          <w:iCs/>
          <w:sz w:val="24"/>
          <w:szCs w:val="24"/>
        </w:rPr>
        <w:t xml:space="preserve">запроса предложений (подраздел </w:t>
      </w:r>
      <w:r w:rsidR="004A2F0D">
        <w:fldChar w:fldCharType="begin"/>
      </w:r>
      <w:r w:rsidR="004A2F0D">
        <w:instrText xml:space="preserve"> REF _Ref191386085 \r \h  \* MERGEFORMAT </w:instrText>
      </w:r>
      <w:r w:rsidR="004A2F0D">
        <w:fldChar w:fldCharType="separate"/>
      </w:r>
      <w:r w:rsidR="00892278" w:rsidRPr="00892278">
        <w:rPr>
          <w:iCs/>
          <w:sz w:val="24"/>
          <w:szCs w:val="24"/>
        </w:rPr>
        <w:t>1.1.1</w:t>
      </w:r>
      <w:r w:rsidR="004A2F0D">
        <w:fldChar w:fldCharType="end"/>
      </w:r>
      <w:r w:rsidR="00D56F8C" w:rsidRPr="00066ED2">
        <w:rPr>
          <w:iCs/>
          <w:sz w:val="24"/>
          <w:szCs w:val="24"/>
        </w:rPr>
        <w:t>)</w:t>
      </w:r>
      <w:r w:rsidR="00D56F8C" w:rsidRPr="00066ED2">
        <w:rPr>
          <w:sz w:val="24"/>
          <w:szCs w:val="24"/>
        </w:rPr>
        <w:t>,</w:t>
      </w:r>
      <w:r w:rsidR="00D56F8C" w:rsidRPr="00066ED2">
        <w:rPr>
          <w:bCs w:val="0"/>
          <w:sz w:val="24"/>
          <w:szCs w:val="24"/>
          <w:lang w:eastAsia="ru-RU"/>
        </w:rPr>
        <w:t xml:space="preserve">  </w:t>
      </w:r>
      <w:r w:rsidR="00ED5C7C" w:rsidRPr="00066ED2">
        <w:rPr>
          <w:bCs w:val="0"/>
          <w:sz w:val="24"/>
          <w:szCs w:val="24"/>
          <w:lang w:eastAsia="ru-RU"/>
        </w:rPr>
        <w:t xml:space="preserve">для всех </w:t>
      </w:r>
      <w:r w:rsidR="00D15381" w:rsidRPr="00066ED2">
        <w:rPr>
          <w:bCs w:val="0"/>
          <w:sz w:val="24"/>
          <w:szCs w:val="24"/>
          <w:lang w:eastAsia="ru-RU"/>
        </w:rPr>
        <w:t>Участников</w:t>
      </w:r>
      <w:r w:rsidR="00ED5C7C" w:rsidRPr="00066ED2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066ED2" w:rsidRDefault="00ED5C7C" w:rsidP="00A75100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066ED2">
        <w:rPr>
          <w:bCs w:val="0"/>
          <w:sz w:val="24"/>
          <w:szCs w:val="24"/>
          <w:lang w:eastAsia="ru-RU"/>
        </w:rPr>
        <w:t>Заявки</w:t>
      </w:r>
      <w:r w:rsidRPr="00066ED2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Pr="00066ED2" w:rsidRDefault="00B42AE0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066ED2">
        <w:rPr>
          <w:bCs w:val="0"/>
          <w:sz w:val="24"/>
          <w:szCs w:val="24"/>
          <w:lang w:eastAsia="ru-RU"/>
        </w:rPr>
        <w:t>3.</w:t>
      </w:r>
      <w:r w:rsidR="00EE0C12">
        <w:rPr>
          <w:bCs w:val="0"/>
          <w:sz w:val="24"/>
          <w:szCs w:val="24"/>
          <w:lang w:eastAsia="ru-RU"/>
        </w:rPr>
        <w:t>14</w:t>
      </w:r>
      <w:r w:rsidRPr="00066ED2">
        <w:rPr>
          <w:bCs w:val="0"/>
          <w:sz w:val="24"/>
          <w:szCs w:val="24"/>
          <w:lang w:eastAsia="ru-RU"/>
        </w:rPr>
        <w:t>.2</w:t>
      </w:r>
      <w:r w:rsidRPr="00066ED2">
        <w:rPr>
          <w:bCs w:val="0"/>
          <w:sz w:val="24"/>
          <w:szCs w:val="24"/>
          <w:lang w:eastAsia="ru-RU"/>
        </w:rPr>
        <w:tab/>
      </w:r>
      <w:r w:rsidR="00ED5C7C" w:rsidRPr="00066ED2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C12FA4" w:rsidRPr="00066ED2" w:rsidRDefault="00C12FA4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</w:pPr>
    </w:p>
    <w:p w:rsidR="00B42AE0" w:rsidRPr="00066ED2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066ED2" w:rsidSect="002B0606">
          <w:headerReference w:type="even" r:id="rId42"/>
          <w:headerReference w:type="default" r:id="rId43"/>
          <w:footerReference w:type="even" r:id="rId44"/>
          <w:headerReference w:type="first" r:id="rId45"/>
          <w:footerReference w:type="first" r:id="rId4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066ED2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8" w:name="_Ref440270568"/>
      <w:bookmarkStart w:id="699" w:name="_Ref440274159"/>
      <w:bookmarkStart w:id="700" w:name="_Ref440292555"/>
      <w:bookmarkStart w:id="701" w:name="_Ref440292779"/>
      <w:bookmarkStart w:id="702" w:name="_Toc498588706"/>
      <w:r w:rsidRPr="00066ED2">
        <w:rPr>
          <w:szCs w:val="24"/>
        </w:rPr>
        <w:lastRenderedPageBreak/>
        <w:t>Техническая часть</w:t>
      </w:r>
      <w:bookmarkEnd w:id="698"/>
      <w:bookmarkEnd w:id="699"/>
      <w:bookmarkEnd w:id="700"/>
      <w:bookmarkEnd w:id="701"/>
      <w:bookmarkEnd w:id="702"/>
      <w:r w:rsidRPr="00066ED2">
        <w:rPr>
          <w:szCs w:val="24"/>
        </w:rPr>
        <w:t xml:space="preserve"> </w:t>
      </w:r>
    </w:p>
    <w:p w:rsidR="002B5044" w:rsidRPr="00066ED2" w:rsidRDefault="002B5044" w:rsidP="002A47D1">
      <w:pPr>
        <w:pStyle w:val="2"/>
        <w:ind w:left="1701" w:hanging="1134"/>
      </w:pPr>
      <w:bookmarkStart w:id="703" w:name="_Toc176064096"/>
      <w:bookmarkStart w:id="704" w:name="_Toc176338524"/>
      <w:bookmarkStart w:id="705" w:name="_Toc180399752"/>
      <w:bookmarkStart w:id="706" w:name="_Toc191205941"/>
      <w:bookmarkStart w:id="707" w:name="_Toc194315544"/>
      <w:bookmarkStart w:id="708" w:name="_Toc423421725"/>
      <w:bookmarkStart w:id="709" w:name="_Toc498588707"/>
      <w:r w:rsidRPr="00066ED2">
        <w:t>Общие требования к условиям поставки продукции</w:t>
      </w:r>
      <w:bookmarkStart w:id="710" w:name="_Toc176064097"/>
      <w:bookmarkStart w:id="711" w:name="_Toc176338525"/>
      <w:bookmarkStart w:id="712" w:name="_Toc180399753"/>
      <w:bookmarkStart w:id="713" w:name="_Toc189457101"/>
      <w:bookmarkStart w:id="714" w:name="_Toc189461737"/>
      <w:bookmarkStart w:id="715" w:name="_Toc189462011"/>
      <w:bookmarkStart w:id="716" w:name="_Toc191273610"/>
      <w:bookmarkStart w:id="717" w:name="_Toc167189319"/>
      <w:bookmarkStart w:id="718" w:name="_Toc168725254"/>
      <w:bookmarkEnd w:id="703"/>
      <w:bookmarkEnd w:id="704"/>
      <w:bookmarkEnd w:id="705"/>
      <w:bookmarkEnd w:id="706"/>
      <w:bookmarkEnd w:id="707"/>
      <w:bookmarkEnd w:id="708"/>
      <w:bookmarkEnd w:id="709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9" w:name="_Toc439166308"/>
      <w:bookmarkStart w:id="720" w:name="_Toc439170656"/>
      <w:bookmarkStart w:id="721" w:name="_Toc439172758"/>
      <w:bookmarkStart w:id="722" w:name="_Toc439173202"/>
      <w:bookmarkStart w:id="723" w:name="_Toc439238196"/>
      <w:bookmarkStart w:id="724" w:name="_Toc439252748"/>
      <w:bookmarkStart w:id="725" w:name="_Toc439323606"/>
      <w:bookmarkStart w:id="726" w:name="_Toc439323722"/>
      <w:bookmarkStart w:id="727" w:name="_Toc440357120"/>
      <w:bookmarkStart w:id="728" w:name="_Toc440359675"/>
      <w:bookmarkStart w:id="729" w:name="_Toc440632139"/>
      <w:bookmarkStart w:id="730" w:name="_Toc440875960"/>
      <w:bookmarkStart w:id="731" w:name="_Toc441130988"/>
      <w:bookmarkStart w:id="732" w:name="_Toc447269803"/>
      <w:bookmarkStart w:id="733" w:name="_Toc464120625"/>
      <w:bookmarkStart w:id="734" w:name="_Toc466969283"/>
      <w:bookmarkStart w:id="735" w:name="_Toc468786628"/>
      <w:bookmarkStart w:id="736" w:name="_Toc469481268"/>
      <w:bookmarkStart w:id="737" w:name="_Toc472498857"/>
      <w:bookmarkStart w:id="738" w:name="_Toc498588708"/>
      <w:r w:rsidRPr="00066ED2">
        <w:rPr>
          <w:b w:val="0"/>
          <w:szCs w:val="24"/>
        </w:rPr>
        <w:t>Продукция должна быть новой и ранее неиспользованной.</w:t>
      </w:r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  <w:bookmarkEnd w:id="734"/>
      <w:bookmarkEnd w:id="735"/>
      <w:bookmarkEnd w:id="736"/>
      <w:bookmarkEnd w:id="737"/>
      <w:bookmarkEnd w:id="738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9" w:name="_Toc439166309"/>
      <w:bookmarkStart w:id="740" w:name="_Toc439170657"/>
      <w:bookmarkStart w:id="741" w:name="_Toc439172759"/>
      <w:bookmarkStart w:id="742" w:name="_Toc439173203"/>
      <w:bookmarkStart w:id="743" w:name="_Toc439238197"/>
      <w:bookmarkStart w:id="744" w:name="_Toc439252749"/>
      <w:bookmarkStart w:id="745" w:name="_Toc439323607"/>
      <w:bookmarkStart w:id="746" w:name="_Toc439323723"/>
      <w:bookmarkStart w:id="747" w:name="_Toc440357121"/>
      <w:bookmarkStart w:id="748" w:name="_Toc440359676"/>
      <w:bookmarkStart w:id="749" w:name="_Toc440632140"/>
      <w:bookmarkStart w:id="750" w:name="_Toc440875961"/>
      <w:bookmarkStart w:id="751" w:name="_Toc441130989"/>
      <w:bookmarkStart w:id="752" w:name="_Toc447269804"/>
      <w:bookmarkStart w:id="753" w:name="_Toc464120626"/>
      <w:bookmarkStart w:id="754" w:name="_Toc466969284"/>
      <w:bookmarkStart w:id="755" w:name="_Toc468786629"/>
      <w:bookmarkStart w:id="756" w:name="_Toc469481269"/>
      <w:bookmarkStart w:id="757" w:name="_Toc472498858"/>
      <w:bookmarkStart w:id="758" w:name="_Toc498588709"/>
      <w:r w:rsidRPr="00066ED2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  <w:bookmarkEnd w:id="755"/>
      <w:bookmarkEnd w:id="756"/>
      <w:bookmarkEnd w:id="757"/>
      <w:bookmarkEnd w:id="758"/>
    </w:p>
    <w:p w:rsidR="002B5044" w:rsidRPr="00066ED2" w:rsidRDefault="002B5044" w:rsidP="0021751A">
      <w:pPr>
        <w:pStyle w:val="2"/>
        <w:ind w:left="1701" w:hanging="1134"/>
      </w:pPr>
      <w:bookmarkStart w:id="759" w:name="_Toc423421726"/>
      <w:bookmarkStart w:id="760" w:name="_Ref450646963"/>
      <w:bookmarkStart w:id="761" w:name="_Toc498588710"/>
      <w:r w:rsidRPr="00066ED2">
        <w:t>Перечень, объемы и характеристики закупаемой продукции</w:t>
      </w:r>
      <w:bookmarkEnd w:id="710"/>
      <w:bookmarkEnd w:id="711"/>
      <w:bookmarkEnd w:id="712"/>
      <w:bookmarkEnd w:id="713"/>
      <w:bookmarkEnd w:id="714"/>
      <w:bookmarkEnd w:id="715"/>
      <w:bookmarkEnd w:id="716"/>
      <w:bookmarkEnd w:id="759"/>
      <w:bookmarkEnd w:id="760"/>
      <w:bookmarkEnd w:id="76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2" w:name="_Toc439166311"/>
      <w:bookmarkStart w:id="763" w:name="_Toc439170659"/>
      <w:bookmarkStart w:id="764" w:name="_Toc439172761"/>
      <w:bookmarkStart w:id="765" w:name="_Toc439173205"/>
      <w:bookmarkStart w:id="766" w:name="_Toc439238199"/>
      <w:bookmarkStart w:id="767" w:name="_Toc439252751"/>
      <w:bookmarkStart w:id="768" w:name="_Toc439323609"/>
      <w:bookmarkStart w:id="769" w:name="_Toc439323725"/>
      <w:bookmarkStart w:id="770" w:name="_Toc440357123"/>
      <w:bookmarkStart w:id="771" w:name="_Toc440359678"/>
      <w:bookmarkStart w:id="772" w:name="_Toc440632142"/>
      <w:bookmarkStart w:id="773" w:name="_Toc440875963"/>
      <w:bookmarkStart w:id="774" w:name="_Toc441130991"/>
      <w:bookmarkStart w:id="775" w:name="_Toc447269806"/>
      <w:bookmarkStart w:id="776" w:name="_Toc464120628"/>
      <w:bookmarkStart w:id="777" w:name="_Toc466969286"/>
      <w:bookmarkStart w:id="778" w:name="_Toc468786631"/>
      <w:bookmarkStart w:id="779" w:name="_Toc469481271"/>
      <w:bookmarkStart w:id="780" w:name="_Toc472498860"/>
      <w:bookmarkStart w:id="781" w:name="_Toc498588711"/>
      <w:r w:rsidRPr="00066ED2">
        <w:rPr>
          <w:b w:val="0"/>
          <w:szCs w:val="24"/>
        </w:rPr>
        <w:t>Техническ</w:t>
      </w:r>
      <w:r w:rsidR="003776BB" w:rsidRPr="00066ED2">
        <w:rPr>
          <w:b w:val="0"/>
          <w:szCs w:val="24"/>
        </w:rPr>
        <w:t>о</w:t>
      </w:r>
      <w:proofErr w:type="gramStart"/>
      <w:r w:rsidR="003776BB" w:rsidRPr="00066ED2">
        <w:rPr>
          <w:b w:val="0"/>
          <w:szCs w:val="24"/>
        </w:rPr>
        <w:t>е(</w:t>
      </w:r>
      <w:proofErr w:type="spellStart"/>
      <w:proofErr w:type="gramEnd"/>
      <w:r w:rsidRPr="00066ED2">
        <w:rPr>
          <w:b w:val="0"/>
          <w:szCs w:val="24"/>
        </w:rPr>
        <w:t>ие</w:t>
      </w:r>
      <w:proofErr w:type="spellEnd"/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задани</w:t>
      </w:r>
      <w:r w:rsidR="003776BB" w:rsidRPr="00066ED2">
        <w:rPr>
          <w:b w:val="0"/>
          <w:szCs w:val="24"/>
        </w:rPr>
        <w:t>е(</w:t>
      </w:r>
      <w:r w:rsidRPr="00066ED2">
        <w:rPr>
          <w:b w:val="0"/>
          <w:szCs w:val="24"/>
        </w:rPr>
        <w:t>я</w:t>
      </w:r>
      <w:r w:rsidR="003776BB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</w:t>
      </w:r>
      <w:r w:rsidR="00A154B7" w:rsidRPr="00066ED2">
        <w:rPr>
          <w:b w:val="0"/>
          <w:szCs w:val="24"/>
        </w:rPr>
        <w:t xml:space="preserve">по </w:t>
      </w:r>
      <w:r w:rsidR="00A154B7" w:rsidRPr="000D6DA4">
        <w:rPr>
          <w:b w:val="0"/>
          <w:szCs w:val="24"/>
        </w:rPr>
        <w:t>Лоту №1</w:t>
      </w:r>
      <w:r w:rsidR="00A154B7" w:rsidRPr="00066ED2">
        <w:rPr>
          <w:b w:val="0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1.1.4</w:t>
      </w:r>
      <w:r w:rsidR="004A2F0D">
        <w:fldChar w:fldCharType="end"/>
      </w:r>
      <w:r w:rsidR="00A154B7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изложен</w:t>
      </w:r>
      <w:r w:rsidR="00F463E8" w:rsidRPr="00066ED2">
        <w:rPr>
          <w:b w:val="0"/>
          <w:szCs w:val="24"/>
        </w:rPr>
        <w:t>о(</w:t>
      </w:r>
      <w:r w:rsidRPr="00066ED2">
        <w:rPr>
          <w:b w:val="0"/>
          <w:szCs w:val="24"/>
        </w:rPr>
        <w:t>ы</w:t>
      </w:r>
      <w:r w:rsidR="00F463E8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ам вместе с ней в качестве отдельного документа.</w:t>
      </w:r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</w:p>
    <w:p w:rsidR="002B5044" w:rsidRPr="00066ED2" w:rsidRDefault="002B5044" w:rsidP="0021751A">
      <w:pPr>
        <w:pStyle w:val="2"/>
        <w:ind w:left="1701" w:hanging="1134"/>
      </w:pPr>
      <w:bookmarkStart w:id="782" w:name="_Ref194832984"/>
      <w:bookmarkStart w:id="783" w:name="_Ref197686508"/>
      <w:bookmarkStart w:id="784" w:name="_Toc423421727"/>
      <w:bookmarkStart w:id="785" w:name="_Toc498588712"/>
      <w:r w:rsidRPr="00066ED2">
        <w:t>Требование к поставляемой продукции</w:t>
      </w:r>
      <w:bookmarkEnd w:id="782"/>
      <w:bookmarkEnd w:id="783"/>
      <w:bookmarkEnd w:id="784"/>
      <w:bookmarkEnd w:id="785"/>
    </w:p>
    <w:p w:rsidR="002B5044" w:rsidRPr="00066ED2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6" w:name="_Toc439166313"/>
      <w:bookmarkStart w:id="787" w:name="_Toc439170661"/>
      <w:bookmarkStart w:id="788" w:name="_Toc439172763"/>
      <w:bookmarkStart w:id="789" w:name="_Toc439173207"/>
      <w:bookmarkStart w:id="790" w:name="_Toc439238201"/>
      <w:bookmarkStart w:id="791" w:name="_Toc439252753"/>
      <w:bookmarkStart w:id="792" w:name="_Toc439323611"/>
      <w:bookmarkStart w:id="793" w:name="_Toc439323727"/>
      <w:bookmarkStart w:id="794" w:name="_Toc440357125"/>
      <w:bookmarkStart w:id="795" w:name="_Toc440359680"/>
      <w:bookmarkStart w:id="796" w:name="_Toc440632144"/>
      <w:bookmarkStart w:id="797" w:name="_Toc440875965"/>
      <w:bookmarkStart w:id="798" w:name="_Toc441130993"/>
      <w:bookmarkStart w:id="799" w:name="_Toc447269808"/>
      <w:bookmarkStart w:id="800" w:name="_Toc464120631"/>
      <w:bookmarkStart w:id="801" w:name="_Toc466969289"/>
      <w:bookmarkStart w:id="802" w:name="_Toc468786634"/>
      <w:bookmarkStart w:id="803" w:name="_Toc469481274"/>
      <w:bookmarkStart w:id="804" w:name="_Toc472498863"/>
      <w:bookmarkStart w:id="805" w:name="_Toc498588713"/>
      <w:bookmarkStart w:id="806" w:name="_Ref194833053"/>
      <w:bookmarkStart w:id="807" w:name="_Ref223496951"/>
      <w:bookmarkStart w:id="808" w:name="_Ref223496970"/>
      <w:r w:rsidRPr="00066ED2">
        <w:rPr>
          <w:b w:val="0"/>
          <w:szCs w:val="24"/>
        </w:rPr>
        <w:t>Участник</w:t>
      </w:r>
      <w:r w:rsidR="002B5044" w:rsidRPr="00066ED2">
        <w:rPr>
          <w:b w:val="0"/>
          <w:szCs w:val="24"/>
        </w:rPr>
        <w:t xml:space="preserve"> в составе свое</w:t>
      </w:r>
      <w:r w:rsidR="00841A6F" w:rsidRPr="00066ED2">
        <w:rPr>
          <w:b w:val="0"/>
          <w:szCs w:val="24"/>
        </w:rPr>
        <w:t>й</w:t>
      </w:r>
      <w:r w:rsidR="002B5044" w:rsidRPr="00066ED2">
        <w:rPr>
          <w:b w:val="0"/>
          <w:szCs w:val="24"/>
        </w:rPr>
        <w:t xml:space="preserve"> </w:t>
      </w:r>
      <w:r w:rsidR="00841A6F" w:rsidRPr="00066ED2">
        <w:rPr>
          <w:b w:val="0"/>
          <w:szCs w:val="24"/>
        </w:rPr>
        <w:t>Заявки</w:t>
      </w:r>
      <w:r w:rsidR="002B5044" w:rsidRPr="00066ED2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066ED2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066ED2">
        <w:rPr>
          <w:b w:val="0"/>
          <w:szCs w:val="24"/>
        </w:rPr>
        <w:t>).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9" w:name="_Toc439166314"/>
      <w:bookmarkStart w:id="810" w:name="_Toc439170662"/>
      <w:bookmarkStart w:id="811" w:name="_Toc439172764"/>
      <w:bookmarkStart w:id="812" w:name="_Toc439173208"/>
      <w:bookmarkStart w:id="813" w:name="_Toc439238202"/>
      <w:bookmarkStart w:id="814" w:name="_Toc439252754"/>
      <w:bookmarkStart w:id="815" w:name="_Toc439323612"/>
      <w:bookmarkStart w:id="816" w:name="_Toc439323728"/>
      <w:bookmarkStart w:id="817" w:name="_Toc440357126"/>
      <w:bookmarkStart w:id="818" w:name="_Toc440359681"/>
      <w:bookmarkStart w:id="819" w:name="_Toc440632145"/>
      <w:bookmarkStart w:id="820" w:name="_Toc440875966"/>
      <w:bookmarkStart w:id="821" w:name="_Toc441130994"/>
      <w:bookmarkStart w:id="822" w:name="_Toc447269809"/>
      <w:bookmarkStart w:id="823" w:name="_Toc464120632"/>
      <w:bookmarkStart w:id="824" w:name="_Toc466969290"/>
      <w:bookmarkStart w:id="825" w:name="_Toc468786635"/>
      <w:bookmarkStart w:id="826" w:name="_Toc469481275"/>
      <w:bookmarkStart w:id="827" w:name="_Toc472498864"/>
      <w:bookmarkStart w:id="828" w:name="_Toc498588714"/>
      <w:r w:rsidRPr="00066ED2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066ED2">
        <w:rPr>
          <w:b w:val="0"/>
          <w:szCs w:val="24"/>
          <w:lang w:eastAsia="ru-RU"/>
        </w:rPr>
        <w:t>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066ED2">
        <w:rPr>
          <w:b w:val="0"/>
          <w:szCs w:val="24"/>
          <w:lang w:eastAsia="ru-RU"/>
        </w:rPr>
        <w:t>ях</w:t>
      </w:r>
      <w:proofErr w:type="spellEnd"/>
      <w:r w:rsidR="003776BB" w:rsidRPr="00066ED2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066ED2">
        <w:rPr>
          <w:b w:val="0"/>
          <w:szCs w:val="24"/>
          <w:lang w:eastAsia="ru-RU"/>
        </w:rPr>
        <w:t>о(</w:t>
      </w:r>
      <w:proofErr w:type="gramEnd"/>
      <w:r w:rsidR="003776BB" w:rsidRPr="00066ED2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066ED2">
        <w:rPr>
          <w:b w:val="0"/>
          <w:szCs w:val="24"/>
        </w:rPr>
        <w:t>.</w:t>
      </w:r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</w:p>
    <w:p w:rsidR="002B5044" w:rsidRPr="00066ED2" w:rsidRDefault="002B5044" w:rsidP="0021751A">
      <w:pPr>
        <w:pStyle w:val="2"/>
        <w:ind w:left="1701" w:hanging="1134"/>
      </w:pPr>
      <w:bookmarkStart w:id="829" w:name="_Ref247513861"/>
      <w:bookmarkStart w:id="830" w:name="_Toc423421728"/>
      <w:bookmarkStart w:id="831" w:name="_Toc498588715"/>
      <w:r w:rsidRPr="00066ED2">
        <w:t xml:space="preserve">Требование к </w:t>
      </w:r>
      <w:r w:rsidR="0021751A" w:rsidRPr="00066ED2">
        <w:t>Участник</w:t>
      </w:r>
      <w:r w:rsidRPr="00066ED2">
        <w:t>у</w:t>
      </w:r>
      <w:bookmarkEnd w:id="806"/>
      <w:bookmarkEnd w:id="807"/>
      <w:bookmarkEnd w:id="808"/>
      <w:r w:rsidRPr="00066ED2">
        <w:t>.</w:t>
      </w:r>
      <w:bookmarkEnd w:id="829"/>
      <w:bookmarkEnd w:id="830"/>
      <w:bookmarkEnd w:id="831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2" w:name="_Toc439166317"/>
      <w:bookmarkStart w:id="833" w:name="_Toc439170665"/>
      <w:bookmarkStart w:id="834" w:name="_Toc439172767"/>
      <w:bookmarkStart w:id="835" w:name="_Toc439173211"/>
      <w:bookmarkStart w:id="836" w:name="_Toc439238205"/>
      <w:bookmarkStart w:id="837" w:name="_Toc439252756"/>
      <w:bookmarkStart w:id="838" w:name="_Toc439323614"/>
      <w:bookmarkStart w:id="839" w:name="_Toc439323730"/>
      <w:bookmarkStart w:id="840" w:name="_Ref440292618"/>
      <w:bookmarkStart w:id="841" w:name="_Toc440357128"/>
      <w:bookmarkStart w:id="842" w:name="_Toc440359683"/>
      <w:bookmarkStart w:id="843" w:name="_Toc440632147"/>
      <w:bookmarkStart w:id="844" w:name="_Toc440875968"/>
      <w:bookmarkStart w:id="845" w:name="_Toc441130996"/>
      <w:bookmarkStart w:id="846" w:name="_Toc447269811"/>
      <w:bookmarkStart w:id="847" w:name="_Toc464120634"/>
      <w:bookmarkStart w:id="848" w:name="_Toc466969292"/>
      <w:bookmarkStart w:id="849" w:name="_Toc468786637"/>
      <w:bookmarkStart w:id="850" w:name="_Toc469481277"/>
      <w:bookmarkStart w:id="851" w:name="_Toc472498866"/>
      <w:bookmarkStart w:id="852" w:name="_Toc498588716"/>
      <w:r w:rsidRPr="00066ED2">
        <w:rPr>
          <w:b w:val="0"/>
          <w:szCs w:val="24"/>
        </w:rPr>
        <w:t xml:space="preserve">В составе </w:t>
      </w:r>
      <w:r w:rsidR="0094713A" w:rsidRPr="00066ED2">
        <w:rPr>
          <w:b w:val="0"/>
          <w:szCs w:val="24"/>
        </w:rPr>
        <w:t>своей Заявки</w:t>
      </w:r>
      <w:r w:rsidRPr="00066ED2">
        <w:rPr>
          <w:b w:val="0"/>
          <w:szCs w:val="24"/>
        </w:rPr>
        <w:t xml:space="preserve">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 xml:space="preserve"> должен предоставить руководств</w:t>
      </w:r>
      <w:proofErr w:type="gramStart"/>
      <w:r w:rsidRPr="00066ED2">
        <w:rPr>
          <w:b w:val="0"/>
          <w:szCs w:val="24"/>
        </w:rPr>
        <w:t>о(</w:t>
      </w:r>
      <w:proofErr w:type="gramEnd"/>
      <w:r w:rsidRPr="00066ED2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317FE8">
        <w:rPr>
          <w:b w:val="0"/>
          <w:szCs w:val="24"/>
        </w:rPr>
        <w:t>Производителем</w:t>
      </w:r>
      <w:r w:rsidR="00317FE8" w:rsidRPr="00CC5DE8">
        <w:rPr>
          <w:b w:val="0"/>
          <w:szCs w:val="24"/>
        </w:rPr>
        <w:t xml:space="preserve"> </w:t>
      </w:r>
      <w:r w:rsidRPr="00066ED2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FB4D12" w:rsidRPr="00FB4D12">
        <w:rPr>
          <w:b w:val="0"/>
          <w:szCs w:val="24"/>
        </w:rPr>
        <w:t xml:space="preserve"> </w:t>
      </w:r>
      <w:r w:rsidR="00FB4D12" w:rsidRPr="00066ED2">
        <w:rPr>
          <w:b w:val="0"/>
          <w:szCs w:val="24"/>
        </w:rPr>
        <w:t>оборудования</w:t>
      </w:r>
      <w:r w:rsidRPr="00066ED2">
        <w:rPr>
          <w:b w:val="0"/>
          <w:szCs w:val="24"/>
        </w:rPr>
        <w:t xml:space="preserve">, заявленных </w:t>
      </w:r>
      <w:r w:rsidR="0021751A" w:rsidRPr="00066ED2">
        <w:rPr>
          <w:b w:val="0"/>
          <w:szCs w:val="24"/>
        </w:rPr>
        <w:t>Участник</w:t>
      </w:r>
      <w:r w:rsidR="0094713A" w:rsidRPr="00066ED2">
        <w:rPr>
          <w:b w:val="0"/>
          <w:szCs w:val="24"/>
        </w:rPr>
        <w:t>ом в Т</w:t>
      </w:r>
      <w:r w:rsidRPr="00066ED2">
        <w:rPr>
          <w:b w:val="0"/>
          <w:szCs w:val="24"/>
        </w:rPr>
        <w:t>ехническом предложении (</w:t>
      </w:r>
      <w:r w:rsidR="00D56F8C" w:rsidRPr="00066ED2">
        <w:rPr>
          <w:b w:val="0"/>
          <w:szCs w:val="24"/>
        </w:rPr>
        <w:t>подраздел</w:t>
      </w:r>
      <w:r w:rsidR="0094713A" w:rsidRPr="00066ED2">
        <w:rPr>
          <w:b w:val="0"/>
          <w:szCs w:val="24"/>
        </w:rPr>
        <w:t xml:space="preserve">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Pr="00066ED2">
        <w:rPr>
          <w:b w:val="0"/>
          <w:szCs w:val="24"/>
        </w:rPr>
        <w:t>).</w:t>
      </w:r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</w:p>
    <w:p w:rsidR="002B5044" w:rsidRPr="00066ED2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3" w:name="_Toc439166318"/>
      <w:bookmarkStart w:id="854" w:name="_Toc439170666"/>
      <w:bookmarkStart w:id="855" w:name="_Toc439172768"/>
      <w:bookmarkStart w:id="856" w:name="_Toc439173212"/>
      <w:bookmarkStart w:id="857" w:name="_Toc439238206"/>
      <w:bookmarkStart w:id="858" w:name="_Toc439252757"/>
      <w:bookmarkStart w:id="859" w:name="_Toc439323615"/>
      <w:bookmarkStart w:id="860" w:name="_Toc439323731"/>
      <w:bookmarkStart w:id="861" w:name="_Toc440357129"/>
      <w:bookmarkStart w:id="862" w:name="_Toc440359684"/>
      <w:bookmarkStart w:id="863" w:name="_Toc440632148"/>
      <w:bookmarkStart w:id="864" w:name="_Toc440875969"/>
      <w:bookmarkStart w:id="865" w:name="_Toc441130997"/>
      <w:bookmarkStart w:id="866" w:name="_Toc447269812"/>
      <w:bookmarkStart w:id="867" w:name="_Toc464120635"/>
      <w:bookmarkStart w:id="868" w:name="_Toc466969293"/>
      <w:bookmarkStart w:id="869" w:name="_Toc468786638"/>
      <w:bookmarkStart w:id="870" w:name="_Toc469481278"/>
      <w:bookmarkStart w:id="871" w:name="_Toc472498867"/>
      <w:bookmarkStart w:id="872" w:name="_Toc498588717"/>
      <w:r w:rsidRPr="00066ED2">
        <w:rPr>
          <w:b w:val="0"/>
          <w:szCs w:val="24"/>
        </w:rPr>
        <w:t xml:space="preserve">Непредставление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066ED2">
        <w:rPr>
          <w:b w:val="0"/>
          <w:szCs w:val="24"/>
        </w:rPr>
        <w:t>ом</w:t>
      </w:r>
      <w:r w:rsidRPr="00066ED2">
        <w:rPr>
          <w:b w:val="0"/>
          <w:szCs w:val="24"/>
        </w:rPr>
        <w:t xml:space="preserve"> предложени</w:t>
      </w:r>
      <w:r w:rsidR="0094713A" w:rsidRPr="00066ED2">
        <w:rPr>
          <w:b w:val="0"/>
          <w:szCs w:val="24"/>
        </w:rPr>
        <w:t>и</w:t>
      </w:r>
      <w:r w:rsidRPr="00066ED2">
        <w:rPr>
          <w:b w:val="0"/>
          <w:szCs w:val="24"/>
        </w:rPr>
        <w:t xml:space="preserve"> </w:t>
      </w:r>
      <w:r w:rsidR="00D56F8C" w:rsidRPr="00066ED2">
        <w:rPr>
          <w:b w:val="0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b w:val="0"/>
          <w:szCs w:val="24"/>
        </w:rPr>
        <w:t>5.3</w:t>
      </w:r>
      <w:r w:rsidR="004A2F0D">
        <w:fldChar w:fldCharType="end"/>
      </w:r>
      <w:r w:rsidR="00D56F8C" w:rsidRPr="00066ED2">
        <w:rPr>
          <w:b w:val="0"/>
          <w:szCs w:val="24"/>
        </w:rPr>
        <w:t>)</w:t>
      </w:r>
      <w:r w:rsidRPr="00066ED2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066ED2">
        <w:rPr>
          <w:b w:val="0"/>
          <w:szCs w:val="24"/>
        </w:rPr>
        <w:t>Участник</w:t>
      </w:r>
      <w:r w:rsidRPr="00066ED2">
        <w:rPr>
          <w:b w:val="0"/>
          <w:szCs w:val="24"/>
        </w:rPr>
        <w:t>а.</w:t>
      </w:r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</w:p>
    <w:p w:rsidR="00464832" w:rsidRPr="00066ED2" w:rsidRDefault="00464832" w:rsidP="00464832">
      <w:pPr>
        <w:pStyle w:val="2"/>
        <w:ind w:left="1701" w:hanging="1134"/>
      </w:pPr>
      <w:bookmarkStart w:id="873" w:name="_Toc248219573"/>
      <w:bookmarkStart w:id="874" w:name="_Toc256099315"/>
      <w:bookmarkStart w:id="875" w:name="_Toc423421664"/>
      <w:bookmarkStart w:id="876" w:name="_Toc498588718"/>
      <w:bookmarkEnd w:id="717"/>
      <w:bookmarkEnd w:id="718"/>
      <w:r w:rsidRPr="00066ED2">
        <w:t>Иные требования</w:t>
      </w:r>
      <w:bookmarkEnd w:id="873"/>
      <w:bookmarkEnd w:id="874"/>
      <w:bookmarkEnd w:id="875"/>
      <w:bookmarkEnd w:id="876"/>
    </w:p>
    <w:p w:rsidR="0011726E" w:rsidRPr="00066ED2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7" w:name="_Toc464120637"/>
      <w:bookmarkStart w:id="878" w:name="_Toc466969295"/>
      <w:bookmarkStart w:id="879" w:name="_Toc468786640"/>
      <w:bookmarkStart w:id="880" w:name="_Toc469481280"/>
      <w:bookmarkStart w:id="881" w:name="_Toc472498869"/>
      <w:bookmarkStart w:id="882" w:name="_Toc498588719"/>
      <w:bookmarkStart w:id="883" w:name="_Toc447269814"/>
      <w:r w:rsidRPr="00066ED2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066ED2">
        <w:rPr>
          <w:b w:val="0"/>
          <w:szCs w:val="24"/>
        </w:rPr>
        <w:t>.</w:t>
      </w:r>
      <w:bookmarkEnd w:id="877"/>
      <w:bookmarkEnd w:id="878"/>
      <w:bookmarkEnd w:id="879"/>
      <w:bookmarkEnd w:id="880"/>
      <w:bookmarkEnd w:id="881"/>
      <w:bookmarkEnd w:id="882"/>
    </w:p>
    <w:p w:rsidR="002B5044" w:rsidRPr="00066ED2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4" w:name="_Toc464120638"/>
      <w:bookmarkStart w:id="885" w:name="_Toc466969296"/>
      <w:bookmarkStart w:id="886" w:name="_Toc468786641"/>
      <w:bookmarkStart w:id="887" w:name="_Toc469481281"/>
      <w:bookmarkStart w:id="888" w:name="_Toc472498870"/>
      <w:bookmarkStart w:id="889" w:name="_Toc498588720"/>
      <w:r w:rsidRPr="00066ED2">
        <w:rPr>
          <w:b w:val="0"/>
          <w:szCs w:val="24"/>
        </w:rPr>
        <w:t>В случае</w:t>
      </w:r>
      <w:proofErr w:type="gramStart"/>
      <w:r w:rsidRPr="00066ED2">
        <w:rPr>
          <w:b w:val="0"/>
          <w:szCs w:val="24"/>
        </w:rPr>
        <w:t>,</w:t>
      </w:r>
      <w:proofErr w:type="gramEnd"/>
      <w:r w:rsidRPr="00066ED2">
        <w:rPr>
          <w:b w:val="0"/>
          <w:szCs w:val="24"/>
        </w:rPr>
        <w:t xml:space="preserve"> если Участником предлагается </w:t>
      </w:r>
      <w:r w:rsidR="00953987" w:rsidRPr="00066ED2">
        <w:rPr>
          <w:b w:val="0"/>
          <w:szCs w:val="24"/>
        </w:rPr>
        <w:t xml:space="preserve">эквивалент </w:t>
      </w:r>
      <w:r w:rsidRPr="00066ED2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066ED2">
        <w:rPr>
          <w:b w:val="0"/>
          <w:szCs w:val="24"/>
        </w:rPr>
        <w:t>поставляемой продукции</w:t>
      </w:r>
      <w:r w:rsidRPr="00066ED2">
        <w:rPr>
          <w:b w:val="0"/>
          <w:szCs w:val="24"/>
        </w:rPr>
        <w:t>, в согласованные с Заказчиком сроки.</w:t>
      </w:r>
      <w:bookmarkEnd w:id="883"/>
      <w:bookmarkEnd w:id="884"/>
      <w:bookmarkEnd w:id="885"/>
      <w:bookmarkEnd w:id="886"/>
      <w:bookmarkEnd w:id="887"/>
      <w:bookmarkEnd w:id="888"/>
      <w:bookmarkEnd w:id="889"/>
    </w:p>
    <w:p w:rsidR="00953987" w:rsidRPr="00066ED2" w:rsidRDefault="00953987" w:rsidP="00953987">
      <w:pPr>
        <w:pStyle w:val="2"/>
        <w:ind w:left="1701" w:hanging="1134"/>
        <w:rPr>
          <w:b w:val="0"/>
        </w:rPr>
      </w:pPr>
      <w:bookmarkStart w:id="890" w:name="_Toc461808930"/>
      <w:bookmarkStart w:id="891" w:name="_Toc498588721"/>
      <w:r w:rsidRPr="00066ED2">
        <w:t>Альтернативные предложения</w:t>
      </w:r>
      <w:bookmarkStart w:id="892" w:name="_Ref56252639"/>
      <w:bookmarkEnd w:id="890"/>
      <w:bookmarkEnd w:id="891"/>
    </w:p>
    <w:p w:rsidR="00953987" w:rsidRPr="00066ED2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3" w:name="_Toc461808802"/>
      <w:bookmarkStart w:id="894" w:name="_Toc461808931"/>
      <w:bookmarkStart w:id="895" w:name="_Toc464120640"/>
      <w:bookmarkStart w:id="896" w:name="_Toc466969298"/>
      <w:bookmarkStart w:id="897" w:name="_Toc468786643"/>
      <w:bookmarkStart w:id="898" w:name="_Toc469481283"/>
      <w:bookmarkStart w:id="899" w:name="_Toc472498872"/>
      <w:bookmarkStart w:id="900" w:name="_Toc498588722"/>
      <w:r w:rsidRPr="00066ED2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</w:p>
    <w:p w:rsidR="002B5044" w:rsidRPr="00066ED2" w:rsidRDefault="002B5044" w:rsidP="002B5044">
      <w:pPr>
        <w:pStyle w:val="11"/>
        <w:rPr>
          <w:lang w:eastAsia="ru-RU"/>
        </w:rPr>
      </w:pPr>
    </w:p>
    <w:p w:rsidR="00E35404" w:rsidRPr="00066ED2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1" w:name="_Ref440270602"/>
      <w:bookmarkStart w:id="902" w:name="_Toc498588723"/>
      <w:bookmarkEnd w:id="5"/>
      <w:bookmarkEnd w:id="687"/>
      <w:r w:rsidRPr="00066ED2">
        <w:rPr>
          <w:szCs w:val="24"/>
        </w:rPr>
        <w:lastRenderedPageBreak/>
        <w:t>Образцы основных форм документов, включаемых в Заявку</w:t>
      </w:r>
      <w:bookmarkEnd w:id="901"/>
      <w:bookmarkEnd w:id="902"/>
      <w:r w:rsidRPr="00066ED2">
        <w:rPr>
          <w:szCs w:val="24"/>
        </w:rPr>
        <w:t xml:space="preserve"> </w:t>
      </w:r>
    </w:p>
    <w:p w:rsidR="004F4D80" w:rsidRPr="00066ED2" w:rsidRDefault="004F4D80" w:rsidP="004F4D80">
      <w:pPr>
        <w:pStyle w:val="2"/>
      </w:pPr>
      <w:bookmarkStart w:id="903" w:name="_Ref55336310"/>
      <w:bookmarkStart w:id="904" w:name="_Toc57314672"/>
      <w:bookmarkStart w:id="905" w:name="_Toc69728986"/>
      <w:bookmarkStart w:id="906" w:name="_Toc98253919"/>
      <w:bookmarkStart w:id="907" w:name="_Toc165173847"/>
      <w:bookmarkStart w:id="908" w:name="_Toc423423667"/>
      <w:bookmarkStart w:id="909" w:name="_Toc498588724"/>
      <w:r w:rsidRPr="00066ED2">
        <w:t xml:space="preserve">Письмо о подаче оферты </w:t>
      </w:r>
      <w:bookmarkStart w:id="910" w:name="_Ref22846535"/>
      <w:r w:rsidRPr="00066ED2">
        <w:t>(</w:t>
      </w:r>
      <w:bookmarkEnd w:id="910"/>
      <w:r w:rsidRPr="00066ED2">
        <w:t xml:space="preserve">форма </w:t>
      </w:r>
      <w:r w:rsidRPr="00066ED2">
        <w:rPr>
          <w:noProof/>
        </w:rPr>
        <w:t>1</w:t>
      </w:r>
      <w:r w:rsidRPr="00066ED2">
        <w:t>)</w:t>
      </w:r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066ED2" w:rsidRDefault="004F4D80" w:rsidP="004F4D80">
      <w:pPr>
        <w:pStyle w:val="3"/>
        <w:rPr>
          <w:szCs w:val="24"/>
        </w:rPr>
      </w:pPr>
      <w:bookmarkStart w:id="911" w:name="_Toc98253920"/>
      <w:bookmarkStart w:id="912" w:name="_Toc157248174"/>
      <w:bookmarkStart w:id="913" w:name="_Toc157496543"/>
      <w:bookmarkStart w:id="914" w:name="_Toc158206082"/>
      <w:bookmarkStart w:id="915" w:name="_Toc164057767"/>
      <w:bookmarkStart w:id="916" w:name="_Toc164137117"/>
      <w:bookmarkStart w:id="917" w:name="_Toc164161277"/>
      <w:bookmarkStart w:id="918" w:name="_Toc165173848"/>
      <w:bookmarkStart w:id="919" w:name="_Toc439170673"/>
      <w:bookmarkStart w:id="920" w:name="_Toc439172775"/>
      <w:bookmarkStart w:id="921" w:name="_Toc439173219"/>
      <w:bookmarkStart w:id="922" w:name="_Toc439238213"/>
      <w:bookmarkStart w:id="923" w:name="_Toc440357133"/>
      <w:bookmarkStart w:id="924" w:name="_Toc440359688"/>
      <w:bookmarkStart w:id="925" w:name="_Toc447269817"/>
      <w:bookmarkStart w:id="926" w:name="_Toc464120643"/>
      <w:bookmarkStart w:id="927" w:name="_Toc472498875"/>
      <w:bookmarkStart w:id="928" w:name="_Toc498588725"/>
      <w:r w:rsidRPr="00066ED2">
        <w:rPr>
          <w:szCs w:val="24"/>
        </w:rPr>
        <w:t>Форма письма о подаче оферты</w:t>
      </w:r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«_____»_______________ года</w:t>
      </w:r>
    </w:p>
    <w:p w:rsidR="004F4D80" w:rsidRPr="00066ED2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066ED2">
        <w:rPr>
          <w:sz w:val="24"/>
          <w:szCs w:val="24"/>
        </w:rPr>
        <w:t>№________________________</w:t>
      </w:r>
    </w:p>
    <w:p w:rsidR="004F4D80" w:rsidRPr="00066ED2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9" w:name="_Ref34763774"/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Изучив Извещение о проведении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, опубликованное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[</w:t>
      </w:r>
      <w:r w:rsidRPr="00066ED2">
        <w:rPr>
          <w:rStyle w:val="aa"/>
          <w:sz w:val="24"/>
          <w:szCs w:val="24"/>
        </w:rPr>
        <w:t xml:space="preserve">указывается </w:t>
      </w:r>
      <w:proofErr w:type="gramStart"/>
      <w:r w:rsidRPr="00066ED2">
        <w:rPr>
          <w:rStyle w:val="aa"/>
          <w:sz w:val="24"/>
          <w:szCs w:val="24"/>
        </w:rPr>
        <w:t>дата</w:t>
      </w:r>
      <w:proofErr w:type="gramEnd"/>
      <w:r w:rsidRPr="00066ED2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066ED2">
        <w:rPr>
          <w:rStyle w:val="aa"/>
          <w:sz w:val="24"/>
          <w:szCs w:val="24"/>
        </w:rPr>
        <w:t>запроса предложений</w:t>
      </w:r>
      <w:r w:rsidRPr="00066ED2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066ED2">
        <w:rPr>
          <w:sz w:val="24"/>
          <w:szCs w:val="24"/>
        </w:rPr>
        <w:t xml:space="preserve">], и </w:t>
      </w:r>
      <w:r w:rsidR="00C236C0" w:rsidRPr="00066ED2">
        <w:rPr>
          <w:sz w:val="24"/>
          <w:szCs w:val="24"/>
        </w:rPr>
        <w:t>Документацию по запросу предложений</w:t>
      </w:r>
      <w:r w:rsidRPr="00066ED2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>,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(полное наименование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зарегистрированное</w:t>
      </w:r>
      <w:proofErr w:type="gramEnd"/>
      <w:r w:rsidRPr="00066ED2">
        <w:rPr>
          <w:sz w:val="24"/>
          <w:szCs w:val="24"/>
        </w:rPr>
        <w:t xml:space="preserve"> по адресу ___________________________________________________,</w:t>
      </w: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(юридический адрес </w:t>
      </w:r>
      <w:r w:rsidR="00C236C0" w:rsidRPr="00066ED2">
        <w:rPr>
          <w:sz w:val="24"/>
          <w:szCs w:val="24"/>
          <w:vertAlign w:val="superscript"/>
        </w:rPr>
        <w:t>Участник</w:t>
      </w:r>
      <w:r w:rsidRPr="00066ED2">
        <w:rPr>
          <w:sz w:val="24"/>
          <w:szCs w:val="24"/>
          <w:vertAlign w:val="superscript"/>
        </w:rPr>
        <w:t>а)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_______________________________________________________________________________</w:t>
      </w:r>
    </w:p>
    <w:p w:rsidR="004F4D80" w:rsidRPr="00066ED2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066ED2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 условиях и в соответствии с </w:t>
      </w:r>
      <w:r w:rsidR="00975C64" w:rsidRPr="00066ED2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975C64" w:rsidRPr="00066ED2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066ED2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066ED2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t xml:space="preserve">Итоговая стоимость </w:t>
            </w:r>
            <w:r w:rsidR="00C236C0" w:rsidRPr="00066ED2">
              <w:t>Заявки</w:t>
            </w:r>
            <w:r w:rsidRPr="00066ED2">
              <w:t xml:space="preserve"> без НДС, </w:t>
            </w:r>
            <w:proofErr w:type="spellStart"/>
            <w:r w:rsidRPr="00066ED2">
              <w:t>руб.РФ</w:t>
            </w:r>
            <w:proofErr w:type="spellEnd"/>
            <w:r w:rsidRPr="00066ED2">
              <w:t>.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</w:pPr>
            <w:r w:rsidRPr="00066ED2">
              <w:rPr>
                <w:rStyle w:val="aa"/>
                <w:b w:val="0"/>
                <w:i w:val="0"/>
              </w:rPr>
              <w:t xml:space="preserve">по лоту № </w:t>
            </w:r>
            <w:r w:rsidRPr="00066ED2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066ED2">
              <w:rPr>
                <w:rStyle w:val="aa"/>
                <w:b w:val="0"/>
              </w:rPr>
              <w:t>Участник</w:t>
            </w:r>
            <w:r w:rsidRPr="00066ED2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(итоговая стоимость, рублей</w:t>
            </w:r>
            <w:r w:rsidRPr="00066ED2">
              <w:rPr>
                <w:rStyle w:val="aa"/>
                <w:b w:val="0"/>
                <w:i w:val="0"/>
              </w:rPr>
              <w:t xml:space="preserve"> РФ</w:t>
            </w:r>
            <w:r w:rsidRPr="00066ED2">
              <w:t>, без НДС)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(НДС по итоговой стоимости, рублей)</w:t>
            </w:r>
          </w:p>
        </w:tc>
      </w:tr>
      <w:tr w:rsidR="004F4D80" w:rsidRPr="00066ED2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066ED2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066ED2" w:rsidRDefault="004F4D80" w:rsidP="004F4D80">
            <w:pPr>
              <w:spacing w:line="240" w:lineRule="auto"/>
              <w:ind w:right="-45" w:firstLine="0"/>
              <w:jc w:val="center"/>
            </w:pPr>
            <w:r w:rsidRPr="00066ED2">
              <w:t>(полная итоговая стоимость, рублей, с НДС)</w:t>
            </w:r>
          </w:p>
        </w:tc>
      </w:tr>
    </w:tbl>
    <w:p w:rsidR="004F4D80" w:rsidRPr="00066ED2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</w:t>
      </w:r>
      <w:proofErr w:type="gramStart"/>
      <w:r w:rsidRPr="00066ED2">
        <w:rPr>
          <w:sz w:val="24"/>
          <w:szCs w:val="24"/>
        </w:rPr>
        <w:t>является окончательной и содержит</w:t>
      </w:r>
      <w:proofErr w:type="gramEnd"/>
      <w:r w:rsidRPr="00066ED2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066ED2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066ED2">
        <w:rPr>
          <w:b/>
          <w:szCs w:val="24"/>
        </w:rPr>
        <w:t xml:space="preserve">Срок выполнения поставок: 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Начало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rPr>
          <w:szCs w:val="24"/>
        </w:rPr>
      </w:pPr>
      <w:r w:rsidRPr="00066ED2">
        <w:rPr>
          <w:szCs w:val="24"/>
        </w:rPr>
        <w:t xml:space="preserve">Окончание выполнения поставок: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066ED2">
        <w:rPr>
          <w:szCs w:val="24"/>
        </w:rPr>
        <w:t>.</w:t>
      </w:r>
    </w:p>
    <w:p w:rsidR="004F4D80" w:rsidRPr="00066ED2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066ED2">
        <w:rPr>
          <w:b/>
          <w:szCs w:val="24"/>
        </w:rPr>
        <w:t>Условия оплаты выполнения поставок</w:t>
      </w:r>
      <w:r w:rsidRPr="00066ED2">
        <w:rPr>
          <w:b/>
          <w:iCs/>
          <w:szCs w:val="24"/>
        </w:rPr>
        <w:t>:</w:t>
      </w:r>
      <w:r w:rsidRPr="00066ED2">
        <w:rPr>
          <w:iCs/>
          <w:szCs w:val="24"/>
        </w:rPr>
        <w:t xml:space="preserve"> </w:t>
      </w:r>
      <w:r w:rsidRPr="00066ED2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066ED2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066ED2">
        <w:rPr>
          <w:rStyle w:val="aa"/>
          <w:bCs w:val="0"/>
          <w:snapToGrid w:val="0"/>
          <w:sz w:val="16"/>
          <w:szCs w:val="16"/>
        </w:rPr>
        <w:t>__</w:t>
      </w:r>
      <w:r w:rsidRPr="00066ED2">
        <w:rPr>
          <w:iCs/>
          <w:szCs w:val="24"/>
        </w:rPr>
        <w:t>.</w:t>
      </w:r>
    </w:p>
    <w:p w:rsidR="004F4D80" w:rsidRPr="00066ED2" w:rsidRDefault="004F4D80" w:rsidP="004F4D80">
      <w:pPr>
        <w:spacing w:after="6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Настоящая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имеет правовой статус оферты и действует</w:t>
      </w:r>
      <w:proofErr w:type="gramEnd"/>
      <w:r w:rsidRPr="00066ED2">
        <w:rPr>
          <w:sz w:val="24"/>
          <w:szCs w:val="24"/>
        </w:rPr>
        <w:t xml:space="preserve"> до «____»_______________</w:t>
      </w:r>
      <w:r w:rsidR="00953987" w:rsidRPr="00066ED2">
        <w:rPr>
          <w:sz w:val="24"/>
          <w:szCs w:val="24"/>
        </w:rPr>
        <w:t xml:space="preserve"> 201_</w:t>
      </w:r>
      <w:r w:rsidRPr="00066ED2">
        <w:rPr>
          <w:sz w:val="24"/>
          <w:szCs w:val="24"/>
        </w:rPr>
        <w:t xml:space="preserve"> года.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Данная Заявка подается с пониманием того, что: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вы оставляете за собой право: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066ED2" w:rsidRDefault="00975C64" w:rsidP="00B949E4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отклонить все заявки.</w:t>
      </w: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не изменять (не вносить изменения) </w:t>
      </w:r>
      <w:r w:rsidR="00953987" w:rsidRPr="00066ED2">
        <w:rPr>
          <w:sz w:val="24"/>
          <w:szCs w:val="24"/>
        </w:rPr>
        <w:t>в</w:t>
      </w:r>
      <w:r w:rsidRPr="00066ED2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предоставлять достоверные и не</w:t>
      </w:r>
      <w:r w:rsidR="00EB08B2">
        <w:rPr>
          <w:sz w:val="24"/>
          <w:szCs w:val="24"/>
        </w:rPr>
        <w:t>фальсифицированны</w:t>
      </w:r>
      <w:r w:rsidRPr="00066ED2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C6F6F" w:rsidRDefault="00975C64" w:rsidP="00B949E4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предоставить в качестве </w:t>
      </w:r>
      <w:proofErr w:type="gramStart"/>
      <w:r w:rsidRPr="00DC6F6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DC6F6F">
        <w:rPr>
          <w:sz w:val="24"/>
          <w:szCs w:val="24"/>
        </w:rPr>
        <w:t xml:space="preserve"> в составе подаваемой Заявки Соглашение о неустойке </w:t>
      </w:r>
      <w:r w:rsidRPr="00DC6F6F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C6F6F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DC6F6F">
        <w:rPr>
          <w:sz w:val="24"/>
          <w:szCs w:val="24"/>
        </w:rPr>
        <w:t xml:space="preserve"> </w:t>
      </w:r>
      <w:r w:rsidR="0078129F" w:rsidRPr="00DC6F6F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DC6F6F">
        <w:rPr>
          <w:sz w:val="24"/>
          <w:szCs w:val="24"/>
        </w:rPr>
        <w:t>в установленный в документации о закупке срок</w:t>
      </w:r>
      <w:r w:rsidRPr="00DC6F6F">
        <w:rPr>
          <w:i/>
          <w:sz w:val="24"/>
          <w:szCs w:val="24"/>
        </w:rPr>
        <w:t>.</w:t>
      </w:r>
    </w:p>
    <w:p w:rsidR="00975C64" w:rsidRPr="00066ED2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066ED2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066ED2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066ED2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является полностью правоспособным;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является полностью дееспособным [</w:t>
      </w:r>
      <w:r w:rsidRPr="00066ED2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066ED2">
        <w:rPr>
          <w:rStyle w:val="FTN-"/>
          <w:sz w:val="24"/>
          <w:szCs w:val="24"/>
        </w:rPr>
        <w:t xml:space="preserve"> </w:t>
      </w:r>
      <w:proofErr w:type="gramStart"/>
      <w:r w:rsidRPr="00066ED2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066ED2">
        <w:rPr>
          <w:sz w:val="24"/>
          <w:szCs w:val="24"/>
        </w:rPr>
        <w:t>;</w:t>
      </w:r>
      <w:proofErr w:type="gramEnd"/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066ED2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066ED2" w:rsidRDefault="00975C64" w:rsidP="00B949E4">
      <w:pPr>
        <w:widowControl w:val="0"/>
        <w:numPr>
          <w:ilvl w:val="0"/>
          <w:numId w:val="74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066ED2">
        <w:rPr>
          <w:sz w:val="24"/>
          <w:szCs w:val="24"/>
        </w:rPr>
        <w:t xml:space="preserve">  ________________________(</w:t>
      </w:r>
      <w:proofErr w:type="gramStart"/>
      <w:r w:rsidRPr="00066ED2">
        <w:rPr>
          <w:i/>
          <w:iCs/>
          <w:sz w:val="24"/>
          <w:szCs w:val="24"/>
        </w:rPr>
        <w:t xml:space="preserve">Наименование Участника, </w:t>
      </w:r>
      <w:r w:rsidRPr="00066ED2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066ED2">
        <w:rPr>
          <w:sz w:val="24"/>
          <w:szCs w:val="24"/>
        </w:rPr>
        <w:t>)  не приостановлена.</w:t>
      </w:r>
      <w:proofErr w:type="gramEnd"/>
    </w:p>
    <w:p w:rsidR="00975C64" w:rsidRPr="00066ED2" w:rsidRDefault="00975C64" w:rsidP="00975C64">
      <w:pPr>
        <w:spacing w:after="120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066ED2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66ED2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066ED2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066ED2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066ED2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066ED2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066ED2" w:rsidRDefault="00DF4A13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C236C0" w:rsidRPr="00066ED2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0" w:name="_Toc98253921"/>
      <w:bookmarkStart w:id="931" w:name="_Toc157248175"/>
      <w:bookmarkStart w:id="932" w:name="_Toc157496544"/>
      <w:bookmarkStart w:id="933" w:name="_Toc158206083"/>
      <w:bookmarkStart w:id="934" w:name="_Toc164057768"/>
      <w:bookmarkStart w:id="935" w:name="_Toc164137118"/>
      <w:bookmarkStart w:id="936" w:name="_Toc164161278"/>
      <w:bookmarkStart w:id="937" w:name="_Toc165173849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938" w:name="_Toc439170674"/>
      <w:bookmarkStart w:id="939" w:name="_Toc439172776"/>
      <w:bookmarkStart w:id="940" w:name="_Toc439173220"/>
      <w:bookmarkStart w:id="941" w:name="_Toc439238214"/>
      <w:bookmarkStart w:id="942" w:name="_Toc439252762"/>
      <w:bookmarkStart w:id="943" w:name="_Toc439323736"/>
      <w:bookmarkStart w:id="944" w:name="_Toc440357134"/>
      <w:bookmarkStart w:id="945" w:name="_Toc440359689"/>
      <w:bookmarkStart w:id="946" w:name="_Toc440632153"/>
      <w:bookmarkStart w:id="947" w:name="_Toc440875973"/>
      <w:bookmarkStart w:id="948" w:name="_Toc441131001"/>
      <w:bookmarkStart w:id="949" w:name="_Toc447269818"/>
      <w:bookmarkStart w:id="950" w:name="_Toc464120644"/>
      <w:bookmarkStart w:id="951" w:name="_Toc472498876"/>
      <w:bookmarkStart w:id="952" w:name="_Toc498588726"/>
      <w:r w:rsidRPr="00066ED2">
        <w:rPr>
          <w:szCs w:val="24"/>
        </w:rPr>
        <w:lastRenderedPageBreak/>
        <w:t>Инструкции по заполнению</w:t>
      </w:r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следует оформить на официальном бланке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53" w:name="_Ref465698996"/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066ED2">
        <w:rPr>
          <w:sz w:val="24"/>
          <w:szCs w:val="24"/>
        </w:rPr>
        <w:t>ХХХ</w:t>
      </w:r>
      <w:proofErr w:type="spellEnd"/>
      <w:r w:rsidR="004F4D80" w:rsidRPr="00066ED2">
        <w:rPr>
          <w:sz w:val="24"/>
          <w:szCs w:val="24"/>
        </w:rPr>
        <w:t> ХХХ</w:t>
      </w:r>
      <w:proofErr w:type="gramStart"/>
      <w:r w:rsidR="004F4D80" w:rsidRPr="00066ED2">
        <w:rPr>
          <w:sz w:val="24"/>
          <w:szCs w:val="24"/>
        </w:rPr>
        <w:t>,Х</w:t>
      </w:r>
      <w:proofErr w:type="gramEnd"/>
      <w:r w:rsidR="004F4D80" w:rsidRPr="00066ED2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  <w:bookmarkEnd w:id="953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066ED2">
        <w:t xml:space="preserve"> </w:t>
      </w:r>
      <w:proofErr w:type="gramStart"/>
      <w:r w:rsidRPr="00066ED2">
        <w:rPr>
          <w:sz w:val="24"/>
          <w:szCs w:val="24"/>
        </w:rPr>
        <w:t>шеф-монтажа</w:t>
      </w:r>
      <w:proofErr w:type="gramEnd"/>
      <w:r w:rsidRPr="00066ED2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4A2F0D">
        <w:fldChar w:fldCharType="begin"/>
      </w:r>
      <w:r w:rsidR="004A2F0D">
        <w:instrText xml:space="preserve"> REF _Ref306008743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3.3.4</w:t>
      </w:r>
      <w:r w:rsidR="004A2F0D">
        <w:fldChar w:fldCharType="end"/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Письмо должно быть </w:t>
      </w:r>
      <w:proofErr w:type="gramStart"/>
      <w:r w:rsidRPr="00066ED2">
        <w:rPr>
          <w:sz w:val="24"/>
          <w:szCs w:val="24"/>
        </w:rPr>
        <w:t>подписано и скреплено</w:t>
      </w:r>
      <w:proofErr w:type="gramEnd"/>
      <w:r w:rsidRPr="00066ED2">
        <w:rPr>
          <w:sz w:val="24"/>
          <w:szCs w:val="24"/>
        </w:rPr>
        <w:t xml:space="preserve"> печатью в соответствии с требованиями подпунктов </w:t>
      </w:r>
      <w:r w:rsidR="004A2F0D">
        <w:fldChar w:fldCharType="begin"/>
      </w:r>
      <w:r w:rsidR="004A2F0D">
        <w:instrText xml:space="preserve"> REF _Ref55279015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3.3.1.6</w:t>
      </w:r>
      <w:r w:rsidR="004A2F0D">
        <w:fldChar w:fldCharType="end"/>
      </w:r>
      <w:r w:rsidRPr="00066ED2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_Ref195087786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3.3.1.7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347FE8" w:rsidRPr="00066ED2" w:rsidRDefault="00347FE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Начальная (предельная) цена, указываемая согласно п. </w:t>
      </w:r>
      <w:r w:rsidR="004A2F0D">
        <w:fldChar w:fldCharType="begin"/>
      </w:r>
      <w:r w:rsidR="004A2F0D">
        <w:instrText xml:space="preserve"> REF _Ref465698996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5.1.2.3</w:t>
      </w:r>
      <w:r w:rsidR="004A2F0D">
        <w:fldChar w:fldCharType="end"/>
      </w:r>
      <w:r w:rsidRPr="00066ED2">
        <w:rPr>
          <w:sz w:val="24"/>
          <w:szCs w:val="24"/>
        </w:rPr>
        <w:t xml:space="preserve">, является ценой заключаемого договора, и должна соответствовать цене, указанной в п. </w:t>
      </w:r>
      <w:r w:rsidR="004A2F0D">
        <w:fldChar w:fldCharType="begin"/>
      </w:r>
      <w:r w:rsidR="004A2F0D">
        <w:instrText xml:space="preserve"> REF _Ref465698749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3.3.7.1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4" w:name="_Ref55335821"/>
      <w:bookmarkStart w:id="955" w:name="_Ref55336345"/>
      <w:bookmarkStart w:id="956" w:name="_Toc57314674"/>
      <w:bookmarkStart w:id="957" w:name="_Toc69728988"/>
      <w:bookmarkStart w:id="958" w:name="_Toc98253922"/>
      <w:bookmarkStart w:id="959" w:name="_Toc165173850"/>
      <w:r w:rsidRPr="00066ED2">
        <w:br w:type="page"/>
      </w:r>
    </w:p>
    <w:p w:rsidR="00920CB0" w:rsidRPr="00066ED2" w:rsidRDefault="00920CB0" w:rsidP="00920CB0">
      <w:pPr>
        <w:pStyle w:val="3"/>
        <w:rPr>
          <w:szCs w:val="24"/>
        </w:rPr>
      </w:pPr>
      <w:bookmarkStart w:id="960" w:name="_Ref440271964"/>
      <w:bookmarkStart w:id="961" w:name="_Toc440357135"/>
      <w:bookmarkStart w:id="962" w:name="_Toc440359690"/>
      <w:bookmarkStart w:id="963" w:name="_Toc498588727"/>
      <w:r w:rsidRPr="00066ED2">
        <w:rPr>
          <w:szCs w:val="24"/>
        </w:rPr>
        <w:lastRenderedPageBreak/>
        <w:t>Антикоррупционные обязательства (Форма 1.1).</w:t>
      </w:r>
      <w:bookmarkEnd w:id="960"/>
      <w:bookmarkEnd w:id="961"/>
      <w:bookmarkEnd w:id="962"/>
      <w:bookmarkEnd w:id="963"/>
    </w:p>
    <w:p w:rsidR="00920CB0" w:rsidRPr="00066ED2" w:rsidRDefault="00920CB0" w:rsidP="00B949E4">
      <w:pPr>
        <w:pStyle w:val="3"/>
        <w:numPr>
          <w:ilvl w:val="3"/>
          <w:numId w:val="73"/>
        </w:numPr>
        <w:rPr>
          <w:szCs w:val="24"/>
        </w:rPr>
      </w:pPr>
      <w:bookmarkStart w:id="964" w:name="_Toc439238216"/>
      <w:bookmarkStart w:id="965" w:name="_Toc439252764"/>
      <w:bookmarkStart w:id="966" w:name="_Toc439323738"/>
      <w:bookmarkStart w:id="967" w:name="_Toc440357136"/>
      <w:bookmarkStart w:id="968" w:name="_Toc440359691"/>
      <w:bookmarkStart w:id="969" w:name="_Toc440632155"/>
      <w:bookmarkStart w:id="970" w:name="_Toc440875975"/>
      <w:bookmarkStart w:id="971" w:name="_Toc441131003"/>
      <w:bookmarkStart w:id="972" w:name="_Toc447269820"/>
      <w:bookmarkStart w:id="973" w:name="_Toc464120646"/>
      <w:bookmarkStart w:id="974" w:name="_Toc472498878"/>
      <w:bookmarkStart w:id="975" w:name="_Toc498588728"/>
      <w:r w:rsidRPr="00066ED2">
        <w:rPr>
          <w:szCs w:val="24"/>
        </w:rPr>
        <w:t>Форма Антикоррупционных обязательств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</w:p>
    <w:p w:rsidR="00920CB0" w:rsidRPr="00066ED2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Приложение 1 к письму о подаче оферты</w:t>
      </w:r>
    </w:p>
    <w:p w:rsidR="00920CB0" w:rsidRPr="00066ED2" w:rsidRDefault="00920CB0" w:rsidP="00920CB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920CB0" w:rsidRPr="00066ED2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066ED2">
        <w:rPr>
          <w:b/>
          <w:bCs w:val="0"/>
        </w:rPr>
        <w:t>Антикоррупционные обязательства</w:t>
      </w:r>
    </w:p>
    <w:p w:rsidR="00920CB0" w:rsidRPr="00066ED2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066ED2" w:rsidRDefault="00920CB0" w:rsidP="00B949E4">
      <w:pPr>
        <w:numPr>
          <w:ilvl w:val="0"/>
          <w:numId w:val="68"/>
        </w:numPr>
        <w:tabs>
          <w:tab w:val="num" w:pos="0"/>
        </w:tabs>
        <w:suppressAutoHyphens w:val="0"/>
        <w:spacing w:line="240" w:lineRule="auto"/>
        <w:ind w:left="0" w:firstLine="709"/>
      </w:pPr>
      <w:r w:rsidRPr="00066ED2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066ED2" w:rsidRDefault="00920CB0" w:rsidP="00920CB0">
      <w:pPr>
        <w:widowControl w:val="0"/>
        <w:spacing w:line="240" w:lineRule="auto"/>
        <w:ind w:firstLine="709"/>
        <w:contextualSpacing/>
      </w:pPr>
      <w:r w:rsidRPr="00066ED2">
        <w:t>1.1</w:t>
      </w:r>
      <w:r w:rsidRPr="00066ED2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066ED2">
        <w:rPr>
          <w:rFonts w:ascii="Calibri" w:hAnsi="Calibri"/>
        </w:rPr>
        <w:t xml:space="preserve"> </w:t>
      </w:r>
      <w:r w:rsidRPr="00066ED2">
        <w:t>ДЗО ПАО «Россети» (протокол от 28.11.2014 №171) (далее - Антикоррупционная политика).</w:t>
      </w:r>
    </w:p>
    <w:p w:rsidR="00920CB0" w:rsidRPr="00066ED2" w:rsidRDefault="00920CB0" w:rsidP="00B949E4">
      <w:pPr>
        <w:widowControl w:val="0"/>
        <w:numPr>
          <w:ilvl w:val="1"/>
          <w:numId w:val="72"/>
        </w:numPr>
        <w:suppressAutoHyphens w:val="0"/>
        <w:spacing w:line="240" w:lineRule="auto"/>
        <w:ind w:left="0" w:firstLine="709"/>
        <w:contextualSpacing/>
      </w:pPr>
      <w:proofErr w:type="gramStart"/>
      <w:r w:rsidRPr="00066ED2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066ED2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066ED2">
        <w:t>Надлежащим образом заверенный перевод на русский язык документов</w:t>
      </w:r>
      <w:r w:rsidR="00C12FA4" w:rsidRPr="00066ED2">
        <w:t xml:space="preserve"> </w:t>
      </w:r>
      <w:r w:rsidRPr="00066ED2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066ED2">
        <w:t>Заявок</w:t>
      </w:r>
      <w:r w:rsidRPr="00066ED2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066ED2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066ED2" w:rsidRDefault="00920CB0" w:rsidP="00B949E4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066ED2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066ED2">
        <w:rPr>
          <w:bCs w:val="0"/>
        </w:rPr>
        <w:t>Запрещённые действия</w:t>
      </w:r>
      <w:r w:rsidRPr="00066ED2">
        <w:t>»).</w:t>
      </w:r>
    </w:p>
    <w:p w:rsidR="00920CB0" w:rsidRPr="00066ED2" w:rsidRDefault="00920CB0" w:rsidP="00920CB0">
      <w:pPr>
        <w:spacing w:line="240" w:lineRule="auto"/>
        <w:ind w:firstLine="709"/>
      </w:pPr>
      <w:r w:rsidRPr="00066ED2">
        <w:t>2. 1. К Запрещ</w:t>
      </w:r>
      <w:r w:rsidRPr="00066ED2">
        <w:rPr>
          <w:bCs w:val="0"/>
        </w:rPr>
        <w:t>ё</w:t>
      </w:r>
      <w:r w:rsidRPr="00066ED2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>предоставление неполных, заведомо ложных, недостоверных сведений о структуре собственников;</w:t>
      </w:r>
    </w:p>
    <w:p w:rsidR="00920CB0" w:rsidRPr="00066ED2" w:rsidRDefault="00920CB0" w:rsidP="00B949E4">
      <w:pPr>
        <w:numPr>
          <w:ilvl w:val="0"/>
          <w:numId w:val="71"/>
        </w:numPr>
        <w:suppressAutoHyphens w:val="0"/>
        <w:spacing w:line="240" w:lineRule="auto"/>
        <w:ind w:left="0" w:firstLine="709"/>
      </w:pPr>
      <w:r w:rsidRPr="00066ED2">
        <w:t xml:space="preserve">непредставление информации о наличии аффилированных и иных связей, </w:t>
      </w:r>
      <w:proofErr w:type="gramStart"/>
      <w:r w:rsidRPr="00066ED2">
        <w:t>пред</w:t>
      </w:r>
      <w:proofErr w:type="gramEnd"/>
      <w:r w:rsidRPr="00066ED2">
        <w:t>/</w:t>
      </w:r>
      <w:proofErr w:type="gramStart"/>
      <w:r w:rsidRPr="00066ED2">
        <w:t>конфликта</w:t>
      </w:r>
      <w:proofErr w:type="gramEnd"/>
      <w:r w:rsidRPr="00066ED2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освобождение, предложение или обещание освободить от исполнения обязательства или обязанности;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оказание, предложение или обещание оказать услуги;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предоставление, предложение или обещание предоставить иные выгоды; 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066ED2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rPr>
          <w:lang w:val="en-US"/>
        </w:rPr>
        <w:t>C</w:t>
      </w:r>
      <w:proofErr w:type="spellStart"/>
      <w:r w:rsidRPr="00066ED2">
        <w:t>тимулирование</w:t>
      </w:r>
      <w:proofErr w:type="spellEnd"/>
      <w:r w:rsidRPr="00066ED2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066ED2" w:rsidRDefault="00920CB0" w:rsidP="00B949E4">
      <w:pPr>
        <w:numPr>
          <w:ilvl w:val="1"/>
          <w:numId w:val="70"/>
        </w:numPr>
        <w:suppressAutoHyphens w:val="0"/>
        <w:spacing w:line="240" w:lineRule="auto"/>
        <w:ind w:left="0" w:firstLine="709"/>
      </w:pPr>
      <w:r w:rsidRPr="00066ED2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неоправданных преимуществ по сравнению с другими участниками закупочных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предоставление каких-либо гарантий;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ускорение существующих процедур;</w:t>
      </w:r>
    </w:p>
    <w:p w:rsidR="00920CB0" w:rsidRPr="00066ED2" w:rsidRDefault="00920CB0" w:rsidP="00B949E4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066ED2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066ED2">
        <w:t xml:space="preserve"> </w:t>
      </w:r>
      <w:r w:rsidRPr="00066ED2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066ED2" w:rsidRDefault="00920CB0" w:rsidP="00B949E4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066ED2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066ED2" w:rsidRDefault="00920CB0" w:rsidP="00920CB0">
      <w:pPr>
        <w:spacing w:line="240" w:lineRule="auto"/>
        <w:ind w:firstLine="709"/>
      </w:pPr>
      <w:r w:rsidRPr="00066ED2">
        <w:rPr>
          <w:b/>
          <w:bCs w:val="0"/>
        </w:rPr>
        <w:t xml:space="preserve">Участник: </w:t>
      </w:r>
      <w:r w:rsidRPr="00066ED2">
        <w:t>_______________/</w:t>
      </w: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066ED2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066ED2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066ED2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066ED2" w:rsidRDefault="00953987" w:rsidP="00953987">
      <w:pPr>
        <w:spacing w:line="240" w:lineRule="auto"/>
        <w:rPr>
          <w:sz w:val="24"/>
          <w:szCs w:val="24"/>
        </w:rPr>
      </w:pPr>
      <w:r w:rsidRPr="00066ED2">
        <w:rPr>
          <w:i/>
          <w:sz w:val="24"/>
          <w:szCs w:val="24"/>
        </w:rPr>
        <w:t xml:space="preserve">В ПАО «МРСК Центра действует система </w:t>
      </w:r>
      <w:r w:rsidRPr="00066ED2">
        <w:rPr>
          <w:i/>
          <w:iCs/>
          <w:sz w:val="24"/>
          <w:szCs w:val="24"/>
        </w:rPr>
        <w:t>предупреждения и профилактики коррупции.</w:t>
      </w:r>
      <w:r w:rsidRPr="00066ED2">
        <w:rPr>
          <w:i/>
          <w:sz w:val="24"/>
          <w:szCs w:val="24"/>
        </w:rPr>
        <w:t xml:space="preserve"> </w:t>
      </w:r>
      <w:proofErr w:type="gramStart"/>
      <w:r w:rsidRPr="00066ED2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7" w:history="1">
        <w:r w:rsidRPr="00066ED2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066ED2">
        <w:rPr>
          <w:i/>
          <w:sz w:val="24"/>
          <w:szCs w:val="24"/>
        </w:rPr>
        <w:t xml:space="preserve"> на корпоративном веб-сайте</w:t>
      </w:r>
      <w:r w:rsidRPr="00066ED2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066ED2">
        <w:rPr>
          <w:i/>
          <w:sz w:val="24"/>
          <w:szCs w:val="24"/>
        </w:rPr>
        <w:t> </w:t>
      </w:r>
      <w:hyperlink r:id="rId48" w:tgtFrame="_blank" w:history="1">
        <w:r w:rsidRPr="00066ED2">
          <w:rPr>
            <w:i/>
            <w:sz w:val="24"/>
            <w:szCs w:val="24"/>
          </w:rPr>
          <w:t>doverie@mrsk-1.ru</w:t>
        </w:r>
      </w:hyperlink>
      <w:r w:rsidRPr="00066ED2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066ED2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920CB0" w:rsidRPr="00066ED2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br w:type="page"/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footerReference w:type="even" r:id="rId4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066ED2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6" w:name="_Toc423423668"/>
      <w:bookmarkStart w:id="977" w:name="_Ref440271072"/>
      <w:bookmarkStart w:id="978" w:name="_Ref440273986"/>
      <w:bookmarkStart w:id="979" w:name="_Ref440274337"/>
      <w:bookmarkStart w:id="980" w:name="_Ref440274913"/>
      <w:bookmarkStart w:id="981" w:name="_Ref440284918"/>
      <w:bookmarkStart w:id="982" w:name="_Toc498588729"/>
      <w:r w:rsidRPr="00066ED2">
        <w:lastRenderedPageBreak/>
        <w:t>Сводная таблица стоимости</w:t>
      </w:r>
      <w:r w:rsidR="004F4D80" w:rsidRPr="00066ED2">
        <w:t xml:space="preserve"> </w:t>
      </w:r>
      <w:r w:rsidR="00F04258" w:rsidRPr="00066ED2">
        <w:rPr>
          <w:bCs w:val="0"/>
        </w:rPr>
        <w:t xml:space="preserve">поставок </w:t>
      </w:r>
      <w:r w:rsidR="004F4D80" w:rsidRPr="00066ED2">
        <w:t xml:space="preserve">(форма </w:t>
      </w:r>
      <w:r w:rsidR="004F4D80" w:rsidRPr="00066ED2">
        <w:rPr>
          <w:noProof/>
        </w:rPr>
        <w:t>2</w:t>
      </w:r>
      <w:r w:rsidR="004F4D80" w:rsidRPr="00066ED2">
        <w:t>)</w:t>
      </w:r>
      <w:bookmarkEnd w:id="954"/>
      <w:bookmarkEnd w:id="955"/>
      <w:bookmarkEnd w:id="956"/>
      <w:bookmarkEnd w:id="957"/>
      <w:bookmarkEnd w:id="958"/>
      <w:bookmarkEnd w:id="959"/>
      <w:bookmarkEnd w:id="976"/>
      <w:bookmarkEnd w:id="977"/>
      <w:bookmarkEnd w:id="978"/>
      <w:bookmarkEnd w:id="979"/>
      <w:bookmarkEnd w:id="980"/>
      <w:bookmarkEnd w:id="981"/>
      <w:bookmarkEnd w:id="982"/>
    </w:p>
    <w:p w:rsidR="004F4D80" w:rsidRPr="00066ED2" w:rsidRDefault="004F4D80" w:rsidP="004F4D80">
      <w:pPr>
        <w:pStyle w:val="3"/>
        <w:rPr>
          <w:szCs w:val="24"/>
        </w:rPr>
      </w:pPr>
      <w:bookmarkStart w:id="983" w:name="_Toc98253923"/>
      <w:bookmarkStart w:id="984" w:name="_Toc157248177"/>
      <w:bookmarkStart w:id="985" w:name="_Toc157496546"/>
      <w:bookmarkStart w:id="986" w:name="_Toc158206085"/>
      <w:bookmarkStart w:id="987" w:name="_Toc164057770"/>
      <w:bookmarkStart w:id="988" w:name="_Toc164137120"/>
      <w:bookmarkStart w:id="989" w:name="_Toc164161280"/>
      <w:bookmarkStart w:id="990" w:name="_Toc165173851"/>
      <w:bookmarkStart w:id="991" w:name="_Ref264038986"/>
      <w:bookmarkStart w:id="992" w:name="_Ref264359294"/>
      <w:bookmarkStart w:id="993" w:name="_Toc439170676"/>
      <w:bookmarkStart w:id="994" w:name="_Toc439172778"/>
      <w:bookmarkStart w:id="995" w:name="_Toc439173222"/>
      <w:bookmarkStart w:id="996" w:name="_Toc439238218"/>
      <w:bookmarkStart w:id="997" w:name="_Toc439252766"/>
      <w:bookmarkStart w:id="998" w:name="_Toc439323740"/>
      <w:bookmarkStart w:id="999" w:name="_Toc440357138"/>
      <w:bookmarkStart w:id="1000" w:name="_Toc440359693"/>
      <w:bookmarkStart w:id="1001" w:name="_Toc440632157"/>
      <w:bookmarkStart w:id="1002" w:name="_Toc440875977"/>
      <w:bookmarkStart w:id="1003" w:name="_Toc441131005"/>
      <w:bookmarkStart w:id="1004" w:name="_Toc447269822"/>
      <w:bookmarkStart w:id="1005" w:name="_Toc464120648"/>
      <w:bookmarkStart w:id="1006" w:name="_Toc466969306"/>
      <w:bookmarkStart w:id="1007" w:name="_Toc468786651"/>
      <w:bookmarkStart w:id="1008" w:name="_Toc469481291"/>
      <w:bookmarkStart w:id="1009" w:name="_Toc472498880"/>
      <w:bookmarkStart w:id="1010" w:name="_Toc498588730"/>
      <w:r w:rsidRPr="00066ED2">
        <w:rPr>
          <w:szCs w:val="24"/>
        </w:rPr>
        <w:t xml:space="preserve">Форма </w:t>
      </w:r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r w:rsidR="00492C8B" w:rsidRPr="00066ED2">
        <w:rPr>
          <w:szCs w:val="24"/>
        </w:rPr>
        <w:t>Сводной таблицы стоимости</w:t>
      </w:r>
      <w:bookmarkEnd w:id="997"/>
      <w:bookmarkEnd w:id="998"/>
      <w:bookmarkEnd w:id="999"/>
      <w:bookmarkEnd w:id="1000"/>
      <w:bookmarkEnd w:id="1001"/>
      <w:bookmarkEnd w:id="1002"/>
      <w:r w:rsidR="00F04258" w:rsidRPr="00066ED2">
        <w:rPr>
          <w:bCs w:val="0"/>
          <w:szCs w:val="24"/>
        </w:rPr>
        <w:t xml:space="preserve"> поставок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начало формы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920CB0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347FE8" w:rsidRPr="00066ED2" w:rsidRDefault="00347FE8" w:rsidP="00347FE8">
      <w:pPr>
        <w:spacing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Сводная таблица стоимости</w:t>
      </w:r>
      <w:r w:rsidRPr="00066ED2">
        <w:rPr>
          <w:sz w:val="24"/>
          <w:szCs w:val="24"/>
        </w:rPr>
        <w:t xml:space="preserve"> </w:t>
      </w:r>
      <w:r w:rsidRPr="00066ED2">
        <w:rPr>
          <w:b/>
          <w:sz w:val="24"/>
          <w:szCs w:val="24"/>
        </w:rPr>
        <w:t>поставок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Участника: _________________________________</w:t>
      </w: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</w:p>
    <w:p w:rsidR="00347FE8" w:rsidRPr="00066ED2" w:rsidRDefault="00347FE8" w:rsidP="00347FE8">
      <w:pPr>
        <w:spacing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Стоимость единицы поставляемой продукции</w:t>
      </w:r>
    </w:p>
    <w:tbl>
      <w:tblPr>
        <w:tblW w:w="13907" w:type="dxa"/>
        <w:tblInd w:w="93" w:type="dxa"/>
        <w:tblLook w:val="04A0" w:firstRow="1" w:lastRow="0" w:firstColumn="1" w:lastColumn="0" w:noHBand="0" w:noVBand="1"/>
      </w:tblPr>
      <w:tblGrid>
        <w:gridCol w:w="618"/>
        <w:gridCol w:w="2516"/>
        <w:gridCol w:w="2693"/>
        <w:gridCol w:w="1701"/>
        <w:gridCol w:w="1559"/>
        <w:gridCol w:w="1080"/>
        <w:gridCol w:w="1842"/>
        <w:gridCol w:w="1898"/>
      </w:tblGrid>
      <w:tr w:rsidR="00347FE8" w:rsidRPr="00066ED2" w:rsidTr="000D6DA4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 xml:space="preserve">№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п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>/п</w:t>
            </w:r>
          </w:p>
        </w:tc>
        <w:tc>
          <w:tcPr>
            <w:tcW w:w="2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продукции, Тип, марка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bCs w:val="0"/>
                <w:szCs w:val="24"/>
                <w:highlight w:val="yellow"/>
              </w:rPr>
              <w:t>ЭКВИВАЛЕНТ</w:t>
            </w:r>
            <w:r w:rsidRPr="00066ED2">
              <w:rPr>
                <w:b/>
                <w:sz w:val="18"/>
                <w:szCs w:val="18"/>
                <w:highlight w:val="yellow"/>
              </w:rPr>
              <w:br/>
              <w:t xml:space="preserve">(заполняется </w:t>
            </w:r>
            <w:proofErr w:type="gramStart"/>
            <w:r w:rsidRPr="00066ED2">
              <w:rPr>
                <w:b/>
                <w:sz w:val="18"/>
                <w:szCs w:val="18"/>
                <w:highlight w:val="yellow"/>
              </w:rPr>
              <w:t>Участником</w:t>
            </w:r>
            <w:proofErr w:type="gramEnd"/>
            <w:r w:rsidRPr="00066ED2">
              <w:rPr>
                <w:b/>
                <w:sz w:val="18"/>
                <w:szCs w:val="18"/>
                <w:highlight w:val="yellow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Наименование производителя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Страна происхождения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без НДС, руб.</w:t>
            </w: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Цена единицы с НДС, руб.</w:t>
            </w:r>
          </w:p>
        </w:tc>
      </w:tr>
      <w:tr w:rsidR="00347FE8" w:rsidRPr="00066ED2" w:rsidTr="000914AA">
        <w:trPr>
          <w:trHeight w:val="255"/>
        </w:trPr>
        <w:tc>
          <w:tcPr>
            <w:tcW w:w="1390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B949E4">
            <w:pPr>
              <w:numPr>
                <w:ilvl w:val="0"/>
                <w:numId w:val="65"/>
              </w:numPr>
              <w:suppressAutoHyphens w:val="0"/>
              <w:spacing w:line="240" w:lineRule="auto"/>
              <w:jc w:val="left"/>
              <w:rPr>
                <w:sz w:val="18"/>
                <w:szCs w:val="18"/>
                <w:highlight w:val="yellow"/>
              </w:rPr>
            </w:pPr>
            <w:r w:rsidRPr="00066ED2">
              <w:rPr>
                <w:b/>
                <w:sz w:val="18"/>
                <w:szCs w:val="18"/>
                <w:highlight w:val="yellow"/>
              </w:rPr>
              <w:t> Филиал ПАО «МРСК Центра» «</w:t>
            </w:r>
            <w:r w:rsidRPr="00066ED2">
              <w:rPr>
                <w:rStyle w:val="aa"/>
                <w:sz w:val="18"/>
                <w:szCs w:val="18"/>
                <w:highlight w:val="yellow"/>
              </w:rPr>
              <w:t xml:space="preserve">____ </w:t>
            </w:r>
            <w:r w:rsidRPr="00066ED2">
              <w:rPr>
                <w:b/>
                <w:sz w:val="18"/>
                <w:szCs w:val="18"/>
                <w:highlight w:val="yellow"/>
              </w:rPr>
              <w:t>энерго»</w:t>
            </w:r>
          </w:p>
        </w:tc>
      </w:tr>
      <w:tr w:rsidR="00347FE8" w:rsidRPr="00066ED2" w:rsidTr="000D6DA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1.1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D6DA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1.2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D6DA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1.3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  <w:tr w:rsidR="00347FE8" w:rsidRPr="00066ED2" w:rsidTr="000D6DA4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center"/>
              <w:rPr>
                <w:sz w:val="18"/>
                <w:szCs w:val="18"/>
                <w:highlight w:val="yellow"/>
              </w:rPr>
            </w:pPr>
            <w:r w:rsidRPr="00066ED2">
              <w:rPr>
                <w:sz w:val="18"/>
                <w:szCs w:val="18"/>
                <w:highlight w:val="yellow"/>
              </w:rPr>
              <w:t>…</w:t>
            </w: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  <w:highlight w:val="yellow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  <w:tc>
          <w:tcPr>
            <w:tcW w:w="1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47FE8" w:rsidRPr="00066ED2" w:rsidRDefault="00347FE8" w:rsidP="00347FE8">
            <w:pPr>
              <w:spacing w:line="240" w:lineRule="auto"/>
              <w:ind w:firstLine="0"/>
              <w:jc w:val="left"/>
              <w:rPr>
                <w:sz w:val="18"/>
                <w:szCs w:val="18"/>
                <w:highlight w:val="yellow"/>
              </w:rPr>
            </w:pPr>
          </w:p>
        </w:tc>
      </w:tr>
    </w:tbl>
    <w:p w:rsidR="00347FE8" w:rsidRPr="00066ED2" w:rsidRDefault="00347FE8" w:rsidP="00347FE8">
      <w:pPr>
        <w:spacing w:line="240" w:lineRule="auto"/>
        <w:rPr>
          <w:b/>
          <w:szCs w:val="24"/>
        </w:rPr>
      </w:pPr>
    </w:p>
    <w:p w:rsidR="00347FE8" w:rsidRPr="00066ED2" w:rsidRDefault="00347FE8" w:rsidP="00347FE8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Цена единицы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</w:t>
      </w:r>
      <w:proofErr w:type="gramStart"/>
      <w:r w:rsidRPr="00066ED2">
        <w:rPr>
          <w:sz w:val="24"/>
          <w:szCs w:val="24"/>
        </w:rPr>
        <w:t>шеф-монтажом</w:t>
      </w:r>
      <w:proofErr w:type="gramEnd"/>
      <w:r w:rsidRPr="00066ED2">
        <w:rPr>
          <w:sz w:val="24"/>
          <w:szCs w:val="24"/>
        </w:rPr>
        <w:t xml:space="preserve"> и шеф-наладкой в объеме, предусмотренном требованиями Технического задания.</w:t>
      </w: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066ED2" w:rsidRDefault="004F4D80" w:rsidP="004F4D80">
      <w:pPr>
        <w:spacing w:before="60" w:line="240" w:lineRule="auto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066ED2" w:rsidTr="004F4D80">
        <w:tc>
          <w:tcPr>
            <w:tcW w:w="648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Значение</w:t>
            </w: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48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lastRenderedPageBreak/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011" w:name="_Toc176765534"/>
      <w:bookmarkStart w:id="1012" w:name="_Toc198979983"/>
      <w:bookmarkStart w:id="1013" w:name="_Toc217466315"/>
      <w:bookmarkStart w:id="1014" w:name="_Toc217702856"/>
      <w:bookmarkStart w:id="1015" w:name="_Toc233601974"/>
      <w:bookmarkStart w:id="1016" w:name="_Toc263343460"/>
      <w:r w:rsidRPr="00066ED2">
        <w:rPr>
          <w:b w:val="0"/>
          <w:szCs w:val="24"/>
        </w:rPr>
        <w:br w:type="page"/>
      </w:r>
      <w:bookmarkStart w:id="1017" w:name="_Toc439170677"/>
      <w:bookmarkStart w:id="1018" w:name="_Toc439172779"/>
      <w:bookmarkStart w:id="1019" w:name="_Toc439173223"/>
      <w:bookmarkStart w:id="1020" w:name="_Toc439238219"/>
      <w:bookmarkStart w:id="1021" w:name="_Toc439252767"/>
      <w:bookmarkStart w:id="1022" w:name="_Toc439323741"/>
      <w:bookmarkStart w:id="1023" w:name="_Toc440357139"/>
      <w:bookmarkStart w:id="1024" w:name="_Toc440359694"/>
      <w:bookmarkStart w:id="1025" w:name="_Toc440632158"/>
      <w:bookmarkStart w:id="1026" w:name="_Toc440875978"/>
      <w:bookmarkStart w:id="1027" w:name="_Toc441131006"/>
      <w:bookmarkStart w:id="1028" w:name="_Toc447269823"/>
      <w:bookmarkStart w:id="1029" w:name="_Toc464120649"/>
      <w:bookmarkStart w:id="1030" w:name="_Toc466969307"/>
      <w:bookmarkStart w:id="1031" w:name="_Toc468786652"/>
      <w:bookmarkStart w:id="1032" w:name="_Toc469481292"/>
      <w:bookmarkStart w:id="1033" w:name="_Toc472498881"/>
      <w:bookmarkStart w:id="1034" w:name="_Toc498588731"/>
      <w:r w:rsidRPr="00066ED2">
        <w:rPr>
          <w:szCs w:val="24"/>
        </w:rPr>
        <w:lastRenderedPageBreak/>
        <w:t>Инструкции по заполнению</w:t>
      </w:r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066ED2">
        <w:rPr>
          <w:sz w:val="24"/>
          <w:szCs w:val="24"/>
        </w:rPr>
        <w:t>ая</w:t>
      </w:r>
      <w:r w:rsidR="004F4D80"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Сводная таблица стоимости</w:t>
      </w:r>
      <w:r w:rsidR="00F04258" w:rsidRPr="00066ED2">
        <w:rPr>
          <w:bCs w:val="0"/>
          <w:sz w:val="24"/>
          <w:szCs w:val="24"/>
        </w:rPr>
        <w:t xml:space="preserve"> поставок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подготавливается на основании </w:t>
      </w:r>
      <w:r w:rsidR="008179BB" w:rsidRPr="00066ED2">
        <w:rPr>
          <w:sz w:val="24"/>
          <w:szCs w:val="24"/>
        </w:rPr>
        <w:t>Техническог</w:t>
      </w:r>
      <w:proofErr w:type="gramStart"/>
      <w:r w:rsidR="008179BB" w:rsidRPr="00066ED2">
        <w:rPr>
          <w:sz w:val="24"/>
          <w:szCs w:val="24"/>
        </w:rPr>
        <w:t>о(</w:t>
      </w:r>
      <w:proofErr w:type="gramEnd"/>
      <w:r w:rsidR="008179BB" w:rsidRPr="00066ED2">
        <w:rPr>
          <w:sz w:val="24"/>
          <w:szCs w:val="24"/>
        </w:rPr>
        <w:t xml:space="preserve">их) задания(й) (п. </w:t>
      </w:r>
      <w:r w:rsidR="004A2F0D">
        <w:fldChar w:fldCharType="begin"/>
      </w:r>
      <w:r w:rsidR="004A2F0D">
        <w:instrText xml:space="preserve"> REF _Ref450646963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4.2</w:t>
      </w:r>
      <w:r w:rsidR="004A2F0D">
        <w:fldChar w:fldCharType="end"/>
      </w:r>
      <w:r w:rsidR="008179BB" w:rsidRPr="00066ED2">
        <w:rPr>
          <w:sz w:val="24"/>
          <w:szCs w:val="24"/>
        </w:rPr>
        <w:t xml:space="preserve">) и </w:t>
      </w:r>
      <w:r w:rsidR="004F4D80" w:rsidRPr="00066ED2">
        <w:rPr>
          <w:sz w:val="24"/>
          <w:szCs w:val="24"/>
        </w:rPr>
        <w:t xml:space="preserve">Технического предложения (подраздел </w:t>
      </w:r>
      <w:r w:rsidR="004A2F0D">
        <w:fldChar w:fldCharType="begin"/>
      </w:r>
      <w:r w:rsidR="004A2F0D">
        <w:instrText xml:space="preserve"> REF _Ref86826666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5.3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  <w:r w:rsidR="000C39DE" w:rsidRPr="00066ED2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344C5F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таблице-1 приводится расчет стоимости</w:t>
      </w:r>
      <w:r w:rsidR="00347FE8" w:rsidRPr="00066ED2">
        <w:rPr>
          <w:sz w:val="24"/>
          <w:szCs w:val="24"/>
        </w:rPr>
        <w:t xml:space="preserve"> продукции. </w:t>
      </w:r>
      <w:proofErr w:type="gramStart"/>
      <w:r w:rsidR="00347FE8" w:rsidRPr="00066ED2">
        <w:rPr>
          <w:sz w:val="24"/>
          <w:szCs w:val="24"/>
        </w:rPr>
        <w:t>Цена единицы  с НДС</w:t>
      </w:r>
      <w:r w:rsidRPr="00066ED2">
        <w:rPr>
          <w:sz w:val="24"/>
          <w:szCs w:val="24"/>
        </w:rPr>
        <w:t xml:space="preserve"> в таблице-1 должн</w:t>
      </w:r>
      <w:r w:rsidR="00347FE8" w:rsidRPr="00066ED2">
        <w:rPr>
          <w:sz w:val="24"/>
          <w:szCs w:val="24"/>
        </w:rPr>
        <w:t>а</w:t>
      </w:r>
      <w:r w:rsidRPr="00066ED2">
        <w:rPr>
          <w:sz w:val="24"/>
          <w:szCs w:val="24"/>
        </w:rPr>
        <w:t xml:space="preserve"> включать все налоги, обязательные платежи, стоимость её доставки до склада Получателя, стоимость тары, стоимость погрузочных</w:t>
      </w:r>
      <w:r w:rsidRPr="00066ED2">
        <w:t xml:space="preserve"> </w:t>
      </w:r>
      <w:r w:rsidRPr="00EE0C12">
        <w:rPr>
          <w:sz w:val="24"/>
          <w:szCs w:val="24"/>
        </w:rPr>
        <w:t xml:space="preserve">работ, запорных устройств, защитной упаковки, необоротной тары и прочие расходы, связанные с доставкой продукции в адрес Получателей, </w:t>
      </w:r>
      <w:r w:rsidRPr="00344C5F">
        <w:rPr>
          <w:sz w:val="24"/>
          <w:szCs w:val="24"/>
        </w:rPr>
        <w:t xml:space="preserve">включая расходы, связанные с шеф-монтажом и шеф-наладкой в объеме согласно требованиям разделов </w:t>
      </w:r>
      <w:r w:rsidR="004A2F0D">
        <w:fldChar w:fldCharType="begin"/>
      </w:r>
      <w:r w:rsidR="004A2F0D">
        <w:instrText xml:space="preserve"> REF _Ref440292752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344C5F">
        <w:rPr>
          <w:sz w:val="24"/>
          <w:szCs w:val="24"/>
        </w:rPr>
        <w:t xml:space="preserve"> и </w:t>
      </w:r>
      <w:r w:rsidR="004A2F0D">
        <w:fldChar w:fldCharType="begin"/>
      </w:r>
      <w:r w:rsidR="004A2F0D">
        <w:instrText xml:space="preserve"> REF _Ref440292779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344C5F">
        <w:rPr>
          <w:sz w:val="24"/>
          <w:szCs w:val="24"/>
        </w:rPr>
        <w:t xml:space="preserve">. Поля «Наименование </w:t>
      </w:r>
      <w:r w:rsidR="00EE0C12" w:rsidRPr="00344C5F">
        <w:rPr>
          <w:sz w:val="24"/>
          <w:szCs w:val="24"/>
        </w:rPr>
        <w:t>производителя», «ЕИ</w:t>
      </w:r>
      <w:r w:rsidRPr="00344C5F">
        <w:rPr>
          <w:sz w:val="24"/>
          <w:szCs w:val="24"/>
        </w:rPr>
        <w:t>», «Цена единицы</w:t>
      </w:r>
      <w:proofErr w:type="gramEnd"/>
      <w:r w:rsidRPr="00344C5F">
        <w:rPr>
          <w:sz w:val="24"/>
          <w:szCs w:val="24"/>
        </w:rPr>
        <w:t xml:space="preserve"> без НДС, ру</w:t>
      </w:r>
      <w:r w:rsidR="00347FE8" w:rsidRPr="00344C5F">
        <w:rPr>
          <w:sz w:val="24"/>
          <w:szCs w:val="24"/>
        </w:rPr>
        <w:t>б.», «Цена единицы с НДС, руб.»</w:t>
      </w:r>
      <w:r w:rsidRPr="00344C5F">
        <w:rPr>
          <w:sz w:val="24"/>
          <w:szCs w:val="24"/>
        </w:rPr>
        <w:t xml:space="preserve"> должны быть полностью заполнены по всей предлагаемой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344C5F">
        <w:rPr>
          <w:sz w:val="24"/>
          <w:szCs w:val="24"/>
        </w:rPr>
        <w:t xml:space="preserve">ЭКВИВАЛЕНТ </w:t>
      </w:r>
      <w:r w:rsidRPr="00344C5F">
        <w:rPr>
          <w:sz w:val="24"/>
          <w:szCs w:val="24"/>
        </w:rPr>
        <w:t xml:space="preserve">(заполняется </w:t>
      </w:r>
      <w:proofErr w:type="gramStart"/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ом</w:t>
      </w:r>
      <w:proofErr w:type="gramEnd"/>
      <w:r w:rsidRPr="00344C5F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344C5F">
        <w:rPr>
          <w:sz w:val="24"/>
          <w:szCs w:val="24"/>
        </w:rPr>
        <w:t>Участник</w:t>
      </w:r>
      <w:r w:rsidRPr="00344C5F">
        <w:rPr>
          <w:sz w:val="24"/>
          <w:szCs w:val="24"/>
        </w:rPr>
        <w:t>а будет отклонена.</w:t>
      </w:r>
    </w:p>
    <w:p w:rsidR="003902C8" w:rsidRPr="00344C5F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>В таблице-2 приводятся иные параметры коммерческ</w:t>
      </w:r>
      <w:r w:rsidR="00815A1D" w:rsidRPr="00344C5F">
        <w:rPr>
          <w:sz w:val="24"/>
          <w:szCs w:val="24"/>
        </w:rPr>
        <w:t>их</w:t>
      </w:r>
      <w:r w:rsidRPr="00344C5F">
        <w:rPr>
          <w:sz w:val="24"/>
          <w:szCs w:val="24"/>
        </w:rPr>
        <w:t xml:space="preserve"> </w:t>
      </w:r>
      <w:r w:rsidR="00815A1D" w:rsidRPr="00344C5F">
        <w:rPr>
          <w:sz w:val="24"/>
          <w:szCs w:val="24"/>
        </w:rPr>
        <w:t>условий</w:t>
      </w:r>
      <w:r w:rsidRPr="00344C5F">
        <w:rPr>
          <w:sz w:val="24"/>
          <w:szCs w:val="24"/>
        </w:rPr>
        <w:t xml:space="preserve"> Участника. В случае </w:t>
      </w:r>
      <w:r w:rsidR="000729D6" w:rsidRPr="00344C5F">
        <w:rPr>
          <w:sz w:val="24"/>
          <w:szCs w:val="24"/>
        </w:rPr>
        <w:t xml:space="preserve">эквивалентного предложения </w:t>
      </w:r>
      <w:r w:rsidRPr="00344C5F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066ED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Сводная таблица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а на подготовку Договора данн</w:t>
      </w:r>
      <w:r w:rsidRPr="00066ED2">
        <w:rPr>
          <w:sz w:val="24"/>
          <w:szCs w:val="24"/>
        </w:rPr>
        <w:t>ую</w:t>
      </w:r>
      <w:r w:rsidR="004F4D80" w:rsidRPr="00066ED2">
        <w:rPr>
          <w:sz w:val="24"/>
          <w:szCs w:val="24"/>
        </w:rPr>
        <w:t xml:space="preserve"> </w:t>
      </w:r>
      <w:r w:rsidRPr="00066ED2">
        <w:rPr>
          <w:sz w:val="24"/>
          <w:szCs w:val="24"/>
        </w:rPr>
        <w:t>Сводную таблицу стоимости</w:t>
      </w:r>
      <w:r w:rsidR="004F4D80"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="004F4D80" w:rsidRPr="00066ED2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066ED2">
        <w:rPr>
          <w:sz w:val="24"/>
          <w:szCs w:val="24"/>
        </w:rPr>
        <w:t>эквивалент</w:t>
      </w:r>
      <w:r w:rsidRPr="00066ED2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066ED2">
        <w:rPr>
          <w:sz w:val="24"/>
          <w:szCs w:val="24"/>
        </w:rPr>
        <w:t>й</w:t>
      </w:r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следует заполнить поле </w:t>
      </w:r>
      <w:r w:rsidR="00726A75" w:rsidRPr="00066ED2">
        <w:rPr>
          <w:sz w:val="24"/>
          <w:szCs w:val="24"/>
        </w:rPr>
        <w:t xml:space="preserve">ЭКВИВАЛЕНТ </w:t>
      </w:r>
      <w:r w:rsidRPr="00066ED2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066ED2">
        <w:rPr>
          <w:sz w:val="24"/>
          <w:szCs w:val="24"/>
        </w:rPr>
        <w:t>эквивалента</w:t>
      </w:r>
      <w:r w:rsidRPr="00066ED2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суммы </w:t>
      </w:r>
      <w:r w:rsidR="00492C8B" w:rsidRPr="00066ED2">
        <w:rPr>
          <w:sz w:val="24"/>
          <w:szCs w:val="24"/>
        </w:rPr>
        <w:t>Сводной таблицы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066ED2">
        <w:rPr>
          <w:sz w:val="24"/>
          <w:szCs w:val="24"/>
        </w:rPr>
        <w:t>XXX</w:t>
      </w:r>
      <w:proofErr w:type="spellEnd"/>
      <w:r w:rsidRPr="00066ED2">
        <w:rPr>
          <w:sz w:val="24"/>
          <w:szCs w:val="24"/>
        </w:rPr>
        <w:t xml:space="preserve"> XXX,XX руб. например: «1 234 567,89 руб.».</w:t>
      </w:r>
    </w:p>
    <w:p w:rsidR="00EE0C12" w:rsidRPr="00344C5F" w:rsidRDefault="00EE0C12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44C5F">
        <w:rPr>
          <w:sz w:val="24"/>
          <w:szCs w:val="24"/>
        </w:rPr>
        <w:t xml:space="preserve">Отсутствие в Сводной таблице стоимости поставок (подраздел </w:t>
      </w:r>
      <w:r w:rsidR="004A2F0D">
        <w:fldChar w:fldCharType="begin"/>
      </w:r>
      <w:r w:rsidR="004A2F0D">
        <w:instrText xml:space="preserve"> REF _Ref440271072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344C5F">
        <w:rPr>
          <w:sz w:val="24"/>
          <w:szCs w:val="24"/>
        </w:rPr>
        <w:t>) в графе 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5" w:name="_Ref86826666"/>
      <w:bookmarkStart w:id="1036" w:name="_Toc90385112"/>
      <w:bookmarkStart w:id="1037" w:name="_Toc98253925"/>
      <w:bookmarkStart w:id="1038" w:name="_Toc165173853"/>
      <w:bookmarkStart w:id="1039" w:name="_Toc423423669"/>
      <w:bookmarkStart w:id="1040" w:name="_Toc498588732"/>
      <w:r w:rsidRPr="00066ED2">
        <w:lastRenderedPageBreak/>
        <w:t xml:space="preserve">Техническое предложение (форма </w:t>
      </w:r>
      <w:r w:rsidRPr="00066ED2">
        <w:rPr>
          <w:noProof/>
        </w:rPr>
        <w:t>3</w:t>
      </w:r>
      <w:r w:rsidRPr="00066ED2">
        <w:t>)</w:t>
      </w:r>
      <w:bookmarkEnd w:id="1035"/>
      <w:bookmarkEnd w:id="1036"/>
      <w:bookmarkEnd w:id="1037"/>
      <w:bookmarkEnd w:id="1038"/>
      <w:bookmarkEnd w:id="1039"/>
      <w:bookmarkEnd w:id="1040"/>
    </w:p>
    <w:p w:rsidR="004F4D80" w:rsidRPr="00066ED2" w:rsidRDefault="004F4D80" w:rsidP="004F4D80">
      <w:pPr>
        <w:pStyle w:val="3"/>
        <w:rPr>
          <w:szCs w:val="24"/>
        </w:rPr>
      </w:pPr>
      <w:bookmarkStart w:id="1041" w:name="_Toc90385113"/>
      <w:bookmarkStart w:id="1042" w:name="_Toc98253926"/>
      <w:bookmarkStart w:id="1043" w:name="_Toc157248180"/>
      <w:bookmarkStart w:id="1044" w:name="_Toc157496549"/>
      <w:bookmarkStart w:id="1045" w:name="_Toc158206088"/>
      <w:bookmarkStart w:id="1046" w:name="_Toc164057773"/>
      <w:bookmarkStart w:id="1047" w:name="_Toc164137123"/>
      <w:bookmarkStart w:id="1048" w:name="_Toc164161283"/>
      <w:bookmarkStart w:id="1049" w:name="_Toc165173854"/>
      <w:bookmarkStart w:id="1050" w:name="_Ref193690005"/>
      <w:bookmarkStart w:id="1051" w:name="_Toc439170679"/>
      <w:bookmarkStart w:id="1052" w:name="_Toc439172781"/>
      <w:bookmarkStart w:id="1053" w:name="_Toc439173225"/>
      <w:bookmarkStart w:id="1054" w:name="_Toc439238221"/>
      <w:bookmarkStart w:id="1055" w:name="_Toc439252769"/>
      <w:bookmarkStart w:id="1056" w:name="_Toc439323743"/>
      <w:bookmarkStart w:id="1057" w:name="_Toc440357141"/>
      <w:bookmarkStart w:id="1058" w:name="_Toc440359696"/>
      <w:bookmarkStart w:id="1059" w:name="_Toc440632160"/>
      <w:bookmarkStart w:id="1060" w:name="_Toc440875980"/>
      <w:bookmarkStart w:id="1061" w:name="_Toc441131008"/>
      <w:bookmarkStart w:id="1062" w:name="_Toc447269825"/>
      <w:bookmarkStart w:id="1063" w:name="_Toc464120651"/>
      <w:bookmarkStart w:id="1064" w:name="_Toc466969309"/>
      <w:bookmarkStart w:id="1065" w:name="_Toc468786654"/>
      <w:bookmarkStart w:id="1066" w:name="_Toc469481294"/>
      <w:bookmarkStart w:id="1067" w:name="_Toc472498883"/>
      <w:bookmarkStart w:id="1068" w:name="_Toc498588733"/>
      <w:r w:rsidRPr="00066ED2">
        <w:rPr>
          <w:szCs w:val="24"/>
        </w:rPr>
        <w:t xml:space="preserve">Форма </w:t>
      </w:r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r w:rsidRPr="00066ED2">
        <w:rPr>
          <w:szCs w:val="24"/>
        </w:rPr>
        <w:t>технического предложения</w:t>
      </w:r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9" w:name="_Ref55335818"/>
      <w:bookmarkStart w:id="1070" w:name="_Ref55336334"/>
      <w:bookmarkStart w:id="1071" w:name="_Toc57314673"/>
      <w:bookmarkStart w:id="1072" w:name="_Toc69728987"/>
      <w:bookmarkStart w:id="1073" w:name="_Toc98253928"/>
      <w:bookmarkStart w:id="1074" w:name="_Toc165173856"/>
      <w:bookmarkStart w:id="1075" w:name="_Ref194749150"/>
      <w:bookmarkStart w:id="1076" w:name="_Ref194750368"/>
      <w:bookmarkStart w:id="1077" w:name="_Ref89649494"/>
      <w:bookmarkStart w:id="1078" w:name="_Toc90385115"/>
      <w:r w:rsidRPr="00066ED2">
        <w:rPr>
          <w:b/>
          <w:sz w:val="24"/>
          <w:szCs w:val="24"/>
        </w:rPr>
        <w:t>Техническое предложение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066ED2" w:rsidTr="004F4D80">
        <w:tc>
          <w:tcPr>
            <w:tcW w:w="284" w:type="pct"/>
            <w:vMerge w:val="restar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Предлагаемая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ом продукция</w:t>
            </w:r>
          </w:p>
        </w:tc>
      </w:tr>
      <w:tr w:rsidR="004F4D80" w:rsidRPr="00066ED2" w:rsidTr="004F4D80">
        <w:tc>
          <w:tcPr>
            <w:tcW w:w="284" w:type="pct"/>
            <w:vMerge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>Технические характеристики/</w:t>
            </w:r>
            <w:r w:rsidRPr="00066ED2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066ED2" w:rsidTr="004F4D80">
        <w:tc>
          <w:tcPr>
            <w:tcW w:w="5000" w:type="pct"/>
            <w:gridSpan w:val="5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066ED2">
              <w:t>Филиал ПАО «МРСК Центра» «</w:t>
            </w:r>
            <w:r w:rsidRPr="00066ED2">
              <w:rPr>
                <w:i/>
                <w:highlight w:val="yellow"/>
              </w:rPr>
              <w:t>____</w:t>
            </w:r>
            <w:r w:rsidRPr="00066ED2">
              <w:rPr>
                <w:b/>
                <w:i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066ED2" w:rsidTr="004F4D80">
        <w:tc>
          <w:tcPr>
            <w:tcW w:w="284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066ED2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066ED2" w:rsidRDefault="00F80103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Гарантии на предлагаемую</w:t>
      </w:r>
      <w:r w:rsidR="004F4D80" w:rsidRPr="00066ED2">
        <w:rPr>
          <w:sz w:val="24"/>
          <w:szCs w:val="24"/>
        </w:rPr>
        <w:t xml:space="preserve"> к поставке </w:t>
      </w:r>
      <w:r w:rsidRPr="00066ED2">
        <w:rPr>
          <w:sz w:val="24"/>
          <w:szCs w:val="24"/>
        </w:rPr>
        <w:t>продукцию</w:t>
      </w:r>
      <w:r w:rsidR="004F4D80" w:rsidRPr="00066ED2">
        <w:rPr>
          <w:sz w:val="24"/>
          <w:szCs w:val="24"/>
        </w:rPr>
        <w:t>: _____________________________________________.</w:t>
      </w:r>
    </w:p>
    <w:p w:rsidR="004F4D80" w:rsidRPr="00066ED2" w:rsidRDefault="004F4D80" w:rsidP="004F4D80">
      <w:pPr>
        <w:spacing w:line="240" w:lineRule="auto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Срок службы: _____________________________________________________________________.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 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C236C0">
      <w:pPr>
        <w:pStyle w:val="3"/>
        <w:rPr>
          <w:szCs w:val="24"/>
        </w:rPr>
      </w:pPr>
      <w:bookmarkStart w:id="1079" w:name="_Toc176765537"/>
      <w:bookmarkStart w:id="1080" w:name="_Toc198979986"/>
      <w:bookmarkStart w:id="1081" w:name="_Toc217466321"/>
      <w:bookmarkStart w:id="1082" w:name="_Toc217702859"/>
      <w:bookmarkStart w:id="1083" w:name="_Toc233601977"/>
      <w:bookmarkStart w:id="1084" w:name="_Toc263343463"/>
      <w:bookmarkStart w:id="1085" w:name="_Toc439170680"/>
      <w:bookmarkStart w:id="1086" w:name="_Toc439172782"/>
      <w:bookmarkStart w:id="1087" w:name="_Toc439173226"/>
      <w:bookmarkStart w:id="1088" w:name="_Toc439238222"/>
      <w:bookmarkStart w:id="1089" w:name="_Toc439252770"/>
      <w:bookmarkStart w:id="1090" w:name="_Toc439323744"/>
      <w:bookmarkStart w:id="1091" w:name="_Toc440357142"/>
      <w:bookmarkStart w:id="1092" w:name="_Toc440359697"/>
      <w:bookmarkStart w:id="1093" w:name="_Toc440632161"/>
      <w:bookmarkStart w:id="1094" w:name="_Toc440875981"/>
      <w:bookmarkStart w:id="1095" w:name="_Toc441131009"/>
      <w:bookmarkStart w:id="1096" w:name="_Toc447269826"/>
      <w:bookmarkStart w:id="1097" w:name="_Toc464120652"/>
      <w:bookmarkStart w:id="1098" w:name="_Toc466969310"/>
      <w:bookmarkStart w:id="1099" w:name="_Toc468786655"/>
      <w:bookmarkStart w:id="1100" w:name="_Toc469481295"/>
      <w:bookmarkStart w:id="1101" w:name="_Toc472498884"/>
      <w:bookmarkStart w:id="1102" w:name="_Toc498588734"/>
      <w:r w:rsidRPr="00066ED2">
        <w:rPr>
          <w:szCs w:val="24"/>
        </w:rPr>
        <w:t>Инструкции по заполнению</w:t>
      </w:r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066ED2">
        <w:rPr>
          <w:sz w:val="24"/>
          <w:szCs w:val="24"/>
        </w:rPr>
        <w:t>Технического задания</w:t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колонке «</w:t>
      </w:r>
      <w:r w:rsidR="00726A75" w:rsidRPr="00066ED2">
        <w:rPr>
          <w:sz w:val="24"/>
          <w:szCs w:val="24"/>
        </w:rPr>
        <w:t>Требуемая Заказчику продукция</w:t>
      </w:r>
      <w:r w:rsidRPr="00066ED2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4A2F0D">
        <w:fldChar w:fldCharType="begin"/>
      </w:r>
      <w:r w:rsidR="004A2F0D">
        <w:instrText xml:space="preserve"> REF _Ref440292555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В колонке «</w:t>
      </w:r>
      <w:r w:rsidR="00726A75" w:rsidRPr="00066ED2">
        <w:rPr>
          <w:sz w:val="24"/>
          <w:szCs w:val="24"/>
        </w:rPr>
        <w:t>Предлагаемая Участником продукция</w:t>
      </w:r>
      <w:r w:rsidRPr="00066ED2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066ED2">
        <w:rPr>
          <w:sz w:val="24"/>
          <w:szCs w:val="24"/>
        </w:rPr>
        <w:t xml:space="preserve">предлагаемой к поставке </w:t>
      </w:r>
      <w:r w:rsidRPr="00066ED2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4A2F0D">
        <w:fldChar w:fldCharType="begin"/>
      </w:r>
      <w:r w:rsidR="004A2F0D">
        <w:instrText xml:space="preserve"> REF _Ref440271182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3.3.1.9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4A2F0D">
        <w:fldChar w:fldCharType="begin"/>
      </w:r>
      <w:r w:rsidR="004A2F0D">
        <w:instrText xml:space="preserve"> REF _Ref440292618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4.4.1</w:t>
      </w:r>
      <w:r w:rsidR="004A2F0D">
        <w:fldChar w:fldCharType="end"/>
      </w:r>
      <w:r w:rsidRPr="00066ED2">
        <w:rPr>
          <w:sz w:val="24"/>
          <w:szCs w:val="24"/>
        </w:rPr>
        <w:t xml:space="preserve"> настоящей документации.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066ED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066ED2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3" w:name="_Ref194807296"/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4" w:name="_Toc423423670"/>
      <w:bookmarkStart w:id="1105" w:name="_Ref440271036"/>
      <w:bookmarkStart w:id="1106" w:name="_Ref440274366"/>
      <w:bookmarkStart w:id="1107" w:name="_Ref440274902"/>
      <w:bookmarkStart w:id="1108" w:name="_Ref440284947"/>
      <w:bookmarkStart w:id="1109" w:name="_Toc498588735"/>
      <w:r w:rsidRPr="00066ED2">
        <w:lastRenderedPageBreak/>
        <w:t xml:space="preserve">График </w:t>
      </w:r>
      <w:r w:rsidR="00512B0F" w:rsidRPr="00066ED2">
        <w:t>выполнения поставок</w:t>
      </w:r>
      <w:r w:rsidRPr="00066ED2">
        <w:t xml:space="preserve"> (форма </w:t>
      </w:r>
      <w:r w:rsidRPr="00066ED2">
        <w:rPr>
          <w:noProof/>
        </w:rPr>
        <w:t>4</w:t>
      </w:r>
      <w:r w:rsidRPr="00066ED2">
        <w:t>)</w:t>
      </w:r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103"/>
      <w:bookmarkEnd w:id="1104"/>
      <w:bookmarkEnd w:id="1105"/>
      <w:bookmarkEnd w:id="1106"/>
      <w:bookmarkEnd w:id="1107"/>
      <w:bookmarkEnd w:id="1108"/>
      <w:bookmarkEnd w:id="1109"/>
    </w:p>
    <w:p w:rsidR="004F4D80" w:rsidRPr="00066ED2" w:rsidRDefault="004F4D80" w:rsidP="004F4D80">
      <w:pPr>
        <w:pStyle w:val="3"/>
        <w:rPr>
          <w:szCs w:val="24"/>
        </w:rPr>
      </w:pPr>
      <w:bookmarkStart w:id="1110" w:name="_Toc98253929"/>
      <w:bookmarkStart w:id="1111" w:name="_Toc157248183"/>
      <w:bookmarkStart w:id="1112" w:name="_Toc157496552"/>
      <w:bookmarkStart w:id="1113" w:name="_Toc158206091"/>
      <w:bookmarkStart w:id="1114" w:name="_Toc164057776"/>
      <w:bookmarkStart w:id="1115" w:name="_Toc164137126"/>
      <w:bookmarkStart w:id="1116" w:name="_Toc164161286"/>
      <w:bookmarkStart w:id="1117" w:name="_Toc165173857"/>
      <w:bookmarkStart w:id="1118" w:name="_Toc439170682"/>
      <w:bookmarkStart w:id="1119" w:name="_Toc439172784"/>
      <w:bookmarkStart w:id="1120" w:name="_Toc439173228"/>
      <w:bookmarkStart w:id="1121" w:name="_Toc439238224"/>
      <w:bookmarkStart w:id="1122" w:name="_Toc439252772"/>
      <w:bookmarkStart w:id="1123" w:name="_Toc439323746"/>
      <w:bookmarkStart w:id="1124" w:name="_Toc440357144"/>
      <w:bookmarkStart w:id="1125" w:name="_Toc440359699"/>
      <w:bookmarkStart w:id="1126" w:name="_Toc440632163"/>
      <w:bookmarkStart w:id="1127" w:name="_Toc440875983"/>
      <w:bookmarkStart w:id="1128" w:name="_Toc441131011"/>
      <w:bookmarkStart w:id="1129" w:name="_Toc447269828"/>
      <w:bookmarkStart w:id="1130" w:name="_Toc464120654"/>
      <w:bookmarkStart w:id="1131" w:name="_Toc466969312"/>
      <w:bookmarkStart w:id="1132" w:name="_Toc468786657"/>
      <w:bookmarkStart w:id="1133" w:name="_Toc469481297"/>
      <w:bookmarkStart w:id="1134" w:name="_Toc472498886"/>
      <w:bookmarkStart w:id="1135" w:name="_Toc498588736"/>
      <w:r w:rsidRPr="00066ED2">
        <w:rPr>
          <w:szCs w:val="24"/>
        </w:rPr>
        <w:t xml:space="preserve">Форма </w:t>
      </w:r>
      <w:bookmarkEnd w:id="1110"/>
      <w:r w:rsidRPr="00066ED2">
        <w:rPr>
          <w:szCs w:val="24"/>
        </w:rPr>
        <w:t xml:space="preserve">графика 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r w:rsidR="00512B0F" w:rsidRPr="00066ED2">
        <w:rPr>
          <w:szCs w:val="24"/>
        </w:rPr>
        <w:t>выполнения поставок</w:t>
      </w:r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График </w:t>
      </w:r>
      <w:r w:rsidR="00512B0F" w:rsidRPr="00066ED2">
        <w:rPr>
          <w:b/>
          <w:sz w:val="24"/>
          <w:szCs w:val="24"/>
        </w:rPr>
        <w:t>выполнения поставок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066ED2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 поставки продукции</w:t>
            </w:r>
          </w:p>
        </w:tc>
      </w:tr>
      <w:tr w:rsidR="004F4D80" w:rsidRPr="00066ED2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Предложение </w:t>
            </w:r>
            <w:r w:rsidR="00C236C0" w:rsidRPr="00066ED2">
              <w:rPr>
                <w:b/>
              </w:rPr>
              <w:t>Участник</w:t>
            </w:r>
            <w:r w:rsidRPr="00066ED2">
              <w:rPr>
                <w:b/>
              </w:rPr>
              <w:t>а</w:t>
            </w:r>
          </w:p>
        </w:tc>
      </w:tr>
      <w:tr w:rsidR="004F4D80" w:rsidRPr="00066ED2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bCs w:val="0"/>
              </w:rPr>
              <w:t>Филиал ПАО «МРСК Центра»</w:t>
            </w:r>
            <w:r w:rsidRPr="00066ED2">
              <w:t xml:space="preserve"> «</w:t>
            </w:r>
            <w:r w:rsidRPr="00066ED2">
              <w:rPr>
                <w:rStyle w:val="aa"/>
                <w:b w:val="0"/>
              </w:rPr>
              <w:t>____</w:t>
            </w:r>
            <w:r w:rsidRPr="00066ED2">
              <w:rPr>
                <w:rStyle w:val="aa"/>
              </w:rPr>
              <w:t xml:space="preserve"> </w:t>
            </w:r>
            <w:r w:rsidRPr="00066ED2">
              <w:t>энерго»</w:t>
            </w: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pStyle w:val="aff1"/>
              <w:numPr>
                <w:ilvl w:val="0"/>
                <w:numId w:val="64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4F4D80" w:rsidRPr="00066ED2" w:rsidRDefault="004F4D80" w:rsidP="004F4D80">
      <w:pPr>
        <w:pStyle w:val="3"/>
        <w:rPr>
          <w:szCs w:val="24"/>
        </w:rPr>
      </w:pPr>
      <w:bookmarkStart w:id="1136" w:name="_Toc171070556"/>
      <w:bookmarkStart w:id="1137" w:name="_Toc98253927"/>
      <w:bookmarkStart w:id="1138" w:name="_Toc176605808"/>
      <w:bookmarkStart w:id="1139" w:name="_Toc176611017"/>
      <w:bookmarkStart w:id="1140" w:name="_Toc176611073"/>
      <w:bookmarkStart w:id="1141" w:name="_Toc176668676"/>
      <w:bookmarkStart w:id="1142" w:name="_Toc176684336"/>
      <w:bookmarkStart w:id="1143" w:name="_Toc176746279"/>
      <w:bookmarkStart w:id="1144" w:name="_Toc176747346"/>
      <w:bookmarkStart w:id="1145" w:name="_Toc198979988"/>
      <w:bookmarkStart w:id="1146" w:name="_Toc217466324"/>
      <w:bookmarkStart w:id="1147" w:name="_Toc217702862"/>
      <w:bookmarkStart w:id="1148" w:name="_Toc233601980"/>
      <w:bookmarkStart w:id="1149" w:name="_Toc263343466"/>
      <w:r w:rsidRPr="00066ED2">
        <w:rPr>
          <w:b w:val="0"/>
          <w:szCs w:val="24"/>
        </w:rPr>
        <w:br w:type="page"/>
      </w:r>
      <w:bookmarkStart w:id="1150" w:name="_Toc439170683"/>
      <w:bookmarkStart w:id="1151" w:name="_Toc439172785"/>
      <w:bookmarkStart w:id="1152" w:name="_Toc439173229"/>
      <w:bookmarkStart w:id="1153" w:name="_Toc439238225"/>
      <w:bookmarkStart w:id="1154" w:name="_Toc439252773"/>
      <w:bookmarkStart w:id="1155" w:name="_Toc439323747"/>
      <w:bookmarkStart w:id="1156" w:name="_Toc440357145"/>
      <w:bookmarkStart w:id="1157" w:name="_Toc440359700"/>
      <w:bookmarkStart w:id="1158" w:name="_Toc440632164"/>
      <w:bookmarkStart w:id="1159" w:name="_Toc440875984"/>
      <w:bookmarkStart w:id="1160" w:name="_Toc441131012"/>
      <w:bookmarkStart w:id="1161" w:name="_Toc447269829"/>
      <w:bookmarkStart w:id="1162" w:name="_Toc464120655"/>
      <w:bookmarkStart w:id="1163" w:name="_Toc466969313"/>
      <w:bookmarkStart w:id="1164" w:name="_Toc468786658"/>
      <w:bookmarkStart w:id="1165" w:name="_Toc469481298"/>
      <w:bookmarkStart w:id="1166" w:name="_Toc472498887"/>
      <w:bookmarkStart w:id="1167" w:name="_Toc498588737"/>
      <w:r w:rsidRPr="00066ED2">
        <w:rPr>
          <w:szCs w:val="24"/>
        </w:rPr>
        <w:lastRenderedPageBreak/>
        <w:t>Инструкции по заполнению</w:t>
      </w:r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данном Графике </w:t>
      </w:r>
      <w:r w:rsidR="00512B0F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приводятся расчетные сроки поставки </w:t>
      </w:r>
      <w:r w:rsidR="00841A6F" w:rsidRPr="00066ED2">
        <w:rPr>
          <w:sz w:val="24"/>
          <w:szCs w:val="24"/>
        </w:rPr>
        <w:t xml:space="preserve">продукции </w:t>
      </w:r>
      <w:r w:rsidRPr="00066ED2">
        <w:rPr>
          <w:sz w:val="24"/>
          <w:szCs w:val="24"/>
        </w:rPr>
        <w:t>в рамках Договора, перечисленн</w:t>
      </w:r>
      <w:r w:rsidR="00841A6F" w:rsidRPr="00066ED2">
        <w:rPr>
          <w:sz w:val="24"/>
          <w:szCs w:val="24"/>
        </w:rPr>
        <w:t>ой</w:t>
      </w:r>
      <w:r w:rsidRPr="00066ED2">
        <w:rPr>
          <w:sz w:val="24"/>
          <w:szCs w:val="24"/>
        </w:rPr>
        <w:t xml:space="preserve"> в </w:t>
      </w:r>
      <w:r w:rsidR="00841A6F" w:rsidRPr="00066ED2">
        <w:rPr>
          <w:sz w:val="24"/>
          <w:szCs w:val="24"/>
        </w:rPr>
        <w:t>Сводной таблице стоимости</w:t>
      </w:r>
      <w:r w:rsidRPr="00066ED2">
        <w:rPr>
          <w:sz w:val="24"/>
          <w:szCs w:val="24"/>
        </w:rPr>
        <w:t xml:space="preserve">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56F8C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_Ref440273986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4F4D80" w:rsidRPr="00066ED2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8" w:name="_Hlt22846931"/>
      <w:bookmarkStart w:id="1169" w:name="_Ref93264992"/>
      <w:bookmarkStart w:id="1170" w:name="_Ref93265116"/>
      <w:bookmarkStart w:id="1171" w:name="_Toc98253933"/>
      <w:bookmarkStart w:id="1172" w:name="_Toc165173859"/>
      <w:bookmarkStart w:id="1173" w:name="_Toc423423671"/>
      <w:bookmarkStart w:id="1174" w:name="_Toc498588738"/>
      <w:bookmarkEnd w:id="1168"/>
      <w:r w:rsidRPr="00066ED2">
        <w:lastRenderedPageBreak/>
        <w:t xml:space="preserve">Протокол разногласий к проекту Договора (форма </w:t>
      </w:r>
      <w:r w:rsidRPr="00066ED2">
        <w:rPr>
          <w:noProof/>
        </w:rPr>
        <w:t>5</w:t>
      </w:r>
      <w:r w:rsidRPr="00066ED2">
        <w:t>)</w:t>
      </w:r>
      <w:bookmarkEnd w:id="1077"/>
      <w:bookmarkEnd w:id="1078"/>
      <w:bookmarkEnd w:id="1169"/>
      <w:bookmarkEnd w:id="1170"/>
      <w:bookmarkEnd w:id="1171"/>
      <w:bookmarkEnd w:id="1172"/>
      <w:bookmarkEnd w:id="1173"/>
      <w:bookmarkEnd w:id="1174"/>
    </w:p>
    <w:p w:rsidR="004F4D80" w:rsidRPr="00066ED2" w:rsidRDefault="004F4D80" w:rsidP="004F4D80">
      <w:pPr>
        <w:pStyle w:val="3"/>
        <w:rPr>
          <w:szCs w:val="24"/>
        </w:rPr>
      </w:pPr>
      <w:bookmarkStart w:id="1175" w:name="_Toc439170685"/>
      <w:bookmarkStart w:id="1176" w:name="_Toc439172787"/>
      <w:bookmarkStart w:id="1177" w:name="_Toc439173231"/>
      <w:bookmarkStart w:id="1178" w:name="_Toc439238227"/>
      <w:bookmarkStart w:id="1179" w:name="_Toc439252775"/>
      <w:bookmarkStart w:id="1180" w:name="_Toc439323749"/>
      <w:bookmarkStart w:id="1181" w:name="_Toc440357147"/>
      <w:bookmarkStart w:id="1182" w:name="_Toc440359702"/>
      <w:bookmarkStart w:id="1183" w:name="_Toc440632166"/>
      <w:bookmarkStart w:id="1184" w:name="_Toc440875986"/>
      <w:bookmarkStart w:id="1185" w:name="_Toc441131014"/>
      <w:bookmarkStart w:id="1186" w:name="_Toc447269831"/>
      <w:bookmarkStart w:id="1187" w:name="_Toc464120657"/>
      <w:bookmarkStart w:id="1188" w:name="_Toc466969315"/>
      <w:bookmarkStart w:id="1189" w:name="_Toc468786660"/>
      <w:bookmarkStart w:id="1190" w:name="_Toc469481300"/>
      <w:bookmarkStart w:id="1191" w:name="_Toc472498889"/>
      <w:bookmarkStart w:id="1192" w:name="_Toc498588739"/>
      <w:bookmarkStart w:id="1193" w:name="_Toc157248186"/>
      <w:bookmarkStart w:id="1194" w:name="_Toc157496555"/>
      <w:bookmarkStart w:id="1195" w:name="_Toc158206094"/>
      <w:bookmarkStart w:id="1196" w:name="_Toc164057779"/>
      <w:bookmarkStart w:id="1197" w:name="_Toc164137129"/>
      <w:bookmarkStart w:id="1198" w:name="_Toc164161289"/>
      <w:bookmarkStart w:id="1199" w:name="_Toc165173860"/>
      <w:r w:rsidRPr="00066ED2">
        <w:rPr>
          <w:szCs w:val="24"/>
        </w:rPr>
        <w:t>Форма Протокола разногласий к проекту Договора</w:t>
      </w:r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 w:rsidRPr="00066ED2">
        <w:rPr>
          <w:szCs w:val="24"/>
        </w:rPr>
        <w:t xml:space="preserve"> 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B21EC0" w:rsidRPr="00066ED2">
        <w:rPr>
          <w:sz w:val="24"/>
          <w:szCs w:val="24"/>
        </w:rPr>
        <w:t>5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ind w:firstLine="0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Протокол разногласий к проекту Договора</w:t>
      </w:r>
    </w:p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jc w:val="center"/>
        <w:rPr>
          <w:b/>
          <w:bCs w:val="0"/>
        </w:rPr>
      </w:pPr>
    </w:p>
    <w:p w:rsidR="004F4D80" w:rsidRPr="00066ED2" w:rsidRDefault="004F4D80" w:rsidP="004F4D80">
      <w:pPr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№ пункта проекта Договора (раздел </w:t>
            </w:r>
            <w:r w:rsidR="004A2F0D">
              <w:fldChar w:fldCharType="begin"/>
            </w:r>
            <w:r w:rsidR="004A2F0D">
              <w:instrText xml:space="preserve"> REF _Ref440272931 \r \h  \* MERGEFORMAT </w:instrText>
            </w:r>
            <w:r w:rsidR="004A2F0D">
              <w:fldChar w:fldCharType="separate"/>
            </w:r>
            <w:r w:rsidR="00892278">
              <w:t>2</w:t>
            </w:r>
            <w:r w:rsidR="004A2F0D">
              <w:fldChar w:fldCharType="end"/>
            </w:r>
            <w:r w:rsidRPr="00066ED2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Предложения </w:t>
            </w:r>
            <w:r w:rsidR="00C236C0" w:rsidRPr="00066ED2">
              <w:t>Участник</w:t>
            </w:r>
            <w:r w:rsidRPr="00066ED2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Примечания, обоснование</w:t>
            </w: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B949E4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ab/>
        <w:t>конец формы</w:t>
      </w:r>
      <w:r w:rsidRPr="00066ED2">
        <w:rPr>
          <w:b/>
          <w:spacing w:val="36"/>
          <w:sz w:val="24"/>
          <w:szCs w:val="24"/>
        </w:rPr>
        <w:tab/>
      </w:r>
    </w:p>
    <w:p w:rsidR="00D56F8C" w:rsidRPr="00066ED2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br w:type="page"/>
      </w:r>
    </w:p>
    <w:p w:rsidR="004F4D80" w:rsidRPr="00066ED2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066ED2" w:rsidRDefault="004F4D80" w:rsidP="004F4D80">
      <w:pPr>
        <w:pStyle w:val="3"/>
        <w:rPr>
          <w:szCs w:val="24"/>
        </w:rPr>
      </w:pPr>
      <w:bookmarkStart w:id="1200" w:name="_Toc439170686"/>
      <w:bookmarkStart w:id="1201" w:name="_Toc439172788"/>
      <w:bookmarkStart w:id="1202" w:name="_Toc439173232"/>
      <w:bookmarkStart w:id="1203" w:name="_Toc439238228"/>
      <w:bookmarkStart w:id="1204" w:name="_Toc439252776"/>
      <w:bookmarkStart w:id="1205" w:name="_Toc439323750"/>
      <w:bookmarkStart w:id="1206" w:name="_Toc440357148"/>
      <w:bookmarkStart w:id="1207" w:name="_Toc440359703"/>
      <w:bookmarkStart w:id="1208" w:name="_Toc440632167"/>
      <w:bookmarkStart w:id="1209" w:name="_Toc440875987"/>
      <w:bookmarkStart w:id="1210" w:name="_Toc441131015"/>
      <w:bookmarkStart w:id="1211" w:name="_Toc447269832"/>
      <w:bookmarkStart w:id="1212" w:name="_Toc464120658"/>
      <w:bookmarkStart w:id="1213" w:name="_Toc466969316"/>
      <w:bookmarkStart w:id="1214" w:name="_Toc468786661"/>
      <w:bookmarkStart w:id="1215" w:name="_Toc469481301"/>
      <w:bookmarkStart w:id="1216" w:name="_Toc472498890"/>
      <w:bookmarkStart w:id="1217" w:name="_Toc498588740"/>
      <w:r w:rsidRPr="00066ED2">
        <w:rPr>
          <w:szCs w:val="24"/>
        </w:rPr>
        <w:t>Инструкции по заполнению Протокола разногласий к проекту Договора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</w:p>
    <w:p w:rsidR="004F4D80" w:rsidRPr="00066ED2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4A2F0D">
        <w:fldChar w:fldCharType="begin"/>
      </w:r>
      <w:r w:rsidR="004A2F0D">
        <w:instrText xml:space="preserve"> REF _Ref440274025 \r \h  \* MERGEFORMAT </w:instrText>
      </w:r>
      <w:r w:rsidR="004A2F0D">
        <w:fldChar w:fldCharType="separate"/>
      </w:r>
      <w:r w:rsidR="00892278">
        <w:t>2</w:t>
      </w:r>
      <w:r w:rsidR="004A2F0D">
        <w:fldChar w:fldCharType="end"/>
      </w:r>
      <w:r w:rsidRPr="00066ED2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случае наличия 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представить в составе своей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066ED2">
        <w:rPr>
          <w:sz w:val="24"/>
          <w:szCs w:val="24"/>
        </w:rPr>
        <w:t>отклонение</w:t>
      </w:r>
      <w:proofErr w:type="gramEnd"/>
      <w:r w:rsidRPr="00066ED2">
        <w:rPr>
          <w:sz w:val="24"/>
          <w:szCs w:val="24"/>
        </w:rPr>
        <w:t xml:space="preserve"> которых Организатором не повлечет отказа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Условия Договора будут определят</w:t>
      </w:r>
      <w:r w:rsidR="001F77A1" w:rsidRPr="00066ED2">
        <w:rPr>
          <w:sz w:val="24"/>
          <w:szCs w:val="24"/>
        </w:rPr>
        <w:t>ь</w:t>
      </w:r>
      <w:r w:rsidRPr="00066ED2">
        <w:rPr>
          <w:sz w:val="24"/>
          <w:szCs w:val="24"/>
        </w:rPr>
        <w:t xml:space="preserve">ся в соответствии с пунктом </w:t>
      </w:r>
      <w:r w:rsidR="004A2F0D">
        <w:fldChar w:fldCharType="begin"/>
      </w:r>
      <w:r w:rsidR="004A2F0D">
        <w:instrText xml:space="preserve"> REF _Ref294695546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 xml:space="preserve"> 1.2.6 </w:t>
      </w:r>
      <w:r w:rsidR="004A2F0D">
        <w:fldChar w:fldCharType="end"/>
      </w:r>
      <w:r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066ED2">
        <w:rPr>
          <w:sz w:val="24"/>
          <w:szCs w:val="24"/>
        </w:rPr>
        <w:t>,</w:t>
      </w:r>
      <w:proofErr w:type="gramEnd"/>
      <w:r w:rsidRPr="00066ED2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066ED2">
        <w:rPr>
          <w:sz w:val="24"/>
          <w:szCs w:val="24"/>
        </w:rPr>
        <w:t>Документации</w:t>
      </w:r>
      <w:r w:rsidRPr="00066ED2">
        <w:rPr>
          <w:sz w:val="24"/>
          <w:szCs w:val="24"/>
        </w:rPr>
        <w:t xml:space="preserve"> и </w:t>
      </w:r>
      <w:r w:rsidR="00D904EF" w:rsidRPr="00066ED2">
        <w:rPr>
          <w:sz w:val="24"/>
          <w:szCs w:val="24"/>
        </w:rPr>
        <w:t>Заявке</w:t>
      </w:r>
      <w:r w:rsidRPr="00066ED2">
        <w:rPr>
          <w:sz w:val="24"/>
          <w:szCs w:val="24"/>
        </w:rPr>
        <w:t xml:space="preserve"> Победителя.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иметь в виду что: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ом, будет неприемлемо для Организатора, такая </w:t>
      </w:r>
      <w:r w:rsidR="00D904EF" w:rsidRPr="00066ED2">
        <w:rPr>
          <w:sz w:val="24"/>
          <w:szCs w:val="24"/>
        </w:rPr>
        <w:t>Заявка</w:t>
      </w:r>
      <w:r w:rsidRPr="00066ED2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066ED2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любом случае, предоставление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8" w:name="_Ref55335823"/>
      <w:bookmarkStart w:id="1219" w:name="_Ref55336359"/>
      <w:bookmarkStart w:id="1220" w:name="_Toc57314675"/>
      <w:bookmarkStart w:id="1221" w:name="_Toc69728989"/>
      <w:bookmarkStart w:id="1222" w:name="_Toc98253939"/>
      <w:bookmarkStart w:id="1223" w:name="_Toc165173865"/>
      <w:bookmarkStart w:id="1224" w:name="_Toc423423672"/>
      <w:bookmarkStart w:id="1225" w:name="_Toc498588741"/>
      <w:bookmarkEnd w:id="929"/>
      <w:r w:rsidRPr="00066ED2">
        <w:lastRenderedPageBreak/>
        <w:t>Анкета (форма 6)</w:t>
      </w:r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</w:p>
    <w:p w:rsidR="004F4D80" w:rsidRPr="00066ED2" w:rsidRDefault="004F4D80" w:rsidP="004F4D80">
      <w:pPr>
        <w:pStyle w:val="3"/>
        <w:rPr>
          <w:szCs w:val="24"/>
        </w:rPr>
      </w:pPr>
      <w:bookmarkStart w:id="1226" w:name="_Toc98253940"/>
      <w:bookmarkStart w:id="1227" w:name="_Toc157248192"/>
      <w:bookmarkStart w:id="1228" w:name="_Toc157496561"/>
      <w:bookmarkStart w:id="1229" w:name="_Toc158206100"/>
      <w:bookmarkStart w:id="1230" w:name="_Toc164057785"/>
      <w:bookmarkStart w:id="1231" w:name="_Toc164137135"/>
      <w:bookmarkStart w:id="1232" w:name="_Toc164161295"/>
      <w:bookmarkStart w:id="1233" w:name="_Toc165173866"/>
      <w:bookmarkStart w:id="1234" w:name="_Toc439170688"/>
      <w:bookmarkStart w:id="1235" w:name="_Toc439172790"/>
      <w:bookmarkStart w:id="1236" w:name="_Toc439173234"/>
      <w:bookmarkStart w:id="1237" w:name="_Toc439238230"/>
      <w:bookmarkStart w:id="1238" w:name="_Toc439252778"/>
      <w:bookmarkStart w:id="1239" w:name="_Ref440272119"/>
      <w:bookmarkStart w:id="1240" w:name="_Toc440357150"/>
      <w:bookmarkStart w:id="1241" w:name="_Toc440359705"/>
      <w:bookmarkStart w:id="1242" w:name="_Ref444164229"/>
      <w:bookmarkStart w:id="1243" w:name="_Toc447269834"/>
      <w:bookmarkStart w:id="1244" w:name="_Toc464120660"/>
      <w:bookmarkStart w:id="1245" w:name="_Toc472498892"/>
      <w:bookmarkStart w:id="1246" w:name="_Toc498588742"/>
      <w:r w:rsidRPr="00066ED2">
        <w:rPr>
          <w:szCs w:val="24"/>
        </w:rPr>
        <w:t xml:space="preserve">Форма Анкеты </w:t>
      </w:r>
      <w:r w:rsidR="00C236C0" w:rsidRPr="00066ED2">
        <w:rPr>
          <w:szCs w:val="24"/>
        </w:rPr>
        <w:t>Участник</w:t>
      </w:r>
      <w:r w:rsidRPr="00066ED2">
        <w:rPr>
          <w:szCs w:val="24"/>
        </w:rPr>
        <w:t>а</w:t>
      </w:r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Анкета </w:t>
      </w:r>
      <w:r w:rsidR="00C236C0" w:rsidRPr="00066ED2">
        <w:rPr>
          <w:b/>
          <w:sz w:val="24"/>
          <w:szCs w:val="24"/>
        </w:rPr>
        <w:t>Участник</w:t>
      </w:r>
      <w:r w:rsidRPr="00066ED2">
        <w:rPr>
          <w:b/>
          <w:sz w:val="24"/>
          <w:szCs w:val="24"/>
        </w:rPr>
        <w:t>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№ </w:t>
            </w:r>
            <w:proofErr w:type="gramStart"/>
            <w:r w:rsidRPr="00066ED2">
              <w:rPr>
                <w:sz w:val="24"/>
                <w:szCs w:val="24"/>
              </w:rPr>
              <w:t>п</w:t>
            </w:r>
            <w:proofErr w:type="gramEnd"/>
            <w:r w:rsidRPr="00066ED2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Сведения </w:t>
            </w:r>
            <w:proofErr w:type="gramStart"/>
            <w:r w:rsidRPr="00066ED2">
              <w:rPr>
                <w:sz w:val="24"/>
                <w:szCs w:val="24"/>
              </w:rPr>
              <w:t>о</w:t>
            </w:r>
            <w:proofErr w:type="gramEnd"/>
            <w:r w:rsidRPr="00066ED2">
              <w:rPr>
                <w:sz w:val="24"/>
                <w:szCs w:val="24"/>
              </w:rPr>
              <w:t xml:space="preserve">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е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ИНН/КПП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042AFE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A55F54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042AFE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042AFE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042AFE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RP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042AFE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042AFE" w:rsidTr="00042AFE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42AFE" w:rsidRPr="00042AFE" w:rsidRDefault="00042AFE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42AFE" w:rsidRPr="00042AFE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42AFE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042AFE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42AFE" w:rsidRPr="00A55F54" w:rsidRDefault="00042AFE" w:rsidP="009040FF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042AFE" w:rsidRDefault="00042AFE" w:rsidP="00B949E4">
      <w:pPr>
        <w:numPr>
          <w:ilvl w:val="0"/>
          <w:numId w:val="66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042AFE" w:rsidSect="00042AFE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066ED2" w:rsidRDefault="006D58F3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066ED2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Телефоны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Факс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Адрес электронной почты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руководителя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066ED2">
              <w:rPr>
                <w:szCs w:val="24"/>
              </w:rPr>
              <w:t>Участник</w:t>
            </w:r>
            <w:r w:rsidRPr="00066ED2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066ED2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066ED2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pStyle w:val="affffff0"/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066ED2">
              <w:rPr>
                <w:sz w:val="24"/>
                <w:szCs w:val="24"/>
              </w:rPr>
              <w:t>резидентства</w:t>
            </w:r>
            <w:proofErr w:type="spellEnd"/>
            <w:r w:rsidRPr="00066ED2">
              <w:rPr>
                <w:sz w:val="24"/>
                <w:szCs w:val="24"/>
              </w:rPr>
              <w:t xml:space="preserve">) </w:t>
            </w:r>
            <w:r w:rsidR="00C236C0" w:rsidRPr="00066ED2">
              <w:rPr>
                <w:sz w:val="24"/>
                <w:szCs w:val="24"/>
              </w:rPr>
              <w:t>Участник</w:t>
            </w:r>
            <w:r w:rsidRPr="00066ED2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066ED2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066ED2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</w:t>
            </w:r>
            <w:r w:rsidR="004F4D80" w:rsidRPr="00066ED2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066ED2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какой)</w:t>
            </w:r>
          </w:p>
        </w:tc>
      </w:tr>
      <w:tr w:rsidR="00A830A9" w:rsidRPr="00066ED2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066ED2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066ED2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066ED2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066ED2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830A9" w:rsidRPr="00F51ECC" w:rsidTr="00EA6C13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B949E4">
            <w:pPr>
              <w:numPr>
                <w:ilvl w:val="0"/>
                <w:numId w:val="66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7" w:name="_Toc439170689"/>
            <w:bookmarkStart w:id="1248" w:name="_Toc439172791"/>
            <w:bookmarkStart w:id="1249" w:name="_Toc439173235"/>
            <w:bookmarkStart w:id="1250" w:name="_Toc439238231"/>
            <w:bookmarkStart w:id="1251" w:name="_Toc439252779"/>
            <w:bookmarkStart w:id="1252" w:name="_Ref440272147"/>
            <w:bookmarkStart w:id="1253" w:name="_Toc440357151"/>
            <w:bookmarkStart w:id="1254" w:name="_Toc440359706"/>
            <w:bookmarkStart w:id="1255" w:name="_Ref444164176"/>
            <w:bookmarkStart w:id="1256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30A9" w:rsidRPr="00F51ECC" w:rsidRDefault="00A830A9" w:rsidP="00EA6C13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30A9" w:rsidRPr="00F51ECC" w:rsidRDefault="00A830A9" w:rsidP="00EA6C13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A830A9" w:rsidRPr="00F51ECC" w:rsidRDefault="00A830A9" w:rsidP="00A830A9">
      <w:pPr>
        <w:spacing w:line="240" w:lineRule="auto"/>
      </w:pP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A830A9" w:rsidRPr="00F51ECC" w:rsidRDefault="00A830A9" w:rsidP="00A830A9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A830A9" w:rsidRPr="00F51ECC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Default="00A830A9" w:rsidP="00A830A9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A830A9" w:rsidRPr="00F51ECC" w:rsidRDefault="00A830A9" w:rsidP="00A830A9">
      <w:pPr>
        <w:spacing w:line="240" w:lineRule="auto"/>
        <w:ind w:right="-1"/>
        <w:jc w:val="left"/>
        <w:rPr>
          <w:color w:val="000000"/>
          <w:vertAlign w:val="superscript"/>
        </w:rPr>
        <w:sectPr w:rsidR="00A830A9" w:rsidRPr="00F51ECC" w:rsidSect="00042AFE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066ED2" w:rsidRDefault="004F4D80" w:rsidP="004C0021">
      <w:pPr>
        <w:pStyle w:val="3"/>
        <w:jc w:val="both"/>
        <w:rPr>
          <w:szCs w:val="24"/>
        </w:rPr>
      </w:pPr>
      <w:bookmarkStart w:id="1257" w:name="_Ref491180858"/>
      <w:bookmarkStart w:id="1258" w:name="_Toc498588743"/>
      <w:r w:rsidRPr="00066ED2">
        <w:rPr>
          <w:szCs w:val="24"/>
        </w:rPr>
        <w:lastRenderedPageBreak/>
        <w:t xml:space="preserve">Форма </w:t>
      </w:r>
      <w:bookmarkEnd w:id="1247"/>
      <w:bookmarkEnd w:id="1248"/>
      <w:bookmarkEnd w:id="1249"/>
      <w:bookmarkEnd w:id="1250"/>
      <w:r w:rsidR="00FB00C0" w:rsidRPr="00066ED2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</w:p>
    <w:p w:rsidR="004F4D80" w:rsidRPr="00066ED2" w:rsidRDefault="004F4D80" w:rsidP="004F4D80">
      <w:pPr>
        <w:spacing w:line="240" w:lineRule="auto"/>
        <w:ind w:left="540" w:firstLine="0"/>
        <w:jc w:val="left"/>
      </w:pPr>
      <w:r w:rsidRPr="00066ED2">
        <w:rPr>
          <w:sz w:val="24"/>
          <w:szCs w:val="24"/>
        </w:rPr>
        <w:t>Приложение</w:t>
      </w:r>
      <w:r w:rsidR="00553A57" w:rsidRPr="00066ED2">
        <w:rPr>
          <w:sz w:val="24"/>
          <w:szCs w:val="24"/>
        </w:rPr>
        <w:t xml:space="preserve"> 6</w:t>
      </w:r>
      <w:r w:rsidRPr="00066ED2">
        <w:rPr>
          <w:noProof/>
          <w:sz w:val="24"/>
          <w:szCs w:val="24"/>
        </w:rPr>
        <w:t>.1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</w:r>
      <w:r w:rsidRPr="00066ED2">
        <w:t>от «____»_____________ </w:t>
      </w:r>
      <w:proofErr w:type="gramStart"/>
      <w:r w:rsidRPr="00066ED2">
        <w:t>г</w:t>
      </w:r>
      <w:proofErr w:type="gramEnd"/>
      <w:r w:rsidRPr="00066ED2">
        <w:t>. №__________</w:t>
      </w:r>
    </w:p>
    <w:p w:rsidR="004C0021" w:rsidRPr="00066ED2" w:rsidRDefault="004C0021" w:rsidP="004F4D80">
      <w:pPr>
        <w:spacing w:line="240" w:lineRule="auto"/>
        <w:ind w:left="540" w:firstLine="0"/>
        <w:jc w:val="left"/>
      </w:pPr>
    </w:p>
    <w:p w:rsidR="003D2773" w:rsidRPr="00066ED2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9" w:name="_Toc439170690"/>
      <w:bookmarkStart w:id="1260" w:name="_Toc439172792"/>
      <w:bookmarkStart w:id="1261" w:name="_Toc439173236"/>
      <w:bookmarkStart w:id="1262" w:name="_Toc439238232"/>
      <w:r w:rsidRPr="00066ED2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066ED2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bookmarkStart w:id="1263" w:name="_Toc125426243"/>
      <w:bookmarkStart w:id="1264" w:name="_Toc396984070"/>
      <w:bookmarkStart w:id="1265" w:name="_Toc423423673"/>
      <w:bookmarkStart w:id="1266" w:name="_Toc439170691"/>
      <w:bookmarkStart w:id="1267" w:name="_Toc439172793"/>
      <w:bookmarkStart w:id="1268" w:name="_Toc439173237"/>
      <w:bookmarkStart w:id="1269" w:name="_Toc439238233"/>
      <w:bookmarkStart w:id="1270" w:name="_Toc439252780"/>
      <w:bookmarkStart w:id="1271" w:name="_Toc439323754"/>
      <w:bookmarkStart w:id="1272" w:name="_Toc440357152"/>
      <w:bookmarkStart w:id="1273" w:name="_Toc440359707"/>
      <w:bookmarkStart w:id="1274" w:name="_Toc440632171"/>
      <w:bookmarkStart w:id="1275" w:name="_Toc440875991"/>
      <w:bookmarkStart w:id="1276" w:name="_Toc441131019"/>
      <w:bookmarkStart w:id="1277" w:name="_Toc447269836"/>
      <w:bookmarkEnd w:id="1259"/>
      <w:bookmarkEnd w:id="1260"/>
      <w:bookmarkEnd w:id="1261"/>
      <w:bookmarkEnd w:id="1262"/>
      <w:r w:rsidRPr="00066ED2">
        <w:rPr>
          <w:sz w:val="24"/>
          <w:szCs w:val="24"/>
        </w:rPr>
        <w:t xml:space="preserve">Подтверждаем, что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наименование участника закупки)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(указывается субъект малого или среднего предпринимательства</w:t>
      </w:r>
      <w:r w:rsidRPr="00066ED2">
        <w:rPr>
          <w:sz w:val="24"/>
          <w:szCs w:val="24"/>
        </w:rPr>
        <w:br/>
        <w:t>в зависимости от критериев отнесения)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066ED2" w:rsidRDefault="00726A75" w:rsidP="00222766">
      <w:pPr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>2.</w:t>
      </w:r>
      <w:r w:rsidRPr="00066ED2">
        <w:rPr>
          <w:sz w:val="24"/>
          <w:szCs w:val="24"/>
          <w:lang w:val="en-US"/>
        </w:rPr>
        <w:t> </w:t>
      </w:r>
      <w:r w:rsidRPr="00066ED2">
        <w:rPr>
          <w:sz w:val="24"/>
          <w:szCs w:val="24"/>
        </w:rPr>
        <w:t xml:space="preserve">ИНН/КПП: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066ED2" w:rsidRDefault="00726A75" w:rsidP="00222766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066ED2">
        <w:rPr>
          <w:sz w:val="24"/>
          <w:szCs w:val="24"/>
        </w:rPr>
        <w:t xml:space="preserve">3. ОГРН:  </w:t>
      </w:r>
      <w:r w:rsidRPr="00066ED2">
        <w:rPr>
          <w:sz w:val="24"/>
          <w:szCs w:val="24"/>
        </w:rPr>
        <w:tab/>
        <w:t>.</w:t>
      </w:r>
    </w:p>
    <w:p w:rsidR="00726A75" w:rsidRPr="00066ED2" w:rsidRDefault="00726A75" w:rsidP="00222766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066ED2" w:rsidRDefault="00222766" w:rsidP="00222766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066ED2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066ED2">
        <w:rPr>
          <w:szCs w:val="24"/>
        </w:rPr>
        <w:t>деятельности</w:t>
      </w:r>
      <w:r w:rsidR="00F80103" w:rsidRPr="00066ED2">
        <w:rPr>
          <w:rStyle w:val="afffffff9"/>
          <w:sz w:val="24"/>
          <w:szCs w:val="24"/>
        </w:rPr>
        <w:footnoteRef/>
      </w:r>
      <w:r w:rsidR="00F80103" w:rsidRPr="00066ED2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066ED2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№ </w:t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4649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Наименование сведений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Показатель</w:t>
            </w:r>
          </w:p>
        </w:tc>
      </w:tr>
      <w:tr w:rsidR="00726A75" w:rsidRPr="00066ED2" w:rsidTr="00B30304">
        <w:trPr>
          <w:cantSplit/>
          <w:tblHeader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  <w:r w:rsidRPr="00066ED2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4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5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25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066ED2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не более 49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sym w:font="Symbol" w:char="F02D"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_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50" w:history="1">
              <w:r w:rsidRPr="00066ED2">
                <w:t>законом</w:t>
              </w:r>
            </w:hyperlink>
            <w:r w:rsidRPr="00066ED2">
              <w:t xml:space="preserve"> "Об инновационном центре "</w:t>
            </w:r>
            <w:proofErr w:type="spellStart"/>
            <w:r w:rsidRPr="00066ED2">
              <w:t>Сколково</w:t>
            </w:r>
            <w:proofErr w:type="spellEnd"/>
            <w:r w:rsidRPr="00066ED2">
              <w:t>"</w:t>
            </w:r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066ED2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51" w:history="1">
              <w:r w:rsidRPr="00066ED2">
                <w:t>законом</w:t>
              </w:r>
            </w:hyperlink>
            <w:r w:rsidRPr="00066ED2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-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066ED2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количество человек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до 15 – </w:t>
            </w:r>
            <w:proofErr w:type="spellStart"/>
            <w:r w:rsidRPr="00066ED2">
              <w:t>микропред</w:t>
            </w:r>
            <w:r w:rsidRPr="00066ED2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</w:t>
            </w:r>
          </w:p>
        </w:tc>
        <w:tc>
          <w:tcPr>
            <w:tcW w:w="4649" w:type="dxa"/>
            <w:vMerge w:val="restart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Доход за предшествующий календарный год, который</w:t>
            </w:r>
          </w:p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800</w:t>
            </w:r>
          </w:p>
        </w:tc>
        <w:tc>
          <w:tcPr>
            <w:tcW w:w="1588" w:type="dxa"/>
            <w:vMerge w:val="restart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2000</w:t>
            </w: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указывается в млн. рублей</w:t>
            </w:r>
            <w:r w:rsidRPr="00066ED2">
              <w:br/>
              <w:t>(за предшествующий календарный год)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 xml:space="preserve">120 в год – </w:t>
            </w:r>
            <w:proofErr w:type="spellStart"/>
            <w:r w:rsidRPr="00066ED2">
              <w:t>микро</w:t>
            </w:r>
            <w:r w:rsidRPr="00066ED2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066ED2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9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10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11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066ED2">
              <w:t>2</w:t>
            </w:r>
            <w:proofErr w:type="gramEnd"/>
            <w:r w:rsidRPr="00066ED2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Подлежит заполнению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12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13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(в случае участия </w:t>
            </w:r>
            <w:r w:rsidRPr="00066ED2">
              <w:sym w:font="Symbol" w:char="F02D"/>
            </w:r>
            <w:r w:rsidRPr="00066ED2">
              <w:t xml:space="preserve"> наименование заказчика, реализующего программу партнерства)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14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52" w:history="1">
              <w:r w:rsidRPr="00066ED2">
                <w:t>законом</w:t>
              </w:r>
            </w:hyperlink>
            <w:r w:rsidRPr="00066ED2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53" w:history="1">
              <w:r w:rsidRPr="00066ED2">
                <w:t>законом</w:t>
              </w:r>
            </w:hyperlink>
            <w:r w:rsidRPr="00066ED2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  <w:r w:rsidRPr="00066ED2">
              <w:br/>
              <w:t xml:space="preserve">(при наличии </w:t>
            </w:r>
            <w:r w:rsidRPr="00066ED2">
              <w:sym w:font="Symbol" w:char="F02D"/>
            </w:r>
            <w:r w:rsidRPr="00066ED2">
              <w:t xml:space="preserve"> количество исполненных контрактов и общая сумма)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15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proofErr w:type="gramStart"/>
            <w:r w:rsidRPr="00066ED2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066ED2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  <w:tr w:rsidR="00726A75" w:rsidRPr="00066ED2" w:rsidTr="00B30304">
        <w:trPr>
          <w:cantSplit/>
        </w:trPr>
        <w:tc>
          <w:tcPr>
            <w:tcW w:w="567" w:type="dxa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lastRenderedPageBreak/>
              <w:t>16</w:t>
            </w:r>
          </w:p>
        </w:tc>
        <w:tc>
          <w:tcPr>
            <w:tcW w:w="4649" w:type="dxa"/>
          </w:tcPr>
          <w:p w:rsidR="00726A75" w:rsidRPr="00066ED2" w:rsidRDefault="00726A75" w:rsidP="00726A75">
            <w:pPr>
              <w:spacing w:line="240" w:lineRule="auto"/>
              <w:ind w:left="57" w:firstLine="0"/>
            </w:pPr>
            <w:r w:rsidRPr="00066ED2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54" w:history="1">
              <w:r w:rsidRPr="00066ED2">
                <w:t>О закупках товаров</w:t>
              </w:r>
            </w:hyperlink>
            <w:r w:rsidRPr="00066ED2">
              <w:t>, работ, услуг отдельными видами юридических лиц" и "</w:t>
            </w:r>
            <w:hyperlink r:id="rId55" w:history="1">
              <w:r w:rsidRPr="00066ED2">
                <w:t>О контрактной системе</w:t>
              </w:r>
            </w:hyperlink>
            <w:r w:rsidRPr="00066ED2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066ED2" w:rsidRDefault="00726A75" w:rsidP="00726A75">
            <w:pPr>
              <w:spacing w:line="240" w:lineRule="auto"/>
              <w:ind w:firstLine="0"/>
              <w:jc w:val="center"/>
            </w:pPr>
            <w:r w:rsidRPr="00066ED2">
              <w:t>да (нет)</w:t>
            </w:r>
          </w:p>
        </w:tc>
      </w:tr>
    </w:tbl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(подпись)</w:t>
      </w:r>
    </w:p>
    <w:p w:rsidR="00726A75" w:rsidRPr="00066ED2" w:rsidRDefault="00726A75" w:rsidP="00726A75">
      <w:pPr>
        <w:spacing w:line="240" w:lineRule="auto"/>
        <w:ind w:left="851"/>
        <w:rPr>
          <w:sz w:val="24"/>
          <w:szCs w:val="24"/>
        </w:rPr>
      </w:pPr>
      <w:r w:rsidRPr="00066ED2">
        <w:rPr>
          <w:sz w:val="24"/>
          <w:szCs w:val="24"/>
        </w:rPr>
        <w:t>М.П.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 xml:space="preserve">(фамилия, имя, отчество (при наличии) </w:t>
      </w:r>
      <w:proofErr w:type="gramStart"/>
      <w:r w:rsidRPr="00066ED2">
        <w:rPr>
          <w:sz w:val="24"/>
          <w:szCs w:val="24"/>
        </w:rPr>
        <w:t>подписавшего</w:t>
      </w:r>
      <w:proofErr w:type="gramEnd"/>
      <w:r w:rsidRPr="00066ED2">
        <w:rPr>
          <w:sz w:val="24"/>
          <w:szCs w:val="24"/>
        </w:rPr>
        <w:t>, должность)</w:t>
      </w:r>
    </w:p>
    <w:p w:rsidR="00726A75" w:rsidRPr="00066ED2" w:rsidRDefault="00726A75" w:rsidP="00726A75">
      <w:pPr>
        <w:spacing w:line="240" w:lineRule="auto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footnoteRef/>
      </w:r>
      <w:r w:rsidRPr="00066ED2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066ED2" w:rsidRDefault="00726A75" w:rsidP="00726A75">
      <w:pPr>
        <w:pStyle w:val="afffffff7"/>
        <w:jc w:val="both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2</w:t>
      </w:r>
      <w:r w:rsidRPr="00066ED2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066ED2" w:rsidRDefault="00726A75" w:rsidP="00726A75">
      <w:pPr>
        <w:pStyle w:val="afffffff7"/>
        <w:rPr>
          <w:sz w:val="24"/>
          <w:szCs w:val="24"/>
        </w:rPr>
      </w:pPr>
    </w:p>
    <w:p w:rsidR="00726A75" w:rsidRPr="00066ED2" w:rsidRDefault="00726A75" w:rsidP="00726A75">
      <w:pPr>
        <w:spacing w:line="240" w:lineRule="auto"/>
        <w:ind w:firstLine="0"/>
        <w:rPr>
          <w:sz w:val="24"/>
          <w:szCs w:val="24"/>
        </w:rPr>
      </w:pPr>
      <w:r w:rsidRPr="00066ED2">
        <w:rPr>
          <w:rStyle w:val="afffffff9"/>
          <w:sz w:val="24"/>
          <w:szCs w:val="24"/>
        </w:rPr>
        <w:t>3</w:t>
      </w:r>
      <w:r w:rsidRPr="00066ED2">
        <w:rPr>
          <w:sz w:val="24"/>
          <w:szCs w:val="24"/>
        </w:rPr>
        <w:t xml:space="preserve"> </w:t>
      </w:r>
      <w:proofErr w:type="gramStart"/>
      <w:r w:rsidRPr="00066ED2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066ED2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ind w:right="5527"/>
        <w:jc w:val="center"/>
        <w:rPr>
          <w:vertAlign w:val="superscript"/>
        </w:rPr>
      </w:pPr>
    </w:p>
    <w:p w:rsidR="00A71624" w:rsidRPr="00066ED2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A71624" w:rsidRPr="00066ED2" w:rsidRDefault="00A71624" w:rsidP="00A71624">
      <w:pPr>
        <w:ind w:firstLine="0"/>
        <w:jc w:val="left"/>
        <w:rPr>
          <w:b/>
        </w:rPr>
      </w:pPr>
      <w:r w:rsidRPr="00066ED2">
        <w:br w:type="page"/>
      </w:r>
    </w:p>
    <w:p w:rsidR="004F4D80" w:rsidRPr="00066ED2" w:rsidRDefault="004F4D80" w:rsidP="004F4D80">
      <w:pPr>
        <w:pStyle w:val="3"/>
        <w:rPr>
          <w:sz w:val="22"/>
        </w:rPr>
      </w:pPr>
      <w:bookmarkStart w:id="1278" w:name="_Toc464120662"/>
      <w:bookmarkStart w:id="1279" w:name="_Toc472498894"/>
      <w:bookmarkStart w:id="1280" w:name="_Toc498588744"/>
      <w:r w:rsidRPr="00066ED2">
        <w:rPr>
          <w:szCs w:val="24"/>
        </w:rPr>
        <w:lastRenderedPageBreak/>
        <w:t>Инструкции по заполнению</w:t>
      </w:r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4F4D80" w:rsidRPr="00066ED2">
        <w:rPr>
          <w:sz w:val="24"/>
          <w:szCs w:val="24"/>
        </w:rPr>
        <w:t>).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>и должны заполнить приведенн</w:t>
      </w:r>
      <w:r w:rsidR="003D4E4C" w:rsidRPr="00066ED2">
        <w:rPr>
          <w:sz w:val="24"/>
          <w:szCs w:val="24"/>
        </w:rPr>
        <w:t>ые</w:t>
      </w:r>
      <w:r w:rsidR="004F4D80" w:rsidRPr="00066ED2">
        <w:rPr>
          <w:sz w:val="24"/>
          <w:szCs w:val="24"/>
        </w:rPr>
        <w:t xml:space="preserve"> выше таблиц</w:t>
      </w:r>
      <w:r w:rsidR="003D4E4C" w:rsidRPr="00066ED2">
        <w:rPr>
          <w:sz w:val="24"/>
          <w:szCs w:val="24"/>
        </w:rPr>
        <w:t>ы</w:t>
      </w:r>
      <w:r w:rsidR="004F4D80" w:rsidRPr="00066ED2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042AFE" w:rsidRPr="00042AFE" w:rsidRDefault="00042AFE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042AFE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6" w:history="1">
        <w:r w:rsidRPr="00042AFE">
          <w:rPr>
            <w:sz w:val="24"/>
            <w:szCs w:val="24"/>
          </w:rPr>
          <w:t>Конвенцией</w:t>
        </w:r>
      </w:hyperlink>
      <w:r w:rsidRPr="00042AFE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042AFE">
        <w:rPr>
          <w:sz w:val="24"/>
          <w:szCs w:val="24"/>
        </w:rPr>
        <w:t>еи ОО</w:t>
      </w:r>
      <w:proofErr w:type="gramEnd"/>
      <w:r w:rsidRPr="00042AFE">
        <w:rPr>
          <w:sz w:val="24"/>
          <w:szCs w:val="24"/>
        </w:rPr>
        <w:t xml:space="preserve">Н от 31 октября 2003 года.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Российская Федерация ратифицировала </w:t>
      </w:r>
      <w:hyperlink r:id="rId57" w:history="1">
        <w:r w:rsidRPr="00042AFE">
          <w:rPr>
            <w:sz w:val="24"/>
            <w:szCs w:val="24"/>
          </w:rPr>
          <w:t>Конвенцию</w:t>
        </w:r>
      </w:hyperlink>
      <w:r w:rsidRPr="00042AFE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8" w:history="1">
        <w:r w:rsidRPr="00042AFE">
          <w:rPr>
            <w:sz w:val="24"/>
            <w:szCs w:val="24"/>
          </w:rPr>
          <w:t>закон</w:t>
        </w:r>
      </w:hyperlink>
      <w:r w:rsidRPr="00042AFE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042AFE" w:rsidRPr="00042AFE" w:rsidRDefault="00042AFE" w:rsidP="00042AFE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042AFE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1. </w:t>
      </w:r>
      <w:proofErr w:type="gramStart"/>
      <w:r w:rsidRPr="00042AFE">
        <w:rPr>
          <w:b/>
          <w:sz w:val="24"/>
          <w:szCs w:val="24"/>
        </w:rPr>
        <w:t>ПУБЛИЧНОЕ ДОЛЖНОСТНОЕ ЛИЦО (ПДЛ)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042AFE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2.</w:t>
      </w:r>
      <w:r w:rsidRPr="00042AFE">
        <w:rPr>
          <w:sz w:val="24"/>
          <w:szCs w:val="24"/>
        </w:rPr>
        <w:t xml:space="preserve"> </w:t>
      </w:r>
      <w:r w:rsidRPr="00042AFE">
        <w:rPr>
          <w:b/>
          <w:sz w:val="24"/>
          <w:szCs w:val="24"/>
        </w:rPr>
        <w:t>ИНОСТРАННОЕ ПУБЛИЧНОЕ ДОЛЖНОСТНОЕ ЛИЦО (ИПДЛ)</w:t>
      </w:r>
      <w:r w:rsidRPr="00042AFE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proofErr w:type="gramStart"/>
      <w:r w:rsidRPr="00042AFE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042AFE">
        <w:rPr>
          <w:sz w:val="24"/>
          <w:szCs w:val="24"/>
        </w:rPr>
        <w:t>Вольфсбергской</w:t>
      </w:r>
      <w:proofErr w:type="spellEnd"/>
      <w:r w:rsidRPr="00042AFE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042AFE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</w:t>
      </w:r>
      <w:r w:rsidRPr="00042AFE">
        <w:rPr>
          <w:sz w:val="24"/>
          <w:szCs w:val="24"/>
        </w:rPr>
        <w:lastRenderedPageBreak/>
        <w:t xml:space="preserve">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 xml:space="preserve">3. </w:t>
      </w:r>
      <w:proofErr w:type="gramStart"/>
      <w:r w:rsidRPr="00042AFE">
        <w:rPr>
          <w:b/>
          <w:sz w:val="24"/>
          <w:szCs w:val="24"/>
        </w:rPr>
        <w:t>РОССИЙСКИЕ ПУБЛИЧНЫЕ ДОЛЖНОСТНЫЕ ЛИЦА (РПДЛ)</w:t>
      </w:r>
      <w:r w:rsidRPr="00042AFE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042AFE">
        <w:rPr>
          <w:sz w:val="24"/>
          <w:szCs w:val="24"/>
        </w:rPr>
        <w:t xml:space="preserve"> перечни должностей, определяемые Президентом РФ.   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042AFE" w:rsidRPr="00042AFE" w:rsidRDefault="00042AFE" w:rsidP="00042AFE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042AFE">
        <w:rPr>
          <w:sz w:val="24"/>
          <w:szCs w:val="24"/>
        </w:rPr>
        <w:t xml:space="preserve"> </w:t>
      </w:r>
      <w:proofErr w:type="gramStart"/>
      <w:r w:rsidRPr="00042AFE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042AFE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042AFE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042AFE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t>4. МЕЖДУНАРОДНОЕ ПУБЛИЧНОЕ ДОЛЖНОСТНОЕ ЛИЦО (МПДЛ</w:t>
      </w:r>
      <w:r w:rsidRPr="00042AFE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042AFE">
        <w:rPr>
          <w:sz w:val="24"/>
          <w:szCs w:val="24"/>
        </w:rPr>
        <w:t>1</w:t>
      </w:r>
      <w:proofErr w:type="gramEnd"/>
      <w:r w:rsidRPr="00042AFE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042AFE" w:rsidRPr="00042AFE" w:rsidRDefault="00042AFE" w:rsidP="00042AFE">
      <w:pPr>
        <w:spacing w:line="240" w:lineRule="auto"/>
        <w:ind w:firstLine="0"/>
        <w:rPr>
          <w:sz w:val="24"/>
          <w:szCs w:val="24"/>
        </w:rPr>
      </w:pPr>
      <w:r w:rsidRPr="00042AFE">
        <w:rPr>
          <w:b/>
          <w:sz w:val="24"/>
          <w:szCs w:val="24"/>
        </w:rPr>
        <w:lastRenderedPageBreak/>
        <w:t xml:space="preserve">5. </w:t>
      </w:r>
      <w:proofErr w:type="gramStart"/>
      <w:r w:rsidRPr="00042AFE">
        <w:rPr>
          <w:b/>
          <w:sz w:val="24"/>
          <w:szCs w:val="24"/>
        </w:rPr>
        <w:t>ЛИЦО, СВЯЗАННОЕ С ПДЛ</w:t>
      </w:r>
      <w:r w:rsidRPr="00042AFE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внуки), полнородный и </w:t>
      </w:r>
      <w:proofErr w:type="spellStart"/>
      <w:r w:rsidRPr="00042AFE">
        <w:rPr>
          <w:sz w:val="24"/>
          <w:szCs w:val="24"/>
        </w:rPr>
        <w:t>неполнородный</w:t>
      </w:r>
      <w:proofErr w:type="spellEnd"/>
      <w:r w:rsidRPr="00042AFE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042AFE" w:rsidRPr="00066ED2" w:rsidRDefault="00042AFE" w:rsidP="00042AFE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042AFE">
        <w:rPr>
          <w:b/>
          <w:sz w:val="24"/>
          <w:szCs w:val="24"/>
        </w:rPr>
        <w:t>6. Международные организации</w:t>
      </w:r>
      <w:r w:rsidRPr="00042AFE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042AFE">
        <w:rPr>
          <w:sz w:val="24"/>
          <w:szCs w:val="24"/>
        </w:rPr>
        <w:t>и-</w:t>
      </w:r>
      <w:proofErr w:type="gramEnd"/>
      <w:r w:rsidRPr="00042AFE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042AFE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</w:t>
      </w:r>
      <w:r w:rsidRPr="00AD71A7">
        <w:t xml:space="preserve"> организации, такие как Всемирная торговая организация или АСЕАН, и т.д.</w:t>
      </w:r>
      <w:proofErr w:type="gramEnd"/>
    </w:p>
    <w:p w:rsidR="004F4D80" w:rsidRPr="00066ED2" w:rsidRDefault="004F4D80" w:rsidP="00042AFE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6</w:t>
      </w:r>
      <w:r w:rsidRPr="00066ED2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066ED2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1" w:name="_Ref55336378"/>
      <w:bookmarkStart w:id="1282" w:name="_Toc57314676"/>
      <w:bookmarkStart w:id="1283" w:name="_Toc69728990"/>
      <w:bookmarkStart w:id="1284" w:name="_Toc98253942"/>
      <w:bookmarkStart w:id="1285" w:name="_Toc165173868"/>
      <w:bookmarkStart w:id="1286" w:name="_Toc423423674"/>
      <w:r w:rsidRPr="00066ED2">
        <w:rPr>
          <w:sz w:val="24"/>
          <w:szCs w:val="24"/>
        </w:rPr>
        <w:t>В графе 1</w:t>
      </w:r>
      <w:r w:rsidR="00042AFE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156605" w:rsidRPr="00066ED2">
        <w:rPr>
          <w:sz w:val="24"/>
          <w:szCs w:val="24"/>
        </w:rPr>
        <w:t xml:space="preserve">№209-ФЗ от 24.07.2007 с изменениями </w:t>
      </w:r>
      <w:r w:rsidRPr="00066ED2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066ED2" w:rsidRDefault="00AF0D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A5367C">
        <w:fldChar w:fldCharType="begin"/>
      </w:r>
      <w:r>
        <w:rPr>
          <w:sz w:val="24"/>
          <w:szCs w:val="24"/>
        </w:rPr>
        <w:instrText xml:space="preserve"> REF _Ref491180858 \r \h </w:instrText>
      </w:r>
      <w:r w:rsidR="00A5367C">
        <w:fldChar w:fldCharType="separate"/>
      </w:r>
      <w:r w:rsidR="00892278">
        <w:rPr>
          <w:sz w:val="24"/>
          <w:szCs w:val="24"/>
        </w:rPr>
        <w:t>5.6.2</w:t>
      </w:r>
      <w:r w:rsidR="00A5367C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7" w:name="_Ref449017073"/>
      <w:bookmarkStart w:id="1288" w:name="_Toc498588745"/>
      <w:r w:rsidRPr="00066ED2">
        <w:lastRenderedPageBreak/>
        <w:t>Справка о перечне и годовых объемах выполнения аналогичных договоров (форма 7)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066ED2" w:rsidRDefault="004F4D80" w:rsidP="004F4D80">
      <w:pPr>
        <w:pStyle w:val="3"/>
        <w:rPr>
          <w:szCs w:val="24"/>
        </w:rPr>
      </w:pPr>
      <w:bookmarkStart w:id="1289" w:name="_Toc98253943"/>
      <w:bookmarkStart w:id="1290" w:name="_Toc157248195"/>
      <w:bookmarkStart w:id="1291" w:name="_Toc157496564"/>
      <w:bookmarkStart w:id="1292" w:name="_Toc158206103"/>
      <w:bookmarkStart w:id="1293" w:name="_Toc164057788"/>
      <w:bookmarkStart w:id="1294" w:name="_Toc164137138"/>
      <w:bookmarkStart w:id="1295" w:name="_Toc164161298"/>
      <w:bookmarkStart w:id="1296" w:name="_Toc165173869"/>
      <w:bookmarkStart w:id="1297" w:name="_Toc439170693"/>
      <w:bookmarkStart w:id="1298" w:name="_Toc439172795"/>
      <w:bookmarkStart w:id="1299" w:name="_Toc439173239"/>
      <w:bookmarkStart w:id="1300" w:name="_Toc439238235"/>
      <w:bookmarkStart w:id="1301" w:name="_Toc439252782"/>
      <w:bookmarkStart w:id="1302" w:name="_Toc439323756"/>
      <w:bookmarkStart w:id="1303" w:name="_Toc440357154"/>
      <w:bookmarkStart w:id="1304" w:name="_Toc440359709"/>
      <w:bookmarkStart w:id="1305" w:name="_Toc440632173"/>
      <w:bookmarkStart w:id="1306" w:name="_Toc440875993"/>
      <w:bookmarkStart w:id="1307" w:name="_Toc441131021"/>
      <w:bookmarkStart w:id="1308" w:name="_Toc447269838"/>
      <w:bookmarkStart w:id="1309" w:name="_Toc464120664"/>
      <w:bookmarkStart w:id="1310" w:name="_Toc466969322"/>
      <w:bookmarkStart w:id="1311" w:name="_Toc468786667"/>
      <w:bookmarkStart w:id="1312" w:name="_Toc469481307"/>
      <w:bookmarkStart w:id="1313" w:name="_Toc472498896"/>
      <w:bookmarkStart w:id="1314" w:name="_Toc498588746"/>
      <w:r w:rsidRPr="00066ED2">
        <w:rPr>
          <w:szCs w:val="24"/>
        </w:rPr>
        <w:t>Форма Справки о перечне и годовых объемах выполнения аналогичных договоров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553A57" w:rsidRPr="00066ED2">
        <w:rPr>
          <w:sz w:val="24"/>
          <w:szCs w:val="24"/>
        </w:rPr>
        <w:t>7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066ED2">
        <w:rPr>
          <w:b/>
          <w:sz w:val="24"/>
          <w:szCs w:val="24"/>
        </w:rPr>
        <w:t>за</w:t>
      </w:r>
      <w:proofErr w:type="gramEnd"/>
      <w:r w:rsidRPr="00066ED2">
        <w:rPr>
          <w:b/>
          <w:sz w:val="24"/>
          <w:szCs w:val="24"/>
        </w:rPr>
        <w:t xml:space="preserve"> последние 3 года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066ED2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</w:p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52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 xml:space="preserve">Заказчик </w:t>
            </w:r>
            <w:r w:rsidRPr="00066ED2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Описание договора</w:t>
            </w:r>
            <w:r w:rsidRPr="00066ED2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Сведения о рекламациях по перечисленным договорам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18278E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5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 полный год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>указать год, например «201</w:t>
            </w:r>
            <w:r w:rsidR="0018278E">
              <w:rPr>
                <w:rStyle w:val="aa"/>
                <w:sz w:val="22"/>
              </w:rPr>
              <w:t>6</w:t>
            </w:r>
            <w:r w:rsidRPr="00066ED2">
              <w:rPr>
                <w:rStyle w:val="aa"/>
                <w:sz w:val="22"/>
              </w:rPr>
              <w:t>»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B949E4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20" w:type="dxa"/>
            <w:vAlign w:val="center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7560" w:type="dxa"/>
            <w:gridSpan w:val="4"/>
          </w:tcPr>
          <w:p w:rsidR="004F4D80" w:rsidRPr="00066ED2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 xml:space="preserve">ИТОГО </w:t>
            </w:r>
            <w:proofErr w:type="gramStart"/>
            <w:r w:rsidRPr="00066ED2">
              <w:rPr>
                <w:b/>
                <w:sz w:val="22"/>
              </w:rPr>
              <w:t>за</w:t>
            </w:r>
            <w:proofErr w:type="gramEnd"/>
            <w:r w:rsidRPr="00066ED2">
              <w:rPr>
                <w:b/>
                <w:sz w:val="22"/>
              </w:rPr>
              <w:t xml:space="preserve"> [</w:t>
            </w:r>
            <w:r w:rsidRPr="00066ED2">
              <w:rPr>
                <w:rStyle w:val="aa"/>
                <w:sz w:val="22"/>
              </w:rPr>
              <w:t xml:space="preserve">указать, </w:t>
            </w:r>
            <w:proofErr w:type="gramStart"/>
            <w:r w:rsidRPr="00066ED2">
              <w:rPr>
                <w:rStyle w:val="aa"/>
                <w:sz w:val="22"/>
              </w:rPr>
              <w:t>в</w:t>
            </w:r>
            <w:proofErr w:type="gramEnd"/>
            <w:r w:rsidRPr="00066ED2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года», «201</w:t>
            </w:r>
            <w:r w:rsidR="0018278E">
              <w:rPr>
                <w:rStyle w:val="aa"/>
                <w:sz w:val="22"/>
              </w:rPr>
              <w:t>7</w:t>
            </w:r>
            <w:r w:rsidRPr="00066ED2">
              <w:rPr>
                <w:rStyle w:val="aa"/>
                <w:sz w:val="22"/>
              </w:rPr>
              <w:t xml:space="preserve"> год» и т.д.</w:t>
            </w:r>
            <w:r w:rsidRPr="00066ED2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5" w:name="_Toc98253944"/>
      <w:bookmarkStart w:id="1316" w:name="_Toc157248196"/>
      <w:bookmarkStart w:id="1317" w:name="_Toc157496565"/>
      <w:bookmarkStart w:id="1318" w:name="_Toc158206104"/>
      <w:bookmarkStart w:id="1319" w:name="_Toc164057789"/>
      <w:bookmarkStart w:id="1320" w:name="_Toc164137139"/>
      <w:bookmarkStart w:id="1321" w:name="_Toc164161299"/>
      <w:bookmarkStart w:id="1322" w:name="_Toc165173870"/>
      <w:r w:rsidRPr="00066ED2">
        <w:rPr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23" w:name="_Toc439170694"/>
      <w:bookmarkStart w:id="1324" w:name="_Toc439172796"/>
      <w:bookmarkStart w:id="1325" w:name="_Toc439173240"/>
      <w:bookmarkStart w:id="1326" w:name="_Toc439238236"/>
      <w:bookmarkStart w:id="1327" w:name="_Toc439252783"/>
      <w:bookmarkStart w:id="1328" w:name="_Toc439323757"/>
      <w:bookmarkStart w:id="1329" w:name="_Toc440357155"/>
      <w:bookmarkStart w:id="1330" w:name="_Toc440359710"/>
      <w:bookmarkStart w:id="1331" w:name="_Toc440632174"/>
      <w:bookmarkStart w:id="1332" w:name="_Toc440875994"/>
      <w:bookmarkStart w:id="1333" w:name="_Toc441131022"/>
      <w:bookmarkStart w:id="1334" w:name="_Toc447269839"/>
      <w:bookmarkStart w:id="1335" w:name="_Toc464120665"/>
      <w:bookmarkStart w:id="1336" w:name="_Toc466969323"/>
      <w:bookmarkStart w:id="1337" w:name="_Toc468786668"/>
      <w:bookmarkStart w:id="1338" w:name="_Toc469481308"/>
      <w:bookmarkStart w:id="1339" w:name="_Toc472498897"/>
      <w:bookmarkStart w:id="1340" w:name="_Toc498588747"/>
      <w:r w:rsidRPr="00066ED2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этой форме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4A2F0D">
        <w:fldChar w:fldCharType="begin"/>
      </w:r>
      <w:r w:rsidR="004A2F0D">
        <w:instrText xml:space="preserve"> REF _Ref440274159 \r \h  \* MERGEFORMAT </w:instrText>
      </w:r>
      <w:r w:rsidR="004A2F0D">
        <w:fldChar w:fldCharType="separate"/>
      </w:r>
      <w:r w:rsidR="00892278">
        <w:t>4</w:t>
      </w:r>
      <w:r w:rsidR="004A2F0D">
        <w:fldChar w:fldCharType="end"/>
      </w:r>
      <w:r w:rsidRPr="00BF2B84">
        <w:rPr>
          <w:sz w:val="24"/>
          <w:szCs w:val="24"/>
        </w:rPr>
        <w:t>.</w:t>
      </w:r>
    </w:p>
    <w:p w:rsidR="004F4D80" w:rsidRPr="00BF2B8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F2B84">
        <w:rPr>
          <w:sz w:val="24"/>
          <w:szCs w:val="24"/>
        </w:rPr>
        <w:t xml:space="preserve">Следует указать не менее </w:t>
      </w:r>
      <w:r w:rsidR="00726A75" w:rsidRPr="00BF2B84">
        <w:rPr>
          <w:sz w:val="24"/>
          <w:szCs w:val="24"/>
        </w:rPr>
        <w:t>одного</w:t>
      </w:r>
      <w:r w:rsidR="003D4E4C" w:rsidRPr="00BF2B84">
        <w:rPr>
          <w:sz w:val="24"/>
          <w:szCs w:val="24"/>
        </w:rPr>
        <w:t xml:space="preserve">, но не более десяти </w:t>
      </w:r>
      <w:r w:rsidR="00726A75" w:rsidRPr="00BF2B84">
        <w:rPr>
          <w:sz w:val="24"/>
          <w:szCs w:val="24"/>
        </w:rPr>
        <w:t>аналогичн</w:t>
      </w:r>
      <w:r w:rsidR="003D4E4C" w:rsidRPr="00BF2B84">
        <w:rPr>
          <w:sz w:val="24"/>
          <w:szCs w:val="24"/>
        </w:rPr>
        <w:t>ых</w:t>
      </w:r>
      <w:r w:rsidR="00AF2446" w:rsidRPr="00BF2B84">
        <w:rPr>
          <w:sz w:val="24"/>
          <w:szCs w:val="24"/>
        </w:rPr>
        <w:t xml:space="preserve"> договоров (п</w:t>
      </w:r>
      <w:r w:rsidR="00AF2446" w:rsidRPr="00BF2B84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="00AF2446" w:rsidRPr="00BF2B84">
        <w:rPr>
          <w:sz w:val="24"/>
          <w:szCs w:val="24"/>
        </w:rPr>
        <w:t>)</w:t>
      </w:r>
      <w:r w:rsidRPr="00BF2B84">
        <w:rPr>
          <w:sz w:val="24"/>
          <w:szCs w:val="24"/>
        </w:rPr>
        <w:t xml:space="preserve">. </w:t>
      </w:r>
      <w:r w:rsidR="00C236C0" w:rsidRPr="00BF2B84">
        <w:rPr>
          <w:sz w:val="24"/>
          <w:szCs w:val="24"/>
        </w:rPr>
        <w:t>Участник</w:t>
      </w:r>
      <w:r w:rsidRPr="00BF2B84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1" w:name="_Ref55336398"/>
      <w:bookmarkStart w:id="1342" w:name="_Toc57314678"/>
      <w:bookmarkStart w:id="1343" w:name="_Toc69728992"/>
      <w:bookmarkStart w:id="1344" w:name="_Toc98253948"/>
      <w:bookmarkStart w:id="1345" w:name="_Toc165173874"/>
      <w:bookmarkStart w:id="1346" w:name="_Toc423423676"/>
      <w:bookmarkStart w:id="1347" w:name="_Toc498588748"/>
      <w:r w:rsidRPr="00066ED2">
        <w:lastRenderedPageBreak/>
        <w:t xml:space="preserve">Справка о кадровых ресурсах (форма </w:t>
      </w:r>
      <w:r w:rsidR="000D67AD" w:rsidRPr="00066ED2">
        <w:t>8</w:t>
      </w:r>
      <w:r w:rsidRPr="00066ED2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</w:p>
    <w:p w:rsidR="004F4D80" w:rsidRPr="00066ED2" w:rsidRDefault="004F4D80" w:rsidP="004F4D80">
      <w:pPr>
        <w:pStyle w:val="3"/>
        <w:rPr>
          <w:szCs w:val="24"/>
        </w:rPr>
      </w:pPr>
      <w:bookmarkStart w:id="1348" w:name="_Toc98253949"/>
      <w:bookmarkStart w:id="1349" w:name="_Toc157248201"/>
      <w:bookmarkStart w:id="1350" w:name="_Toc157496570"/>
      <w:bookmarkStart w:id="1351" w:name="_Toc158206109"/>
      <w:bookmarkStart w:id="1352" w:name="_Toc164057794"/>
      <w:bookmarkStart w:id="1353" w:name="_Toc164137144"/>
      <w:bookmarkStart w:id="1354" w:name="_Toc164161304"/>
      <w:bookmarkStart w:id="1355" w:name="_Toc165173875"/>
      <w:bookmarkStart w:id="1356" w:name="_Toc439170699"/>
      <w:bookmarkStart w:id="1357" w:name="_Toc439172801"/>
      <w:bookmarkStart w:id="1358" w:name="_Toc439173245"/>
      <w:bookmarkStart w:id="1359" w:name="_Toc439238241"/>
      <w:bookmarkStart w:id="1360" w:name="_Toc439252788"/>
      <w:bookmarkStart w:id="1361" w:name="_Toc439323762"/>
      <w:bookmarkStart w:id="1362" w:name="_Toc440357160"/>
      <w:bookmarkStart w:id="1363" w:name="_Toc440359712"/>
      <w:bookmarkStart w:id="1364" w:name="_Toc440632176"/>
      <w:bookmarkStart w:id="1365" w:name="_Toc440875996"/>
      <w:bookmarkStart w:id="1366" w:name="_Toc441131024"/>
      <w:bookmarkStart w:id="1367" w:name="_Toc447269841"/>
      <w:bookmarkStart w:id="1368" w:name="_Toc464120667"/>
      <w:bookmarkStart w:id="1369" w:name="_Toc466969325"/>
      <w:bookmarkStart w:id="1370" w:name="_Toc468786670"/>
      <w:bookmarkStart w:id="1371" w:name="_Toc469481310"/>
      <w:bookmarkStart w:id="1372" w:name="_Toc472498899"/>
      <w:bookmarkStart w:id="1373" w:name="_Toc498588749"/>
      <w:r w:rsidRPr="00066ED2">
        <w:rPr>
          <w:szCs w:val="24"/>
        </w:rPr>
        <w:t>Форма Справки о кадровых ресурсах</w:t>
      </w:r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8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Справка о кадровых ресурсах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 xml:space="preserve">Наименование и адрес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а: _________________________________</w:t>
      </w:r>
    </w:p>
    <w:p w:rsidR="004F4D80" w:rsidRPr="00066ED2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Таблица-1. Основные кадровые ресурсы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066ED2" w:rsidTr="004F4D80">
        <w:trPr>
          <w:trHeight w:val="551"/>
        </w:trPr>
        <w:tc>
          <w:tcPr>
            <w:tcW w:w="695" w:type="dxa"/>
            <w:vAlign w:val="center"/>
          </w:tcPr>
          <w:p w:rsidR="004F4D80" w:rsidRPr="00066ED2" w:rsidRDefault="004F4D80" w:rsidP="004F4D80">
            <w:pPr>
              <w:spacing w:line="240" w:lineRule="auto"/>
              <w:ind w:firstLine="0"/>
              <w:jc w:val="center"/>
            </w:pPr>
            <w:r w:rsidRPr="00066ED2">
              <w:t>№</w:t>
            </w:r>
            <w:r w:rsidRPr="00066ED2">
              <w:br/>
            </w:r>
            <w:proofErr w:type="gramStart"/>
            <w:r w:rsidRPr="00066ED2">
              <w:t>п</w:t>
            </w:r>
            <w:proofErr w:type="gramEnd"/>
            <w:r w:rsidRPr="00066ED2">
              <w:t>/п</w:t>
            </w:r>
          </w:p>
        </w:tc>
        <w:tc>
          <w:tcPr>
            <w:tcW w:w="2268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Стаж работы в данной или аналогичной должности, лет</w:t>
            </w: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rPr>
          <w:cantSplit/>
        </w:trPr>
        <w:tc>
          <w:tcPr>
            <w:tcW w:w="10246" w:type="dxa"/>
            <w:gridSpan w:val="5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B949E4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695" w:type="dxa"/>
          </w:tcPr>
          <w:p w:rsidR="004F4D80" w:rsidRPr="00066ED2" w:rsidRDefault="004F4D80" w:rsidP="004F4D80">
            <w:pPr>
              <w:spacing w:line="240" w:lineRule="auto"/>
              <w:ind w:firstLine="0"/>
            </w:pPr>
            <w:r w:rsidRPr="00066ED2">
              <w:t>…</w:t>
            </w:r>
          </w:p>
        </w:tc>
        <w:tc>
          <w:tcPr>
            <w:tcW w:w="2268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066ED2">
        <w:rPr>
          <w:b/>
        </w:rPr>
        <w:t>Таблица-2. Прочий персонал</w:t>
      </w:r>
    </w:p>
    <w:p w:rsidR="004F4D80" w:rsidRPr="00066ED2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066ED2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066ED2">
              <w:t>Штатная численность, чел.</w:t>
            </w: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066ED2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066ED2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066ED2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4" w:name="_Toc98253950"/>
      <w:bookmarkStart w:id="1375" w:name="_Toc157248202"/>
      <w:bookmarkStart w:id="1376" w:name="_Toc157496571"/>
      <w:bookmarkStart w:id="1377" w:name="_Toc158206110"/>
      <w:bookmarkStart w:id="1378" w:name="_Toc164057795"/>
      <w:bookmarkStart w:id="1379" w:name="_Toc164137145"/>
      <w:bookmarkStart w:id="1380" w:name="_Toc164161305"/>
      <w:bookmarkStart w:id="1381" w:name="_Toc165173876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382" w:name="_Toc439170700"/>
      <w:bookmarkStart w:id="1383" w:name="_Toc439172802"/>
      <w:bookmarkStart w:id="1384" w:name="_Toc439173246"/>
      <w:bookmarkStart w:id="1385" w:name="_Toc439238242"/>
      <w:bookmarkStart w:id="1386" w:name="_Toc439252789"/>
      <w:bookmarkStart w:id="1387" w:name="_Toc439323763"/>
      <w:bookmarkStart w:id="1388" w:name="_Toc440357161"/>
      <w:bookmarkStart w:id="1389" w:name="_Toc440359713"/>
      <w:bookmarkStart w:id="1390" w:name="_Toc440632177"/>
      <w:bookmarkStart w:id="1391" w:name="_Toc440875997"/>
      <w:bookmarkStart w:id="1392" w:name="_Toc441131025"/>
      <w:bookmarkStart w:id="1393" w:name="_Toc447269842"/>
      <w:bookmarkStart w:id="1394" w:name="_Toc464120668"/>
      <w:bookmarkStart w:id="1395" w:name="_Toc466969326"/>
      <w:bookmarkStart w:id="1396" w:name="_Toc468786671"/>
      <w:bookmarkStart w:id="1397" w:name="_Toc469481311"/>
      <w:bookmarkStart w:id="1398" w:name="_Toc472498900"/>
      <w:bookmarkStart w:id="1399" w:name="_Toc498588750"/>
      <w:r w:rsidRPr="00066ED2">
        <w:rPr>
          <w:szCs w:val="24"/>
        </w:rPr>
        <w:lastRenderedPageBreak/>
        <w:t>Инструкции по заполнению</w:t>
      </w:r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в ходе выполнения Договора.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В таблице-2 данной справки </w:t>
      </w:r>
      <w:proofErr w:type="gramStart"/>
      <w:r w:rsidRPr="00066ED2">
        <w:rPr>
          <w:sz w:val="24"/>
          <w:szCs w:val="24"/>
        </w:rPr>
        <w:t>указывается</w:t>
      </w:r>
      <w:proofErr w:type="gramEnd"/>
      <w:r w:rsidRPr="00066ED2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0" w:name="_Toc165173881"/>
      <w:bookmarkStart w:id="1401" w:name="_Ref194749267"/>
      <w:bookmarkStart w:id="1402" w:name="_Toc423423677"/>
      <w:bookmarkStart w:id="1403" w:name="_Ref440271993"/>
      <w:bookmarkStart w:id="1404" w:name="_Ref440274659"/>
      <w:bookmarkStart w:id="1405" w:name="_Toc498588751"/>
      <w:bookmarkStart w:id="1406" w:name="_Ref90381523"/>
      <w:bookmarkStart w:id="1407" w:name="_Toc90385124"/>
      <w:bookmarkStart w:id="1408" w:name="_Ref96861029"/>
      <w:bookmarkStart w:id="1409" w:name="_Toc97651410"/>
      <w:bookmarkStart w:id="1410" w:name="_Toc98253955"/>
      <w:r w:rsidRPr="00066ED2">
        <w:lastRenderedPageBreak/>
        <w:t>Информационное письмо о налич</w:t>
      </w:r>
      <w:proofErr w:type="gramStart"/>
      <w:r w:rsidRPr="00066ED2">
        <w:t xml:space="preserve">ии у </w:t>
      </w:r>
      <w:r w:rsidR="00C236C0" w:rsidRPr="00066ED2">
        <w:t>У</w:t>
      </w:r>
      <w:proofErr w:type="gramEnd"/>
      <w:r w:rsidR="00C236C0" w:rsidRPr="00066ED2">
        <w:t>частник</w:t>
      </w:r>
      <w:r w:rsidRPr="00066ED2">
        <w:t xml:space="preserve">а </w:t>
      </w:r>
      <w:r w:rsidR="00A600E3" w:rsidRPr="00066ED2">
        <w:t xml:space="preserve">конфликта интересов и/или </w:t>
      </w:r>
      <w:r w:rsidRPr="00066ED2">
        <w:t xml:space="preserve">связей, носящих характер аффилированности с сотрудниками Заказчика или Организатора (форма </w:t>
      </w:r>
      <w:r w:rsidR="000D67AD" w:rsidRPr="00066ED2">
        <w:t>9</w:t>
      </w:r>
      <w:r w:rsidRPr="00066ED2">
        <w:t>)</w:t>
      </w:r>
      <w:bookmarkEnd w:id="1400"/>
      <w:bookmarkEnd w:id="1401"/>
      <w:bookmarkEnd w:id="1402"/>
      <w:bookmarkEnd w:id="1403"/>
      <w:bookmarkEnd w:id="1404"/>
      <w:bookmarkEnd w:id="1405"/>
    </w:p>
    <w:p w:rsidR="004F4D80" w:rsidRPr="00066ED2" w:rsidRDefault="004F4D80" w:rsidP="004F4D80">
      <w:pPr>
        <w:pStyle w:val="3"/>
        <w:rPr>
          <w:szCs w:val="24"/>
        </w:rPr>
      </w:pPr>
      <w:bookmarkStart w:id="1411" w:name="_Toc97651411"/>
      <w:bookmarkStart w:id="1412" w:name="_Toc98253956"/>
      <w:bookmarkStart w:id="1413" w:name="_Toc157248208"/>
      <w:bookmarkStart w:id="1414" w:name="_Toc157496577"/>
      <w:bookmarkStart w:id="1415" w:name="_Toc158206116"/>
      <w:bookmarkStart w:id="1416" w:name="_Toc164057801"/>
      <w:bookmarkStart w:id="1417" w:name="_Toc164137151"/>
      <w:bookmarkStart w:id="1418" w:name="_Toc164161311"/>
      <w:bookmarkStart w:id="1419" w:name="_Toc165173882"/>
      <w:bookmarkStart w:id="1420" w:name="_Toc439170702"/>
      <w:bookmarkStart w:id="1421" w:name="_Toc439172804"/>
      <w:bookmarkStart w:id="1422" w:name="_Toc439173248"/>
      <w:bookmarkStart w:id="1423" w:name="_Toc439238244"/>
      <w:bookmarkStart w:id="1424" w:name="_Toc439252791"/>
      <w:bookmarkStart w:id="1425" w:name="_Toc439323765"/>
      <w:bookmarkStart w:id="1426" w:name="_Toc440357163"/>
      <w:bookmarkStart w:id="1427" w:name="_Toc440359715"/>
      <w:bookmarkStart w:id="1428" w:name="_Toc440632179"/>
      <w:bookmarkStart w:id="1429" w:name="_Toc440875999"/>
      <w:bookmarkStart w:id="1430" w:name="_Toc441131027"/>
      <w:bookmarkStart w:id="1431" w:name="_Toc447269844"/>
      <w:bookmarkStart w:id="1432" w:name="_Toc464120670"/>
      <w:bookmarkStart w:id="1433" w:name="_Toc466969328"/>
      <w:bookmarkStart w:id="1434" w:name="_Toc468786673"/>
      <w:bookmarkStart w:id="1435" w:name="_Toc469481313"/>
      <w:bookmarkStart w:id="1436" w:name="_Toc472498902"/>
      <w:bookmarkStart w:id="1437" w:name="_Toc498588752"/>
      <w:r w:rsidRPr="00066ED2">
        <w:rPr>
          <w:szCs w:val="24"/>
        </w:rPr>
        <w:t>Форма письма о налич</w:t>
      </w:r>
      <w:proofErr w:type="gramStart"/>
      <w:r w:rsidRPr="00066ED2">
        <w:rPr>
          <w:szCs w:val="24"/>
        </w:rPr>
        <w:t xml:space="preserve">ии у </w:t>
      </w:r>
      <w:r w:rsidR="00C236C0" w:rsidRPr="00066ED2">
        <w:rPr>
          <w:szCs w:val="24"/>
        </w:rPr>
        <w:t>У</w:t>
      </w:r>
      <w:proofErr w:type="gramEnd"/>
      <w:r w:rsidR="00C236C0" w:rsidRPr="00066ED2">
        <w:rPr>
          <w:szCs w:val="24"/>
        </w:rPr>
        <w:t>частник</w:t>
      </w:r>
      <w:r w:rsidRPr="00066ED2">
        <w:rPr>
          <w:szCs w:val="24"/>
        </w:rPr>
        <w:t xml:space="preserve">а </w:t>
      </w:r>
      <w:r w:rsidR="00A600E3" w:rsidRPr="00066ED2">
        <w:rPr>
          <w:szCs w:val="24"/>
        </w:rPr>
        <w:t xml:space="preserve">конфликта интересов и/или </w:t>
      </w:r>
      <w:r w:rsidRPr="00066ED2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</w:p>
    <w:p w:rsidR="004F4D80" w:rsidRPr="00066ED2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4F4D80" w:rsidRPr="00066ED2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="000D67AD" w:rsidRPr="00066ED2">
        <w:rPr>
          <w:sz w:val="24"/>
          <w:szCs w:val="24"/>
        </w:rPr>
        <w:t>9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jc w:val="center"/>
        <w:rPr>
          <w:sz w:val="24"/>
          <w:szCs w:val="24"/>
        </w:rPr>
      </w:pPr>
      <w:r w:rsidRPr="00066ED2">
        <w:rPr>
          <w:sz w:val="24"/>
          <w:szCs w:val="24"/>
        </w:rPr>
        <w:t>Уважаемые господа!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b/>
          <w:sz w:val="24"/>
          <w:szCs w:val="24"/>
        </w:rPr>
      </w:pPr>
      <w:r w:rsidRPr="00066ED2">
        <w:rPr>
          <w:sz w:val="24"/>
          <w:szCs w:val="24"/>
        </w:rPr>
        <w:t xml:space="preserve">При рассмотрении нашей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просим учесть следующие сведения о наличии у </w:t>
      </w:r>
      <w:r w:rsidRPr="00066ED2">
        <w:rPr>
          <w:b/>
          <w:i/>
          <w:sz w:val="24"/>
          <w:szCs w:val="24"/>
        </w:rPr>
        <w:t xml:space="preserve">{указывается наименование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>а}</w:t>
      </w:r>
      <w:r w:rsidRPr="00066ED2">
        <w:rPr>
          <w:i/>
          <w:sz w:val="24"/>
          <w:szCs w:val="24"/>
        </w:rPr>
        <w:t xml:space="preserve"> </w:t>
      </w:r>
      <w:r w:rsidR="00726A75" w:rsidRPr="00066ED2">
        <w:rPr>
          <w:snapToGrid w:val="0"/>
          <w:sz w:val="24"/>
          <w:szCs w:val="24"/>
        </w:rPr>
        <w:t>конфликта интересов и/или связей</w:t>
      </w:r>
      <w:r w:rsidRPr="00066ED2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066ED2">
        <w:rPr>
          <w:b/>
          <w:i/>
          <w:sz w:val="24"/>
          <w:szCs w:val="24"/>
        </w:rPr>
        <w:t>{</w:t>
      </w:r>
      <w:proofErr w:type="gramStart"/>
      <w:r w:rsidRPr="00066ED2">
        <w:rPr>
          <w:b/>
          <w:i/>
          <w:sz w:val="24"/>
          <w:szCs w:val="24"/>
        </w:rPr>
        <w:t>указывается</w:t>
      </w:r>
      <w:proofErr w:type="gramEnd"/>
      <w:r w:rsidRPr="00066ED2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Заказчика </w:t>
      </w:r>
      <w:r w:rsidRPr="00066ED2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066ED2">
        <w:rPr>
          <w:b/>
          <w:i/>
          <w:sz w:val="24"/>
          <w:szCs w:val="24"/>
        </w:rPr>
        <w:t>запроса предложений</w:t>
      </w:r>
      <w:r w:rsidRPr="00066ED2">
        <w:rPr>
          <w:b/>
          <w:i/>
          <w:sz w:val="24"/>
          <w:szCs w:val="24"/>
        </w:rPr>
        <w:t>}</w:t>
      </w:r>
      <w:r w:rsidRPr="00066ED2">
        <w:rPr>
          <w:i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 а именно: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066ED2">
        <w:rPr>
          <w:b/>
          <w:i/>
          <w:sz w:val="24"/>
          <w:szCs w:val="24"/>
        </w:rPr>
        <w:t>Участник</w:t>
      </w:r>
      <w:r w:rsidRPr="00066ED2">
        <w:rPr>
          <w:b/>
          <w:i/>
          <w:sz w:val="24"/>
          <w:szCs w:val="24"/>
        </w:rPr>
        <w:t xml:space="preserve">ом могут быть расценены </w:t>
      </w:r>
      <w:r w:rsidR="00726A75" w:rsidRPr="00066ED2">
        <w:rPr>
          <w:b/>
          <w:i/>
          <w:sz w:val="24"/>
          <w:szCs w:val="24"/>
        </w:rPr>
        <w:t xml:space="preserve">как </w:t>
      </w:r>
      <w:r w:rsidR="00726A75" w:rsidRPr="00066ED2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066ED2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066ED2">
        <w:rPr>
          <w:b/>
          <w:i/>
          <w:sz w:val="24"/>
          <w:szCs w:val="24"/>
        </w:rPr>
        <w:t xml:space="preserve"> }</w:t>
      </w:r>
      <w:proofErr w:type="gramEnd"/>
      <w:r w:rsidRPr="00066ED2">
        <w:rPr>
          <w:b/>
          <w:i/>
          <w:sz w:val="24"/>
          <w:szCs w:val="24"/>
        </w:rPr>
        <w:t>;</w:t>
      </w:r>
    </w:p>
    <w:p w:rsidR="004F4D80" w:rsidRPr="00066ED2" w:rsidRDefault="004F4D80" w:rsidP="00B949E4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066ED2">
        <w:rPr>
          <w:b/>
          <w:i/>
          <w:sz w:val="24"/>
          <w:szCs w:val="24"/>
        </w:rPr>
        <w:t>……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D904EF" w:rsidRPr="00066ED2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8" w:name="_Toc97651412"/>
      <w:bookmarkStart w:id="1439" w:name="_Toc98253957"/>
      <w:bookmarkStart w:id="1440" w:name="_Toc157248209"/>
      <w:bookmarkStart w:id="1441" w:name="_Toc157496578"/>
      <w:bookmarkStart w:id="1442" w:name="_Toc158206117"/>
      <w:bookmarkStart w:id="1443" w:name="_Toc164057802"/>
      <w:bookmarkStart w:id="1444" w:name="_Toc164137152"/>
      <w:bookmarkStart w:id="1445" w:name="_Toc164161312"/>
      <w:bookmarkStart w:id="1446" w:name="_Toc165173883"/>
      <w:r w:rsidRPr="00066ED2">
        <w:rPr>
          <w:b/>
          <w:szCs w:val="24"/>
        </w:rPr>
        <w:br w:type="page"/>
      </w:r>
    </w:p>
    <w:p w:rsidR="004F4D80" w:rsidRPr="00066ED2" w:rsidRDefault="004F4D80" w:rsidP="004F4D80">
      <w:pPr>
        <w:pStyle w:val="3"/>
        <w:rPr>
          <w:szCs w:val="24"/>
        </w:rPr>
      </w:pPr>
      <w:bookmarkStart w:id="1447" w:name="_Toc439170703"/>
      <w:bookmarkStart w:id="1448" w:name="_Toc439172805"/>
      <w:bookmarkStart w:id="1449" w:name="_Toc439173249"/>
      <w:bookmarkStart w:id="1450" w:name="_Toc439238245"/>
      <w:bookmarkStart w:id="1451" w:name="_Toc439252792"/>
      <w:bookmarkStart w:id="1452" w:name="_Toc439323766"/>
      <w:bookmarkStart w:id="1453" w:name="_Toc440357164"/>
      <w:bookmarkStart w:id="1454" w:name="_Toc440359716"/>
      <w:bookmarkStart w:id="1455" w:name="_Toc440632180"/>
      <w:bookmarkStart w:id="1456" w:name="_Toc440876000"/>
      <w:bookmarkStart w:id="1457" w:name="_Toc441131028"/>
      <w:bookmarkStart w:id="1458" w:name="_Toc447269845"/>
      <w:bookmarkStart w:id="1459" w:name="_Toc464120671"/>
      <w:bookmarkStart w:id="1460" w:name="_Toc466969329"/>
      <w:bookmarkStart w:id="1461" w:name="_Toc468786674"/>
      <w:bookmarkStart w:id="1462" w:name="_Toc469481314"/>
      <w:bookmarkStart w:id="1463" w:name="_Toc472498903"/>
      <w:bookmarkStart w:id="1464" w:name="_Toc498588753"/>
      <w:r w:rsidRPr="00066ED2">
        <w:rPr>
          <w:szCs w:val="24"/>
        </w:rPr>
        <w:lastRenderedPageBreak/>
        <w:t>Инструкции по заполнению</w:t>
      </w:r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="004F4D80" w:rsidRPr="00066ED2">
        <w:rPr>
          <w:sz w:val="24"/>
          <w:szCs w:val="24"/>
        </w:rPr>
        <w:t>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066ED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066ED2">
        <w:t>(согласно ст. 4 закона РСФСР от 22.03.1991 № 948-1)</w:t>
      </w:r>
      <w:r w:rsidR="004F4D80" w:rsidRPr="00066ED2">
        <w:rPr>
          <w:sz w:val="24"/>
          <w:szCs w:val="24"/>
        </w:rPr>
        <w:t xml:space="preserve">.  В случае если, по мнению </w:t>
      </w:r>
      <w:r w:rsidRPr="00066ED2">
        <w:rPr>
          <w:sz w:val="24"/>
          <w:szCs w:val="24"/>
        </w:rPr>
        <w:t>Участник</w:t>
      </w:r>
      <w:r w:rsidR="004F4D80" w:rsidRPr="00066ED2">
        <w:rPr>
          <w:sz w:val="24"/>
          <w:szCs w:val="24"/>
        </w:rPr>
        <w:t xml:space="preserve">а таких </w:t>
      </w:r>
      <w:proofErr w:type="gramStart"/>
      <w:r w:rsidR="004F4D80" w:rsidRPr="00066ED2">
        <w:rPr>
          <w:sz w:val="24"/>
          <w:szCs w:val="24"/>
        </w:rPr>
        <w:t>лиц</w:t>
      </w:r>
      <w:proofErr w:type="gramEnd"/>
      <w:r w:rsidR="004F4D80" w:rsidRPr="00066ED2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066ED2">
        <w:rPr>
          <w:sz w:val="24"/>
          <w:szCs w:val="24"/>
        </w:rPr>
        <w:t>Заявки</w:t>
      </w:r>
      <w:r w:rsidR="004F4D80" w:rsidRPr="00066ED2">
        <w:rPr>
          <w:sz w:val="24"/>
          <w:szCs w:val="24"/>
        </w:rPr>
        <w:t xml:space="preserve"> просим учесть, что у </w:t>
      </w:r>
      <w:r w:rsidR="004F4D80" w:rsidRPr="00066ED2">
        <w:rPr>
          <w:b/>
          <w:i/>
          <w:sz w:val="24"/>
          <w:szCs w:val="24"/>
        </w:rPr>
        <w:t xml:space="preserve">{указывается наименование </w:t>
      </w:r>
      <w:r w:rsidRPr="00066ED2">
        <w:rPr>
          <w:b/>
          <w:i/>
          <w:sz w:val="24"/>
          <w:szCs w:val="24"/>
        </w:rPr>
        <w:t>Участник</w:t>
      </w:r>
      <w:r w:rsidR="004F4D80" w:rsidRPr="00066ED2">
        <w:rPr>
          <w:b/>
          <w:i/>
          <w:sz w:val="24"/>
          <w:szCs w:val="24"/>
        </w:rPr>
        <w:t xml:space="preserve">а} </w:t>
      </w:r>
      <w:r w:rsidR="00726A75" w:rsidRPr="00066ED2">
        <w:rPr>
          <w:sz w:val="24"/>
          <w:szCs w:val="24"/>
        </w:rPr>
        <w:t>НЕТ</w:t>
      </w:r>
      <w:r w:rsidR="00726A75" w:rsidRPr="00066ED2">
        <w:rPr>
          <w:i/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лиц, в отношении которых</w:t>
      </w:r>
      <w:r w:rsidR="00726A75" w:rsidRPr="00066ED2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066ED2">
        <w:rPr>
          <w:sz w:val="24"/>
          <w:szCs w:val="24"/>
        </w:rPr>
        <w:t>с лицами,</w:t>
      </w:r>
      <w:r w:rsidR="004F4D80" w:rsidRPr="00066ED2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="004F4D80"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="004F4D80" w:rsidRPr="00066ED2">
        <w:rPr>
          <w:sz w:val="24"/>
          <w:szCs w:val="24"/>
        </w:rPr>
        <w:t>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При составлении данного письма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066ED2">
        <w:rPr>
          <w:rFonts w:eastAsia="Calibri"/>
          <w:sz w:val="24"/>
          <w:szCs w:val="24"/>
          <w:lang w:eastAsia="en-US"/>
        </w:rPr>
        <w:t>конфликта интересов и</w:t>
      </w:r>
      <w:r w:rsidR="00B56971">
        <w:rPr>
          <w:rFonts w:eastAsia="Calibri"/>
          <w:sz w:val="24"/>
          <w:szCs w:val="24"/>
          <w:lang w:eastAsia="en-US"/>
        </w:rPr>
        <w:t>/или</w:t>
      </w:r>
      <w:r w:rsidR="003D4E4C" w:rsidRPr="00066ED2">
        <w:rPr>
          <w:rFonts w:eastAsia="Calibri"/>
          <w:sz w:val="24"/>
          <w:szCs w:val="24"/>
          <w:lang w:eastAsia="en-US"/>
        </w:rPr>
        <w:t xml:space="preserve"> </w:t>
      </w:r>
      <w:r w:rsidRPr="00066ED2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066ED2">
        <w:rPr>
          <w:sz w:val="24"/>
          <w:szCs w:val="24"/>
        </w:rPr>
        <w:t>,</w:t>
      </w:r>
      <w:r w:rsidRPr="00066ED2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066ED2">
        <w:rPr>
          <w:sz w:val="24"/>
          <w:szCs w:val="24"/>
        </w:rPr>
        <w:t>запроса предложений</w:t>
      </w:r>
      <w:r w:rsidRPr="00066ED2">
        <w:rPr>
          <w:sz w:val="24"/>
          <w:szCs w:val="24"/>
        </w:rPr>
        <w:t xml:space="preserve"> может быть признано </w:t>
      </w:r>
      <w:r w:rsidR="00D904EF" w:rsidRPr="00066ED2">
        <w:rPr>
          <w:sz w:val="24"/>
          <w:szCs w:val="24"/>
        </w:rPr>
        <w:t>Закупочной комиссией</w:t>
      </w:r>
      <w:r w:rsidRPr="00066ED2">
        <w:rPr>
          <w:sz w:val="24"/>
          <w:szCs w:val="24"/>
        </w:rPr>
        <w:t xml:space="preserve"> существенным нарушением условий данного </w:t>
      </w:r>
      <w:r w:rsidR="00D904EF" w:rsidRPr="00066ED2">
        <w:rPr>
          <w:sz w:val="24"/>
          <w:szCs w:val="24"/>
        </w:rPr>
        <w:t>запроса</w:t>
      </w:r>
      <w:proofErr w:type="gramEnd"/>
      <w:r w:rsidR="00D904EF" w:rsidRPr="00066ED2">
        <w:rPr>
          <w:sz w:val="24"/>
          <w:szCs w:val="24"/>
        </w:rPr>
        <w:t xml:space="preserve"> предложений</w:t>
      </w:r>
      <w:r w:rsidRPr="00066ED2">
        <w:rPr>
          <w:sz w:val="24"/>
          <w:szCs w:val="24"/>
        </w:rPr>
        <w:t xml:space="preserve">, и повлечь отклонение </w:t>
      </w:r>
      <w:r w:rsidR="00D904EF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такого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 xml:space="preserve">а. </w:t>
      </w:r>
    </w:p>
    <w:bookmarkEnd w:id="1406"/>
    <w:bookmarkEnd w:id="1407"/>
    <w:bookmarkEnd w:id="1408"/>
    <w:bookmarkEnd w:id="1409"/>
    <w:bookmarkEnd w:id="1410"/>
    <w:p w:rsidR="004F4D80" w:rsidRPr="00066ED2" w:rsidRDefault="004F4D80" w:rsidP="004F4D80"/>
    <w:p w:rsidR="004F4D80" w:rsidRPr="00066ED2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066ED2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5" w:name="_Toc318208007"/>
    </w:p>
    <w:p w:rsidR="004F4D80" w:rsidRPr="00F200DC" w:rsidRDefault="00F200DC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6" w:name="_Toc423423680"/>
      <w:bookmarkStart w:id="1467" w:name="_Ref440272035"/>
      <w:bookmarkStart w:id="1468" w:name="_Ref440274733"/>
      <w:bookmarkStart w:id="1469" w:name="_Ref444179578"/>
      <w:bookmarkStart w:id="1470" w:name="_Toc498588754"/>
      <w:r w:rsidRPr="00F200DC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F200DC">
        <w:t xml:space="preserve"> (форма 1</w:t>
      </w:r>
      <w:r w:rsidR="000914AA" w:rsidRPr="00F200DC">
        <w:t>0</w:t>
      </w:r>
      <w:r w:rsidR="004F4D80" w:rsidRPr="00F200DC">
        <w:t>)</w:t>
      </w:r>
      <w:bookmarkEnd w:id="1465"/>
      <w:bookmarkEnd w:id="1466"/>
      <w:bookmarkEnd w:id="1467"/>
      <w:bookmarkEnd w:id="1468"/>
      <w:bookmarkEnd w:id="1469"/>
      <w:bookmarkEnd w:id="1470"/>
    </w:p>
    <w:p w:rsidR="004F4D80" w:rsidRPr="00F200DC" w:rsidRDefault="00F200DC" w:rsidP="004F4D80">
      <w:pPr>
        <w:pStyle w:val="3"/>
        <w:rPr>
          <w:szCs w:val="24"/>
        </w:rPr>
      </w:pPr>
      <w:bookmarkStart w:id="1471" w:name="_Toc343690584"/>
      <w:bookmarkStart w:id="1472" w:name="_Toc372294428"/>
      <w:bookmarkStart w:id="1473" w:name="_Toc379288896"/>
      <w:bookmarkStart w:id="1474" w:name="_Toc384734780"/>
      <w:bookmarkStart w:id="1475" w:name="_Toc396984078"/>
      <w:bookmarkStart w:id="1476" w:name="_Toc423423681"/>
      <w:bookmarkStart w:id="1477" w:name="_Toc439170710"/>
      <w:bookmarkStart w:id="1478" w:name="_Toc439172812"/>
      <w:bookmarkStart w:id="1479" w:name="_Toc439173253"/>
      <w:bookmarkStart w:id="1480" w:name="_Toc439238249"/>
      <w:bookmarkStart w:id="1481" w:name="_Toc439252796"/>
      <w:bookmarkStart w:id="1482" w:name="_Toc439323770"/>
      <w:bookmarkStart w:id="1483" w:name="_Toc440361405"/>
      <w:bookmarkStart w:id="1484" w:name="_Toc440376287"/>
      <w:bookmarkStart w:id="1485" w:name="_Toc440382545"/>
      <w:bookmarkStart w:id="1486" w:name="_Toc440447215"/>
      <w:bookmarkStart w:id="1487" w:name="_Toc440632376"/>
      <w:bookmarkStart w:id="1488" w:name="_Toc440875148"/>
      <w:bookmarkStart w:id="1489" w:name="_Toc441131135"/>
      <w:bookmarkStart w:id="1490" w:name="_Toc441572140"/>
      <w:bookmarkStart w:id="1491" w:name="_Toc441575232"/>
      <w:bookmarkStart w:id="1492" w:name="_Toc442195898"/>
      <w:bookmarkStart w:id="1493" w:name="_Toc442251940"/>
      <w:bookmarkStart w:id="1494" w:name="_Toc442258889"/>
      <w:bookmarkStart w:id="1495" w:name="_Toc442259129"/>
      <w:bookmarkStart w:id="1496" w:name="_Toc447292892"/>
      <w:bookmarkStart w:id="1497" w:name="_Toc461808964"/>
      <w:bookmarkStart w:id="1498" w:name="_Toc463514796"/>
      <w:bookmarkStart w:id="1499" w:name="_Toc466967523"/>
      <w:bookmarkStart w:id="1500" w:name="_Toc467574715"/>
      <w:bookmarkStart w:id="1501" w:name="_Toc468441758"/>
      <w:bookmarkStart w:id="1502" w:name="_Toc469480233"/>
      <w:bookmarkStart w:id="1503" w:name="_Toc472409262"/>
      <w:bookmarkStart w:id="1504" w:name="_Toc498417409"/>
      <w:bookmarkStart w:id="1505" w:name="_Toc498588755"/>
      <w:r w:rsidRPr="00F200DC">
        <w:rPr>
          <w:szCs w:val="24"/>
        </w:rPr>
        <w:t xml:space="preserve">Форма </w:t>
      </w:r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r w:rsidRPr="00F200DC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4"/>
      <w:bookmarkEnd w:id="1505"/>
    </w:p>
    <w:p w:rsidR="004F4D80" w:rsidRPr="00F200DC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F200DC">
        <w:rPr>
          <w:sz w:val="24"/>
          <w:szCs w:val="24"/>
        </w:rPr>
        <w:t>Приложение 1</w:t>
      </w:r>
      <w:r w:rsidR="000914AA" w:rsidRPr="00F200DC">
        <w:rPr>
          <w:sz w:val="24"/>
          <w:szCs w:val="24"/>
        </w:rPr>
        <w:t>0</w:t>
      </w:r>
      <w:r w:rsidRPr="00F200DC">
        <w:rPr>
          <w:sz w:val="24"/>
          <w:szCs w:val="24"/>
        </w:rPr>
        <w:t xml:space="preserve"> к письму о подаче оферты</w:t>
      </w:r>
      <w:r w:rsidRPr="00F200DC">
        <w:rPr>
          <w:sz w:val="24"/>
          <w:szCs w:val="24"/>
        </w:rPr>
        <w:br/>
        <w:t>от «____»_____________ </w:t>
      </w:r>
      <w:proofErr w:type="gramStart"/>
      <w:r w:rsidRPr="00F200DC">
        <w:rPr>
          <w:sz w:val="24"/>
          <w:szCs w:val="24"/>
        </w:rPr>
        <w:t>г</w:t>
      </w:r>
      <w:proofErr w:type="gramEnd"/>
      <w:r w:rsidRPr="00F200DC">
        <w:rPr>
          <w:sz w:val="24"/>
          <w:szCs w:val="24"/>
        </w:rPr>
        <w:t>. №__________</w:t>
      </w:r>
    </w:p>
    <w:p w:rsidR="004F4D80" w:rsidRPr="00F200DC" w:rsidRDefault="004F4D80" w:rsidP="00F200DC">
      <w:pPr>
        <w:spacing w:line="240" w:lineRule="auto"/>
        <w:ind w:firstLine="0"/>
      </w:pPr>
    </w:p>
    <w:p w:rsidR="00F200DC" w:rsidRPr="00F200DC" w:rsidRDefault="00F200DC" w:rsidP="00F200DC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200DC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F200DC" w:rsidRPr="00F200DC" w:rsidRDefault="00F200DC" w:rsidP="00F200DC">
      <w:pPr>
        <w:spacing w:line="240" w:lineRule="auto"/>
        <w:ind w:firstLine="0"/>
        <w:rPr>
          <w:color w:val="000000"/>
          <w:sz w:val="24"/>
          <w:szCs w:val="24"/>
        </w:rPr>
      </w:pPr>
    </w:p>
    <w:p w:rsidR="009040FF" w:rsidRDefault="009040FF" w:rsidP="009040FF">
      <w:pPr>
        <w:ind w:firstLine="0"/>
        <w:rPr>
          <w:color w:val="000000"/>
        </w:rPr>
      </w:pPr>
      <w:r w:rsidRPr="005734D7">
        <w:rPr>
          <w:color w:val="000000"/>
        </w:rPr>
        <w:t>Наименование и адрес Участника: __________________________________________</w:t>
      </w:r>
    </w:p>
    <w:p w:rsidR="009040FF" w:rsidRPr="005734D7" w:rsidRDefault="009040FF" w:rsidP="009040FF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9040FF" w:rsidRPr="009040FF" w:rsidTr="009040FF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9040FF" w:rsidRPr="009040FF" w:rsidTr="009040FF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4D0F20" w:rsidTr="009040FF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9040FF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9040FF" w:rsidRPr="004D0F20" w:rsidRDefault="009040FF" w:rsidP="009040FF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066ED2">
        <w:rPr>
          <w:vertAlign w:val="superscript"/>
        </w:rPr>
        <w:t>(подпись, М.П.)</w:t>
      </w:r>
    </w:p>
    <w:p w:rsidR="004F4D80" w:rsidRPr="00066ED2" w:rsidRDefault="004F4D80" w:rsidP="004F4D80">
      <w:pPr>
        <w:spacing w:line="240" w:lineRule="auto"/>
      </w:pPr>
      <w:r w:rsidRPr="00066ED2">
        <w:t>____________________________________</w:t>
      </w:r>
    </w:p>
    <w:p w:rsidR="004F4D80" w:rsidRPr="00066ED2" w:rsidRDefault="004F4D80" w:rsidP="00F200DC">
      <w:pPr>
        <w:spacing w:line="240" w:lineRule="auto"/>
        <w:ind w:right="3684"/>
        <w:jc w:val="center"/>
      </w:pPr>
      <w:r w:rsidRPr="00066ED2">
        <w:rPr>
          <w:vertAlign w:val="superscript"/>
        </w:rPr>
        <w:t xml:space="preserve">(фамилия, имя, отчество </w:t>
      </w:r>
      <w:proofErr w:type="gramStart"/>
      <w:r w:rsidRPr="00066ED2">
        <w:rPr>
          <w:vertAlign w:val="superscript"/>
        </w:rPr>
        <w:t>подписавшего</w:t>
      </w:r>
      <w:proofErr w:type="gramEnd"/>
      <w:r w:rsidRPr="00066ED2">
        <w:rPr>
          <w:vertAlign w:val="superscript"/>
        </w:rPr>
        <w:t>, должность)</w:t>
      </w:r>
    </w:p>
    <w:p w:rsidR="004F4D80" w:rsidRPr="00066ED2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066ED2">
        <w:rPr>
          <w:b/>
          <w:spacing w:val="36"/>
        </w:rPr>
        <w:t>конец формы</w:t>
      </w:r>
    </w:p>
    <w:p w:rsidR="004F4D80" w:rsidRPr="00066ED2" w:rsidRDefault="004F4D80" w:rsidP="004F4D80">
      <w:pPr>
        <w:pStyle w:val="3"/>
        <w:rPr>
          <w:sz w:val="22"/>
        </w:rPr>
        <w:sectPr w:rsidR="004F4D80" w:rsidRPr="00066ED2" w:rsidSect="00F200DC">
          <w:pgSz w:w="16838" w:h="11906" w:orient="landscape" w:code="9"/>
          <w:pgMar w:top="709" w:right="680" w:bottom="567" w:left="539" w:header="680" w:footer="278" w:gutter="0"/>
          <w:cols w:space="708"/>
          <w:titlePg/>
          <w:docGrid w:linePitch="360"/>
        </w:sectPr>
      </w:pPr>
    </w:p>
    <w:p w:rsidR="004F4D80" w:rsidRPr="00F200DC" w:rsidRDefault="004F4D80" w:rsidP="004F4D80">
      <w:pPr>
        <w:pStyle w:val="3"/>
        <w:rPr>
          <w:szCs w:val="24"/>
        </w:rPr>
      </w:pPr>
      <w:bookmarkStart w:id="1506" w:name="_Toc343690585"/>
      <w:bookmarkStart w:id="1507" w:name="_Toc372294429"/>
      <w:bookmarkStart w:id="1508" w:name="_Toc379288897"/>
      <w:bookmarkStart w:id="1509" w:name="_Toc384734781"/>
      <w:bookmarkStart w:id="1510" w:name="_Toc396984079"/>
      <w:bookmarkStart w:id="1511" w:name="_Toc423423682"/>
      <w:bookmarkStart w:id="1512" w:name="_Toc439170711"/>
      <w:bookmarkStart w:id="1513" w:name="_Toc439172813"/>
      <w:bookmarkStart w:id="1514" w:name="_Toc439173254"/>
      <w:bookmarkStart w:id="1515" w:name="_Toc439238250"/>
      <w:bookmarkStart w:id="1516" w:name="_Toc439252797"/>
      <w:bookmarkStart w:id="1517" w:name="_Toc439323771"/>
      <w:bookmarkStart w:id="1518" w:name="_Toc440357169"/>
      <w:bookmarkStart w:id="1519" w:name="_Toc440359721"/>
      <w:bookmarkStart w:id="1520" w:name="_Toc440632185"/>
      <w:bookmarkStart w:id="1521" w:name="_Toc440876005"/>
      <w:bookmarkStart w:id="1522" w:name="_Toc441131033"/>
      <w:bookmarkStart w:id="1523" w:name="_Toc447269850"/>
      <w:bookmarkStart w:id="1524" w:name="_Toc464120676"/>
      <w:bookmarkStart w:id="1525" w:name="_Toc466969332"/>
      <w:bookmarkStart w:id="1526" w:name="_Toc468786677"/>
      <w:bookmarkStart w:id="1527" w:name="_Toc469481317"/>
      <w:bookmarkStart w:id="1528" w:name="_Toc472498906"/>
      <w:bookmarkStart w:id="1529" w:name="_Toc498588756"/>
      <w:r w:rsidRPr="00066ED2">
        <w:rPr>
          <w:szCs w:val="24"/>
        </w:rPr>
        <w:lastRenderedPageBreak/>
        <w:t xml:space="preserve">Инструкции </w:t>
      </w:r>
      <w:r w:rsidRPr="00F200DC">
        <w:rPr>
          <w:szCs w:val="24"/>
        </w:rPr>
        <w:t>по заполнению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</w:p>
    <w:p w:rsidR="004F4D80" w:rsidRPr="00F200DC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>Участник</w:t>
      </w:r>
      <w:r w:rsidR="004F4D80" w:rsidRPr="00F200DC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F200DC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F200DC">
        <w:rPr>
          <w:sz w:val="24"/>
          <w:szCs w:val="24"/>
        </w:rPr>
        <w:t>)</w:t>
      </w:r>
      <w:r w:rsidR="004F4D80" w:rsidRPr="00F200DC">
        <w:rPr>
          <w:sz w:val="24"/>
          <w:szCs w:val="24"/>
        </w:rPr>
        <w:t>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F200DC">
        <w:rPr>
          <w:sz w:val="24"/>
          <w:szCs w:val="24"/>
        </w:rPr>
        <w:t xml:space="preserve"> адрес Участника.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Изменение формы справки недопустимо.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F200DC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napToGrid w:val="0"/>
          <w:sz w:val="24"/>
          <w:szCs w:val="24"/>
        </w:rPr>
        <w:t>В случае</w:t>
      </w:r>
      <w:proofErr w:type="gramStart"/>
      <w:r w:rsidRPr="00F200DC">
        <w:rPr>
          <w:snapToGrid w:val="0"/>
          <w:sz w:val="24"/>
          <w:szCs w:val="24"/>
        </w:rPr>
        <w:t>,</w:t>
      </w:r>
      <w:proofErr w:type="gramEnd"/>
      <w:r w:rsidRPr="00F200DC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F200DC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F200DC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200DC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F200DC">
        <w:rPr>
          <w:sz w:val="24"/>
          <w:szCs w:val="24"/>
        </w:rPr>
        <w:t>Участник</w:t>
      </w:r>
      <w:r w:rsidRPr="00F200DC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</w:t>
      </w:r>
      <w:r w:rsidRPr="00066ED2">
        <w:rPr>
          <w:sz w:val="24"/>
          <w:szCs w:val="24"/>
        </w:rPr>
        <w:t xml:space="preserve">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066ED2">
        <w:rPr>
          <w:b/>
          <w:sz w:val="24"/>
          <w:szCs w:val="24"/>
        </w:rPr>
        <w:t xml:space="preserve"> </w:t>
      </w:r>
      <w:r w:rsidRPr="00066ED2">
        <w:rPr>
          <w:sz w:val="24"/>
          <w:szCs w:val="24"/>
        </w:rPr>
        <w:t xml:space="preserve">в формате: </w:t>
      </w:r>
      <w:r w:rsidRPr="00066ED2">
        <w:rPr>
          <w:b/>
          <w:sz w:val="24"/>
          <w:szCs w:val="24"/>
        </w:rPr>
        <w:t>ХХХХХХХХХХ</w:t>
      </w:r>
      <w:r w:rsidRPr="00066ED2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 собственник </w:t>
      </w:r>
      <w:r w:rsidR="00C236C0" w:rsidRPr="00066ED2">
        <w:rPr>
          <w:sz w:val="24"/>
          <w:szCs w:val="24"/>
        </w:rPr>
        <w:t>Участник</w:t>
      </w:r>
      <w:r w:rsidRPr="00066ED2">
        <w:rPr>
          <w:sz w:val="24"/>
          <w:szCs w:val="24"/>
        </w:rPr>
        <w:t>а.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 собственник собственника №1.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1.1.1. собственник собственника №1.1.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1.2.1. собственник собственника №1.2.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066ED2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066ED2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066ED2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066ED2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066ED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F200D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Раздел «руководитель/участник/акционер/бенефициар» (№14) – указывается, кем является  лицо или организация, отраженные в </w:t>
      </w:r>
      <w:r w:rsidRPr="00F200DC">
        <w:rPr>
          <w:sz w:val="24"/>
          <w:szCs w:val="24"/>
        </w:rPr>
        <w:t>«Наименование/ФИО» (№11) - руководителем; участником (для собственников ООО); акционером (для собственников ЗАО</w:t>
      </w:r>
      <w:r w:rsidR="000D70B6" w:rsidRPr="00F200DC">
        <w:rPr>
          <w:sz w:val="24"/>
          <w:szCs w:val="24"/>
        </w:rPr>
        <w:t>, АО</w:t>
      </w:r>
      <w:r w:rsidRPr="00F200DC">
        <w:rPr>
          <w:sz w:val="24"/>
          <w:szCs w:val="24"/>
        </w:rPr>
        <w:t xml:space="preserve"> и </w:t>
      </w:r>
      <w:r w:rsidR="000D70B6" w:rsidRPr="00F200DC">
        <w:rPr>
          <w:sz w:val="24"/>
          <w:szCs w:val="24"/>
        </w:rPr>
        <w:t>П</w:t>
      </w:r>
      <w:r w:rsidRPr="00F200DC">
        <w:rPr>
          <w:sz w:val="24"/>
          <w:szCs w:val="24"/>
        </w:rPr>
        <w:t xml:space="preserve">АО); 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F200DC">
        <w:rPr>
          <w:sz w:val="24"/>
          <w:szCs w:val="24"/>
        </w:rPr>
        <w:t>гос. учреждения</w:t>
      </w:r>
      <w:proofErr w:type="gramEnd"/>
      <w:r w:rsidRPr="00F200DC">
        <w:rPr>
          <w:sz w:val="24"/>
          <w:szCs w:val="24"/>
        </w:rPr>
        <w:t xml:space="preserve"> РФ, физические лица, кроме руководителей).</w:t>
      </w:r>
    </w:p>
    <w:p w:rsidR="00F200DC" w:rsidRP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0" w:name="_Toc329588495"/>
      <w:bookmarkStart w:id="1531" w:name="_Toc423423683"/>
      <w:bookmarkStart w:id="1532" w:name="_Ref440272051"/>
      <w:bookmarkStart w:id="1533" w:name="_Ref440274744"/>
      <w:r w:rsidRPr="00F200DC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C07122">
        <w:rPr>
          <w:sz w:val="24"/>
          <w:szCs w:val="24"/>
        </w:rPr>
        <w:t>6</w:t>
      </w:r>
      <w:r w:rsidRPr="00F200DC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F200DC">
        <w:rPr>
          <w:sz w:val="24"/>
          <w:szCs w:val="24"/>
        </w:rPr>
        <w:t>а(</w:t>
      </w:r>
      <w:proofErr w:type="spellStart"/>
      <w:proofErr w:type="gramEnd"/>
      <w:r w:rsidRPr="00F200DC">
        <w:rPr>
          <w:sz w:val="24"/>
          <w:szCs w:val="24"/>
        </w:rPr>
        <w:t>ов</w:t>
      </w:r>
      <w:proofErr w:type="spellEnd"/>
      <w:r w:rsidRPr="00F200DC">
        <w:rPr>
          <w:sz w:val="24"/>
          <w:szCs w:val="24"/>
        </w:rPr>
        <w:t>) общества</w:t>
      </w:r>
      <w:r w:rsidRPr="00F200DC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F200DC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F200DC">
        <w:rPr>
          <w:sz w:val="24"/>
          <w:szCs w:val="24"/>
        </w:rPr>
        <w:t>Скан-копии</w:t>
      </w:r>
      <w:proofErr w:type="gramEnd"/>
      <w:r w:rsidRPr="00F200DC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F200DC" w:rsidRDefault="00F200DC" w:rsidP="00F200DC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F200DC">
        <w:rPr>
          <w:sz w:val="24"/>
          <w:szCs w:val="24"/>
        </w:rPr>
        <w:br w:type="page"/>
      </w:r>
      <w:r w:rsidRPr="00F200DC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F200DC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9040FF" w:rsidRPr="009040FF" w:rsidTr="009040FF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5734D7" w:rsidRDefault="009040FF" w:rsidP="009040FF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9040FF" w:rsidRPr="009040FF" w:rsidRDefault="009040FF" w:rsidP="009040FF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9040FF" w:rsidRPr="009040FF" w:rsidRDefault="009040FF" w:rsidP="009040FF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9040FF" w:rsidRPr="009040FF" w:rsidTr="009040FF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9040FF" w:rsidRPr="009040FF" w:rsidTr="009040FF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.х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Саранск,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Саранская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Саратов,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Светлая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Сидорчук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Таганрог,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Разная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Сочи, ул. </w:t>
            </w:r>
            <w:proofErr w:type="gramStart"/>
            <w:r w:rsidRPr="009040FF">
              <w:rPr>
                <w:bCs w:val="0"/>
                <w:color w:val="000000"/>
                <w:sz w:val="14"/>
                <w:szCs w:val="16"/>
              </w:rPr>
              <w:t>Садовая</w:t>
            </w:r>
            <w:proofErr w:type="gramEnd"/>
            <w:r w:rsidRPr="009040FF">
              <w:rPr>
                <w:bCs w:val="0"/>
                <w:color w:val="000000"/>
                <w:sz w:val="14"/>
                <w:szCs w:val="16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9040FF" w:rsidRPr="009040FF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Primer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Ltd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Кипр,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Лимассол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9040FF" w:rsidRPr="005734D7" w:rsidTr="009040FF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9040FF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Martin</w:t>
            </w:r>
            <w:proofErr w:type="spellEnd"/>
            <w:r w:rsidRPr="009040FF">
              <w:rPr>
                <w:bCs w:val="0"/>
                <w:color w:val="000000"/>
                <w:sz w:val="14"/>
                <w:szCs w:val="16"/>
              </w:rPr>
              <w:t xml:space="preserve"> </w:t>
            </w:r>
            <w:proofErr w:type="spellStart"/>
            <w:r w:rsidRPr="009040FF">
              <w:rPr>
                <w:bCs w:val="0"/>
                <w:color w:val="000000"/>
                <w:sz w:val="14"/>
                <w:szCs w:val="16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9040FF" w:rsidRPr="009040FF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5734D7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9040FF" w:rsidRPr="008D3789" w:rsidRDefault="009040FF" w:rsidP="009040FF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9040FF" w:rsidRPr="005734D7" w:rsidRDefault="009040FF" w:rsidP="009040FF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F200DC" w:rsidRPr="00F200DC" w:rsidRDefault="00F200DC" w:rsidP="00F200DC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примера.</w:t>
      </w:r>
    </w:p>
    <w:p w:rsidR="00F200DC" w:rsidRPr="00F200DC" w:rsidRDefault="00F200DC" w:rsidP="00F200DC">
      <w:pPr>
        <w:pStyle w:val="2"/>
        <w:spacing w:line="240" w:lineRule="auto"/>
        <w:sectPr w:rsidR="00F200DC" w:rsidRPr="00F200DC" w:rsidSect="009040FF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066ED2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4" w:name="_Toc498588757"/>
      <w:r w:rsidRPr="00066ED2">
        <w:lastRenderedPageBreak/>
        <w:t>Согласие на обработку персональных данных</w:t>
      </w:r>
      <w:r w:rsidR="004F4D80" w:rsidRPr="00066ED2">
        <w:t xml:space="preserve"> (форма 1</w:t>
      </w:r>
      <w:r w:rsidR="000914AA" w:rsidRPr="00066ED2">
        <w:t>1</w:t>
      </w:r>
      <w:r w:rsidR="004F4D80" w:rsidRPr="00066ED2">
        <w:t>)</w:t>
      </w:r>
      <w:bookmarkEnd w:id="1530"/>
      <w:bookmarkEnd w:id="1531"/>
      <w:bookmarkEnd w:id="1532"/>
      <w:bookmarkEnd w:id="1533"/>
      <w:bookmarkEnd w:id="1534"/>
    </w:p>
    <w:p w:rsidR="004F4D80" w:rsidRPr="00066ED2" w:rsidRDefault="004F4D80" w:rsidP="004F4D80">
      <w:pPr>
        <w:pStyle w:val="3"/>
        <w:rPr>
          <w:szCs w:val="24"/>
        </w:rPr>
      </w:pPr>
      <w:bookmarkStart w:id="1535" w:name="_Toc343690587"/>
      <w:bookmarkStart w:id="1536" w:name="_Toc372294431"/>
      <w:bookmarkStart w:id="1537" w:name="_Toc379288899"/>
      <w:bookmarkStart w:id="1538" w:name="_Toc384734783"/>
      <w:bookmarkStart w:id="1539" w:name="_Toc396984081"/>
      <w:bookmarkStart w:id="1540" w:name="_Toc423423684"/>
      <w:bookmarkStart w:id="1541" w:name="_Toc439170713"/>
      <w:bookmarkStart w:id="1542" w:name="_Toc439172815"/>
      <w:bookmarkStart w:id="1543" w:name="_Toc439173256"/>
      <w:bookmarkStart w:id="1544" w:name="_Toc439238252"/>
      <w:bookmarkStart w:id="1545" w:name="_Toc439252799"/>
      <w:bookmarkStart w:id="1546" w:name="_Toc439323773"/>
      <w:bookmarkStart w:id="1547" w:name="_Toc440357171"/>
      <w:bookmarkStart w:id="1548" w:name="_Toc440359723"/>
      <w:bookmarkStart w:id="1549" w:name="_Toc440632187"/>
      <w:bookmarkStart w:id="1550" w:name="_Toc440876007"/>
      <w:bookmarkStart w:id="1551" w:name="_Toc441131035"/>
      <w:bookmarkStart w:id="1552" w:name="_Toc447269852"/>
      <w:bookmarkStart w:id="1553" w:name="_Toc464120678"/>
      <w:bookmarkStart w:id="1554" w:name="_Toc466969334"/>
      <w:bookmarkStart w:id="1555" w:name="_Toc468786679"/>
      <w:bookmarkStart w:id="1556" w:name="_Toc469481319"/>
      <w:bookmarkStart w:id="1557" w:name="_Toc472498908"/>
      <w:bookmarkStart w:id="1558" w:name="_Toc498588758"/>
      <w:r w:rsidRPr="00066ED2">
        <w:rPr>
          <w:szCs w:val="24"/>
        </w:rPr>
        <w:t xml:space="preserve">Форма </w:t>
      </w:r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r w:rsidR="000D70B6" w:rsidRPr="00066ED2">
        <w:rPr>
          <w:szCs w:val="24"/>
        </w:rPr>
        <w:t>Согласия на обработку персональных данных</w:t>
      </w:r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</w:p>
    <w:p w:rsidR="004F4D80" w:rsidRPr="00066ED2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1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4F4D80" w:rsidRPr="00066ED2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066ED2" w:rsidRDefault="002B5044" w:rsidP="002B5044">
      <w:pPr>
        <w:rPr>
          <w:lang w:eastAsia="ru-RU"/>
        </w:rPr>
      </w:pPr>
    </w:p>
    <w:p w:rsidR="009040FF" w:rsidRPr="00352D86" w:rsidRDefault="009040FF" w:rsidP="009040FF">
      <w:pPr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4"/>
          <w:szCs w:val="24"/>
          <w:highlight w:val="yellow"/>
        </w:rPr>
      </w:pPr>
      <w:bookmarkStart w:id="1559" w:name="_Toc441572144"/>
      <w:bookmarkStart w:id="1560" w:name="_Toc441575236"/>
      <w:bookmarkStart w:id="1561" w:name="_Toc442195902"/>
      <w:bookmarkStart w:id="1562" w:name="_Toc442251944"/>
      <w:bookmarkStart w:id="1563" w:name="_Toc442258893"/>
      <w:bookmarkStart w:id="1564" w:name="_Toc442259133"/>
      <w:bookmarkStart w:id="1565" w:name="_Toc442265444"/>
      <w:bookmarkStart w:id="1566" w:name="_Toc447292650"/>
      <w:bookmarkStart w:id="1567" w:name="_Toc461809096"/>
      <w:bookmarkStart w:id="1568" w:name="_Toc463514515"/>
      <w:bookmarkStart w:id="1569" w:name="_Toc466908635"/>
      <w:bookmarkStart w:id="1570" w:name="_Toc468196574"/>
      <w:bookmarkStart w:id="1571" w:name="_Toc468446655"/>
      <w:bookmarkStart w:id="1572" w:name="_Toc468446849"/>
      <w:bookmarkStart w:id="1573" w:name="_Toc469479705"/>
      <w:bookmarkStart w:id="1574" w:name="_Toc471986655"/>
      <w:bookmarkStart w:id="1575" w:name="_Toc498509289"/>
      <w:r w:rsidRPr="00352D86">
        <w:rPr>
          <w:b/>
          <w:sz w:val="24"/>
          <w:szCs w:val="24"/>
          <w:highlight w:val="yellow"/>
        </w:rPr>
        <w:t>Согласие на обработку персональных данных</w:t>
      </w:r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r w:rsidRPr="00352D86">
        <w:rPr>
          <w:b/>
          <w:sz w:val="24"/>
          <w:szCs w:val="24"/>
          <w:highlight w:val="yellow"/>
        </w:rPr>
        <w:t xml:space="preserve"> </w:t>
      </w:r>
    </w:p>
    <w:p w:rsidR="009040FF" w:rsidRPr="009040FF" w:rsidRDefault="009040FF" w:rsidP="009040FF">
      <w:pPr>
        <w:tabs>
          <w:tab w:val="left" w:pos="0"/>
        </w:tabs>
        <w:spacing w:line="240" w:lineRule="auto"/>
        <w:jc w:val="center"/>
        <w:rPr>
          <w:b/>
          <w:snapToGrid w:val="0"/>
          <w:sz w:val="24"/>
          <w:szCs w:val="24"/>
        </w:rPr>
      </w:pPr>
      <w:r w:rsidRPr="00352D86">
        <w:rPr>
          <w:b/>
          <w:snapToGrid w:val="0"/>
          <w:sz w:val="24"/>
          <w:szCs w:val="24"/>
          <w:highlight w:val="yellow"/>
        </w:rPr>
        <w:t>от «_____» ____________ 201____ г.</w:t>
      </w:r>
      <w:r w:rsidRPr="009040FF">
        <w:rPr>
          <w:b/>
          <w:snapToGrid w:val="0"/>
          <w:sz w:val="24"/>
          <w:szCs w:val="24"/>
        </w:rPr>
        <w:t xml:space="preserve"> </w:t>
      </w: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spacing w:line="240" w:lineRule="auto"/>
        <w:jc w:val="center"/>
        <w:rPr>
          <w:sz w:val="24"/>
          <w:szCs w:val="24"/>
        </w:rPr>
      </w:pP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napToGrid w:val="0"/>
          <w:sz w:val="24"/>
          <w:szCs w:val="24"/>
        </w:rPr>
      </w:pPr>
      <w:r w:rsidRPr="009040FF">
        <w:rPr>
          <w:snapToGrid w:val="0"/>
          <w:sz w:val="24"/>
          <w:szCs w:val="24"/>
        </w:rPr>
        <w:t>Настоящим, 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b/>
          <w:i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</w:t>
      </w:r>
      <w:r w:rsidRPr="009040FF">
        <w:rPr>
          <w:sz w:val="24"/>
          <w:szCs w:val="24"/>
        </w:rPr>
        <w:t xml:space="preserve"> </w:t>
      </w:r>
      <w:r w:rsidRPr="009040FF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jc w:val="center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_________________________________________________________________________ (потенциального контрагента), контрагента)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9040FF">
        <w:rPr>
          <w:sz w:val="24"/>
          <w:szCs w:val="24"/>
        </w:rPr>
        <w:t>Адрес регистрации: 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left="708" w:firstLine="1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 xml:space="preserve">Свидетельство о регистрации: ______________________________________________ </w:t>
      </w:r>
      <w:r w:rsidRPr="009040FF">
        <w:rPr>
          <w:b/>
          <w:i/>
          <w:sz w:val="24"/>
          <w:szCs w:val="24"/>
        </w:rPr>
        <w:t>ИНН__________________________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9"/>
        <w:rPr>
          <w:b/>
          <w:i/>
          <w:sz w:val="24"/>
          <w:szCs w:val="24"/>
        </w:rPr>
      </w:pPr>
      <w:r w:rsidRPr="009040FF">
        <w:rPr>
          <w:b/>
          <w:i/>
          <w:sz w:val="24"/>
          <w:szCs w:val="24"/>
        </w:rPr>
        <w:t>КПП__________________________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708"/>
        <w:rPr>
          <w:sz w:val="24"/>
          <w:szCs w:val="24"/>
        </w:rPr>
      </w:pPr>
      <w:r w:rsidRPr="009040FF">
        <w:rPr>
          <w:b/>
          <w:i/>
          <w:sz w:val="24"/>
          <w:szCs w:val="24"/>
        </w:rPr>
        <w:t>ОГРН_________________________</w:t>
      </w:r>
      <w:r w:rsidRPr="009040FF">
        <w:rPr>
          <w:sz w:val="24"/>
          <w:szCs w:val="24"/>
        </w:rPr>
        <w:t>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rPr>
          <w:b/>
          <w:i/>
          <w:sz w:val="24"/>
          <w:szCs w:val="24"/>
        </w:rPr>
      </w:pPr>
      <w:r w:rsidRPr="009040FF">
        <w:rPr>
          <w:sz w:val="24"/>
          <w:szCs w:val="24"/>
        </w:rPr>
        <w:t>в лице</w:t>
      </w:r>
      <w:r w:rsidRPr="009040FF">
        <w:rPr>
          <w:b/>
          <w:i/>
          <w:sz w:val="24"/>
          <w:szCs w:val="24"/>
        </w:rPr>
        <w:t xml:space="preserve"> ___________________________________________________________________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(указывается Ф.И.О.,</w:t>
      </w:r>
      <w:r w:rsidRPr="009040FF">
        <w:rPr>
          <w:b/>
          <w:bCs w:val="0"/>
          <w:i/>
          <w:iCs/>
          <w:sz w:val="24"/>
          <w:szCs w:val="24"/>
        </w:rPr>
        <w:t xml:space="preserve"> адрес, номер основного документа, удостоверяющего его личность,</w:t>
      </w:r>
      <w:proofErr w:type="gramEnd"/>
    </w:p>
    <w:p w:rsidR="009040FF" w:rsidRPr="009040FF" w:rsidRDefault="009040FF" w:rsidP="009040FF">
      <w:pPr>
        <w:spacing w:line="240" w:lineRule="auto"/>
        <w:ind w:firstLine="0"/>
        <w:rPr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040FF" w:rsidRPr="009040FF" w:rsidRDefault="009040FF" w:rsidP="009040FF">
      <w:pPr>
        <w:autoSpaceDE w:val="0"/>
        <w:autoSpaceDN w:val="0"/>
        <w:adjustRightInd w:val="0"/>
        <w:spacing w:line="240" w:lineRule="auto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040F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органе)*</w:t>
      </w:r>
    </w:p>
    <w:p w:rsidR="009040FF" w:rsidRPr="009040FF" w:rsidRDefault="009040FF" w:rsidP="009040FF">
      <w:pPr>
        <w:autoSpaceDE w:val="0"/>
        <w:autoSpaceDN w:val="0"/>
        <w:adjustRightInd w:val="0"/>
        <w:spacing w:before="120" w:line="240" w:lineRule="auto"/>
        <w:rPr>
          <w:sz w:val="24"/>
          <w:szCs w:val="24"/>
        </w:rPr>
      </w:pPr>
      <w:proofErr w:type="gramStart"/>
      <w:r w:rsidRPr="009040FF">
        <w:rPr>
          <w:b/>
          <w:i/>
          <w:sz w:val="24"/>
          <w:szCs w:val="24"/>
        </w:rPr>
        <w:t>действующего на основании _____________________________</w:t>
      </w:r>
      <w:r w:rsidRPr="009040FF">
        <w:rPr>
          <w:i/>
          <w:sz w:val="24"/>
          <w:szCs w:val="24"/>
        </w:rPr>
        <w:t>,</w:t>
      </w:r>
      <w:r w:rsidRPr="009040FF">
        <w:rPr>
          <w:b/>
          <w:i/>
          <w:sz w:val="24"/>
          <w:szCs w:val="24"/>
        </w:rPr>
        <w:t xml:space="preserve"> </w:t>
      </w:r>
      <w:r w:rsidRPr="009040FF">
        <w:rPr>
          <w:sz w:val="24"/>
          <w:szCs w:val="24"/>
        </w:rPr>
        <w:t xml:space="preserve">дает свое согласие </w:t>
      </w:r>
      <w:r w:rsidRPr="009040F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040FF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iCs/>
          <w:sz w:val="24"/>
          <w:szCs w:val="24"/>
        </w:rPr>
        <w:t xml:space="preserve">РФ, 127018, г. Москва, ул. 2-я Ямская, 4 </w:t>
      </w:r>
      <w:r w:rsidRPr="009040FF">
        <w:rPr>
          <w:sz w:val="24"/>
          <w:szCs w:val="24"/>
        </w:rPr>
        <w:t>и</w:t>
      </w:r>
      <w:r w:rsidRPr="009040FF">
        <w:rPr>
          <w:i/>
          <w:sz w:val="24"/>
          <w:szCs w:val="24"/>
        </w:rPr>
        <w:t xml:space="preserve"> </w:t>
      </w:r>
      <w:r w:rsidRPr="009040FF">
        <w:rPr>
          <w:b/>
          <w:sz w:val="24"/>
          <w:szCs w:val="24"/>
        </w:rPr>
        <w:t>Публичному акционерному обществу «Российские сети»</w:t>
      </w:r>
      <w:r w:rsidRPr="009040FF">
        <w:rPr>
          <w:sz w:val="24"/>
          <w:szCs w:val="24"/>
        </w:rPr>
        <w:t xml:space="preserve">, </w:t>
      </w:r>
      <w:r w:rsidRPr="009040F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040F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9040FF">
        <w:rPr>
          <w:sz w:val="24"/>
          <w:szCs w:val="24"/>
        </w:rPr>
        <w:t>субконтрагентов</w:t>
      </w:r>
      <w:proofErr w:type="spellEnd"/>
      <w:r w:rsidRPr="009040FF">
        <w:rPr>
          <w:sz w:val="24"/>
          <w:szCs w:val="24"/>
        </w:rPr>
        <w:t xml:space="preserve">: </w:t>
      </w:r>
      <w:r w:rsidRPr="009040FF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proofErr w:type="gramStart"/>
      <w:r w:rsidRPr="009040FF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040F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9040FF">
        <w:rPr>
          <w:sz w:val="24"/>
          <w:szCs w:val="24"/>
        </w:rPr>
        <w:t>Росфинмониторинг</w:t>
      </w:r>
      <w:proofErr w:type="spellEnd"/>
      <w:r w:rsidRPr="009040FF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</w:t>
      </w:r>
      <w:proofErr w:type="gramEnd"/>
      <w:r w:rsidRPr="009040FF">
        <w:rPr>
          <w:sz w:val="24"/>
          <w:szCs w:val="24"/>
        </w:rPr>
        <w:t xml:space="preserve"> собственников (участников, учредителей, акционеров) и бенефициаров.**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sz w:val="24"/>
          <w:szCs w:val="24"/>
        </w:rPr>
      </w:pPr>
      <w:proofErr w:type="gramStart"/>
      <w:r w:rsidRPr="009040FF">
        <w:rPr>
          <w:snapToGrid w:val="0"/>
          <w:sz w:val="24"/>
          <w:szCs w:val="24"/>
        </w:rPr>
        <w:t xml:space="preserve">Цель обработки персональных данных: </w:t>
      </w:r>
      <w:r w:rsidRPr="009040F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040F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9040FF">
        <w:rPr>
          <w:snapToGrid w:val="0"/>
          <w:sz w:val="24"/>
          <w:szCs w:val="24"/>
        </w:rPr>
        <w:t xml:space="preserve"> </w:t>
      </w:r>
      <w:r w:rsidRPr="009040FF">
        <w:rPr>
          <w:snapToGrid w:val="0"/>
          <w:sz w:val="24"/>
          <w:szCs w:val="24"/>
        </w:rPr>
        <w:lastRenderedPageBreak/>
        <w:t>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9040FF" w:rsidRPr="009040FF" w:rsidRDefault="009040FF" w:rsidP="009040FF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9040F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040F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с требованием о прекращении обработки его персональных данных.</w:t>
      </w: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jc w:val="center"/>
        <w:rPr>
          <w:sz w:val="26"/>
          <w:szCs w:val="26"/>
        </w:rPr>
      </w:pPr>
    </w:p>
    <w:p w:rsidR="009040FF" w:rsidRPr="009040FF" w:rsidRDefault="009040FF" w:rsidP="009040FF">
      <w:pPr>
        <w:ind w:firstLine="709"/>
        <w:rPr>
          <w:snapToGrid w:val="0"/>
          <w:szCs w:val="24"/>
        </w:rPr>
      </w:pPr>
    </w:p>
    <w:p w:rsidR="009040FF" w:rsidRPr="009040FF" w:rsidRDefault="009040FF" w:rsidP="009040FF">
      <w:pPr>
        <w:ind w:firstLine="0"/>
        <w:jc w:val="left"/>
        <w:rPr>
          <w:color w:val="000000"/>
          <w:sz w:val="26"/>
          <w:szCs w:val="26"/>
        </w:rPr>
      </w:pPr>
      <w:r w:rsidRPr="009040FF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9040FF" w:rsidRPr="009040FF" w:rsidRDefault="009040FF" w:rsidP="009040FF">
      <w:pPr>
        <w:ind w:firstLine="0"/>
        <w:jc w:val="left"/>
        <w:rPr>
          <w:sz w:val="20"/>
        </w:rPr>
      </w:pPr>
      <w:proofErr w:type="gramStart"/>
      <w:r w:rsidRPr="009040FF">
        <w:rPr>
          <w:sz w:val="20"/>
        </w:rPr>
        <w:t>(Подпись субъекта персональных данных/</w:t>
      </w:r>
      <w:proofErr w:type="gramEnd"/>
    </w:p>
    <w:p w:rsidR="009040FF" w:rsidRPr="009040FF" w:rsidRDefault="009040FF" w:rsidP="009040FF">
      <w:pPr>
        <w:ind w:firstLine="0"/>
        <w:jc w:val="left"/>
        <w:rPr>
          <w:sz w:val="20"/>
        </w:rPr>
      </w:pPr>
      <w:r w:rsidRPr="009040FF">
        <w:rPr>
          <w:sz w:val="20"/>
        </w:rPr>
        <w:t>уполномоченного представителя</w:t>
      </w:r>
      <w:r w:rsidRPr="009040FF">
        <w:rPr>
          <w:sz w:val="26"/>
          <w:szCs w:val="26"/>
        </w:rPr>
        <w:t xml:space="preserve">)                                                   </w:t>
      </w:r>
      <w:r w:rsidRPr="009040FF">
        <w:rPr>
          <w:sz w:val="20"/>
        </w:rPr>
        <w:t>(Ф.И.О. и должность подписавшего)</w:t>
      </w:r>
    </w:p>
    <w:p w:rsidR="009040FF" w:rsidRPr="00B278A6" w:rsidRDefault="009040FF" w:rsidP="009040FF">
      <w:pPr>
        <w:jc w:val="left"/>
        <w:rPr>
          <w:bCs w:val="0"/>
        </w:rPr>
      </w:pPr>
      <w:r w:rsidRPr="009040FF">
        <w:rPr>
          <w:b/>
          <w:bCs w:val="0"/>
        </w:rPr>
        <w:t>М.П.</w:t>
      </w:r>
    </w:p>
    <w:p w:rsidR="000D67AD" w:rsidRPr="00066ED2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3311F3" w:rsidRPr="00066ED2" w:rsidRDefault="003311F3" w:rsidP="003311F3">
      <w:pPr>
        <w:pStyle w:val="3"/>
        <w:rPr>
          <w:szCs w:val="24"/>
        </w:rPr>
      </w:pPr>
      <w:bookmarkStart w:id="1576" w:name="_Toc439252801"/>
      <w:bookmarkStart w:id="1577" w:name="_Toc439323774"/>
      <w:bookmarkStart w:id="1578" w:name="_Toc440357172"/>
      <w:bookmarkStart w:id="1579" w:name="_Toc440359724"/>
      <w:bookmarkStart w:id="1580" w:name="_Toc440632188"/>
      <w:bookmarkStart w:id="1581" w:name="_Toc440876008"/>
      <w:bookmarkStart w:id="1582" w:name="_Toc441131036"/>
      <w:bookmarkStart w:id="1583" w:name="_Toc447269853"/>
      <w:bookmarkStart w:id="1584" w:name="_Toc464120679"/>
      <w:bookmarkStart w:id="1585" w:name="_Toc466969335"/>
      <w:bookmarkStart w:id="1586" w:name="_Toc468786680"/>
      <w:bookmarkStart w:id="1587" w:name="_Toc469481320"/>
      <w:bookmarkStart w:id="1588" w:name="_Toc472498909"/>
      <w:bookmarkStart w:id="1589" w:name="_Toc498588759"/>
      <w:r w:rsidRPr="00066ED2">
        <w:rPr>
          <w:szCs w:val="24"/>
        </w:rPr>
        <w:lastRenderedPageBreak/>
        <w:t>Инструкции по заполнению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</w:p>
    <w:p w:rsidR="00726A75" w:rsidRPr="009040FF" w:rsidRDefault="009040FF" w:rsidP="00726A75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*Указывается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</w:t>
      </w:r>
      <w:r w:rsidR="00726A75" w:rsidRPr="009040FF">
        <w:rPr>
          <w:bCs w:val="0"/>
          <w:sz w:val="24"/>
          <w:szCs w:val="24"/>
        </w:rPr>
        <w:t>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proofErr w:type="gramStart"/>
      <w:r w:rsidRPr="009040FF">
        <w:rPr>
          <w:bCs w:val="0"/>
          <w:sz w:val="24"/>
          <w:szCs w:val="24"/>
        </w:rPr>
        <w:t xml:space="preserve">**Заполнение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9040FF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9040FF">
        <w:rPr>
          <w:bCs w:val="0"/>
          <w:sz w:val="24"/>
          <w:szCs w:val="24"/>
        </w:rPr>
        <w:t>субконтрагента</w:t>
      </w:r>
      <w:proofErr w:type="spellEnd"/>
      <w:r w:rsidRPr="009040FF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получил у руководителя, своих бенефициаров и бенефициаров своих </w:t>
      </w:r>
      <w:proofErr w:type="spellStart"/>
      <w:r w:rsidRPr="009040FF">
        <w:rPr>
          <w:bCs w:val="0"/>
          <w:sz w:val="24"/>
          <w:szCs w:val="24"/>
        </w:rPr>
        <w:t>субконтрагентов</w:t>
      </w:r>
      <w:proofErr w:type="spellEnd"/>
      <w:r w:rsidRPr="009040FF">
        <w:rPr>
          <w:bCs w:val="0"/>
          <w:sz w:val="24"/>
          <w:szCs w:val="24"/>
        </w:rPr>
        <w:t xml:space="preserve"> согласие на представление (обработку) ПАО «Россети», ПАО «МРСК Центра» и в уполномоченные государственные органы указанных сведений.</w:t>
      </w:r>
    </w:p>
    <w:p w:rsidR="009040FF" w:rsidRPr="009040FF" w:rsidRDefault="009040FF" w:rsidP="009040FF">
      <w:pPr>
        <w:widowControl w:val="0"/>
        <w:numPr>
          <w:ilvl w:val="3"/>
          <w:numId w:val="1"/>
        </w:numPr>
        <w:spacing w:after="60" w:line="288" w:lineRule="auto"/>
        <w:rPr>
          <w:bCs w:val="0"/>
          <w:sz w:val="24"/>
          <w:szCs w:val="24"/>
        </w:rPr>
      </w:pPr>
      <w:r w:rsidRPr="009040FF">
        <w:rPr>
          <w:bCs w:val="0"/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</w:t>
      </w:r>
      <w:r w:rsidRPr="009040FF">
        <w:rPr>
          <w:sz w:val="24"/>
          <w:szCs w:val="24"/>
        </w:rPr>
        <w:t xml:space="preserve"> бенефициарами предоставлять (обрабатывать) свои персональные данные.</w:t>
      </w:r>
    </w:p>
    <w:p w:rsidR="00726A75" w:rsidRPr="00066ED2" w:rsidRDefault="00726A75" w:rsidP="00726A75"/>
    <w:p w:rsidR="00726A75" w:rsidRPr="00066ED2" w:rsidRDefault="00726A75">
      <w:pPr>
        <w:suppressAutoHyphens w:val="0"/>
        <w:spacing w:line="240" w:lineRule="auto"/>
        <w:ind w:firstLine="0"/>
        <w:jc w:val="left"/>
      </w:pPr>
      <w:r w:rsidRPr="00066ED2">
        <w:br w:type="page"/>
      </w:r>
    </w:p>
    <w:p w:rsidR="007A6A39" w:rsidRPr="00066ED2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0" w:name="_Ref440272256"/>
      <w:bookmarkStart w:id="1591" w:name="_Ref440272678"/>
      <w:bookmarkStart w:id="1592" w:name="_Ref440274944"/>
      <w:bookmarkStart w:id="1593" w:name="_Toc498588762"/>
      <w:r w:rsidRPr="00066ED2">
        <w:lastRenderedPageBreak/>
        <w:t>Соглашение о неустойке (форма 1</w:t>
      </w:r>
      <w:r w:rsidR="000914AA" w:rsidRPr="00066ED2">
        <w:t>2</w:t>
      </w:r>
      <w:r w:rsidRPr="00066ED2">
        <w:t>)</w:t>
      </w:r>
      <w:bookmarkEnd w:id="1590"/>
      <w:bookmarkEnd w:id="1591"/>
      <w:bookmarkEnd w:id="1592"/>
      <w:bookmarkEnd w:id="1593"/>
    </w:p>
    <w:p w:rsidR="007A6A39" w:rsidRPr="00066ED2" w:rsidRDefault="007A6A39" w:rsidP="007A6A39">
      <w:pPr>
        <w:pStyle w:val="3"/>
        <w:rPr>
          <w:szCs w:val="24"/>
        </w:rPr>
      </w:pPr>
      <w:bookmarkStart w:id="1594" w:name="_Toc439170715"/>
      <w:bookmarkStart w:id="1595" w:name="_Toc439172817"/>
      <w:bookmarkStart w:id="1596" w:name="_Toc439173259"/>
      <w:bookmarkStart w:id="1597" w:name="_Toc439238255"/>
      <w:bookmarkStart w:id="1598" w:name="_Toc439252803"/>
      <w:bookmarkStart w:id="1599" w:name="_Toc439323776"/>
      <w:bookmarkStart w:id="1600" w:name="_Toc440357174"/>
      <w:bookmarkStart w:id="1601" w:name="_Toc440359726"/>
      <w:bookmarkStart w:id="1602" w:name="_Toc440632190"/>
      <w:bookmarkStart w:id="1603" w:name="_Toc440876010"/>
      <w:bookmarkStart w:id="1604" w:name="_Toc441131038"/>
      <w:bookmarkStart w:id="1605" w:name="_Toc447269855"/>
      <w:bookmarkStart w:id="1606" w:name="_Toc464120683"/>
      <w:bookmarkStart w:id="1607" w:name="_Toc466969339"/>
      <w:bookmarkStart w:id="1608" w:name="_Toc468786684"/>
      <w:bookmarkStart w:id="1609" w:name="_Toc469481324"/>
      <w:bookmarkStart w:id="1610" w:name="_Toc472498913"/>
      <w:bookmarkStart w:id="1611" w:name="_Toc498588763"/>
      <w:r w:rsidRPr="00066ED2">
        <w:rPr>
          <w:szCs w:val="24"/>
        </w:rPr>
        <w:t>Форма соглашени</w:t>
      </w:r>
      <w:r w:rsidR="00E47073" w:rsidRPr="00066ED2">
        <w:rPr>
          <w:szCs w:val="24"/>
        </w:rPr>
        <w:t>я</w:t>
      </w:r>
      <w:r w:rsidRPr="00066ED2">
        <w:rPr>
          <w:szCs w:val="24"/>
        </w:rPr>
        <w:t xml:space="preserve"> о неустойке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311F48" w:rsidRPr="00066ED2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311F48" w:rsidRPr="00066ED2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066ED2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2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A6A39" w:rsidRPr="00066ED2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066ED2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066ED2">
        <w:rPr>
          <w:b/>
          <w:bCs w:val="0"/>
          <w:sz w:val="24"/>
          <w:szCs w:val="24"/>
        </w:rPr>
        <w:t>Соглашение о неустойке</w:t>
      </w:r>
    </w:p>
    <w:p w:rsidR="007A6A39" w:rsidRPr="00066ED2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066ED2">
        <w:rPr>
          <w:bCs w:val="0"/>
          <w:sz w:val="24"/>
          <w:szCs w:val="24"/>
        </w:rPr>
        <w:t>г. Москва</w:t>
      </w:r>
    </w:p>
    <w:p w:rsidR="007A6A39" w:rsidRPr="00066ED2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066ED2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066ED2">
        <w:rPr>
          <w:sz w:val="24"/>
          <w:szCs w:val="24"/>
        </w:rPr>
        <w:t>________</w:t>
      </w:r>
      <w:r w:rsidRPr="00066ED2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066ED2">
        <w:rPr>
          <w:sz w:val="24"/>
          <w:szCs w:val="24"/>
        </w:rPr>
        <w:t>________________________</w:t>
      </w:r>
      <w:r w:rsidRPr="00066ED2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066ED2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Участник, подавший Заявку на участие </w:t>
      </w:r>
      <w:proofErr w:type="gramStart"/>
      <w:r w:rsidRPr="00066ED2">
        <w:rPr>
          <w:sz w:val="24"/>
          <w:szCs w:val="24"/>
        </w:rPr>
        <w:t>в</w:t>
      </w:r>
      <w:proofErr w:type="gramEnd"/>
      <w:r w:rsidRPr="00066ED2">
        <w:rPr>
          <w:sz w:val="24"/>
          <w:szCs w:val="24"/>
        </w:rPr>
        <w:t xml:space="preserve"> ____________</w:t>
      </w:r>
      <w:r w:rsidR="00311F48" w:rsidRPr="00066ED2">
        <w:rPr>
          <w:sz w:val="24"/>
          <w:szCs w:val="24"/>
        </w:rPr>
        <w:t>______________________________________</w:t>
      </w:r>
      <w:r w:rsidRPr="00066ED2">
        <w:rPr>
          <w:sz w:val="24"/>
          <w:szCs w:val="24"/>
        </w:rPr>
        <w:t xml:space="preserve">___________________________, 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4906F3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вне зависимости от формы и места проведения обязуется: </w:t>
      </w:r>
      <w:r w:rsidR="004906F3" w:rsidRPr="00071FCC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4906F3"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4906F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4906F3" w:rsidRPr="00071FCC">
        <w:rPr>
          <w:sz w:val="24"/>
          <w:szCs w:val="24"/>
          <w:lang w:eastAsia="ru-RU"/>
        </w:rPr>
        <w:t xml:space="preserve">; </w:t>
      </w:r>
      <w:r w:rsidR="000B5B1E" w:rsidRPr="00071FCC">
        <w:rPr>
          <w:sz w:val="24"/>
          <w:szCs w:val="24"/>
          <w:lang w:eastAsia="ru-RU"/>
        </w:rPr>
        <w:t>3</w:t>
      </w:r>
      <w:r w:rsidR="004906F3" w:rsidRPr="00071FCC">
        <w:rPr>
          <w:sz w:val="24"/>
          <w:szCs w:val="24"/>
          <w:lang w:eastAsia="ru-RU"/>
        </w:rPr>
        <w:t>) предоставить</w:t>
      </w:r>
      <w:r w:rsidR="004906F3" w:rsidRPr="00071FCC">
        <w:rPr>
          <w:sz w:val="24"/>
          <w:szCs w:val="20"/>
          <w:lang w:eastAsia="ru-RU"/>
        </w:rPr>
        <w:t xml:space="preserve"> </w:t>
      </w:r>
      <w:r w:rsidR="004906F3" w:rsidRPr="00071FCC">
        <w:rPr>
          <w:snapToGrid w:val="0"/>
          <w:sz w:val="24"/>
          <w:szCs w:val="24"/>
          <w:lang w:eastAsia="x-none"/>
        </w:rPr>
        <w:t xml:space="preserve">в течение 10 дней </w:t>
      </w:r>
      <w:r w:rsidR="004906F3" w:rsidRPr="00071FCC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4906F3" w:rsidRPr="00071FCC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4906F3" w:rsidRPr="00071FCC">
        <w:rPr>
          <w:i/>
          <w:iCs/>
          <w:sz w:val="24"/>
          <w:szCs w:val="20"/>
          <w:lang w:eastAsia="ru-RU"/>
        </w:rPr>
        <w:t>полномочий на поставку продукции от производител</w:t>
      </w:r>
      <w:proofErr w:type="gramStart"/>
      <w:r w:rsidR="004906F3"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="004906F3" w:rsidRPr="00071FCC">
        <w:rPr>
          <w:i/>
          <w:iCs/>
          <w:sz w:val="24"/>
          <w:szCs w:val="20"/>
          <w:lang w:eastAsia="ru-RU"/>
        </w:rPr>
        <w:t>ей) продукции по договору</w:t>
      </w:r>
      <w:r w:rsidR="004906F3" w:rsidRPr="00071FCC">
        <w:rPr>
          <w:sz w:val="24"/>
          <w:szCs w:val="24"/>
          <w:lang w:eastAsia="ru-RU"/>
        </w:rPr>
        <w:t xml:space="preserve">, в случае признания Участника Победителем </w:t>
      </w:r>
      <w:r w:rsidR="0066290D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66290D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  <w:lang w:eastAsia="ru-RU"/>
        </w:rPr>
        <w:t>; 4</w:t>
      </w:r>
      <w:r w:rsidR="004906F3" w:rsidRPr="00071FCC">
        <w:rPr>
          <w:sz w:val="24"/>
          <w:szCs w:val="24"/>
          <w:lang w:eastAsia="ru-RU"/>
        </w:rPr>
        <w:t xml:space="preserve">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</w:t>
      </w:r>
      <w:r w:rsidR="000B5B1E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0B5B1E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0B5B1E" w:rsidRPr="00071FCC">
        <w:rPr>
          <w:sz w:val="24"/>
          <w:szCs w:val="24"/>
        </w:rPr>
        <w:t xml:space="preserve"> </w:t>
      </w:r>
      <w:r w:rsidR="004906F3" w:rsidRPr="00071FCC">
        <w:rPr>
          <w:sz w:val="24"/>
          <w:szCs w:val="24"/>
        </w:rPr>
        <w:t>(</w:t>
      </w:r>
      <w:r w:rsidR="004906F3" w:rsidRPr="00071FCC">
        <w:rPr>
          <w:i/>
          <w:sz w:val="24"/>
          <w:szCs w:val="24"/>
        </w:rPr>
        <w:t xml:space="preserve">Примечание: если такое обеспечение предусмотрено условиями </w:t>
      </w:r>
      <w:r w:rsidR="000B5B1E" w:rsidRPr="00071FCC">
        <w:rPr>
          <w:i/>
          <w:sz w:val="24"/>
          <w:szCs w:val="24"/>
        </w:rPr>
        <w:t>Запроса предложений</w:t>
      </w:r>
      <w:r w:rsidR="004906F3" w:rsidRPr="00071FCC">
        <w:rPr>
          <w:sz w:val="24"/>
          <w:szCs w:val="24"/>
        </w:rPr>
        <w:t>)</w:t>
      </w:r>
      <w:r w:rsidR="0052086C" w:rsidRPr="004906F3">
        <w:rPr>
          <w:sz w:val="24"/>
          <w:szCs w:val="24"/>
        </w:rPr>
        <w:t>.</w:t>
      </w:r>
    </w:p>
    <w:p w:rsidR="00311F48" w:rsidRPr="00D65838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D65838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D65838">
        <w:rPr>
          <w:sz w:val="24"/>
          <w:szCs w:val="24"/>
        </w:rPr>
        <w:t>в</w:t>
      </w:r>
      <w:proofErr w:type="gramEnd"/>
      <w:r w:rsidRPr="00D65838">
        <w:rPr>
          <w:sz w:val="24"/>
          <w:szCs w:val="24"/>
        </w:rPr>
        <w:t xml:space="preserve"> ____</w:t>
      </w:r>
      <w:r w:rsidR="00311F48" w:rsidRPr="00D65838">
        <w:rPr>
          <w:sz w:val="24"/>
          <w:szCs w:val="24"/>
        </w:rPr>
        <w:t>___________________________________________________</w:t>
      </w:r>
      <w:r w:rsidRPr="00D65838">
        <w:rPr>
          <w:sz w:val="24"/>
          <w:szCs w:val="24"/>
        </w:rPr>
        <w:t>______________________,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vertAlign w:val="subscript"/>
        </w:rPr>
        <w:t>указывается предмет запроса предложений в соответствии с п.</w:t>
      </w:r>
      <w:r w:rsidR="0082292A" w:rsidRPr="00066ED2">
        <w:rPr>
          <w:vertAlign w:val="subscript"/>
        </w:rPr>
        <w:t xml:space="preserve"> </w:t>
      </w:r>
      <w:r w:rsidR="004A2F0D">
        <w:fldChar w:fldCharType="begin"/>
      </w:r>
      <w:r w:rsidR="004A2F0D">
        <w:instrText xml:space="preserve"> REF _Ref440275279 \r \h  \* MERGEFORMAT </w:instrText>
      </w:r>
      <w:r w:rsidR="004A2F0D">
        <w:fldChar w:fldCharType="separate"/>
      </w:r>
      <w:r w:rsidR="00892278" w:rsidRPr="00892278">
        <w:rPr>
          <w:vertAlign w:val="subscript"/>
        </w:rPr>
        <w:t>1.1.4</w:t>
      </w:r>
      <w:r w:rsidR="004A2F0D">
        <w:fldChar w:fldCharType="end"/>
      </w:r>
      <w:r w:rsidRPr="00066ED2">
        <w:rPr>
          <w:vertAlign w:val="subscript"/>
        </w:rPr>
        <w:t xml:space="preserve"> Документации по запросу предложений</w:t>
      </w: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066ED2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066ED2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указанные в п. 1 настоящего соглашения, Участник выплатит Организатору неустойку в размере</w:t>
      </w:r>
      <w:proofErr w:type="gramStart"/>
      <w:r w:rsidRPr="00066ED2">
        <w:rPr>
          <w:sz w:val="24"/>
          <w:szCs w:val="24"/>
        </w:rPr>
        <w:t xml:space="preserve"> _____________________ (_______________) </w:t>
      </w:r>
      <w:proofErr w:type="gramEnd"/>
      <w:r w:rsidRPr="00066ED2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066ED2">
        <w:rPr>
          <w:sz w:val="24"/>
          <w:szCs w:val="24"/>
        </w:rPr>
        <w:t xml:space="preserve">будет считаться </w:t>
      </w:r>
      <w:r w:rsidR="003F5CDB" w:rsidRPr="00066ED2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066ED2">
        <w:rPr>
          <w:sz w:val="24"/>
          <w:szCs w:val="24"/>
        </w:rPr>
        <w:t xml:space="preserve">. 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lastRenderedPageBreak/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33A3" w:rsidRDefault="000B5B1E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71FCC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071FCC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071FCC">
        <w:rPr>
          <w:sz w:val="24"/>
          <w:szCs w:val="24"/>
          <w:lang w:eastAsia="ru-RU"/>
        </w:rPr>
        <w:t xml:space="preserve"> порядке; 3</w:t>
      </w:r>
      <w:r w:rsidRPr="00071FCC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071FCC">
        <w:rPr>
          <w:snapToGrid w:val="0"/>
          <w:sz w:val="24"/>
          <w:szCs w:val="20"/>
          <w:lang w:eastAsia="x-none"/>
        </w:rPr>
        <w:t xml:space="preserve"> </w:t>
      </w:r>
      <w:r w:rsidRPr="00071FCC">
        <w:rPr>
          <w:i/>
          <w:iCs/>
          <w:sz w:val="24"/>
          <w:szCs w:val="20"/>
          <w:lang w:eastAsia="ru-RU"/>
        </w:rPr>
        <w:t>документальное подтверждение полномочий на поставку продукции от производител</w:t>
      </w:r>
      <w:proofErr w:type="gramStart"/>
      <w:r w:rsidRPr="00071FCC">
        <w:rPr>
          <w:i/>
          <w:iCs/>
          <w:sz w:val="24"/>
          <w:szCs w:val="20"/>
          <w:lang w:eastAsia="ru-RU"/>
        </w:rPr>
        <w:t>я(</w:t>
      </w:r>
      <w:proofErr w:type="gramEnd"/>
      <w:r w:rsidRPr="00071FCC">
        <w:rPr>
          <w:i/>
          <w:iCs/>
          <w:sz w:val="24"/>
          <w:szCs w:val="20"/>
          <w:lang w:eastAsia="ru-RU"/>
        </w:rPr>
        <w:t xml:space="preserve">ей) продукции по договору; </w:t>
      </w:r>
      <w:proofErr w:type="gramStart"/>
      <w:r w:rsidRPr="00071FCC">
        <w:rPr>
          <w:iCs/>
          <w:sz w:val="24"/>
          <w:szCs w:val="20"/>
          <w:lang w:eastAsia="ru-RU"/>
        </w:rPr>
        <w:t>4</w:t>
      </w:r>
      <w:r w:rsidRPr="00071FCC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071FCC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071FCC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</w:t>
      </w:r>
      <w:r w:rsidR="00416F43" w:rsidRPr="00071FCC">
        <w:rPr>
          <w:sz w:val="24"/>
          <w:szCs w:val="24"/>
          <w:lang w:eastAsia="ru-RU"/>
        </w:rPr>
        <w:t xml:space="preserve">запроса предложений либо единственным Участником, соответствующим требованиям </w:t>
      </w:r>
      <w:r w:rsidR="00416F43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Pr="00071FCC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="001A23F9" w:rsidRPr="00071FCC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833A3">
        <w:rPr>
          <w:sz w:val="24"/>
          <w:szCs w:val="24"/>
        </w:rPr>
        <w:t>.</w:t>
      </w:r>
      <w:proofErr w:type="gramEnd"/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066ED2">
        <w:rPr>
          <w:sz w:val="24"/>
          <w:szCs w:val="24"/>
        </w:rPr>
        <w:t>предоставлять иные документы</w:t>
      </w:r>
      <w:proofErr w:type="gramEnd"/>
      <w:r w:rsidRPr="00066ED2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066ED2">
        <w:rPr>
          <w:sz w:val="24"/>
          <w:szCs w:val="24"/>
        </w:rPr>
        <w:t>Заявки</w:t>
      </w:r>
      <w:r w:rsidRPr="00066ED2">
        <w:rPr>
          <w:sz w:val="24"/>
          <w:szCs w:val="24"/>
        </w:rPr>
        <w:t xml:space="preserve"> Участника.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066ED2" w:rsidRDefault="007A6A39" w:rsidP="00B949E4">
      <w:pPr>
        <w:pStyle w:val="afd"/>
        <w:numPr>
          <w:ilvl w:val="0"/>
          <w:numId w:val="67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066ED2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p w:rsidR="007A6A39" w:rsidRPr="00066ED2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066ED2" w:rsidTr="00311F48"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_________</w:t>
            </w:r>
            <w:r w:rsidR="0082292A" w:rsidRPr="00066ED2">
              <w:rPr>
                <w:sz w:val="24"/>
                <w:szCs w:val="24"/>
              </w:rPr>
              <w:t>____</w:t>
            </w:r>
            <w:r w:rsidRPr="00066ED2">
              <w:rPr>
                <w:sz w:val="24"/>
                <w:szCs w:val="24"/>
              </w:rPr>
              <w:t>_______/_______________/</w:t>
            </w:r>
          </w:p>
          <w:p w:rsidR="0082292A" w:rsidRPr="00066ED2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066ED2" w:rsidRDefault="007A6A39" w:rsidP="007857E5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066ED2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A6A39" w:rsidRPr="00066ED2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A6A39" w:rsidRPr="00066ED2" w:rsidRDefault="007A6A39" w:rsidP="007857E5">
      <w:pPr>
        <w:pStyle w:val="3"/>
        <w:rPr>
          <w:szCs w:val="24"/>
        </w:rPr>
      </w:pPr>
      <w:bookmarkStart w:id="1612" w:name="_Toc439170716"/>
      <w:bookmarkStart w:id="1613" w:name="_Toc439172818"/>
      <w:bookmarkStart w:id="1614" w:name="_Toc439173260"/>
      <w:bookmarkStart w:id="1615" w:name="_Toc439238256"/>
      <w:bookmarkStart w:id="1616" w:name="_Toc439252804"/>
      <w:bookmarkStart w:id="1617" w:name="_Toc439323777"/>
      <w:bookmarkStart w:id="1618" w:name="_Toc440357175"/>
      <w:bookmarkStart w:id="1619" w:name="_Toc440359727"/>
      <w:bookmarkStart w:id="1620" w:name="_Toc440632191"/>
      <w:bookmarkStart w:id="1621" w:name="_Toc440876011"/>
      <w:bookmarkStart w:id="1622" w:name="_Toc441131039"/>
      <w:bookmarkStart w:id="1623" w:name="_Toc447269856"/>
      <w:bookmarkStart w:id="1624" w:name="_Toc464120684"/>
      <w:bookmarkStart w:id="1625" w:name="_Toc466969340"/>
      <w:bookmarkStart w:id="1626" w:name="_Toc468786685"/>
      <w:bookmarkStart w:id="1627" w:name="_Toc469481325"/>
      <w:bookmarkStart w:id="1628" w:name="_Toc472498914"/>
      <w:bookmarkStart w:id="1629" w:name="_Toc498588764"/>
      <w:r w:rsidRPr="00066ED2">
        <w:rPr>
          <w:szCs w:val="24"/>
        </w:rPr>
        <w:lastRenderedPageBreak/>
        <w:t>Инструкции по заполнению</w:t>
      </w:r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066ED2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066ED2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headerReference w:type="even" r:id="rId59"/>
          <w:headerReference w:type="default" r:id="rId60"/>
          <w:footerReference w:type="even" r:id="rId61"/>
          <w:headerReference w:type="first" r:id="rId62"/>
          <w:footerReference w:type="first" r:id="rId63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066ED2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30" w:name="_Toc426108836"/>
      <w:bookmarkStart w:id="1631" w:name="_Ref441574460"/>
      <w:bookmarkStart w:id="1632" w:name="_Ref441574649"/>
      <w:bookmarkStart w:id="1633" w:name="_Toc441575251"/>
      <w:bookmarkStart w:id="1634" w:name="_Ref442187883"/>
      <w:bookmarkStart w:id="1635" w:name="_Ref467570914"/>
      <w:bookmarkStart w:id="1636" w:name="_Toc498588765"/>
      <w:r w:rsidRPr="00066ED2">
        <w:lastRenderedPageBreak/>
        <w:t>Расписка  сдачи-приемки соглашения о неустойке (форма 1</w:t>
      </w:r>
      <w:r w:rsidR="000914AA" w:rsidRPr="00066ED2">
        <w:t>3</w:t>
      </w:r>
      <w:r w:rsidRPr="00066ED2">
        <w:t>)</w:t>
      </w:r>
      <w:bookmarkEnd w:id="1630"/>
      <w:bookmarkEnd w:id="1631"/>
      <w:bookmarkEnd w:id="1632"/>
      <w:bookmarkEnd w:id="1633"/>
      <w:bookmarkEnd w:id="1634"/>
      <w:bookmarkEnd w:id="1635"/>
      <w:bookmarkEnd w:id="1636"/>
    </w:p>
    <w:p w:rsidR="00726A75" w:rsidRPr="00066ED2" w:rsidRDefault="00726A75" w:rsidP="00726A75">
      <w:pPr>
        <w:pStyle w:val="3"/>
        <w:rPr>
          <w:szCs w:val="24"/>
        </w:rPr>
      </w:pPr>
      <w:bookmarkStart w:id="1637" w:name="_Toc426108837"/>
      <w:bookmarkStart w:id="1638" w:name="_Ref441574456"/>
      <w:bookmarkStart w:id="1639" w:name="_Toc441575252"/>
      <w:bookmarkStart w:id="1640" w:name="_Toc447269864"/>
      <w:bookmarkStart w:id="1641" w:name="_Toc464120686"/>
      <w:bookmarkStart w:id="1642" w:name="_Toc466969342"/>
      <w:bookmarkStart w:id="1643" w:name="_Toc468786687"/>
      <w:bookmarkStart w:id="1644" w:name="_Toc469481327"/>
      <w:bookmarkStart w:id="1645" w:name="_Toc472498916"/>
      <w:bookmarkStart w:id="1646" w:name="_Toc498588766"/>
      <w:r w:rsidRPr="00066ED2">
        <w:rPr>
          <w:szCs w:val="24"/>
        </w:rPr>
        <w:t xml:space="preserve">Форма Расписки  сдачи-приемки </w:t>
      </w:r>
      <w:bookmarkEnd w:id="1637"/>
      <w:r w:rsidRPr="00066ED2">
        <w:rPr>
          <w:szCs w:val="24"/>
        </w:rPr>
        <w:t>соглашения о неустойке</w:t>
      </w:r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</w:p>
    <w:p w:rsidR="00726A75" w:rsidRPr="00066ED2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066ED2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начало формы</w:t>
      </w:r>
    </w:p>
    <w:p w:rsidR="00726A75" w:rsidRPr="00066ED2" w:rsidRDefault="00726A75" w:rsidP="00726A75">
      <w:pPr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066ED2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066ED2" w:rsidTr="00B30304">
        <w:tc>
          <w:tcPr>
            <w:tcW w:w="14863" w:type="dxa"/>
            <w:gridSpan w:val="7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b/>
                <w:sz w:val="24"/>
                <w:szCs w:val="24"/>
              </w:rPr>
              <w:t>ПОЛУЧЕНИЕ</w:t>
            </w:r>
            <w:r w:rsidRPr="00066ED2">
              <w:rPr>
                <w:sz w:val="24"/>
                <w:szCs w:val="24"/>
              </w:rPr>
              <w:t>: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Время получения (</w:t>
            </w:r>
            <w:proofErr w:type="gramStart"/>
            <w:r w:rsidRPr="00066ED2">
              <w:rPr>
                <w:sz w:val="24"/>
                <w:szCs w:val="24"/>
              </w:rPr>
              <w:t>МСК</w:t>
            </w:r>
            <w:proofErr w:type="gramEnd"/>
            <w:r w:rsidRPr="00066ED2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Сдал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Участника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Получил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(</w:t>
            </w:r>
            <w:r w:rsidRPr="00066ED2">
              <w:rPr>
                <w:b/>
                <w:sz w:val="24"/>
                <w:szCs w:val="24"/>
              </w:rPr>
              <w:t>представитель Организатора</w:t>
            </w:r>
            <w:r w:rsidRPr="00066ED2">
              <w:rPr>
                <w:sz w:val="24"/>
                <w:szCs w:val="24"/>
              </w:rPr>
              <w:t>)</w:t>
            </w:r>
          </w:p>
          <w:p w:rsidR="00726A75" w:rsidRPr="00066ED2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066ED2">
              <w:rPr>
                <w:sz w:val="24"/>
                <w:szCs w:val="24"/>
              </w:rPr>
              <w:t>ФИО/Подпись</w:t>
            </w:r>
          </w:p>
        </w:tc>
      </w:tr>
      <w:tr w:rsidR="00726A75" w:rsidRPr="00066ED2" w:rsidTr="00B30304"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066ED2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066ED2" w:rsidRDefault="00726A75" w:rsidP="00726A75">
      <w:pPr>
        <w:pStyle w:val="afd"/>
        <w:rPr>
          <w:szCs w:val="24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066ED2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066ED2">
        <w:rPr>
          <w:b/>
          <w:spacing w:val="36"/>
          <w:szCs w:val="24"/>
        </w:rPr>
        <w:t>конец формы</w:t>
      </w:r>
    </w:p>
    <w:p w:rsidR="00726A75" w:rsidRPr="00066ED2" w:rsidRDefault="00726A75" w:rsidP="00B949E4">
      <w:pPr>
        <w:pStyle w:val="26"/>
        <w:pageBreakBefore/>
        <w:numPr>
          <w:ilvl w:val="2"/>
          <w:numId w:val="77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066ED2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066ED2" w:rsidRDefault="00726A75" w:rsidP="00726A75">
      <w:pPr>
        <w:pStyle w:val="3"/>
        <w:rPr>
          <w:szCs w:val="24"/>
        </w:rPr>
      </w:pPr>
      <w:bookmarkStart w:id="1647" w:name="_Toc426108838"/>
      <w:bookmarkStart w:id="1648" w:name="_Toc441575253"/>
      <w:bookmarkStart w:id="1649" w:name="_Toc447269865"/>
      <w:bookmarkStart w:id="1650" w:name="_Toc464120687"/>
      <w:bookmarkStart w:id="1651" w:name="_Toc466969343"/>
      <w:bookmarkStart w:id="1652" w:name="_Toc468786688"/>
      <w:bookmarkStart w:id="1653" w:name="_Toc469481328"/>
      <w:bookmarkStart w:id="1654" w:name="_Toc472498917"/>
      <w:bookmarkStart w:id="1655" w:name="_Toc498588767"/>
      <w:r w:rsidRPr="00066ED2">
        <w:rPr>
          <w:szCs w:val="24"/>
        </w:rPr>
        <w:lastRenderedPageBreak/>
        <w:t>Инструкции по заполнению</w:t>
      </w:r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предварительно заполняет графы: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«Участник», в </w:t>
      </w:r>
      <w:proofErr w:type="gramStart"/>
      <w:r w:rsidRPr="00066ED2">
        <w:rPr>
          <w:sz w:val="24"/>
          <w:szCs w:val="24"/>
        </w:rPr>
        <w:t>которой</w:t>
      </w:r>
      <w:proofErr w:type="gramEnd"/>
      <w:r w:rsidRPr="00066ED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066ED2" w:rsidRDefault="00726A75" w:rsidP="00B949E4">
      <w:pPr>
        <w:pStyle w:val="aff6"/>
        <w:numPr>
          <w:ilvl w:val="0"/>
          <w:numId w:val="80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066ED2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066ED2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066ED2" w:rsidRDefault="00726A75" w:rsidP="00726A75">
      <w:pPr>
        <w:ind w:firstLine="0"/>
        <w:rPr>
          <w:bCs w:val="0"/>
          <w:szCs w:val="24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066ED2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066ED2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56" w:name="_Ref440272274"/>
      <w:bookmarkStart w:id="1657" w:name="_Ref440274756"/>
      <w:bookmarkStart w:id="1658" w:name="_Toc498588768"/>
      <w:r w:rsidRPr="00066ED2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066ED2">
        <w:t xml:space="preserve"> (форма 1</w:t>
      </w:r>
      <w:r w:rsidR="000914AA" w:rsidRPr="00066ED2">
        <w:t>4</w:t>
      </w:r>
      <w:r w:rsidR="007857E5" w:rsidRPr="00066ED2">
        <w:t>)</w:t>
      </w:r>
      <w:bookmarkEnd w:id="1656"/>
      <w:bookmarkEnd w:id="1657"/>
      <w:bookmarkEnd w:id="1658"/>
    </w:p>
    <w:p w:rsidR="007857E5" w:rsidRPr="00066ED2" w:rsidRDefault="007857E5" w:rsidP="007857E5">
      <w:pPr>
        <w:pStyle w:val="3"/>
        <w:rPr>
          <w:szCs w:val="24"/>
        </w:rPr>
      </w:pPr>
      <w:bookmarkStart w:id="1659" w:name="_Toc439170718"/>
      <w:bookmarkStart w:id="1660" w:name="_Toc439172820"/>
      <w:bookmarkStart w:id="1661" w:name="_Toc439173262"/>
      <w:bookmarkStart w:id="1662" w:name="_Toc439238258"/>
      <w:bookmarkStart w:id="1663" w:name="_Toc439252806"/>
      <w:bookmarkStart w:id="1664" w:name="_Toc439323779"/>
      <w:bookmarkStart w:id="1665" w:name="_Toc440357177"/>
      <w:bookmarkStart w:id="1666" w:name="_Toc440359729"/>
      <w:bookmarkStart w:id="1667" w:name="_Toc440632193"/>
      <w:bookmarkStart w:id="1668" w:name="_Toc440876013"/>
      <w:bookmarkStart w:id="1669" w:name="_Toc441131041"/>
      <w:bookmarkStart w:id="1670" w:name="_Toc447269858"/>
      <w:bookmarkStart w:id="1671" w:name="_Toc464120689"/>
      <w:bookmarkStart w:id="1672" w:name="_Toc466969345"/>
      <w:bookmarkStart w:id="1673" w:name="_Toc468786690"/>
      <w:bookmarkStart w:id="1674" w:name="_Toc469481330"/>
      <w:bookmarkStart w:id="1675" w:name="_Toc472498919"/>
      <w:bookmarkStart w:id="1676" w:name="_Toc498588769"/>
      <w:r w:rsidRPr="00066ED2">
        <w:rPr>
          <w:szCs w:val="24"/>
        </w:rPr>
        <w:t xml:space="preserve">Форма </w:t>
      </w:r>
      <w:bookmarkEnd w:id="1659"/>
      <w:r w:rsidR="00E47073" w:rsidRPr="00066ED2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</w:p>
    <w:p w:rsidR="007857E5" w:rsidRPr="00066ED2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066ED2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>Приложение 1</w:t>
      </w:r>
      <w:r w:rsidR="000914AA" w:rsidRPr="00066ED2">
        <w:rPr>
          <w:sz w:val="24"/>
          <w:szCs w:val="24"/>
        </w:rPr>
        <w:t>3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7857E5" w:rsidRPr="00066ED2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066ED2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77" w:name="_Toc300142269"/>
      <w:bookmarkStart w:id="1678" w:name="_Toc309735391"/>
      <w:bookmarkStart w:id="1679" w:name="_Toc309985625"/>
      <w:r w:rsidRPr="00066ED2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77"/>
      <w:r w:rsidRPr="00066ED2">
        <w:rPr>
          <w:b/>
          <w:bCs w:val="0"/>
          <w:snapToGrid w:val="0"/>
          <w:sz w:val="24"/>
          <w:szCs w:val="24"/>
        </w:rPr>
        <w:t xml:space="preserve"> </w:t>
      </w:r>
      <w:bookmarkEnd w:id="1678"/>
      <w:bookmarkEnd w:id="1679"/>
    </w:p>
    <w:p w:rsidR="007857E5" w:rsidRPr="00066ED2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066ED2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066ED2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Настоящим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066ED2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066ED2">
        <w:rPr>
          <w:sz w:val="24"/>
          <w:szCs w:val="24"/>
        </w:rPr>
        <w:t xml:space="preserve">предпринимателей) </w:t>
      </w:r>
      <w:proofErr w:type="gramEnd"/>
      <w:r w:rsidRPr="00066ED2">
        <w:rPr>
          <w:sz w:val="24"/>
          <w:szCs w:val="24"/>
        </w:rPr>
        <w:t xml:space="preserve">отчётности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за </w:t>
      </w:r>
      <w:r w:rsidRPr="00066ED2">
        <w:rPr>
          <w:sz w:val="24"/>
          <w:szCs w:val="24"/>
          <w:shd w:val="clear" w:color="auto" w:fill="FFFF99"/>
        </w:rPr>
        <w:t>{указываются налоговые периоды}</w:t>
      </w:r>
      <w:r w:rsidRPr="00066ED2">
        <w:rPr>
          <w:sz w:val="24"/>
          <w:szCs w:val="24"/>
        </w:rPr>
        <w:t xml:space="preserve"> общедоступными.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066ED2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066ED2">
        <w:rPr>
          <w:sz w:val="24"/>
          <w:szCs w:val="24"/>
        </w:rPr>
        <w:t xml:space="preserve"> </w:t>
      </w:r>
      <w:r w:rsidR="00726A75" w:rsidRPr="00066ED2">
        <w:rPr>
          <w:sz w:val="24"/>
          <w:szCs w:val="24"/>
        </w:rPr>
        <w:t>в адрес ПАО «МРСК Центра» (ИНН 6901067107, ОГРН 1046900099498)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066ED2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066ED2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066ED2">
        <w:rPr>
          <w:b/>
          <w:snapToGrid w:val="0"/>
          <w:sz w:val="24"/>
          <w:szCs w:val="24"/>
        </w:rPr>
        <w:t>М.П.</w:t>
      </w: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066ED2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066ED2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066ED2" w:rsidTr="007857E5"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066ED2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066ED2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7857E5" w:rsidRPr="00066ED2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066ED2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066ED2">
        <w:rPr>
          <w:szCs w:val="24"/>
        </w:rPr>
        <w:br w:type="page"/>
      </w:r>
    </w:p>
    <w:p w:rsidR="007857E5" w:rsidRPr="00066ED2" w:rsidRDefault="007857E5" w:rsidP="007857E5">
      <w:pPr>
        <w:pStyle w:val="3"/>
        <w:rPr>
          <w:szCs w:val="24"/>
        </w:rPr>
      </w:pPr>
      <w:bookmarkStart w:id="1680" w:name="_Toc439170719"/>
      <w:bookmarkStart w:id="1681" w:name="_Toc439172821"/>
      <w:bookmarkStart w:id="1682" w:name="_Toc439173263"/>
      <w:bookmarkStart w:id="1683" w:name="_Toc439238259"/>
      <w:bookmarkStart w:id="1684" w:name="_Toc439252807"/>
      <w:bookmarkStart w:id="1685" w:name="_Toc439323780"/>
      <w:bookmarkStart w:id="1686" w:name="_Toc440357178"/>
      <w:bookmarkStart w:id="1687" w:name="_Toc440359730"/>
      <w:bookmarkStart w:id="1688" w:name="_Toc440632194"/>
      <w:bookmarkStart w:id="1689" w:name="_Toc440876014"/>
      <w:bookmarkStart w:id="1690" w:name="_Toc441131042"/>
      <w:bookmarkStart w:id="1691" w:name="_Toc447269859"/>
      <w:bookmarkStart w:id="1692" w:name="_Toc464120690"/>
      <w:bookmarkStart w:id="1693" w:name="_Toc466969346"/>
      <w:bookmarkStart w:id="1694" w:name="_Toc468786691"/>
      <w:bookmarkStart w:id="1695" w:name="_Toc469481331"/>
      <w:bookmarkStart w:id="1696" w:name="_Toc472498920"/>
      <w:bookmarkStart w:id="1697" w:name="_Toc498588770"/>
      <w:r w:rsidRPr="00066ED2">
        <w:rPr>
          <w:szCs w:val="24"/>
        </w:rPr>
        <w:lastRenderedPageBreak/>
        <w:t>Инструкции по заполнению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066ED2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066ED2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066ED2">
        <w:rPr>
          <w:lang w:eastAsia="ru-RU"/>
        </w:rPr>
        <w:br w:type="page"/>
      </w:r>
    </w:p>
    <w:p w:rsidR="00E47073" w:rsidRPr="00066ED2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066ED2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066ED2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98" w:name="_Ref93268095"/>
      <w:bookmarkStart w:id="1699" w:name="_Ref93268099"/>
      <w:bookmarkStart w:id="1700" w:name="_Toc98253958"/>
      <w:bookmarkStart w:id="1701" w:name="_Toc165173884"/>
      <w:bookmarkStart w:id="1702" w:name="_Toc423423678"/>
      <w:bookmarkStart w:id="1703" w:name="_Ref440272510"/>
      <w:bookmarkStart w:id="1704" w:name="_Ref440274961"/>
      <w:bookmarkStart w:id="1705" w:name="_Toc498588771"/>
      <w:r w:rsidRPr="00066ED2">
        <w:lastRenderedPageBreak/>
        <w:t>План распределения объемов выполнения поставок внутри коллективного Участника (форма </w:t>
      </w:r>
      <w:r w:rsidR="000914AA" w:rsidRPr="00066ED2">
        <w:t>15</w:t>
      </w:r>
      <w:r w:rsidRPr="00066ED2">
        <w:t>)</w:t>
      </w:r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</w:p>
    <w:p w:rsidR="00635719" w:rsidRPr="00066ED2" w:rsidRDefault="00635719" w:rsidP="00635719">
      <w:pPr>
        <w:pStyle w:val="3"/>
        <w:rPr>
          <w:szCs w:val="24"/>
        </w:rPr>
      </w:pPr>
      <w:bookmarkStart w:id="1706" w:name="_Toc90385125"/>
      <w:bookmarkStart w:id="1707" w:name="_Toc439170705"/>
      <w:bookmarkStart w:id="1708" w:name="_Toc439172807"/>
      <w:bookmarkStart w:id="1709" w:name="_Toc439173268"/>
      <w:bookmarkStart w:id="1710" w:name="_Toc439238264"/>
      <w:bookmarkStart w:id="1711" w:name="_Toc439252812"/>
      <w:bookmarkStart w:id="1712" w:name="_Toc439323785"/>
      <w:bookmarkStart w:id="1713" w:name="_Toc440357183"/>
      <w:bookmarkStart w:id="1714" w:name="_Toc440359735"/>
      <w:bookmarkStart w:id="1715" w:name="_Toc440632199"/>
      <w:bookmarkStart w:id="1716" w:name="_Toc440876016"/>
      <w:bookmarkStart w:id="1717" w:name="_Toc441131044"/>
      <w:bookmarkStart w:id="1718" w:name="_Toc447269861"/>
      <w:bookmarkStart w:id="1719" w:name="_Toc464120692"/>
      <w:bookmarkStart w:id="1720" w:name="_Toc466969348"/>
      <w:bookmarkStart w:id="1721" w:name="_Toc468786693"/>
      <w:bookmarkStart w:id="1722" w:name="_Toc469481333"/>
      <w:bookmarkStart w:id="1723" w:name="_Toc472498922"/>
      <w:bookmarkStart w:id="1724" w:name="_Toc498588772"/>
      <w:r w:rsidRPr="00066ED2">
        <w:rPr>
          <w:szCs w:val="24"/>
        </w:rPr>
        <w:t xml:space="preserve">Форма </w:t>
      </w:r>
      <w:proofErr w:type="gramStart"/>
      <w:r w:rsidRPr="00066ED2">
        <w:rPr>
          <w:szCs w:val="24"/>
        </w:rPr>
        <w:t>плана распределения объемов выполнения поставок</w:t>
      </w:r>
      <w:proofErr w:type="gramEnd"/>
      <w:r w:rsidRPr="00066ED2">
        <w:rPr>
          <w:szCs w:val="24"/>
        </w:rPr>
        <w:t xml:space="preserve"> внутри коллективного Участника</w:t>
      </w:r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</w:p>
    <w:p w:rsidR="00635719" w:rsidRPr="00066ED2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начало формы</w:t>
      </w:r>
    </w:p>
    <w:p w:rsidR="00635719" w:rsidRPr="00066ED2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066ED2">
        <w:rPr>
          <w:sz w:val="24"/>
          <w:szCs w:val="24"/>
        </w:rPr>
        <w:t xml:space="preserve">Приложение </w:t>
      </w:r>
      <w:r w:rsidRPr="00066ED2">
        <w:rPr>
          <w:noProof/>
          <w:sz w:val="24"/>
          <w:szCs w:val="24"/>
        </w:rPr>
        <w:t>1</w:t>
      </w:r>
      <w:r w:rsidR="000914AA" w:rsidRPr="00066ED2">
        <w:rPr>
          <w:noProof/>
          <w:sz w:val="24"/>
          <w:szCs w:val="24"/>
        </w:rPr>
        <w:t>4</w:t>
      </w:r>
      <w:r w:rsidRPr="00066ED2">
        <w:rPr>
          <w:sz w:val="24"/>
          <w:szCs w:val="24"/>
        </w:rPr>
        <w:t xml:space="preserve"> к письму о подаче оферты</w:t>
      </w:r>
      <w:r w:rsidRPr="00066ED2">
        <w:rPr>
          <w:sz w:val="24"/>
          <w:szCs w:val="24"/>
        </w:rPr>
        <w:br/>
        <w:t>от «____»_____________ </w:t>
      </w:r>
      <w:proofErr w:type="gramStart"/>
      <w:r w:rsidRPr="00066ED2">
        <w:rPr>
          <w:sz w:val="24"/>
          <w:szCs w:val="24"/>
        </w:rPr>
        <w:t>г</w:t>
      </w:r>
      <w:proofErr w:type="gramEnd"/>
      <w:r w:rsidRPr="00066ED2">
        <w:rPr>
          <w:sz w:val="24"/>
          <w:szCs w:val="24"/>
        </w:rPr>
        <w:t>. №__________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066ED2">
        <w:rPr>
          <w:b/>
          <w:sz w:val="24"/>
          <w:szCs w:val="24"/>
        </w:rPr>
        <w:t xml:space="preserve">План </w:t>
      </w:r>
      <w:proofErr w:type="gramStart"/>
      <w:r w:rsidRPr="00066ED2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066ED2">
        <w:rPr>
          <w:b/>
          <w:sz w:val="24"/>
          <w:szCs w:val="24"/>
        </w:rPr>
        <w:t xml:space="preserve"> внутри коллективного Участника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  <w:r w:rsidRPr="00066ED2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066ED2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066ED2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066ED2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066ED2">
              <w:rPr>
                <w:b/>
              </w:rPr>
              <w:t xml:space="preserve">№ </w:t>
            </w:r>
            <w:proofErr w:type="gramStart"/>
            <w:r w:rsidRPr="00066ED2">
              <w:rPr>
                <w:b/>
              </w:rPr>
              <w:t>п</w:t>
            </w:r>
            <w:proofErr w:type="gramEnd"/>
            <w:r w:rsidRPr="00066ED2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Сроки поставки (начало и окончание)</w:t>
            </w:r>
          </w:p>
        </w:tc>
      </w:tr>
      <w:tr w:rsidR="00635719" w:rsidRPr="00066ED2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066ED2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066ED2">
              <w:rPr>
                <w:b/>
              </w:rPr>
              <w:t>в</w:t>
            </w:r>
            <w:proofErr w:type="gramEnd"/>
            <w:r w:rsidRPr="00066ED2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066ED2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B949E4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56"/>
        </w:trPr>
        <w:tc>
          <w:tcPr>
            <w:tcW w:w="640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066ED2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66ED2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066ED2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066ED2">
              <w:rPr>
                <w:b/>
                <w:sz w:val="22"/>
              </w:rPr>
              <w:t>Х</w:t>
            </w:r>
          </w:p>
        </w:tc>
      </w:tr>
    </w:tbl>
    <w:p w:rsidR="00635719" w:rsidRPr="00066ED2" w:rsidRDefault="00635719" w:rsidP="00635719">
      <w:pPr>
        <w:spacing w:line="240" w:lineRule="auto"/>
        <w:rPr>
          <w:sz w:val="24"/>
          <w:szCs w:val="24"/>
        </w:rPr>
      </w:pP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>(подпись, М.П.)</w:t>
      </w:r>
    </w:p>
    <w:p w:rsidR="00635719" w:rsidRPr="00066ED2" w:rsidRDefault="00635719" w:rsidP="00635719">
      <w:pPr>
        <w:spacing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____________________________________</w:t>
      </w:r>
    </w:p>
    <w:p w:rsidR="00635719" w:rsidRPr="00066ED2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066ED2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066ED2">
        <w:rPr>
          <w:sz w:val="24"/>
          <w:szCs w:val="24"/>
          <w:vertAlign w:val="superscript"/>
        </w:rPr>
        <w:t>подписавшего</w:t>
      </w:r>
      <w:proofErr w:type="gramEnd"/>
      <w:r w:rsidRPr="00066ED2">
        <w:rPr>
          <w:sz w:val="24"/>
          <w:szCs w:val="24"/>
          <w:vertAlign w:val="superscript"/>
        </w:rPr>
        <w:t>, должность)</w:t>
      </w:r>
    </w:p>
    <w:p w:rsidR="00635719" w:rsidRPr="00066ED2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066ED2">
        <w:rPr>
          <w:b/>
          <w:spacing w:val="36"/>
          <w:sz w:val="24"/>
          <w:szCs w:val="24"/>
        </w:rPr>
        <w:t>конец формы</w:t>
      </w:r>
    </w:p>
    <w:p w:rsidR="00635719" w:rsidRPr="00066ED2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25" w:name="_Toc90385126"/>
      <w:bookmarkStart w:id="1726" w:name="_Toc98253959"/>
      <w:bookmarkStart w:id="1727" w:name="_Toc157248211"/>
      <w:bookmarkStart w:id="1728" w:name="_Toc157496580"/>
      <w:bookmarkStart w:id="1729" w:name="_Toc158206119"/>
      <w:bookmarkStart w:id="1730" w:name="_Toc164057804"/>
      <w:bookmarkStart w:id="1731" w:name="_Toc164137154"/>
      <w:bookmarkStart w:id="1732" w:name="_Toc164161314"/>
      <w:bookmarkStart w:id="1733" w:name="_Toc165173885"/>
      <w:r w:rsidRPr="00066ED2">
        <w:rPr>
          <w:b/>
          <w:szCs w:val="24"/>
        </w:rPr>
        <w:br w:type="page"/>
      </w:r>
    </w:p>
    <w:p w:rsidR="00635719" w:rsidRPr="00066ED2" w:rsidRDefault="00635719" w:rsidP="00635719">
      <w:pPr>
        <w:pStyle w:val="3"/>
        <w:rPr>
          <w:szCs w:val="24"/>
        </w:rPr>
      </w:pPr>
      <w:bookmarkStart w:id="1734" w:name="_Toc439170706"/>
      <w:bookmarkStart w:id="1735" w:name="_Toc439172808"/>
      <w:bookmarkStart w:id="1736" w:name="_Toc439173269"/>
      <w:bookmarkStart w:id="1737" w:name="_Toc439238265"/>
      <w:bookmarkStart w:id="1738" w:name="_Toc439252813"/>
      <w:bookmarkStart w:id="1739" w:name="_Toc439323786"/>
      <w:bookmarkStart w:id="1740" w:name="_Toc440357184"/>
      <w:bookmarkStart w:id="1741" w:name="_Toc440359736"/>
      <w:bookmarkStart w:id="1742" w:name="_Toc440632200"/>
      <w:bookmarkStart w:id="1743" w:name="_Toc440876017"/>
      <w:bookmarkStart w:id="1744" w:name="_Toc441131045"/>
      <w:bookmarkStart w:id="1745" w:name="_Toc447269862"/>
      <w:bookmarkStart w:id="1746" w:name="_Toc464120693"/>
      <w:bookmarkStart w:id="1747" w:name="_Toc466969349"/>
      <w:bookmarkStart w:id="1748" w:name="_Toc468786694"/>
      <w:bookmarkStart w:id="1749" w:name="_Toc469481334"/>
      <w:bookmarkStart w:id="1750" w:name="_Toc472498923"/>
      <w:bookmarkStart w:id="1751" w:name="_Toc498588773"/>
      <w:r w:rsidRPr="00066ED2">
        <w:rPr>
          <w:szCs w:val="24"/>
        </w:rPr>
        <w:lastRenderedPageBreak/>
        <w:t>Инструкции по заполнению</w:t>
      </w:r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4A2F0D">
        <w:fldChar w:fldCharType="begin"/>
      </w:r>
      <w:r w:rsidR="004A2F0D">
        <w:instrText xml:space="preserve"> REF _Ref191386461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3.3.10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066ED2">
        <w:rPr>
          <w:sz w:val="24"/>
          <w:szCs w:val="24"/>
        </w:rPr>
        <w:t xml:space="preserve">(подраздел </w:t>
      </w:r>
      <w:r w:rsidR="004A2F0D">
        <w:fldChar w:fldCharType="begin"/>
      </w:r>
      <w:r w:rsidR="004A2F0D">
        <w:instrText xml:space="preserve"> REF _Ref55336310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5.1</w:t>
      </w:r>
      <w:r w:rsidR="004A2F0D">
        <w:fldChar w:fldCharType="end"/>
      </w:r>
      <w:r w:rsidR="00D90031" w:rsidRPr="00066ED2">
        <w:rPr>
          <w:sz w:val="24"/>
          <w:szCs w:val="24"/>
        </w:rPr>
        <w:t>)</w:t>
      </w:r>
      <w:r w:rsidRPr="00066ED2">
        <w:rPr>
          <w:sz w:val="24"/>
          <w:szCs w:val="24"/>
        </w:rPr>
        <w:t>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066ED2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>перечень поставляемой продукции;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066ED2">
        <w:rPr>
          <w:sz w:val="24"/>
          <w:szCs w:val="24"/>
        </w:rPr>
        <w:t>с</w:t>
      </w:r>
      <w:proofErr w:type="gramEnd"/>
      <w:r w:rsidRPr="00066ED2">
        <w:rPr>
          <w:sz w:val="24"/>
          <w:szCs w:val="24"/>
        </w:rPr>
        <w:t xml:space="preserve"> </w:t>
      </w:r>
      <w:r w:rsidR="00841A6F" w:rsidRPr="00066ED2">
        <w:rPr>
          <w:sz w:val="24"/>
          <w:szCs w:val="24"/>
        </w:rPr>
        <w:t xml:space="preserve">Сводной таблицей стоимости </w:t>
      </w:r>
      <w:r w:rsidR="00F04258" w:rsidRPr="00066ED2">
        <w:rPr>
          <w:bCs w:val="0"/>
          <w:sz w:val="24"/>
          <w:szCs w:val="24"/>
        </w:rPr>
        <w:t xml:space="preserve">поставок </w:t>
      </w:r>
      <w:r w:rsidRPr="00066ED2">
        <w:rPr>
          <w:sz w:val="24"/>
          <w:szCs w:val="24"/>
        </w:rPr>
        <w:t>(</w:t>
      </w:r>
      <w:r w:rsidR="00D90031" w:rsidRPr="00066ED2">
        <w:rPr>
          <w:sz w:val="24"/>
          <w:szCs w:val="24"/>
        </w:rPr>
        <w:t>подраздел</w:t>
      </w:r>
      <w:r w:rsidR="00841A6F" w:rsidRPr="00066ED2">
        <w:rPr>
          <w:sz w:val="24"/>
          <w:szCs w:val="24"/>
        </w:rPr>
        <w:t xml:space="preserve"> </w:t>
      </w:r>
      <w:r w:rsidR="004A2F0D">
        <w:fldChar w:fldCharType="begin"/>
      </w:r>
      <w:r w:rsidR="004A2F0D">
        <w:instrText xml:space="preserve"> REF _Ref440274337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5.2</w:t>
      </w:r>
      <w:r w:rsidR="004A2F0D">
        <w:fldChar w:fldCharType="end"/>
      </w:r>
      <w:r w:rsidRPr="00066ED2">
        <w:rPr>
          <w:sz w:val="24"/>
          <w:szCs w:val="24"/>
        </w:rPr>
        <w:t>);</w:t>
      </w:r>
    </w:p>
    <w:p w:rsidR="00635719" w:rsidRPr="00066ED2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66ED2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066ED2">
        <w:rPr>
          <w:sz w:val="24"/>
          <w:szCs w:val="24"/>
        </w:rPr>
        <w:t>выполнения поставок</w:t>
      </w:r>
      <w:r w:rsidRPr="00066ED2">
        <w:rPr>
          <w:sz w:val="24"/>
          <w:szCs w:val="24"/>
        </w:rPr>
        <w:t xml:space="preserve"> (подраздел </w:t>
      </w:r>
      <w:r w:rsidR="004A2F0D">
        <w:fldChar w:fldCharType="begin"/>
      </w:r>
      <w:r w:rsidR="004A2F0D">
        <w:instrText xml:space="preserve"> REF _Ref440274366 \r \h  \* MERGEFORMAT </w:instrText>
      </w:r>
      <w:r w:rsidR="004A2F0D">
        <w:fldChar w:fldCharType="separate"/>
      </w:r>
      <w:r w:rsidR="00892278" w:rsidRPr="00892278">
        <w:rPr>
          <w:sz w:val="24"/>
          <w:szCs w:val="24"/>
        </w:rPr>
        <w:t>5.4</w:t>
      </w:r>
      <w:r w:rsidR="004A2F0D">
        <w:fldChar w:fldCharType="end"/>
      </w:r>
      <w:r w:rsidRPr="00066ED2">
        <w:rPr>
          <w:sz w:val="24"/>
          <w:szCs w:val="24"/>
        </w:rPr>
        <w:t>).</w:t>
      </w:r>
    </w:p>
    <w:p w:rsidR="00635719" w:rsidRPr="00066ED2" w:rsidRDefault="00635719" w:rsidP="00635719">
      <w:pPr>
        <w:rPr>
          <w:sz w:val="24"/>
          <w:szCs w:val="24"/>
        </w:rPr>
      </w:pPr>
    </w:p>
    <w:sectPr w:rsidR="00635719" w:rsidRPr="00066ED2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51E60" w:rsidRDefault="00951E60">
      <w:pPr>
        <w:spacing w:line="240" w:lineRule="auto"/>
      </w:pPr>
      <w:r>
        <w:separator/>
      </w:r>
    </w:p>
  </w:endnote>
  <w:endnote w:type="continuationSeparator" w:id="0">
    <w:p w:rsidR="00951E60" w:rsidRDefault="00951E60">
      <w:pPr>
        <w:spacing w:line="240" w:lineRule="auto"/>
      </w:pPr>
      <w:r>
        <w:continuationSeparator/>
      </w:r>
    </w:p>
  </w:endnote>
  <w:endnote w:id="1">
    <w:p w:rsidR="009C50EA" w:rsidRPr="00F200DC" w:rsidRDefault="009C50EA" w:rsidP="00F200DC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9C50EA" w:rsidRDefault="009C50EA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Pr="00FA0376" w:rsidRDefault="009C50EA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87E52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9C50EA" w:rsidRPr="00EE0539" w:rsidRDefault="009C50EA" w:rsidP="009C50E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620369">
      <w:rPr>
        <w:sz w:val="18"/>
        <w:szCs w:val="18"/>
      </w:rPr>
      <w:t xml:space="preserve">Договора на </w:t>
    </w:r>
    <w:r w:rsidRPr="00D53CC2">
      <w:rPr>
        <w:sz w:val="18"/>
        <w:szCs w:val="18"/>
      </w:rPr>
      <w:t>поставку детских новогодних подарков</w:t>
    </w:r>
    <w:r>
      <w:rPr>
        <w:sz w:val="18"/>
        <w:szCs w:val="18"/>
      </w:rPr>
      <w:t xml:space="preserve"> </w:t>
    </w:r>
    <w:r w:rsidRPr="00620369">
      <w:rPr>
        <w:sz w:val="18"/>
        <w:szCs w:val="18"/>
      </w:rPr>
      <w:t>для нужд ПАО «МРСК Центра» (филиала «Липецкэнерго»)</w:t>
    </w:r>
  </w:p>
  <w:p w:rsidR="009C50EA" w:rsidRPr="00EE0539" w:rsidRDefault="009C50EA" w:rsidP="009C50EA">
    <w:pPr>
      <w:pStyle w:val="aff2"/>
      <w:jc w:val="center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51E60" w:rsidRDefault="00951E60">
      <w:pPr>
        <w:spacing w:line="240" w:lineRule="auto"/>
      </w:pPr>
      <w:r>
        <w:separator/>
      </w:r>
    </w:p>
  </w:footnote>
  <w:footnote w:type="continuationSeparator" w:id="0">
    <w:p w:rsidR="00951E60" w:rsidRDefault="00951E60">
      <w:pPr>
        <w:spacing w:line="240" w:lineRule="auto"/>
      </w:pPr>
      <w:r>
        <w:continuationSeparator/>
      </w:r>
    </w:p>
  </w:footnote>
  <w:footnote w:id="1">
    <w:p w:rsidR="009C50EA" w:rsidRPr="00B36685" w:rsidRDefault="009C50EA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9C50EA" w:rsidRDefault="009C50EA" w:rsidP="006C0A94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9C50EA" w:rsidRDefault="009C50EA" w:rsidP="006C0A94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9C50EA" w:rsidRPr="00F83889" w:rsidRDefault="009C50E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9C50EA" w:rsidRPr="00F83889" w:rsidRDefault="009C50E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9C50EA" w:rsidRPr="00F83889" w:rsidRDefault="009C50E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9C50EA" w:rsidRPr="00F83889" w:rsidRDefault="009C50EA" w:rsidP="00042AFE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9C50EA" w:rsidRDefault="009C50EA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Pr="00930031" w:rsidRDefault="009C50EA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50EA" w:rsidRDefault="009C50E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16F3D48"/>
    <w:multiLevelType w:val="hybridMultilevel"/>
    <w:tmpl w:val="48AC4ACC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4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5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6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7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8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1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2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3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4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9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03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18D3771"/>
    <w:multiLevelType w:val="multilevel"/>
    <w:tmpl w:val="7FA8E8B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78A395C"/>
    <w:multiLevelType w:val="multilevel"/>
    <w:tmpl w:val="CB2CF7D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3.8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5">
    <w:nsid w:val="47AF3C57"/>
    <w:multiLevelType w:val="hybridMultilevel"/>
    <w:tmpl w:val="2DDA71E0"/>
    <w:lvl w:ilvl="0" w:tplc="CED0C210">
      <w:start w:val="1"/>
      <w:numFmt w:val="decimal"/>
      <w:lvlText w:val="3.1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9602772"/>
    <w:multiLevelType w:val="hybridMultilevel"/>
    <w:tmpl w:val="FB5EEDC8"/>
    <w:lvl w:ilvl="0" w:tplc="2E4EC7DA">
      <w:start w:val="1"/>
      <w:numFmt w:val="decimal"/>
      <w:lvlText w:val="3.1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8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52CD3B65"/>
    <w:multiLevelType w:val="multilevel"/>
    <w:tmpl w:val="3C448D9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>
    <w:nsid w:val="61BB1411"/>
    <w:multiLevelType w:val="multilevel"/>
    <w:tmpl w:val="BF966E7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3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2">
    <w:nsid w:val="74CE4E5A"/>
    <w:multiLevelType w:val="hybridMultilevel"/>
    <w:tmpl w:val="1C02F10A"/>
    <w:lvl w:ilvl="0" w:tplc="F3F6B358">
      <w:start w:val="1"/>
      <w:numFmt w:val="decimal"/>
      <w:lvlText w:val="3.3.14.3.%1."/>
      <w:lvlJc w:val="left"/>
      <w:pPr>
        <w:ind w:left="213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4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5"/>
  </w:num>
  <w:num w:numId="18">
    <w:abstractNumId w:val="93"/>
  </w:num>
  <w:num w:numId="19">
    <w:abstractNumId w:val="75"/>
  </w:num>
  <w:num w:numId="20">
    <w:abstractNumId w:val="8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9"/>
  </w:num>
  <w:num w:numId="24">
    <w:abstractNumId w:val="132"/>
  </w:num>
  <w:num w:numId="25">
    <w:abstractNumId w:val="121"/>
  </w:num>
  <w:num w:numId="26">
    <w:abstractNumId w:val="109"/>
  </w:num>
  <w:num w:numId="27">
    <w:abstractNumId w:val="76"/>
  </w:num>
  <w:num w:numId="28">
    <w:abstractNumId w:val="98"/>
  </w:num>
  <w:num w:numId="29">
    <w:abstractNumId w:val="133"/>
  </w:num>
  <w:num w:numId="30">
    <w:abstractNumId w:val="94"/>
  </w:num>
  <w:num w:numId="31">
    <w:abstractNumId w:val="95"/>
  </w:num>
  <w:num w:numId="32">
    <w:abstractNumId w:val="119"/>
  </w:num>
  <w:num w:numId="33">
    <w:abstractNumId w:val="137"/>
  </w:num>
  <w:num w:numId="34">
    <w:abstractNumId w:val="123"/>
  </w:num>
  <w:num w:numId="35">
    <w:abstractNumId w:val="108"/>
  </w:num>
  <w:num w:numId="36">
    <w:abstractNumId w:val="79"/>
  </w:num>
  <w:num w:numId="37">
    <w:abstractNumId w:val="81"/>
  </w:num>
  <w:num w:numId="38">
    <w:abstractNumId w:val="88"/>
  </w:num>
  <w:num w:numId="39">
    <w:abstractNumId w:val="96"/>
  </w:num>
  <w:num w:numId="40">
    <w:abstractNumId w:val="106"/>
  </w:num>
  <w:num w:numId="41">
    <w:abstractNumId w:val="83"/>
  </w:num>
  <w:num w:numId="42">
    <w:abstractNumId w:val="78"/>
  </w:num>
  <w:num w:numId="43">
    <w:abstractNumId w:val="135"/>
  </w:num>
  <w:num w:numId="44">
    <w:abstractNumId w:val="101"/>
  </w:num>
  <w:num w:numId="45">
    <w:abstractNumId w:val="0"/>
  </w:num>
  <w:num w:numId="46">
    <w:abstractNumId w:val="110"/>
  </w:num>
  <w:num w:numId="47">
    <w:abstractNumId w:val="126"/>
  </w:num>
  <w:num w:numId="48">
    <w:abstractNumId w:val="129"/>
  </w:num>
  <w:num w:numId="49">
    <w:abstractNumId w:val="122"/>
  </w:num>
  <w:num w:numId="50">
    <w:abstractNumId w:val="144"/>
  </w:num>
  <w:num w:numId="51">
    <w:abstractNumId w:val="92"/>
  </w:num>
  <w:num w:numId="52">
    <w:abstractNumId w:val="80"/>
  </w:num>
  <w:num w:numId="53">
    <w:abstractNumId w:val="131"/>
  </w:num>
  <w:num w:numId="54">
    <w:abstractNumId w:val="100"/>
  </w:num>
  <w:num w:numId="55">
    <w:abstractNumId w:val="82"/>
  </w:num>
  <w:num w:numId="56">
    <w:abstractNumId w:val="84"/>
  </w:num>
  <w:num w:numId="57">
    <w:abstractNumId w:val="72"/>
  </w:num>
  <w:num w:numId="58">
    <w:abstractNumId w:val="103"/>
  </w:num>
  <w:num w:numId="59">
    <w:abstractNumId w:val="118"/>
  </w:num>
  <w:num w:numId="60">
    <w:abstractNumId w:val="73"/>
  </w:num>
  <w:num w:numId="61">
    <w:abstractNumId w:val="90"/>
  </w:num>
  <w:num w:numId="62">
    <w:abstractNumId w:val="74"/>
  </w:num>
  <w:num w:numId="63">
    <w:abstractNumId w:val="138"/>
  </w:num>
  <w:num w:numId="64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28"/>
  </w:num>
  <w:num w:numId="66">
    <w:abstractNumId w:val="134"/>
    <w:lvlOverride w:ilvl="0">
      <w:startOverride w:val="1"/>
    </w:lvlOverride>
  </w:num>
  <w:num w:numId="67">
    <w:abstractNumId w:val="77"/>
  </w:num>
  <w:num w:numId="68">
    <w:abstractNumId w:val="140"/>
  </w:num>
  <w:num w:numId="69">
    <w:abstractNumId w:val="86"/>
  </w:num>
  <w:num w:numId="70">
    <w:abstractNumId w:val="112"/>
  </w:num>
  <w:num w:numId="71">
    <w:abstractNumId w:val="97"/>
  </w:num>
  <w:num w:numId="72">
    <w:abstractNumId w:val="116"/>
  </w:num>
  <w:num w:numId="73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4">
    <w:abstractNumId w:val="127"/>
  </w:num>
  <w:num w:numId="75">
    <w:abstractNumId w:val="139"/>
  </w:num>
  <w:num w:numId="76">
    <w:abstractNumId w:val="89"/>
  </w:num>
  <w:num w:numId="77">
    <w:abstractNumId w:val="114"/>
  </w:num>
  <w:num w:numId="78">
    <w:abstractNumId w:val="143"/>
  </w:num>
  <w:num w:numId="79">
    <w:abstractNumId w:val="120"/>
  </w:num>
  <w:num w:numId="80">
    <w:abstractNumId w:val="107"/>
  </w:num>
  <w:num w:numId="81">
    <w:abstractNumId w:val="111"/>
  </w:num>
  <w:num w:numId="82">
    <w:abstractNumId w:val="142"/>
  </w:num>
  <w:num w:numId="83">
    <w:abstractNumId w:val="105"/>
  </w:num>
  <w:num w:numId="84">
    <w:abstractNumId w:val="124"/>
  </w:num>
  <w:num w:numId="85">
    <w:abstractNumId w:val="9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6">
    <w:abstractNumId w:val="10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7">
    <w:abstractNumId w:val="113"/>
  </w:num>
  <w:num w:numId="88">
    <w:abstractNumId w:val="117"/>
  </w:num>
  <w:num w:numId="89">
    <w:abstractNumId w:val="115"/>
  </w:num>
  <w:num w:numId="90">
    <w:abstractNumId w:val="136"/>
  </w:num>
  <w:num w:numId="91">
    <w:abstractNumId w:val="145"/>
  </w:num>
  <w:num w:numId="92">
    <w:abstractNumId w:val="141"/>
  </w:num>
  <w:num w:numId="93">
    <w:abstractNumId w:val="91"/>
  </w:num>
  <w:num w:numId="94">
    <w:abstractNumId w:val="71"/>
  </w:num>
  <w:numIdMacAtCleanup w:val="9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694"/>
    <w:rsid w:val="0000573D"/>
    <w:rsid w:val="00006EAA"/>
    <w:rsid w:val="000121E5"/>
    <w:rsid w:val="00016C74"/>
    <w:rsid w:val="000172FE"/>
    <w:rsid w:val="00022797"/>
    <w:rsid w:val="00027446"/>
    <w:rsid w:val="00027C2B"/>
    <w:rsid w:val="00032368"/>
    <w:rsid w:val="000326CF"/>
    <w:rsid w:val="00032CFB"/>
    <w:rsid w:val="000333D4"/>
    <w:rsid w:val="00033D13"/>
    <w:rsid w:val="00035287"/>
    <w:rsid w:val="00036006"/>
    <w:rsid w:val="000364DC"/>
    <w:rsid w:val="00037B8B"/>
    <w:rsid w:val="00040EC0"/>
    <w:rsid w:val="000417CE"/>
    <w:rsid w:val="00042AFE"/>
    <w:rsid w:val="00043768"/>
    <w:rsid w:val="000443F3"/>
    <w:rsid w:val="00046356"/>
    <w:rsid w:val="00046691"/>
    <w:rsid w:val="00047253"/>
    <w:rsid w:val="000506A1"/>
    <w:rsid w:val="00055C84"/>
    <w:rsid w:val="00056D43"/>
    <w:rsid w:val="00065ED6"/>
    <w:rsid w:val="00066ED2"/>
    <w:rsid w:val="00067238"/>
    <w:rsid w:val="0007043F"/>
    <w:rsid w:val="00071FCC"/>
    <w:rsid w:val="00072536"/>
    <w:rsid w:val="0007288B"/>
    <w:rsid w:val="000729D6"/>
    <w:rsid w:val="000731A1"/>
    <w:rsid w:val="00076D8B"/>
    <w:rsid w:val="00077E94"/>
    <w:rsid w:val="00077FB6"/>
    <w:rsid w:val="0009087F"/>
    <w:rsid w:val="00090CBD"/>
    <w:rsid w:val="000914AA"/>
    <w:rsid w:val="0009260A"/>
    <w:rsid w:val="00092967"/>
    <w:rsid w:val="00093734"/>
    <w:rsid w:val="00096E9D"/>
    <w:rsid w:val="000A4AA3"/>
    <w:rsid w:val="000A545B"/>
    <w:rsid w:val="000A5636"/>
    <w:rsid w:val="000A5DC4"/>
    <w:rsid w:val="000A6857"/>
    <w:rsid w:val="000A7A8E"/>
    <w:rsid w:val="000B19F3"/>
    <w:rsid w:val="000B291A"/>
    <w:rsid w:val="000B2C06"/>
    <w:rsid w:val="000B3BAA"/>
    <w:rsid w:val="000B5B1E"/>
    <w:rsid w:val="000B5D61"/>
    <w:rsid w:val="000C1107"/>
    <w:rsid w:val="000C14F5"/>
    <w:rsid w:val="000C39DE"/>
    <w:rsid w:val="000C60B4"/>
    <w:rsid w:val="000C6DCF"/>
    <w:rsid w:val="000D2EFE"/>
    <w:rsid w:val="000D4ABD"/>
    <w:rsid w:val="000D62FB"/>
    <w:rsid w:val="000D67AD"/>
    <w:rsid w:val="000D67B1"/>
    <w:rsid w:val="000D6DA4"/>
    <w:rsid w:val="000D70B6"/>
    <w:rsid w:val="000E024A"/>
    <w:rsid w:val="000E15C6"/>
    <w:rsid w:val="000E2758"/>
    <w:rsid w:val="000E37A8"/>
    <w:rsid w:val="000E41FA"/>
    <w:rsid w:val="000E5AC7"/>
    <w:rsid w:val="000E6363"/>
    <w:rsid w:val="000E746F"/>
    <w:rsid w:val="000F0CD3"/>
    <w:rsid w:val="000F1F86"/>
    <w:rsid w:val="000F4365"/>
    <w:rsid w:val="000F4579"/>
    <w:rsid w:val="000F5DED"/>
    <w:rsid w:val="00104B1E"/>
    <w:rsid w:val="00111C79"/>
    <w:rsid w:val="001124F8"/>
    <w:rsid w:val="0011547D"/>
    <w:rsid w:val="0011726E"/>
    <w:rsid w:val="00123A9F"/>
    <w:rsid w:val="00123C70"/>
    <w:rsid w:val="00124B87"/>
    <w:rsid w:val="0012590A"/>
    <w:rsid w:val="0012598D"/>
    <w:rsid w:val="001324A1"/>
    <w:rsid w:val="0013313E"/>
    <w:rsid w:val="0013328C"/>
    <w:rsid w:val="00134962"/>
    <w:rsid w:val="00135B6F"/>
    <w:rsid w:val="00146DD0"/>
    <w:rsid w:val="001519E9"/>
    <w:rsid w:val="00155DAF"/>
    <w:rsid w:val="00156605"/>
    <w:rsid w:val="00157A6B"/>
    <w:rsid w:val="00160F76"/>
    <w:rsid w:val="0016246B"/>
    <w:rsid w:val="00162A8F"/>
    <w:rsid w:val="00162FC1"/>
    <w:rsid w:val="00166CFA"/>
    <w:rsid w:val="00167031"/>
    <w:rsid w:val="00170C72"/>
    <w:rsid w:val="001716DB"/>
    <w:rsid w:val="0018103F"/>
    <w:rsid w:val="0018278E"/>
    <w:rsid w:val="00185F8B"/>
    <w:rsid w:val="00192F71"/>
    <w:rsid w:val="00193067"/>
    <w:rsid w:val="001952D8"/>
    <w:rsid w:val="00195450"/>
    <w:rsid w:val="0019587D"/>
    <w:rsid w:val="0019725C"/>
    <w:rsid w:val="001A1D23"/>
    <w:rsid w:val="001A23F9"/>
    <w:rsid w:val="001A3C31"/>
    <w:rsid w:val="001A6511"/>
    <w:rsid w:val="001B3441"/>
    <w:rsid w:val="001C01F9"/>
    <w:rsid w:val="001C325A"/>
    <w:rsid w:val="001C3F34"/>
    <w:rsid w:val="001C53D9"/>
    <w:rsid w:val="001C6EF2"/>
    <w:rsid w:val="001C78BE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7317"/>
    <w:rsid w:val="001F77A1"/>
    <w:rsid w:val="00201435"/>
    <w:rsid w:val="00203D2A"/>
    <w:rsid w:val="00205559"/>
    <w:rsid w:val="00206836"/>
    <w:rsid w:val="0021113E"/>
    <w:rsid w:val="002136D6"/>
    <w:rsid w:val="00216641"/>
    <w:rsid w:val="00216D01"/>
    <w:rsid w:val="0021751A"/>
    <w:rsid w:val="00222766"/>
    <w:rsid w:val="00222B6E"/>
    <w:rsid w:val="00223246"/>
    <w:rsid w:val="0022360B"/>
    <w:rsid w:val="0023118A"/>
    <w:rsid w:val="00232E7C"/>
    <w:rsid w:val="00232FD8"/>
    <w:rsid w:val="002350E5"/>
    <w:rsid w:val="00235D37"/>
    <w:rsid w:val="0023626C"/>
    <w:rsid w:val="00236A91"/>
    <w:rsid w:val="0023759A"/>
    <w:rsid w:val="0023778A"/>
    <w:rsid w:val="00242D62"/>
    <w:rsid w:val="00243AE6"/>
    <w:rsid w:val="00243D8F"/>
    <w:rsid w:val="00243EA2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D4F"/>
    <w:rsid w:val="002A3FD0"/>
    <w:rsid w:val="002A47D1"/>
    <w:rsid w:val="002A5458"/>
    <w:rsid w:val="002A5B42"/>
    <w:rsid w:val="002B0606"/>
    <w:rsid w:val="002B456C"/>
    <w:rsid w:val="002B5044"/>
    <w:rsid w:val="002B5717"/>
    <w:rsid w:val="002B6D38"/>
    <w:rsid w:val="002B76A5"/>
    <w:rsid w:val="002C027D"/>
    <w:rsid w:val="002C589F"/>
    <w:rsid w:val="002D41BC"/>
    <w:rsid w:val="002D4BC6"/>
    <w:rsid w:val="002D582B"/>
    <w:rsid w:val="002E135E"/>
    <w:rsid w:val="002E6387"/>
    <w:rsid w:val="002F3EB0"/>
    <w:rsid w:val="003032B6"/>
    <w:rsid w:val="00304CD0"/>
    <w:rsid w:val="00306311"/>
    <w:rsid w:val="0031026C"/>
    <w:rsid w:val="0031067C"/>
    <w:rsid w:val="00311F48"/>
    <w:rsid w:val="003129D4"/>
    <w:rsid w:val="00312D09"/>
    <w:rsid w:val="00314F66"/>
    <w:rsid w:val="00317667"/>
    <w:rsid w:val="0031766B"/>
    <w:rsid w:val="00317BE5"/>
    <w:rsid w:val="00317FE8"/>
    <w:rsid w:val="00321E72"/>
    <w:rsid w:val="00322BB8"/>
    <w:rsid w:val="003260D1"/>
    <w:rsid w:val="003303E9"/>
    <w:rsid w:val="00330519"/>
    <w:rsid w:val="00330669"/>
    <w:rsid w:val="003311F3"/>
    <w:rsid w:val="00332B6A"/>
    <w:rsid w:val="00334224"/>
    <w:rsid w:val="00334232"/>
    <w:rsid w:val="003345FE"/>
    <w:rsid w:val="003404ED"/>
    <w:rsid w:val="0034078E"/>
    <w:rsid w:val="003417F7"/>
    <w:rsid w:val="00341CCF"/>
    <w:rsid w:val="0034341A"/>
    <w:rsid w:val="00343AE8"/>
    <w:rsid w:val="00344C5F"/>
    <w:rsid w:val="00344FCF"/>
    <w:rsid w:val="00345CCA"/>
    <w:rsid w:val="00347FE8"/>
    <w:rsid w:val="00352D86"/>
    <w:rsid w:val="00355099"/>
    <w:rsid w:val="00355981"/>
    <w:rsid w:val="00356FCC"/>
    <w:rsid w:val="0035708A"/>
    <w:rsid w:val="00357BE8"/>
    <w:rsid w:val="0036334A"/>
    <w:rsid w:val="00363775"/>
    <w:rsid w:val="00365234"/>
    <w:rsid w:val="0037230F"/>
    <w:rsid w:val="00375A91"/>
    <w:rsid w:val="003776BB"/>
    <w:rsid w:val="003801F2"/>
    <w:rsid w:val="003803A7"/>
    <w:rsid w:val="003832F6"/>
    <w:rsid w:val="003833A3"/>
    <w:rsid w:val="003902C8"/>
    <w:rsid w:val="0039141F"/>
    <w:rsid w:val="00395BC1"/>
    <w:rsid w:val="003A31F0"/>
    <w:rsid w:val="003A3750"/>
    <w:rsid w:val="003A3957"/>
    <w:rsid w:val="003A3E35"/>
    <w:rsid w:val="003A59B8"/>
    <w:rsid w:val="003A7B62"/>
    <w:rsid w:val="003B0905"/>
    <w:rsid w:val="003B23E0"/>
    <w:rsid w:val="003B2BFB"/>
    <w:rsid w:val="003B3362"/>
    <w:rsid w:val="003B3F07"/>
    <w:rsid w:val="003B4C1B"/>
    <w:rsid w:val="003C090C"/>
    <w:rsid w:val="003C164F"/>
    <w:rsid w:val="003C2207"/>
    <w:rsid w:val="003C3CB6"/>
    <w:rsid w:val="003C4CB7"/>
    <w:rsid w:val="003D1F5A"/>
    <w:rsid w:val="003D2773"/>
    <w:rsid w:val="003D3D44"/>
    <w:rsid w:val="003D4B3C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CDB"/>
    <w:rsid w:val="003F6889"/>
    <w:rsid w:val="004008AD"/>
    <w:rsid w:val="00400C79"/>
    <w:rsid w:val="00400D7D"/>
    <w:rsid w:val="00403042"/>
    <w:rsid w:val="00403E60"/>
    <w:rsid w:val="0040431D"/>
    <w:rsid w:val="00404BF4"/>
    <w:rsid w:val="00412590"/>
    <w:rsid w:val="00414AB1"/>
    <w:rsid w:val="00414CAF"/>
    <w:rsid w:val="00415D77"/>
    <w:rsid w:val="00416AEC"/>
    <w:rsid w:val="00416F2A"/>
    <w:rsid w:val="00416F43"/>
    <w:rsid w:val="00420F24"/>
    <w:rsid w:val="00421F58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EFF"/>
    <w:rsid w:val="004562F3"/>
    <w:rsid w:val="00461F58"/>
    <w:rsid w:val="00462A31"/>
    <w:rsid w:val="00462AAC"/>
    <w:rsid w:val="00464832"/>
    <w:rsid w:val="00466B78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06F3"/>
    <w:rsid w:val="004925B9"/>
    <w:rsid w:val="00492C8B"/>
    <w:rsid w:val="00492CA3"/>
    <w:rsid w:val="00496CB3"/>
    <w:rsid w:val="00496E25"/>
    <w:rsid w:val="004A2F0D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4E7E"/>
    <w:rsid w:val="004E7491"/>
    <w:rsid w:val="004E7EA4"/>
    <w:rsid w:val="004E7FE3"/>
    <w:rsid w:val="004F0649"/>
    <w:rsid w:val="004F3DEE"/>
    <w:rsid w:val="004F4D80"/>
    <w:rsid w:val="004F577B"/>
    <w:rsid w:val="004F5D95"/>
    <w:rsid w:val="004F657D"/>
    <w:rsid w:val="004F6793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86C"/>
    <w:rsid w:val="00520E03"/>
    <w:rsid w:val="0052231C"/>
    <w:rsid w:val="00523C23"/>
    <w:rsid w:val="00524812"/>
    <w:rsid w:val="00524B92"/>
    <w:rsid w:val="005335FE"/>
    <w:rsid w:val="00534967"/>
    <w:rsid w:val="00534CB8"/>
    <w:rsid w:val="00534DFA"/>
    <w:rsid w:val="00535237"/>
    <w:rsid w:val="005436EC"/>
    <w:rsid w:val="00546518"/>
    <w:rsid w:val="00546583"/>
    <w:rsid w:val="00553A57"/>
    <w:rsid w:val="00553B6E"/>
    <w:rsid w:val="00556C74"/>
    <w:rsid w:val="005631D9"/>
    <w:rsid w:val="00570124"/>
    <w:rsid w:val="00572A95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B65"/>
    <w:rsid w:val="005C6F5D"/>
    <w:rsid w:val="005D16BC"/>
    <w:rsid w:val="005D31A5"/>
    <w:rsid w:val="005D4A00"/>
    <w:rsid w:val="005D5F58"/>
    <w:rsid w:val="005D7AA7"/>
    <w:rsid w:val="005D7E4C"/>
    <w:rsid w:val="005E12FD"/>
    <w:rsid w:val="005E3DD2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11A24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E4"/>
    <w:rsid w:val="006373F6"/>
    <w:rsid w:val="006375B4"/>
    <w:rsid w:val="0064103B"/>
    <w:rsid w:val="00641C20"/>
    <w:rsid w:val="00643C66"/>
    <w:rsid w:val="0064580D"/>
    <w:rsid w:val="0064770F"/>
    <w:rsid w:val="00651B7D"/>
    <w:rsid w:val="00652223"/>
    <w:rsid w:val="00654ECC"/>
    <w:rsid w:val="006561C2"/>
    <w:rsid w:val="00661C17"/>
    <w:rsid w:val="006625DF"/>
    <w:rsid w:val="0066290D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5D86"/>
    <w:rsid w:val="006763D9"/>
    <w:rsid w:val="00680B79"/>
    <w:rsid w:val="00684527"/>
    <w:rsid w:val="00685336"/>
    <w:rsid w:val="00685381"/>
    <w:rsid w:val="00687401"/>
    <w:rsid w:val="00687E52"/>
    <w:rsid w:val="00696966"/>
    <w:rsid w:val="006A1B1E"/>
    <w:rsid w:val="006A695C"/>
    <w:rsid w:val="006B08E2"/>
    <w:rsid w:val="006B35A0"/>
    <w:rsid w:val="006B3CF3"/>
    <w:rsid w:val="006B43A1"/>
    <w:rsid w:val="006B4939"/>
    <w:rsid w:val="006B7986"/>
    <w:rsid w:val="006C0A94"/>
    <w:rsid w:val="006C1C0C"/>
    <w:rsid w:val="006C6116"/>
    <w:rsid w:val="006C6F82"/>
    <w:rsid w:val="006D0DE7"/>
    <w:rsid w:val="006D58F3"/>
    <w:rsid w:val="006E10CC"/>
    <w:rsid w:val="006F457F"/>
    <w:rsid w:val="006F5FD5"/>
    <w:rsid w:val="006F66D0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06D47"/>
    <w:rsid w:val="00711BC4"/>
    <w:rsid w:val="00715E72"/>
    <w:rsid w:val="00717F60"/>
    <w:rsid w:val="00721B30"/>
    <w:rsid w:val="00723024"/>
    <w:rsid w:val="007252E9"/>
    <w:rsid w:val="00725F9C"/>
    <w:rsid w:val="00726465"/>
    <w:rsid w:val="00726A75"/>
    <w:rsid w:val="00726DAC"/>
    <w:rsid w:val="007321D4"/>
    <w:rsid w:val="0073525B"/>
    <w:rsid w:val="007418AA"/>
    <w:rsid w:val="007441D3"/>
    <w:rsid w:val="00744B94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1CA"/>
    <w:rsid w:val="0078129F"/>
    <w:rsid w:val="00781AF1"/>
    <w:rsid w:val="00783ABE"/>
    <w:rsid w:val="0078409D"/>
    <w:rsid w:val="00785555"/>
    <w:rsid w:val="007857E5"/>
    <w:rsid w:val="00786C63"/>
    <w:rsid w:val="00790920"/>
    <w:rsid w:val="007920AB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C76A8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1FFC"/>
    <w:rsid w:val="0082292A"/>
    <w:rsid w:val="00825061"/>
    <w:rsid w:val="00832D0A"/>
    <w:rsid w:val="008337D2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1F2B"/>
    <w:rsid w:val="00892278"/>
    <w:rsid w:val="00892301"/>
    <w:rsid w:val="008923B5"/>
    <w:rsid w:val="0089530A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0C0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15F"/>
    <w:rsid w:val="009027A3"/>
    <w:rsid w:val="0090331E"/>
    <w:rsid w:val="0090408B"/>
    <w:rsid w:val="009040FF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68AD"/>
    <w:rsid w:val="009270B7"/>
    <w:rsid w:val="00930031"/>
    <w:rsid w:val="00930B86"/>
    <w:rsid w:val="00932C0A"/>
    <w:rsid w:val="00936252"/>
    <w:rsid w:val="0094024B"/>
    <w:rsid w:val="009411D6"/>
    <w:rsid w:val="00945E91"/>
    <w:rsid w:val="0094713A"/>
    <w:rsid w:val="00951E53"/>
    <w:rsid w:val="00951E60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76E6F"/>
    <w:rsid w:val="00980E44"/>
    <w:rsid w:val="009820FB"/>
    <w:rsid w:val="00983F8A"/>
    <w:rsid w:val="0098480C"/>
    <w:rsid w:val="0098672B"/>
    <w:rsid w:val="00986D6E"/>
    <w:rsid w:val="00987DE6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271D"/>
    <w:rsid w:val="009C2973"/>
    <w:rsid w:val="009C2A9F"/>
    <w:rsid w:val="009C50EA"/>
    <w:rsid w:val="009C7028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27F5"/>
    <w:rsid w:val="009F4858"/>
    <w:rsid w:val="009F4DA0"/>
    <w:rsid w:val="009F593B"/>
    <w:rsid w:val="009F7119"/>
    <w:rsid w:val="00A01EBE"/>
    <w:rsid w:val="00A1227A"/>
    <w:rsid w:val="00A140F7"/>
    <w:rsid w:val="00A154B7"/>
    <w:rsid w:val="00A15A79"/>
    <w:rsid w:val="00A21750"/>
    <w:rsid w:val="00A23E2D"/>
    <w:rsid w:val="00A24167"/>
    <w:rsid w:val="00A2572E"/>
    <w:rsid w:val="00A316A7"/>
    <w:rsid w:val="00A326A6"/>
    <w:rsid w:val="00A33B7C"/>
    <w:rsid w:val="00A37EBB"/>
    <w:rsid w:val="00A4059F"/>
    <w:rsid w:val="00A405A6"/>
    <w:rsid w:val="00A40714"/>
    <w:rsid w:val="00A40BDF"/>
    <w:rsid w:val="00A41B88"/>
    <w:rsid w:val="00A44127"/>
    <w:rsid w:val="00A44B30"/>
    <w:rsid w:val="00A5367C"/>
    <w:rsid w:val="00A5705A"/>
    <w:rsid w:val="00A600E3"/>
    <w:rsid w:val="00A639E3"/>
    <w:rsid w:val="00A71624"/>
    <w:rsid w:val="00A72612"/>
    <w:rsid w:val="00A73BFA"/>
    <w:rsid w:val="00A75100"/>
    <w:rsid w:val="00A75256"/>
    <w:rsid w:val="00A773C9"/>
    <w:rsid w:val="00A77A16"/>
    <w:rsid w:val="00A805FF"/>
    <w:rsid w:val="00A830A9"/>
    <w:rsid w:val="00A8505C"/>
    <w:rsid w:val="00A900CC"/>
    <w:rsid w:val="00A92723"/>
    <w:rsid w:val="00A94355"/>
    <w:rsid w:val="00A95FEE"/>
    <w:rsid w:val="00A96E27"/>
    <w:rsid w:val="00A96EAB"/>
    <w:rsid w:val="00AA02AB"/>
    <w:rsid w:val="00AB54F8"/>
    <w:rsid w:val="00AC004F"/>
    <w:rsid w:val="00AC094C"/>
    <w:rsid w:val="00AC1995"/>
    <w:rsid w:val="00AC2737"/>
    <w:rsid w:val="00AD107A"/>
    <w:rsid w:val="00AD3EBC"/>
    <w:rsid w:val="00AD4A9B"/>
    <w:rsid w:val="00AD4F60"/>
    <w:rsid w:val="00AD553C"/>
    <w:rsid w:val="00AE0F91"/>
    <w:rsid w:val="00AE107C"/>
    <w:rsid w:val="00AE1136"/>
    <w:rsid w:val="00AE37BA"/>
    <w:rsid w:val="00AE54F9"/>
    <w:rsid w:val="00AE556B"/>
    <w:rsid w:val="00AE6158"/>
    <w:rsid w:val="00AF0D89"/>
    <w:rsid w:val="00AF2446"/>
    <w:rsid w:val="00AF70A9"/>
    <w:rsid w:val="00B012FE"/>
    <w:rsid w:val="00B01668"/>
    <w:rsid w:val="00B016D1"/>
    <w:rsid w:val="00B01A77"/>
    <w:rsid w:val="00B033E2"/>
    <w:rsid w:val="00B068E7"/>
    <w:rsid w:val="00B0712E"/>
    <w:rsid w:val="00B075DF"/>
    <w:rsid w:val="00B101E7"/>
    <w:rsid w:val="00B12653"/>
    <w:rsid w:val="00B20653"/>
    <w:rsid w:val="00B21EC0"/>
    <w:rsid w:val="00B22B2F"/>
    <w:rsid w:val="00B24E19"/>
    <w:rsid w:val="00B26A26"/>
    <w:rsid w:val="00B27CCD"/>
    <w:rsid w:val="00B30304"/>
    <w:rsid w:val="00B32859"/>
    <w:rsid w:val="00B35A97"/>
    <w:rsid w:val="00B37046"/>
    <w:rsid w:val="00B42AE0"/>
    <w:rsid w:val="00B42DA0"/>
    <w:rsid w:val="00B47890"/>
    <w:rsid w:val="00B500A2"/>
    <w:rsid w:val="00B51A18"/>
    <w:rsid w:val="00B5307E"/>
    <w:rsid w:val="00B5344A"/>
    <w:rsid w:val="00B54CCB"/>
    <w:rsid w:val="00B56312"/>
    <w:rsid w:val="00B56971"/>
    <w:rsid w:val="00B57071"/>
    <w:rsid w:val="00B618BA"/>
    <w:rsid w:val="00B61FBB"/>
    <w:rsid w:val="00B63B61"/>
    <w:rsid w:val="00B64165"/>
    <w:rsid w:val="00B71B9D"/>
    <w:rsid w:val="00B86662"/>
    <w:rsid w:val="00B91F40"/>
    <w:rsid w:val="00B924FC"/>
    <w:rsid w:val="00B93617"/>
    <w:rsid w:val="00B949E4"/>
    <w:rsid w:val="00B951BB"/>
    <w:rsid w:val="00B963F9"/>
    <w:rsid w:val="00B97EDA"/>
    <w:rsid w:val="00BA1AEF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2B84"/>
    <w:rsid w:val="00BF4CA0"/>
    <w:rsid w:val="00BF5026"/>
    <w:rsid w:val="00BF5310"/>
    <w:rsid w:val="00BF5FD7"/>
    <w:rsid w:val="00C00B95"/>
    <w:rsid w:val="00C04FF9"/>
    <w:rsid w:val="00C05396"/>
    <w:rsid w:val="00C05EF6"/>
    <w:rsid w:val="00C07122"/>
    <w:rsid w:val="00C12145"/>
    <w:rsid w:val="00C12B9A"/>
    <w:rsid w:val="00C12FA4"/>
    <w:rsid w:val="00C138CC"/>
    <w:rsid w:val="00C16703"/>
    <w:rsid w:val="00C21FA7"/>
    <w:rsid w:val="00C236C0"/>
    <w:rsid w:val="00C2544E"/>
    <w:rsid w:val="00C30AF4"/>
    <w:rsid w:val="00C33106"/>
    <w:rsid w:val="00C35E5C"/>
    <w:rsid w:val="00C41228"/>
    <w:rsid w:val="00C421E1"/>
    <w:rsid w:val="00C47845"/>
    <w:rsid w:val="00C521DF"/>
    <w:rsid w:val="00C54850"/>
    <w:rsid w:val="00C55B59"/>
    <w:rsid w:val="00C606DE"/>
    <w:rsid w:val="00C634E3"/>
    <w:rsid w:val="00C6609A"/>
    <w:rsid w:val="00C70F61"/>
    <w:rsid w:val="00C74146"/>
    <w:rsid w:val="00C74643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64E5"/>
    <w:rsid w:val="00CA7861"/>
    <w:rsid w:val="00CB6141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E508F"/>
    <w:rsid w:val="00CF3523"/>
    <w:rsid w:val="00CF39D0"/>
    <w:rsid w:val="00CF531D"/>
    <w:rsid w:val="00CF6A0E"/>
    <w:rsid w:val="00CF7D45"/>
    <w:rsid w:val="00D0215E"/>
    <w:rsid w:val="00D05065"/>
    <w:rsid w:val="00D0689C"/>
    <w:rsid w:val="00D12816"/>
    <w:rsid w:val="00D13960"/>
    <w:rsid w:val="00D139C3"/>
    <w:rsid w:val="00D15381"/>
    <w:rsid w:val="00D168A4"/>
    <w:rsid w:val="00D20928"/>
    <w:rsid w:val="00D2154A"/>
    <w:rsid w:val="00D22887"/>
    <w:rsid w:val="00D273DE"/>
    <w:rsid w:val="00D275BB"/>
    <w:rsid w:val="00D34C63"/>
    <w:rsid w:val="00D36977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3DD"/>
    <w:rsid w:val="00D63966"/>
    <w:rsid w:val="00D6398A"/>
    <w:rsid w:val="00D642DF"/>
    <w:rsid w:val="00D65838"/>
    <w:rsid w:val="00D663E3"/>
    <w:rsid w:val="00D725F0"/>
    <w:rsid w:val="00D74ED6"/>
    <w:rsid w:val="00D75CA2"/>
    <w:rsid w:val="00D778B5"/>
    <w:rsid w:val="00D77DCB"/>
    <w:rsid w:val="00D80639"/>
    <w:rsid w:val="00D82D37"/>
    <w:rsid w:val="00D84AC7"/>
    <w:rsid w:val="00D87F60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6A84"/>
    <w:rsid w:val="00DA7E38"/>
    <w:rsid w:val="00DB109A"/>
    <w:rsid w:val="00DB3F27"/>
    <w:rsid w:val="00DC0DB5"/>
    <w:rsid w:val="00DC141A"/>
    <w:rsid w:val="00DC15DC"/>
    <w:rsid w:val="00DC2470"/>
    <w:rsid w:val="00DC32FC"/>
    <w:rsid w:val="00DC6F6F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5D1F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1ED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1F3E"/>
    <w:rsid w:val="00E922BA"/>
    <w:rsid w:val="00E95F17"/>
    <w:rsid w:val="00E963D9"/>
    <w:rsid w:val="00EA6C13"/>
    <w:rsid w:val="00EB08B2"/>
    <w:rsid w:val="00EB1E5E"/>
    <w:rsid w:val="00EB5268"/>
    <w:rsid w:val="00EC1043"/>
    <w:rsid w:val="00EC2E49"/>
    <w:rsid w:val="00EC6306"/>
    <w:rsid w:val="00EC73BD"/>
    <w:rsid w:val="00ED01BF"/>
    <w:rsid w:val="00ED30BB"/>
    <w:rsid w:val="00ED5414"/>
    <w:rsid w:val="00ED5C7C"/>
    <w:rsid w:val="00ED6E97"/>
    <w:rsid w:val="00EE0539"/>
    <w:rsid w:val="00EE0C12"/>
    <w:rsid w:val="00EE2EFB"/>
    <w:rsid w:val="00EF05C8"/>
    <w:rsid w:val="00EF1559"/>
    <w:rsid w:val="00EF3BE3"/>
    <w:rsid w:val="00EF5BD1"/>
    <w:rsid w:val="00EF675E"/>
    <w:rsid w:val="00F00D29"/>
    <w:rsid w:val="00F017EB"/>
    <w:rsid w:val="00F02992"/>
    <w:rsid w:val="00F030B1"/>
    <w:rsid w:val="00F04258"/>
    <w:rsid w:val="00F1041E"/>
    <w:rsid w:val="00F11F8A"/>
    <w:rsid w:val="00F12F62"/>
    <w:rsid w:val="00F15392"/>
    <w:rsid w:val="00F17AEF"/>
    <w:rsid w:val="00F17CD8"/>
    <w:rsid w:val="00F200DC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3EC2"/>
    <w:rsid w:val="00F4488D"/>
    <w:rsid w:val="00F44B29"/>
    <w:rsid w:val="00F463E8"/>
    <w:rsid w:val="00F50823"/>
    <w:rsid w:val="00F5198B"/>
    <w:rsid w:val="00F53BA0"/>
    <w:rsid w:val="00F62C5C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58C0"/>
    <w:rsid w:val="00F958E8"/>
    <w:rsid w:val="00F962F2"/>
    <w:rsid w:val="00F974F9"/>
    <w:rsid w:val="00FA0376"/>
    <w:rsid w:val="00FA2656"/>
    <w:rsid w:val="00FA3AD8"/>
    <w:rsid w:val="00FB00C0"/>
    <w:rsid w:val="00FB1839"/>
    <w:rsid w:val="00FB34FA"/>
    <w:rsid w:val="00FB4D12"/>
    <w:rsid w:val="00FB6254"/>
    <w:rsid w:val="00FB666F"/>
    <w:rsid w:val="00FB6C72"/>
    <w:rsid w:val="00FB7C04"/>
    <w:rsid w:val="00FC1534"/>
    <w:rsid w:val="00FC1D5F"/>
    <w:rsid w:val="00FC2A9D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5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C0A94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0D6DA4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07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9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3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bronnikov.nu@mrsk-1.ru" TargetMode="External"/><Relationship Id="rId26" Type="http://schemas.openxmlformats.org/officeDocument/2006/relationships/header" Target="header6.xml"/><Relationship Id="rId39" Type="http://schemas.openxmlformats.org/officeDocument/2006/relationships/oleObject" Target="embeddings/oleObject2.bin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eader" Target="header10.xml"/><Relationship Id="rId47" Type="http://schemas.openxmlformats.org/officeDocument/2006/relationships/hyperlink" Target="http://www.rosseti.ru/about/contacts/opinion/" TargetMode="External"/><Relationship Id="rId50" Type="http://schemas.openxmlformats.org/officeDocument/2006/relationships/hyperlink" Target="consultantplus://offline/ref=86C855FF9931DA9E8282C60C4DADA77D6E3FF20BC62667668DFC4D0EA1y5xAN" TargetMode="External"/><Relationship Id="rId55" Type="http://schemas.openxmlformats.org/officeDocument/2006/relationships/hyperlink" Target="consultantplus://offline/ref=86C855FF9931DA9E8282C60C4DADA77D6D37F30BC92667668DFC4D0EA1y5xAN" TargetMode="External"/><Relationship Id="rId63" Type="http://schemas.openxmlformats.org/officeDocument/2006/relationships/footer" Target="footer12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oleObject" Target="embeddings/oleObject3.bin"/><Relationship Id="rId54" Type="http://schemas.openxmlformats.org/officeDocument/2006/relationships/hyperlink" Target="consultantplus://offline/ref=86C855FF9931DA9E8282C60C4DADA77D6E3EF501C72B67668DFC4D0EA1y5xAN" TargetMode="External"/><Relationship Id="rId62" Type="http://schemas.openxmlformats.org/officeDocument/2006/relationships/header" Target="header1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oleObject" Target="embeddings/oleObject1.bin"/><Relationship Id="rId40" Type="http://schemas.openxmlformats.org/officeDocument/2006/relationships/image" Target="media/image4.wmf"/><Relationship Id="rId45" Type="http://schemas.openxmlformats.org/officeDocument/2006/relationships/header" Target="header12.xml"/><Relationship Id="rId53" Type="http://schemas.openxmlformats.org/officeDocument/2006/relationships/hyperlink" Target="consultantplus://offline/ref=86C855FF9931DA9E8282C60C4DADA77D6E3EF501C72B67668DFC4D0EA1y5xAN" TargetMode="External"/><Relationship Id="rId58" Type="http://schemas.openxmlformats.org/officeDocument/2006/relationships/hyperlink" Target="consultantplus://offline/ref=B7E04B8F5BC345C22463EADCAE81D93CF4CA1215A36F6052F6BC85F6f9C8L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image" Target="media/image2.wmf"/><Relationship Id="rId49" Type="http://schemas.openxmlformats.org/officeDocument/2006/relationships/footer" Target="footer10.xml"/><Relationship Id="rId57" Type="http://schemas.openxmlformats.org/officeDocument/2006/relationships/hyperlink" Target="consultantplus://offline/ref=B7E04B8F5BC345C22463EADCAE81D93CF0C11310A0643D58FEE589F49Ff2C9L" TargetMode="External"/><Relationship Id="rId61" Type="http://schemas.openxmlformats.org/officeDocument/2006/relationships/footer" Target="footer11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nazimov.da@mrsk-1.ru" TargetMode="External"/><Relationship Id="rId31" Type="http://schemas.openxmlformats.org/officeDocument/2006/relationships/footer" Target="footer6.xml"/><Relationship Id="rId44" Type="http://schemas.openxmlformats.org/officeDocument/2006/relationships/footer" Target="footer8.xml"/><Relationship Id="rId52" Type="http://schemas.openxmlformats.org/officeDocument/2006/relationships/hyperlink" Target="consultantplus://offline/ref=86C855FF9931DA9E8282C60C4DADA77D6D37F30BC92667668DFC4D0EA1y5xAN" TargetMode="External"/><Relationship Id="rId60" Type="http://schemas.openxmlformats.org/officeDocument/2006/relationships/header" Target="header14.xml"/><Relationship Id="rId65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header" Target="header11.xml"/><Relationship Id="rId48" Type="http://schemas.openxmlformats.org/officeDocument/2006/relationships/hyperlink" Target="mailto:doverie@mrsk-1.ru" TargetMode="External"/><Relationship Id="rId56" Type="http://schemas.openxmlformats.org/officeDocument/2006/relationships/hyperlink" Target="consultantplus://offline/ref=B7E04B8F5BC345C22463EADCAE81D93CF0C11310A0643D58FEE589F49Ff2C9L" TargetMode="External"/><Relationship Id="rId64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image" Target="media/image3.wmf"/><Relationship Id="rId46" Type="http://schemas.openxmlformats.org/officeDocument/2006/relationships/footer" Target="footer9.xml"/><Relationship Id="rId59" Type="http://schemas.openxmlformats.org/officeDocument/2006/relationships/header" Target="header1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62F84D-171C-49B9-A4EA-5D69046E29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497</TotalTime>
  <Pages>90</Pages>
  <Words>30413</Words>
  <Characters>173356</Characters>
  <Application>Microsoft Office Word</Application>
  <DocSecurity>0</DocSecurity>
  <Lines>1444</Lines>
  <Paragraphs>406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203363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Назимов Дмитрий Александрович</cp:lastModifiedBy>
  <cp:revision>120</cp:revision>
  <cp:lastPrinted>2015-12-29T14:27:00Z</cp:lastPrinted>
  <dcterms:created xsi:type="dcterms:W3CDTF">2016-04-01T06:18:00Z</dcterms:created>
  <dcterms:modified xsi:type="dcterms:W3CDTF">2018-08-20T06:12:00Z</dcterms:modified>
</cp:coreProperties>
</file>