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B574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401A0F"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401A0F">
                    <w:rPr>
                      <w:rFonts w:ascii="Helios" w:hAnsi="Helios"/>
                      <w:sz w:val="12"/>
                      <w:szCs w:val="12"/>
                      <w:lang w:val="en-US"/>
                    </w:rPr>
                    <w:t>-</w:t>
                  </w:r>
                  <w:r w:rsidRPr="000D67AD">
                    <w:rPr>
                      <w:rFonts w:ascii="Helios" w:hAnsi="Helios"/>
                      <w:sz w:val="12"/>
                      <w:szCs w:val="12"/>
                      <w:lang w:val="en-US"/>
                    </w:rPr>
                    <w:t>mail</w:t>
                  </w:r>
                  <w:r w:rsidRPr="00401A0F">
                    <w:rPr>
                      <w:rFonts w:ascii="Helios" w:hAnsi="Helios"/>
                      <w:sz w:val="12"/>
                      <w:szCs w:val="12"/>
                      <w:lang w:val="en-US"/>
                    </w:rPr>
                    <w:t xml:space="preserve">: </w:t>
                  </w:r>
                  <w:hyperlink r:id="rId9" w:history="1">
                    <w:r w:rsidRPr="000D67AD">
                      <w:rPr>
                        <w:rFonts w:ascii="Helios" w:hAnsi="Helios"/>
                        <w:sz w:val="12"/>
                        <w:szCs w:val="12"/>
                        <w:lang w:val="en-US"/>
                      </w:rPr>
                      <w:t>posta</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r w:rsidRPr="00401A0F">
                    <w:rPr>
                      <w:rFonts w:ascii="Helios" w:hAnsi="Helios"/>
                      <w:sz w:val="12"/>
                      <w:szCs w:val="12"/>
                      <w:lang w:val="en-US"/>
                    </w:rPr>
                    <w:t xml:space="preserve">, </w:t>
                  </w:r>
                  <w:hyperlink r:id="rId10" w:history="1">
                    <w:r w:rsidRPr="000D67AD">
                      <w:rPr>
                        <w:rFonts w:ascii="Helios" w:hAnsi="Helios"/>
                        <w:sz w:val="12"/>
                        <w:szCs w:val="12"/>
                        <w:lang w:val="en-US"/>
                      </w:rPr>
                      <w:t>www</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E0596F" w:rsidRPr="00E0596F">
        <w:rPr>
          <w:sz w:val="24"/>
          <w:szCs w:val="24"/>
        </w:rPr>
        <w:t>05</w:t>
      </w:r>
      <w:r w:rsidRPr="007417E6">
        <w:rPr>
          <w:sz w:val="24"/>
          <w:szCs w:val="24"/>
        </w:rPr>
        <w:t xml:space="preserve">» </w:t>
      </w:r>
      <w:r w:rsidR="00E0596F">
        <w:rPr>
          <w:sz w:val="24"/>
          <w:szCs w:val="24"/>
        </w:rPr>
        <w:t>октя</w:t>
      </w:r>
      <w:r>
        <w:rPr>
          <w:sz w:val="24"/>
          <w:szCs w:val="24"/>
        </w:rPr>
        <w:t>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sidR="00AB47CE" w:rsidRPr="00AB47CE">
        <w:rPr>
          <w:b/>
          <w:kern w:val="36"/>
          <w:sz w:val="24"/>
          <w:szCs w:val="24"/>
        </w:rPr>
        <w:t>0304</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AB47CE" w:rsidRPr="00AB47CE">
        <w:rPr>
          <w:b/>
          <w:kern w:val="36"/>
          <w:sz w:val="24"/>
          <w:szCs w:val="24"/>
        </w:rPr>
        <w:t>05</w:t>
      </w:r>
      <w:r w:rsidRPr="00093D17">
        <w:rPr>
          <w:b/>
          <w:kern w:val="36"/>
          <w:sz w:val="24"/>
          <w:szCs w:val="24"/>
        </w:rPr>
        <w:t xml:space="preserve">» </w:t>
      </w:r>
      <w:r w:rsidR="00AB47CE">
        <w:rPr>
          <w:b/>
          <w:kern w:val="36"/>
          <w:sz w:val="24"/>
          <w:szCs w:val="24"/>
        </w:rPr>
        <w:t>октяб</w:t>
      </w:r>
      <w:r>
        <w:rPr>
          <w:b/>
          <w:kern w:val="36"/>
          <w:sz w:val="24"/>
          <w:szCs w:val="24"/>
        </w:rPr>
        <w:t>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AB47CE" w:rsidRPr="00AB47CE">
        <w:rPr>
          <w:b/>
          <w:sz w:val="24"/>
          <w:szCs w:val="24"/>
        </w:rPr>
        <w:t>контрольного кабеля</w:t>
      </w:r>
      <w:r w:rsidR="00AB47CE" w:rsidRPr="00DD6215">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641BA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641BA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641BA0">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641BA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641BA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641BA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641BA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641BA0">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641BA0">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641BA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641BA0">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641BA0">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641BA0">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641BA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641BA0">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641BA0">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641BA0">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641BA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641BA0">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641BA0">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641BA0">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641BA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641BA0">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641BA0">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641BA0">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641BA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641BA0">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641BA0">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641BA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641BA0">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641BA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641BA0">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641BA0">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641BA0">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641BA0">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641BA0">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641BA0">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641BA0">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641BA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641BA0">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641BA0">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641BA0">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641BA0">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641BA0">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BA32EB">
        <w:rPr>
          <w:b/>
          <w:sz w:val="24"/>
          <w:szCs w:val="24"/>
        </w:rPr>
        <w:t>0</w:t>
      </w:r>
      <w:r w:rsidR="00C70FC2" w:rsidRPr="00C70FC2">
        <w:rPr>
          <w:b/>
          <w:sz w:val="24"/>
          <w:szCs w:val="24"/>
        </w:rPr>
        <w:t>7</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641BA0" w:rsidRPr="00641BA0">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w:t>
      </w:r>
      <w:bookmarkStart w:id="14" w:name="_GoBack"/>
      <w:bookmarkEnd w:id="14"/>
      <w:r w:rsidR="008460C7" w:rsidRPr="00F95FE7">
        <w:rPr>
          <w:sz w:val="24"/>
          <w:szCs w:val="24"/>
        </w:rPr>
        <w:t>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AB47CE">
        <w:rPr>
          <w:sz w:val="24"/>
        </w:rPr>
        <w:t>контрольного кабеля</w:t>
      </w:r>
      <w:r w:rsidR="00AB47CE" w:rsidRPr="00F95FE7">
        <w:rPr>
          <w:sz w:val="24"/>
          <w:szCs w:val="24"/>
        </w:rPr>
        <w:t xml:space="preserve"> </w:t>
      </w:r>
      <w:r w:rsidR="00702B2C" w:rsidRPr="00F95FE7">
        <w:rPr>
          <w:sz w:val="24"/>
          <w:szCs w:val="24"/>
        </w:rPr>
        <w:t xml:space="preserve">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расположенного по адресу: РФ, 394033, г. Воронеж, ул. Арзамасская</w:t>
      </w:r>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 xml:space="preserve">АО «Россети» </w:t>
      </w:r>
      <w:hyperlink r:id="rId21" w:history="1">
        <w:r w:rsidR="0066087A" w:rsidRPr="00DD6215">
          <w:rPr>
            <w:rStyle w:val="a7"/>
            <w:sz w:val="24"/>
            <w:szCs w:val="24"/>
          </w:rPr>
          <w:t>etp.rosseti.ru</w:t>
        </w:r>
      </w:hyperlink>
      <w:r w:rsidR="0066087A">
        <w:t xml:space="preserve"> </w:t>
      </w:r>
      <w:r w:rsidR="00702B2C" w:rsidRPr="00105729">
        <w:rPr>
          <w:sz w:val="24"/>
          <w:szCs w:val="24"/>
        </w:rPr>
        <w:t>(далее — ЭТП)</w:t>
      </w:r>
      <w:r w:rsidR="005B75A6" w:rsidRPr="00105729">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7"/>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AB47CE">
        <w:rPr>
          <w:sz w:val="24"/>
        </w:rPr>
        <w:t>контрольного кабеля</w:t>
      </w:r>
      <w:r w:rsidR="00AB47CE" w:rsidRPr="00105729">
        <w:rPr>
          <w:sz w:val="24"/>
          <w:szCs w:val="24"/>
        </w:rPr>
        <w:t xml:space="preserve"> </w:t>
      </w:r>
      <w:r w:rsidR="00702B2C" w:rsidRPr="00105729">
        <w:rPr>
          <w:sz w:val="24"/>
          <w:szCs w:val="24"/>
        </w:rPr>
        <w:t>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8"/>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9"/>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20"/>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1"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1"/>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РФ, 394026, г. Воронеж, ул. 9 Января, 205 (Центральный склад)</w:t>
      </w:r>
      <w:r w:rsidR="00CF16F1" w:rsidRPr="00105729">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41BA0">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641BA0">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41BA0">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41BA0">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41BA0">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41BA0">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41BA0">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41BA0">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41BA0">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41BA0">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641BA0" w:rsidRPr="00641BA0">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641BA0" w:rsidRPr="00641BA0">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641BA0" w:rsidRPr="00641BA0">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641BA0" w:rsidRPr="00641BA0">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641BA0" w:rsidRPr="00641BA0">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641BA0" w:rsidRPr="00641BA0">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41BA0">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641BA0" w:rsidRPr="00641BA0">
        <w:rPr>
          <w:b w:val="0"/>
          <w:szCs w:val="24"/>
        </w:rPr>
        <w:t>3.3</w:t>
      </w:r>
      <w:r w:rsidR="00F41613">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0938"/>
      <w:bookmarkStart w:id="71"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641BA0" w:rsidRPr="00641BA0">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0939"/>
      <w:bookmarkStart w:id="77"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641BA0" w:rsidRPr="00641BA0">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641BA0" w:rsidRPr="00641BA0">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641BA0" w:rsidRPr="00641BA0">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641BA0" w:rsidRPr="00641BA0">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940"/>
      <w:bookmarkStart w:id="83"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41BA0">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8"/>
      <w:bookmarkEnd w:id="79"/>
      <w:bookmarkEnd w:id="80"/>
      <w:bookmarkEnd w:id="81"/>
      <w:bookmarkEnd w:id="82"/>
      <w:bookmarkEnd w:id="83"/>
    </w:p>
    <w:p w:rsidR="002D4BC6" w:rsidRPr="002D4BC6"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941"/>
      <w:bookmarkStart w:id="89"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41BA0">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41BA0">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4"/>
      <w:bookmarkEnd w:id="85"/>
      <w:bookmarkEnd w:id="86"/>
      <w:bookmarkEnd w:id="87"/>
      <w:bookmarkEnd w:id="88"/>
      <w:bookmarkEnd w:id="89"/>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69758"/>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41BA0">
        <w:rPr>
          <w:b w:val="0"/>
        </w:rPr>
        <w:t>5.5</w:t>
      </w:r>
      <w:r w:rsidR="00763E64">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3303E9" w:rsidRDefault="00953802" w:rsidP="00953802">
      <w:pPr>
        <w:pStyle w:val="2"/>
        <w:tabs>
          <w:tab w:val="clear" w:pos="1700"/>
          <w:tab w:val="left" w:pos="567"/>
        </w:tabs>
        <w:spacing w:line="264" w:lineRule="auto"/>
      </w:pPr>
      <w:bookmarkStart w:id="130" w:name="_Toc447269762"/>
      <w:r w:rsidRPr="003303E9">
        <w:rPr>
          <w:bCs w:val="0"/>
        </w:rPr>
        <w:t>Антикоррупционная оговорка, включаемая в проект договора</w:t>
      </w:r>
      <w:bookmarkEnd w:id="130"/>
    </w:p>
    <w:p w:rsidR="00953802" w:rsidRPr="003303E9"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41BA0">
        <w:rPr>
          <w:b w:val="0"/>
        </w:rPr>
        <w:t>2.2.3</w:t>
      </w:r>
      <w:r w:rsidR="00763E64">
        <w:rPr>
          <w:b w:val="0"/>
        </w:rPr>
        <w:fldChar w:fldCharType="end"/>
      </w:r>
      <w:r w:rsidRPr="003303E9">
        <w:rPr>
          <w:b w:val="0"/>
        </w:rPr>
        <w:t>).</w:t>
      </w:r>
      <w:bookmarkEnd w:id="131"/>
      <w:bookmarkEnd w:id="132"/>
      <w:bookmarkEnd w:id="133"/>
      <w:bookmarkEnd w:id="134"/>
      <w:bookmarkEnd w:id="135"/>
      <w:bookmarkEnd w:id="136"/>
      <w:bookmarkEnd w:id="137"/>
      <w:bookmarkEnd w:id="138"/>
      <w:bookmarkEnd w:id="139"/>
      <w:bookmarkEnd w:id="140"/>
    </w:p>
    <w:p w:rsidR="0094713A" w:rsidRPr="003303E9"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3303E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6"/>
      <w:r w:rsidR="00D51A0B" w:rsidRPr="00E71A48">
        <w:rPr>
          <w:szCs w:val="24"/>
        </w:rPr>
        <w:t>Заявок</w:t>
      </w:r>
      <w:bookmarkEnd w:id="167"/>
      <w:bookmarkEnd w:id="168"/>
    </w:p>
    <w:p w:rsidR="00717F60" w:rsidRPr="00E71A48" w:rsidRDefault="00717F60" w:rsidP="00E71A48">
      <w:pPr>
        <w:pStyle w:val="2"/>
        <w:tabs>
          <w:tab w:val="clear" w:pos="1700"/>
          <w:tab w:val="left" w:pos="567"/>
        </w:tabs>
        <w:spacing w:line="264" w:lineRule="auto"/>
      </w:pPr>
      <w:bookmarkStart w:id="169" w:name="_Toc447269767"/>
      <w:r w:rsidRPr="00E71A48">
        <w:t xml:space="preserve">Общий порядок проведения </w:t>
      </w:r>
      <w:r w:rsidR="00440928" w:rsidRPr="00E71A48">
        <w:t>З</w:t>
      </w:r>
      <w:r w:rsidRPr="00E71A48">
        <w:t>апроса предложений</w:t>
      </w:r>
      <w:bookmarkEnd w:id="169"/>
    </w:p>
    <w:p w:rsidR="00717F60" w:rsidRPr="00E71A48"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E71A48">
        <w:rPr>
          <w:szCs w:val="24"/>
        </w:rPr>
        <w:t>Запрос</w:t>
      </w:r>
      <w:r w:rsidRPr="00E71A4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641BA0" w:rsidRPr="00641BA0">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641BA0" w:rsidRPr="00641BA0">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641BA0" w:rsidRPr="00641BA0">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641BA0" w:rsidRPr="00641BA0">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641BA0" w:rsidRPr="00641BA0">
        <w:rPr>
          <w:bCs w:val="0"/>
          <w:sz w:val="24"/>
          <w:szCs w:val="24"/>
        </w:rPr>
        <w:t>3.5</w:t>
      </w:r>
      <w:r w:rsidR="00641BA0">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641BA0" w:rsidRPr="00641BA0">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641BA0" w:rsidRPr="00641BA0">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641BA0" w:rsidRPr="00641BA0">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641BA0" w:rsidRPr="00641BA0">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641BA0" w:rsidRPr="00641BA0">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8" w:name="_Ref303250835"/>
      <w:bookmarkStart w:id="189" w:name="_Ref305973033"/>
      <w:bookmarkStart w:id="190" w:name="_Toc447269770"/>
      <w:bookmarkStart w:id="1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8"/>
      <w:r w:rsidRPr="00E71A48">
        <w:t xml:space="preserve"> по запросу предложений</w:t>
      </w:r>
      <w:bookmarkEnd w:id="189"/>
      <w:bookmarkEnd w:id="1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641BA0" w:rsidRPr="00641BA0">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69771"/>
      <w:bookmarkEnd w:id="191"/>
      <w:bookmarkEnd w:id="192"/>
      <w:r w:rsidRPr="00E71A48">
        <w:lastRenderedPageBreak/>
        <w:t xml:space="preserve">Подготовка </w:t>
      </w:r>
      <w:bookmarkEnd w:id="193"/>
      <w:r w:rsidRPr="00E71A48">
        <w:t>Заявок</w:t>
      </w:r>
      <w:bookmarkEnd w:id="194"/>
      <w:bookmarkEnd w:id="195"/>
    </w:p>
    <w:p w:rsidR="00717F60" w:rsidRPr="00E71A48"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E71A48">
        <w:rPr>
          <w:szCs w:val="24"/>
        </w:rPr>
        <w:t xml:space="preserve">Общие требования к </w:t>
      </w:r>
      <w:r w:rsidR="004B5EB3" w:rsidRPr="00E71A48">
        <w:rPr>
          <w:szCs w:val="24"/>
        </w:rPr>
        <w:t>Заявк</w:t>
      </w:r>
      <w:r w:rsidRPr="00E71A48">
        <w:rPr>
          <w:szCs w:val="24"/>
        </w:rPr>
        <w:t>е</w:t>
      </w:r>
      <w:bookmarkEnd w:id="196"/>
      <w:bookmarkEnd w:id="197"/>
      <w:bookmarkEnd w:id="198"/>
      <w:bookmarkEnd w:id="199"/>
      <w:bookmarkEnd w:id="200"/>
      <w:bookmarkEnd w:id="201"/>
      <w:bookmarkEnd w:id="202"/>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641BA0" w:rsidRPr="00641BA0">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641BA0" w:rsidRPr="00641BA0">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641BA0" w:rsidRPr="00641BA0">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641BA0" w:rsidRPr="00641BA0">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641BA0" w:rsidRPr="00641BA0">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641BA0" w:rsidRPr="00641BA0">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641BA0" w:rsidRPr="00641BA0">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3"/>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641BA0" w:rsidRPr="00641BA0">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41613">
        <w:fldChar w:fldCharType="begin"/>
      </w:r>
      <w:r w:rsidR="00F41613">
        <w:instrText xml:space="preserve"> REF _Ref440279062 \r \h  \* MERGEFORMAT </w:instrText>
      </w:r>
      <w:r w:rsidR="00F41613">
        <w:fldChar w:fldCharType="separate"/>
      </w:r>
      <w:r w:rsidR="00641BA0" w:rsidRPr="00641BA0">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41BA0">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41BA0">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641BA0" w:rsidRPr="00641BA0">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641BA0" w:rsidRPr="00641BA0">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641BA0" w:rsidRPr="00641BA0">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641BA0" w:rsidRPr="00641BA0">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41613">
        <w:fldChar w:fldCharType="begin"/>
      </w:r>
      <w:r w:rsidR="00F41613">
        <w:instrText xml:space="preserve"> REF _Ref440279062 \r \h  \* MERGEFORMAT </w:instrText>
      </w:r>
      <w:r w:rsidR="00F41613">
        <w:fldChar w:fldCharType="separate"/>
      </w:r>
      <w:r w:rsidR="00641BA0" w:rsidRPr="00641BA0">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641BA0" w:rsidRPr="00641BA0">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641BA0" w:rsidRPr="00641BA0">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641BA0" w:rsidRPr="00641BA0">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641BA0">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641BA0" w:rsidRPr="00641BA0">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641BA0" w:rsidRPr="00641BA0">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641BA0" w:rsidRPr="00641BA0">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641BA0" w:rsidRPr="00641BA0">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641BA0" w:rsidRPr="00641BA0">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641BA0" w:rsidRPr="00641BA0">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641BA0" w:rsidRPr="00641BA0">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641BA0" w:rsidRPr="00641BA0">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4"/>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641BA0">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641BA0" w:rsidRPr="00641BA0">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641BA0" w:rsidRPr="00641BA0">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5"/>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6"/>
      <w:bookmarkEnd w:id="20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41BA0">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8"/>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41BA0">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41BA0">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41BA0">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41BA0">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41BA0">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41BA0">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9"/>
      <w:bookmarkEnd w:id="210"/>
      <w:bookmarkEnd w:id="211"/>
      <w:r w:rsidRPr="00E71A48">
        <w:rPr>
          <w:szCs w:val="24"/>
        </w:rPr>
        <w:t>ЭТП</w:t>
      </w:r>
      <w:bookmarkEnd w:id="212"/>
      <w:bookmarkEnd w:id="213"/>
      <w:bookmarkEnd w:id="214"/>
      <w:bookmarkEnd w:id="215"/>
      <w:bookmarkEnd w:id="216"/>
      <w:bookmarkEnd w:id="217"/>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8"/>
      <w:bookmarkEnd w:id="219"/>
      <w:bookmarkEnd w:id="220"/>
      <w:bookmarkEnd w:id="221"/>
      <w:bookmarkEnd w:id="222"/>
      <w:bookmarkEnd w:id="223"/>
      <w:bookmarkEnd w:id="224"/>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641BA0" w:rsidRPr="00641BA0">
        <w:rPr>
          <w:sz w:val="24"/>
          <w:szCs w:val="24"/>
        </w:rPr>
        <w:t>5.16</w:t>
      </w:r>
      <w:r w:rsidR="00F41613">
        <w:fldChar w:fldCharType="end"/>
      </w:r>
      <w:r w:rsidR="008D1B83" w:rsidRPr="008D1B83">
        <w:rPr>
          <w:color w:val="000000"/>
          <w:sz w:val="24"/>
          <w:szCs w:val="24"/>
        </w:rPr>
        <w:t>.</w:t>
      </w:r>
      <w:bookmarkEnd w:id="225"/>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41BA0">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961"/>
      <w:bookmarkStart w:id="239" w:name="_Toc44726977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962"/>
      <w:bookmarkStart w:id="245" w:name="_Toc44726977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963"/>
      <w:bookmarkStart w:id="251"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9E225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0BCC">
        <w:rPr>
          <w:b/>
          <w:bCs w:val="0"/>
          <w:sz w:val="24"/>
          <w:szCs w:val="24"/>
          <w:u w:val="single"/>
        </w:rPr>
        <w:t>По Лоту №1:</w:t>
      </w:r>
      <w:r w:rsidR="00717F60" w:rsidRPr="00020BCC">
        <w:rPr>
          <w:bCs w:val="0"/>
          <w:sz w:val="24"/>
          <w:szCs w:val="24"/>
        </w:rPr>
        <w:t xml:space="preserve"> </w:t>
      </w:r>
      <w:r w:rsidR="003A0C09" w:rsidRPr="003A0C09">
        <w:rPr>
          <w:b/>
          <w:sz w:val="24"/>
          <w:szCs w:val="24"/>
        </w:rPr>
        <w:t xml:space="preserve">737 456,00 </w:t>
      </w:r>
      <w:r w:rsidR="003A0C09" w:rsidRPr="003A0C09">
        <w:rPr>
          <w:sz w:val="24"/>
          <w:szCs w:val="24"/>
        </w:rPr>
        <w:t xml:space="preserve">(Семьсот тридцать семь тысяч четыреста пятьдесят шесть) рублей 00 копеек РФ, без учета НДС; НДС составляет </w:t>
      </w:r>
      <w:r w:rsidR="003A0C09" w:rsidRPr="003A0C09">
        <w:rPr>
          <w:b/>
          <w:sz w:val="24"/>
          <w:szCs w:val="24"/>
        </w:rPr>
        <w:t>132 742,08</w:t>
      </w:r>
      <w:r w:rsidR="003A0C09" w:rsidRPr="003A0C09">
        <w:rPr>
          <w:sz w:val="24"/>
          <w:szCs w:val="24"/>
        </w:rPr>
        <w:t xml:space="preserve"> (Сто тридцать две тысячи семьсот сорок два) рубля 08 копеек РФ; </w:t>
      </w:r>
      <w:r w:rsidR="003A0C09" w:rsidRPr="003A0C09">
        <w:rPr>
          <w:b/>
          <w:sz w:val="24"/>
          <w:szCs w:val="24"/>
        </w:rPr>
        <w:t>870 198,08</w:t>
      </w:r>
      <w:r w:rsidR="003A0C09" w:rsidRPr="003A0C09">
        <w:rPr>
          <w:sz w:val="24"/>
          <w:szCs w:val="24"/>
        </w:rPr>
        <w:t xml:space="preserve"> (Восемьсот семьдесят тысяч сто девяносто восемь тысяч) рублей 08 копеек РФ, с учетом НДС</w:t>
      </w:r>
      <w:r w:rsidR="00CF16F1" w:rsidRPr="003A0C09">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41BA0">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41BA0">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41BA0">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1"/>
      <w:r w:rsidRPr="00C24ECF">
        <w:rPr>
          <w:bCs w:val="0"/>
          <w:sz w:val="24"/>
          <w:szCs w:val="24"/>
        </w:rPr>
        <w:t>:</w:t>
      </w:r>
      <w:bookmarkStart w:id="264" w:name="_Ref306004833"/>
      <w:bookmarkEnd w:id="262"/>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Привлечение со</w:t>
      </w:r>
      <w:r w:rsidR="00036006" w:rsidRPr="00C24ECF">
        <w:rPr>
          <w:bCs w:val="0"/>
          <w:sz w:val="24"/>
          <w:szCs w:val="24"/>
        </w:rPr>
        <w:t xml:space="preserve">поставщиков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641BA0">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641BA0" w:rsidRPr="00641BA0">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3"/>
      <w:bookmarkEnd w:id="264"/>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8"/>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т.ч.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производителя(ей)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ого(</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r w:rsidRPr="00C24ECF">
        <w:rPr>
          <w:sz w:val="24"/>
          <w:szCs w:val="24"/>
          <w:lang w:eastAsia="ru-RU"/>
        </w:rPr>
        <w:t>ях</w:t>
      </w:r>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ого(</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w:t>
      </w:r>
      <w:r w:rsidRPr="00CF39D0">
        <w:rPr>
          <w:color w:val="000000"/>
          <w:sz w:val="24"/>
          <w:szCs w:val="24"/>
        </w:rPr>
        <w:lastRenderedPageBreak/>
        <w:t>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641BA0" w:rsidRPr="00641BA0">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41BA0">
        <w:rPr>
          <w:sz w:val="24"/>
          <w:szCs w:val="24"/>
        </w:rPr>
        <w:t>5.1.3</w:t>
      </w:r>
      <w:r w:rsidR="00763E64">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41BA0">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41BA0">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641BA0" w:rsidRPr="00641BA0">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641BA0" w:rsidRPr="00641BA0">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641BA0">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41BA0">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41BA0">
        <w:rPr>
          <w:sz w:val="24"/>
          <w:szCs w:val="24"/>
        </w:rPr>
        <w:t>5.13</w:t>
      </w:r>
      <w:r w:rsidR="00763E64">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641BA0" w:rsidRPr="00641BA0">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r w:rsidR="005B074F" w:rsidRPr="00E71A48">
        <w:rPr>
          <w:szCs w:val="24"/>
        </w:rPr>
        <w:t>сопоставщиков</w:t>
      </w:r>
      <w:bookmarkEnd w:id="277"/>
      <w:bookmarkEnd w:id="278"/>
      <w:bookmarkEnd w:id="279"/>
      <w:bookmarkEnd w:id="280"/>
      <w:bookmarkEnd w:id="281"/>
      <w:bookmarkEnd w:id="282"/>
      <w:bookmarkEnd w:id="283"/>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641BA0" w:rsidRPr="00641BA0">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641BA0" w:rsidRPr="00641BA0">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41BA0">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641BA0" w:rsidRPr="00641BA0">
        <w:rPr>
          <w:bCs w:val="0"/>
          <w:sz w:val="24"/>
          <w:szCs w:val="24"/>
          <w:lang w:val="en-US"/>
        </w:rPr>
        <w:t>a</w:t>
      </w:r>
      <w:r w:rsidR="00641BA0" w:rsidRPr="00641BA0">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641BA0" w:rsidRPr="00641BA0">
        <w:rPr>
          <w:bCs w:val="0"/>
          <w:sz w:val="24"/>
          <w:szCs w:val="24"/>
          <w:lang w:val="en-US"/>
        </w:rPr>
        <w:t>g</w:t>
      </w:r>
      <w:r w:rsidR="00641BA0" w:rsidRPr="00641BA0">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641BA0" w:rsidRPr="00641BA0">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41BA0">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41BA0">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41BA0">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641BA0" w:rsidRPr="00641BA0">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641BA0" w:rsidRPr="00641BA0">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C24ECF"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lastRenderedPageBreak/>
        <w:t xml:space="preserve">Обеспечение </w:t>
      </w:r>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 xml:space="preserve">запроса предложений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5"/>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641BA0">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C24ECF">
        <w:rPr>
          <w:bCs w:val="0"/>
          <w:sz w:val="24"/>
          <w:szCs w:val="24"/>
        </w:rPr>
        <w:t>В соглашении о неустойке должно быть указано</w:t>
      </w:r>
      <w:bookmarkStart w:id="327"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641BA0" w:rsidRPr="00641BA0">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41BA0">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641BA0">
        <w:rPr>
          <w:bCs w:val="0"/>
          <w:sz w:val="24"/>
          <w:szCs w:val="24"/>
        </w:rPr>
        <w:t>3.10</w:t>
      </w:r>
      <w:r w:rsidR="00763E64" w:rsidRPr="00C24ECF">
        <w:rPr>
          <w:bCs w:val="0"/>
          <w:sz w:val="24"/>
          <w:szCs w:val="24"/>
        </w:rPr>
        <w:fldChar w:fldCharType="end"/>
      </w:r>
      <w:r w:rsidRPr="00C24ECF">
        <w:rPr>
          <w:bCs w:val="0"/>
          <w:sz w:val="24"/>
          <w:szCs w:val="24"/>
        </w:rPr>
        <w:t>);</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641BA0" w:rsidRPr="00641BA0">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8"/>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641BA0" w:rsidRPr="00641BA0">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641BA0" w:rsidRPr="00641BA0">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641BA0" w:rsidRPr="00641BA0">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394033, г. Воронеж, ул. Арзамасская, д. 2</w:t>
      </w:r>
      <w:r w:rsidR="005F3ED9" w:rsidRPr="00C24ECF">
        <w:rPr>
          <w:sz w:val="24"/>
          <w:szCs w:val="24"/>
        </w:rPr>
        <w:t>, каб.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641BA0" w:rsidRPr="00641BA0">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641BA0" w:rsidRPr="00641BA0">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41BA0">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641BA0">
        <w:rPr>
          <w:b/>
          <w:bCs w:val="0"/>
          <w:sz w:val="24"/>
          <w:szCs w:val="24"/>
        </w:rPr>
        <w:t>2</w:t>
      </w:r>
      <w:r w:rsidR="00AB47CE">
        <w:rPr>
          <w:b/>
          <w:bCs w:val="0"/>
          <w:sz w:val="24"/>
          <w:szCs w:val="24"/>
        </w:rPr>
        <w:t>4</w:t>
      </w:r>
      <w:r w:rsidR="002B5044" w:rsidRPr="00020BCC">
        <w:rPr>
          <w:b/>
          <w:bCs w:val="0"/>
          <w:sz w:val="24"/>
          <w:szCs w:val="24"/>
        </w:rPr>
        <w:t xml:space="preserve"> </w:t>
      </w:r>
      <w:r w:rsidR="008759DE">
        <w:rPr>
          <w:b/>
          <w:bCs w:val="0"/>
          <w:sz w:val="24"/>
          <w:szCs w:val="24"/>
        </w:rPr>
        <w:t>октя</w:t>
      </w:r>
      <w:r w:rsidR="005F3ED9" w:rsidRPr="00020BCC">
        <w:rPr>
          <w:b/>
          <w:bCs w:val="0"/>
          <w:sz w:val="24"/>
          <w:szCs w:val="24"/>
        </w:rPr>
        <w:t>бря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641BA0">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2"/>
    </w:p>
    <w:p w:rsidR="00717F60" w:rsidRPr="00020BCC"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41BA0">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641BA0" w:rsidRPr="00641BA0">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641BA0" w:rsidRPr="00641BA0">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641BA0" w:rsidRPr="00641BA0">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641BA0" w:rsidRPr="00641BA0">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641BA0" w:rsidRPr="00641BA0">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641BA0" w:rsidRPr="00641BA0">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641BA0" w:rsidRPr="00641BA0">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641BA0" w:rsidRPr="00641BA0">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641BA0" w:rsidRPr="00641BA0">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641BA0" w:rsidRPr="00641BA0">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641BA0" w:rsidRPr="00641BA0">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641BA0" w:rsidRPr="00641BA0">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641BA0" w:rsidRPr="00641BA0">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641BA0" w:rsidRPr="00641BA0">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641BA0" w:rsidRPr="00641BA0">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641BA0" w:rsidRPr="00641BA0">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641BA0" w:rsidRPr="00641BA0">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641BA0" w:rsidRPr="00641BA0">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41BA0">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641BA0" w:rsidRPr="00641BA0">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ое(</w:t>
      </w:r>
      <w:r w:rsidRPr="00020BCC">
        <w:rPr>
          <w:b w:val="0"/>
          <w:szCs w:val="24"/>
        </w:rPr>
        <w:t>ие</w:t>
      </w:r>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641BA0">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41BA0">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41BA0">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41BA0">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41BA0">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41BA0">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641BA0">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41BA0">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41BA0">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41BA0">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41BA0">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41BA0">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41BA0">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41BA0">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41BA0">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41BA0">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п/п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до 15 – микропред</w:t>
            </w:r>
            <w:r w:rsidRPr="00154BCB">
              <w:softHyphen/>
              <w:t>приятие</w:t>
            </w:r>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120 в год – микро</w:t>
            </w:r>
            <w:r w:rsidRPr="00154BCB">
              <w:softHyphen/>
              <w:t>предприятие</w:t>
            </w:r>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41BA0">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41BA0">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41BA0">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41BA0">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41BA0">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41BA0">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41BA0">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41BA0">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41BA0">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74C" w:rsidRDefault="005B574C">
      <w:pPr>
        <w:spacing w:line="240" w:lineRule="auto"/>
      </w:pPr>
      <w:r>
        <w:separator/>
      </w:r>
    </w:p>
  </w:endnote>
  <w:endnote w:type="continuationSeparator" w:id="0">
    <w:p w:rsidR="005B574C" w:rsidRDefault="005B574C">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C70FC2">
      <w:rPr>
        <w:noProof/>
        <w:sz w:val="18"/>
        <w:szCs w:val="18"/>
      </w:rPr>
      <w:t>4</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Договор</w:t>
    </w:r>
    <w:r w:rsidR="008548BF">
      <w:rPr>
        <w:sz w:val="18"/>
        <w:szCs w:val="18"/>
      </w:rPr>
      <w:t>а</w:t>
    </w:r>
    <w:r w:rsidRPr="00F41613">
      <w:rPr>
        <w:sz w:val="18"/>
        <w:szCs w:val="18"/>
      </w:rPr>
      <w:t xml:space="preserve"> на поставку </w:t>
    </w:r>
    <w:r w:rsidR="00AB47CE" w:rsidRPr="00AB47CE">
      <w:rPr>
        <w:sz w:val="18"/>
        <w:szCs w:val="18"/>
      </w:rPr>
      <w:t>контрольного кабеля</w:t>
    </w:r>
    <w:r w:rsidR="00AB47CE" w:rsidRPr="00F41613">
      <w:rPr>
        <w:sz w:val="18"/>
        <w:szCs w:val="18"/>
      </w:rPr>
      <w:t xml:space="preserve"> </w:t>
    </w:r>
    <w:r w:rsidRPr="00F41613">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74C" w:rsidRDefault="005B574C">
      <w:pPr>
        <w:spacing w:line="240" w:lineRule="auto"/>
      </w:pPr>
      <w:r>
        <w:separator/>
      </w:r>
    </w:p>
  </w:footnote>
  <w:footnote w:type="continuationSeparator" w:id="0">
    <w:p w:rsidR="005B574C" w:rsidRDefault="005B574C">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455"/>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5FE"/>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0C09"/>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574C"/>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BA0"/>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48BF"/>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47CE"/>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0FC2"/>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596F"/>
    <w:rsid w:val="00E06C31"/>
    <w:rsid w:val="00E10AB1"/>
    <w:rsid w:val="00E1124E"/>
    <w:rsid w:val="00E11A58"/>
    <w:rsid w:val="00E1357C"/>
    <w:rsid w:val="00E15F4F"/>
    <w:rsid w:val="00E17CEB"/>
    <w:rsid w:val="00E250E3"/>
    <w:rsid w:val="00E26DA0"/>
    <w:rsid w:val="00E30916"/>
    <w:rsid w:val="00E30B66"/>
    <w:rsid w:val="00E32735"/>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120F"/>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23038-44BA-4C18-8CC2-A2995AFBC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78</Pages>
  <Words>23590</Words>
  <Characters>134468</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51</cp:revision>
  <cp:lastPrinted>2016-10-04T11:48:00Z</cp:lastPrinted>
  <dcterms:created xsi:type="dcterms:W3CDTF">2016-04-01T06:18:00Z</dcterms:created>
  <dcterms:modified xsi:type="dcterms:W3CDTF">2016-10-07T04:54:00Z</dcterms:modified>
</cp:coreProperties>
</file>