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B687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тел.: +7 (495) 747-92-92,</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6A4A" w:rsidRPr="000D67AD" w:rsidRDefault="000C6A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6A4A" w:rsidRPr="00FD7A19" w:rsidRDefault="000C6A4A"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FD7A19">
                    <w:rPr>
                      <w:rFonts w:ascii="Helios" w:hAnsi="Helios"/>
                      <w:sz w:val="12"/>
                      <w:szCs w:val="12"/>
                      <w:lang w:val="en-US"/>
                    </w:rPr>
                    <w:t>-</w:t>
                  </w:r>
                  <w:r w:rsidRPr="000D67AD">
                    <w:rPr>
                      <w:rFonts w:ascii="Helios" w:hAnsi="Helios"/>
                      <w:sz w:val="12"/>
                      <w:szCs w:val="12"/>
                      <w:lang w:val="en-US"/>
                    </w:rPr>
                    <w:t>mail</w:t>
                  </w:r>
                  <w:proofErr w:type="gramEnd"/>
                  <w:r w:rsidRPr="00FD7A19">
                    <w:rPr>
                      <w:rFonts w:ascii="Helios" w:hAnsi="Helios"/>
                      <w:sz w:val="12"/>
                      <w:szCs w:val="12"/>
                      <w:lang w:val="en-US"/>
                    </w:rPr>
                    <w:t xml:space="preserve">: </w:t>
                  </w:r>
                  <w:hyperlink r:id="rId9" w:history="1">
                    <w:r w:rsidRPr="000D67AD">
                      <w:rPr>
                        <w:rFonts w:ascii="Helios" w:hAnsi="Helios"/>
                        <w:sz w:val="12"/>
                        <w:szCs w:val="12"/>
                        <w:lang w:val="en-US"/>
                      </w:rPr>
                      <w:t>posta</w:t>
                    </w:r>
                    <w:r w:rsidRPr="00FD7A19">
                      <w:rPr>
                        <w:rFonts w:ascii="Helios" w:hAnsi="Helios"/>
                        <w:sz w:val="12"/>
                        <w:szCs w:val="12"/>
                        <w:lang w:val="en-US"/>
                      </w:rPr>
                      <w:t>@</w:t>
                    </w:r>
                    <w:r w:rsidRPr="000D67AD">
                      <w:rPr>
                        <w:rFonts w:ascii="Helios" w:hAnsi="Helios"/>
                        <w:sz w:val="12"/>
                        <w:szCs w:val="12"/>
                        <w:lang w:val="en-US"/>
                      </w:rPr>
                      <w:t>mrsk</w:t>
                    </w:r>
                    <w:r w:rsidRPr="00FD7A19">
                      <w:rPr>
                        <w:rFonts w:ascii="Helios" w:hAnsi="Helios"/>
                        <w:sz w:val="12"/>
                        <w:szCs w:val="12"/>
                        <w:lang w:val="en-US"/>
                      </w:rPr>
                      <w:t>-1.</w:t>
                    </w:r>
                    <w:r w:rsidRPr="000D67AD">
                      <w:rPr>
                        <w:rFonts w:ascii="Helios" w:hAnsi="Helios"/>
                        <w:sz w:val="12"/>
                        <w:szCs w:val="12"/>
                        <w:lang w:val="en-US"/>
                      </w:rPr>
                      <w:t>ru</w:t>
                    </w:r>
                  </w:hyperlink>
                  <w:r w:rsidRPr="00FD7A19">
                    <w:rPr>
                      <w:rFonts w:ascii="Helios" w:hAnsi="Helios"/>
                      <w:sz w:val="12"/>
                      <w:szCs w:val="12"/>
                      <w:lang w:val="en-US"/>
                    </w:rPr>
                    <w:t xml:space="preserve">, </w:t>
                  </w:r>
                  <w:hyperlink r:id="rId10" w:history="1">
                    <w:r w:rsidRPr="000D67AD">
                      <w:rPr>
                        <w:rFonts w:ascii="Helios" w:hAnsi="Helios"/>
                        <w:sz w:val="12"/>
                        <w:szCs w:val="12"/>
                        <w:lang w:val="en-US"/>
                      </w:rPr>
                      <w:t>www</w:t>
                    </w:r>
                    <w:r w:rsidRPr="00FD7A19">
                      <w:rPr>
                        <w:rFonts w:ascii="Helios" w:hAnsi="Helios"/>
                        <w:sz w:val="12"/>
                        <w:szCs w:val="12"/>
                        <w:lang w:val="en-US"/>
                      </w:rPr>
                      <w:t>.</w:t>
                    </w:r>
                    <w:r w:rsidRPr="000D67AD">
                      <w:rPr>
                        <w:rFonts w:ascii="Helios" w:hAnsi="Helios"/>
                        <w:sz w:val="12"/>
                        <w:szCs w:val="12"/>
                        <w:lang w:val="en-US"/>
                      </w:rPr>
                      <w:t>mrsk</w:t>
                    </w:r>
                    <w:r w:rsidRPr="00FD7A1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9274F" w:rsidRPr="00015259" w:rsidRDefault="0009274F" w:rsidP="0009274F">
      <w:pPr>
        <w:ind w:left="5670" w:firstLine="0"/>
        <w:jc w:val="right"/>
        <w:rPr>
          <w:sz w:val="24"/>
          <w:szCs w:val="24"/>
        </w:rPr>
      </w:pPr>
      <w:r w:rsidRPr="00015259">
        <w:rPr>
          <w:sz w:val="24"/>
          <w:szCs w:val="24"/>
        </w:rPr>
        <w:t>УТВЕРЖДАЮ:</w:t>
      </w:r>
    </w:p>
    <w:p w:rsidR="0009274F" w:rsidRPr="00015259" w:rsidRDefault="0009274F" w:rsidP="0009274F">
      <w:pPr>
        <w:spacing w:line="240" w:lineRule="auto"/>
        <w:jc w:val="right"/>
        <w:rPr>
          <w:sz w:val="24"/>
          <w:szCs w:val="24"/>
        </w:rPr>
      </w:pPr>
      <w:r w:rsidRPr="00015259">
        <w:rPr>
          <w:sz w:val="24"/>
          <w:szCs w:val="24"/>
        </w:rPr>
        <w:t>Председатель закупочной комиссии -</w:t>
      </w:r>
    </w:p>
    <w:p w:rsidR="0009274F" w:rsidRPr="00015259" w:rsidRDefault="0009274F" w:rsidP="0009274F">
      <w:pPr>
        <w:spacing w:line="240" w:lineRule="auto"/>
        <w:jc w:val="right"/>
        <w:rPr>
          <w:sz w:val="24"/>
          <w:szCs w:val="24"/>
        </w:rPr>
      </w:pPr>
      <w:r w:rsidRPr="00015259">
        <w:rPr>
          <w:sz w:val="24"/>
          <w:szCs w:val="24"/>
        </w:rPr>
        <w:t xml:space="preserve">Начальник Управления  логистики и МТО </w:t>
      </w:r>
    </w:p>
    <w:p w:rsidR="0009274F" w:rsidRPr="00015259" w:rsidRDefault="0009274F" w:rsidP="0009274F">
      <w:pPr>
        <w:spacing w:line="240" w:lineRule="auto"/>
        <w:jc w:val="right"/>
        <w:rPr>
          <w:sz w:val="24"/>
          <w:szCs w:val="24"/>
        </w:rPr>
      </w:pPr>
      <w:r w:rsidRPr="00015259">
        <w:rPr>
          <w:sz w:val="24"/>
          <w:szCs w:val="24"/>
        </w:rPr>
        <w:t>филиала ПАО «МРСК Центра» - «Воронежэнерго»</w:t>
      </w:r>
    </w:p>
    <w:p w:rsidR="0009274F" w:rsidRPr="00015259" w:rsidRDefault="0009274F" w:rsidP="0009274F">
      <w:pPr>
        <w:spacing w:line="240" w:lineRule="auto"/>
        <w:jc w:val="right"/>
      </w:pPr>
    </w:p>
    <w:p w:rsidR="0009274F" w:rsidRPr="00015259" w:rsidRDefault="0009274F" w:rsidP="0009274F">
      <w:pPr>
        <w:spacing w:line="240" w:lineRule="auto"/>
        <w:jc w:val="right"/>
        <w:rPr>
          <w:sz w:val="24"/>
          <w:szCs w:val="24"/>
        </w:rPr>
      </w:pPr>
      <w:r w:rsidRPr="00015259">
        <w:rPr>
          <w:sz w:val="24"/>
          <w:szCs w:val="24"/>
        </w:rPr>
        <w:t xml:space="preserve">____________________ В.В. Мороз </w:t>
      </w:r>
    </w:p>
    <w:p w:rsidR="0009274F" w:rsidRPr="00015259" w:rsidRDefault="0009274F" w:rsidP="0009274F">
      <w:pPr>
        <w:spacing w:line="240" w:lineRule="auto"/>
        <w:jc w:val="right"/>
        <w:rPr>
          <w:sz w:val="24"/>
          <w:szCs w:val="24"/>
        </w:rPr>
      </w:pPr>
    </w:p>
    <w:p w:rsidR="0009274F" w:rsidRPr="00015259" w:rsidRDefault="0009274F" w:rsidP="0009274F">
      <w:pPr>
        <w:ind w:left="5670" w:firstLine="0"/>
        <w:jc w:val="right"/>
        <w:rPr>
          <w:sz w:val="24"/>
          <w:szCs w:val="24"/>
        </w:rPr>
      </w:pPr>
      <w:r w:rsidRPr="00015259">
        <w:rPr>
          <w:sz w:val="24"/>
          <w:szCs w:val="24"/>
        </w:rPr>
        <w:t xml:space="preserve"> «28» октября 2016 г.</w:t>
      </w:r>
    </w:p>
    <w:p w:rsidR="0009274F" w:rsidRPr="00015259" w:rsidRDefault="0009274F" w:rsidP="0009274F">
      <w:pPr>
        <w:ind w:left="5670" w:firstLine="0"/>
        <w:rPr>
          <w:sz w:val="24"/>
          <w:szCs w:val="24"/>
        </w:rPr>
      </w:pPr>
    </w:p>
    <w:p w:rsidR="0009274F" w:rsidRPr="00015259" w:rsidRDefault="0009274F" w:rsidP="0009274F">
      <w:pPr>
        <w:spacing w:line="240" w:lineRule="auto"/>
        <w:ind w:left="6804" w:firstLine="0"/>
        <w:rPr>
          <w:b/>
          <w:kern w:val="36"/>
          <w:sz w:val="24"/>
          <w:szCs w:val="24"/>
        </w:rPr>
      </w:pPr>
      <w:r w:rsidRPr="00015259">
        <w:rPr>
          <w:b/>
          <w:kern w:val="36"/>
          <w:sz w:val="24"/>
          <w:szCs w:val="24"/>
        </w:rPr>
        <w:t>Согласовано на заседании</w:t>
      </w:r>
    </w:p>
    <w:p w:rsidR="0009274F" w:rsidRPr="00015259" w:rsidRDefault="0009274F" w:rsidP="0009274F">
      <w:pPr>
        <w:spacing w:line="240" w:lineRule="auto"/>
        <w:ind w:left="6804" w:firstLine="0"/>
        <w:rPr>
          <w:b/>
          <w:kern w:val="36"/>
          <w:sz w:val="24"/>
          <w:szCs w:val="24"/>
        </w:rPr>
      </w:pPr>
      <w:r w:rsidRPr="00015259">
        <w:rPr>
          <w:b/>
          <w:kern w:val="36"/>
          <w:sz w:val="24"/>
          <w:szCs w:val="24"/>
        </w:rPr>
        <w:t>закупочной комиссии</w:t>
      </w:r>
    </w:p>
    <w:p w:rsidR="0009274F" w:rsidRPr="00015259" w:rsidRDefault="0009274F" w:rsidP="0009274F">
      <w:pPr>
        <w:spacing w:line="240" w:lineRule="auto"/>
        <w:ind w:left="6804" w:firstLine="0"/>
        <w:rPr>
          <w:b/>
          <w:kern w:val="36"/>
          <w:sz w:val="24"/>
          <w:szCs w:val="24"/>
        </w:rPr>
      </w:pPr>
      <w:r w:rsidRPr="00015259">
        <w:rPr>
          <w:b/>
          <w:kern w:val="36"/>
          <w:sz w:val="24"/>
          <w:szCs w:val="24"/>
        </w:rPr>
        <w:t>Протокол № 0319-ВР-16</w:t>
      </w:r>
    </w:p>
    <w:p w:rsidR="0009274F" w:rsidRDefault="0009274F" w:rsidP="0009274F">
      <w:pPr>
        <w:spacing w:line="240" w:lineRule="auto"/>
        <w:ind w:left="6804" w:firstLine="0"/>
        <w:rPr>
          <w:b/>
          <w:kern w:val="36"/>
          <w:sz w:val="24"/>
          <w:szCs w:val="24"/>
        </w:rPr>
      </w:pPr>
      <w:r w:rsidRPr="00015259">
        <w:rPr>
          <w:b/>
          <w:kern w:val="36"/>
          <w:sz w:val="24"/>
          <w:szCs w:val="24"/>
        </w:rPr>
        <w:t>от «28» октября 2016 года</w:t>
      </w:r>
    </w:p>
    <w:p w:rsidR="0009274F" w:rsidRDefault="0009274F" w:rsidP="0009274F">
      <w:pPr>
        <w:spacing w:line="240" w:lineRule="auto"/>
        <w:ind w:left="6804" w:firstLine="0"/>
        <w:rPr>
          <w:b/>
          <w:kern w:val="36"/>
          <w:sz w:val="24"/>
          <w:szCs w:val="24"/>
        </w:rPr>
      </w:pPr>
    </w:p>
    <w:p w:rsidR="0009274F" w:rsidRDefault="0009274F" w:rsidP="0009274F">
      <w:pPr>
        <w:spacing w:line="240" w:lineRule="auto"/>
        <w:ind w:left="6804" w:firstLine="0"/>
        <w:rPr>
          <w:b/>
          <w:kern w:val="36"/>
          <w:sz w:val="24"/>
          <w:szCs w:val="24"/>
        </w:rPr>
      </w:pPr>
    </w:p>
    <w:p w:rsidR="0009274F" w:rsidRPr="00093D17" w:rsidRDefault="0009274F" w:rsidP="0009274F">
      <w:pPr>
        <w:spacing w:line="240" w:lineRule="auto"/>
        <w:ind w:left="6804" w:firstLine="0"/>
        <w:rPr>
          <w:b/>
          <w:kern w:val="36"/>
          <w:sz w:val="24"/>
          <w:szCs w:val="24"/>
        </w:rPr>
      </w:pPr>
    </w:p>
    <w:p w:rsidR="0009274F" w:rsidRPr="00C12FA4" w:rsidRDefault="0009274F" w:rsidP="0009274F">
      <w:pPr>
        <w:spacing w:line="264" w:lineRule="auto"/>
        <w:jc w:val="center"/>
        <w:rPr>
          <w:sz w:val="24"/>
          <w:szCs w:val="24"/>
        </w:rPr>
      </w:pPr>
    </w:p>
    <w:p w:rsidR="0009274F" w:rsidRPr="00C12FA4" w:rsidRDefault="0009274F" w:rsidP="0009274F">
      <w:pPr>
        <w:spacing w:line="264" w:lineRule="auto"/>
        <w:jc w:val="center"/>
        <w:rPr>
          <w:sz w:val="24"/>
          <w:szCs w:val="24"/>
        </w:rPr>
      </w:pPr>
    </w:p>
    <w:p w:rsidR="0009274F" w:rsidRPr="00C12FA4" w:rsidRDefault="0009274F" w:rsidP="0009274F">
      <w:pPr>
        <w:spacing w:line="264" w:lineRule="auto"/>
        <w:jc w:val="center"/>
        <w:rPr>
          <w:sz w:val="24"/>
          <w:szCs w:val="24"/>
        </w:rPr>
      </w:pPr>
    </w:p>
    <w:p w:rsidR="0009274F" w:rsidRPr="00015259" w:rsidRDefault="0009274F" w:rsidP="0009274F">
      <w:pPr>
        <w:pStyle w:val="1f4"/>
        <w:spacing w:line="264" w:lineRule="auto"/>
        <w:ind w:left="0" w:right="0"/>
        <w:jc w:val="center"/>
        <w:rPr>
          <w:rFonts w:ascii="Times New Roman" w:hAnsi="Times New Roman"/>
          <w:b/>
          <w:bCs w:val="0"/>
          <w:sz w:val="24"/>
          <w:szCs w:val="24"/>
        </w:rPr>
      </w:pPr>
      <w:r w:rsidRPr="00015259">
        <w:rPr>
          <w:rFonts w:ascii="Times New Roman" w:hAnsi="Times New Roman"/>
          <w:b/>
          <w:bCs w:val="0"/>
          <w:sz w:val="24"/>
          <w:szCs w:val="24"/>
        </w:rPr>
        <w:t>Документация по запросу предложений</w:t>
      </w:r>
    </w:p>
    <w:p w:rsidR="0009274F" w:rsidRPr="00015259" w:rsidRDefault="0009274F" w:rsidP="0009274F">
      <w:pPr>
        <w:pStyle w:val="1f4"/>
        <w:spacing w:line="264" w:lineRule="auto"/>
        <w:ind w:left="0" w:right="0"/>
        <w:jc w:val="center"/>
        <w:rPr>
          <w:rFonts w:ascii="Times New Roman" w:hAnsi="Times New Roman"/>
          <w:sz w:val="24"/>
          <w:szCs w:val="24"/>
        </w:rPr>
      </w:pPr>
    </w:p>
    <w:p w:rsidR="0009274F" w:rsidRPr="00015259" w:rsidRDefault="0009274F" w:rsidP="0009274F">
      <w:pPr>
        <w:pStyle w:val="1f4"/>
        <w:spacing w:line="264" w:lineRule="auto"/>
        <w:ind w:left="0" w:right="0"/>
        <w:jc w:val="center"/>
        <w:rPr>
          <w:rFonts w:ascii="Times New Roman" w:hAnsi="Times New Roman"/>
          <w:b/>
          <w:sz w:val="24"/>
          <w:szCs w:val="24"/>
        </w:rPr>
      </w:pPr>
      <w:r w:rsidRPr="00015259">
        <w:rPr>
          <w:rFonts w:ascii="Times New Roman" w:hAnsi="Times New Roman"/>
          <w:b/>
          <w:sz w:val="24"/>
          <w:szCs w:val="24"/>
        </w:rPr>
        <w:t>ОТКРЫТЫЙ ЗАПРОС ПРЕДЛОЖЕНИЙ</w:t>
      </w:r>
    </w:p>
    <w:p w:rsidR="0009274F" w:rsidRPr="00C12FA4" w:rsidRDefault="0009274F" w:rsidP="0009274F">
      <w:pPr>
        <w:spacing w:line="264" w:lineRule="auto"/>
        <w:ind w:firstLine="0"/>
        <w:jc w:val="center"/>
        <w:rPr>
          <w:b/>
          <w:sz w:val="24"/>
          <w:szCs w:val="24"/>
        </w:rPr>
      </w:pPr>
      <w:r w:rsidRPr="00015259">
        <w:rPr>
          <w:b/>
          <w:sz w:val="24"/>
          <w:szCs w:val="24"/>
        </w:rPr>
        <w:t xml:space="preserve">на право заключения </w:t>
      </w:r>
      <w:proofErr w:type="gramStart"/>
      <w:r>
        <w:rPr>
          <w:b/>
          <w:sz w:val="24"/>
          <w:szCs w:val="24"/>
        </w:rPr>
        <w:t>Договора</w:t>
      </w:r>
      <w:proofErr w:type="gramEnd"/>
      <w:r w:rsidRPr="00015259">
        <w:rPr>
          <w:b/>
          <w:sz w:val="24"/>
          <w:szCs w:val="24"/>
        </w:rPr>
        <w:t xml:space="preserve"> на выполнение рабо</w:t>
      </w:r>
      <w:r w:rsidRPr="00015259">
        <w:rPr>
          <w:b/>
          <w:iCs/>
          <w:sz w:val="24"/>
          <w:szCs w:val="24"/>
        </w:rPr>
        <w:t>т по ремонту средств малой механизации для нужд ПАО «МРСК Центра» (филиала  «Воронежэнерго»)</w:t>
      </w:r>
    </w:p>
    <w:p w:rsidR="0009274F" w:rsidRPr="00C12FA4" w:rsidRDefault="0009274F" w:rsidP="0009274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09274F" w:rsidRPr="00C12FA4" w:rsidRDefault="0009274F" w:rsidP="0009274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09274F" w:rsidRPr="00C12FA4" w:rsidRDefault="0009274F" w:rsidP="0009274F">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09274F" w:rsidRDefault="0009274F" w:rsidP="00E71A48">
      <w:pPr>
        <w:spacing w:line="264" w:lineRule="auto"/>
        <w:ind w:firstLine="0"/>
        <w:jc w:val="center"/>
        <w:rPr>
          <w:b/>
          <w:sz w:val="24"/>
          <w:szCs w:val="24"/>
        </w:rPr>
      </w:pPr>
    </w:p>
    <w:p w:rsidR="0009274F" w:rsidRDefault="0009274F" w:rsidP="00E71A48">
      <w:pPr>
        <w:spacing w:line="264" w:lineRule="auto"/>
        <w:ind w:firstLine="0"/>
        <w:jc w:val="center"/>
        <w:rPr>
          <w:b/>
          <w:sz w:val="24"/>
          <w:szCs w:val="24"/>
        </w:rPr>
      </w:pPr>
    </w:p>
    <w:p w:rsidR="0009274F" w:rsidRDefault="0009274F" w:rsidP="00E71A48">
      <w:pPr>
        <w:spacing w:line="264" w:lineRule="auto"/>
        <w:ind w:firstLine="0"/>
        <w:jc w:val="center"/>
        <w:rPr>
          <w:b/>
          <w:sz w:val="24"/>
          <w:szCs w:val="24"/>
        </w:rPr>
      </w:pPr>
    </w:p>
    <w:p w:rsidR="0009274F" w:rsidRDefault="0009274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9274F">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20352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Pr>
          <w:noProof/>
        </w:rPr>
        <w:fldChar w:fldCharType="begin"/>
      </w:r>
      <w:r w:rsidR="00235620">
        <w:rPr>
          <w:noProof/>
        </w:rPr>
        <w:instrText xml:space="preserve"> PAGEREF _Toc441130763 \h </w:instrText>
      </w:r>
      <w:r>
        <w:rPr>
          <w:noProof/>
        </w:rPr>
      </w:r>
      <w:r>
        <w:rPr>
          <w:noProof/>
        </w:rPr>
        <w:fldChar w:fldCharType="separate"/>
      </w:r>
      <w:r w:rsidR="00C712DA">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0352D">
        <w:rPr>
          <w:noProof/>
        </w:rPr>
        <w:fldChar w:fldCharType="begin"/>
      </w:r>
      <w:r>
        <w:rPr>
          <w:noProof/>
        </w:rPr>
        <w:instrText xml:space="preserve"> PAGEREF _Toc441130764 \h </w:instrText>
      </w:r>
      <w:r w:rsidR="0020352D">
        <w:rPr>
          <w:noProof/>
        </w:rPr>
      </w:r>
      <w:r w:rsidR="0020352D">
        <w:rPr>
          <w:noProof/>
        </w:rPr>
        <w:fldChar w:fldCharType="separate"/>
      </w:r>
      <w:r w:rsidR="00C712DA">
        <w:rPr>
          <w:noProof/>
        </w:rPr>
        <w:t>4</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0352D">
        <w:rPr>
          <w:noProof/>
        </w:rPr>
        <w:fldChar w:fldCharType="begin"/>
      </w:r>
      <w:r>
        <w:rPr>
          <w:noProof/>
        </w:rPr>
        <w:instrText xml:space="preserve"> PAGEREF _Toc441130765 \h </w:instrText>
      </w:r>
      <w:r w:rsidR="0020352D">
        <w:rPr>
          <w:noProof/>
        </w:rPr>
      </w:r>
      <w:r w:rsidR="0020352D">
        <w:rPr>
          <w:noProof/>
        </w:rPr>
        <w:fldChar w:fldCharType="separate"/>
      </w:r>
      <w:r w:rsidR="00C712DA">
        <w:rPr>
          <w:noProof/>
        </w:rPr>
        <w:t>5</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0352D">
        <w:rPr>
          <w:noProof/>
        </w:rPr>
        <w:fldChar w:fldCharType="begin"/>
      </w:r>
      <w:r>
        <w:rPr>
          <w:noProof/>
        </w:rPr>
        <w:instrText xml:space="preserve"> PAGEREF _Toc441130766 \h </w:instrText>
      </w:r>
      <w:r w:rsidR="0020352D">
        <w:rPr>
          <w:noProof/>
        </w:rPr>
      </w:r>
      <w:r w:rsidR="0020352D">
        <w:rPr>
          <w:noProof/>
        </w:rPr>
        <w:fldChar w:fldCharType="separate"/>
      </w:r>
      <w:r w:rsidR="00C712DA">
        <w:rPr>
          <w:noProof/>
        </w:rPr>
        <w:t>6</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0352D">
        <w:rPr>
          <w:noProof/>
        </w:rPr>
        <w:fldChar w:fldCharType="begin"/>
      </w:r>
      <w:r>
        <w:rPr>
          <w:noProof/>
        </w:rPr>
        <w:instrText xml:space="preserve"> PAGEREF _Toc441130767 \h </w:instrText>
      </w:r>
      <w:r w:rsidR="0020352D">
        <w:rPr>
          <w:noProof/>
        </w:rPr>
      </w:r>
      <w:r w:rsidR="0020352D">
        <w:rPr>
          <w:noProof/>
        </w:rPr>
        <w:fldChar w:fldCharType="separate"/>
      </w:r>
      <w:r w:rsidR="00C712DA">
        <w:rPr>
          <w:noProof/>
        </w:rPr>
        <w:t>6</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0352D">
        <w:rPr>
          <w:noProof/>
        </w:rPr>
        <w:fldChar w:fldCharType="begin"/>
      </w:r>
      <w:r>
        <w:rPr>
          <w:noProof/>
        </w:rPr>
        <w:instrText xml:space="preserve"> PAGEREF _Toc441130768 \h </w:instrText>
      </w:r>
      <w:r w:rsidR="0020352D">
        <w:rPr>
          <w:noProof/>
        </w:rPr>
      </w:r>
      <w:r w:rsidR="0020352D">
        <w:rPr>
          <w:noProof/>
        </w:rPr>
        <w:fldChar w:fldCharType="separate"/>
      </w:r>
      <w:r w:rsidR="00C712DA">
        <w:rPr>
          <w:noProof/>
        </w:rPr>
        <w:t>6</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20352D">
        <w:rPr>
          <w:noProof/>
        </w:rPr>
        <w:fldChar w:fldCharType="begin"/>
      </w:r>
      <w:r>
        <w:rPr>
          <w:noProof/>
        </w:rPr>
        <w:instrText xml:space="preserve"> PAGEREF _Toc441130769 \h </w:instrText>
      </w:r>
      <w:r w:rsidR="0020352D">
        <w:rPr>
          <w:noProof/>
        </w:rPr>
      </w:r>
      <w:r w:rsidR="0020352D">
        <w:rPr>
          <w:noProof/>
        </w:rPr>
        <w:fldChar w:fldCharType="separate"/>
      </w:r>
      <w:r w:rsidR="00C712DA">
        <w:rPr>
          <w:noProof/>
        </w:rPr>
        <w:t>8</w:t>
      </w:r>
      <w:r w:rsidR="0020352D">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sidR="0020352D">
        <w:rPr>
          <w:noProof/>
        </w:rPr>
        <w:fldChar w:fldCharType="begin"/>
      </w:r>
      <w:r>
        <w:rPr>
          <w:noProof/>
        </w:rPr>
        <w:instrText xml:space="preserve"> PAGEREF _Toc441130776 \h </w:instrText>
      </w:r>
      <w:r w:rsidR="0020352D">
        <w:rPr>
          <w:noProof/>
        </w:rPr>
      </w:r>
      <w:r w:rsidR="0020352D">
        <w:rPr>
          <w:noProof/>
        </w:rPr>
        <w:fldChar w:fldCharType="separate"/>
      </w:r>
      <w:r w:rsidR="00C712DA">
        <w:rPr>
          <w:noProof/>
        </w:rPr>
        <w:t>9</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0352D">
        <w:rPr>
          <w:noProof/>
        </w:rPr>
        <w:fldChar w:fldCharType="begin"/>
      </w:r>
      <w:r>
        <w:rPr>
          <w:noProof/>
        </w:rPr>
        <w:instrText xml:space="preserve"> PAGEREF _Toc441130777 \h </w:instrText>
      </w:r>
      <w:r w:rsidR="0020352D">
        <w:rPr>
          <w:noProof/>
        </w:rPr>
      </w:r>
      <w:r w:rsidR="0020352D">
        <w:rPr>
          <w:noProof/>
        </w:rPr>
        <w:fldChar w:fldCharType="separate"/>
      </w:r>
      <w:r w:rsidR="00C712DA">
        <w:rPr>
          <w:noProof/>
        </w:rPr>
        <w:t>9</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sidR="0020352D">
        <w:rPr>
          <w:noProof/>
        </w:rPr>
        <w:fldChar w:fldCharType="begin"/>
      </w:r>
      <w:r>
        <w:rPr>
          <w:noProof/>
        </w:rPr>
        <w:instrText xml:space="preserve"> PAGEREF _Toc441130781 \h </w:instrText>
      </w:r>
      <w:r w:rsidR="0020352D">
        <w:rPr>
          <w:noProof/>
        </w:rPr>
      </w:r>
      <w:r w:rsidR="0020352D">
        <w:rPr>
          <w:noProof/>
        </w:rPr>
        <w:fldChar w:fldCharType="separate"/>
      </w:r>
      <w:r w:rsidR="00C712DA">
        <w:rPr>
          <w:noProof/>
        </w:rPr>
        <w:t>9</w:t>
      </w:r>
      <w:r w:rsidR="0020352D">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0352D">
        <w:rPr>
          <w:noProof/>
        </w:rPr>
        <w:fldChar w:fldCharType="begin"/>
      </w:r>
      <w:r>
        <w:rPr>
          <w:noProof/>
        </w:rPr>
        <w:instrText xml:space="preserve"> PAGEREF _Toc441130785 \h </w:instrText>
      </w:r>
      <w:r w:rsidR="0020352D">
        <w:rPr>
          <w:noProof/>
        </w:rPr>
      </w:r>
      <w:r w:rsidR="0020352D">
        <w:rPr>
          <w:noProof/>
        </w:rPr>
        <w:fldChar w:fldCharType="separate"/>
      </w:r>
      <w:r w:rsidR="00C712DA">
        <w:rPr>
          <w:noProof/>
        </w:rPr>
        <w:t>11</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0352D">
        <w:rPr>
          <w:noProof/>
        </w:rPr>
        <w:fldChar w:fldCharType="begin"/>
      </w:r>
      <w:r>
        <w:rPr>
          <w:noProof/>
        </w:rPr>
        <w:instrText xml:space="preserve"> PAGEREF _Toc441130786 \h </w:instrText>
      </w:r>
      <w:r w:rsidR="0020352D">
        <w:rPr>
          <w:noProof/>
        </w:rPr>
      </w:r>
      <w:r w:rsidR="0020352D">
        <w:rPr>
          <w:noProof/>
        </w:rPr>
        <w:fldChar w:fldCharType="separate"/>
      </w:r>
      <w:r w:rsidR="00C712DA">
        <w:rPr>
          <w:noProof/>
        </w:rPr>
        <w:t>11</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0352D">
        <w:rPr>
          <w:noProof/>
        </w:rPr>
        <w:fldChar w:fldCharType="begin"/>
      </w:r>
      <w:r>
        <w:rPr>
          <w:noProof/>
        </w:rPr>
        <w:instrText xml:space="preserve"> PAGEREF _Toc441130789 \h </w:instrText>
      </w:r>
      <w:r w:rsidR="0020352D">
        <w:rPr>
          <w:noProof/>
        </w:rPr>
      </w:r>
      <w:r w:rsidR="0020352D">
        <w:rPr>
          <w:noProof/>
        </w:rPr>
        <w:fldChar w:fldCharType="separate"/>
      </w:r>
      <w:r w:rsidR="00C712DA">
        <w:rPr>
          <w:noProof/>
        </w:rPr>
        <w:t>11</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0352D">
        <w:rPr>
          <w:noProof/>
        </w:rPr>
        <w:fldChar w:fldCharType="begin"/>
      </w:r>
      <w:r>
        <w:rPr>
          <w:noProof/>
        </w:rPr>
        <w:instrText xml:space="preserve"> PAGEREF _Toc441130790 \h </w:instrText>
      </w:r>
      <w:r w:rsidR="0020352D">
        <w:rPr>
          <w:noProof/>
        </w:rPr>
      </w:r>
      <w:r w:rsidR="0020352D">
        <w:rPr>
          <w:noProof/>
        </w:rPr>
        <w:fldChar w:fldCharType="separate"/>
      </w:r>
      <w:r w:rsidR="00C712DA">
        <w:rPr>
          <w:noProof/>
        </w:rPr>
        <w:t>12</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0352D">
        <w:rPr>
          <w:noProof/>
        </w:rPr>
        <w:fldChar w:fldCharType="begin"/>
      </w:r>
      <w:r>
        <w:rPr>
          <w:noProof/>
        </w:rPr>
        <w:instrText xml:space="preserve"> PAGEREF _Toc441130805 \h </w:instrText>
      </w:r>
      <w:r w:rsidR="0020352D">
        <w:rPr>
          <w:noProof/>
        </w:rPr>
      </w:r>
      <w:r w:rsidR="0020352D">
        <w:rPr>
          <w:noProof/>
        </w:rPr>
        <w:fldChar w:fldCharType="separate"/>
      </w:r>
      <w:r w:rsidR="00C712DA">
        <w:rPr>
          <w:noProof/>
        </w:rPr>
        <w:t>26</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0352D">
        <w:rPr>
          <w:noProof/>
        </w:rPr>
        <w:fldChar w:fldCharType="begin"/>
      </w:r>
      <w:r>
        <w:rPr>
          <w:noProof/>
        </w:rPr>
        <w:instrText xml:space="preserve"> PAGEREF _Toc441130808 \h </w:instrText>
      </w:r>
      <w:r w:rsidR="0020352D">
        <w:rPr>
          <w:noProof/>
        </w:rPr>
      </w:r>
      <w:r w:rsidR="0020352D">
        <w:rPr>
          <w:noProof/>
        </w:rPr>
        <w:fldChar w:fldCharType="separate"/>
      </w:r>
      <w:r w:rsidR="00C712DA">
        <w:rPr>
          <w:noProof/>
        </w:rPr>
        <w:t>27</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0352D">
        <w:rPr>
          <w:noProof/>
        </w:rPr>
        <w:fldChar w:fldCharType="begin"/>
      </w:r>
      <w:r>
        <w:rPr>
          <w:noProof/>
        </w:rPr>
        <w:instrText xml:space="preserve"> PAGEREF _Toc441130809 \h </w:instrText>
      </w:r>
      <w:r w:rsidR="0020352D">
        <w:rPr>
          <w:noProof/>
        </w:rPr>
      </w:r>
      <w:r w:rsidR="0020352D">
        <w:rPr>
          <w:noProof/>
        </w:rPr>
        <w:fldChar w:fldCharType="separate"/>
      </w:r>
      <w:r w:rsidR="00C712DA">
        <w:rPr>
          <w:noProof/>
        </w:rPr>
        <w:t>27</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0352D">
        <w:rPr>
          <w:noProof/>
        </w:rPr>
        <w:fldChar w:fldCharType="begin"/>
      </w:r>
      <w:r>
        <w:rPr>
          <w:noProof/>
        </w:rPr>
        <w:instrText xml:space="preserve"> PAGEREF _Toc441130814 \h </w:instrText>
      </w:r>
      <w:r w:rsidR="0020352D">
        <w:rPr>
          <w:noProof/>
        </w:rPr>
      </w:r>
      <w:r w:rsidR="0020352D">
        <w:rPr>
          <w:noProof/>
        </w:rPr>
        <w:fldChar w:fldCharType="separate"/>
      </w:r>
      <w:r w:rsidR="00C712DA">
        <w:rPr>
          <w:noProof/>
        </w:rPr>
        <w:t>29</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0352D">
        <w:rPr>
          <w:noProof/>
        </w:rPr>
        <w:fldChar w:fldCharType="begin"/>
      </w:r>
      <w:r>
        <w:rPr>
          <w:noProof/>
        </w:rPr>
        <w:instrText xml:space="preserve"> PAGEREF _Toc441130815 \h </w:instrText>
      </w:r>
      <w:r w:rsidR="0020352D">
        <w:rPr>
          <w:noProof/>
        </w:rPr>
      </w:r>
      <w:r w:rsidR="0020352D">
        <w:rPr>
          <w:noProof/>
        </w:rPr>
        <w:fldChar w:fldCharType="separate"/>
      </w:r>
      <w:r w:rsidR="00C712DA">
        <w:rPr>
          <w:noProof/>
        </w:rPr>
        <w:t>32</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0352D">
        <w:rPr>
          <w:noProof/>
        </w:rPr>
        <w:fldChar w:fldCharType="begin"/>
      </w:r>
      <w:r>
        <w:rPr>
          <w:noProof/>
        </w:rPr>
        <w:instrText xml:space="preserve"> PAGEREF _Toc441130816 \h </w:instrText>
      </w:r>
      <w:r w:rsidR="0020352D">
        <w:rPr>
          <w:noProof/>
        </w:rPr>
      </w:r>
      <w:r w:rsidR="0020352D">
        <w:rPr>
          <w:noProof/>
        </w:rPr>
        <w:fldChar w:fldCharType="separate"/>
      </w:r>
      <w:r w:rsidR="00C712DA">
        <w:rPr>
          <w:noProof/>
        </w:rPr>
        <w:t>32</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0352D">
        <w:rPr>
          <w:noProof/>
        </w:rPr>
        <w:fldChar w:fldCharType="begin"/>
      </w:r>
      <w:r>
        <w:rPr>
          <w:noProof/>
        </w:rPr>
        <w:instrText xml:space="preserve"> PAGEREF _Toc441130817 \h </w:instrText>
      </w:r>
      <w:r w:rsidR="0020352D">
        <w:rPr>
          <w:noProof/>
        </w:rPr>
      </w:r>
      <w:r w:rsidR="0020352D">
        <w:rPr>
          <w:noProof/>
        </w:rPr>
        <w:fldChar w:fldCharType="separate"/>
      </w:r>
      <w:r w:rsidR="00C712DA">
        <w:rPr>
          <w:noProof/>
        </w:rPr>
        <w:t>33</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20352D">
        <w:rPr>
          <w:noProof/>
        </w:rPr>
        <w:fldChar w:fldCharType="begin"/>
      </w:r>
      <w:r>
        <w:rPr>
          <w:noProof/>
        </w:rPr>
        <w:instrText xml:space="preserve"> PAGEREF _Toc441130818 \h </w:instrText>
      </w:r>
      <w:r w:rsidR="0020352D">
        <w:rPr>
          <w:noProof/>
        </w:rPr>
      </w:r>
      <w:r w:rsidR="0020352D">
        <w:rPr>
          <w:noProof/>
        </w:rPr>
        <w:fldChar w:fldCharType="separate"/>
      </w:r>
      <w:r w:rsidR="00C712DA">
        <w:rPr>
          <w:noProof/>
        </w:rPr>
        <w:t>34</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0352D">
        <w:rPr>
          <w:noProof/>
        </w:rPr>
        <w:fldChar w:fldCharType="begin"/>
      </w:r>
      <w:r>
        <w:rPr>
          <w:noProof/>
        </w:rPr>
        <w:instrText xml:space="preserve"> PAGEREF _Toc441130819 \h </w:instrText>
      </w:r>
      <w:r w:rsidR="0020352D">
        <w:rPr>
          <w:noProof/>
        </w:rPr>
      </w:r>
      <w:r w:rsidR="0020352D">
        <w:rPr>
          <w:noProof/>
        </w:rPr>
        <w:fldChar w:fldCharType="separate"/>
      </w:r>
      <w:r w:rsidR="00C712DA">
        <w:rPr>
          <w:noProof/>
        </w:rPr>
        <w:t>34</w:t>
      </w:r>
      <w:r w:rsidR="0020352D">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0352D">
        <w:rPr>
          <w:noProof/>
        </w:rPr>
        <w:fldChar w:fldCharType="begin"/>
      </w:r>
      <w:r>
        <w:rPr>
          <w:noProof/>
        </w:rPr>
        <w:instrText xml:space="preserve"> PAGEREF _Toc441130820 \h </w:instrText>
      </w:r>
      <w:r w:rsidR="0020352D">
        <w:rPr>
          <w:noProof/>
        </w:rPr>
      </w:r>
      <w:r w:rsidR="0020352D">
        <w:rPr>
          <w:noProof/>
        </w:rPr>
        <w:fldChar w:fldCharType="separate"/>
      </w:r>
      <w:r w:rsidR="00C712DA">
        <w:rPr>
          <w:noProof/>
        </w:rPr>
        <w:t>35</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20352D">
        <w:rPr>
          <w:noProof/>
        </w:rPr>
        <w:fldChar w:fldCharType="begin"/>
      </w:r>
      <w:r>
        <w:rPr>
          <w:noProof/>
        </w:rPr>
        <w:instrText xml:space="preserve"> PAGEREF _Toc441130821 \h </w:instrText>
      </w:r>
      <w:r w:rsidR="0020352D">
        <w:rPr>
          <w:noProof/>
        </w:rPr>
      </w:r>
      <w:r w:rsidR="0020352D">
        <w:rPr>
          <w:noProof/>
        </w:rPr>
        <w:fldChar w:fldCharType="separate"/>
      </w:r>
      <w:r w:rsidR="00C712DA">
        <w:rPr>
          <w:noProof/>
        </w:rPr>
        <w:t>35</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20352D">
        <w:rPr>
          <w:noProof/>
        </w:rPr>
        <w:fldChar w:fldCharType="begin"/>
      </w:r>
      <w:r>
        <w:rPr>
          <w:noProof/>
        </w:rPr>
        <w:instrText xml:space="preserve"> PAGEREF _Toc441130823 \h </w:instrText>
      </w:r>
      <w:r w:rsidR="0020352D">
        <w:rPr>
          <w:noProof/>
        </w:rPr>
      </w:r>
      <w:r w:rsidR="0020352D">
        <w:rPr>
          <w:noProof/>
        </w:rPr>
        <w:fldChar w:fldCharType="separate"/>
      </w:r>
      <w:r w:rsidR="00C712DA">
        <w:rPr>
          <w:noProof/>
        </w:rPr>
        <w:t>35</w:t>
      </w:r>
      <w:r w:rsidR="0020352D">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0352D">
        <w:rPr>
          <w:noProof/>
        </w:rPr>
        <w:fldChar w:fldCharType="begin"/>
      </w:r>
      <w:r>
        <w:rPr>
          <w:noProof/>
        </w:rPr>
        <w:instrText xml:space="preserve"> PAGEREF _Toc441130825 \h </w:instrText>
      </w:r>
      <w:r w:rsidR="0020352D">
        <w:rPr>
          <w:noProof/>
        </w:rPr>
      </w:r>
      <w:r w:rsidR="0020352D">
        <w:rPr>
          <w:noProof/>
        </w:rPr>
        <w:fldChar w:fldCharType="separate"/>
      </w:r>
      <w:r w:rsidR="00C712DA">
        <w:rPr>
          <w:noProof/>
        </w:rPr>
        <w:t>36</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0352D">
        <w:rPr>
          <w:noProof/>
        </w:rPr>
        <w:fldChar w:fldCharType="begin"/>
      </w:r>
      <w:r>
        <w:rPr>
          <w:noProof/>
        </w:rPr>
        <w:instrText xml:space="preserve"> PAGEREF _Toc441130826 \h </w:instrText>
      </w:r>
      <w:r w:rsidR="0020352D">
        <w:rPr>
          <w:noProof/>
        </w:rPr>
      </w:r>
      <w:r w:rsidR="0020352D">
        <w:rPr>
          <w:noProof/>
        </w:rPr>
        <w:fldChar w:fldCharType="separate"/>
      </w:r>
      <w:r w:rsidR="00C712DA">
        <w:rPr>
          <w:noProof/>
        </w:rPr>
        <w:t>36</w:t>
      </w:r>
      <w:r w:rsidR="0020352D">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20352D">
        <w:rPr>
          <w:noProof/>
        </w:rPr>
        <w:fldChar w:fldCharType="begin"/>
      </w:r>
      <w:r>
        <w:rPr>
          <w:noProof/>
        </w:rPr>
        <w:instrText xml:space="preserve"> PAGEREF _Toc441130827 \h </w:instrText>
      </w:r>
      <w:r w:rsidR="0020352D">
        <w:rPr>
          <w:noProof/>
        </w:rPr>
      </w:r>
      <w:r w:rsidR="0020352D">
        <w:rPr>
          <w:noProof/>
        </w:rPr>
        <w:fldChar w:fldCharType="separate"/>
      </w:r>
      <w:r w:rsidR="00C712DA">
        <w:rPr>
          <w:noProof/>
        </w:rPr>
        <w:t>36</w:t>
      </w:r>
      <w:r w:rsidR="0020352D">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0352D">
        <w:rPr>
          <w:noProof/>
        </w:rPr>
        <w:fldChar w:fldCharType="begin"/>
      </w:r>
      <w:r>
        <w:rPr>
          <w:noProof/>
        </w:rPr>
        <w:instrText xml:space="preserve"> PAGEREF _Toc441130829 \h </w:instrText>
      </w:r>
      <w:r w:rsidR="0020352D">
        <w:rPr>
          <w:noProof/>
        </w:rPr>
      </w:r>
      <w:r w:rsidR="0020352D">
        <w:rPr>
          <w:noProof/>
        </w:rPr>
        <w:fldChar w:fldCharType="separate"/>
      </w:r>
      <w:r w:rsidR="00C712DA">
        <w:rPr>
          <w:noProof/>
        </w:rPr>
        <w:t>40</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sidR="0020352D">
        <w:rPr>
          <w:noProof/>
        </w:rPr>
        <w:fldChar w:fldCharType="begin"/>
      </w:r>
      <w:r>
        <w:rPr>
          <w:noProof/>
        </w:rPr>
        <w:instrText xml:space="preserve"> PAGEREF _Toc441130831 \h </w:instrText>
      </w:r>
      <w:r w:rsidR="0020352D">
        <w:rPr>
          <w:noProof/>
        </w:rPr>
      </w:r>
      <w:r w:rsidR="0020352D">
        <w:rPr>
          <w:noProof/>
        </w:rPr>
        <w:fldChar w:fldCharType="separate"/>
      </w:r>
      <w:r w:rsidR="00C712DA">
        <w:rPr>
          <w:noProof/>
        </w:rPr>
        <w:t>42</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sidR="0020352D">
        <w:rPr>
          <w:noProof/>
        </w:rPr>
        <w:fldChar w:fldCharType="begin"/>
      </w:r>
      <w:r>
        <w:rPr>
          <w:noProof/>
        </w:rPr>
        <w:instrText xml:space="preserve"> PAGEREF _Toc441130834 \h </w:instrText>
      </w:r>
      <w:r w:rsidR="0020352D">
        <w:rPr>
          <w:noProof/>
        </w:rPr>
      </w:r>
      <w:r w:rsidR="0020352D">
        <w:rPr>
          <w:noProof/>
        </w:rPr>
        <w:fldChar w:fldCharType="separate"/>
      </w:r>
      <w:r w:rsidR="00C712DA">
        <w:rPr>
          <w:noProof/>
        </w:rPr>
        <w:t>44</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20352D">
        <w:rPr>
          <w:noProof/>
        </w:rPr>
        <w:fldChar w:fldCharType="begin"/>
      </w:r>
      <w:r>
        <w:rPr>
          <w:noProof/>
        </w:rPr>
        <w:instrText xml:space="preserve"> PAGEREF _Toc441130837 \h </w:instrText>
      </w:r>
      <w:r w:rsidR="0020352D">
        <w:rPr>
          <w:noProof/>
        </w:rPr>
      </w:r>
      <w:r w:rsidR="0020352D">
        <w:rPr>
          <w:noProof/>
        </w:rPr>
        <w:fldChar w:fldCharType="separate"/>
      </w:r>
      <w:r w:rsidR="00C712DA">
        <w:rPr>
          <w:noProof/>
        </w:rPr>
        <w:t>46</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20352D">
        <w:rPr>
          <w:noProof/>
        </w:rPr>
        <w:fldChar w:fldCharType="begin"/>
      </w:r>
      <w:r>
        <w:rPr>
          <w:noProof/>
        </w:rPr>
        <w:instrText xml:space="preserve"> PAGEREF _Toc441130840 \h </w:instrText>
      </w:r>
      <w:r w:rsidR="0020352D">
        <w:rPr>
          <w:noProof/>
        </w:rPr>
      </w:r>
      <w:r w:rsidR="0020352D">
        <w:rPr>
          <w:noProof/>
        </w:rPr>
        <w:fldChar w:fldCharType="separate"/>
      </w:r>
      <w:r w:rsidR="00C712DA">
        <w:rPr>
          <w:noProof/>
        </w:rPr>
        <w:t>48</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sidR="0020352D">
        <w:rPr>
          <w:noProof/>
        </w:rPr>
        <w:fldChar w:fldCharType="begin"/>
      </w:r>
      <w:r>
        <w:rPr>
          <w:noProof/>
        </w:rPr>
        <w:instrText xml:space="preserve"> PAGEREF _Toc441130843 \h </w:instrText>
      </w:r>
      <w:r w:rsidR="0020352D">
        <w:rPr>
          <w:noProof/>
        </w:rPr>
      </w:r>
      <w:r w:rsidR="0020352D">
        <w:rPr>
          <w:noProof/>
        </w:rPr>
        <w:fldChar w:fldCharType="separate"/>
      </w:r>
      <w:r w:rsidR="00C712DA">
        <w:rPr>
          <w:noProof/>
        </w:rPr>
        <w:t>50</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20352D">
        <w:rPr>
          <w:noProof/>
        </w:rPr>
        <w:fldChar w:fldCharType="begin"/>
      </w:r>
      <w:r>
        <w:rPr>
          <w:noProof/>
        </w:rPr>
        <w:instrText xml:space="preserve"> PAGEREF _Toc441130846 \h </w:instrText>
      </w:r>
      <w:r w:rsidR="0020352D">
        <w:rPr>
          <w:noProof/>
        </w:rPr>
      </w:r>
      <w:r w:rsidR="0020352D">
        <w:rPr>
          <w:noProof/>
        </w:rPr>
        <w:fldChar w:fldCharType="separate"/>
      </w:r>
      <w:r w:rsidR="00C712DA">
        <w:rPr>
          <w:noProof/>
        </w:rPr>
        <w:t>52</w:t>
      </w:r>
      <w:r w:rsidR="0020352D">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sidR="0020352D">
        <w:rPr>
          <w:noProof/>
        </w:rPr>
        <w:fldChar w:fldCharType="begin"/>
      </w:r>
      <w:r>
        <w:rPr>
          <w:noProof/>
        </w:rPr>
        <w:instrText xml:space="preserve"> PAGEREF _Toc441130847 \h </w:instrText>
      </w:r>
      <w:r w:rsidR="0020352D">
        <w:rPr>
          <w:noProof/>
        </w:rPr>
      </w:r>
      <w:r w:rsidR="0020352D">
        <w:rPr>
          <w:noProof/>
        </w:rPr>
        <w:fldChar w:fldCharType="separate"/>
      </w:r>
      <w:r w:rsidR="00C712DA">
        <w:rPr>
          <w:noProof/>
        </w:rPr>
        <w:t>52</w:t>
      </w:r>
      <w:r w:rsidR="0020352D">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20352D">
        <w:rPr>
          <w:noProof/>
        </w:rPr>
        <w:fldChar w:fldCharType="begin"/>
      </w:r>
      <w:r>
        <w:rPr>
          <w:noProof/>
        </w:rPr>
        <w:instrText xml:space="preserve"> PAGEREF _Toc441130848 \h </w:instrText>
      </w:r>
      <w:r w:rsidR="0020352D">
        <w:rPr>
          <w:noProof/>
        </w:rPr>
      </w:r>
      <w:r w:rsidR="0020352D">
        <w:rPr>
          <w:noProof/>
        </w:rPr>
        <w:fldChar w:fldCharType="separate"/>
      </w:r>
      <w:r w:rsidR="00C712DA">
        <w:rPr>
          <w:noProof/>
        </w:rPr>
        <w:t>54</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20352D">
        <w:rPr>
          <w:noProof/>
        </w:rPr>
        <w:fldChar w:fldCharType="begin"/>
      </w:r>
      <w:r>
        <w:rPr>
          <w:noProof/>
        </w:rPr>
        <w:instrText xml:space="preserve"> PAGEREF _Toc441130850 \h </w:instrText>
      </w:r>
      <w:r w:rsidR="0020352D">
        <w:rPr>
          <w:noProof/>
        </w:rPr>
      </w:r>
      <w:r w:rsidR="0020352D">
        <w:rPr>
          <w:noProof/>
        </w:rPr>
        <w:fldChar w:fldCharType="separate"/>
      </w:r>
      <w:r w:rsidR="00C712DA">
        <w:rPr>
          <w:noProof/>
        </w:rPr>
        <w:t>58</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20352D">
        <w:rPr>
          <w:noProof/>
        </w:rPr>
        <w:fldChar w:fldCharType="begin"/>
      </w:r>
      <w:r>
        <w:rPr>
          <w:noProof/>
        </w:rPr>
        <w:instrText xml:space="preserve"> PAGEREF _Toc441130853 \h </w:instrText>
      </w:r>
      <w:r w:rsidR="0020352D">
        <w:rPr>
          <w:noProof/>
        </w:rPr>
      </w:r>
      <w:r w:rsidR="0020352D">
        <w:rPr>
          <w:noProof/>
        </w:rPr>
        <w:fldChar w:fldCharType="separate"/>
      </w:r>
      <w:r w:rsidR="00C712DA">
        <w:rPr>
          <w:noProof/>
        </w:rPr>
        <w:t>61</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20352D">
        <w:rPr>
          <w:noProof/>
        </w:rPr>
        <w:fldChar w:fldCharType="begin"/>
      </w:r>
      <w:r>
        <w:rPr>
          <w:noProof/>
        </w:rPr>
        <w:instrText xml:space="preserve"> PAGEREF _Toc441130856 \h </w:instrText>
      </w:r>
      <w:r w:rsidR="0020352D">
        <w:rPr>
          <w:noProof/>
        </w:rPr>
      </w:r>
      <w:r w:rsidR="0020352D">
        <w:rPr>
          <w:noProof/>
        </w:rPr>
        <w:fldChar w:fldCharType="separate"/>
      </w:r>
      <w:r w:rsidR="00C712DA">
        <w:rPr>
          <w:noProof/>
        </w:rPr>
        <w:t>63</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20352D">
        <w:rPr>
          <w:noProof/>
        </w:rPr>
        <w:fldChar w:fldCharType="begin"/>
      </w:r>
      <w:r>
        <w:rPr>
          <w:noProof/>
        </w:rPr>
        <w:instrText xml:space="preserve"> PAGEREF _Toc441130859 \h </w:instrText>
      </w:r>
      <w:r w:rsidR="0020352D">
        <w:rPr>
          <w:noProof/>
        </w:rPr>
      </w:r>
      <w:r w:rsidR="0020352D">
        <w:rPr>
          <w:noProof/>
        </w:rPr>
        <w:fldChar w:fldCharType="separate"/>
      </w:r>
      <w:r w:rsidR="00C712DA">
        <w:rPr>
          <w:noProof/>
        </w:rPr>
        <w:t>65</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20352D">
        <w:rPr>
          <w:noProof/>
        </w:rPr>
        <w:fldChar w:fldCharType="begin"/>
      </w:r>
      <w:r>
        <w:rPr>
          <w:noProof/>
        </w:rPr>
        <w:instrText xml:space="preserve"> PAGEREF _Toc441130862 \h </w:instrText>
      </w:r>
      <w:r w:rsidR="0020352D">
        <w:rPr>
          <w:noProof/>
        </w:rPr>
      </w:r>
      <w:r w:rsidR="0020352D">
        <w:rPr>
          <w:noProof/>
        </w:rPr>
        <w:fldChar w:fldCharType="separate"/>
      </w:r>
      <w:r w:rsidR="00C712DA">
        <w:rPr>
          <w:noProof/>
        </w:rPr>
        <w:t>67</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20352D">
        <w:rPr>
          <w:noProof/>
        </w:rPr>
        <w:fldChar w:fldCharType="begin"/>
      </w:r>
      <w:r>
        <w:rPr>
          <w:noProof/>
        </w:rPr>
        <w:instrText xml:space="preserve"> PAGEREF _Toc441130865 \h </w:instrText>
      </w:r>
      <w:r w:rsidR="0020352D">
        <w:rPr>
          <w:noProof/>
        </w:rPr>
      </w:r>
      <w:r w:rsidR="0020352D">
        <w:rPr>
          <w:noProof/>
        </w:rPr>
        <w:fldChar w:fldCharType="separate"/>
      </w:r>
      <w:r w:rsidR="00C712DA">
        <w:rPr>
          <w:noProof/>
        </w:rPr>
        <w:t>70</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20352D">
        <w:rPr>
          <w:noProof/>
        </w:rPr>
        <w:fldChar w:fldCharType="begin"/>
      </w:r>
      <w:r>
        <w:rPr>
          <w:noProof/>
        </w:rPr>
        <w:instrText xml:space="preserve"> PAGEREF _Toc441130868 \h </w:instrText>
      </w:r>
      <w:r w:rsidR="0020352D">
        <w:rPr>
          <w:noProof/>
        </w:rPr>
      </w:r>
      <w:r w:rsidR="0020352D">
        <w:rPr>
          <w:noProof/>
        </w:rPr>
        <w:fldChar w:fldCharType="separate"/>
      </w:r>
      <w:r w:rsidR="00C712DA">
        <w:rPr>
          <w:noProof/>
        </w:rPr>
        <w:t>72</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20352D">
        <w:rPr>
          <w:noProof/>
        </w:rPr>
        <w:fldChar w:fldCharType="begin"/>
      </w:r>
      <w:r>
        <w:rPr>
          <w:noProof/>
        </w:rPr>
        <w:instrText xml:space="preserve"> PAGEREF _Toc441130871 \h </w:instrText>
      </w:r>
      <w:r w:rsidR="0020352D">
        <w:rPr>
          <w:noProof/>
        </w:rPr>
      </w:r>
      <w:r w:rsidR="0020352D">
        <w:rPr>
          <w:noProof/>
        </w:rPr>
        <w:fldChar w:fldCharType="separate"/>
      </w:r>
      <w:r w:rsidR="00C712DA">
        <w:rPr>
          <w:noProof/>
        </w:rPr>
        <w:t>75</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sidR="0020352D">
        <w:rPr>
          <w:noProof/>
        </w:rPr>
        <w:fldChar w:fldCharType="begin"/>
      </w:r>
      <w:r>
        <w:rPr>
          <w:noProof/>
        </w:rPr>
        <w:instrText xml:space="preserve"> PAGEREF _Toc441130874 \h </w:instrText>
      </w:r>
      <w:r w:rsidR="0020352D">
        <w:rPr>
          <w:noProof/>
        </w:rPr>
      </w:r>
      <w:r w:rsidR="0020352D">
        <w:rPr>
          <w:noProof/>
        </w:rPr>
        <w:fldChar w:fldCharType="separate"/>
      </w:r>
      <w:r w:rsidR="00C712DA">
        <w:rPr>
          <w:noProof/>
        </w:rPr>
        <w:t>77</w:t>
      </w:r>
      <w:r w:rsidR="0020352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sidR="0020352D">
        <w:rPr>
          <w:noProof/>
        </w:rPr>
        <w:fldChar w:fldCharType="begin"/>
      </w:r>
      <w:r>
        <w:rPr>
          <w:noProof/>
        </w:rPr>
        <w:instrText xml:space="preserve"> PAGEREF _Toc441130877 \h </w:instrText>
      </w:r>
      <w:r w:rsidR="0020352D">
        <w:rPr>
          <w:noProof/>
        </w:rPr>
      </w:r>
      <w:r w:rsidR="0020352D">
        <w:rPr>
          <w:noProof/>
        </w:rPr>
        <w:fldChar w:fldCharType="separate"/>
      </w:r>
      <w:r w:rsidR="00C712DA">
        <w:rPr>
          <w:noProof/>
        </w:rPr>
        <w:t>79</w:t>
      </w:r>
      <w:r w:rsidR="0020352D">
        <w:rPr>
          <w:noProof/>
        </w:rPr>
        <w:fldChar w:fldCharType="end"/>
      </w:r>
    </w:p>
    <w:p w:rsidR="00717F60" w:rsidRPr="00E71A48" w:rsidRDefault="0020352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w:t>
      </w:r>
      <w:bookmarkEnd w:id="10"/>
      <w:r w:rsidR="00BF288C" w:rsidRPr="003F6847">
        <w:rPr>
          <w:iCs/>
          <w:sz w:val="24"/>
          <w:szCs w:val="24"/>
        </w:rPr>
        <w:t>ведущий специалист отдела закупочной деятельности ПАО «МРСК Центра» (филиала «Воронежэнерго) Зайцева Александра Анатольевна, контактный телефон: (473) 249-57-66</w:t>
      </w:r>
      <w:r w:rsidR="00BF288C" w:rsidRPr="003F6847">
        <w:rPr>
          <w:sz w:val="24"/>
          <w:szCs w:val="24"/>
        </w:rPr>
        <w:t xml:space="preserve"> </w:t>
      </w:r>
      <w:r w:rsidR="00BF288C" w:rsidRPr="003F6847">
        <w:rPr>
          <w:iCs/>
          <w:sz w:val="24"/>
          <w:szCs w:val="24"/>
        </w:rPr>
        <w:t>Извещением</w:t>
      </w:r>
      <w:r w:rsidR="00BF288C" w:rsidRPr="003F6847">
        <w:rPr>
          <w:sz w:val="24"/>
          <w:szCs w:val="24"/>
        </w:rPr>
        <w:t xml:space="preserve"> о проведении открытого </w:t>
      </w:r>
      <w:r w:rsidR="00BF288C" w:rsidRPr="003F6847">
        <w:rPr>
          <w:iCs/>
          <w:sz w:val="24"/>
          <w:szCs w:val="24"/>
        </w:rPr>
        <w:t>запроса предложений</w:t>
      </w:r>
      <w:r w:rsidR="00BF288C" w:rsidRPr="003F6847">
        <w:rPr>
          <w:sz w:val="24"/>
          <w:szCs w:val="24"/>
        </w:rPr>
        <w:t xml:space="preserve">, опубликованным </w:t>
      </w:r>
      <w:r w:rsidR="00BF288C" w:rsidRPr="003F6847">
        <w:rPr>
          <w:b/>
          <w:sz w:val="24"/>
          <w:szCs w:val="24"/>
        </w:rPr>
        <w:t>«</w:t>
      </w:r>
      <w:r w:rsidR="003007E5">
        <w:rPr>
          <w:b/>
          <w:sz w:val="24"/>
          <w:szCs w:val="24"/>
        </w:rPr>
        <w:t>02</w:t>
      </w:r>
      <w:r w:rsidR="00BF288C" w:rsidRPr="003F6847">
        <w:rPr>
          <w:b/>
          <w:sz w:val="24"/>
          <w:szCs w:val="24"/>
        </w:rPr>
        <w:t xml:space="preserve">» </w:t>
      </w:r>
      <w:r w:rsidR="003007E5">
        <w:rPr>
          <w:b/>
          <w:sz w:val="24"/>
          <w:szCs w:val="24"/>
        </w:rPr>
        <w:t>ноя</w:t>
      </w:r>
      <w:r w:rsidR="00BF288C" w:rsidRPr="003F6847">
        <w:rPr>
          <w:b/>
          <w:sz w:val="24"/>
          <w:szCs w:val="24"/>
        </w:rPr>
        <w:t>бря 2016 г.</w:t>
      </w:r>
      <w:r w:rsidR="00BF288C" w:rsidRPr="003F6847">
        <w:rPr>
          <w:sz w:val="24"/>
          <w:szCs w:val="24"/>
        </w:rPr>
        <w:t xml:space="preserve"> на официальном сайте (</w:t>
      </w:r>
      <w:hyperlink r:id="rId18" w:history="1">
        <w:r w:rsidR="00BF288C" w:rsidRPr="003F6847">
          <w:rPr>
            <w:rStyle w:val="a7"/>
            <w:sz w:val="24"/>
            <w:szCs w:val="24"/>
          </w:rPr>
          <w:t>www.zakupki.</w:t>
        </w:r>
        <w:r w:rsidR="00BF288C" w:rsidRPr="003F6847">
          <w:rPr>
            <w:rStyle w:val="a7"/>
            <w:sz w:val="24"/>
            <w:szCs w:val="24"/>
            <w:lang w:val="en-US"/>
          </w:rPr>
          <w:t>gov</w:t>
        </w:r>
        <w:r w:rsidR="00BF288C" w:rsidRPr="003F6847">
          <w:rPr>
            <w:rStyle w:val="a7"/>
            <w:sz w:val="24"/>
            <w:szCs w:val="24"/>
          </w:rPr>
          <w:t>.ru</w:t>
        </w:r>
      </w:hyperlink>
      <w:r w:rsidR="00BF288C" w:rsidRPr="003F6847">
        <w:rPr>
          <w:sz w:val="24"/>
          <w:szCs w:val="24"/>
        </w:rPr>
        <w:t>),</w:t>
      </w:r>
      <w:r w:rsidR="00BF288C" w:rsidRPr="003F6847">
        <w:rPr>
          <w:iCs/>
          <w:sz w:val="24"/>
          <w:szCs w:val="24"/>
        </w:rPr>
        <w:t xml:space="preserve"> </w:t>
      </w:r>
      <w:r w:rsidR="00BF288C" w:rsidRPr="003F6847">
        <w:rPr>
          <w:sz w:val="24"/>
          <w:szCs w:val="24"/>
        </w:rPr>
        <w:t xml:space="preserve">на сайте </w:t>
      </w:r>
      <w:r w:rsidR="00BF288C" w:rsidRPr="003F6847">
        <w:rPr>
          <w:iCs/>
          <w:sz w:val="24"/>
          <w:szCs w:val="24"/>
        </w:rPr>
        <w:t>ПАО «МРСК Центра»</w:t>
      </w:r>
      <w:r w:rsidR="00BF288C" w:rsidRPr="003F6847">
        <w:rPr>
          <w:sz w:val="24"/>
          <w:szCs w:val="24"/>
        </w:rPr>
        <w:t xml:space="preserve"> (</w:t>
      </w:r>
      <w:hyperlink r:id="rId19" w:history="1">
        <w:proofErr w:type="gramEnd"/>
        <w:r w:rsidR="00BF288C" w:rsidRPr="003F6847">
          <w:rPr>
            <w:rStyle w:val="a7"/>
            <w:sz w:val="24"/>
            <w:szCs w:val="24"/>
          </w:rPr>
          <w:t>www.mrsk-1.ru</w:t>
        </w:r>
        <w:proofErr w:type="gramStart"/>
      </w:hyperlink>
      <w:r w:rsidR="00BF288C" w:rsidRPr="003F6847">
        <w:rPr>
          <w:sz w:val="24"/>
          <w:szCs w:val="24"/>
        </w:rPr>
        <w:t>), на сайте ЭТП</w:t>
      </w:r>
      <w:proofErr w:type="gramEnd"/>
      <w:r w:rsidR="00BF288C" w:rsidRPr="003F6847">
        <w:rPr>
          <w:sz w:val="24"/>
          <w:szCs w:val="24"/>
        </w:rPr>
        <w:t xml:space="preserve">, </w:t>
      </w:r>
      <w:proofErr w:type="gramStart"/>
      <w:r w:rsidR="00BF288C" w:rsidRPr="003F6847">
        <w:rPr>
          <w:sz w:val="24"/>
          <w:szCs w:val="24"/>
        </w:rPr>
        <w:t xml:space="preserve">указанном в п. </w:t>
      </w:r>
      <w:r w:rsidR="00BF288C" w:rsidRPr="003F6847">
        <w:fldChar w:fldCharType="begin"/>
      </w:r>
      <w:r w:rsidR="00BF288C" w:rsidRPr="003F6847">
        <w:instrText xml:space="preserve"> REF _Ref440269836 \r \h  \* MERGEFORMAT </w:instrText>
      </w:r>
      <w:r w:rsidR="00BF288C" w:rsidRPr="003F6847">
        <w:fldChar w:fldCharType="separate"/>
      </w:r>
      <w:r w:rsidR="00C712DA" w:rsidRPr="00C712DA">
        <w:rPr>
          <w:sz w:val="24"/>
          <w:szCs w:val="24"/>
        </w:rPr>
        <w:t>1.1.2</w:t>
      </w:r>
      <w:r w:rsidR="00BF288C" w:rsidRPr="003F6847">
        <w:fldChar w:fldCharType="end"/>
      </w:r>
      <w:r w:rsidR="00BF288C" w:rsidRPr="003F6847">
        <w:rPr>
          <w:sz w:val="24"/>
          <w:szCs w:val="24"/>
        </w:rPr>
        <w:t xml:space="preserve"> настоящей Документации, </w:t>
      </w:r>
      <w:r w:rsidR="00BF288C" w:rsidRPr="003F6847">
        <w:rPr>
          <w:iCs/>
          <w:sz w:val="24"/>
          <w:szCs w:val="24"/>
        </w:rPr>
        <w:t xml:space="preserve"> приг</w:t>
      </w:r>
      <w:r w:rsidR="00BF288C" w:rsidRPr="003F6847">
        <w:rPr>
          <w:sz w:val="24"/>
          <w:szCs w:val="24"/>
        </w:rPr>
        <w:t xml:space="preserve">ласило юридических лиц и физических лиц (в т. ч. </w:t>
      </w:r>
      <w:r w:rsidR="00BF288C" w:rsidRPr="00C247C0">
        <w:rPr>
          <w:sz w:val="24"/>
          <w:szCs w:val="24"/>
        </w:rPr>
        <w:t>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w:t>
      </w:r>
      <w:proofErr w:type="gramEnd"/>
      <w:r w:rsidR="00BF288C" w:rsidRPr="00C247C0">
        <w:rPr>
          <w:sz w:val="24"/>
          <w:szCs w:val="24"/>
        </w:rPr>
        <w:t xml:space="preserve"> процедуре Открытого запроса предложений (далее – запрос предложений) на право заключения Договоров на выполнение работ </w:t>
      </w:r>
      <w:r w:rsidR="00BF288C" w:rsidRPr="00C247C0">
        <w:rPr>
          <w:sz w:val="24"/>
        </w:rPr>
        <w:t>по ремонту средств малой механизации</w:t>
      </w:r>
      <w:r w:rsidR="00BF288C" w:rsidRPr="00C247C0">
        <w:rPr>
          <w:sz w:val="24"/>
          <w:szCs w:val="24"/>
        </w:rPr>
        <w:t xml:space="preserve"> для нужд ПАО «МРСК Центра» (филиала «Воронежэнерго»), расположенного по адресу: РФ, 394033, г. Воронеж, ул. </w:t>
      </w:r>
      <w:proofErr w:type="spellStart"/>
      <w:r w:rsidR="00BF288C" w:rsidRPr="00C247C0">
        <w:rPr>
          <w:sz w:val="24"/>
          <w:szCs w:val="24"/>
        </w:rPr>
        <w:t>Арзамасская</w:t>
      </w:r>
      <w:proofErr w:type="spellEnd"/>
      <w:r w:rsidR="00BF288C" w:rsidRPr="00C247C0">
        <w:rPr>
          <w:sz w:val="24"/>
          <w:szCs w:val="24"/>
        </w:rPr>
        <w:t>, 2</w:t>
      </w:r>
      <w:r w:rsidRPr="00862664">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93E8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400387" w:rsidRPr="00C247C0">
        <w:rPr>
          <w:sz w:val="24"/>
          <w:szCs w:val="24"/>
        </w:rPr>
        <w:t xml:space="preserve">право </w:t>
      </w:r>
      <w:r w:rsidR="00400387" w:rsidRPr="00193E88">
        <w:rPr>
          <w:sz w:val="24"/>
          <w:szCs w:val="24"/>
        </w:rPr>
        <w:t xml:space="preserve">заключения Договора </w:t>
      </w:r>
      <w:r w:rsidR="00400387" w:rsidRPr="00193E88">
        <w:rPr>
          <w:sz w:val="24"/>
        </w:rPr>
        <w:t>на выполнение работ по ремонту средств малой механизации</w:t>
      </w:r>
      <w:r w:rsidR="00400387" w:rsidRPr="00193E88">
        <w:rPr>
          <w:sz w:val="24"/>
          <w:szCs w:val="24"/>
        </w:rPr>
        <w:t xml:space="preserve"> для нужд ПАО «МРСК Центра» (филиала «Воронежэнерго»)</w:t>
      </w:r>
      <w:r w:rsidR="00702B2C" w:rsidRPr="00193E88">
        <w:rPr>
          <w:sz w:val="24"/>
          <w:szCs w:val="24"/>
        </w:rPr>
        <w:t>.</w:t>
      </w:r>
    </w:p>
    <w:p w:rsidR="008C4223" w:rsidRPr="00193E88" w:rsidRDefault="008C4223" w:rsidP="00750D4A">
      <w:pPr>
        <w:keepNext/>
        <w:autoSpaceDE w:val="0"/>
        <w:autoSpaceDN w:val="0"/>
        <w:spacing w:line="264" w:lineRule="auto"/>
        <w:ind w:firstLine="540"/>
        <w:rPr>
          <w:sz w:val="24"/>
          <w:szCs w:val="24"/>
          <w:lang w:eastAsia="ru-RU"/>
        </w:rPr>
      </w:pPr>
      <w:r w:rsidRPr="00193E88">
        <w:rPr>
          <w:sz w:val="24"/>
          <w:szCs w:val="24"/>
        </w:rPr>
        <w:t xml:space="preserve">Количество лотов: </w:t>
      </w:r>
      <w:r w:rsidRPr="00193E88">
        <w:rPr>
          <w:b/>
          <w:sz w:val="24"/>
          <w:szCs w:val="24"/>
        </w:rPr>
        <w:t>1 (один)</w:t>
      </w:r>
      <w:r w:rsidRPr="00193E88">
        <w:rPr>
          <w:sz w:val="24"/>
          <w:szCs w:val="24"/>
        </w:rPr>
        <w:t>.</w:t>
      </w:r>
    </w:p>
    <w:bookmarkEnd w:id="18"/>
    <w:p w:rsidR="00804801" w:rsidRPr="00193E88" w:rsidRDefault="00B5344A" w:rsidP="00750D4A">
      <w:pPr>
        <w:pStyle w:val="a"/>
        <w:keepNext/>
        <w:numPr>
          <w:ilvl w:val="0"/>
          <w:numId w:val="0"/>
        </w:numPr>
        <w:spacing w:line="264" w:lineRule="auto"/>
        <w:ind w:left="360" w:hanging="360"/>
        <w:rPr>
          <w:sz w:val="24"/>
          <w:szCs w:val="24"/>
        </w:rPr>
      </w:pPr>
      <w:r w:rsidRPr="00193E88">
        <w:rPr>
          <w:sz w:val="24"/>
          <w:szCs w:val="24"/>
        </w:rPr>
        <w:t xml:space="preserve">Частичное </w:t>
      </w:r>
      <w:r w:rsidR="00366652" w:rsidRPr="00193E88">
        <w:rPr>
          <w:sz w:val="24"/>
          <w:szCs w:val="24"/>
        </w:rPr>
        <w:t xml:space="preserve">оказание </w:t>
      </w:r>
      <w:r w:rsidR="00AD3EBC" w:rsidRPr="00193E88">
        <w:rPr>
          <w:sz w:val="24"/>
          <w:szCs w:val="24"/>
        </w:rPr>
        <w:t>услуг</w:t>
      </w:r>
      <w:r w:rsidRPr="00193E88">
        <w:rPr>
          <w:sz w:val="24"/>
          <w:szCs w:val="24"/>
        </w:rPr>
        <w:t xml:space="preserve"> не допускается.</w:t>
      </w:r>
    </w:p>
    <w:p w:rsidR="00717F60" w:rsidRPr="00193E8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93E88">
        <w:rPr>
          <w:sz w:val="24"/>
          <w:szCs w:val="24"/>
        </w:rPr>
        <w:t>Сроки</w:t>
      </w:r>
      <w:r w:rsidR="00717F60" w:rsidRPr="00193E88">
        <w:rPr>
          <w:sz w:val="24"/>
          <w:szCs w:val="24"/>
        </w:rPr>
        <w:t xml:space="preserve"> </w:t>
      </w:r>
      <w:r w:rsidR="00366652" w:rsidRPr="00193E88">
        <w:rPr>
          <w:sz w:val="24"/>
          <w:szCs w:val="24"/>
        </w:rPr>
        <w:t>оказания услуг</w:t>
      </w:r>
      <w:r w:rsidR="00717F60" w:rsidRPr="00193E88">
        <w:rPr>
          <w:sz w:val="24"/>
          <w:szCs w:val="24"/>
        </w:rPr>
        <w:t xml:space="preserve">: </w:t>
      </w:r>
      <w:r w:rsidR="00CD2213" w:rsidRPr="00193E88">
        <w:rPr>
          <w:b/>
          <w:sz w:val="24"/>
          <w:szCs w:val="24"/>
        </w:rPr>
        <w:t>в соответствии со сроками, указанными в Приложении №1 настоящей Документации</w:t>
      </w:r>
      <w:r w:rsidR="00717F60" w:rsidRPr="00193E88">
        <w:rPr>
          <w:sz w:val="24"/>
          <w:szCs w:val="24"/>
        </w:rPr>
        <w:t>.</w:t>
      </w:r>
      <w:bookmarkEnd w:id="19"/>
    </w:p>
    <w:p w:rsidR="008D2928" w:rsidRPr="00193E8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93E88">
        <w:rPr>
          <w:sz w:val="24"/>
          <w:szCs w:val="24"/>
        </w:rPr>
        <w:t xml:space="preserve">Оказание услуг Участником будет осуществляться на </w:t>
      </w:r>
      <w:r w:rsidR="008C0DE2" w:rsidRPr="00193E88">
        <w:rPr>
          <w:sz w:val="24"/>
          <w:szCs w:val="24"/>
        </w:rPr>
        <w:t>территории Российской Федерации</w:t>
      </w:r>
      <w:r w:rsidRPr="00193E8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193E88">
        <w:rPr>
          <w:iCs/>
          <w:sz w:val="24"/>
          <w:szCs w:val="24"/>
        </w:rPr>
        <w:t xml:space="preserve">Форма и порядок оплаты: </w:t>
      </w:r>
      <w:r w:rsidR="00366652" w:rsidRPr="00193E88">
        <w:rPr>
          <w:iCs/>
          <w:sz w:val="24"/>
          <w:szCs w:val="24"/>
        </w:rPr>
        <w:t>безналичный расчет, оплата произв</w:t>
      </w:r>
      <w:r w:rsidR="00DB212A" w:rsidRPr="00193E88">
        <w:rPr>
          <w:iCs/>
          <w:sz w:val="24"/>
          <w:szCs w:val="24"/>
        </w:rPr>
        <w:t>одится в течение 30 (тридцати) календарных</w:t>
      </w:r>
      <w:r w:rsidR="00366652" w:rsidRPr="00193E88">
        <w:rPr>
          <w:iCs/>
          <w:sz w:val="24"/>
          <w:szCs w:val="24"/>
        </w:rPr>
        <w:t xml:space="preserve"> дней с момента подписания Сторонами Акта об оказании услуг и предоставления счет</w:t>
      </w:r>
      <w:r w:rsidR="00366652" w:rsidRPr="00366652">
        <w:rPr>
          <w:iCs/>
          <w:sz w:val="24"/>
          <w:szCs w:val="24"/>
        </w:rPr>
        <w:t xml:space="preserve">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20352D">
        <w:rPr>
          <w:iCs/>
          <w:sz w:val="24"/>
          <w:szCs w:val="24"/>
        </w:rPr>
        <w:fldChar w:fldCharType="begin"/>
      </w:r>
      <w:r w:rsidR="00E71A48">
        <w:rPr>
          <w:iCs/>
          <w:sz w:val="24"/>
          <w:szCs w:val="24"/>
        </w:rPr>
        <w:instrText xml:space="preserve"> REF _Ref311232052 \r \h </w:instrText>
      </w:r>
      <w:r w:rsidR="0020352D">
        <w:rPr>
          <w:iCs/>
          <w:sz w:val="24"/>
          <w:szCs w:val="24"/>
        </w:rPr>
      </w:r>
      <w:r w:rsidR="0020352D">
        <w:rPr>
          <w:iCs/>
          <w:sz w:val="24"/>
          <w:szCs w:val="24"/>
        </w:rPr>
        <w:fldChar w:fldCharType="separate"/>
      </w:r>
      <w:r w:rsidR="00C712DA">
        <w:rPr>
          <w:iCs/>
          <w:sz w:val="24"/>
          <w:szCs w:val="24"/>
        </w:rPr>
        <w:t>3</w:t>
      </w:r>
      <w:r w:rsidR="0020352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0352D">
        <w:rPr>
          <w:sz w:val="24"/>
          <w:szCs w:val="24"/>
        </w:rPr>
        <w:fldChar w:fldCharType="begin"/>
      </w:r>
      <w:r w:rsidR="008D2928">
        <w:rPr>
          <w:sz w:val="24"/>
          <w:szCs w:val="24"/>
        </w:rPr>
        <w:instrText xml:space="preserve"> REF _Ref440270568 \r \h </w:instrText>
      </w:r>
      <w:r w:rsidR="0020352D">
        <w:rPr>
          <w:sz w:val="24"/>
          <w:szCs w:val="24"/>
        </w:rPr>
      </w:r>
      <w:r w:rsidR="0020352D">
        <w:rPr>
          <w:sz w:val="24"/>
          <w:szCs w:val="24"/>
        </w:rPr>
        <w:fldChar w:fldCharType="separate"/>
      </w:r>
      <w:r w:rsidR="00C712DA">
        <w:rPr>
          <w:sz w:val="24"/>
          <w:szCs w:val="24"/>
        </w:rPr>
        <w:t>4</w:t>
      </w:r>
      <w:r w:rsidR="0020352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C4D3A">
        <w:fldChar w:fldCharType="begin"/>
      </w:r>
      <w:r w:rsidR="00FC4D3A">
        <w:instrText xml:space="preserve"> REF _Ref305973574 \r \h  \* MERGEFORMAT </w:instrText>
      </w:r>
      <w:r w:rsidR="00FC4D3A">
        <w:fldChar w:fldCharType="separate"/>
      </w:r>
      <w:r w:rsidR="00C712DA">
        <w:t>2</w:t>
      </w:r>
      <w:r w:rsidR="00FC4D3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20352D">
        <w:rPr>
          <w:iCs/>
          <w:sz w:val="24"/>
          <w:szCs w:val="24"/>
        </w:rPr>
        <w:fldChar w:fldCharType="begin"/>
      </w:r>
      <w:r w:rsidR="008D2928">
        <w:rPr>
          <w:iCs/>
          <w:sz w:val="24"/>
          <w:szCs w:val="24"/>
        </w:rPr>
        <w:instrText xml:space="preserve"> REF _Ref440270602 \r \h </w:instrText>
      </w:r>
      <w:r w:rsidR="0020352D">
        <w:rPr>
          <w:iCs/>
          <w:sz w:val="24"/>
          <w:szCs w:val="24"/>
        </w:rPr>
      </w:r>
      <w:r w:rsidR="0020352D">
        <w:rPr>
          <w:iCs/>
          <w:sz w:val="24"/>
          <w:szCs w:val="24"/>
        </w:rPr>
        <w:fldChar w:fldCharType="separate"/>
      </w:r>
      <w:r w:rsidR="00C712DA">
        <w:rPr>
          <w:iCs/>
          <w:sz w:val="24"/>
          <w:szCs w:val="24"/>
        </w:rPr>
        <w:t>5</w:t>
      </w:r>
      <w:r w:rsidR="0020352D">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FC4D3A">
        <w:fldChar w:fldCharType="begin"/>
      </w:r>
      <w:r w:rsidR="00FC4D3A">
        <w:instrText xml:space="preserve"> REF _Ref440270637 \r \h  \* MERGEFORMAT </w:instrText>
      </w:r>
      <w:r w:rsidR="00FC4D3A">
        <w:fldChar w:fldCharType="separate"/>
      </w:r>
      <w:r w:rsidR="00C712DA" w:rsidRPr="00C712DA">
        <w:rPr>
          <w:sz w:val="24"/>
          <w:szCs w:val="24"/>
        </w:rPr>
        <w:t>1.1.5</w:t>
      </w:r>
      <w:r w:rsidR="00FC4D3A">
        <w:fldChar w:fldCharType="end"/>
      </w:r>
      <w:r w:rsidRPr="00366652">
        <w:rPr>
          <w:sz w:val="24"/>
          <w:szCs w:val="24"/>
        </w:rPr>
        <w:t xml:space="preserve">, </w:t>
      </w:r>
      <w:r w:rsidR="00FC4D3A">
        <w:fldChar w:fldCharType="begin"/>
      </w:r>
      <w:r w:rsidR="00FC4D3A">
        <w:instrText xml:space="preserve"> REF _Ref440270663 \r \h  \* MERGEFORMAT </w:instrText>
      </w:r>
      <w:r w:rsidR="00FC4D3A">
        <w:fldChar w:fldCharType="separate"/>
      </w:r>
      <w:r w:rsidR="00C712DA" w:rsidRPr="00C712DA">
        <w:rPr>
          <w:sz w:val="24"/>
          <w:szCs w:val="24"/>
        </w:rPr>
        <w:t>1.1.7</w:t>
      </w:r>
      <w:r w:rsidR="00FC4D3A">
        <w:fldChar w:fldCharType="end"/>
      </w:r>
      <w:r w:rsidRPr="00366652">
        <w:rPr>
          <w:sz w:val="24"/>
          <w:szCs w:val="24"/>
        </w:rPr>
        <w:t xml:space="preserve"> </w:t>
      </w:r>
      <w:r w:rsidRPr="00D66D85">
        <w:rPr>
          <w:sz w:val="24"/>
          <w:szCs w:val="24"/>
        </w:rPr>
        <w:t xml:space="preserve">настоящей Документации, противоречат соответствующим </w:t>
      </w:r>
      <w:r w:rsidR="00366652" w:rsidRPr="00D66D85">
        <w:rPr>
          <w:sz w:val="24"/>
          <w:szCs w:val="24"/>
        </w:rPr>
        <w:t>срокам оказания услуг, форме и порядку оплаты</w:t>
      </w:r>
      <w:r w:rsidRPr="00D66D85">
        <w:rPr>
          <w:sz w:val="24"/>
          <w:szCs w:val="24"/>
        </w:rPr>
        <w:t>, указанным в Приложении №1 (Техническ</w:t>
      </w:r>
      <w:r w:rsidR="00A154B7" w:rsidRPr="00D66D85">
        <w:rPr>
          <w:sz w:val="24"/>
          <w:szCs w:val="24"/>
        </w:rPr>
        <w:t>о</w:t>
      </w:r>
      <w:proofErr w:type="gramStart"/>
      <w:r w:rsidR="00A154B7" w:rsidRPr="00D66D85">
        <w:rPr>
          <w:sz w:val="24"/>
          <w:szCs w:val="24"/>
        </w:rPr>
        <w:t>м(</w:t>
      </w:r>
      <w:proofErr w:type="gramEnd"/>
      <w:r w:rsidRPr="00D66D85">
        <w:rPr>
          <w:sz w:val="24"/>
          <w:szCs w:val="24"/>
        </w:rPr>
        <w:t>их</w:t>
      </w:r>
      <w:r w:rsidR="00A154B7" w:rsidRPr="00D66D85">
        <w:rPr>
          <w:sz w:val="24"/>
          <w:szCs w:val="24"/>
        </w:rPr>
        <w:t>)</w:t>
      </w:r>
      <w:r w:rsidRPr="00D66D85">
        <w:rPr>
          <w:sz w:val="24"/>
          <w:szCs w:val="24"/>
        </w:rPr>
        <w:t xml:space="preserve"> задани</w:t>
      </w:r>
      <w:r w:rsidR="00A154B7" w:rsidRPr="00D66D85">
        <w:rPr>
          <w:sz w:val="24"/>
          <w:szCs w:val="24"/>
        </w:rPr>
        <w:t>и(</w:t>
      </w:r>
      <w:proofErr w:type="spellStart"/>
      <w:r w:rsidRPr="00D66D85">
        <w:rPr>
          <w:sz w:val="24"/>
          <w:szCs w:val="24"/>
        </w:rPr>
        <w:t>ях</w:t>
      </w:r>
      <w:proofErr w:type="spellEnd"/>
      <w:r w:rsidR="00A154B7" w:rsidRPr="00D66D85">
        <w:rPr>
          <w:sz w:val="24"/>
          <w:szCs w:val="24"/>
        </w:rPr>
        <w:t>)</w:t>
      </w:r>
      <w:r w:rsidRPr="00D66D85">
        <w:rPr>
          <w:sz w:val="24"/>
          <w:szCs w:val="24"/>
        </w:rPr>
        <w:t xml:space="preserve">) </w:t>
      </w:r>
      <w:r w:rsidR="00D66D85" w:rsidRPr="00D66D85">
        <w:rPr>
          <w:sz w:val="24"/>
          <w:szCs w:val="24"/>
        </w:rPr>
        <w:t>и/или в Приложении №2 (проекте Договора)</w:t>
      </w:r>
      <w:r w:rsidR="00D66D85" w:rsidRPr="00D66D85">
        <w:rPr>
          <w:bCs w:val="0"/>
          <w:iCs/>
          <w:szCs w:val="24"/>
        </w:rPr>
        <w:t xml:space="preserve"> </w:t>
      </w:r>
      <w:r w:rsidRPr="00D66D85">
        <w:rPr>
          <w:sz w:val="24"/>
          <w:szCs w:val="24"/>
        </w:rPr>
        <w:t xml:space="preserve">к настоящей Документации, </w:t>
      </w:r>
      <w:r w:rsidRPr="00D66D85">
        <w:rPr>
          <w:sz w:val="24"/>
          <w:szCs w:val="24"/>
        </w:rPr>
        <w:lastRenderedPageBreak/>
        <w:t>Участники при подготовке Заявок должны руководствоваться условиями, указанными</w:t>
      </w:r>
      <w:r w:rsidRPr="00366652">
        <w:rPr>
          <w:sz w:val="24"/>
          <w:szCs w:val="24"/>
        </w:rPr>
        <w:t xml:space="preserve"> в </w:t>
      </w:r>
      <w:proofErr w:type="spellStart"/>
      <w:r w:rsidRPr="00366652">
        <w:rPr>
          <w:sz w:val="24"/>
          <w:szCs w:val="24"/>
        </w:rPr>
        <w:t>п.п</w:t>
      </w:r>
      <w:proofErr w:type="spellEnd"/>
      <w:r w:rsidRPr="00366652">
        <w:rPr>
          <w:sz w:val="24"/>
          <w:szCs w:val="24"/>
        </w:rPr>
        <w:t xml:space="preserve">. </w:t>
      </w:r>
      <w:r w:rsidR="00FC4D3A">
        <w:fldChar w:fldCharType="begin"/>
      </w:r>
      <w:r w:rsidR="00FC4D3A">
        <w:instrText xml:space="preserve"> REF _Ref440270637 \r \h  \* MERGEFORMAT </w:instrText>
      </w:r>
      <w:r w:rsidR="00FC4D3A">
        <w:fldChar w:fldCharType="separate"/>
      </w:r>
      <w:r w:rsidR="00C712DA" w:rsidRPr="00C712DA">
        <w:rPr>
          <w:sz w:val="24"/>
          <w:szCs w:val="24"/>
        </w:rPr>
        <w:t>1.1.5</w:t>
      </w:r>
      <w:r w:rsidR="00FC4D3A">
        <w:fldChar w:fldCharType="end"/>
      </w:r>
      <w:r w:rsidR="008D2928" w:rsidRPr="00366652">
        <w:rPr>
          <w:sz w:val="24"/>
          <w:szCs w:val="24"/>
        </w:rPr>
        <w:t xml:space="preserve">, </w:t>
      </w:r>
      <w:r w:rsidR="00FC4D3A">
        <w:fldChar w:fldCharType="begin"/>
      </w:r>
      <w:r w:rsidR="00FC4D3A">
        <w:instrText xml:space="preserve"> REF _Ref440270663 \r \h  \* MERGEFORMAT </w:instrText>
      </w:r>
      <w:r w:rsidR="00FC4D3A">
        <w:fldChar w:fldCharType="separate"/>
      </w:r>
      <w:r w:rsidR="00C712DA" w:rsidRPr="00C712DA">
        <w:rPr>
          <w:sz w:val="24"/>
          <w:szCs w:val="24"/>
        </w:rPr>
        <w:t>1.1.7</w:t>
      </w:r>
      <w:r w:rsidR="00FC4D3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20352D">
        <w:rPr>
          <w:sz w:val="24"/>
          <w:szCs w:val="24"/>
        </w:rPr>
        <w:fldChar w:fldCharType="begin"/>
      </w:r>
      <w:r w:rsidR="008D2928">
        <w:rPr>
          <w:sz w:val="24"/>
          <w:szCs w:val="24"/>
        </w:rPr>
        <w:instrText xml:space="preserve"> REF _Ref440270663 \r \h </w:instrText>
      </w:r>
      <w:r w:rsidR="0020352D">
        <w:rPr>
          <w:sz w:val="24"/>
          <w:szCs w:val="24"/>
        </w:rPr>
      </w:r>
      <w:r w:rsidR="0020352D">
        <w:rPr>
          <w:sz w:val="24"/>
          <w:szCs w:val="24"/>
        </w:rPr>
        <w:fldChar w:fldCharType="separate"/>
      </w:r>
      <w:r w:rsidR="00C712DA">
        <w:rPr>
          <w:sz w:val="24"/>
          <w:szCs w:val="24"/>
        </w:rPr>
        <w:t>1.1.7</w:t>
      </w:r>
      <w:r w:rsidR="0020352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C4D3A">
        <w:fldChar w:fldCharType="begin"/>
      </w:r>
      <w:r w:rsidR="00FC4D3A">
        <w:instrText xml:space="preserve"> REF _Ref305973033 \r \h  \* MERGEFORMAT </w:instrText>
      </w:r>
      <w:r w:rsidR="00FC4D3A">
        <w:fldChar w:fldCharType="separate"/>
      </w:r>
      <w:r w:rsidR="00C712DA" w:rsidRPr="00C712DA">
        <w:rPr>
          <w:sz w:val="24"/>
          <w:szCs w:val="24"/>
        </w:rPr>
        <w:t>3.2</w:t>
      </w:r>
      <w:r w:rsidR="00FC4D3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C4D3A">
        <w:fldChar w:fldCharType="begin"/>
      </w:r>
      <w:r w:rsidR="00FC4D3A">
        <w:instrText xml:space="preserve"> REF _Ref191386164 \r \h  \* MERGEFORMAT </w:instrText>
      </w:r>
      <w:r w:rsidR="00FC4D3A">
        <w:fldChar w:fldCharType="separate"/>
      </w:r>
      <w:r w:rsidR="00C712DA" w:rsidRPr="00C712DA">
        <w:rPr>
          <w:sz w:val="24"/>
          <w:szCs w:val="24"/>
        </w:rPr>
        <w:t xml:space="preserve"> 1.4.1 </w:t>
      </w:r>
      <w:r w:rsidR="00FC4D3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C4D3A">
        <w:fldChar w:fldCharType="begin"/>
      </w:r>
      <w:r w:rsidR="00FC4D3A">
        <w:instrText xml:space="preserve"> REF _Ref306978606 \r \h  \* MERGEFORMAT </w:instrText>
      </w:r>
      <w:r w:rsidR="00FC4D3A">
        <w:fldChar w:fldCharType="separate"/>
      </w:r>
      <w:r w:rsidR="00C712DA" w:rsidRPr="00C712DA">
        <w:rPr>
          <w:sz w:val="24"/>
          <w:szCs w:val="24"/>
        </w:rPr>
        <w:t xml:space="preserve"> 1.4.2 </w:t>
      </w:r>
      <w:r w:rsidR="00FC4D3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C4D3A">
        <w:fldChar w:fldCharType="begin"/>
      </w:r>
      <w:r w:rsidR="00FC4D3A">
        <w:instrText xml:space="preserve"> REF _Ref306114966 \r \h  \* MERGEFORMAT </w:instrText>
      </w:r>
      <w:r w:rsidR="00FC4D3A">
        <w:fldChar w:fldCharType="separate"/>
      </w:r>
      <w:r w:rsidR="00C712DA" w:rsidRPr="00C712DA">
        <w:rPr>
          <w:sz w:val="24"/>
          <w:szCs w:val="24"/>
        </w:rPr>
        <w:t>3.3.11</w:t>
      </w:r>
      <w:r w:rsidR="00FC4D3A">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FC4D3A">
        <w:fldChar w:fldCharType="begin"/>
      </w:r>
      <w:r w:rsidR="00FC4D3A">
        <w:instrText xml:space="preserve"> REF _Ref191386085 \r \h  \* MERGEFORMAT </w:instrText>
      </w:r>
      <w:r w:rsidR="00FC4D3A">
        <w:fldChar w:fldCharType="separate"/>
      </w:r>
      <w:r w:rsidR="00C712DA" w:rsidRPr="00C712DA">
        <w:rPr>
          <w:iCs/>
          <w:sz w:val="24"/>
          <w:szCs w:val="24"/>
        </w:rPr>
        <w:t>1.1.1</w:t>
      </w:r>
      <w:r w:rsidR="00FC4D3A">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20352D">
        <w:rPr>
          <w:b w:val="0"/>
        </w:rPr>
        <w:fldChar w:fldCharType="begin"/>
      </w:r>
      <w:r w:rsidR="002D4BC6">
        <w:rPr>
          <w:b w:val="0"/>
        </w:rPr>
        <w:instrText xml:space="preserve"> REF _Ref440275279 \r \h </w:instrText>
      </w:r>
      <w:r w:rsidR="0020352D">
        <w:rPr>
          <w:b w:val="0"/>
        </w:rPr>
      </w:r>
      <w:r w:rsidR="0020352D">
        <w:rPr>
          <w:b w:val="0"/>
        </w:rPr>
        <w:fldChar w:fldCharType="separate"/>
      </w:r>
      <w:r w:rsidR="00C712DA">
        <w:rPr>
          <w:b w:val="0"/>
        </w:rPr>
        <w:t>1.1.4</w:t>
      </w:r>
      <w:r w:rsidR="0020352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C4D3A">
        <w:fldChar w:fldCharType="begin"/>
      </w:r>
      <w:r w:rsidR="00FC4D3A">
        <w:instrText xml:space="preserve"> REF _Ref305973147 \r \h  \* MERGEFORMAT </w:instrText>
      </w:r>
      <w:r w:rsidR="00FC4D3A">
        <w:fldChar w:fldCharType="separate"/>
      </w:r>
      <w:r w:rsidR="00C712DA" w:rsidRPr="00C712DA">
        <w:rPr>
          <w:b w:val="0"/>
          <w:szCs w:val="24"/>
        </w:rPr>
        <w:t>3.3</w:t>
      </w:r>
      <w:r w:rsidR="00FC4D3A">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FC4D3A">
        <w:fldChar w:fldCharType="begin"/>
      </w:r>
      <w:r w:rsidR="00FC4D3A">
        <w:instrText xml:space="preserve"> REF _Ref55336310 \r \h  \* MERGEFORMAT </w:instrText>
      </w:r>
      <w:r w:rsidR="00FC4D3A">
        <w:fldChar w:fldCharType="separate"/>
      </w:r>
      <w:r w:rsidR="00C712DA" w:rsidRPr="00C712DA">
        <w:rPr>
          <w:b w:val="0"/>
          <w:szCs w:val="24"/>
        </w:rPr>
        <w:t>5.1</w:t>
      </w:r>
      <w:r w:rsidR="00FC4D3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FC4D3A">
        <w:fldChar w:fldCharType="begin"/>
      </w:r>
      <w:r w:rsidR="00FC4D3A">
        <w:instrText xml:space="preserve"> REF _Ref440284918 \r \h  \* MERGEFORMAT </w:instrText>
      </w:r>
      <w:r w:rsidR="00FC4D3A">
        <w:fldChar w:fldCharType="separate"/>
      </w:r>
      <w:r w:rsidR="00C712DA" w:rsidRPr="00C712DA">
        <w:rPr>
          <w:b w:val="0"/>
          <w:szCs w:val="24"/>
        </w:rPr>
        <w:t>5.2</w:t>
      </w:r>
      <w:r w:rsidR="00FC4D3A">
        <w:fldChar w:fldCharType="end"/>
      </w:r>
      <w:r w:rsidRPr="002D4BC6">
        <w:rPr>
          <w:b w:val="0"/>
          <w:szCs w:val="24"/>
        </w:rPr>
        <w:t xml:space="preserve">), Техническое предложение (подраздел </w:t>
      </w:r>
      <w:r w:rsidR="0020352D">
        <w:rPr>
          <w:b w:val="0"/>
          <w:szCs w:val="24"/>
        </w:rPr>
        <w:fldChar w:fldCharType="begin"/>
      </w:r>
      <w:r w:rsidR="00E51A35">
        <w:rPr>
          <w:b w:val="0"/>
          <w:szCs w:val="24"/>
        </w:rPr>
        <w:instrText xml:space="preserve"> REF _Ref440537120 \r \h </w:instrText>
      </w:r>
      <w:r w:rsidR="0020352D">
        <w:rPr>
          <w:b w:val="0"/>
          <w:szCs w:val="24"/>
        </w:rPr>
      </w:r>
      <w:r w:rsidR="0020352D">
        <w:rPr>
          <w:b w:val="0"/>
          <w:szCs w:val="24"/>
        </w:rPr>
        <w:fldChar w:fldCharType="separate"/>
      </w:r>
      <w:r w:rsidR="00C712DA">
        <w:rPr>
          <w:b w:val="0"/>
          <w:szCs w:val="24"/>
        </w:rPr>
        <w:t>5.3</w:t>
      </w:r>
      <w:r w:rsidR="0020352D">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FC4D3A">
        <w:fldChar w:fldCharType="begin"/>
      </w:r>
      <w:r w:rsidR="00FC4D3A">
        <w:instrText xml:space="preserve"> REF _Ref440284947 \r \h  \* MERGEFORMAT </w:instrText>
      </w:r>
      <w:r w:rsidR="00FC4D3A">
        <w:fldChar w:fldCharType="separate"/>
      </w:r>
      <w:r w:rsidR="00C712DA" w:rsidRPr="00C712DA">
        <w:rPr>
          <w:b w:val="0"/>
          <w:szCs w:val="24"/>
        </w:rPr>
        <w:t>5.4</w:t>
      </w:r>
      <w:r w:rsidR="00FC4D3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20352D">
        <w:rPr>
          <w:b w:val="0"/>
          <w:szCs w:val="24"/>
        </w:rPr>
        <w:fldChar w:fldCharType="begin"/>
      </w:r>
      <w:r w:rsidR="00B8118F">
        <w:rPr>
          <w:b w:val="0"/>
          <w:szCs w:val="24"/>
        </w:rPr>
        <w:instrText xml:space="preserve"> REF _Ref440361439 \r \h </w:instrText>
      </w:r>
      <w:r w:rsidR="0020352D">
        <w:rPr>
          <w:b w:val="0"/>
          <w:szCs w:val="24"/>
        </w:rPr>
      </w:r>
      <w:r w:rsidR="0020352D">
        <w:rPr>
          <w:b w:val="0"/>
          <w:szCs w:val="24"/>
        </w:rPr>
        <w:fldChar w:fldCharType="separate"/>
      </w:r>
      <w:r w:rsidR="00C712DA">
        <w:rPr>
          <w:b w:val="0"/>
          <w:szCs w:val="24"/>
        </w:rPr>
        <w:t>5.5</w:t>
      </w:r>
      <w:r w:rsidR="0020352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20352D">
        <w:rPr>
          <w:b w:val="0"/>
          <w:szCs w:val="24"/>
        </w:rPr>
        <w:fldChar w:fldCharType="begin"/>
      </w:r>
      <w:r w:rsidR="00B8118F">
        <w:rPr>
          <w:b w:val="0"/>
          <w:szCs w:val="24"/>
        </w:rPr>
        <w:instrText xml:space="preserve"> REF _Ref440361531 \r \h </w:instrText>
      </w:r>
      <w:r w:rsidR="0020352D">
        <w:rPr>
          <w:b w:val="0"/>
          <w:szCs w:val="24"/>
        </w:rPr>
      </w:r>
      <w:r w:rsidR="0020352D">
        <w:rPr>
          <w:b w:val="0"/>
          <w:szCs w:val="24"/>
        </w:rPr>
        <w:fldChar w:fldCharType="separate"/>
      </w:r>
      <w:r w:rsidR="00C712DA">
        <w:rPr>
          <w:b w:val="0"/>
          <w:szCs w:val="24"/>
        </w:rPr>
        <w:t>5.6</w:t>
      </w:r>
      <w:r w:rsidR="0020352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20352D">
        <w:rPr>
          <w:b w:val="0"/>
          <w:szCs w:val="24"/>
        </w:rPr>
        <w:fldChar w:fldCharType="begin"/>
      </w:r>
      <w:r>
        <w:rPr>
          <w:b w:val="0"/>
          <w:szCs w:val="24"/>
        </w:rPr>
        <w:instrText xml:space="preserve"> REF _Ref440285128 \r \h </w:instrText>
      </w:r>
      <w:r w:rsidR="0020352D">
        <w:rPr>
          <w:b w:val="0"/>
          <w:szCs w:val="24"/>
        </w:rPr>
      </w:r>
      <w:r w:rsidR="0020352D">
        <w:rPr>
          <w:b w:val="0"/>
          <w:szCs w:val="24"/>
        </w:rPr>
        <w:fldChar w:fldCharType="separate"/>
      </w:r>
      <w:r w:rsidR="00C712DA">
        <w:rPr>
          <w:b w:val="0"/>
          <w:szCs w:val="24"/>
        </w:rPr>
        <w:t>3.3.14</w:t>
      </w:r>
      <w:r w:rsidR="0020352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20352D">
        <w:rPr>
          <w:b w:val="0"/>
          <w:szCs w:val="24"/>
        </w:rPr>
        <w:fldChar w:fldCharType="begin"/>
      </w:r>
      <w:r>
        <w:rPr>
          <w:b w:val="0"/>
          <w:szCs w:val="24"/>
        </w:rPr>
        <w:instrText xml:space="preserve"> REF _Ref305973250 \r \h </w:instrText>
      </w:r>
      <w:r w:rsidR="0020352D">
        <w:rPr>
          <w:b w:val="0"/>
          <w:szCs w:val="24"/>
        </w:rPr>
      </w:r>
      <w:r w:rsidR="0020352D">
        <w:rPr>
          <w:b w:val="0"/>
          <w:szCs w:val="24"/>
        </w:rPr>
        <w:fldChar w:fldCharType="separate"/>
      </w:r>
      <w:r w:rsidR="00C712DA">
        <w:rPr>
          <w:b w:val="0"/>
          <w:szCs w:val="24"/>
        </w:rPr>
        <w:t>3.5.1</w:t>
      </w:r>
      <w:r w:rsidR="0020352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20352D">
        <w:rPr>
          <w:b w:val="0"/>
          <w:szCs w:val="24"/>
        </w:rPr>
        <w:fldChar w:fldCharType="begin"/>
      </w:r>
      <w:r>
        <w:rPr>
          <w:b w:val="0"/>
          <w:szCs w:val="24"/>
        </w:rPr>
        <w:instrText xml:space="preserve"> REF _Ref303681924 \r \h </w:instrText>
      </w:r>
      <w:r w:rsidR="0020352D">
        <w:rPr>
          <w:b w:val="0"/>
          <w:szCs w:val="24"/>
        </w:rPr>
      </w:r>
      <w:r w:rsidR="0020352D">
        <w:rPr>
          <w:b w:val="0"/>
          <w:szCs w:val="24"/>
        </w:rPr>
        <w:fldChar w:fldCharType="separate"/>
      </w:r>
      <w:r w:rsidR="00C712DA">
        <w:rPr>
          <w:b w:val="0"/>
          <w:szCs w:val="24"/>
        </w:rPr>
        <w:t>3.8</w:t>
      </w:r>
      <w:r w:rsidR="0020352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0352D">
        <w:rPr>
          <w:b w:val="0"/>
        </w:rPr>
        <w:fldChar w:fldCharType="begin"/>
      </w:r>
      <w:r w:rsidR="008D2928">
        <w:rPr>
          <w:b w:val="0"/>
        </w:rPr>
        <w:instrText xml:space="preserve"> REF _Ref93264992 \r \h </w:instrText>
      </w:r>
      <w:r w:rsidR="0020352D">
        <w:rPr>
          <w:b w:val="0"/>
        </w:rPr>
      </w:r>
      <w:r w:rsidR="0020352D">
        <w:rPr>
          <w:b w:val="0"/>
        </w:rPr>
        <w:fldChar w:fldCharType="separate"/>
      </w:r>
      <w:r w:rsidR="00C712DA">
        <w:rPr>
          <w:b w:val="0"/>
        </w:rPr>
        <w:t>5.5</w:t>
      </w:r>
      <w:r w:rsidR="0020352D">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0352D">
        <w:rPr>
          <w:b w:val="0"/>
        </w:rPr>
        <w:fldChar w:fldCharType="begin"/>
      </w:r>
      <w:r w:rsidR="008D2928">
        <w:rPr>
          <w:b w:val="0"/>
        </w:rPr>
        <w:instrText xml:space="preserve"> REF _Ref440270867 \r \h </w:instrText>
      </w:r>
      <w:r w:rsidR="0020352D">
        <w:rPr>
          <w:b w:val="0"/>
        </w:rPr>
      </w:r>
      <w:r w:rsidR="0020352D">
        <w:rPr>
          <w:b w:val="0"/>
        </w:rPr>
        <w:fldChar w:fldCharType="separate"/>
      </w:r>
      <w:r w:rsidR="00C712DA">
        <w:rPr>
          <w:b w:val="0"/>
        </w:rPr>
        <w:t>2.2.3</w:t>
      </w:r>
      <w:r w:rsidR="0020352D">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732207" w:rsidRPr="00796F09" w:rsidRDefault="00732207" w:rsidP="00732207">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732207" w:rsidRPr="00796F09" w:rsidRDefault="00732207" w:rsidP="00732207">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32207" w:rsidRPr="00796F09" w:rsidRDefault="00732207" w:rsidP="00732207">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732207" w:rsidRPr="00796F09" w:rsidRDefault="00732207" w:rsidP="00732207">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32207" w:rsidRPr="00796F09" w:rsidRDefault="00732207" w:rsidP="00732207">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732207" w:rsidRPr="00796F09" w:rsidRDefault="00732207" w:rsidP="00732207">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32207" w:rsidRPr="00796F09" w:rsidRDefault="00732207" w:rsidP="00732207">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32207" w:rsidRPr="00796F09" w:rsidRDefault="00732207" w:rsidP="00732207">
      <w:pPr>
        <w:spacing w:line="240" w:lineRule="auto"/>
        <w:ind w:firstLine="709"/>
        <w:rPr>
          <w:sz w:val="24"/>
          <w:szCs w:val="24"/>
        </w:rPr>
      </w:pPr>
    </w:p>
    <w:p w:rsidR="00732207" w:rsidRPr="00796F09" w:rsidRDefault="00732207" w:rsidP="00732207">
      <w:pPr>
        <w:spacing w:line="240" w:lineRule="auto"/>
        <w:ind w:firstLine="709"/>
        <w:rPr>
          <w:sz w:val="24"/>
          <w:szCs w:val="24"/>
        </w:rPr>
      </w:pPr>
    </w:p>
    <w:p w:rsidR="00732207" w:rsidRPr="00796F09" w:rsidRDefault="00732207" w:rsidP="00732207">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732207" w:rsidRPr="00796F09" w:rsidRDefault="00732207" w:rsidP="00732207">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C4D3A">
        <w:fldChar w:fldCharType="begin"/>
      </w:r>
      <w:r w:rsidR="00FC4D3A">
        <w:instrText xml:space="preserve"> REF _Ref305973033 \r \h  \* MERGEFORMAT </w:instrText>
      </w:r>
      <w:r w:rsidR="00FC4D3A">
        <w:fldChar w:fldCharType="separate"/>
      </w:r>
      <w:r w:rsidR="00C712DA" w:rsidRPr="00C712DA">
        <w:rPr>
          <w:bCs w:val="0"/>
          <w:sz w:val="24"/>
          <w:szCs w:val="24"/>
        </w:rPr>
        <w:t>3.2</w:t>
      </w:r>
      <w:r w:rsidR="00FC4D3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C4D3A">
        <w:fldChar w:fldCharType="begin"/>
      </w:r>
      <w:r w:rsidR="00FC4D3A">
        <w:instrText xml:space="preserve"> REF _Ref305973147 \r \h  \* MERGEFORMAT </w:instrText>
      </w:r>
      <w:r w:rsidR="00FC4D3A">
        <w:fldChar w:fldCharType="separate"/>
      </w:r>
      <w:r w:rsidR="00C712DA" w:rsidRPr="00C712DA">
        <w:rPr>
          <w:bCs w:val="0"/>
          <w:sz w:val="24"/>
          <w:szCs w:val="24"/>
        </w:rPr>
        <w:t>3.3</w:t>
      </w:r>
      <w:r w:rsidR="00FC4D3A">
        <w:fldChar w:fldCharType="end"/>
      </w:r>
      <w:r w:rsidR="0020352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0352D" w:rsidRPr="00E71A48">
        <w:rPr>
          <w:bCs w:val="0"/>
          <w:sz w:val="24"/>
          <w:szCs w:val="24"/>
        </w:rPr>
      </w:r>
      <w:r w:rsidR="0020352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0352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0352D" w:rsidRPr="00E71A48">
        <w:rPr>
          <w:bCs w:val="0"/>
          <w:sz w:val="24"/>
          <w:szCs w:val="24"/>
        </w:rPr>
      </w:r>
      <w:r w:rsidR="0020352D" w:rsidRPr="00E71A48">
        <w:rPr>
          <w:bCs w:val="0"/>
          <w:sz w:val="24"/>
          <w:szCs w:val="24"/>
        </w:rPr>
        <w:fldChar w:fldCharType="end"/>
      </w:r>
      <w:r w:rsidR="00FC4D3A">
        <w:fldChar w:fldCharType="begin"/>
      </w:r>
      <w:r w:rsidR="00FC4D3A">
        <w:instrText xml:space="preserve"> REF _Ref305973214 \r \h  \* MERGEFORMAT </w:instrText>
      </w:r>
      <w:r w:rsidR="00FC4D3A">
        <w:fldChar w:fldCharType="separate"/>
      </w:r>
      <w:r w:rsidR="00C712DA" w:rsidRPr="00C712DA">
        <w:rPr>
          <w:bCs w:val="0"/>
          <w:sz w:val="24"/>
          <w:szCs w:val="24"/>
        </w:rPr>
        <w:t>3.4</w:t>
      </w:r>
      <w:r w:rsidR="00FC4D3A">
        <w:fldChar w:fldCharType="end"/>
      </w:r>
      <w:r w:rsidR="00096E9D" w:rsidRPr="00E71A48">
        <w:rPr>
          <w:bCs w:val="0"/>
          <w:sz w:val="24"/>
          <w:szCs w:val="24"/>
        </w:rPr>
        <w:t xml:space="preserve">, </w:t>
      </w:r>
      <w:r w:rsidR="0020352D">
        <w:rPr>
          <w:bCs w:val="0"/>
          <w:sz w:val="24"/>
          <w:szCs w:val="24"/>
        </w:rPr>
        <w:fldChar w:fldCharType="begin"/>
      </w:r>
      <w:r w:rsidR="00AA426F">
        <w:rPr>
          <w:bCs w:val="0"/>
          <w:sz w:val="24"/>
          <w:szCs w:val="24"/>
        </w:rPr>
        <w:instrText xml:space="preserve"> REF _Ref440881267 \r \h </w:instrText>
      </w:r>
      <w:r w:rsidR="0020352D">
        <w:rPr>
          <w:bCs w:val="0"/>
          <w:sz w:val="24"/>
          <w:szCs w:val="24"/>
        </w:rPr>
      </w:r>
      <w:r w:rsidR="0020352D">
        <w:rPr>
          <w:bCs w:val="0"/>
          <w:sz w:val="24"/>
          <w:szCs w:val="24"/>
        </w:rPr>
        <w:fldChar w:fldCharType="separate"/>
      </w:r>
      <w:r w:rsidR="00C712DA">
        <w:rPr>
          <w:bCs w:val="0"/>
          <w:sz w:val="24"/>
          <w:szCs w:val="24"/>
        </w:rPr>
        <w:t>3.5</w:t>
      </w:r>
      <w:r w:rsidR="0020352D">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C4D3A">
        <w:fldChar w:fldCharType="begin"/>
      </w:r>
      <w:r w:rsidR="00FC4D3A">
        <w:instrText xml:space="preserve"> REF _Ref305973250 \r \h  \* MERGEFORMAT </w:instrText>
      </w:r>
      <w:r w:rsidR="00FC4D3A">
        <w:fldChar w:fldCharType="separate"/>
      </w:r>
      <w:r w:rsidR="00C712DA" w:rsidRPr="00C712DA">
        <w:rPr>
          <w:bCs w:val="0"/>
          <w:sz w:val="24"/>
          <w:szCs w:val="24"/>
        </w:rPr>
        <w:t>3.5</w:t>
      </w:r>
      <w:r w:rsidR="00C712DA">
        <w:t>.1</w:t>
      </w:r>
      <w:r w:rsidR="00FC4D3A">
        <w:fldChar w:fldCharType="end"/>
      </w:r>
      <w:r w:rsidR="0020352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0352D" w:rsidRPr="00E71A48">
        <w:rPr>
          <w:bCs w:val="0"/>
          <w:sz w:val="24"/>
          <w:szCs w:val="24"/>
        </w:rPr>
      </w:r>
      <w:r w:rsidR="0020352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C4D3A">
        <w:fldChar w:fldCharType="begin"/>
      </w:r>
      <w:r w:rsidR="00FC4D3A">
        <w:instrText xml:space="preserve"> REF _Ref303250967 \r \h  \* MERGEFORMAT </w:instrText>
      </w:r>
      <w:r w:rsidR="00FC4D3A">
        <w:fldChar w:fldCharType="separate"/>
      </w:r>
      <w:r w:rsidR="00C712DA" w:rsidRPr="00C712DA">
        <w:rPr>
          <w:bCs w:val="0"/>
          <w:sz w:val="24"/>
          <w:szCs w:val="24"/>
        </w:rPr>
        <w:t>3.7</w:t>
      </w:r>
      <w:r w:rsidR="00FC4D3A">
        <w:fldChar w:fldCharType="end"/>
      </w:r>
      <w:r w:rsidR="0020352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0352D" w:rsidRPr="00E71A48">
        <w:rPr>
          <w:bCs w:val="0"/>
          <w:sz w:val="24"/>
          <w:szCs w:val="24"/>
        </w:rPr>
      </w:r>
      <w:r w:rsidR="0020352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C4D3A">
        <w:fldChar w:fldCharType="begin"/>
      </w:r>
      <w:r w:rsidR="00FC4D3A">
        <w:instrText xml:space="preserve"> REF _Ref303681924 \r \h  \* MERGEFORMAT </w:instrText>
      </w:r>
      <w:r w:rsidR="00FC4D3A">
        <w:fldChar w:fldCharType="separate"/>
      </w:r>
      <w:r w:rsidR="00C712DA" w:rsidRPr="00C712DA">
        <w:rPr>
          <w:bCs w:val="0"/>
          <w:sz w:val="24"/>
          <w:szCs w:val="24"/>
        </w:rPr>
        <w:t>3.8</w:t>
      </w:r>
      <w:r w:rsidR="00FC4D3A">
        <w:fldChar w:fldCharType="end"/>
      </w:r>
      <w:r w:rsidR="0020352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0352D" w:rsidRPr="00E71A48">
        <w:rPr>
          <w:bCs w:val="0"/>
          <w:sz w:val="24"/>
          <w:szCs w:val="24"/>
        </w:rPr>
      </w:r>
      <w:r w:rsidR="0020352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C4D3A">
        <w:fldChar w:fldCharType="begin"/>
      </w:r>
      <w:r w:rsidR="00FC4D3A">
        <w:instrText xml:space="preserve"> REF _Ref303683929 \r \h  \* MERGEFORMAT </w:instrText>
      </w:r>
      <w:r w:rsidR="00FC4D3A">
        <w:fldChar w:fldCharType="separate"/>
      </w:r>
      <w:r w:rsidR="00C712DA" w:rsidRPr="00C712DA">
        <w:rPr>
          <w:bCs w:val="0"/>
          <w:sz w:val="24"/>
          <w:szCs w:val="24"/>
        </w:rPr>
        <w:t>3.10</w:t>
      </w:r>
      <w:r w:rsidR="00FC4D3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C4D3A">
        <w:fldChar w:fldCharType="begin"/>
      </w:r>
      <w:r w:rsidR="00FC4D3A">
        <w:instrText xml:space="preserve"> REF _Ref306140410 \r \h  \* MERGEFORMAT </w:instrText>
      </w:r>
      <w:r w:rsidR="00FC4D3A">
        <w:fldChar w:fldCharType="separate"/>
      </w:r>
      <w:r w:rsidR="00C712DA" w:rsidRPr="00C712DA">
        <w:rPr>
          <w:bCs w:val="0"/>
          <w:sz w:val="24"/>
          <w:szCs w:val="24"/>
        </w:rPr>
        <w:t>3.11</w:t>
      </w:r>
      <w:r w:rsidR="00FC4D3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C4D3A">
        <w:fldChar w:fldCharType="begin"/>
      </w:r>
      <w:r w:rsidR="00FC4D3A">
        <w:instrText xml:space="preserve"> REF _Ref306140451 \r \h  \* MERGEFORMAT </w:instrText>
      </w:r>
      <w:r w:rsidR="00FC4D3A">
        <w:fldChar w:fldCharType="separate"/>
      </w:r>
      <w:r w:rsidR="00C712DA" w:rsidRPr="00C712DA">
        <w:rPr>
          <w:bCs w:val="0"/>
          <w:sz w:val="24"/>
          <w:szCs w:val="24"/>
        </w:rPr>
        <w:t>3.12</w:t>
      </w:r>
      <w:r w:rsidR="00FC4D3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C4D3A">
        <w:fldChar w:fldCharType="begin"/>
      </w:r>
      <w:r w:rsidR="00FC4D3A">
        <w:instrText xml:space="preserve"> REF _Ref302563524 \n \h  \* MERGEFORMAT </w:instrText>
      </w:r>
      <w:r w:rsidR="00FC4D3A">
        <w:fldChar w:fldCharType="separate"/>
      </w:r>
      <w:r w:rsidR="00C712DA" w:rsidRPr="00C712DA">
        <w:rPr>
          <w:sz w:val="24"/>
          <w:szCs w:val="24"/>
        </w:rPr>
        <w:t>1.1.1</w:t>
      </w:r>
      <w:r w:rsidR="00FC4D3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0352D">
        <w:rPr>
          <w:bCs w:val="0"/>
          <w:sz w:val="24"/>
          <w:szCs w:val="24"/>
        </w:rPr>
        <w:fldChar w:fldCharType="begin"/>
      </w:r>
      <w:r w:rsidR="008D2928">
        <w:rPr>
          <w:bCs w:val="0"/>
          <w:sz w:val="24"/>
          <w:szCs w:val="24"/>
        </w:rPr>
        <w:instrText xml:space="preserve"> REF _Ref55336310 \r \h </w:instrText>
      </w:r>
      <w:r w:rsidR="0020352D">
        <w:rPr>
          <w:bCs w:val="0"/>
          <w:sz w:val="24"/>
          <w:szCs w:val="24"/>
        </w:rPr>
      </w:r>
      <w:r w:rsidR="0020352D">
        <w:rPr>
          <w:bCs w:val="0"/>
          <w:sz w:val="24"/>
          <w:szCs w:val="24"/>
        </w:rPr>
        <w:fldChar w:fldCharType="separate"/>
      </w:r>
      <w:r w:rsidR="00C712DA">
        <w:rPr>
          <w:bCs w:val="0"/>
          <w:sz w:val="24"/>
          <w:szCs w:val="24"/>
        </w:rPr>
        <w:t>5.1</w:t>
      </w:r>
      <w:r w:rsidR="0020352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0352D">
        <w:rPr>
          <w:bCs w:val="0"/>
          <w:sz w:val="24"/>
          <w:szCs w:val="24"/>
        </w:rPr>
        <w:fldChar w:fldCharType="begin"/>
      </w:r>
      <w:r>
        <w:rPr>
          <w:bCs w:val="0"/>
          <w:sz w:val="24"/>
          <w:szCs w:val="24"/>
        </w:rPr>
        <w:instrText xml:space="preserve"> REF _Ref440271072 \r \h </w:instrText>
      </w:r>
      <w:r w:rsidR="0020352D">
        <w:rPr>
          <w:bCs w:val="0"/>
          <w:sz w:val="24"/>
          <w:szCs w:val="24"/>
        </w:rPr>
      </w:r>
      <w:r w:rsidR="0020352D">
        <w:rPr>
          <w:bCs w:val="0"/>
          <w:sz w:val="24"/>
          <w:szCs w:val="24"/>
        </w:rPr>
        <w:fldChar w:fldCharType="separate"/>
      </w:r>
      <w:r w:rsidR="00C712DA">
        <w:rPr>
          <w:bCs w:val="0"/>
          <w:sz w:val="24"/>
          <w:szCs w:val="24"/>
        </w:rPr>
        <w:t>5.2</w:t>
      </w:r>
      <w:r w:rsidR="0020352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20352D">
        <w:rPr>
          <w:bCs w:val="0"/>
          <w:spacing w:val="-1"/>
          <w:sz w:val="24"/>
          <w:szCs w:val="24"/>
        </w:rPr>
        <w:fldChar w:fldCharType="begin"/>
      </w:r>
      <w:r w:rsidR="00E51A35">
        <w:rPr>
          <w:bCs w:val="0"/>
          <w:spacing w:val="-1"/>
          <w:sz w:val="24"/>
          <w:szCs w:val="24"/>
        </w:rPr>
        <w:instrText xml:space="preserve"> REF _Ref440537056 \r \h </w:instrText>
      </w:r>
      <w:r w:rsidR="0020352D">
        <w:rPr>
          <w:bCs w:val="0"/>
          <w:spacing w:val="-1"/>
          <w:sz w:val="24"/>
          <w:szCs w:val="24"/>
        </w:rPr>
      </w:r>
      <w:r w:rsidR="0020352D">
        <w:rPr>
          <w:bCs w:val="0"/>
          <w:spacing w:val="-1"/>
          <w:sz w:val="24"/>
          <w:szCs w:val="24"/>
        </w:rPr>
        <w:fldChar w:fldCharType="separate"/>
      </w:r>
      <w:r w:rsidR="00C712DA">
        <w:rPr>
          <w:bCs w:val="0"/>
          <w:spacing w:val="-1"/>
          <w:sz w:val="24"/>
          <w:szCs w:val="24"/>
        </w:rPr>
        <w:t>5.3</w:t>
      </w:r>
      <w:r w:rsidR="0020352D">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0352D">
        <w:rPr>
          <w:bCs w:val="0"/>
          <w:sz w:val="24"/>
          <w:szCs w:val="24"/>
        </w:rPr>
        <w:fldChar w:fldCharType="begin"/>
      </w:r>
      <w:r w:rsidR="00B71B9D">
        <w:rPr>
          <w:bCs w:val="0"/>
          <w:sz w:val="24"/>
          <w:szCs w:val="24"/>
        </w:rPr>
        <w:instrText xml:space="preserve"> REF _Ref440271036 \r \h </w:instrText>
      </w:r>
      <w:r w:rsidR="0020352D">
        <w:rPr>
          <w:bCs w:val="0"/>
          <w:sz w:val="24"/>
          <w:szCs w:val="24"/>
        </w:rPr>
      </w:r>
      <w:r w:rsidR="0020352D">
        <w:rPr>
          <w:bCs w:val="0"/>
          <w:sz w:val="24"/>
          <w:szCs w:val="24"/>
        </w:rPr>
        <w:fldChar w:fldCharType="separate"/>
      </w:r>
      <w:r w:rsidR="00C712DA">
        <w:rPr>
          <w:bCs w:val="0"/>
          <w:sz w:val="24"/>
          <w:szCs w:val="24"/>
        </w:rPr>
        <w:t>5.4</w:t>
      </w:r>
      <w:r w:rsidR="0020352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20352D">
        <w:rPr>
          <w:bCs w:val="0"/>
          <w:sz w:val="24"/>
          <w:szCs w:val="24"/>
        </w:rPr>
        <w:fldChar w:fldCharType="begin"/>
      </w:r>
      <w:r>
        <w:rPr>
          <w:bCs w:val="0"/>
          <w:sz w:val="24"/>
          <w:szCs w:val="24"/>
        </w:rPr>
        <w:instrText xml:space="preserve"> REF _Ref440361914 \r \h </w:instrText>
      </w:r>
      <w:r w:rsidR="0020352D">
        <w:rPr>
          <w:bCs w:val="0"/>
          <w:sz w:val="24"/>
          <w:szCs w:val="24"/>
        </w:rPr>
      </w:r>
      <w:r w:rsidR="0020352D">
        <w:rPr>
          <w:bCs w:val="0"/>
          <w:sz w:val="24"/>
          <w:szCs w:val="24"/>
        </w:rPr>
        <w:fldChar w:fldCharType="separate"/>
      </w:r>
      <w:r w:rsidR="00C712DA">
        <w:rPr>
          <w:bCs w:val="0"/>
          <w:sz w:val="24"/>
          <w:szCs w:val="24"/>
        </w:rPr>
        <w:t>5.5</w:t>
      </w:r>
      <w:r w:rsidR="0020352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C4D3A">
        <w:fldChar w:fldCharType="begin"/>
      </w:r>
      <w:r w:rsidR="00FC4D3A">
        <w:instrText xml:space="preserve"> REF _Ref191386407 \r \h  \* MERGEFORMAT </w:instrText>
      </w:r>
      <w:r w:rsidR="00FC4D3A">
        <w:fldChar w:fldCharType="separate"/>
      </w:r>
      <w:r w:rsidR="00C712DA" w:rsidRPr="00C712DA">
        <w:rPr>
          <w:bCs w:val="0"/>
          <w:sz w:val="24"/>
          <w:szCs w:val="24"/>
        </w:rPr>
        <w:t>3.3.8</w:t>
      </w:r>
      <w:r w:rsidR="00FC4D3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0352D">
        <w:rPr>
          <w:bCs w:val="0"/>
          <w:sz w:val="24"/>
          <w:szCs w:val="24"/>
        </w:rPr>
        <w:fldChar w:fldCharType="begin"/>
      </w:r>
      <w:r w:rsidR="000A00E6">
        <w:rPr>
          <w:bCs w:val="0"/>
          <w:sz w:val="24"/>
          <w:szCs w:val="24"/>
        </w:rPr>
        <w:instrText xml:space="preserve"> REF _Ref440361610 \r \h </w:instrText>
      </w:r>
      <w:r w:rsidR="0020352D">
        <w:rPr>
          <w:bCs w:val="0"/>
          <w:sz w:val="24"/>
          <w:szCs w:val="24"/>
        </w:rPr>
      </w:r>
      <w:r w:rsidR="0020352D">
        <w:rPr>
          <w:bCs w:val="0"/>
          <w:sz w:val="24"/>
          <w:szCs w:val="24"/>
        </w:rPr>
        <w:fldChar w:fldCharType="separate"/>
      </w:r>
      <w:r w:rsidR="00C712DA">
        <w:rPr>
          <w:bCs w:val="0"/>
          <w:sz w:val="24"/>
          <w:szCs w:val="24"/>
        </w:rPr>
        <w:t>5.6</w:t>
      </w:r>
      <w:r w:rsidR="0020352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0352D">
        <w:rPr>
          <w:bCs w:val="0"/>
          <w:sz w:val="24"/>
          <w:szCs w:val="24"/>
          <w:lang w:eastAsia="ru-RU"/>
        </w:rPr>
        <w:fldChar w:fldCharType="begin"/>
      </w:r>
      <w:r w:rsidR="00A154B7">
        <w:rPr>
          <w:bCs w:val="0"/>
          <w:sz w:val="24"/>
          <w:szCs w:val="24"/>
          <w:lang w:eastAsia="ru-RU"/>
        </w:rPr>
        <w:instrText xml:space="preserve"> REF _Ref55336310 \r \h </w:instrText>
      </w:r>
      <w:r w:rsidR="0020352D">
        <w:rPr>
          <w:bCs w:val="0"/>
          <w:sz w:val="24"/>
          <w:szCs w:val="24"/>
          <w:lang w:eastAsia="ru-RU"/>
        </w:rPr>
      </w:r>
      <w:r w:rsidR="0020352D">
        <w:rPr>
          <w:bCs w:val="0"/>
          <w:sz w:val="24"/>
          <w:szCs w:val="24"/>
          <w:lang w:eastAsia="ru-RU"/>
        </w:rPr>
        <w:fldChar w:fldCharType="separate"/>
      </w:r>
      <w:r w:rsidR="00C712DA">
        <w:rPr>
          <w:bCs w:val="0"/>
          <w:sz w:val="24"/>
          <w:szCs w:val="24"/>
          <w:lang w:eastAsia="ru-RU"/>
        </w:rPr>
        <w:t>5.1</w:t>
      </w:r>
      <w:r w:rsidR="0020352D">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20352D">
        <w:rPr>
          <w:sz w:val="24"/>
          <w:szCs w:val="24"/>
        </w:rPr>
        <w:fldChar w:fldCharType="begin"/>
      </w:r>
      <w:r w:rsidR="00F463E8">
        <w:rPr>
          <w:sz w:val="24"/>
          <w:szCs w:val="24"/>
        </w:rPr>
        <w:instrText xml:space="preserve"> REF _Ref440279062 \r \h </w:instrText>
      </w:r>
      <w:r w:rsidR="0020352D">
        <w:rPr>
          <w:sz w:val="24"/>
          <w:szCs w:val="24"/>
        </w:rPr>
      </w:r>
      <w:r w:rsidR="0020352D">
        <w:rPr>
          <w:sz w:val="24"/>
          <w:szCs w:val="24"/>
        </w:rPr>
        <w:fldChar w:fldCharType="separate"/>
      </w:r>
      <w:r w:rsidR="00C712DA">
        <w:rPr>
          <w:sz w:val="24"/>
          <w:szCs w:val="24"/>
        </w:rPr>
        <w:t>б)</w:t>
      </w:r>
      <w:r w:rsidR="0020352D">
        <w:rPr>
          <w:sz w:val="24"/>
          <w:szCs w:val="24"/>
        </w:rPr>
        <w:fldChar w:fldCharType="end"/>
      </w:r>
      <w:r w:rsidR="00F463E8">
        <w:rPr>
          <w:sz w:val="24"/>
          <w:szCs w:val="24"/>
        </w:rPr>
        <w:t xml:space="preserve"> п. </w:t>
      </w:r>
      <w:r w:rsidR="0020352D">
        <w:rPr>
          <w:sz w:val="24"/>
          <w:szCs w:val="24"/>
        </w:rPr>
        <w:fldChar w:fldCharType="begin"/>
      </w:r>
      <w:r w:rsidR="00F463E8">
        <w:rPr>
          <w:sz w:val="24"/>
          <w:szCs w:val="24"/>
        </w:rPr>
        <w:instrText xml:space="preserve"> REF _Ref306005578 \r \h </w:instrText>
      </w:r>
      <w:r w:rsidR="0020352D">
        <w:rPr>
          <w:sz w:val="24"/>
          <w:szCs w:val="24"/>
        </w:rPr>
      </w:r>
      <w:r w:rsidR="0020352D">
        <w:rPr>
          <w:sz w:val="24"/>
          <w:szCs w:val="24"/>
        </w:rPr>
        <w:fldChar w:fldCharType="separate"/>
      </w:r>
      <w:r w:rsidR="00C712DA">
        <w:rPr>
          <w:sz w:val="24"/>
          <w:szCs w:val="24"/>
        </w:rPr>
        <w:t>3.3.8.3</w:t>
      </w:r>
      <w:r w:rsidR="0020352D">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C81F59">
        <w:rPr>
          <w:bCs w:val="0"/>
          <w:sz w:val="24"/>
          <w:szCs w:val="24"/>
        </w:rPr>
        <w:t xml:space="preserve"> </w:t>
      </w:r>
      <w:r w:rsidR="0020352D">
        <w:rPr>
          <w:bCs w:val="0"/>
          <w:sz w:val="24"/>
          <w:szCs w:val="24"/>
        </w:rPr>
        <w:fldChar w:fldCharType="begin"/>
      </w:r>
      <w:r w:rsidR="00C81F59">
        <w:rPr>
          <w:bCs w:val="0"/>
          <w:sz w:val="24"/>
          <w:szCs w:val="24"/>
        </w:rPr>
        <w:instrText xml:space="preserve"> REF _Ref444170470 \r \h </w:instrText>
      </w:r>
      <w:r w:rsidR="0020352D">
        <w:rPr>
          <w:bCs w:val="0"/>
          <w:sz w:val="24"/>
          <w:szCs w:val="24"/>
        </w:rPr>
      </w:r>
      <w:r w:rsidR="0020352D">
        <w:rPr>
          <w:bCs w:val="0"/>
          <w:sz w:val="24"/>
          <w:szCs w:val="24"/>
        </w:rPr>
        <w:fldChar w:fldCharType="separate"/>
      </w:r>
      <w:r w:rsidR="00C712DA">
        <w:rPr>
          <w:bCs w:val="0"/>
          <w:sz w:val="24"/>
          <w:szCs w:val="24"/>
        </w:rPr>
        <w:t>5.7.1</w:t>
      </w:r>
      <w:r w:rsidR="0020352D">
        <w:rPr>
          <w:bCs w:val="0"/>
          <w:sz w:val="24"/>
          <w:szCs w:val="24"/>
        </w:rPr>
        <w:fldChar w:fldCharType="end"/>
      </w:r>
      <w:r w:rsidRPr="00E71A48">
        <w:rPr>
          <w:bCs w:val="0"/>
          <w:sz w:val="24"/>
          <w:szCs w:val="24"/>
        </w:rPr>
        <w:t>);</w:t>
      </w:r>
    </w:p>
    <w:p w:rsidR="00C81F59" w:rsidRPr="00250D0D" w:rsidRDefault="00C81F59" w:rsidP="00C81F59">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0352D">
        <w:rPr>
          <w:sz w:val="24"/>
          <w:szCs w:val="24"/>
        </w:rPr>
        <w:fldChar w:fldCharType="begin"/>
      </w:r>
      <w:r>
        <w:rPr>
          <w:sz w:val="24"/>
          <w:szCs w:val="24"/>
        </w:rPr>
        <w:instrText xml:space="preserve"> REF _Ref444170477 \r \h </w:instrText>
      </w:r>
      <w:r w:rsidR="0020352D">
        <w:rPr>
          <w:sz w:val="24"/>
          <w:szCs w:val="24"/>
        </w:rPr>
      </w:r>
      <w:r w:rsidR="0020352D">
        <w:rPr>
          <w:sz w:val="24"/>
          <w:szCs w:val="24"/>
        </w:rPr>
        <w:fldChar w:fldCharType="separate"/>
      </w:r>
      <w:r w:rsidR="00C712DA">
        <w:rPr>
          <w:sz w:val="24"/>
          <w:szCs w:val="24"/>
        </w:rPr>
        <w:t>5.7.2</w:t>
      </w:r>
      <w:r w:rsidR="0020352D">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03068">
        <w:rPr>
          <w:sz w:val="24"/>
          <w:szCs w:val="24"/>
        </w:rPr>
        <w:t>.</w:t>
      </w:r>
      <w:proofErr w:type="gramEnd"/>
      <w:r w:rsidR="00D03068">
        <w:rPr>
          <w:sz w:val="24"/>
          <w:szCs w:val="24"/>
        </w:rPr>
        <w:t xml:space="preserve"> </w:t>
      </w:r>
      <w:r w:rsidR="00D03068" w:rsidRPr="00673EDD">
        <w:rPr>
          <w:sz w:val="24"/>
          <w:szCs w:val="24"/>
        </w:rPr>
        <w:t>В случае</w:t>
      </w:r>
      <w:proofErr w:type="gramStart"/>
      <w:r w:rsidR="00D03068" w:rsidRPr="00673EDD">
        <w:rPr>
          <w:sz w:val="24"/>
          <w:szCs w:val="24"/>
        </w:rPr>
        <w:t>,</w:t>
      </w:r>
      <w:proofErr w:type="gramEnd"/>
      <w:r w:rsidR="00D03068" w:rsidRPr="00673EDD">
        <w:rPr>
          <w:sz w:val="24"/>
          <w:szCs w:val="24"/>
        </w:rPr>
        <w:t xml:space="preserve"> если Участник/</w:t>
      </w:r>
      <w:r w:rsidR="00D03068">
        <w:rPr>
          <w:sz w:val="24"/>
          <w:szCs w:val="24"/>
        </w:rPr>
        <w:t>соисполнитель/</w:t>
      </w:r>
      <w:r w:rsidR="00D03068"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0352D">
        <w:rPr>
          <w:bCs w:val="0"/>
          <w:sz w:val="24"/>
          <w:szCs w:val="24"/>
          <w:lang w:eastAsia="ru-RU"/>
        </w:rPr>
        <w:fldChar w:fldCharType="begin"/>
      </w:r>
      <w:r w:rsidR="00A154B7">
        <w:rPr>
          <w:bCs w:val="0"/>
          <w:sz w:val="24"/>
          <w:szCs w:val="24"/>
          <w:lang w:eastAsia="ru-RU"/>
        </w:rPr>
        <w:instrText xml:space="preserve"> REF _Ref440274902 \r \h </w:instrText>
      </w:r>
      <w:r w:rsidR="0020352D">
        <w:rPr>
          <w:bCs w:val="0"/>
          <w:sz w:val="24"/>
          <w:szCs w:val="24"/>
          <w:lang w:eastAsia="ru-RU"/>
        </w:rPr>
      </w:r>
      <w:r w:rsidR="0020352D">
        <w:rPr>
          <w:bCs w:val="0"/>
          <w:sz w:val="24"/>
          <w:szCs w:val="24"/>
          <w:lang w:eastAsia="ru-RU"/>
        </w:rPr>
        <w:fldChar w:fldCharType="separate"/>
      </w:r>
      <w:r w:rsidR="00C712DA">
        <w:rPr>
          <w:bCs w:val="0"/>
          <w:sz w:val="24"/>
          <w:szCs w:val="24"/>
          <w:lang w:eastAsia="ru-RU"/>
        </w:rPr>
        <w:t>5.4</w:t>
      </w:r>
      <w:r w:rsidR="0020352D">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0352D">
        <w:rPr>
          <w:bCs w:val="0"/>
          <w:sz w:val="24"/>
          <w:szCs w:val="24"/>
          <w:lang w:eastAsia="ru-RU"/>
        </w:rPr>
        <w:fldChar w:fldCharType="begin"/>
      </w:r>
      <w:r w:rsidR="00A154B7">
        <w:rPr>
          <w:bCs w:val="0"/>
          <w:sz w:val="24"/>
          <w:szCs w:val="24"/>
          <w:lang w:eastAsia="ru-RU"/>
        </w:rPr>
        <w:instrText xml:space="preserve"> REF _Ref440274913 \r \h </w:instrText>
      </w:r>
      <w:r w:rsidR="0020352D">
        <w:rPr>
          <w:bCs w:val="0"/>
          <w:sz w:val="24"/>
          <w:szCs w:val="24"/>
          <w:lang w:eastAsia="ru-RU"/>
        </w:rPr>
      </w:r>
      <w:r w:rsidR="0020352D">
        <w:rPr>
          <w:bCs w:val="0"/>
          <w:sz w:val="24"/>
          <w:szCs w:val="24"/>
          <w:lang w:eastAsia="ru-RU"/>
        </w:rPr>
        <w:fldChar w:fldCharType="separate"/>
      </w:r>
      <w:r w:rsidR="00C712DA">
        <w:rPr>
          <w:bCs w:val="0"/>
          <w:sz w:val="24"/>
          <w:szCs w:val="24"/>
          <w:lang w:eastAsia="ru-RU"/>
        </w:rPr>
        <w:t>5.2</w:t>
      </w:r>
      <w:r w:rsidR="0020352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20352D">
        <w:rPr>
          <w:bCs w:val="0"/>
          <w:sz w:val="24"/>
          <w:szCs w:val="24"/>
        </w:rPr>
        <w:fldChar w:fldCharType="begin"/>
      </w:r>
      <w:r w:rsidR="000A00E6">
        <w:rPr>
          <w:bCs w:val="0"/>
          <w:sz w:val="24"/>
          <w:szCs w:val="24"/>
        </w:rPr>
        <w:instrText xml:space="preserve"> REF _Ref440361959 \r \h </w:instrText>
      </w:r>
      <w:r w:rsidR="0020352D">
        <w:rPr>
          <w:bCs w:val="0"/>
          <w:sz w:val="24"/>
          <w:szCs w:val="24"/>
        </w:rPr>
      </w:r>
      <w:r w:rsidR="0020352D">
        <w:rPr>
          <w:bCs w:val="0"/>
          <w:sz w:val="24"/>
          <w:szCs w:val="24"/>
        </w:rPr>
        <w:fldChar w:fldCharType="separate"/>
      </w:r>
      <w:r w:rsidR="00C712DA">
        <w:rPr>
          <w:bCs w:val="0"/>
          <w:sz w:val="24"/>
          <w:szCs w:val="24"/>
        </w:rPr>
        <w:t>5.5</w:t>
      </w:r>
      <w:r w:rsidR="0020352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20352D">
        <w:rPr>
          <w:bCs w:val="0"/>
          <w:sz w:val="24"/>
          <w:szCs w:val="24"/>
        </w:rPr>
        <w:fldChar w:fldCharType="begin"/>
      </w:r>
      <w:r w:rsidR="000A00E6">
        <w:rPr>
          <w:bCs w:val="0"/>
          <w:sz w:val="24"/>
          <w:szCs w:val="24"/>
        </w:rPr>
        <w:instrText xml:space="preserve"> REF _Ref440361610 \r \h </w:instrText>
      </w:r>
      <w:r w:rsidR="0020352D">
        <w:rPr>
          <w:bCs w:val="0"/>
          <w:sz w:val="24"/>
          <w:szCs w:val="24"/>
        </w:rPr>
      </w:r>
      <w:r w:rsidR="0020352D">
        <w:rPr>
          <w:bCs w:val="0"/>
          <w:sz w:val="24"/>
          <w:szCs w:val="24"/>
        </w:rPr>
        <w:fldChar w:fldCharType="separate"/>
      </w:r>
      <w:r w:rsidR="00C712DA">
        <w:rPr>
          <w:bCs w:val="0"/>
          <w:sz w:val="24"/>
          <w:szCs w:val="24"/>
        </w:rPr>
        <w:t>5.6</w:t>
      </w:r>
      <w:r w:rsidR="0020352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20352D">
        <w:rPr>
          <w:bCs w:val="0"/>
          <w:sz w:val="24"/>
          <w:szCs w:val="24"/>
        </w:rPr>
        <w:fldChar w:fldCharType="begin"/>
      </w:r>
      <w:r w:rsidR="00D90031">
        <w:rPr>
          <w:bCs w:val="0"/>
          <w:sz w:val="24"/>
          <w:szCs w:val="24"/>
        </w:rPr>
        <w:instrText xml:space="preserve"> REF _Ref306005578 \r \h </w:instrText>
      </w:r>
      <w:r w:rsidR="0020352D">
        <w:rPr>
          <w:bCs w:val="0"/>
          <w:sz w:val="24"/>
          <w:szCs w:val="24"/>
        </w:rPr>
      </w:r>
      <w:r w:rsidR="0020352D">
        <w:rPr>
          <w:bCs w:val="0"/>
          <w:sz w:val="24"/>
          <w:szCs w:val="24"/>
        </w:rPr>
        <w:fldChar w:fldCharType="separate"/>
      </w:r>
      <w:r w:rsidR="00C712DA">
        <w:rPr>
          <w:bCs w:val="0"/>
          <w:sz w:val="24"/>
          <w:szCs w:val="24"/>
        </w:rPr>
        <w:t>3.3.8.3</w:t>
      </w:r>
      <w:r w:rsidR="0020352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20352D">
        <w:rPr>
          <w:sz w:val="24"/>
          <w:szCs w:val="24"/>
        </w:rPr>
        <w:fldChar w:fldCharType="begin"/>
      </w:r>
      <w:r w:rsidR="00F463E8">
        <w:rPr>
          <w:sz w:val="24"/>
          <w:szCs w:val="24"/>
        </w:rPr>
        <w:instrText xml:space="preserve"> REF _Ref440279062 \r \h </w:instrText>
      </w:r>
      <w:r w:rsidR="0020352D">
        <w:rPr>
          <w:sz w:val="24"/>
          <w:szCs w:val="24"/>
        </w:rPr>
      </w:r>
      <w:r w:rsidR="0020352D">
        <w:rPr>
          <w:sz w:val="24"/>
          <w:szCs w:val="24"/>
        </w:rPr>
        <w:fldChar w:fldCharType="separate"/>
      </w:r>
      <w:r w:rsidR="00C712DA">
        <w:rPr>
          <w:sz w:val="24"/>
          <w:szCs w:val="24"/>
        </w:rPr>
        <w:t>б)</w:t>
      </w:r>
      <w:r w:rsidR="0020352D">
        <w:rPr>
          <w:sz w:val="24"/>
          <w:szCs w:val="24"/>
        </w:rPr>
        <w:fldChar w:fldCharType="end"/>
      </w:r>
      <w:r w:rsidR="00FA5339">
        <w:rPr>
          <w:sz w:val="24"/>
          <w:szCs w:val="24"/>
        </w:rPr>
        <w:t>,</w:t>
      </w:r>
      <w:r w:rsidR="007638F4">
        <w:rPr>
          <w:sz w:val="24"/>
          <w:szCs w:val="24"/>
        </w:rPr>
        <w:t xml:space="preserve"> </w:t>
      </w:r>
      <w:r w:rsidR="0020352D">
        <w:rPr>
          <w:sz w:val="24"/>
          <w:szCs w:val="24"/>
        </w:rPr>
        <w:fldChar w:fldCharType="begin"/>
      </w:r>
      <w:r w:rsidR="007638F4">
        <w:rPr>
          <w:sz w:val="24"/>
          <w:szCs w:val="24"/>
        </w:rPr>
        <w:instrText xml:space="preserve"> REF _Ref440372326 \r \h </w:instrText>
      </w:r>
      <w:r w:rsidR="0020352D">
        <w:rPr>
          <w:sz w:val="24"/>
          <w:szCs w:val="24"/>
        </w:rPr>
      </w:r>
      <w:r w:rsidR="0020352D">
        <w:rPr>
          <w:sz w:val="24"/>
          <w:szCs w:val="24"/>
        </w:rPr>
        <w:fldChar w:fldCharType="separate"/>
      </w:r>
      <w:r w:rsidR="00C712DA">
        <w:rPr>
          <w:sz w:val="24"/>
          <w:szCs w:val="24"/>
        </w:rPr>
        <w:t>д)</w:t>
      </w:r>
      <w:r w:rsidR="0020352D">
        <w:rPr>
          <w:sz w:val="24"/>
          <w:szCs w:val="24"/>
        </w:rPr>
        <w:fldChar w:fldCharType="end"/>
      </w:r>
      <w:r w:rsidR="007638F4">
        <w:rPr>
          <w:sz w:val="24"/>
          <w:szCs w:val="24"/>
        </w:rPr>
        <w:t>,</w:t>
      </w:r>
      <w:r w:rsidR="00FA5339">
        <w:rPr>
          <w:sz w:val="24"/>
          <w:szCs w:val="24"/>
        </w:rPr>
        <w:t xml:space="preserve"> </w:t>
      </w:r>
      <w:r w:rsidR="0020352D">
        <w:rPr>
          <w:sz w:val="24"/>
          <w:szCs w:val="24"/>
        </w:rPr>
        <w:fldChar w:fldCharType="begin"/>
      </w:r>
      <w:r w:rsidR="00FA5339">
        <w:rPr>
          <w:sz w:val="24"/>
          <w:szCs w:val="24"/>
        </w:rPr>
        <w:instrText xml:space="preserve"> REF _Ref440371812 \r \h </w:instrText>
      </w:r>
      <w:r w:rsidR="0020352D">
        <w:rPr>
          <w:sz w:val="24"/>
          <w:szCs w:val="24"/>
        </w:rPr>
      </w:r>
      <w:r w:rsidR="0020352D">
        <w:rPr>
          <w:sz w:val="24"/>
          <w:szCs w:val="24"/>
        </w:rPr>
        <w:fldChar w:fldCharType="separate"/>
      </w:r>
      <w:r w:rsidR="00C712DA">
        <w:rPr>
          <w:sz w:val="24"/>
          <w:szCs w:val="24"/>
        </w:rPr>
        <w:t>м)</w:t>
      </w:r>
      <w:r w:rsidR="0020352D">
        <w:rPr>
          <w:sz w:val="24"/>
          <w:szCs w:val="24"/>
        </w:rPr>
        <w:fldChar w:fldCharType="end"/>
      </w:r>
      <w:r w:rsidR="00FA5339">
        <w:rPr>
          <w:sz w:val="24"/>
          <w:szCs w:val="24"/>
        </w:rPr>
        <w:t xml:space="preserve">, </w:t>
      </w:r>
      <w:r w:rsidR="0020352D">
        <w:rPr>
          <w:sz w:val="24"/>
          <w:szCs w:val="24"/>
        </w:rPr>
        <w:fldChar w:fldCharType="begin"/>
      </w:r>
      <w:r w:rsidR="00FA5339">
        <w:rPr>
          <w:sz w:val="24"/>
          <w:szCs w:val="24"/>
        </w:rPr>
        <w:instrText xml:space="preserve"> REF _Ref440371822 \r \h </w:instrText>
      </w:r>
      <w:r w:rsidR="0020352D">
        <w:rPr>
          <w:sz w:val="24"/>
          <w:szCs w:val="24"/>
        </w:rPr>
      </w:r>
      <w:r w:rsidR="0020352D">
        <w:rPr>
          <w:sz w:val="24"/>
          <w:szCs w:val="24"/>
        </w:rPr>
        <w:fldChar w:fldCharType="separate"/>
      </w:r>
      <w:r w:rsidR="00C712DA">
        <w:rPr>
          <w:sz w:val="24"/>
          <w:szCs w:val="24"/>
        </w:rPr>
        <w:t>н)</w:t>
      </w:r>
      <w:r w:rsidR="0020352D">
        <w:rPr>
          <w:sz w:val="24"/>
          <w:szCs w:val="24"/>
        </w:rPr>
        <w:fldChar w:fldCharType="end"/>
      </w:r>
      <w:r w:rsidR="00F463E8">
        <w:rPr>
          <w:sz w:val="24"/>
          <w:szCs w:val="24"/>
        </w:rPr>
        <w:t xml:space="preserve"> п. </w:t>
      </w:r>
      <w:r w:rsidR="0020352D">
        <w:rPr>
          <w:sz w:val="24"/>
          <w:szCs w:val="24"/>
        </w:rPr>
        <w:fldChar w:fldCharType="begin"/>
      </w:r>
      <w:r w:rsidR="00F463E8">
        <w:rPr>
          <w:sz w:val="24"/>
          <w:szCs w:val="24"/>
        </w:rPr>
        <w:instrText xml:space="preserve"> REF _Ref306005578 \r \h </w:instrText>
      </w:r>
      <w:r w:rsidR="0020352D">
        <w:rPr>
          <w:sz w:val="24"/>
          <w:szCs w:val="24"/>
        </w:rPr>
      </w:r>
      <w:r w:rsidR="0020352D">
        <w:rPr>
          <w:sz w:val="24"/>
          <w:szCs w:val="24"/>
        </w:rPr>
        <w:fldChar w:fldCharType="separate"/>
      </w:r>
      <w:r w:rsidR="00C712DA">
        <w:rPr>
          <w:sz w:val="24"/>
          <w:szCs w:val="24"/>
        </w:rPr>
        <w:t>3.3.8.3</w:t>
      </w:r>
      <w:r w:rsidR="0020352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20352D">
        <w:rPr>
          <w:bCs w:val="0"/>
          <w:sz w:val="24"/>
          <w:szCs w:val="24"/>
        </w:rPr>
        <w:fldChar w:fldCharType="begin"/>
      </w:r>
      <w:r w:rsidR="00A154B7">
        <w:rPr>
          <w:bCs w:val="0"/>
          <w:sz w:val="24"/>
          <w:szCs w:val="24"/>
        </w:rPr>
        <w:instrText xml:space="preserve"> REF _Ref440274944 \r \h </w:instrText>
      </w:r>
      <w:r w:rsidR="0020352D">
        <w:rPr>
          <w:bCs w:val="0"/>
          <w:sz w:val="24"/>
          <w:szCs w:val="24"/>
        </w:rPr>
      </w:r>
      <w:r w:rsidR="0020352D">
        <w:rPr>
          <w:bCs w:val="0"/>
          <w:sz w:val="24"/>
          <w:szCs w:val="24"/>
        </w:rPr>
        <w:fldChar w:fldCharType="separate"/>
      </w:r>
      <w:r w:rsidR="00C712DA">
        <w:rPr>
          <w:bCs w:val="0"/>
          <w:sz w:val="24"/>
          <w:szCs w:val="24"/>
        </w:rPr>
        <w:t>5.14</w:t>
      </w:r>
      <w:r w:rsidR="0020352D">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FC4D3A">
        <w:fldChar w:fldCharType="begin"/>
      </w:r>
      <w:r w:rsidR="00FC4D3A">
        <w:instrText xml:space="preserve"> REF _Ref440272510 \r \h  \* MERGEFORMAT </w:instrText>
      </w:r>
      <w:r w:rsidR="00FC4D3A">
        <w:fldChar w:fldCharType="separate"/>
      </w:r>
      <w:r w:rsidR="00C712DA" w:rsidRPr="00C712DA">
        <w:rPr>
          <w:bCs w:val="0"/>
          <w:sz w:val="24"/>
          <w:szCs w:val="24"/>
        </w:rPr>
        <w:t>5.16</w:t>
      </w:r>
      <w:r w:rsidR="00FC4D3A">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FC4D3A">
        <w:fldChar w:fldCharType="begin"/>
      </w:r>
      <w:r w:rsidR="00FC4D3A">
        <w:instrText xml:space="preserve"> REF _Ref440274659 \r \h  \* MERGEFORMAT </w:instrText>
      </w:r>
      <w:r w:rsidR="00FC4D3A">
        <w:fldChar w:fldCharType="separate"/>
      </w:r>
      <w:r w:rsidR="00C712DA" w:rsidRPr="00C712DA">
        <w:rPr>
          <w:bCs w:val="0"/>
          <w:sz w:val="24"/>
          <w:szCs w:val="24"/>
        </w:rPr>
        <w:t>5.11</w:t>
      </w:r>
      <w:r w:rsidR="00FC4D3A">
        <w:fldChar w:fldCharType="end"/>
      </w:r>
      <w:r w:rsidRPr="004D7428">
        <w:rPr>
          <w:bCs w:val="0"/>
          <w:sz w:val="24"/>
          <w:szCs w:val="24"/>
        </w:rPr>
        <w:t xml:space="preserve">, </w:t>
      </w:r>
      <w:r w:rsidR="00FC4D3A">
        <w:fldChar w:fldCharType="begin"/>
      </w:r>
      <w:r w:rsidR="00FC4D3A">
        <w:instrText xml:space="preserve"> REF _Ref440274733 \r \h  \* MERGEFORMAT </w:instrText>
      </w:r>
      <w:r w:rsidR="00FC4D3A">
        <w:fldChar w:fldCharType="separate"/>
      </w:r>
      <w:r w:rsidR="00C712DA" w:rsidRPr="00C712DA">
        <w:rPr>
          <w:bCs w:val="0"/>
          <w:sz w:val="24"/>
          <w:szCs w:val="24"/>
        </w:rPr>
        <w:t>5.12</w:t>
      </w:r>
      <w:r w:rsidR="00FC4D3A">
        <w:fldChar w:fldCharType="end"/>
      </w:r>
      <w:r w:rsidRPr="004D7428">
        <w:rPr>
          <w:bCs w:val="0"/>
          <w:sz w:val="24"/>
          <w:szCs w:val="24"/>
        </w:rPr>
        <w:t xml:space="preserve">, </w:t>
      </w:r>
      <w:r w:rsidR="00FC4D3A">
        <w:fldChar w:fldCharType="begin"/>
      </w:r>
      <w:r w:rsidR="00FC4D3A">
        <w:instrText xml:space="preserve"> REF _Ref440274744 \r \h  \* MERGEFORMAT </w:instrText>
      </w:r>
      <w:r w:rsidR="00FC4D3A">
        <w:fldChar w:fldCharType="separate"/>
      </w:r>
      <w:r w:rsidR="00C712DA" w:rsidRPr="00C712DA">
        <w:rPr>
          <w:bCs w:val="0"/>
          <w:sz w:val="24"/>
          <w:szCs w:val="24"/>
        </w:rPr>
        <w:t>5.13</w:t>
      </w:r>
      <w:r w:rsidR="00FC4D3A">
        <w:fldChar w:fldCharType="end"/>
      </w:r>
      <w:r w:rsidRPr="004D7428">
        <w:rPr>
          <w:bCs w:val="0"/>
          <w:sz w:val="24"/>
          <w:szCs w:val="24"/>
        </w:rPr>
        <w:t xml:space="preserve">, </w:t>
      </w:r>
      <w:r w:rsidR="00FC4D3A">
        <w:fldChar w:fldCharType="begin"/>
      </w:r>
      <w:r w:rsidR="00FC4D3A">
        <w:instrText xml:space="preserve"> REF _Ref440274756 \r \h  \* MERGEFORMAT </w:instrText>
      </w:r>
      <w:r w:rsidR="00FC4D3A">
        <w:fldChar w:fldCharType="separate"/>
      </w:r>
      <w:r w:rsidR="00C712DA" w:rsidRPr="00C712DA">
        <w:rPr>
          <w:bCs w:val="0"/>
          <w:sz w:val="24"/>
          <w:szCs w:val="24"/>
        </w:rPr>
        <w:t>5.15</w:t>
      </w:r>
      <w:r w:rsidR="00FC4D3A">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FC4D3A">
        <w:fldChar w:fldCharType="begin"/>
      </w:r>
      <w:r w:rsidR="00FC4D3A">
        <w:instrText xml:space="preserve"> REF _Ref306005578 \r \h  \* MERGEFORMAT </w:instrText>
      </w:r>
      <w:r w:rsidR="00FC4D3A">
        <w:fldChar w:fldCharType="separate"/>
      </w:r>
      <w:r w:rsidR="00C712DA" w:rsidRPr="00C712DA">
        <w:rPr>
          <w:bCs w:val="0"/>
          <w:sz w:val="24"/>
          <w:szCs w:val="24"/>
        </w:rPr>
        <w:t>3.3.8.3</w:t>
      </w:r>
      <w:r w:rsidR="00FC4D3A">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FC4D3A">
        <w:fldChar w:fldCharType="begin"/>
      </w:r>
      <w:r w:rsidR="00FC4D3A">
        <w:instrText xml:space="preserve"> REF _Ref440376401 \r \h  \* MERGEFORMAT </w:instrText>
      </w:r>
      <w:r w:rsidR="00FC4D3A">
        <w:fldChar w:fldCharType="separate"/>
      </w:r>
      <w:r w:rsidR="00C712DA" w:rsidRPr="00C712DA">
        <w:rPr>
          <w:bCs w:val="0"/>
          <w:sz w:val="24"/>
          <w:szCs w:val="24"/>
        </w:rPr>
        <w:t>5.17</w:t>
      </w:r>
      <w:r w:rsidR="00FC4D3A">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FC4D3A">
        <w:fldChar w:fldCharType="begin"/>
      </w:r>
      <w:r w:rsidR="00FC4D3A">
        <w:instrText xml:space="preserve"> REF _Ref440274659 \r \h  \* MERGEFORMAT </w:instrText>
      </w:r>
      <w:r w:rsidR="00FC4D3A">
        <w:fldChar w:fldCharType="separate"/>
      </w:r>
      <w:r w:rsidR="00C712DA" w:rsidRPr="00C712DA">
        <w:rPr>
          <w:bCs w:val="0"/>
          <w:sz w:val="24"/>
          <w:szCs w:val="24"/>
        </w:rPr>
        <w:t>5.11</w:t>
      </w:r>
      <w:r w:rsidR="00FC4D3A">
        <w:fldChar w:fldCharType="end"/>
      </w:r>
      <w:r w:rsidRPr="004D7428">
        <w:rPr>
          <w:bCs w:val="0"/>
          <w:sz w:val="24"/>
          <w:szCs w:val="24"/>
        </w:rPr>
        <w:t xml:space="preserve">, </w:t>
      </w:r>
      <w:r w:rsidR="00FC4D3A">
        <w:fldChar w:fldCharType="begin"/>
      </w:r>
      <w:r w:rsidR="00FC4D3A">
        <w:instrText xml:space="preserve"> REF _Ref440274733 \r \h  \* MERGEFORMAT </w:instrText>
      </w:r>
      <w:r w:rsidR="00FC4D3A">
        <w:fldChar w:fldCharType="separate"/>
      </w:r>
      <w:r w:rsidR="00C712DA" w:rsidRPr="00C712DA">
        <w:rPr>
          <w:bCs w:val="0"/>
          <w:sz w:val="24"/>
          <w:szCs w:val="24"/>
        </w:rPr>
        <w:t>5.12</w:t>
      </w:r>
      <w:r w:rsidR="00FC4D3A">
        <w:fldChar w:fldCharType="end"/>
      </w:r>
      <w:r w:rsidRPr="004D7428">
        <w:rPr>
          <w:bCs w:val="0"/>
          <w:sz w:val="24"/>
          <w:szCs w:val="24"/>
        </w:rPr>
        <w:t xml:space="preserve">, </w:t>
      </w:r>
      <w:r w:rsidR="00FC4D3A">
        <w:fldChar w:fldCharType="begin"/>
      </w:r>
      <w:r w:rsidR="00FC4D3A">
        <w:instrText xml:space="preserve"> REF _Ref440274744 \r \h  \* MERGEFORMAT </w:instrText>
      </w:r>
      <w:r w:rsidR="00FC4D3A">
        <w:fldChar w:fldCharType="separate"/>
      </w:r>
      <w:r w:rsidR="00C712DA" w:rsidRPr="00C712DA">
        <w:rPr>
          <w:bCs w:val="0"/>
          <w:sz w:val="24"/>
          <w:szCs w:val="24"/>
        </w:rPr>
        <w:t>5.13</w:t>
      </w:r>
      <w:r w:rsidR="00FC4D3A">
        <w:fldChar w:fldCharType="end"/>
      </w:r>
      <w:r w:rsidRPr="004D7428">
        <w:rPr>
          <w:bCs w:val="0"/>
          <w:sz w:val="24"/>
          <w:szCs w:val="24"/>
        </w:rPr>
        <w:t xml:space="preserve">, </w:t>
      </w:r>
      <w:r w:rsidR="00FC4D3A">
        <w:fldChar w:fldCharType="begin"/>
      </w:r>
      <w:r w:rsidR="00FC4D3A">
        <w:instrText xml:space="preserve"> REF _Ref440274756 \r \h  \* MERGEFORMAT </w:instrText>
      </w:r>
      <w:r w:rsidR="00FC4D3A">
        <w:fldChar w:fldCharType="separate"/>
      </w:r>
      <w:r w:rsidR="00C712DA" w:rsidRPr="00C712DA">
        <w:rPr>
          <w:bCs w:val="0"/>
          <w:sz w:val="24"/>
          <w:szCs w:val="24"/>
        </w:rPr>
        <w:t>5.15</w:t>
      </w:r>
      <w:r w:rsidR="00FC4D3A">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FC4D3A">
        <w:fldChar w:fldCharType="begin"/>
      </w:r>
      <w:r w:rsidR="00FC4D3A">
        <w:instrText xml:space="preserve"> REF _Ref306005578 \r \h  \* MERGEFORMAT </w:instrText>
      </w:r>
      <w:r w:rsidR="00FC4D3A">
        <w:fldChar w:fldCharType="separate"/>
      </w:r>
      <w:r w:rsidR="00C712DA" w:rsidRPr="00C712DA">
        <w:rPr>
          <w:bCs w:val="0"/>
          <w:sz w:val="24"/>
          <w:szCs w:val="24"/>
        </w:rPr>
        <w:t>3.3.8.3</w:t>
      </w:r>
      <w:r w:rsidR="00FC4D3A">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FC4D3A">
        <w:fldChar w:fldCharType="begin"/>
      </w:r>
      <w:r w:rsidR="00FC4D3A">
        <w:instrText xml:space="preserve"> REF _Ref440537079 \r \h  \* MERGEFORMAT </w:instrText>
      </w:r>
      <w:r w:rsidR="00FC4D3A">
        <w:fldChar w:fldCharType="separate"/>
      </w:r>
      <w:r w:rsidR="00C712DA" w:rsidRPr="00C712DA">
        <w:rPr>
          <w:bCs w:val="0"/>
          <w:sz w:val="24"/>
          <w:szCs w:val="24"/>
          <w:lang w:eastAsia="ru-RU"/>
        </w:rPr>
        <w:t>5.3</w:t>
      </w:r>
      <w:r w:rsidR="00FC4D3A">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20352D">
        <w:rPr>
          <w:bCs w:val="0"/>
          <w:sz w:val="24"/>
          <w:szCs w:val="24"/>
        </w:rPr>
        <w:fldChar w:fldCharType="begin"/>
      </w:r>
      <w:r w:rsidR="001A2440">
        <w:rPr>
          <w:bCs w:val="0"/>
          <w:sz w:val="24"/>
          <w:szCs w:val="24"/>
        </w:rPr>
        <w:instrText xml:space="preserve"> REF _Ref440270602 \r \h </w:instrText>
      </w:r>
      <w:r w:rsidR="0020352D">
        <w:rPr>
          <w:bCs w:val="0"/>
          <w:sz w:val="24"/>
          <w:szCs w:val="24"/>
        </w:rPr>
      </w:r>
      <w:r w:rsidR="0020352D">
        <w:rPr>
          <w:bCs w:val="0"/>
          <w:sz w:val="24"/>
          <w:szCs w:val="24"/>
        </w:rPr>
        <w:fldChar w:fldCharType="separate"/>
      </w:r>
      <w:r w:rsidR="00C712DA">
        <w:rPr>
          <w:bCs w:val="0"/>
          <w:sz w:val="24"/>
          <w:szCs w:val="24"/>
        </w:rPr>
        <w:t>5</w:t>
      </w:r>
      <w:r w:rsidR="0020352D">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FC4D3A">
        <w:fldChar w:fldCharType="begin"/>
      </w:r>
      <w:r w:rsidR="00FC4D3A">
        <w:instrText xml:space="preserve"> REF _Ref115076807 \n \h  \* MERGEFORMAT </w:instrText>
      </w:r>
      <w:r w:rsidR="00FC4D3A">
        <w:fldChar w:fldCharType="separate"/>
      </w:r>
      <w:r w:rsidR="00C712DA" w:rsidRPr="00C712DA">
        <w:rPr>
          <w:bCs w:val="0"/>
          <w:sz w:val="24"/>
          <w:szCs w:val="24"/>
        </w:rPr>
        <w:t>3.3.3</w:t>
      </w:r>
      <w:r w:rsidR="00FC4D3A">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E54C02">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FC4D3A">
        <w:fldChar w:fldCharType="begin"/>
      </w:r>
      <w:r w:rsidR="00FC4D3A">
        <w:instrText xml:space="preserve"> REF _Ref440361959 \r \h  \* MERGEFORMAT </w:instrText>
      </w:r>
      <w:r w:rsidR="00FC4D3A">
        <w:fldChar w:fldCharType="separate"/>
      </w:r>
      <w:r w:rsidR="00C712DA" w:rsidRPr="00C712DA">
        <w:rPr>
          <w:bCs w:val="0"/>
          <w:sz w:val="24"/>
          <w:szCs w:val="24"/>
        </w:rPr>
        <w:t>5.5</w:t>
      </w:r>
      <w:r w:rsidR="00FC4D3A">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FC4D3A">
        <w:fldChar w:fldCharType="begin"/>
      </w:r>
      <w:r w:rsidR="00FC4D3A">
        <w:instrText xml:space="preserve"> REF _Ref440271036 \r \h  \* MERGEFORMAT </w:instrText>
      </w:r>
      <w:r w:rsidR="00FC4D3A">
        <w:fldChar w:fldCharType="separate"/>
      </w:r>
      <w:r w:rsidR="00C712DA" w:rsidRPr="00C712DA">
        <w:rPr>
          <w:bCs w:val="0"/>
          <w:sz w:val="24"/>
          <w:szCs w:val="24"/>
        </w:rPr>
        <w:t>5.4</w:t>
      </w:r>
      <w:r w:rsidR="00FC4D3A">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FC4D3A">
        <w:fldChar w:fldCharType="begin"/>
      </w:r>
      <w:r w:rsidR="00FC4D3A">
        <w:instrText xml:space="preserve"> REF _Ref55336310 \r \h  \* MERGEFORMAT </w:instrText>
      </w:r>
      <w:r w:rsidR="00FC4D3A">
        <w:fldChar w:fldCharType="separate"/>
      </w:r>
      <w:r w:rsidR="00C712DA" w:rsidRPr="00C712DA">
        <w:rPr>
          <w:bCs w:val="0"/>
          <w:sz w:val="24"/>
          <w:szCs w:val="24"/>
        </w:rPr>
        <w:t>5.1</w:t>
      </w:r>
      <w:r w:rsidR="00FC4D3A">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FC4D3A">
        <w:fldChar w:fldCharType="begin"/>
      </w:r>
      <w:r w:rsidR="00FC4D3A">
        <w:instrText xml:space="preserve"> REF _Ref55336310 \r \h  \* MERGEFORMAT </w:instrText>
      </w:r>
      <w:r w:rsidR="00FC4D3A">
        <w:fldChar w:fldCharType="separate"/>
      </w:r>
      <w:r w:rsidR="00C712DA" w:rsidRPr="00C712DA">
        <w:rPr>
          <w:bCs w:val="0"/>
          <w:sz w:val="24"/>
          <w:szCs w:val="24"/>
        </w:rPr>
        <w:t>5.1</w:t>
      </w:r>
      <w:r w:rsidR="00FC4D3A">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lastRenderedPageBreak/>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FC4D3A">
        <w:fldChar w:fldCharType="begin"/>
      </w:r>
      <w:r w:rsidR="00FC4D3A">
        <w:instrText xml:space="preserve"> REF _Ref306114638 \r \h  \* MERGEFORMAT </w:instrText>
      </w:r>
      <w:r w:rsidR="00FC4D3A">
        <w:fldChar w:fldCharType="separate"/>
      </w:r>
      <w:r w:rsidR="00C712DA" w:rsidRPr="00C712DA">
        <w:rPr>
          <w:bCs w:val="0"/>
          <w:sz w:val="24"/>
          <w:szCs w:val="24"/>
        </w:rPr>
        <w:t>3.3.1</w:t>
      </w:r>
      <w:r w:rsidR="00FC4D3A">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FC4D3A">
        <w:fldChar w:fldCharType="begin"/>
      </w:r>
      <w:r w:rsidR="00FC4D3A">
        <w:instrText xml:space="preserve"> REF _Ref55279015 \r \h  \* MERGEFORMAT </w:instrText>
      </w:r>
      <w:r w:rsidR="00FC4D3A">
        <w:fldChar w:fldCharType="separate"/>
      </w:r>
      <w:r w:rsidR="00C712DA" w:rsidRPr="00C712DA">
        <w:rPr>
          <w:bCs w:val="0"/>
          <w:sz w:val="24"/>
          <w:szCs w:val="24"/>
        </w:rPr>
        <w:t>3.3.1.6</w:t>
      </w:r>
      <w:r w:rsidR="00FC4D3A">
        <w:fldChar w:fldCharType="end"/>
      </w:r>
      <w:r w:rsidRPr="004D7428">
        <w:rPr>
          <w:bCs w:val="0"/>
          <w:sz w:val="24"/>
          <w:szCs w:val="24"/>
        </w:rPr>
        <w:t xml:space="preserve"> и </w:t>
      </w:r>
      <w:r w:rsidR="00FC4D3A">
        <w:fldChar w:fldCharType="begin"/>
      </w:r>
      <w:r w:rsidR="00FC4D3A">
        <w:instrText xml:space="preserve"> REF _Ref195087786 \r \h  \* MERGEFORMAT </w:instrText>
      </w:r>
      <w:r w:rsidR="00FC4D3A">
        <w:fldChar w:fldCharType="separate"/>
      </w:r>
      <w:r w:rsidR="00C712DA" w:rsidRPr="00C712DA">
        <w:rPr>
          <w:bCs w:val="0"/>
          <w:sz w:val="24"/>
          <w:szCs w:val="24"/>
        </w:rPr>
        <w:t>3.3.1.7</w:t>
      </w:r>
      <w:r w:rsidR="00FC4D3A">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lastRenderedPageBreak/>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20352D">
        <w:rPr>
          <w:bCs w:val="0"/>
          <w:sz w:val="24"/>
          <w:szCs w:val="24"/>
        </w:rPr>
        <w:fldChar w:fldCharType="begin"/>
      </w:r>
      <w:r w:rsidR="00457AEB">
        <w:rPr>
          <w:bCs w:val="0"/>
          <w:sz w:val="24"/>
          <w:szCs w:val="24"/>
        </w:rPr>
        <w:instrText xml:space="preserve"> REF _Ref306017842 \r \h </w:instrText>
      </w:r>
      <w:r w:rsidR="0020352D">
        <w:rPr>
          <w:bCs w:val="0"/>
          <w:sz w:val="24"/>
          <w:szCs w:val="24"/>
        </w:rPr>
      </w:r>
      <w:r w:rsidR="0020352D">
        <w:rPr>
          <w:bCs w:val="0"/>
          <w:sz w:val="24"/>
          <w:szCs w:val="24"/>
        </w:rPr>
        <w:fldChar w:fldCharType="separate"/>
      </w:r>
      <w:r w:rsidR="00C712DA">
        <w:rPr>
          <w:bCs w:val="0"/>
          <w:sz w:val="24"/>
          <w:szCs w:val="24"/>
        </w:rPr>
        <w:t>3.4.2.4</w:t>
      </w:r>
      <w:r w:rsidR="0020352D">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0C484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0C4845">
        <w:rPr>
          <w:bCs w:val="0"/>
          <w:sz w:val="24"/>
          <w:szCs w:val="24"/>
        </w:rPr>
        <w:t xml:space="preserve">Начальная (максимальная) цена </w:t>
      </w:r>
      <w:r w:rsidR="00123C70" w:rsidRPr="000C4845">
        <w:rPr>
          <w:bCs w:val="0"/>
          <w:sz w:val="24"/>
          <w:szCs w:val="24"/>
        </w:rPr>
        <w:t>Договор</w:t>
      </w:r>
      <w:r w:rsidRPr="000C4845">
        <w:rPr>
          <w:bCs w:val="0"/>
          <w:sz w:val="24"/>
          <w:szCs w:val="24"/>
        </w:rPr>
        <w:t>а</w:t>
      </w:r>
      <w:r w:rsidR="00216641" w:rsidRPr="000C4845">
        <w:rPr>
          <w:bCs w:val="0"/>
          <w:sz w:val="24"/>
          <w:szCs w:val="24"/>
        </w:rPr>
        <w:t>:</w:t>
      </w:r>
      <w:bookmarkEnd w:id="29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C4845">
        <w:rPr>
          <w:b/>
          <w:bCs w:val="0"/>
          <w:sz w:val="24"/>
          <w:szCs w:val="24"/>
          <w:u w:val="single"/>
        </w:rPr>
        <w:t>По Лоту №1:</w:t>
      </w:r>
      <w:r w:rsidR="00717F60" w:rsidRPr="000C4845">
        <w:rPr>
          <w:bCs w:val="0"/>
          <w:sz w:val="24"/>
          <w:szCs w:val="24"/>
        </w:rPr>
        <w:t xml:space="preserve"> </w:t>
      </w:r>
      <w:r w:rsidR="00B17494" w:rsidRPr="000C4845">
        <w:rPr>
          <w:b/>
          <w:sz w:val="24"/>
          <w:szCs w:val="24"/>
          <w:lang w:val="x-none"/>
        </w:rPr>
        <w:t>1</w:t>
      </w:r>
      <w:r w:rsidR="00B17494" w:rsidRPr="000C4845">
        <w:rPr>
          <w:b/>
          <w:sz w:val="24"/>
          <w:szCs w:val="24"/>
        </w:rPr>
        <w:t xml:space="preserve"> 595 000,00</w:t>
      </w:r>
      <w:r w:rsidR="00B17494" w:rsidRPr="000C4845">
        <w:rPr>
          <w:sz w:val="24"/>
          <w:szCs w:val="24"/>
        </w:rPr>
        <w:t xml:space="preserve"> (Один миллион пятьсот девяносто пять тысяч) рублей 00 копеек РФ, без учета НДС; НДС составляет </w:t>
      </w:r>
      <w:r w:rsidR="00B17494" w:rsidRPr="000C4845">
        <w:rPr>
          <w:b/>
          <w:sz w:val="24"/>
          <w:szCs w:val="24"/>
        </w:rPr>
        <w:t>587 100,00</w:t>
      </w:r>
      <w:r w:rsidR="00B17494" w:rsidRPr="000C4845">
        <w:rPr>
          <w:sz w:val="24"/>
          <w:szCs w:val="24"/>
        </w:rPr>
        <w:t xml:space="preserve"> (Пятьсот восемьдесят семь тысяч сто) рублей 00 копеек РФ; </w:t>
      </w:r>
      <w:r w:rsidR="00B17494" w:rsidRPr="000C4845">
        <w:rPr>
          <w:b/>
          <w:sz w:val="24"/>
          <w:szCs w:val="24"/>
        </w:rPr>
        <w:t>1 882 100,00</w:t>
      </w:r>
      <w:r w:rsidR="00B17494" w:rsidRPr="000C4845">
        <w:rPr>
          <w:sz w:val="24"/>
          <w:szCs w:val="24"/>
        </w:rPr>
        <w:t xml:space="preserve"> (Один миллион восемьсот восемьдесят две тысячи сто) рублей 00 копеек РФ, с учетом НДС.</w:t>
      </w:r>
    </w:p>
    <w:p w:rsidR="004F657D"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20352D">
        <w:rPr>
          <w:sz w:val="24"/>
          <w:szCs w:val="24"/>
        </w:rPr>
        <w:fldChar w:fldCharType="begin"/>
      </w:r>
      <w:r>
        <w:rPr>
          <w:sz w:val="24"/>
          <w:szCs w:val="24"/>
        </w:rPr>
        <w:instrText xml:space="preserve"> REF _Ref441053110 \r \h </w:instrText>
      </w:r>
      <w:r w:rsidR="0020352D">
        <w:rPr>
          <w:sz w:val="24"/>
          <w:szCs w:val="24"/>
        </w:rPr>
      </w:r>
      <w:r w:rsidR="0020352D">
        <w:rPr>
          <w:sz w:val="24"/>
          <w:szCs w:val="24"/>
        </w:rPr>
        <w:fldChar w:fldCharType="separate"/>
      </w:r>
      <w:r w:rsidR="00C712DA">
        <w:rPr>
          <w:sz w:val="24"/>
          <w:szCs w:val="24"/>
        </w:rPr>
        <w:t>3.3.7.1</w:t>
      </w:r>
      <w:r w:rsidR="0020352D">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20352D">
        <w:rPr>
          <w:bCs w:val="0"/>
          <w:sz w:val="24"/>
          <w:szCs w:val="24"/>
        </w:rPr>
        <w:fldChar w:fldCharType="begin"/>
      </w:r>
      <w:r>
        <w:rPr>
          <w:bCs w:val="0"/>
          <w:sz w:val="24"/>
          <w:szCs w:val="24"/>
        </w:rPr>
        <w:instrText xml:space="preserve"> REF _Ref440271072 \r \h </w:instrText>
      </w:r>
      <w:r w:rsidR="0020352D">
        <w:rPr>
          <w:bCs w:val="0"/>
          <w:sz w:val="24"/>
          <w:szCs w:val="24"/>
        </w:rPr>
      </w:r>
      <w:r w:rsidR="0020352D">
        <w:rPr>
          <w:bCs w:val="0"/>
          <w:sz w:val="24"/>
          <w:szCs w:val="24"/>
        </w:rPr>
        <w:fldChar w:fldCharType="separate"/>
      </w:r>
      <w:r w:rsidR="00C712DA">
        <w:rPr>
          <w:bCs w:val="0"/>
          <w:sz w:val="24"/>
          <w:szCs w:val="24"/>
        </w:rPr>
        <w:t>5.2</w:t>
      </w:r>
      <w:r w:rsidR="0020352D">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20352D">
        <w:rPr>
          <w:sz w:val="24"/>
          <w:szCs w:val="24"/>
        </w:rPr>
        <w:fldChar w:fldCharType="begin"/>
      </w:r>
      <w:r>
        <w:rPr>
          <w:sz w:val="24"/>
          <w:szCs w:val="24"/>
        </w:rPr>
        <w:instrText xml:space="preserve"> REF _Ref306138385 \r \h </w:instrText>
      </w:r>
      <w:r w:rsidR="0020352D">
        <w:rPr>
          <w:sz w:val="24"/>
          <w:szCs w:val="24"/>
        </w:rPr>
      </w:r>
      <w:r w:rsidR="0020352D">
        <w:rPr>
          <w:sz w:val="24"/>
          <w:szCs w:val="24"/>
        </w:rPr>
        <w:fldChar w:fldCharType="separate"/>
      </w:r>
      <w:r w:rsidR="00C712DA">
        <w:rPr>
          <w:sz w:val="24"/>
          <w:szCs w:val="24"/>
        </w:rPr>
        <w:t>3.6.4</w:t>
      </w:r>
      <w:r w:rsidR="0020352D">
        <w:rPr>
          <w:sz w:val="24"/>
          <w:szCs w:val="24"/>
        </w:rPr>
        <w:fldChar w:fldCharType="end"/>
      </w:r>
      <w:r w:rsidRPr="004B74B1">
        <w:rPr>
          <w:sz w:val="24"/>
          <w:szCs w:val="24"/>
        </w:rPr>
        <w:t xml:space="preserve">) </w:t>
      </w:r>
      <w:r w:rsidRPr="004B74B1">
        <w:rPr>
          <w:sz w:val="24"/>
          <w:szCs w:val="24"/>
        </w:rPr>
        <w:lastRenderedPageBreak/>
        <w:t xml:space="preserve">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20352D">
        <w:rPr>
          <w:bCs w:val="0"/>
          <w:sz w:val="24"/>
          <w:szCs w:val="24"/>
        </w:rPr>
        <w:fldChar w:fldCharType="begin"/>
      </w:r>
      <w:r w:rsidR="003F3A69">
        <w:rPr>
          <w:bCs w:val="0"/>
          <w:sz w:val="24"/>
          <w:szCs w:val="24"/>
        </w:rPr>
        <w:instrText xml:space="preserve"> REF _Ref55336310 \r \h </w:instrText>
      </w:r>
      <w:r w:rsidR="0020352D">
        <w:rPr>
          <w:bCs w:val="0"/>
          <w:sz w:val="24"/>
          <w:szCs w:val="24"/>
        </w:rPr>
      </w:r>
      <w:r w:rsidR="0020352D">
        <w:rPr>
          <w:bCs w:val="0"/>
          <w:sz w:val="24"/>
          <w:szCs w:val="24"/>
        </w:rPr>
        <w:fldChar w:fldCharType="separate"/>
      </w:r>
      <w:r w:rsidR="00C712DA">
        <w:rPr>
          <w:bCs w:val="0"/>
          <w:sz w:val="24"/>
          <w:szCs w:val="24"/>
        </w:rPr>
        <w:t>5.1</w:t>
      </w:r>
      <w:r w:rsidR="0020352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20352D">
        <w:rPr>
          <w:sz w:val="24"/>
          <w:szCs w:val="24"/>
        </w:rPr>
        <w:fldChar w:fldCharType="begin"/>
      </w:r>
      <w:r w:rsidR="00A35E74">
        <w:rPr>
          <w:sz w:val="24"/>
          <w:szCs w:val="24"/>
        </w:rPr>
        <w:instrText xml:space="preserve"> REF _Ref441053110 \r \h </w:instrText>
      </w:r>
      <w:r w:rsidR="0020352D">
        <w:rPr>
          <w:sz w:val="24"/>
          <w:szCs w:val="24"/>
        </w:rPr>
      </w:r>
      <w:r w:rsidR="0020352D">
        <w:rPr>
          <w:sz w:val="24"/>
          <w:szCs w:val="24"/>
        </w:rPr>
        <w:fldChar w:fldCharType="separate"/>
      </w:r>
      <w:r w:rsidR="00C712DA">
        <w:rPr>
          <w:sz w:val="24"/>
          <w:szCs w:val="24"/>
        </w:rPr>
        <w:t>3.3.7.1</w:t>
      </w:r>
      <w:r w:rsidR="0020352D">
        <w:rPr>
          <w:sz w:val="24"/>
          <w:szCs w:val="24"/>
        </w:rPr>
        <w:fldChar w:fldCharType="end"/>
      </w:r>
      <w:r w:rsidR="00837386">
        <w:rPr>
          <w:sz w:val="24"/>
          <w:szCs w:val="24"/>
        </w:rPr>
        <w:t xml:space="preserve">, а также в Графике оплаты оказания услуг (п. </w:t>
      </w:r>
      <w:r w:rsidR="0020352D">
        <w:rPr>
          <w:sz w:val="24"/>
          <w:szCs w:val="24"/>
        </w:rPr>
        <w:fldChar w:fldCharType="begin"/>
      </w:r>
      <w:r w:rsidR="00837386">
        <w:rPr>
          <w:sz w:val="24"/>
          <w:szCs w:val="24"/>
        </w:rPr>
        <w:instrText xml:space="preserve"> REF _Ref440361439 \r \h </w:instrText>
      </w:r>
      <w:r w:rsidR="0020352D">
        <w:rPr>
          <w:sz w:val="24"/>
          <w:szCs w:val="24"/>
        </w:rPr>
      </w:r>
      <w:r w:rsidR="0020352D">
        <w:rPr>
          <w:sz w:val="24"/>
          <w:szCs w:val="24"/>
        </w:rPr>
        <w:fldChar w:fldCharType="separate"/>
      </w:r>
      <w:r w:rsidR="00C712DA">
        <w:rPr>
          <w:sz w:val="24"/>
          <w:szCs w:val="24"/>
        </w:rPr>
        <w:t>5.5</w:t>
      </w:r>
      <w:r w:rsidR="0020352D">
        <w:rPr>
          <w:sz w:val="24"/>
          <w:szCs w:val="24"/>
        </w:rPr>
        <w:fldChar w:fldCharType="end"/>
      </w:r>
      <w:r w:rsidR="00837386">
        <w:rPr>
          <w:sz w:val="24"/>
          <w:szCs w:val="24"/>
        </w:rPr>
        <w:t>) и</w:t>
      </w:r>
      <w:r w:rsidR="00837386" w:rsidRPr="004B5B26">
        <w:rPr>
          <w:bCs w:val="0"/>
          <w:sz w:val="24"/>
          <w:szCs w:val="24"/>
        </w:rPr>
        <w:t xml:space="preserve"> </w:t>
      </w:r>
      <w:r w:rsidR="00837386" w:rsidRPr="00BB27D7">
        <w:rPr>
          <w:bCs w:val="0"/>
          <w:sz w:val="24"/>
          <w:szCs w:val="24"/>
        </w:rPr>
        <w:t>цене, указанной Участником на «котировочной доске» ЭТП</w:t>
      </w:r>
      <w:r w:rsidR="00837386" w:rsidRPr="00546518">
        <w:rPr>
          <w:bCs w:val="0"/>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20352D">
        <w:rPr>
          <w:bCs w:val="0"/>
          <w:sz w:val="24"/>
          <w:szCs w:val="24"/>
        </w:rPr>
        <w:fldChar w:fldCharType="begin"/>
      </w:r>
      <w:r w:rsidR="003F3A69">
        <w:rPr>
          <w:bCs w:val="0"/>
          <w:sz w:val="24"/>
          <w:szCs w:val="24"/>
        </w:rPr>
        <w:instrText xml:space="preserve"> REF _Ref306138385 \r \h </w:instrText>
      </w:r>
      <w:r w:rsidR="0020352D">
        <w:rPr>
          <w:bCs w:val="0"/>
          <w:sz w:val="24"/>
          <w:szCs w:val="24"/>
        </w:rPr>
      </w:r>
      <w:r w:rsidR="0020352D">
        <w:rPr>
          <w:bCs w:val="0"/>
          <w:sz w:val="24"/>
          <w:szCs w:val="24"/>
        </w:rPr>
        <w:fldChar w:fldCharType="separate"/>
      </w:r>
      <w:r w:rsidR="00C712DA">
        <w:rPr>
          <w:bCs w:val="0"/>
          <w:sz w:val="24"/>
          <w:szCs w:val="24"/>
        </w:rPr>
        <w:t>3.6.4</w:t>
      </w:r>
      <w:r w:rsidR="0020352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D6AF4">
        <w:rPr>
          <w:bCs w:val="0"/>
          <w:sz w:val="24"/>
          <w:szCs w:val="24"/>
        </w:rPr>
        <w:t xml:space="preserve">, </w:t>
      </w:r>
      <w:r w:rsidR="007D6AF4" w:rsidRPr="00454AE9">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C4D3A">
        <w:fldChar w:fldCharType="begin"/>
      </w:r>
      <w:r w:rsidR="00FC4D3A">
        <w:instrText xml:space="preserve"> REF _Ref191386451 \n \h  \* MERGEFORMAT </w:instrText>
      </w:r>
      <w:r w:rsidR="00FC4D3A">
        <w:fldChar w:fldCharType="separate"/>
      </w:r>
      <w:r w:rsidR="00C712DA" w:rsidRPr="00C712DA">
        <w:rPr>
          <w:bCs w:val="0"/>
          <w:sz w:val="24"/>
          <w:szCs w:val="24"/>
        </w:rPr>
        <w:t>3.3.9</w:t>
      </w:r>
      <w:r w:rsidR="00FC4D3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20352D">
        <w:rPr>
          <w:bCs w:val="0"/>
          <w:sz w:val="24"/>
          <w:szCs w:val="24"/>
        </w:rPr>
        <w:fldChar w:fldCharType="begin"/>
      </w:r>
      <w:r w:rsidR="004D7428">
        <w:rPr>
          <w:bCs w:val="0"/>
          <w:sz w:val="24"/>
          <w:szCs w:val="24"/>
        </w:rPr>
        <w:instrText xml:space="preserve"> REF _Ref440876567 \r \h </w:instrText>
      </w:r>
      <w:r w:rsidR="0020352D">
        <w:rPr>
          <w:bCs w:val="0"/>
          <w:sz w:val="24"/>
          <w:szCs w:val="24"/>
        </w:rPr>
      </w:r>
      <w:r w:rsidR="0020352D">
        <w:rPr>
          <w:bCs w:val="0"/>
          <w:sz w:val="24"/>
          <w:szCs w:val="24"/>
        </w:rPr>
        <w:fldChar w:fldCharType="separate"/>
      </w:r>
      <w:r w:rsidR="00C712DA">
        <w:rPr>
          <w:bCs w:val="0"/>
          <w:sz w:val="24"/>
          <w:szCs w:val="24"/>
        </w:rPr>
        <w:t>3.3.10</w:t>
      </w:r>
      <w:r w:rsidR="0020352D">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w:t>
      </w:r>
      <w:r w:rsidRPr="0044768D">
        <w:rPr>
          <w:rFonts w:eastAsia="Arial Unicode MS"/>
          <w:sz w:val="24"/>
          <w:szCs w:val="24"/>
          <w:lang w:eastAsia="ru-RU"/>
        </w:rPr>
        <w:t>соответствии с Федеральным законом от 18.07.2011 № 223-ФЗ «О закупках товаров, работ, услуг отдельными видами юридических лиц»</w:t>
      </w:r>
      <w:r w:rsidRPr="0044768D">
        <w:rPr>
          <w:sz w:val="24"/>
          <w:szCs w:val="24"/>
          <w:lang w:eastAsia="ru-RU"/>
        </w:rPr>
        <w:t xml:space="preserve"> либо в </w:t>
      </w:r>
      <w:r w:rsidRPr="0044768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44768D" w:rsidRPr="0044768D">
        <w:rPr>
          <w:rFonts w:eastAsia="Arial Unicode MS"/>
          <w:szCs w:val="24"/>
        </w:rPr>
        <w:t>05.04.2013 № 44-ФЗ «О контрактной системе в сфере закупок товаров, работ, услуг для обеспечения государственных и муниципальных нужд»</w:t>
      </w:r>
      <w:r w:rsidRPr="0044768D">
        <w:rPr>
          <w:rFonts w:eastAsia="Arial Unicode MS"/>
          <w:sz w:val="24"/>
          <w:szCs w:val="24"/>
          <w:lang w:eastAsia="ru-RU"/>
        </w:rPr>
        <w:t>;</w:t>
      </w:r>
      <w:bookmarkEnd w:id="313"/>
      <w:proofErr w:type="gramEnd"/>
    </w:p>
    <w:p w:rsidR="00DC7643" w:rsidRPr="009129BC" w:rsidRDefault="00DC7643" w:rsidP="00D75CA2">
      <w:pPr>
        <w:widowControl w:val="0"/>
        <w:numPr>
          <w:ilvl w:val="0"/>
          <w:numId w:val="21"/>
        </w:numPr>
        <w:tabs>
          <w:tab w:val="left" w:pos="0"/>
          <w:tab w:val="left" w:pos="1080"/>
        </w:tabs>
        <w:suppressAutoHyphens w:val="0"/>
        <w:spacing w:line="264" w:lineRule="auto"/>
        <w:rPr>
          <w:bCs w:val="0"/>
          <w:sz w:val="24"/>
          <w:szCs w:val="24"/>
        </w:rPr>
      </w:pPr>
      <w:r w:rsidRPr="009F2BF9">
        <w:rPr>
          <w:sz w:val="24"/>
          <w:szCs w:val="24"/>
        </w:rPr>
        <w:t xml:space="preserve">должен иметь соответствующие разрешающие документы на </w:t>
      </w:r>
      <w:r w:rsidRPr="009129BC">
        <w:rPr>
          <w:bCs w:val="0"/>
          <w:sz w:val="24"/>
          <w:szCs w:val="24"/>
        </w:rPr>
        <w:t xml:space="preserve">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FC4D3A" w:rsidRPr="009129BC">
        <w:rPr>
          <w:bCs w:val="0"/>
          <w:sz w:val="24"/>
          <w:szCs w:val="24"/>
        </w:rPr>
        <w:fldChar w:fldCharType="begin"/>
      </w:r>
      <w:r w:rsidR="00FC4D3A" w:rsidRPr="009129BC">
        <w:rPr>
          <w:bCs w:val="0"/>
          <w:sz w:val="24"/>
          <w:szCs w:val="24"/>
        </w:rPr>
        <w:instrText xml:space="preserve"> REF _Ref440275279 \r \h  \* MERGEFORMAT </w:instrText>
      </w:r>
      <w:r w:rsidR="00FC4D3A" w:rsidRPr="009129BC">
        <w:rPr>
          <w:bCs w:val="0"/>
          <w:sz w:val="24"/>
          <w:szCs w:val="24"/>
        </w:rPr>
      </w:r>
      <w:r w:rsidR="00FC4D3A" w:rsidRPr="009129BC">
        <w:rPr>
          <w:bCs w:val="0"/>
          <w:sz w:val="24"/>
          <w:szCs w:val="24"/>
        </w:rPr>
        <w:fldChar w:fldCharType="separate"/>
      </w:r>
      <w:r w:rsidR="00C712DA">
        <w:rPr>
          <w:bCs w:val="0"/>
          <w:sz w:val="24"/>
          <w:szCs w:val="24"/>
        </w:rPr>
        <w:t>1.1.4</w:t>
      </w:r>
      <w:r w:rsidR="00FC4D3A" w:rsidRPr="009129BC">
        <w:rPr>
          <w:bCs w:val="0"/>
          <w:sz w:val="24"/>
          <w:szCs w:val="24"/>
        </w:rPr>
        <w:fldChar w:fldCharType="end"/>
      </w:r>
      <w:r w:rsidRPr="009129BC">
        <w:rPr>
          <w:bCs w:val="0"/>
          <w:sz w:val="24"/>
          <w:szCs w:val="24"/>
        </w:rPr>
        <w:t xml:space="preserve"> и разделе </w:t>
      </w:r>
      <w:r w:rsidR="00FC4D3A" w:rsidRPr="009129BC">
        <w:rPr>
          <w:bCs w:val="0"/>
          <w:sz w:val="24"/>
          <w:szCs w:val="24"/>
        </w:rPr>
        <w:fldChar w:fldCharType="begin"/>
      </w:r>
      <w:r w:rsidR="00FC4D3A" w:rsidRPr="009129BC">
        <w:rPr>
          <w:bCs w:val="0"/>
          <w:sz w:val="24"/>
          <w:szCs w:val="24"/>
        </w:rPr>
        <w:instrText xml:space="preserve"> REF _Ref440270568 \r \h  \* MERGEFORMAT </w:instrText>
      </w:r>
      <w:r w:rsidR="00FC4D3A" w:rsidRPr="009129BC">
        <w:rPr>
          <w:bCs w:val="0"/>
          <w:sz w:val="24"/>
          <w:szCs w:val="24"/>
        </w:rPr>
      </w:r>
      <w:r w:rsidR="00FC4D3A" w:rsidRPr="009129BC">
        <w:rPr>
          <w:bCs w:val="0"/>
          <w:sz w:val="24"/>
          <w:szCs w:val="24"/>
        </w:rPr>
        <w:fldChar w:fldCharType="separate"/>
      </w:r>
      <w:r w:rsidR="00C712DA">
        <w:rPr>
          <w:bCs w:val="0"/>
          <w:sz w:val="24"/>
          <w:szCs w:val="24"/>
        </w:rPr>
        <w:t>4</w:t>
      </w:r>
      <w:r w:rsidR="00FC4D3A" w:rsidRPr="009129BC">
        <w:rPr>
          <w:bCs w:val="0"/>
          <w:sz w:val="24"/>
          <w:szCs w:val="24"/>
        </w:rPr>
        <w:fldChar w:fldCharType="end"/>
      </w:r>
      <w:r w:rsidRPr="009129BC">
        <w:rPr>
          <w:bCs w:val="0"/>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129BC">
        <w:rPr>
          <w:bCs w:val="0"/>
          <w:sz w:val="24"/>
          <w:szCs w:val="24"/>
        </w:rPr>
        <w:t>обладать необходимыми профессиональными знаниями, управленческой</w:t>
      </w:r>
      <w:r w:rsidRPr="00E71A48">
        <w:rPr>
          <w:color w:val="000000"/>
          <w:sz w:val="24"/>
          <w:szCs w:val="24"/>
          <w:lang w:eastAsia="ru-RU"/>
        </w:rPr>
        <w:t xml:space="preserve">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lastRenderedPageBreak/>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5F6147" w:rsidRPr="0044768D">
        <w:rPr>
          <w:rFonts w:eastAsia="Arial Unicode MS"/>
          <w:sz w:val="24"/>
          <w:szCs w:val="24"/>
          <w:lang w:eastAsia="ru-RU"/>
        </w:rPr>
        <w:t>;</w:t>
      </w:r>
      <w:r w:rsidR="00036006" w:rsidRPr="00680B79">
        <w:rPr>
          <w:color w:val="000000"/>
          <w:sz w:val="24"/>
          <w:szCs w:val="24"/>
          <w:lang w:eastAsia="ru-RU"/>
        </w:rPr>
        <w:t xml:space="preserve"> </w:t>
      </w:r>
    </w:p>
    <w:p w:rsidR="0002534E" w:rsidRPr="00B6033E" w:rsidRDefault="0002534E" w:rsidP="0002534E">
      <w:pPr>
        <w:numPr>
          <w:ilvl w:val="0"/>
          <w:numId w:val="21"/>
        </w:numPr>
        <w:suppressAutoHyphens w:val="0"/>
        <w:spacing w:line="264" w:lineRule="auto"/>
        <w:rPr>
          <w:sz w:val="24"/>
          <w:szCs w:val="24"/>
          <w:lang w:eastAsia="ru-RU"/>
        </w:rPr>
      </w:pPr>
      <w:r w:rsidRPr="00B6033E">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F0694"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Копи</w:t>
      </w:r>
      <w:r w:rsidR="00715758">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703AAA">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w:t>
      </w:r>
      <w:r w:rsidR="00553A57" w:rsidRPr="00B20653">
        <w:rPr>
          <w:sz w:val="24"/>
          <w:szCs w:val="24"/>
        </w:rPr>
        <w:lastRenderedPageBreak/>
        <w:t xml:space="preserve">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D44B7"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Информационное письмо о налич</w:t>
      </w:r>
      <w:proofErr w:type="gramStart"/>
      <w:r w:rsidRPr="008D44B7">
        <w:rPr>
          <w:sz w:val="24"/>
          <w:szCs w:val="24"/>
        </w:rPr>
        <w:t>ии у У</w:t>
      </w:r>
      <w:proofErr w:type="gramEnd"/>
      <w:r w:rsidRPr="008D44B7">
        <w:rPr>
          <w:sz w:val="24"/>
          <w:szCs w:val="24"/>
        </w:rPr>
        <w:t xml:space="preserve">частника конфликта интересов и/или связей, носящих характер </w:t>
      </w:r>
      <w:proofErr w:type="spellStart"/>
      <w:r w:rsidRPr="008D44B7">
        <w:rPr>
          <w:sz w:val="24"/>
          <w:szCs w:val="24"/>
        </w:rPr>
        <w:t>аффилированности</w:t>
      </w:r>
      <w:proofErr w:type="spellEnd"/>
      <w:r w:rsidRPr="008D44B7">
        <w:rPr>
          <w:sz w:val="24"/>
          <w:szCs w:val="24"/>
        </w:rPr>
        <w:t xml:space="preserve"> с сотрудниками Заказчика или Организатора </w:t>
      </w:r>
      <w:r w:rsidR="00A600E3" w:rsidRPr="008D44B7">
        <w:rPr>
          <w:sz w:val="24"/>
          <w:szCs w:val="24"/>
        </w:rPr>
        <w:t>(</w:t>
      </w:r>
      <w:r w:rsidR="003F3A69" w:rsidRPr="008D44B7">
        <w:rPr>
          <w:sz w:val="24"/>
          <w:szCs w:val="24"/>
        </w:rPr>
        <w:t>подраздел</w:t>
      </w:r>
      <w:r w:rsidR="00A600E3" w:rsidRPr="008D44B7">
        <w:rPr>
          <w:sz w:val="24"/>
          <w:szCs w:val="24"/>
        </w:rPr>
        <w:t xml:space="preserve"> </w:t>
      </w:r>
      <w:r w:rsidR="00FC4D3A">
        <w:fldChar w:fldCharType="begin"/>
      </w:r>
      <w:r w:rsidR="00FC4D3A">
        <w:instrText xml:space="preserve"> REF _Ref440271993 \r \h  \* MERGEFORMAT </w:instrText>
      </w:r>
      <w:r w:rsidR="00FC4D3A">
        <w:fldChar w:fldCharType="separate"/>
      </w:r>
      <w:r w:rsidR="00C712DA" w:rsidRPr="00C712DA">
        <w:rPr>
          <w:sz w:val="24"/>
          <w:szCs w:val="24"/>
        </w:rPr>
        <w:t>5.11</w:t>
      </w:r>
      <w:r w:rsidR="00FC4D3A">
        <w:fldChar w:fldCharType="end"/>
      </w:r>
      <w:r w:rsidR="00A600E3" w:rsidRPr="008D44B7">
        <w:rPr>
          <w:sz w:val="24"/>
          <w:szCs w:val="24"/>
        </w:rPr>
        <w:t>)</w:t>
      </w:r>
      <w:r w:rsidR="00F82225" w:rsidRPr="008D44B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20352D">
        <w:rPr>
          <w:sz w:val="24"/>
          <w:szCs w:val="24"/>
        </w:rPr>
        <w:fldChar w:fldCharType="begin"/>
      </w:r>
      <w:r w:rsidR="003F3A69">
        <w:rPr>
          <w:sz w:val="24"/>
          <w:szCs w:val="24"/>
        </w:rPr>
        <w:instrText xml:space="preserve"> REF _Ref440271964 \r \h </w:instrText>
      </w:r>
      <w:r w:rsidR="0020352D">
        <w:rPr>
          <w:sz w:val="24"/>
          <w:szCs w:val="24"/>
        </w:rPr>
      </w:r>
      <w:r w:rsidR="0020352D">
        <w:rPr>
          <w:sz w:val="24"/>
          <w:szCs w:val="24"/>
        </w:rPr>
        <w:fldChar w:fldCharType="separate"/>
      </w:r>
      <w:r w:rsidR="00C712DA">
        <w:rPr>
          <w:sz w:val="24"/>
          <w:szCs w:val="24"/>
        </w:rPr>
        <w:t>5.1.3</w:t>
      </w:r>
      <w:r w:rsidR="0020352D">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20352D">
        <w:rPr>
          <w:sz w:val="24"/>
          <w:szCs w:val="24"/>
        </w:rPr>
        <w:fldChar w:fldCharType="begin"/>
      </w:r>
      <w:r w:rsidR="003F3A69">
        <w:rPr>
          <w:sz w:val="24"/>
          <w:szCs w:val="24"/>
        </w:rPr>
        <w:instrText xml:space="preserve"> REF _Ref440272035 \r \h </w:instrText>
      </w:r>
      <w:r w:rsidR="0020352D">
        <w:rPr>
          <w:sz w:val="24"/>
          <w:szCs w:val="24"/>
        </w:rPr>
      </w:r>
      <w:r w:rsidR="0020352D">
        <w:rPr>
          <w:sz w:val="24"/>
          <w:szCs w:val="24"/>
        </w:rPr>
        <w:fldChar w:fldCharType="separate"/>
      </w:r>
      <w:r w:rsidR="00C712DA">
        <w:rPr>
          <w:sz w:val="24"/>
          <w:szCs w:val="24"/>
        </w:rPr>
        <w:t>5.12</w:t>
      </w:r>
      <w:r w:rsidR="0020352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20352D">
        <w:rPr>
          <w:sz w:val="24"/>
          <w:szCs w:val="24"/>
        </w:rPr>
        <w:fldChar w:fldCharType="begin"/>
      </w:r>
      <w:r w:rsidR="003F3A69">
        <w:rPr>
          <w:sz w:val="24"/>
          <w:szCs w:val="24"/>
        </w:rPr>
        <w:instrText xml:space="preserve"> REF _Ref440272051 \r \h </w:instrText>
      </w:r>
      <w:r w:rsidR="0020352D">
        <w:rPr>
          <w:sz w:val="24"/>
          <w:szCs w:val="24"/>
        </w:rPr>
      </w:r>
      <w:r w:rsidR="0020352D">
        <w:rPr>
          <w:sz w:val="24"/>
          <w:szCs w:val="24"/>
        </w:rPr>
        <w:fldChar w:fldCharType="separate"/>
      </w:r>
      <w:r w:rsidR="00C712DA">
        <w:rPr>
          <w:sz w:val="24"/>
          <w:szCs w:val="24"/>
        </w:rPr>
        <w:t>5.13</w:t>
      </w:r>
      <w:r w:rsidR="0020352D">
        <w:rPr>
          <w:sz w:val="24"/>
          <w:szCs w:val="24"/>
        </w:rPr>
        <w:fldChar w:fldCharType="end"/>
      </w:r>
      <w:r w:rsidR="00A600E3" w:rsidRPr="00A92723">
        <w:rPr>
          <w:sz w:val="24"/>
          <w:szCs w:val="24"/>
        </w:rPr>
        <w:t>)</w:t>
      </w:r>
      <w:r w:rsidRPr="00A92723">
        <w:rPr>
          <w:sz w:val="24"/>
          <w:szCs w:val="24"/>
        </w:rPr>
        <w:t>;</w:t>
      </w:r>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715758">
        <w:rPr>
          <w:sz w:val="24"/>
          <w:szCs w:val="24"/>
        </w:rPr>
        <w:t>опия</w:t>
      </w:r>
      <w:r w:rsidR="000C6A4A" w:rsidRPr="00B20653">
        <w:rPr>
          <w:sz w:val="24"/>
          <w:szCs w:val="24"/>
        </w:rPr>
        <w:t xml:space="preserve">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31EC7">
        <w:rPr>
          <w:sz w:val="24"/>
          <w:szCs w:val="24"/>
        </w:rPr>
        <w:t xml:space="preserve"> </w:t>
      </w:r>
      <w:r w:rsidR="00F31EC7">
        <w:rPr>
          <w:szCs w:val="24"/>
        </w:rPr>
        <w:t>(</w:t>
      </w:r>
      <w:r w:rsidR="00715758" w:rsidRPr="00F95B37">
        <w:rPr>
          <w:sz w:val="24"/>
          <w:szCs w:val="24"/>
        </w:rPr>
        <w:t>желательное требование, предоставляется Участником при наличии</w:t>
      </w:r>
      <w:r w:rsidR="00F31EC7">
        <w:rPr>
          <w:szCs w:val="24"/>
        </w:rPr>
        <w:t>)</w:t>
      </w:r>
      <w:r w:rsidR="00F82225" w:rsidRPr="00F82225">
        <w:rPr>
          <w:sz w:val="24"/>
          <w:szCs w:val="24"/>
        </w:rPr>
        <w:t>;</w:t>
      </w:r>
      <w:proofErr w:type="gramEnd"/>
    </w:p>
    <w:p w:rsidR="00F82225" w:rsidRPr="00715758" w:rsidRDefault="004E72CB" w:rsidP="00557C01">
      <w:pPr>
        <w:widowControl w:val="0"/>
        <w:numPr>
          <w:ilvl w:val="0"/>
          <w:numId w:val="48"/>
        </w:numPr>
        <w:tabs>
          <w:tab w:val="left" w:pos="1260"/>
        </w:tabs>
        <w:autoSpaceDE w:val="0"/>
        <w:spacing w:line="264" w:lineRule="auto"/>
        <w:ind w:left="1276"/>
        <w:rPr>
          <w:sz w:val="24"/>
          <w:szCs w:val="24"/>
        </w:rPr>
      </w:pPr>
      <w:r>
        <w:rPr>
          <w:sz w:val="24"/>
          <w:szCs w:val="24"/>
        </w:rPr>
        <w:t>К</w:t>
      </w:r>
      <w:r w:rsidR="00790D92">
        <w:rPr>
          <w:sz w:val="24"/>
          <w:szCs w:val="24"/>
        </w:rPr>
        <w:t>опия</w:t>
      </w:r>
      <w:r w:rsidR="000C6A4A"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784ACB">
        <w:rPr>
          <w:sz w:val="24"/>
          <w:szCs w:val="24"/>
        </w:rPr>
        <w:t>05</w:t>
      </w:r>
      <w:r w:rsidR="00784ACB" w:rsidRPr="00F82225">
        <w:rPr>
          <w:sz w:val="24"/>
          <w:szCs w:val="24"/>
        </w:rPr>
        <w:t>.0</w:t>
      </w:r>
      <w:r w:rsidR="00784ACB">
        <w:rPr>
          <w:sz w:val="24"/>
          <w:szCs w:val="24"/>
        </w:rPr>
        <w:t>6</w:t>
      </w:r>
      <w:r w:rsidR="00784ACB" w:rsidRPr="00F82225">
        <w:rPr>
          <w:sz w:val="24"/>
          <w:szCs w:val="24"/>
        </w:rPr>
        <w:t>.201</w:t>
      </w:r>
      <w:r w:rsidR="00784ACB">
        <w:rPr>
          <w:sz w:val="24"/>
          <w:szCs w:val="24"/>
        </w:rPr>
        <w:t>5</w:t>
      </w:r>
      <w:r w:rsidR="00784ACB" w:rsidRPr="00F82225">
        <w:rPr>
          <w:sz w:val="24"/>
          <w:szCs w:val="24"/>
        </w:rPr>
        <w:t xml:space="preserve"> N ММВ-7-</w:t>
      </w:r>
      <w:r w:rsidR="00784ACB">
        <w:rPr>
          <w:sz w:val="24"/>
          <w:szCs w:val="24"/>
        </w:rPr>
        <w:t>17</w:t>
      </w:r>
      <w:r w:rsidR="00784ACB" w:rsidRPr="00F82225">
        <w:rPr>
          <w:sz w:val="24"/>
          <w:szCs w:val="24"/>
        </w:rPr>
        <w:t>/</w:t>
      </w:r>
      <w:r w:rsidR="00784ACB">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715758">
        <w:rPr>
          <w:sz w:val="24"/>
          <w:szCs w:val="24"/>
        </w:rPr>
        <w:t>1160080)</w:t>
      </w:r>
      <w:r w:rsidR="00F31EC7" w:rsidRPr="00715758">
        <w:rPr>
          <w:sz w:val="24"/>
          <w:szCs w:val="24"/>
        </w:rPr>
        <w:t xml:space="preserve"> (желательное условие)</w:t>
      </w:r>
      <w:r w:rsidR="00F82225" w:rsidRPr="00715758">
        <w:rPr>
          <w:sz w:val="24"/>
          <w:szCs w:val="24"/>
        </w:rPr>
        <w:t>;</w:t>
      </w:r>
    </w:p>
    <w:p w:rsidR="00F82225" w:rsidRPr="00715758" w:rsidRDefault="00F82225" w:rsidP="00557C01">
      <w:pPr>
        <w:widowControl w:val="0"/>
        <w:numPr>
          <w:ilvl w:val="0"/>
          <w:numId w:val="48"/>
        </w:numPr>
        <w:tabs>
          <w:tab w:val="left" w:pos="1260"/>
        </w:tabs>
        <w:autoSpaceDE w:val="0"/>
        <w:spacing w:line="264" w:lineRule="auto"/>
        <w:ind w:left="1276"/>
        <w:rPr>
          <w:b/>
          <w:sz w:val="24"/>
          <w:szCs w:val="24"/>
          <w:u w:val="single"/>
        </w:rPr>
      </w:pPr>
      <w:r w:rsidRPr="00715758">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w:t>
      </w:r>
      <w:r w:rsidRPr="00F82225">
        <w:rPr>
          <w:sz w:val="24"/>
          <w:szCs w:val="24"/>
        </w:rPr>
        <w:lastRenderedPageBreak/>
        <w:t>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20352D">
        <w:rPr>
          <w:sz w:val="24"/>
          <w:szCs w:val="24"/>
        </w:rPr>
        <w:fldChar w:fldCharType="begin"/>
      </w:r>
      <w:r w:rsidR="003F3A69">
        <w:rPr>
          <w:sz w:val="24"/>
          <w:szCs w:val="24"/>
        </w:rPr>
        <w:instrText xml:space="preserve"> REF _Ref440272119 \r \h </w:instrText>
      </w:r>
      <w:r w:rsidR="0020352D">
        <w:rPr>
          <w:sz w:val="24"/>
          <w:szCs w:val="24"/>
        </w:rPr>
      </w:r>
      <w:r w:rsidR="0020352D">
        <w:rPr>
          <w:sz w:val="24"/>
          <w:szCs w:val="24"/>
        </w:rPr>
        <w:fldChar w:fldCharType="separate"/>
      </w:r>
      <w:r w:rsidR="00C712DA">
        <w:rPr>
          <w:sz w:val="24"/>
          <w:szCs w:val="24"/>
        </w:rPr>
        <w:t>5.7.1</w:t>
      </w:r>
      <w:r w:rsidR="0020352D">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20352D">
        <w:rPr>
          <w:sz w:val="24"/>
          <w:szCs w:val="24"/>
        </w:rPr>
        <w:fldChar w:fldCharType="begin"/>
      </w:r>
      <w:r w:rsidR="003F3A69">
        <w:rPr>
          <w:sz w:val="24"/>
          <w:szCs w:val="24"/>
        </w:rPr>
        <w:instrText xml:space="preserve"> REF _Ref440272147 \r \h </w:instrText>
      </w:r>
      <w:r w:rsidR="0020352D">
        <w:rPr>
          <w:sz w:val="24"/>
          <w:szCs w:val="24"/>
        </w:rPr>
      </w:r>
      <w:r w:rsidR="0020352D">
        <w:rPr>
          <w:sz w:val="24"/>
          <w:szCs w:val="24"/>
        </w:rPr>
        <w:fldChar w:fldCharType="separate"/>
      </w:r>
      <w:r w:rsidR="00C712DA">
        <w:rPr>
          <w:sz w:val="24"/>
          <w:szCs w:val="24"/>
        </w:rPr>
        <w:t>5.7.2</w:t>
      </w:r>
      <w:r w:rsidR="0020352D">
        <w:rPr>
          <w:sz w:val="24"/>
          <w:szCs w:val="24"/>
        </w:rPr>
        <w:fldChar w:fldCharType="end"/>
      </w:r>
      <w:r w:rsidR="003F3A69">
        <w:rPr>
          <w:sz w:val="24"/>
          <w:szCs w:val="24"/>
        </w:rPr>
        <w:t>)</w:t>
      </w:r>
      <w:r w:rsidR="00C81F59" w:rsidRPr="00C81F59">
        <w:rPr>
          <w:sz w:val="24"/>
          <w:szCs w:val="24"/>
        </w:rPr>
        <w:t xml:space="preserve"> </w:t>
      </w:r>
      <w:r w:rsidR="00C81F59" w:rsidRPr="0012081A">
        <w:rPr>
          <w:sz w:val="24"/>
          <w:szCs w:val="24"/>
        </w:rPr>
        <w:t>– предоставляется только теми Участниками/</w:t>
      </w:r>
      <w:r w:rsidR="00C81F59">
        <w:rPr>
          <w:sz w:val="24"/>
          <w:szCs w:val="24"/>
        </w:rPr>
        <w:t>соисполнителями/</w:t>
      </w:r>
      <w:r w:rsidR="00C81F5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1F59" w:rsidRPr="0012081A">
        <w:rPr>
          <w:sz w:val="24"/>
          <w:szCs w:val="24"/>
        </w:rPr>
        <w:t xml:space="preserve"> предпринимательства в Российской Федерации»)</w:t>
      </w:r>
      <w:r w:rsidR="00D03068">
        <w:rPr>
          <w:sz w:val="24"/>
          <w:szCs w:val="24"/>
        </w:rPr>
        <w:t xml:space="preserve">. </w:t>
      </w:r>
      <w:r w:rsidR="00D03068" w:rsidRPr="00673EDD">
        <w:rPr>
          <w:sz w:val="24"/>
          <w:szCs w:val="24"/>
        </w:rPr>
        <w:t>В случае</w:t>
      </w:r>
      <w:proofErr w:type="gramStart"/>
      <w:r w:rsidR="00D03068" w:rsidRPr="00673EDD">
        <w:rPr>
          <w:sz w:val="24"/>
          <w:szCs w:val="24"/>
        </w:rPr>
        <w:t>,</w:t>
      </w:r>
      <w:proofErr w:type="gramEnd"/>
      <w:r w:rsidR="00D03068" w:rsidRPr="00673EDD">
        <w:rPr>
          <w:sz w:val="24"/>
          <w:szCs w:val="24"/>
        </w:rPr>
        <w:t xml:space="preserve"> если Участник/</w:t>
      </w:r>
      <w:r w:rsidR="00D03068">
        <w:rPr>
          <w:sz w:val="24"/>
          <w:szCs w:val="24"/>
        </w:rPr>
        <w:t>соисполнитель/</w:t>
      </w:r>
      <w:r w:rsidR="00D03068"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FC4D3A">
        <w:fldChar w:fldCharType="begin"/>
      </w:r>
      <w:r w:rsidR="00FC4D3A">
        <w:instrText xml:space="preserve"> REF _Ref440275279 \r \h  \* MERGEFORMAT </w:instrText>
      </w:r>
      <w:r w:rsidR="00FC4D3A">
        <w:fldChar w:fldCharType="separate"/>
      </w:r>
      <w:r w:rsidR="00C712DA" w:rsidRPr="00C712DA">
        <w:rPr>
          <w:sz w:val="24"/>
          <w:szCs w:val="24"/>
        </w:rPr>
        <w:t>1.1.4</w:t>
      </w:r>
      <w:r w:rsidR="00FC4D3A">
        <w:fldChar w:fldCharType="end"/>
      </w:r>
      <w:r w:rsidRPr="009F2BF9">
        <w:rPr>
          <w:sz w:val="24"/>
          <w:szCs w:val="24"/>
        </w:rPr>
        <w:t xml:space="preserve"> и разделе </w:t>
      </w:r>
      <w:r w:rsidR="00FC4D3A">
        <w:fldChar w:fldCharType="begin"/>
      </w:r>
      <w:r w:rsidR="00FC4D3A">
        <w:instrText xml:space="preserve"> REF _Ref440270568 \r \h  \* MERGEFORMAT </w:instrText>
      </w:r>
      <w:r w:rsidR="00FC4D3A">
        <w:fldChar w:fldCharType="separate"/>
      </w:r>
      <w:r w:rsidR="00C712DA">
        <w:t>4</w:t>
      </w:r>
      <w:r w:rsidR="00FC4D3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 xml:space="preserve">Справка о перечне и объемах выполнения аналогичных договоров </w:t>
      </w:r>
      <w:r w:rsidR="00A154B7" w:rsidRPr="008D44B7">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F12E0C">
        <w:rPr>
          <w:sz w:val="24"/>
          <w:szCs w:val="24"/>
        </w:rPr>
        <w:t xml:space="preserve">подраздел </w:t>
      </w:r>
      <w:r w:rsidR="0020352D">
        <w:rPr>
          <w:sz w:val="24"/>
          <w:szCs w:val="24"/>
        </w:rPr>
        <w:fldChar w:fldCharType="begin"/>
      </w:r>
      <w:r w:rsidR="00F12E0C">
        <w:rPr>
          <w:sz w:val="24"/>
          <w:szCs w:val="24"/>
        </w:rPr>
        <w:instrText xml:space="preserve"> REF _Ref449016720 \r \h </w:instrText>
      </w:r>
      <w:r w:rsidR="0020352D">
        <w:rPr>
          <w:sz w:val="24"/>
          <w:szCs w:val="24"/>
        </w:rPr>
      </w:r>
      <w:r w:rsidR="0020352D">
        <w:rPr>
          <w:sz w:val="24"/>
          <w:szCs w:val="24"/>
        </w:rPr>
        <w:fldChar w:fldCharType="separate"/>
      </w:r>
      <w:r w:rsidR="00C712DA">
        <w:rPr>
          <w:sz w:val="24"/>
          <w:szCs w:val="24"/>
        </w:rPr>
        <w:t>5.8</w:t>
      </w:r>
      <w:r w:rsidR="0020352D">
        <w:rPr>
          <w:sz w:val="24"/>
          <w:szCs w:val="24"/>
        </w:rPr>
        <w:fldChar w:fldCharType="end"/>
      </w:r>
      <w:r w:rsidR="009948B4">
        <w:rPr>
          <w:sz w:val="24"/>
          <w:szCs w:val="24"/>
        </w:rPr>
        <w:t>)</w:t>
      </w:r>
      <w:r w:rsidR="00920CB0" w:rsidRPr="00920CB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w:t>
      </w:r>
      <w:r w:rsidR="007705A5" w:rsidRPr="007D7C50">
        <w:rPr>
          <w:sz w:val="24"/>
          <w:szCs w:val="24"/>
        </w:rPr>
        <w:lastRenderedPageBreak/>
        <w:t>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20352D">
        <w:rPr>
          <w:sz w:val="24"/>
          <w:szCs w:val="24"/>
        </w:rPr>
        <w:fldChar w:fldCharType="begin"/>
      </w:r>
      <w:r w:rsidR="003C2207">
        <w:rPr>
          <w:sz w:val="24"/>
          <w:szCs w:val="24"/>
        </w:rPr>
        <w:instrText xml:space="preserve"> REF _Ref55336389 \r \h </w:instrText>
      </w:r>
      <w:r w:rsidR="0020352D">
        <w:rPr>
          <w:sz w:val="24"/>
          <w:szCs w:val="24"/>
        </w:rPr>
      </w:r>
      <w:r w:rsidR="0020352D">
        <w:rPr>
          <w:sz w:val="24"/>
          <w:szCs w:val="24"/>
        </w:rPr>
        <w:fldChar w:fldCharType="separate"/>
      </w:r>
      <w:r w:rsidR="00C712DA">
        <w:rPr>
          <w:sz w:val="24"/>
          <w:szCs w:val="24"/>
        </w:rPr>
        <w:t>5.9</w:t>
      </w:r>
      <w:r w:rsidR="0020352D">
        <w:rPr>
          <w:sz w:val="24"/>
          <w:szCs w:val="24"/>
        </w:rPr>
        <w:fldChar w:fldCharType="end"/>
      </w:r>
      <w:r w:rsidR="00FA5339">
        <w:rPr>
          <w:sz w:val="24"/>
          <w:szCs w:val="24"/>
        </w:rPr>
        <w:t>)</w:t>
      </w:r>
      <w:r w:rsidR="007705A5" w:rsidRPr="007D7C5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20352D">
        <w:rPr>
          <w:sz w:val="24"/>
          <w:szCs w:val="24"/>
        </w:rPr>
        <w:fldChar w:fldCharType="begin"/>
      </w:r>
      <w:r w:rsidR="003C2207">
        <w:rPr>
          <w:sz w:val="24"/>
          <w:szCs w:val="24"/>
        </w:rPr>
        <w:instrText xml:space="preserve"> REF _Ref55336398 \r \h </w:instrText>
      </w:r>
      <w:r w:rsidR="0020352D">
        <w:rPr>
          <w:sz w:val="24"/>
          <w:szCs w:val="24"/>
        </w:rPr>
      </w:r>
      <w:r w:rsidR="0020352D">
        <w:rPr>
          <w:sz w:val="24"/>
          <w:szCs w:val="24"/>
        </w:rPr>
        <w:fldChar w:fldCharType="separate"/>
      </w:r>
      <w:r w:rsidR="00C712DA">
        <w:rPr>
          <w:sz w:val="24"/>
          <w:szCs w:val="24"/>
        </w:rPr>
        <w:t>5.10</w:t>
      </w:r>
      <w:r w:rsidR="0020352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71575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20352D">
        <w:rPr>
          <w:sz w:val="24"/>
          <w:szCs w:val="24"/>
        </w:rPr>
        <w:fldChar w:fldCharType="begin"/>
      </w:r>
      <w:r w:rsidR="003C2207">
        <w:rPr>
          <w:sz w:val="24"/>
          <w:szCs w:val="24"/>
        </w:rPr>
        <w:instrText xml:space="preserve"> REF _Ref440272256 \r \h </w:instrText>
      </w:r>
      <w:r w:rsidR="0020352D">
        <w:rPr>
          <w:sz w:val="24"/>
          <w:szCs w:val="24"/>
        </w:rPr>
      </w:r>
      <w:r w:rsidR="0020352D">
        <w:rPr>
          <w:sz w:val="24"/>
          <w:szCs w:val="24"/>
        </w:rPr>
        <w:fldChar w:fldCharType="separate"/>
      </w:r>
      <w:r w:rsidR="00C712DA">
        <w:rPr>
          <w:sz w:val="24"/>
          <w:szCs w:val="24"/>
        </w:rPr>
        <w:t>5.14</w:t>
      </w:r>
      <w:r w:rsidR="0020352D">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FC4D3A">
        <w:fldChar w:fldCharType="begin"/>
      </w:r>
      <w:r w:rsidR="00FC4D3A">
        <w:instrText xml:space="preserve"> REF _Ref440272274 \r \h  \* MERGEFORMAT </w:instrText>
      </w:r>
      <w:r w:rsidR="00FC4D3A">
        <w:fldChar w:fldCharType="separate"/>
      </w:r>
      <w:r w:rsidR="00C712DA" w:rsidRPr="00C712DA">
        <w:rPr>
          <w:sz w:val="24"/>
          <w:szCs w:val="24"/>
        </w:rPr>
        <w:t>5.15</w:t>
      </w:r>
      <w:r w:rsidR="00FC4D3A">
        <w:fldChar w:fldCharType="end"/>
      </w:r>
      <w:r w:rsidRPr="000C6A4A">
        <w:rPr>
          <w:sz w:val="24"/>
          <w:szCs w:val="24"/>
        </w:rPr>
        <w:t>)</w:t>
      </w:r>
      <w:r w:rsidR="000C6A4A" w:rsidRPr="000C6A4A">
        <w:rPr>
          <w:sz w:val="24"/>
          <w:szCs w:val="24"/>
        </w:rPr>
        <w:t xml:space="preserve"> (</w:t>
      </w:r>
      <w:r w:rsidR="00715758"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C4D3A">
        <w:fldChar w:fldCharType="begin"/>
      </w:r>
      <w:r w:rsidR="00FC4D3A">
        <w:instrText xml:space="preserve"> REF _Ref191386407 \r \h  \* MERGEFORMAT </w:instrText>
      </w:r>
      <w:r w:rsidR="00FC4D3A">
        <w:fldChar w:fldCharType="separate"/>
      </w:r>
      <w:r w:rsidR="00C712DA" w:rsidRPr="00C712DA">
        <w:rPr>
          <w:bCs w:val="0"/>
          <w:sz w:val="24"/>
          <w:szCs w:val="24"/>
        </w:rPr>
        <w:t>3.3.8</w:t>
      </w:r>
      <w:r w:rsidR="00FC4D3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20352D">
        <w:rPr>
          <w:bCs w:val="0"/>
          <w:sz w:val="24"/>
          <w:szCs w:val="24"/>
        </w:rPr>
        <w:fldChar w:fldCharType="begin"/>
      </w:r>
      <w:r w:rsidR="00D57D88">
        <w:rPr>
          <w:bCs w:val="0"/>
          <w:sz w:val="24"/>
          <w:szCs w:val="24"/>
        </w:rPr>
        <w:instrText xml:space="preserve"> REF _Ref440291364 \r \h </w:instrText>
      </w:r>
      <w:r w:rsidR="0020352D">
        <w:rPr>
          <w:bCs w:val="0"/>
          <w:sz w:val="24"/>
          <w:szCs w:val="24"/>
        </w:rPr>
      </w:r>
      <w:r w:rsidR="0020352D">
        <w:rPr>
          <w:bCs w:val="0"/>
          <w:sz w:val="24"/>
          <w:szCs w:val="24"/>
        </w:rPr>
        <w:fldChar w:fldCharType="separate"/>
      </w:r>
      <w:r w:rsidR="00C712DA">
        <w:rPr>
          <w:bCs w:val="0"/>
          <w:sz w:val="24"/>
          <w:szCs w:val="24"/>
        </w:rPr>
        <w:t>3.3.8.1</w:t>
      </w:r>
      <w:r w:rsidR="0020352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20352D">
        <w:rPr>
          <w:sz w:val="24"/>
          <w:szCs w:val="24"/>
        </w:rPr>
        <w:fldChar w:fldCharType="begin"/>
      </w:r>
      <w:r>
        <w:rPr>
          <w:bCs w:val="0"/>
          <w:sz w:val="24"/>
          <w:szCs w:val="24"/>
        </w:rPr>
        <w:instrText xml:space="preserve"> REF _Ref303669127 \r \h </w:instrText>
      </w:r>
      <w:r w:rsidR="0020352D">
        <w:rPr>
          <w:sz w:val="24"/>
          <w:szCs w:val="24"/>
        </w:rPr>
      </w:r>
      <w:r w:rsidR="0020352D">
        <w:rPr>
          <w:sz w:val="24"/>
          <w:szCs w:val="24"/>
        </w:rPr>
        <w:fldChar w:fldCharType="separate"/>
      </w:r>
      <w:r w:rsidR="00C712DA">
        <w:rPr>
          <w:bCs w:val="0"/>
          <w:sz w:val="24"/>
          <w:szCs w:val="24"/>
        </w:rPr>
        <w:t>3.3.8.2</w:t>
      </w:r>
      <w:r w:rsidR="0020352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20352D">
        <w:rPr>
          <w:bCs w:val="0"/>
          <w:sz w:val="24"/>
          <w:szCs w:val="24"/>
        </w:rPr>
        <w:fldChar w:fldCharType="begin"/>
      </w:r>
      <w:r w:rsidR="00362EA4">
        <w:rPr>
          <w:bCs w:val="0"/>
          <w:sz w:val="24"/>
          <w:szCs w:val="24"/>
        </w:rPr>
        <w:instrText xml:space="preserve"> REF _Ref440272510 \r \h </w:instrText>
      </w:r>
      <w:r w:rsidR="0020352D">
        <w:rPr>
          <w:bCs w:val="0"/>
          <w:sz w:val="24"/>
          <w:szCs w:val="24"/>
        </w:rPr>
      </w:r>
      <w:r w:rsidR="0020352D">
        <w:rPr>
          <w:bCs w:val="0"/>
          <w:sz w:val="24"/>
          <w:szCs w:val="24"/>
        </w:rPr>
        <w:fldChar w:fldCharType="separate"/>
      </w:r>
      <w:r w:rsidR="00C712DA">
        <w:rPr>
          <w:bCs w:val="0"/>
          <w:sz w:val="24"/>
          <w:szCs w:val="24"/>
        </w:rPr>
        <w:t>5.16</w:t>
      </w:r>
      <w:r w:rsidR="0020352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C4D3A">
        <w:fldChar w:fldCharType="begin"/>
      </w:r>
      <w:r w:rsidR="00FC4D3A">
        <w:instrText xml:space="preserve"> REF _Ref191386482 \r \h  \* MERGEFORMAT </w:instrText>
      </w:r>
      <w:r w:rsidR="00FC4D3A">
        <w:fldChar w:fldCharType="separate"/>
      </w:r>
      <w:r w:rsidR="00C712DA" w:rsidRPr="00C712DA">
        <w:rPr>
          <w:bCs w:val="0"/>
          <w:sz w:val="24"/>
          <w:szCs w:val="24"/>
        </w:rPr>
        <w:t>3.3.8.1</w:t>
      </w:r>
      <w:r w:rsidR="00FC4D3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C4D3A">
        <w:fldChar w:fldCharType="begin"/>
      </w:r>
      <w:r w:rsidR="00FC4D3A">
        <w:instrText xml:space="preserve"> REF _Ref191386407 \r \h  \* MERGEFORMAT </w:instrText>
      </w:r>
      <w:r w:rsidR="00FC4D3A">
        <w:fldChar w:fldCharType="separate"/>
      </w:r>
      <w:r w:rsidR="00C712DA" w:rsidRPr="00C712DA">
        <w:rPr>
          <w:bCs w:val="0"/>
          <w:sz w:val="24"/>
          <w:szCs w:val="24"/>
        </w:rPr>
        <w:t>3.3.8</w:t>
      </w:r>
      <w:r w:rsidR="00FC4D3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0352D">
        <w:rPr>
          <w:bCs w:val="0"/>
          <w:sz w:val="24"/>
          <w:szCs w:val="24"/>
        </w:rPr>
        <w:fldChar w:fldCharType="begin"/>
      </w:r>
      <w:r w:rsidR="000F4365">
        <w:rPr>
          <w:bCs w:val="0"/>
          <w:sz w:val="24"/>
          <w:szCs w:val="24"/>
        </w:rPr>
        <w:instrText xml:space="preserve"> REF _Ref440291364 \r \h </w:instrText>
      </w:r>
      <w:r w:rsidR="0020352D">
        <w:rPr>
          <w:bCs w:val="0"/>
          <w:sz w:val="24"/>
          <w:szCs w:val="24"/>
        </w:rPr>
      </w:r>
      <w:r w:rsidR="0020352D">
        <w:rPr>
          <w:bCs w:val="0"/>
          <w:sz w:val="24"/>
          <w:szCs w:val="24"/>
        </w:rPr>
        <w:fldChar w:fldCharType="separate"/>
      </w:r>
      <w:r w:rsidR="00C712DA">
        <w:rPr>
          <w:bCs w:val="0"/>
          <w:sz w:val="24"/>
          <w:szCs w:val="24"/>
        </w:rPr>
        <w:t>3.3.8.1</w:t>
      </w:r>
      <w:r w:rsidR="0020352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7C4A46">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C4D3A">
        <w:fldChar w:fldCharType="begin"/>
      </w:r>
      <w:r w:rsidR="00FC4D3A">
        <w:instrText xml:space="preserve"> REF _Ref307563248 \r \h  \* MERGEFORMAT </w:instrText>
      </w:r>
      <w:r w:rsidR="00FC4D3A">
        <w:fldChar w:fldCharType="separate"/>
      </w:r>
      <w:r w:rsidR="00C712DA" w:rsidRPr="00C712DA">
        <w:rPr>
          <w:bCs w:val="0"/>
          <w:sz w:val="24"/>
          <w:szCs w:val="24"/>
          <w:lang w:val="en-US"/>
        </w:rPr>
        <w:t>a</w:t>
      </w:r>
      <w:r w:rsidR="00C712DA" w:rsidRPr="00C712DA">
        <w:rPr>
          <w:bCs w:val="0"/>
          <w:sz w:val="24"/>
          <w:szCs w:val="24"/>
        </w:rPr>
        <w:t>)</w:t>
      </w:r>
      <w:r w:rsidR="00FC4D3A">
        <w:fldChar w:fldCharType="end"/>
      </w:r>
      <w:r w:rsidRPr="00E71A48">
        <w:rPr>
          <w:bCs w:val="0"/>
          <w:sz w:val="24"/>
          <w:szCs w:val="24"/>
        </w:rPr>
        <w:t xml:space="preserve">- </w:t>
      </w:r>
      <w:r w:rsidR="00FC4D3A">
        <w:fldChar w:fldCharType="begin"/>
      </w:r>
      <w:r w:rsidR="00FC4D3A">
        <w:instrText xml:space="preserve"> REF _Ref307563262 \r \h  \* MERGEFORMAT </w:instrText>
      </w:r>
      <w:r w:rsidR="00FC4D3A">
        <w:fldChar w:fldCharType="separate"/>
      </w:r>
      <w:r w:rsidR="00C712DA" w:rsidRPr="00C712DA">
        <w:rPr>
          <w:bCs w:val="0"/>
          <w:sz w:val="24"/>
          <w:szCs w:val="24"/>
          <w:lang w:val="en-US"/>
        </w:rPr>
        <w:t>g</w:t>
      </w:r>
      <w:r w:rsidR="00C712DA" w:rsidRPr="00C712DA">
        <w:rPr>
          <w:bCs w:val="0"/>
          <w:sz w:val="24"/>
          <w:szCs w:val="24"/>
        </w:rPr>
        <w:t>)</w:t>
      </w:r>
      <w:r w:rsidR="00FC4D3A">
        <w:fldChar w:fldCharType="end"/>
      </w:r>
      <w:r w:rsidRPr="00E71A48">
        <w:rPr>
          <w:bCs w:val="0"/>
          <w:sz w:val="24"/>
          <w:szCs w:val="24"/>
        </w:rPr>
        <w:t xml:space="preserve">п. </w:t>
      </w:r>
      <w:r w:rsidR="00FC4D3A">
        <w:fldChar w:fldCharType="begin"/>
      </w:r>
      <w:r w:rsidR="00FC4D3A">
        <w:instrText xml:space="preserve"> REF _Ref306032591 \r \h  \* MERGEFORMAT </w:instrText>
      </w:r>
      <w:r w:rsidR="00FC4D3A">
        <w:fldChar w:fldCharType="separate"/>
      </w:r>
      <w:r w:rsidR="00C712DA" w:rsidRPr="00C712DA">
        <w:rPr>
          <w:bCs w:val="0"/>
          <w:sz w:val="24"/>
          <w:szCs w:val="24"/>
        </w:rPr>
        <w:t>3.3.10.4</w:t>
      </w:r>
      <w:r w:rsidR="00FC4D3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0352D">
        <w:rPr>
          <w:sz w:val="24"/>
          <w:szCs w:val="24"/>
        </w:rPr>
        <w:fldChar w:fldCharType="begin"/>
      </w:r>
      <w:r w:rsidR="000F4365">
        <w:rPr>
          <w:bCs w:val="0"/>
          <w:sz w:val="24"/>
          <w:szCs w:val="24"/>
        </w:rPr>
        <w:instrText xml:space="preserve"> REF _Ref303669127 \r \h </w:instrText>
      </w:r>
      <w:r w:rsidR="0020352D">
        <w:rPr>
          <w:sz w:val="24"/>
          <w:szCs w:val="24"/>
        </w:rPr>
      </w:r>
      <w:r w:rsidR="0020352D">
        <w:rPr>
          <w:sz w:val="24"/>
          <w:szCs w:val="24"/>
        </w:rPr>
        <w:fldChar w:fldCharType="separate"/>
      </w:r>
      <w:r w:rsidR="00C712DA">
        <w:rPr>
          <w:bCs w:val="0"/>
          <w:sz w:val="24"/>
          <w:szCs w:val="24"/>
        </w:rPr>
        <w:t>3.3.8.2</w:t>
      </w:r>
      <w:r w:rsidR="0020352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0352D">
        <w:rPr>
          <w:bCs w:val="0"/>
          <w:sz w:val="24"/>
          <w:szCs w:val="24"/>
        </w:rPr>
        <w:fldChar w:fldCharType="begin"/>
      </w:r>
      <w:r w:rsidR="00D50E8D">
        <w:rPr>
          <w:bCs w:val="0"/>
          <w:sz w:val="24"/>
          <w:szCs w:val="24"/>
        </w:rPr>
        <w:instrText xml:space="preserve"> REF _Ref440376324 \r \h </w:instrText>
      </w:r>
      <w:r w:rsidR="0020352D">
        <w:rPr>
          <w:bCs w:val="0"/>
          <w:sz w:val="24"/>
          <w:szCs w:val="24"/>
        </w:rPr>
      </w:r>
      <w:r w:rsidR="0020352D">
        <w:rPr>
          <w:bCs w:val="0"/>
          <w:sz w:val="24"/>
          <w:szCs w:val="24"/>
        </w:rPr>
        <w:fldChar w:fldCharType="separate"/>
      </w:r>
      <w:r w:rsidR="00C712DA">
        <w:rPr>
          <w:bCs w:val="0"/>
          <w:sz w:val="24"/>
          <w:szCs w:val="24"/>
        </w:rPr>
        <w:t>5.17</w:t>
      </w:r>
      <w:r w:rsidR="0020352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20352D">
        <w:rPr>
          <w:bCs w:val="0"/>
          <w:sz w:val="24"/>
          <w:szCs w:val="24"/>
        </w:rPr>
        <w:fldChar w:fldCharType="begin"/>
      </w:r>
      <w:r w:rsidR="000F4365">
        <w:rPr>
          <w:bCs w:val="0"/>
          <w:sz w:val="24"/>
          <w:szCs w:val="24"/>
        </w:rPr>
        <w:instrText xml:space="preserve"> REF _Ref440291364 \r \h </w:instrText>
      </w:r>
      <w:r w:rsidR="0020352D">
        <w:rPr>
          <w:bCs w:val="0"/>
          <w:sz w:val="24"/>
          <w:szCs w:val="24"/>
        </w:rPr>
      </w:r>
      <w:r w:rsidR="0020352D">
        <w:rPr>
          <w:bCs w:val="0"/>
          <w:sz w:val="24"/>
          <w:szCs w:val="24"/>
        </w:rPr>
        <w:fldChar w:fldCharType="separate"/>
      </w:r>
      <w:r w:rsidR="00C712DA">
        <w:rPr>
          <w:bCs w:val="0"/>
          <w:sz w:val="24"/>
          <w:szCs w:val="24"/>
        </w:rPr>
        <w:t>3.3.8.1</w:t>
      </w:r>
      <w:r w:rsidR="0020352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FC4D3A">
        <w:fldChar w:fldCharType="begin"/>
      </w:r>
      <w:r w:rsidR="00FC4D3A">
        <w:instrText xml:space="preserve"> REF _Ref440969980 \r \h  \* MERGEFORMAT </w:instrText>
      </w:r>
      <w:r w:rsidR="00FC4D3A">
        <w:fldChar w:fldCharType="separate"/>
      </w:r>
      <w:r w:rsidR="00C712DA" w:rsidRPr="00C712DA">
        <w:rPr>
          <w:bCs w:val="0"/>
          <w:iCs/>
          <w:sz w:val="24"/>
          <w:szCs w:val="24"/>
        </w:rPr>
        <w:t>3.3.12</w:t>
      </w:r>
      <w:r w:rsidR="00FC4D3A">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FC4D3A">
        <w:fldChar w:fldCharType="begin"/>
      </w:r>
      <w:r w:rsidR="00FC4D3A">
        <w:instrText xml:space="preserve"> REF _Ref440289401 \r \h  \* MERGEFORMAT </w:instrText>
      </w:r>
      <w:r w:rsidR="00FC4D3A">
        <w:fldChar w:fldCharType="separate"/>
      </w:r>
      <w:r w:rsidR="00C712DA" w:rsidRPr="00C712DA">
        <w:rPr>
          <w:bCs w:val="0"/>
          <w:iCs/>
          <w:sz w:val="24"/>
          <w:szCs w:val="24"/>
        </w:rPr>
        <w:t>3.3.13</w:t>
      </w:r>
      <w:r w:rsidR="00FC4D3A">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w:t>
      </w:r>
      <w:r w:rsidR="0090396C" w:rsidRPr="00686341">
        <w:rPr>
          <w:bCs w:val="0"/>
          <w:sz w:val="24"/>
          <w:szCs w:val="24"/>
        </w:rPr>
        <w:t>на сумму 2% от стоимости Заявки, с учетом НДС</w:t>
      </w:r>
      <w:r w:rsidR="00932C0A" w:rsidRPr="00E71A48">
        <w:rPr>
          <w:bCs w:val="0"/>
          <w:sz w:val="24"/>
          <w:szCs w:val="24"/>
        </w:rPr>
        <w:t xml:space="preserve">.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20352D">
        <w:rPr>
          <w:bCs w:val="0"/>
          <w:sz w:val="24"/>
          <w:szCs w:val="24"/>
          <w:lang w:eastAsia="ru-RU"/>
        </w:rPr>
        <w:fldChar w:fldCharType="begin"/>
      </w:r>
      <w:r w:rsidR="003C2207">
        <w:rPr>
          <w:bCs w:val="0"/>
          <w:sz w:val="24"/>
          <w:szCs w:val="24"/>
          <w:lang w:eastAsia="ru-RU"/>
        </w:rPr>
        <w:instrText xml:space="preserve"> REF _Ref440272678 \r \h </w:instrText>
      </w:r>
      <w:r w:rsidR="0020352D">
        <w:rPr>
          <w:bCs w:val="0"/>
          <w:sz w:val="24"/>
          <w:szCs w:val="24"/>
          <w:lang w:eastAsia="ru-RU"/>
        </w:rPr>
      </w:r>
      <w:r w:rsidR="0020352D">
        <w:rPr>
          <w:bCs w:val="0"/>
          <w:sz w:val="24"/>
          <w:szCs w:val="24"/>
          <w:lang w:eastAsia="ru-RU"/>
        </w:rPr>
        <w:fldChar w:fldCharType="separate"/>
      </w:r>
      <w:r w:rsidR="00C712DA">
        <w:rPr>
          <w:bCs w:val="0"/>
          <w:sz w:val="24"/>
          <w:szCs w:val="24"/>
          <w:lang w:eastAsia="ru-RU"/>
        </w:rPr>
        <w:t>5.14</w:t>
      </w:r>
      <w:r w:rsidR="0020352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C4D3A">
        <w:fldChar w:fldCharType="begin"/>
      </w:r>
      <w:r w:rsidR="00FC4D3A">
        <w:instrText xml:space="preserve"> REF _Ref306008743 \r \h  \* MERGEFORMAT </w:instrText>
      </w:r>
      <w:r w:rsidR="00FC4D3A">
        <w:fldChar w:fldCharType="separate"/>
      </w:r>
      <w:r w:rsidR="00C712DA" w:rsidRPr="00C712DA">
        <w:rPr>
          <w:bCs w:val="0"/>
          <w:sz w:val="24"/>
          <w:szCs w:val="24"/>
        </w:rPr>
        <w:t>3.3.3.1</w:t>
      </w:r>
      <w:r w:rsidR="00FC4D3A">
        <w:fldChar w:fldCharType="end"/>
      </w:r>
      <w:r w:rsidRPr="00E71A48">
        <w:rPr>
          <w:bCs w:val="0"/>
          <w:sz w:val="24"/>
          <w:szCs w:val="24"/>
        </w:rPr>
        <w:t xml:space="preserve">) после истечения срока окончания подачи заявок (п. </w:t>
      </w:r>
      <w:r w:rsidR="0020352D">
        <w:rPr>
          <w:sz w:val="24"/>
          <w:szCs w:val="24"/>
        </w:rPr>
        <w:fldChar w:fldCharType="begin"/>
      </w:r>
      <w:r w:rsidR="000D4A62">
        <w:rPr>
          <w:bCs w:val="0"/>
          <w:sz w:val="24"/>
          <w:szCs w:val="24"/>
        </w:rPr>
        <w:instrText xml:space="preserve"> REF _Ref306017842 \r \h </w:instrText>
      </w:r>
      <w:r w:rsidR="0020352D">
        <w:rPr>
          <w:sz w:val="24"/>
          <w:szCs w:val="24"/>
        </w:rPr>
      </w:r>
      <w:r w:rsidR="0020352D">
        <w:rPr>
          <w:sz w:val="24"/>
          <w:szCs w:val="24"/>
        </w:rPr>
        <w:fldChar w:fldCharType="separate"/>
      </w:r>
      <w:r w:rsidR="00C712DA">
        <w:rPr>
          <w:bCs w:val="0"/>
          <w:sz w:val="24"/>
          <w:szCs w:val="24"/>
        </w:rPr>
        <w:t>3.4.2.4</w:t>
      </w:r>
      <w:r w:rsidR="0020352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lastRenderedPageBreak/>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20352D">
        <w:rPr>
          <w:bCs w:val="0"/>
          <w:sz w:val="24"/>
          <w:szCs w:val="24"/>
        </w:rPr>
        <w:fldChar w:fldCharType="begin"/>
      </w:r>
      <w:r w:rsidR="00414CAF">
        <w:rPr>
          <w:bCs w:val="0"/>
          <w:sz w:val="24"/>
          <w:szCs w:val="24"/>
        </w:rPr>
        <w:instrText xml:space="preserve"> REF _Ref303683929 \r \h </w:instrText>
      </w:r>
      <w:r w:rsidR="0020352D">
        <w:rPr>
          <w:bCs w:val="0"/>
          <w:sz w:val="24"/>
          <w:szCs w:val="24"/>
        </w:rPr>
      </w:r>
      <w:r w:rsidR="0020352D">
        <w:rPr>
          <w:bCs w:val="0"/>
          <w:sz w:val="24"/>
          <w:szCs w:val="24"/>
        </w:rPr>
        <w:fldChar w:fldCharType="separate"/>
      </w:r>
      <w:r w:rsidR="00C712DA">
        <w:rPr>
          <w:bCs w:val="0"/>
          <w:sz w:val="24"/>
          <w:szCs w:val="24"/>
        </w:rPr>
        <w:t>3.10</w:t>
      </w:r>
      <w:r w:rsidR="0020352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FC4D3A">
        <w:fldChar w:fldCharType="begin"/>
      </w:r>
      <w:r w:rsidR="00FC4D3A">
        <w:instrText xml:space="preserve"> REF _Ref305753174 \r \h  \* MERGEFORMAT </w:instrText>
      </w:r>
      <w:r w:rsidR="00FC4D3A">
        <w:fldChar w:fldCharType="separate"/>
      </w:r>
      <w:r w:rsidR="00C712DA" w:rsidRPr="00C712DA">
        <w:rPr>
          <w:bCs w:val="0"/>
          <w:sz w:val="24"/>
          <w:szCs w:val="24"/>
        </w:rPr>
        <w:t>3.3.14.4</w:t>
      </w:r>
      <w:r w:rsidR="00FC4D3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154641">
        <w:rPr>
          <w:bCs w:val="0"/>
          <w:sz w:val="24"/>
          <w:szCs w:val="24"/>
        </w:rPr>
        <w:t>2</w:t>
      </w:r>
      <w:r w:rsidR="00154641" w:rsidRPr="00E71A48">
        <w:rPr>
          <w:bCs w:val="0"/>
          <w:sz w:val="24"/>
          <w:szCs w:val="24"/>
        </w:rPr>
        <w:t xml:space="preserve">% </w:t>
      </w:r>
      <w:r w:rsidR="000A7A8E" w:rsidRPr="00E71A48">
        <w:rPr>
          <w:bCs w:val="0"/>
          <w:sz w:val="24"/>
          <w:szCs w:val="24"/>
        </w:rPr>
        <w:t>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1E6B93">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FC4D3A">
        <w:fldChar w:fldCharType="begin"/>
      </w:r>
      <w:r w:rsidR="00FC4D3A">
        <w:instrText xml:space="preserve"> REF _Ref191386085 \n \h  \* MERGEFORMAT </w:instrText>
      </w:r>
      <w:r w:rsidR="00FC4D3A">
        <w:fldChar w:fldCharType="separate"/>
      </w:r>
      <w:r w:rsidR="00C712DA" w:rsidRPr="00C712DA">
        <w:rPr>
          <w:bCs w:val="0"/>
          <w:sz w:val="24"/>
          <w:szCs w:val="24"/>
        </w:rPr>
        <w:t>1.1.1</w:t>
      </w:r>
      <w:r w:rsidR="00FC4D3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FC4D3A">
        <w:fldChar w:fldCharType="begin"/>
      </w:r>
      <w:r w:rsidR="00FC4D3A">
        <w:instrText xml:space="preserve"> REF _Ref306980366 \r \h  \* MERGEFORMAT </w:instrText>
      </w:r>
      <w:r w:rsidR="00FC4D3A">
        <w:fldChar w:fldCharType="separate"/>
      </w:r>
      <w:r w:rsidR="00C712DA" w:rsidRPr="00C712DA">
        <w:rPr>
          <w:bCs w:val="0"/>
          <w:sz w:val="24"/>
          <w:szCs w:val="24"/>
        </w:rPr>
        <w:t>1.1.4</w:t>
      </w:r>
      <w:r w:rsidR="00FC4D3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FC4D3A">
        <w:fldChar w:fldCharType="begin"/>
      </w:r>
      <w:r w:rsidR="00FC4D3A">
        <w:instrText xml:space="preserve"> REF _Ref191386085 \n \h  \* MERGEFORMAT </w:instrText>
      </w:r>
      <w:r w:rsidR="00FC4D3A">
        <w:fldChar w:fldCharType="separate"/>
      </w:r>
      <w:r w:rsidR="00C712DA" w:rsidRPr="00C712DA">
        <w:rPr>
          <w:bCs w:val="0"/>
          <w:sz w:val="24"/>
          <w:szCs w:val="24"/>
        </w:rPr>
        <w:t>1.1.1</w:t>
      </w:r>
      <w:r w:rsidR="00FC4D3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FC4D3A">
        <w:fldChar w:fldCharType="begin"/>
      </w:r>
      <w:r w:rsidR="00FC4D3A">
        <w:instrText xml:space="preserve"> REF _Ref306980366 \r \h  \* MERGEFORMAT </w:instrText>
      </w:r>
      <w:r w:rsidR="00FC4D3A">
        <w:fldChar w:fldCharType="separate"/>
      </w:r>
      <w:r w:rsidR="00C712DA" w:rsidRPr="00C712DA">
        <w:rPr>
          <w:bCs w:val="0"/>
          <w:sz w:val="24"/>
          <w:szCs w:val="24"/>
        </w:rPr>
        <w:t>1.1.4</w:t>
      </w:r>
      <w:r w:rsidR="00FC4D3A">
        <w:fldChar w:fldCharType="end"/>
      </w:r>
    </w:p>
    <w:p w:rsidR="001E2C37" w:rsidRPr="006D28DA" w:rsidRDefault="002E0466"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FE5345">
        <w:rPr>
          <w:bCs w:val="0"/>
          <w:sz w:val="24"/>
          <w:szCs w:val="24"/>
        </w:rPr>
        <w:t xml:space="preserve">Участники должны обеспечить доставку своих Заявок в срок до </w:t>
      </w:r>
      <w:r w:rsidRPr="00FE5345">
        <w:rPr>
          <w:b/>
          <w:bCs w:val="0"/>
          <w:sz w:val="24"/>
          <w:szCs w:val="24"/>
        </w:rPr>
        <w:t>1</w:t>
      </w:r>
      <w:r w:rsidR="00807556">
        <w:rPr>
          <w:b/>
          <w:bCs w:val="0"/>
          <w:sz w:val="24"/>
          <w:szCs w:val="24"/>
        </w:rPr>
        <w:t>3</w:t>
      </w:r>
      <w:r w:rsidRPr="00FE5345">
        <w:rPr>
          <w:b/>
          <w:bCs w:val="0"/>
          <w:sz w:val="24"/>
          <w:szCs w:val="24"/>
        </w:rPr>
        <w:t xml:space="preserve"> часов 00 минут </w:t>
      </w:r>
      <w:r w:rsidR="00C712DA">
        <w:rPr>
          <w:b/>
          <w:bCs w:val="0"/>
          <w:sz w:val="24"/>
          <w:szCs w:val="24"/>
        </w:rPr>
        <w:t>18</w:t>
      </w:r>
      <w:r w:rsidR="00B42B25">
        <w:rPr>
          <w:b/>
          <w:bCs w:val="0"/>
          <w:sz w:val="24"/>
          <w:szCs w:val="24"/>
        </w:rPr>
        <w:t xml:space="preserve"> </w:t>
      </w:r>
      <w:bookmarkStart w:id="416" w:name="_GoBack"/>
      <w:r w:rsidRPr="00FE5345">
        <w:rPr>
          <w:b/>
          <w:bCs w:val="0"/>
          <w:sz w:val="24"/>
          <w:szCs w:val="24"/>
        </w:rPr>
        <w:t>нояб</w:t>
      </w:r>
      <w:bookmarkEnd w:id="416"/>
      <w:r w:rsidRPr="00FE5345">
        <w:rPr>
          <w:b/>
          <w:bCs w:val="0"/>
          <w:sz w:val="24"/>
          <w:szCs w:val="24"/>
        </w:rPr>
        <w:t xml:space="preserve">ря 2016 года </w:t>
      </w:r>
      <w:r w:rsidRPr="00FE5345">
        <w:rPr>
          <w:bCs w:val="0"/>
          <w:sz w:val="24"/>
          <w:szCs w:val="24"/>
        </w:rPr>
        <w:t xml:space="preserve">по адресу: </w:t>
      </w:r>
      <w:r w:rsidRPr="00FE5345">
        <w:rPr>
          <w:sz w:val="24"/>
          <w:szCs w:val="24"/>
        </w:rPr>
        <w:t xml:space="preserve">РФ, </w:t>
      </w:r>
      <w:r w:rsidRPr="00FE5345">
        <w:rPr>
          <w:iCs/>
          <w:sz w:val="24"/>
          <w:szCs w:val="24"/>
        </w:rPr>
        <w:t xml:space="preserve">394033, г. Воронеж, ул. </w:t>
      </w:r>
      <w:proofErr w:type="spellStart"/>
      <w:r w:rsidRPr="00FE5345">
        <w:rPr>
          <w:iCs/>
          <w:sz w:val="24"/>
          <w:szCs w:val="24"/>
        </w:rPr>
        <w:t>Арзамасская</w:t>
      </w:r>
      <w:proofErr w:type="spellEnd"/>
      <w:r w:rsidRPr="00FE5345">
        <w:rPr>
          <w:iCs/>
          <w:sz w:val="24"/>
          <w:szCs w:val="24"/>
        </w:rPr>
        <w:t>, д. 2</w:t>
      </w:r>
      <w:r w:rsidRPr="00FE5345">
        <w:rPr>
          <w:sz w:val="24"/>
          <w:szCs w:val="24"/>
        </w:rPr>
        <w:t xml:space="preserve">, </w:t>
      </w:r>
      <w:proofErr w:type="spellStart"/>
      <w:r w:rsidRPr="00FE5345">
        <w:rPr>
          <w:sz w:val="24"/>
          <w:szCs w:val="24"/>
        </w:rPr>
        <w:t>каб</w:t>
      </w:r>
      <w:proofErr w:type="spellEnd"/>
      <w:r w:rsidRPr="00FE5345">
        <w:rPr>
          <w:sz w:val="24"/>
          <w:szCs w:val="24"/>
        </w:rPr>
        <w:t>. №112</w:t>
      </w:r>
      <w:r w:rsidRPr="00FE5345">
        <w:rPr>
          <w:bCs w:val="0"/>
          <w:sz w:val="24"/>
          <w:szCs w:val="24"/>
        </w:rPr>
        <w:t xml:space="preserve">, исполнительный сотрудник – </w:t>
      </w:r>
      <w:r w:rsidRPr="00FE5345">
        <w:rPr>
          <w:sz w:val="24"/>
          <w:szCs w:val="24"/>
        </w:rPr>
        <w:t>Зайцева Александра Анатольевна</w:t>
      </w:r>
      <w:r w:rsidRPr="00FE5345">
        <w:rPr>
          <w:bCs w:val="0"/>
          <w:sz w:val="24"/>
          <w:szCs w:val="24"/>
        </w:rPr>
        <w:t xml:space="preserve">, контактный телефон </w:t>
      </w:r>
      <w:r w:rsidRPr="00FE5345">
        <w:rPr>
          <w:sz w:val="24"/>
          <w:szCs w:val="24"/>
        </w:rPr>
        <w:t xml:space="preserve">(473) 249-57-66. </w:t>
      </w:r>
      <w:r w:rsidRPr="00FE5345">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001E2C37" w:rsidRPr="006D28DA">
        <w:rPr>
          <w:bCs w:val="0"/>
          <w:sz w:val="24"/>
          <w:szCs w:val="24"/>
        </w:rPr>
        <w:t>.</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lastRenderedPageBreak/>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FC4D3A">
        <w:fldChar w:fldCharType="begin"/>
      </w:r>
      <w:r w:rsidR="00FC4D3A">
        <w:instrText xml:space="preserve"> REF _Ref306017842 \r \h  \* MERGEFORMAT </w:instrText>
      </w:r>
      <w:r w:rsidR="00FC4D3A">
        <w:fldChar w:fldCharType="separate"/>
      </w:r>
      <w:r w:rsidR="00C712DA" w:rsidRPr="00C712DA">
        <w:rPr>
          <w:bCs w:val="0"/>
          <w:sz w:val="24"/>
          <w:szCs w:val="24"/>
        </w:rPr>
        <w:t>3.4.2.4</w:t>
      </w:r>
      <w:r w:rsidR="00FC4D3A">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t xml:space="preserve">Изменение и отзыв </w:t>
      </w:r>
      <w:r w:rsidR="004B5EB3" w:rsidRPr="006D28DA">
        <w:t>Заявк</w:t>
      </w:r>
      <w:r w:rsidRPr="006D28DA">
        <w:t>и</w:t>
      </w:r>
      <w:bookmarkEnd w:id="412"/>
      <w:bookmarkEnd w:id="417"/>
      <w:bookmarkEnd w:id="418"/>
    </w:p>
    <w:p w:rsidR="001C6A71" w:rsidRPr="00C12384" w:rsidRDefault="001C6A71" w:rsidP="001C6A71">
      <w:pPr>
        <w:widowControl w:val="0"/>
        <w:numPr>
          <w:ilvl w:val="2"/>
          <w:numId w:val="29"/>
        </w:numPr>
        <w:autoSpaceDE w:val="0"/>
        <w:spacing w:after="100" w:line="264" w:lineRule="auto"/>
        <w:ind w:left="0" w:firstLine="567"/>
        <w:rPr>
          <w:bCs w:val="0"/>
          <w:sz w:val="24"/>
          <w:szCs w:val="24"/>
        </w:rPr>
      </w:pPr>
      <w:bookmarkStart w:id="419" w:name="_Ref305973250"/>
      <w:bookmarkStart w:id="420" w:name="_Toc441130809"/>
      <w:r w:rsidRPr="00796A96">
        <w:rPr>
          <w:sz w:val="24"/>
          <w:szCs w:val="24"/>
        </w:rPr>
        <w:t>До окончания срока подачи Заявок</w:t>
      </w:r>
      <w:r>
        <w:rPr>
          <w:sz w:val="24"/>
          <w:szCs w:val="24"/>
        </w:rPr>
        <w:t xml:space="preserve"> </w:t>
      </w:r>
      <w:r w:rsidRPr="00597F9C">
        <w:rPr>
          <w:iCs/>
          <w:sz w:val="24"/>
          <w:szCs w:val="24"/>
        </w:rPr>
        <w:t xml:space="preserve">(п. </w:t>
      </w:r>
      <w:r w:rsidR="0020352D">
        <w:fldChar w:fldCharType="begin"/>
      </w:r>
      <w:r>
        <w:rPr>
          <w:sz w:val="24"/>
          <w:szCs w:val="24"/>
        </w:rPr>
        <w:instrText xml:space="preserve"> REF _Ref306017842 \r \h </w:instrText>
      </w:r>
      <w:r w:rsidR="0020352D">
        <w:fldChar w:fldCharType="separate"/>
      </w:r>
      <w:r w:rsidR="00C712DA">
        <w:rPr>
          <w:sz w:val="24"/>
          <w:szCs w:val="24"/>
        </w:rPr>
        <w:t>3.4.2.4</w:t>
      </w:r>
      <w:r w:rsidR="0020352D">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1C6A71" w:rsidRPr="00C12384" w:rsidRDefault="001C6A71" w:rsidP="001C6A71">
      <w:pPr>
        <w:widowControl w:val="0"/>
        <w:numPr>
          <w:ilvl w:val="2"/>
          <w:numId w:val="29"/>
        </w:numPr>
        <w:autoSpaceDE w:val="0"/>
        <w:spacing w:line="264" w:lineRule="auto"/>
        <w:ind w:left="0" w:firstLine="567"/>
        <w:rPr>
          <w:bCs w:val="0"/>
          <w:sz w:val="24"/>
          <w:szCs w:val="24"/>
        </w:rPr>
      </w:pPr>
      <w:bookmarkStart w:id="421" w:name="_Ref115078477"/>
      <w:r w:rsidRPr="00C12384">
        <w:rPr>
          <w:bCs w:val="0"/>
          <w:sz w:val="24"/>
          <w:szCs w:val="24"/>
        </w:rPr>
        <w:t>В случае изменения Заявки Участники готовят следующие документы в письменной форме:</w:t>
      </w:r>
      <w:bookmarkEnd w:id="421"/>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FC4D3A">
        <w:fldChar w:fldCharType="begin"/>
      </w:r>
      <w:r w:rsidR="00FC4D3A">
        <w:instrText xml:space="preserve"> REF _Ref55279015 \r \h  \* MERGEFORMAT </w:instrText>
      </w:r>
      <w:r w:rsidR="00FC4D3A">
        <w:fldChar w:fldCharType="separate"/>
      </w:r>
      <w:r w:rsidR="00C712DA" w:rsidRPr="00C712DA">
        <w:rPr>
          <w:bCs w:val="0"/>
          <w:sz w:val="24"/>
          <w:szCs w:val="24"/>
        </w:rPr>
        <w:t>3.3.1.6</w:t>
      </w:r>
      <w:r w:rsidR="00FC4D3A">
        <w:fldChar w:fldCharType="end"/>
      </w:r>
      <w:r w:rsidRPr="00C12384">
        <w:rPr>
          <w:bCs w:val="0"/>
          <w:sz w:val="24"/>
          <w:szCs w:val="24"/>
        </w:rPr>
        <w:t xml:space="preserve">, </w:t>
      </w:r>
      <w:r w:rsidR="00FC4D3A">
        <w:fldChar w:fldCharType="begin"/>
      </w:r>
      <w:r w:rsidR="00FC4D3A">
        <w:instrText xml:space="preserve"> REF _Ref195087786 \r \h  \* MERGEFORMAT </w:instrText>
      </w:r>
      <w:r w:rsidR="00FC4D3A">
        <w:fldChar w:fldCharType="separate"/>
      </w:r>
      <w:r w:rsidR="00C712DA" w:rsidRPr="00C712DA">
        <w:rPr>
          <w:bCs w:val="0"/>
          <w:sz w:val="24"/>
          <w:szCs w:val="24"/>
        </w:rPr>
        <w:t>3.3.1.7</w:t>
      </w:r>
      <w:r w:rsidR="00FC4D3A">
        <w:fldChar w:fldCharType="end"/>
      </w:r>
      <w:r w:rsidRPr="00C12384">
        <w:rPr>
          <w:bCs w:val="0"/>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1C6A71" w:rsidRPr="00C12384" w:rsidRDefault="001C6A71" w:rsidP="001C6A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1C6A71" w:rsidRPr="001D2F34" w:rsidRDefault="001C6A71" w:rsidP="001C6A71">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FC4D3A">
        <w:fldChar w:fldCharType="begin"/>
      </w:r>
      <w:r w:rsidR="00FC4D3A">
        <w:instrText xml:space="preserve"> REF _Ref55279015 \r \h  \* MERGEFORMAT </w:instrText>
      </w:r>
      <w:r w:rsidR="00FC4D3A">
        <w:fldChar w:fldCharType="separate"/>
      </w:r>
      <w:r w:rsidR="00C712DA" w:rsidRPr="00C712DA">
        <w:rPr>
          <w:sz w:val="24"/>
          <w:szCs w:val="24"/>
        </w:rPr>
        <w:t>3.3.1.6</w:t>
      </w:r>
      <w:r w:rsidR="00FC4D3A">
        <w:fldChar w:fldCharType="end"/>
      </w:r>
      <w:r w:rsidRPr="001D2F34">
        <w:rPr>
          <w:sz w:val="24"/>
          <w:szCs w:val="24"/>
        </w:rPr>
        <w:t xml:space="preserve">, </w:t>
      </w:r>
      <w:r w:rsidR="00FC4D3A">
        <w:fldChar w:fldCharType="begin"/>
      </w:r>
      <w:r w:rsidR="00FC4D3A">
        <w:instrText xml:space="preserve"> REF _Ref195087786 \r \h  \* MERGEFORMAT </w:instrText>
      </w:r>
      <w:r w:rsidR="00FC4D3A">
        <w:fldChar w:fldCharType="separate"/>
      </w:r>
      <w:r w:rsidR="00C712DA" w:rsidRPr="00C712DA">
        <w:rPr>
          <w:sz w:val="24"/>
          <w:szCs w:val="24"/>
        </w:rPr>
        <w:t>3.3.1.7</w:t>
      </w:r>
      <w:r w:rsidR="00FC4D3A">
        <w:fldChar w:fldCharType="end"/>
      </w:r>
      <w:r>
        <w:rPr>
          <w:sz w:val="24"/>
          <w:szCs w:val="24"/>
        </w:rPr>
        <w:t>,</w:t>
      </w:r>
      <w:r w:rsidRPr="001D2F34">
        <w:rPr>
          <w:sz w:val="24"/>
          <w:szCs w:val="24"/>
        </w:rPr>
        <w:t xml:space="preserve"> в письменной форме</w:t>
      </w:r>
      <w:r>
        <w:rPr>
          <w:bCs w:val="0"/>
          <w:sz w:val="24"/>
          <w:szCs w:val="24"/>
        </w:rPr>
        <w:t>.</w:t>
      </w:r>
    </w:p>
    <w:p w:rsidR="001C6A71" w:rsidRDefault="001C6A71" w:rsidP="001C6A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1C6A71" w:rsidRPr="00321ACD" w:rsidRDefault="001C6A71" w:rsidP="001C6A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rsidR="0020352D">
        <w:fldChar w:fldCharType="begin"/>
      </w:r>
      <w:r>
        <w:rPr>
          <w:sz w:val="24"/>
          <w:szCs w:val="24"/>
        </w:rPr>
        <w:instrText xml:space="preserve"> REF _Ref306017842 \r \h </w:instrText>
      </w:r>
      <w:r w:rsidR="0020352D">
        <w:fldChar w:fldCharType="separate"/>
      </w:r>
      <w:r w:rsidR="00C712DA">
        <w:rPr>
          <w:sz w:val="24"/>
          <w:szCs w:val="24"/>
        </w:rPr>
        <w:t>3.4.2.4</w:t>
      </w:r>
      <w:r w:rsidR="0020352D">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rsidR="0020352D">
        <w:fldChar w:fldCharType="begin"/>
      </w:r>
      <w:r>
        <w:rPr>
          <w:sz w:val="24"/>
          <w:szCs w:val="24"/>
        </w:rPr>
        <w:instrText xml:space="preserve"> REF _Ref306017842 \r \h </w:instrText>
      </w:r>
      <w:r w:rsidR="0020352D">
        <w:fldChar w:fldCharType="separate"/>
      </w:r>
      <w:r w:rsidR="00C712DA">
        <w:rPr>
          <w:sz w:val="24"/>
          <w:szCs w:val="24"/>
        </w:rPr>
        <w:t>3.4.2.4</w:t>
      </w:r>
      <w:r w:rsidR="0020352D">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E71A48">
        <w:rPr>
          <w:bCs w:val="0"/>
          <w:sz w:val="24"/>
          <w:szCs w:val="24"/>
        </w:rPr>
        <w:lastRenderedPageBreak/>
        <w:t xml:space="preserve">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C4D3A">
        <w:fldChar w:fldCharType="begin"/>
      </w:r>
      <w:r w:rsidR="00FC4D3A">
        <w:instrText xml:space="preserve"> REF _Ref93089454 \n \h  \* MERGEFORMAT </w:instrText>
      </w:r>
      <w:r w:rsidR="00FC4D3A">
        <w:fldChar w:fldCharType="separate"/>
      </w:r>
      <w:r w:rsidR="00C712DA" w:rsidRPr="00C712DA">
        <w:rPr>
          <w:bCs w:val="0"/>
          <w:sz w:val="24"/>
          <w:szCs w:val="24"/>
        </w:rPr>
        <w:t>3.6.2</w:t>
      </w:r>
      <w:r w:rsidR="00FC4D3A">
        <w:fldChar w:fldCharType="end"/>
      </w:r>
      <w:r w:rsidRPr="00E71A48">
        <w:rPr>
          <w:bCs w:val="0"/>
          <w:sz w:val="24"/>
          <w:szCs w:val="24"/>
        </w:rPr>
        <w:t xml:space="preserve">), проведение (при необходимости) переговоров (пункт </w:t>
      </w:r>
      <w:r w:rsidR="00FC4D3A">
        <w:fldChar w:fldCharType="begin"/>
      </w:r>
      <w:r w:rsidR="00FC4D3A">
        <w:instrText xml:space="preserve"> REF _Ref303670674 \n \h  \* MERGEFORMAT </w:instrText>
      </w:r>
      <w:r w:rsidR="00FC4D3A">
        <w:fldChar w:fldCharType="separate"/>
      </w:r>
      <w:r w:rsidR="00C712DA" w:rsidRPr="00C712DA">
        <w:rPr>
          <w:bCs w:val="0"/>
          <w:sz w:val="24"/>
          <w:szCs w:val="24"/>
        </w:rPr>
        <w:t>3.6.3</w:t>
      </w:r>
      <w:r w:rsidR="00FC4D3A">
        <w:fldChar w:fldCharType="end"/>
      </w:r>
      <w:r w:rsidRPr="00E71A48">
        <w:rPr>
          <w:bCs w:val="0"/>
          <w:sz w:val="24"/>
          <w:szCs w:val="24"/>
        </w:rPr>
        <w:t>) и оценочную стадию (пункт</w:t>
      </w:r>
      <w:r w:rsidR="007F3FB7" w:rsidRPr="00E71A48">
        <w:rPr>
          <w:bCs w:val="0"/>
          <w:sz w:val="24"/>
          <w:szCs w:val="24"/>
        </w:rPr>
        <w:t xml:space="preserve"> </w:t>
      </w:r>
      <w:r w:rsidR="00FC4D3A">
        <w:fldChar w:fldCharType="begin"/>
      </w:r>
      <w:r w:rsidR="00FC4D3A">
        <w:instrText xml:space="preserve"> REF _Ref306138385 \r \h  \* MERGEFORMAT </w:instrText>
      </w:r>
      <w:r w:rsidR="00FC4D3A">
        <w:fldChar w:fldCharType="separate"/>
      </w:r>
      <w:r w:rsidR="00C712DA" w:rsidRPr="00C712DA">
        <w:rPr>
          <w:bCs w:val="0"/>
          <w:sz w:val="24"/>
          <w:szCs w:val="24"/>
        </w:rPr>
        <w:t>3.6.4</w:t>
      </w:r>
      <w:r w:rsidR="00FC4D3A">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D5064D"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D5064D"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44768D">
        <w:rPr>
          <w:bCs w:val="0"/>
          <w:sz w:val="24"/>
          <w:szCs w:val="24"/>
        </w:rPr>
        <w:t xml:space="preserve">соответствии с положениями Федерального закона от </w:t>
      </w:r>
      <w:r w:rsidR="0044768D" w:rsidRPr="0044768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768D">
        <w:rPr>
          <w:bCs w:val="0"/>
          <w:sz w:val="24"/>
          <w:szCs w:val="24"/>
        </w:rPr>
        <w:t>, Федерального</w:t>
      </w:r>
      <w:r w:rsidRPr="00E71A48">
        <w:rPr>
          <w:bCs w:val="0"/>
          <w:sz w:val="24"/>
          <w:szCs w:val="24"/>
        </w:rPr>
        <w:t xml:space="preserve"> закона от </w:t>
      </w:r>
      <w:r w:rsidRPr="00D5064D">
        <w:rPr>
          <w:bCs w:val="0"/>
          <w:sz w:val="24"/>
          <w:szCs w:val="24"/>
        </w:rPr>
        <w:t>18.07.2011 № 223-ФЗ «О закупках товаров, работ, услуг отдельными видами юридических лиц»;</w:t>
      </w:r>
      <w:proofErr w:type="gramEnd"/>
      <w:r w:rsidRPr="00D5064D">
        <w:rPr>
          <w:bCs w:val="0"/>
          <w:sz w:val="24"/>
          <w:szCs w:val="24"/>
        </w:rPr>
        <w:t xml:space="preserve"> отсутствие отрицательных отзывов о работе </w:t>
      </w:r>
      <w:r w:rsidR="009C744E" w:rsidRPr="00D5064D">
        <w:rPr>
          <w:bCs w:val="0"/>
          <w:sz w:val="24"/>
          <w:szCs w:val="24"/>
        </w:rPr>
        <w:t>Участник</w:t>
      </w:r>
      <w:r w:rsidRPr="00D5064D">
        <w:rPr>
          <w:bCs w:val="0"/>
          <w:sz w:val="24"/>
          <w:szCs w:val="24"/>
        </w:rPr>
        <w:t xml:space="preserve">а; </w:t>
      </w:r>
    </w:p>
    <w:p w:rsidR="00717F60" w:rsidRPr="00D5064D" w:rsidRDefault="00D5064D" w:rsidP="00D75CA2">
      <w:pPr>
        <w:widowControl w:val="0"/>
        <w:numPr>
          <w:ilvl w:val="0"/>
          <w:numId w:val="8"/>
        </w:numPr>
        <w:tabs>
          <w:tab w:val="left" w:pos="426"/>
        </w:tabs>
        <w:autoSpaceDE w:val="0"/>
        <w:spacing w:line="264" w:lineRule="auto"/>
        <w:ind w:left="0" w:firstLine="426"/>
        <w:rPr>
          <w:bCs w:val="0"/>
          <w:sz w:val="24"/>
          <w:szCs w:val="24"/>
        </w:rPr>
      </w:pPr>
      <w:r w:rsidRPr="00D5064D">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5064D">
        <w:rPr>
          <w:b/>
          <w:bCs w:val="0"/>
          <w:i/>
          <w:sz w:val="24"/>
          <w:szCs w:val="24"/>
        </w:rPr>
        <w:t>.</w:t>
      </w:r>
    </w:p>
    <w:p w:rsidR="00717F60" w:rsidRPr="00D5064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D5064D">
        <w:rPr>
          <w:sz w:val="24"/>
          <w:szCs w:val="24"/>
        </w:rPr>
        <w:t xml:space="preserve">В рамках отборочной стадии Закупочная комиссия может запросить у </w:t>
      </w:r>
      <w:r w:rsidR="009C744E" w:rsidRPr="00D5064D">
        <w:rPr>
          <w:sz w:val="24"/>
          <w:szCs w:val="24"/>
        </w:rPr>
        <w:t>Участник</w:t>
      </w:r>
      <w:r w:rsidRPr="00D5064D">
        <w:rPr>
          <w:sz w:val="24"/>
          <w:szCs w:val="24"/>
        </w:rPr>
        <w:t>ов разъя</w:t>
      </w:r>
      <w:r w:rsidR="006D28DA" w:rsidRPr="00D5064D">
        <w:rPr>
          <w:sz w:val="24"/>
          <w:szCs w:val="24"/>
        </w:rPr>
        <w:t>снения или дополнения их Заявок</w:t>
      </w:r>
      <w:r w:rsidRPr="00D5064D">
        <w:rPr>
          <w:sz w:val="24"/>
          <w:szCs w:val="24"/>
        </w:rPr>
        <w:t xml:space="preserve">. При этом Закупочная комиссия не вправе запрашивать разъяснения или требовать документы, меняющие суть </w:t>
      </w:r>
      <w:r w:rsidR="004B5EB3" w:rsidRPr="00D5064D">
        <w:rPr>
          <w:sz w:val="24"/>
          <w:szCs w:val="24"/>
        </w:rPr>
        <w:t>Заявк</w:t>
      </w:r>
      <w:r w:rsidRPr="00D5064D">
        <w:rPr>
          <w:sz w:val="24"/>
          <w:szCs w:val="24"/>
        </w:rPr>
        <w:t>и</w:t>
      </w:r>
      <w:r w:rsidR="00076D8B" w:rsidRPr="00D5064D">
        <w:rPr>
          <w:sz w:val="24"/>
          <w:szCs w:val="24"/>
        </w:rPr>
        <w:t>, а также документы, перечень которых отсутствует в настоящей Документации</w:t>
      </w:r>
      <w:r w:rsidRPr="00D5064D">
        <w:rPr>
          <w:sz w:val="24"/>
          <w:szCs w:val="24"/>
        </w:rPr>
        <w:t xml:space="preserve">. Допускаются уточняющие запросы по техническим условиям </w:t>
      </w:r>
      <w:r w:rsidR="004B5EB3" w:rsidRPr="00D5064D">
        <w:rPr>
          <w:sz w:val="24"/>
          <w:szCs w:val="24"/>
        </w:rPr>
        <w:t>Заявк</w:t>
      </w:r>
      <w:r w:rsidRPr="00D5064D">
        <w:rPr>
          <w:sz w:val="24"/>
          <w:szCs w:val="24"/>
        </w:rPr>
        <w:t>и (перечня предлагаем</w:t>
      </w:r>
      <w:r w:rsidR="00541FAB" w:rsidRPr="00D5064D">
        <w:rPr>
          <w:sz w:val="24"/>
          <w:szCs w:val="24"/>
        </w:rPr>
        <w:t>ых</w:t>
      </w:r>
      <w:r w:rsidRPr="00D5064D">
        <w:rPr>
          <w:sz w:val="24"/>
          <w:szCs w:val="24"/>
        </w:rPr>
        <w:t xml:space="preserve"> </w:t>
      </w:r>
      <w:r w:rsidR="00541FAB" w:rsidRPr="00D5064D">
        <w:rPr>
          <w:sz w:val="24"/>
          <w:szCs w:val="24"/>
        </w:rPr>
        <w:t>услуг</w:t>
      </w:r>
      <w:r w:rsidRPr="00D5064D">
        <w:rPr>
          <w:sz w:val="24"/>
          <w:szCs w:val="24"/>
        </w:rPr>
        <w:t xml:space="preserve">, </w:t>
      </w:r>
      <w:r w:rsidR="00541FAB" w:rsidRPr="00D5064D">
        <w:rPr>
          <w:sz w:val="24"/>
          <w:szCs w:val="24"/>
        </w:rPr>
        <w:t>их</w:t>
      </w:r>
      <w:r w:rsidRPr="00D5064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D5064D">
        <w:rPr>
          <w:sz w:val="24"/>
          <w:szCs w:val="24"/>
        </w:rPr>
        <w:t>З</w:t>
      </w:r>
      <w:r w:rsidRPr="00D5064D">
        <w:rPr>
          <w:sz w:val="24"/>
          <w:szCs w:val="24"/>
        </w:rPr>
        <w:t>апроса предложений.</w:t>
      </w:r>
    </w:p>
    <w:p w:rsidR="00717F60" w:rsidRPr="00D5064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D5064D">
        <w:rPr>
          <w:sz w:val="24"/>
          <w:szCs w:val="24"/>
        </w:rPr>
        <w:t xml:space="preserve">При проверке правильности оформления </w:t>
      </w:r>
      <w:r w:rsidR="004B5EB3" w:rsidRPr="00D5064D">
        <w:rPr>
          <w:sz w:val="24"/>
          <w:szCs w:val="24"/>
        </w:rPr>
        <w:t>Заявк</w:t>
      </w:r>
      <w:r w:rsidRPr="00D5064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5064D">
        <w:rPr>
          <w:sz w:val="24"/>
          <w:szCs w:val="24"/>
        </w:rPr>
        <w:t>Заявк</w:t>
      </w:r>
      <w:r w:rsidRPr="00D5064D">
        <w:rPr>
          <w:sz w:val="24"/>
          <w:szCs w:val="24"/>
        </w:rPr>
        <w:t xml:space="preserve">и. Закупочная комиссия с письменного согласия </w:t>
      </w:r>
      <w:r w:rsidR="009C744E" w:rsidRPr="00D5064D">
        <w:rPr>
          <w:sz w:val="24"/>
          <w:szCs w:val="24"/>
        </w:rPr>
        <w:t>Участник</w:t>
      </w:r>
      <w:r w:rsidRPr="00D5064D">
        <w:rPr>
          <w:sz w:val="24"/>
          <w:szCs w:val="24"/>
        </w:rPr>
        <w:t>а также может исправлять очевидные арифметические и грамматические ошибки.</w:t>
      </w:r>
    </w:p>
    <w:p w:rsidR="00717F60" w:rsidRPr="00D5064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D5064D">
        <w:rPr>
          <w:sz w:val="24"/>
          <w:szCs w:val="24"/>
        </w:rPr>
        <w:t xml:space="preserve">По результатам проведения отборочной стадии Закупочная комиссия отклонит </w:t>
      </w:r>
      <w:r w:rsidR="004B5EB3" w:rsidRPr="00D5064D">
        <w:rPr>
          <w:sz w:val="24"/>
          <w:szCs w:val="24"/>
        </w:rPr>
        <w:t>Заявк</w:t>
      </w:r>
      <w:r w:rsidRPr="00D5064D">
        <w:rPr>
          <w:sz w:val="24"/>
          <w:szCs w:val="24"/>
        </w:rPr>
        <w:t>и, которые:</w:t>
      </w:r>
      <w:bookmarkEnd w:id="441"/>
      <w:bookmarkEnd w:id="442"/>
    </w:p>
    <w:p w:rsidR="006D6975" w:rsidRPr="00D5064D" w:rsidRDefault="00D5064D" w:rsidP="006D6975">
      <w:pPr>
        <w:pStyle w:val="affffff0"/>
        <w:widowControl w:val="0"/>
        <w:numPr>
          <w:ilvl w:val="0"/>
          <w:numId w:val="95"/>
        </w:numPr>
        <w:tabs>
          <w:tab w:val="left" w:pos="426"/>
        </w:tabs>
        <w:autoSpaceDE w:val="0"/>
        <w:spacing w:line="264" w:lineRule="auto"/>
        <w:rPr>
          <w:sz w:val="24"/>
          <w:szCs w:val="24"/>
        </w:rPr>
      </w:pPr>
      <w:r w:rsidRPr="00D5064D">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D6975">
        <w:rPr>
          <w:sz w:val="24"/>
          <w:szCs w:val="24"/>
        </w:rPr>
        <w:t>числе</w:t>
      </w:r>
      <w:proofErr w:type="gramEnd"/>
      <w:r w:rsidRPr="006D6975">
        <w:rPr>
          <w:sz w:val="24"/>
          <w:szCs w:val="24"/>
        </w:rPr>
        <w:t xml:space="preserve"> если Участник (в </w:t>
      </w:r>
      <w:proofErr w:type="spellStart"/>
      <w:r w:rsidRPr="006D6975">
        <w:rPr>
          <w:sz w:val="24"/>
          <w:szCs w:val="24"/>
        </w:rPr>
        <w:t>т.ч</w:t>
      </w:r>
      <w:proofErr w:type="spellEnd"/>
      <w:r w:rsidRPr="006D6975">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20352D">
        <w:rPr>
          <w:sz w:val="24"/>
          <w:szCs w:val="24"/>
        </w:rPr>
        <w:fldChar w:fldCharType="begin"/>
      </w:r>
      <w:r>
        <w:rPr>
          <w:sz w:val="24"/>
          <w:szCs w:val="24"/>
        </w:rPr>
        <w:instrText xml:space="preserve"> REF _Ref444181575 \r \h </w:instrText>
      </w:r>
      <w:r w:rsidR="0020352D">
        <w:rPr>
          <w:sz w:val="24"/>
          <w:szCs w:val="24"/>
        </w:rPr>
      </w:r>
      <w:r w:rsidR="0020352D">
        <w:rPr>
          <w:sz w:val="24"/>
          <w:szCs w:val="24"/>
        </w:rPr>
        <w:fldChar w:fldCharType="separate"/>
      </w:r>
      <w:r w:rsidR="00C712DA">
        <w:rPr>
          <w:sz w:val="24"/>
          <w:szCs w:val="24"/>
        </w:rPr>
        <w:t>5.12</w:t>
      </w:r>
      <w:r w:rsidR="0020352D">
        <w:rPr>
          <w:sz w:val="24"/>
          <w:szCs w:val="24"/>
        </w:rPr>
        <w:fldChar w:fldCharType="end"/>
      </w:r>
      <w:r w:rsidRPr="006D6975">
        <w:rPr>
          <w:sz w:val="24"/>
          <w:szCs w:val="24"/>
        </w:rPr>
        <w:t xml:space="preserve">); </w:t>
      </w:r>
    </w:p>
    <w:p w:rsidR="006D6975" w:rsidRPr="00D5064D"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поданы Участниками, не представившими финансовое обеспечение исполнения </w:t>
      </w:r>
      <w:r w:rsidRPr="00D5064D">
        <w:rPr>
          <w:sz w:val="24"/>
          <w:szCs w:val="24"/>
        </w:rPr>
        <w:lastRenderedPageBreak/>
        <w:t xml:space="preserve">обязательств Участника в соответствии с п. </w:t>
      </w:r>
      <w:r w:rsidR="00FC4D3A">
        <w:fldChar w:fldCharType="begin"/>
      </w:r>
      <w:r w:rsidR="00FC4D3A">
        <w:instrText xml:space="preserve"> REF _Ref306176386 \r \h  \* MERGEFORMAT </w:instrText>
      </w:r>
      <w:r w:rsidR="00FC4D3A">
        <w:fldChar w:fldCharType="separate"/>
      </w:r>
      <w:r w:rsidR="00C712DA" w:rsidRPr="00C712DA">
        <w:rPr>
          <w:sz w:val="24"/>
          <w:szCs w:val="24"/>
        </w:rPr>
        <w:t>3.3.14</w:t>
      </w:r>
      <w:r w:rsidR="00FC4D3A">
        <w:fldChar w:fldCharType="end"/>
      </w:r>
      <w:r w:rsidRPr="00D5064D">
        <w:rPr>
          <w:sz w:val="24"/>
          <w:szCs w:val="24"/>
        </w:rPr>
        <w:t>;</w:t>
      </w:r>
    </w:p>
    <w:p w:rsidR="006D6975" w:rsidRPr="00D5064D" w:rsidRDefault="00D5064D" w:rsidP="006D6975">
      <w:pPr>
        <w:pStyle w:val="affffff0"/>
        <w:widowControl w:val="0"/>
        <w:numPr>
          <w:ilvl w:val="0"/>
          <w:numId w:val="95"/>
        </w:numPr>
        <w:tabs>
          <w:tab w:val="left" w:pos="426"/>
        </w:tabs>
        <w:autoSpaceDE w:val="0"/>
        <w:spacing w:after="100" w:line="264" w:lineRule="auto"/>
        <w:rPr>
          <w:sz w:val="24"/>
          <w:szCs w:val="24"/>
        </w:rPr>
      </w:pPr>
      <w:r w:rsidRPr="00D5064D">
        <w:rPr>
          <w:sz w:val="24"/>
          <w:szCs w:val="24"/>
        </w:rPr>
        <w:t xml:space="preserve">поданы Участниками, но не содержат всех </w:t>
      </w:r>
      <w:proofErr w:type="gramStart"/>
      <w:r w:rsidRPr="00D5064D">
        <w:rPr>
          <w:sz w:val="24"/>
          <w:szCs w:val="24"/>
        </w:rPr>
        <w:t>документов</w:t>
      </w:r>
      <w:proofErr w:type="gramEnd"/>
      <w:r w:rsidRPr="00D5064D">
        <w:rPr>
          <w:sz w:val="24"/>
          <w:szCs w:val="24"/>
        </w:rPr>
        <w:t xml:space="preserve"> требуемых настоящей Документацией по запросу предложений</w:t>
      </w:r>
      <w:r w:rsidR="006D6975" w:rsidRPr="00D5064D">
        <w:rPr>
          <w:sz w:val="24"/>
          <w:szCs w:val="24"/>
        </w:rPr>
        <w:t>;</w:t>
      </w:r>
    </w:p>
    <w:p w:rsidR="006D6975" w:rsidRPr="00D5064D" w:rsidRDefault="006D6975" w:rsidP="006D6975">
      <w:pPr>
        <w:pStyle w:val="affffff0"/>
        <w:widowControl w:val="0"/>
        <w:numPr>
          <w:ilvl w:val="0"/>
          <w:numId w:val="95"/>
        </w:numPr>
        <w:tabs>
          <w:tab w:val="left" w:pos="426"/>
        </w:tabs>
        <w:autoSpaceDE w:val="0"/>
        <w:spacing w:after="100" w:line="264" w:lineRule="auto"/>
        <w:rPr>
          <w:sz w:val="24"/>
          <w:szCs w:val="24"/>
        </w:rPr>
      </w:pPr>
      <w:r w:rsidRPr="00D5064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B7819" w:rsidRPr="00D5064D" w:rsidRDefault="006D6975" w:rsidP="006D6975">
      <w:pPr>
        <w:pStyle w:val="affffff0"/>
        <w:widowControl w:val="0"/>
        <w:numPr>
          <w:ilvl w:val="0"/>
          <w:numId w:val="95"/>
        </w:numPr>
        <w:tabs>
          <w:tab w:val="left" w:pos="426"/>
        </w:tabs>
        <w:autoSpaceDE w:val="0"/>
        <w:spacing w:after="100" w:line="264" w:lineRule="auto"/>
        <w:rPr>
          <w:sz w:val="24"/>
          <w:szCs w:val="24"/>
        </w:rPr>
      </w:pPr>
      <w:r w:rsidRPr="00D5064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D5064D">
        <w:rPr>
          <w:sz w:val="24"/>
          <w:szCs w:val="24"/>
        </w:rPr>
        <w:t>При проведении отборочной стадии</w:t>
      </w:r>
      <w:r w:rsidRPr="00E71A48">
        <w:rPr>
          <w:sz w:val="24"/>
          <w:szCs w:val="24"/>
        </w:rPr>
        <w:t xml:space="preserve">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C4D3A">
        <w:fldChar w:fldCharType="begin"/>
      </w:r>
      <w:r w:rsidR="00FC4D3A">
        <w:instrText xml:space="preserve"> REF _Ref306176386 \r \h  \* MERGEFORMAT </w:instrText>
      </w:r>
      <w:r w:rsidR="00FC4D3A">
        <w:fldChar w:fldCharType="separate"/>
      </w:r>
      <w:r w:rsidR="00C712DA" w:rsidRPr="00C712DA">
        <w:rPr>
          <w:sz w:val="24"/>
          <w:szCs w:val="24"/>
        </w:rPr>
        <w:t>3.3.14</w:t>
      </w:r>
      <w:r w:rsidR="00FC4D3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E12871"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Заявок путем </w:t>
      </w:r>
      <w:r w:rsidR="006D28DA" w:rsidRPr="00E12871">
        <w:rPr>
          <w:sz w:val="24"/>
          <w:szCs w:val="24"/>
        </w:rPr>
        <w:t>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E12871" w:rsidDel="009F10EB">
        <w:rPr>
          <w:sz w:val="24"/>
          <w:szCs w:val="24"/>
        </w:rPr>
        <w:t xml:space="preserve"> </w:t>
      </w:r>
      <w:r w:rsidR="006D28DA" w:rsidRPr="00E12871">
        <w:rPr>
          <w:sz w:val="24"/>
          <w:szCs w:val="24"/>
        </w:rPr>
        <w:t>без изменений.</w:t>
      </w:r>
    </w:p>
    <w:p w:rsidR="006D28DA" w:rsidRPr="00E12871" w:rsidRDefault="00E12871"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E12871">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rPr>
        <w:lastRenderedPageBreak/>
        <w:t>На переторжку в обязательном порядке приглашаются</w:t>
      </w:r>
      <w:r w:rsidRPr="006D28DA">
        <w:rPr>
          <w:sz w:val="24"/>
          <w:szCs w:val="24"/>
        </w:rPr>
        <w:t xml:space="preserve">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w:t>
      </w:r>
      <w:r w:rsidRPr="006D28DA">
        <w:rPr>
          <w:sz w:val="24"/>
          <w:szCs w:val="24"/>
        </w:rPr>
        <w:lastRenderedPageBreak/>
        <w:t>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w:t>
      </w:r>
      <w:r w:rsidRPr="006D28DA">
        <w:rPr>
          <w:sz w:val="24"/>
          <w:szCs w:val="24"/>
        </w:rPr>
        <w:lastRenderedPageBreak/>
        <w:t>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10226A" w:rsidRDefault="0010226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10226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0226A">
        <w:rPr>
          <w:sz w:val="24"/>
          <w:szCs w:val="24"/>
          <w:lang w:eastAsia="ru-RU"/>
        </w:rPr>
        <w:t>его Заявка остается действующей с ранее объявленной ценой</w:t>
      </w:r>
      <w:r w:rsidR="006D28DA" w:rsidRPr="0010226A">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FC4D3A">
        <w:fldChar w:fldCharType="begin"/>
      </w:r>
      <w:r w:rsidR="00FC4D3A">
        <w:instrText xml:space="preserve"> REF _Ref306004660 \r \h  \* MERGEFORMAT </w:instrText>
      </w:r>
      <w:r w:rsidR="00FC4D3A">
        <w:fldChar w:fldCharType="separate"/>
      </w:r>
      <w:r w:rsidR="00C712DA" w:rsidRPr="00C712DA">
        <w:rPr>
          <w:sz w:val="24"/>
          <w:szCs w:val="24"/>
        </w:rPr>
        <w:t>3.3.1.3</w:t>
      </w:r>
      <w:r w:rsidR="00FC4D3A">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FC4D3A">
        <w:fldChar w:fldCharType="begin"/>
      </w:r>
      <w:r w:rsidR="00FC4D3A">
        <w:instrText xml:space="preserve"> REF _Ref191386085 \r \h  \* MERGEFORMAT </w:instrText>
      </w:r>
      <w:r w:rsidR="00FC4D3A">
        <w:fldChar w:fldCharType="separate"/>
      </w:r>
      <w:r w:rsidR="00C712DA" w:rsidRPr="00C712DA">
        <w:rPr>
          <w:iCs/>
          <w:sz w:val="24"/>
          <w:szCs w:val="24"/>
        </w:rPr>
        <w:t>1.1.1</w:t>
      </w:r>
      <w:r w:rsidR="00FC4D3A">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C4D3A">
        <w:fldChar w:fldCharType="begin"/>
      </w:r>
      <w:r w:rsidR="00FC4D3A">
        <w:instrText xml:space="preserve"> REF _Ref294695546 \r \h  \* MERGEFORMAT </w:instrText>
      </w:r>
      <w:r w:rsidR="00FC4D3A">
        <w:fldChar w:fldCharType="separate"/>
      </w:r>
      <w:r w:rsidR="00C712DA" w:rsidRPr="00C712DA">
        <w:rPr>
          <w:bCs w:val="0"/>
          <w:sz w:val="24"/>
          <w:szCs w:val="24"/>
        </w:rPr>
        <w:t xml:space="preserve"> 1.2.6 </w:t>
      </w:r>
      <w:r w:rsidR="00FC4D3A">
        <w:fldChar w:fldCharType="end"/>
      </w:r>
      <w:r w:rsidRPr="00E71A48">
        <w:rPr>
          <w:bCs w:val="0"/>
          <w:sz w:val="24"/>
          <w:szCs w:val="24"/>
        </w:rPr>
        <w:t>и/или в срок, определенный в п.</w:t>
      </w:r>
      <w:r w:rsidR="001716DB" w:rsidRPr="00E71A48">
        <w:rPr>
          <w:bCs w:val="0"/>
          <w:sz w:val="24"/>
          <w:szCs w:val="24"/>
        </w:rPr>
        <w:t xml:space="preserve"> </w:t>
      </w:r>
      <w:r w:rsidR="00FC4D3A">
        <w:fldChar w:fldCharType="begin"/>
      </w:r>
      <w:r w:rsidR="00FC4D3A">
        <w:instrText xml:space="preserve"> REF _Ref294695403 \n \h  \* MERGEFORMAT </w:instrText>
      </w:r>
      <w:r w:rsidR="00FC4D3A">
        <w:fldChar w:fldCharType="separate"/>
      </w:r>
      <w:r w:rsidR="00C712DA" w:rsidRPr="00C712DA">
        <w:rPr>
          <w:bCs w:val="0"/>
          <w:sz w:val="24"/>
          <w:szCs w:val="24"/>
        </w:rPr>
        <w:t>3.10.3</w:t>
      </w:r>
      <w:r w:rsidR="00FC4D3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C4D3A">
        <w:fldChar w:fldCharType="begin"/>
      </w:r>
      <w:r w:rsidR="00FC4D3A">
        <w:instrText xml:space="preserve"> REF _Ref305979053 \r \h  \* MERGEFORMAT </w:instrText>
      </w:r>
      <w:r w:rsidR="00FC4D3A">
        <w:fldChar w:fldCharType="separate"/>
      </w:r>
      <w:r w:rsidR="00C712DA" w:rsidRPr="00C712DA">
        <w:rPr>
          <w:bCs w:val="0"/>
          <w:sz w:val="24"/>
          <w:szCs w:val="24"/>
        </w:rPr>
        <w:t>3.10.4</w:t>
      </w:r>
      <w:r w:rsidR="00FC4D3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w:t>
      </w:r>
      <w:r w:rsidRPr="00414CAF">
        <w:rPr>
          <w:bCs w:val="0"/>
          <w:sz w:val="24"/>
          <w:szCs w:val="24"/>
        </w:rPr>
        <w:lastRenderedPageBreak/>
        <w:t xml:space="preserve">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20352D">
        <w:rPr>
          <w:sz w:val="24"/>
          <w:szCs w:val="24"/>
        </w:rPr>
        <w:fldChar w:fldCharType="begin"/>
      </w:r>
      <w:r w:rsidR="005818B2">
        <w:rPr>
          <w:sz w:val="24"/>
          <w:szCs w:val="24"/>
        </w:rPr>
        <w:instrText xml:space="preserve"> REF _Ref440272931 \r \h </w:instrText>
      </w:r>
      <w:r w:rsidR="0020352D">
        <w:rPr>
          <w:sz w:val="24"/>
          <w:szCs w:val="24"/>
        </w:rPr>
      </w:r>
      <w:r w:rsidR="0020352D">
        <w:rPr>
          <w:sz w:val="24"/>
          <w:szCs w:val="24"/>
        </w:rPr>
        <w:fldChar w:fldCharType="separate"/>
      </w:r>
      <w:r w:rsidR="00C712DA">
        <w:rPr>
          <w:sz w:val="24"/>
          <w:szCs w:val="24"/>
        </w:rPr>
        <w:t>2</w:t>
      </w:r>
      <w:r w:rsidR="0020352D">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FC4D3A">
        <w:fldChar w:fldCharType="begin"/>
      </w:r>
      <w:r w:rsidR="00FC4D3A">
        <w:instrText xml:space="preserve"> REF _Ref191386085 \r \h  \* MERGEFORMAT </w:instrText>
      </w:r>
      <w:r w:rsidR="00FC4D3A">
        <w:fldChar w:fldCharType="separate"/>
      </w:r>
      <w:r w:rsidR="00C712DA" w:rsidRPr="00C712DA">
        <w:rPr>
          <w:iCs/>
          <w:sz w:val="24"/>
          <w:szCs w:val="24"/>
        </w:rPr>
        <w:t>1.1.1</w:t>
      </w:r>
      <w:r w:rsidR="00FC4D3A">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D5012D">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7C1BF2">
        <w:rPr>
          <w:b w:val="0"/>
          <w:szCs w:val="24"/>
        </w:rPr>
        <w:t>Техническ</w:t>
      </w:r>
      <w:r w:rsidR="003776BB" w:rsidRPr="007C1BF2">
        <w:rPr>
          <w:b w:val="0"/>
          <w:szCs w:val="24"/>
        </w:rPr>
        <w:t>о</w:t>
      </w:r>
      <w:proofErr w:type="gramStart"/>
      <w:r w:rsidR="003776BB" w:rsidRPr="007C1BF2">
        <w:rPr>
          <w:b w:val="0"/>
          <w:szCs w:val="24"/>
        </w:rPr>
        <w:t>е(</w:t>
      </w:r>
      <w:proofErr w:type="spellStart"/>
      <w:proofErr w:type="gramEnd"/>
      <w:r w:rsidRPr="007C1BF2">
        <w:rPr>
          <w:b w:val="0"/>
          <w:szCs w:val="24"/>
        </w:rPr>
        <w:t>ие</w:t>
      </w:r>
      <w:proofErr w:type="spellEnd"/>
      <w:r w:rsidR="003776BB" w:rsidRPr="007C1BF2">
        <w:rPr>
          <w:b w:val="0"/>
          <w:szCs w:val="24"/>
        </w:rPr>
        <w:t>)</w:t>
      </w:r>
      <w:r w:rsidRPr="007C1BF2">
        <w:rPr>
          <w:b w:val="0"/>
          <w:szCs w:val="24"/>
        </w:rPr>
        <w:t xml:space="preserve"> задани</w:t>
      </w:r>
      <w:r w:rsidR="003776BB" w:rsidRPr="007C1BF2">
        <w:rPr>
          <w:b w:val="0"/>
          <w:szCs w:val="24"/>
        </w:rPr>
        <w:t>е(</w:t>
      </w:r>
      <w:r w:rsidRPr="007C1BF2">
        <w:rPr>
          <w:b w:val="0"/>
          <w:szCs w:val="24"/>
        </w:rPr>
        <w:t>я</w:t>
      </w:r>
      <w:r w:rsidR="003776BB" w:rsidRPr="007C1BF2">
        <w:rPr>
          <w:b w:val="0"/>
          <w:szCs w:val="24"/>
        </w:rPr>
        <w:t>)</w:t>
      </w:r>
      <w:r w:rsidRPr="007C1BF2">
        <w:rPr>
          <w:b w:val="0"/>
          <w:szCs w:val="24"/>
        </w:rPr>
        <w:t xml:space="preserve"> </w:t>
      </w:r>
      <w:r w:rsidR="00A154B7" w:rsidRPr="007C1BF2">
        <w:rPr>
          <w:b w:val="0"/>
          <w:szCs w:val="24"/>
        </w:rPr>
        <w:t xml:space="preserve">по Лоту №1 (подраздел </w:t>
      </w:r>
      <w:r w:rsidR="0020352D" w:rsidRPr="007C1BF2">
        <w:rPr>
          <w:b w:val="0"/>
          <w:szCs w:val="24"/>
        </w:rPr>
        <w:fldChar w:fldCharType="begin"/>
      </w:r>
      <w:r w:rsidR="00A154B7" w:rsidRPr="007C1BF2">
        <w:rPr>
          <w:b w:val="0"/>
          <w:szCs w:val="24"/>
        </w:rPr>
        <w:instrText xml:space="preserve"> REF _Ref440275279 \r \h </w:instrText>
      </w:r>
      <w:r w:rsidR="0020352D" w:rsidRPr="007C1BF2">
        <w:rPr>
          <w:b w:val="0"/>
          <w:szCs w:val="24"/>
        </w:rPr>
      </w:r>
      <w:r w:rsidR="007C1BF2">
        <w:rPr>
          <w:b w:val="0"/>
          <w:szCs w:val="24"/>
        </w:rPr>
        <w:instrText xml:space="preserve"> \* MERGEFORMAT </w:instrText>
      </w:r>
      <w:r w:rsidR="0020352D" w:rsidRPr="007C1BF2">
        <w:rPr>
          <w:b w:val="0"/>
          <w:szCs w:val="24"/>
        </w:rPr>
        <w:fldChar w:fldCharType="separate"/>
      </w:r>
      <w:r w:rsidR="00C712DA" w:rsidRPr="007C1BF2">
        <w:rPr>
          <w:b w:val="0"/>
          <w:szCs w:val="24"/>
        </w:rPr>
        <w:t>1.1.4</w:t>
      </w:r>
      <w:r w:rsidR="0020352D" w:rsidRPr="007C1BF2">
        <w:rPr>
          <w:b w:val="0"/>
          <w:szCs w:val="24"/>
        </w:rPr>
        <w:fldChar w:fldCharType="end"/>
      </w:r>
      <w:r w:rsidR="00A154B7" w:rsidRPr="007C1BF2">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0352D">
        <w:rPr>
          <w:sz w:val="24"/>
          <w:szCs w:val="24"/>
        </w:rPr>
        <w:fldChar w:fldCharType="begin"/>
      </w:r>
      <w:r w:rsidR="00457AEB">
        <w:rPr>
          <w:sz w:val="24"/>
          <w:szCs w:val="24"/>
        </w:rPr>
        <w:instrText xml:space="preserve"> REF _Ref440879531 \r \h </w:instrText>
      </w:r>
      <w:r w:rsidR="0020352D">
        <w:rPr>
          <w:sz w:val="24"/>
          <w:szCs w:val="24"/>
        </w:rPr>
      </w:r>
      <w:r w:rsidR="0020352D">
        <w:rPr>
          <w:sz w:val="24"/>
          <w:szCs w:val="24"/>
        </w:rPr>
        <w:fldChar w:fldCharType="separate"/>
      </w:r>
      <w:r w:rsidR="00C712DA">
        <w:rPr>
          <w:sz w:val="24"/>
          <w:szCs w:val="24"/>
        </w:rPr>
        <w:t>3.3.4</w:t>
      </w:r>
      <w:r w:rsidR="0020352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0352D">
        <w:rPr>
          <w:sz w:val="24"/>
          <w:szCs w:val="24"/>
        </w:rPr>
        <w:fldChar w:fldCharType="begin"/>
      </w:r>
      <w:r w:rsidR="00D56F8C">
        <w:rPr>
          <w:sz w:val="24"/>
          <w:szCs w:val="24"/>
        </w:rPr>
        <w:instrText xml:space="preserve"> REF _Ref55279015 \r \h </w:instrText>
      </w:r>
      <w:r w:rsidR="0020352D">
        <w:rPr>
          <w:sz w:val="24"/>
          <w:szCs w:val="24"/>
        </w:rPr>
      </w:r>
      <w:r w:rsidR="0020352D">
        <w:rPr>
          <w:sz w:val="24"/>
          <w:szCs w:val="24"/>
        </w:rPr>
        <w:fldChar w:fldCharType="separate"/>
      </w:r>
      <w:r w:rsidR="00C712DA">
        <w:rPr>
          <w:sz w:val="24"/>
          <w:szCs w:val="24"/>
        </w:rPr>
        <w:t>3.3.1.6</w:t>
      </w:r>
      <w:r w:rsidR="0020352D">
        <w:rPr>
          <w:sz w:val="24"/>
          <w:szCs w:val="24"/>
        </w:rPr>
        <w:fldChar w:fldCharType="end"/>
      </w:r>
      <w:r w:rsidRPr="00492C8B">
        <w:rPr>
          <w:sz w:val="24"/>
          <w:szCs w:val="24"/>
        </w:rPr>
        <w:t xml:space="preserve"> и </w:t>
      </w:r>
      <w:r w:rsidR="0020352D">
        <w:rPr>
          <w:sz w:val="24"/>
          <w:szCs w:val="24"/>
        </w:rPr>
        <w:fldChar w:fldCharType="begin"/>
      </w:r>
      <w:r w:rsidR="00D56F8C">
        <w:rPr>
          <w:sz w:val="24"/>
          <w:szCs w:val="24"/>
        </w:rPr>
        <w:instrText xml:space="preserve"> REF _Ref195087786 \r \h </w:instrText>
      </w:r>
      <w:r w:rsidR="0020352D">
        <w:rPr>
          <w:sz w:val="24"/>
          <w:szCs w:val="24"/>
        </w:rPr>
      </w:r>
      <w:r w:rsidR="0020352D">
        <w:rPr>
          <w:sz w:val="24"/>
          <w:szCs w:val="24"/>
        </w:rPr>
        <w:fldChar w:fldCharType="separate"/>
      </w:r>
      <w:r w:rsidR="00C712DA">
        <w:rPr>
          <w:sz w:val="24"/>
          <w:szCs w:val="24"/>
        </w:rPr>
        <w:t>3.3.1.7</w:t>
      </w:r>
      <w:r w:rsidR="0020352D">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20352D">
        <w:fldChar w:fldCharType="begin"/>
      </w:r>
      <w:r>
        <w:rPr>
          <w:sz w:val="24"/>
          <w:szCs w:val="24"/>
        </w:rPr>
        <w:instrText xml:space="preserve"> REF _Ref441053211 \r \h </w:instrText>
      </w:r>
      <w:r w:rsidR="0020352D">
        <w:fldChar w:fldCharType="separate"/>
      </w:r>
      <w:r w:rsidR="00C712DA">
        <w:rPr>
          <w:sz w:val="24"/>
          <w:szCs w:val="24"/>
        </w:rPr>
        <w:t>5.1.2.3</w:t>
      </w:r>
      <w:r w:rsidR="0020352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20352D">
        <w:rPr>
          <w:sz w:val="24"/>
          <w:szCs w:val="24"/>
        </w:rPr>
        <w:fldChar w:fldCharType="begin"/>
      </w:r>
      <w:r>
        <w:rPr>
          <w:sz w:val="24"/>
          <w:szCs w:val="24"/>
        </w:rPr>
        <w:instrText xml:space="preserve"> REF _Ref441053110 \r \h </w:instrText>
      </w:r>
      <w:r w:rsidR="0020352D">
        <w:rPr>
          <w:sz w:val="24"/>
          <w:szCs w:val="24"/>
        </w:rPr>
      </w:r>
      <w:r w:rsidR="0020352D">
        <w:rPr>
          <w:sz w:val="24"/>
          <w:szCs w:val="24"/>
        </w:rPr>
        <w:fldChar w:fldCharType="separate"/>
      </w:r>
      <w:r w:rsidR="00C712DA">
        <w:rPr>
          <w:sz w:val="24"/>
          <w:szCs w:val="24"/>
        </w:rPr>
        <w:t>3.3.7.1</w:t>
      </w:r>
      <w:r w:rsidR="0020352D">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D44B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E44D9D" w:rsidRDefault="00A35E74" w:rsidP="00A35E74">
      <w:pPr>
        <w:rPr>
          <w:color w:val="000000"/>
          <w:sz w:val="24"/>
          <w:szCs w:val="24"/>
        </w:rPr>
      </w:pPr>
      <w:r w:rsidRPr="00F647F7">
        <w:rPr>
          <w:color w:val="000000"/>
          <w:sz w:val="24"/>
          <w:szCs w:val="24"/>
        </w:rPr>
        <w:t>Наименов</w:t>
      </w:r>
      <w:r w:rsidRPr="00E44D9D">
        <w:rPr>
          <w:color w:val="000000"/>
          <w:sz w:val="24"/>
          <w:szCs w:val="24"/>
        </w:rPr>
        <w:t>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E44D9D" w:rsidTr="006F7EFC">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E44D9D" w:rsidRDefault="00A35E74" w:rsidP="006F7EFC">
            <w:pPr>
              <w:pStyle w:val="aff0"/>
              <w:spacing w:before="0" w:after="0"/>
              <w:rPr>
                <w:color w:val="000000"/>
                <w:sz w:val="24"/>
                <w:szCs w:val="24"/>
              </w:rPr>
            </w:pPr>
            <w:r w:rsidRPr="00E44D9D">
              <w:rPr>
                <w:color w:val="000000"/>
                <w:sz w:val="24"/>
                <w:szCs w:val="24"/>
              </w:rPr>
              <w:t>_________________________________________________________________________________</w:t>
            </w:r>
          </w:p>
          <w:p w:rsidR="00A35E74" w:rsidRPr="00E44D9D" w:rsidRDefault="00A35E74" w:rsidP="006F7EFC">
            <w:pPr>
              <w:pStyle w:val="aff0"/>
              <w:spacing w:before="0" w:after="0"/>
              <w:jc w:val="center"/>
              <w:rPr>
                <w:b/>
                <w:color w:val="000000"/>
              </w:rPr>
            </w:pPr>
            <w:r w:rsidRPr="00E44D9D">
              <w:rPr>
                <w:rStyle w:val="aa"/>
                <w:b w:val="0"/>
                <w:sz w:val="20"/>
              </w:rPr>
              <w:t>(Указывается наименование услуг)</w:t>
            </w:r>
          </w:p>
        </w:tc>
      </w:tr>
      <w:tr w:rsidR="00A35E74" w:rsidRPr="00E44D9D" w:rsidTr="006F7EFC">
        <w:trPr>
          <w:trHeight w:val="944"/>
        </w:trPr>
        <w:tc>
          <w:tcPr>
            <w:tcW w:w="578" w:type="dxa"/>
          </w:tcPr>
          <w:p w:rsidR="00A35E74" w:rsidRPr="00E44D9D" w:rsidRDefault="00A35E74" w:rsidP="006F7EFC">
            <w:pPr>
              <w:pStyle w:val="aff0"/>
              <w:spacing w:before="0" w:after="0"/>
              <w:rPr>
                <w:sz w:val="24"/>
                <w:szCs w:val="24"/>
              </w:rPr>
            </w:pPr>
            <w:r w:rsidRPr="00E44D9D">
              <w:rPr>
                <w:sz w:val="24"/>
                <w:szCs w:val="24"/>
              </w:rPr>
              <w:t xml:space="preserve">№ </w:t>
            </w:r>
            <w:proofErr w:type="gramStart"/>
            <w:r w:rsidRPr="00E44D9D">
              <w:rPr>
                <w:sz w:val="24"/>
                <w:szCs w:val="24"/>
              </w:rPr>
              <w:t>п</w:t>
            </w:r>
            <w:proofErr w:type="gramEnd"/>
            <w:r w:rsidRPr="00E44D9D">
              <w:rPr>
                <w:sz w:val="24"/>
                <w:szCs w:val="24"/>
              </w:rPr>
              <w:t>/п</w:t>
            </w:r>
          </w:p>
        </w:tc>
        <w:tc>
          <w:tcPr>
            <w:tcW w:w="5943" w:type="dxa"/>
            <w:vAlign w:val="center"/>
          </w:tcPr>
          <w:p w:rsidR="00A35E74" w:rsidRPr="00E44D9D" w:rsidRDefault="00A35E74" w:rsidP="006F7EFC">
            <w:pPr>
              <w:spacing w:line="240" w:lineRule="auto"/>
              <w:ind w:firstLine="0"/>
              <w:jc w:val="center"/>
              <w:rPr>
                <w:sz w:val="24"/>
                <w:szCs w:val="24"/>
              </w:rPr>
            </w:pPr>
            <w:r w:rsidRPr="00E44D9D">
              <w:rPr>
                <w:sz w:val="24"/>
                <w:szCs w:val="24"/>
              </w:rPr>
              <w:t>Вид услуг</w:t>
            </w:r>
          </w:p>
        </w:tc>
        <w:tc>
          <w:tcPr>
            <w:tcW w:w="1559" w:type="dxa"/>
            <w:vAlign w:val="center"/>
          </w:tcPr>
          <w:p w:rsidR="00A35E74" w:rsidRPr="00E44D9D" w:rsidRDefault="00A35E74" w:rsidP="006F7EFC">
            <w:pPr>
              <w:spacing w:line="240" w:lineRule="auto"/>
              <w:ind w:firstLine="0"/>
              <w:jc w:val="center"/>
              <w:rPr>
                <w:sz w:val="24"/>
                <w:szCs w:val="24"/>
              </w:rPr>
            </w:pPr>
            <w:r w:rsidRPr="00E44D9D">
              <w:rPr>
                <w:sz w:val="24"/>
                <w:szCs w:val="24"/>
              </w:rPr>
              <w:t>Ед. изм.</w:t>
            </w:r>
          </w:p>
        </w:tc>
        <w:tc>
          <w:tcPr>
            <w:tcW w:w="1701" w:type="dxa"/>
            <w:vAlign w:val="center"/>
          </w:tcPr>
          <w:p w:rsidR="00A35E74" w:rsidRPr="00E44D9D" w:rsidRDefault="00A35E74" w:rsidP="006F7EFC">
            <w:pPr>
              <w:spacing w:line="240" w:lineRule="auto"/>
              <w:ind w:firstLine="0"/>
              <w:jc w:val="center"/>
              <w:rPr>
                <w:sz w:val="24"/>
                <w:szCs w:val="24"/>
              </w:rPr>
            </w:pPr>
            <w:r w:rsidRPr="00E44D9D">
              <w:rPr>
                <w:sz w:val="24"/>
                <w:szCs w:val="24"/>
              </w:rPr>
              <w:t>Цена единицы без НДС, руб.</w:t>
            </w:r>
          </w:p>
        </w:tc>
        <w:tc>
          <w:tcPr>
            <w:tcW w:w="1843" w:type="dxa"/>
            <w:vAlign w:val="center"/>
          </w:tcPr>
          <w:p w:rsidR="00A35E74" w:rsidRPr="00E44D9D" w:rsidRDefault="00A35E74" w:rsidP="006F7EFC">
            <w:pPr>
              <w:spacing w:line="240" w:lineRule="auto"/>
              <w:ind w:firstLine="0"/>
              <w:jc w:val="center"/>
              <w:rPr>
                <w:sz w:val="24"/>
                <w:szCs w:val="24"/>
              </w:rPr>
            </w:pPr>
            <w:r w:rsidRPr="00E44D9D">
              <w:rPr>
                <w:sz w:val="24"/>
                <w:szCs w:val="24"/>
              </w:rPr>
              <w:t>Цена единицы с НДС, руб.</w:t>
            </w:r>
          </w:p>
        </w:tc>
        <w:tc>
          <w:tcPr>
            <w:tcW w:w="3827" w:type="dxa"/>
            <w:vAlign w:val="center"/>
          </w:tcPr>
          <w:p w:rsidR="00A35E74" w:rsidRPr="00E44D9D" w:rsidRDefault="00A35E74" w:rsidP="006F7EFC">
            <w:pPr>
              <w:spacing w:line="240" w:lineRule="auto"/>
              <w:ind w:firstLine="0"/>
              <w:jc w:val="center"/>
              <w:rPr>
                <w:sz w:val="24"/>
                <w:szCs w:val="24"/>
              </w:rPr>
            </w:pPr>
            <w:r w:rsidRPr="00E44D9D">
              <w:rPr>
                <w:sz w:val="24"/>
                <w:szCs w:val="24"/>
              </w:rPr>
              <w:t>Примечания</w:t>
            </w:r>
          </w:p>
        </w:tc>
      </w:tr>
      <w:tr w:rsidR="00A35E74" w:rsidRPr="00E44D9D" w:rsidTr="006F7EFC">
        <w:trPr>
          <w:trHeight w:val="284"/>
        </w:trPr>
        <w:tc>
          <w:tcPr>
            <w:tcW w:w="15451" w:type="dxa"/>
            <w:gridSpan w:val="6"/>
          </w:tcPr>
          <w:p w:rsidR="00A35E74" w:rsidRPr="00E44D9D" w:rsidRDefault="00A35E74" w:rsidP="00190751">
            <w:pPr>
              <w:pStyle w:val="aff1"/>
              <w:numPr>
                <w:ilvl w:val="0"/>
                <w:numId w:val="89"/>
              </w:numPr>
              <w:tabs>
                <w:tab w:val="left" w:pos="-1951"/>
              </w:tabs>
              <w:suppressAutoHyphens w:val="0"/>
              <w:spacing w:before="0" w:after="0"/>
              <w:rPr>
                <w:color w:val="000000"/>
                <w:szCs w:val="24"/>
              </w:rPr>
            </w:pPr>
            <w:r w:rsidRPr="00E44D9D">
              <w:rPr>
                <w:bCs w:val="0"/>
              </w:rPr>
              <w:t>Филиал ПАО «МРСК Центра» «</w:t>
            </w:r>
            <w:r w:rsidR="00190751" w:rsidRPr="00E44D9D">
              <w:rPr>
                <w:bCs w:val="0"/>
                <w:i/>
              </w:rPr>
              <w:t>Воронежэнерго</w:t>
            </w:r>
            <w:r w:rsidRPr="00E44D9D">
              <w:rPr>
                <w:bCs w:val="0"/>
              </w:rPr>
              <w:t>»</w:t>
            </w:r>
          </w:p>
        </w:tc>
      </w:tr>
      <w:tr w:rsidR="00A35E74" w:rsidRPr="00E44D9D" w:rsidTr="006F7EFC">
        <w:trPr>
          <w:trHeight w:val="284"/>
        </w:trPr>
        <w:tc>
          <w:tcPr>
            <w:tcW w:w="578" w:type="dxa"/>
          </w:tcPr>
          <w:p w:rsidR="00A35E74" w:rsidRPr="00E44D9D" w:rsidRDefault="00A35E74" w:rsidP="006F7EFC">
            <w:pPr>
              <w:pStyle w:val="aff1"/>
              <w:numPr>
                <w:ilvl w:val="0"/>
                <w:numId w:val="87"/>
              </w:numPr>
              <w:suppressAutoHyphens w:val="0"/>
              <w:ind w:left="0"/>
              <w:rPr>
                <w:color w:val="000000"/>
                <w:szCs w:val="24"/>
              </w:rPr>
            </w:pPr>
          </w:p>
        </w:tc>
        <w:tc>
          <w:tcPr>
            <w:tcW w:w="5943" w:type="dxa"/>
          </w:tcPr>
          <w:p w:rsidR="00A35E74" w:rsidRPr="00E44D9D" w:rsidRDefault="00A35E74" w:rsidP="006F7EFC">
            <w:pPr>
              <w:pStyle w:val="aff1"/>
              <w:spacing w:before="0" w:after="0"/>
              <w:rPr>
                <w:color w:val="000000"/>
                <w:szCs w:val="24"/>
              </w:rPr>
            </w:pPr>
          </w:p>
        </w:tc>
        <w:tc>
          <w:tcPr>
            <w:tcW w:w="1559" w:type="dxa"/>
          </w:tcPr>
          <w:p w:rsidR="00A35E74" w:rsidRPr="00E44D9D" w:rsidRDefault="00A35E74" w:rsidP="006F7EFC">
            <w:pPr>
              <w:pStyle w:val="aff1"/>
              <w:spacing w:before="0" w:after="0"/>
              <w:rPr>
                <w:color w:val="000000"/>
                <w:szCs w:val="24"/>
              </w:rPr>
            </w:pPr>
          </w:p>
        </w:tc>
        <w:tc>
          <w:tcPr>
            <w:tcW w:w="1701" w:type="dxa"/>
          </w:tcPr>
          <w:p w:rsidR="00A35E74" w:rsidRPr="00E44D9D" w:rsidRDefault="00A35E74" w:rsidP="006F7EFC">
            <w:pPr>
              <w:pStyle w:val="aff1"/>
              <w:spacing w:before="0" w:after="0"/>
              <w:rPr>
                <w:color w:val="000000"/>
                <w:szCs w:val="24"/>
              </w:rPr>
            </w:pPr>
          </w:p>
        </w:tc>
        <w:tc>
          <w:tcPr>
            <w:tcW w:w="1843" w:type="dxa"/>
          </w:tcPr>
          <w:p w:rsidR="00A35E74" w:rsidRPr="00E44D9D" w:rsidRDefault="00A35E74" w:rsidP="006F7EFC">
            <w:pPr>
              <w:pStyle w:val="aff1"/>
              <w:spacing w:before="0" w:after="0"/>
              <w:jc w:val="right"/>
              <w:rPr>
                <w:color w:val="000000"/>
                <w:szCs w:val="24"/>
              </w:rPr>
            </w:pPr>
          </w:p>
        </w:tc>
        <w:tc>
          <w:tcPr>
            <w:tcW w:w="3827" w:type="dxa"/>
          </w:tcPr>
          <w:p w:rsidR="00A35E74" w:rsidRPr="00E44D9D" w:rsidRDefault="00A35E74" w:rsidP="006F7EFC">
            <w:pPr>
              <w:pStyle w:val="aff1"/>
              <w:spacing w:before="0" w:after="0"/>
              <w:rPr>
                <w:color w:val="000000"/>
                <w:szCs w:val="24"/>
              </w:rPr>
            </w:pPr>
          </w:p>
        </w:tc>
      </w:tr>
      <w:tr w:rsidR="00A35E74" w:rsidRPr="00E44D9D" w:rsidTr="006F7EFC">
        <w:trPr>
          <w:trHeight w:val="284"/>
        </w:trPr>
        <w:tc>
          <w:tcPr>
            <w:tcW w:w="578" w:type="dxa"/>
          </w:tcPr>
          <w:p w:rsidR="00A35E74" w:rsidRPr="00E44D9D" w:rsidRDefault="00A35E74" w:rsidP="006F7EFC">
            <w:pPr>
              <w:pStyle w:val="aff1"/>
              <w:numPr>
                <w:ilvl w:val="0"/>
                <w:numId w:val="87"/>
              </w:numPr>
              <w:suppressAutoHyphens w:val="0"/>
              <w:ind w:left="0"/>
              <w:rPr>
                <w:color w:val="000000"/>
                <w:szCs w:val="24"/>
              </w:rPr>
            </w:pPr>
          </w:p>
        </w:tc>
        <w:tc>
          <w:tcPr>
            <w:tcW w:w="5943" w:type="dxa"/>
          </w:tcPr>
          <w:p w:rsidR="00A35E74" w:rsidRPr="00E44D9D" w:rsidRDefault="00A35E74" w:rsidP="006F7EFC">
            <w:pPr>
              <w:pStyle w:val="aff1"/>
              <w:spacing w:before="0" w:after="0"/>
              <w:rPr>
                <w:color w:val="000000"/>
                <w:szCs w:val="24"/>
              </w:rPr>
            </w:pPr>
          </w:p>
        </w:tc>
        <w:tc>
          <w:tcPr>
            <w:tcW w:w="1559" w:type="dxa"/>
          </w:tcPr>
          <w:p w:rsidR="00A35E74" w:rsidRPr="00E44D9D" w:rsidRDefault="00A35E74" w:rsidP="006F7EFC">
            <w:pPr>
              <w:pStyle w:val="aff1"/>
              <w:spacing w:before="0" w:after="0"/>
              <w:rPr>
                <w:color w:val="000000"/>
                <w:szCs w:val="24"/>
              </w:rPr>
            </w:pPr>
          </w:p>
        </w:tc>
        <w:tc>
          <w:tcPr>
            <w:tcW w:w="1701" w:type="dxa"/>
          </w:tcPr>
          <w:p w:rsidR="00A35E74" w:rsidRPr="00E44D9D" w:rsidRDefault="00A35E74" w:rsidP="006F7EFC">
            <w:pPr>
              <w:pStyle w:val="aff1"/>
              <w:spacing w:before="0" w:after="0"/>
              <w:rPr>
                <w:color w:val="000000"/>
                <w:szCs w:val="24"/>
              </w:rPr>
            </w:pPr>
          </w:p>
        </w:tc>
        <w:tc>
          <w:tcPr>
            <w:tcW w:w="1843" w:type="dxa"/>
          </w:tcPr>
          <w:p w:rsidR="00A35E74" w:rsidRPr="00E44D9D" w:rsidRDefault="00A35E74" w:rsidP="006F7EFC">
            <w:pPr>
              <w:pStyle w:val="aff1"/>
              <w:spacing w:before="0" w:after="0"/>
              <w:jc w:val="right"/>
              <w:rPr>
                <w:color w:val="000000"/>
                <w:szCs w:val="24"/>
              </w:rPr>
            </w:pPr>
          </w:p>
        </w:tc>
        <w:tc>
          <w:tcPr>
            <w:tcW w:w="3827" w:type="dxa"/>
          </w:tcPr>
          <w:p w:rsidR="00A35E74" w:rsidRPr="00E44D9D" w:rsidRDefault="00A35E74" w:rsidP="006F7EFC">
            <w:pPr>
              <w:pStyle w:val="aff1"/>
              <w:spacing w:before="0" w:after="0"/>
              <w:rPr>
                <w:color w:val="000000"/>
                <w:szCs w:val="24"/>
              </w:rPr>
            </w:pPr>
          </w:p>
        </w:tc>
      </w:tr>
      <w:tr w:rsidR="00A35E74" w:rsidRPr="00E44D9D" w:rsidTr="006F7EFC">
        <w:trPr>
          <w:trHeight w:val="284"/>
        </w:trPr>
        <w:tc>
          <w:tcPr>
            <w:tcW w:w="578" w:type="dxa"/>
          </w:tcPr>
          <w:p w:rsidR="00A35E74" w:rsidRPr="00E44D9D" w:rsidRDefault="00A35E74" w:rsidP="006F7EFC">
            <w:pPr>
              <w:pStyle w:val="aff1"/>
              <w:numPr>
                <w:ilvl w:val="0"/>
                <w:numId w:val="87"/>
              </w:numPr>
              <w:suppressAutoHyphens w:val="0"/>
              <w:ind w:left="0"/>
              <w:rPr>
                <w:color w:val="000000"/>
                <w:szCs w:val="24"/>
              </w:rPr>
            </w:pPr>
          </w:p>
        </w:tc>
        <w:tc>
          <w:tcPr>
            <w:tcW w:w="5943" w:type="dxa"/>
          </w:tcPr>
          <w:p w:rsidR="00A35E74" w:rsidRPr="00E44D9D" w:rsidRDefault="00A35E74" w:rsidP="006F7EFC">
            <w:pPr>
              <w:pStyle w:val="aff1"/>
              <w:spacing w:before="0" w:after="0"/>
              <w:rPr>
                <w:color w:val="000000"/>
                <w:szCs w:val="24"/>
              </w:rPr>
            </w:pPr>
          </w:p>
        </w:tc>
        <w:tc>
          <w:tcPr>
            <w:tcW w:w="1559" w:type="dxa"/>
          </w:tcPr>
          <w:p w:rsidR="00A35E74" w:rsidRPr="00E44D9D" w:rsidRDefault="00A35E74" w:rsidP="006F7EFC">
            <w:pPr>
              <w:pStyle w:val="aff1"/>
              <w:spacing w:before="0" w:after="0"/>
              <w:rPr>
                <w:color w:val="000000"/>
                <w:szCs w:val="24"/>
              </w:rPr>
            </w:pPr>
          </w:p>
        </w:tc>
        <w:tc>
          <w:tcPr>
            <w:tcW w:w="1701" w:type="dxa"/>
          </w:tcPr>
          <w:p w:rsidR="00A35E74" w:rsidRPr="00E44D9D" w:rsidRDefault="00A35E74" w:rsidP="006F7EFC">
            <w:pPr>
              <w:pStyle w:val="aff1"/>
              <w:spacing w:before="0" w:after="0"/>
              <w:rPr>
                <w:color w:val="000000"/>
                <w:szCs w:val="24"/>
              </w:rPr>
            </w:pPr>
          </w:p>
        </w:tc>
        <w:tc>
          <w:tcPr>
            <w:tcW w:w="1843" w:type="dxa"/>
          </w:tcPr>
          <w:p w:rsidR="00A35E74" w:rsidRPr="00E44D9D" w:rsidRDefault="00A35E74" w:rsidP="006F7EFC">
            <w:pPr>
              <w:pStyle w:val="aff1"/>
              <w:spacing w:before="0" w:after="0"/>
              <w:jc w:val="right"/>
              <w:rPr>
                <w:color w:val="000000"/>
                <w:szCs w:val="24"/>
              </w:rPr>
            </w:pPr>
          </w:p>
        </w:tc>
        <w:tc>
          <w:tcPr>
            <w:tcW w:w="3827" w:type="dxa"/>
          </w:tcPr>
          <w:p w:rsidR="00A35E74" w:rsidRPr="00E44D9D" w:rsidRDefault="00A35E74" w:rsidP="006F7EFC">
            <w:pPr>
              <w:pStyle w:val="aff1"/>
              <w:spacing w:before="0" w:after="0"/>
              <w:rPr>
                <w:color w:val="000000"/>
                <w:szCs w:val="24"/>
              </w:rPr>
            </w:pPr>
          </w:p>
        </w:tc>
      </w:tr>
      <w:tr w:rsidR="00A35E74" w:rsidRPr="0098354B" w:rsidTr="006F7EFC">
        <w:trPr>
          <w:trHeight w:val="504"/>
        </w:trPr>
        <w:tc>
          <w:tcPr>
            <w:tcW w:w="578" w:type="dxa"/>
          </w:tcPr>
          <w:p w:rsidR="00A35E74" w:rsidRPr="00E44D9D" w:rsidRDefault="00A35E74" w:rsidP="006F7EFC">
            <w:pPr>
              <w:pStyle w:val="aff1"/>
              <w:spacing w:before="0" w:after="0"/>
              <w:rPr>
                <w:color w:val="000000"/>
                <w:szCs w:val="24"/>
              </w:rPr>
            </w:pPr>
            <w:r w:rsidRPr="00E44D9D">
              <w:rPr>
                <w:color w:val="000000"/>
                <w:szCs w:val="24"/>
              </w:rPr>
              <w:t>…</w:t>
            </w:r>
          </w:p>
        </w:tc>
        <w:tc>
          <w:tcPr>
            <w:tcW w:w="5943" w:type="dxa"/>
          </w:tcPr>
          <w:p w:rsidR="00A35E74" w:rsidRPr="00E44D9D" w:rsidRDefault="00A35E74" w:rsidP="006F7EFC">
            <w:pPr>
              <w:pStyle w:val="aff1"/>
              <w:spacing w:before="0" w:after="0"/>
              <w:rPr>
                <w:color w:val="000000"/>
                <w:szCs w:val="24"/>
              </w:rPr>
            </w:pPr>
          </w:p>
        </w:tc>
        <w:tc>
          <w:tcPr>
            <w:tcW w:w="1559" w:type="dxa"/>
          </w:tcPr>
          <w:p w:rsidR="00A35E74" w:rsidRPr="00E44D9D" w:rsidRDefault="00A35E74" w:rsidP="006F7EFC">
            <w:pPr>
              <w:pStyle w:val="aff1"/>
              <w:spacing w:before="0" w:after="0"/>
              <w:rPr>
                <w:color w:val="000000"/>
                <w:szCs w:val="24"/>
              </w:rPr>
            </w:pPr>
          </w:p>
        </w:tc>
        <w:tc>
          <w:tcPr>
            <w:tcW w:w="1701" w:type="dxa"/>
          </w:tcPr>
          <w:p w:rsidR="00A35E74" w:rsidRPr="00E44D9D" w:rsidRDefault="00A35E74" w:rsidP="006F7EFC">
            <w:pPr>
              <w:pStyle w:val="aff1"/>
              <w:spacing w:before="0" w:after="0"/>
              <w:rPr>
                <w:color w:val="000000"/>
                <w:szCs w:val="24"/>
              </w:rPr>
            </w:pPr>
          </w:p>
        </w:tc>
        <w:tc>
          <w:tcPr>
            <w:tcW w:w="1843" w:type="dxa"/>
          </w:tcPr>
          <w:p w:rsidR="00A35E74" w:rsidRPr="00E44D9D" w:rsidRDefault="00A35E74" w:rsidP="006F7EFC">
            <w:pPr>
              <w:pStyle w:val="aff1"/>
              <w:spacing w:before="0" w:after="0"/>
              <w:jc w:val="right"/>
              <w:rPr>
                <w:color w:val="000000"/>
                <w:szCs w:val="24"/>
              </w:rPr>
            </w:pPr>
          </w:p>
        </w:tc>
        <w:tc>
          <w:tcPr>
            <w:tcW w:w="3827" w:type="dxa"/>
          </w:tcPr>
          <w:p w:rsidR="00A35E74" w:rsidRPr="00E44D9D" w:rsidRDefault="00A35E74" w:rsidP="006F7EFC">
            <w:pPr>
              <w:pStyle w:val="aff1"/>
              <w:spacing w:before="0" w:after="0"/>
              <w:rPr>
                <w:color w:val="000000"/>
                <w:szCs w:val="24"/>
              </w:rPr>
            </w:pPr>
          </w:p>
        </w:tc>
      </w:tr>
      <w:tr w:rsidR="00A35E74" w:rsidRPr="00843BBD" w:rsidTr="006F7EFC">
        <w:trPr>
          <w:trHeight w:val="284"/>
        </w:trPr>
        <w:tc>
          <w:tcPr>
            <w:tcW w:w="578" w:type="dxa"/>
          </w:tcPr>
          <w:p w:rsidR="00A35E74" w:rsidRPr="00E44D9D" w:rsidRDefault="00A35E74" w:rsidP="006F7EFC">
            <w:pPr>
              <w:pStyle w:val="aff1"/>
              <w:spacing w:before="0" w:after="0"/>
              <w:rPr>
                <w:color w:val="000000"/>
                <w:szCs w:val="24"/>
              </w:rPr>
            </w:pPr>
            <w:r w:rsidRPr="00E44D9D">
              <w:rPr>
                <w:color w:val="000000"/>
                <w:szCs w:val="24"/>
              </w:rPr>
              <w:t>…</w:t>
            </w:r>
          </w:p>
        </w:tc>
        <w:tc>
          <w:tcPr>
            <w:tcW w:w="5943" w:type="dxa"/>
          </w:tcPr>
          <w:p w:rsidR="00A35E74" w:rsidRPr="00E44D9D" w:rsidRDefault="00A35E74" w:rsidP="006F7EFC">
            <w:pPr>
              <w:pStyle w:val="aff1"/>
              <w:spacing w:before="0" w:after="0"/>
              <w:rPr>
                <w:color w:val="000000"/>
                <w:szCs w:val="24"/>
              </w:rPr>
            </w:pPr>
          </w:p>
        </w:tc>
        <w:tc>
          <w:tcPr>
            <w:tcW w:w="1559" w:type="dxa"/>
          </w:tcPr>
          <w:p w:rsidR="00A35E74" w:rsidRPr="00843BBD" w:rsidRDefault="00A35E74" w:rsidP="006F7EFC">
            <w:pPr>
              <w:pStyle w:val="aff1"/>
              <w:spacing w:before="0" w:after="0"/>
              <w:rPr>
                <w:color w:val="000000"/>
                <w:szCs w:val="24"/>
              </w:rPr>
            </w:pPr>
          </w:p>
        </w:tc>
        <w:tc>
          <w:tcPr>
            <w:tcW w:w="1701" w:type="dxa"/>
          </w:tcPr>
          <w:p w:rsidR="00A35E74" w:rsidRPr="00843BBD" w:rsidRDefault="00A35E74" w:rsidP="006F7EFC">
            <w:pPr>
              <w:pStyle w:val="aff1"/>
              <w:spacing w:before="0" w:after="0"/>
              <w:rPr>
                <w:color w:val="000000"/>
                <w:szCs w:val="24"/>
              </w:rPr>
            </w:pPr>
          </w:p>
        </w:tc>
        <w:tc>
          <w:tcPr>
            <w:tcW w:w="1843" w:type="dxa"/>
          </w:tcPr>
          <w:p w:rsidR="00A35E74" w:rsidRPr="00843BBD" w:rsidRDefault="00A35E74" w:rsidP="006F7EFC">
            <w:pPr>
              <w:pStyle w:val="aff1"/>
              <w:spacing w:before="0" w:after="0"/>
              <w:jc w:val="right"/>
              <w:rPr>
                <w:color w:val="000000"/>
                <w:szCs w:val="24"/>
              </w:rPr>
            </w:pPr>
          </w:p>
        </w:tc>
        <w:tc>
          <w:tcPr>
            <w:tcW w:w="3827" w:type="dxa"/>
          </w:tcPr>
          <w:p w:rsidR="00A35E74" w:rsidRPr="00843BBD" w:rsidRDefault="00A35E74" w:rsidP="006F7EFC">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20352D">
        <w:rPr>
          <w:sz w:val="24"/>
          <w:szCs w:val="24"/>
        </w:rPr>
        <w:fldChar w:fldCharType="begin"/>
      </w:r>
      <w:r w:rsidR="00E51A35">
        <w:rPr>
          <w:sz w:val="24"/>
          <w:szCs w:val="24"/>
        </w:rPr>
        <w:instrText xml:space="preserve"> REF _Ref440537176 \r \h </w:instrText>
      </w:r>
      <w:r w:rsidR="0020352D">
        <w:rPr>
          <w:sz w:val="24"/>
          <w:szCs w:val="24"/>
        </w:rPr>
      </w:r>
      <w:r w:rsidR="0020352D">
        <w:rPr>
          <w:sz w:val="24"/>
          <w:szCs w:val="24"/>
        </w:rPr>
        <w:fldChar w:fldCharType="separate"/>
      </w:r>
      <w:r w:rsidR="00C712DA">
        <w:rPr>
          <w:sz w:val="24"/>
          <w:szCs w:val="24"/>
        </w:rPr>
        <w:t>5.3</w:t>
      </w:r>
      <w:r w:rsidR="0020352D">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20352D">
        <w:rPr>
          <w:i/>
          <w:color w:val="000000"/>
        </w:rPr>
        <w:fldChar w:fldCharType="begin"/>
      </w:r>
      <w:r>
        <w:rPr>
          <w:i/>
          <w:color w:val="000000"/>
        </w:rPr>
        <w:instrText xml:space="preserve"> REF _Ref440270568 \r \h </w:instrText>
      </w:r>
      <w:r w:rsidR="0020352D">
        <w:rPr>
          <w:i/>
          <w:color w:val="000000"/>
        </w:rPr>
      </w:r>
      <w:r w:rsidR="0020352D">
        <w:rPr>
          <w:i/>
          <w:color w:val="000000"/>
        </w:rPr>
        <w:fldChar w:fldCharType="separate"/>
      </w:r>
      <w:r w:rsidR="00C712DA">
        <w:rPr>
          <w:i/>
          <w:color w:val="000000"/>
        </w:rPr>
        <w:t>4</w:t>
      </w:r>
      <w:r w:rsidR="0020352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190751">
            <w:pPr>
              <w:spacing w:line="240" w:lineRule="auto"/>
              <w:ind w:firstLine="0"/>
              <w:rPr>
                <w:sz w:val="24"/>
                <w:szCs w:val="24"/>
              </w:rPr>
            </w:pPr>
            <w:r w:rsidRPr="000E702E">
              <w:rPr>
                <w:bCs w:val="0"/>
              </w:rPr>
              <w:t xml:space="preserve">Филиал </w:t>
            </w:r>
            <w:r>
              <w:rPr>
                <w:bCs w:val="0"/>
              </w:rPr>
              <w:t>ПАО «МРСК Центра»</w:t>
            </w:r>
            <w:r w:rsidRPr="00190751">
              <w:rPr>
                <w:bCs w:val="0"/>
              </w:rPr>
              <w:t xml:space="preserve"> «</w:t>
            </w:r>
            <w:r w:rsidR="00190751" w:rsidRPr="00190751">
              <w:rPr>
                <w:bCs w:val="0"/>
              </w:rPr>
              <w:t>Воронежэнерго»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20352D">
        <w:rPr>
          <w:i/>
          <w:color w:val="000000"/>
        </w:rPr>
        <w:fldChar w:fldCharType="begin"/>
      </w:r>
      <w:r>
        <w:rPr>
          <w:i/>
          <w:color w:val="000000"/>
        </w:rPr>
        <w:instrText xml:space="preserve"> REF _Ref440270568 \r \h </w:instrText>
      </w:r>
      <w:r w:rsidR="0020352D">
        <w:rPr>
          <w:i/>
          <w:color w:val="000000"/>
        </w:rPr>
      </w:r>
      <w:r w:rsidR="0020352D">
        <w:rPr>
          <w:i/>
          <w:color w:val="000000"/>
        </w:rPr>
        <w:fldChar w:fldCharType="separate"/>
      </w:r>
      <w:r w:rsidR="00C712DA">
        <w:rPr>
          <w:i/>
          <w:color w:val="000000"/>
        </w:rPr>
        <w:t>4</w:t>
      </w:r>
      <w:r w:rsidR="0020352D">
        <w:rPr>
          <w:i/>
          <w:color w:val="000000"/>
        </w:rPr>
        <w:fldChar w:fldCharType="end"/>
      </w:r>
      <w:r w:rsidRPr="00843BBD">
        <w:rPr>
          <w:i/>
          <w:color w:val="000000"/>
        </w:rPr>
        <w:t>. Предложение должн</w:t>
      </w:r>
      <w:r w:rsidR="007C4A46">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20352D">
        <w:rPr>
          <w:sz w:val="24"/>
          <w:szCs w:val="24"/>
        </w:rPr>
        <w:fldChar w:fldCharType="begin"/>
      </w:r>
      <w:r w:rsidR="00EA3F63">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C4D3A">
        <w:fldChar w:fldCharType="begin"/>
      </w:r>
      <w:r w:rsidR="00FC4D3A">
        <w:instrText xml:space="preserve"> REF _Ref440270568 \r \h  \* MERGEFORMAT </w:instrText>
      </w:r>
      <w:r w:rsidR="00FC4D3A">
        <w:fldChar w:fldCharType="separate"/>
      </w:r>
      <w:r w:rsidR="00C712DA">
        <w:t>4</w:t>
      </w:r>
      <w:r w:rsidR="00FC4D3A">
        <w:fldChar w:fldCharType="end"/>
      </w:r>
      <w:r w:rsidRPr="00EA3F63">
        <w:rPr>
          <w:sz w:val="24"/>
          <w:szCs w:val="24"/>
        </w:rPr>
        <w:t xml:space="preserve"> с учетом предлагаемых условий Договора (раздел </w:t>
      </w:r>
      <w:r w:rsidR="00FC4D3A">
        <w:fldChar w:fldCharType="begin"/>
      </w:r>
      <w:r w:rsidR="00FC4D3A">
        <w:instrText xml:space="preserve"> REF _Ref440272931 \r \h  \* MERGEFORMAT </w:instrText>
      </w:r>
      <w:r w:rsidR="00FC4D3A">
        <w:fldChar w:fldCharType="separate"/>
      </w:r>
      <w:r w:rsidR="00C712DA">
        <w:t>2</w:t>
      </w:r>
      <w:r w:rsidR="00FC4D3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0352D">
        <w:rPr>
          <w:sz w:val="24"/>
          <w:szCs w:val="24"/>
        </w:rPr>
        <w:fldChar w:fldCharType="begin"/>
      </w:r>
      <w:r w:rsidR="00D56F8C">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20352D">
        <w:rPr>
          <w:sz w:val="24"/>
          <w:szCs w:val="24"/>
        </w:rPr>
        <w:fldChar w:fldCharType="begin"/>
      </w:r>
      <w:r w:rsidR="00D56F8C">
        <w:rPr>
          <w:sz w:val="24"/>
          <w:szCs w:val="24"/>
        </w:rPr>
        <w:instrText xml:space="preserve"> REF _Ref440273986 \r \h </w:instrText>
      </w:r>
      <w:r w:rsidR="0020352D">
        <w:rPr>
          <w:sz w:val="24"/>
          <w:szCs w:val="24"/>
        </w:rPr>
      </w:r>
      <w:r w:rsidR="0020352D">
        <w:rPr>
          <w:sz w:val="24"/>
          <w:szCs w:val="24"/>
        </w:rPr>
        <w:fldChar w:fldCharType="separate"/>
      </w:r>
      <w:r w:rsidR="00C712DA">
        <w:rPr>
          <w:sz w:val="24"/>
          <w:szCs w:val="24"/>
        </w:rPr>
        <w:t>5.2</w:t>
      </w:r>
      <w:r w:rsidR="0020352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0352D">
        <w:rPr>
          <w:sz w:val="24"/>
          <w:szCs w:val="24"/>
        </w:rPr>
        <w:fldChar w:fldCharType="begin"/>
      </w:r>
      <w:r>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20352D">
        <w:rPr>
          <w:sz w:val="24"/>
          <w:szCs w:val="24"/>
        </w:rPr>
        <w:fldChar w:fldCharType="begin"/>
      </w:r>
      <w:r>
        <w:rPr>
          <w:sz w:val="24"/>
          <w:szCs w:val="24"/>
        </w:rPr>
        <w:instrText xml:space="preserve"> REF _Ref440361140 \r \h </w:instrText>
      </w:r>
      <w:r w:rsidR="0020352D">
        <w:rPr>
          <w:sz w:val="24"/>
          <w:szCs w:val="24"/>
        </w:rPr>
      </w:r>
      <w:r w:rsidR="0020352D">
        <w:rPr>
          <w:sz w:val="24"/>
          <w:szCs w:val="24"/>
        </w:rPr>
        <w:fldChar w:fldCharType="separate"/>
      </w:r>
      <w:r w:rsidR="00C712DA">
        <w:rPr>
          <w:sz w:val="24"/>
          <w:szCs w:val="24"/>
        </w:rPr>
        <w:t>5.4</w:t>
      </w:r>
      <w:r w:rsidR="0020352D">
        <w:rPr>
          <w:sz w:val="24"/>
          <w:szCs w:val="24"/>
        </w:rPr>
        <w:fldChar w:fldCharType="end"/>
      </w:r>
      <w:r w:rsidRPr="00843BBD">
        <w:rPr>
          <w:sz w:val="24"/>
          <w:szCs w:val="24"/>
        </w:rPr>
        <w:t>).</w:t>
      </w:r>
    </w:p>
    <w:p w:rsidR="007C1447" w:rsidRPr="007C1447" w:rsidRDefault="007C1447" w:rsidP="00B8118F">
      <w:pPr>
        <w:pStyle w:val="aff6"/>
        <w:numPr>
          <w:ilvl w:val="3"/>
          <w:numId w:val="1"/>
        </w:numPr>
        <w:tabs>
          <w:tab w:val="num" w:pos="1134"/>
          <w:tab w:val="num" w:pos="1276"/>
        </w:tabs>
        <w:suppressAutoHyphens w:val="0"/>
        <w:spacing w:before="100" w:beforeAutospacing="1" w:line="240" w:lineRule="auto"/>
        <w:rPr>
          <w:sz w:val="24"/>
          <w:szCs w:val="24"/>
        </w:rPr>
      </w:pPr>
      <w:r w:rsidRPr="007C1447">
        <w:rPr>
          <w:sz w:val="24"/>
          <w:szCs w:val="24"/>
        </w:rPr>
        <w:t xml:space="preserve">Итоговая сумма в Графике оплаты оказания услуг должна соответствовать цене, указанной в Письме о подаче оферты (подраздел </w:t>
      </w:r>
      <w:r w:rsidR="0020352D" w:rsidRPr="007C1447">
        <w:rPr>
          <w:sz w:val="24"/>
          <w:szCs w:val="24"/>
        </w:rPr>
        <w:fldChar w:fldCharType="begin"/>
      </w:r>
      <w:r w:rsidRPr="007C1447">
        <w:rPr>
          <w:sz w:val="24"/>
          <w:szCs w:val="24"/>
        </w:rPr>
        <w:instrText xml:space="preserve"> REF _Ref55336310 \r \h </w:instrText>
      </w:r>
      <w:r w:rsidR="0020352D" w:rsidRPr="007C1447">
        <w:rPr>
          <w:sz w:val="24"/>
          <w:szCs w:val="24"/>
        </w:rPr>
      </w:r>
      <w:r w:rsidR="0020352D" w:rsidRPr="007C1447">
        <w:rPr>
          <w:sz w:val="24"/>
          <w:szCs w:val="24"/>
        </w:rPr>
        <w:fldChar w:fldCharType="separate"/>
      </w:r>
      <w:r w:rsidR="00C712DA">
        <w:rPr>
          <w:sz w:val="24"/>
          <w:szCs w:val="24"/>
        </w:rPr>
        <w:t>5.1</w:t>
      </w:r>
      <w:r w:rsidR="0020352D" w:rsidRPr="007C1447">
        <w:rPr>
          <w:sz w:val="24"/>
          <w:szCs w:val="24"/>
        </w:rPr>
        <w:fldChar w:fldCharType="end"/>
      </w:r>
      <w:r w:rsidRPr="007C1447">
        <w:rPr>
          <w:sz w:val="24"/>
          <w:szCs w:val="24"/>
        </w:rPr>
        <w:t>), и</w:t>
      </w:r>
      <w:r w:rsidRPr="007C1447">
        <w:rPr>
          <w:bCs w:val="0"/>
          <w:sz w:val="24"/>
          <w:szCs w:val="24"/>
        </w:rPr>
        <w:t xml:space="preserve"> цене, указанной Участником на «котировочной доске» ЭТП</w:t>
      </w:r>
      <w:r w:rsidRPr="007C14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20352D">
              <w:fldChar w:fldCharType="begin"/>
            </w:r>
            <w:r w:rsidR="0033461C">
              <w:instrText xml:space="preserve"> REF _Ref440272931 \r \h </w:instrText>
            </w:r>
            <w:r w:rsidR="0020352D">
              <w:fldChar w:fldCharType="separate"/>
            </w:r>
            <w:r w:rsidR="00C712DA">
              <w:t>2</w:t>
            </w:r>
            <w:r w:rsidR="0020352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20352D">
              <w:fldChar w:fldCharType="begin"/>
            </w:r>
            <w:r w:rsidR="0033461C">
              <w:instrText xml:space="preserve"> REF _Ref440272931 \r \h </w:instrText>
            </w:r>
            <w:r w:rsidR="0020352D">
              <w:fldChar w:fldCharType="separate"/>
            </w:r>
            <w:r w:rsidR="00C712DA">
              <w:t>2</w:t>
            </w:r>
            <w:r w:rsidR="0020352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0352D">
        <w:rPr>
          <w:sz w:val="24"/>
          <w:szCs w:val="24"/>
        </w:rPr>
        <w:fldChar w:fldCharType="begin"/>
      </w:r>
      <w:r>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0352D">
        <w:rPr>
          <w:sz w:val="24"/>
          <w:szCs w:val="24"/>
        </w:rPr>
        <w:fldChar w:fldCharType="begin"/>
      </w:r>
      <w:r w:rsidR="00D56F8C">
        <w:rPr>
          <w:sz w:val="24"/>
          <w:szCs w:val="24"/>
        </w:rPr>
        <w:instrText xml:space="preserve"> REF _Ref440274025 \r \h </w:instrText>
      </w:r>
      <w:r w:rsidR="0020352D">
        <w:rPr>
          <w:sz w:val="24"/>
          <w:szCs w:val="24"/>
        </w:rPr>
      </w:r>
      <w:r w:rsidR="0020352D">
        <w:rPr>
          <w:sz w:val="24"/>
          <w:szCs w:val="24"/>
        </w:rPr>
        <w:fldChar w:fldCharType="separate"/>
      </w:r>
      <w:r w:rsidR="00C712DA">
        <w:rPr>
          <w:sz w:val="24"/>
          <w:szCs w:val="24"/>
        </w:rPr>
        <w:t>2</w:t>
      </w:r>
      <w:r w:rsidR="0020352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20352D">
        <w:rPr>
          <w:sz w:val="24"/>
          <w:szCs w:val="24"/>
        </w:rPr>
        <w:fldChar w:fldCharType="begin"/>
      </w:r>
      <w:r w:rsidR="00D56F8C">
        <w:rPr>
          <w:sz w:val="24"/>
          <w:szCs w:val="24"/>
        </w:rPr>
        <w:instrText xml:space="preserve"> REF _Ref294695546 \r \h </w:instrText>
      </w:r>
      <w:r w:rsidR="0020352D">
        <w:rPr>
          <w:sz w:val="24"/>
          <w:szCs w:val="24"/>
        </w:rPr>
      </w:r>
      <w:r w:rsidR="0020352D">
        <w:rPr>
          <w:sz w:val="24"/>
          <w:szCs w:val="24"/>
        </w:rPr>
        <w:fldChar w:fldCharType="separate"/>
      </w:r>
      <w:r w:rsidR="00C712DA">
        <w:rPr>
          <w:sz w:val="24"/>
          <w:szCs w:val="24"/>
        </w:rPr>
        <w:t xml:space="preserve"> 1.2.6 </w:t>
      </w:r>
      <w:r w:rsidR="0020352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bookmarkStart w:id="886" w:name="_Ref444170470"/>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7" w:name="_Toc439170689"/>
      <w:bookmarkStart w:id="888" w:name="_Toc439172791"/>
      <w:bookmarkStart w:id="889" w:name="_Toc439173235"/>
      <w:bookmarkStart w:id="890" w:name="_Toc439238231"/>
      <w:bookmarkStart w:id="891" w:name="_Toc439252779"/>
      <w:bookmarkStart w:id="892" w:name="_Ref440272147"/>
      <w:bookmarkStart w:id="893" w:name="_Toc440361390"/>
      <w:bookmarkStart w:id="894" w:name="_Toc440631743"/>
      <w:bookmarkStart w:id="895" w:name="_Toc440877399"/>
      <w:bookmarkStart w:id="896" w:name="_Toc441130848"/>
      <w:bookmarkStart w:id="897" w:name="_Ref444170439"/>
      <w:bookmarkStart w:id="898" w:name="_Ref444170477"/>
      <w:r w:rsidRPr="00D73790">
        <w:rPr>
          <w:b w:val="0"/>
          <w:szCs w:val="24"/>
        </w:rPr>
        <w:lastRenderedPageBreak/>
        <w:t xml:space="preserve">Форма </w:t>
      </w:r>
      <w:bookmarkEnd w:id="887"/>
      <w:bookmarkEnd w:id="888"/>
      <w:bookmarkEnd w:id="889"/>
      <w:bookmarkEnd w:id="89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1"/>
      <w:bookmarkEnd w:id="892"/>
      <w:bookmarkEnd w:id="893"/>
      <w:bookmarkEnd w:id="894"/>
      <w:bookmarkEnd w:id="895"/>
      <w:bookmarkEnd w:id="896"/>
      <w:bookmarkEnd w:id="897"/>
      <w:bookmarkEnd w:id="89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557521" w:rsidRDefault="00557521" w:rsidP="00557521">
      <w:pPr>
        <w:spacing w:line="240" w:lineRule="auto"/>
        <w:rPr>
          <w:sz w:val="24"/>
          <w:szCs w:val="24"/>
        </w:rPr>
      </w:pPr>
      <w:r>
        <w:rPr>
          <w:sz w:val="24"/>
          <w:szCs w:val="24"/>
        </w:rPr>
        <w:t xml:space="preserve">Подтверждаем, что  </w:t>
      </w:r>
    </w:p>
    <w:p w:rsidR="00557521" w:rsidRDefault="00557521" w:rsidP="00557521">
      <w:pPr>
        <w:pBdr>
          <w:top w:val="single" w:sz="4" w:space="1" w:color="auto"/>
        </w:pBdr>
        <w:spacing w:line="240" w:lineRule="auto"/>
        <w:ind w:left="2637"/>
        <w:jc w:val="center"/>
      </w:pPr>
      <w:r>
        <w:t>(указывается наименование участника закупки)</w:t>
      </w:r>
    </w:p>
    <w:p w:rsidR="00557521" w:rsidRDefault="00557521" w:rsidP="00557521">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57521" w:rsidRDefault="00557521" w:rsidP="00557521">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557521" w:rsidRDefault="00557521" w:rsidP="00557521">
      <w:pPr>
        <w:spacing w:line="240" w:lineRule="auto"/>
        <w:rPr>
          <w:sz w:val="24"/>
          <w:szCs w:val="24"/>
        </w:rPr>
      </w:pPr>
      <w:r>
        <w:rPr>
          <w:sz w:val="24"/>
          <w:szCs w:val="24"/>
        </w:rPr>
        <w:t>предпринимательства, и сообщаем следующую информацию:</w:t>
      </w:r>
    </w:p>
    <w:p w:rsidR="00557521" w:rsidRDefault="00557521" w:rsidP="00557521">
      <w:pPr>
        <w:spacing w:line="240" w:lineRule="auto"/>
        <w:ind w:left="567"/>
        <w:rPr>
          <w:sz w:val="24"/>
          <w:szCs w:val="24"/>
        </w:rPr>
      </w:pPr>
      <w:r>
        <w:rPr>
          <w:sz w:val="24"/>
          <w:szCs w:val="24"/>
        </w:rPr>
        <w:t xml:space="preserve">1. Адрес местонахождения (юридический адрес):  </w:t>
      </w:r>
    </w:p>
    <w:p w:rsidR="00557521" w:rsidRDefault="00557521" w:rsidP="00557521">
      <w:pPr>
        <w:pBdr>
          <w:top w:val="single" w:sz="4" w:space="1" w:color="auto"/>
        </w:pBdr>
        <w:spacing w:line="240" w:lineRule="auto"/>
        <w:ind w:left="5755"/>
        <w:rPr>
          <w:sz w:val="2"/>
          <w:szCs w:val="2"/>
        </w:rPr>
      </w:pPr>
    </w:p>
    <w:p w:rsidR="00557521" w:rsidRDefault="00557521" w:rsidP="00557521">
      <w:pPr>
        <w:tabs>
          <w:tab w:val="right" w:pos="9923"/>
        </w:tabs>
        <w:spacing w:line="240" w:lineRule="auto"/>
        <w:rPr>
          <w:sz w:val="24"/>
          <w:szCs w:val="24"/>
        </w:rPr>
      </w:pPr>
      <w:r>
        <w:rPr>
          <w:sz w:val="24"/>
          <w:szCs w:val="24"/>
        </w:rPr>
        <w:tab/>
        <w:t>.</w:t>
      </w:r>
    </w:p>
    <w:p w:rsidR="00557521" w:rsidRDefault="00557521" w:rsidP="00557521">
      <w:pPr>
        <w:pBdr>
          <w:top w:val="single" w:sz="4" w:space="1" w:color="auto"/>
        </w:pBdr>
        <w:spacing w:line="240" w:lineRule="auto"/>
        <w:ind w:right="113"/>
        <w:rPr>
          <w:sz w:val="2"/>
          <w:szCs w:val="2"/>
        </w:rPr>
      </w:pPr>
    </w:p>
    <w:p w:rsidR="00557521" w:rsidRDefault="00557521" w:rsidP="00557521">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557521" w:rsidRDefault="00557521" w:rsidP="00557521">
      <w:pPr>
        <w:pBdr>
          <w:top w:val="single" w:sz="4" w:space="1" w:color="auto"/>
        </w:pBdr>
        <w:spacing w:line="240" w:lineRule="auto"/>
        <w:ind w:left="2098" w:right="113"/>
        <w:jc w:val="center"/>
      </w:pPr>
      <w:r>
        <w:t>(№, сведения о дате выдачи документа и выдавшем его органе)</w:t>
      </w:r>
    </w:p>
    <w:p w:rsidR="00557521" w:rsidRDefault="00557521" w:rsidP="00557521">
      <w:pPr>
        <w:tabs>
          <w:tab w:val="right" w:pos="9923"/>
        </w:tabs>
        <w:spacing w:line="240" w:lineRule="auto"/>
        <w:ind w:left="567"/>
        <w:rPr>
          <w:sz w:val="24"/>
          <w:szCs w:val="24"/>
        </w:rPr>
      </w:pPr>
      <w:r>
        <w:rPr>
          <w:sz w:val="24"/>
          <w:szCs w:val="24"/>
        </w:rPr>
        <w:t xml:space="preserve">3. ОГРН:  </w:t>
      </w:r>
      <w:r>
        <w:rPr>
          <w:sz w:val="24"/>
          <w:szCs w:val="24"/>
        </w:rPr>
        <w:tab/>
        <w:t>.</w:t>
      </w:r>
    </w:p>
    <w:p w:rsidR="00557521" w:rsidRDefault="00557521" w:rsidP="00557521">
      <w:pPr>
        <w:pBdr>
          <w:top w:val="single" w:sz="4" w:space="1" w:color="auto"/>
        </w:pBdr>
        <w:spacing w:line="240" w:lineRule="auto"/>
        <w:ind w:left="1616" w:right="113"/>
        <w:rPr>
          <w:sz w:val="2"/>
          <w:szCs w:val="2"/>
        </w:rPr>
      </w:pPr>
    </w:p>
    <w:p w:rsidR="00557521" w:rsidRDefault="00557521" w:rsidP="00557521">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57521" w:rsidRDefault="00557521" w:rsidP="00557521">
      <w:pPr>
        <w:pBdr>
          <w:top w:val="single" w:sz="4" w:space="1" w:color="auto"/>
        </w:pBdr>
        <w:spacing w:line="240" w:lineRule="auto"/>
        <w:ind w:left="7002"/>
        <w:rPr>
          <w:sz w:val="2"/>
          <w:szCs w:val="2"/>
        </w:rPr>
      </w:pPr>
    </w:p>
    <w:p w:rsidR="00557521" w:rsidRDefault="00557521" w:rsidP="00557521">
      <w:pPr>
        <w:tabs>
          <w:tab w:val="right" w:pos="9923"/>
        </w:tabs>
        <w:spacing w:line="240" w:lineRule="auto"/>
        <w:rPr>
          <w:sz w:val="24"/>
          <w:szCs w:val="24"/>
        </w:rPr>
      </w:pPr>
      <w:r w:rsidRPr="00610CB3">
        <w:rPr>
          <w:sz w:val="24"/>
          <w:szCs w:val="24"/>
        </w:rPr>
        <w:tab/>
      </w:r>
      <w:r>
        <w:rPr>
          <w:sz w:val="24"/>
          <w:szCs w:val="24"/>
        </w:rPr>
        <w:t>.</w:t>
      </w:r>
    </w:p>
    <w:p w:rsidR="00557521" w:rsidRDefault="00557521" w:rsidP="00557521">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557521" w:rsidRDefault="00557521" w:rsidP="00557521">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57521" w:rsidRPr="00154BCB" w:rsidTr="00A117FB">
        <w:trPr>
          <w:cantSplit/>
          <w:tblHeader/>
        </w:trPr>
        <w:tc>
          <w:tcPr>
            <w:tcW w:w="567" w:type="dxa"/>
            <w:vAlign w:val="center"/>
          </w:tcPr>
          <w:p w:rsidR="00557521" w:rsidRPr="00154BCB" w:rsidRDefault="00557521" w:rsidP="00557521">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557521" w:rsidRPr="00154BCB" w:rsidRDefault="00557521" w:rsidP="00557521">
            <w:pPr>
              <w:spacing w:line="240" w:lineRule="auto"/>
              <w:ind w:firstLine="0"/>
              <w:jc w:val="center"/>
            </w:pPr>
            <w:r w:rsidRPr="00154BCB">
              <w:t>Наименование сведений</w:t>
            </w:r>
            <w:r>
              <w:rPr>
                <w:rStyle w:val="afffffff9"/>
              </w:rPr>
              <w:t>2</w:t>
            </w:r>
          </w:p>
        </w:tc>
        <w:tc>
          <w:tcPr>
            <w:tcW w:w="1588" w:type="dxa"/>
            <w:vAlign w:val="center"/>
          </w:tcPr>
          <w:p w:rsidR="00557521" w:rsidRPr="00154BCB" w:rsidRDefault="00557521" w:rsidP="00557521">
            <w:pPr>
              <w:spacing w:line="240" w:lineRule="auto"/>
              <w:ind w:firstLine="0"/>
              <w:jc w:val="center"/>
            </w:pPr>
            <w:r w:rsidRPr="00154BCB">
              <w:t>Малые предприятия</w:t>
            </w:r>
          </w:p>
        </w:tc>
        <w:tc>
          <w:tcPr>
            <w:tcW w:w="1588" w:type="dxa"/>
            <w:vAlign w:val="center"/>
          </w:tcPr>
          <w:p w:rsidR="00557521" w:rsidRPr="00154BCB" w:rsidRDefault="00557521" w:rsidP="00557521">
            <w:pPr>
              <w:spacing w:line="240" w:lineRule="auto"/>
              <w:ind w:firstLine="0"/>
              <w:jc w:val="center"/>
            </w:pPr>
            <w:r w:rsidRPr="00154BCB">
              <w:t>Средние предприятия</w:t>
            </w:r>
          </w:p>
        </w:tc>
        <w:tc>
          <w:tcPr>
            <w:tcW w:w="1588" w:type="dxa"/>
            <w:vAlign w:val="center"/>
          </w:tcPr>
          <w:p w:rsidR="00557521" w:rsidRPr="00154BCB" w:rsidRDefault="00557521" w:rsidP="00557521">
            <w:pPr>
              <w:spacing w:line="240" w:lineRule="auto"/>
              <w:ind w:firstLine="0"/>
              <w:jc w:val="center"/>
            </w:pPr>
            <w:r w:rsidRPr="00154BCB">
              <w:t>Показатель</w:t>
            </w:r>
          </w:p>
        </w:tc>
      </w:tr>
      <w:tr w:rsidR="00557521" w:rsidRPr="00154BCB" w:rsidTr="00A117FB">
        <w:trPr>
          <w:cantSplit/>
          <w:tblHeader/>
        </w:trPr>
        <w:tc>
          <w:tcPr>
            <w:tcW w:w="567" w:type="dxa"/>
          </w:tcPr>
          <w:p w:rsidR="00557521" w:rsidRPr="00154BCB" w:rsidRDefault="00557521" w:rsidP="00557521">
            <w:pPr>
              <w:spacing w:line="240" w:lineRule="auto"/>
              <w:ind w:firstLine="0"/>
              <w:jc w:val="center"/>
            </w:pPr>
            <w:r w:rsidRPr="00154BCB">
              <w:t>1</w:t>
            </w:r>
            <w:r>
              <w:rPr>
                <w:rStyle w:val="afffffff9"/>
              </w:rPr>
              <w:t>3</w:t>
            </w:r>
          </w:p>
        </w:tc>
        <w:tc>
          <w:tcPr>
            <w:tcW w:w="4649" w:type="dxa"/>
          </w:tcPr>
          <w:p w:rsidR="00557521" w:rsidRPr="00154BCB" w:rsidRDefault="00557521" w:rsidP="00557521">
            <w:pPr>
              <w:spacing w:line="240" w:lineRule="auto"/>
              <w:ind w:firstLine="0"/>
              <w:jc w:val="center"/>
            </w:pPr>
            <w:r w:rsidRPr="00154BCB">
              <w:t>2</w:t>
            </w:r>
          </w:p>
        </w:tc>
        <w:tc>
          <w:tcPr>
            <w:tcW w:w="1588" w:type="dxa"/>
          </w:tcPr>
          <w:p w:rsidR="00557521" w:rsidRPr="00154BCB" w:rsidRDefault="00557521" w:rsidP="00557521">
            <w:pPr>
              <w:spacing w:line="240" w:lineRule="auto"/>
              <w:ind w:firstLine="0"/>
              <w:jc w:val="center"/>
            </w:pPr>
            <w:r w:rsidRPr="00154BCB">
              <w:t>3</w:t>
            </w:r>
          </w:p>
        </w:tc>
        <w:tc>
          <w:tcPr>
            <w:tcW w:w="1588" w:type="dxa"/>
          </w:tcPr>
          <w:p w:rsidR="00557521" w:rsidRPr="00154BCB" w:rsidRDefault="00557521" w:rsidP="00557521">
            <w:pPr>
              <w:spacing w:line="240" w:lineRule="auto"/>
              <w:ind w:firstLine="0"/>
              <w:jc w:val="center"/>
            </w:pPr>
            <w:r w:rsidRPr="00154BCB">
              <w:t>4</w:t>
            </w:r>
          </w:p>
        </w:tc>
        <w:tc>
          <w:tcPr>
            <w:tcW w:w="1588" w:type="dxa"/>
          </w:tcPr>
          <w:p w:rsidR="00557521" w:rsidRPr="00154BCB" w:rsidRDefault="00557521" w:rsidP="00557521">
            <w:pPr>
              <w:spacing w:line="240" w:lineRule="auto"/>
              <w:ind w:firstLine="0"/>
              <w:jc w:val="center"/>
            </w:pPr>
            <w:r w:rsidRPr="00154BCB">
              <w:t>5</w:t>
            </w:r>
          </w:p>
        </w:tc>
      </w:tr>
      <w:tr w:rsidR="00557521" w:rsidRPr="00154BCB" w:rsidTr="00A117FB">
        <w:trPr>
          <w:cantSplit/>
        </w:trPr>
        <w:tc>
          <w:tcPr>
            <w:tcW w:w="567" w:type="dxa"/>
          </w:tcPr>
          <w:p w:rsidR="00557521" w:rsidRPr="00154BCB" w:rsidRDefault="00557521" w:rsidP="00557521">
            <w:pPr>
              <w:spacing w:line="240" w:lineRule="auto"/>
              <w:ind w:firstLine="0"/>
              <w:jc w:val="center"/>
            </w:pPr>
            <w:r w:rsidRPr="00154BCB">
              <w:t>1</w:t>
            </w:r>
          </w:p>
        </w:tc>
        <w:tc>
          <w:tcPr>
            <w:tcW w:w="4649" w:type="dxa"/>
          </w:tcPr>
          <w:p w:rsidR="00557521" w:rsidRPr="00154BCB" w:rsidRDefault="00557521" w:rsidP="00557521">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57521" w:rsidRPr="00154BCB" w:rsidRDefault="00557521" w:rsidP="00557521">
            <w:pPr>
              <w:spacing w:line="240" w:lineRule="auto"/>
              <w:ind w:firstLine="0"/>
              <w:jc w:val="center"/>
            </w:pPr>
            <w:r w:rsidRPr="00154BCB">
              <w:t>не более 25</w:t>
            </w:r>
          </w:p>
        </w:tc>
        <w:tc>
          <w:tcPr>
            <w:tcW w:w="1588" w:type="dxa"/>
          </w:tcPr>
          <w:p w:rsidR="00557521" w:rsidRPr="00154BCB" w:rsidRDefault="00557521" w:rsidP="00557521">
            <w:pPr>
              <w:spacing w:line="240" w:lineRule="auto"/>
              <w:ind w:left="57" w:firstLine="0"/>
            </w:pPr>
            <w:r w:rsidRPr="00154BCB">
              <w:sym w:font="Symbol" w:char="F02D"/>
            </w:r>
          </w:p>
        </w:tc>
      </w:tr>
      <w:tr w:rsidR="00557521" w:rsidRPr="00154BCB" w:rsidTr="00A117FB">
        <w:trPr>
          <w:cantSplit/>
        </w:trPr>
        <w:tc>
          <w:tcPr>
            <w:tcW w:w="567" w:type="dxa"/>
          </w:tcPr>
          <w:p w:rsidR="00557521" w:rsidRPr="00154BCB" w:rsidRDefault="00557521" w:rsidP="00557521">
            <w:pPr>
              <w:spacing w:line="240" w:lineRule="auto"/>
              <w:ind w:firstLine="0"/>
              <w:jc w:val="center"/>
            </w:pPr>
            <w:r w:rsidRPr="00154BCB">
              <w:t>2</w:t>
            </w:r>
          </w:p>
        </w:tc>
        <w:tc>
          <w:tcPr>
            <w:tcW w:w="4649" w:type="dxa"/>
          </w:tcPr>
          <w:p w:rsidR="00557521" w:rsidRPr="00154BCB" w:rsidRDefault="00557521" w:rsidP="00557521">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557521" w:rsidRPr="00154BCB" w:rsidRDefault="00557521" w:rsidP="00557521">
            <w:pPr>
              <w:spacing w:line="240" w:lineRule="auto"/>
              <w:ind w:firstLine="0"/>
              <w:jc w:val="center"/>
            </w:pPr>
            <w:r w:rsidRPr="00154BCB">
              <w:t>не более 49</w:t>
            </w:r>
          </w:p>
        </w:tc>
        <w:tc>
          <w:tcPr>
            <w:tcW w:w="1588" w:type="dxa"/>
          </w:tcPr>
          <w:p w:rsidR="00557521" w:rsidRPr="00154BCB" w:rsidRDefault="00557521" w:rsidP="00557521">
            <w:pPr>
              <w:spacing w:line="240" w:lineRule="auto"/>
              <w:ind w:left="57" w:firstLine="0"/>
            </w:pPr>
            <w:r w:rsidRPr="00154BCB">
              <w:sym w:font="Symbol" w:char="F02D"/>
            </w:r>
          </w:p>
        </w:tc>
      </w:tr>
      <w:tr w:rsidR="00557521" w:rsidRPr="00154BCB" w:rsidTr="00A117FB">
        <w:trPr>
          <w:cantSplit/>
        </w:trPr>
        <w:tc>
          <w:tcPr>
            <w:tcW w:w="567" w:type="dxa"/>
          </w:tcPr>
          <w:p w:rsidR="00557521" w:rsidRPr="00154BCB" w:rsidRDefault="00557521" w:rsidP="00557521">
            <w:pPr>
              <w:spacing w:line="240" w:lineRule="auto"/>
              <w:ind w:firstLine="0"/>
              <w:jc w:val="center"/>
            </w:pPr>
            <w:r w:rsidRPr="00154BCB">
              <w:lastRenderedPageBreak/>
              <w:t>3</w:t>
            </w:r>
          </w:p>
        </w:tc>
        <w:tc>
          <w:tcPr>
            <w:tcW w:w="4649" w:type="dxa"/>
          </w:tcPr>
          <w:p w:rsidR="00557521" w:rsidRPr="00154BCB" w:rsidRDefault="00557521" w:rsidP="00557521">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57521" w:rsidRPr="00154BCB" w:rsidRDefault="00557521" w:rsidP="00557521">
            <w:pPr>
              <w:spacing w:line="240" w:lineRule="auto"/>
              <w:ind w:firstLine="0"/>
              <w:jc w:val="center"/>
            </w:pPr>
            <w:r w:rsidRPr="00154BCB">
              <w:t>да (нет)</w:t>
            </w:r>
          </w:p>
        </w:tc>
        <w:tc>
          <w:tcPr>
            <w:tcW w:w="1588" w:type="dxa"/>
          </w:tcPr>
          <w:p w:rsidR="00557521" w:rsidRPr="00154BCB" w:rsidRDefault="00557521" w:rsidP="00557521">
            <w:pPr>
              <w:spacing w:line="240" w:lineRule="auto"/>
              <w:ind w:left="57" w:firstLine="0"/>
            </w:pPr>
            <w:r w:rsidRPr="00154BCB">
              <w:t>_</w:t>
            </w:r>
          </w:p>
        </w:tc>
      </w:tr>
      <w:tr w:rsidR="00557521" w:rsidRPr="00154BCB" w:rsidTr="00A117FB">
        <w:trPr>
          <w:cantSplit/>
        </w:trPr>
        <w:tc>
          <w:tcPr>
            <w:tcW w:w="567" w:type="dxa"/>
          </w:tcPr>
          <w:p w:rsidR="00557521" w:rsidRPr="00154BCB" w:rsidRDefault="00557521" w:rsidP="00557521">
            <w:pPr>
              <w:spacing w:line="240" w:lineRule="auto"/>
              <w:ind w:firstLine="0"/>
              <w:jc w:val="center"/>
              <w:rPr>
                <w:lang w:val="en-US"/>
              </w:rPr>
            </w:pPr>
            <w:r w:rsidRPr="00154BCB">
              <w:rPr>
                <w:lang w:val="en-US"/>
              </w:rPr>
              <w:t>4</w:t>
            </w:r>
          </w:p>
        </w:tc>
        <w:tc>
          <w:tcPr>
            <w:tcW w:w="4649" w:type="dxa"/>
          </w:tcPr>
          <w:p w:rsidR="00557521" w:rsidRPr="00154BCB" w:rsidRDefault="00557521" w:rsidP="00557521">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57521" w:rsidRPr="00154BCB" w:rsidRDefault="00557521" w:rsidP="00557521">
            <w:pPr>
              <w:spacing w:line="240" w:lineRule="auto"/>
              <w:ind w:firstLine="0"/>
              <w:jc w:val="center"/>
            </w:pPr>
            <w:r w:rsidRPr="00154BCB">
              <w:t>да (нет)</w:t>
            </w:r>
          </w:p>
        </w:tc>
        <w:tc>
          <w:tcPr>
            <w:tcW w:w="1588" w:type="dxa"/>
          </w:tcPr>
          <w:p w:rsidR="00557521" w:rsidRPr="00154BCB" w:rsidRDefault="00557521" w:rsidP="00557521">
            <w:pPr>
              <w:spacing w:line="240" w:lineRule="auto"/>
              <w:ind w:left="57" w:firstLine="0"/>
            </w:pPr>
            <w:r w:rsidRPr="00154BCB">
              <w:t>-</w:t>
            </w:r>
          </w:p>
        </w:tc>
      </w:tr>
      <w:tr w:rsidR="00557521" w:rsidRPr="00154BCB" w:rsidTr="00A117FB">
        <w:trPr>
          <w:cantSplit/>
        </w:trPr>
        <w:tc>
          <w:tcPr>
            <w:tcW w:w="567" w:type="dxa"/>
          </w:tcPr>
          <w:p w:rsidR="00557521" w:rsidRPr="00154BCB" w:rsidRDefault="00557521" w:rsidP="00557521">
            <w:pPr>
              <w:spacing w:line="240" w:lineRule="auto"/>
              <w:ind w:firstLine="0"/>
              <w:jc w:val="center"/>
              <w:rPr>
                <w:lang w:val="en-US"/>
              </w:rPr>
            </w:pPr>
            <w:r w:rsidRPr="00154BCB">
              <w:rPr>
                <w:lang w:val="en-US"/>
              </w:rPr>
              <w:t>5</w:t>
            </w:r>
          </w:p>
        </w:tc>
        <w:tc>
          <w:tcPr>
            <w:tcW w:w="4649" w:type="dxa"/>
          </w:tcPr>
          <w:p w:rsidR="00557521" w:rsidRPr="00154BCB" w:rsidRDefault="00557521" w:rsidP="00557521">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557521" w:rsidRPr="00154BCB" w:rsidRDefault="00557521" w:rsidP="00557521">
            <w:pPr>
              <w:spacing w:line="240" w:lineRule="auto"/>
              <w:ind w:firstLine="0"/>
              <w:jc w:val="center"/>
            </w:pPr>
            <w:r w:rsidRPr="00154BCB">
              <w:t>да (нет)</w:t>
            </w:r>
          </w:p>
        </w:tc>
        <w:tc>
          <w:tcPr>
            <w:tcW w:w="1588" w:type="dxa"/>
          </w:tcPr>
          <w:p w:rsidR="00557521" w:rsidRPr="00154BCB" w:rsidRDefault="00557521" w:rsidP="00557521">
            <w:pPr>
              <w:spacing w:line="240" w:lineRule="auto"/>
              <w:ind w:left="57" w:firstLine="0"/>
            </w:pPr>
            <w:r w:rsidRPr="00154BCB">
              <w:t>-</w:t>
            </w:r>
          </w:p>
        </w:tc>
      </w:tr>
      <w:tr w:rsidR="00557521" w:rsidRPr="00154BCB" w:rsidTr="00A117FB">
        <w:trPr>
          <w:cantSplit/>
        </w:trPr>
        <w:tc>
          <w:tcPr>
            <w:tcW w:w="567" w:type="dxa"/>
          </w:tcPr>
          <w:p w:rsidR="00557521" w:rsidRPr="00154BCB" w:rsidRDefault="00557521" w:rsidP="00557521">
            <w:pPr>
              <w:spacing w:line="240" w:lineRule="auto"/>
              <w:ind w:firstLine="0"/>
              <w:jc w:val="center"/>
              <w:rPr>
                <w:lang w:val="en-US"/>
              </w:rPr>
            </w:pPr>
            <w:r w:rsidRPr="00154BCB">
              <w:rPr>
                <w:lang w:val="en-US"/>
              </w:rPr>
              <w:t>6</w:t>
            </w:r>
          </w:p>
        </w:tc>
        <w:tc>
          <w:tcPr>
            <w:tcW w:w="4649" w:type="dxa"/>
          </w:tcPr>
          <w:p w:rsidR="00557521" w:rsidRPr="00154BCB" w:rsidRDefault="00557521" w:rsidP="00557521">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557521" w:rsidRPr="00154BCB" w:rsidRDefault="00557521" w:rsidP="00557521">
            <w:pPr>
              <w:spacing w:line="240" w:lineRule="auto"/>
              <w:ind w:firstLine="0"/>
              <w:jc w:val="center"/>
            </w:pPr>
            <w:r w:rsidRPr="00154BCB">
              <w:t>да (нет)</w:t>
            </w:r>
          </w:p>
        </w:tc>
        <w:tc>
          <w:tcPr>
            <w:tcW w:w="1588" w:type="dxa"/>
          </w:tcPr>
          <w:p w:rsidR="00557521" w:rsidRPr="00154BCB" w:rsidRDefault="00557521" w:rsidP="00557521">
            <w:pPr>
              <w:spacing w:line="240" w:lineRule="auto"/>
              <w:ind w:left="57" w:firstLine="0"/>
            </w:pPr>
            <w:r w:rsidRPr="00154BCB">
              <w:t>-</w:t>
            </w:r>
          </w:p>
        </w:tc>
      </w:tr>
      <w:tr w:rsidR="00557521" w:rsidRPr="00154BCB" w:rsidTr="00A117FB">
        <w:trPr>
          <w:cantSplit/>
        </w:trPr>
        <w:tc>
          <w:tcPr>
            <w:tcW w:w="567" w:type="dxa"/>
            <w:vMerge w:val="restart"/>
          </w:tcPr>
          <w:p w:rsidR="00557521" w:rsidRPr="00154BCB" w:rsidRDefault="00557521" w:rsidP="00557521">
            <w:pPr>
              <w:spacing w:line="240" w:lineRule="auto"/>
              <w:ind w:firstLine="0"/>
              <w:jc w:val="center"/>
              <w:rPr>
                <w:lang w:val="en-US"/>
              </w:rPr>
            </w:pPr>
            <w:r w:rsidRPr="00154BCB">
              <w:rPr>
                <w:lang w:val="en-US"/>
              </w:rPr>
              <w:t>7</w:t>
            </w:r>
          </w:p>
        </w:tc>
        <w:tc>
          <w:tcPr>
            <w:tcW w:w="4649" w:type="dxa"/>
            <w:vMerge w:val="restart"/>
          </w:tcPr>
          <w:p w:rsidR="00557521" w:rsidRPr="00154BCB" w:rsidRDefault="00557521" w:rsidP="00557521">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557521" w:rsidRPr="00154BCB" w:rsidRDefault="00557521" w:rsidP="00557521">
            <w:pPr>
              <w:spacing w:line="240" w:lineRule="auto"/>
              <w:ind w:firstLine="0"/>
              <w:jc w:val="center"/>
            </w:pPr>
            <w:r w:rsidRPr="00154BCB">
              <w:t>до 100 включительно</w:t>
            </w:r>
          </w:p>
        </w:tc>
        <w:tc>
          <w:tcPr>
            <w:tcW w:w="1588" w:type="dxa"/>
            <w:vMerge w:val="restart"/>
          </w:tcPr>
          <w:p w:rsidR="00557521" w:rsidRPr="00154BCB" w:rsidRDefault="00557521" w:rsidP="00557521">
            <w:pPr>
              <w:spacing w:line="240" w:lineRule="auto"/>
              <w:ind w:firstLine="0"/>
              <w:jc w:val="center"/>
            </w:pPr>
            <w:r w:rsidRPr="00154BCB">
              <w:t>от 101 до 250 включительно</w:t>
            </w:r>
          </w:p>
        </w:tc>
        <w:tc>
          <w:tcPr>
            <w:tcW w:w="1588" w:type="dxa"/>
            <w:vMerge w:val="restart"/>
          </w:tcPr>
          <w:p w:rsidR="00557521" w:rsidRPr="00154BCB" w:rsidRDefault="00557521" w:rsidP="00557521">
            <w:pPr>
              <w:spacing w:line="240" w:lineRule="auto"/>
              <w:ind w:left="57" w:firstLine="0"/>
            </w:pPr>
            <w:r w:rsidRPr="00154BCB">
              <w:t>указывается количество человек</w:t>
            </w:r>
            <w:r w:rsidRPr="00154BCB">
              <w:br/>
              <w:t>(за предшествующий календарный год)</w:t>
            </w:r>
          </w:p>
        </w:tc>
      </w:tr>
      <w:tr w:rsidR="00557521" w:rsidRPr="00154BCB" w:rsidTr="00A117FB">
        <w:trPr>
          <w:cantSplit/>
        </w:trPr>
        <w:tc>
          <w:tcPr>
            <w:tcW w:w="567" w:type="dxa"/>
            <w:vMerge/>
          </w:tcPr>
          <w:p w:rsidR="00557521" w:rsidRPr="00154BCB" w:rsidRDefault="00557521" w:rsidP="00557521">
            <w:pPr>
              <w:spacing w:line="240" w:lineRule="auto"/>
              <w:ind w:firstLine="0"/>
              <w:jc w:val="center"/>
            </w:pPr>
          </w:p>
        </w:tc>
        <w:tc>
          <w:tcPr>
            <w:tcW w:w="4649" w:type="dxa"/>
            <w:vMerge/>
          </w:tcPr>
          <w:p w:rsidR="00557521" w:rsidRPr="00154BCB" w:rsidRDefault="00557521" w:rsidP="00557521">
            <w:pPr>
              <w:spacing w:line="240" w:lineRule="auto"/>
              <w:ind w:left="57" w:firstLine="0"/>
            </w:pPr>
          </w:p>
        </w:tc>
        <w:tc>
          <w:tcPr>
            <w:tcW w:w="1588" w:type="dxa"/>
          </w:tcPr>
          <w:p w:rsidR="00557521" w:rsidRPr="00154BCB" w:rsidRDefault="00557521" w:rsidP="00557521">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557521" w:rsidRPr="00154BCB" w:rsidRDefault="00557521" w:rsidP="00557521">
            <w:pPr>
              <w:spacing w:line="240" w:lineRule="auto"/>
              <w:ind w:firstLine="0"/>
            </w:pPr>
          </w:p>
        </w:tc>
        <w:tc>
          <w:tcPr>
            <w:tcW w:w="1588" w:type="dxa"/>
            <w:vMerge/>
          </w:tcPr>
          <w:p w:rsidR="00557521" w:rsidRPr="00154BCB" w:rsidRDefault="00557521" w:rsidP="00557521">
            <w:pPr>
              <w:spacing w:line="240" w:lineRule="auto"/>
              <w:ind w:left="57" w:firstLine="0"/>
            </w:pPr>
          </w:p>
        </w:tc>
      </w:tr>
      <w:tr w:rsidR="00557521" w:rsidRPr="00154BCB" w:rsidTr="00A117FB">
        <w:trPr>
          <w:cantSplit/>
        </w:trPr>
        <w:tc>
          <w:tcPr>
            <w:tcW w:w="567" w:type="dxa"/>
            <w:vMerge w:val="restart"/>
          </w:tcPr>
          <w:p w:rsidR="00557521" w:rsidRPr="00154BCB" w:rsidRDefault="00557521" w:rsidP="00557521">
            <w:pPr>
              <w:spacing w:line="240" w:lineRule="auto"/>
              <w:ind w:firstLine="0"/>
              <w:jc w:val="center"/>
            </w:pPr>
            <w:r w:rsidRPr="00154BCB">
              <w:t>8</w:t>
            </w:r>
          </w:p>
        </w:tc>
        <w:tc>
          <w:tcPr>
            <w:tcW w:w="4649" w:type="dxa"/>
            <w:vMerge w:val="restart"/>
          </w:tcPr>
          <w:p w:rsidR="00557521" w:rsidRPr="00154BCB" w:rsidRDefault="00557521" w:rsidP="00557521">
            <w:pPr>
              <w:spacing w:line="240" w:lineRule="auto"/>
              <w:ind w:left="57" w:firstLine="0"/>
            </w:pPr>
            <w:r w:rsidRPr="00154BCB">
              <w:t>Доход за предшествующий календарный год, который</w:t>
            </w:r>
          </w:p>
          <w:p w:rsidR="00557521" w:rsidRPr="00154BCB" w:rsidRDefault="00557521" w:rsidP="00557521">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557521" w:rsidRPr="00154BCB" w:rsidRDefault="00557521" w:rsidP="00557521">
            <w:pPr>
              <w:spacing w:line="240" w:lineRule="auto"/>
              <w:ind w:firstLine="0"/>
              <w:jc w:val="center"/>
            </w:pPr>
            <w:r w:rsidRPr="00154BCB">
              <w:lastRenderedPageBreak/>
              <w:t>800</w:t>
            </w:r>
          </w:p>
        </w:tc>
        <w:tc>
          <w:tcPr>
            <w:tcW w:w="1588" w:type="dxa"/>
            <w:vMerge w:val="restart"/>
          </w:tcPr>
          <w:p w:rsidR="00557521" w:rsidRPr="00154BCB" w:rsidRDefault="00557521" w:rsidP="00557521">
            <w:pPr>
              <w:spacing w:line="240" w:lineRule="auto"/>
              <w:ind w:firstLine="0"/>
              <w:jc w:val="center"/>
            </w:pPr>
            <w:r w:rsidRPr="00154BCB">
              <w:t>2000</w:t>
            </w:r>
          </w:p>
        </w:tc>
        <w:tc>
          <w:tcPr>
            <w:tcW w:w="1588" w:type="dxa"/>
          </w:tcPr>
          <w:p w:rsidR="00557521" w:rsidRPr="00154BCB" w:rsidRDefault="00557521" w:rsidP="00557521">
            <w:pPr>
              <w:spacing w:line="240" w:lineRule="auto"/>
              <w:ind w:left="57" w:firstLine="0"/>
            </w:pPr>
            <w:r w:rsidRPr="00154BCB">
              <w:t>указывается в млн. рублей</w:t>
            </w:r>
            <w:r w:rsidRPr="00154BCB">
              <w:br/>
              <w:t>(за предшествующий календарный год)</w:t>
            </w:r>
          </w:p>
        </w:tc>
      </w:tr>
      <w:tr w:rsidR="00557521" w:rsidRPr="00154BCB" w:rsidTr="00A117FB">
        <w:trPr>
          <w:cantSplit/>
        </w:trPr>
        <w:tc>
          <w:tcPr>
            <w:tcW w:w="567" w:type="dxa"/>
            <w:vMerge/>
          </w:tcPr>
          <w:p w:rsidR="00557521" w:rsidRPr="00154BCB" w:rsidRDefault="00557521" w:rsidP="00557521">
            <w:pPr>
              <w:spacing w:line="240" w:lineRule="auto"/>
              <w:ind w:firstLine="0"/>
              <w:jc w:val="center"/>
            </w:pPr>
          </w:p>
        </w:tc>
        <w:tc>
          <w:tcPr>
            <w:tcW w:w="4649" w:type="dxa"/>
            <w:vMerge/>
          </w:tcPr>
          <w:p w:rsidR="00557521" w:rsidRPr="00154BCB" w:rsidRDefault="00557521" w:rsidP="00557521">
            <w:pPr>
              <w:spacing w:line="240" w:lineRule="auto"/>
              <w:ind w:firstLine="0"/>
            </w:pPr>
          </w:p>
        </w:tc>
        <w:tc>
          <w:tcPr>
            <w:tcW w:w="1588" w:type="dxa"/>
          </w:tcPr>
          <w:p w:rsidR="00557521" w:rsidRPr="00154BCB" w:rsidRDefault="00557521" w:rsidP="00557521">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557521" w:rsidRPr="00154BCB" w:rsidRDefault="00557521" w:rsidP="00557521">
            <w:pPr>
              <w:spacing w:line="240" w:lineRule="auto"/>
              <w:ind w:firstLine="0"/>
            </w:pPr>
          </w:p>
        </w:tc>
        <w:tc>
          <w:tcPr>
            <w:tcW w:w="1588" w:type="dxa"/>
          </w:tcPr>
          <w:p w:rsidR="00557521" w:rsidRPr="00154BCB" w:rsidRDefault="00557521" w:rsidP="00557521">
            <w:pPr>
              <w:spacing w:line="240" w:lineRule="auto"/>
              <w:ind w:left="57" w:firstLine="0"/>
            </w:pPr>
          </w:p>
        </w:tc>
      </w:tr>
      <w:tr w:rsidR="00557521" w:rsidRPr="00154BCB" w:rsidTr="00A117FB">
        <w:trPr>
          <w:cantSplit/>
        </w:trPr>
        <w:tc>
          <w:tcPr>
            <w:tcW w:w="567" w:type="dxa"/>
          </w:tcPr>
          <w:p w:rsidR="00557521" w:rsidRPr="00154BCB" w:rsidRDefault="00557521" w:rsidP="00557521">
            <w:pPr>
              <w:spacing w:line="240" w:lineRule="auto"/>
              <w:ind w:firstLine="0"/>
              <w:jc w:val="center"/>
            </w:pPr>
            <w:r w:rsidRPr="00154BCB">
              <w:lastRenderedPageBreak/>
              <w:t>9</w:t>
            </w:r>
          </w:p>
        </w:tc>
        <w:tc>
          <w:tcPr>
            <w:tcW w:w="4649" w:type="dxa"/>
          </w:tcPr>
          <w:p w:rsidR="00557521" w:rsidRPr="00154BCB" w:rsidRDefault="00557521" w:rsidP="00557521">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57521" w:rsidRPr="00154BCB" w:rsidRDefault="00557521" w:rsidP="00557521">
            <w:pPr>
              <w:spacing w:line="240" w:lineRule="auto"/>
              <w:ind w:firstLine="0"/>
              <w:jc w:val="center"/>
            </w:pPr>
            <w:r w:rsidRPr="00154BCB">
              <w:t>Подлежит заполнению</w:t>
            </w:r>
          </w:p>
        </w:tc>
      </w:tr>
      <w:tr w:rsidR="00557521" w:rsidRPr="00154BCB" w:rsidTr="00A117FB">
        <w:trPr>
          <w:cantSplit/>
        </w:trPr>
        <w:tc>
          <w:tcPr>
            <w:tcW w:w="567" w:type="dxa"/>
          </w:tcPr>
          <w:p w:rsidR="00557521" w:rsidRPr="00154BCB" w:rsidRDefault="00557521" w:rsidP="00557521">
            <w:pPr>
              <w:spacing w:line="240" w:lineRule="auto"/>
              <w:ind w:firstLine="0"/>
              <w:jc w:val="center"/>
            </w:pPr>
            <w:r w:rsidRPr="00154BCB">
              <w:t>10</w:t>
            </w:r>
          </w:p>
        </w:tc>
        <w:tc>
          <w:tcPr>
            <w:tcW w:w="4649" w:type="dxa"/>
          </w:tcPr>
          <w:p w:rsidR="00557521" w:rsidRPr="00154BCB" w:rsidRDefault="00557521" w:rsidP="00557521">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557521" w:rsidRPr="00154BCB" w:rsidRDefault="00557521" w:rsidP="00557521">
            <w:pPr>
              <w:spacing w:line="240" w:lineRule="auto"/>
              <w:ind w:firstLine="0"/>
              <w:jc w:val="center"/>
            </w:pPr>
            <w:r w:rsidRPr="00154BCB">
              <w:t>Подлежит заполнению</w:t>
            </w:r>
          </w:p>
        </w:tc>
      </w:tr>
      <w:tr w:rsidR="00557521" w:rsidRPr="00154BCB" w:rsidTr="00A117FB">
        <w:trPr>
          <w:cantSplit/>
        </w:trPr>
        <w:tc>
          <w:tcPr>
            <w:tcW w:w="567" w:type="dxa"/>
          </w:tcPr>
          <w:p w:rsidR="00557521" w:rsidRPr="00154BCB" w:rsidRDefault="00557521" w:rsidP="00557521">
            <w:pPr>
              <w:spacing w:line="240" w:lineRule="auto"/>
              <w:ind w:firstLine="0"/>
              <w:jc w:val="center"/>
            </w:pPr>
            <w:r w:rsidRPr="00154BCB">
              <w:t>11</w:t>
            </w:r>
          </w:p>
        </w:tc>
        <w:tc>
          <w:tcPr>
            <w:tcW w:w="4649" w:type="dxa"/>
          </w:tcPr>
          <w:p w:rsidR="00557521" w:rsidRPr="00154BCB" w:rsidRDefault="00557521" w:rsidP="00557521">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557521" w:rsidRPr="00154BCB" w:rsidRDefault="00557521" w:rsidP="00557521">
            <w:pPr>
              <w:spacing w:line="240" w:lineRule="auto"/>
              <w:ind w:firstLine="0"/>
              <w:jc w:val="center"/>
            </w:pPr>
            <w:r w:rsidRPr="00154BCB">
              <w:t>Подлежит заполнению</w:t>
            </w:r>
          </w:p>
        </w:tc>
      </w:tr>
      <w:tr w:rsidR="00557521" w:rsidRPr="00154BCB" w:rsidTr="00A117FB">
        <w:trPr>
          <w:cantSplit/>
        </w:trPr>
        <w:tc>
          <w:tcPr>
            <w:tcW w:w="567" w:type="dxa"/>
          </w:tcPr>
          <w:p w:rsidR="00557521" w:rsidRPr="00154BCB" w:rsidRDefault="00557521" w:rsidP="00557521">
            <w:pPr>
              <w:spacing w:line="240" w:lineRule="auto"/>
              <w:ind w:firstLine="0"/>
              <w:jc w:val="center"/>
            </w:pPr>
            <w:r w:rsidRPr="00154BCB">
              <w:t>12</w:t>
            </w:r>
          </w:p>
        </w:tc>
        <w:tc>
          <w:tcPr>
            <w:tcW w:w="4649" w:type="dxa"/>
          </w:tcPr>
          <w:p w:rsidR="00557521" w:rsidRPr="00154BCB" w:rsidRDefault="00557521" w:rsidP="00557521">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57521" w:rsidRPr="00154BCB" w:rsidRDefault="00557521" w:rsidP="00557521">
            <w:pPr>
              <w:spacing w:line="240" w:lineRule="auto"/>
              <w:ind w:firstLine="0"/>
              <w:jc w:val="center"/>
            </w:pPr>
            <w:r w:rsidRPr="00154BCB">
              <w:t>да (нет)</w:t>
            </w:r>
            <w:r w:rsidRPr="00154BCB">
              <w:br/>
            </w:r>
          </w:p>
        </w:tc>
      </w:tr>
      <w:tr w:rsidR="00557521" w:rsidRPr="00154BCB" w:rsidTr="00A117FB">
        <w:trPr>
          <w:cantSplit/>
        </w:trPr>
        <w:tc>
          <w:tcPr>
            <w:tcW w:w="567" w:type="dxa"/>
          </w:tcPr>
          <w:p w:rsidR="00557521" w:rsidRPr="00154BCB" w:rsidRDefault="00557521" w:rsidP="00557521">
            <w:pPr>
              <w:spacing w:line="240" w:lineRule="auto"/>
              <w:ind w:firstLine="0"/>
              <w:jc w:val="center"/>
            </w:pPr>
            <w:r w:rsidRPr="00154BCB">
              <w:t>13</w:t>
            </w:r>
          </w:p>
        </w:tc>
        <w:tc>
          <w:tcPr>
            <w:tcW w:w="4649" w:type="dxa"/>
          </w:tcPr>
          <w:p w:rsidR="00557521" w:rsidRPr="00154BCB" w:rsidRDefault="00557521" w:rsidP="00557521">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57521" w:rsidRPr="00154BCB" w:rsidRDefault="00557521" w:rsidP="00557521">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557521" w:rsidRPr="00154BCB" w:rsidTr="00A117FB">
        <w:trPr>
          <w:cantSplit/>
        </w:trPr>
        <w:tc>
          <w:tcPr>
            <w:tcW w:w="567" w:type="dxa"/>
          </w:tcPr>
          <w:p w:rsidR="00557521" w:rsidRPr="00154BCB" w:rsidRDefault="00557521" w:rsidP="00557521">
            <w:pPr>
              <w:spacing w:line="240" w:lineRule="auto"/>
              <w:ind w:firstLine="0"/>
              <w:jc w:val="center"/>
            </w:pPr>
            <w:r w:rsidRPr="00154BCB">
              <w:t>14</w:t>
            </w:r>
          </w:p>
        </w:tc>
        <w:tc>
          <w:tcPr>
            <w:tcW w:w="4649" w:type="dxa"/>
          </w:tcPr>
          <w:p w:rsidR="00557521" w:rsidRPr="00154BCB" w:rsidRDefault="00557521" w:rsidP="00557521">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557521" w:rsidRPr="00154BCB" w:rsidRDefault="00557521" w:rsidP="00557521">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557521" w:rsidRPr="00154BCB" w:rsidTr="00A117FB">
        <w:trPr>
          <w:cantSplit/>
        </w:trPr>
        <w:tc>
          <w:tcPr>
            <w:tcW w:w="567" w:type="dxa"/>
          </w:tcPr>
          <w:p w:rsidR="00557521" w:rsidRPr="00154BCB" w:rsidRDefault="00557521" w:rsidP="00557521">
            <w:pPr>
              <w:spacing w:line="240" w:lineRule="auto"/>
              <w:ind w:firstLine="0"/>
              <w:jc w:val="center"/>
            </w:pPr>
            <w:r w:rsidRPr="00154BCB">
              <w:t>15</w:t>
            </w:r>
          </w:p>
        </w:tc>
        <w:tc>
          <w:tcPr>
            <w:tcW w:w="4649" w:type="dxa"/>
          </w:tcPr>
          <w:p w:rsidR="00557521" w:rsidRPr="00154BCB" w:rsidRDefault="00557521" w:rsidP="00557521">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557521" w:rsidRPr="00154BCB" w:rsidRDefault="00557521" w:rsidP="00557521">
            <w:pPr>
              <w:spacing w:line="240" w:lineRule="auto"/>
              <w:ind w:firstLine="0"/>
              <w:jc w:val="center"/>
            </w:pPr>
            <w:r w:rsidRPr="00154BCB">
              <w:t>да (нет)</w:t>
            </w:r>
          </w:p>
        </w:tc>
      </w:tr>
      <w:tr w:rsidR="00557521" w:rsidRPr="00154BCB" w:rsidTr="00A117FB">
        <w:trPr>
          <w:cantSplit/>
        </w:trPr>
        <w:tc>
          <w:tcPr>
            <w:tcW w:w="567" w:type="dxa"/>
          </w:tcPr>
          <w:p w:rsidR="00557521" w:rsidRPr="00154BCB" w:rsidRDefault="00557521" w:rsidP="00557521">
            <w:pPr>
              <w:spacing w:line="240" w:lineRule="auto"/>
              <w:ind w:firstLine="0"/>
              <w:jc w:val="center"/>
            </w:pPr>
            <w:r w:rsidRPr="00154BCB">
              <w:lastRenderedPageBreak/>
              <w:t>16</w:t>
            </w:r>
          </w:p>
        </w:tc>
        <w:tc>
          <w:tcPr>
            <w:tcW w:w="4649" w:type="dxa"/>
          </w:tcPr>
          <w:p w:rsidR="00557521" w:rsidRPr="00154BCB" w:rsidRDefault="00557521" w:rsidP="00557521">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557521" w:rsidRPr="00154BCB" w:rsidRDefault="00557521" w:rsidP="00557521">
            <w:pPr>
              <w:spacing w:line="240" w:lineRule="auto"/>
              <w:ind w:firstLine="0"/>
              <w:jc w:val="center"/>
            </w:pPr>
            <w:r w:rsidRPr="00154BCB">
              <w:t>да (нет)</w:t>
            </w:r>
          </w:p>
        </w:tc>
      </w:tr>
    </w:tbl>
    <w:p w:rsidR="00557521" w:rsidRDefault="00557521" w:rsidP="00557521">
      <w:pPr>
        <w:spacing w:line="240" w:lineRule="auto"/>
        <w:ind w:right="5954"/>
        <w:jc w:val="center"/>
        <w:rPr>
          <w:sz w:val="24"/>
          <w:szCs w:val="24"/>
        </w:rPr>
      </w:pPr>
    </w:p>
    <w:p w:rsidR="00557521" w:rsidRDefault="00557521" w:rsidP="00557521">
      <w:pPr>
        <w:spacing w:line="240" w:lineRule="auto"/>
        <w:ind w:right="5954"/>
        <w:jc w:val="center"/>
        <w:rPr>
          <w:sz w:val="24"/>
          <w:szCs w:val="24"/>
        </w:rPr>
      </w:pPr>
    </w:p>
    <w:p w:rsidR="00557521" w:rsidRDefault="00557521" w:rsidP="00557521">
      <w:pPr>
        <w:pBdr>
          <w:top w:val="single" w:sz="4" w:space="1" w:color="auto"/>
        </w:pBdr>
        <w:spacing w:line="240" w:lineRule="auto"/>
        <w:ind w:right="5952"/>
        <w:jc w:val="center"/>
      </w:pPr>
      <w:r>
        <w:t>(подпись)</w:t>
      </w:r>
    </w:p>
    <w:p w:rsidR="00557521" w:rsidRDefault="00557521" w:rsidP="00557521">
      <w:pPr>
        <w:spacing w:line="240" w:lineRule="auto"/>
        <w:ind w:left="851"/>
        <w:rPr>
          <w:sz w:val="24"/>
          <w:szCs w:val="24"/>
        </w:rPr>
      </w:pPr>
      <w:r>
        <w:rPr>
          <w:sz w:val="24"/>
          <w:szCs w:val="24"/>
        </w:rPr>
        <w:t>М.П.</w:t>
      </w:r>
    </w:p>
    <w:p w:rsidR="00557521" w:rsidRDefault="00557521" w:rsidP="00557521">
      <w:pPr>
        <w:spacing w:line="240" w:lineRule="auto"/>
        <w:rPr>
          <w:sz w:val="24"/>
          <w:szCs w:val="24"/>
        </w:rPr>
      </w:pPr>
    </w:p>
    <w:p w:rsidR="00557521" w:rsidRDefault="00557521" w:rsidP="00557521">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557521" w:rsidRDefault="00557521" w:rsidP="00557521">
      <w:pPr>
        <w:spacing w:line="240" w:lineRule="auto"/>
        <w:rPr>
          <w:sz w:val="24"/>
          <w:szCs w:val="24"/>
        </w:rPr>
      </w:pPr>
    </w:p>
    <w:p w:rsidR="00557521" w:rsidRPr="00D37ACE" w:rsidRDefault="00557521" w:rsidP="00557521">
      <w:pPr>
        <w:spacing w:line="240" w:lineRule="auto"/>
        <w:jc w:val="right"/>
        <w:outlineLvl w:val="0"/>
      </w:pPr>
    </w:p>
    <w:p w:rsidR="00557521" w:rsidRDefault="00557521" w:rsidP="00557521">
      <w:pPr>
        <w:pStyle w:val="afffffff7"/>
        <w:jc w:val="both"/>
      </w:pPr>
      <w:bookmarkStart w:id="899" w:name="_Toc439170690"/>
      <w:bookmarkStart w:id="900" w:name="_Toc439172792"/>
      <w:bookmarkStart w:id="901" w:name="_Toc439173236"/>
      <w:bookmarkStart w:id="902"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57521" w:rsidRDefault="00557521" w:rsidP="00557521">
      <w:pPr>
        <w:pStyle w:val="afffffff7"/>
        <w:jc w:val="both"/>
      </w:pPr>
    </w:p>
    <w:p w:rsidR="00557521" w:rsidRDefault="00557521" w:rsidP="00557521">
      <w:pPr>
        <w:pStyle w:val="afffffff7"/>
        <w:jc w:val="both"/>
      </w:pPr>
      <w:r>
        <w:rPr>
          <w:rStyle w:val="afffffff9"/>
        </w:rPr>
        <w:t>2</w:t>
      </w:r>
      <w:r>
        <w:t xml:space="preserve"> </w:t>
      </w:r>
      <w:r w:rsidRPr="0049465E">
        <w:rPr>
          <w:sz w:val="22"/>
        </w:rPr>
        <w:t>Пункты 1 – 11 являются обязательными для заполнения.</w:t>
      </w:r>
    </w:p>
    <w:p w:rsidR="00557521" w:rsidRDefault="00557521" w:rsidP="00557521">
      <w:pPr>
        <w:pStyle w:val="afffffff7"/>
      </w:pPr>
    </w:p>
    <w:p w:rsidR="00557521" w:rsidRPr="00D37ACE" w:rsidRDefault="00557521" w:rsidP="00557521">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49465E">
          <w:t>подпунктах "в"</w:t>
        </w:r>
      </w:hyperlink>
      <w:r>
        <w:t xml:space="preserve"> - </w:t>
      </w:r>
      <w:hyperlink r:id="rId46"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99"/>
    <w:bookmarkEnd w:id="900"/>
    <w:bookmarkEnd w:id="901"/>
    <w:bookmarkEnd w:id="902"/>
    <w:p w:rsidR="00557521" w:rsidRDefault="00557521" w:rsidP="00557521">
      <w:pPr>
        <w:spacing w:line="240" w:lineRule="auto"/>
        <w:ind w:right="5527"/>
        <w:jc w:val="center"/>
        <w:rPr>
          <w:color w:val="000000"/>
          <w:vertAlign w:val="superscript"/>
        </w:rPr>
      </w:pPr>
    </w:p>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3" w:name="_Toc125426243"/>
      <w:bookmarkStart w:id="904" w:name="_Toc396984070"/>
      <w:bookmarkStart w:id="905" w:name="_Toc423423673"/>
      <w:r>
        <w:br w:type="page"/>
      </w:r>
    </w:p>
    <w:p w:rsidR="004F4D80" w:rsidRPr="007417E6" w:rsidRDefault="004F4D80" w:rsidP="004F4D80">
      <w:pPr>
        <w:pStyle w:val="3"/>
        <w:rPr>
          <w:sz w:val="22"/>
        </w:rPr>
      </w:pPr>
      <w:bookmarkStart w:id="906" w:name="_Toc439170691"/>
      <w:bookmarkStart w:id="907" w:name="_Toc439172793"/>
      <w:bookmarkStart w:id="908" w:name="_Toc439173237"/>
      <w:bookmarkStart w:id="909" w:name="_Toc439238233"/>
      <w:bookmarkStart w:id="910" w:name="_Toc439252780"/>
      <w:bookmarkStart w:id="911" w:name="_Toc439323754"/>
      <w:bookmarkStart w:id="912" w:name="_Toc440361391"/>
      <w:bookmarkStart w:id="913" w:name="_Toc440376146"/>
      <w:bookmarkStart w:id="914" w:name="_Toc440376273"/>
      <w:bookmarkStart w:id="915" w:name="_Toc440382531"/>
      <w:bookmarkStart w:id="916" w:name="_Toc440447201"/>
      <w:bookmarkStart w:id="917" w:name="_Toc440631744"/>
      <w:bookmarkStart w:id="918" w:name="_Toc440877400"/>
      <w:bookmarkStart w:id="919" w:name="_Toc441130849"/>
      <w:r>
        <w:rPr>
          <w:szCs w:val="24"/>
        </w:rPr>
        <w:lastRenderedPageBreak/>
        <w:t>Инструкции по заполнению</w:t>
      </w:r>
      <w:bookmarkEnd w:id="903"/>
      <w:r>
        <w:rPr>
          <w:szCs w:val="24"/>
        </w:rPr>
        <w:t xml:space="preserve"> Анкеты </w:t>
      </w:r>
      <w:r w:rsidR="00C236C0">
        <w:rPr>
          <w:szCs w:val="24"/>
        </w:rPr>
        <w:t>Участник</w:t>
      </w:r>
      <w:r>
        <w:rPr>
          <w:szCs w:val="24"/>
        </w:rPr>
        <w:t>а</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20352D">
        <w:rPr>
          <w:sz w:val="24"/>
          <w:szCs w:val="24"/>
        </w:rPr>
        <w:fldChar w:fldCharType="begin"/>
      </w:r>
      <w:r w:rsidR="00D56F8C">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bookmarkStart w:id="920" w:name="_Ref55336378"/>
      <w:bookmarkStart w:id="921" w:name="_Toc57314676"/>
      <w:bookmarkStart w:id="922" w:name="_Toc69728990"/>
      <w:bookmarkStart w:id="923" w:name="_Toc98253942"/>
      <w:bookmarkStart w:id="924" w:name="_Toc165173868"/>
      <w:bookmarkStart w:id="925" w:name="_Toc423423674"/>
      <w:bookmarkStart w:id="926" w:name="_Toc44113085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0352D">
        <w:rPr>
          <w:sz w:val="24"/>
          <w:szCs w:val="24"/>
        </w:rPr>
        <w:fldChar w:fldCharType="begin"/>
      </w:r>
      <w:r>
        <w:rPr>
          <w:sz w:val="24"/>
          <w:szCs w:val="24"/>
        </w:rPr>
        <w:instrText xml:space="preserve"> REF _Ref444170439 \r \h </w:instrText>
      </w:r>
      <w:r w:rsidR="0020352D">
        <w:rPr>
          <w:sz w:val="24"/>
          <w:szCs w:val="24"/>
        </w:rPr>
      </w:r>
      <w:r w:rsidR="0020352D">
        <w:rPr>
          <w:sz w:val="24"/>
          <w:szCs w:val="24"/>
        </w:rPr>
        <w:fldChar w:fldCharType="separate"/>
      </w:r>
      <w:r w:rsidR="00C712DA">
        <w:rPr>
          <w:sz w:val="24"/>
          <w:szCs w:val="24"/>
        </w:rPr>
        <w:t>5.7.2</w:t>
      </w:r>
      <w:r w:rsidR="0020352D">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03068">
        <w:rPr>
          <w:sz w:val="24"/>
          <w:szCs w:val="24"/>
        </w:rPr>
        <w:t xml:space="preserve"> </w:t>
      </w:r>
      <w:r w:rsidR="00D03068" w:rsidRPr="00673EDD">
        <w:rPr>
          <w:sz w:val="24"/>
          <w:szCs w:val="24"/>
        </w:rPr>
        <w:t>В случае</w:t>
      </w:r>
      <w:proofErr w:type="gramStart"/>
      <w:r w:rsidR="00D03068" w:rsidRPr="00673EDD">
        <w:rPr>
          <w:sz w:val="24"/>
          <w:szCs w:val="24"/>
        </w:rPr>
        <w:t>,</w:t>
      </w:r>
      <w:proofErr w:type="gramEnd"/>
      <w:r w:rsidR="00D03068" w:rsidRPr="00673EDD">
        <w:rPr>
          <w:sz w:val="24"/>
          <w:szCs w:val="24"/>
        </w:rPr>
        <w:t xml:space="preserve"> если Участник/</w:t>
      </w:r>
      <w:r w:rsidR="00D03068">
        <w:rPr>
          <w:sz w:val="24"/>
          <w:szCs w:val="24"/>
        </w:rPr>
        <w:t>соисполнитель/</w:t>
      </w:r>
      <w:r w:rsidR="00D03068"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03068">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7" w:name="_Ref44901672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20"/>
      <w:bookmarkEnd w:id="921"/>
      <w:bookmarkEnd w:id="922"/>
      <w:bookmarkEnd w:id="923"/>
      <w:bookmarkEnd w:id="924"/>
      <w:bookmarkEnd w:id="925"/>
      <w:bookmarkEnd w:id="926"/>
      <w:bookmarkEnd w:id="927"/>
    </w:p>
    <w:p w:rsidR="004F4D80" w:rsidRPr="00D904EF" w:rsidRDefault="004F4D80" w:rsidP="004F4D80">
      <w:pPr>
        <w:pStyle w:val="3"/>
        <w:rPr>
          <w:szCs w:val="24"/>
        </w:rPr>
      </w:pPr>
      <w:bookmarkStart w:id="928" w:name="_Toc98253943"/>
      <w:bookmarkStart w:id="929" w:name="_Toc157248195"/>
      <w:bookmarkStart w:id="930" w:name="_Toc157496564"/>
      <w:bookmarkStart w:id="931" w:name="_Toc158206103"/>
      <w:bookmarkStart w:id="932" w:name="_Toc164057788"/>
      <w:bookmarkStart w:id="933" w:name="_Toc164137138"/>
      <w:bookmarkStart w:id="934" w:name="_Toc164161298"/>
      <w:bookmarkStart w:id="935" w:name="_Toc165173869"/>
      <w:bookmarkStart w:id="936" w:name="_Toc439170693"/>
      <w:bookmarkStart w:id="937" w:name="_Toc439172795"/>
      <w:bookmarkStart w:id="938" w:name="_Toc439173239"/>
      <w:bookmarkStart w:id="939" w:name="_Toc439238235"/>
      <w:bookmarkStart w:id="940" w:name="_Toc439252782"/>
      <w:bookmarkStart w:id="941" w:name="_Toc439323756"/>
      <w:bookmarkStart w:id="942" w:name="_Toc440361393"/>
      <w:bookmarkStart w:id="943" w:name="_Toc440376275"/>
      <w:bookmarkStart w:id="944" w:name="_Toc440382533"/>
      <w:bookmarkStart w:id="945" w:name="_Toc440447203"/>
      <w:bookmarkStart w:id="946" w:name="_Toc440631746"/>
      <w:bookmarkStart w:id="947" w:name="_Toc440877402"/>
      <w:bookmarkStart w:id="948" w:name="_Toc441130851"/>
      <w:r w:rsidRPr="00D904EF">
        <w:rPr>
          <w:szCs w:val="24"/>
        </w:rPr>
        <w:t>Форма Справки о перечне и годовых объемах выполнения аналогичных договоров</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9" w:name="_Toc98253944"/>
      <w:bookmarkStart w:id="950" w:name="_Toc157248196"/>
      <w:bookmarkStart w:id="951" w:name="_Toc157496565"/>
      <w:bookmarkStart w:id="952" w:name="_Toc158206104"/>
      <w:bookmarkStart w:id="953" w:name="_Toc164057789"/>
      <w:bookmarkStart w:id="954" w:name="_Toc164137139"/>
      <w:bookmarkStart w:id="955" w:name="_Toc164161299"/>
      <w:bookmarkStart w:id="956" w:name="_Toc165173870"/>
      <w:r>
        <w:rPr>
          <w:szCs w:val="24"/>
        </w:rPr>
        <w:br w:type="page"/>
      </w:r>
    </w:p>
    <w:p w:rsidR="004F4D80" w:rsidRPr="00D904EF" w:rsidRDefault="004F4D80" w:rsidP="004F4D80">
      <w:pPr>
        <w:pStyle w:val="3"/>
        <w:rPr>
          <w:szCs w:val="24"/>
        </w:rPr>
      </w:pPr>
      <w:bookmarkStart w:id="957" w:name="_Toc439170694"/>
      <w:bookmarkStart w:id="958" w:name="_Toc439172796"/>
      <w:bookmarkStart w:id="959" w:name="_Toc439173240"/>
      <w:bookmarkStart w:id="960" w:name="_Toc439238236"/>
      <w:bookmarkStart w:id="961" w:name="_Toc439252783"/>
      <w:bookmarkStart w:id="962" w:name="_Toc439323757"/>
      <w:bookmarkStart w:id="963" w:name="_Toc440361394"/>
      <w:bookmarkStart w:id="964" w:name="_Toc440376276"/>
      <w:bookmarkStart w:id="965" w:name="_Toc440382534"/>
      <w:bookmarkStart w:id="966" w:name="_Toc440447204"/>
      <w:bookmarkStart w:id="967" w:name="_Toc440631747"/>
      <w:bookmarkStart w:id="968" w:name="_Toc440877403"/>
      <w:bookmarkStart w:id="969" w:name="_Toc441130852"/>
      <w:r w:rsidRPr="00D904EF">
        <w:rPr>
          <w:szCs w:val="24"/>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0352D">
        <w:rPr>
          <w:sz w:val="24"/>
          <w:szCs w:val="24"/>
        </w:rPr>
        <w:fldChar w:fldCharType="begin"/>
      </w:r>
      <w:r w:rsidR="00D90031">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0352D">
        <w:rPr>
          <w:sz w:val="24"/>
          <w:szCs w:val="24"/>
        </w:rPr>
        <w:fldChar w:fldCharType="begin"/>
      </w:r>
      <w:r w:rsidR="00D90031">
        <w:rPr>
          <w:sz w:val="24"/>
          <w:szCs w:val="24"/>
        </w:rPr>
        <w:instrText xml:space="preserve"> REF _Ref440274159 \r \h </w:instrText>
      </w:r>
      <w:r w:rsidR="0020352D">
        <w:rPr>
          <w:sz w:val="24"/>
          <w:szCs w:val="24"/>
        </w:rPr>
      </w:r>
      <w:r w:rsidR="0020352D">
        <w:rPr>
          <w:sz w:val="24"/>
          <w:szCs w:val="24"/>
        </w:rPr>
        <w:fldChar w:fldCharType="separate"/>
      </w:r>
      <w:r w:rsidR="00C712DA">
        <w:rPr>
          <w:sz w:val="24"/>
          <w:szCs w:val="24"/>
        </w:rPr>
        <w:t>4</w:t>
      </w:r>
      <w:r w:rsidR="0020352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Ref55336389"/>
      <w:bookmarkStart w:id="971" w:name="_Toc57314677"/>
      <w:bookmarkStart w:id="972" w:name="_Toc69728991"/>
      <w:bookmarkStart w:id="973" w:name="_Toc98253945"/>
      <w:bookmarkStart w:id="974" w:name="_Toc165173871"/>
      <w:bookmarkStart w:id="975" w:name="_Toc423423675"/>
      <w:bookmarkStart w:id="976" w:name="_Toc441130853"/>
      <w:r w:rsidRPr="00F647F7">
        <w:lastRenderedPageBreak/>
        <w:t xml:space="preserve">Справка о материально-технических ресурсах (форма </w:t>
      </w:r>
      <w:r w:rsidR="00B8118F">
        <w:t>9</w:t>
      </w:r>
      <w:r w:rsidRPr="00F647F7">
        <w:t>)</w:t>
      </w:r>
      <w:bookmarkEnd w:id="970"/>
      <w:bookmarkEnd w:id="971"/>
      <w:bookmarkEnd w:id="972"/>
      <w:bookmarkEnd w:id="973"/>
      <w:bookmarkEnd w:id="974"/>
      <w:bookmarkEnd w:id="975"/>
      <w:bookmarkEnd w:id="976"/>
    </w:p>
    <w:p w:rsidR="004F4D80" w:rsidRPr="00D904EF" w:rsidRDefault="004F4D80" w:rsidP="004F4D80">
      <w:pPr>
        <w:pStyle w:val="3"/>
        <w:rPr>
          <w:szCs w:val="24"/>
        </w:rPr>
      </w:pPr>
      <w:bookmarkStart w:id="977" w:name="_Toc98253946"/>
      <w:bookmarkStart w:id="978" w:name="_Toc157248198"/>
      <w:bookmarkStart w:id="979" w:name="_Toc157496567"/>
      <w:bookmarkStart w:id="980" w:name="_Toc158206106"/>
      <w:bookmarkStart w:id="981" w:name="_Toc164057791"/>
      <w:bookmarkStart w:id="982" w:name="_Toc164137141"/>
      <w:bookmarkStart w:id="983" w:name="_Toc164161301"/>
      <w:bookmarkStart w:id="984" w:name="_Toc165173872"/>
      <w:bookmarkStart w:id="985" w:name="_Toc439170696"/>
      <w:bookmarkStart w:id="986" w:name="_Toc439172798"/>
      <w:bookmarkStart w:id="987" w:name="_Toc439173242"/>
      <w:bookmarkStart w:id="988" w:name="_Toc439238238"/>
      <w:bookmarkStart w:id="989" w:name="_Toc439252785"/>
      <w:bookmarkStart w:id="990" w:name="_Toc439323759"/>
      <w:bookmarkStart w:id="991" w:name="_Toc440361396"/>
      <w:bookmarkStart w:id="992" w:name="_Toc440376278"/>
      <w:bookmarkStart w:id="993" w:name="_Toc440382536"/>
      <w:bookmarkStart w:id="994" w:name="_Toc440447206"/>
      <w:bookmarkStart w:id="995" w:name="_Toc440631749"/>
      <w:bookmarkStart w:id="996" w:name="_Toc440877405"/>
      <w:bookmarkStart w:id="997" w:name="_Toc441130854"/>
      <w:r w:rsidRPr="00D904EF">
        <w:rPr>
          <w:szCs w:val="24"/>
        </w:rPr>
        <w:t>Форма Справки о материально-технических ресурсах</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8" w:name="_Toc98253947"/>
      <w:bookmarkStart w:id="999" w:name="_Toc157248199"/>
      <w:bookmarkStart w:id="1000" w:name="_Toc157496568"/>
      <w:bookmarkStart w:id="1001" w:name="_Toc158206107"/>
      <w:bookmarkStart w:id="1002" w:name="_Toc164057792"/>
      <w:bookmarkStart w:id="1003" w:name="_Toc164137142"/>
      <w:bookmarkStart w:id="1004" w:name="_Toc164161302"/>
      <w:bookmarkStart w:id="100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6" w:name="_Toc439170697"/>
      <w:bookmarkStart w:id="1007" w:name="_Toc439172799"/>
      <w:bookmarkStart w:id="1008" w:name="_Toc439173243"/>
      <w:bookmarkStart w:id="1009" w:name="_Toc439238239"/>
      <w:bookmarkStart w:id="1010" w:name="_Toc439252786"/>
      <w:bookmarkStart w:id="1011" w:name="_Toc439323760"/>
      <w:bookmarkStart w:id="1012" w:name="_Toc440361397"/>
      <w:bookmarkStart w:id="1013" w:name="_Toc440376279"/>
      <w:bookmarkStart w:id="1014" w:name="_Toc440382537"/>
      <w:bookmarkStart w:id="1015" w:name="_Toc440447207"/>
      <w:bookmarkStart w:id="1016" w:name="_Toc440631750"/>
      <w:bookmarkStart w:id="1017" w:name="_Toc440877406"/>
      <w:bookmarkStart w:id="1018" w:name="_Toc441130855"/>
      <w:r w:rsidRPr="00D904EF">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0352D">
        <w:rPr>
          <w:sz w:val="24"/>
          <w:szCs w:val="24"/>
        </w:rPr>
        <w:fldChar w:fldCharType="begin"/>
      </w:r>
      <w:r w:rsidR="00D90031">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9" w:name="_Ref55336398"/>
      <w:bookmarkStart w:id="1020" w:name="_Toc57314678"/>
      <w:bookmarkStart w:id="1021" w:name="_Toc69728992"/>
      <w:bookmarkStart w:id="1022" w:name="_Toc98253948"/>
      <w:bookmarkStart w:id="1023" w:name="_Toc165173874"/>
      <w:bookmarkStart w:id="1024" w:name="_Toc423423676"/>
      <w:bookmarkStart w:id="1025" w:name="_Toc441130856"/>
      <w:r w:rsidRPr="00F647F7">
        <w:lastRenderedPageBreak/>
        <w:t xml:space="preserve">Справка о кадровых ресурсах (форма </w:t>
      </w:r>
      <w:r w:rsidR="00B8118F">
        <w:t>10</w:t>
      </w:r>
      <w:r w:rsidRPr="00F647F7">
        <w:t>)</w:t>
      </w:r>
      <w:bookmarkEnd w:id="1019"/>
      <w:bookmarkEnd w:id="1020"/>
      <w:bookmarkEnd w:id="1021"/>
      <w:bookmarkEnd w:id="1022"/>
      <w:bookmarkEnd w:id="1023"/>
      <w:bookmarkEnd w:id="1024"/>
      <w:bookmarkEnd w:id="1025"/>
    </w:p>
    <w:p w:rsidR="004F4D80" w:rsidRPr="00D904EF" w:rsidRDefault="004F4D80" w:rsidP="004F4D80">
      <w:pPr>
        <w:pStyle w:val="3"/>
        <w:rPr>
          <w:szCs w:val="24"/>
        </w:rPr>
      </w:pPr>
      <w:bookmarkStart w:id="1026" w:name="_Toc98253949"/>
      <w:bookmarkStart w:id="1027" w:name="_Toc157248201"/>
      <w:bookmarkStart w:id="1028" w:name="_Toc157496570"/>
      <w:bookmarkStart w:id="1029" w:name="_Toc158206109"/>
      <w:bookmarkStart w:id="1030" w:name="_Toc164057794"/>
      <w:bookmarkStart w:id="1031" w:name="_Toc164137144"/>
      <w:bookmarkStart w:id="1032" w:name="_Toc164161304"/>
      <w:bookmarkStart w:id="1033" w:name="_Toc165173875"/>
      <w:bookmarkStart w:id="1034" w:name="_Toc439170699"/>
      <w:bookmarkStart w:id="1035" w:name="_Toc439172801"/>
      <w:bookmarkStart w:id="1036" w:name="_Toc439173245"/>
      <w:bookmarkStart w:id="1037" w:name="_Toc439238241"/>
      <w:bookmarkStart w:id="1038" w:name="_Toc439252788"/>
      <w:bookmarkStart w:id="1039" w:name="_Toc439323762"/>
      <w:bookmarkStart w:id="1040" w:name="_Toc440361399"/>
      <w:bookmarkStart w:id="1041" w:name="_Toc440376281"/>
      <w:bookmarkStart w:id="1042" w:name="_Toc440382539"/>
      <w:bookmarkStart w:id="1043" w:name="_Toc440447209"/>
      <w:bookmarkStart w:id="1044" w:name="_Toc440631752"/>
      <w:bookmarkStart w:id="1045" w:name="_Toc440877408"/>
      <w:bookmarkStart w:id="1046" w:name="_Toc441130857"/>
      <w:r w:rsidRPr="00D904EF">
        <w:rPr>
          <w:szCs w:val="24"/>
        </w:rPr>
        <w:t>Форма Справки о кадровых ресурсах</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7" w:name="_Toc98253950"/>
      <w:bookmarkStart w:id="1048" w:name="_Toc157248202"/>
      <w:bookmarkStart w:id="1049" w:name="_Toc157496571"/>
      <w:bookmarkStart w:id="1050" w:name="_Toc158206110"/>
      <w:bookmarkStart w:id="1051" w:name="_Toc164057795"/>
      <w:bookmarkStart w:id="1052" w:name="_Toc164137145"/>
      <w:bookmarkStart w:id="1053" w:name="_Toc164161305"/>
      <w:bookmarkStart w:id="1054" w:name="_Toc165173876"/>
      <w:r>
        <w:rPr>
          <w:b/>
          <w:szCs w:val="24"/>
        </w:rPr>
        <w:br w:type="page"/>
      </w:r>
    </w:p>
    <w:p w:rsidR="004F4D80" w:rsidRPr="00D904EF" w:rsidRDefault="004F4D80" w:rsidP="004F4D80">
      <w:pPr>
        <w:pStyle w:val="3"/>
        <w:rPr>
          <w:szCs w:val="24"/>
        </w:rPr>
      </w:pPr>
      <w:bookmarkStart w:id="1055" w:name="_Toc439170700"/>
      <w:bookmarkStart w:id="1056" w:name="_Toc439172802"/>
      <w:bookmarkStart w:id="1057" w:name="_Toc439173246"/>
      <w:bookmarkStart w:id="1058" w:name="_Toc439238242"/>
      <w:bookmarkStart w:id="1059" w:name="_Toc439252789"/>
      <w:bookmarkStart w:id="1060" w:name="_Toc439323763"/>
      <w:bookmarkStart w:id="1061" w:name="_Toc440361400"/>
      <w:bookmarkStart w:id="1062" w:name="_Toc440376282"/>
      <w:bookmarkStart w:id="1063" w:name="_Toc440382540"/>
      <w:bookmarkStart w:id="1064" w:name="_Toc440447210"/>
      <w:bookmarkStart w:id="1065" w:name="_Toc440631753"/>
      <w:bookmarkStart w:id="1066" w:name="_Toc440877409"/>
      <w:bookmarkStart w:id="1067" w:name="_Toc441130858"/>
      <w:r w:rsidRPr="00D904EF">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0352D">
        <w:rPr>
          <w:sz w:val="24"/>
          <w:szCs w:val="24"/>
        </w:rPr>
        <w:fldChar w:fldCharType="begin"/>
      </w:r>
      <w:r w:rsidR="00D90031">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8" w:name="_Toc165173881"/>
      <w:bookmarkStart w:id="1069" w:name="_Ref194749267"/>
      <w:bookmarkStart w:id="1070" w:name="_Toc423423677"/>
      <w:bookmarkStart w:id="1071" w:name="_Ref440271993"/>
      <w:bookmarkStart w:id="1072" w:name="_Ref440274659"/>
      <w:bookmarkStart w:id="1073" w:name="_Toc441130859"/>
      <w:bookmarkStart w:id="1074" w:name="_Ref90381523"/>
      <w:bookmarkStart w:id="1075" w:name="_Toc90385124"/>
      <w:bookmarkStart w:id="1076" w:name="_Ref96861029"/>
      <w:bookmarkStart w:id="1077" w:name="_Toc97651410"/>
      <w:bookmarkStart w:id="107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8"/>
      <w:bookmarkEnd w:id="1069"/>
      <w:bookmarkEnd w:id="1070"/>
      <w:bookmarkEnd w:id="1071"/>
      <w:bookmarkEnd w:id="1072"/>
      <w:bookmarkEnd w:id="1073"/>
    </w:p>
    <w:p w:rsidR="004F4D80" w:rsidRPr="00D904EF" w:rsidRDefault="004F4D80" w:rsidP="004F4D80">
      <w:pPr>
        <w:pStyle w:val="3"/>
        <w:rPr>
          <w:szCs w:val="24"/>
        </w:rPr>
      </w:pPr>
      <w:bookmarkStart w:id="1079" w:name="_Toc97651411"/>
      <w:bookmarkStart w:id="1080" w:name="_Toc98253956"/>
      <w:bookmarkStart w:id="1081" w:name="_Toc157248208"/>
      <w:bookmarkStart w:id="1082" w:name="_Toc157496577"/>
      <w:bookmarkStart w:id="1083" w:name="_Toc158206116"/>
      <w:bookmarkStart w:id="1084" w:name="_Toc164057801"/>
      <w:bookmarkStart w:id="1085" w:name="_Toc164137151"/>
      <w:bookmarkStart w:id="1086" w:name="_Toc164161311"/>
      <w:bookmarkStart w:id="1087" w:name="_Toc165173882"/>
      <w:bookmarkStart w:id="1088" w:name="_Toc439170702"/>
      <w:bookmarkStart w:id="1089" w:name="_Toc439172804"/>
      <w:bookmarkStart w:id="1090" w:name="_Toc439173248"/>
      <w:bookmarkStart w:id="1091" w:name="_Toc439238244"/>
      <w:bookmarkStart w:id="1092" w:name="_Toc439252791"/>
      <w:bookmarkStart w:id="1093" w:name="_Toc439323765"/>
      <w:bookmarkStart w:id="1094" w:name="_Toc440361402"/>
      <w:bookmarkStart w:id="1095" w:name="_Toc440376284"/>
      <w:bookmarkStart w:id="1096" w:name="_Toc440382542"/>
      <w:bookmarkStart w:id="1097" w:name="_Toc440447212"/>
      <w:bookmarkStart w:id="1098" w:name="_Toc440631755"/>
      <w:bookmarkStart w:id="1099" w:name="_Toc440877411"/>
      <w:bookmarkStart w:id="1100"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01" w:name="_Toc97651412"/>
      <w:bookmarkStart w:id="1102" w:name="_Toc98253957"/>
      <w:bookmarkStart w:id="1103" w:name="_Toc157248209"/>
      <w:bookmarkStart w:id="1104" w:name="_Toc157496578"/>
      <w:bookmarkStart w:id="1105" w:name="_Toc158206117"/>
      <w:bookmarkStart w:id="1106" w:name="_Toc164057802"/>
      <w:bookmarkStart w:id="1107" w:name="_Toc164137152"/>
      <w:bookmarkStart w:id="1108" w:name="_Toc164161312"/>
      <w:bookmarkStart w:id="1109" w:name="_Toc165173883"/>
      <w:r>
        <w:rPr>
          <w:b/>
          <w:szCs w:val="24"/>
        </w:rPr>
        <w:br w:type="page"/>
      </w:r>
    </w:p>
    <w:p w:rsidR="004F4D80" w:rsidRPr="00D904EF" w:rsidRDefault="004F4D80" w:rsidP="004F4D80">
      <w:pPr>
        <w:pStyle w:val="3"/>
        <w:rPr>
          <w:szCs w:val="24"/>
        </w:rPr>
      </w:pPr>
      <w:bookmarkStart w:id="1110" w:name="_Toc439170703"/>
      <w:bookmarkStart w:id="1111" w:name="_Toc439172805"/>
      <w:bookmarkStart w:id="1112" w:name="_Toc439173249"/>
      <w:bookmarkStart w:id="1113" w:name="_Toc439238245"/>
      <w:bookmarkStart w:id="1114" w:name="_Toc439252792"/>
      <w:bookmarkStart w:id="1115" w:name="_Toc439323766"/>
      <w:bookmarkStart w:id="1116" w:name="_Toc440361403"/>
      <w:bookmarkStart w:id="1117" w:name="_Toc440376285"/>
      <w:bookmarkStart w:id="1118" w:name="_Toc440382543"/>
      <w:bookmarkStart w:id="1119" w:name="_Toc440447213"/>
      <w:bookmarkStart w:id="1120" w:name="_Toc440631756"/>
      <w:bookmarkStart w:id="1121" w:name="_Toc440877412"/>
      <w:bookmarkStart w:id="1122" w:name="_Toc441130861"/>
      <w:r w:rsidRPr="00D904EF">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20352D">
        <w:rPr>
          <w:sz w:val="24"/>
          <w:szCs w:val="24"/>
        </w:rPr>
        <w:fldChar w:fldCharType="begin"/>
      </w:r>
      <w:r w:rsidR="00D90031">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4"/>
    <w:bookmarkEnd w:id="1075"/>
    <w:bookmarkEnd w:id="1076"/>
    <w:bookmarkEnd w:id="1077"/>
    <w:bookmarkEnd w:id="107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2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4" w:name="_Toc423423680"/>
      <w:bookmarkStart w:id="1125" w:name="_Ref440272035"/>
      <w:bookmarkStart w:id="1126" w:name="_Ref440274733"/>
      <w:bookmarkStart w:id="1127" w:name="_Toc441130862"/>
      <w:bookmarkStart w:id="1128" w:name="_Ref44418157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23"/>
      <w:bookmarkEnd w:id="1124"/>
      <w:bookmarkEnd w:id="1125"/>
      <w:bookmarkEnd w:id="1126"/>
      <w:bookmarkEnd w:id="1127"/>
      <w:bookmarkEnd w:id="1128"/>
    </w:p>
    <w:p w:rsidR="004F4D80" w:rsidRPr="00E87023" w:rsidRDefault="004F4D80" w:rsidP="004F4D80">
      <w:pPr>
        <w:pStyle w:val="3"/>
        <w:rPr>
          <w:sz w:val="22"/>
        </w:rPr>
      </w:pPr>
      <w:bookmarkStart w:id="1129" w:name="_Toc343690584"/>
      <w:bookmarkStart w:id="1130" w:name="_Toc372294428"/>
      <w:bookmarkStart w:id="1131" w:name="_Toc379288896"/>
      <w:bookmarkStart w:id="1132" w:name="_Toc384734780"/>
      <w:bookmarkStart w:id="1133" w:name="_Toc396984078"/>
      <w:bookmarkStart w:id="1134" w:name="_Toc423423681"/>
      <w:bookmarkStart w:id="1135" w:name="_Toc439170710"/>
      <w:bookmarkStart w:id="1136" w:name="_Toc439172812"/>
      <w:bookmarkStart w:id="1137" w:name="_Toc439173253"/>
      <w:bookmarkStart w:id="1138" w:name="_Toc439238249"/>
      <w:bookmarkStart w:id="1139" w:name="_Toc439252796"/>
      <w:bookmarkStart w:id="1140" w:name="_Toc439323770"/>
      <w:bookmarkStart w:id="1141" w:name="_Toc440361405"/>
      <w:bookmarkStart w:id="1142" w:name="_Toc440376287"/>
      <w:bookmarkStart w:id="1143" w:name="_Toc440382545"/>
      <w:bookmarkStart w:id="1144" w:name="_Toc440447215"/>
      <w:bookmarkStart w:id="1145" w:name="_Toc440631758"/>
      <w:bookmarkStart w:id="1146" w:name="_Toc440877414"/>
      <w:bookmarkStart w:id="1147"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8" w:name="_Toc343690585"/>
      <w:bookmarkStart w:id="1149" w:name="_Toc372294429"/>
      <w:bookmarkStart w:id="1150" w:name="_Toc379288897"/>
      <w:bookmarkStart w:id="1151" w:name="_Toc384734781"/>
      <w:bookmarkStart w:id="1152" w:name="_Toc396984079"/>
      <w:bookmarkStart w:id="1153" w:name="_Toc423423682"/>
      <w:bookmarkStart w:id="1154" w:name="_Toc439170711"/>
      <w:bookmarkStart w:id="1155" w:name="_Toc439172813"/>
      <w:bookmarkStart w:id="1156" w:name="_Toc439173254"/>
      <w:bookmarkStart w:id="1157" w:name="_Toc439238250"/>
      <w:bookmarkStart w:id="1158" w:name="_Toc439252797"/>
      <w:bookmarkStart w:id="1159" w:name="_Toc439323771"/>
      <w:bookmarkStart w:id="1160" w:name="_Toc440361406"/>
      <w:bookmarkStart w:id="1161" w:name="_Toc440376288"/>
      <w:bookmarkStart w:id="1162" w:name="_Toc440382546"/>
      <w:bookmarkStart w:id="1163" w:name="_Toc440447216"/>
      <w:bookmarkStart w:id="1164" w:name="_Toc440631759"/>
      <w:bookmarkStart w:id="1165" w:name="_Toc440877415"/>
      <w:bookmarkStart w:id="1166" w:name="_Toc441130864"/>
      <w:r w:rsidRPr="00D27071">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0352D">
        <w:rPr>
          <w:sz w:val="24"/>
          <w:szCs w:val="24"/>
        </w:rPr>
        <w:fldChar w:fldCharType="begin"/>
      </w:r>
      <w:r w:rsidR="00D90031">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8" w:name="_Toc423423683"/>
      <w:bookmarkStart w:id="1169" w:name="_Ref440272051"/>
      <w:bookmarkStart w:id="1170" w:name="_Ref440274744"/>
      <w:bookmarkStart w:id="1171"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7"/>
      <w:bookmarkEnd w:id="1168"/>
      <w:bookmarkEnd w:id="1169"/>
      <w:bookmarkEnd w:id="1170"/>
      <w:bookmarkEnd w:id="1171"/>
    </w:p>
    <w:p w:rsidR="004F4D80" w:rsidRPr="008C4223" w:rsidRDefault="004F4D80" w:rsidP="004F4D80">
      <w:pPr>
        <w:pStyle w:val="3"/>
        <w:rPr>
          <w:szCs w:val="24"/>
        </w:rPr>
      </w:pPr>
      <w:bookmarkStart w:id="1172" w:name="_Toc343690587"/>
      <w:bookmarkStart w:id="1173" w:name="_Toc372294431"/>
      <w:bookmarkStart w:id="1174" w:name="_Toc379288899"/>
      <w:bookmarkStart w:id="1175" w:name="_Toc384734783"/>
      <w:bookmarkStart w:id="1176" w:name="_Toc396984081"/>
      <w:bookmarkStart w:id="1177" w:name="_Toc423423684"/>
      <w:bookmarkStart w:id="1178" w:name="_Toc439170713"/>
      <w:bookmarkStart w:id="1179" w:name="_Toc439172815"/>
      <w:bookmarkStart w:id="1180" w:name="_Toc439173256"/>
      <w:bookmarkStart w:id="1181" w:name="_Toc439238252"/>
      <w:bookmarkStart w:id="1182" w:name="_Toc439252799"/>
      <w:bookmarkStart w:id="1183" w:name="_Toc439323773"/>
      <w:bookmarkStart w:id="1184" w:name="_Toc440361408"/>
      <w:bookmarkStart w:id="1185" w:name="_Toc440376290"/>
      <w:bookmarkStart w:id="1186" w:name="_Toc440382548"/>
      <w:bookmarkStart w:id="1187" w:name="_Toc440447218"/>
      <w:bookmarkStart w:id="1188" w:name="_Toc440631761"/>
      <w:bookmarkStart w:id="1189" w:name="_Toc440877417"/>
      <w:bookmarkStart w:id="1190" w:name="_Toc441130866"/>
      <w:r w:rsidRPr="008C4223">
        <w:rPr>
          <w:szCs w:val="24"/>
        </w:rPr>
        <w:t xml:space="preserve">Форма </w:t>
      </w:r>
      <w:bookmarkEnd w:id="1172"/>
      <w:bookmarkEnd w:id="1173"/>
      <w:bookmarkEnd w:id="1174"/>
      <w:bookmarkEnd w:id="1175"/>
      <w:bookmarkEnd w:id="1176"/>
      <w:bookmarkEnd w:id="1177"/>
      <w:bookmarkEnd w:id="1178"/>
      <w:bookmarkEnd w:id="1179"/>
      <w:bookmarkEnd w:id="1180"/>
      <w:bookmarkEnd w:id="1181"/>
      <w:bookmarkEnd w:id="1182"/>
      <w:r w:rsidR="000D70B6" w:rsidRPr="000D70B6">
        <w:rPr>
          <w:szCs w:val="24"/>
        </w:rPr>
        <w:t>Согласия на обработку персональных данных</w:t>
      </w:r>
      <w:bookmarkEnd w:id="1183"/>
      <w:bookmarkEnd w:id="1184"/>
      <w:bookmarkEnd w:id="1185"/>
      <w:bookmarkEnd w:id="1186"/>
      <w:bookmarkEnd w:id="1187"/>
      <w:bookmarkEnd w:id="1188"/>
      <w:bookmarkEnd w:id="1189"/>
      <w:bookmarkEnd w:id="119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91" w:name="_Toc439252801"/>
      <w:bookmarkStart w:id="1192" w:name="_Toc439323774"/>
      <w:bookmarkStart w:id="1193" w:name="_Toc440361409"/>
      <w:bookmarkStart w:id="1194" w:name="_Toc440376291"/>
      <w:bookmarkStart w:id="1195" w:name="_Toc440382549"/>
      <w:bookmarkStart w:id="1196" w:name="_Toc440447219"/>
      <w:bookmarkStart w:id="1197" w:name="_Toc440631762"/>
      <w:bookmarkStart w:id="1198" w:name="_Toc440877418"/>
      <w:bookmarkStart w:id="1199" w:name="_Toc441130867"/>
      <w:r w:rsidRPr="005A2CAE">
        <w:rPr>
          <w:szCs w:val="24"/>
        </w:rPr>
        <w:lastRenderedPageBreak/>
        <w:t>Инструкции по заполнению</w:t>
      </w:r>
      <w:bookmarkEnd w:id="1191"/>
      <w:bookmarkEnd w:id="1192"/>
      <w:bookmarkEnd w:id="1193"/>
      <w:bookmarkEnd w:id="1194"/>
      <w:bookmarkEnd w:id="1195"/>
      <w:bookmarkEnd w:id="1196"/>
      <w:bookmarkEnd w:id="1197"/>
      <w:bookmarkEnd w:id="1198"/>
      <w:bookmarkEnd w:id="119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00" w:name="_Ref440272256"/>
      <w:bookmarkStart w:id="1201" w:name="_Ref440272678"/>
      <w:bookmarkStart w:id="1202" w:name="_Ref440274944"/>
      <w:bookmarkStart w:id="1203" w:name="_Toc441130868"/>
      <w:r w:rsidRPr="007A6A39">
        <w:lastRenderedPageBreak/>
        <w:t>Соглашение о неустойке (форма 1</w:t>
      </w:r>
      <w:r w:rsidR="00635719">
        <w:t>4</w:t>
      </w:r>
      <w:r w:rsidRPr="007A6A39">
        <w:t>)</w:t>
      </w:r>
      <w:bookmarkEnd w:id="1200"/>
      <w:bookmarkEnd w:id="1201"/>
      <w:bookmarkEnd w:id="1202"/>
      <w:bookmarkEnd w:id="1203"/>
    </w:p>
    <w:p w:rsidR="007A6A39" w:rsidRPr="007A6A39" w:rsidRDefault="007A6A39" w:rsidP="007A6A39">
      <w:pPr>
        <w:pStyle w:val="3"/>
        <w:rPr>
          <w:szCs w:val="24"/>
        </w:rPr>
      </w:pPr>
      <w:bookmarkStart w:id="1204" w:name="_Toc439170715"/>
      <w:bookmarkStart w:id="1205" w:name="_Toc439172817"/>
      <w:bookmarkStart w:id="1206" w:name="_Toc439173259"/>
      <w:bookmarkStart w:id="1207" w:name="_Toc439238255"/>
      <w:bookmarkStart w:id="1208" w:name="_Toc439252803"/>
      <w:bookmarkStart w:id="1209" w:name="_Toc439323776"/>
      <w:bookmarkStart w:id="1210" w:name="_Toc440361411"/>
      <w:bookmarkStart w:id="1211" w:name="_Toc440376293"/>
      <w:bookmarkStart w:id="1212" w:name="_Toc440382551"/>
      <w:bookmarkStart w:id="1213" w:name="_Toc440447221"/>
      <w:bookmarkStart w:id="1214" w:name="_Toc440631764"/>
      <w:bookmarkStart w:id="1215" w:name="_Toc440877420"/>
      <w:bookmarkStart w:id="1216" w:name="_Toc441130869"/>
      <w:r w:rsidRPr="007A6A39">
        <w:rPr>
          <w:szCs w:val="24"/>
        </w:rPr>
        <w:t>Форма соглашени</w:t>
      </w:r>
      <w:r w:rsidR="00E47073">
        <w:rPr>
          <w:szCs w:val="24"/>
        </w:rPr>
        <w:t>я</w:t>
      </w:r>
      <w:r w:rsidRPr="007A6A39">
        <w:rPr>
          <w:szCs w:val="24"/>
        </w:rPr>
        <w:t xml:space="preserve"> о неустойке</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20352D">
        <w:rPr>
          <w:vertAlign w:val="subscript"/>
        </w:rPr>
        <w:fldChar w:fldCharType="begin"/>
      </w:r>
      <w:r>
        <w:rPr>
          <w:vertAlign w:val="subscript"/>
        </w:rPr>
        <w:instrText xml:space="preserve"> REF _Ref440275279 \r \h </w:instrText>
      </w:r>
      <w:r w:rsidR="0020352D">
        <w:rPr>
          <w:vertAlign w:val="subscript"/>
        </w:rPr>
      </w:r>
      <w:r w:rsidR="0020352D">
        <w:rPr>
          <w:vertAlign w:val="subscript"/>
        </w:rPr>
        <w:fldChar w:fldCharType="separate"/>
      </w:r>
      <w:r w:rsidR="00C712DA">
        <w:rPr>
          <w:vertAlign w:val="subscript"/>
        </w:rPr>
        <w:t>1.1.4</w:t>
      </w:r>
      <w:r w:rsidR="0020352D">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20352D">
        <w:rPr>
          <w:vertAlign w:val="subscript"/>
        </w:rPr>
        <w:fldChar w:fldCharType="begin"/>
      </w:r>
      <w:r>
        <w:rPr>
          <w:vertAlign w:val="subscript"/>
        </w:rPr>
        <w:instrText xml:space="preserve"> REF _Ref440275279 \r \h </w:instrText>
      </w:r>
      <w:r w:rsidR="0020352D">
        <w:rPr>
          <w:vertAlign w:val="subscript"/>
        </w:rPr>
      </w:r>
      <w:r w:rsidR="0020352D">
        <w:rPr>
          <w:vertAlign w:val="subscript"/>
        </w:rPr>
        <w:fldChar w:fldCharType="separate"/>
      </w:r>
      <w:r w:rsidR="00C712DA">
        <w:rPr>
          <w:vertAlign w:val="subscript"/>
        </w:rPr>
        <w:t>1.1.4</w:t>
      </w:r>
      <w:r w:rsidR="0020352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7" w:name="_Toc439170716"/>
      <w:bookmarkStart w:id="1218" w:name="_Toc439172818"/>
      <w:bookmarkStart w:id="1219" w:name="_Toc439173260"/>
      <w:bookmarkStart w:id="1220" w:name="_Toc439238256"/>
      <w:bookmarkStart w:id="1221" w:name="_Toc439252804"/>
      <w:bookmarkStart w:id="1222" w:name="_Toc439323777"/>
      <w:bookmarkStart w:id="1223" w:name="_Toc440361412"/>
      <w:bookmarkStart w:id="1224" w:name="_Toc440376294"/>
      <w:bookmarkStart w:id="1225" w:name="_Toc440382552"/>
      <w:bookmarkStart w:id="1226" w:name="_Toc440447222"/>
      <w:bookmarkStart w:id="1227" w:name="_Toc440631765"/>
      <w:bookmarkStart w:id="1228" w:name="_Toc440877421"/>
      <w:bookmarkStart w:id="1229" w:name="_Toc441130870"/>
      <w:r w:rsidRPr="007857E5">
        <w:rPr>
          <w:szCs w:val="24"/>
        </w:rPr>
        <w:lastRenderedPageBreak/>
        <w:t>Инструкции по заполнению</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0352D">
        <w:rPr>
          <w:sz w:val="24"/>
          <w:szCs w:val="24"/>
        </w:rPr>
        <w:fldChar w:fldCharType="begin"/>
      </w:r>
      <w:r w:rsidR="00D90031">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30" w:name="_Ref440272274"/>
      <w:bookmarkStart w:id="1231" w:name="_Ref440274756"/>
      <w:bookmarkStart w:id="1232"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30"/>
      <w:bookmarkEnd w:id="1231"/>
      <w:bookmarkEnd w:id="1232"/>
    </w:p>
    <w:p w:rsidR="007857E5" w:rsidRPr="00E47073" w:rsidRDefault="007857E5" w:rsidP="007857E5">
      <w:pPr>
        <w:pStyle w:val="3"/>
        <w:rPr>
          <w:szCs w:val="24"/>
        </w:rPr>
      </w:pPr>
      <w:bookmarkStart w:id="1233" w:name="_Toc439170718"/>
      <w:bookmarkStart w:id="1234" w:name="_Toc439172820"/>
      <w:bookmarkStart w:id="1235" w:name="_Toc439173262"/>
      <w:bookmarkStart w:id="1236" w:name="_Toc439238258"/>
      <w:bookmarkStart w:id="1237" w:name="_Toc439252806"/>
      <w:bookmarkStart w:id="1238" w:name="_Toc439323779"/>
      <w:bookmarkStart w:id="1239" w:name="_Toc440361414"/>
      <w:bookmarkStart w:id="1240" w:name="_Toc440376296"/>
      <w:bookmarkStart w:id="1241" w:name="_Toc440382554"/>
      <w:bookmarkStart w:id="1242" w:name="_Toc440447224"/>
      <w:bookmarkStart w:id="1243" w:name="_Toc440631767"/>
      <w:bookmarkStart w:id="1244" w:name="_Toc440877423"/>
      <w:bookmarkStart w:id="1245" w:name="_Toc441130872"/>
      <w:r w:rsidRPr="00E47073">
        <w:rPr>
          <w:szCs w:val="24"/>
        </w:rPr>
        <w:t xml:space="preserve">Форма </w:t>
      </w:r>
      <w:bookmarkEnd w:id="1233"/>
      <w:r w:rsidR="00E47073" w:rsidRPr="00E47073">
        <w:rPr>
          <w:szCs w:val="24"/>
        </w:rPr>
        <w:t>согласия Участника налоговым органам на разглашение сведений, составляющих налоговую тайну</w:t>
      </w:r>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6" w:name="_Toc300142269"/>
      <w:bookmarkStart w:id="1247" w:name="_Toc309735391"/>
      <w:bookmarkStart w:id="124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6"/>
      <w:r w:rsidRPr="007857E5">
        <w:rPr>
          <w:b/>
          <w:bCs w:val="0"/>
          <w:snapToGrid w:val="0"/>
          <w:sz w:val="24"/>
          <w:szCs w:val="24"/>
        </w:rPr>
        <w:t xml:space="preserve"> </w:t>
      </w:r>
      <w:bookmarkEnd w:id="1247"/>
      <w:bookmarkEnd w:id="124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9" w:name="_Toc439170719"/>
      <w:bookmarkStart w:id="1250" w:name="_Toc439172821"/>
      <w:bookmarkStart w:id="1251" w:name="_Toc439173263"/>
      <w:bookmarkStart w:id="1252" w:name="_Toc439238259"/>
      <w:bookmarkStart w:id="1253" w:name="_Toc439252807"/>
      <w:bookmarkStart w:id="1254" w:name="_Toc439323780"/>
      <w:bookmarkStart w:id="1255" w:name="_Toc440361415"/>
      <w:bookmarkStart w:id="1256" w:name="_Toc440376297"/>
      <w:bookmarkStart w:id="1257" w:name="_Toc440382555"/>
      <w:bookmarkStart w:id="1258" w:name="_Toc440447225"/>
      <w:bookmarkStart w:id="1259" w:name="_Toc440631768"/>
      <w:bookmarkStart w:id="1260" w:name="_Toc440877424"/>
      <w:bookmarkStart w:id="1261" w:name="_Toc441130873"/>
      <w:r w:rsidRPr="007857E5">
        <w:rPr>
          <w:szCs w:val="24"/>
        </w:rPr>
        <w:lastRenderedPageBreak/>
        <w:t>Инструкции по заполнению</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0352D">
        <w:rPr>
          <w:sz w:val="24"/>
          <w:szCs w:val="24"/>
        </w:rPr>
        <w:fldChar w:fldCharType="begin"/>
      </w:r>
      <w:r w:rsidR="00D90031">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7"/>
          <w:headerReference w:type="default" r:id="rId48"/>
          <w:footerReference w:type="even" r:id="rId49"/>
          <w:headerReference w:type="first" r:id="rId50"/>
          <w:footerReference w:type="first" r:id="rId5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2" w:name="_Ref93268095"/>
      <w:bookmarkStart w:id="1263" w:name="_Ref93268099"/>
      <w:bookmarkStart w:id="1264" w:name="_Toc98253958"/>
      <w:bookmarkStart w:id="1265" w:name="_Toc165173884"/>
      <w:bookmarkStart w:id="1266" w:name="_Toc423423678"/>
      <w:bookmarkStart w:id="1267" w:name="_Ref440272510"/>
      <w:bookmarkStart w:id="1268" w:name="_Ref440274961"/>
      <w:bookmarkStart w:id="1269" w:name="_Ref90381141"/>
      <w:bookmarkStart w:id="1270" w:name="_Toc90385121"/>
      <w:bookmarkStart w:id="1271" w:name="_Toc98253952"/>
      <w:bookmarkStart w:id="1272" w:name="_Toc165173878"/>
      <w:bookmarkStart w:id="1273" w:name="_Toc423427449"/>
      <w:bookmarkStart w:id="1274"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5" w:name="_Toc90385125"/>
      <w:bookmarkStart w:id="1276" w:name="_Toc439170705"/>
      <w:bookmarkStart w:id="1277" w:name="_Toc439172807"/>
      <w:bookmarkStart w:id="1278" w:name="_Toc439173268"/>
      <w:bookmarkStart w:id="1279" w:name="_Toc439238264"/>
      <w:bookmarkStart w:id="1280" w:name="_Toc439252812"/>
      <w:bookmarkStart w:id="1281" w:name="_Toc439323785"/>
      <w:bookmarkStart w:id="1282" w:name="_Toc440361420"/>
      <w:bookmarkStart w:id="1283" w:name="_Toc440376302"/>
      <w:bookmarkStart w:id="1284" w:name="_Toc440382560"/>
      <w:bookmarkStart w:id="1285" w:name="_Toc440447230"/>
      <w:bookmarkStart w:id="1286" w:name="_Toc440631773"/>
      <w:bookmarkStart w:id="1287" w:name="_Toc440877426"/>
      <w:bookmarkStart w:id="1288" w:name="_Toc441130875"/>
      <w:r w:rsidRPr="00D904EF">
        <w:rPr>
          <w:szCs w:val="24"/>
        </w:rPr>
        <w:t xml:space="preserve">Форма </w:t>
      </w:r>
      <w:bookmarkEnd w:id="1275"/>
      <w:bookmarkEnd w:id="1276"/>
      <w:bookmarkEnd w:id="1277"/>
      <w:bookmarkEnd w:id="1278"/>
      <w:bookmarkEnd w:id="1279"/>
      <w:bookmarkEnd w:id="1280"/>
      <w:bookmarkEnd w:id="1281"/>
      <w:bookmarkEnd w:id="1282"/>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83"/>
      <w:bookmarkEnd w:id="1284"/>
      <w:bookmarkEnd w:id="1285"/>
      <w:bookmarkEnd w:id="1286"/>
      <w:bookmarkEnd w:id="1287"/>
      <w:bookmarkEnd w:id="128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9" w:name="_Toc90385126"/>
      <w:bookmarkStart w:id="1290" w:name="_Toc98253959"/>
      <w:bookmarkStart w:id="1291" w:name="_Toc157248211"/>
      <w:bookmarkStart w:id="1292" w:name="_Toc157496580"/>
      <w:bookmarkStart w:id="1293" w:name="_Toc158206119"/>
      <w:bookmarkStart w:id="1294" w:name="_Toc164057804"/>
      <w:bookmarkStart w:id="1295" w:name="_Toc164137154"/>
      <w:bookmarkStart w:id="1296" w:name="_Toc164161314"/>
      <w:bookmarkStart w:id="1297" w:name="_Toc165173885"/>
      <w:r>
        <w:rPr>
          <w:b/>
          <w:szCs w:val="24"/>
        </w:rPr>
        <w:br w:type="page"/>
      </w:r>
    </w:p>
    <w:p w:rsidR="00635719" w:rsidRPr="00D904EF" w:rsidRDefault="00635719" w:rsidP="00635719">
      <w:pPr>
        <w:pStyle w:val="3"/>
        <w:rPr>
          <w:szCs w:val="24"/>
        </w:rPr>
      </w:pPr>
      <w:bookmarkStart w:id="1298" w:name="_Toc439170706"/>
      <w:bookmarkStart w:id="1299" w:name="_Toc439172808"/>
      <w:bookmarkStart w:id="1300" w:name="_Toc439173269"/>
      <w:bookmarkStart w:id="1301" w:name="_Toc439238265"/>
      <w:bookmarkStart w:id="1302" w:name="_Toc439252813"/>
      <w:bookmarkStart w:id="1303" w:name="_Toc439323786"/>
      <w:bookmarkStart w:id="1304" w:name="_Toc440361421"/>
      <w:bookmarkStart w:id="1305" w:name="_Toc440376303"/>
      <w:bookmarkStart w:id="1306" w:name="_Toc440382561"/>
      <w:bookmarkStart w:id="1307" w:name="_Toc440447231"/>
      <w:bookmarkStart w:id="1308" w:name="_Toc440631774"/>
      <w:bookmarkStart w:id="1309" w:name="_Toc440877427"/>
      <w:bookmarkStart w:id="1310" w:name="_Toc441130876"/>
      <w:r w:rsidRPr="00D904EF">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20352D">
        <w:rPr>
          <w:sz w:val="24"/>
          <w:szCs w:val="24"/>
        </w:rPr>
        <w:fldChar w:fldCharType="begin"/>
      </w:r>
      <w:r w:rsidR="00C718E2">
        <w:rPr>
          <w:sz w:val="24"/>
          <w:szCs w:val="24"/>
        </w:rPr>
        <w:instrText xml:space="preserve"> REF _Ref440271628 \r \h </w:instrText>
      </w:r>
      <w:r w:rsidR="0020352D">
        <w:rPr>
          <w:sz w:val="24"/>
          <w:szCs w:val="24"/>
        </w:rPr>
      </w:r>
      <w:r w:rsidR="0020352D">
        <w:rPr>
          <w:sz w:val="24"/>
          <w:szCs w:val="24"/>
        </w:rPr>
        <w:fldChar w:fldCharType="separate"/>
      </w:r>
      <w:r w:rsidR="00C712DA">
        <w:rPr>
          <w:sz w:val="24"/>
          <w:szCs w:val="24"/>
        </w:rPr>
        <w:t>3.3.9</w:t>
      </w:r>
      <w:r w:rsidR="0020352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0352D">
        <w:rPr>
          <w:sz w:val="24"/>
          <w:szCs w:val="24"/>
        </w:rPr>
        <w:fldChar w:fldCharType="begin"/>
      </w:r>
      <w:r w:rsidR="00D90031">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20352D">
        <w:rPr>
          <w:sz w:val="24"/>
          <w:szCs w:val="24"/>
        </w:rPr>
        <w:fldChar w:fldCharType="begin"/>
      </w:r>
      <w:r w:rsidR="00D90031">
        <w:rPr>
          <w:sz w:val="24"/>
          <w:szCs w:val="24"/>
        </w:rPr>
        <w:instrText xml:space="preserve"> REF _Ref440274337 \r \h </w:instrText>
      </w:r>
      <w:r w:rsidR="0020352D">
        <w:rPr>
          <w:sz w:val="24"/>
          <w:szCs w:val="24"/>
        </w:rPr>
      </w:r>
      <w:r w:rsidR="0020352D">
        <w:rPr>
          <w:sz w:val="24"/>
          <w:szCs w:val="24"/>
        </w:rPr>
        <w:fldChar w:fldCharType="separate"/>
      </w:r>
      <w:r w:rsidR="00C712DA">
        <w:rPr>
          <w:sz w:val="24"/>
          <w:szCs w:val="24"/>
        </w:rPr>
        <w:t>5.2</w:t>
      </w:r>
      <w:r w:rsidR="0020352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20352D">
        <w:rPr>
          <w:sz w:val="24"/>
          <w:szCs w:val="24"/>
        </w:rPr>
        <w:fldChar w:fldCharType="begin"/>
      </w:r>
      <w:r w:rsidR="00D90031">
        <w:rPr>
          <w:sz w:val="24"/>
          <w:szCs w:val="24"/>
        </w:rPr>
        <w:instrText xml:space="preserve"> REF _Ref440274366 \r \h </w:instrText>
      </w:r>
      <w:r w:rsidR="0020352D">
        <w:rPr>
          <w:sz w:val="24"/>
          <w:szCs w:val="24"/>
        </w:rPr>
      </w:r>
      <w:r w:rsidR="0020352D">
        <w:rPr>
          <w:sz w:val="24"/>
          <w:szCs w:val="24"/>
        </w:rPr>
        <w:fldChar w:fldCharType="separate"/>
      </w:r>
      <w:r w:rsidR="00C712DA">
        <w:rPr>
          <w:sz w:val="24"/>
          <w:szCs w:val="24"/>
        </w:rPr>
        <w:t>5.4</w:t>
      </w:r>
      <w:r w:rsidR="0020352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440376324"/>
      <w:bookmarkStart w:id="1312" w:name="_Ref440376401"/>
      <w:bookmarkStart w:id="1313"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11"/>
      <w:bookmarkEnd w:id="1312"/>
      <w:bookmarkEnd w:id="1313"/>
    </w:p>
    <w:p w:rsidR="00CA1534" w:rsidRPr="00D904EF" w:rsidRDefault="00CA1534" w:rsidP="00CA1534">
      <w:pPr>
        <w:pStyle w:val="3"/>
        <w:rPr>
          <w:szCs w:val="24"/>
        </w:rPr>
      </w:pPr>
      <w:bookmarkStart w:id="1314" w:name="_Toc440376305"/>
      <w:bookmarkStart w:id="1315" w:name="_Toc440382563"/>
      <w:bookmarkStart w:id="1316" w:name="_Toc440447233"/>
      <w:bookmarkStart w:id="1317" w:name="_Toc440631776"/>
      <w:bookmarkStart w:id="1318" w:name="_Toc440877429"/>
      <w:bookmarkStart w:id="1319"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14"/>
      <w:bookmarkEnd w:id="1315"/>
      <w:bookmarkEnd w:id="1316"/>
      <w:bookmarkEnd w:id="1317"/>
      <w:bookmarkEnd w:id="1318"/>
      <w:bookmarkEnd w:id="131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20" w:name="_Toc440376306"/>
      <w:bookmarkStart w:id="1321" w:name="_Toc440382564"/>
      <w:bookmarkStart w:id="1322" w:name="_Toc440447234"/>
      <w:bookmarkStart w:id="1323" w:name="_Toc440631777"/>
      <w:bookmarkStart w:id="1324" w:name="_Toc440877430"/>
      <w:bookmarkStart w:id="1325" w:name="_Toc441130879"/>
      <w:r w:rsidRPr="00D904EF">
        <w:rPr>
          <w:szCs w:val="24"/>
        </w:rPr>
        <w:lastRenderedPageBreak/>
        <w:t>Инструкции по заполнению</w:t>
      </w:r>
      <w:bookmarkEnd w:id="1320"/>
      <w:bookmarkEnd w:id="1321"/>
      <w:bookmarkEnd w:id="1322"/>
      <w:bookmarkEnd w:id="1323"/>
      <w:bookmarkEnd w:id="1324"/>
      <w:bookmarkEnd w:id="132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0352D">
        <w:rPr>
          <w:sz w:val="24"/>
          <w:szCs w:val="24"/>
        </w:rPr>
        <w:fldChar w:fldCharType="begin"/>
      </w:r>
      <w:r w:rsidR="000C6A4A">
        <w:rPr>
          <w:sz w:val="24"/>
          <w:szCs w:val="24"/>
        </w:rPr>
        <w:instrText xml:space="preserve"> REF _Ref440876668 \r \h </w:instrText>
      </w:r>
      <w:r w:rsidR="0020352D">
        <w:rPr>
          <w:sz w:val="24"/>
          <w:szCs w:val="24"/>
        </w:rPr>
      </w:r>
      <w:r w:rsidR="0020352D">
        <w:rPr>
          <w:sz w:val="24"/>
          <w:szCs w:val="24"/>
        </w:rPr>
        <w:fldChar w:fldCharType="separate"/>
      </w:r>
      <w:r w:rsidR="00C712DA">
        <w:rPr>
          <w:sz w:val="24"/>
          <w:szCs w:val="24"/>
        </w:rPr>
        <w:t>3.3.10</w:t>
      </w:r>
      <w:r w:rsidR="0020352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20352D">
        <w:rPr>
          <w:sz w:val="24"/>
          <w:szCs w:val="24"/>
        </w:rPr>
        <w:fldChar w:fldCharType="begin"/>
      </w:r>
      <w:r>
        <w:rPr>
          <w:sz w:val="24"/>
          <w:szCs w:val="24"/>
        </w:rPr>
        <w:instrText xml:space="preserve"> REF _Ref55336310 \r \h </w:instrText>
      </w:r>
      <w:r w:rsidR="0020352D">
        <w:rPr>
          <w:sz w:val="24"/>
          <w:szCs w:val="24"/>
        </w:rPr>
      </w:r>
      <w:r w:rsidR="0020352D">
        <w:rPr>
          <w:sz w:val="24"/>
          <w:szCs w:val="24"/>
        </w:rPr>
        <w:fldChar w:fldCharType="separate"/>
      </w:r>
      <w:r w:rsidR="00C712DA">
        <w:rPr>
          <w:sz w:val="24"/>
          <w:szCs w:val="24"/>
        </w:rPr>
        <w:t>5.1</w:t>
      </w:r>
      <w:r w:rsidR="0020352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20352D">
        <w:rPr>
          <w:sz w:val="24"/>
          <w:szCs w:val="24"/>
        </w:rPr>
        <w:fldChar w:fldCharType="begin"/>
      </w:r>
      <w:r w:rsidR="00CA1534">
        <w:rPr>
          <w:sz w:val="24"/>
          <w:szCs w:val="24"/>
        </w:rPr>
        <w:instrText xml:space="preserve"> REF _Ref440274337 \r \h </w:instrText>
      </w:r>
      <w:r w:rsidR="0020352D">
        <w:rPr>
          <w:sz w:val="24"/>
          <w:szCs w:val="24"/>
        </w:rPr>
      </w:r>
      <w:r w:rsidR="0020352D">
        <w:rPr>
          <w:sz w:val="24"/>
          <w:szCs w:val="24"/>
        </w:rPr>
        <w:fldChar w:fldCharType="separate"/>
      </w:r>
      <w:r w:rsidR="00C712DA">
        <w:rPr>
          <w:sz w:val="24"/>
          <w:szCs w:val="24"/>
        </w:rPr>
        <w:t>5.2</w:t>
      </w:r>
      <w:r w:rsidR="0020352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20352D">
        <w:rPr>
          <w:sz w:val="24"/>
          <w:szCs w:val="24"/>
        </w:rPr>
        <w:fldChar w:fldCharType="begin"/>
      </w:r>
      <w:r w:rsidR="00CA1534">
        <w:rPr>
          <w:sz w:val="24"/>
          <w:szCs w:val="24"/>
        </w:rPr>
        <w:instrText xml:space="preserve"> REF _Ref440274366 \r \h </w:instrText>
      </w:r>
      <w:r w:rsidR="0020352D">
        <w:rPr>
          <w:sz w:val="24"/>
          <w:szCs w:val="24"/>
        </w:rPr>
      </w:r>
      <w:r w:rsidR="0020352D">
        <w:rPr>
          <w:sz w:val="24"/>
          <w:szCs w:val="24"/>
        </w:rPr>
        <w:fldChar w:fldCharType="separate"/>
      </w:r>
      <w:r w:rsidR="00C712DA">
        <w:rPr>
          <w:sz w:val="24"/>
          <w:szCs w:val="24"/>
        </w:rPr>
        <w:t>5.4</w:t>
      </w:r>
      <w:r w:rsidR="0020352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872" w:rsidRDefault="00BB6872">
      <w:pPr>
        <w:spacing w:line="240" w:lineRule="auto"/>
      </w:pPr>
      <w:r>
        <w:separator/>
      </w:r>
    </w:p>
  </w:endnote>
  <w:endnote w:type="continuationSeparator" w:id="0">
    <w:p w:rsidR="00BB6872" w:rsidRDefault="00BB6872">
      <w:pPr>
        <w:spacing w:line="240" w:lineRule="auto"/>
      </w:pPr>
      <w:r>
        <w:continuationSeparator/>
      </w:r>
    </w:p>
  </w:endnote>
  <w:endnote w:id="1">
    <w:p w:rsidR="00557521" w:rsidRDefault="00557521" w:rsidP="0055752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20352D">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0352D" w:rsidRPr="00FA0376">
      <w:rPr>
        <w:sz w:val="16"/>
        <w:szCs w:val="16"/>
        <w:lang w:eastAsia="ru-RU"/>
      </w:rPr>
      <w:fldChar w:fldCharType="begin"/>
    </w:r>
    <w:r w:rsidRPr="00FA0376">
      <w:rPr>
        <w:sz w:val="16"/>
        <w:szCs w:val="16"/>
        <w:lang w:eastAsia="ru-RU"/>
      </w:rPr>
      <w:instrText xml:space="preserve"> PAGE </w:instrText>
    </w:r>
    <w:r w:rsidR="0020352D" w:rsidRPr="00FA0376">
      <w:rPr>
        <w:sz w:val="16"/>
        <w:szCs w:val="16"/>
        <w:lang w:eastAsia="ru-RU"/>
      </w:rPr>
      <w:fldChar w:fldCharType="separate"/>
    </w:r>
    <w:r w:rsidR="007C1BF2">
      <w:rPr>
        <w:noProof/>
        <w:sz w:val="16"/>
        <w:szCs w:val="16"/>
        <w:lang w:eastAsia="ru-RU"/>
      </w:rPr>
      <w:t>27</w:t>
    </w:r>
    <w:r w:rsidR="0020352D" w:rsidRPr="00FA0376">
      <w:rPr>
        <w:sz w:val="16"/>
        <w:szCs w:val="16"/>
        <w:lang w:eastAsia="ru-RU"/>
      </w:rPr>
      <w:fldChar w:fldCharType="end"/>
    </w:r>
  </w:p>
  <w:p w:rsidR="00BF288C" w:rsidRPr="00EE0539" w:rsidRDefault="00BF288C" w:rsidP="00BF288C">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A01B80">
      <w:rPr>
        <w:sz w:val="18"/>
        <w:szCs w:val="18"/>
      </w:rPr>
      <w:t>Договора на выполнение работ по ремонту средств малой механизации для нужд ПАО «МРСК Центра» (филиал</w:t>
    </w:r>
    <w:r>
      <w:rPr>
        <w:sz w:val="18"/>
        <w:szCs w:val="18"/>
      </w:rPr>
      <w:t>а</w:t>
    </w:r>
    <w:r w:rsidRPr="00A01B80">
      <w:rPr>
        <w:sz w:val="18"/>
        <w:szCs w:val="18"/>
      </w:rPr>
      <w:t xml:space="preserve"> «Воронежэнерго»</w:t>
    </w:r>
    <w:r>
      <w:rPr>
        <w:sz w:val="18"/>
        <w:szCs w:val="18"/>
      </w:rPr>
      <w:t>)</w:t>
    </w:r>
  </w:p>
  <w:p w:rsidR="000C6A4A" w:rsidRPr="00EE0539" w:rsidRDefault="000C6A4A" w:rsidP="00BF288C">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872" w:rsidRDefault="00BB6872">
      <w:pPr>
        <w:spacing w:line="240" w:lineRule="auto"/>
      </w:pPr>
      <w:r>
        <w:separator/>
      </w:r>
    </w:p>
  </w:footnote>
  <w:footnote w:type="continuationSeparator" w:id="0">
    <w:p w:rsidR="00BB6872" w:rsidRDefault="00BB6872">
      <w:pPr>
        <w:spacing w:line="240" w:lineRule="auto"/>
      </w:pPr>
      <w:r>
        <w:continuationSeparator/>
      </w:r>
    </w:p>
  </w:footnote>
  <w:footnote w:id="1">
    <w:p w:rsidR="00557521" w:rsidRDefault="00557521" w:rsidP="0055752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B7C25E3"/>
    <w:multiLevelType w:val="hybridMultilevel"/>
    <w:tmpl w:val="38240E8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8"/>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3"/>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9"/>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1"/>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40"/>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2"/>
  </w:num>
  <w:num w:numId="92">
    <w:abstractNumId w:val="145"/>
  </w:num>
  <w:num w:numId="93">
    <w:abstractNumId w:val="103"/>
  </w:num>
  <w:num w:numId="94">
    <w:abstractNumId w:val="137"/>
  </w:num>
  <w:num w:numId="95">
    <w:abstractNumId w:val="14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534E"/>
    <w:rsid w:val="00027446"/>
    <w:rsid w:val="00027C2B"/>
    <w:rsid w:val="00030D5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74F"/>
    <w:rsid w:val="00092967"/>
    <w:rsid w:val="00093734"/>
    <w:rsid w:val="00094D59"/>
    <w:rsid w:val="00096E9D"/>
    <w:rsid w:val="000A00E6"/>
    <w:rsid w:val="000A5636"/>
    <w:rsid w:val="000A6857"/>
    <w:rsid w:val="000A7A8E"/>
    <w:rsid w:val="000B19F3"/>
    <w:rsid w:val="000B291A"/>
    <w:rsid w:val="000B2C06"/>
    <w:rsid w:val="000C1107"/>
    <w:rsid w:val="000C14F5"/>
    <w:rsid w:val="000C484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BD0"/>
    <w:rsid w:val="000F1F86"/>
    <w:rsid w:val="000F4365"/>
    <w:rsid w:val="000F4612"/>
    <w:rsid w:val="000F5F2B"/>
    <w:rsid w:val="0010226A"/>
    <w:rsid w:val="00104777"/>
    <w:rsid w:val="00104B1E"/>
    <w:rsid w:val="00106739"/>
    <w:rsid w:val="00111C79"/>
    <w:rsid w:val="001124F8"/>
    <w:rsid w:val="0011547D"/>
    <w:rsid w:val="001178A9"/>
    <w:rsid w:val="00123C70"/>
    <w:rsid w:val="0012590A"/>
    <w:rsid w:val="001324A1"/>
    <w:rsid w:val="0013328C"/>
    <w:rsid w:val="00134962"/>
    <w:rsid w:val="00141129"/>
    <w:rsid w:val="00143144"/>
    <w:rsid w:val="001519E9"/>
    <w:rsid w:val="00154641"/>
    <w:rsid w:val="00155DAF"/>
    <w:rsid w:val="00157A6B"/>
    <w:rsid w:val="0016246B"/>
    <w:rsid w:val="00162A8F"/>
    <w:rsid w:val="00163E62"/>
    <w:rsid w:val="00166CFA"/>
    <w:rsid w:val="001702EE"/>
    <w:rsid w:val="00170C72"/>
    <w:rsid w:val="001716DB"/>
    <w:rsid w:val="0018103F"/>
    <w:rsid w:val="00185F8B"/>
    <w:rsid w:val="00190751"/>
    <w:rsid w:val="00192F71"/>
    <w:rsid w:val="00193067"/>
    <w:rsid w:val="00193E88"/>
    <w:rsid w:val="0019725C"/>
    <w:rsid w:val="001A1D23"/>
    <w:rsid w:val="001A2440"/>
    <w:rsid w:val="001A3C31"/>
    <w:rsid w:val="001A53E1"/>
    <w:rsid w:val="001A6511"/>
    <w:rsid w:val="001C01F9"/>
    <w:rsid w:val="001C325A"/>
    <w:rsid w:val="001C3AB0"/>
    <w:rsid w:val="001C3F34"/>
    <w:rsid w:val="001C53D9"/>
    <w:rsid w:val="001C6A71"/>
    <w:rsid w:val="001E0693"/>
    <w:rsid w:val="001E200B"/>
    <w:rsid w:val="001E2C37"/>
    <w:rsid w:val="001E3577"/>
    <w:rsid w:val="001E4152"/>
    <w:rsid w:val="001E6B93"/>
    <w:rsid w:val="001F0956"/>
    <w:rsid w:val="001F15DE"/>
    <w:rsid w:val="001F34BB"/>
    <w:rsid w:val="001F3569"/>
    <w:rsid w:val="001F5A31"/>
    <w:rsid w:val="001F7317"/>
    <w:rsid w:val="0020352D"/>
    <w:rsid w:val="002037C3"/>
    <w:rsid w:val="00203D2A"/>
    <w:rsid w:val="00205559"/>
    <w:rsid w:val="00206836"/>
    <w:rsid w:val="0021113E"/>
    <w:rsid w:val="002136D6"/>
    <w:rsid w:val="00216641"/>
    <w:rsid w:val="0021751A"/>
    <w:rsid w:val="00222B6E"/>
    <w:rsid w:val="0022360B"/>
    <w:rsid w:val="002263BE"/>
    <w:rsid w:val="0023118A"/>
    <w:rsid w:val="00232E7C"/>
    <w:rsid w:val="00232F58"/>
    <w:rsid w:val="00232FD8"/>
    <w:rsid w:val="002350E5"/>
    <w:rsid w:val="00235620"/>
    <w:rsid w:val="0023626C"/>
    <w:rsid w:val="00236A91"/>
    <w:rsid w:val="0023759A"/>
    <w:rsid w:val="0023778A"/>
    <w:rsid w:val="00242D62"/>
    <w:rsid w:val="00242ECB"/>
    <w:rsid w:val="00243AE6"/>
    <w:rsid w:val="00243D8F"/>
    <w:rsid w:val="00246801"/>
    <w:rsid w:val="00246B57"/>
    <w:rsid w:val="00251220"/>
    <w:rsid w:val="002514DE"/>
    <w:rsid w:val="00251B75"/>
    <w:rsid w:val="00256AED"/>
    <w:rsid w:val="00260F79"/>
    <w:rsid w:val="00263B47"/>
    <w:rsid w:val="002652D9"/>
    <w:rsid w:val="00267DE2"/>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0466"/>
    <w:rsid w:val="002E5D59"/>
    <w:rsid w:val="002E6387"/>
    <w:rsid w:val="002F3EB0"/>
    <w:rsid w:val="002F5722"/>
    <w:rsid w:val="003007E5"/>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422"/>
    <w:rsid w:val="00330669"/>
    <w:rsid w:val="003311F3"/>
    <w:rsid w:val="00332B6A"/>
    <w:rsid w:val="00334232"/>
    <w:rsid w:val="003345FE"/>
    <w:rsid w:val="0033461C"/>
    <w:rsid w:val="003417F7"/>
    <w:rsid w:val="0034293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4DF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387"/>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4768D"/>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43CE"/>
    <w:rsid w:val="004C5164"/>
    <w:rsid w:val="004C5DD3"/>
    <w:rsid w:val="004C7D00"/>
    <w:rsid w:val="004D17BD"/>
    <w:rsid w:val="004D19A8"/>
    <w:rsid w:val="004D431C"/>
    <w:rsid w:val="004D49AB"/>
    <w:rsid w:val="004D7428"/>
    <w:rsid w:val="004E0969"/>
    <w:rsid w:val="004E14D8"/>
    <w:rsid w:val="004E1D0C"/>
    <w:rsid w:val="004E26AE"/>
    <w:rsid w:val="004E3ED2"/>
    <w:rsid w:val="004E4D11"/>
    <w:rsid w:val="004E72CB"/>
    <w:rsid w:val="004E7491"/>
    <w:rsid w:val="004E7EA4"/>
    <w:rsid w:val="004E7FE3"/>
    <w:rsid w:val="004F0694"/>
    <w:rsid w:val="004F3685"/>
    <w:rsid w:val="004F3DEE"/>
    <w:rsid w:val="004F4C26"/>
    <w:rsid w:val="004F4D80"/>
    <w:rsid w:val="004F577B"/>
    <w:rsid w:val="004F5D95"/>
    <w:rsid w:val="004F657D"/>
    <w:rsid w:val="004F67C9"/>
    <w:rsid w:val="0050038D"/>
    <w:rsid w:val="005031D0"/>
    <w:rsid w:val="005036EF"/>
    <w:rsid w:val="00514297"/>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521"/>
    <w:rsid w:val="00557C01"/>
    <w:rsid w:val="005612AC"/>
    <w:rsid w:val="005631D9"/>
    <w:rsid w:val="00566071"/>
    <w:rsid w:val="00570124"/>
    <w:rsid w:val="00572EA1"/>
    <w:rsid w:val="00577427"/>
    <w:rsid w:val="0058091D"/>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6147"/>
    <w:rsid w:val="005F7167"/>
    <w:rsid w:val="006008A2"/>
    <w:rsid w:val="00603444"/>
    <w:rsid w:val="0060721D"/>
    <w:rsid w:val="00620D7C"/>
    <w:rsid w:val="006210DE"/>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1FFD"/>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D6975"/>
    <w:rsid w:val="006F457F"/>
    <w:rsid w:val="006F5FD5"/>
    <w:rsid w:val="006F758C"/>
    <w:rsid w:val="0070025A"/>
    <w:rsid w:val="00700EC1"/>
    <w:rsid w:val="007011E2"/>
    <w:rsid w:val="00702B2C"/>
    <w:rsid w:val="00703AAA"/>
    <w:rsid w:val="007044CB"/>
    <w:rsid w:val="00705286"/>
    <w:rsid w:val="0070668D"/>
    <w:rsid w:val="00711BC4"/>
    <w:rsid w:val="00715758"/>
    <w:rsid w:val="00717F60"/>
    <w:rsid w:val="00721B30"/>
    <w:rsid w:val="00725F9C"/>
    <w:rsid w:val="00726465"/>
    <w:rsid w:val="00726DAC"/>
    <w:rsid w:val="007301B1"/>
    <w:rsid w:val="007321D4"/>
    <w:rsid w:val="00732207"/>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4ACB"/>
    <w:rsid w:val="00785555"/>
    <w:rsid w:val="007857E5"/>
    <w:rsid w:val="00786C63"/>
    <w:rsid w:val="00790920"/>
    <w:rsid w:val="00790D92"/>
    <w:rsid w:val="007A0938"/>
    <w:rsid w:val="007A439E"/>
    <w:rsid w:val="007A5BD1"/>
    <w:rsid w:val="007A681C"/>
    <w:rsid w:val="007A6A39"/>
    <w:rsid w:val="007A6BF1"/>
    <w:rsid w:val="007A7CFF"/>
    <w:rsid w:val="007B29BE"/>
    <w:rsid w:val="007C0F1C"/>
    <w:rsid w:val="007C1447"/>
    <w:rsid w:val="007C18F1"/>
    <w:rsid w:val="007C1BF2"/>
    <w:rsid w:val="007C3E90"/>
    <w:rsid w:val="007C4A46"/>
    <w:rsid w:val="007C4FDF"/>
    <w:rsid w:val="007C5151"/>
    <w:rsid w:val="007D07A7"/>
    <w:rsid w:val="007D0EA7"/>
    <w:rsid w:val="007D6AF4"/>
    <w:rsid w:val="007D7C50"/>
    <w:rsid w:val="007E216D"/>
    <w:rsid w:val="007E4290"/>
    <w:rsid w:val="007E756B"/>
    <w:rsid w:val="007F26E0"/>
    <w:rsid w:val="007F3FB7"/>
    <w:rsid w:val="007F7125"/>
    <w:rsid w:val="0080108A"/>
    <w:rsid w:val="00804801"/>
    <w:rsid w:val="00807556"/>
    <w:rsid w:val="00813F81"/>
    <w:rsid w:val="00832D0A"/>
    <w:rsid w:val="00837386"/>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5DEE"/>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44B7"/>
    <w:rsid w:val="008D6280"/>
    <w:rsid w:val="008E6130"/>
    <w:rsid w:val="008E6AA9"/>
    <w:rsid w:val="008F389C"/>
    <w:rsid w:val="008F7BD0"/>
    <w:rsid w:val="00900122"/>
    <w:rsid w:val="00900494"/>
    <w:rsid w:val="009027A3"/>
    <w:rsid w:val="0090331E"/>
    <w:rsid w:val="0090396C"/>
    <w:rsid w:val="00905DFC"/>
    <w:rsid w:val="0091017C"/>
    <w:rsid w:val="009108F5"/>
    <w:rsid w:val="00911952"/>
    <w:rsid w:val="009129BC"/>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2D"/>
    <w:rsid w:val="00A164DD"/>
    <w:rsid w:val="00A2572E"/>
    <w:rsid w:val="00A316B7"/>
    <w:rsid w:val="00A33B7C"/>
    <w:rsid w:val="00A35E74"/>
    <w:rsid w:val="00A373C8"/>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B8D"/>
    <w:rsid w:val="00B12653"/>
    <w:rsid w:val="00B17494"/>
    <w:rsid w:val="00B20653"/>
    <w:rsid w:val="00B21EC0"/>
    <w:rsid w:val="00B22B2F"/>
    <w:rsid w:val="00B2421D"/>
    <w:rsid w:val="00B24E19"/>
    <w:rsid w:val="00B26A26"/>
    <w:rsid w:val="00B27CCD"/>
    <w:rsid w:val="00B32859"/>
    <w:rsid w:val="00B37046"/>
    <w:rsid w:val="00B42B25"/>
    <w:rsid w:val="00B42DA0"/>
    <w:rsid w:val="00B47890"/>
    <w:rsid w:val="00B51A18"/>
    <w:rsid w:val="00B5307E"/>
    <w:rsid w:val="00B5344A"/>
    <w:rsid w:val="00B56312"/>
    <w:rsid w:val="00B618BA"/>
    <w:rsid w:val="00B62854"/>
    <w:rsid w:val="00B71B9D"/>
    <w:rsid w:val="00B72AA3"/>
    <w:rsid w:val="00B76768"/>
    <w:rsid w:val="00B8118F"/>
    <w:rsid w:val="00B91F40"/>
    <w:rsid w:val="00B924FC"/>
    <w:rsid w:val="00B93617"/>
    <w:rsid w:val="00B950C4"/>
    <w:rsid w:val="00B95E5F"/>
    <w:rsid w:val="00BA41D1"/>
    <w:rsid w:val="00BA5DEA"/>
    <w:rsid w:val="00BA7D87"/>
    <w:rsid w:val="00BB0961"/>
    <w:rsid w:val="00BB6872"/>
    <w:rsid w:val="00BB6F06"/>
    <w:rsid w:val="00BC11B7"/>
    <w:rsid w:val="00BC2E05"/>
    <w:rsid w:val="00BC3DAC"/>
    <w:rsid w:val="00BC50ED"/>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288C"/>
    <w:rsid w:val="00BF4CA0"/>
    <w:rsid w:val="00C00B95"/>
    <w:rsid w:val="00C04FF9"/>
    <w:rsid w:val="00C05396"/>
    <w:rsid w:val="00C05EF6"/>
    <w:rsid w:val="00C12145"/>
    <w:rsid w:val="00C12B9A"/>
    <w:rsid w:val="00C12FA4"/>
    <w:rsid w:val="00C17DE0"/>
    <w:rsid w:val="00C21FA7"/>
    <w:rsid w:val="00C236C0"/>
    <w:rsid w:val="00C2544E"/>
    <w:rsid w:val="00C30AF4"/>
    <w:rsid w:val="00C33106"/>
    <w:rsid w:val="00C3704B"/>
    <w:rsid w:val="00C37FD2"/>
    <w:rsid w:val="00C41228"/>
    <w:rsid w:val="00C421E1"/>
    <w:rsid w:val="00C47845"/>
    <w:rsid w:val="00C510B6"/>
    <w:rsid w:val="00C521DF"/>
    <w:rsid w:val="00C55B59"/>
    <w:rsid w:val="00C606DE"/>
    <w:rsid w:val="00C618A3"/>
    <w:rsid w:val="00C6609A"/>
    <w:rsid w:val="00C67781"/>
    <w:rsid w:val="00C70F61"/>
    <w:rsid w:val="00C712DA"/>
    <w:rsid w:val="00C718E2"/>
    <w:rsid w:val="00C72794"/>
    <w:rsid w:val="00C74146"/>
    <w:rsid w:val="00C774B7"/>
    <w:rsid w:val="00C81F59"/>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2213"/>
    <w:rsid w:val="00CD4105"/>
    <w:rsid w:val="00CD50EF"/>
    <w:rsid w:val="00CE3793"/>
    <w:rsid w:val="00CE3C78"/>
    <w:rsid w:val="00CF3523"/>
    <w:rsid w:val="00CF39D0"/>
    <w:rsid w:val="00CF531D"/>
    <w:rsid w:val="00CF6A0E"/>
    <w:rsid w:val="00D0215E"/>
    <w:rsid w:val="00D03068"/>
    <w:rsid w:val="00D05065"/>
    <w:rsid w:val="00D07DE4"/>
    <w:rsid w:val="00D139B8"/>
    <w:rsid w:val="00D139C3"/>
    <w:rsid w:val="00D168A4"/>
    <w:rsid w:val="00D20928"/>
    <w:rsid w:val="00D2154A"/>
    <w:rsid w:val="00D273DE"/>
    <w:rsid w:val="00D275BB"/>
    <w:rsid w:val="00D34C63"/>
    <w:rsid w:val="00D36977"/>
    <w:rsid w:val="00D421AA"/>
    <w:rsid w:val="00D5012D"/>
    <w:rsid w:val="00D5064D"/>
    <w:rsid w:val="00D50E8D"/>
    <w:rsid w:val="00D51A0B"/>
    <w:rsid w:val="00D52133"/>
    <w:rsid w:val="00D536DC"/>
    <w:rsid w:val="00D5461D"/>
    <w:rsid w:val="00D560EA"/>
    <w:rsid w:val="00D562AE"/>
    <w:rsid w:val="00D56F8C"/>
    <w:rsid w:val="00D57D88"/>
    <w:rsid w:val="00D60982"/>
    <w:rsid w:val="00D63966"/>
    <w:rsid w:val="00D642DF"/>
    <w:rsid w:val="00D663E3"/>
    <w:rsid w:val="00D66D85"/>
    <w:rsid w:val="00D71BB9"/>
    <w:rsid w:val="00D75CA2"/>
    <w:rsid w:val="00D77DCB"/>
    <w:rsid w:val="00D80639"/>
    <w:rsid w:val="00D80662"/>
    <w:rsid w:val="00D82D37"/>
    <w:rsid w:val="00D82EE8"/>
    <w:rsid w:val="00D84AC7"/>
    <w:rsid w:val="00D90031"/>
    <w:rsid w:val="00D904EF"/>
    <w:rsid w:val="00D92448"/>
    <w:rsid w:val="00DA4ADE"/>
    <w:rsid w:val="00DA5A22"/>
    <w:rsid w:val="00DA5FAE"/>
    <w:rsid w:val="00DB109A"/>
    <w:rsid w:val="00DB1BF4"/>
    <w:rsid w:val="00DB212A"/>
    <w:rsid w:val="00DB3F27"/>
    <w:rsid w:val="00DB74E0"/>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2871"/>
    <w:rsid w:val="00E12C1F"/>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4D9D"/>
    <w:rsid w:val="00E45FB8"/>
    <w:rsid w:val="00E47073"/>
    <w:rsid w:val="00E51A35"/>
    <w:rsid w:val="00E52245"/>
    <w:rsid w:val="00E523D9"/>
    <w:rsid w:val="00E539E3"/>
    <w:rsid w:val="00E54C02"/>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2E58"/>
    <w:rsid w:val="00EC73BD"/>
    <w:rsid w:val="00ED01BF"/>
    <w:rsid w:val="00ED30BB"/>
    <w:rsid w:val="00ED4D93"/>
    <w:rsid w:val="00ED5414"/>
    <w:rsid w:val="00ED5C7C"/>
    <w:rsid w:val="00ED6C19"/>
    <w:rsid w:val="00ED6E97"/>
    <w:rsid w:val="00EE0539"/>
    <w:rsid w:val="00EE2D3D"/>
    <w:rsid w:val="00EE2EFB"/>
    <w:rsid w:val="00EE5379"/>
    <w:rsid w:val="00EF05C8"/>
    <w:rsid w:val="00EF1559"/>
    <w:rsid w:val="00EF5BD1"/>
    <w:rsid w:val="00EF675E"/>
    <w:rsid w:val="00F00D29"/>
    <w:rsid w:val="00F017EB"/>
    <w:rsid w:val="00F030B1"/>
    <w:rsid w:val="00F1041E"/>
    <w:rsid w:val="00F11F8A"/>
    <w:rsid w:val="00F12E0C"/>
    <w:rsid w:val="00F12F62"/>
    <w:rsid w:val="00F1522B"/>
    <w:rsid w:val="00F15392"/>
    <w:rsid w:val="00F17AEF"/>
    <w:rsid w:val="00F17CD8"/>
    <w:rsid w:val="00F20C7B"/>
    <w:rsid w:val="00F20DBB"/>
    <w:rsid w:val="00F24353"/>
    <w:rsid w:val="00F25BEA"/>
    <w:rsid w:val="00F27064"/>
    <w:rsid w:val="00F279F9"/>
    <w:rsid w:val="00F27D39"/>
    <w:rsid w:val="00F31EC7"/>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C4D3A"/>
    <w:rsid w:val="00FD0E28"/>
    <w:rsid w:val="00FD7A19"/>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 w:type="paragraph" w:styleId="afffffff7">
    <w:name w:val="endnote text"/>
    <w:basedOn w:val="a2"/>
    <w:link w:val="afffffff8"/>
    <w:uiPriority w:val="99"/>
    <w:rsid w:val="0055752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57521"/>
  </w:style>
  <w:style w:type="character" w:styleId="afffffff9">
    <w:name w:val="endnote reference"/>
    <w:basedOn w:val="a3"/>
    <w:uiPriority w:val="99"/>
    <w:rsid w:val="0055752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footer" Target="footer10.xml"/><Relationship Id="rId46" Type="http://schemas.openxmlformats.org/officeDocument/2006/relationships/hyperlink" Target="consultantplus://offline/ref=86C855FF9931DA9E8282C60C4DADA77D6E3EF003C42A67668DFC4D0EA15A09C79EF59205D5DDAFE5yExC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86C855FF9931DA9E8282C60C4DADA77D6E3EF003C42A67668DFC4D0EA15A09C79EF59205D5DDAFE5yEx2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footer" Target="footer11.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DB42D-7F64-4E6A-8B4C-C1D6B10F7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80</Pages>
  <Words>23648</Words>
  <Characters>134799</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158131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141</cp:revision>
  <cp:lastPrinted>2016-11-02T10:36:00Z</cp:lastPrinted>
  <dcterms:created xsi:type="dcterms:W3CDTF">2016-01-15T11:45:00Z</dcterms:created>
  <dcterms:modified xsi:type="dcterms:W3CDTF">2016-11-02T11:05:00Z</dcterms:modified>
</cp:coreProperties>
</file>