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BA5E56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176B19" w:rsidRPr="000D67AD" w:rsidRDefault="00176B1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176B19" w:rsidRPr="000D67AD" w:rsidRDefault="00176B1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176B19" w:rsidRPr="000D67AD" w:rsidRDefault="00176B1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176B19" w:rsidRPr="000D67AD" w:rsidRDefault="00176B1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176B19" w:rsidRPr="000D67AD" w:rsidRDefault="00176B1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176B19" w:rsidRPr="000D67AD" w:rsidRDefault="00176B1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176B19" w:rsidRPr="000D67AD" w:rsidRDefault="00176B19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176B19" w:rsidRPr="000D67AD" w:rsidRDefault="00176B19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176B19" w:rsidRPr="000D67AD" w:rsidRDefault="00176B1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176B19" w:rsidRPr="0011702B" w:rsidRDefault="00176B1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11702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11702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11702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11702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11702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11702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11702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738257DD" wp14:editId="6A71B836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7556FF" w:rsidRDefault="007556FF" w:rsidP="007556F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176B19" w:rsidRPr="00176B19" w:rsidRDefault="00176B19" w:rsidP="00176B19">
      <w:pPr>
        <w:spacing w:line="240" w:lineRule="auto"/>
        <w:jc w:val="right"/>
        <w:rPr>
          <w:sz w:val="24"/>
          <w:szCs w:val="24"/>
        </w:rPr>
      </w:pPr>
      <w:r w:rsidRPr="00176B19">
        <w:rPr>
          <w:sz w:val="24"/>
          <w:szCs w:val="24"/>
        </w:rPr>
        <w:t xml:space="preserve">Начальник Управления логистики и </w:t>
      </w:r>
    </w:p>
    <w:p w:rsidR="00176B19" w:rsidRPr="00176B19" w:rsidRDefault="00176B19" w:rsidP="00176B19">
      <w:pPr>
        <w:spacing w:line="240" w:lineRule="auto"/>
        <w:jc w:val="right"/>
        <w:rPr>
          <w:sz w:val="24"/>
          <w:szCs w:val="24"/>
        </w:rPr>
      </w:pPr>
      <w:r w:rsidRPr="00176B19">
        <w:rPr>
          <w:sz w:val="24"/>
          <w:szCs w:val="24"/>
        </w:rPr>
        <w:t xml:space="preserve">материально-технического обеспечения филиала </w:t>
      </w:r>
    </w:p>
    <w:p w:rsidR="007556FF" w:rsidRPr="00C12FA4" w:rsidRDefault="00176B19" w:rsidP="00176B19">
      <w:pPr>
        <w:spacing w:line="240" w:lineRule="auto"/>
        <w:jc w:val="right"/>
        <w:rPr>
          <w:sz w:val="24"/>
          <w:szCs w:val="24"/>
        </w:rPr>
      </w:pPr>
      <w:r w:rsidRPr="00176B19">
        <w:rPr>
          <w:sz w:val="24"/>
          <w:szCs w:val="24"/>
        </w:rPr>
        <w:t>ПАО «МРСК Центра» - «Ярэнерго»</w:t>
      </w:r>
    </w:p>
    <w:p w:rsidR="007556FF" w:rsidRPr="00C12FA4" w:rsidRDefault="007556FF" w:rsidP="007556FF">
      <w:pPr>
        <w:spacing w:line="240" w:lineRule="auto"/>
        <w:jc w:val="right"/>
      </w:pP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 w:rsidR="00176B19">
        <w:rPr>
          <w:sz w:val="24"/>
          <w:szCs w:val="24"/>
        </w:rPr>
        <w:t>А.В. Клушин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</w:t>
      </w:r>
      <w:r w:rsidR="00A87504"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A87504">
        <w:rPr>
          <w:b/>
          <w:kern w:val="36"/>
          <w:sz w:val="24"/>
          <w:szCs w:val="24"/>
        </w:rPr>
        <w:t>2017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176B19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176B19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176B19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176B19">
        <w:rPr>
          <w:b/>
          <w:sz w:val="24"/>
          <w:szCs w:val="24"/>
        </w:rPr>
        <w:t>Договор</w:t>
      </w:r>
      <w:r w:rsidR="00176B19" w:rsidRPr="00176B19">
        <w:rPr>
          <w:b/>
          <w:sz w:val="24"/>
          <w:szCs w:val="24"/>
        </w:rPr>
        <w:t>а</w:t>
      </w:r>
      <w:proofErr w:type="gramEnd"/>
      <w:r w:rsidR="00366652" w:rsidRPr="00176B19">
        <w:rPr>
          <w:b/>
          <w:sz w:val="24"/>
          <w:szCs w:val="24"/>
        </w:rPr>
        <w:t xml:space="preserve"> </w:t>
      </w:r>
      <w:r w:rsidR="00BA03D1" w:rsidRPr="00BA03D1">
        <w:rPr>
          <w:b/>
          <w:sz w:val="24"/>
          <w:szCs w:val="24"/>
        </w:rPr>
        <w:t>на оказание услуг по обслуживанию гидросистем ГПМ и автотракторной техники</w:t>
      </w:r>
      <w:r w:rsidR="00366652" w:rsidRPr="00176B19">
        <w:rPr>
          <w:b/>
          <w:sz w:val="24"/>
          <w:szCs w:val="24"/>
        </w:rPr>
        <w:t xml:space="preserve"> для нужд ПАО «МРСК Центра»</w:t>
      </w:r>
      <w:r w:rsidR="007556FF" w:rsidRPr="00176B19">
        <w:rPr>
          <w:b/>
          <w:sz w:val="24"/>
          <w:szCs w:val="24"/>
        </w:rPr>
        <w:t xml:space="preserve"> (филиал</w:t>
      </w:r>
      <w:r w:rsidR="00176B19" w:rsidRPr="00176B19">
        <w:rPr>
          <w:b/>
          <w:sz w:val="24"/>
          <w:szCs w:val="24"/>
        </w:rPr>
        <w:t>а</w:t>
      </w:r>
      <w:r w:rsidR="007556FF" w:rsidRPr="00176B19">
        <w:rPr>
          <w:b/>
          <w:sz w:val="24"/>
          <w:szCs w:val="24"/>
        </w:rPr>
        <w:t xml:space="preserve"> «</w:t>
      </w:r>
      <w:r w:rsidR="00176B19" w:rsidRPr="00176B19">
        <w:rPr>
          <w:b/>
          <w:sz w:val="24"/>
          <w:szCs w:val="24"/>
        </w:rPr>
        <w:t>Яр</w:t>
      </w:r>
      <w:r w:rsidR="007556FF" w:rsidRPr="00176B19">
        <w:rPr>
          <w:b/>
          <w:sz w:val="24"/>
          <w:szCs w:val="24"/>
        </w:rPr>
        <w:t>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176B19">
        <w:rPr>
          <w:sz w:val="24"/>
          <w:szCs w:val="24"/>
        </w:rPr>
        <w:t>Ярославль</w:t>
      </w:r>
      <w:r w:rsidRPr="00C12FA4">
        <w:rPr>
          <w:sz w:val="24"/>
          <w:szCs w:val="24"/>
        </w:rPr>
        <w:br/>
      </w:r>
      <w:r w:rsidR="00A87504"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B33739" w:rsidRDefault="0053613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B33739">
        <w:rPr>
          <w:noProof/>
        </w:rPr>
        <w:t>1</w:t>
      </w:r>
      <w:r w:rsidR="00B33739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B33739">
        <w:rPr>
          <w:noProof/>
        </w:rPr>
        <w:t>Общие положения</w:t>
      </w:r>
      <w:r w:rsidR="00B33739">
        <w:rPr>
          <w:noProof/>
        </w:rPr>
        <w:tab/>
      </w:r>
      <w:r>
        <w:rPr>
          <w:noProof/>
        </w:rPr>
        <w:fldChar w:fldCharType="begin"/>
      </w:r>
      <w:r w:rsidR="00B33739">
        <w:rPr>
          <w:noProof/>
        </w:rPr>
        <w:instrText xml:space="preserve"> PAGEREF _Toc471979888 \h </w:instrText>
      </w:r>
      <w:r>
        <w:rPr>
          <w:noProof/>
        </w:rPr>
      </w:r>
      <w:r>
        <w:rPr>
          <w:noProof/>
        </w:rPr>
        <w:fldChar w:fldCharType="separate"/>
      </w:r>
      <w:r w:rsidR="0033661D">
        <w:rPr>
          <w:noProof/>
        </w:rPr>
        <w:t>4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_Toc471979889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4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_Toc471979890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5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_Toc471979891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6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_Toc471979892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6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_Toc471979893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7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_Toc471979894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8</w:t>
      </w:r>
      <w:r w:rsidR="0053613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9B4FE0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_Toc471979901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10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_Toc471979902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10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_Toc471979906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10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_Toc471979910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11</w:t>
      </w:r>
      <w:r w:rsidR="0053613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_Toc471979918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13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_Toc471979919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13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_Toc471979922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13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_Toc471979923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14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_Toc471979938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31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_Toc471979941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32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_Toc471979942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32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_Toc471979947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34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_Toc471979948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36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_Toc471979949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37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_Toc471979950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37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_Toc471979951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38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_Toc471979952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39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_Toc471979953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40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_Toc471979954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41</w:t>
      </w:r>
      <w:r w:rsidR="0053613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9B4FE0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_Toc471979957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42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_Toc471979958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42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_Toc471979960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42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_Toc471979962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42</w:t>
      </w:r>
      <w:r w:rsidR="0053613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_Toc471979964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43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_Toc471979965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43</w:t>
      </w:r>
      <w:r w:rsidR="0053613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письма о подаче оферты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_Toc471979966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43</w:t>
      </w:r>
      <w:r w:rsidR="0053613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_Toc471979967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46</w:t>
      </w:r>
      <w:r w:rsidR="0053613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_Toc471979968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47</w:t>
      </w:r>
      <w:r w:rsidR="0053613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Антикоррупционных обязательств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_Toc471979969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47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9B4FE0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_Toc471979970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49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_Toc471979973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52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_Toc471979976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54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_Toc471979979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56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_Toc471979982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58</w:t>
      </w:r>
      <w:r w:rsidR="0053613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Протокола разногласий к проекту Договора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_Toc471979983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58</w:t>
      </w:r>
      <w:r w:rsidR="0053613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_Toc471979984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59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_Toc471979985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60</w:t>
      </w:r>
      <w:r w:rsidR="0053613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Анкеты Участника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_Toc471979986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60</w:t>
      </w:r>
      <w:r w:rsidR="0053613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_Toc471979987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62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_Toc471979989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67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_Toc471979992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69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_Toc471979995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71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_Toc471979998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73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_Toc471980001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75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_Toc471980004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78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_Toc471980009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82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_Toc471980012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85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_Toc471980015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87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9B4FE0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9B4FE0">
        <w:rPr>
          <w:noProof/>
          <w:color w:val="000000"/>
        </w:rPr>
        <w:t>(форма 17)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_Toc471980018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89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9B4FE0">
        <w:rPr>
          <w:noProof/>
          <w:color w:val="000000"/>
        </w:rPr>
        <w:t>(форма 18)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_Toc471980021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91</w:t>
      </w:r>
      <w:r w:rsidR="00536137">
        <w:rPr>
          <w:noProof/>
        </w:rPr>
        <w:fldChar w:fldCharType="end"/>
      </w:r>
    </w:p>
    <w:p w:rsidR="00717F60" w:rsidRPr="00E71A48" w:rsidRDefault="00536137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979888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979889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176B19">
        <w:rPr>
          <w:iCs/>
          <w:sz w:val="24"/>
          <w:szCs w:val="24"/>
        </w:rPr>
        <w:t>специалист 2 категории отдела закупочной деятельности Управления логистики и материально-технического обеспечения филиала</w:t>
      </w:r>
      <w:r w:rsidR="007556FF" w:rsidRPr="00702B2C">
        <w:rPr>
          <w:iCs/>
          <w:sz w:val="24"/>
          <w:szCs w:val="24"/>
        </w:rPr>
        <w:t xml:space="preserve"> ПАО «МРСК Центра»</w:t>
      </w:r>
      <w:r w:rsidR="00176B19">
        <w:rPr>
          <w:iCs/>
          <w:sz w:val="24"/>
          <w:szCs w:val="24"/>
        </w:rPr>
        <w:t xml:space="preserve"> - «Ярэнерго»</w:t>
      </w:r>
      <w:r w:rsidR="007556FF" w:rsidRPr="00702B2C">
        <w:rPr>
          <w:iCs/>
          <w:sz w:val="24"/>
          <w:szCs w:val="24"/>
        </w:rPr>
        <w:t xml:space="preserve"> </w:t>
      </w:r>
      <w:r w:rsidR="00176B19">
        <w:rPr>
          <w:iCs/>
          <w:sz w:val="24"/>
          <w:szCs w:val="24"/>
        </w:rPr>
        <w:t>Донсков А.Ю.</w:t>
      </w:r>
      <w:r w:rsidR="007556FF" w:rsidRPr="00702B2C">
        <w:rPr>
          <w:iCs/>
          <w:sz w:val="24"/>
          <w:szCs w:val="24"/>
        </w:rPr>
        <w:t>, контактные телефоны: (4</w:t>
      </w:r>
      <w:r w:rsidR="00176B19">
        <w:rPr>
          <w:iCs/>
          <w:sz w:val="24"/>
          <w:szCs w:val="24"/>
        </w:rPr>
        <w:t>852</w:t>
      </w:r>
      <w:r w:rsidR="007556FF" w:rsidRPr="00702B2C">
        <w:rPr>
          <w:iCs/>
          <w:sz w:val="24"/>
          <w:szCs w:val="24"/>
        </w:rPr>
        <w:t xml:space="preserve">) </w:t>
      </w:r>
      <w:r w:rsidR="00176B19">
        <w:rPr>
          <w:iCs/>
          <w:sz w:val="24"/>
          <w:szCs w:val="24"/>
        </w:rPr>
        <w:t>78</w:t>
      </w:r>
      <w:r w:rsidR="007556FF" w:rsidRPr="00702B2C">
        <w:rPr>
          <w:iCs/>
          <w:sz w:val="24"/>
          <w:szCs w:val="24"/>
        </w:rPr>
        <w:t>-</w:t>
      </w:r>
      <w:r w:rsidR="00176B19">
        <w:rPr>
          <w:iCs/>
          <w:sz w:val="24"/>
          <w:szCs w:val="24"/>
        </w:rPr>
        <w:t>14</w:t>
      </w:r>
      <w:r w:rsidR="007556FF" w:rsidRPr="00702B2C">
        <w:rPr>
          <w:iCs/>
          <w:sz w:val="24"/>
          <w:szCs w:val="24"/>
        </w:rPr>
        <w:t>-</w:t>
      </w:r>
      <w:r w:rsidR="00176B19">
        <w:rPr>
          <w:iCs/>
          <w:sz w:val="24"/>
          <w:szCs w:val="24"/>
        </w:rPr>
        <w:t>78</w:t>
      </w:r>
      <w:r w:rsidR="007556FF" w:rsidRPr="00702B2C">
        <w:rPr>
          <w:iCs/>
          <w:sz w:val="24"/>
          <w:szCs w:val="24"/>
        </w:rPr>
        <w:t xml:space="preserve">, </w:t>
      </w:r>
      <w:r w:rsidR="007556FF" w:rsidRPr="00702B2C">
        <w:rPr>
          <w:sz w:val="24"/>
          <w:szCs w:val="24"/>
        </w:rPr>
        <w:t xml:space="preserve">адрес электронной </w:t>
      </w:r>
      <w:r w:rsidR="007556FF" w:rsidRPr="00176B19">
        <w:rPr>
          <w:sz w:val="24"/>
          <w:szCs w:val="24"/>
        </w:rPr>
        <w:t xml:space="preserve">почты: </w:t>
      </w:r>
      <w:r w:rsidR="007556FF" w:rsidRPr="00176B19">
        <w:rPr>
          <w:iCs/>
          <w:sz w:val="24"/>
          <w:szCs w:val="24"/>
        </w:rPr>
        <w:t xml:space="preserve"> </w:t>
      </w:r>
      <w:hyperlink r:id="rId18" w:history="1">
        <w:r w:rsidR="00176B19" w:rsidRPr="00176B19">
          <w:rPr>
            <w:rStyle w:val="a7"/>
            <w:sz w:val="24"/>
            <w:szCs w:val="24"/>
            <w:lang w:val="en-US"/>
          </w:rPr>
          <w:t>Donskov</w:t>
        </w:r>
        <w:r w:rsidR="00176B19" w:rsidRPr="00176B19">
          <w:rPr>
            <w:rStyle w:val="a7"/>
            <w:sz w:val="24"/>
            <w:szCs w:val="24"/>
          </w:rPr>
          <w:t>.</w:t>
        </w:r>
        <w:r w:rsidR="00176B19" w:rsidRPr="00176B19">
          <w:rPr>
            <w:rStyle w:val="a7"/>
            <w:sz w:val="24"/>
            <w:szCs w:val="24"/>
            <w:lang w:val="en-US"/>
          </w:rPr>
          <w:t>AY</w:t>
        </w:r>
        <w:r w:rsidR="00176B19" w:rsidRPr="00176B19">
          <w:rPr>
            <w:rStyle w:val="a7"/>
            <w:sz w:val="24"/>
            <w:szCs w:val="24"/>
          </w:rPr>
          <w:t>@mrsk-1.ru</w:t>
        </w:r>
      </w:hyperlink>
      <w:r w:rsidRPr="00176B19">
        <w:rPr>
          <w:iCs/>
          <w:sz w:val="24"/>
          <w:szCs w:val="24"/>
        </w:rPr>
        <w:t>, ответственное лицо –</w:t>
      </w:r>
      <w:r w:rsidRPr="00176B19">
        <w:rPr>
          <w:sz w:val="24"/>
          <w:szCs w:val="24"/>
        </w:rPr>
        <w:t xml:space="preserve"> </w:t>
      </w:r>
      <w:r w:rsidR="00176B19" w:rsidRPr="00176B19">
        <w:rPr>
          <w:sz w:val="24"/>
          <w:szCs w:val="24"/>
        </w:rPr>
        <w:t>Донсков Антон Юрьевич</w:t>
      </w:r>
      <w:r w:rsidR="007556FF" w:rsidRPr="00176B19">
        <w:rPr>
          <w:sz w:val="24"/>
          <w:szCs w:val="24"/>
        </w:rPr>
        <w:t>, контактные телефоны - (4</w:t>
      </w:r>
      <w:r w:rsidR="00176B19" w:rsidRPr="00176B19">
        <w:rPr>
          <w:sz w:val="24"/>
          <w:szCs w:val="24"/>
        </w:rPr>
        <w:t>852</w:t>
      </w:r>
      <w:r w:rsidR="007556FF" w:rsidRPr="00176B19">
        <w:rPr>
          <w:sz w:val="24"/>
          <w:szCs w:val="24"/>
        </w:rPr>
        <w:t xml:space="preserve">) </w:t>
      </w:r>
      <w:r w:rsidR="00176B19" w:rsidRPr="00176B19">
        <w:rPr>
          <w:sz w:val="24"/>
          <w:szCs w:val="24"/>
        </w:rPr>
        <w:t>78</w:t>
      </w:r>
      <w:r w:rsidR="007556FF" w:rsidRPr="00176B19">
        <w:rPr>
          <w:sz w:val="24"/>
          <w:szCs w:val="24"/>
        </w:rPr>
        <w:t>-</w:t>
      </w:r>
      <w:r w:rsidR="00176B19" w:rsidRPr="00176B19">
        <w:rPr>
          <w:sz w:val="24"/>
          <w:szCs w:val="24"/>
        </w:rPr>
        <w:t>14</w:t>
      </w:r>
      <w:r w:rsidR="007556FF" w:rsidRPr="00176B19">
        <w:rPr>
          <w:sz w:val="24"/>
          <w:szCs w:val="24"/>
        </w:rPr>
        <w:t>-</w:t>
      </w:r>
      <w:r w:rsidR="00176B19" w:rsidRPr="00176B19">
        <w:rPr>
          <w:sz w:val="24"/>
          <w:szCs w:val="24"/>
        </w:rPr>
        <w:t>78</w:t>
      </w:r>
      <w:r w:rsidR="007556FF" w:rsidRPr="00176B19">
        <w:rPr>
          <w:sz w:val="24"/>
          <w:szCs w:val="24"/>
        </w:rPr>
        <w:t xml:space="preserve">, адрес электронной почты: </w:t>
      </w:r>
      <w:hyperlink r:id="rId19" w:history="1">
        <w:r w:rsidR="00176B19" w:rsidRPr="00176B19">
          <w:rPr>
            <w:rStyle w:val="a7"/>
            <w:sz w:val="24"/>
            <w:szCs w:val="24"/>
            <w:lang w:val="en-US"/>
          </w:rPr>
          <w:t>Donskov</w:t>
        </w:r>
        <w:r w:rsidR="00176B19" w:rsidRPr="00176B19">
          <w:rPr>
            <w:rStyle w:val="a7"/>
            <w:sz w:val="24"/>
            <w:szCs w:val="24"/>
          </w:rPr>
          <w:t>.</w:t>
        </w:r>
        <w:r w:rsidR="00176B19" w:rsidRPr="00176B19">
          <w:rPr>
            <w:rStyle w:val="a7"/>
            <w:sz w:val="24"/>
            <w:szCs w:val="24"/>
            <w:lang w:val="en-US"/>
          </w:rPr>
          <w:t>AY</w:t>
        </w:r>
        <w:r w:rsidR="00176B19" w:rsidRPr="00176B19">
          <w:rPr>
            <w:rStyle w:val="a7"/>
            <w:sz w:val="24"/>
            <w:szCs w:val="24"/>
          </w:rPr>
          <w:t>@mrsk-1.ru</w:t>
        </w:r>
      </w:hyperlink>
      <w:r w:rsidR="00F27D39" w:rsidRPr="00176B19">
        <w:rPr>
          <w:sz w:val="24"/>
          <w:szCs w:val="24"/>
        </w:rPr>
        <w:t xml:space="preserve"> </w:t>
      </w:r>
      <w:r w:rsidR="004B5EB3" w:rsidRPr="00176B19">
        <w:rPr>
          <w:iCs/>
          <w:sz w:val="24"/>
          <w:szCs w:val="24"/>
        </w:rPr>
        <w:t>Извещени</w:t>
      </w:r>
      <w:r w:rsidRPr="00176B19">
        <w:rPr>
          <w:iCs/>
          <w:sz w:val="24"/>
          <w:szCs w:val="24"/>
        </w:rPr>
        <w:t>ем</w:t>
      </w:r>
      <w:r w:rsidRPr="00176B19">
        <w:rPr>
          <w:sz w:val="24"/>
          <w:szCs w:val="24"/>
        </w:rPr>
        <w:t xml:space="preserve"> о проведении открытого </w:t>
      </w:r>
      <w:r w:rsidRPr="00176B19">
        <w:rPr>
          <w:iCs/>
          <w:sz w:val="24"/>
          <w:szCs w:val="24"/>
        </w:rPr>
        <w:t>запроса предложений</w:t>
      </w:r>
      <w:r w:rsidRPr="00176B19">
        <w:rPr>
          <w:sz w:val="24"/>
          <w:szCs w:val="24"/>
        </w:rPr>
        <w:t xml:space="preserve">, опубликованным </w:t>
      </w:r>
      <w:r w:rsidRPr="00176B19">
        <w:rPr>
          <w:b/>
          <w:sz w:val="24"/>
          <w:szCs w:val="24"/>
        </w:rPr>
        <w:t>«</w:t>
      </w:r>
      <w:r w:rsidR="0011702B">
        <w:rPr>
          <w:b/>
          <w:sz w:val="24"/>
          <w:szCs w:val="24"/>
        </w:rPr>
        <w:t>31</w:t>
      </w:r>
      <w:r w:rsidRPr="00176B19">
        <w:rPr>
          <w:b/>
          <w:sz w:val="24"/>
          <w:szCs w:val="24"/>
        </w:rPr>
        <w:t xml:space="preserve">» </w:t>
      </w:r>
      <w:r w:rsidR="00862664" w:rsidRPr="00176B19">
        <w:rPr>
          <w:b/>
          <w:sz w:val="24"/>
          <w:szCs w:val="24"/>
        </w:rPr>
        <w:t>января</w:t>
      </w:r>
      <w:r w:rsidRPr="00176B19">
        <w:rPr>
          <w:b/>
          <w:sz w:val="24"/>
          <w:szCs w:val="24"/>
        </w:rPr>
        <w:t xml:space="preserve"> </w:t>
      </w:r>
      <w:r w:rsidR="00A87504" w:rsidRPr="00176B19">
        <w:rPr>
          <w:b/>
          <w:sz w:val="24"/>
          <w:szCs w:val="24"/>
        </w:rPr>
        <w:t>2017</w:t>
      </w:r>
      <w:r w:rsidRPr="00176B19">
        <w:rPr>
          <w:b/>
          <w:sz w:val="24"/>
          <w:szCs w:val="24"/>
        </w:rPr>
        <w:t xml:space="preserve"> г.</w:t>
      </w:r>
      <w:r w:rsidRPr="00176B19">
        <w:rPr>
          <w:sz w:val="24"/>
          <w:szCs w:val="24"/>
        </w:rPr>
        <w:t xml:space="preserve"> на официальном</w:t>
      </w:r>
      <w:r w:rsidRPr="00862664">
        <w:rPr>
          <w:sz w:val="24"/>
          <w:szCs w:val="24"/>
        </w:rPr>
        <w:t xml:space="preserve"> сайте (</w:t>
      </w:r>
      <w:hyperlink r:id="rId20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21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176B19">
        <w:fldChar w:fldCharType="begin"/>
      </w:r>
      <w:r w:rsidR="00176B19">
        <w:instrText xml:space="preserve"> REF _Ref440269836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1.1.2</w:t>
      </w:r>
      <w:r w:rsidR="00176B19">
        <w:fldChar w:fldCharType="end"/>
      </w:r>
      <w:r w:rsidR="00702B2C" w:rsidRPr="00862664">
        <w:rPr>
          <w:sz w:val="24"/>
          <w:szCs w:val="24"/>
        </w:rPr>
        <w:t xml:space="preserve"> </w:t>
      </w:r>
      <w:r w:rsidR="00702B2C" w:rsidRPr="00176B19">
        <w:rPr>
          <w:sz w:val="24"/>
          <w:szCs w:val="24"/>
        </w:rPr>
        <w:t>настоящей Документации,</w:t>
      </w:r>
      <w:r w:rsidR="009A7733" w:rsidRPr="00176B19">
        <w:rPr>
          <w:iCs/>
          <w:sz w:val="24"/>
          <w:szCs w:val="24"/>
        </w:rPr>
        <w:t xml:space="preserve"> </w:t>
      </w:r>
      <w:r w:rsidRPr="00176B19">
        <w:rPr>
          <w:iCs/>
          <w:sz w:val="24"/>
          <w:szCs w:val="24"/>
        </w:rPr>
        <w:t>приг</w:t>
      </w:r>
      <w:r w:rsidRPr="00176B19">
        <w:rPr>
          <w:sz w:val="24"/>
          <w:szCs w:val="24"/>
        </w:rPr>
        <w:t>ласило юридических лиц</w:t>
      </w:r>
      <w:r w:rsidR="005B75A6" w:rsidRPr="00176B19">
        <w:rPr>
          <w:sz w:val="24"/>
          <w:szCs w:val="24"/>
        </w:rPr>
        <w:t xml:space="preserve"> и физических лиц (в т.</w:t>
      </w:r>
      <w:r w:rsidR="003129D4" w:rsidRPr="00176B19">
        <w:rPr>
          <w:sz w:val="24"/>
          <w:szCs w:val="24"/>
        </w:rPr>
        <w:t xml:space="preserve"> </w:t>
      </w:r>
      <w:r w:rsidR="005B75A6" w:rsidRPr="00176B19">
        <w:rPr>
          <w:sz w:val="24"/>
          <w:szCs w:val="24"/>
        </w:rPr>
        <w:t>ч. индивидуальных предпринимателей)</w:t>
      </w:r>
      <w:r w:rsidR="00DC6125" w:rsidRPr="00176B19">
        <w:rPr>
          <w:sz w:val="24"/>
          <w:szCs w:val="24"/>
        </w:rPr>
        <w:t xml:space="preserve"> (далее - Участники)</w:t>
      </w:r>
      <w:r w:rsidR="009D7F01" w:rsidRPr="00176B19">
        <w:rPr>
          <w:sz w:val="24"/>
          <w:szCs w:val="24"/>
        </w:rPr>
        <w:t xml:space="preserve"> </w:t>
      </w:r>
      <w:r w:rsidR="004B5EB3" w:rsidRPr="00176B19">
        <w:rPr>
          <w:sz w:val="24"/>
          <w:szCs w:val="24"/>
        </w:rPr>
        <w:t>к участию в процедуре О</w:t>
      </w:r>
      <w:r w:rsidRPr="00176B19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176B19">
        <w:rPr>
          <w:sz w:val="24"/>
          <w:szCs w:val="24"/>
        </w:rPr>
        <w:t xml:space="preserve">на право заключения </w:t>
      </w:r>
      <w:r w:rsidR="00366652" w:rsidRPr="00176B19">
        <w:rPr>
          <w:sz w:val="24"/>
          <w:szCs w:val="24"/>
        </w:rPr>
        <w:t>Договор</w:t>
      </w:r>
      <w:r w:rsidR="00176B19" w:rsidRPr="00176B19">
        <w:rPr>
          <w:sz w:val="24"/>
          <w:szCs w:val="24"/>
        </w:rPr>
        <w:t>а</w:t>
      </w:r>
      <w:r w:rsidR="00366652" w:rsidRPr="00176B19">
        <w:rPr>
          <w:sz w:val="24"/>
          <w:szCs w:val="24"/>
        </w:rPr>
        <w:t xml:space="preserve"> </w:t>
      </w:r>
      <w:r w:rsidR="00BA03D1" w:rsidRPr="00BA03D1">
        <w:rPr>
          <w:rFonts w:eastAsia="Calibri"/>
          <w:sz w:val="24"/>
          <w:szCs w:val="24"/>
          <w:lang w:eastAsia="en-US"/>
        </w:rPr>
        <w:t>на оказание услуг по обслуживанию гидросистем ГПМ и автотракторной техники</w:t>
      </w:r>
      <w:r w:rsidR="00366652" w:rsidRPr="00176B19">
        <w:rPr>
          <w:sz w:val="24"/>
          <w:szCs w:val="24"/>
        </w:rPr>
        <w:t xml:space="preserve"> для нужд ПАО «МРСК Центра»</w:t>
      </w:r>
      <w:r w:rsidR="00702B2C" w:rsidRPr="00176B19">
        <w:rPr>
          <w:sz w:val="24"/>
          <w:szCs w:val="24"/>
        </w:rPr>
        <w:t xml:space="preserve"> </w:t>
      </w:r>
      <w:r w:rsidR="00862664" w:rsidRPr="00176B19">
        <w:rPr>
          <w:sz w:val="24"/>
          <w:szCs w:val="24"/>
        </w:rPr>
        <w:t>(филиала «Ярэнерго», расположенного по адресу: Р</w:t>
      </w:r>
      <w:r w:rsidR="00176B19" w:rsidRPr="00176B19">
        <w:rPr>
          <w:sz w:val="24"/>
          <w:szCs w:val="24"/>
        </w:rPr>
        <w:t xml:space="preserve">Ф, 150003, г. Ярославль, ул. </w:t>
      </w:r>
      <w:proofErr w:type="spellStart"/>
      <w:proofErr w:type="gramStart"/>
      <w:r w:rsidR="00176B19" w:rsidRPr="00176B19">
        <w:rPr>
          <w:sz w:val="24"/>
          <w:szCs w:val="24"/>
        </w:rPr>
        <w:t>Вой</w:t>
      </w:r>
      <w:r w:rsidR="00862664" w:rsidRPr="00176B19">
        <w:rPr>
          <w:sz w:val="24"/>
          <w:szCs w:val="24"/>
        </w:rPr>
        <w:t>нова</w:t>
      </w:r>
      <w:proofErr w:type="spellEnd"/>
      <w:r w:rsidR="00862664" w:rsidRPr="00176B19">
        <w:rPr>
          <w:sz w:val="24"/>
          <w:szCs w:val="24"/>
        </w:rPr>
        <w:t>, д. 12)</w:t>
      </w:r>
      <w:r w:rsidRPr="00176B19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176B19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</w:t>
      </w:r>
      <w:r w:rsidRPr="00176B19">
        <w:rPr>
          <w:sz w:val="24"/>
          <w:szCs w:val="24"/>
        </w:rPr>
        <w:t xml:space="preserve">использованием функционала </w:t>
      </w:r>
      <w:r w:rsidR="00702B2C" w:rsidRPr="00176B19">
        <w:rPr>
          <w:sz w:val="24"/>
          <w:szCs w:val="24"/>
        </w:rPr>
        <w:t>электронной торговой площадк</w:t>
      </w:r>
      <w:r w:rsidR="00414AB1" w:rsidRPr="00176B19">
        <w:rPr>
          <w:sz w:val="24"/>
          <w:szCs w:val="24"/>
        </w:rPr>
        <w:t>и</w:t>
      </w:r>
      <w:r w:rsidR="00702B2C" w:rsidRPr="00176B19">
        <w:rPr>
          <w:sz w:val="24"/>
          <w:szCs w:val="24"/>
        </w:rPr>
        <w:t xml:space="preserve"> </w:t>
      </w:r>
      <w:r w:rsidR="000D70B6" w:rsidRPr="00176B19">
        <w:rPr>
          <w:sz w:val="24"/>
          <w:szCs w:val="24"/>
        </w:rPr>
        <w:t>П</w:t>
      </w:r>
      <w:r w:rsidR="00702B2C" w:rsidRPr="00176B19">
        <w:rPr>
          <w:sz w:val="24"/>
          <w:szCs w:val="24"/>
        </w:rPr>
        <w:t>АО «</w:t>
      </w:r>
      <w:proofErr w:type="spellStart"/>
      <w:r w:rsidR="00702B2C" w:rsidRPr="00176B19">
        <w:rPr>
          <w:sz w:val="24"/>
          <w:szCs w:val="24"/>
        </w:rPr>
        <w:t>Россети</w:t>
      </w:r>
      <w:proofErr w:type="spellEnd"/>
      <w:r w:rsidR="00702B2C" w:rsidRPr="00176B19">
        <w:rPr>
          <w:sz w:val="24"/>
          <w:szCs w:val="24"/>
        </w:rPr>
        <w:t xml:space="preserve">» </w:t>
      </w:r>
      <w:hyperlink r:id="rId22" w:history="1">
        <w:r w:rsidR="00862664" w:rsidRPr="00176B19">
          <w:rPr>
            <w:rStyle w:val="a7"/>
            <w:sz w:val="24"/>
            <w:szCs w:val="24"/>
          </w:rPr>
          <w:t>etp.rosseti.ru</w:t>
        </w:r>
      </w:hyperlink>
      <w:r w:rsidR="00862664" w:rsidRPr="00176B19">
        <w:rPr>
          <w:sz w:val="24"/>
          <w:szCs w:val="24"/>
        </w:rPr>
        <w:t xml:space="preserve"> </w:t>
      </w:r>
      <w:r w:rsidR="00702B2C" w:rsidRPr="00176B19">
        <w:rPr>
          <w:sz w:val="24"/>
          <w:szCs w:val="24"/>
        </w:rPr>
        <w:t>(далее — ЭТП)</w:t>
      </w:r>
      <w:r w:rsidR="005B75A6" w:rsidRPr="00176B19">
        <w:rPr>
          <w:sz w:val="24"/>
          <w:szCs w:val="24"/>
        </w:rPr>
        <w:t>.</w:t>
      </w:r>
      <w:bookmarkEnd w:id="14"/>
    </w:p>
    <w:p w:rsidR="00717F60" w:rsidRPr="00176B19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176B19">
        <w:rPr>
          <w:sz w:val="24"/>
          <w:szCs w:val="24"/>
        </w:rPr>
        <w:t>Заказчик</w:t>
      </w:r>
      <w:r w:rsidR="00702B2C" w:rsidRPr="00176B19">
        <w:rPr>
          <w:sz w:val="24"/>
          <w:szCs w:val="24"/>
        </w:rPr>
        <w:t xml:space="preserve">: </w:t>
      </w:r>
      <w:r w:rsidRPr="00176B19">
        <w:rPr>
          <w:sz w:val="24"/>
          <w:szCs w:val="24"/>
        </w:rPr>
        <w:t xml:space="preserve"> </w:t>
      </w:r>
      <w:r w:rsidR="00702B2C" w:rsidRPr="00176B19">
        <w:rPr>
          <w:iCs/>
          <w:sz w:val="24"/>
          <w:szCs w:val="24"/>
        </w:rPr>
        <w:t>ПАО «МРСК Центра».</w:t>
      </w:r>
      <w:r w:rsidRPr="00176B19">
        <w:rPr>
          <w:rStyle w:val="aa"/>
          <w:sz w:val="24"/>
          <w:szCs w:val="24"/>
        </w:rPr>
        <w:t xml:space="preserve"> </w:t>
      </w:r>
      <w:bookmarkEnd w:id="15"/>
    </w:p>
    <w:p w:rsidR="008C4223" w:rsidRPr="00176B19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176B19">
        <w:rPr>
          <w:sz w:val="24"/>
          <w:szCs w:val="24"/>
        </w:rPr>
        <w:t>Предмет З</w:t>
      </w:r>
      <w:r w:rsidR="00717F60" w:rsidRPr="00176B19">
        <w:rPr>
          <w:sz w:val="24"/>
          <w:szCs w:val="24"/>
        </w:rPr>
        <w:t>апроса предложений</w:t>
      </w:r>
      <w:r w:rsidR="00702B2C" w:rsidRPr="00176B19">
        <w:rPr>
          <w:sz w:val="24"/>
          <w:szCs w:val="24"/>
        </w:rPr>
        <w:t>:</w:t>
      </w:r>
      <w:bookmarkEnd w:id="16"/>
    </w:p>
    <w:p w:rsidR="00A40714" w:rsidRPr="00176B19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176B19">
        <w:rPr>
          <w:b/>
          <w:sz w:val="24"/>
          <w:szCs w:val="24"/>
          <w:u w:val="single"/>
        </w:rPr>
        <w:t>Лот №1:</w:t>
      </w:r>
      <w:r w:rsidR="00717F60" w:rsidRPr="00176B19">
        <w:rPr>
          <w:sz w:val="24"/>
          <w:szCs w:val="24"/>
        </w:rPr>
        <w:t xml:space="preserve"> право заключения </w:t>
      </w:r>
      <w:r w:rsidR="00123C70" w:rsidRPr="00176B19">
        <w:rPr>
          <w:sz w:val="24"/>
          <w:szCs w:val="24"/>
        </w:rPr>
        <w:t>Договор</w:t>
      </w:r>
      <w:r w:rsidR="00176B19" w:rsidRPr="00176B19">
        <w:rPr>
          <w:sz w:val="24"/>
          <w:szCs w:val="24"/>
        </w:rPr>
        <w:t>а</w:t>
      </w:r>
      <w:r w:rsidR="00A40714" w:rsidRPr="00176B19">
        <w:rPr>
          <w:sz w:val="24"/>
          <w:szCs w:val="24"/>
        </w:rPr>
        <w:t xml:space="preserve"> </w:t>
      </w:r>
      <w:r w:rsidR="00BA03D1" w:rsidRPr="00BA03D1">
        <w:rPr>
          <w:sz w:val="24"/>
          <w:szCs w:val="24"/>
        </w:rPr>
        <w:t>на оказание услуг по обслуживанию гидросистем ГПМ и автотракторной техники</w:t>
      </w:r>
      <w:r w:rsidR="00366652" w:rsidRPr="00176B19">
        <w:rPr>
          <w:sz w:val="24"/>
          <w:szCs w:val="24"/>
        </w:rPr>
        <w:t xml:space="preserve"> для нужд ПАО «МРСК Центра»</w:t>
      </w:r>
      <w:r w:rsidR="00702B2C" w:rsidRPr="00176B19">
        <w:rPr>
          <w:sz w:val="24"/>
          <w:szCs w:val="24"/>
        </w:rPr>
        <w:t xml:space="preserve"> (филиал</w:t>
      </w:r>
      <w:r w:rsidR="00176B19" w:rsidRPr="00176B19">
        <w:rPr>
          <w:sz w:val="24"/>
          <w:szCs w:val="24"/>
        </w:rPr>
        <w:t>а</w:t>
      </w:r>
      <w:r w:rsidR="00702B2C" w:rsidRPr="00176B19">
        <w:rPr>
          <w:sz w:val="24"/>
          <w:szCs w:val="24"/>
        </w:rPr>
        <w:t xml:space="preserve"> </w:t>
      </w:r>
      <w:r w:rsidR="00862664" w:rsidRPr="00176B19">
        <w:rPr>
          <w:sz w:val="24"/>
          <w:szCs w:val="24"/>
        </w:rPr>
        <w:t>«Ярэнерго»</w:t>
      </w:r>
      <w:r w:rsidR="00702B2C" w:rsidRPr="00176B19">
        <w:rPr>
          <w:sz w:val="24"/>
          <w:szCs w:val="24"/>
        </w:rPr>
        <w:t>)</w:t>
      </w:r>
      <w:bookmarkEnd w:id="17"/>
      <w:r w:rsidR="00702B2C" w:rsidRPr="00176B19">
        <w:rPr>
          <w:sz w:val="24"/>
          <w:szCs w:val="24"/>
        </w:rPr>
        <w:t>.</w:t>
      </w:r>
    </w:p>
    <w:p w:rsidR="008C4223" w:rsidRPr="00176B19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176B19">
        <w:rPr>
          <w:sz w:val="24"/>
          <w:szCs w:val="24"/>
        </w:rPr>
        <w:t xml:space="preserve">Количество лотов: </w:t>
      </w:r>
      <w:r w:rsidRPr="00176B19">
        <w:rPr>
          <w:b/>
          <w:sz w:val="24"/>
          <w:szCs w:val="24"/>
        </w:rPr>
        <w:t>1 (один)</w:t>
      </w:r>
      <w:r w:rsidRPr="00176B19">
        <w:rPr>
          <w:sz w:val="24"/>
          <w:szCs w:val="24"/>
        </w:rPr>
        <w:t>.</w:t>
      </w:r>
    </w:p>
    <w:bookmarkEnd w:id="18"/>
    <w:p w:rsidR="00804801" w:rsidRPr="00176B19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176B19">
        <w:rPr>
          <w:sz w:val="24"/>
          <w:szCs w:val="24"/>
        </w:rPr>
        <w:t xml:space="preserve">Частичное </w:t>
      </w:r>
      <w:r w:rsidR="00366652" w:rsidRPr="00176B19">
        <w:rPr>
          <w:sz w:val="24"/>
          <w:szCs w:val="24"/>
        </w:rPr>
        <w:t xml:space="preserve">оказание </w:t>
      </w:r>
      <w:r w:rsidR="00AD3EBC" w:rsidRPr="00176B19">
        <w:rPr>
          <w:sz w:val="24"/>
          <w:szCs w:val="24"/>
        </w:rPr>
        <w:t>услуг</w:t>
      </w:r>
      <w:r w:rsidRPr="00176B19">
        <w:rPr>
          <w:sz w:val="24"/>
          <w:szCs w:val="24"/>
        </w:rPr>
        <w:t xml:space="preserve"> не допускается.</w:t>
      </w:r>
    </w:p>
    <w:p w:rsidR="00717F60" w:rsidRPr="00176B19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176B19">
        <w:rPr>
          <w:sz w:val="24"/>
          <w:szCs w:val="24"/>
        </w:rPr>
        <w:t>Сроки</w:t>
      </w:r>
      <w:r w:rsidR="00717F60" w:rsidRPr="00176B19">
        <w:rPr>
          <w:sz w:val="24"/>
          <w:szCs w:val="24"/>
        </w:rPr>
        <w:t xml:space="preserve"> </w:t>
      </w:r>
      <w:r w:rsidR="00366652" w:rsidRPr="00176B19">
        <w:rPr>
          <w:sz w:val="24"/>
          <w:szCs w:val="24"/>
        </w:rPr>
        <w:t>оказания услуг</w:t>
      </w:r>
      <w:r w:rsidR="00717F60" w:rsidRPr="00176B19">
        <w:rPr>
          <w:sz w:val="24"/>
          <w:szCs w:val="24"/>
        </w:rPr>
        <w:t xml:space="preserve">: </w:t>
      </w:r>
      <w:r w:rsidR="00BA03D1" w:rsidRPr="00BA03D1">
        <w:rPr>
          <w:sz w:val="24"/>
          <w:szCs w:val="24"/>
        </w:rPr>
        <w:t>С момента подписания договора по 31.12.2017 года</w:t>
      </w:r>
      <w:r w:rsidR="0011702B" w:rsidRPr="0011702B">
        <w:rPr>
          <w:sz w:val="24"/>
          <w:szCs w:val="24"/>
        </w:rPr>
        <w:t>.</w:t>
      </w:r>
      <w:bookmarkEnd w:id="19"/>
    </w:p>
    <w:p w:rsidR="008D2928" w:rsidRPr="00176B19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176B19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176B19">
        <w:rPr>
          <w:sz w:val="24"/>
          <w:szCs w:val="24"/>
        </w:rPr>
        <w:t>территории Р</w:t>
      </w:r>
      <w:r w:rsidR="00A0540E" w:rsidRPr="00176B19">
        <w:rPr>
          <w:sz w:val="24"/>
          <w:szCs w:val="24"/>
        </w:rPr>
        <w:t xml:space="preserve">оссийской </w:t>
      </w:r>
      <w:r w:rsidR="00425F34" w:rsidRPr="00176B19">
        <w:rPr>
          <w:sz w:val="24"/>
          <w:szCs w:val="24"/>
        </w:rPr>
        <w:t>Ф</w:t>
      </w:r>
      <w:r w:rsidR="00A0540E" w:rsidRPr="00176B19">
        <w:rPr>
          <w:sz w:val="24"/>
          <w:szCs w:val="24"/>
        </w:rPr>
        <w:t>едерации</w:t>
      </w:r>
      <w:r w:rsidRPr="00176B19">
        <w:rPr>
          <w:sz w:val="24"/>
          <w:szCs w:val="24"/>
        </w:rPr>
        <w:t>.</w:t>
      </w:r>
      <w:bookmarkEnd w:id="20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176B19">
        <w:rPr>
          <w:iCs/>
          <w:sz w:val="24"/>
          <w:szCs w:val="24"/>
        </w:rPr>
        <w:t xml:space="preserve">Форма и порядок оплаты: </w:t>
      </w:r>
      <w:r w:rsidR="00366652" w:rsidRPr="00176B19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BA03D1">
        <w:rPr>
          <w:iCs/>
          <w:sz w:val="24"/>
          <w:szCs w:val="24"/>
        </w:rPr>
        <w:t>рабочих</w:t>
      </w:r>
      <w:r w:rsidR="00366652" w:rsidRPr="00176B19">
        <w:rPr>
          <w:iCs/>
          <w:sz w:val="24"/>
          <w:szCs w:val="24"/>
        </w:rPr>
        <w:t xml:space="preserve"> дней</w:t>
      </w:r>
      <w:r w:rsidR="00366652" w:rsidRPr="00366652">
        <w:rPr>
          <w:iCs/>
          <w:sz w:val="24"/>
          <w:szCs w:val="24"/>
        </w:rPr>
        <w:t xml:space="preserve">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536137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536137">
        <w:rPr>
          <w:iCs/>
          <w:sz w:val="24"/>
          <w:szCs w:val="24"/>
        </w:rPr>
      </w:r>
      <w:r w:rsidR="00536137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3</w:t>
      </w:r>
      <w:r w:rsidR="00536137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536137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536137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176B19">
        <w:fldChar w:fldCharType="begin"/>
      </w:r>
      <w:r w:rsidR="00176B19">
        <w:instrText xml:space="preserve"> REF _Ref305973574 \r \h  \* MERGEFORMAT </w:instrText>
      </w:r>
      <w:r w:rsidR="00176B19">
        <w:fldChar w:fldCharType="separate"/>
      </w:r>
      <w:r w:rsidR="00DA443D">
        <w:t>2</w:t>
      </w:r>
      <w:r w:rsidR="00176B19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536137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536137">
        <w:rPr>
          <w:iCs/>
          <w:sz w:val="24"/>
          <w:szCs w:val="24"/>
        </w:rPr>
      </w:r>
      <w:r w:rsidR="00536137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536137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176B19">
        <w:fldChar w:fldCharType="begin"/>
      </w:r>
      <w:r w:rsidR="00176B19">
        <w:instrText xml:space="preserve"> REF _Ref440270637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1.1.5</w:t>
      </w:r>
      <w:r w:rsidR="00176B19">
        <w:fldChar w:fldCharType="end"/>
      </w:r>
      <w:r w:rsidRPr="00366652">
        <w:rPr>
          <w:sz w:val="24"/>
          <w:szCs w:val="24"/>
        </w:rPr>
        <w:t xml:space="preserve">, </w:t>
      </w:r>
      <w:r w:rsidR="00176B19">
        <w:fldChar w:fldCharType="begin"/>
      </w:r>
      <w:r w:rsidR="00176B19">
        <w:instrText xml:space="preserve"> REF _Ref440270663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1.1.7</w:t>
      </w:r>
      <w:r w:rsidR="00176B19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r w:rsidRPr="00AE1D21">
        <w:rPr>
          <w:sz w:val="24"/>
          <w:szCs w:val="24"/>
        </w:rPr>
        <w:lastRenderedPageBreak/>
        <w:t xml:space="preserve">п.п. </w:t>
      </w:r>
      <w:r w:rsidR="00176B19">
        <w:fldChar w:fldCharType="begin"/>
      </w:r>
      <w:r w:rsidR="00176B19">
        <w:instrText xml:space="preserve"> REF _Ref440270637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1.1.5</w:t>
      </w:r>
      <w:r w:rsidR="00176B19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176B19">
        <w:fldChar w:fldCharType="begin"/>
      </w:r>
      <w:r w:rsidR="00176B19">
        <w:instrText xml:space="preserve"> REF _Ref440270663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1.1.7</w:t>
      </w:r>
      <w:r w:rsidR="00176B19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_Ref440270637 \r \h  \* MERGEFORMAT </w:instrText>
      </w:r>
      <w:r w:rsidR="00176B19">
        <w:fldChar w:fldCharType="separate"/>
      </w:r>
      <w:r w:rsidR="00DA443D" w:rsidRPr="00DA443D">
        <w:rPr>
          <w:bCs w:val="0"/>
          <w:iCs/>
          <w:sz w:val="24"/>
          <w:szCs w:val="24"/>
        </w:rPr>
        <w:t>1.1.5</w:t>
      </w:r>
      <w:r w:rsidR="00176B19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_Ref440270663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1.1.7</w:t>
      </w:r>
      <w:r w:rsidR="00176B19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979890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_Ref305973033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3.2</w:t>
      </w:r>
      <w:r w:rsidR="00176B19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979891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176B19">
        <w:fldChar w:fldCharType="begin"/>
      </w:r>
      <w:r w:rsidR="00176B19">
        <w:instrText xml:space="preserve"> REF _Ref191386109 \n \h  \* MERGEFORMAT </w:instrText>
      </w:r>
      <w:r w:rsidR="00176B19">
        <w:fldChar w:fldCharType="separate"/>
      </w:r>
      <w:r w:rsidR="00DA443D" w:rsidRPr="00DA443D">
        <w:rPr>
          <w:color w:val="000000"/>
          <w:sz w:val="24"/>
          <w:szCs w:val="24"/>
        </w:rPr>
        <w:t>3.3.2</w:t>
      </w:r>
      <w:r w:rsidR="00176B19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176B19">
        <w:fldChar w:fldCharType="begin"/>
      </w:r>
      <w:r w:rsidR="00176B19">
        <w:instrText xml:space="preserve"> REF _Ref440272256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5.14</w:t>
      </w:r>
      <w:r w:rsidR="00176B1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176B19">
        <w:fldChar w:fldCharType="begin"/>
      </w:r>
      <w:r w:rsidR="00176B19">
        <w:instrText xml:space="preserve"> REF _Ref465847449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5.15</w:t>
      </w:r>
      <w:r w:rsidR="00176B1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979892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176B19">
        <w:fldChar w:fldCharType="begin"/>
      </w:r>
      <w:r w:rsidR="00176B19">
        <w:instrText xml:space="preserve"> REF _Ref191386164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 xml:space="preserve"> 1.4.1 </w:t>
      </w:r>
      <w:r w:rsidR="00176B19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</w:t>
      </w:r>
      <w:r w:rsidRPr="00E71A48">
        <w:rPr>
          <w:sz w:val="24"/>
          <w:szCs w:val="24"/>
        </w:rPr>
        <w:lastRenderedPageBreak/>
        <w:t>предложений своих обязательств, не урегулированные в порядке, предусмотренном п.</w:t>
      </w:r>
      <w:r w:rsidR="00176B19">
        <w:fldChar w:fldCharType="begin"/>
      </w:r>
      <w:r w:rsidR="00176B19">
        <w:instrText xml:space="preserve"> REF _Ref306978606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 xml:space="preserve"> 1.4.2 </w:t>
      </w:r>
      <w:r w:rsidR="00176B19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979893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_Ref306114966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3.3.11</w:t>
      </w:r>
      <w:r w:rsidR="00176B19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979894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536137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536137">
        <w:rPr>
          <w:b w:val="0"/>
        </w:rPr>
      </w:r>
      <w:r w:rsidR="00536137">
        <w:rPr>
          <w:b w:val="0"/>
        </w:rPr>
        <w:fldChar w:fldCharType="separate"/>
      </w:r>
      <w:r w:rsidR="00DA443D">
        <w:rPr>
          <w:b w:val="0"/>
        </w:rPr>
        <w:t>1.1.4</w:t>
      </w:r>
      <w:r w:rsidR="00536137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6112"/>
      <w:bookmarkStart w:id="77" w:name="_Toc469487598"/>
      <w:bookmarkStart w:id="78" w:name="_Toc471979896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176B19">
        <w:fldChar w:fldCharType="begin"/>
      </w:r>
      <w:r w:rsidR="00176B19">
        <w:instrText xml:space="preserve"> REF _Ref305973147 \r \h  \* MERGEFORMAT </w:instrText>
      </w:r>
      <w:r w:rsidR="00176B19">
        <w:fldChar w:fldCharType="separate"/>
      </w:r>
      <w:r w:rsidR="00DA443D" w:rsidRPr="00DA443D">
        <w:rPr>
          <w:b w:val="0"/>
          <w:szCs w:val="24"/>
        </w:rPr>
        <w:t>3.3</w:t>
      </w:r>
      <w:r w:rsidR="00176B19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6113"/>
      <w:bookmarkStart w:id="90" w:name="_Toc469487599"/>
      <w:bookmarkStart w:id="91" w:name="_Toc471979897"/>
      <w:r w:rsidRPr="002D4BC6">
        <w:rPr>
          <w:b w:val="0"/>
          <w:szCs w:val="24"/>
        </w:rPr>
        <w:t xml:space="preserve">Письмо о подаче оферты (подраздел </w:t>
      </w:r>
      <w:r w:rsidR="00176B19">
        <w:fldChar w:fldCharType="begin"/>
      </w:r>
      <w:r w:rsidR="00176B19">
        <w:instrText xml:space="preserve"> REF _Ref55336310 \r \h  \* MERGEFORMAT </w:instrText>
      </w:r>
      <w:r w:rsidR="00176B19">
        <w:fldChar w:fldCharType="separate"/>
      </w:r>
      <w:r w:rsidR="00DA443D" w:rsidRPr="00DA443D">
        <w:rPr>
          <w:b w:val="0"/>
          <w:szCs w:val="24"/>
        </w:rPr>
        <w:t>5.1</w:t>
      </w:r>
      <w:r w:rsidR="00176B19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6114"/>
      <w:bookmarkStart w:id="103" w:name="_Toc469487600"/>
      <w:bookmarkStart w:id="104" w:name="_Toc471979898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176B19">
        <w:fldChar w:fldCharType="begin"/>
      </w:r>
      <w:r w:rsidR="00176B19">
        <w:instrText xml:space="preserve"> REF _Ref440284918 \r \h  \* MERGEFORMAT </w:instrText>
      </w:r>
      <w:r w:rsidR="00176B19">
        <w:fldChar w:fldCharType="separate"/>
      </w:r>
      <w:r w:rsidR="00DA443D" w:rsidRPr="00DA443D">
        <w:rPr>
          <w:b w:val="0"/>
          <w:szCs w:val="24"/>
        </w:rPr>
        <w:t>5.2</w:t>
      </w:r>
      <w:r w:rsidR="00176B19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176B19">
        <w:fldChar w:fldCharType="begin"/>
      </w:r>
      <w:r w:rsidR="00176B19">
        <w:instrText xml:space="preserve"> REF _Ref440537086 \r \h  \* MERGEFORMAT </w:instrText>
      </w:r>
      <w:r w:rsidR="00176B19">
        <w:fldChar w:fldCharType="separate"/>
      </w:r>
      <w:r w:rsidR="00DA443D" w:rsidRPr="00DA443D">
        <w:rPr>
          <w:b w:val="0"/>
          <w:bCs w:val="0"/>
          <w:szCs w:val="24"/>
        </w:rPr>
        <w:t>5.3</w:t>
      </w:r>
      <w:r w:rsidR="00176B19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176B19">
        <w:fldChar w:fldCharType="begin"/>
      </w:r>
      <w:r w:rsidR="00176B19">
        <w:instrText xml:space="preserve"> REF _Ref440284947 \r \h  \* MERGEFORMAT </w:instrText>
      </w:r>
      <w:r w:rsidR="00176B19">
        <w:fldChar w:fldCharType="separate"/>
      </w:r>
      <w:r w:rsidR="00DA443D" w:rsidRPr="00DA443D">
        <w:rPr>
          <w:b w:val="0"/>
          <w:szCs w:val="24"/>
        </w:rPr>
        <w:t>5.4</w:t>
      </w:r>
      <w:r w:rsidR="00176B19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536137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536137">
        <w:rPr>
          <w:b w:val="0"/>
          <w:szCs w:val="24"/>
        </w:rPr>
      </w:r>
      <w:r w:rsidR="0053613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5.5</w:t>
      </w:r>
      <w:r w:rsidR="00536137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536137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536137">
        <w:rPr>
          <w:b w:val="0"/>
          <w:szCs w:val="24"/>
        </w:rPr>
      </w:r>
      <w:r w:rsidR="0053613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5.6</w:t>
      </w:r>
      <w:r w:rsidR="00536137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6115"/>
      <w:bookmarkStart w:id="116" w:name="_Toc469487601"/>
      <w:bookmarkStart w:id="117" w:name="_Toc471979899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536137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536137">
        <w:rPr>
          <w:b w:val="0"/>
          <w:szCs w:val="24"/>
        </w:rPr>
      </w:r>
      <w:r w:rsidR="0053613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3.3.14</w:t>
      </w:r>
      <w:r w:rsidR="0053613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6116"/>
      <w:bookmarkStart w:id="129" w:name="_Toc469487602"/>
      <w:bookmarkStart w:id="130" w:name="_Toc471979900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536137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536137">
        <w:rPr>
          <w:b w:val="0"/>
          <w:szCs w:val="24"/>
        </w:rPr>
      </w:r>
      <w:r w:rsidR="0053613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3.6</w:t>
      </w:r>
      <w:r w:rsidR="0053613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536137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536137">
        <w:rPr>
          <w:b w:val="0"/>
          <w:szCs w:val="24"/>
        </w:rPr>
      </w:r>
      <w:r w:rsidR="00536137">
        <w:rPr>
          <w:b w:val="0"/>
          <w:szCs w:val="24"/>
        </w:rPr>
        <w:fldChar w:fldCharType="separate"/>
      </w:r>
      <w:r w:rsidR="00B33739">
        <w:rPr>
          <w:b w:val="0"/>
          <w:szCs w:val="24"/>
        </w:rPr>
        <w:t>3.9</w:t>
      </w:r>
      <w:r w:rsidR="0053613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979901"/>
      <w:bookmarkEnd w:id="52"/>
      <w:bookmarkEnd w:id="13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979902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6119"/>
      <w:bookmarkStart w:id="154" w:name="_Toc469487605"/>
      <w:bookmarkStart w:id="155" w:name="_Toc471979903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6120"/>
      <w:bookmarkStart w:id="172" w:name="_Toc469487606"/>
      <w:bookmarkStart w:id="173" w:name="_Toc471979904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536137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536137">
        <w:rPr>
          <w:b w:val="0"/>
        </w:rPr>
      </w:r>
      <w:r w:rsidR="00536137">
        <w:rPr>
          <w:b w:val="0"/>
        </w:rPr>
        <w:fldChar w:fldCharType="separate"/>
      </w:r>
      <w:r w:rsidR="00DA443D">
        <w:rPr>
          <w:b w:val="0"/>
        </w:rPr>
        <w:t>5.6</w:t>
      </w:r>
      <w:r w:rsidR="00536137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6121"/>
      <w:bookmarkStart w:id="190" w:name="_Toc469487607"/>
      <w:bookmarkStart w:id="191" w:name="_Toc471979905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979906"/>
      <w:r w:rsidRPr="003303E9">
        <w:rPr>
          <w:bCs w:val="0"/>
        </w:rPr>
        <w:t>Антикоррупционная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6123"/>
      <w:bookmarkStart w:id="209" w:name="_Toc469487609"/>
      <w:bookmarkStart w:id="210" w:name="_Toc471979907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536137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536137">
        <w:rPr>
          <w:b w:val="0"/>
        </w:rPr>
      </w:r>
      <w:r w:rsidR="00536137">
        <w:rPr>
          <w:b w:val="0"/>
        </w:rPr>
        <w:fldChar w:fldCharType="separate"/>
      </w:r>
      <w:r w:rsidR="00DA443D">
        <w:rPr>
          <w:b w:val="0"/>
        </w:rPr>
        <w:t>2.2.3</w:t>
      </w:r>
      <w:r w:rsidR="00536137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6124"/>
      <w:bookmarkStart w:id="226" w:name="_Toc469487610"/>
      <w:bookmarkStart w:id="227" w:name="_Toc471979908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6125"/>
      <w:bookmarkStart w:id="244" w:name="_Toc469487611"/>
      <w:bookmarkStart w:id="245" w:name="_Toc471979909"/>
      <w:r w:rsidRPr="003303E9">
        <w:rPr>
          <w:b w:val="0"/>
        </w:rPr>
        <w:t>Текст Антикоррупционной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979910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50"/>
      <w:bookmarkEnd w:id="25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7613"/>
      <w:bookmarkStart w:id="254" w:name="_Toc471979911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536137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536137">
        <w:rPr>
          <w:b w:val="0"/>
        </w:rPr>
      </w:r>
      <w:r w:rsidR="00536137">
        <w:rPr>
          <w:b w:val="0"/>
        </w:rPr>
        <w:fldChar w:fldCharType="separate"/>
      </w:r>
      <w:r w:rsidR="00DA443D">
        <w:rPr>
          <w:b w:val="0"/>
        </w:rPr>
        <w:t>2.3.3</w:t>
      </w:r>
      <w:r w:rsidR="00536137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7614"/>
      <w:bookmarkStart w:id="257" w:name="_Toc471979912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7615"/>
      <w:bookmarkStart w:id="261" w:name="_Toc471979913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7616"/>
      <w:bookmarkStart w:id="264" w:name="_Toc471979914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7617"/>
      <w:bookmarkStart w:id="267" w:name="_Toc471979915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7618"/>
      <w:bookmarkStart w:id="270" w:name="_Toc471979916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7619"/>
      <w:bookmarkStart w:id="273" w:name="_Toc471979917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97991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97991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6128"/>
      <w:bookmarkStart w:id="290" w:name="_Toc469487622"/>
      <w:bookmarkStart w:id="291" w:name="_Toc47197992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176B19">
        <w:fldChar w:fldCharType="begin"/>
      </w:r>
      <w:r w:rsidR="00176B19">
        <w:instrText xml:space="preserve"> REF _Ref305973033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3.2</w:t>
      </w:r>
      <w:r w:rsidR="00176B19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176B19">
        <w:fldChar w:fldCharType="begin"/>
      </w:r>
      <w:r w:rsidR="00176B19">
        <w:instrText xml:space="preserve"> REF _Ref305973147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3.3</w:t>
      </w:r>
      <w:r w:rsidR="00176B19">
        <w:fldChar w:fldCharType="end"/>
      </w:r>
      <w:r w:rsidR="0053613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536137" w:rsidRPr="00E71A48">
        <w:rPr>
          <w:bCs w:val="0"/>
          <w:sz w:val="24"/>
          <w:szCs w:val="24"/>
        </w:rPr>
      </w:r>
      <w:r w:rsidR="0053613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53613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536137" w:rsidRPr="00E71A48">
        <w:rPr>
          <w:bCs w:val="0"/>
          <w:sz w:val="24"/>
          <w:szCs w:val="24"/>
        </w:rPr>
      </w:r>
      <w:r w:rsidR="00536137" w:rsidRPr="00E71A48">
        <w:rPr>
          <w:bCs w:val="0"/>
          <w:sz w:val="24"/>
          <w:szCs w:val="24"/>
        </w:rPr>
        <w:fldChar w:fldCharType="end"/>
      </w:r>
      <w:r w:rsidR="00176B19">
        <w:fldChar w:fldCharType="begin"/>
      </w:r>
      <w:r w:rsidR="00176B19">
        <w:instrText xml:space="preserve"> REF _Ref305973214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3.4</w:t>
      </w:r>
      <w:r w:rsidR="00176B19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176B19">
        <w:fldChar w:fldCharType="begin"/>
      </w:r>
      <w:r w:rsidR="00176B19">
        <w:instrText xml:space="preserve"> REF _Ref303683883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3.5</w:t>
      </w:r>
      <w:r w:rsidR="00176B19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536137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536137">
        <w:fldChar w:fldCharType="separate"/>
      </w:r>
      <w:r w:rsidR="00DA443D">
        <w:rPr>
          <w:bCs w:val="0"/>
          <w:sz w:val="24"/>
          <w:szCs w:val="24"/>
        </w:rPr>
        <w:t>3.6</w:t>
      </w:r>
      <w:r w:rsidR="00536137">
        <w:fldChar w:fldCharType="end"/>
      </w:r>
      <w:r w:rsidR="0053613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536137" w:rsidRPr="00E71A48">
        <w:rPr>
          <w:bCs w:val="0"/>
          <w:sz w:val="24"/>
          <w:szCs w:val="24"/>
        </w:rPr>
      </w:r>
      <w:r w:rsidR="0053613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176B19">
        <w:fldChar w:fldCharType="begin"/>
      </w:r>
      <w:r w:rsidR="00176B19">
        <w:instrText xml:space="preserve"> REF _Ref303250967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3.7</w:t>
      </w:r>
      <w:r w:rsidR="00176B19">
        <w:fldChar w:fldCharType="end"/>
      </w:r>
      <w:r w:rsidR="00536137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536137" w:rsidRPr="00E71A48">
        <w:rPr>
          <w:bCs w:val="0"/>
          <w:sz w:val="24"/>
          <w:szCs w:val="24"/>
        </w:rPr>
      </w:r>
      <w:r w:rsidR="00536137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536137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536137">
        <w:fldChar w:fldCharType="separate"/>
      </w:r>
      <w:r w:rsidR="00B33739">
        <w:rPr>
          <w:bCs w:val="0"/>
          <w:sz w:val="24"/>
          <w:szCs w:val="24"/>
        </w:rPr>
        <w:t>3.9</w:t>
      </w:r>
      <w:r w:rsidR="00536137">
        <w:fldChar w:fldCharType="end"/>
      </w:r>
      <w:r w:rsidR="0053613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536137" w:rsidRPr="00E71A48">
        <w:rPr>
          <w:bCs w:val="0"/>
          <w:sz w:val="24"/>
          <w:szCs w:val="24"/>
        </w:rPr>
      </w:r>
      <w:r w:rsidR="0053613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536137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536137">
        <w:fldChar w:fldCharType="separate"/>
      </w:r>
      <w:r w:rsidR="00B33739">
        <w:rPr>
          <w:bCs w:val="0"/>
          <w:sz w:val="24"/>
          <w:szCs w:val="24"/>
        </w:rPr>
        <w:t>3.12</w:t>
      </w:r>
      <w:r w:rsidR="00536137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176B19">
        <w:fldChar w:fldCharType="begin"/>
      </w:r>
      <w:r w:rsidR="00176B19">
        <w:instrText xml:space="preserve"> REF _Ref306140410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176B19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176B19">
        <w:fldChar w:fldCharType="begin"/>
      </w:r>
      <w:r w:rsidR="00176B19">
        <w:instrText xml:space="preserve"> REF _Ref306140451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3.14</w:t>
      </w:r>
      <w:r w:rsidR="00176B19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6129"/>
      <w:bookmarkStart w:id="308" w:name="_Toc469487623"/>
      <w:bookmarkStart w:id="309" w:name="_Toc47197992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979922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176B19">
        <w:fldChar w:fldCharType="begin"/>
      </w:r>
      <w:r w:rsidR="00176B19">
        <w:instrText xml:space="preserve"> REF _Ref302563524 \n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1.1.1</w:t>
      </w:r>
      <w:r w:rsidR="00176B19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979923"/>
      <w:bookmarkEnd w:id="313"/>
      <w:bookmarkEnd w:id="314"/>
      <w:r w:rsidRPr="00E71A48">
        <w:lastRenderedPageBreak/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6132"/>
      <w:bookmarkStart w:id="330" w:name="_Toc469487626"/>
      <w:bookmarkStart w:id="331" w:name="_Toc47197992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536137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536137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53613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536137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536137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536137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536137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536137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53613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53613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_Ref191386407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176B19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_Ref440361610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5.6</w:t>
      </w:r>
      <w:r w:rsidR="00176B19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176B19">
        <w:fldChar w:fldCharType="begin"/>
      </w:r>
      <w:r w:rsidR="00176B19">
        <w:instrText xml:space="preserve"> REF _Ref55336310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</w:t>
      </w:r>
      <w:r w:rsidR="00176B1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176B19">
        <w:fldChar w:fldCharType="begin"/>
      </w:r>
      <w:r w:rsidR="00176B19">
        <w:instrText xml:space="preserve"> REF _Ref440271964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5.1.3</w:t>
      </w:r>
      <w:r w:rsidR="00176B19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176B19">
        <w:fldChar w:fldCharType="begin"/>
      </w:r>
      <w:r w:rsidR="00176B19">
        <w:instrText xml:space="preserve"> REF _Ref440279062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б)</w:t>
      </w:r>
      <w:r w:rsidR="00176B19">
        <w:fldChar w:fldCharType="end"/>
      </w:r>
      <w:r w:rsidRPr="00AE1D21">
        <w:rPr>
          <w:sz w:val="24"/>
          <w:szCs w:val="24"/>
        </w:rPr>
        <w:t xml:space="preserve"> п. </w:t>
      </w:r>
      <w:r w:rsidR="00176B19">
        <w:fldChar w:fldCharType="begin"/>
      </w:r>
      <w:r w:rsidR="00176B19">
        <w:instrText xml:space="preserve"> REF _Ref303587815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3.3.8.3</w:t>
      </w:r>
      <w:r w:rsidR="00176B19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176B19">
        <w:fldChar w:fldCharType="begin"/>
      </w:r>
      <w:r w:rsidR="00176B19">
        <w:instrText xml:space="preserve"> REF _Ref440537086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5.3</w:t>
      </w:r>
      <w:r w:rsidR="00176B19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176B19">
        <w:fldChar w:fldCharType="begin"/>
      </w:r>
      <w:r w:rsidR="00176B19">
        <w:instrText xml:space="preserve"> REF _Ref440274913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5.2</w:t>
      </w:r>
      <w:r w:rsidR="00176B1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176B19">
        <w:fldChar w:fldCharType="begin"/>
      </w:r>
      <w:r w:rsidR="00176B19">
        <w:instrText xml:space="preserve"> REF _Ref440274902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5.4</w:t>
      </w:r>
      <w:r w:rsidR="00176B1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53613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53613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53613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53613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536137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536137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5361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536137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176B19">
        <w:fldChar w:fldCharType="begin"/>
      </w:r>
      <w:r w:rsidR="00176B19">
        <w:instrText xml:space="preserve"> REF _Ref306005578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3.3.8.3</w:t>
      </w:r>
      <w:r w:rsidR="00176B19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176B19">
        <w:fldChar w:fldCharType="begin"/>
      </w:r>
      <w:r w:rsidR="00176B19">
        <w:instrText xml:space="preserve"> REF _Ref440279062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б)</w:t>
      </w:r>
      <w:r w:rsidR="00176B19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536137">
        <w:fldChar w:fldCharType="begin"/>
      </w:r>
      <w:r w:rsidR="0099113E">
        <w:instrText xml:space="preserve"> REF _Ref440372326 \r \h  \* MERGEFORMAT </w:instrText>
      </w:r>
      <w:r w:rsidR="00536137">
        <w:fldChar w:fldCharType="separate"/>
      </w:r>
      <w:r w:rsidR="00DA443D" w:rsidRPr="00DA443D">
        <w:rPr>
          <w:sz w:val="24"/>
          <w:szCs w:val="24"/>
        </w:rPr>
        <w:t>д)</w:t>
      </w:r>
      <w:r w:rsidR="00536137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_Ref440371812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м)</w:t>
      </w:r>
      <w:r w:rsidR="00176B19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536137">
        <w:fldChar w:fldCharType="begin"/>
      </w:r>
      <w:r w:rsidR="0099113E">
        <w:instrText xml:space="preserve"> REF _Ref440371822 \r \h  \* MERGEFORMAT </w:instrText>
      </w:r>
      <w:r w:rsidR="00536137">
        <w:fldChar w:fldCharType="separate"/>
      </w:r>
      <w:r w:rsidR="00DA443D" w:rsidRPr="00DA443D">
        <w:rPr>
          <w:sz w:val="24"/>
          <w:szCs w:val="24"/>
        </w:rPr>
        <w:t>н)</w:t>
      </w:r>
      <w:r w:rsidR="00536137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176B19">
        <w:fldChar w:fldCharType="begin"/>
      </w:r>
      <w:r w:rsidR="00176B19">
        <w:instrText xml:space="preserve"> REF _Ref442190626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у)</w:t>
      </w:r>
      <w:r w:rsidR="00176B19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176B19">
        <w:fldChar w:fldCharType="begin"/>
      </w:r>
      <w:r w:rsidR="00176B19">
        <w:instrText xml:space="preserve"> REF _Ref306005578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3.3.8.3</w:t>
      </w:r>
      <w:r w:rsidR="00176B19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176B19">
        <w:fldChar w:fldCharType="begin"/>
      </w:r>
      <w:r w:rsidR="00176B19">
        <w:instrText xml:space="preserve"> REF _Ref306143446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3.3.9.3</w:t>
      </w:r>
      <w:r w:rsidR="00176B19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176B19">
        <w:fldChar w:fldCharType="begin"/>
      </w:r>
      <w:r w:rsidR="00176B19">
        <w:instrText xml:space="preserve"> REF _Ref465847423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3.3.10.7</w:t>
      </w:r>
      <w:r w:rsidR="00176B19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176B19">
        <w:fldChar w:fldCharType="begin"/>
      </w:r>
      <w:r w:rsidR="00176B19">
        <w:instrText xml:space="preserve"> REF _Ref442263553 \r \h  \* MERGEFORMAT </w:instrText>
      </w:r>
      <w:r w:rsidR="00176B19">
        <w:fldChar w:fldCharType="separate"/>
      </w:r>
      <w:r w:rsidR="00DA443D" w:rsidRPr="00DA443D">
        <w:rPr>
          <w:szCs w:val="24"/>
        </w:rPr>
        <w:t>3.3.14.4</w:t>
      </w:r>
      <w:r w:rsidR="00176B19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176B19">
        <w:fldChar w:fldCharType="begin"/>
      </w:r>
      <w:r w:rsidR="00176B19">
        <w:instrText xml:space="preserve"> REF _Ref440270602 \r \h  \* MERGEFORMAT </w:instrText>
      </w:r>
      <w:r w:rsidR="00176B19">
        <w:fldChar w:fldCharType="separate"/>
      </w:r>
      <w:r w:rsidR="00DA443D">
        <w:t>5</w:t>
      </w:r>
      <w:r w:rsidR="00176B19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176B19">
        <w:fldChar w:fldCharType="begin"/>
      </w:r>
      <w:r w:rsidR="00176B19">
        <w:instrText xml:space="preserve"> REF _Ref191386419 \n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3.3.2</w:t>
      </w:r>
      <w:r w:rsidR="00176B19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176B19">
        <w:fldChar w:fldCharType="begin"/>
      </w:r>
      <w:r w:rsidR="00176B19">
        <w:instrText xml:space="preserve"> REF _Ref440272256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5.14</w:t>
      </w:r>
      <w:r w:rsidR="00176B1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176B19">
        <w:fldChar w:fldCharType="begin"/>
      </w:r>
      <w:r w:rsidR="00176B19">
        <w:instrText xml:space="preserve"> REF _Ref465847449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5.15</w:t>
      </w:r>
      <w:r w:rsidR="00176B1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176B19">
        <w:fldChar w:fldCharType="begin"/>
      </w:r>
      <w:r w:rsidR="00176B19">
        <w:instrText xml:space="preserve"> REF _Ref440361959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5.5</w:t>
      </w:r>
      <w:r w:rsidR="00176B19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</w:t>
      </w:r>
      <w:r w:rsidRPr="0043428B">
        <w:rPr>
          <w:sz w:val="24"/>
          <w:szCs w:val="24"/>
        </w:rPr>
        <w:lastRenderedPageBreak/>
        <w:t xml:space="preserve">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176B19">
        <w:fldChar w:fldCharType="begin"/>
      </w:r>
      <w:r w:rsidR="00176B19">
        <w:instrText xml:space="preserve"> REF _Ref440271036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5.4</w:t>
      </w:r>
      <w:r w:rsidR="00176B19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_Ref55336310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176B19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176B19">
        <w:fldChar w:fldCharType="begin"/>
      </w:r>
      <w:r w:rsidR="00176B19">
        <w:instrText xml:space="preserve"> REF _Ref55336310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176B19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6133"/>
      <w:bookmarkStart w:id="351" w:name="_Toc469487627"/>
      <w:bookmarkStart w:id="352" w:name="_Toc471979925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37"/>
      <w:bookmarkEnd w:id="338"/>
      <w:bookmarkEnd w:id="339"/>
      <w:r w:rsidRPr="0043428B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6134"/>
      <w:bookmarkStart w:id="365" w:name="_Toc469487628"/>
      <w:bookmarkStart w:id="366" w:name="_Toc471979926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176B19">
        <w:fldChar w:fldCharType="begin"/>
      </w:r>
      <w:r w:rsidR="00176B19">
        <w:instrText xml:space="preserve"> REF _Ref440272256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5.14</w:t>
      </w:r>
      <w:r w:rsidR="00176B1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176B19">
        <w:fldChar w:fldCharType="begin"/>
      </w:r>
      <w:r w:rsidR="00176B19">
        <w:instrText xml:space="preserve"> REF _Ref465847449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5.15</w:t>
      </w:r>
      <w:r w:rsidR="00176B1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6135"/>
      <w:bookmarkStart w:id="380" w:name="_Toc469487629"/>
      <w:bookmarkStart w:id="381" w:name="_Toc471979927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176B19">
        <w:fldChar w:fldCharType="begin"/>
      </w:r>
      <w:r w:rsidR="00176B19">
        <w:instrText xml:space="preserve"> REF _Ref440289953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176B19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6136"/>
      <w:bookmarkStart w:id="394" w:name="_Toc469487630"/>
      <w:bookmarkStart w:id="395" w:name="_Toc47197992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6137"/>
      <w:bookmarkStart w:id="407" w:name="_Toc469487631"/>
      <w:bookmarkStart w:id="408" w:name="_Toc47197992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5898"/>
      <w:bookmarkStart w:id="420" w:name="_Toc468876138"/>
      <w:bookmarkStart w:id="421" w:name="_Toc469487632"/>
      <w:bookmarkStart w:id="422" w:name="_Toc471979930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23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423"/>
    </w:p>
    <w:p w:rsidR="00280464" w:rsidRPr="00BA03D1" w:rsidRDefault="00BA03D1" w:rsidP="00176B19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BA03D1">
        <w:rPr>
          <w:b/>
          <w:sz w:val="24"/>
          <w:szCs w:val="24"/>
        </w:rPr>
        <w:t>306 000,00</w:t>
      </w:r>
      <w:r w:rsidRPr="00BA03D1">
        <w:rPr>
          <w:sz w:val="24"/>
          <w:szCs w:val="24"/>
        </w:rPr>
        <w:t xml:space="preserve"> (триста шесть тысяч) рублей 00 копеек РФ, без учета НДС; НДС составляет </w:t>
      </w:r>
      <w:r w:rsidRPr="00BA03D1">
        <w:rPr>
          <w:b/>
          <w:sz w:val="24"/>
          <w:szCs w:val="24"/>
        </w:rPr>
        <w:t>55 080,00</w:t>
      </w:r>
      <w:r w:rsidRPr="00BA03D1">
        <w:rPr>
          <w:sz w:val="24"/>
          <w:szCs w:val="24"/>
        </w:rPr>
        <w:t xml:space="preserve"> (пятьдесят пять тысяч восемьдесят) рублей 00 копеек РФ; </w:t>
      </w:r>
      <w:r w:rsidRPr="00BA03D1">
        <w:rPr>
          <w:b/>
          <w:sz w:val="24"/>
          <w:szCs w:val="24"/>
        </w:rPr>
        <w:t>361 080,00</w:t>
      </w:r>
      <w:r w:rsidRPr="00BA03D1">
        <w:rPr>
          <w:sz w:val="24"/>
          <w:szCs w:val="24"/>
        </w:rPr>
        <w:t xml:space="preserve"> (триста шестьдесят одна тысяча восемьдесят) рублей 00 копеек РФ, с учетом НДС</w:t>
      </w:r>
      <w:r w:rsidR="00176B19" w:rsidRPr="00BA03D1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5361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536137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176B19">
        <w:fldChar w:fldCharType="begin"/>
      </w:r>
      <w:r w:rsidR="00176B19">
        <w:instrText xml:space="preserve"> REF _Ref440271072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5.2</w:t>
      </w:r>
      <w:r w:rsidR="00176B19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5361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3.6.4</w:t>
      </w:r>
      <w:r w:rsidR="00536137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176B19">
        <w:fldChar w:fldCharType="begin"/>
      </w:r>
      <w:r w:rsidR="00176B19">
        <w:instrText xml:space="preserve"> REF _Ref55336310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176B19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176B19">
        <w:fldChar w:fldCharType="begin"/>
      </w:r>
      <w:r w:rsidR="00176B19">
        <w:instrText xml:space="preserve"> REF _Ref467510701 \r \h  \* MERGEFORMAT </w:instrText>
      </w:r>
      <w:r w:rsidR="00176B19">
        <w:fldChar w:fldCharType="separate"/>
      </w:r>
      <w:r w:rsidR="00DA443D" w:rsidRPr="0033661D">
        <w:rPr>
          <w:bCs w:val="0"/>
          <w:sz w:val="24"/>
          <w:szCs w:val="24"/>
        </w:rPr>
        <w:t>3.3.7.1</w:t>
      </w:r>
      <w:r w:rsidR="00176B19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176B19">
        <w:fldChar w:fldCharType="begin"/>
      </w:r>
      <w:r w:rsidR="00176B19">
        <w:instrText xml:space="preserve"> REF _Ref440361439 \r \h  \* MERGEFORMAT </w:instrText>
      </w:r>
      <w:r w:rsidR="00176B19">
        <w:fldChar w:fldCharType="separate"/>
      </w:r>
      <w:r w:rsidR="00DA443D" w:rsidRPr="0033661D">
        <w:rPr>
          <w:sz w:val="24"/>
          <w:szCs w:val="24"/>
        </w:rPr>
        <w:t>5.5</w:t>
      </w:r>
      <w:r w:rsidR="00176B19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176B19">
        <w:fldChar w:fldCharType="begin"/>
      </w:r>
      <w:r w:rsidR="00176B19">
        <w:instrText xml:space="preserve"> REF _Ref306138385 \r \h  \* MERGEFORMAT </w:instrText>
      </w:r>
      <w:r w:rsidR="00176B19">
        <w:fldChar w:fldCharType="separate"/>
      </w:r>
      <w:r w:rsidR="00DA443D" w:rsidRPr="0033661D">
        <w:rPr>
          <w:bCs w:val="0"/>
          <w:sz w:val="24"/>
          <w:szCs w:val="24"/>
        </w:rPr>
        <w:t>3.6.4</w:t>
      </w:r>
      <w:r w:rsidR="00176B19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176B19">
        <w:fldChar w:fldCharType="begin"/>
      </w:r>
      <w:r w:rsidR="00176B19">
        <w:instrText xml:space="preserve"> REF _Ref465670219 \r \h  \* MERGEFORMAT </w:instrText>
      </w:r>
      <w:r w:rsidR="00176B19">
        <w:fldChar w:fldCharType="separate"/>
      </w:r>
      <w:r w:rsidR="00DA443D" w:rsidRPr="0033661D">
        <w:rPr>
          <w:bCs w:val="0"/>
          <w:sz w:val="24"/>
          <w:szCs w:val="24"/>
        </w:rPr>
        <w:t>3.11</w:t>
      </w:r>
      <w:r w:rsidR="00176B19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24" w:name="_Ref191386407"/>
      <w:bookmarkStart w:id="425" w:name="_Ref191386526"/>
      <w:bookmarkStart w:id="426" w:name="_Toc440361333"/>
      <w:bookmarkStart w:id="427" w:name="_Toc440376088"/>
      <w:bookmarkStart w:id="428" w:name="_Toc440376215"/>
      <w:bookmarkStart w:id="429" w:name="_Toc440382480"/>
      <w:bookmarkStart w:id="430" w:name="_Toc440447150"/>
      <w:bookmarkStart w:id="431" w:name="_Toc440632310"/>
      <w:bookmarkStart w:id="432" w:name="_Toc440875083"/>
      <w:bookmarkStart w:id="433" w:name="_Toc441131070"/>
      <w:bookmarkStart w:id="434" w:name="_Toc465774591"/>
      <w:bookmarkStart w:id="435" w:name="_Toc465848820"/>
      <w:bookmarkStart w:id="436" w:name="_Toc468876139"/>
      <w:bookmarkStart w:id="437" w:name="_Toc469487633"/>
      <w:bookmarkStart w:id="438" w:name="_Toc471979931"/>
      <w:bookmarkStart w:id="439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0" w:name="_Ref93090116"/>
      <w:bookmarkStart w:id="441" w:name="_Ref191386482"/>
      <w:bookmarkStart w:id="442" w:name="_Ref440291364"/>
      <w:bookmarkEnd w:id="439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40"/>
      <w:r w:rsidRPr="00AE1D21">
        <w:rPr>
          <w:bCs w:val="0"/>
          <w:sz w:val="24"/>
          <w:szCs w:val="24"/>
        </w:rPr>
        <w:t>:</w:t>
      </w:r>
      <w:bookmarkStart w:id="443" w:name="_Ref306004833"/>
      <w:bookmarkEnd w:id="441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. </w:t>
      </w:r>
      <w:proofErr w:type="gramStart"/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176B19">
        <w:fldChar w:fldCharType="begin"/>
      </w:r>
      <w:r w:rsidR="00176B19">
        <w:instrText xml:space="preserve"> REF _Ref191386451 \n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3.3.9</w:t>
      </w:r>
      <w:r w:rsidR="00176B19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_Ref440876619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3.3.10</w:t>
      </w:r>
      <w:r w:rsidR="00176B19">
        <w:fldChar w:fldCharType="end"/>
      </w:r>
      <w:r w:rsidRPr="00AE1D21">
        <w:rPr>
          <w:bCs w:val="0"/>
          <w:sz w:val="24"/>
          <w:szCs w:val="24"/>
        </w:rPr>
        <w:t xml:space="preserve">. При проведении запроса предложений на ЭТП, </w:t>
      </w:r>
      <w:r w:rsidRPr="00AE1D21">
        <w:rPr>
          <w:bCs w:val="0"/>
          <w:sz w:val="24"/>
          <w:szCs w:val="24"/>
        </w:rPr>
        <w:lastRenderedPageBreak/>
        <w:t>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2"/>
      <w:bookmarkEnd w:id="443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5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5"/>
      <w:bookmarkEnd w:id="44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7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7"/>
      <w:proofErr w:type="gramEnd"/>
    </w:p>
    <w:p w:rsidR="00DC7643" w:rsidRPr="00176B1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</w:t>
      </w:r>
      <w:r w:rsidRPr="00176B19">
        <w:rPr>
          <w:sz w:val="24"/>
          <w:szCs w:val="24"/>
        </w:rPr>
        <w:t xml:space="preserve">, указанных в п. </w:t>
      </w:r>
      <w:r w:rsidR="00176B19" w:rsidRPr="00176B19">
        <w:fldChar w:fldCharType="begin"/>
      </w:r>
      <w:r w:rsidR="00176B19" w:rsidRPr="00176B19">
        <w:instrText xml:space="preserve"> REF _Ref440275279 \r \h  \* MERGEFORMAT </w:instrText>
      </w:r>
      <w:r w:rsidR="00176B19" w:rsidRPr="00176B19">
        <w:fldChar w:fldCharType="separate"/>
      </w:r>
      <w:r w:rsidR="00DA443D" w:rsidRPr="00176B19">
        <w:rPr>
          <w:sz w:val="24"/>
          <w:szCs w:val="24"/>
        </w:rPr>
        <w:t>1.1.4</w:t>
      </w:r>
      <w:r w:rsidR="00176B19" w:rsidRPr="00176B19">
        <w:fldChar w:fldCharType="end"/>
      </w:r>
      <w:r w:rsidRPr="00176B19">
        <w:rPr>
          <w:sz w:val="24"/>
          <w:szCs w:val="24"/>
        </w:rPr>
        <w:t xml:space="preserve"> и разделе </w:t>
      </w:r>
      <w:r w:rsidR="00176B19" w:rsidRPr="00176B19">
        <w:fldChar w:fldCharType="begin"/>
      </w:r>
      <w:r w:rsidR="00176B19" w:rsidRPr="00176B19">
        <w:instrText xml:space="preserve"> REF _Ref440270568 \r \h  \* MERGEFORMAT </w:instrText>
      </w:r>
      <w:r w:rsidR="00176B19" w:rsidRPr="00176B19">
        <w:fldChar w:fldCharType="separate"/>
      </w:r>
      <w:r w:rsidR="00DA443D" w:rsidRPr="00176B19">
        <w:t>4</w:t>
      </w:r>
      <w:r w:rsidR="00176B19" w:rsidRPr="00176B19">
        <w:fldChar w:fldCharType="end"/>
      </w:r>
      <w:r w:rsidRPr="00176B19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176B19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176B19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176B19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176B19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176B19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176B19">
        <w:rPr>
          <w:color w:val="000000"/>
          <w:sz w:val="24"/>
          <w:szCs w:val="24"/>
          <w:lang w:eastAsia="ru-RU"/>
        </w:rPr>
        <w:t xml:space="preserve">оказания </w:t>
      </w:r>
      <w:r w:rsidRPr="00176B19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176B19">
        <w:rPr>
          <w:color w:val="000000"/>
          <w:sz w:val="24"/>
          <w:szCs w:val="24"/>
          <w:lang w:eastAsia="ru-RU"/>
        </w:rPr>
        <w:t>услуг</w:t>
      </w:r>
      <w:r w:rsidR="009F4858" w:rsidRPr="00176B19">
        <w:rPr>
          <w:color w:val="000000"/>
          <w:sz w:val="24"/>
          <w:szCs w:val="24"/>
          <w:lang w:eastAsia="ru-RU"/>
        </w:rPr>
        <w:t xml:space="preserve"> </w:t>
      </w:r>
      <w:r w:rsidR="005347FA" w:rsidRPr="00176B19">
        <w:rPr>
          <w:color w:val="000000"/>
          <w:sz w:val="24"/>
          <w:szCs w:val="24"/>
          <w:lang w:eastAsia="ru-RU"/>
        </w:rPr>
        <w:t>(желательно</w:t>
      </w:r>
      <w:r w:rsidR="005347FA" w:rsidRPr="00AE1D21">
        <w:rPr>
          <w:color w:val="000000"/>
          <w:sz w:val="24"/>
          <w:szCs w:val="24"/>
          <w:lang w:eastAsia="ru-RU"/>
        </w:rPr>
        <w:t xml:space="preserve">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</w:t>
      </w:r>
      <w:r w:rsidRPr="00AE1D21">
        <w:rPr>
          <w:sz w:val="24"/>
          <w:szCs w:val="24"/>
        </w:rPr>
        <w:lastRenderedPageBreak/>
        <w:t xml:space="preserve">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8" w:name="_Ref306005578"/>
      <w:bookmarkStart w:id="44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176B19">
        <w:fldChar w:fldCharType="begin"/>
      </w:r>
      <w:r w:rsidR="00176B19">
        <w:instrText xml:space="preserve"> REF _Ref440291364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3.3.8.1</w:t>
      </w:r>
      <w:r w:rsidR="00176B19">
        <w:fldChar w:fldCharType="end"/>
      </w:r>
      <w:r w:rsidRPr="00AE1D21">
        <w:rPr>
          <w:sz w:val="24"/>
          <w:szCs w:val="24"/>
        </w:rPr>
        <w:t>-</w:t>
      </w:r>
      <w:r w:rsidR="00176B19">
        <w:fldChar w:fldCharType="begin"/>
      </w:r>
      <w:r w:rsidR="00176B19">
        <w:instrText xml:space="preserve"> REF _Ref303669127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3.3.8.2</w:t>
      </w:r>
      <w:r w:rsidR="00176B19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8"/>
      <w:bookmarkEnd w:id="44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5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_Ref440271993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5.11</w:t>
      </w:r>
      <w:r w:rsidR="00176B19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_Ref440271964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5.1.3</w:t>
      </w:r>
      <w:r w:rsidR="00176B19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1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_Ref440272035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5.12</w:t>
      </w:r>
      <w:r w:rsidR="00176B19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</w:t>
      </w:r>
      <w:r w:rsidR="00A92723" w:rsidRPr="00AE1D21">
        <w:rPr>
          <w:sz w:val="24"/>
          <w:szCs w:val="24"/>
        </w:rPr>
        <w:lastRenderedPageBreak/>
        <w:t xml:space="preserve">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_Ref440272051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5.13</w:t>
      </w:r>
      <w:r w:rsidR="00176B19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12"/>
      <w:r w:rsidRPr="00AE1D21">
        <w:rPr>
          <w:sz w:val="24"/>
          <w:szCs w:val="24"/>
        </w:rPr>
        <w:lastRenderedPageBreak/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_Ref440272119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5.7.1</w:t>
      </w:r>
      <w:r w:rsidR="00176B19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2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536137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536137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176B19">
        <w:fldChar w:fldCharType="begin"/>
      </w:r>
      <w:r w:rsidR="00176B19">
        <w:instrText xml:space="preserve"> REF _Ref440275279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1.1.4</w:t>
      </w:r>
      <w:r w:rsidR="00176B19">
        <w:fldChar w:fldCharType="end"/>
      </w:r>
      <w:r w:rsidRPr="009F2BF9">
        <w:rPr>
          <w:sz w:val="24"/>
          <w:szCs w:val="24"/>
        </w:rPr>
        <w:t xml:space="preserve"> и разделе </w:t>
      </w:r>
      <w:r w:rsidR="00176B19">
        <w:fldChar w:fldCharType="begin"/>
      </w:r>
      <w:r w:rsidR="00176B19">
        <w:instrText xml:space="preserve"> REF _Ref440270568 \r \h  \* MERGEFORMAT </w:instrText>
      </w:r>
      <w:r w:rsidR="00176B19">
        <w:fldChar w:fldCharType="separate"/>
      </w:r>
      <w:r w:rsidR="00DA443D">
        <w:t>4</w:t>
      </w:r>
      <w:r w:rsidR="00176B19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536137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536137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_Ref55336389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5.9</w:t>
      </w:r>
      <w:r w:rsidR="00176B19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_Ref55336398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5.10</w:t>
      </w:r>
      <w:r w:rsidR="00176B19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2190626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 xml:space="preserve">по форме и в </w:t>
      </w:r>
      <w:r w:rsidR="00A154B7" w:rsidRPr="007A5083">
        <w:rPr>
          <w:bCs w:val="0"/>
          <w:sz w:val="24"/>
          <w:szCs w:val="24"/>
        </w:rPr>
        <w:t>соответствии с инструкциями, приведенными в настоящей Документации</w:t>
      </w:r>
      <w:r w:rsidR="00A154B7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(</w:t>
      </w:r>
      <w:r w:rsidR="003C2207" w:rsidRPr="007A5083">
        <w:rPr>
          <w:sz w:val="24"/>
          <w:szCs w:val="24"/>
        </w:rPr>
        <w:t>подраздел</w:t>
      </w:r>
      <w:r w:rsidRPr="007A5083">
        <w:rPr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_Ref440272256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5.14</w:t>
      </w:r>
      <w:r w:rsidR="00176B19">
        <w:fldChar w:fldCharType="end"/>
      </w:r>
      <w:r w:rsidRPr="007A5083">
        <w:rPr>
          <w:sz w:val="24"/>
          <w:szCs w:val="24"/>
        </w:rPr>
        <w:t>)</w:t>
      </w:r>
      <w:r w:rsidR="00CE4D51" w:rsidRPr="007A5083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7A5083">
        <w:rPr>
          <w:sz w:val="24"/>
          <w:szCs w:val="24"/>
        </w:rPr>
        <w:t>дств в к</w:t>
      </w:r>
      <w:proofErr w:type="gramEnd"/>
      <w:r w:rsidR="00CE4D51" w:rsidRPr="007A5083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5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lastRenderedPageBreak/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_Ref440272274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5.16</w:t>
      </w:r>
      <w:r w:rsidR="00176B19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</w:t>
      </w:r>
      <w:r w:rsidRPr="007D7C50">
        <w:rPr>
          <w:i/>
          <w:sz w:val="24"/>
          <w:szCs w:val="24"/>
        </w:rPr>
        <w:lastRenderedPageBreak/>
        <w:t xml:space="preserve">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176B19">
        <w:fldChar w:fldCharType="begin"/>
      </w:r>
      <w:r w:rsidR="00176B19">
        <w:instrText xml:space="preserve"> REF _Ref465675151 \r \h  \* MERGEFORMAT </w:instrText>
      </w:r>
      <w:r w:rsidR="00176B19">
        <w:fldChar w:fldCharType="separate"/>
      </w:r>
      <w:r w:rsidR="00DA443D" w:rsidRPr="0033661D">
        <w:rPr>
          <w:sz w:val="24"/>
          <w:szCs w:val="24"/>
        </w:rPr>
        <w:t>3.11.2</w:t>
      </w:r>
      <w:r w:rsidR="00176B19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5" w:name="_Ref191386451"/>
      <w:bookmarkStart w:id="456" w:name="_Ref440271628"/>
      <w:bookmarkStart w:id="457" w:name="_Toc440361334"/>
      <w:bookmarkStart w:id="458" w:name="_Toc440376089"/>
      <w:bookmarkStart w:id="459" w:name="_Toc440376216"/>
      <w:bookmarkStart w:id="460" w:name="_Toc440382481"/>
      <w:bookmarkStart w:id="461" w:name="_Toc440447151"/>
      <w:bookmarkStart w:id="462" w:name="_Toc440632311"/>
      <w:bookmarkStart w:id="463" w:name="_Toc440875084"/>
      <w:bookmarkStart w:id="464" w:name="_Toc441131071"/>
      <w:bookmarkStart w:id="465" w:name="_Ref465773032"/>
      <w:bookmarkStart w:id="466" w:name="_Toc465774592"/>
      <w:bookmarkStart w:id="467" w:name="_Toc465848821"/>
      <w:bookmarkStart w:id="468" w:name="_Toc468876140"/>
      <w:bookmarkStart w:id="469" w:name="_Toc469487634"/>
      <w:bookmarkStart w:id="470" w:name="_Toc471979932"/>
      <w:r w:rsidRPr="00E71A48">
        <w:rPr>
          <w:szCs w:val="24"/>
        </w:rPr>
        <w:t xml:space="preserve">Привлечение </w:t>
      </w:r>
      <w:bookmarkEnd w:id="455"/>
      <w:bookmarkEnd w:id="456"/>
      <w:bookmarkEnd w:id="457"/>
      <w:bookmarkEnd w:id="458"/>
      <w:bookmarkEnd w:id="459"/>
      <w:r w:rsidR="00362EA4">
        <w:rPr>
          <w:szCs w:val="24"/>
        </w:rPr>
        <w:t>соисполнителей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1" w:name="_Ref191386461"/>
      <w:bookmarkStart w:id="472" w:name="_Toc440361335"/>
      <w:bookmarkStart w:id="473" w:name="_Toc440376090"/>
      <w:bookmarkStart w:id="47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lastRenderedPageBreak/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176B19">
        <w:fldChar w:fldCharType="begin"/>
      </w:r>
      <w:r w:rsidR="00176B19">
        <w:instrText xml:space="preserve"> REF _Ref191386407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176B19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536137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536137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176B19">
        <w:fldChar w:fldCharType="begin"/>
      </w:r>
      <w:r w:rsidR="00176B19">
        <w:instrText xml:space="preserve"> REF _Ref303669127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176B19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176B19">
        <w:fldChar w:fldCharType="begin"/>
      </w:r>
      <w:r w:rsidR="00176B19">
        <w:instrText xml:space="preserve"> REF _Ref442190626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у)</w:t>
      </w:r>
      <w:r w:rsidR="00176B19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176B19">
        <w:fldChar w:fldCharType="begin"/>
      </w:r>
      <w:r w:rsidR="00176B19">
        <w:instrText xml:space="preserve"> REF _Ref303587815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3.3.8.3</w:t>
      </w:r>
      <w:r w:rsidR="00176B19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176B19">
        <w:fldChar w:fldCharType="begin"/>
      </w:r>
      <w:r w:rsidR="00176B19">
        <w:instrText xml:space="preserve"> REF _Ref440272510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5.17</w:t>
      </w:r>
      <w:r w:rsidR="00176B19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</w:t>
      </w:r>
      <w:r w:rsidRPr="00E71A48">
        <w:rPr>
          <w:sz w:val="24"/>
          <w:szCs w:val="24"/>
        </w:rPr>
        <w:lastRenderedPageBreak/>
        <w:t>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6" w:name="_Toc440382482"/>
      <w:bookmarkStart w:id="477" w:name="_Toc440447152"/>
      <w:bookmarkStart w:id="478" w:name="_Toc440632312"/>
      <w:bookmarkStart w:id="479" w:name="_Toc440875085"/>
      <w:bookmarkStart w:id="480" w:name="_Ref440876619"/>
      <w:bookmarkStart w:id="481" w:name="_Ref440876660"/>
      <w:bookmarkStart w:id="482" w:name="_Toc441131072"/>
      <w:bookmarkStart w:id="483" w:name="_Ref465772690"/>
      <w:bookmarkStart w:id="484" w:name="_Toc465774593"/>
      <w:bookmarkStart w:id="485" w:name="_Toc465848822"/>
      <w:bookmarkStart w:id="486" w:name="_Toc468876141"/>
      <w:bookmarkStart w:id="487" w:name="_Toc469487635"/>
      <w:bookmarkStart w:id="488" w:name="_Toc47197993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1"/>
      <w:bookmarkEnd w:id="472"/>
      <w:bookmarkEnd w:id="473"/>
      <w:bookmarkEnd w:id="474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_Ref191386482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3.3.8.1</w:t>
      </w:r>
      <w:r w:rsidR="00176B19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176B19">
        <w:fldChar w:fldCharType="begin"/>
      </w:r>
      <w:r w:rsidR="00176B19">
        <w:instrText xml:space="preserve"> REF _Ref191386407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176B19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536137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536137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9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176B19">
        <w:fldChar w:fldCharType="begin"/>
      </w:r>
      <w:r w:rsidR="00176B19">
        <w:instrText xml:space="preserve"> REF _Ref307563248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a</w:t>
      </w:r>
      <w:r w:rsidR="00DA443D" w:rsidRPr="00176B19">
        <w:rPr>
          <w:bCs w:val="0"/>
          <w:sz w:val="24"/>
          <w:szCs w:val="24"/>
        </w:rPr>
        <w:t>)</w:t>
      </w:r>
      <w:r w:rsidR="00176B19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176B19">
        <w:fldChar w:fldCharType="begin"/>
      </w:r>
      <w:r w:rsidR="00176B19">
        <w:instrText xml:space="preserve"> REF _Ref307563262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g</w:t>
      </w:r>
      <w:r w:rsidR="00DA443D" w:rsidRPr="00176B19">
        <w:rPr>
          <w:bCs w:val="0"/>
          <w:sz w:val="24"/>
          <w:szCs w:val="24"/>
        </w:rPr>
        <w:t>)</w:t>
      </w:r>
      <w:r w:rsidR="00176B19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176B19">
        <w:fldChar w:fldCharType="begin"/>
      </w:r>
      <w:r w:rsidR="00176B19">
        <w:instrText xml:space="preserve"> REF _Ref306032591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3.3.10.4</w:t>
      </w:r>
      <w:r w:rsidR="00176B19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Любое юридическое лицо (индивидуальный предприниматель), физическое лицо может участвовать только в одном объединении и не имеет права </w:t>
      </w:r>
      <w:r w:rsidRPr="00AE1D21">
        <w:rPr>
          <w:sz w:val="24"/>
          <w:szCs w:val="24"/>
        </w:rPr>
        <w:lastRenderedPageBreak/>
        <w:t>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_Ref303669127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176B19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176B19">
        <w:fldChar w:fldCharType="begin"/>
      </w:r>
      <w:r w:rsidR="00176B19">
        <w:instrText xml:space="preserve"> REF _Ref442190626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у)</w:t>
      </w:r>
      <w:r w:rsidR="00176B19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176B19">
        <w:fldChar w:fldCharType="begin"/>
      </w:r>
      <w:r w:rsidR="00176B19">
        <w:instrText xml:space="preserve"> REF _Ref303587815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3.3.8.3</w:t>
      </w:r>
      <w:r w:rsidR="00176B19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536137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536137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536137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536137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3" w:name="_Ref306114966"/>
      <w:bookmarkStart w:id="494" w:name="_Toc440361336"/>
      <w:bookmarkStart w:id="495" w:name="_Toc440376091"/>
      <w:bookmarkStart w:id="496" w:name="_Toc440376218"/>
      <w:bookmarkStart w:id="497" w:name="_Toc440382483"/>
      <w:bookmarkStart w:id="498" w:name="_Toc440447153"/>
      <w:bookmarkStart w:id="499" w:name="_Toc440632313"/>
      <w:bookmarkStart w:id="500" w:name="_Toc440875086"/>
      <w:bookmarkStart w:id="501" w:name="_Toc441131073"/>
      <w:bookmarkStart w:id="502" w:name="_Toc465774594"/>
      <w:bookmarkStart w:id="503" w:name="_Toc465848823"/>
      <w:bookmarkStart w:id="504" w:name="_Toc468876142"/>
      <w:bookmarkStart w:id="505" w:name="_Toc469487636"/>
      <w:bookmarkStart w:id="506" w:name="_Toc471979934"/>
      <w:r w:rsidRPr="00E71A48">
        <w:rPr>
          <w:szCs w:val="24"/>
        </w:rPr>
        <w:t>Разъяснение Документации по запросу предложений</w:t>
      </w:r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536137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536137">
        <w:rPr>
          <w:bCs w:val="0"/>
          <w:iCs/>
          <w:sz w:val="24"/>
          <w:szCs w:val="24"/>
        </w:rPr>
      </w:r>
      <w:r w:rsidR="00536137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536137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</w:t>
      </w:r>
      <w:r w:rsidRPr="00212D09">
        <w:rPr>
          <w:bCs w:val="0"/>
          <w:iCs/>
          <w:sz w:val="24"/>
          <w:szCs w:val="24"/>
        </w:rPr>
        <w:lastRenderedPageBreak/>
        <w:t xml:space="preserve">п. </w:t>
      </w:r>
      <w:r w:rsidR="00176B19">
        <w:fldChar w:fldCharType="begin"/>
      </w:r>
      <w:r w:rsidR="00176B19">
        <w:instrText xml:space="preserve"> REF _Ref440289401 \r \h  \* MERGEFORMAT </w:instrText>
      </w:r>
      <w:r w:rsidR="00176B19">
        <w:fldChar w:fldCharType="separate"/>
      </w:r>
      <w:r w:rsidR="00DA443D" w:rsidRPr="00DA443D">
        <w:rPr>
          <w:bCs w:val="0"/>
          <w:iCs/>
          <w:sz w:val="24"/>
          <w:szCs w:val="24"/>
        </w:rPr>
        <w:t>3.3.13</w:t>
      </w:r>
      <w:r w:rsidR="00176B19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40361337"/>
      <w:bookmarkStart w:id="508" w:name="_Toc440376092"/>
      <w:bookmarkStart w:id="509" w:name="_Toc440376219"/>
      <w:bookmarkStart w:id="510" w:name="_Toc440382484"/>
      <w:bookmarkStart w:id="511" w:name="_Toc440447154"/>
      <w:bookmarkStart w:id="512" w:name="_Toc440632314"/>
      <w:bookmarkStart w:id="513" w:name="_Toc440875087"/>
      <w:bookmarkStart w:id="514" w:name="_Ref440969948"/>
      <w:bookmarkStart w:id="515" w:name="_Ref441057071"/>
      <w:bookmarkStart w:id="516" w:name="_Toc441131074"/>
      <w:bookmarkStart w:id="517" w:name="_Toc465774595"/>
      <w:bookmarkStart w:id="518" w:name="_Toc465848824"/>
      <w:bookmarkStart w:id="519" w:name="_Toc468876143"/>
      <w:bookmarkStart w:id="520" w:name="_Toc469487637"/>
      <w:bookmarkStart w:id="521" w:name="_Toc471979935"/>
      <w:r w:rsidRPr="00E71A48">
        <w:rPr>
          <w:szCs w:val="24"/>
        </w:rPr>
        <w:t>Внесение изменений в Документацию по запросу предложений.</w:t>
      </w:r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2" w:name="_Ref440289401"/>
      <w:bookmarkStart w:id="523" w:name="_Toc440361338"/>
      <w:bookmarkStart w:id="524" w:name="_Toc440376093"/>
      <w:bookmarkStart w:id="525" w:name="_Toc440376220"/>
      <w:bookmarkStart w:id="526" w:name="_Toc440382485"/>
      <w:bookmarkStart w:id="527" w:name="_Toc440447155"/>
      <w:bookmarkStart w:id="528" w:name="_Toc440632315"/>
      <w:bookmarkStart w:id="529" w:name="_Toc440875088"/>
      <w:bookmarkStart w:id="530" w:name="_Toc441131075"/>
      <w:bookmarkStart w:id="531" w:name="_Toc465774596"/>
      <w:bookmarkStart w:id="532" w:name="_Toc465848825"/>
      <w:bookmarkStart w:id="533" w:name="_Toc468876144"/>
      <w:bookmarkStart w:id="534" w:name="_Toc469487638"/>
      <w:bookmarkStart w:id="535" w:name="_Toc471979936"/>
      <w:r w:rsidRPr="00E71A48">
        <w:rPr>
          <w:szCs w:val="24"/>
        </w:rPr>
        <w:t>Продление срока окончания приема Заявок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6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7" w:name="_Toc299701566"/>
      <w:bookmarkStart w:id="538" w:name="_Ref306176386"/>
      <w:bookmarkStart w:id="539" w:name="_Ref440285128"/>
      <w:bookmarkStart w:id="540" w:name="_Toc440361339"/>
      <w:bookmarkStart w:id="541" w:name="_Toc440376094"/>
      <w:bookmarkStart w:id="542" w:name="_Toc440376221"/>
      <w:bookmarkStart w:id="543" w:name="_Toc440382486"/>
      <w:bookmarkStart w:id="544" w:name="_Toc440447156"/>
      <w:bookmarkStart w:id="545" w:name="_Toc440632316"/>
      <w:bookmarkStart w:id="546" w:name="_Toc440875089"/>
      <w:bookmarkStart w:id="547" w:name="_Toc441131076"/>
      <w:bookmarkStart w:id="548" w:name="_Toc465774597"/>
      <w:bookmarkStart w:id="549" w:name="_Toc465848826"/>
      <w:bookmarkStart w:id="550" w:name="_Toc468876145"/>
      <w:bookmarkStart w:id="551" w:name="_Toc469487639"/>
      <w:bookmarkStart w:id="552" w:name="_Toc47197993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на сумму </w:t>
      </w:r>
      <w:r w:rsidR="00BA03D1">
        <w:rPr>
          <w:bCs w:val="0"/>
          <w:sz w:val="24"/>
          <w:szCs w:val="24"/>
        </w:rPr>
        <w:t>не менее 3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176B19">
        <w:fldChar w:fldCharType="begin"/>
      </w:r>
      <w:r w:rsidR="00176B19">
        <w:instrText xml:space="preserve"> REF _Ref467168844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3.3.14.3</w:t>
      </w:r>
      <w:r w:rsidR="00176B19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176B19">
        <w:fldChar w:fldCharType="begin"/>
      </w:r>
      <w:r w:rsidR="00176B19">
        <w:instrText xml:space="preserve"> REF _Ref442263553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3.3.14.4</w:t>
      </w:r>
      <w:r w:rsidR="00176B19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3" w:name="_Ref467168844"/>
      <w:bookmarkStart w:id="554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53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54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176B19">
        <w:fldChar w:fldCharType="begin"/>
      </w:r>
      <w:r w:rsidR="00176B19">
        <w:instrText xml:space="preserve"> REF _Ref440272678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176B19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5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6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5"/>
      <w:bookmarkEnd w:id="556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176B19">
        <w:fldChar w:fldCharType="begin"/>
      </w:r>
      <w:r w:rsidR="00176B19">
        <w:instrText xml:space="preserve"> REF _Ref306008743 \r \h  \* MERGEFORMAT </w:instrText>
      </w:r>
      <w:r w:rsidR="00176B19">
        <w:fldChar w:fldCharType="separate"/>
      </w:r>
      <w:r w:rsidR="00DA443D" w:rsidRPr="0033661D">
        <w:rPr>
          <w:bCs w:val="0"/>
          <w:sz w:val="24"/>
          <w:szCs w:val="24"/>
        </w:rPr>
        <w:t>3.3.4</w:t>
      </w:r>
      <w:r w:rsidR="00176B19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176B19">
        <w:fldChar w:fldCharType="begin"/>
      </w:r>
      <w:r w:rsidR="00176B19">
        <w:instrText xml:space="preserve"> REF _Ref440289953 \r \h  \* MERGEFORMAT </w:instrText>
      </w:r>
      <w:r w:rsidR="00176B19">
        <w:fldChar w:fldCharType="separate"/>
      </w:r>
      <w:r w:rsidR="00DA443D" w:rsidRPr="0033661D">
        <w:rPr>
          <w:bCs w:val="0"/>
          <w:sz w:val="24"/>
          <w:szCs w:val="24"/>
        </w:rPr>
        <w:t>3.4.1.3</w:t>
      </w:r>
      <w:r w:rsidR="00176B19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_Ref468875974 \r \h  \* MERGEFORMAT </w:instrText>
      </w:r>
      <w:r w:rsidR="00176B19">
        <w:fldChar w:fldCharType="separate"/>
      </w:r>
      <w:r w:rsidR="00B33739" w:rsidRPr="0033661D">
        <w:rPr>
          <w:bCs w:val="0"/>
          <w:sz w:val="24"/>
          <w:szCs w:val="24"/>
        </w:rPr>
        <w:t>3.12</w:t>
      </w:r>
      <w:r w:rsidR="00176B19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lastRenderedPageBreak/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176B19">
        <w:fldChar w:fldCharType="begin"/>
      </w:r>
      <w:r w:rsidR="00176B19">
        <w:instrText xml:space="preserve"> REF _Ref468201028 \r \h  \* MERGEFORMAT </w:instrText>
      </w:r>
      <w:r w:rsidR="00176B19">
        <w:fldChar w:fldCharType="separate"/>
      </w:r>
      <w:r w:rsidR="00DA443D" w:rsidRPr="0033661D">
        <w:rPr>
          <w:bCs w:val="0"/>
          <w:sz w:val="24"/>
          <w:szCs w:val="24"/>
        </w:rPr>
        <w:t>3.13</w:t>
      </w:r>
      <w:r w:rsidR="00176B19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7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176B19">
        <w:fldChar w:fldCharType="begin"/>
      </w:r>
      <w:r w:rsidR="00176B19">
        <w:instrText xml:space="preserve"> REF _Ref305753174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-3.3.14.3</w:t>
      </w:r>
      <w:r w:rsidR="00DA443D">
        <w:t>.2</w:t>
      </w:r>
      <w:r w:rsidR="00176B19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7"/>
      <w:r w:rsidR="00BA03D1">
        <w:rPr>
          <w:bCs w:val="0"/>
          <w:sz w:val="24"/>
          <w:szCs w:val="24"/>
        </w:rPr>
        <w:t>не мене</w:t>
      </w:r>
      <w:bookmarkStart w:id="558" w:name="_GoBack"/>
      <w:bookmarkEnd w:id="558"/>
      <w:r w:rsidR="00BA03D1">
        <w:rPr>
          <w:bCs w:val="0"/>
          <w:sz w:val="24"/>
          <w:szCs w:val="24"/>
        </w:rPr>
        <w:t>е 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9" w:name="_Ref299109207"/>
      <w:bookmarkStart w:id="560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9"/>
      <w:bookmarkEnd w:id="560"/>
    </w:p>
    <w:p w:rsidR="002F273A" w:rsidRPr="00176B19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176B19">
        <w:fldChar w:fldCharType="begin"/>
      </w:r>
      <w:r w:rsidR="00176B19">
        <w:instrText xml:space="preserve"> REF _Ref440272256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176B19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176B19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176B19">
        <w:rPr>
          <w:bCs w:val="0"/>
          <w:sz w:val="24"/>
          <w:szCs w:val="24"/>
        </w:rPr>
        <w:t>(</w:t>
      </w:r>
      <w:r w:rsidRPr="00176B19">
        <w:rPr>
          <w:bCs w:val="0"/>
          <w:sz w:val="24"/>
          <w:szCs w:val="24"/>
          <w:lang w:eastAsia="ru-RU"/>
        </w:rPr>
        <w:t xml:space="preserve">подраздел </w:t>
      </w:r>
      <w:r w:rsidR="00536137" w:rsidRPr="00176B19">
        <w:fldChar w:fldCharType="begin"/>
      </w:r>
      <w:r w:rsidR="00197954" w:rsidRPr="00176B19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176B19">
        <w:instrText xml:space="preserve"> \* MERGEFORMAT </w:instrText>
      </w:r>
      <w:r w:rsidR="00536137" w:rsidRPr="00176B19">
        <w:fldChar w:fldCharType="separate"/>
      </w:r>
      <w:r w:rsidR="00DA443D" w:rsidRPr="00176B19">
        <w:rPr>
          <w:bCs w:val="0"/>
          <w:sz w:val="24"/>
          <w:szCs w:val="24"/>
          <w:lang w:eastAsia="ru-RU"/>
        </w:rPr>
        <w:t>5.15</w:t>
      </w:r>
      <w:r w:rsidR="00536137" w:rsidRPr="00176B19">
        <w:fldChar w:fldCharType="end"/>
      </w:r>
      <w:r w:rsidRPr="00176B19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176B19" w:rsidRPr="00176B19">
        <w:fldChar w:fldCharType="begin"/>
      </w:r>
      <w:r w:rsidR="00176B19" w:rsidRPr="00176B19">
        <w:instrText xml:space="preserve"> REF _Ref440289953 \r \h  \* MERGEFORMAT </w:instrText>
      </w:r>
      <w:r w:rsidR="00176B19" w:rsidRPr="00176B19">
        <w:fldChar w:fldCharType="separate"/>
      </w:r>
      <w:r w:rsidR="00DA443D" w:rsidRPr="00176B19">
        <w:rPr>
          <w:bCs w:val="0"/>
          <w:sz w:val="24"/>
          <w:szCs w:val="24"/>
        </w:rPr>
        <w:t>3.4.1.3</w:t>
      </w:r>
      <w:r w:rsidR="00176B19" w:rsidRPr="00176B19">
        <w:fldChar w:fldCharType="end"/>
      </w:r>
      <w:r w:rsidRPr="00176B19">
        <w:rPr>
          <w:bCs w:val="0"/>
          <w:sz w:val="24"/>
          <w:szCs w:val="24"/>
        </w:rPr>
        <w:t xml:space="preserve"> настоящей Документации, по адресу: </w:t>
      </w:r>
      <w:r w:rsidR="00BB6553" w:rsidRPr="00176B19">
        <w:rPr>
          <w:bCs w:val="0"/>
          <w:sz w:val="24"/>
          <w:szCs w:val="24"/>
        </w:rPr>
        <w:t xml:space="preserve">РФ, </w:t>
      </w:r>
      <w:r w:rsidR="00176B19" w:rsidRPr="00176B19">
        <w:rPr>
          <w:bCs w:val="0"/>
          <w:sz w:val="24"/>
          <w:szCs w:val="24"/>
        </w:rPr>
        <w:t>150003</w:t>
      </w:r>
      <w:r w:rsidR="00BB6553" w:rsidRPr="00176B19">
        <w:rPr>
          <w:bCs w:val="0"/>
          <w:sz w:val="24"/>
          <w:szCs w:val="24"/>
        </w:rPr>
        <w:t xml:space="preserve">, г. </w:t>
      </w:r>
      <w:r w:rsidR="00176B19" w:rsidRPr="00176B19">
        <w:rPr>
          <w:bCs w:val="0"/>
          <w:sz w:val="24"/>
          <w:szCs w:val="24"/>
        </w:rPr>
        <w:t>Ярославль</w:t>
      </w:r>
      <w:r w:rsidR="00BB6553" w:rsidRPr="00176B19">
        <w:rPr>
          <w:bCs w:val="0"/>
          <w:sz w:val="24"/>
          <w:szCs w:val="24"/>
        </w:rPr>
        <w:t xml:space="preserve">, ул. </w:t>
      </w:r>
      <w:r w:rsidR="00176B19" w:rsidRPr="00176B19">
        <w:rPr>
          <w:bCs w:val="0"/>
          <w:sz w:val="24"/>
          <w:szCs w:val="24"/>
        </w:rPr>
        <w:t>Северная подстанция</w:t>
      </w:r>
      <w:r w:rsidR="00BB6553" w:rsidRPr="00176B19">
        <w:rPr>
          <w:bCs w:val="0"/>
          <w:sz w:val="24"/>
          <w:szCs w:val="24"/>
        </w:rPr>
        <w:t xml:space="preserve">, дом </w:t>
      </w:r>
      <w:r w:rsidR="00176B19" w:rsidRPr="00176B19">
        <w:rPr>
          <w:bCs w:val="0"/>
          <w:sz w:val="24"/>
          <w:szCs w:val="24"/>
        </w:rPr>
        <w:t>9</w:t>
      </w:r>
      <w:r w:rsidR="00BB6553" w:rsidRPr="00176B19">
        <w:rPr>
          <w:bCs w:val="0"/>
          <w:sz w:val="24"/>
          <w:szCs w:val="24"/>
        </w:rPr>
        <w:t xml:space="preserve">, исполнительный сотрудник </w:t>
      </w:r>
      <w:r w:rsidR="00176B19" w:rsidRPr="00176B19">
        <w:rPr>
          <w:bCs w:val="0"/>
          <w:sz w:val="24"/>
          <w:szCs w:val="24"/>
        </w:rPr>
        <w:t>–</w:t>
      </w:r>
      <w:r w:rsidR="00BB6553" w:rsidRPr="00176B19">
        <w:rPr>
          <w:bCs w:val="0"/>
          <w:sz w:val="24"/>
          <w:szCs w:val="24"/>
        </w:rPr>
        <w:t xml:space="preserve"> </w:t>
      </w:r>
      <w:r w:rsidR="00176B19" w:rsidRPr="00176B19">
        <w:rPr>
          <w:bCs w:val="0"/>
          <w:sz w:val="24"/>
          <w:szCs w:val="24"/>
        </w:rPr>
        <w:t>Донсков Антон Юрьевич</w:t>
      </w:r>
      <w:r w:rsidR="00BB6553" w:rsidRPr="00176B19">
        <w:rPr>
          <w:bCs w:val="0"/>
          <w:sz w:val="24"/>
          <w:szCs w:val="24"/>
        </w:rPr>
        <w:t>, контактный телефон (4</w:t>
      </w:r>
      <w:r w:rsidR="00176B19" w:rsidRPr="00176B19">
        <w:rPr>
          <w:bCs w:val="0"/>
          <w:sz w:val="24"/>
          <w:szCs w:val="24"/>
        </w:rPr>
        <w:t>852</w:t>
      </w:r>
      <w:r w:rsidR="00BB6553" w:rsidRPr="00176B19">
        <w:rPr>
          <w:bCs w:val="0"/>
          <w:sz w:val="24"/>
          <w:szCs w:val="24"/>
        </w:rPr>
        <w:t>) 7</w:t>
      </w:r>
      <w:r w:rsidR="00176B19" w:rsidRPr="00176B19">
        <w:rPr>
          <w:bCs w:val="0"/>
          <w:sz w:val="24"/>
          <w:szCs w:val="24"/>
        </w:rPr>
        <w:t>8</w:t>
      </w:r>
      <w:r w:rsidR="00BB6553" w:rsidRPr="00176B19">
        <w:rPr>
          <w:bCs w:val="0"/>
          <w:sz w:val="24"/>
          <w:szCs w:val="24"/>
        </w:rPr>
        <w:t>-</w:t>
      </w:r>
      <w:r w:rsidR="00176B19" w:rsidRPr="00176B19">
        <w:rPr>
          <w:bCs w:val="0"/>
          <w:sz w:val="24"/>
          <w:szCs w:val="24"/>
        </w:rPr>
        <w:t>14</w:t>
      </w:r>
      <w:r w:rsidR="00BB6553" w:rsidRPr="00176B19">
        <w:rPr>
          <w:bCs w:val="0"/>
          <w:sz w:val="24"/>
          <w:szCs w:val="24"/>
        </w:rPr>
        <w:t>-</w:t>
      </w:r>
      <w:r w:rsidR="00176B19" w:rsidRPr="00176B19">
        <w:rPr>
          <w:bCs w:val="0"/>
          <w:sz w:val="24"/>
          <w:szCs w:val="24"/>
        </w:rPr>
        <w:t>78</w:t>
      </w:r>
      <w:r w:rsidRPr="00176B19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176B19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176B19">
        <w:rPr>
          <w:sz w:val="24"/>
          <w:szCs w:val="24"/>
        </w:rPr>
        <w:t>Пометка «</w:t>
      </w:r>
      <w:r w:rsidRPr="00176B19">
        <w:rPr>
          <w:bCs w:val="0"/>
          <w:sz w:val="24"/>
          <w:szCs w:val="24"/>
        </w:rPr>
        <w:t xml:space="preserve"> Соглашение о неустойке</w:t>
      </w:r>
      <w:r w:rsidRPr="00176B19">
        <w:rPr>
          <w:sz w:val="24"/>
          <w:szCs w:val="24"/>
        </w:rPr>
        <w:t>»;</w:t>
      </w:r>
    </w:p>
    <w:p w:rsidR="002F273A" w:rsidRPr="00176B19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176B19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176B19" w:rsidRPr="00176B19">
        <w:fldChar w:fldCharType="begin"/>
      </w:r>
      <w:r w:rsidR="00176B19" w:rsidRPr="00176B19">
        <w:instrText xml:space="preserve"> REF _Ref191386085 \r \h  \* MERGEFORMAT </w:instrText>
      </w:r>
      <w:r w:rsidR="00176B19" w:rsidRPr="00176B19">
        <w:fldChar w:fldCharType="separate"/>
      </w:r>
      <w:r w:rsidR="00DA443D" w:rsidRPr="00176B19">
        <w:rPr>
          <w:sz w:val="24"/>
          <w:szCs w:val="24"/>
        </w:rPr>
        <w:t>1.1.1</w:t>
      </w:r>
      <w:r w:rsidR="00176B19" w:rsidRPr="00176B19">
        <w:fldChar w:fldCharType="end"/>
      </w:r>
      <w:r w:rsidRPr="00176B19">
        <w:rPr>
          <w:sz w:val="24"/>
          <w:szCs w:val="24"/>
        </w:rPr>
        <w:t>;</w:t>
      </w:r>
    </w:p>
    <w:p w:rsidR="002F273A" w:rsidRPr="00176B19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176B19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176B19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176B19">
        <w:rPr>
          <w:sz w:val="24"/>
          <w:szCs w:val="24"/>
        </w:rPr>
        <w:t xml:space="preserve">предмет Договора в соответствии с пунктом </w:t>
      </w:r>
      <w:r w:rsidR="00176B19" w:rsidRPr="00176B19">
        <w:fldChar w:fldCharType="begin"/>
      </w:r>
      <w:r w:rsidR="00176B19" w:rsidRPr="00176B19">
        <w:instrText xml:space="preserve"> REF _Ref303323780 \r \h  \* MERGEFORMAT </w:instrText>
      </w:r>
      <w:r w:rsidR="00176B19" w:rsidRPr="00176B19">
        <w:fldChar w:fldCharType="separate"/>
      </w:r>
      <w:r w:rsidR="00DA443D" w:rsidRPr="00176B19">
        <w:rPr>
          <w:sz w:val="24"/>
          <w:szCs w:val="24"/>
        </w:rPr>
        <w:t>1.1.4</w:t>
      </w:r>
      <w:r w:rsidR="00176B19" w:rsidRPr="00176B19">
        <w:fldChar w:fldCharType="end"/>
      </w:r>
      <w:r w:rsidRPr="00176B19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176B19">
        <w:rPr>
          <w:bCs w:val="0"/>
          <w:sz w:val="24"/>
          <w:szCs w:val="24"/>
        </w:rPr>
        <w:t>Предоставление</w:t>
      </w:r>
      <w:r w:rsidRPr="00176B19">
        <w:rPr>
          <w:sz w:val="24"/>
          <w:szCs w:val="24"/>
        </w:rPr>
        <w:t xml:space="preserve"> оригинала </w:t>
      </w:r>
      <w:r w:rsidRPr="00176B19">
        <w:rPr>
          <w:bCs w:val="0"/>
          <w:sz w:val="24"/>
          <w:szCs w:val="24"/>
        </w:rPr>
        <w:t>соглашения о неустойке</w:t>
      </w:r>
      <w:r w:rsidRPr="00176B19">
        <w:rPr>
          <w:sz w:val="24"/>
          <w:szCs w:val="24"/>
        </w:rPr>
        <w:t xml:space="preserve"> без Расписки сдачи-приемки </w:t>
      </w:r>
      <w:r w:rsidRPr="00176B19">
        <w:rPr>
          <w:bCs w:val="0"/>
          <w:sz w:val="24"/>
          <w:szCs w:val="24"/>
        </w:rPr>
        <w:t>соглашения о неустойке</w:t>
      </w:r>
      <w:r w:rsidRPr="00176B19">
        <w:rPr>
          <w:sz w:val="24"/>
          <w:szCs w:val="24"/>
        </w:rPr>
        <w:t xml:space="preserve"> будет считаться Организатором как не</w:t>
      </w:r>
      <w:r w:rsidRPr="00AE1D21">
        <w:rPr>
          <w:sz w:val="24"/>
          <w:szCs w:val="24"/>
        </w:rPr>
        <w:t xml:space="preserve">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176B19">
        <w:fldChar w:fldCharType="begin"/>
      </w:r>
      <w:r w:rsidR="00176B19">
        <w:instrText xml:space="preserve"> REF _Ref467508029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3.3.14.5</w:t>
      </w:r>
      <w:r w:rsidR="00176B19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1" w:name="_Ref442263553"/>
      <w:bookmarkStart w:id="562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1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176B19">
        <w:fldChar w:fldCharType="begin"/>
      </w:r>
      <w:r w:rsidR="00176B19">
        <w:instrText xml:space="preserve"> REF _Ref440289953 \r \h  \* MERGEFORMAT </w:instrText>
      </w:r>
      <w:r w:rsidR="00176B19">
        <w:fldChar w:fldCharType="separate"/>
      </w:r>
      <w:r w:rsidR="00DA443D" w:rsidRPr="00DA443D">
        <w:rPr>
          <w:szCs w:val="24"/>
        </w:rPr>
        <w:t>3.4.1.3</w:t>
      </w:r>
      <w:r w:rsidR="00176B19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176B19">
        <w:fldChar w:fldCharType="begin"/>
      </w:r>
      <w:r w:rsidR="00176B19">
        <w:instrText xml:space="preserve"> REF _Ref440289953 \r \h  \* MERGEFORMAT </w:instrText>
      </w:r>
      <w:r w:rsidR="00176B19">
        <w:fldChar w:fldCharType="separate"/>
      </w:r>
      <w:r w:rsidR="00DA443D" w:rsidRPr="00DA443D">
        <w:rPr>
          <w:szCs w:val="24"/>
        </w:rPr>
        <w:t>3.4.1.3</w:t>
      </w:r>
      <w:r w:rsidR="00176B19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выпиской из лицевого счета, подтверждающей перевод денежных </w:t>
      </w:r>
      <w:r w:rsidRPr="007A5083">
        <w:rPr>
          <w:szCs w:val="24"/>
        </w:rPr>
        <w:lastRenderedPageBreak/>
        <w:t>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</w:t>
      </w:r>
      <w:r w:rsidRPr="00176B19">
        <w:rPr>
          <w:rFonts w:eastAsia="Calibri"/>
          <w:szCs w:val="24"/>
          <w:lang w:eastAsia="en-US"/>
        </w:rPr>
        <w:t xml:space="preserve">копию </w:t>
      </w:r>
      <w:r w:rsidRPr="00176B19">
        <w:rPr>
          <w:szCs w:val="24"/>
        </w:rPr>
        <w:t>платежного</w:t>
      </w:r>
      <w:r w:rsidRPr="00176B19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176B19" w:rsidRPr="00176B19">
        <w:fldChar w:fldCharType="begin"/>
      </w:r>
      <w:r w:rsidR="00176B19" w:rsidRPr="00176B19">
        <w:instrText xml:space="preserve"> REF _Ref55335823 \r \h  \* MERGEFORMAT </w:instrText>
      </w:r>
      <w:r w:rsidR="00176B19" w:rsidRPr="00176B19">
        <w:fldChar w:fldCharType="separate"/>
      </w:r>
      <w:r w:rsidR="00DA443D" w:rsidRPr="00176B19">
        <w:rPr>
          <w:rFonts w:eastAsia="Calibri"/>
          <w:szCs w:val="24"/>
          <w:lang w:eastAsia="en-US"/>
        </w:rPr>
        <w:t>5.7</w:t>
      </w:r>
      <w:r w:rsidR="00176B19" w:rsidRPr="00176B19">
        <w:fldChar w:fldCharType="end"/>
      </w:r>
      <w:r w:rsidRPr="00176B19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176B19" w:rsidRPr="00176B19">
        <w:rPr>
          <w:rFonts w:eastAsia="Calibri"/>
          <w:szCs w:val="24"/>
          <w:lang w:eastAsia="en-US"/>
        </w:rPr>
        <w:t>специалисту 2 категории отдела закупочной деятельности Управления логистики и материально-технического обеспечения филиала</w:t>
      </w:r>
      <w:r w:rsidRPr="00176B19">
        <w:rPr>
          <w:rFonts w:eastAsia="Calibri"/>
          <w:szCs w:val="24"/>
          <w:lang w:eastAsia="en-US"/>
        </w:rPr>
        <w:t xml:space="preserve"> ПАО «МРСК Центра»</w:t>
      </w:r>
      <w:r w:rsidR="00176B19" w:rsidRPr="00176B19">
        <w:rPr>
          <w:rFonts w:eastAsia="Calibri"/>
          <w:szCs w:val="24"/>
          <w:lang w:eastAsia="en-US"/>
        </w:rPr>
        <w:t xml:space="preserve"> - «Ярэнерго»</w:t>
      </w:r>
      <w:r w:rsidRPr="00176B19">
        <w:rPr>
          <w:rFonts w:eastAsia="Calibri"/>
          <w:szCs w:val="24"/>
          <w:lang w:eastAsia="en-US"/>
        </w:rPr>
        <w:t xml:space="preserve"> </w:t>
      </w:r>
      <w:r w:rsidR="00176B19" w:rsidRPr="00176B19">
        <w:rPr>
          <w:rFonts w:eastAsia="Calibri"/>
          <w:szCs w:val="24"/>
          <w:lang w:eastAsia="en-US"/>
        </w:rPr>
        <w:t>Донскову Антону</w:t>
      </w:r>
      <w:proofErr w:type="gramEnd"/>
      <w:r w:rsidR="00176B19" w:rsidRPr="00176B19">
        <w:rPr>
          <w:rFonts w:eastAsia="Calibri"/>
          <w:szCs w:val="24"/>
          <w:lang w:eastAsia="en-US"/>
        </w:rPr>
        <w:t xml:space="preserve"> Юрьевичу</w:t>
      </w:r>
      <w:r w:rsidRPr="00176B19">
        <w:rPr>
          <w:rFonts w:eastAsia="Calibri"/>
          <w:szCs w:val="24"/>
          <w:lang w:eastAsia="en-US"/>
        </w:rPr>
        <w:t xml:space="preserve"> - контактный телефон (4</w:t>
      </w:r>
      <w:r w:rsidR="00176B19" w:rsidRPr="00176B19">
        <w:rPr>
          <w:rFonts w:eastAsia="Calibri"/>
          <w:szCs w:val="24"/>
          <w:lang w:eastAsia="en-US"/>
        </w:rPr>
        <w:t>852</w:t>
      </w:r>
      <w:r w:rsidRPr="00176B19">
        <w:rPr>
          <w:rFonts w:eastAsia="Calibri"/>
          <w:szCs w:val="24"/>
          <w:lang w:eastAsia="en-US"/>
        </w:rPr>
        <w:t xml:space="preserve">) </w:t>
      </w:r>
      <w:r w:rsidR="00176B19" w:rsidRPr="00176B19">
        <w:rPr>
          <w:rFonts w:eastAsia="Calibri"/>
          <w:szCs w:val="24"/>
          <w:lang w:eastAsia="en-US"/>
        </w:rPr>
        <w:t>78</w:t>
      </w:r>
      <w:r w:rsidRPr="00176B19">
        <w:rPr>
          <w:rFonts w:eastAsia="Calibri"/>
          <w:szCs w:val="24"/>
          <w:lang w:eastAsia="en-US"/>
        </w:rPr>
        <w:t>-</w:t>
      </w:r>
      <w:r w:rsidR="00176B19" w:rsidRPr="00176B19">
        <w:rPr>
          <w:rFonts w:eastAsia="Calibri"/>
          <w:szCs w:val="24"/>
          <w:lang w:eastAsia="en-US"/>
        </w:rPr>
        <w:t>14</w:t>
      </w:r>
      <w:r w:rsidRPr="00176B19">
        <w:rPr>
          <w:rFonts w:eastAsia="Calibri"/>
          <w:szCs w:val="24"/>
          <w:lang w:eastAsia="en-US"/>
        </w:rPr>
        <w:t>-</w:t>
      </w:r>
      <w:r w:rsidR="00176B19" w:rsidRPr="00176B19">
        <w:rPr>
          <w:rFonts w:eastAsia="Calibri"/>
          <w:szCs w:val="24"/>
          <w:lang w:eastAsia="en-US"/>
        </w:rPr>
        <w:t>78</w:t>
      </w:r>
      <w:r w:rsidRPr="00176B19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5" w:history="1">
        <w:r w:rsidR="00176B19" w:rsidRPr="00176B19">
          <w:rPr>
            <w:rStyle w:val="a7"/>
            <w:rFonts w:eastAsia="Calibri"/>
            <w:lang w:val="en-US" w:eastAsia="en-US"/>
          </w:rPr>
          <w:t>Donskov</w:t>
        </w:r>
        <w:r w:rsidR="00176B19" w:rsidRPr="00176B19">
          <w:rPr>
            <w:rStyle w:val="a7"/>
            <w:rFonts w:eastAsia="Calibri"/>
            <w:lang w:eastAsia="en-US"/>
          </w:rPr>
          <w:t>.</w:t>
        </w:r>
        <w:r w:rsidR="00176B19" w:rsidRPr="00176B19">
          <w:rPr>
            <w:rStyle w:val="a7"/>
            <w:rFonts w:eastAsia="Calibri"/>
            <w:lang w:val="en-US" w:eastAsia="en-US"/>
          </w:rPr>
          <w:t>AY</w:t>
        </w:r>
        <w:r w:rsidR="00176B19" w:rsidRPr="00176B19">
          <w:rPr>
            <w:rStyle w:val="a7"/>
            <w:rFonts w:eastAsia="Calibri"/>
            <w:lang w:eastAsia="en-US"/>
          </w:rPr>
          <w:t>@mrsk-1.ru</w:t>
        </w:r>
      </w:hyperlink>
      <w:r w:rsidRPr="00176B19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176B19">
        <w:rPr>
          <w:szCs w:val="24"/>
        </w:rPr>
        <w:t>до момента истечения</w:t>
      </w:r>
      <w:r w:rsidRPr="007A5083">
        <w:rPr>
          <w:szCs w:val="24"/>
        </w:rPr>
        <w:t xml:space="preserve"> срока окончания приема заявок (п. </w:t>
      </w:r>
      <w:r w:rsidR="00176B19">
        <w:fldChar w:fldCharType="begin"/>
      </w:r>
      <w:r w:rsidR="00176B19">
        <w:instrText xml:space="preserve"> REF _Ref440289953 \r \h  \* MERGEFORMAT </w:instrText>
      </w:r>
      <w:r w:rsidR="00176B19">
        <w:fldChar w:fldCharType="separate"/>
      </w:r>
      <w:r w:rsidR="00DA443D" w:rsidRPr="00DA443D">
        <w:rPr>
          <w:szCs w:val="24"/>
        </w:rPr>
        <w:t>3.4.1.3</w:t>
      </w:r>
      <w:r w:rsidR="00176B19">
        <w:fldChar w:fldCharType="end"/>
      </w:r>
      <w:r w:rsidRPr="007A5083">
        <w:rPr>
          <w:szCs w:val="24"/>
        </w:rPr>
        <w:t>).</w:t>
      </w:r>
    </w:p>
    <w:p w:rsidR="00F64A8B" w:rsidRPr="00E4300E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3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</w:t>
      </w:r>
      <w:r w:rsidRPr="00E4300E">
        <w:rPr>
          <w:szCs w:val="24"/>
        </w:rPr>
        <w:t>Заявки:</w:t>
      </w:r>
      <w:bookmarkEnd w:id="563"/>
    </w:p>
    <w:p w:rsidR="00F64A8B" w:rsidRPr="00E4300E" w:rsidRDefault="00F64A8B" w:rsidP="00F64A8B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t xml:space="preserve">Получатель платежа: </w:t>
      </w:r>
      <w:r w:rsidR="00176B19" w:rsidRPr="00E4300E">
        <w:rPr>
          <w:sz w:val="24"/>
          <w:szCs w:val="24"/>
          <w:u w:val="single"/>
        </w:rPr>
        <w:t>Филиал ПАО «МРСК Центра» - «Ярэнерго»</w:t>
      </w:r>
    </w:p>
    <w:p w:rsidR="00F64A8B" w:rsidRPr="00E4300E" w:rsidRDefault="00F64A8B" w:rsidP="00F64A8B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</w:t>
      </w:r>
      <w:r w:rsidR="00E4300E" w:rsidRPr="00E4300E">
        <w:rPr>
          <w:sz w:val="24"/>
          <w:szCs w:val="24"/>
        </w:rPr>
        <w:t>760602001</w:t>
      </w:r>
    </w:p>
    <w:p w:rsidR="00F64A8B" w:rsidRPr="00E4300E" w:rsidRDefault="00F64A8B" w:rsidP="00F64A8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E4300E">
        <w:rPr>
          <w:sz w:val="24"/>
          <w:szCs w:val="24"/>
        </w:rPr>
        <w:t>р</w:t>
      </w:r>
      <w:proofErr w:type="gramEnd"/>
      <w:r w:rsidRPr="00E4300E">
        <w:rPr>
          <w:sz w:val="24"/>
          <w:szCs w:val="24"/>
        </w:rPr>
        <w:t xml:space="preserve">/с: </w:t>
      </w:r>
      <w:r w:rsidR="00E4300E" w:rsidRPr="00E4300E">
        <w:rPr>
          <w:sz w:val="24"/>
          <w:szCs w:val="24"/>
        </w:rPr>
        <w:t>40702810777020004402</w:t>
      </w:r>
      <w:r w:rsidRPr="00E4300E">
        <w:rPr>
          <w:sz w:val="24"/>
          <w:szCs w:val="24"/>
        </w:rPr>
        <w:t xml:space="preserve"> в </w:t>
      </w:r>
      <w:r w:rsidR="00E4300E" w:rsidRPr="00E4300E">
        <w:rPr>
          <w:sz w:val="24"/>
          <w:szCs w:val="24"/>
        </w:rPr>
        <w:t>Северный банк Сбербанка России г. Ярославль</w:t>
      </w:r>
    </w:p>
    <w:p w:rsidR="00F64A8B" w:rsidRPr="00E4300E" w:rsidRDefault="00F64A8B" w:rsidP="00F64A8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 xml:space="preserve">БИК: </w:t>
      </w:r>
      <w:r w:rsidR="00E4300E" w:rsidRPr="00E4300E">
        <w:rPr>
          <w:sz w:val="24"/>
          <w:szCs w:val="24"/>
        </w:rPr>
        <w:t>047888670</w:t>
      </w:r>
    </w:p>
    <w:p w:rsidR="00F64A8B" w:rsidRPr="00E4300E" w:rsidRDefault="00F64A8B" w:rsidP="00F64A8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 xml:space="preserve">к/с: </w:t>
      </w:r>
      <w:r w:rsidR="00E4300E" w:rsidRPr="00E4300E">
        <w:rPr>
          <w:sz w:val="24"/>
          <w:szCs w:val="24"/>
        </w:rPr>
        <w:t>30101810500000000670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E4300E">
        <w:rPr>
          <w:rFonts w:eastAsia="Calibri"/>
          <w:szCs w:val="24"/>
          <w:lang w:eastAsia="en-US"/>
        </w:rPr>
        <w:t>Предоставленное</w:t>
      </w:r>
      <w:r w:rsidRPr="00E4300E">
        <w:rPr>
          <w:szCs w:val="24"/>
        </w:rPr>
        <w:t xml:space="preserve"> Участником обеспечение</w:t>
      </w:r>
      <w:r w:rsidRPr="007A5083">
        <w:rPr>
          <w:szCs w:val="24"/>
        </w:rPr>
        <w:t xml:space="preserve">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176B19">
        <w:fldChar w:fldCharType="begin"/>
      </w:r>
      <w:r w:rsidR="00176B19">
        <w:instrText xml:space="preserve"> REF _Ref306140451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3.14</w:t>
      </w:r>
      <w:r w:rsidR="00176B19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4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 xml:space="preserve">ебованиям настоящей документации, является </w:t>
      </w:r>
      <w:r w:rsidRPr="007A5083">
        <w:rPr>
          <w:sz w:val="24"/>
          <w:szCs w:val="24"/>
        </w:rPr>
        <w:lastRenderedPageBreak/>
        <w:t>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62"/>
      <w:bookmarkEnd w:id="564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5" w:name="_Ref305973214"/>
      <w:bookmarkStart w:id="566" w:name="_Toc471979938"/>
      <w:r w:rsidRPr="007A5083">
        <w:t>Подача Заявок и их прием</w:t>
      </w:r>
      <w:bookmarkStart w:id="567" w:name="_Ref56229451"/>
      <w:bookmarkEnd w:id="536"/>
      <w:bookmarkEnd w:id="565"/>
      <w:bookmarkEnd w:id="566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8" w:name="_Toc439323707"/>
      <w:bookmarkStart w:id="569" w:name="_Toc440361341"/>
      <w:bookmarkStart w:id="570" w:name="_Toc440376096"/>
      <w:bookmarkStart w:id="571" w:name="_Toc440376223"/>
      <w:bookmarkStart w:id="572" w:name="_Toc440382488"/>
      <w:bookmarkStart w:id="573" w:name="_Toc440447158"/>
      <w:bookmarkStart w:id="574" w:name="_Toc440632318"/>
      <w:bookmarkStart w:id="575" w:name="_Toc440875091"/>
      <w:bookmarkStart w:id="576" w:name="_Toc441131078"/>
      <w:bookmarkStart w:id="577" w:name="_Toc465774599"/>
      <w:bookmarkStart w:id="578" w:name="_Toc465848828"/>
      <w:bookmarkStart w:id="579" w:name="_Toc468876147"/>
      <w:bookmarkStart w:id="580" w:name="_Toc469487641"/>
      <w:bookmarkStart w:id="581" w:name="_Toc471979939"/>
      <w:r w:rsidRPr="00E71A48">
        <w:rPr>
          <w:szCs w:val="24"/>
        </w:rPr>
        <w:t>Подача Заявок через ЭТП</w:t>
      </w:r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2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</w:t>
      </w:r>
      <w:r w:rsidR="002B5044" w:rsidRPr="00E4300E">
        <w:rPr>
          <w:b/>
          <w:bCs w:val="0"/>
          <w:sz w:val="24"/>
          <w:szCs w:val="24"/>
        </w:rPr>
        <w:t xml:space="preserve">часов 00 минут </w:t>
      </w:r>
      <w:r w:rsidR="004E723C">
        <w:rPr>
          <w:b/>
          <w:bCs w:val="0"/>
          <w:sz w:val="24"/>
          <w:szCs w:val="24"/>
        </w:rPr>
        <w:t>16</w:t>
      </w:r>
      <w:r w:rsidR="002B5044" w:rsidRPr="00E4300E">
        <w:rPr>
          <w:b/>
          <w:bCs w:val="0"/>
          <w:sz w:val="24"/>
          <w:szCs w:val="24"/>
        </w:rPr>
        <w:t xml:space="preserve"> </w:t>
      </w:r>
      <w:r w:rsidR="00E4300E" w:rsidRPr="00E4300E">
        <w:rPr>
          <w:b/>
          <w:bCs w:val="0"/>
          <w:sz w:val="24"/>
          <w:szCs w:val="24"/>
        </w:rPr>
        <w:t>февраля</w:t>
      </w:r>
      <w:r w:rsidR="002B5044" w:rsidRPr="00E4300E">
        <w:rPr>
          <w:b/>
          <w:bCs w:val="0"/>
          <w:sz w:val="24"/>
          <w:szCs w:val="24"/>
        </w:rPr>
        <w:t xml:space="preserve"> </w:t>
      </w:r>
      <w:r w:rsidR="00A87504" w:rsidRPr="00E4300E">
        <w:rPr>
          <w:b/>
          <w:bCs w:val="0"/>
          <w:sz w:val="24"/>
          <w:szCs w:val="24"/>
        </w:rPr>
        <w:t>2017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536137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536137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82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176B19">
        <w:fldChar w:fldCharType="begin"/>
      </w:r>
      <w:r w:rsidR="00176B19">
        <w:instrText xml:space="preserve"> REF _Ref440289953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176B19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3" w:name="_Ref115077798"/>
      <w:bookmarkStart w:id="584" w:name="_Toc439323708"/>
      <w:bookmarkStart w:id="585" w:name="_Toc440361342"/>
      <w:bookmarkStart w:id="586" w:name="_Toc440376097"/>
      <w:bookmarkStart w:id="587" w:name="_Toc440376224"/>
      <w:bookmarkStart w:id="588" w:name="_Toc440382489"/>
      <w:bookmarkStart w:id="589" w:name="_Toc440447159"/>
      <w:bookmarkStart w:id="590" w:name="_Toc440632319"/>
      <w:bookmarkStart w:id="591" w:name="_Toc440875092"/>
      <w:bookmarkStart w:id="592" w:name="_Toc441131079"/>
      <w:bookmarkStart w:id="593" w:name="_Toc465774600"/>
      <w:bookmarkStart w:id="594" w:name="_Toc465848829"/>
      <w:bookmarkStart w:id="595" w:name="_Toc468876148"/>
      <w:bookmarkStart w:id="596" w:name="_Toc469487642"/>
      <w:bookmarkStart w:id="597" w:name="_Toc471979940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</w:p>
    <w:bookmarkEnd w:id="567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176B19">
        <w:fldChar w:fldCharType="begin"/>
      </w:r>
      <w:r w:rsidR="00176B19">
        <w:instrText xml:space="preserve"> REF _Ref440272256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5.14</w:t>
      </w:r>
      <w:r w:rsidR="00176B1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176B19">
        <w:fldChar w:fldCharType="begin"/>
      </w:r>
      <w:r w:rsidR="00176B19">
        <w:instrText xml:space="preserve"> REF _Ref465847449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5.15</w:t>
      </w:r>
      <w:r w:rsidR="00176B1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8" w:name="_Ref303683883"/>
      <w:bookmarkStart w:id="599" w:name="_Toc471979941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8"/>
      <w:bookmarkEnd w:id="599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00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176B19">
        <w:fldChar w:fldCharType="begin"/>
      </w:r>
      <w:r w:rsidR="00176B19">
        <w:instrText xml:space="preserve"> REF _Ref440289953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176B19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_Ref440289953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176B19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176B19">
        <w:fldChar w:fldCharType="begin"/>
      </w:r>
      <w:r w:rsidR="00176B19">
        <w:instrText xml:space="preserve"> REF _Ref440289953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176B19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176B19">
        <w:fldChar w:fldCharType="begin"/>
      </w:r>
      <w:r w:rsidR="00176B19">
        <w:instrText xml:space="preserve"> REF _Ref55279015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3.3.1.6</w:t>
      </w:r>
      <w:r w:rsidR="00176B19">
        <w:fldChar w:fldCharType="end"/>
      </w:r>
      <w:r w:rsidRPr="00223D18">
        <w:rPr>
          <w:sz w:val="24"/>
          <w:szCs w:val="24"/>
        </w:rPr>
        <w:t xml:space="preserve">, </w:t>
      </w:r>
      <w:r w:rsidR="00176B19">
        <w:fldChar w:fldCharType="begin"/>
      </w:r>
      <w:r w:rsidR="00176B19">
        <w:instrText xml:space="preserve"> REF _Ref195087786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3.3.1.7</w:t>
      </w:r>
      <w:r w:rsidR="00176B19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1" w:name="_Ref468200731"/>
      <w:bookmarkStart w:id="602" w:name="_Ref468200812"/>
      <w:bookmarkStart w:id="603" w:name="_Toc471979942"/>
      <w:r w:rsidRPr="00E71A48">
        <w:lastRenderedPageBreak/>
        <w:t>Оценка Заявок и проведение переговоров</w:t>
      </w:r>
      <w:bookmarkEnd w:id="600"/>
      <w:bookmarkEnd w:id="601"/>
      <w:bookmarkEnd w:id="602"/>
      <w:bookmarkEnd w:id="603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4" w:name="_Toc439323711"/>
      <w:bookmarkStart w:id="605" w:name="_Toc440361345"/>
      <w:bookmarkStart w:id="606" w:name="_Toc440376100"/>
      <w:bookmarkStart w:id="607" w:name="_Toc440376227"/>
      <w:bookmarkStart w:id="608" w:name="_Toc440382492"/>
      <w:bookmarkStart w:id="609" w:name="_Toc440447162"/>
      <w:bookmarkStart w:id="610" w:name="_Toc440632322"/>
      <w:bookmarkStart w:id="611" w:name="_Toc440875095"/>
      <w:bookmarkStart w:id="612" w:name="_Toc441131082"/>
      <w:bookmarkStart w:id="613" w:name="_Toc465774603"/>
      <w:bookmarkStart w:id="614" w:name="_Toc465848832"/>
      <w:bookmarkStart w:id="615" w:name="_Toc468876151"/>
      <w:bookmarkStart w:id="616" w:name="_Toc469487645"/>
      <w:bookmarkStart w:id="617" w:name="_Toc471979943"/>
      <w:r w:rsidRPr="00E71A48">
        <w:rPr>
          <w:szCs w:val="24"/>
        </w:rPr>
        <w:t>Общие положения</w:t>
      </w:r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176B19">
        <w:fldChar w:fldCharType="begin"/>
      </w:r>
      <w:r w:rsidR="00176B19">
        <w:instrText xml:space="preserve"> REF _Ref93089454 \n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3.6.2</w:t>
      </w:r>
      <w:r w:rsidR="00176B19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176B19">
        <w:fldChar w:fldCharType="begin"/>
      </w:r>
      <w:r w:rsidR="00176B19">
        <w:instrText xml:space="preserve"> REF _Ref303670674 \n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3.6.3</w:t>
      </w:r>
      <w:r w:rsidR="00176B19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_Ref306138385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3.6.4</w:t>
      </w:r>
      <w:r w:rsidR="00176B19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8" w:name="_Ref93089454"/>
      <w:bookmarkStart w:id="619" w:name="_Toc439323712"/>
      <w:bookmarkStart w:id="620" w:name="_Toc440361346"/>
      <w:bookmarkStart w:id="621" w:name="_Toc440376101"/>
      <w:bookmarkStart w:id="622" w:name="_Toc440376228"/>
      <w:bookmarkStart w:id="623" w:name="_Toc440382493"/>
      <w:bookmarkStart w:id="624" w:name="_Toc440447163"/>
      <w:bookmarkStart w:id="625" w:name="_Toc440632323"/>
      <w:bookmarkStart w:id="626" w:name="_Toc440875096"/>
      <w:bookmarkStart w:id="627" w:name="_Toc441131083"/>
      <w:bookmarkStart w:id="628" w:name="_Toc465774604"/>
      <w:bookmarkStart w:id="629" w:name="_Toc465848833"/>
      <w:bookmarkStart w:id="630" w:name="_Toc468876152"/>
      <w:bookmarkStart w:id="631" w:name="_Toc469487646"/>
      <w:bookmarkStart w:id="632" w:name="_Toc471979944"/>
      <w:r w:rsidRPr="00E71A48">
        <w:rPr>
          <w:szCs w:val="24"/>
        </w:rPr>
        <w:t>Отборочная стадия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</w:t>
      </w:r>
      <w:r w:rsidRPr="00E71A48">
        <w:rPr>
          <w:sz w:val="24"/>
          <w:szCs w:val="24"/>
        </w:rPr>
        <w:lastRenderedPageBreak/>
        <w:t xml:space="preserve">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3"/>
      <w:bookmarkEnd w:id="634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т.ч.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176B19">
        <w:fldChar w:fldCharType="begin"/>
      </w:r>
      <w:r w:rsidR="00176B19">
        <w:instrText xml:space="preserve"> REF _Ref444181467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5.12</w:t>
      </w:r>
      <w:r w:rsidR="00176B19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176B19">
        <w:fldChar w:fldCharType="begin"/>
      </w:r>
      <w:r w:rsidR="00176B19">
        <w:instrText xml:space="preserve"> REF _Ref306176386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3.3.14</w:t>
      </w:r>
      <w:r w:rsidR="00176B19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5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176B19">
        <w:fldChar w:fldCharType="begin"/>
      </w:r>
      <w:r w:rsidR="00176B19">
        <w:instrText xml:space="preserve"> REF _Ref306176386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3.3.14</w:t>
      </w:r>
      <w:r w:rsidR="00176B19">
        <w:fldChar w:fldCharType="end"/>
      </w:r>
      <w:r w:rsidR="007F3FB7" w:rsidRPr="00E71A48">
        <w:rPr>
          <w:sz w:val="24"/>
          <w:szCs w:val="24"/>
        </w:rPr>
        <w:t>).</w:t>
      </w:r>
      <w:bookmarkEnd w:id="635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6" w:name="_Ref303670674"/>
      <w:bookmarkStart w:id="637" w:name="_Toc439323713"/>
      <w:bookmarkStart w:id="638" w:name="_Toc440361347"/>
      <w:bookmarkStart w:id="639" w:name="_Toc440376102"/>
      <w:bookmarkStart w:id="640" w:name="_Toc440376229"/>
      <w:bookmarkStart w:id="641" w:name="_Toc440382494"/>
      <w:bookmarkStart w:id="642" w:name="_Toc440447164"/>
      <w:bookmarkStart w:id="643" w:name="_Toc440632324"/>
      <w:bookmarkStart w:id="644" w:name="_Toc440875097"/>
      <w:bookmarkStart w:id="645" w:name="_Toc441131084"/>
      <w:bookmarkStart w:id="646" w:name="_Toc465774605"/>
      <w:bookmarkStart w:id="647" w:name="_Toc465848834"/>
      <w:bookmarkStart w:id="648" w:name="_Toc468876153"/>
      <w:bookmarkStart w:id="649" w:name="_Toc469487647"/>
      <w:bookmarkStart w:id="650" w:name="_Toc471979945"/>
      <w:r w:rsidRPr="00E71A48">
        <w:rPr>
          <w:szCs w:val="24"/>
        </w:rPr>
        <w:t>Проведение переговоров</w:t>
      </w:r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1" w:name="_Ref306138385"/>
      <w:bookmarkStart w:id="652" w:name="_Toc439323714"/>
      <w:bookmarkStart w:id="653" w:name="_Toc440361348"/>
      <w:bookmarkStart w:id="654" w:name="_Toc440376103"/>
      <w:bookmarkStart w:id="655" w:name="_Toc440376230"/>
      <w:bookmarkStart w:id="656" w:name="_Toc440382495"/>
      <w:bookmarkStart w:id="657" w:name="_Toc440447165"/>
      <w:bookmarkStart w:id="658" w:name="_Toc440632325"/>
      <w:bookmarkStart w:id="659" w:name="_Toc440875098"/>
      <w:bookmarkStart w:id="660" w:name="_Toc441131085"/>
      <w:bookmarkStart w:id="661" w:name="_Toc465774606"/>
      <w:bookmarkStart w:id="662" w:name="_Toc465848835"/>
      <w:bookmarkStart w:id="663" w:name="_Toc468876154"/>
      <w:bookmarkStart w:id="664" w:name="_Toc469487648"/>
      <w:bookmarkStart w:id="665" w:name="_Toc471979946"/>
      <w:r w:rsidRPr="00E71A48">
        <w:rPr>
          <w:szCs w:val="24"/>
        </w:rPr>
        <w:lastRenderedPageBreak/>
        <w:t>Оценочная стадия</w:t>
      </w:r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  <w:r w:rsidR="00DA443D" w:rsidRPr="00B33739">
        <w:rPr>
          <w:sz w:val="24"/>
          <w:szCs w:val="24"/>
        </w:rPr>
        <w:t xml:space="preserve"> Предоставление приоритета при закупке услуг, оказываемых российскими лицами, осуществляется на условиях, указанных в разделе </w:t>
      </w:r>
      <w:r w:rsidR="00176B19">
        <w:fldChar w:fldCharType="begin"/>
      </w:r>
      <w:r w:rsidR="00176B19">
        <w:instrText xml:space="preserve"> REF _Ref471894330 \r \h  \* MERGEFORMAT </w:instrText>
      </w:r>
      <w:r w:rsidR="00176B19">
        <w:fldChar w:fldCharType="separate"/>
      </w:r>
      <w:r w:rsidR="00DA443D" w:rsidRPr="00B33739">
        <w:rPr>
          <w:sz w:val="24"/>
          <w:szCs w:val="24"/>
        </w:rPr>
        <w:t>3.8</w:t>
      </w:r>
      <w:r w:rsidR="00176B19">
        <w:fldChar w:fldCharType="end"/>
      </w:r>
      <w:r w:rsidR="00DA443D" w:rsidRPr="00B33739">
        <w:rPr>
          <w:sz w:val="24"/>
          <w:szCs w:val="24"/>
        </w:rPr>
        <w:t xml:space="preserve"> Закупочной документации.</w:t>
      </w:r>
      <w:r w:rsidRPr="00B33739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F15392" w:rsidRPr="00E71A48" w:rsidRDefault="00F15392" w:rsidP="00E71A48">
      <w:pPr>
        <w:pStyle w:val="2"/>
        <w:spacing w:line="264" w:lineRule="auto"/>
      </w:pPr>
      <w:bookmarkStart w:id="666" w:name="_Ref303250967"/>
      <w:bookmarkStart w:id="667" w:name="_Toc305697378"/>
      <w:bookmarkStart w:id="668" w:name="_Toc471979947"/>
      <w:bookmarkStart w:id="66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6"/>
      <w:bookmarkEnd w:id="667"/>
      <w:bookmarkEnd w:id="668"/>
      <w:r w:rsidRPr="00E71A48">
        <w:t xml:space="preserve"> </w:t>
      </w:r>
    </w:p>
    <w:bookmarkEnd w:id="66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7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176B19">
        <w:fldChar w:fldCharType="begin"/>
      </w:r>
      <w:r w:rsidR="00176B19">
        <w:instrText xml:space="preserve"> REF _Ref465847813 \r \h  \* MERGEFORMAT </w:instrText>
      </w:r>
      <w:r w:rsidR="00176B19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3.7.9</w:t>
      </w:r>
      <w:r w:rsidR="00176B19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176B19">
        <w:fldChar w:fldCharType="begin"/>
      </w:r>
      <w:r w:rsidR="00176B19">
        <w:instrText xml:space="preserve"> REF _Ref306352987 \r \h  \* MERGEFORMAT </w:instrText>
      </w:r>
      <w:r w:rsidR="00176B19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3.7.3</w:t>
      </w:r>
      <w:r w:rsidR="00176B19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176B19">
        <w:fldChar w:fldCharType="begin"/>
      </w:r>
      <w:r w:rsidR="00176B19">
        <w:instrText xml:space="preserve"> REF _Ref306353005 \r \h  \* MERGEFORMAT </w:instrText>
      </w:r>
      <w:r w:rsidR="00176B19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3.7.5</w:t>
      </w:r>
      <w:r w:rsidR="00176B19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2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 xml:space="preserve">, участвовавший в переторжке и снизивший </w:t>
      </w:r>
      <w:r w:rsidR="00F15392" w:rsidRPr="00AE1D21">
        <w:rPr>
          <w:sz w:val="24"/>
          <w:szCs w:val="24"/>
          <w:lang w:eastAsia="ru-RU"/>
        </w:rPr>
        <w:lastRenderedPageBreak/>
        <w:t>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3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176B19">
        <w:fldChar w:fldCharType="begin"/>
      </w:r>
      <w:r w:rsidR="00176B19">
        <w:instrText xml:space="preserve"> REF _Ref465670219 \r \h  \* MERGEFORMAT </w:instrText>
      </w:r>
      <w:r w:rsidR="00176B19">
        <w:fldChar w:fldCharType="separate"/>
      </w:r>
      <w:r w:rsidR="00DA443D" w:rsidRPr="0033661D">
        <w:rPr>
          <w:sz w:val="24"/>
          <w:szCs w:val="24"/>
        </w:rPr>
        <w:t>3.11</w:t>
      </w:r>
      <w:r w:rsidR="00176B19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176B19">
        <w:fldChar w:fldCharType="begin"/>
      </w:r>
      <w:r w:rsidR="00176B19">
        <w:instrText xml:space="preserve"> REF _Ref468875877 \r \h  \* MERGEFORMAT </w:instrText>
      </w:r>
      <w:r w:rsidR="00176B19">
        <w:fldChar w:fldCharType="separate"/>
      </w:r>
      <w:r w:rsidR="00DA443D" w:rsidRPr="0033661D">
        <w:rPr>
          <w:sz w:val="24"/>
          <w:szCs w:val="24"/>
        </w:rPr>
        <w:t>3.7.8</w:t>
      </w:r>
      <w:r w:rsidR="00176B19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176B19">
        <w:fldChar w:fldCharType="begin"/>
      </w:r>
      <w:r w:rsidR="00176B19">
        <w:instrText xml:space="preserve"> REF _Ref465675151 \r \h  \* MERGEFORMAT </w:instrText>
      </w:r>
      <w:r w:rsidR="00176B19">
        <w:fldChar w:fldCharType="separate"/>
      </w:r>
      <w:r w:rsidR="00DA443D" w:rsidRPr="0033661D">
        <w:rPr>
          <w:sz w:val="24"/>
          <w:szCs w:val="24"/>
        </w:rPr>
        <w:t>3.11.2</w:t>
      </w:r>
      <w:r w:rsidR="00176B19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176B19">
        <w:fldChar w:fldCharType="begin"/>
      </w:r>
      <w:r w:rsidR="00176B19">
        <w:instrText xml:space="preserve"> REF _Ref465675151 \r \h  \* MERGEFORMAT </w:instrText>
      </w:r>
      <w:r w:rsidR="00176B19">
        <w:fldChar w:fldCharType="separate"/>
      </w:r>
      <w:r w:rsidR="00DA443D" w:rsidRPr="0033661D">
        <w:rPr>
          <w:sz w:val="24"/>
          <w:szCs w:val="24"/>
        </w:rPr>
        <w:t>3.11.2</w:t>
      </w:r>
      <w:r w:rsidR="00176B19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4" w:name="_Toc471823191"/>
      <w:bookmarkStart w:id="675" w:name="_Ref471823363"/>
      <w:bookmarkStart w:id="676" w:name="_Toc471828429"/>
      <w:bookmarkStart w:id="677" w:name="_Ref471894330"/>
      <w:bookmarkStart w:id="678" w:name="_Toc471894912"/>
      <w:bookmarkStart w:id="679" w:name="_Toc471979948"/>
      <w:bookmarkStart w:id="680" w:name="_Ref303681924"/>
      <w:bookmarkStart w:id="681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4"/>
      <w:bookmarkEnd w:id="675"/>
      <w:bookmarkEnd w:id="676"/>
      <w:bookmarkEnd w:id="677"/>
      <w:bookmarkEnd w:id="678"/>
      <w:bookmarkEnd w:id="679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Отнесение Участника закупки к российским или иностранным лицам производится на основании документов Участника закупки, содержащих информацию о </w:t>
      </w:r>
      <w:r w:rsidRPr="00A87504">
        <w:rPr>
          <w:sz w:val="24"/>
          <w:szCs w:val="24"/>
        </w:rPr>
        <w:lastRenderedPageBreak/>
        <w:t>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E4300E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A87504">
        <w:rPr>
          <w:i/>
          <w:sz w:val="24"/>
          <w:szCs w:val="24"/>
          <w:lang w:val="en-US"/>
        </w:rPr>
        <w:t>k</w:t>
      </w:r>
      <w:proofErr w:type="gramEnd"/>
      <w:r w:rsidRPr="00A87504">
        <w:rPr>
          <w:i/>
          <w:sz w:val="24"/>
          <w:szCs w:val="24"/>
          <w:vertAlign w:val="subscript"/>
        </w:rPr>
        <w:t>ПРИОР</w:t>
      </w:r>
      <w:r w:rsidRPr="00A87504">
        <w:rPr>
          <w:sz w:val="24"/>
          <w:szCs w:val="24"/>
        </w:rPr>
        <w:t xml:space="preserve">=0,85, иначе </w:t>
      </w:r>
      <w:r w:rsidRPr="00A87504">
        <w:rPr>
          <w:i/>
          <w:sz w:val="24"/>
          <w:szCs w:val="24"/>
          <w:lang w:val="en-US"/>
        </w:rPr>
        <w:t>k</w:t>
      </w:r>
      <w:r w:rsidRPr="00A87504">
        <w:rPr>
          <w:i/>
          <w:sz w:val="24"/>
          <w:szCs w:val="24"/>
          <w:vertAlign w:val="subscript"/>
        </w:rPr>
        <w:t>ПРИОР</w:t>
      </w:r>
      <w:r w:rsidRPr="00A87504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</w:t>
      </w:r>
      <w:r w:rsidRPr="00E4300E">
        <w:rPr>
          <w:sz w:val="24"/>
          <w:szCs w:val="24"/>
        </w:rPr>
        <w:t>изложена в Приложении №3 к настоящей Документации).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Приоритет не предоставляется в случаях, если: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176B19">
        <w:fldChar w:fldCharType="begin"/>
      </w:r>
      <w:r w:rsidR="00176B19">
        <w:instrText xml:space="preserve"> REF _Ref303251044 \r \h  \* MERGEFORMAT </w:instrText>
      </w:r>
      <w:r w:rsidR="00176B19">
        <w:fldChar w:fldCharType="separate"/>
      </w:r>
      <w:r w:rsidRPr="00A87504">
        <w:rPr>
          <w:rFonts w:ascii="Times New Roman" w:hAnsi="Times New Roman" w:cs="Times New Roman"/>
          <w:sz w:val="24"/>
          <w:szCs w:val="24"/>
        </w:rPr>
        <w:t>3.10</w:t>
      </w:r>
      <w:r w:rsidR="00176B19">
        <w:fldChar w:fldCharType="end"/>
      </w:r>
      <w:r w:rsidRPr="00A87504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1979527"/>
      <w:bookmarkStart w:id="683" w:name="_Toc471979949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80"/>
      <w:bookmarkEnd w:id="681"/>
      <w:bookmarkEnd w:id="682"/>
      <w:bookmarkEnd w:id="683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4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84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 xml:space="preserve">ам направляются уведомления о результатах запроса предложений согласно </w:t>
      </w:r>
      <w:r w:rsidRPr="00DD092B">
        <w:rPr>
          <w:sz w:val="24"/>
          <w:szCs w:val="24"/>
        </w:rPr>
        <w:lastRenderedPageBreak/>
        <w:t>правилам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5" w:name="_Ref303251044"/>
      <w:bookmarkStart w:id="686" w:name="_Toc471979950"/>
      <w:bookmarkStart w:id="687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685"/>
      <w:bookmarkEnd w:id="686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8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88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9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8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90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90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1" w:name="_Ref465670219"/>
      <w:bookmarkStart w:id="692" w:name="_Toc468441704"/>
      <w:bookmarkStart w:id="693" w:name="_Toc468875341"/>
      <w:bookmarkStart w:id="694" w:name="_Toc471979951"/>
      <w:bookmarkStart w:id="695" w:name="_Ref303683929"/>
      <w:r w:rsidRPr="00DD092B">
        <w:rPr>
          <w:bCs w:val="0"/>
        </w:rPr>
        <w:t>Антидемпинговые меры</w:t>
      </w:r>
      <w:bookmarkEnd w:id="691"/>
      <w:bookmarkEnd w:id="692"/>
      <w:bookmarkEnd w:id="693"/>
      <w:bookmarkEnd w:id="694"/>
    </w:p>
    <w:p w:rsidR="00BC1324" w:rsidRPr="00E4300E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на </w:t>
      </w:r>
      <w:r w:rsidR="0033661D" w:rsidRPr="00E4300E">
        <w:rPr>
          <w:sz w:val="24"/>
          <w:szCs w:val="24"/>
          <w:lang w:eastAsia="ru-RU"/>
        </w:rPr>
        <w:t>понижение цены (переторжки), к Участнику будут применены антидемпинговые меры, изложенные в данном разделе документации. Считается, что Участник предложил демпинговую цену, если сумма всех единичных расценок, предложенных Участником в своей Заявке, на 25 и более процентов ниже суммы всех единичных начальных (максимальных) расценок, указанных в Приложении №1 к настоящей документации</w:t>
      </w:r>
      <w:r w:rsidRPr="00E4300E">
        <w:rPr>
          <w:rFonts w:eastAsia="Times New Roman,Italic"/>
          <w:bCs w:val="0"/>
          <w:iCs/>
          <w:sz w:val="24"/>
          <w:szCs w:val="24"/>
        </w:rPr>
        <w:t>.</w:t>
      </w:r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6" w:name="_Ref465675151"/>
      <w:r w:rsidRPr="00E4300E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696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выполнения работ 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</w:t>
      </w:r>
      <w:r w:rsidRPr="0033661D">
        <w:rPr>
          <w:rFonts w:eastAsia="Times New Roman,Italic"/>
          <w:bCs w:val="0"/>
          <w:iCs/>
          <w:sz w:val="24"/>
          <w:szCs w:val="24"/>
        </w:rPr>
        <w:lastRenderedPageBreak/>
        <w:t xml:space="preserve">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письмо должно быть заверено 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33661D">
        <w:rPr>
          <w:sz w:val="24"/>
          <w:szCs w:val="24"/>
        </w:rPr>
        <w:t>производителя</w:t>
      </w:r>
      <w:r w:rsidRPr="0033661D">
        <w:rPr>
          <w:rFonts w:eastAsia="Times New Roman,Italic"/>
          <w:bCs w:val="0"/>
          <w:iCs/>
          <w:sz w:val="24"/>
          <w:szCs w:val="24"/>
        </w:rPr>
        <w:t>)</w:t>
      </w:r>
      <w:r w:rsidRPr="0033661D">
        <w:rPr>
          <w:sz w:val="24"/>
          <w:szCs w:val="24"/>
        </w:rPr>
        <w:t>;</w:t>
      </w:r>
      <w:proofErr w:type="gramEnd"/>
      <w:r w:rsidRPr="0033661D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33661D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33661D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Непредставление Участником документов, изложенных в п. </w:t>
      </w:r>
      <w:r w:rsidR="00176B19">
        <w:fldChar w:fldCharType="begin"/>
      </w:r>
      <w:r w:rsidR="00176B19">
        <w:instrText xml:space="preserve"> REF _Ref465675151 \r \h  \* MERGEFORMAT </w:instrText>
      </w:r>
      <w:r w:rsidR="00176B19">
        <w:fldChar w:fldCharType="separate"/>
      </w:r>
      <w:r w:rsidR="00DA443D" w:rsidRPr="0033661D">
        <w:rPr>
          <w:bCs w:val="0"/>
          <w:sz w:val="24"/>
          <w:szCs w:val="24"/>
        </w:rPr>
        <w:t>3.11.2</w:t>
      </w:r>
      <w:r w:rsidR="00176B19">
        <w:fldChar w:fldCharType="end"/>
      </w:r>
      <w:r w:rsidRPr="0033661D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33661D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Заказчиком предложенной цены необоснованной, заявка на участие в закупке такого Участника отклоняется. Комиссия оставляет за собой право </w:t>
      </w:r>
      <w:r w:rsidRPr="0033661D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176B19">
        <w:fldChar w:fldCharType="begin"/>
      </w:r>
      <w:r w:rsidR="00176B19">
        <w:instrText xml:space="preserve"> REF _Ref468875938 \r \h  \* MERGEFORMAT </w:instrText>
      </w:r>
      <w:r w:rsidR="00176B19">
        <w:fldChar w:fldCharType="separate"/>
      </w:r>
      <w:r w:rsidR="00DA443D" w:rsidRPr="0033661D">
        <w:rPr>
          <w:rFonts w:eastAsia="Times New Roman,Italic"/>
          <w:bCs w:val="0"/>
          <w:iCs/>
          <w:sz w:val="24"/>
          <w:szCs w:val="24"/>
        </w:rPr>
        <w:t>3.6.2.5</w:t>
      </w:r>
      <w:r w:rsidR="00176B19">
        <w:fldChar w:fldCharType="end"/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33661D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E4300E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sz w:val="24"/>
          <w:szCs w:val="24"/>
        </w:rPr>
        <w:t xml:space="preserve">Участник, </w:t>
      </w:r>
      <w:r w:rsidR="0033661D" w:rsidRPr="0033661D">
        <w:rPr>
          <w:sz w:val="24"/>
          <w:szCs w:val="24"/>
          <w:lang w:eastAsia="ru-RU"/>
        </w:rPr>
        <w:t xml:space="preserve">чья заявка была признана лучшей, предложивший демпинговую цену, должен до заключения Договора предоставить обеспечение исполнения обязательств </w:t>
      </w:r>
      <w:r w:rsidR="0033661D" w:rsidRPr="00E4300E">
        <w:rPr>
          <w:sz w:val="24"/>
          <w:szCs w:val="24"/>
          <w:lang w:eastAsia="ru-RU"/>
        </w:rPr>
        <w:t>Поставщика по Договору на условиях, изложенных</w:t>
      </w:r>
      <w:r w:rsidR="0033661D" w:rsidRPr="00E4300E">
        <w:rPr>
          <w:szCs w:val="24"/>
          <w:lang w:eastAsia="ru-RU"/>
        </w:rPr>
        <w:t xml:space="preserve"> </w:t>
      </w:r>
      <w:r w:rsidR="0033661D" w:rsidRPr="00E4300E">
        <w:rPr>
          <w:sz w:val="24"/>
          <w:szCs w:val="24"/>
        </w:rPr>
        <w:t xml:space="preserve">в </w:t>
      </w:r>
      <w:proofErr w:type="spellStart"/>
      <w:r w:rsidR="0033661D" w:rsidRPr="00E4300E">
        <w:rPr>
          <w:sz w:val="24"/>
          <w:szCs w:val="24"/>
        </w:rPr>
        <w:t>пп</w:t>
      </w:r>
      <w:proofErr w:type="spellEnd"/>
      <w:r w:rsidRPr="00E4300E">
        <w:rPr>
          <w:sz w:val="24"/>
          <w:szCs w:val="24"/>
        </w:rPr>
        <w:t xml:space="preserve">. </w:t>
      </w:r>
      <w:r w:rsidR="00176B19" w:rsidRPr="00E4300E">
        <w:fldChar w:fldCharType="begin"/>
      </w:r>
      <w:r w:rsidR="00176B19" w:rsidRPr="00E4300E">
        <w:instrText xml:space="preserve"> REF _Ref465437572 \r \h  \* MERGEFORMAT </w:instrText>
      </w:r>
      <w:r w:rsidR="00176B19" w:rsidRPr="00E4300E">
        <w:fldChar w:fldCharType="separate"/>
      </w:r>
      <w:r w:rsidR="00DA443D" w:rsidRPr="00E4300E">
        <w:rPr>
          <w:sz w:val="24"/>
          <w:szCs w:val="24"/>
        </w:rPr>
        <w:t>3.13.2</w:t>
      </w:r>
      <w:r w:rsidR="00176B19" w:rsidRPr="00E4300E">
        <w:fldChar w:fldCharType="end"/>
      </w:r>
      <w:r w:rsidRPr="00E4300E">
        <w:rPr>
          <w:sz w:val="24"/>
          <w:szCs w:val="24"/>
        </w:rPr>
        <w:t>-</w:t>
      </w:r>
      <w:r w:rsidR="00176B19" w:rsidRPr="00E4300E">
        <w:fldChar w:fldCharType="begin"/>
      </w:r>
      <w:r w:rsidR="00176B19" w:rsidRPr="00E4300E">
        <w:instrText xml:space="preserve"> REF _Ref465440181 \r \h  \* MERGEFORMAT </w:instrText>
      </w:r>
      <w:r w:rsidR="00176B19" w:rsidRPr="00E4300E">
        <w:fldChar w:fldCharType="separate"/>
      </w:r>
      <w:r w:rsidR="00DA443D" w:rsidRPr="00E4300E">
        <w:rPr>
          <w:sz w:val="24"/>
          <w:szCs w:val="24"/>
        </w:rPr>
        <w:t>3.13.4</w:t>
      </w:r>
      <w:r w:rsidR="00176B19" w:rsidRPr="00E4300E">
        <w:fldChar w:fldCharType="end"/>
      </w:r>
      <w:r w:rsidRPr="00E4300E">
        <w:rPr>
          <w:sz w:val="24"/>
          <w:szCs w:val="24"/>
        </w:rPr>
        <w:t>.</w:t>
      </w:r>
    </w:p>
    <w:p w:rsidR="00BC1324" w:rsidRPr="00E4300E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4300E">
        <w:rPr>
          <w:sz w:val="24"/>
          <w:szCs w:val="24"/>
        </w:rPr>
        <w:t>В случае</w:t>
      </w:r>
      <w:proofErr w:type="gramStart"/>
      <w:r w:rsidRPr="00E4300E">
        <w:rPr>
          <w:sz w:val="24"/>
          <w:szCs w:val="24"/>
        </w:rPr>
        <w:t>,</w:t>
      </w:r>
      <w:proofErr w:type="gramEnd"/>
      <w:r w:rsidRPr="00E4300E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4300E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E4300E">
        <w:rPr>
          <w:sz w:val="24"/>
          <w:szCs w:val="24"/>
        </w:rPr>
        <w:t xml:space="preserve">, будет установлено, </w:t>
      </w:r>
      <w:r w:rsidR="0033661D" w:rsidRPr="00E4300E">
        <w:rPr>
          <w:sz w:val="24"/>
          <w:szCs w:val="24"/>
        </w:rPr>
        <w:t xml:space="preserve">что </w:t>
      </w:r>
      <w:r w:rsidR="0033661D" w:rsidRPr="00E4300E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E4300E">
        <w:rPr>
          <w:sz w:val="24"/>
          <w:szCs w:val="24"/>
        </w:rPr>
        <w:t xml:space="preserve"> </w:t>
      </w:r>
      <w:r w:rsidR="0033661D" w:rsidRPr="00E4300E">
        <w:rPr>
          <w:szCs w:val="24"/>
          <w:lang w:eastAsia="ru-RU"/>
        </w:rPr>
        <w:t xml:space="preserve">рассчитаны </w:t>
      </w:r>
      <w:r w:rsidR="0033661D" w:rsidRPr="00E4300E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E4300E">
        <w:rPr>
          <w:rFonts w:eastAsia="Times New Roman,Italic"/>
          <w:iCs/>
          <w:sz w:val="24"/>
          <w:szCs w:val="24"/>
        </w:rPr>
        <w:t>демпинговым)</w:t>
      </w:r>
      <w:r w:rsidR="0033661D" w:rsidRPr="00E4300E">
        <w:rPr>
          <w:sz w:val="24"/>
          <w:szCs w:val="24"/>
        </w:rPr>
        <w:t>, закупочная комиссия вправе принять следующие решения</w:t>
      </w:r>
      <w:r w:rsidRPr="00E4300E">
        <w:rPr>
          <w:sz w:val="24"/>
          <w:szCs w:val="24"/>
        </w:rPr>
        <w:t>:</w:t>
      </w:r>
    </w:p>
    <w:p w:rsidR="00BC1324" w:rsidRPr="0033661D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33661D">
        <w:rPr>
          <w:sz w:val="24"/>
          <w:szCs w:val="24"/>
        </w:rPr>
        <w:t xml:space="preserve">об отмене закупочной процедуры в сроки и порядке, установленном </w:t>
      </w:r>
      <w:r w:rsidRPr="00E4300E">
        <w:rPr>
          <w:sz w:val="24"/>
          <w:szCs w:val="24"/>
        </w:rPr>
        <w:t xml:space="preserve">Положением о закупке, и объявлении ее повторно с </w:t>
      </w:r>
      <w:r w:rsidR="0033661D" w:rsidRPr="00E4300E">
        <w:rPr>
          <w:sz w:val="24"/>
          <w:szCs w:val="24"/>
        </w:rPr>
        <w:t xml:space="preserve">откорректированными единичными начальными (максимальными) расценками и </w:t>
      </w:r>
      <w:r w:rsidRPr="00E4300E">
        <w:rPr>
          <w:sz w:val="24"/>
          <w:szCs w:val="24"/>
        </w:rPr>
        <w:t>начальной</w:t>
      </w:r>
      <w:r w:rsidRPr="0033661D">
        <w:rPr>
          <w:sz w:val="24"/>
          <w:szCs w:val="24"/>
        </w:rPr>
        <w:t xml:space="preserve"> (максимальной) ценой Договора;</w:t>
      </w:r>
    </w:p>
    <w:p w:rsidR="00BC1324" w:rsidRPr="0033661D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33661D">
        <w:rPr>
          <w:sz w:val="24"/>
          <w:szCs w:val="24"/>
        </w:rPr>
        <w:t xml:space="preserve">о заключении Договора с участником закупки, признанным </w:t>
      </w:r>
      <w:proofErr w:type="gramStart"/>
      <w:r w:rsidRPr="0033661D">
        <w:rPr>
          <w:sz w:val="24"/>
          <w:szCs w:val="24"/>
        </w:rPr>
        <w:t>Победителем</w:t>
      </w:r>
      <w:proofErr w:type="gramEnd"/>
      <w:r w:rsidR="0033661D" w:rsidRPr="0033661D">
        <w:rPr>
          <w:sz w:val="24"/>
          <w:szCs w:val="24"/>
        </w:rPr>
        <w:t>/чья заявка была признана лучшей,</w:t>
      </w:r>
      <w:r w:rsidRPr="0033661D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33661D">
        <w:rPr>
          <w:sz w:val="24"/>
          <w:szCs w:val="24"/>
        </w:rPr>
        <w:t>пп</w:t>
      </w:r>
      <w:proofErr w:type="spellEnd"/>
      <w:r w:rsidRPr="0033661D">
        <w:rPr>
          <w:sz w:val="24"/>
          <w:szCs w:val="24"/>
        </w:rPr>
        <w:t xml:space="preserve">. </w:t>
      </w:r>
      <w:r w:rsidR="00176B19">
        <w:fldChar w:fldCharType="begin"/>
      </w:r>
      <w:r w:rsidR="00176B19">
        <w:instrText xml:space="preserve"> REF _Ref465437572 \r \h  \* MERGEFORMAT </w:instrText>
      </w:r>
      <w:r w:rsidR="00176B19">
        <w:fldChar w:fldCharType="separate"/>
      </w:r>
      <w:r w:rsidR="00DA443D" w:rsidRPr="0033661D">
        <w:rPr>
          <w:sz w:val="24"/>
          <w:szCs w:val="24"/>
        </w:rPr>
        <w:t>3.13.2</w:t>
      </w:r>
      <w:r w:rsidR="00176B19">
        <w:fldChar w:fldCharType="end"/>
      </w:r>
      <w:r w:rsidRPr="0033661D">
        <w:rPr>
          <w:sz w:val="24"/>
          <w:szCs w:val="24"/>
        </w:rPr>
        <w:t>-</w:t>
      </w:r>
      <w:r w:rsidR="00176B19">
        <w:fldChar w:fldCharType="begin"/>
      </w:r>
      <w:r w:rsidR="00176B19">
        <w:instrText xml:space="preserve"> REF _Ref465440181 \r \h  \* MERGEFORMAT </w:instrText>
      </w:r>
      <w:r w:rsidR="00176B19">
        <w:fldChar w:fldCharType="separate"/>
      </w:r>
      <w:r w:rsidR="00DA443D" w:rsidRPr="0033661D">
        <w:rPr>
          <w:sz w:val="24"/>
          <w:szCs w:val="24"/>
        </w:rPr>
        <w:t>3.13.4</w:t>
      </w:r>
      <w:r w:rsidR="00176B19">
        <w:fldChar w:fldCharType="end"/>
      </w:r>
      <w:r w:rsidR="0033661D" w:rsidRPr="0033661D">
        <w:t>,</w:t>
      </w:r>
      <w:r w:rsidRPr="0033661D">
        <w:rPr>
          <w:sz w:val="24"/>
          <w:szCs w:val="24"/>
        </w:rPr>
        <w:t xml:space="preserve"> не применяются.</w:t>
      </w:r>
    </w:p>
    <w:p w:rsidR="00BC1324" w:rsidRPr="00DD092B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7" w:name="_Ref468875974"/>
      <w:bookmarkStart w:id="698" w:name="_Toc471979952"/>
      <w:r w:rsidRPr="00DD092B">
        <w:t>Проведение пред</w:t>
      </w:r>
      <w:r w:rsidR="006353B1" w:rsidRPr="00DD092B">
        <w:t>д</w:t>
      </w:r>
      <w:r w:rsidR="00123C70" w:rsidRPr="00DD092B">
        <w:t>оговор</w:t>
      </w:r>
      <w:r w:rsidRPr="00DD092B">
        <w:t xml:space="preserve">ных переговоров (по необходимости) и подписание </w:t>
      </w:r>
      <w:r w:rsidR="00123C70" w:rsidRPr="00DD092B">
        <w:t>Договор</w:t>
      </w:r>
      <w:r w:rsidRPr="00DD092B">
        <w:t>а</w:t>
      </w:r>
      <w:bookmarkEnd w:id="687"/>
      <w:bookmarkEnd w:id="695"/>
      <w:bookmarkEnd w:id="697"/>
      <w:bookmarkEnd w:id="698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lastRenderedPageBreak/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9" w:name="_Ref294695403"/>
      <w:bookmarkStart w:id="700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699"/>
      <w:bookmarkEnd w:id="700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176B19">
        <w:fldChar w:fldCharType="begin"/>
      </w:r>
      <w:r w:rsidR="00176B19">
        <w:instrText xml:space="preserve"> REF _Ref465670219 \r \h  \* MERGEFORMAT </w:instrText>
      </w:r>
      <w:r w:rsidR="00176B19">
        <w:fldChar w:fldCharType="separate"/>
      </w:r>
      <w:r w:rsidR="00DA443D" w:rsidRPr="0033661D">
        <w:rPr>
          <w:sz w:val="24"/>
          <w:szCs w:val="24"/>
        </w:rPr>
        <w:t>3.11</w:t>
      </w:r>
      <w:r w:rsidR="00176B19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176B19">
        <w:fldChar w:fldCharType="begin"/>
      </w:r>
      <w:r w:rsidR="00176B19">
        <w:instrText xml:space="preserve"> REF _Ref465437572 \r \h  \* MERGEFORMAT </w:instrText>
      </w:r>
      <w:r w:rsidR="00176B19">
        <w:fldChar w:fldCharType="separate"/>
      </w:r>
      <w:r w:rsidR="00DA443D" w:rsidRPr="0033661D">
        <w:rPr>
          <w:sz w:val="24"/>
          <w:szCs w:val="24"/>
        </w:rPr>
        <w:t>3.13.2</w:t>
      </w:r>
      <w:r w:rsidR="00176B19">
        <w:fldChar w:fldCharType="end"/>
      </w:r>
      <w:r w:rsidRPr="0033661D">
        <w:rPr>
          <w:sz w:val="24"/>
          <w:szCs w:val="24"/>
        </w:rPr>
        <w:t>-</w:t>
      </w:r>
      <w:r w:rsidR="00176B19">
        <w:fldChar w:fldCharType="begin"/>
      </w:r>
      <w:r w:rsidR="00176B19">
        <w:instrText xml:space="preserve"> REF _Ref465440181 \r \h  \* MERGEFORMAT </w:instrText>
      </w:r>
      <w:r w:rsidR="00176B19">
        <w:fldChar w:fldCharType="separate"/>
      </w:r>
      <w:r w:rsidR="00DA443D" w:rsidRPr="0033661D">
        <w:rPr>
          <w:sz w:val="24"/>
          <w:szCs w:val="24"/>
        </w:rPr>
        <w:t>3.13.4</w:t>
      </w:r>
      <w:r w:rsidR="00176B19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01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01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176B19">
        <w:fldChar w:fldCharType="begin"/>
      </w:r>
      <w:r w:rsidR="00176B19">
        <w:instrText xml:space="preserve"> REF _Ref294695546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 xml:space="preserve"> 1.2.6 </w:t>
      </w:r>
      <w:r w:rsidR="00176B19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_Ref294695403 \n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3.12.3</w:t>
      </w:r>
      <w:r w:rsidR="00176B19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176B19">
        <w:fldChar w:fldCharType="begin"/>
      </w:r>
      <w:r w:rsidR="00176B19">
        <w:instrText xml:space="preserve"> REF _Ref468201106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176B19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2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_Ref305979053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3.12.5</w:t>
      </w:r>
      <w:r w:rsidR="00176B19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2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3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4" w:name="_Toc181693189"/>
      <w:bookmarkStart w:id="705" w:name="_Ref190680463"/>
      <w:bookmarkStart w:id="706" w:name="_Ref306140410"/>
      <w:bookmarkStart w:id="707" w:name="_Ref306142159"/>
      <w:bookmarkStart w:id="708" w:name="_Ref468201028"/>
      <w:bookmarkStart w:id="709" w:name="_Ref468201106"/>
      <w:bookmarkStart w:id="710" w:name="_Toc471979953"/>
      <w:bookmarkStart w:id="711" w:name="_Ref303102866"/>
      <w:bookmarkStart w:id="712" w:name="_Toc305835589"/>
      <w:bookmarkStart w:id="713" w:name="_Ref303683952"/>
      <w:bookmarkStart w:id="714" w:name="__RefNumPara__840_922829174"/>
      <w:bookmarkEnd w:id="703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04"/>
      <w:bookmarkEnd w:id="705"/>
      <w:bookmarkEnd w:id="706"/>
      <w:bookmarkEnd w:id="707"/>
      <w:bookmarkEnd w:id="708"/>
      <w:bookmarkEnd w:id="709"/>
      <w:bookmarkEnd w:id="710"/>
      <w:r w:rsidRPr="00414CAF">
        <w:t xml:space="preserve"> </w:t>
      </w:r>
      <w:bookmarkEnd w:id="711"/>
      <w:bookmarkEnd w:id="712"/>
    </w:p>
    <w:p w:rsidR="00932C0A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33661D">
        <w:rPr>
          <w:sz w:val="24"/>
          <w:szCs w:val="24"/>
        </w:rPr>
        <w:t xml:space="preserve">Договора (раздел </w:t>
      </w:r>
      <w:r w:rsidR="00176B19">
        <w:fldChar w:fldCharType="begin"/>
      </w:r>
      <w:r w:rsidR="00176B19">
        <w:instrText xml:space="preserve"> REF _Ref440272931 \r \h  \* MERGEFORMAT </w:instrText>
      </w:r>
      <w:r w:rsidR="00176B19">
        <w:fldChar w:fldCharType="separate"/>
      </w:r>
      <w:r w:rsidR="00DA443D" w:rsidRPr="0033661D">
        <w:t>2</w:t>
      </w:r>
      <w:r w:rsidR="00176B19">
        <w:fldChar w:fldCharType="end"/>
      </w:r>
      <w:r w:rsidRPr="0033661D">
        <w:rPr>
          <w:sz w:val="24"/>
          <w:szCs w:val="24"/>
        </w:rPr>
        <w:t xml:space="preserve">) и подпункте </w:t>
      </w:r>
      <w:r w:rsidR="00176B19">
        <w:fldChar w:fldCharType="begin"/>
      </w:r>
      <w:r w:rsidR="00176B19">
        <w:instrText xml:space="preserve"> REF _Ref465437572 \r \h  \* MERGEFORMAT </w:instrText>
      </w:r>
      <w:r w:rsidR="00176B19">
        <w:fldChar w:fldCharType="separate"/>
      </w:r>
      <w:r w:rsidR="00DA443D" w:rsidRPr="0033661D">
        <w:rPr>
          <w:sz w:val="24"/>
          <w:szCs w:val="24"/>
        </w:rPr>
        <w:t>3.13.2</w:t>
      </w:r>
      <w:r w:rsidR="00176B19">
        <w:fldChar w:fldCharType="end"/>
      </w:r>
      <w:r w:rsidRPr="0033661D">
        <w:rPr>
          <w:sz w:val="24"/>
          <w:szCs w:val="24"/>
        </w:rPr>
        <w:t>, не требуется.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5" w:name="_Ref465437572"/>
      <w:r w:rsidRPr="0033661D">
        <w:rPr>
          <w:sz w:val="24"/>
          <w:szCs w:val="24"/>
        </w:rPr>
        <w:t xml:space="preserve">Участник, предложивший </w:t>
      </w:r>
      <w:r w:rsidRPr="0033661D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33661D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33661D" w:rsidRPr="0033661D">
        <w:rPr>
          <w:sz w:val="24"/>
          <w:szCs w:val="24"/>
        </w:rPr>
        <w:t>Исполнителя</w:t>
      </w:r>
      <w:r w:rsidRPr="0033661D">
        <w:rPr>
          <w:sz w:val="24"/>
          <w:szCs w:val="24"/>
        </w:rPr>
        <w:t xml:space="preserve"> по Договору в размере 5% от стоимости Заявки, с учетом НДС. При этом </w:t>
      </w:r>
      <w:r w:rsidRPr="0033661D">
        <w:rPr>
          <w:sz w:val="24"/>
          <w:szCs w:val="24"/>
        </w:rPr>
        <w:lastRenderedPageBreak/>
        <w:t>данное обеспечение в обязательном порядке предоставляется до заключения Договора.</w:t>
      </w:r>
      <w:bookmarkEnd w:id="715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176B19">
        <w:fldChar w:fldCharType="begin"/>
      </w:r>
      <w:r w:rsidR="00176B19">
        <w:instrText xml:space="preserve"> REF _Ref468973864 \r \h  \* MERGEFORMAT </w:instrText>
      </w:r>
      <w:r w:rsidR="00176B19">
        <w:fldChar w:fldCharType="separate"/>
      </w:r>
      <w:r w:rsidR="00DA443D" w:rsidRPr="0033661D">
        <w:rPr>
          <w:bCs w:val="0"/>
          <w:sz w:val="24"/>
          <w:szCs w:val="24"/>
        </w:rPr>
        <w:t>3.3.14.4.4</w:t>
      </w:r>
      <w:r w:rsidR="00176B19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,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176B19">
        <w:fldChar w:fldCharType="begin"/>
      </w:r>
      <w:r w:rsidR="00176B19">
        <w:instrText xml:space="preserve"> REF _Ref440272931 \r \h  \* MERGEFORMAT </w:instrText>
      </w:r>
      <w:r w:rsidR="00176B19">
        <w:fldChar w:fldCharType="separate"/>
      </w:r>
      <w:r w:rsidR="00DA443D" w:rsidRPr="0033661D">
        <w:t>2</w:t>
      </w:r>
      <w:r w:rsidR="00176B19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176B19">
        <w:fldChar w:fldCharType="begin"/>
      </w:r>
      <w:r w:rsidR="00176B19">
        <w:instrText xml:space="preserve"> REF _Ref465437572 \r \h  \* MERGEFORMAT </w:instrText>
      </w:r>
      <w:r w:rsidR="00176B19">
        <w:fldChar w:fldCharType="separate"/>
      </w:r>
      <w:r w:rsidR="00DA443D" w:rsidRPr="0033661D">
        <w:rPr>
          <w:sz w:val="24"/>
          <w:szCs w:val="24"/>
        </w:rPr>
        <w:t>3.13.2</w:t>
      </w:r>
      <w:r w:rsidR="00176B19">
        <w:fldChar w:fldCharType="end"/>
      </w:r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r w:rsidR="00176B19">
        <w:fldChar w:fldCharType="begin"/>
      </w:r>
      <w:r w:rsidR="00176B19">
        <w:instrText xml:space="preserve"> REF _Ref468875974 \r \h  \* MERGEFORMAT </w:instrText>
      </w:r>
      <w:r w:rsidR="00176B19">
        <w:fldChar w:fldCharType="separate"/>
      </w:r>
      <w:r w:rsidR="00DA443D" w:rsidRPr="0033661D">
        <w:rPr>
          <w:sz w:val="24"/>
          <w:szCs w:val="24"/>
        </w:rPr>
        <w:t>3.12</w:t>
      </w:r>
      <w:r w:rsidR="00176B19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6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176B19">
        <w:fldChar w:fldCharType="begin"/>
      </w:r>
      <w:r w:rsidR="00176B19">
        <w:instrText xml:space="preserve"> REF _Ref468875995 \r \h  \* MERGEFORMAT </w:instrText>
      </w:r>
      <w:r w:rsidR="00176B19">
        <w:fldChar w:fldCharType="separate"/>
      </w:r>
      <w:r w:rsidR="00DA443D" w:rsidRPr="0033661D">
        <w:rPr>
          <w:sz w:val="24"/>
          <w:szCs w:val="24"/>
        </w:rPr>
        <w:t>3.12.6</w:t>
      </w:r>
      <w:r w:rsidR="00176B19">
        <w:fldChar w:fldCharType="end"/>
      </w:r>
      <w:r w:rsidRPr="0033661D">
        <w:rPr>
          <w:bCs w:val="0"/>
          <w:sz w:val="24"/>
          <w:szCs w:val="24"/>
        </w:rPr>
        <w:t>.</w:t>
      </w:r>
      <w:bookmarkEnd w:id="716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7" w:name="_Ref303694483"/>
      <w:bookmarkStart w:id="718" w:name="_Toc305835590"/>
      <w:bookmarkStart w:id="719" w:name="_Ref306140451"/>
      <w:bookmarkStart w:id="720" w:name="_Toc471979954"/>
      <w:r w:rsidRPr="006E1884">
        <w:t xml:space="preserve">Уведомление о результатах </w:t>
      </w:r>
      <w:bookmarkEnd w:id="717"/>
      <w:bookmarkEnd w:id="718"/>
      <w:r w:rsidRPr="006E1884">
        <w:t>запроса предложений</w:t>
      </w:r>
      <w:bookmarkEnd w:id="719"/>
      <w:bookmarkEnd w:id="720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1" w:name="_Toc471979955"/>
      <w:bookmarkEnd w:id="713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176B19">
        <w:fldChar w:fldCharType="begin"/>
      </w:r>
      <w:r w:rsidR="00176B19">
        <w:instrText xml:space="preserve"> REF _Ref191386085 \r \h  \* MERGEFORMAT </w:instrText>
      </w:r>
      <w:r w:rsidR="00176B19">
        <w:fldChar w:fldCharType="separate"/>
      </w:r>
      <w:r w:rsidR="00DA443D" w:rsidRPr="00DA443D">
        <w:rPr>
          <w:b w:val="0"/>
          <w:iCs/>
        </w:rPr>
        <w:t>1.1.1</w:t>
      </w:r>
      <w:r w:rsidR="00176B19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21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2" w:name="_Toc471979956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22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6"/>
          <w:headerReference w:type="default" r:id="rId37"/>
          <w:footerReference w:type="even" r:id="rId38"/>
          <w:headerReference w:type="first" r:id="rId39"/>
          <w:footerReference w:type="first" r:id="rId4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23" w:name="_Ref440270568"/>
      <w:bookmarkStart w:id="724" w:name="_Ref440274159"/>
      <w:bookmarkStart w:id="725" w:name="_Ref440292555"/>
      <w:bookmarkStart w:id="726" w:name="_Ref440292779"/>
      <w:bookmarkStart w:id="727" w:name="_Toc471979957"/>
      <w:r>
        <w:rPr>
          <w:szCs w:val="24"/>
        </w:rPr>
        <w:lastRenderedPageBreak/>
        <w:t>Техническая часть</w:t>
      </w:r>
      <w:bookmarkEnd w:id="723"/>
      <w:bookmarkEnd w:id="724"/>
      <w:bookmarkEnd w:id="725"/>
      <w:bookmarkEnd w:id="726"/>
      <w:bookmarkEnd w:id="727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8" w:name="_Toc176064097"/>
      <w:bookmarkStart w:id="729" w:name="_Toc176338525"/>
      <w:bookmarkStart w:id="730" w:name="_Toc180399753"/>
      <w:bookmarkStart w:id="731" w:name="_Toc189457101"/>
      <w:bookmarkStart w:id="732" w:name="_Toc189461737"/>
      <w:bookmarkStart w:id="733" w:name="_Toc189462011"/>
      <w:bookmarkStart w:id="734" w:name="_Toc191273610"/>
      <w:bookmarkStart w:id="735" w:name="_Toc423421726"/>
      <w:bookmarkStart w:id="736" w:name="_Toc471979958"/>
      <w:bookmarkStart w:id="737" w:name="_Toc167189319"/>
      <w:bookmarkStart w:id="738" w:name="_Toc168725254"/>
      <w:r w:rsidRPr="00C12FA4">
        <w:t xml:space="preserve">Перечень, объемы и характеристики </w:t>
      </w:r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r w:rsidR="00C3704B">
        <w:t>закупаемых услуг</w:t>
      </w:r>
      <w:bookmarkEnd w:id="736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9" w:name="_Toc439166311"/>
      <w:bookmarkStart w:id="740" w:name="_Toc439170659"/>
      <w:bookmarkStart w:id="741" w:name="_Toc439172761"/>
      <w:bookmarkStart w:id="742" w:name="_Toc439173205"/>
      <w:bookmarkStart w:id="743" w:name="_Toc439238199"/>
      <w:bookmarkStart w:id="744" w:name="_Toc439252751"/>
      <w:bookmarkStart w:id="745" w:name="_Toc439323609"/>
      <w:bookmarkStart w:id="746" w:name="_Toc439323725"/>
      <w:bookmarkStart w:id="747" w:name="_Toc440361359"/>
      <w:bookmarkStart w:id="748" w:name="_Toc440376114"/>
      <w:bookmarkStart w:id="749" w:name="_Toc440376241"/>
      <w:bookmarkStart w:id="750" w:name="_Toc440382503"/>
      <w:bookmarkStart w:id="751" w:name="_Toc440447173"/>
      <w:bookmarkStart w:id="752" w:name="_Toc440632334"/>
      <w:bookmarkStart w:id="753" w:name="_Toc440875107"/>
      <w:bookmarkStart w:id="754" w:name="_Toc441131094"/>
      <w:bookmarkStart w:id="755" w:name="_Toc465774615"/>
      <w:bookmarkStart w:id="756" w:name="_Toc465848844"/>
      <w:bookmarkStart w:id="757" w:name="_Toc468876164"/>
      <w:bookmarkStart w:id="758" w:name="_Toc469487658"/>
      <w:bookmarkStart w:id="759" w:name="_Toc471979959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E4300E">
        <w:rPr>
          <w:b w:val="0"/>
          <w:szCs w:val="24"/>
        </w:rPr>
        <w:t xml:space="preserve">по Лоту №1 (подраздел </w:t>
      </w:r>
      <w:r w:rsidR="00536137" w:rsidRPr="00E4300E">
        <w:rPr>
          <w:b w:val="0"/>
          <w:szCs w:val="24"/>
        </w:rPr>
        <w:fldChar w:fldCharType="begin"/>
      </w:r>
      <w:r w:rsidR="00A154B7" w:rsidRPr="00E4300E">
        <w:rPr>
          <w:b w:val="0"/>
          <w:szCs w:val="24"/>
        </w:rPr>
        <w:instrText xml:space="preserve"> REF _Ref440275279 \r \h </w:instrText>
      </w:r>
      <w:r w:rsidR="00E4300E">
        <w:rPr>
          <w:b w:val="0"/>
          <w:szCs w:val="24"/>
        </w:rPr>
        <w:instrText xml:space="preserve"> \* MERGEFORMAT </w:instrText>
      </w:r>
      <w:r w:rsidR="00536137" w:rsidRPr="00E4300E">
        <w:rPr>
          <w:b w:val="0"/>
          <w:szCs w:val="24"/>
        </w:rPr>
      </w:r>
      <w:r w:rsidR="00536137" w:rsidRPr="00E4300E">
        <w:rPr>
          <w:b w:val="0"/>
          <w:szCs w:val="24"/>
        </w:rPr>
        <w:fldChar w:fldCharType="separate"/>
      </w:r>
      <w:r w:rsidR="00DA443D" w:rsidRPr="00E4300E">
        <w:rPr>
          <w:b w:val="0"/>
          <w:szCs w:val="24"/>
        </w:rPr>
        <w:t>1.1.4</w:t>
      </w:r>
      <w:r w:rsidR="00536137" w:rsidRPr="00E4300E">
        <w:rPr>
          <w:b w:val="0"/>
          <w:szCs w:val="24"/>
        </w:rPr>
        <w:fldChar w:fldCharType="end"/>
      </w:r>
      <w:r w:rsidR="00A154B7" w:rsidRPr="00E4300E">
        <w:rPr>
          <w:b w:val="0"/>
          <w:szCs w:val="24"/>
        </w:rPr>
        <w:t>)</w:t>
      </w:r>
      <w:r w:rsidRPr="00E4300E">
        <w:rPr>
          <w:b w:val="0"/>
          <w:szCs w:val="24"/>
        </w:rPr>
        <w:t xml:space="preserve"> изложен</w:t>
      </w:r>
      <w:r w:rsidR="00F463E8" w:rsidRPr="00E4300E">
        <w:rPr>
          <w:b w:val="0"/>
          <w:szCs w:val="24"/>
        </w:rPr>
        <w:t>о</w:t>
      </w:r>
      <w:r w:rsidR="00F463E8">
        <w:rPr>
          <w:b w:val="0"/>
          <w:szCs w:val="24"/>
        </w:rPr>
        <w:t>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</w:p>
    <w:p w:rsidR="002B5044" w:rsidRPr="003803A7" w:rsidRDefault="002B5044" w:rsidP="0021751A">
      <w:pPr>
        <w:pStyle w:val="2"/>
        <w:ind w:left="1701" w:hanging="1134"/>
      </w:pPr>
      <w:bookmarkStart w:id="760" w:name="_Ref194832984"/>
      <w:bookmarkStart w:id="761" w:name="_Ref197686508"/>
      <w:bookmarkStart w:id="762" w:name="_Toc423421727"/>
      <w:bookmarkStart w:id="763" w:name="_Toc471979960"/>
      <w:r w:rsidRPr="003803A7">
        <w:t xml:space="preserve">Требование к </w:t>
      </w:r>
      <w:bookmarkEnd w:id="760"/>
      <w:bookmarkEnd w:id="761"/>
      <w:bookmarkEnd w:id="762"/>
      <w:r w:rsidR="00C3704B">
        <w:t>закупаемым услугам</w:t>
      </w:r>
      <w:bookmarkEnd w:id="763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4" w:name="_Toc439166314"/>
      <w:bookmarkStart w:id="765" w:name="_Toc439170662"/>
      <w:bookmarkStart w:id="766" w:name="_Toc439172764"/>
      <w:bookmarkStart w:id="767" w:name="_Toc439173208"/>
      <w:bookmarkStart w:id="768" w:name="_Toc439238202"/>
      <w:bookmarkStart w:id="769" w:name="_Toc439252754"/>
      <w:bookmarkStart w:id="770" w:name="_Toc439323612"/>
      <w:bookmarkStart w:id="771" w:name="_Toc439323728"/>
      <w:bookmarkStart w:id="772" w:name="_Toc440361362"/>
      <w:bookmarkStart w:id="773" w:name="_Toc440376117"/>
      <w:bookmarkStart w:id="774" w:name="_Toc440376244"/>
      <w:bookmarkStart w:id="775" w:name="_Toc440382505"/>
      <w:bookmarkStart w:id="776" w:name="_Toc440447175"/>
      <w:bookmarkStart w:id="777" w:name="_Toc440632336"/>
      <w:bookmarkStart w:id="778" w:name="_Toc440875109"/>
      <w:bookmarkStart w:id="779" w:name="_Toc441131096"/>
      <w:bookmarkStart w:id="780" w:name="_Toc465774617"/>
      <w:bookmarkStart w:id="781" w:name="_Toc465848846"/>
      <w:bookmarkStart w:id="782" w:name="_Toc468876166"/>
      <w:bookmarkStart w:id="783" w:name="_Toc469487660"/>
      <w:bookmarkStart w:id="784" w:name="_Toc471979961"/>
      <w:bookmarkStart w:id="785" w:name="_Ref194833053"/>
      <w:bookmarkStart w:id="786" w:name="_Ref223496951"/>
      <w:bookmarkStart w:id="78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8" w:name="_Toc461808930"/>
      <w:bookmarkStart w:id="789" w:name="_Toc464120639"/>
      <w:bookmarkStart w:id="790" w:name="_Toc471979962"/>
      <w:bookmarkEnd w:id="737"/>
      <w:bookmarkEnd w:id="738"/>
      <w:bookmarkEnd w:id="785"/>
      <w:bookmarkEnd w:id="786"/>
      <w:bookmarkEnd w:id="787"/>
      <w:r w:rsidRPr="00AE1D21">
        <w:t>Альтернативные предложения</w:t>
      </w:r>
      <w:bookmarkStart w:id="791" w:name="_Ref56252639"/>
      <w:bookmarkEnd w:id="788"/>
      <w:bookmarkEnd w:id="789"/>
      <w:bookmarkEnd w:id="79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92" w:name="_Toc461808802"/>
      <w:bookmarkStart w:id="793" w:name="_Toc461808931"/>
      <w:bookmarkStart w:id="794" w:name="_Toc464120640"/>
      <w:bookmarkStart w:id="795" w:name="_Toc465774619"/>
      <w:bookmarkStart w:id="796" w:name="_Toc465848848"/>
      <w:bookmarkStart w:id="797" w:name="_Toc468876168"/>
      <w:bookmarkStart w:id="798" w:name="_Toc469487662"/>
      <w:bookmarkStart w:id="799" w:name="_Toc471979963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00" w:name="_Ref440270602"/>
      <w:bookmarkStart w:id="801" w:name="_Toc471979964"/>
      <w:bookmarkEnd w:id="5"/>
      <w:bookmarkEnd w:id="714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00"/>
      <w:bookmarkEnd w:id="80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02" w:name="_Ref55336310"/>
      <w:bookmarkStart w:id="803" w:name="_Toc57314672"/>
      <w:bookmarkStart w:id="804" w:name="_Toc69728986"/>
      <w:bookmarkStart w:id="805" w:name="_Toc98253919"/>
      <w:bookmarkStart w:id="806" w:name="_Toc165173847"/>
      <w:bookmarkStart w:id="807" w:name="_Toc423423667"/>
      <w:bookmarkStart w:id="808" w:name="_Toc471979965"/>
      <w:r w:rsidRPr="00F647F7">
        <w:t xml:space="preserve">Письмо о подаче оферты </w:t>
      </w:r>
      <w:bookmarkStart w:id="809" w:name="_Ref22846535"/>
      <w:r w:rsidRPr="00F647F7">
        <w:t>(</w:t>
      </w:r>
      <w:bookmarkEnd w:id="80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02"/>
      <w:bookmarkEnd w:id="803"/>
      <w:bookmarkEnd w:id="804"/>
      <w:bookmarkEnd w:id="805"/>
      <w:bookmarkEnd w:id="806"/>
      <w:bookmarkEnd w:id="807"/>
      <w:bookmarkEnd w:id="808"/>
    </w:p>
    <w:p w:rsidR="004F4D80" w:rsidRPr="00C236C0" w:rsidRDefault="004F4D80" w:rsidP="004F4D80">
      <w:pPr>
        <w:pStyle w:val="3"/>
        <w:rPr>
          <w:szCs w:val="24"/>
        </w:rPr>
      </w:pPr>
      <w:bookmarkStart w:id="810" w:name="_Toc98253920"/>
      <w:bookmarkStart w:id="811" w:name="_Toc157248174"/>
      <w:bookmarkStart w:id="812" w:name="_Toc157496543"/>
      <w:bookmarkStart w:id="813" w:name="_Toc158206082"/>
      <w:bookmarkStart w:id="814" w:name="_Toc164057767"/>
      <w:bookmarkStart w:id="815" w:name="_Toc164137117"/>
      <w:bookmarkStart w:id="816" w:name="_Toc164161277"/>
      <w:bookmarkStart w:id="817" w:name="_Toc165173848"/>
      <w:bookmarkStart w:id="818" w:name="_Toc439170673"/>
      <w:bookmarkStart w:id="819" w:name="_Toc439172775"/>
      <w:bookmarkStart w:id="820" w:name="_Toc439173219"/>
      <w:bookmarkStart w:id="821" w:name="_Toc439238213"/>
      <w:bookmarkStart w:id="822" w:name="_Toc440361369"/>
      <w:bookmarkStart w:id="823" w:name="_Toc440376124"/>
      <w:bookmarkStart w:id="824" w:name="_Toc465774622"/>
      <w:bookmarkStart w:id="825" w:name="_Toc465848851"/>
      <w:bookmarkStart w:id="826" w:name="_Toc471979966"/>
      <w:r w:rsidRPr="00C236C0">
        <w:rPr>
          <w:szCs w:val="24"/>
        </w:rPr>
        <w:t>Форма письма о подаче оферты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7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8" w:name="_Toc98253921"/>
      <w:bookmarkStart w:id="829" w:name="_Toc157248175"/>
      <w:bookmarkStart w:id="830" w:name="_Toc157496544"/>
      <w:bookmarkStart w:id="831" w:name="_Toc158206083"/>
      <w:bookmarkStart w:id="832" w:name="_Toc164057768"/>
      <w:bookmarkStart w:id="833" w:name="_Toc164137118"/>
      <w:bookmarkStart w:id="834" w:name="_Toc164161278"/>
      <w:bookmarkStart w:id="835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6" w:name="_Toc439170674"/>
      <w:bookmarkStart w:id="837" w:name="_Toc439172776"/>
      <w:bookmarkStart w:id="838" w:name="_Toc439173220"/>
      <w:bookmarkStart w:id="839" w:name="_Toc439238214"/>
      <w:bookmarkStart w:id="840" w:name="_Toc439252762"/>
      <w:bookmarkStart w:id="841" w:name="_Toc439323736"/>
      <w:bookmarkStart w:id="842" w:name="_Toc440361370"/>
      <w:bookmarkStart w:id="843" w:name="_Toc440376125"/>
      <w:bookmarkStart w:id="844" w:name="_Toc440376252"/>
      <w:bookmarkStart w:id="845" w:name="_Toc440382510"/>
      <w:bookmarkStart w:id="846" w:name="_Toc440447180"/>
      <w:bookmarkStart w:id="847" w:name="_Toc440632341"/>
      <w:bookmarkStart w:id="848" w:name="_Toc440875113"/>
      <w:bookmarkStart w:id="849" w:name="_Toc441131100"/>
      <w:bookmarkStart w:id="850" w:name="_Toc465774623"/>
      <w:bookmarkStart w:id="851" w:name="_Toc465848852"/>
      <w:bookmarkStart w:id="852" w:name="_Toc471979967"/>
      <w:r w:rsidRPr="00C236C0">
        <w:rPr>
          <w:szCs w:val="24"/>
        </w:rPr>
        <w:lastRenderedPageBreak/>
        <w:t>Инструкции по заполнению</w:t>
      </w:r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53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53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536137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536137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53613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53613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53613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53613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536137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536137">
        <w:fldChar w:fldCharType="separate"/>
      </w:r>
      <w:r w:rsidR="00DA443D">
        <w:rPr>
          <w:sz w:val="24"/>
          <w:szCs w:val="24"/>
        </w:rPr>
        <w:t>5.1.2.3</w:t>
      </w:r>
      <w:r w:rsidR="00536137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5361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536137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54" w:name="_Ref55335821"/>
      <w:bookmarkStart w:id="855" w:name="_Ref55336345"/>
      <w:bookmarkStart w:id="856" w:name="_Toc57314674"/>
      <w:bookmarkStart w:id="857" w:name="_Toc69728988"/>
      <w:bookmarkStart w:id="858" w:name="_Toc98253922"/>
      <w:bookmarkStart w:id="859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60" w:name="_Ref440271964"/>
      <w:bookmarkStart w:id="861" w:name="_Toc440361371"/>
      <w:bookmarkStart w:id="862" w:name="_Toc440376126"/>
      <w:bookmarkStart w:id="863" w:name="_Toc471979968"/>
      <w:r>
        <w:rPr>
          <w:szCs w:val="24"/>
        </w:rPr>
        <w:lastRenderedPageBreak/>
        <w:t>Антикоррупционные обязательства (Форма 1.1).</w:t>
      </w:r>
      <w:bookmarkEnd w:id="860"/>
      <w:bookmarkEnd w:id="861"/>
      <w:bookmarkEnd w:id="862"/>
      <w:bookmarkEnd w:id="863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64" w:name="_Toc439238216"/>
      <w:bookmarkStart w:id="865" w:name="_Toc439252764"/>
      <w:bookmarkStart w:id="866" w:name="_Toc439323738"/>
      <w:bookmarkStart w:id="867" w:name="_Toc440361372"/>
      <w:bookmarkStart w:id="868" w:name="_Toc440376127"/>
      <w:bookmarkStart w:id="869" w:name="_Toc440376254"/>
      <w:bookmarkStart w:id="870" w:name="_Toc440382512"/>
      <w:bookmarkStart w:id="871" w:name="_Toc440447182"/>
      <w:bookmarkStart w:id="872" w:name="_Toc440632343"/>
      <w:bookmarkStart w:id="873" w:name="_Toc440875115"/>
      <w:bookmarkStart w:id="874" w:name="_Toc441131102"/>
      <w:bookmarkStart w:id="875" w:name="_Toc465774625"/>
      <w:bookmarkStart w:id="876" w:name="_Toc465848854"/>
      <w:bookmarkStart w:id="877" w:name="_Toc471979969"/>
      <w:r w:rsidRPr="009F5821">
        <w:rPr>
          <w:szCs w:val="24"/>
        </w:rPr>
        <w:t>Форма Антикоррупционных обязательств</w:t>
      </w:r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1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2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8" w:name="_Toc423423668"/>
      <w:bookmarkStart w:id="879" w:name="_Ref440271072"/>
      <w:bookmarkStart w:id="880" w:name="_Ref440273986"/>
      <w:bookmarkStart w:id="881" w:name="_Ref440274337"/>
      <w:bookmarkStart w:id="882" w:name="_Ref440274913"/>
      <w:bookmarkStart w:id="883" w:name="_Ref440284918"/>
      <w:bookmarkStart w:id="884" w:name="_Toc471979970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54"/>
      <w:bookmarkEnd w:id="855"/>
      <w:bookmarkEnd w:id="856"/>
      <w:bookmarkEnd w:id="857"/>
      <w:bookmarkEnd w:id="858"/>
      <w:bookmarkEnd w:id="859"/>
      <w:bookmarkEnd w:id="878"/>
      <w:bookmarkEnd w:id="879"/>
      <w:bookmarkEnd w:id="880"/>
      <w:bookmarkEnd w:id="881"/>
      <w:bookmarkEnd w:id="882"/>
      <w:bookmarkEnd w:id="883"/>
      <w:bookmarkEnd w:id="88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5" w:name="_Toc98253923"/>
      <w:bookmarkStart w:id="886" w:name="_Toc157248177"/>
      <w:bookmarkStart w:id="887" w:name="_Toc157496546"/>
      <w:bookmarkStart w:id="888" w:name="_Toc158206085"/>
      <w:bookmarkStart w:id="889" w:name="_Toc164057770"/>
      <w:bookmarkStart w:id="890" w:name="_Toc164137120"/>
      <w:bookmarkStart w:id="891" w:name="_Toc164161280"/>
      <w:bookmarkStart w:id="892" w:name="_Toc165173851"/>
      <w:bookmarkStart w:id="893" w:name="_Ref264038986"/>
      <w:bookmarkStart w:id="894" w:name="_Ref264359294"/>
      <w:bookmarkStart w:id="895" w:name="_Toc439170676"/>
      <w:bookmarkStart w:id="896" w:name="_Toc439172778"/>
      <w:bookmarkStart w:id="897" w:name="_Toc439173222"/>
      <w:bookmarkStart w:id="898" w:name="_Toc439238218"/>
      <w:bookmarkStart w:id="899" w:name="_Toc439252766"/>
      <w:bookmarkStart w:id="900" w:name="_Toc439323740"/>
      <w:bookmarkStart w:id="901" w:name="_Toc440361374"/>
      <w:bookmarkStart w:id="902" w:name="_Toc440376129"/>
      <w:bookmarkStart w:id="903" w:name="_Toc440376256"/>
      <w:bookmarkStart w:id="904" w:name="_Toc440382514"/>
      <w:bookmarkStart w:id="905" w:name="_Toc440447184"/>
      <w:bookmarkStart w:id="906" w:name="_Toc440632345"/>
      <w:bookmarkStart w:id="907" w:name="_Toc440875117"/>
      <w:bookmarkStart w:id="908" w:name="_Toc441131104"/>
      <w:bookmarkStart w:id="909" w:name="_Toc465774627"/>
      <w:bookmarkStart w:id="910" w:name="_Toc465848856"/>
      <w:bookmarkStart w:id="911" w:name="_Toc468876176"/>
      <w:bookmarkStart w:id="912" w:name="_Toc469487670"/>
      <w:bookmarkStart w:id="913" w:name="_Toc471979971"/>
      <w:r w:rsidRPr="00C236C0">
        <w:rPr>
          <w:szCs w:val="24"/>
        </w:rPr>
        <w:t xml:space="preserve">Форма </w:t>
      </w:r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r w:rsidR="00492C8B">
        <w:rPr>
          <w:szCs w:val="24"/>
        </w:rPr>
        <w:t>Сводной таблицы стоимости</w:t>
      </w:r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8"/>
      <w:bookmarkEnd w:id="909"/>
      <w:bookmarkEnd w:id="910"/>
      <w:bookmarkEnd w:id="911"/>
      <w:bookmarkEnd w:id="912"/>
      <w:bookmarkEnd w:id="9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324FAE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14" w:name="_Toc176765534"/>
      <w:bookmarkStart w:id="915" w:name="_Toc198979983"/>
      <w:bookmarkStart w:id="916" w:name="_Toc217466315"/>
      <w:bookmarkStart w:id="917" w:name="_Toc217702856"/>
      <w:bookmarkStart w:id="918" w:name="_Toc233601974"/>
      <w:bookmarkStart w:id="919" w:name="_Toc263343460"/>
      <w:r w:rsidRPr="00F647F7">
        <w:rPr>
          <w:b w:val="0"/>
          <w:szCs w:val="24"/>
        </w:rPr>
        <w:br w:type="page"/>
      </w:r>
      <w:bookmarkStart w:id="920" w:name="_Toc439170677"/>
      <w:bookmarkStart w:id="921" w:name="_Toc439172779"/>
      <w:bookmarkStart w:id="922" w:name="_Toc439173223"/>
      <w:bookmarkStart w:id="923" w:name="_Toc439238219"/>
      <w:bookmarkStart w:id="924" w:name="_Toc439252767"/>
      <w:bookmarkStart w:id="925" w:name="_Toc439323741"/>
      <w:bookmarkStart w:id="926" w:name="_Toc440361375"/>
      <w:bookmarkStart w:id="927" w:name="_Toc440376130"/>
      <w:bookmarkStart w:id="928" w:name="_Toc440376257"/>
      <w:bookmarkStart w:id="929" w:name="_Toc440382515"/>
      <w:bookmarkStart w:id="930" w:name="_Toc440447185"/>
      <w:bookmarkStart w:id="931" w:name="_Toc440632346"/>
      <w:bookmarkStart w:id="932" w:name="_Toc440875118"/>
      <w:bookmarkStart w:id="933" w:name="_Toc441131105"/>
      <w:bookmarkStart w:id="934" w:name="_Toc465774628"/>
      <w:bookmarkStart w:id="935" w:name="_Toc465848857"/>
      <w:bookmarkStart w:id="936" w:name="_Toc468876177"/>
      <w:bookmarkStart w:id="937" w:name="_Toc469487671"/>
      <w:bookmarkStart w:id="938" w:name="_Toc471979972"/>
      <w:r w:rsidRPr="00C236C0">
        <w:rPr>
          <w:szCs w:val="24"/>
        </w:rPr>
        <w:lastRenderedPageBreak/>
        <w:t>Инструкции по заполнению</w:t>
      </w:r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536137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53613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9" w:name="_Ref86826666"/>
      <w:bookmarkStart w:id="940" w:name="_Toc90385112"/>
      <w:bookmarkStart w:id="941" w:name="_Toc98253925"/>
      <w:bookmarkStart w:id="942" w:name="_Toc165173853"/>
      <w:bookmarkStart w:id="943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44" w:name="_Ref440537086"/>
      <w:bookmarkStart w:id="945" w:name="_Toc471979973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9"/>
      <w:bookmarkEnd w:id="940"/>
      <w:bookmarkEnd w:id="941"/>
      <w:bookmarkEnd w:id="942"/>
      <w:bookmarkEnd w:id="943"/>
      <w:bookmarkEnd w:id="944"/>
      <w:bookmarkEnd w:id="94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6" w:name="_Toc90385113"/>
      <w:bookmarkStart w:id="947" w:name="_Toc98253926"/>
      <w:bookmarkStart w:id="948" w:name="_Toc157248180"/>
      <w:bookmarkStart w:id="949" w:name="_Toc157496549"/>
      <w:bookmarkStart w:id="950" w:name="_Toc158206088"/>
      <w:bookmarkStart w:id="951" w:name="_Toc164057773"/>
      <w:bookmarkStart w:id="952" w:name="_Toc164137123"/>
      <w:bookmarkStart w:id="953" w:name="_Toc164161283"/>
      <w:bookmarkStart w:id="954" w:name="_Toc165173854"/>
      <w:bookmarkStart w:id="955" w:name="_Ref193690005"/>
      <w:bookmarkStart w:id="956" w:name="_Toc439170679"/>
      <w:bookmarkStart w:id="957" w:name="_Toc439172781"/>
      <w:bookmarkStart w:id="958" w:name="_Toc439173225"/>
      <w:bookmarkStart w:id="959" w:name="_Toc439238221"/>
      <w:bookmarkStart w:id="960" w:name="_Toc439252769"/>
      <w:bookmarkStart w:id="961" w:name="_Toc439323743"/>
      <w:bookmarkStart w:id="962" w:name="_Toc440361377"/>
      <w:bookmarkStart w:id="963" w:name="_Toc440376132"/>
      <w:bookmarkStart w:id="964" w:name="_Toc440376259"/>
      <w:bookmarkStart w:id="965" w:name="_Toc440382517"/>
      <w:bookmarkStart w:id="966" w:name="_Toc440447187"/>
      <w:bookmarkStart w:id="967" w:name="_Toc440632348"/>
      <w:bookmarkStart w:id="968" w:name="_Toc440875120"/>
      <w:bookmarkStart w:id="969" w:name="_Toc441131107"/>
      <w:bookmarkStart w:id="970" w:name="_Toc465774630"/>
      <w:bookmarkStart w:id="971" w:name="_Toc465848859"/>
      <w:bookmarkStart w:id="972" w:name="_Toc468876179"/>
      <w:bookmarkStart w:id="973" w:name="_Toc469487673"/>
      <w:bookmarkStart w:id="974" w:name="_Toc471979974"/>
      <w:r w:rsidRPr="00C236C0">
        <w:rPr>
          <w:szCs w:val="24"/>
        </w:rPr>
        <w:t xml:space="preserve">Форма </w:t>
      </w:r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r w:rsidRPr="00C236C0">
        <w:rPr>
          <w:szCs w:val="24"/>
        </w:rPr>
        <w:t>технического предложения</w:t>
      </w:r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5" w:name="_Ref55335818"/>
      <w:bookmarkStart w:id="976" w:name="_Ref55336334"/>
      <w:bookmarkStart w:id="977" w:name="_Toc57314673"/>
      <w:bookmarkStart w:id="978" w:name="_Toc69728987"/>
      <w:bookmarkStart w:id="979" w:name="_Toc98253928"/>
      <w:bookmarkStart w:id="980" w:name="_Toc165173856"/>
      <w:bookmarkStart w:id="981" w:name="_Ref194749150"/>
      <w:bookmarkStart w:id="982" w:name="_Ref194750368"/>
      <w:bookmarkStart w:id="983" w:name="_Ref89649494"/>
      <w:bookmarkStart w:id="984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53613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536137">
        <w:rPr>
          <w:i/>
          <w:color w:val="000000"/>
        </w:rPr>
      </w:r>
      <w:r w:rsidR="00536137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536137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53613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536137">
        <w:rPr>
          <w:i/>
          <w:color w:val="000000"/>
        </w:rPr>
      </w:r>
      <w:r w:rsidR="00536137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536137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5" w:name="_Toc176765537"/>
      <w:bookmarkStart w:id="986" w:name="_Toc198979986"/>
      <w:bookmarkStart w:id="987" w:name="_Toc217466321"/>
      <w:bookmarkStart w:id="988" w:name="_Toc217702859"/>
      <w:bookmarkStart w:id="989" w:name="_Toc233601977"/>
      <w:bookmarkStart w:id="990" w:name="_Toc263343463"/>
      <w:bookmarkStart w:id="991" w:name="_Toc439170680"/>
      <w:bookmarkStart w:id="992" w:name="_Toc439172782"/>
      <w:bookmarkStart w:id="993" w:name="_Toc439173226"/>
      <w:bookmarkStart w:id="994" w:name="_Toc439238222"/>
      <w:bookmarkStart w:id="995" w:name="_Toc439252770"/>
      <w:bookmarkStart w:id="996" w:name="_Toc439323744"/>
      <w:bookmarkStart w:id="997" w:name="_Toc440361378"/>
      <w:bookmarkStart w:id="998" w:name="_Toc440376133"/>
      <w:bookmarkStart w:id="999" w:name="_Toc440376260"/>
      <w:bookmarkStart w:id="1000" w:name="_Toc440382518"/>
      <w:bookmarkStart w:id="1001" w:name="_Toc440447188"/>
      <w:bookmarkStart w:id="1002" w:name="_Toc440632349"/>
      <w:bookmarkStart w:id="1003" w:name="_Toc440875121"/>
      <w:bookmarkStart w:id="1004" w:name="_Toc441131108"/>
      <w:bookmarkStart w:id="1005" w:name="_Toc465774631"/>
      <w:bookmarkStart w:id="1006" w:name="_Toc465848860"/>
      <w:bookmarkStart w:id="1007" w:name="_Toc468876180"/>
      <w:bookmarkStart w:id="1008" w:name="_Toc469487674"/>
      <w:bookmarkStart w:id="1009" w:name="_Toc471979975"/>
      <w:r w:rsidRPr="00C236C0">
        <w:rPr>
          <w:szCs w:val="24"/>
        </w:rPr>
        <w:lastRenderedPageBreak/>
        <w:t>Инструкции по заполнению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536137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53613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10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1" w:name="_Toc423423670"/>
      <w:bookmarkStart w:id="1012" w:name="_Ref440271036"/>
      <w:bookmarkStart w:id="1013" w:name="_Ref440274366"/>
      <w:bookmarkStart w:id="1014" w:name="_Ref440274902"/>
      <w:bookmarkStart w:id="1015" w:name="_Ref440284947"/>
      <w:bookmarkStart w:id="1016" w:name="_Ref440361140"/>
      <w:bookmarkStart w:id="1017" w:name="_Toc471979976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8" w:name="_Toc98253929"/>
      <w:bookmarkStart w:id="1019" w:name="_Toc157248183"/>
      <w:bookmarkStart w:id="1020" w:name="_Toc157496552"/>
      <w:bookmarkStart w:id="1021" w:name="_Toc158206091"/>
      <w:bookmarkStart w:id="1022" w:name="_Toc164057776"/>
      <w:bookmarkStart w:id="1023" w:name="_Toc164137126"/>
      <w:bookmarkStart w:id="1024" w:name="_Toc164161286"/>
      <w:bookmarkStart w:id="1025" w:name="_Toc165173857"/>
      <w:bookmarkStart w:id="1026" w:name="_Toc439170682"/>
      <w:bookmarkStart w:id="1027" w:name="_Toc439172784"/>
      <w:bookmarkStart w:id="1028" w:name="_Toc439173228"/>
      <w:bookmarkStart w:id="1029" w:name="_Toc439238224"/>
      <w:bookmarkStart w:id="1030" w:name="_Toc439252772"/>
      <w:bookmarkStart w:id="1031" w:name="_Toc439323746"/>
      <w:bookmarkStart w:id="1032" w:name="_Toc440361380"/>
      <w:bookmarkStart w:id="1033" w:name="_Toc440376135"/>
      <w:bookmarkStart w:id="1034" w:name="_Toc440376262"/>
      <w:bookmarkStart w:id="1035" w:name="_Toc440382520"/>
      <w:bookmarkStart w:id="1036" w:name="_Toc440447190"/>
      <w:bookmarkStart w:id="1037" w:name="_Toc440632351"/>
      <w:bookmarkStart w:id="1038" w:name="_Toc440875123"/>
      <w:bookmarkStart w:id="1039" w:name="_Toc441131110"/>
      <w:bookmarkStart w:id="1040" w:name="_Toc465774633"/>
      <w:bookmarkStart w:id="1041" w:name="_Toc465848862"/>
      <w:bookmarkStart w:id="1042" w:name="_Toc468876182"/>
      <w:bookmarkStart w:id="1043" w:name="_Toc469487676"/>
      <w:bookmarkStart w:id="1044" w:name="_Toc471979977"/>
      <w:r w:rsidRPr="009F5821">
        <w:rPr>
          <w:szCs w:val="24"/>
        </w:rPr>
        <w:t xml:space="preserve">Форма </w:t>
      </w:r>
      <w:bookmarkEnd w:id="1018"/>
      <w:r w:rsidRPr="009F5821">
        <w:rPr>
          <w:szCs w:val="24"/>
        </w:rPr>
        <w:t xml:space="preserve">графика 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r w:rsidR="009469A6" w:rsidRPr="009F5821">
        <w:rPr>
          <w:szCs w:val="24"/>
        </w:rPr>
        <w:t>оказания услуг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5" w:name="_Toc171070556"/>
      <w:bookmarkStart w:id="1046" w:name="_Toc98253927"/>
      <w:bookmarkStart w:id="1047" w:name="_Toc176605808"/>
      <w:bookmarkStart w:id="1048" w:name="_Toc176611017"/>
      <w:bookmarkStart w:id="1049" w:name="_Toc176611073"/>
      <w:bookmarkStart w:id="1050" w:name="_Toc176668676"/>
      <w:bookmarkStart w:id="1051" w:name="_Toc176684336"/>
      <w:bookmarkStart w:id="1052" w:name="_Toc176746279"/>
      <w:bookmarkStart w:id="1053" w:name="_Toc176747346"/>
      <w:bookmarkStart w:id="1054" w:name="_Toc198979988"/>
      <w:bookmarkStart w:id="1055" w:name="_Toc217466324"/>
      <w:bookmarkStart w:id="1056" w:name="_Toc217702862"/>
      <w:bookmarkStart w:id="1057" w:name="_Toc233601980"/>
      <w:bookmarkStart w:id="1058" w:name="_Toc263343466"/>
      <w:r w:rsidRPr="00F647F7">
        <w:rPr>
          <w:b w:val="0"/>
          <w:szCs w:val="24"/>
        </w:rPr>
        <w:br w:type="page"/>
      </w:r>
      <w:bookmarkStart w:id="1059" w:name="_Toc439170683"/>
      <w:bookmarkStart w:id="1060" w:name="_Toc439172785"/>
      <w:bookmarkStart w:id="1061" w:name="_Toc439173229"/>
      <w:bookmarkStart w:id="1062" w:name="_Toc439238225"/>
      <w:bookmarkStart w:id="1063" w:name="_Toc439252773"/>
      <w:bookmarkStart w:id="1064" w:name="_Toc439323747"/>
      <w:bookmarkStart w:id="1065" w:name="_Toc440361381"/>
      <w:bookmarkStart w:id="1066" w:name="_Toc440376136"/>
      <w:bookmarkStart w:id="1067" w:name="_Toc440376263"/>
      <w:bookmarkStart w:id="1068" w:name="_Toc440382521"/>
      <w:bookmarkStart w:id="1069" w:name="_Toc440447191"/>
      <w:bookmarkStart w:id="1070" w:name="_Toc440632352"/>
      <w:bookmarkStart w:id="1071" w:name="_Toc440875124"/>
      <w:bookmarkStart w:id="1072" w:name="_Toc441131111"/>
      <w:bookmarkStart w:id="1073" w:name="_Toc465774634"/>
      <w:bookmarkStart w:id="1074" w:name="_Toc465848863"/>
      <w:bookmarkStart w:id="1075" w:name="_Toc468876183"/>
      <w:bookmarkStart w:id="1076" w:name="_Toc469487677"/>
      <w:bookmarkStart w:id="1077" w:name="_Toc471979978"/>
      <w:r w:rsidRPr="009F5821">
        <w:rPr>
          <w:szCs w:val="24"/>
        </w:rPr>
        <w:lastRenderedPageBreak/>
        <w:t>Инструкции по заполнению</w:t>
      </w:r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53613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53613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53613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8" w:name="_Hlt22846931"/>
      <w:bookmarkStart w:id="1079" w:name="_Ref440361439"/>
      <w:bookmarkStart w:id="1080" w:name="_Ref440361914"/>
      <w:bookmarkStart w:id="1081" w:name="_Ref440361959"/>
      <w:bookmarkStart w:id="1082" w:name="_Toc471979979"/>
      <w:bookmarkStart w:id="1083" w:name="_Ref93264992"/>
      <w:bookmarkStart w:id="1084" w:name="_Ref93265116"/>
      <w:bookmarkStart w:id="1085" w:name="_Toc98253933"/>
      <w:bookmarkStart w:id="1086" w:name="_Toc165173859"/>
      <w:bookmarkStart w:id="1087" w:name="_Toc423423671"/>
      <w:bookmarkEnd w:id="107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9"/>
      <w:bookmarkEnd w:id="1080"/>
      <w:bookmarkEnd w:id="1081"/>
      <w:bookmarkEnd w:id="1082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8" w:name="_Toc440361383"/>
      <w:bookmarkStart w:id="1089" w:name="_Toc440376138"/>
      <w:bookmarkStart w:id="1090" w:name="_Toc440376265"/>
      <w:bookmarkStart w:id="1091" w:name="_Toc440382523"/>
      <w:bookmarkStart w:id="1092" w:name="_Toc440447193"/>
      <w:bookmarkStart w:id="1093" w:name="_Toc440632354"/>
      <w:bookmarkStart w:id="1094" w:name="_Toc440875126"/>
      <w:bookmarkStart w:id="1095" w:name="_Toc441131113"/>
      <w:bookmarkStart w:id="1096" w:name="_Toc465774636"/>
      <w:bookmarkStart w:id="1097" w:name="_Toc465848865"/>
      <w:bookmarkStart w:id="1098" w:name="_Toc468876185"/>
      <w:bookmarkStart w:id="1099" w:name="_Toc469487679"/>
      <w:bookmarkStart w:id="1100" w:name="_Toc471979980"/>
      <w:r w:rsidRPr="009F5821">
        <w:rPr>
          <w:szCs w:val="24"/>
        </w:rPr>
        <w:t>Форма графика оплаты оказания услуг</w:t>
      </w:r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01" w:name="_Toc440361384"/>
      <w:bookmarkStart w:id="1102" w:name="_Toc440376139"/>
      <w:bookmarkStart w:id="1103" w:name="_Toc440376266"/>
      <w:bookmarkStart w:id="1104" w:name="_Toc440382524"/>
      <w:bookmarkStart w:id="1105" w:name="_Toc440447194"/>
      <w:bookmarkStart w:id="1106" w:name="_Toc440632355"/>
      <w:bookmarkStart w:id="1107" w:name="_Toc440875127"/>
      <w:bookmarkStart w:id="1108" w:name="_Toc441131114"/>
      <w:bookmarkStart w:id="1109" w:name="_Toc465774637"/>
      <w:bookmarkStart w:id="1110" w:name="_Toc465848866"/>
      <w:bookmarkStart w:id="1111" w:name="_Toc468876186"/>
      <w:bookmarkStart w:id="1112" w:name="_Toc469487680"/>
      <w:bookmarkStart w:id="1113" w:name="_Toc471979981"/>
      <w:r w:rsidRPr="009F5821">
        <w:rPr>
          <w:szCs w:val="24"/>
        </w:rPr>
        <w:lastRenderedPageBreak/>
        <w:t>Инструкции по заполнению</w:t>
      </w:r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5361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5361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536137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536137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536137" w:rsidRPr="00303087">
        <w:rPr>
          <w:sz w:val="24"/>
          <w:szCs w:val="24"/>
        </w:rPr>
      </w:r>
      <w:r w:rsidR="00536137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14" w:name="_Ref440361531"/>
      <w:bookmarkStart w:id="1115" w:name="_Ref440361610"/>
      <w:bookmarkStart w:id="1116" w:name="_Toc471979982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83"/>
      <w:bookmarkEnd w:id="984"/>
      <w:bookmarkEnd w:id="1083"/>
      <w:bookmarkEnd w:id="1084"/>
      <w:bookmarkEnd w:id="1085"/>
      <w:bookmarkEnd w:id="1086"/>
      <w:bookmarkEnd w:id="1087"/>
      <w:bookmarkEnd w:id="1114"/>
      <w:bookmarkEnd w:id="1115"/>
      <w:bookmarkEnd w:id="111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7" w:name="_Toc439170685"/>
      <w:bookmarkStart w:id="1118" w:name="_Toc439172787"/>
      <w:bookmarkStart w:id="1119" w:name="_Toc439173231"/>
      <w:bookmarkStart w:id="1120" w:name="_Toc439238227"/>
      <w:bookmarkStart w:id="1121" w:name="_Toc439252775"/>
      <w:bookmarkStart w:id="1122" w:name="_Toc439323749"/>
      <w:bookmarkStart w:id="1123" w:name="_Toc440361386"/>
      <w:bookmarkStart w:id="1124" w:name="_Toc440376141"/>
      <w:bookmarkStart w:id="1125" w:name="_Toc440376268"/>
      <w:bookmarkStart w:id="1126" w:name="_Toc440382526"/>
      <w:bookmarkStart w:id="1127" w:name="_Toc440447196"/>
      <w:bookmarkStart w:id="1128" w:name="_Toc440632357"/>
      <w:bookmarkStart w:id="1129" w:name="_Toc440875129"/>
      <w:bookmarkStart w:id="1130" w:name="_Toc441131116"/>
      <w:bookmarkStart w:id="1131" w:name="_Toc465774639"/>
      <w:bookmarkStart w:id="1132" w:name="_Toc465848868"/>
      <w:bookmarkStart w:id="1133" w:name="_Toc468876188"/>
      <w:bookmarkStart w:id="1134" w:name="_Toc469487682"/>
      <w:bookmarkStart w:id="1135" w:name="_Toc471979983"/>
      <w:bookmarkStart w:id="1136" w:name="_Toc157248186"/>
      <w:bookmarkStart w:id="1137" w:name="_Toc157496555"/>
      <w:bookmarkStart w:id="1138" w:name="_Toc158206094"/>
      <w:bookmarkStart w:id="1139" w:name="_Toc164057779"/>
      <w:bookmarkStart w:id="1140" w:name="_Toc164137129"/>
      <w:bookmarkStart w:id="1141" w:name="_Toc164161289"/>
      <w:bookmarkStart w:id="1142" w:name="_Toc165173860"/>
      <w:r w:rsidRPr="009F5821">
        <w:rPr>
          <w:szCs w:val="24"/>
        </w:rPr>
        <w:t>Форма Протокола разногласий к проекту Договора</w:t>
      </w:r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r w:rsidRPr="009F5821">
        <w:rPr>
          <w:szCs w:val="24"/>
        </w:rPr>
        <w:t xml:space="preserve"> </w:t>
      </w:r>
      <w:bookmarkEnd w:id="1136"/>
      <w:bookmarkEnd w:id="1137"/>
      <w:bookmarkEnd w:id="1138"/>
      <w:bookmarkEnd w:id="1139"/>
      <w:bookmarkEnd w:id="1140"/>
      <w:bookmarkEnd w:id="1141"/>
      <w:bookmarkEnd w:id="11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536137">
              <w:fldChar w:fldCharType="begin"/>
            </w:r>
            <w:r w:rsidR="003C1FE1">
              <w:instrText xml:space="preserve"> REF _Ref440272931 \r \h </w:instrText>
            </w:r>
            <w:r w:rsidR="00536137">
              <w:fldChar w:fldCharType="separate"/>
            </w:r>
            <w:r w:rsidR="00DA443D">
              <w:t>2</w:t>
            </w:r>
            <w:r w:rsidR="0053613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536137">
              <w:fldChar w:fldCharType="begin"/>
            </w:r>
            <w:r w:rsidR="003C1FE1">
              <w:instrText xml:space="preserve"> REF _Ref440272931 \r \h </w:instrText>
            </w:r>
            <w:r w:rsidR="00536137">
              <w:fldChar w:fldCharType="separate"/>
            </w:r>
            <w:r w:rsidR="00DA443D">
              <w:t>2</w:t>
            </w:r>
            <w:r w:rsidR="0053613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43" w:name="_Toc439170686"/>
      <w:bookmarkStart w:id="1144" w:name="_Toc439172788"/>
      <w:bookmarkStart w:id="1145" w:name="_Toc439173232"/>
      <w:bookmarkStart w:id="1146" w:name="_Toc439238228"/>
      <w:bookmarkStart w:id="1147" w:name="_Toc439252776"/>
      <w:bookmarkStart w:id="1148" w:name="_Toc439323750"/>
      <w:bookmarkStart w:id="1149" w:name="_Toc440361387"/>
      <w:bookmarkStart w:id="1150" w:name="_Toc440376142"/>
      <w:bookmarkStart w:id="1151" w:name="_Toc440376269"/>
      <w:bookmarkStart w:id="1152" w:name="_Toc440382527"/>
      <w:bookmarkStart w:id="1153" w:name="_Toc440447197"/>
      <w:bookmarkStart w:id="1154" w:name="_Toc440632358"/>
      <w:bookmarkStart w:id="1155" w:name="_Toc440875130"/>
      <w:bookmarkStart w:id="1156" w:name="_Toc441131117"/>
      <w:bookmarkStart w:id="1157" w:name="_Toc465774640"/>
      <w:bookmarkStart w:id="1158" w:name="_Toc465848869"/>
      <w:bookmarkStart w:id="1159" w:name="_Toc468876189"/>
      <w:bookmarkStart w:id="1160" w:name="_Toc469487683"/>
      <w:bookmarkStart w:id="1161" w:name="_Toc471979984"/>
      <w:r w:rsidRPr="009F5821">
        <w:rPr>
          <w:szCs w:val="24"/>
        </w:rPr>
        <w:t>Инструкции по заполнению</w:t>
      </w:r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5361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53613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53613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53613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53613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2" w:name="_Ref55335823"/>
      <w:bookmarkStart w:id="1163" w:name="_Ref55336359"/>
      <w:bookmarkStart w:id="1164" w:name="_Toc57314675"/>
      <w:bookmarkStart w:id="1165" w:name="_Toc69728989"/>
      <w:bookmarkStart w:id="1166" w:name="_Toc98253939"/>
      <w:bookmarkStart w:id="1167" w:name="_Toc165173865"/>
      <w:bookmarkStart w:id="1168" w:name="_Toc423423672"/>
      <w:bookmarkStart w:id="1169" w:name="_Toc471979985"/>
      <w:bookmarkEnd w:id="827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9F5821" w:rsidRDefault="004F4D80" w:rsidP="004F4D80">
      <w:pPr>
        <w:pStyle w:val="3"/>
        <w:rPr>
          <w:szCs w:val="24"/>
        </w:rPr>
      </w:pPr>
      <w:bookmarkStart w:id="1170" w:name="_Toc98253940"/>
      <w:bookmarkStart w:id="1171" w:name="_Toc157248192"/>
      <w:bookmarkStart w:id="1172" w:name="_Toc157496561"/>
      <w:bookmarkStart w:id="1173" w:name="_Toc158206100"/>
      <w:bookmarkStart w:id="1174" w:name="_Toc164057785"/>
      <w:bookmarkStart w:id="1175" w:name="_Toc164137135"/>
      <w:bookmarkStart w:id="1176" w:name="_Toc164161295"/>
      <w:bookmarkStart w:id="1177" w:name="_Toc165173866"/>
      <w:bookmarkStart w:id="1178" w:name="_Toc439170688"/>
      <w:bookmarkStart w:id="1179" w:name="_Toc439172790"/>
      <w:bookmarkStart w:id="1180" w:name="_Toc439173234"/>
      <w:bookmarkStart w:id="1181" w:name="_Toc439238230"/>
      <w:bookmarkStart w:id="1182" w:name="_Toc439252778"/>
      <w:bookmarkStart w:id="1183" w:name="_Ref440272119"/>
      <w:bookmarkStart w:id="1184" w:name="_Toc440361389"/>
      <w:bookmarkStart w:id="1185" w:name="_Ref444170274"/>
      <w:bookmarkStart w:id="1186" w:name="_Toc465774642"/>
      <w:bookmarkStart w:id="1187" w:name="_Toc465848871"/>
      <w:bookmarkStart w:id="1188" w:name="_Toc471979986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89" w:name="_Toc439170689"/>
      <w:bookmarkStart w:id="1190" w:name="_Toc439172791"/>
      <w:bookmarkStart w:id="1191" w:name="_Toc439173235"/>
      <w:bookmarkStart w:id="1192" w:name="_Toc439238231"/>
      <w:bookmarkStart w:id="1193" w:name="_Toc439252779"/>
      <w:bookmarkStart w:id="1194" w:name="_Ref440272147"/>
      <w:bookmarkStart w:id="1195" w:name="_Toc440361390"/>
      <w:bookmarkStart w:id="1196" w:name="_Ref444170284"/>
      <w:bookmarkStart w:id="1197" w:name="_Ref444170359"/>
      <w:bookmarkStart w:id="1198" w:name="_Toc471979987"/>
      <w:r w:rsidRPr="009F5821">
        <w:rPr>
          <w:szCs w:val="24"/>
        </w:rPr>
        <w:lastRenderedPageBreak/>
        <w:t xml:space="preserve">Форма </w:t>
      </w:r>
      <w:bookmarkEnd w:id="1189"/>
      <w:bookmarkEnd w:id="1190"/>
      <w:bookmarkEnd w:id="1191"/>
      <w:bookmarkEnd w:id="1192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93"/>
      <w:bookmarkEnd w:id="1194"/>
      <w:bookmarkEnd w:id="1195"/>
      <w:bookmarkEnd w:id="1196"/>
      <w:bookmarkEnd w:id="1197"/>
      <w:bookmarkEnd w:id="1198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9" w:name="_Toc439170690"/>
      <w:bookmarkStart w:id="1200" w:name="_Toc439172792"/>
      <w:bookmarkStart w:id="1201" w:name="_Toc439173236"/>
      <w:bookmarkStart w:id="1202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8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9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9"/>
    <w:bookmarkEnd w:id="1200"/>
    <w:bookmarkEnd w:id="1201"/>
    <w:bookmarkEnd w:id="1202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03" w:name="_Toc125426243"/>
      <w:bookmarkStart w:id="1204" w:name="_Toc396984070"/>
      <w:bookmarkStart w:id="1205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6" w:name="_Toc439170691"/>
      <w:bookmarkStart w:id="1207" w:name="_Toc439172793"/>
      <w:bookmarkStart w:id="1208" w:name="_Toc439173237"/>
      <w:bookmarkStart w:id="1209" w:name="_Toc439238233"/>
      <w:bookmarkStart w:id="1210" w:name="_Toc439252780"/>
      <w:bookmarkStart w:id="1211" w:name="_Toc439323754"/>
      <w:bookmarkStart w:id="1212" w:name="_Toc440361391"/>
      <w:bookmarkStart w:id="1213" w:name="_Toc440376146"/>
      <w:bookmarkStart w:id="1214" w:name="_Toc440376273"/>
      <w:bookmarkStart w:id="1215" w:name="_Toc440382531"/>
      <w:bookmarkStart w:id="1216" w:name="_Toc440447201"/>
      <w:bookmarkStart w:id="1217" w:name="_Toc440632362"/>
      <w:bookmarkStart w:id="1218" w:name="_Toc440875134"/>
      <w:bookmarkStart w:id="1219" w:name="_Toc441131121"/>
      <w:bookmarkStart w:id="1220" w:name="_Toc465774644"/>
      <w:bookmarkStart w:id="1221" w:name="_Toc465848873"/>
      <w:bookmarkStart w:id="1222" w:name="_Toc471979988"/>
      <w:r w:rsidRPr="00AE1D21">
        <w:rPr>
          <w:szCs w:val="24"/>
        </w:rPr>
        <w:lastRenderedPageBreak/>
        <w:t>Инструкции по заполнению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176B19">
        <w:fldChar w:fldCharType="begin"/>
      </w:r>
      <w:r w:rsidR="00176B19">
        <w:instrText xml:space="preserve"> REF _Ref55336310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</w:t>
      </w:r>
      <w:r w:rsidR="00176B19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23" w:name="_Ref55336378"/>
      <w:bookmarkStart w:id="1224" w:name="_Toc57314676"/>
      <w:bookmarkStart w:id="1225" w:name="_Toc69728990"/>
      <w:bookmarkStart w:id="1226" w:name="_Toc98253942"/>
      <w:bookmarkStart w:id="1227" w:name="_Toc165173868"/>
      <w:bookmarkStart w:id="1228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176B19">
        <w:fldChar w:fldCharType="begin"/>
      </w:r>
      <w:r w:rsidR="00176B19">
        <w:instrText xml:space="preserve"> REF _Ref444170359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5.7.2</w:t>
      </w:r>
      <w:r w:rsidR="00176B19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9" w:name="_Ref449016627"/>
      <w:bookmarkStart w:id="1230" w:name="_Toc471979989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</w:p>
    <w:p w:rsidR="004F4D80" w:rsidRPr="00D904EF" w:rsidRDefault="004F4D80" w:rsidP="004F4D80">
      <w:pPr>
        <w:pStyle w:val="3"/>
        <w:rPr>
          <w:szCs w:val="24"/>
        </w:rPr>
      </w:pPr>
      <w:bookmarkStart w:id="1231" w:name="_Toc98253943"/>
      <w:bookmarkStart w:id="1232" w:name="_Toc157248195"/>
      <w:bookmarkStart w:id="1233" w:name="_Toc157496564"/>
      <w:bookmarkStart w:id="1234" w:name="_Toc158206103"/>
      <w:bookmarkStart w:id="1235" w:name="_Toc164057788"/>
      <w:bookmarkStart w:id="1236" w:name="_Toc164137138"/>
      <w:bookmarkStart w:id="1237" w:name="_Toc164161298"/>
      <w:bookmarkStart w:id="1238" w:name="_Toc165173869"/>
      <w:bookmarkStart w:id="1239" w:name="_Toc439170693"/>
      <w:bookmarkStart w:id="1240" w:name="_Toc439172795"/>
      <w:bookmarkStart w:id="1241" w:name="_Toc439173239"/>
      <w:bookmarkStart w:id="1242" w:name="_Toc439238235"/>
      <w:bookmarkStart w:id="1243" w:name="_Toc439252782"/>
      <w:bookmarkStart w:id="1244" w:name="_Toc439323756"/>
      <w:bookmarkStart w:id="1245" w:name="_Toc440361393"/>
      <w:bookmarkStart w:id="1246" w:name="_Toc440376275"/>
      <w:bookmarkStart w:id="1247" w:name="_Toc440382533"/>
      <w:bookmarkStart w:id="1248" w:name="_Toc440447203"/>
      <w:bookmarkStart w:id="1249" w:name="_Toc440632364"/>
      <w:bookmarkStart w:id="1250" w:name="_Toc440875136"/>
      <w:bookmarkStart w:id="1251" w:name="_Toc441131123"/>
      <w:bookmarkStart w:id="1252" w:name="_Toc465774646"/>
      <w:bookmarkStart w:id="1253" w:name="_Toc465848875"/>
      <w:bookmarkStart w:id="1254" w:name="_Toc468876195"/>
      <w:bookmarkStart w:id="1255" w:name="_Toc469487689"/>
      <w:bookmarkStart w:id="1256" w:name="_Toc471979990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7" w:name="_Toc98253944"/>
      <w:bookmarkStart w:id="1258" w:name="_Toc157248196"/>
      <w:bookmarkStart w:id="1259" w:name="_Toc157496565"/>
      <w:bookmarkStart w:id="1260" w:name="_Toc158206104"/>
      <w:bookmarkStart w:id="1261" w:name="_Toc164057789"/>
      <w:bookmarkStart w:id="1262" w:name="_Toc164137139"/>
      <w:bookmarkStart w:id="1263" w:name="_Toc164161299"/>
      <w:bookmarkStart w:id="1264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5" w:name="_Toc439170694"/>
      <w:bookmarkStart w:id="1266" w:name="_Toc439172796"/>
      <w:bookmarkStart w:id="1267" w:name="_Toc439173240"/>
      <w:bookmarkStart w:id="1268" w:name="_Toc439238236"/>
      <w:bookmarkStart w:id="1269" w:name="_Toc439252783"/>
      <w:bookmarkStart w:id="1270" w:name="_Toc439323757"/>
      <w:bookmarkStart w:id="1271" w:name="_Toc440361394"/>
      <w:bookmarkStart w:id="1272" w:name="_Toc440376276"/>
      <w:bookmarkStart w:id="1273" w:name="_Toc440382534"/>
      <w:bookmarkStart w:id="1274" w:name="_Toc440447204"/>
      <w:bookmarkStart w:id="1275" w:name="_Toc440632365"/>
      <w:bookmarkStart w:id="1276" w:name="_Toc440875137"/>
      <w:bookmarkStart w:id="1277" w:name="_Toc441131124"/>
      <w:bookmarkStart w:id="1278" w:name="_Toc465774647"/>
      <w:bookmarkStart w:id="1279" w:name="_Toc465848876"/>
      <w:bookmarkStart w:id="1280" w:name="_Toc468876196"/>
      <w:bookmarkStart w:id="1281" w:name="_Toc469487690"/>
      <w:bookmarkStart w:id="1282" w:name="_Toc471979991"/>
      <w:r w:rsidRPr="00D904EF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53613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83" w:name="_Ref55336389"/>
      <w:bookmarkStart w:id="1284" w:name="_Toc57314677"/>
      <w:bookmarkStart w:id="1285" w:name="_Toc69728991"/>
      <w:bookmarkStart w:id="1286" w:name="_Toc98253945"/>
      <w:bookmarkStart w:id="1287" w:name="_Toc165173871"/>
      <w:bookmarkStart w:id="1288" w:name="_Toc423423675"/>
      <w:bookmarkStart w:id="1289" w:name="_Toc471979992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D904EF" w:rsidRDefault="004F4D80" w:rsidP="004F4D80">
      <w:pPr>
        <w:pStyle w:val="3"/>
        <w:rPr>
          <w:szCs w:val="24"/>
        </w:rPr>
      </w:pPr>
      <w:bookmarkStart w:id="1290" w:name="_Toc98253946"/>
      <w:bookmarkStart w:id="1291" w:name="_Toc157248198"/>
      <w:bookmarkStart w:id="1292" w:name="_Toc157496567"/>
      <w:bookmarkStart w:id="1293" w:name="_Toc158206106"/>
      <w:bookmarkStart w:id="1294" w:name="_Toc164057791"/>
      <w:bookmarkStart w:id="1295" w:name="_Toc164137141"/>
      <w:bookmarkStart w:id="1296" w:name="_Toc164161301"/>
      <w:bookmarkStart w:id="1297" w:name="_Toc165173872"/>
      <w:bookmarkStart w:id="1298" w:name="_Toc439170696"/>
      <w:bookmarkStart w:id="1299" w:name="_Toc439172798"/>
      <w:bookmarkStart w:id="1300" w:name="_Toc439173242"/>
      <w:bookmarkStart w:id="1301" w:name="_Toc439238238"/>
      <w:bookmarkStart w:id="1302" w:name="_Toc439252785"/>
      <w:bookmarkStart w:id="1303" w:name="_Toc439323759"/>
      <w:bookmarkStart w:id="1304" w:name="_Toc440361396"/>
      <w:bookmarkStart w:id="1305" w:name="_Toc440376278"/>
      <w:bookmarkStart w:id="1306" w:name="_Toc440382536"/>
      <w:bookmarkStart w:id="1307" w:name="_Toc440447206"/>
      <w:bookmarkStart w:id="1308" w:name="_Toc440632367"/>
      <w:bookmarkStart w:id="1309" w:name="_Toc440875139"/>
      <w:bookmarkStart w:id="1310" w:name="_Toc441131126"/>
      <w:bookmarkStart w:id="1311" w:name="_Toc465774649"/>
      <w:bookmarkStart w:id="1312" w:name="_Toc465848878"/>
      <w:bookmarkStart w:id="1313" w:name="_Toc468876198"/>
      <w:bookmarkStart w:id="1314" w:name="_Toc469487692"/>
      <w:bookmarkStart w:id="1315" w:name="_Toc471979993"/>
      <w:r w:rsidRPr="00D904EF">
        <w:rPr>
          <w:szCs w:val="24"/>
        </w:rPr>
        <w:t>Форма Справки о материально-технических ресурсах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6" w:name="_Toc98253947"/>
      <w:bookmarkStart w:id="1317" w:name="_Toc157248199"/>
      <w:bookmarkStart w:id="1318" w:name="_Toc157496568"/>
      <w:bookmarkStart w:id="1319" w:name="_Toc158206107"/>
      <w:bookmarkStart w:id="1320" w:name="_Toc164057792"/>
      <w:bookmarkStart w:id="1321" w:name="_Toc164137142"/>
      <w:bookmarkStart w:id="1322" w:name="_Toc164161302"/>
      <w:bookmarkStart w:id="132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4" w:name="_Toc439170697"/>
      <w:bookmarkStart w:id="1325" w:name="_Toc439172799"/>
      <w:bookmarkStart w:id="1326" w:name="_Toc439173243"/>
      <w:bookmarkStart w:id="1327" w:name="_Toc439238239"/>
      <w:bookmarkStart w:id="1328" w:name="_Toc439252786"/>
      <w:bookmarkStart w:id="1329" w:name="_Toc439323760"/>
      <w:bookmarkStart w:id="1330" w:name="_Toc440361397"/>
      <w:bookmarkStart w:id="1331" w:name="_Toc440376279"/>
      <w:bookmarkStart w:id="1332" w:name="_Toc440382537"/>
      <w:bookmarkStart w:id="1333" w:name="_Toc440447207"/>
      <w:bookmarkStart w:id="1334" w:name="_Toc440632368"/>
      <w:bookmarkStart w:id="1335" w:name="_Toc440875140"/>
      <w:bookmarkStart w:id="1336" w:name="_Toc441131127"/>
      <w:bookmarkStart w:id="1337" w:name="_Toc465774650"/>
      <w:bookmarkStart w:id="1338" w:name="_Toc465848879"/>
      <w:bookmarkStart w:id="1339" w:name="_Toc468876199"/>
      <w:bookmarkStart w:id="1340" w:name="_Toc469487693"/>
      <w:bookmarkStart w:id="1341" w:name="_Toc471979994"/>
      <w:r w:rsidRPr="00D904EF">
        <w:rPr>
          <w:szCs w:val="24"/>
        </w:rPr>
        <w:lastRenderedPageBreak/>
        <w:t>Инструкции по заполнению</w:t>
      </w:r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2" w:name="_Ref55336398"/>
      <w:bookmarkStart w:id="1343" w:name="_Toc57314678"/>
      <w:bookmarkStart w:id="1344" w:name="_Toc69728992"/>
      <w:bookmarkStart w:id="1345" w:name="_Toc98253948"/>
      <w:bookmarkStart w:id="1346" w:name="_Toc165173874"/>
      <w:bookmarkStart w:id="1347" w:name="_Toc423423676"/>
      <w:bookmarkStart w:id="1348" w:name="_Toc471979995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42"/>
      <w:bookmarkEnd w:id="1343"/>
      <w:bookmarkEnd w:id="1344"/>
      <w:bookmarkEnd w:id="1345"/>
      <w:bookmarkEnd w:id="1346"/>
      <w:bookmarkEnd w:id="1347"/>
      <w:bookmarkEnd w:id="1348"/>
    </w:p>
    <w:p w:rsidR="004F4D80" w:rsidRPr="00D904EF" w:rsidRDefault="004F4D80" w:rsidP="004F4D80">
      <w:pPr>
        <w:pStyle w:val="3"/>
        <w:rPr>
          <w:szCs w:val="24"/>
        </w:rPr>
      </w:pPr>
      <w:bookmarkStart w:id="1349" w:name="_Toc98253949"/>
      <w:bookmarkStart w:id="1350" w:name="_Toc157248201"/>
      <w:bookmarkStart w:id="1351" w:name="_Toc157496570"/>
      <w:bookmarkStart w:id="1352" w:name="_Toc158206109"/>
      <w:bookmarkStart w:id="1353" w:name="_Toc164057794"/>
      <w:bookmarkStart w:id="1354" w:name="_Toc164137144"/>
      <w:bookmarkStart w:id="1355" w:name="_Toc164161304"/>
      <w:bookmarkStart w:id="1356" w:name="_Toc165173875"/>
      <w:bookmarkStart w:id="1357" w:name="_Toc439170699"/>
      <w:bookmarkStart w:id="1358" w:name="_Toc439172801"/>
      <w:bookmarkStart w:id="1359" w:name="_Toc439173245"/>
      <w:bookmarkStart w:id="1360" w:name="_Toc439238241"/>
      <w:bookmarkStart w:id="1361" w:name="_Toc439252788"/>
      <w:bookmarkStart w:id="1362" w:name="_Toc439323762"/>
      <w:bookmarkStart w:id="1363" w:name="_Toc440361399"/>
      <w:bookmarkStart w:id="1364" w:name="_Toc440376281"/>
      <w:bookmarkStart w:id="1365" w:name="_Toc440382539"/>
      <w:bookmarkStart w:id="1366" w:name="_Toc440447209"/>
      <w:bookmarkStart w:id="1367" w:name="_Toc440632370"/>
      <w:bookmarkStart w:id="1368" w:name="_Toc440875142"/>
      <w:bookmarkStart w:id="1369" w:name="_Toc441131129"/>
      <w:bookmarkStart w:id="1370" w:name="_Toc465774652"/>
      <w:bookmarkStart w:id="1371" w:name="_Toc465848881"/>
      <w:bookmarkStart w:id="1372" w:name="_Toc468876201"/>
      <w:bookmarkStart w:id="1373" w:name="_Toc469487695"/>
      <w:bookmarkStart w:id="1374" w:name="_Toc471979996"/>
      <w:r w:rsidRPr="00D904EF">
        <w:rPr>
          <w:szCs w:val="24"/>
        </w:rPr>
        <w:t>Форма Справки о кадровых ресурсах</w:t>
      </w:r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5" w:name="_Toc98253950"/>
      <w:bookmarkStart w:id="1376" w:name="_Toc157248202"/>
      <w:bookmarkStart w:id="1377" w:name="_Toc157496571"/>
      <w:bookmarkStart w:id="1378" w:name="_Toc158206110"/>
      <w:bookmarkStart w:id="1379" w:name="_Toc164057795"/>
      <w:bookmarkStart w:id="1380" w:name="_Toc164137145"/>
      <w:bookmarkStart w:id="1381" w:name="_Toc164161305"/>
      <w:bookmarkStart w:id="138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700"/>
      <w:bookmarkStart w:id="1384" w:name="_Toc439172802"/>
      <w:bookmarkStart w:id="1385" w:name="_Toc439173246"/>
      <w:bookmarkStart w:id="1386" w:name="_Toc439238242"/>
      <w:bookmarkStart w:id="1387" w:name="_Toc439252789"/>
      <w:bookmarkStart w:id="1388" w:name="_Toc439323763"/>
      <w:bookmarkStart w:id="1389" w:name="_Toc440361400"/>
      <w:bookmarkStart w:id="1390" w:name="_Toc440376282"/>
      <w:bookmarkStart w:id="1391" w:name="_Toc440382540"/>
      <w:bookmarkStart w:id="1392" w:name="_Toc440447210"/>
      <w:bookmarkStart w:id="1393" w:name="_Toc440632371"/>
      <w:bookmarkStart w:id="1394" w:name="_Toc440875143"/>
      <w:bookmarkStart w:id="1395" w:name="_Toc441131130"/>
      <w:bookmarkStart w:id="1396" w:name="_Toc465774653"/>
      <w:bookmarkStart w:id="1397" w:name="_Toc465848882"/>
      <w:bookmarkStart w:id="1398" w:name="_Toc468876202"/>
      <w:bookmarkStart w:id="1399" w:name="_Toc469487696"/>
      <w:bookmarkStart w:id="1400" w:name="_Toc471979997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1" w:name="_Toc165173881"/>
      <w:bookmarkStart w:id="1402" w:name="_Ref194749267"/>
      <w:bookmarkStart w:id="1403" w:name="_Toc423423677"/>
      <w:bookmarkStart w:id="1404" w:name="_Ref440271993"/>
      <w:bookmarkStart w:id="1405" w:name="_Ref440274659"/>
      <w:bookmarkStart w:id="1406" w:name="_Toc471979998"/>
      <w:bookmarkStart w:id="1407" w:name="_Ref90381523"/>
      <w:bookmarkStart w:id="1408" w:name="_Toc90385124"/>
      <w:bookmarkStart w:id="1409" w:name="_Ref96861029"/>
      <w:bookmarkStart w:id="1410" w:name="_Toc97651410"/>
      <w:bookmarkStart w:id="1411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</w:p>
    <w:p w:rsidR="004F4D80" w:rsidRPr="00D904EF" w:rsidRDefault="004F4D80" w:rsidP="004F4D80">
      <w:pPr>
        <w:pStyle w:val="3"/>
        <w:rPr>
          <w:szCs w:val="24"/>
        </w:rPr>
      </w:pPr>
      <w:bookmarkStart w:id="1412" w:name="_Toc97651411"/>
      <w:bookmarkStart w:id="1413" w:name="_Toc98253956"/>
      <w:bookmarkStart w:id="1414" w:name="_Toc157248208"/>
      <w:bookmarkStart w:id="1415" w:name="_Toc157496577"/>
      <w:bookmarkStart w:id="1416" w:name="_Toc158206116"/>
      <w:bookmarkStart w:id="1417" w:name="_Toc164057801"/>
      <w:bookmarkStart w:id="1418" w:name="_Toc164137151"/>
      <w:bookmarkStart w:id="1419" w:name="_Toc164161311"/>
      <w:bookmarkStart w:id="1420" w:name="_Toc165173882"/>
      <w:bookmarkStart w:id="1421" w:name="_Toc439170702"/>
      <w:bookmarkStart w:id="1422" w:name="_Toc439172804"/>
      <w:bookmarkStart w:id="1423" w:name="_Toc439173248"/>
      <w:bookmarkStart w:id="1424" w:name="_Toc439238244"/>
      <w:bookmarkStart w:id="1425" w:name="_Toc439252791"/>
      <w:bookmarkStart w:id="1426" w:name="_Toc439323765"/>
      <w:bookmarkStart w:id="1427" w:name="_Toc440361402"/>
      <w:bookmarkStart w:id="1428" w:name="_Toc440376284"/>
      <w:bookmarkStart w:id="1429" w:name="_Toc440382542"/>
      <w:bookmarkStart w:id="1430" w:name="_Toc440447212"/>
      <w:bookmarkStart w:id="1431" w:name="_Toc440632373"/>
      <w:bookmarkStart w:id="1432" w:name="_Toc440875145"/>
      <w:bookmarkStart w:id="1433" w:name="_Toc441131132"/>
      <w:bookmarkStart w:id="1434" w:name="_Toc465774655"/>
      <w:bookmarkStart w:id="1435" w:name="_Toc465848884"/>
      <w:bookmarkStart w:id="1436" w:name="_Toc468876204"/>
      <w:bookmarkStart w:id="1437" w:name="_Toc469487698"/>
      <w:bookmarkStart w:id="1438" w:name="_Toc471979999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9" w:name="_Toc97651412"/>
      <w:bookmarkStart w:id="1440" w:name="_Toc98253957"/>
      <w:bookmarkStart w:id="1441" w:name="_Toc157248209"/>
      <w:bookmarkStart w:id="1442" w:name="_Toc157496578"/>
      <w:bookmarkStart w:id="1443" w:name="_Toc158206117"/>
      <w:bookmarkStart w:id="1444" w:name="_Toc164057802"/>
      <w:bookmarkStart w:id="1445" w:name="_Toc164137152"/>
      <w:bookmarkStart w:id="1446" w:name="_Toc164161312"/>
      <w:bookmarkStart w:id="144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8" w:name="_Toc439170703"/>
      <w:bookmarkStart w:id="1449" w:name="_Toc439172805"/>
      <w:bookmarkStart w:id="1450" w:name="_Toc439173249"/>
      <w:bookmarkStart w:id="1451" w:name="_Toc439238245"/>
      <w:bookmarkStart w:id="1452" w:name="_Toc439252792"/>
      <w:bookmarkStart w:id="1453" w:name="_Toc439323766"/>
      <w:bookmarkStart w:id="1454" w:name="_Toc440361403"/>
      <w:bookmarkStart w:id="1455" w:name="_Toc440376285"/>
      <w:bookmarkStart w:id="1456" w:name="_Toc440382543"/>
      <w:bookmarkStart w:id="1457" w:name="_Toc440447213"/>
      <w:bookmarkStart w:id="1458" w:name="_Toc440632374"/>
      <w:bookmarkStart w:id="1459" w:name="_Toc440875146"/>
      <w:bookmarkStart w:id="1460" w:name="_Toc441131133"/>
      <w:bookmarkStart w:id="1461" w:name="_Toc465774656"/>
      <w:bookmarkStart w:id="1462" w:name="_Toc465848885"/>
      <w:bookmarkStart w:id="1463" w:name="_Toc468876205"/>
      <w:bookmarkStart w:id="1464" w:name="_Toc469487699"/>
      <w:bookmarkStart w:id="1465" w:name="_Toc471980000"/>
      <w:r w:rsidRPr="00D904EF">
        <w:rPr>
          <w:szCs w:val="24"/>
        </w:rPr>
        <w:lastRenderedPageBreak/>
        <w:t>Инструкции по заполнению</w:t>
      </w:r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176B19">
        <w:fldChar w:fldCharType="begin"/>
      </w:r>
      <w:r w:rsidR="00176B19">
        <w:instrText xml:space="preserve"> REF _Ref55336310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</w:t>
      </w:r>
      <w:r w:rsidR="00176B19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7"/>
    <w:bookmarkEnd w:id="1408"/>
    <w:bookmarkEnd w:id="1409"/>
    <w:bookmarkEnd w:id="1410"/>
    <w:bookmarkEnd w:id="1411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6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7" w:name="_Toc423423680"/>
      <w:bookmarkStart w:id="1468" w:name="_Ref440272035"/>
      <w:bookmarkStart w:id="1469" w:name="_Ref440274733"/>
      <w:bookmarkStart w:id="1470" w:name="_Ref444181467"/>
      <w:bookmarkStart w:id="1471" w:name="_Toc471980001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6"/>
      <w:bookmarkEnd w:id="1467"/>
      <w:bookmarkEnd w:id="1468"/>
      <w:bookmarkEnd w:id="1469"/>
      <w:bookmarkEnd w:id="1470"/>
      <w:bookmarkEnd w:id="1471"/>
    </w:p>
    <w:p w:rsidR="004F4D80" w:rsidRPr="00E87023" w:rsidRDefault="004F4D80" w:rsidP="004F4D80">
      <w:pPr>
        <w:pStyle w:val="3"/>
        <w:rPr>
          <w:sz w:val="22"/>
        </w:rPr>
      </w:pPr>
      <w:bookmarkStart w:id="1472" w:name="_Toc343690584"/>
      <w:bookmarkStart w:id="1473" w:name="_Toc372294428"/>
      <w:bookmarkStart w:id="1474" w:name="_Toc379288896"/>
      <w:bookmarkStart w:id="1475" w:name="_Toc384734780"/>
      <w:bookmarkStart w:id="1476" w:name="_Toc396984078"/>
      <w:bookmarkStart w:id="1477" w:name="_Toc423423681"/>
      <w:bookmarkStart w:id="1478" w:name="_Toc439170710"/>
      <w:bookmarkStart w:id="1479" w:name="_Toc439172812"/>
      <w:bookmarkStart w:id="1480" w:name="_Toc439173253"/>
      <w:bookmarkStart w:id="1481" w:name="_Toc439238249"/>
      <w:bookmarkStart w:id="1482" w:name="_Toc439252796"/>
      <w:bookmarkStart w:id="1483" w:name="_Toc439323770"/>
      <w:bookmarkStart w:id="1484" w:name="_Toc440361405"/>
      <w:bookmarkStart w:id="1485" w:name="_Toc440376287"/>
      <w:bookmarkStart w:id="1486" w:name="_Toc440382545"/>
      <w:bookmarkStart w:id="1487" w:name="_Toc440447215"/>
      <w:bookmarkStart w:id="1488" w:name="_Toc440632376"/>
      <w:bookmarkStart w:id="1489" w:name="_Toc440875148"/>
      <w:bookmarkStart w:id="1490" w:name="_Toc441131135"/>
      <w:bookmarkStart w:id="1491" w:name="_Toc465774658"/>
      <w:bookmarkStart w:id="1492" w:name="_Toc465848887"/>
      <w:bookmarkStart w:id="1493" w:name="_Toc468876207"/>
      <w:bookmarkStart w:id="1494" w:name="_Toc469487701"/>
      <w:bookmarkStart w:id="1495" w:name="_Toc471980002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6" w:name="_Toc343690585"/>
      <w:bookmarkStart w:id="1497" w:name="_Toc372294429"/>
      <w:bookmarkStart w:id="1498" w:name="_Toc379288897"/>
      <w:bookmarkStart w:id="1499" w:name="_Toc384734781"/>
      <w:bookmarkStart w:id="1500" w:name="_Toc396984079"/>
      <w:bookmarkStart w:id="1501" w:name="_Toc423423682"/>
      <w:bookmarkStart w:id="1502" w:name="_Toc439170711"/>
      <w:bookmarkStart w:id="1503" w:name="_Toc439172813"/>
      <w:bookmarkStart w:id="1504" w:name="_Toc439173254"/>
      <w:bookmarkStart w:id="1505" w:name="_Toc439238250"/>
      <w:bookmarkStart w:id="1506" w:name="_Toc439252797"/>
      <w:bookmarkStart w:id="1507" w:name="_Toc439323771"/>
      <w:bookmarkStart w:id="1508" w:name="_Toc440361406"/>
      <w:bookmarkStart w:id="1509" w:name="_Toc440376288"/>
      <w:bookmarkStart w:id="1510" w:name="_Toc440382546"/>
      <w:bookmarkStart w:id="1511" w:name="_Toc440447216"/>
      <w:bookmarkStart w:id="1512" w:name="_Toc440632377"/>
      <w:bookmarkStart w:id="1513" w:name="_Toc440875149"/>
      <w:bookmarkStart w:id="1514" w:name="_Toc441131136"/>
      <w:bookmarkStart w:id="1515" w:name="_Toc465774659"/>
      <w:bookmarkStart w:id="1516" w:name="_Toc465848888"/>
      <w:bookmarkStart w:id="1517" w:name="_Toc468876208"/>
      <w:bookmarkStart w:id="1518" w:name="_Toc469487702"/>
      <w:bookmarkStart w:id="1519" w:name="_Toc471980003"/>
      <w:r w:rsidRPr="00D27071">
        <w:rPr>
          <w:szCs w:val="24"/>
        </w:rPr>
        <w:lastRenderedPageBreak/>
        <w:t>Инструкции по заполнению</w:t>
      </w:r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20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21" w:name="_Toc423423683"/>
      <w:bookmarkStart w:id="1522" w:name="_Ref440272051"/>
      <w:bookmarkStart w:id="1523" w:name="_Ref440274744"/>
      <w:bookmarkStart w:id="1524" w:name="_Toc471980004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20"/>
      <w:bookmarkEnd w:id="1521"/>
      <w:bookmarkEnd w:id="1522"/>
      <w:bookmarkEnd w:id="1523"/>
      <w:bookmarkEnd w:id="1524"/>
    </w:p>
    <w:p w:rsidR="004F4D80" w:rsidRPr="00AE1D21" w:rsidRDefault="004F4D80" w:rsidP="004F4D80">
      <w:pPr>
        <w:pStyle w:val="3"/>
        <w:rPr>
          <w:szCs w:val="24"/>
        </w:rPr>
      </w:pPr>
      <w:bookmarkStart w:id="1525" w:name="_Toc343690587"/>
      <w:bookmarkStart w:id="1526" w:name="_Toc372294431"/>
      <w:bookmarkStart w:id="1527" w:name="_Toc379288899"/>
      <w:bookmarkStart w:id="1528" w:name="_Toc384734783"/>
      <w:bookmarkStart w:id="1529" w:name="_Toc396984081"/>
      <w:bookmarkStart w:id="1530" w:name="_Toc423423684"/>
      <w:bookmarkStart w:id="1531" w:name="_Toc439170713"/>
      <w:bookmarkStart w:id="1532" w:name="_Toc439172815"/>
      <w:bookmarkStart w:id="1533" w:name="_Toc439173256"/>
      <w:bookmarkStart w:id="1534" w:name="_Toc439238252"/>
      <w:bookmarkStart w:id="1535" w:name="_Toc439252799"/>
      <w:bookmarkStart w:id="1536" w:name="_Toc439323773"/>
      <w:bookmarkStart w:id="1537" w:name="_Toc440361408"/>
      <w:bookmarkStart w:id="1538" w:name="_Toc440376290"/>
      <w:bookmarkStart w:id="1539" w:name="_Toc440382548"/>
      <w:bookmarkStart w:id="1540" w:name="_Toc440447218"/>
      <w:bookmarkStart w:id="1541" w:name="_Toc440632379"/>
      <w:bookmarkStart w:id="1542" w:name="_Toc440875151"/>
      <w:bookmarkStart w:id="1543" w:name="_Toc441131138"/>
      <w:bookmarkStart w:id="1544" w:name="_Toc465774661"/>
      <w:bookmarkStart w:id="1545" w:name="_Toc465848890"/>
      <w:bookmarkStart w:id="1546" w:name="_Toc468876210"/>
      <w:bookmarkStart w:id="1547" w:name="_Toc469487704"/>
      <w:bookmarkStart w:id="1548" w:name="_Toc471980005"/>
      <w:r w:rsidRPr="008C4223">
        <w:rPr>
          <w:szCs w:val="24"/>
        </w:rPr>
        <w:t xml:space="preserve">Форма </w:t>
      </w:r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r w:rsidR="000D70B6" w:rsidRPr="00AE1D21">
        <w:rPr>
          <w:szCs w:val="24"/>
        </w:rPr>
        <w:t>Согласия на обработку персональных данных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9" w:name="_Toc439252801"/>
      <w:bookmarkStart w:id="1550" w:name="_Toc439323774"/>
      <w:bookmarkStart w:id="1551" w:name="_Toc440361409"/>
      <w:bookmarkStart w:id="1552" w:name="_Toc440376291"/>
      <w:bookmarkStart w:id="1553" w:name="_Toc440382549"/>
      <w:bookmarkStart w:id="1554" w:name="_Toc440447219"/>
      <w:bookmarkStart w:id="1555" w:name="_Toc440632380"/>
      <w:bookmarkStart w:id="1556" w:name="_Toc440875152"/>
      <w:bookmarkStart w:id="1557" w:name="_Toc441131139"/>
      <w:bookmarkStart w:id="1558" w:name="_Toc465774662"/>
      <w:bookmarkStart w:id="1559" w:name="_Toc465848891"/>
      <w:bookmarkStart w:id="1560" w:name="_Toc468876211"/>
      <w:bookmarkStart w:id="1561" w:name="_Toc469487705"/>
      <w:bookmarkStart w:id="1562" w:name="_Toc471980006"/>
      <w:r w:rsidRPr="00AE1D21">
        <w:rPr>
          <w:szCs w:val="24"/>
        </w:rPr>
        <w:lastRenderedPageBreak/>
        <w:t>Инструкции по заполнению</w:t>
      </w:r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63" w:name="_Toc461808970"/>
      <w:bookmarkStart w:id="1564" w:name="_Toc464120680"/>
      <w:bookmarkStart w:id="1565" w:name="_Toc465774663"/>
      <w:bookmarkStart w:id="1566" w:name="_Toc465848892"/>
      <w:bookmarkStart w:id="1567" w:name="_Toc468876212"/>
      <w:bookmarkStart w:id="1568" w:name="_Toc469487706"/>
      <w:bookmarkStart w:id="1569" w:name="_Toc471980007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63"/>
      <w:bookmarkEnd w:id="1564"/>
      <w:bookmarkEnd w:id="1565"/>
      <w:bookmarkEnd w:id="1566"/>
      <w:bookmarkEnd w:id="1567"/>
      <w:bookmarkEnd w:id="1568"/>
      <w:bookmarkEnd w:id="156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7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7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71" w:name="_Toc461808972"/>
      <w:bookmarkStart w:id="1572" w:name="_Toc464120681"/>
      <w:bookmarkStart w:id="1573" w:name="_Toc465774664"/>
      <w:bookmarkStart w:id="1574" w:name="_Toc465848893"/>
      <w:bookmarkStart w:id="1575" w:name="_Toc468876213"/>
      <w:bookmarkStart w:id="1576" w:name="_Toc469487707"/>
      <w:bookmarkStart w:id="1577" w:name="_Toc471980008"/>
      <w:r w:rsidRPr="00AE1D2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71980009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8"/>
      <w:bookmarkEnd w:id="1579"/>
      <w:bookmarkEnd w:id="1580"/>
      <w:bookmarkEnd w:id="1581"/>
    </w:p>
    <w:p w:rsidR="007A6A39" w:rsidRPr="007A6A39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61411"/>
      <w:bookmarkStart w:id="1589" w:name="_Toc440376293"/>
      <w:bookmarkStart w:id="1590" w:name="_Toc440382551"/>
      <w:bookmarkStart w:id="1591" w:name="_Toc440447221"/>
      <w:bookmarkStart w:id="1592" w:name="_Toc440632382"/>
      <w:bookmarkStart w:id="1593" w:name="_Toc440875154"/>
      <w:bookmarkStart w:id="1594" w:name="_Toc441131141"/>
      <w:bookmarkStart w:id="1595" w:name="_Toc465774666"/>
      <w:bookmarkStart w:id="1596" w:name="_Toc465848895"/>
      <w:bookmarkStart w:id="1597" w:name="_Toc468876215"/>
      <w:bookmarkStart w:id="1598" w:name="_Toc469487709"/>
      <w:bookmarkStart w:id="1599" w:name="_Toc471980010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53613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536137">
        <w:rPr>
          <w:vertAlign w:val="subscript"/>
        </w:rPr>
      </w:r>
      <w:r w:rsidR="00536137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53613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53613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536137">
        <w:rPr>
          <w:vertAlign w:val="subscript"/>
        </w:rPr>
      </w:r>
      <w:r w:rsidR="00536137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53613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61412"/>
      <w:bookmarkStart w:id="1607" w:name="_Toc440376294"/>
      <w:bookmarkStart w:id="1608" w:name="_Toc440382552"/>
      <w:bookmarkStart w:id="1609" w:name="_Toc440447222"/>
      <w:bookmarkStart w:id="1610" w:name="_Toc440632383"/>
      <w:bookmarkStart w:id="1611" w:name="_Toc440875155"/>
      <w:bookmarkStart w:id="1612" w:name="_Toc441131142"/>
      <w:bookmarkStart w:id="1613" w:name="_Toc465774667"/>
      <w:bookmarkStart w:id="1614" w:name="_Toc465848896"/>
      <w:bookmarkStart w:id="1615" w:name="_Toc468876216"/>
      <w:bookmarkStart w:id="1616" w:name="_Toc469487710"/>
      <w:bookmarkStart w:id="1617" w:name="_Toc471980011"/>
      <w:r w:rsidRPr="007857E5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0"/>
          <w:headerReference w:type="default" r:id="rId51"/>
          <w:footerReference w:type="even" r:id="rId52"/>
          <w:headerReference w:type="first" r:id="rId53"/>
          <w:footerReference w:type="first" r:id="rId54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Ref465847449"/>
      <w:bookmarkStart w:id="1619" w:name="_Ref465847748"/>
      <w:bookmarkStart w:id="1620" w:name="_Ref465847768"/>
      <w:bookmarkStart w:id="1621" w:name="_Toc471980012"/>
      <w:r w:rsidRPr="00AE1D21">
        <w:lastRenderedPageBreak/>
        <w:t>Расписка  сдачи-приемки соглашения о неустойке (форма 15)</w:t>
      </w:r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69"/>
      <w:bookmarkStart w:id="1623" w:name="_Toc465848898"/>
      <w:bookmarkStart w:id="1624" w:name="_Toc468876218"/>
      <w:bookmarkStart w:id="1625" w:name="_Toc469487712"/>
      <w:bookmarkStart w:id="1626" w:name="_Toc471980013"/>
      <w:r w:rsidRPr="00CC5A3A">
        <w:rPr>
          <w:szCs w:val="24"/>
        </w:rPr>
        <w:t>Форма Расписки  сдачи-приемки соглашения о неустойке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7" w:name="_Toc465774670"/>
      <w:bookmarkStart w:id="1628" w:name="_Toc465848899"/>
      <w:bookmarkStart w:id="1629" w:name="_Toc468876219"/>
      <w:bookmarkStart w:id="1630" w:name="_Toc469487713"/>
      <w:bookmarkStart w:id="1631" w:name="_Toc471980014"/>
      <w:r w:rsidRPr="00CC5A3A">
        <w:rPr>
          <w:szCs w:val="24"/>
        </w:rPr>
        <w:lastRenderedPageBreak/>
        <w:t>Инструкции по заполнению</w:t>
      </w:r>
      <w:bookmarkEnd w:id="1627"/>
      <w:bookmarkEnd w:id="1628"/>
      <w:bookmarkEnd w:id="1629"/>
      <w:bookmarkEnd w:id="1630"/>
      <w:bookmarkEnd w:id="1631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2" w:name="_Ref440272274"/>
      <w:bookmarkStart w:id="1633" w:name="_Ref440274756"/>
      <w:bookmarkStart w:id="1634" w:name="_Toc471980015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32"/>
      <w:bookmarkEnd w:id="1633"/>
      <w:bookmarkEnd w:id="1634"/>
    </w:p>
    <w:p w:rsidR="007857E5" w:rsidRPr="00AE1D21" w:rsidRDefault="007857E5" w:rsidP="007857E5">
      <w:pPr>
        <w:pStyle w:val="3"/>
        <w:rPr>
          <w:szCs w:val="24"/>
        </w:rPr>
      </w:pPr>
      <w:bookmarkStart w:id="1635" w:name="_Toc439170718"/>
      <w:bookmarkStart w:id="1636" w:name="_Toc439172820"/>
      <w:bookmarkStart w:id="1637" w:name="_Toc439173262"/>
      <w:bookmarkStart w:id="1638" w:name="_Toc439238258"/>
      <w:bookmarkStart w:id="1639" w:name="_Toc439252806"/>
      <w:bookmarkStart w:id="1640" w:name="_Toc439323779"/>
      <w:bookmarkStart w:id="1641" w:name="_Toc440361414"/>
      <w:bookmarkStart w:id="1642" w:name="_Toc440376296"/>
      <w:bookmarkStart w:id="1643" w:name="_Toc440382554"/>
      <w:bookmarkStart w:id="1644" w:name="_Toc440447224"/>
      <w:bookmarkStart w:id="1645" w:name="_Toc440632385"/>
      <w:bookmarkStart w:id="1646" w:name="_Toc440875157"/>
      <w:bookmarkStart w:id="1647" w:name="_Toc441131144"/>
      <w:bookmarkStart w:id="1648" w:name="_Toc465774672"/>
      <w:bookmarkStart w:id="1649" w:name="_Toc465848901"/>
      <w:bookmarkStart w:id="1650" w:name="_Toc468876221"/>
      <w:bookmarkStart w:id="1651" w:name="_Toc469487715"/>
      <w:bookmarkStart w:id="1652" w:name="_Toc471980016"/>
      <w:r w:rsidRPr="00AE1D21">
        <w:rPr>
          <w:szCs w:val="24"/>
        </w:rPr>
        <w:t xml:space="preserve">Форма </w:t>
      </w:r>
      <w:bookmarkEnd w:id="1635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3" w:name="_Toc300142269"/>
      <w:bookmarkStart w:id="1654" w:name="_Toc309735391"/>
      <w:bookmarkStart w:id="1655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3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4"/>
      <w:bookmarkEnd w:id="1655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6" w:name="_Toc439170719"/>
      <w:bookmarkStart w:id="1657" w:name="_Toc439172821"/>
      <w:bookmarkStart w:id="1658" w:name="_Toc439173263"/>
      <w:bookmarkStart w:id="1659" w:name="_Toc439238259"/>
      <w:bookmarkStart w:id="1660" w:name="_Toc439252807"/>
      <w:bookmarkStart w:id="1661" w:name="_Toc439323780"/>
      <w:bookmarkStart w:id="1662" w:name="_Toc440361415"/>
      <w:bookmarkStart w:id="1663" w:name="_Toc440376297"/>
      <w:bookmarkStart w:id="1664" w:name="_Toc440382555"/>
      <w:bookmarkStart w:id="1665" w:name="_Toc440447225"/>
      <w:bookmarkStart w:id="1666" w:name="_Toc440632386"/>
      <w:bookmarkStart w:id="1667" w:name="_Toc440875158"/>
      <w:bookmarkStart w:id="1668" w:name="_Toc441131145"/>
      <w:bookmarkStart w:id="1669" w:name="_Toc465774673"/>
      <w:bookmarkStart w:id="1670" w:name="_Toc465848902"/>
      <w:bookmarkStart w:id="1671" w:name="_Toc468876222"/>
      <w:bookmarkStart w:id="1672" w:name="_Toc469487716"/>
      <w:bookmarkStart w:id="1673" w:name="_Toc471980017"/>
      <w:r w:rsidRPr="007857E5">
        <w:rPr>
          <w:szCs w:val="24"/>
        </w:rPr>
        <w:lastRenderedPageBreak/>
        <w:t>Инструкции по заполнению</w:t>
      </w:r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74" w:name="_Ref93268095"/>
      <w:bookmarkStart w:id="1675" w:name="_Ref93268099"/>
      <w:bookmarkStart w:id="1676" w:name="_Toc98253958"/>
      <w:bookmarkStart w:id="1677" w:name="_Toc165173884"/>
      <w:bookmarkStart w:id="1678" w:name="_Toc423423678"/>
      <w:bookmarkStart w:id="1679" w:name="_Ref440272510"/>
      <w:bookmarkStart w:id="1680" w:name="_Ref440274961"/>
      <w:bookmarkStart w:id="1681" w:name="_Ref90381141"/>
      <w:bookmarkStart w:id="1682" w:name="_Toc90385121"/>
      <w:bookmarkStart w:id="1683" w:name="_Toc98253952"/>
      <w:bookmarkStart w:id="1684" w:name="_Toc165173878"/>
      <w:bookmarkStart w:id="1685" w:name="_Toc423427449"/>
      <w:bookmarkStart w:id="1686" w:name="_Toc471980018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7" w:name="_Toc90385125"/>
      <w:bookmarkStart w:id="1688" w:name="_Toc439170705"/>
      <w:bookmarkStart w:id="1689" w:name="_Toc439172807"/>
      <w:bookmarkStart w:id="1690" w:name="_Toc439173268"/>
      <w:bookmarkStart w:id="1691" w:name="_Toc439238264"/>
      <w:bookmarkStart w:id="1692" w:name="_Toc439252812"/>
      <w:bookmarkStart w:id="1693" w:name="_Toc439323785"/>
      <w:bookmarkStart w:id="1694" w:name="_Toc440361420"/>
      <w:bookmarkStart w:id="1695" w:name="_Toc440376302"/>
      <w:bookmarkStart w:id="1696" w:name="_Toc440382560"/>
      <w:bookmarkStart w:id="1697" w:name="_Toc440447230"/>
      <w:bookmarkStart w:id="1698" w:name="_Toc440632391"/>
      <w:bookmarkStart w:id="1699" w:name="_Toc440875160"/>
      <w:bookmarkStart w:id="1700" w:name="_Toc441131147"/>
      <w:bookmarkStart w:id="1701" w:name="_Toc465774675"/>
      <w:bookmarkStart w:id="1702" w:name="_Toc465848904"/>
      <w:bookmarkStart w:id="1703" w:name="_Toc468876224"/>
      <w:bookmarkStart w:id="1704" w:name="_Toc469487718"/>
      <w:bookmarkStart w:id="1705" w:name="_Toc471980019"/>
      <w:r w:rsidRPr="00D904EF">
        <w:rPr>
          <w:szCs w:val="24"/>
        </w:rPr>
        <w:t xml:space="preserve">Форма </w:t>
      </w:r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6" w:name="_Toc90385126"/>
      <w:bookmarkStart w:id="1707" w:name="_Toc98253959"/>
      <w:bookmarkStart w:id="1708" w:name="_Toc157248211"/>
      <w:bookmarkStart w:id="1709" w:name="_Toc157496580"/>
      <w:bookmarkStart w:id="1710" w:name="_Toc158206119"/>
      <w:bookmarkStart w:id="1711" w:name="_Toc164057804"/>
      <w:bookmarkStart w:id="1712" w:name="_Toc164137154"/>
      <w:bookmarkStart w:id="1713" w:name="_Toc164161314"/>
      <w:bookmarkStart w:id="171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5" w:name="_Toc439170706"/>
      <w:bookmarkStart w:id="1716" w:name="_Toc439172808"/>
      <w:bookmarkStart w:id="1717" w:name="_Toc439173269"/>
      <w:bookmarkStart w:id="1718" w:name="_Toc439238265"/>
      <w:bookmarkStart w:id="1719" w:name="_Toc439252813"/>
      <w:bookmarkStart w:id="1720" w:name="_Toc439323786"/>
      <w:bookmarkStart w:id="1721" w:name="_Toc440361421"/>
      <w:bookmarkStart w:id="1722" w:name="_Toc440376303"/>
      <w:bookmarkStart w:id="1723" w:name="_Toc440382561"/>
      <w:bookmarkStart w:id="1724" w:name="_Toc440447231"/>
      <w:bookmarkStart w:id="1725" w:name="_Toc440632392"/>
      <w:bookmarkStart w:id="1726" w:name="_Toc440875161"/>
      <w:bookmarkStart w:id="1727" w:name="_Toc441131148"/>
      <w:bookmarkStart w:id="1728" w:name="_Toc465774676"/>
      <w:bookmarkStart w:id="1729" w:name="_Toc465848905"/>
      <w:bookmarkStart w:id="1730" w:name="_Toc468876225"/>
      <w:bookmarkStart w:id="1731" w:name="_Toc469487719"/>
      <w:bookmarkStart w:id="1732" w:name="_Toc471980020"/>
      <w:r w:rsidRPr="00D904EF">
        <w:rPr>
          <w:szCs w:val="24"/>
        </w:rPr>
        <w:lastRenderedPageBreak/>
        <w:t>Инструкции по заполнению</w:t>
      </w:r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53613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536137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536137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33" w:name="_Ref440376324"/>
      <w:bookmarkStart w:id="1734" w:name="_Ref440376401"/>
      <w:bookmarkStart w:id="1735" w:name="_Toc471980021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33"/>
      <w:bookmarkEnd w:id="1734"/>
      <w:bookmarkEnd w:id="1735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6" w:name="_Toc440376305"/>
      <w:bookmarkStart w:id="1737" w:name="_Toc440382563"/>
      <w:bookmarkStart w:id="1738" w:name="_Toc440447233"/>
      <w:bookmarkStart w:id="1739" w:name="_Toc440632394"/>
      <w:bookmarkStart w:id="1740" w:name="_Toc440875163"/>
      <w:bookmarkStart w:id="1741" w:name="_Toc441131150"/>
      <w:bookmarkStart w:id="1742" w:name="_Toc465774678"/>
      <w:bookmarkStart w:id="1743" w:name="_Toc465848907"/>
      <w:bookmarkStart w:id="1744" w:name="_Toc468876227"/>
      <w:bookmarkStart w:id="1745" w:name="_Toc469487721"/>
      <w:bookmarkStart w:id="1746" w:name="_Toc47198002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7" w:name="_Toc440376306"/>
      <w:bookmarkStart w:id="1748" w:name="_Toc440382564"/>
      <w:bookmarkStart w:id="1749" w:name="_Toc440447234"/>
      <w:bookmarkStart w:id="1750" w:name="_Toc440632395"/>
      <w:bookmarkStart w:id="1751" w:name="_Toc440875164"/>
      <w:bookmarkStart w:id="1752" w:name="_Toc441131151"/>
      <w:bookmarkStart w:id="1753" w:name="_Toc465774679"/>
      <w:bookmarkStart w:id="1754" w:name="_Toc465848908"/>
      <w:bookmarkStart w:id="1755" w:name="_Toc468876228"/>
      <w:bookmarkStart w:id="1756" w:name="_Toc469487722"/>
      <w:bookmarkStart w:id="1757" w:name="_Toc471980023"/>
      <w:r w:rsidRPr="00D904EF">
        <w:rPr>
          <w:szCs w:val="24"/>
        </w:rPr>
        <w:lastRenderedPageBreak/>
        <w:t>Инструкции по заполнению</w:t>
      </w:r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536137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53613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53613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536137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536137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E56" w:rsidRDefault="00BA5E56">
      <w:pPr>
        <w:spacing w:line="240" w:lineRule="auto"/>
      </w:pPr>
      <w:r>
        <w:separator/>
      </w:r>
    </w:p>
  </w:endnote>
  <w:endnote w:type="continuationSeparator" w:id="0">
    <w:p w:rsidR="00BA5E56" w:rsidRDefault="00BA5E5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76B19" w:rsidRDefault="00176B19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Pr="00FA0376" w:rsidRDefault="00176B19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BA03D1">
      <w:rPr>
        <w:noProof/>
        <w:sz w:val="16"/>
        <w:szCs w:val="16"/>
        <w:lang w:eastAsia="ru-RU"/>
      </w:rPr>
      <w:t>27</w:t>
    </w:r>
    <w:r w:rsidRPr="00FA0376">
      <w:rPr>
        <w:sz w:val="16"/>
        <w:szCs w:val="16"/>
        <w:lang w:eastAsia="ru-RU"/>
      </w:rPr>
      <w:fldChar w:fldCharType="end"/>
    </w:r>
  </w:p>
  <w:p w:rsidR="00176B19" w:rsidRPr="00EE0539" w:rsidRDefault="00176B19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176B19">
      <w:rPr>
        <w:sz w:val="18"/>
        <w:szCs w:val="18"/>
      </w:rPr>
      <w:t xml:space="preserve">заключения Договора </w:t>
    </w:r>
    <w:r w:rsidR="00BA03D1" w:rsidRPr="00BA03D1">
      <w:rPr>
        <w:sz w:val="18"/>
        <w:szCs w:val="18"/>
      </w:rPr>
      <w:t>на оказание услуг по обслуживанию гидросистем ГПМ и автотракторной техники</w:t>
    </w:r>
    <w:r w:rsidRPr="00176B19">
      <w:rPr>
        <w:sz w:val="18"/>
        <w:szCs w:val="18"/>
      </w:rPr>
      <w:t xml:space="preserve"> для нужд ПАО «МРСК Центра» (филиала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E56" w:rsidRDefault="00BA5E56">
      <w:pPr>
        <w:spacing w:line="240" w:lineRule="auto"/>
      </w:pPr>
      <w:r>
        <w:separator/>
      </w:r>
    </w:p>
  </w:footnote>
  <w:footnote w:type="continuationSeparator" w:id="0">
    <w:p w:rsidR="00BA5E56" w:rsidRDefault="00BA5E56">
      <w:pPr>
        <w:spacing w:line="240" w:lineRule="auto"/>
      </w:pPr>
      <w:r>
        <w:continuationSeparator/>
      </w:r>
    </w:p>
  </w:footnote>
  <w:footnote w:id="1">
    <w:p w:rsidR="00176B19" w:rsidRPr="00B36685" w:rsidRDefault="00176B19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176B19" w:rsidRDefault="00176B19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176B19" w:rsidRDefault="00176B19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176B19" w:rsidRDefault="00176B19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Pr="00930031" w:rsidRDefault="00176B19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4B1E"/>
    <w:rsid w:val="00111C79"/>
    <w:rsid w:val="001124F8"/>
    <w:rsid w:val="0011547D"/>
    <w:rsid w:val="0011702B"/>
    <w:rsid w:val="00117068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6B19"/>
    <w:rsid w:val="0017774F"/>
    <w:rsid w:val="0018103F"/>
    <w:rsid w:val="00185F8B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618"/>
    <w:rsid w:val="00426B53"/>
    <w:rsid w:val="004323E0"/>
    <w:rsid w:val="0043428B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B7C74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23C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87504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03D1"/>
    <w:rsid w:val="00BA1AEC"/>
    <w:rsid w:val="00BA366E"/>
    <w:rsid w:val="00BA41D1"/>
    <w:rsid w:val="00BA5DEA"/>
    <w:rsid w:val="00BA5E56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5E2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1666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704B"/>
    <w:rsid w:val="00E41F8E"/>
    <w:rsid w:val="00E420A2"/>
    <w:rsid w:val="00E4300E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Donskov.AY@mrsk-1.ru" TargetMode="External"/><Relationship Id="rId26" Type="http://schemas.openxmlformats.org/officeDocument/2006/relationships/header" Target="header6.xml"/><Relationship Id="rId39" Type="http://schemas.openxmlformats.org/officeDocument/2006/relationships/header" Target="header12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mailto:doverie@mrsk-1.ru" TargetMode="Externa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eader" Target="header13.xml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footer" Target="footer8.xm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hyperlink" Target="http://www.rosseti.ru/about/contacts/opinion/" TargetMode="External"/><Relationship Id="rId54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1.xml"/><Relationship Id="rId40" Type="http://schemas.openxmlformats.org/officeDocument/2006/relationships/footer" Target="footer9.xml"/><Relationship Id="rId45" Type="http://schemas.openxmlformats.org/officeDocument/2006/relationships/hyperlink" Target="consultantplus://offline/ref=86C855FF9931DA9E8282C60C4DADA77D6E3EFB01C62B67668DFC4D0EA1y5xAN" TargetMode="External"/><Relationship Id="rId53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eader" Target="header10.xml"/><Relationship Id="rId49" Type="http://schemas.openxmlformats.org/officeDocument/2006/relationships/hyperlink" Target="consultantplus://offline/ref=86C855FF9931DA9E8282C60C4DADA77D6D37F30BC92667668DFC4D0EA1y5xAN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Donskov.AY@mrsk-1.ru" TargetMode="External"/><Relationship Id="rId31" Type="http://schemas.openxmlformats.org/officeDocument/2006/relationships/footer" Target="footer6.xml"/><Relationship Id="rId44" Type="http://schemas.openxmlformats.org/officeDocument/2006/relationships/hyperlink" Target="consultantplus://offline/ref=86C855FF9931DA9E8282C60C4DADA77D6E3FF20BC62667668DFC4D0EA1y5xAN" TargetMode="External"/><Relationship Id="rId52" Type="http://schemas.openxmlformats.org/officeDocument/2006/relationships/footer" Target="footer1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mailto:Donskov.AY@mrsk-1.ru" TargetMode="External"/><Relationship Id="rId43" Type="http://schemas.openxmlformats.org/officeDocument/2006/relationships/footer" Target="footer10.xm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eader" Target="header14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CB3A8-B451-4869-B6FA-E695AA247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89</Pages>
  <Words>27077</Words>
  <Characters>154340</Characters>
  <Application>Microsoft Office Word</Application>
  <DocSecurity>0</DocSecurity>
  <Lines>1286</Lines>
  <Paragraphs>362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181055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Донсков Антон Юрьевич</cp:lastModifiedBy>
  <cp:revision>123</cp:revision>
  <cp:lastPrinted>2015-12-29T14:27:00Z</cp:lastPrinted>
  <dcterms:created xsi:type="dcterms:W3CDTF">2016-01-13T12:36:00Z</dcterms:created>
  <dcterms:modified xsi:type="dcterms:W3CDTF">2017-01-31T06:49:00Z</dcterms:modified>
</cp:coreProperties>
</file>