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DF0AB0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3C1D63" w:rsidRPr="000D67AD" w:rsidRDefault="003C1D63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3C1D63" w:rsidRPr="000D67AD" w:rsidRDefault="003C1D63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3C1D63" w:rsidRPr="000D67AD" w:rsidRDefault="003C1D63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3C1D63" w:rsidRPr="000D67AD" w:rsidRDefault="003C1D63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3C1D63" w:rsidRPr="000D67AD" w:rsidRDefault="003C1D63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3C1D63" w:rsidRPr="000D67AD" w:rsidRDefault="003C1D63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3C1D63" w:rsidRPr="000D67AD" w:rsidRDefault="003C1D63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3C1D63" w:rsidRPr="000D67AD" w:rsidRDefault="003C1D63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3C1D63" w:rsidRPr="000D67AD" w:rsidRDefault="003C1D63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3C1D63" w:rsidRPr="00133604" w:rsidRDefault="003C1D63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3360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13360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13360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3360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13360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13360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3360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797FEA1A" wp14:editId="3B44D4EB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133604" w:rsidRDefault="00133604" w:rsidP="00133604">
      <w:pPr>
        <w:spacing w:line="240" w:lineRule="auto"/>
        <w:jc w:val="right"/>
        <w:rPr>
          <w:sz w:val="24"/>
          <w:szCs w:val="24"/>
        </w:rPr>
      </w:pPr>
      <w:r w:rsidRPr="00A52FB7">
        <w:rPr>
          <w:sz w:val="24"/>
          <w:szCs w:val="24"/>
        </w:rPr>
        <w:t xml:space="preserve">начальник </w:t>
      </w:r>
      <w:r>
        <w:rPr>
          <w:sz w:val="24"/>
          <w:szCs w:val="24"/>
        </w:rPr>
        <w:t>Управления логистики и</w:t>
      </w:r>
    </w:p>
    <w:p w:rsidR="00133604" w:rsidRDefault="00133604" w:rsidP="00133604">
      <w:pPr>
        <w:spacing w:line="240" w:lineRule="auto"/>
        <w:jc w:val="right"/>
        <w:rPr>
          <w:sz w:val="24"/>
          <w:szCs w:val="24"/>
        </w:rPr>
      </w:pPr>
      <w:r w:rsidRPr="00A52FB7">
        <w:rPr>
          <w:sz w:val="24"/>
          <w:szCs w:val="24"/>
        </w:rPr>
        <w:t>матер</w:t>
      </w:r>
      <w:r>
        <w:rPr>
          <w:sz w:val="24"/>
          <w:szCs w:val="24"/>
        </w:rPr>
        <w:t>иально-технического обеспечения</w:t>
      </w:r>
    </w:p>
    <w:p w:rsidR="00133604" w:rsidRDefault="00133604" w:rsidP="0013360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филиала ПАО «МРСК Центра» -</w:t>
      </w:r>
    </w:p>
    <w:p w:rsidR="00133604" w:rsidRDefault="00133604" w:rsidP="00133604">
      <w:pPr>
        <w:spacing w:line="240" w:lineRule="auto"/>
        <w:jc w:val="right"/>
        <w:rPr>
          <w:sz w:val="24"/>
          <w:szCs w:val="24"/>
        </w:rPr>
      </w:pPr>
      <w:r w:rsidRPr="00A52FB7">
        <w:rPr>
          <w:sz w:val="24"/>
          <w:szCs w:val="24"/>
        </w:rPr>
        <w:t>«Смоленскэнерго»</w:t>
      </w:r>
    </w:p>
    <w:p w:rsidR="007556FF" w:rsidRPr="00C12FA4" w:rsidRDefault="007556FF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133604" w:rsidRPr="006A4815">
        <w:rPr>
          <w:sz w:val="24"/>
          <w:szCs w:val="24"/>
        </w:rPr>
        <w:t>Д.М.</w:t>
      </w:r>
      <w:r w:rsidR="00133604">
        <w:rPr>
          <w:sz w:val="24"/>
          <w:szCs w:val="24"/>
        </w:rPr>
        <w:t xml:space="preserve"> </w:t>
      </w:r>
      <w:r w:rsidR="00133604" w:rsidRPr="006A4815">
        <w:rPr>
          <w:sz w:val="24"/>
          <w:szCs w:val="24"/>
        </w:rPr>
        <w:t>Ковалев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>«</w:t>
      </w:r>
      <w:r w:rsidR="00704C6D">
        <w:rPr>
          <w:sz w:val="24"/>
          <w:szCs w:val="24"/>
        </w:rPr>
        <w:t>23</w:t>
      </w:r>
      <w:r w:rsidRPr="00C12FA4">
        <w:rPr>
          <w:sz w:val="24"/>
          <w:szCs w:val="24"/>
        </w:rPr>
        <w:t xml:space="preserve">» </w:t>
      </w:r>
      <w:r w:rsidR="00704C6D">
        <w:rPr>
          <w:sz w:val="24"/>
          <w:szCs w:val="24"/>
        </w:rPr>
        <w:t xml:space="preserve">декабря </w:t>
      </w:r>
      <w:r w:rsidRPr="00C12FA4">
        <w:rPr>
          <w:sz w:val="24"/>
          <w:szCs w:val="24"/>
        </w:rPr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D15A0">
      <w:pPr>
        <w:spacing w:line="240" w:lineRule="auto"/>
        <w:ind w:left="595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D15A0">
      <w:pPr>
        <w:spacing w:line="240" w:lineRule="auto"/>
        <w:ind w:left="595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D15A0">
      <w:pPr>
        <w:spacing w:line="240" w:lineRule="auto"/>
        <w:ind w:left="595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  <w:r w:rsidR="007D15A0">
        <w:rPr>
          <w:b/>
          <w:kern w:val="36"/>
          <w:sz w:val="24"/>
          <w:szCs w:val="24"/>
        </w:rPr>
        <w:t>___</w:t>
      </w:r>
    </w:p>
    <w:p w:rsidR="007556FF" w:rsidRPr="00C12FA4" w:rsidRDefault="007556FF" w:rsidP="007D15A0">
      <w:pPr>
        <w:spacing w:line="240" w:lineRule="auto"/>
        <w:ind w:left="595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 w:rsidR="00704C6D">
        <w:rPr>
          <w:b/>
          <w:kern w:val="36"/>
          <w:sz w:val="24"/>
          <w:szCs w:val="24"/>
        </w:rPr>
        <w:t xml:space="preserve">23» декабря </w:t>
      </w:r>
      <w:r w:rsidRPr="00C12FA4">
        <w:rPr>
          <w:b/>
          <w:kern w:val="36"/>
          <w:sz w:val="24"/>
          <w:szCs w:val="24"/>
        </w:rPr>
        <w:t>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485966">
        <w:rPr>
          <w:b/>
          <w:sz w:val="24"/>
          <w:szCs w:val="24"/>
        </w:rPr>
        <w:t>Договор</w:t>
      </w:r>
      <w:r w:rsidR="00133604" w:rsidRPr="00485966">
        <w:rPr>
          <w:b/>
          <w:sz w:val="24"/>
          <w:szCs w:val="24"/>
        </w:rPr>
        <w:t>а</w:t>
      </w:r>
      <w:proofErr w:type="gramEnd"/>
      <w:r w:rsidR="00366652" w:rsidRPr="00485966">
        <w:rPr>
          <w:b/>
          <w:sz w:val="24"/>
          <w:szCs w:val="24"/>
        </w:rPr>
        <w:t xml:space="preserve"> </w:t>
      </w:r>
      <w:r w:rsidR="00485966" w:rsidRPr="00485966">
        <w:rPr>
          <w:b/>
          <w:sz w:val="24"/>
          <w:szCs w:val="24"/>
        </w:rPr>
        <w:t>на оказание услуг по техническому обслуживанию автотранспорта для нужд ПАО «МРСК Центра» (филиала «Смоленскэнерго»)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133604" w:rsidRPr="00C12FA4" w:rsidRDefault="00133604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133604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133604">
        <w:rPr>
          <w:sz w:val="24"/>
          <w:szCs w:val="24"/>
        </w:rPr>
        <w:t>Смоленск</w:t>
      </w: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B1A61" w:rsidRDefault="002654BD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B1A61">
        <w:rPr>
          <w:noProof/>
        </w:rPr>
        <w:t>1</w:t>
      </w:r>
      <w:r w:rsidR="00FB1A6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B1A61">
        <w:rPr>
          <w:noProof/>
        </w:rPr>
        <w:t>Общие положения</w:t>
      </w:r>
      <w:r w:rsidR="00FB1A61">
        <w:rPr>
          <w:noProof/>
        </w:rPr>
        <w:tab/>
      </w:r>
      <w:r w:rsidR="00FB1A61">
        <w:rPr>
          <w:noProof/>
        </w:rPr>
        <w:fldChar w:fldCharType="begin"/>
      </w:r>
      <w:r w:rsidR="00FB1A61">
        <w:rPr>
          <w:noProof/>
        </w:rPr>
        <w:instrText xml:space="preserve"> PAGEREF _Toc469487590 \h </w:instrText>
      </w:r>
      <w:r w:rsidR="00FB1A61">
        <w:rPr>
          <w:noProof/>
        </w:rPr>
      </w:r>
      <w:r w:rsidR="00FB1A61">
        <w:rPr>
          <w:noProof/>
        </w:rPr>
        <w:fldChar w:fldCharType="separate"/>
      </w:r>
      <w:r w:rsidR="00DA762E">
        <w:rPr>
          <w:noProof/>
        </w:rPr>
        <w:t>4</w:t>
      </w:r>
      <w:r w:rsidR="00FB1A61"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</w:t>
      </w:r>
      <w:r>
        <w:rPr>
          <w:noProof/>
        </w:rPr>
        <w:fldChar w:fldCharType="end"/>
      </w:r>
    </w:p>
    <w:p w:rsidR="00FB1A61" w:rsidRDefault="00FB1A61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E8018D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_Toc469487612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11</w:t>
      </w:r>
      <w:r>
        <w:rPr>
          <w:noProof/>
        </w:rPr>
        <w:fldChar w:fldCharType="end"/>
      </w:r>
    </w:p>
    <w:p w:rsidR="00FB1A61" w:rsidRDefault="00FB1A61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_Toc469487649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Антидемпинговые меры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8018D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_Toc469487659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45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46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E8018D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_Toc469487669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61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E8018D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E8018D">
        <w:rPr>
          <w:noProof/>
          <w:color w:val="000000"/>
        </w:rPr>
        <w:t>(форма 17)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E8018D">
        <w:rPr>
          <w:noProof/>
          <w:color w:val="000000"/>
        </w:rPr>
        <w:t>(форма 18)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_Toc469487720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90</w:t>
      </w:r>
      <w:r>
        <w:rPr>
          <w:noProof/>
        </w:rPr>
        <w:fldChar w:fldCharType="end"/>
      </w:r>
    </w:p>
    <w:p w:rsidR="00717F60" w:rsidRPr="00E71A48" w:rsidRDefault="002654BD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9487590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9487591"/>
      <w:bookmarkEnd w:id="8"/>
      <w:r w:rsidRPr="00E71A48">
        <w:t>Общие сведения о процедуре запроса предложений</w:t>
      </w:r>
      <w:bookmarkEnd w:id="9"/>
    </w:p>
    <w:p w:rsidR="005B75A6" w:rsidRPr="0048596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 w:rsidRPr="00642BAC">
        <w:rPr>
          <w:iCs/>
          <w:sz w:val="24"/>
          <w:szCs w:val="24"/>
        </w:rPr>
        <w:t>, с</w:t>
      </w:r>
      <w:r w:rsidRPr="00642BAC">
        <w:rPr>
          <w:iCs/>
          <w:sz w:val="24"/>
          <w:szCs w:val="24"/>
        </w:rPr>
        <w:t xml:space="preserve">екретарь Закупочной комиссии – </w:t>
      </w:r>
      <w:r w:rsidR="00642BAC" w:rsidRPr="00642BAC">
        <w:rPr>
          <w:iCs/>
          <w:sz w:val="24"/>
          <w:szCs w:val="24"/>
        </w:rPr>
        <w:t xml:space="preserve">ведущий специалист отдела закупочной деятельности Управления логистики и материально-технического обеспечения филиала ПАО «МРСК Центра» - «Смоленскэнерго» Лебедев А.А., контактный телефон (4812) 42-95-08, адрес электронной почты: </w:t>
      </w:r>
      <w:hyperlink r:id="rId18" w:history="1">
        <w:r w:rsidR="00642BAC" w:rsidRPr="00642BAC">
          <w:rPr>
            <w:rStyle w:val="a7"/>
            <w:iCs/>
            <w:sz w:val="24"/>
            <w:szCs w:val="24"/>
          </w:rPr>
          <w:t>Lebedev.AAL@mrsk-1.ru</w:t>
        </w:r>
      </w:hyperlink>
      <w:r w:rsidRPr="00642BAC">
        <w:rPr>
          <w:iCs/>
          <w:sz w:val="24"/>
          <w:szCs w:val="24"/>
        </w:rPr>
        <w:t>, ответственное лицо –</w:t>
      </w:r>
      <w:r w:rsidRPr="00642BAC">
        <w:rPr>
          <w:sz w:val="24"/>
          <w:szCs w:val="24"/>
        </w:rPr>
        <w:t xml:space="preserve"> </w:t>
      </w:r>
      <w:r w:rsidR="00642BAC" w:rsidRPr="00642BAC">
        <w:rPr>
          <w:iCs/>
          <w:sz w:val="24"/>
          <w:szCs w:val="24"/>
        </w:rPr>
        <w:t>Лебедев Александр Александрович</w:t>
      </w:r>
      <w:r w:rsidR="007556FF" w:rsidRPr="007C43C9">
        <w:rPr>
          <w:sz w:val="24"/>
          <w:szCs w:val="24"/>
        </w:rPr>
        <w:t xml:space="preserve">, </w:t>
      </w:r>
      <w:r w:rsidR="00642BAC" w:rsidRPr="007C43C9">
        <w:rPr>
          <w:iCs/>
          <w:sz w:val="24"/>
          <w:szCs w:val="24"/>
        </w:rPr>
        <w:t xml:space="preserve">контактный телефон (4812) 42-95-08, адрес электронной почты: </w:t>
      </w:r>
      <w:hyperlink r:id="rId19" w:history="1">
        <w:proofErr w:type="gramStart"/>
        <w:r w:rsidR="00642BAC" w:rsidRPr="007C43C9">
          <w:rPr>
            <w:rStyle w:val="a7"/>
            <w:iCs/>
            <w:sz w:val="24"/>
            <w:szCs w:val="24"/>
          </w:rPr>
          <w:t>Lebedev.AAL@mrsk-1.ru</w:t>
        </w:r>
      </w:hyperlink>
      <w:r w:rsidR="00642BAC" w:rsidRPr="007C43C9">
        <w:rPr>
          <w:iCs/>
          <w:sz w:val="24"/>
          <w:szCs w:val="24"/>
        </w:rPr>
        <w:t>,</w:t>
      </w:r>
      <w:r w:rsidR="00862664" w:rsidRPr="007C43C9">
        <w:rPr>
          <w:sz w:val="24"/>
          <w:szCs w:val="24"/>
        </w:rPr>
        <w:t xml:space="preserve"> </w:t>
      </w:r>
      <w:r w:rsidR="004B5EB3" w:rsidRPr="007C43C9">
        <w:rPr>
          <w:iCs/>
          <w:sz w:val="24"/>
          <w:szCs w:val="24"/>
        </w:rPr>
        <w:t>Извещени</w:t>
      </w:r>
      <w:r w:rsidRPr="007C43C9">
        <w:rPr>
          <w:iCs/>
          <w:sz w:val="24"/>
          <w:szCs w:val="24"/>
        </w:rPr>
        <w:t>ем</w:t>
      </w:r>
      <w:r w:rsidRPr="007C43C9">
        <w:rPr>
          <w:sz w:val="24"/>
          <w:szCs w:val="24"/>
        </w:rPr>
        <w:t xml:space="preserve"> о проведении открытого </w:t>
      </w:r>
      <w:r w:rsidRPr="007C43C9">
        <w:rPr>
          <w:iCs/>
          <w:sz w:val="24"/>
          <w:szCs w:val="24"/>
        </w:rPr>
        <w:t>запроса предложений</w:t>
      </w:r>
      <w:r w:rsidRPr="007C43C9">
        <w:rPr>
          <w:sz w:val="24"/>
          <w:szCs w:val="24"/>
        </w:rPr>
        <w:t xml:space="preserve">, опубликованным </w:t>
      </w:r>
      <w:r w:rsidRPr="007C43C9">
        <w:rPr>
          <w:b/>
          <w:sz w:val="24"/>
          <w:szCs w:val="24"/>
        </w:rPr>
        <w:t>«</w:t>
      </w:r>
      <w:r w:rsidR="007C43C9" w:rsidRPr="007C43C9">
        <w:rPr>
          <w:b/>
          <w:sz w:val="24"/>
          <w:szCs w:val="24"/>
        </w:rPr>
        <w:t>27</w:t>
      </w:r>
      <w:r w:rsidRPr="007C43C9">
        <w:rPr>
          <w:b/>
          <w:sz w:val="24"/>
          <w:szCs w:val="24"/>
        </w:rPr>
        <w:t xml:space="preserve">» </w:t>
      </w:r>
      <w:r w:rsidR="00642BAC" w:rsidRPr="007C43C9">
        <w:rPr>
          <w:b/>
          <w:sz w:val="24"/>
          <w:szCs w:val="24"/>
        </w:rPr>
        <w:t>де</w:t>
      </w:r>
      <w:bookmarkStart w:id="14" w:name="_GoBack"/>
      <w:bookmarkEnd w:id="14"/>
      <w:r w:rsidR="00642BAC" w:rsidRPr="007C43C9">
        <w:rPr>
          <w:b/>
          <w:sz w:val="24"/>
          <w:szCs w:val="24"/>
        </w:rPr>
        <w:t>кабря</w:t>
      </w:r>
      <w:r w:rsidRPr="007C43C9">
        <w:rPr>
          <w:b/>
          <w:sz w:val="24"/>
          <w:szCs w:val="24"/>
        </w:rPr>
        <w:t xml:space="preserve"> 20</w:t>
      </w:r>
      <w:r w:rsidR="00C12FA4" w:rsidRPr="007C43C9">
        <w:rPr>
          <w:b/>
          <w:sz w:val="24"/>
          <w:szCs w:val="24"/>
        </w:rPr>
        <w:t>1</w:t>
      </w:r>
      <w:r w:rsidR="00862664" w:rsidRPr="007C43C9">
        <w:rPr>
          <w:b/>
          <w:sz w:val="24"/>
          <w:szCs w:val="24"/>
        </w:rPr>
        <w:t>6</w:t>
      </w:r>
      <w:r w:rsidRPr="007C43C9">
        <w:rPr>
          <w:b/>
          <w:sz w:val="24"/>
          <w:szCs w:val="24"/>
        </w:rPr>
        <w:t xml:space="preserve"> г.</w:t>
      </w:r>
      <w:r w:rsidRPr="007C43C9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7C43C9">
          <w:rPr>
            <w:rStyle w:val="a7"/>
            <w:sz w:val="24"/>
            <w:szCs w:val="24"/>
          </w:rPr>
          <w:t>www.zakupki.</w:t>
        </w:r>
        <w:r w:rsidR="00345CCA" w:rsidRPr="007C43C9">
          <w:rPr>
            <w:rStyle w:val="a7"/>
            <w:sz w:val="24"/>
            <w:szCs w:val="24"/>
            <w:lang w:val="en-US"/>
          </w:rPr>
          <w:t>gov</w:t>
        </w:r>
        <w:r w:rsidR="00345CCA" w:rsidRPr="007C43C9">
          <w:rPr>
            <w:rStyle w:val="a7"/>
            <w:sz w:val="24"/>
            <w:szCs w:val="24"/>
          </w:rPr>
          <w:t>.ru</w:t>
        </w:r>
      </w:hyperlink>
      <w:r w:rsidRPr="007C43C9">
        <w:rPr>
          <w:sz w:val="24"/>
          <w:szCs w:val="24"/>
        </w:rPr>
        <w:t>),</w:t>
      </w:r>
      <w:r w:rsidR="009D7F01" w:rsidRPr="007C43C9">
        <w:rPr>
          <w:iCs/>
          <w:sz w:val="24"/>
          <w:szCs w:val="24"/>
        </w:rPr>
        <w:t xml:space="preserve"> </w:t>
      </w:r>
      <w:r w:rsidR="009D7F01" w:rsidRPr="007C43C9">
        <w:rPr>
          <w:sz w:val="24"/>
          <w:szCs w:val="24"/>
        </w:rPr>
        <w:t xml:space="preserve">на сайте </w:t>
      </w:r>
      <w:r w:rsidR="007556FF" w:rsidRPr="007C43C9">
        <w:rPr>
          <w:iCs/>
          <w:sz w:val="24"/>
          <w:szCs w:val="24"/>
        </w:rPr>
        <w:t>ПАО «МРСК Центра»</w:t>
      </w:r>
      <w:r w:rsidR="009D7F01" w:rsidRPr="007C43C9">
        <w:rPr>
          <w:sz w:val="24"/>
          <w:szCs w:val="24"/>
        </w:rPr>
        <w:t xml:space="preserve"> (</w:t>
      </w:r>
      <w:hyperlink r:id="rId21" w:history="1">
        <w:r w:rsidR="007556FF" w:rsidRPr="007C43C9">
          <w:rPr>
            <w:rStyle w:val="a7"/>
            <w:sz w:val="24"/>
            <w:szCs w:val="24"/>
          </w:rPr>
          <w:t>www.mrsk-1.ru</w:t>
        </w:r>
      </w:hyperlink>
      <w:r w:rsidR="00862664" w:rsidRPr="00642BAC">
        <w:rPr>
          <w:sz w:val="24"/>
          <w:szCs w:val="24"/>
        </w:rPr>
        <w:t>)</w:t>
      </w:r>
      <w:r w:rsidR="00702B2C" w:rsidRPr="00642BAC">
        <w:rPr>
          <w:sz w:val="24"/>
          <w:szCs w:val="24"/>
        </w:rPr>
        <w:t xml:space="preserve">, на сайте ЭТП, указанном в п. </w:t>
      </w:r>
      <w:r w:rsidR="00FB1A61" w:rsidRPr="00642BAC">
        <w:rPr>
          <w:sz w:val="24"/>
          <w:szCs w:val="24"/>
        </w:rPr>
        <w:fldChar w:fldCharType="begin"/>
      </w:r>
      <w:r w:rsidR="00FB1A61" w:rsidRPr="00642BAC">
        <w:rPr>
          <w:sz w:val="24"/>
          <w:szCs w:val="24"/>
        </w:rPr>
        <w:instrText xml:space="preserve"> REF _Ref440269836 \r \h  \* MERGEFORMAT </w:instrText>
      </w:r>
      <w:r w:rsidR="00FB1A61" w:rsidRPr="00642BAC">
        <w:rPr>
          <w:sz w:val="24"/>
          <w:szCs w:val="24"/>
        </w:rPr>
      </w:r>
      <w:r w:rsidR="00FB1A61" w:rsidRPr="00642BAC">
        <w:rPr>
          <w:sz w:val="24"/>
          <w:szCs w:val="24"/>
        </w:rPr>
        <w:fldChar w:fldCharType="separate"/>
      </w:r>
      <w:r w:rsidR="00DD092B" w:rsidRPr="00642BAC">
        <w:rPr>
          <w:sz w:val="24"/>
          <w:szCs w:val="24"/>
        </w:rPr>
        <w:t>1.1.2</w:t>
      </w:r>
      <w:r w:rsidR="00FB1A61" w:rsidRPr="00642BAC">
        <w:rPr>
          <w:sz w:val="24"/>
          <w:szCs w:val="24"/>
        </w:rPr>
        <w:fldChar w:fldCharType="end"/>
      </w:r>
      <w:r w:rsidR="00702B2C" w:rsidRPr="00642BAC">
        <w:rPr>
          <w:sz w:val="24"/>
          <w:szCs w:val="24"/>
        </w:rPr>
        <w:t xml:space="preserve"> настоящей Документации,</w:t>
      </w:r>
      <w:r w:rsidR="009A7733" w:rsidRPr="00642BAC">
        <w:rPr>
          <w:iCs/>
          <w:sz w:val="24"/>
          <w:szCs w:val="24"/>
        </w:rPr>
        <w:t xml:space="preserve"> </w:t>
      </w:r>
      <w:r w:rsidRPr="00642BAC">
        <w:rPr>
          <w:iCs/>
          <w:sz w:val="24"/>
          <w:szCs w:val="24"/>
        </w:rPr>
        <w:t>приг</w:t>
      </w:r>
      <w:r w:rsidRPr="00642BAC">
        <w:rPr>
          <w:sz w:val="24"/>
          <w:szCs w:val="24"/>
        </w:rPr>
        <w:t>ласило юридических лиц</w:t>
      </w:r>
      <w:r w:rsidR="005B75A6" w:rsidRPr="00642BAC">
        <w:rPr>
          <w:sz w:val="24"/>
          <w:szCs w:val="24"/>
        </w:rPr>
        <w:t xml:space="preserve"> и физических лиц (в т.</w:t>
      </w:r>
      <w:r w:rsidR="003129D4" w:rsidRPr="00642BAC">
        <w:rPr>
          <w:sz w:val="24"/>
          <w:szCs w:val="24"/>
        </w:rPr>
        <w:t xml:space="preserve"> </w:t>
      </w:r>
      <w:r w:rsidR="005B75A6" w:rsidRPr="00642BAC">
        <w:rPr>
          <w:sz w:val="24"/>
          <w:szCs w:val="24"/>
        </w:rPr>
        <w:t>ч.</w:t>
      </w:r>
      <w:r w:rsidR="005B75A6" w:rsidRPr="00862664">
        <w:rPr>
          <w:sz w:val="24"/>
          <w:szCs w:val="24"/>
        </w:rPr>
        <w:t xml:space="preserve">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>ткрытого запроса предложений (далее</w:t>
      </w:r>
      <w:proofErr w:type="gramEnd"/>
      <w:r w:rsidRPr="00862664">
        <w:rPr>
          <w:sz w:val="24"/>
          <w:szCs w:val="24"/>
        </w:rPr>
        <w:t xml:space="preserve">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366652" w:rsidRPr="00485966">
        <w:rPr>
          <w:sz w:val="24"/>
          <w:szCs w:val="24"/>
        </w:rPr>
        <w:t>Договор</w:t>
      </w:r>
      <w:r w:rsidR="00485966" w:rsidRPr="00485966">
        <w:rPr>
          <w:sz w:val="24"/>
          <w:szCs w:val="24"/>
        </w:rPr>
        <w:t>а</w:t>
      </w:r>
      <w:r w:rsidR="00366652" w:rsidRPr="00485966">
        <w:rPr>
          <w:sz w:val="24"/>
          <w:szCs w:val="24"/>
        </w:rPr>
        <w:t xml:space="preserve"> </w:t>
      </w:r>
      <w:r w:rsidR="00485966" w:rsidRPr="00485966">
        <w:rPr>
          <w:sz w:val="24"/>
          <w:szCs w:val="24"/>
        </w:rPr>
        <w:t xml:space="preserve">на оказание услуг по техническому обслуживанию автотранспорта для нужд </w:t>
      </w:r>
      <w:r w:rsidR="00366652" w:rsidRPr="00485966">
        <w:rPr>
          <w:sz w:val="24"/>
          <w:szCs w:val="24"/>
        </w:rPr>
        <w:t>ПАО «МРСК Центра»</w:t>
      </w:r>
      <w:r w:rsidR="00702B2C" w:rsidRPr="00366652">
        <w:rPr>
          <w:sz w:val="24"/>
          <w:szCs w:val="24"/>
        </w:rPr>
        <w:t xml:space="preserve"> </w:t>
      </w:r>
      <w:r w:rsidR="00862664" w:rsidRPr="00485966">
        <w:rPr>
          <w:sz w:val="24"/>
          <w:szCs w:val="24"/>
        </w:rPr>
        <w:t xml:space="preserve">(филиала «Смоленскэнерго», расположенного по адресу: </w:t>
      </w:r>
      <w:proofErr w:type="gramStart"/>
      <w:r w:rsidR="00862664" w:rsidRPr="00485966">
        <w:rPr>
          <w:sz w:val="24"/>
          <w:szCs w:val="24"/>
        </w:rPr>
        <w:t xml:space="preserve">РФ, 214019, г. Смоленск, ул. </w:t>
      </w:r>
      <w:proofErr w:type="spellStart"/>
      <w:r w:rsidR="00862664" w:rsidRPr="00485966">
        <w:rPr>
          <w:sz w:val="24"/>
          <w:szCs w:val="24"/>
        </w:rPr>
        <w:t>Тенишевой</w:t>
      </w:r>
      <w:proofErr w:type="spellEnd"/>
      <w:r w:rsidR="00862664" w:rsidRPr="00485966">
        <w:rPr>
          <w:sz w:val="24"/>
          <w:szCs w:val="24"/>
        </w:rPr>
        <w:t>, д. 33)</w:t>
      </w:r>
      <w:r w:rsidRPr="0086266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642BA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</w:t>
      </w:r>
      <w:r w:rsidRPr="00642BAC">
        <w:rPr>
          <w:sz w:val="24"/>
          <w:szCs w:val="24"/>
        </w:rPr>
        <w:t xml:space="preserve">предложений проводится в соответствии с правилами и с использованием функционала </w:t>
      </w:r>
      <w:r w:rsidR="00702B2C" w:rsidRPr="00642BAC">
        <w:rPr>
          <w:sz w:val="24"/>
          <w:szCs w:val="24"/>
        </w:rPr>
        <w:t>электронной торговой площадк</w:t>
      </w:r>
      <w:r w:rsidR="00414AB1" w:rsidRPr="00642BAC">
        <w:rPr>
          <w:sz w:val="24"/>
          <w:szCs w:val="24"/>
        </w:rPr>
        <w:t>и</w:t>
      </w:r>
      <w:r w:rsidR="00702B2C" w:rsidRPr="00642BAC">
        <w:rPr>
          <w:sz w:val="24"/>
          <w:szCs w:val="24"/>
        </w:rPr>
        <w:t xml:space="preserve"> </w:t>
      </w:r>
      <w:r w:rsidR="000D70B6" w:rsidRPr="00642BAC">
        <w:rPr>
          <w:sz w:val="24"/>
          <w:szCs w:val="24"/>
        </w:rPr>
        <w:t>П</w:t>
      </w:r>
      <w:r w:rsidR="00702B2C" w:rsidRPr="00642BAC">
        <w:rPr>
          <w:sz w:val="24"/>
          <w:szCs w:val="24"/>
        </w:rPr>
        <w:t xml:space="preserve">АО «Россети» </w:t>
      </w:r>
      <w:hyperlink r:id="rId22" w:history="1">
        <w:r w:rsidR="00862664" w:rsidRPr="00642BAC">
          <w:rPr>
            <w:rStyle w:val="a7"/>
            <w:sz w:val="24"/>
            <w:szCs w:val="24"/>
          </w:rPr>
          <w:t>etp.rosseti.ru</w:t>
        </w:r>
      </w:hyperlink>
      <w:r w:rsidR="00862664" w:rsidRPr="00642BAC">
        <w:rPr>
          <w:sz w:val="24"/>
          <w:szCs w:val="24"/>
        </w:rPr>
        <w:t xml:space="preserve"> </w:t>
      </w:r>
      <w:r w:rsidR="00702B2C" w:rsidRPr="00642BAC">
        <w:rPr>
          <w:sz w:val="24"/>
          <w:szCs w:val="24"/>
        </w:rPr>
        <w:t>(далее — ЭТП)</w:t>
      </w:r>
      <w:r w:rsidR="005B75A6" w:rsidRPr="00642BAC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r w:rsidR="00123C70" w:rsidRPr="00485966">
        <w:rPr>
          <w:sz w:val="24"/>
          <w:szCs w:val="24"/>
        </w:rPr>
        <w:t>Договор</w:t>
      </w:r>
      <w:r w:rsidR="00133604" w:rsidRPr="00485966">
        <w:rPr>
          <w:sz w:val="24"/>
          <w:szCs w:val="24"/>
        </w:rPr>
        <w:t>а</w:t>
      </w:r>
      <w:r w:rsidR="00A40714" w:rsidRPr="00485966">
        <w:rPr>
          <w:sz w:val="24"/>
          <w:szCs w:val="24"/>
        </w:rPr>
        <w:t xml:space="preserve"> </w:t>
      </w:r>
      <w:bookmarkEnd w:id="18"/>
      <w:r w:rsidR="00485966" w:rsidRPr="00485966">
        <w:rPr>
          <w:sz w:val="24"/>
          <w:szCs w:val="24"/>
        </w:rPr>
        <w:t>на оказание услуг по техническому обслуживанию автотранспорта для нужд ПАО «МРСК Центра» (филиала «Смоленскэнерго»)</w:t>
      </w:r>
      <w:r w:rsidR="00702B2C" w:rsidRPr="00C12FA4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>Количество лотов</w:t>
      </w:r>
      <w:r w:rsidRPr="00642BAC">
        <w:rPr>
          <w:sz w:val="24"/>
          <w:szCs w:val="24"/>
        </w:rPr>
        <w:t xml:space="preserve">: </w:t>
      </w:r>
      <w:r w:rsidRPr="00642BAC">
        <w:rPr>
          <w:b/>
          <w:sz w:val="24"/>
          <w:szCs w:val="24"/>
        </w:rPr>
        <w:t>1 (один)</w:t>
      </w:r>
      <w:r w:rsidRPr="00642BAC">
        <w:rPr>
          <w:sz w:val="24"/>
          <w:szCs w:val="24"/>
        </w:rPr>
        <w:t>.</w:t>
      </w:r>
    </w:p>
    <w:bookmarkEnd w:id="19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3C1D63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3C1D63">
        <w:rPr>
          <w:b/>
          <w:sz w:val="24"/>
          <w:szCs w:val="24"/>
        </w:rPr>
        <w:t>Сроки</w:t>
      </w:r>
      <w:r w:rsidR="00717F60" w:rsidRPr="003C1D63">
        <w:rPr>
          <w:b/>
          <w:sz w:val="24"/>
          <w:szCs w:val="24"/>
        </w:rPr>
        <w:t xml:space="preserve"> </w:t>
      </w:r>
      <w:r w:rsidR="00366652" w:rsidRPr="003C1D63">
        <w:rPr>
          <w:b/>
          <w:sz w:val="24"/>
          <w:szCs w:val="24"/>
        </w:rPr>
        <w:t>оказания услуг</w:t>
      </w:r>
      <w:r w:rsidR="00717F60" w:rsidRPr="003C1D63">
        <w:rPr>
          <w:b/>
          <w:sz w:val="24"/>
          <w:szCs w:val="24"/>
        </w:rPr>
        <w:t>:</w:t>
      </w:r>
      <w:r w:rsidR="00717F60" w:rsidRPr="00FA7326">
        <w:rPr>
          <w:sz w:val="24"/>
          <w:szCs w:val="24"/>
        </w:rPr>
        <w:t xml:space="preserve"> </w:t>
      </w:r>
      <w:bookmarkEnd w:id="20"/>
      <w:r w:rsidR="003C1D63" w:rsidRPr="003C1D63">
        <w:rPr>
          <w:sz w:val="24"/>
          <w:szCs w:val="24"/>
        </w:rPr>
        <w:t xml:space="preserve">обслуживание производится в течение 2017 года </w:t>
      </w:r>
      <w:proofErr w:type="gramStart"/>
      <w:r w:rsidR="003C1D63" w:rsidRPr="003C1D63">
        <w:rPr>
          <w:sz w:val="24"/>
          <w:szCs w:val="24"/>
        </w:rPr>
        <w:t>согласно заявок</w:t>
      </w:r>
      <w:proofErr w:type="gramEnd"/>
      <w:r w:rsidR="003C1D63" w:rsidRPr="003C1D63">
        <w:rPr>
          <w:sz w:val="24"/>
          <w:szCs w:val="24"/>
        </w:rPr>
        <w:t xml:space="preserve">, представленных сотрудниками </w:t>
      </w:r>
      <w:proofErr w:type="spellStart"/>
      <w:r w:rsidR="003C1D63" w:rsidRPr="003C1D63">
        <w:rPr>
          <w:sz w:val="24"/>
          <w:szCs w:val="24"/>
        </w:rPr>
        <w:t>СМиТ</w:t>
      </w:r>
      <w:proofErr w:type="spellEnd"/>
      <w:r w:rsidR="003C1D63" w:rsidRPr="003C1D63">
        <w:rPr>
          <w:sz w:val="24"/>
          <w:szCs w:val="24"/>
        </w:rPr>
        <w:t xml:space="preserve"> филиала ПАО «МРСК Центра»- «Смоленскэнерго». Сроки обслуживания отдельного автомобиля согласовываются с представителями </w:t>
      </w:r>
      <w:proofErr w:type="spellStart"/>
      <w:r w:rsidR="003C1D63" w:rsidRPr="003C1D63">
        <w:rPr>
          <w:sz w:val="24"/>
          <w:szCs w:val="24"/>
        </w:rPr>
        <w:t>СМиТ</w:t>
      </w:r>
      <w:proofErr w:type="spellEnd"/>
      <w:r w:rsidR="003C1D63" w:rsidRPr="003C1D63">
        <w:rPr>
          <w:sz w:val="24"/>
          <w:szCs w:val="24"/>
        </w:rPr>
        <w:t xml:space="preserve"> филиала ПАО «МРСК Центра» - «Смоленскэнерго» и не должны превышать 5 рабочих дней с момента принятия техники.</w:t>
      </w:r>
    </w:p>
    <w:p w:rsidR="008D2928" w:rsidRPr="00366652" w:rsidRDefault="00366652" w:rsidP="003C1D63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3C1D63">
        <w:rPr>
          <w:b/>
          <w:sz w:val="24"/>
          <w:szCs w:val="24"/>
        </w:rPr>
        <w:t xml:space="preserve">Оказание услуг Участником будет осуществляться </w:t>
      </w:r>
      <w:bookmarkEnd w:id="21"/>
      <w:r w:rsidR="003C1D63" w:rsidRPr="003C1D63">
        <w:rPr>
          <w:sz w:val="24"/>
          <w:szCs w:val="24"/>
        </w:rPr>
        <w:t>на своих площадях и оборудовании в г. Смоленске, с использованием своих материалов, запчастей, а также с возможностью применения новых запасных частей заказчика. Также при необходимости исполнитель обязан обеспечить возможность оказания услуг соисполнителями в пределах Смоленской области (г. Вязьма, г. Сафоново, г. Рославль).</w:t>
      </w:r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2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2654BD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DD092B">
        <w:rPr>
          <w:iCs/>
          <w:sz w:val="24"/>
          <w:szCs w:val="24"/>
        </w:rPr>
        <w:t>3</w:t>
      </w:r>
      <w:r w:rsidR="002654BD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2654BD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 xml:space="preserve">апроса </w:t>
      </w:r>
      <w:r w:rsidR="00C05EF6" w:rsidRPr="002A47D1">
        <w:rPr>
          <w:iCs/>
          <w:sz w:val="24"/>
          <w:szCs w:val="24"/>
        </w:rPr>
        <w:lastRenderedPageBreak/>
        <w:t>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FB1A61">
        <w:fldChar w:fldCharType="begin"/>
      </w:r>
      <w:r w:rsidR="00FB1A61">
        <w:instrText xml:space="preserve"> REF _Ref305973574 \r \h  \* MERGEFORMAT </w:instrText>
      </w:r>
      <w:r w:rsidR="00FB1A61">
        <w:fldChar w:fldCharType="separate"/>
      </w:r>
      <w:r w:rsidR="00DD092B">
        <w:t>2</w:t>
      </w:r>
      <w:r w:rsidR="00FB1A61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2654BD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DD092B">
        <w:rPr>
          <w:iCs/>
          <w:sz w:val="24"/>
          <w:szCs w:val="24"/>
        </w:rPr>
        <w:t>5</w:t>
      </w:r>
      <w:r w:rsidR="002654BD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1.1.5</w:t>
      </w:r>
      <w:r w:rsidR="00FB1A61">
        <w:fldChar w:fldCharType="end"/>
      </w:r>
      <w:r w:rsidRPr="00366652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1.1.7</w:t>
      </w:r>
      <w:r w:rsidR="00FB1A61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1.1.5</w:t>
      </w:r>
      <w:r w:rsidR="00FB1A61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DD092B" w:rsidRPr="00DD092B">
        <w:rPr>
          <w:bCs w:val="0"/>
          <w:iCs/>
          <w:sz w:val="24"/>
          <w:szCs w:val="24"/>
        </w:rPr>
        <w:t>1.1.5</w:t>
      </w:r>
      <w:r w:rsidR="00FB1A61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69487592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3.2</w:t>
      </w:r>
      <w:r w:rsidR="00FB1A61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69487593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FB1A61">
        <w:fldChar w:fldCharType="begin"/>
      </w:r>
      <w:r w:rsidR="00FB1A61">
        <w:instrText xml:space="preserve"> REF _Ref191386109 \n \h  \* MERGEFORMAT </w:instrText>
      </w:r>
      <w:r w:rsidR="00FB1A61">
        <w:fldChar w:fldCharType="separate"/>
      </w:r>
      <w:r w:rsidR="00DD092B" w:rsidRPr="00DD092B">
        <w:rPr>
          <w:color w:val="000000"/>
          <w:sz w:val="24"/>
          <w:szCs w:val="24"/>
        </w:rPr>
        <w:t>3.3.2</w:t>
      </w:r>
      <w:r w:rsidR="00FB1A61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69487594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FB1A61">
        <w:fldChar w:fldCharType="begin"/>
      </w:r>
      <w:r w:rsidR="00FB1A61">
        <w:instrText xml:space="preserve"> REF _Ref191386164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 xml:space="preserve"> 1.4.1 </w:t>
      </w:r>
      <w:r w:rsidR="00FB1A61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FB1A61">
        <w:fldChar w:fldCharType="begin"/>
      </w:r>
      <w:r w:rsidR="00FB1A61">
        <w:instrText xml:space="preserve"> REF _Ref306978606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 xml:space="preserve"> 1.4.2 </w:t>
      </w:r>
      <w:r w:rsidR="00FB1A61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69487595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_Ref306114966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3.3.11</w:t>
      </w:r>
      <w:r w:rsidR="00FB1A61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69487596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6111"/>
      <w:bookmarkStart w:id="65" w:name="_Toc469487597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DD092B">
        <w:rPr>
          <w:b w:val="0"/>
        </w:rPr>
        <w:t>1.1.4</w:t>
      </w:r>
      <w:r w:rsidR="002654BD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3.3</w:t>
      </w:r>
      <w:r w:rsidR="00FB1A61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61307"/>
      <w:bookmarkStart w:id="79" w:name="_Toc440376062"/>
      <w:bookmarkStart w:id="80" w:name="_Toc440376189"/>
      <w:bookmarkStart w:id="81" w:name="_Toc440382454"/>
      <w:bookmarkStart w:id="82" w:name="_Toc440447124"/>
      <w:bookmarkStart w:id="83" w:name="_Toc440632284"/>
      <w:bookmarkStart w:id="84" w:name="_Toc440875057"/>
      <w:bookmarkStart w:id="85" w:name="_Toc441131044"/>
      <w:bookmarkStart w:id="86" w:name="_Toc465774565"/>
      <w:bookmarkStart w:id="87" w:name="_Toc465848794"/>
      <w:bookmarkStart w:id="88" w:name="_Toc468876113"/>
      <w:bookmarkStart w:id="89" w:name="_Toc469487599"/>
      <w:r w:rsidRPr="002D4BC6">
        <w:rPr>
          <w:b w:val="0"/>
          <w:szCs w:val="24"/>
        </w:rPr>
        <w:t xml:space="preserve">Письмо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5.1</w:t>
      </w:r>
      <w:r w:rsidR="00FB1A61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61308"/>
      <w:bookmarkStart w:id="91" w:name="_Toc440376063"/>
      <w:bookmarkStart w:id="92" w:name="_Toc440376190"/>
      <w:bookmarkStart w:id="93" w:name="_Toc440382455"/>
      <w:bookmarkStart w:id="94" w:name="_Toc440447125"/>
      <w:bookmarkStart w:id="95" w:name="_Toc440632285"/>
      <w:bookmarkStart w:id="96" w:name="_Toc440875058"/>
      <w:bookmarkStart w:id="97" w:name="_Toc441131045"/>
      <w:bookmarkStart w:id="98" w:name="_Toc465774566"/>
      <w:bookmarkStart w:id="99" w:name="_Toc465848795"/>
      <w:bookmarkStart w:id="100" w:name="_Toc468876114"/>
      <w:bookmarkStart w:id="101" w:name="_Toc469487600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_Ref440284918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5.2</w:t>
      </w:r>
      <w:r w:rsidR="00FB1A61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DD092B" w:rsidRPr="00DD092B">
        <w:rPr>
          <w:b w:val="0"/>
          <w:bCs w:val="0"/>
          <w:szCs w:val="24"/>
        </w:rPr>
        <w:t>5.3</w:t>
      </w:r>
      <w:r w:rsidR="00FB1A61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_Ref440284947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5.4</w:t>
      </w:r>
      <w:r w:rsidR="00FB1A61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5.5</w:t>
      </w:r>
      <w:r w:rsidR="002654BD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5.6</w:t>
      </w:r>
      <w:r w:rsidR="002654BD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2" w:name="_Toc440361309"/>
      <w:bookmarkStart w:id="103" w:name="_Toc440376064"/>
      <w:bookmarkStart w:id="104" w:name="_Toc440376191"/>
      <w:bookmarkStart w:id="105" w:name="_Toc440382456"/>
      <w:bookmarkStart w:id="106" w:name="_Toc440447126"/>
      <w:bookmarkStart w:id="107" w:name="_Toc440632286"/>
      <w:bookmarkStart w:id="108" w:name="_Toc440875059"/>
      <w:bookmarkStart w:id="109" w:name="_Toc441131046"/>
      <w:bookmarkStart w:id="110" w:name="_Toc465774567"/>
      <w:bookmarkStart w:id="111" w:name="_Toc465848796"/>
      <w:bookmarkStart w:id="112" w:name="_Toc468876115"/>
      <w:bookmarkStart w:id="113" w:name="_Toc469487601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3.3.14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4" w:name="_Toc440361310"/>
      <w:bookmarkStart w:id="115" w:name="_Toc440376065"/>
      <w:bookmarkStart w:id="116" w:name="_Toc440376192"/>
      <w:bookmarkStart w:id="117" w:name="_Toc440382457"/>
      <w:bookmarkStart w:id="118" w:name="_Toc440447127"/>
      <w:bookmarkStart w:id="119" w:name="_Toc440632287"/>
      <w:bookmarkStart w:id="120" w:name="_Toc440875060"/>
      <w:bookmarkStart w:id="121" w:name="_Toc441131047"/>
      <w:bookmarkStart w:id="122" w:name="_Toc465774568"/>
      <w:bookmarkStart w:id="123" w:name="_Toc465848797"/>
      <w:bookmarkStart w:id="124" w:name="_Toc468876116"/>
      <w:bookmarkStart w:id="125" w:name="_Toc469487602"/>
      <w:r w:rsidRPr="002D4BC6">
        <w:rPr>
          <w:b w:val="0"/>
          <w:szCs w:val="24"/>
        </w:rPr>
        <w:lastRenderedPageBreak/>
        <w:t>Оценка заявок (подраздел</w:t>
      </w:r>
      <w:r w:rsidR="00573BDB">
        <w:rPr>
          <w:b w:val="0"/>
          <w:szCs w:val="24"/>
        </w:rPr>
        <w:t xml:space="preserve"> </w:t>
      </w:r>
      <w:r w:rsidR="002654BD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3.6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3.8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69487603"/>
      <w:bookmarkEnd w:id="53"/>
      <w:bookmarkEnd w:id="126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27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69487604"/>
      <w:r w:rsidRPr="006238AF">
        <w:t>Проект договора</w:t>
      </w:r>
      <w:bookmarkEnd w:id="132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61313"/>
      <w:bookmarkStart w:id="139" w:name="_Toc440376068"/>
      <w:bookmarkStart w:id="140" w:name="_Toc440376195"/>
      <w:bookmarkStart w:id="141" w:name="_Toc440382460"/>
      <w:bookmarkStart w:id="142" w:name="_Toc440447130"/>
      <w:bookmarkStart w:id="143" w:name="_Toc440632290"/>
      <w:bookmarkStart w:id="144" w:name="_Toc440875063"/>
      <w:bookmarkStart w:id="145" w:name="_Toc441131050"/>
      <w:bookmarkStart w:id="146" w:name="_Toc465774571"/>
      <w:bookmarkStart w:id="147" w:name="_Toc465848800"/>
      <w:bookmarkStart w:id="148" w:name="_Toc468876119"/>
      <w:bookmarkStart w:id="149" w:name="_Toc469487605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61314"/>
      <w:bookmarkStart w:id="156" w:name="_Toc440376069"/>
      <w:bookmarkStart w:id="157" w:name="_Toc440376196"/>
      <w:bookmarkStart w:id="158" w:name="_Toc440382461"/>
      <w:bookmarkStart w:id="159" w:name="_Toc440447131"/>
      <w:bookmarkStart w:id="160" w:name="_Toc440632291"/>
      <w:bookmarkStart w:id="161" w:name="_Toc440875064"/>
      <w:bookmarkStart w:id="162" w:name="_Toc441131051"/>
      <w:bookmarkStart w:id="163" w:name="_Toc465774572"/>
      <w:bookmarkStart w:id="164" w:name="_Toc465848801"/>
      <w:bookmarkStart w:id="165" w:name="_Toc468876120"/>
      <w:bookmarkStart w:id="166" w:name="_Toc469487606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DD092B">
        <w:rPr>
          <w:b w:val="0"/>
        </w:rPr>
        <w:t>5.6</w:t>
      </w:r>
      <w:r w:rsidR="002654BD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61315"/>
      <w:bookmarkStart w:id="173" w:name="_Toc440376070"/>
      <w:bookmarkStart w:id="174" w:name="_Toc440376197"/>
      <w:bookmarkStart w:id="175" w:name="_Toc440382462"/>
      <w:bookmarkStart w:id="176" w:name="_Toc440447132"/>
      <w:bookmarkStart w:id="177" w:name="_Toc440632292"/>
      <w:bookmarkStart w:id="178" w:name="_Toc440875065"/>
      <w:bookmarkStart w:id="179" w:name="_Toc441131052"/>
      <w:bookmarkStart w:id="180" w:name="_Toc465774573"/>
      <w:bookmarkStart w:id="181" w:name="_Toc465848802"/>
      <w:bookmarkStart w:id="182" w:name="_Toc468876121"/>
      <w:bookmarkStart w:id="183" w:name="_Toc469487607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40875066"/>
      <w:bookmarkStart w:id="185" w:name="_Toc469487608"/>
      <w:r w:rsidRPr="003303E9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61317"/>
      <w:bookmarkStart w:id="191" w:name="_Toc440376072"/>
      <w:bookmarkStart w:id="192" w:name="_Toc440376199"/>
      <w:bookmarkStart w:id="193" w:name="_Toc440382464"/>
      <w:bookmarkStart w:id="194" w:name="_Toc440447134"/>
      <w:bookmarkStart w:id="195" w:name="_Toc440632294"/>
      <w:bookmarkStart w:id="196" w:name="_Toc440875067"/>
      <w:bookmarkStart w:id="197" w:name="_Toc441131054"/>
      <w:bookmarkStart w:id="198" w:name="_Toc465774575"/>
      <w:bookmarkStart w:id="199" w:name="_Toc465848804"/>
      <w:bookmarkStart w:id="200" w:name="_Toc468876123"/>
      <w:bookmarkStart w:id="201" w:name="_Toc469487609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2654BD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DD092B">
        <w:rPr>
          <w:b w:val="0"/>
        </w:rPr>
        <w:t>2.2.3</w:t>
      </w:r>
      <w:r w:rsidR="002654BD">
        <w:rPr>
          <w:b w:val="0"/>
        </w:rPr>
        <w:fldChar w:fldCharType="end"/>
      </w:r>
      <w:r w:rsidRPr="003303E9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61318"/>
      <w:bookmarkStart w:id="207" w:name="_Toc440376073"/>
      <w:bookmarkStart w:id="208" w:name="_Toc440376200"/>
      <w:bookmarkStart w:id="209" w:name="_Toc440382465"/>
      <w:bookmarkStart w:id="210" w:name="_Toc440447135"/>
      <w:bookmarkStart w:id="211" w:name="_Toc440632295"/>
      <w:bookmarkStart w:id="212" w:name="_Toc440875068"/>
      <w:bookmarkStart w:id="213" w:name="_Toc441131055"/>
      <w:bookmarkStart w:id="214" w:name="_Toc465774576"/>
      <w:bookmarkStart w:id="215" w:name="_Toc465848805"/>
      <w:bookmarkStart w:id="216" w:name="_Toc468876124"/>
      <w:bookmarkStart w:id="217" w:name="_Toc469487610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61319"/>
      <w:bookmarkStart w:id="224" w:name="_Toc440376074"/>
      <w:bookmarkStart w:id="225" w:name="_Toc440376201"/>
      <w:bookmarkStart w:id="226" w:name="_Toc440382466"/>
      <w:bookmarkStart w:id="227" w:name="_Toc440447136"/>
      <w:bookmarkStart w:id="228" w:name="_Toc440632296"/>
      <w:bookmarkStart w:id="229" w:name="_Toc440875069"/>
      <w:bookmarkStart w:id="230" w:name="_Toc441131056"/>
      <w:bookmarkStart w:id="231" w:name="_Toc465774577"/>
      <w:bookmarkStart w:id="232" w:name="_Toc465848806"/>
      <w:bookmarkStart w:id="233" w:name="_Toc468876125"/>
      <w:bookmarkStart w:id="234" w:name="_Toc469487611"/>
      <w:r w:rsidRPr="003303E9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«Россети»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 xml:space="preserve">), - полностью принимает положения Антикоррупционной политики ПАО «Россети»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69487612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7613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>
        <w:rPr>
          <w:b w:val="0"/>
        </w:rPr>
      </w:r>
      <w:r>
        <w:rPr>
          <w:b w:val="0"/>
        </w:rPr>
        <w:fldChar w:fldCharType="separate"/>
      </w:r>
      <w:r>
        <w:rPr>
          <w:b w:val="0"/>
        </w:rPr>
        <w:t>2.3.3</w:t>
      </w:r>
      <w:r>
        <w:rPr>
          <w:b w:val="0"/>
        </w:rPr>
        <w:fldChar w:fldCharType="end"/>
      </w:r>
      <w:r w:rsidRPr="00F31976">
        <w:rPr>
          <w:b w:val="0"/>
        </w:rPr>
        <w:t>).</w:t>
      </w:r>
      <w:bookmarkEnd w:id="241"/>
      <w:bookmarkEnd w:id="24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3" w:name="_Toc469470559"/>
      <w:bookmarkStart w:id="244" w:name="_Toc469487614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3"/>
      <w:bookmarkEnd w:id="24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5" w:name="_Ref469470272"/>
      <w:bookmarkStart w:id="246" w:name="_Toc469470560"/>
      <w:bookmarkStart w:id="247" w:name="_Toc469487615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5"/>
      <w:bookmarkEnd w:id="246"/>
      <w:bookmarkEnd w:id="24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8" w:name="_Toc469470561"/>
      <w:bookmarkStart w:id="249" w:name="_Toc469487616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48"/>
      <w:bookmarkEnd w:id="249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0" w:name="_Toc469470562"/>
      <w:bookmarkStart w:id="251" w:name="_Toc469487617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0"/>
      <w:bookmarkEnd w:id="25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2" w:name="_Toc469470563"/>
      <w:bookmarkStart w:id="253" w:name="_Toc469487618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52"/>
      <w:bookmarkEnd w:id="253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4"/>
      <w:bookmarkStart w:id="255" w:name="_Toc469487619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54"/>
      <w:bookmarkEnd w:id="255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56" w:name="_Ref303711222"/>
      <w:bookmarkStart w:id="257" w:name="_Ref311232052"/>
      <w:bookmarkStart w:id="258" w:name="_Toc469487620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56"/>
      <w:r w:rsidR="00D51A0B" w:rsidRPr="00E71A48">
        <w:rPr>
          <w:szCs w:val="24"/>
        </w:rPr>
        <w:t>Заявок</w:t>
      </w:r>
      <w:bookmarkEnd w:id="257"/>
      <w:bookmarkEnd w:id="258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59" w:name="_Toc469487621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59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60" w:name="_Toc439323688"/>
      <w:bookmarkStart w:id="261" w:name="_Toc440361322"/>
      <w:bookmarkStart w:id="262" w:name="_Toc440376077"/>
      <w:bookmarkStart w:id="263" w:name="_Toc440376204"/>
      <w:bookmarkStart w:id="264" w:name="_Toc440382469"/>
      <w:bookmarkStart w:id="265" w:name="_Toc440447139"/>
      <w:bookmarkStart w:id="266" w:name="_Toc440632299"/>
      <w:bookmarkStart w:id="267" w:name="_Toc440875072"/>
      <w:bookmarkStart w:id="268" w:name="_Toc441131059"/>
      <w:bookmarkStart w:id="269" w:name="_Toc465774580"/>
      <w:bookmarkStart w:id="270" w:name="_Toc465848809"/>
      <w:bookmarkStart w:id="271" w:name="_Toc468876128"/>
      <w:bookmarkStart w:id="272" w:name="_Toc469487622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3.2</w:t>
      </w:r>
      <w:r w:rsidR="00FB1A61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3" w:name="__RefNumPara__828_922829174"/>
      <w:bookmarkEnd w:id="27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FB1A61">
        <w:fldChar w:fldCharType="begin"/>
      </w:r>
      <w:r w:rsidR="00FB1A61">
        <w:instrText xml:space="preserve"> REF _Ref305973214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_Ref303683883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4" w:name="__RefNumPara__832_922829174"/>
      <w:bookmarkEnd w:id="27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2654BD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2654BD">
        <w:fldChar w:fldCharType="separate"/>
      </w:r>
      <w:r w:rsidR="00DD092B">
        <w:rPr>
          <w:bCs w:val="0"/>
          <w:sz w:val="24"/>
          <w:szCs w:val="24"/>
        </w:rPr>
        <w:t>3.6</w:t>
      </w:r>
      <w:r w:rsidR="002654BD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5" w:name="__RefNumPara__834_922829174"/>
      <w:bookmarkEnd w:id="27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FB1A61">
        <w:fldChar w:fldCharType="begin"/>
      </w:r>
      <w:r w:rsidR="00FB1A61">
        <w:instrText xml:space="preserve"> REF _Ref303250967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3.7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6" w:name="__RefNumPara__836_922829174"/>
      <w:bookmarkEnd w:id="27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_Ref303681924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3.8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_Ref303683929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3.10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FB1A61">
        <w:fldChar w:fldCharType="begin"/>
      </w:r>
      <w:r w:rsidR="00FB1A61">
        <w:instrText xml:space="preserve"> REF _Ref306140410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3.12</w:t>
      </w:r>
      <w:r w:rsidR="00FB1A61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3.13</w:t>
      </w:r>
      <w:r w:rsidR="00FB1A61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77" w:name="_Toc439323689"/>
      <w:bookmarkStart w:id="278" w:name="_Toc440361323"/>
      <w:bookmarkStart w:id="279" w:name="_Toc440376078"/>
      <w:bookmarkStart w:id="280" w:name="_Toc440376205"/>
      <w:bookmarkStart w:id="281" w:name="_Toc440382470"/>
      <w:bookmarkStart w:id="282" w:name="_Toc440447140"/>
      <w:bookmarkStart w:id="283" w:name="_Toc440632300"/>
      <w:bookmarkStart w:id="284" w:name="_Toc440875073"/>
      <w:bookmarkStart w:id="285" w:name="_Toc441131060"/>
      <w:bookmarkStart w:id="286" w:name="_Toc465774581"/>
      <w:bookmarkStart w:id="287" w:name="_Toc465848810"/>
      <w:bookmarkStart w:id="288" w:name="_Toc468876129"/>
      <w:bookmarkStart w:id="289" w:name="_Toc469487623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0" w:name="_Ref303250835"/>
      <w:bookmarkStart w:id="291" w:name="_Ref305973033"/>
      <w:bookmarkStart w:id="292" w:name="_Toc469487624"/>
      <w:bookmarkStart w:id="29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90"/>
      <w:r w:rsidRPr="00E71A48">
        <w:t xml:space="preserve"> по запросу предложений</w:t>
      </w:r>
      <w:bookmarkEnd w:id="291"/>
      <w:bookmarkEnd w:id="29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FB1A61">
        <w:fldChar w:fldCharType="begin"/>
      </w:r>
      <w:r w:rsidR="00FB1A61">
        <w:instrText xml:space="preserve"> REF _Ref302563524 \n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1.1.1</w:t>
      </w:r>
      <w:r w:rsidR="00FB1A61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4" w:name="__RefNumPara__444_922829174"/>
      <w:bookmarkStart w:id="295" w:name="_Ref191386216"/>
      <w:bookmarkStart w:id="296" w:name="_Ref305973147"/>
      <w:bookmarkStart w:id="297" w:name="_Toc469487625"/>
      <w:bookmarkEnd w:id="293"/>
      <w:bookmarkEnd w:id="294"/>
      <w:r w:rsidRPr="00E71A48">
        <w:lastRenderedPageBreak/>
        <w:t xml:space="preserve">Подготовка </w:t>
      </w:r>
      <w:bookmarkEnd w:id="295"/>
      <w:r w:rsidRPr="00E71A48">
        <w:t>Заявок</w:t>
      </w:r>
      <w:bookmarkEnd w:id="296"/>
      <w:bookmarkEnd w:id="29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8" w:name="_Ref306114638"/>
      <w:bookmarkStart w:id="299" w:name="_Toc440361326"/>
      <w:bookmarkStart w:id="300" w:name="_Toc440376081"/>
      <w:bookmarkStart w:id="301" w:name="_Toc440376208"/>
      <w:bookmarkStart w:id="302" w:name="_Toc440382473"/>
      <w:bookmarkStart w:id="303" w:name="_Toc440447143"/>
      <w:bookmarkStart w:id="304" w:name="_Toc440632303"/>
      <w:bookmarkStart w:id="305" w:name="_Toc440875076"/>
      <w:bookmarkStart w:id="306" w:name="_Toc441131063"/>
      <w:bookmarkStart w:id="307" w:name="_Toc465774584"/>
      <w:bookmarkStart w:id="308" w:name="_Toc465848813"/>
      <w:bookmarkStart w:id="309" w:name="_Toc468876132"/>
      <w:bookmarkStart w:id="310" w:name="_Toc469487626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5.2</w:t>
      </w:r>
      <w:r w:rsidR="002654BD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5.4</w:t>
      </w:r>
      <w:r w:rsidR="002654BD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</w:t>
      </w:r>
      <w:r w:rsidR="00FB1A61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_Ref440361610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5.6</w:t>
      </w:r>
      <w:r w:rsidR="00FB1A61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1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11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5.1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5.1.3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б)</w:t>
      </w:r>
      <w:r w:rsidR="00FB1A61">
        <w:fldChar w:fldCharType="end"/>
      </w:r>
      <w:r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5.3</w:t>
      </w:r>
      <w:r w:rsidR="00FB1A61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_Ref440274913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5.2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_Ref440274902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5.4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5.6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5.7.1</w:t>
      </w:r>
      <w:r w:rsidR="002654BD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3.3.8.3</w:t>
      </w:r>
      <w:r w:rsidR="00FB1A61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б)</w:t>
      </w:r>
      <w:r w:rsidR="00FB1A61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2654BD">
        <w:fldChar w:fldCharType="begin"/>
      </w:r>
      <w:r w:rsidR="00BC1324">
        <w:instrText xml:space="preserve"> REF _Ref440372326 \r \h  \* MERGEFORMAT </w:instrText>
      </w:r>
      <w:r w:rsidR="002654BD">
        <w:fldChar w:fldCharType="separate"/>
      </w:r>
      <w:r w:rsidR="00DD092B" w:rsidRPr="00DD092B">
        <w:rPr>
          <w:sz w:val="24"/>
          <w:szCs w:val="24"/>
        </w:rPr>
        <w:t>д)</w:t>
      </w:r>
      <w:r w:rsidR="002654BD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_Ref440371812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м)</w:t>
      </w:r>
      <w:r w:rsidR="00FB1A61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2654BD">
        <w:fldChar w:fldCharType="begin"/>
      </w:r>
      <w:r w:rsidR="00BC1324">
        <w:instrText xml:space="preserve"> REF _Ref440371822 \r \h  \* MERGEFORMAT </w:instrText>
      </w:r>
      <w:r w:rsidR="002654BD">
        <w:fldChar w:fldCharType="separate"/>
      </w:r>
      <w:r w:rsidR="00DD092B" w:rsidRPr="00DD092B">
        <w:rPr>
          <w:sz w:val="24"/>
          <w:szCs w:val="24"/>
        </w:rPr>
        <w:t>н)</w:t>
      </w:r>
      <w:r w:rsidR="002654BD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у)</w:t>
      </w:r>
      <w:r w:rsidR="00FB1A61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_Ref306143446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3.3.9.3</w:t>
      </w:r>
      <w:r w:rsidR="00FB1A61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_Ref465847423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3.3.10.7</w:t>
      </w:r>
      <w:r w:rsidR="00FB1A61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12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FB1A61">
        <w:fldChar w:fldCharType="begin"/>
      </w:r>
      <w:r w:rsidR="00FB1A61">
        <w:instrText xml:space="preserve"> REF _Ref442263553 \r \h  \* MERGEFORMAT </w:instrText>
      </w:r>
      <w:r w:rsidR="00FB1A61">
        <w:fldChar w:fldCharType="separate"/>
      </w:r>
      <w:r w:rsidR="00DD092B" w:rsidRPr="00DD092B">
        <w:rPr>
          <w:szCs w:val="24"/>
        </w:rPr>
        <w:t>3.3.14.4</w:t>
      </w:r>
      <w:r w:rsidR="00FB1A61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12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FB1A61">
        <w:fldChar w:fldCharType="begin"/>
      </w:r>
      <w:r w:rsidR="00FB1A61">
        <w:instrText xml:space="preserve"> REF _Ref440270602 \r \h  \* MERGEFORMAT </w:instrText>
      </w:r>
      <w:r w:rsidR="00FB1A61">
        <w:fldChar w:fldCharType="separate"/>
      </w:r>
      <w:r w:rsidR="00DD092B">
        <w:t>5</w:t>
      </w:r>
      <w:r w:rsidR="00FB1A61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FB1A61">
        <w:fldChar w:fldCharType="begin"/>
      </w:r>
      <w:r w:rsidR="00FB1A61">
        <w:instrText xml:space="preserve"> REF _Ref191386419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3.3.2</w:t>
      </w:r>
      <w:r w:rsidR="00FB1A61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3" w:name="_Ref55279015"/>
      <w:bookmarkStart w:id="314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13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5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14"/>
      <w:bookmarkEnd w:id="31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_Ref440361959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5.5</w:t>
      </w:r>
      <w:r w:rsidR="00FB1A61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_Ref440271036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5.4</w:t>
      </w:r>
      <w:r w:rsidR="00FB1A61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16" w:name="_Ref115076752"/>
      <w:bookmarkStart w:id="317" w:name="_Ref191386109"/>
      <w:bookmarkStart w:id="318" w:name="_Ref191386419"/>
      <w:bookmarkStart w:id="319" w:name="_Toc440361327"/>
      <w:bookmarkStart w:id="320" w:name="_Toc440376082"/>
      <w:bookmarkStart w:id="321" w:name="_Toc440376209"/>
      <w:bookmarkStart w:id="322" w:name="_Toc440382474"/>
      <w:bookmarkStart w:id="323" w:name="_Toc440447144"/>
      <w:bookmarkStart w:id="324" w:name="_Toc440632304"/>
      <w:bookmarkStart w:id="325" w:name="_Toc440875077"/>
      <w:bookmarkStart w:id="326" w:name="_Toc441131064"/>
      <w:bookmarkStart w:id="327" w:name="_Toc465774585"/>
      <w:bookmarkStart w:id="328" w:name="_Toc465848814"/>
      <w:bookmarkStart w:id="329" w:name="_Toc468876133"/>
      <w:bookmarkStart w:id="330" w:name="_Toc469487627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16"/>
      <w:bookmarkEnd w:id="317"/>
      <w:bookmarkEnd w:id="318"/>
      <w:r w:rsidRPr="0043428B">
        <w:rPr>
          <w:szCs w:val="24"/>
        </w:rPr>
        <w:t>ЭТП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31" w:name="_Ref115076807"/>
      <w:bookmarkStart w:id="332" w:name="_Toc440361328"/>
      <w:bookmarkStart w:id="333" w:name="_Toc440376083"/>
      <w:bookmarkStart w:id="334" w:name="_Toc440376210"/>
      <w:bookmarkStart w:id="335" w:name="_Toc440382475"/>
      <w:bookmarkStart w:id="336" w:name="_Toc440447145"/>
      <w:bookmarkStart w:id="337" w:name="_Toc440632305"/>
      <w:bookmarkStart w:id="338" w:name="_Toc440875078"/>
      <w:bookmarkStart w:id="339" w:name="_Toc441131065"/>
      <w:bookmarkStart w:id="340" w:name="_Toc465774586"/>
      <w:bookmarkStart w:id="341" w:name="_Toc465848815"/>
      <w:bookmarkStart w:id="342" w:name="_Toc468876134"/>
      <w:bookmarkStart w:id="343" w:name="_Toc469487628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4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44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45" w:name="_Ref306008743"/>
      <w:bookmarkStart w:id="346" w:name="_Toc440361329"/>
      <w:bookmarkStart w:id="347" w:name="_Toc440376084"/>
      <w:bookmarkStart w:id="348" w:name="_Toc440376211"/>
      <w:bookmarkStart w:id="349" w:name="_Toc440382476"/>
      <w:bookmarkStart w:id="350" w:name="_Toc440447146"/>
      <w:bookmarkStart w:id="351" w:name="_Toc440632306"/>
      <w:bookmarkStart w:id="352" w:name="_Toc440875079"/>
      <w:bookmarkStart w:id="353" w:name="_Toc441131066"/>
      <w:bookmarkStart w:id="354" w:name="_Toc465774587"/>
      <w:bookmarkStart w:id="355" w:name="_Toc465848816"/>
      <w:bookmarkStart w:id="356" w:name="_Toc468876135"/>
      <w:bookmarkStart w:id="357" w:name="_Toc469487629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5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5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Toc440361330"/>
      <w:bookmarkStart w:id="360" w:name="_Toc440376085"/>
      <w:bookmarkStart w:id="361" w:name="_Toc440376212"/>
      <w:bookmarkStart w:id="362" w:name="_Toc440382477"/>
      <w:bookmarkStart w:id="363" w:name="_Toc440447147"/>
      <w:bookmarkStart w:id="364" w:name="_Toc440632307"/>
      <w:bookmarkStart w:id="365" w:name="_Toc440875080"/>
      <w:bookmarkStart w:id="366" w:name="_Toc441131067"/>
      <w:bookmarkStart w:id="367" w:name="_Toc465774588"/>
      <w:bookmarkStart w:id="368" w:name="_Toc465848817"/>
      <w:bookmarkStart w:id="369" w:name="_Toc468876136"/>
      <w:bookmarkStart w:id="370" w:name="_Toc469487630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1" w:name="_Toc440361331"/>
      <w:bookmarkStart w:id="372" w:name="_Toc440376086"/>
      <w:bookmarkStart w:id="373" w:name="_Toc440376213"/>
      <w:bookmarkStart w:id="374" w:name="_Toc440382478"/>
      <w:bookmarkStart w:id="375" w:name="_Toc440447148"/>
      <w:bookmarkStart w:id="376" w:name="_Toc440632308"/>
      <w:bookmarkStart w:id="377" w:name="_Toc440875081"/>
      <w:bookmarkStart w:id="378" w:name="_Toc441131068"/>
      <w:bookmarkStart w:id="379" w:name="_Toc465774589"/>
      <w:bookmarkStart w:id="380" w:name="_Toc465848818"/>
      <w:bookmarkStart w:id="381" w:name="_Toc468876137"/>
      <w:bookmarkStart w:id="382" w:name="_Toc469487631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383" w:name="_Toc440361332"/>
      <w:bookmarkStart w:id="384" w:name="_Toc440376087"/>
      <w:bookmarkStart w:id="385" w:name="_Toc440376214"/>
      <w:bookmarkStart w:id="386" w:name="_Toc440382479"/>
      <w:bookmarkStart w:id="387" w:name="_Toc440447149"/>
      <w:bookmarkStart w:id="388" w:name="_Toc440632309"/>
      <w:bookmarkStart w:id="389" w:name="_Toc440875082"/>
      <w:bookmarkStart w:id="390" w:name="_Toc441131069"/>
      <w:bookmarkStart w:id="391" w:name="_Toc465774590"/>
      <w:bookmarkStart w:id="392" w:name="_Toc465848819"/>
      <w:bookmarkStart w:id="393" w:name="_Ref468875898"/>
      <w:bookmarkStart w:id="394" w:name="_Toc468876138"/>
      <w:bookmarkStart w:id="395" w:name="_Toc469487632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96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396"/>
    </w:p>
    <w:p w:rsidR="00717F60" w:rsidRPr="003C1D63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sz w:val="24"/>
          <w:szCs w:val="24"/>
        </w:rPr>
      </w:pPr>
      <w:r w:rsidRPr="003C1D63">
        <w:rPr>
          <w:b/>
          <w:bCs w:val="0"/>
          <w:sz w:val="24"/>
          <w:szCs w:val="24"/>
          <w:u w:val="single"/>
        </w:rPr>
        <w:t>По Лоту №1:</w:t>
      </w:r>
      <w:r w:rsidR="00717F60" w:rsidRPr="003C1D63">
        <w:rPr>
          <w:sz w:val="24"/>
          <w:szCs w:val="24"/>
        </w:rPr>
        <w:t xml:space="preserve"> </w:t>
      </w:r>
      <w:r w:rsidR="003C1D63" w:rsidRPr="003C1D63">
        <w:rPr>
          <w:b/>
          <w:sz w:val="24"/>
          <w:szCs w:val="24"/>
        </w:rPr>
        <w:t>1 360 000,00</w:t>
      </w:r>
      <w:r w:rsidR="003C1D63" w:rsidRPr="003C1D63">
        <w:rPr>
          <w:sz w:val="24"/>
          <w:szCs w:val="24"/>
        </w:rPr>
        <w:t xml:space="preserve"> </w:t>
      </w:r>
      <w:r w:rsidR="00155DAF" w:rsidRPr="003C1D63">
        <w:rPr>
          <w:sz w:val="24"/>
          <w:szCs w:val="24"/>
        </w:rPr>
        <w:t>(</w:t>
      </w:r>
      <w:r w:rsidR="003C1D63" w:rsidRPr="003C1D63">
        <w:rPr>
          <w:sz w:val="24"/>
          <w:szCs w:val="24"/>
        </w:rPr>
        <w:t>Один</w:t>
      </w:r>
      <w:r w:rsidR="00155DAF" w:rsidRPr="003C1D63">
        <w:rPr>
          <w:sz w:val="24"/>
          <w:szCs w:val="24"/>
        </w:rPr>
        <w:t xml:space="preserve"> миллион </w:t>
      </w:r>
      <w:r w:rsidR="003C1D63" w:rsidRPr="003C1D63">
        <w:rPr>
          <w:sz w:val="24"/>
          <w:szCs w:val="24"/>
        </w:rPr>
        <w:t xml:space="preserve">триста шестьдесят </w:t>
      </w:r>
      <w:r w:rsidR="00155DAF" w:rsidRPr="003C1D63">
        <w:rPr>
          <w:sz w:val="24"/>
          <w:szCs w:val="24"/>
        </w:rPr>
        <w:t>тысяч) рубл</w:t>
      </w:r>
      <w:r w:rsidR="003C1D63" w:rsidRPr="003C1D63">
        <w:rPr>
          <w:sz w:val="24"/>
          <w:szCs w:val="24"/>
        </w:rPr>
        <w:t>ей</w:t>
      </w:r>
      <w:r w:rsidR="00155DAF" w:rsidRPr="003C1D63">
        <w:rPr>
          <w:sz w:val="24"/>
          <w:szCs w:val="24"/>
        </w:rPr>
        <w:t xml:space="preserve"> 00 копеек РФ, без учета НДС; НДС составляет </w:t>
      </w:r>
      <w:r w:rsidR="003C1D63" w:rsidRPr="003C1D63">
        <w:rPr>
          <w:b/>
          <w:sz w:val="24"/>
          <w:szCs w:val="24"/>
        </w:rPr>
        <w:t>244 800,00</w:t>
      </w:r>
      <w:r w:rsidR="003C1D63" w:rsidRPr="003C1D63">
        <w:rPr>
          <w:sz w:val="24"/>
          <w:szCs w:val="24"/>
        </w:rPr>
        <w:t xml:space="preserve"> </w:t>
      </w:r>
      <w:r w:rsidR="00155DAF" w:rsidRPr="003C1D63">
        <w:rPr>
          <w:sz w:val="24"/>
          <w:szCs w:val="24"/>
        </w:rPr>
        <w:t>(</w:t>
      </w:r>
      <w:r w:rsidR="003C1D63" w:rsidRPr="003C1D63">
        <w:rPr>
          <w:sz w:val="24"/>
          <w:szCs w:val="24"/>
        </w:rPr>
        <w:t xml:space="preserve">Двести сорок четыре </w:t>
      </w:r>
      <w:r w:rsidR="00155DAF" w:rsidRPr="003C1D63">
        <w:rPr>
          <w:sz w:val="24"/>
          <w:szCs w:val="24"/>
        </w:rPr>
        <w:t>тысяч</w:t>
      </w:r>
      <w:r w:rsidR="003C1D63" w:rsidRPr="003C1D63">
        <w:rPr>
          <w:sz w:val="24"/>
          <w:szCs w:val="24"/>
        </w:rPr>
        <w:t>и</w:t>
      </w:r>
      <w:r w:rsidR="00155DAF" w:rsidRPr="003C1D63">
        <w:rPr>
          <w:sz w:val="24"/>
          <w:szCs w:val="24"/>
        </w:rPr>
        <w:t xml:space="preserve"> </w:t>
      </w:r>
      <w:r w:rsidR="003C1D63" w:rsidRPr="003C1D63">
        <w:rPr>
          <w:sz w:val="24"/>
          <w:szCs w:val="24"/>
        </w:rPr>
        <w:t>восемьсот</w:t>
      </w:r>
      <w:r w:rsidR="00155DAF" w:rsidRPr="003C1D63">
        <w:rPr>
          <w:sz w:val="24"/>
          <w:szCs w:val="24"/>
        </w:rPr>
        <w:t xml:space="preserve">) рублей </w:t>
      </w:r>
      <w:r w:rsidR="003C1D63" w:rsidRPr="003C1D63">
        <w:rPr>
          <w:sz w:val="24"/>
          <w:szCs w:val="24"/>
        </w:rPr>
        <w:t>00</w:t>
      </w:r>
      <w:r w:rsidR="00155DAF" w:rsidRPr="003C1D63">
        <w:rPr>
          <w:sz w:val="24"/>
          <w:szCs w:val="24"/>
        </w:rPr>
        <w:t xml:space="preserve"> копеек РФ; </w:t>
      </w:r>
      <w:r w:rsidR="003C1D63" w:rsidRPr="003C1D63">
        <w:rPr>
          <w:b/>
          <w:sz w:val="24"/>
          <w:szCs w:val="24"/>
        </w:rPr>
        <w:t>1 604 800,00</w:t>
      </w:r>
      <w:r w:rsidR="003C1D63" w:rsidRPr="003C1D63">
        <w:rPr>
          <w:sz w:val="24"/>
          <w:szCs w:val="24"/>
        </w:rPr>
        <w:t xml:space="preserve"> </w:t>
      </w:r>
      <w:r w:rsidR="00155DAF" w:rsidRPr="003C1D63">
        <w:rPr>
          <w:sz w:val="24"/>
          <w:szCs w:val="24"/>
        </w:rPr>
        <w:t>(</w:t>
      </w:r>
      <w:r w:rsidR="003C1D63" w:rsidRPr="003C1D63">
        <w:rPr>
          <w:sz w:val="24"/>
          <w:szCs w:val="24"/>
        </w:rPr>
        <w:t>Один</w:t>
      </w:r>
      <w:r w:rsidR="00155DAF" w:rsidRPr="003C1D63">
        <w:rPr>
          <w:sz w:val="24"/>
          <w:szCs w:val="24"/>
        </w:rPr>
        <w:t xml:space="preserve"> миллион </w:t>
      </w:r>
      <w:r w:rsidR="003C1D63" w:rsidRPr="003C1D63">
        <w:rPr>
          <w:sz w:val="24"/>
          <w:szCs w:val="24"/>
        </w:rPr>
        <w:t xml:space="preserve">шестьсот четыре </w:t>
      </w:r>
      <w:r w:rsidR="00155DAF" w:rsidRPr="003C1D63">
        <w:rPr>
          <w:sz w:val="24"/>
          <w:szCs w:val="24"/>
        </w:rPr>
        <w:t>тысяч</w:t>
      </w:r>
      <w:r w:rsidR="003C1D63" w:rsidRPr="003C1D63">
        <w:rPr>
          <w:sz w:val="24"/>
          <w:szCs w:val="24"/>
        </w:rPr>
        <w:t>и</w:t>
      </w:r>
      <w:r w:rsidR="00155DAF" w:rsidRPr="003C1D63">
        <w:rPr>
          <w:sz w:val="24"/>
          <w:szCs w:val="24"/>
        </w:rPr>
        <w:t xml:space="preserve"> </w:t>
      </w:r>
      <w:r w:rsidR="003C1D63" w:rsidRPr="003C1D63">
        <w:rPr>
          <w:sz w:val="24"/>
          <w:szCs w:val="24"/>
        </w:rPr>
        <w:t>восемьсот</w:t>
      </w:r>
      <w:r w:rsidR="00155DAF" w:rsidRPr="003C1D63">
        <w:rPr>
          <w:sz w:val="24"/>
          <w:szCs w:val="24"/>
        </w:rPr>
        <w:t xml:space="preserve">) рублей </w:t>
      </w:r>
      <w:r w:rsidR="003C1D63" w:rsidRPr="003C1D63">
        <w:rPr>
          <w:sz w:val="24"/>
          <w:szCs w:val="24"/>
        </w:rPr>
        <w:t>00</w:t>
      </w:r>
      <w:r w:rsidR="00155DAF" w:rsidRPr="003C1D63">
        <w:rPr>
          <w:sz w:val="24"/>
          <w:szCs w:val="24"/>
        </w:rPr>
        <w:t xml:space="preserve"> копеек РФ, с учетом НДС</w:t>
      </w:r>
      <w:r w:rsidR="00133604" w:rsidRPr="003C1D63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_Ref440271072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5.2</w:t>
      </w:r>
      <w:r w:rsidR="00FB1A61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3.6.4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5.1</w:t>
      </w:r>
      <w:r w:rsidR="00FB1A61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>
        <w:rPr>
          <w:bCs w:val="0"/>
          <w:sz w:val="24"/>
          <w:szCs w:val="24"/>
        </w:rPr>
        <w:t xml:space="preserve">п. </w:t>
      </w:r>
      <w:r w:rsidR="002654BD">
        <w:rPr>
          <w:bCs w:val="0"/>
          <w:sz w:val="24"/>
          <w:szCs w:val="24"/>
        </w:rPr>
        <w:fldChar w:fldCharType="begin"/>
      </w:r>
      <w:r w:rsidR="00ED6239">
        <w:rPr>
          <w:bCs w:val="0"/>
          <w:sz w:val="24"/>
          <w:szCs w:val="24"/>
        </w:rPr>
        <w:instrText xml:space="preserve"> REF _Ref467510701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3.3.7.1</w:t>
      </w:r>
      <w:r w:rsidR="002654BD">
        <w:rPr>
          <w:bCs w:val="0"/>
          <w:sz w:val="24"/>
          <w:szCs w:val="24"/>
        </w:rPr>
        <w:fldChar w:fldCharType="end"/>
      </w:r>
      <w:r w:rsidR="00ED6239">
        <w:rPr>
          <w:bCs w:val="0"/>
          <w:sz w:val="24"/>
          <w:szCs w:val="24"/>
        </w:rPr>
        <w:t xml:space="preserve">, а также в </w:t>
      </w:r>
      <w:r w:rsidR="00EA1723" w:rsidRPr="00AE1D21">
        <w:rPr>
          <w:sz w:val="24"/>
          <w:szCs w:val="24"/>
        </w:rPr>
        <w:t xml:space="preserve">Графике оплаты оказания услуг (подраздел </w:t>
      </w:r>
      <w:r w:rsidR="00FB1A61">
        <w:fldChar w:fldCharType="begin"/>
      </w:r>
      <w:r w:rsidR="00FB1A61">
        <w:instrText xml:space="preserve"> REF _Ref440361439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5.5</w:t>
      </w:r>
      <w:r w:rsidR="00FB1A61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</w:t>
      </w:r>
      <w:r w:rsidRPr="00491992">
        <w:rPr>
          <w:bCs w:val="0"/>
          <w:sz w:val="24"/>
          <w:szCs w:val="24"/>
        </w:rPr>
        <w:t xml:space="preserve">оценочной стадии, предусмотренной  пунктом </w:t>
      </w:r>
      <w:r w:rsidR="00FB1A61">
        <w:fldChar w:fldCharType="begin"/>
      </w:r>
      <w:r w:rsidR="00FB1A61">
        <w:instrText xml:space="preserve"> REF _Ref306138385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3.6.4</w:t>
      </w:r>
      <w:r w:rsidR="00FB1A61">
        <w:fldChar w:fldCharType="end"/>
      </w:r>
      <w:r w:rsidRPr="00491992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491992">
        <w:rPr>
          <w:bCs w:val="0"/>
          <w:sz w:val="24"/>
          <w:szCs w:val="24"/>
        </w:rPr>
        <w:t xml:space="preserve">стоимости </w:t>
      </w:r>
      <w:r w:rsidR="00491992" w:rsidRPr="00491992">
        <w:rPr>
          <w:sz w:val="24"/>
          <w:szCs w:val="24"/>
        </w:rPr>
        <w:t>за единицу продукции</w:t>
      </w:r>
      <w:r w:rsidR="00491992" w:rsidRPr="00491992">
        <w:rPr>
          <w:bCs w:val="0"/>
          <w:sz w:val="24"/>
          <w:szCs w:val="24"/>
        </w:rPr>
        <w:t xml:space="preserve"> </w:t>
      </w:r>
      <w:r w:rsidRPr="00491992">
        <w:rPr>
          <w:bCs w:val="0"/>
          <w:sz w:val="24"/>
          <w:szCs w:val="24"/>
        </w:rPr>
        <w:t>без учета НДС.</w:t>
      </w:r>
    </w:p>
    <w:p w:rsidR="00BC1324" w:rsidRPr="000F7CC4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0F7CC4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0F7CC4">
        <w:fldChar w:fldCharType="begin"/>
      </w:r>
      <w:r w:rsidR="00FB1A61" w:rsidRPr="000F7CC4">
        <w:instrText xml:space="preserve"> REF _Ref465670219 \r \h  \* MERGEFORMAT </w:instrText>
      </w:r>
      <w:r w:rsidR="00FB1A61" w:rsidRPr="000F7CC4">
        <w:fldChar w:fldCharType="separate"/>
      </w:r>
      <w:r w:rsidR="00DD092B" w:rsidRPr="000F7CC4">
        <w:rPr>
          <w:bCs w:val="0"/>
          <w:sz w:val="24"/>
          <w:szCs w:val="24"/>
        </w:rPr>
        <w:t>3.10</w:t>
      </w:r>
      <w:r w:rsidR="00FB1A61" w:rsidRPr="000F7CC4">
        <w:fldChar w:fldCharType="end"/>
      </w:r>
      <w:r w:rsidRPr="000F7CC4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97" w:name="_Ref191386407"/>
      <w:bookmarkStart w:id="398" w:name="_Ref191386526"/>
      <w:bookmarkStart w:id="399" w:name="_Toc440361333"/>
      <w:bookmarkStart w:id="400" w:name="_Toc440376088"/>
      <w:bookmarkStart w:id="401" w:name="_Toc440376215"/>
      <w:bookmarkStart w:id="402" w:name="_Toc440382480"/>
      <w:bookmarkStart w:id="403" w:name="_Toc440447150"/>
      <w:bookmarkStart w:id="404" w:name="_Toc440632310"/>
      <w:bookmarkStart w:id="405" w:name="_Toc440875083"/>
      <w:bookmarkStart w:id="406" w:name="_Toc441131070"/>
      <w:bookmarkStart w:id="407" w:name="_Toc465774591"/>
      <w:bookmarkStart w:id="408" w:name="_Toc465848820"/>
      <w:bookmarkStart w:id="409" w:name="_Toc468876139"/>
      <w:bookmarkStart w:id="410" w:name="_Toc469487633"/>
      <w:bookmarkStart w:id="411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2" w:name="_Ref93090116"/>
      <w:bookmarkStart w:id="413" w:name="_Ref191386482"/>
      <w:bookmarkStart w:id="414" w:name="_Ref440291364"/>
      <w:bookmarkEnd w:id="411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12"/>
      <w:r w:rsidRPr="00AE1D21">
        <w:rPr>
          <w:bCs w:val="0"/>
          <w:sz w:val="24"/>
          <w:szCs w:val="24"/>
        </w:rPr>
        <w:t>:</w:t>
      </w:r>
      <w:bookmarkStart w:id="415" w:name="_Ref306004833"/>
      <w:bookmarkEnd w:id="413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FB1A61">
        <w:fldChar w:fldCharType="begin"/>
      </w:r>
      <w:r w:rsidR="00FB1A61">
        <w:instrText xml:space="preserve"> REF _Ref191386451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3.3.9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</w:t>
      </w:r>
      <w:r w:rsidRPr="00AE1D21">
        <w:rPr>
          <w:bCs w:val="0"/>
          <w:sz w:val="24"/>
          <w:szCs w:val="24"/>
        </w:rPr>
        <w:lastRenderedPageBreak/>
        <w:t>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_Ref440876619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3.3.10</w:t>
      </w:r>
      <w:r w:rsidR="00FB1A61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14"/>
      <w:bookmarkEnd w:id="415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6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16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17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18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17"/>
      <w:bookmarkEnd w:id="418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19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19"/>
      <w:proofErr w:type="gramEnd"/>
    </w:p>
    <w:p w:rsidR="00DC7643" w:rsidRPr="00133604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FB1A61" w:rsidRPr="00133604">
        <w:rPr>
          <w:sz w:val="24"/>
          <w:szCs w:val="24"/>
        </w:rPr>
        <w:fldChar w:fldCharType="begin"/>
      </w:r>
      <w:r w:rsidR="00FB1A61" w:rsidRPr="00133604">
        <w:rPr>
          <w:sz w:val="24"/>
          <w:szCs w:val="24"/>
        </w:rPr>
        <w:instrText xml:space="preserve"> REF _Ref440275279 \r \h  \* MERGEFORMAT </w:instrText>
      </w:r>
      <w:r w:rsidR="00FB1A61" w:rsidRPr="00133604">
        <w:rPr>
          <w:sz w:val="24"/>
          <w:szCs w:val="24"/>
        </w:rPr>
      </w:r>
      <w:r w:rsidR="00FB1A61" w:rsidRPr="00133604">
        <w:rPr>
          <w:sz w:val="24"/>
          <w:szCs w:val="24"/>
        </w:rPr>
        <w:fldChar w:fldCharType="separate"/>
      </w:r>
      <w:r w:rsidR="00DD092B" w:rsidRPr="00DD092B">
        <w:rPr>
          <w:sz w:val="24"/>
          <w:szCs w:val="24"/>
        </w:rPr>
        <w:t>1.1.4</w:t>
      </w:r>
      <w:r w:rsidR="00FB1A61" w:rsidRPr="00133604">
        <w:rPr>
          <w:sz w:val="24"/>
          <w:szCs w:val="24"/>
        </w:rPr>
        <w:fldChar w:fldCharType="end"/>
      </w:r>
      <w:r w:rsidRPr="009F2BF9">
        <w:rPr>
          <w:sz w:val="24"/>
          <w:szCs w:val="24"/>
        </w:rPr>
        <w:t xml:space="preserve"> и разделе </w:t>
      </w:r>
      <w:r w:rsidR="00FB1A61" w:rsidRPr="00133604">
        <w:rPr>
          <w:sz w:val="24"/>
          <w:szCs w:val="24"/>
        </w:rPr>
        <w:fldChar w:fldCharType="begin"/>
      </w:r>
      <w:r w:rsidR="00FB1A61" w:rsidRPr="00133604">
        <w:rPr>
          <w:sz w:val="24"/>
          <w:szCs w:val="24"/>
        </w:rPr>
        <w:instrText xml:space="preserve"> REF _Ref440270568 \r \h  \* MERGEFORMAT </w:instrText>
      </w:r>
      <w:r w:rsidR="00FB1A61" w:rsidRPr="00133604">
        <w:rPr>
          <w:sz w:val="24"/>
          <w:szCs w:val="24"/>
        </w:rPr>
      </w:r>
      <w:r w:rsidR="00FB1A61" w:rsidRPr="00133604">
        <w:rPr>
          <w:sz w:val="24"/>
          <w:szCs w:val="24"/>
        </w:rPr>
        <w:fldChar w:fldCharType="separate"/>
      </w:r>
      <w:r w:rsidR="00DD092B" w:rsidRPr="00133604">
        <w:rPr>
          <w:sz w:val="24"/>
          <w:szCs w:val="24"/>
        </w:rPr>
        <w:t>4</w:t>
      </w:r>
      <w:r w:rsidR="00FB1A61" w:rsidRPr="00133604">
        <w:rPr>
          <w:sz w:val="24"/>
          <w:szCs w:val="24"/>
        </w:rPr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Pr="00133604">
        <w:rPr>
          <w:sz w:val="24"/>
          <w:szCs w:val="24"/>
        </w:rPr>
        <w:t>;</w:t>
      </w:r>
    </w:p>
    <w:p w:rsidR="009D7F01" w:rsidRPr="00133604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r w:rsidRPr="00133604">
        <w:rPr>
          <w:sz w:val="24"/>
          <w:szCs w:val="24"/>
        </w:rPr>
        <w:t xml:space="preserve">обладать необходимыми профессиональными </w:t>
      </w:r>
      <w:r w:rsidR="00BD74DF" w:rsidRPr="00133604">
        <w:rPr>
          <w:sz w:val="24"/>
          <w:szCs w:val="24"/>
        </w:rPr>
        <w:t>знаниями и репутацией</w:t>
      </w:r>
      <w:r w:rsidR="00FF6AD9" w:rsidRPr="00133604">
        <w:rPr>
          <w:sz w:val="24"/>
          <w:szCs w:val="24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</w:t>
      </w:r>
      <w:r w:rsidRPr="00AE1D21">
        <w:rPr>
          <w:sz w:val="24"/>
          <w:szCs w:val="24"/>
        </w:rPr>
        <w:lastRenderedPageBreak/>
        <w:t xml:space="preserve">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20" w:name="_Ref306005578"/>
      <w:bookmarkStart w:id="421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_Ref440291364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3.3.8.1</w:t>
      </w:r>
      <w:r w:rsidR="00FB1A61">
        <w:fldChar w:fldCharType="end"/>
      </w:r>
      <w:r w:rsidRPr="00AE1D21">
        <w:rPr>
          <w:sz w:val="24"/>
          <w:szCs w:val="24"/>
        </w:rPr>
        <w:t>-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20"/>
      <w:bookmarkEnd w:id="421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2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22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_Ref440271993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5.11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3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5.1.3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23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_Ref440272035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5.12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</w:t>
      </w:r>
      <w:r w:rsidR="00A92723" w:rsidRPr="00AE1D21">
        <w:rPr>
          <w:sz w:val="24"/>
          <w:szCs w:val="24"/>
        </w:rPr>
        <w:lastRenderedPageBreak/>
        <w:t xml:space="preserve">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_Ref440272051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4" w:name="_Ref440371812"/>
      <w:r w:rsidRPr="00AE1D21">
        <w:rPr>
          <w:sz w:val="24"/>
          <w:szCs w:val="24"/>
        </w:rPr>
        <w:lastRenderedPageBreak/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_Ref440272119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5.7.1</w:t>
      </w:r>
      <w:r w:rsidR="00FB1A61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24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5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2654BD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25"/>
    </w:p>
    <w:p w:rsidR="00F82225" w:rsidRPr="000F7CC4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FB1A61">
        <w:fldChar w:fldCharType="begin"/>
      </w:r>
      <w:r w:rsidR="00FB1A61">
        <w:instrText xml:space="preserve"> REF _Ref440275279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1.1.4</w:t>
      </w:r>
      <w:r w:rsidR="00FB1A61">
        <w:fldChar w:fldCharType="end"/>
      </w:r>
      <w:r w:rsidRPr="009F2BF9">
        <w:rPr>
          <w:sz w:val="24"/>
          <w:szCs w:val="24"/>
        </w:rPr>
        <w:t xml:space="preserve"> и </w:t>
      </w:r>
      <w:r w:rsidRPr="000F7CC4">
        <w:rPr>
          <w:sz w:val="24"/>
          <w:szCs w:val="24"/>
        </w:rPr>
        <w:t xml:space="preserve">разделе </w:t>
      </w:r>
      <w:r w:rsidR="00FB1A61" w:rsidRPr="000F7CC4">
        <w:rPr>
          <w:sz w:val="24"/>
          <w:szCs w:val="24"/>
        </w:rPr>
        <w:fldChar w:fldCharType="begin"/>
      </w:r>
      <w:r w:rsidR="00FB1A61" w:rsidRPr="000F7CC4">
        <w:rPr>
          <w:sz w:val="24"/>
          <w:szCs w:val="24"/>
        </w:rPr>
        <w:instrText xml:space="preserve"> REF _Ref440270568 \r \h  \* MERGEFORMAT </w:instrText>
      </w:r>
      <w:r w:rsidR="00FB1A61" w:rsidRPr="000F7CC4">
        <w:rPr>
          <w:sz w:val="24"/>
          <w:szCs w:val="24"/>
        </w:rPr>
      </w:r>
      <w:r w:rsidR="00FB1A61" w:rsidRPr="000F7CC4">
        <w:rPr>
          <w:sz w:val="24"/>
          <w:szCs w:val="24"/>
        </w:rPr>
        <w:fldChar w:fldCharType="separate"/>
      </w:r>
      <w:r w:rsidR="00DD092B" w:rsidRPr="000F7CC4">
        <w:rPr>
          <w:sz w:val="24"/>
          <w:szCs w:val="24"/>
        </w:rPr>
        <w:t>4</w:t>
      </w:r>
      <w:r w:rsidR="00FB1A61" w:rsidRPr="000F7CC4">
        <w:rPr>
          <w:sz w:val="24"/>
          <w:szCs w:val="24"/>
        </w:rPr>
        <w:fldChar w:fldCharType="end"/>
      </w:r>
      <w:r w:rsidRPr="000F7CC4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0F7CC4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5.8</w:t>
      </w:r>
      <w:r w:rsidR="002654BD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_Ref55336389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5.9</w:t>
      </w:r>
      <w:r w:rsidR="00FB1A61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_Ref55336398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5.10</w:t>
      </w:r>
      <w:r w:rsidR="00FB1A61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6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26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_Ref440272274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5.16</w:t>
      </w:r>
      <w:r w:rsidR="00FB1A61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</w:t>
      </w:r>
      <w:r w:rsidRPr="007D7C50">
        <w:rPr>
          <w:i/>
          <w:sz w:val="24"/>
          <w:szCs w:val="24"/>
        </w:rPr>
        <w:lastRenderedPageBreak/>
        <w:t xml:space="preserve">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0F7CC4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 xml:space="preserve">Федерального закона от 14.11.2002 №161-ФЗ «О государственных и </w:t>
      </w:r>
      <w:r w:rsidRPr="000F7CC4">
        <w:rPr>
          <w:i/>
          <w:sz w:val="24"/>
          <w:szCs w:val="24"/>
        </w:rPr>
        <w:t>муниципальных предприятиях»)</w:t>
      </w:r>
    </w:p>
    <w:p w:rsidR="00BD40A3" w:rsidRPr="000F7CC4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0F7CC4">
        <w:rPr>
          <w:sz w:val="24"/>
          <w:szCs w:val="24"/>
        </w:rPr>
        <w:t>Копию (выписку из</w:t>
      </w:r>
      <w:r w:rsidR="00BD40A3" w:rsidRPr="000F7CC4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0F7CC4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F7CC4">
        <w:rPr>
          <w:sz w:val="24"/>
          <w:szCs w:val="24"/>
        </w:rPr>
        <w:t xml:space="preserve">Документы, предусмотренные п. </w:t>
      </w:r>
      <w:r w:rsidR="00FB1A61" w:rsidRPr="000F7CC4">
        <w:rPr>
          <w:sz w:val="24"/>
          <w:szCs w:val="24"/>
        </w:rPr>
        <w:fldChar w:fldCharType="begin"/>
      </w:r>
      <w:r w:rsidR="00FB1A61" w:rsidRPr="000F7CC4">
        <w:rPr>
          <w:sz w:val="24"/>
          <w:szCs w:val="24"/>
        </w:rPr>
        <w:instrText xml:space="preserve"> REF _Ref465675151 \r \h  \* MERGEFORMAT </w:instrText>
      </w:r>
      <w:r w:rsidR="00FB1A61" w:rsidRPr="000F7CC4">
        <w:rPr>
          <w:sz w:val="24"/>
          <w:szCs w:val="24"/>
        </w:rPr>
      </w:r>
      <w:r w:rsidR="00FB1A61" w:rsidRPr="000F7CC4">
        <w:rPr>
          <w:sz w:val="24"/>
          <w:szCs w:val="24"/>
        </w:rPr>
        <w:fldChar w:fldCharType="separate"/>
      </w:r>
      <w:r w:rsidR="00DD092B" w:rsidRPr="000F7CC4">
        <w:rPr>
          <w:sz w:val="24"/>
          <w:szCs w:val="24"/>
        </w:rPr>
        <w:t>3.10.2</w:t>
      </w:r>
      <w:r w:rsidR="00FB1A61" w:rsidRPr="000F7CC4">
        <w:rPr>
          <w:sz w:val="24"/>
          <w:szCs w:val="24"/>
        </w:rPr>
        <w:fldChar w:fldCharType="end"/>
      </w:r>
      <w:r w:rsidRPr="000F7CC4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F7CC4">
        <w:rPr>
          <w:sz w:val="24"/>
          <w:szCs w:val="24"/>
        </w:rPr>
        <w:t>Иные документы, которые</w:t>
      </w:r>
      <w:r w:rsidR="007705A5" w:rsidRPr="000F7CC4">
        <w:rPr>
          <w:sz w:val="24"/>
          <w:szCs w:val="24"/>
        </w:rPr>
        <w:t>,</w:t>
      </w:r>
      <w:r w:rsidRPr="000F7CC4">
        <w:rPr>
          <w:sz w:val="24"/>
          <w:szCs w:val="24"/>
        </w:rPr>
        <w:t xml:space="preserve"> по мнению Участника</w:t>
      </w:r>
      <w:r w:rsidR="007705A5" w:rsidRPr="000F7CC4">
        <w:rPr>
          <w:sz w:val="24"/>
          <w:szCs w:val="24"/>
        </w:rPr>
        <w:t>,</w:t>
      </w:r>
      <w:r w:rsidRPr="000F7CC4">
        <w:rPr>
          <w:sz w:val="24"/>
          <w:szCs w:val="24"/>
        </w:rPr>
        <w:t xml:space="preserve"> подтверждают его соответствие установленным требованиям, с соответствующими</w:t>
      </w:r>
      <w:r w:rsidRPr="00920CB0">
        <w:rPr>
          <w:sz w:val="24"/>
          <w:szCs w:val="24"/>
        </w:rPr>
        <w:t xml:space="preserve">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7" w:name="_Ref191386451"/>
      <w:bookmarkStart w:id="428" w:name="_Ref440271628"/>
      <w:bookmarkStart w:id="429" w:name="_Toc440361334"/>
      <w:bookmarkStart w:id="430" w:name="_Toc440376089"/>
      <w:bookmarkStart w:id="431" w:name="_Toc440376216"/>
      <w:bookmarkStart w:id="432" w:name="_Toc440382481"/>
      <w:bookmarkStart w:id="433" w:name="_Toc440447151"/>
      <w:bookmarkStart w:id="434" w:name="_Toc440632311"/>
      <w:bookmarkStart w:id="435" w:name="_Toc440875084"/>
      <w:bookmarkStart w:id="436" w:name="_Toc441131071"/>
      <w:bookmarkStart w:id="437" w:name="_Ref465773032"/>
      <w:bookmarkStart w:id="438" w:name="_Toc465774592"/>
      <w:bookmarkStart w:id="439" w:name="_Toc465848821"/>
      <w:bookmarkStart w:id="440" w:name="_Toc468876140"/>
      <w:bookmarkStart w:id="441" w:name="_Toc469487634"/>
      <w:r w:rsidRPr="00E71A48">
        <w:rPr>
          <w:szCs w:val="24"/>
        </w:rPr>
        <w:t xml:space="preserve">Привлечение </w:t>
      </w:r>
      <w:bookmarkEnd w:id="427"/>
      <w:bookmarkEnd w:id="428"/>
      <w:bookmarkEnd w:id="429"/>
      <w:bookmarkEnd w:id="430"/>
      <w:bookmarkEnd w:id="431"/>
      <w:r w:rsidR="00362EA4">
        <w:rPr>
          <w:szCs w:val="24"/>
        </w:rPr>
        <w:t>соисполнителей</w:t>
      </w:r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42" w:name="_Ref191386461"/>
      <w:bookmarkStart w:id="443" w:name="_Toc440361335"/>
      <w:bookmarkStart w:id="444" w:name="_Toc440376090"/>
      <w:bookmarkStart w:id="44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lastRenderedPageBreak/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9C57E6">
      <w:pPr>
        <w:widowControl w:val="0"/>
        <w:numPr>
          <w:ilvl w:val="0"/>
          <w:numId w:val="80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9C57E6">
      <w:pPr>
        <w:widowControl w:val="0"/>
        <w:numPr>
          <w:ilvl w:val="0"/>
          <w:numId w:val="80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9C57E6">
      <w:pPr>
        <w:widowControl w:val="0"/>
        <w:numPr>
          <w:ilvl w:val="0"/>
          <w:numId w:val="80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46"/>
      <w:proofErr w:type="gramEnd"/>
    </w:p>
    <w:p w:rsidR="00D50E8D" w:rsidRPr="00E71A48" w:rsidRDefault="00D50E8D" w:rsidP="009C57E6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9C57E6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2654BD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9C57E6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3.3.8.2</w:t>
      </w:r>
      <w:r w:rsidR="00FB1A61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9C57E6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_Ref440272510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5.17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</w:t>
      </w:r>
      <w:r w:rsidRPr="00E71A48">
        <w:rPr>
          <w:sz w:val="24"/>
          <w:szCs w:val="24"/>
        </w:rPr>
        <w:lastRenderedPageBreak/>
        <w:t>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7" w:name="_Toc440382482"/>
      <w:bookmarkStart w:id="448" w:name="_Toc440447152"/>
      <w:bookmarkStart w:id="449" w:name="_Toc440632312"/>
      <w:bookmarkStart w:id="450" w:name="_Toc440875085"/>
      <w:bookmarkStart w:id="451" w:name="_Ref440876619"/>
      <w:bookmarkStart w:id="452" w:name="_Ref440876660"/>
      <w:bookmarkStart w:id="453" w:name="_Toc441131072"/>
      <w:bookmarkStart w:id="454" w:name="_Ref465772690"/>
      <w:bookmarkStart w:id="455" w:name="_Toc465774593"/>
      <w:bookmarkStart w:id="456" w:name="_Toc465848822"/>
      <w:bookmarkStart w:id="457" w:name="_Toc468876141"/>
      <w:bookmarkStart w:id="458" w:name="_Toc469487635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42"/>
      <w:bookmarkEnd w:id="443"/>
      <w:bookmarkEnd w:id="444"/>
      <w:bookmarkEnd w:id="445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_Ref191386482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3.3.8.1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3.3.8.2</w:t>
      </w:r>
      <w:r w:rsidR="002654BD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5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5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6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6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6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6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FB1A61">
        <w:fldChar w:fldCharType="begin"/>
      </w:r>
      <w:r w:rsidR="00FB1A61">
        <w:instrText xml:space="preserve"> REF _Ref307563248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val="en-US"/>
        </w:rPr>
        <w:t>a</w:t>
      </w:r>
      <w:r w:rsidR="00DD092B" w:rsidRPr="00FB1A61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FB1A61">
        <w:fldChar w:fldCharType="begin"/>
      </w:r>
      <w:r w:rsidR="00FB1A61">
        <w:instrText xml:space="preserve"> REF _Ref307563262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val="en-US"/>
        </w:rPr>
        <w:t>g</w:t>
      </w:r>
      <w:r w:rsidR="00DD092B" w:rsidRPr="00FB1A61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FB1A61">
        <w:fldChar w:fldCharType="begin"/>
      </w:r>
      <w:r w:rsidR="00FB1A61">
        <w:instrText xml:space="preserve"> REF _Ref306032591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3.3.10.4</w:t>
      </w:r>
      <w:r w:rsidR="00FB1A61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может участвовать только в одном объединении и не имеет права </w:t>
      </w:r>
      <w:r w:rsidRPr="00AE1D21">
        <w:rPr>
          <w:sz w:val="24"/>
          <w:szCs w:val="24"/>
        </w:rPr>
        <w:lastRenderedPageBreak/>
        <w:t>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6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6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5.18</w:t>
      </w:r>
      <w:r w:rsidR="002654BD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3" w:name="_Ref306114966"/>
      <w:bookmarkStart w:id="464" w:name="_Toc440361336"/>
      <w:bookmarkStart w:id="465" w:name="_Toc440376091"/>
      <w:bookmarkStart w:id="466" w:name="_Toc440376218"/>
      <w:bookmarkStart w:id="467" w:name="_Toc440382483"/>
      <w:bookmarkStart w:id="468" w:name="_Toc440447153"/>
      <w:bookmarkStart w:id="469" w:name="_Toc440632313"/>
      <w:bookmarkStart w:id="470" w:name="_Toc440875086"/>
      <w:bookmarkStart w:id="471" w:name="_Toc441131073"/>
      <w:bookmarkStart w:id="472" w:name="_Toc465774594"/>
      <w:bookmarkStart w:id="473" w:name="_Toc465848823"/>
      <w:bookmarkStart w:id="474" w:name="_Toc468876142"/>
      <w:bookmarkStart w:id="475" w:name="_Toc469487636"/>
      <w:r w:rsidRPr="00E71A48">
        <w:rPr>
          <w:szCs w:val="24"/>
        </w:rPr>
        <w:t>Разъяснение Документации по запросу предложений</w:t>
      </w:r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2654BD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2654BD">
        <w:rPr>
          <w:bCs w:val="0"/>
          <w:iCs/>
          <w:sz w:val="24"/>
          <w:szCs w:val="24"/>
        </w:rPr>
      </w:r>
      <w:r w:rsidR="002654BD">
        <w:rPr>
          <w:bCs w:val="0"/>
          <w:iCs/>
          <w:sz w:val="24"/>
          <w:szCs w:val="24"/>
        </w:rPr>
        <w:fldChar w:fldCharType="separate"/>
      </w:r>
      <w:r w:rsidR="00DD092B">
        <w:rPr>
          <w:bCs w:val="0"/>
          <w:iCs/>
          <w:sz w:val="24"/>
          <w:szCs w:val="24"/>
        </w:rPr>
        <w:t>3.3.12</w:t>
      </w:r>
      <w:r w:rsidR="002654BD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</w:t>
      </w:r>
      <w:r w:rsidRPr="00212D09">
        <w:rPr>
          <w:bCs w:val="0"/>
          <w:iCs/>
          <w:sz w:val="24"/>
          <w:szCs w:val="24"/>
        </w:rPr>
        <w:lastRenderedPageBreak/>
        <w:t xml:space="preserve">п. </w:t>
      </w:r>
      <w:r w:rsidR="00FB1A61">
        <w:fldChar w:fldCharType="begin"/>
      </w:r>
      <w:r w:rsidR="00FB1A61">
        <w:instrText xml:space="preserve"> REF _Ref440289401 \r \h  \* MERGEFORMAT </w:instrText>
      </w:r>
      <w:r w:rsidR="00FB1A61">
        <w:fldChar w:fldCharType="separate"/>
      </w:r>
      <w:r w:rsidR="00DD092B" w:rsidRPr="00DD092B">
        <w:rPr>
          <w:bCs w:val="0"/>
          <w:iCs/>
          <w:sz w:val="24"/>
          <w:szCs w:val="24"/>
        </w:rPr>
        <w:t>3.3.13</w:t>
      </w:r>
      <w:r w:rsidR="00FB1A61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61337"/>
      <w:bookmarkStart w:id="477" w:name="_Toc440376092"/>
      <w:bookmarkStart w:id="478" w:name="_Toc440376219"/>
      <w:bookmarkStart w:id="479" w:name="_Toc440382484"/>
      <w:bookmarkStart w:id="480" w:name="_Toc440447154"/>
      <w:bookmarkStart w:id="481" w:name="_Toc440632314"/>
      <w:bookmarkStart w:id="482" w:name="_Toc440875087"/>
      <w:bookmarkStart w:id="483" w:name="_Ref440969948"/>
      <w:bookmarkStart w:id="484" w:name="_Ref441057071"/>
      <w:bookmarkStart w:id="485" w:name="_Toc441131074"/>
      <w:bookmarkStart w:id="486" w:name="_Toc465774595"/>
      <w:bookmarkStart w:id="487" w:name="_Toc465848824"/>
      <w:bookmarkStart w:id="488" w:name="_Toc468876143"/>
      <w:bookmarkStart w:id="489" w:name="_Toc469487637"/>
      <w:r w:rsidRPr="00E71A48">
        <w:rPr>
          <w:szCs w:val="24"/>
        </w:rPr>
        <w:t>Внесение изменений в Документацию по запросу предложений.</w:t>
      </w:r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0" w:name="_Ref440289401"/>
      <w:bookmarkStart w:id="491" w:name="_Toc440361338"/>
      <w:bookmarkStart w:id="492" w:name="_Toc440376093"/>
      <w:bookmarkStart w:id="493" w:name="_Toc440376220"/>
      <w:bookmarkStart w:id="494" w:name="_Toc440382485"/>
      <w:bookmarkStart w:id="495" w:name="_Toc440447155"/>
      <w:bookmarkStart w:id="496" w:name="_Toc440632315"/>
      <w:bookmarkStart w:id="497" w:name="_Toc440875088"/>
      <w:bookmarkStart w:id="498" w:name="_Toc441131075"/>
      <w:bookmarkStart w:id="499" w:name="_Toc465774596"/>
      <w:bookmarkStart w:id="500" w:name="_Toc465848825"/>
      <w:bookmarkStart w:id="501" w:name="_Toc468876144"/>
      <w:bookmarkStart w:id="502" w:name="_Toc469487638"/>
      <w:r w:rsidRPr="00E71A48">
        <w:rPr>
          <w:szCs w:val="24"/>
        </w:rPr>
        <w:t>Продление срока окончания приема Заявок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03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04" w:name="_Toc299701566"/>
      <w:bookmarkStart w:id="505" w:name="_Ref306176386"/>
      <w:bookmarkStart w:id="506" w:name="_Ref440285128"/>
      <w:bookmarkStart w:id="507" w:name="_Toc440361339"/>
      <w:bookmarkStart w:id="508" w:name="_Toc440376094"/>
      <w:bookmarkStart w:id="509" w:name="_Toc440376221"/>
      <w:bookmarkStart w:id="510" w:name="_Toc440382486"/>
      <w:bookmarkStart w:id="511" w:name="_Toc440447156"/>
      <w:bookmarkStart w:id="512" w:name="_Toc440632316"/>
      <w:bookmarkStart w:id="513" w:name="_Toc440875089"/>
      <w:bookmarkStart w:id="514" w:name="_Toc441131076"/>
      <w:bookmarkStart w:id="515" w:name="_Toc465774597"/>
      <w:bookmarkStart w:id="516" w:name="_Toc465848826"/>
      <w:bookmarkStart w:id="517" w:name="_Toc468876145"/>
      <w:bookmarkStart w:id="518" w:name="_Toc469487639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FB1A61">
        <w:fldChar w:fldCharType="begin"/>
      </w:r>
      <w:r w:rsidR="00FB1A61">
        <w:instrText xml:space="preserve"> REF _Ref467168844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3.3.14.3</w:t>
      </w:r>
      <w:r w:rsidR="00FB1A61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FB1A61">
        <w:fldChar w:fldCharType="begin"/>
      </w:r>
      <w:r w:rsidR="00FB1A61">
        <w:instrText xml:space="preserve"> REF _Ref442263553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3.3.14.4</w:t>
      </w:r>
      <w:r w:rsidR="00FB1A61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19" w:name="_Ref467168844"/>
      <w:bookmarkStart w:id="520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19"/>
    </w:p>
    <w:p w:rsidR="00932C0A" w:rsidRPr="00AE1D21" w:rsidRDefault="00932C0A" w:rsidP="009C57E6">
      <w:pPr>
        <w:widowControl w:val="0"/>
        <w:numPr>
          <w:ilvl w:val="5"/>
          <w:numId w:val="88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20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_Ref440272678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9C57E6">
      <w:pPr>
        <w:widowControl w:val="0"/>
        <w:numPr>
          <w:ilvl w:val="5"/>
          <w:numId w:val="88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1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22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21"/>
      <w:bookmarkEnd w:id="522"/>
    </w:p>
    <w:p w:rsidR="00932C0A" w:rsidRPr="00AE1D21" w:rsidRDefault="00932C0A" w:rsidP="009C57E6">
      <w:pPr>
        <w:widowControl w:val="0"/>
        <w:numPr>
          <w:ilvl w:val="4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FB1A61">
        <w:fldChar w:fldCharType="begin"/>
      </w:r>
      <w:r w:rsidR="00FB1A61">
        <w:instrText xml:space="preserve"> REF _Ref306008743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3.3.4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9C57E6">
      <w:pPr>
        <w:widowControl w:val="0"/>
        <w:numPr>
          <w:ilvl w:val="4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AE1D21">
        <w:rPr>
          <w:bCs w:val="0"/>
          <w:sz w:val="24"/>
          <w:szCs w:val="24"/>
        </w:rPr>
        <w:t>, предоставлени</w:t>
      </w:r>
      <w:r w:rsidR="00666224">
        <w:rPr>
          <w:bCs w:val="0"/>
          <w:sz w:val="24"/>
          <w:szCs w:val="24"/>
        </w:rPr>
        <w:t>я</w:t>
      </w:r>
      <w:r w:rsidR="007C47E3" w:rsidRPr="00AE1D21">
        <w:rPr>
          <w:bCs w:val="0"/>
          <w:sz w:val="24"/>
          <w:szCs w:val="24"/>
        </w:rPr>
        <w:t xml:space="preserve">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9C57E6">
      <w:pPr>
        <w:widowControl w:val="0"/>
        <w:numPr>
          <w:ilvl w:val="4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</w:t>
      </w:r>
      <w:r w:rsidRPr="00E71A48">
        <w:rPr>
          <w:bCs w:val="0"/>
          <w:sz w:val="24"/>
          <w:szCs w:val="24"/>
        </w:rPr>
        <w:lastRenderedPageBreak/>
        <w:t xml:space="preserve">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2654BD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3.10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9C57E6">
      <w:pPr>
        <w:widowControl w:val="0"/>
        <w:numPr>
          <w:ilvl w:val="4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573BDB">
        <w:rPr>
          <w:bCs w:val="0"/>
          <w:sz w:val="24"/>
          <w:szCs w:val="24"/>
        </w:rPr>
        <w:t xml:space="preserve"> (п.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_Ref468201028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3.12</w:t>
      </w:r>
      <w:r w:rsidR="002654BD">
        <w:rPr>
          <w:bCs w:val="0"/>
          <w:sz w:val="24"/>
          <w:szCs w:val="24"/>
        </w:rPr>
        <w:fldChar w:fldCharType="end"/>
      </w:r>
      <w:r w:rsidR="00573BD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9C57E6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23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FB1A61">
        <w:fldChar w:fldCharType="begin"/>
      </w:r>
      <w:r w:rsidR="00FB1A61">
        <w:instrText xml:space="preserve"> REF _Ref305753174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-3.3.14.3</w:t>
      </w:r>
      <w:r w:rsidR="00DD092B">
        <w:t>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23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9C57E6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4" w:name="_Ref299109207"/>
      <w:bookmarkStart w:id="525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24"/>
      <w:bookmarkEnd w:id="525"/>
    </w:p>
    <w:p w:rsidR="002F273A" w:rsidRPr="0002254C" w:rsidRDefault="002F273A" w:rsidP="009C57E6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654BD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654BD">
        <w:fldChar w:fldCharType="separate"/>
      </w:r>
      <w:r w:rsidR="00DD092B">
        <w:rPr>
          <w:bCs w:val="0"/>
          <w:sz w:val="24"/>
          <w:szCs w:val="24"/>
          <w:lang w:eastAsia="ru-RU"/>
        </w:rPr>
        <w:t>5.15</w:t>
      </w:r>
      <w:r w:rsidR="002654BD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</w:t>
      </w:r>
      <w:r w:rsidRPr="0002254C">
        <w:rPr>
          <w:bCs w:val="0"/>
          <w:sz w:val="24"/>
          <w:szCs w:val="24"/>
        </w:rPr>
        <w:t xml:space="preserve">времени окончания приема заявок, указанных в пункте </w:t>
      </w:r>
      <w:r w:rsidR="00FB1A61" w:rsidRPr="0002254C">
        <w:rPr>
          <w:sz w:val="24"/>
          <w:szCs w:val="24"/>
        </w:rPr>
        <w:fldChar w:fldCharType="begin"/>
      </w:r>
      <w:r w:rsidR="00FB1A61" w:rsidRPr="0002254C">
        <w:rPr>
          <w:sz w:val="24"/>
          <w:szCs w:val="24"/>
        </w:rPr>
        <w:instrText xml:space="preserve"> REF _Ref440289953 \r \h  \* MERGEFORMAT </w:instrText>
      </w:r>
      <w:r w:rsidR="00FB1A61" w:rsidRPr="0002254C">
        <w:rPr>
          <w:sz w:val="24"/>
          <w:szCs w:val="24"/>
        </w:rPr>
      </w:r>
      <w:r w:rsidR="00FB1A61" w:rsidRPr="0002254C">
        <w:rPr>
          <w:sz w:val="24"/>
          <w:szCs w:val="24"/>
        </w:rPr>
        <w:fldChar w:fldCharType="separate"/>
      </w:r>
      <w:r w:rsidR="00DD092B" w:rsidRPr="0002254C">
        <w:rPr>
          <w:bCs w:val="0"/>
          <w:sz w:val="24"/>
          <w:szCs w:val="24"/>
        </w:rPr>
        <w:t>3.4.1.3</w:t>
      </w:r>
      <w:r w:rsidR="00FB1A61" w:rsidRPr="0002254C">
        <w:rPr>
          <w:sz w:val="24"/>
          <w:szCs w:val="24"/>
        </w:rPr>
        <w:fldChar w:fldCharType="end"/>
      </w:r>
      <w:r w:rsidRPr="0002254C">
        <w:rPr>
          <w:bCs w:val="0"/>
          <w:sz w:val="24"/>
          <w:szCs w:val="24"/>
        </w:rPr>
        <w:t xml:space="preserve"> настоящей Документации, по адресу: </w:t>
      </w:r>
      <w:r w:rsidR="0002254C" w:rsidRPr="0002254C">
        <w:rPr>
          <w:bCs w:val="0"/>
          <w:sz w:val="24"/>
          <w:szCs w:val="24"/>
        </w:rPr>
        <w:t xml:space="preserve">РФ, 214019, г. Смоленск, ул. </w:t>
      </w:r>
      <w:proofErr w:type="spellStart"/>
      <w:r w:rsidR="0002254C" w:rsidRPr="0002254C">
        <w:rPr>
          <w:bCs w:val="0"/>
          <w:sz w:val="24"/>
          <w:szCs w:val="24"/>
        </w:rPr>
        <w:t>Тенишевой</w:t>
      </w:r>
      <w:proofErr w:type="spellEnd"/>
      <w:r w:rsidR="0002254C" w:rsidRPr="0002254C">
        <w:rPr>
          <w:bCs w:val="0"/>
          <w:sz w:val="24"/>
          <w:szCs w:val="24"/>
        </w:rPr>
        <w:t>, д. 33</w:t>
      </w:r>
      <w:r w:rsidR="00BB6553" w:rsidRPr="0002254C">
        <w:rPr>
          <w:bCs w:val="0"/>
          <w:sz w:val="24"/>
          <w:szCs w:val="24"/>
        </w:rPr>
        <w:t xml:space="preserve">, </w:t>
      </w:r>
      <w:proofErr w:type="spellStart"/>
      <w:r w:rsidR="00BB6553" w:rsidRPr="0002254C">
        <w:rPr>
          <w:bCs w:val="0"/>
          <w:sz w:val="24"/>
          <w:szCs w:val="24"/>
        </w:rPr>
        <w:t>каб</w:t>
      </w:r>
      <w:proofErr w:type="spellEnd"/>
      <w:r w:rsidR="00BB6553" w:rsidRPr="0002254C">
        <w:rPr>
          <w:bCs w:val="0"/>
          <w:sz w:val="24"/>
          <w:szCs w:val="24"/>
        </w:rPr>
        <w:t>. №</w:t>
      </w:r>
      <w:r w:rsidR="0002254C" w:rsidRPr="0002254C">
        <w:rPr>
          <w:bCs w:val="0"/>
          <w:sz w:val="24"/>
          <w:szCs w:val="24"/>
        </w:rPr>
        <w:t>111</w:t>
      </w:r>
      <w:r w:rsidR="00BB6553" w:rsidRPr="0002254C">
        <w:rPr>
          <w:bCs w:val="0"/>
          <w:sz w:val="24"/>
          <w:szCs w:val="24"/>
        </w:rPr>
        <w:t xml:space="preserve">, исполнительный сотрудник </w:t>
      </w:r>
      <w:r w:rsidR="0002254C" w:rsidRPr="0002254C">
        <w:rPr>
          <w:bCs w:val="0"/>
          <w:sz w:val="24"/>
          <w:szCs w:val="24"/>
        </w:rPr>
        <w:t>–</w:t>
      </w:r>
      <w:r w:rsidR="00BB6553" w:rsidRPr="0002254C">
        <w:rPr>
          <w:bCs w:val="0"/>
          <w:sz w:val="24"/>
          <w:szCs w:val="24"/>
        </w:rPr>
        <w:t xml:space="preserve"> </w:t>
      </w:r>
      <w:r w:rsidR="0002254C" w:rsidRPr="0002254C">
        <w:rPr>
          <w:bCs w:val="0"/>
          <w:sz w:val="24"/>
          <w:szCs w:val="24"/>
        </w:rPr>
        <w:t>Лебедев Александр Александрович</w:t>
      </w:r>
      <w:r w:rsidR="0002254C" w:rsidRPr="0002254C">
        <w:rPr>
          <w:iCs/>
          <w:sz w:val="24"/>
          <w:szCs w:val="24"/>
        </w:rPr>
        <w:t>, контактный телефон (4812) 42-95-08</w:t>
      </w:r>
      <w:r w:rsidRPr="0002254C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9C57E6">
      <w:pPr>
        <w:pStyle w:val="aff6"/>
        <w:numPr>
          <w:ilvl w:val="0"/>
          <w:numId w:val="86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9C57E6">
      <w:pPr>
        <w:pStyle w:val="aff6"/>
        <w:numPr>
          <w:ilvl w:val="0"/>
          <w:numId w:val="86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1.1.1</w:t>
      </w:r>
      <w:r w:rsidR="00FB1A61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9C57E6">
      <w:pPr>
        <w:pStyle w:val="aff6"/>
        <w:numPr>
          <w:ilvl w:val="0"/>
          <w:numId w:val="86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9C57E6">
      <w:pPr>
        <w:pStyle w:val="aff6"/>
        <w:numPr>
          <w:ilvl w:val="0"/>
          <w:numId w:val="86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FB1A61">
        <w:fldChar w:fldCharType="begin"/>
      </w:r>
      <w:r w:rsidR="00FB1A61">
        <w:instrText xml:space="preserve"> REF _Ref303323780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1.1.4</w:t>
      </w:r>
      <w:r w:rsidR="00FB1A61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9C57E6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FB1A61">
        <w:fldChar w:fldCharType="begin"/>
      </w:r>
      <w:r w:rsidR="00FB1A61">
        <w:instrText xml:space="preserve"> REF _Ref467508029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3.3.14.5</w:t>
      </w:r>
      <w:r w:rsidR="00FB1A61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26" w:name="_Ref442263553"/>
      <w:bookmarkStart w:id="527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26"/>
    </w:p>
    <w:p w:rsidR="00F64A8B" w:rsidRPr="007A5083" w:rsidRDefault="00F64A8B" w:rsidP="009C57E6">
      <w:pPr>
        <w:pStyle w:val="Times120"/>
        <w:numPr>
          <w:ilvl w:val="5"/>
          <w:numId w:val="90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9C57E6">
      <w:pPr>
        <w:pStyle w:val="Times120"/>
        <w:numPr>
          <w:ilvl w:val="5"/>
          <w:numId w:val="90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</w:t>
      </w:r>
      <w:r w:rsidRPr="007A5083">
        <w:rPr>
          <w:szCs w:val="24"/>
        </w:rPr>
        <w:lastRenderedPageBreak/>
        <w:t xml:space="preserve">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02254C" w:rsidRDefault="00F64A8B" w:rsidP="009C57E6">
      <w:pPr>
        <w:pStyle w:val="Times120"/>
        <w:numPr>
          <w:ilvl w:val="5"/>
          <w:numId w:val="90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</w:t>
      </w:r>
      <w:r w:rsidRPr="0002254C">
        <w:rPr>
          <w:rFonts w:eastAsia="Calibri"/>
          <w:szCs w:val="24"/>
          <w:lang w:eastAsia="en-US"/>
        </w:rPr>
        <w:t xml:space="preserve">, вместе с Анкетой Участника (п. </w:t>
      </w:r>
      <w:r w:rsidR="00FB1A61" w:rsidRPr="0002254C">
        <w:fldChar w:fldCharType="begin"/>
      </w:r>
      <w:r w:rsidR="00FB1A61" w:rsidRPr="0002254C">
        <w:instrText xml:space="preserve"> REF _Ref55335823 \r \h  \* MERGEFORMAT </w:instrText>
      </w:r>
      <w:r w:rsidR="00FB1A61" w:rsidRPr="0002254C">
        <w:fldChar w:fldCharType="separate"/>
      </w:r>
      <w:r w:rsidR="00DD092B" w:rsidRPr="0002254C">
        <w:rPr>
          <w:rFonts w:eastAsia="Calibri"/>
          <w:szCs w:val="24"/>
          <w:lang w:eastAsia="en-US"/>
        </w:rPr>
        <w:t>5.7</w:t>
      </w:r>
      <w:r w:rsidR="00FB1A61" w:rsidRPr="0002254C">
        <w:fldChar w:fldCharType="end"/>
      </w:r>
      <w:r w:rsidRPr="0002254C">
        <w:rPr>
          <w:rFonts w:eastAsia="Calibri"/>
          <w:szCs w:val="24"/>
          <w:lang w:eastAsia="en-US"/>
        </w:rPr>
        <w:t xml:space="preserve">) Участник обязан направить на электронную почту ведущему специалисту </w:t>
      </w:r>
      <w:r w:rsidR="0002254C" w:rsidRPr="0002254C">
        <w:rPr>
          <w:szCs w:val="24"/>
        </w:rPr>
        <w:t>отдела закупочной деятельности Управления логистики и материально-технического обеспечения филиала ПАО «МРСК Центра» - «Смоленскэнерго»</w:t>
      </w:r>
      <w:r w:rsidRPr="0002254C">
        <w:rPr>
          <w:rFonts w:eastAsia="Calibri"/>
          <w:szCs w:val="24"/>
          <w:lang w:eastAsia="en-US"/>
        </w:rPr>
        <w:t xml:space="preserve"> </w:t>
      </w:r>
      <w:r w:rsidR="0002254C" w:rsidRPr="0002254C">
        <w:rPr>
          <w:rFonts w:eastAsia="Calibri"/>
          <w:szCs w:val="24"/>
          <w:lang w:eastAsia="en-US"/>
        </w:rPr>
        <w:t>Лебедеву Александру Александровичу</w:t>
      </w:r>
      <w:proofErr w:type="gramEnd"/>
      <w:r w:rsidRPr="0002254C">
        <w:rPr>
          <w:rFonts w:eastAsia="Calibri"/>
          <w:szCs w:val="24"/>
          <w:lang w:eastAsia="en-US"/>
        </w:rPr>
        <w:t xml:space="preserve"> </w:t>
      </w:r>
      <w:r w:rsidR="0002254C" w:rsidRPr="0002254C">
        <w:rPr>
          <w:rFonts w:eastAsia="Calibri"/>
          <w:szCs w:val="24"/>
          <w:lang w:eastAsia="en-US"/>
        </w:rPr>
        <w:t>–</w:t>
      </w:r>
      <w:r w:rsidRPr="0002254C">
        <w:rPr>
          <w:rFonts w:eastAsia="Calibri"/>
          <w:szCs w:val="24"/>
          <w:lang w:eastAsia="en-US"/>
        </w:rPr>
        <w:t xml:space="preserve"> </w:t>
      </w:r>
      <w:r w:rsidR="0002254C" w:rsidRPr="0002254C">
        <w:rPr>
          <w:iCs/>
          <w:szCs w:val="24"/>
        </w:rPr>
        <w:t xml:space="preserve">контактный телефон (4812) 42-95-08, адрес электронной почты: </w:t>
      </w:r>
      <w:hyperlink r:id="rId35" w:history="1">
        <w:r w:rsidR="0002254C" w:rsidRPr="0002254C">
          <w:rPr>
            <w:rStyle w:val="a7"/>
            <w:iCs/>
            <w:szCs w:val="24"/>
          </w:rPr>
          <w:t>Lebedev.AAL@mrsk-1.ru</w:t>
        </w:r>
      </w:hyperlink>
      <w:r w:rsidRPr="0002254C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02254C">
        <w:rPr>
          <w:szCs w:val="24"/>
        </w:rPr>
        <w:t xml:space="preserve">до момента истечения срока окончания приема заявок (п. </w:t>
      </w:r>
      <w:r w:rsidR="00FB1A61" w:rsidRPr="0002254C">
        <w:fldChar w:fldCharType="begin"/>
      </w:r>
      <w:r w:rsidR="00FB1A61" w:rsidRPr="0002254C">
        <w:instrText xml:space="preserve"> REF _Ref440289953 \r \h  \* MERGEFORMAT </w:instrText>
      </w:r>
      <w:r w:rsidR="00FB1A61" w:rsidRPr="0002254C">
        <w:fldChar w:fldCharType="separate"/>
      </w:r>
      <w:r w:rsidR="00DD092B" w:rsidRPr="0002254C">
        <w:rPr>
          <w:szCs w:val="24"/>
        </w:rPr>
        <w:t>3.4.1.3</w:t>
      </w:r>
      <w:r w:rsidR="00FB1A61" w:rsidRPr="0002254C">
        <w:fldChar w:fldCharType="end"/>
      </w:r>
      <w:r w:rsidRPr="0002254C">
        <w:rPr>
          <w:szCs w:val="24"/>
        </w:rPr>
        <w:t>).</w:t>
      </w:r>
    </w:p>
    <w:p w:rsidR="00F64A8B" w:rsidRPr="007A5083" w:rsidRDefault="00F64A8B" w:rsidP="009C57E6">
      <w:pPr>
        <w:pStyle w:val="Times120"/>
        <w:numPr>
          <w:ilvl w:val="5"/>
          <w:numId w:val="90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28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28"/>
    </w:p>
    <w:p w:rsidR="00133604" w:rsidRPr="00140798" w:rsidRDefault="00133604" w:rsidP="00133604">
      <w:pPr>
        <w:pStyle w:val="aff6"/>
        <w:numPr>
          <w:ilvl w:val="0"/>
          <w:numId w:val="0"/>
        </w:numPr>
        <w:tabs>
          <w:tab w:val="clear" w:pos="1134"/>
        </w:tabs>
        <w:snapToGrid w:val="0"/>
        <w:spacing w:before="120" w:after="120" w:line="240" w:lineRule="auto"/>
        <w:ind w:left="2268"/>
        <w:rPr>
          <w:sz w:val="24"/>
          <w:szCs w:val="24"/>
          <w:u w:val="single"/>
        </w:rPr>
      </w:pPr>
      <w:r w:rsidRPr="00140798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«Смоленскэнерго»</w:t>
      </w:r>
    </w:p>
    <w:p w:rsidR="00133604" w:rsidRPr="00140798" w:rsidRDefault="00133604" w:rsidP="00133604">
      <w:pPr>
        <w:pStyle w:val="aff6"/>
        <w:numPr>
          <w:ilvl w:val="0"/>
          <w:numId w:val="0"/>
        </w:numPr>
        <w:tabs>
          <w:tab w:val="clear" w:pos="1134"/>
          <w:tab w:val="left" w:pos="-7797"/>
        </w:tabs>
        <w:spacing w:line="240" w:lineRule="auto"/>
        <w:ind w:left="2268"/>
        <w:rPr>
          <w:sz w:val="24"/>
          <w:szCs w:val="24"/>
        </w:rPr>
      </w:pPr>
      <w:r w:rsidRPr="00140798">
        <w:rPr>
          <w:sz w:val="24"/>
          <w:szCs w:val="24"/>
        </w:rPr>
        <w:t xml:space="preserve">214019 г. Смоленск, ул. </w:t>
      </w:r>
      <w:proofErr w:type="spellStart"/>
      <w:r w:rsidRPr="00140798">
        <w:rPr>
          <w:sz w:val="24"/>
          <w:szCs w:val="24"/>
        </w:rPr>
        <w:t>Тенишевой</w:t>
      </w:r>
      <w:proofErr w:type="spellEnd"/>
      <w:r w:rsidRPr="00140798">
        <w:rPr>
          <w:sz w:val="24"/>
          <w:szCs w:val="24"/>
        </w:rPr>
        <w:t>, д. 33</w:t>
      </w:r>
    </w:p>
    <w:p w:rsidR="00133604" w:rsidRPr="00140798" w:rsidRDefault="00133604" w:rsidP="00133604">
      <w:pPr>
        <w:pStyle w:val="aff6"/>
        <w:numPr>
          <w:ilvl w:val="0"/>
          <w:numId w:val="0"/>
        </w:numPr>
        <w:tabs>
          <w:tab w:val="clear" w:pos="1134"/>
          <w:tab w:val="left" w:pos="-7797"/>
        </w:tabs>
        <w:spacing w:line="240" w:lineRule="auto"/>
        <w:ind w:left="2268"/>
        <w:rPr>
          <w:sz w:val="24"/>
          <w:szCs w:val="24"/>
        </w:rPr>
      </w:pPr>
      <w:r w:rsidRPr="00140798">
        <w:rPr>
          <w:sz w:val="24"/>
          <w:szCs w:val="24"/>
        </w:rPr>
        <w:t>ОГРН 1046900099498 в ИФНС № 15 по г. Москве</w:t>
      </w:r>
    </w:p>
    <w:p w:rsidR="00133604" w:rsidRPr="00140798" w:rsidRDefault="00133604" w:rsidP="009C57E6">
      <w:pPr>
        <w:pStyle w:val="aff6"/>
        <w:numPr>
          <w:ilvl w:val="0"/>
          <w:numId w:val="86"/>
        </w:numPr>
        <w:tabs>
          <w:tab w:val="clear" w:pos="1134"/>
          <w:tab w:val="left" w:pos="-7797"/>
          <w:tab w:val="left" w:pos="2268"/>
        </w:tabs>
        <w:suppressAutoHyphens w:val="0"/>
        <w:spacing w:before="120" w:line="240" w:lineRule="auto"/>
        <w:ind w:left="1701" w:firstLine="0"/>
        <w:rPr>
          <w:sz w:val="24"/>
          <w:szCs w:val="24"/>
        </w:rPr>
      </w:pPr>
      <w:r w:rsidRPr="00140798">
        <w:rPr>
          <w:sz w:val="24"/>
          <w:szCs w:val="24"/>
        </w:rPr>
        <w:t>ИНН/КПП: 6901067107/673102001</w:t>
      </w:r>
      <w:r>
        <w:rPr>
          <w:sz w:val="24"/>
          <w:szCs w:val="24"/>
        </w:rPr>
        <w:t>;</w:t>
      </w:r>
    </w:p>
    <w:p w:rsidR="00133604" w:rsidRPr="00140798" w:rsidRDefault="00133604" w:rsidP="00133604">
      <w:pPr>
        <w:pStyle w:val="aff6"/>
        <w:numPr>
          <w:ilvl w:val="0"/>
          <w:numId w:val="0"/>
        </w:numPr>
        <w:tabs>
          <w:tab w:val="clear" w:pos="1134"/>
          <w:tab w:val="left" w:pos="-7797"/>
        </w:tabs>
        <w:spacing w:line="240" w:lineRule="auto"/>
        <w:ind w:left="2268"/>
        <w:rPr>
          <w:sz w:val="24"/>
          <w:szCs w:val="24"/>
        </w:rPr>
      </w:pPr>
      <w:r w:rsidRPr="00140798">
        <w:rPr>
          <w:sz w:val="24"/>
          <w:szCs w:val="24"/>
        </w:rPr>
        <w:t>ОКПО</w:t>
      </w:r>
      <w:r>
        <w:rPr>
          <w:sz w:val="24"/>
          <w:szCs w:val="24"/>
        </w:rPr>
        <w:t>:</w:t>
      </w:r>
      <w:r w:rsidRPr="00140798">
        <w:rPr>
          <w:sz w:val="24"/>
          <w:szCs w:val="24"/>
        </w:rPr>
        <w:t xml:space="preserve"> 00107436</w:t>
      </w:r>
      <w:r>
        <w:rPr>
          <w:sz w:val="24"/>
          <w:szCs w:val="24"/>
        </w:rPr>
        <w:t>;</w:t>
      </w:r>
    </w:p>
    <w:p w:rsidR="00133604" w:rsidRPr="00140798" w:rsidRDefault="00133604" w:rsidP="00133604">
      <w:pPr>
        <w:pStyle w:val="aff6"/>
        <w:numPr>
          <w:ilvl w:val="0"/>
          <w:numId w:val="0"/>
        </w:numPr>
        <w:tabs>
          <w:tab w:val="clear" w:pos="1134"/>
          <w:tab w:val="left" w:pos="-7797"/>
        </w:tabs>
        <w:spacing w:line="240" w:lineRule="auto"/>
        <w:ind w:left="2268"/>
        <w:rPr>
          <w:sz w:val="24"/>
          <w:szCs w:val="24"/>
        </w:rPr>
      </w:pPr>
      <w:proofErr w:type="gramStart"/>
      <w:r w:rsidRPr="00140798">
        <w:rPr>
          <w:sz w:val="24"/>
          <w:szCs w:val="24"/>
        </w:rPr>
        <w:t>р</w:t>
      </w:r>
      <w:proofErr w:type="gramEnd"/>
      <w:r w:rsidRPr="00140798">
        <w:rPr>
          <w:sz w:val="24"/>
          <w:szCs w:val="24"/>
        </w:rPr>
        <w:t>/с: 40702810623250000008 в филиале Банка ВТБ (ПАО) в г. Воронеже</w:t>
      </w:r>
      <w:r>
        <w:rPr>
          <w:sz w:val="24"/>
          <w:szCs w:val="24"/>
        </w:rPr>
        <w:t>;</w:t>
      </w:r>
    </w:p>
    <w:p w:rsidR="00133604" w:rsidRPr="00140798" w:rsidRDefault="00133604" w:rsidP="00133604">
      <w:pPr>
        <w:pStyle w:val="aff6"/>
        <w:numPr>
          <w:ilvl w:val="0"/>
          <w:numId w:val="0"/>
        </w:numPr>
        <w:tabs>
          <w:tab w:val="clear" w:pos="1134"/>
          <w:tab w:val="left" w:pos="-7797"/>
        </w:tabs>
        <w:spacing w:line="240" w:lineRule="auto"/>
        <w:ind w:left="2268"/>
        <w:rPr>
          <w:sz w:val="24"/>
          <w:szCs w:val="24"/>
        </w:rPr>
      </w:pPr>
      <w:r w:rsidRPr="00140798">
        <w:rPr>
          <w:sz w:val="24"/>
          <w:szCs w:val="24"/>
        </w:rPr>
        <w:t>БИК: 042007835</w:t>
      </w:r>
      <w:r>
        <w:rPr>
          <w:sz w:val="24"/>
          <w:szCs w:val="24"/>
        </w:rPr>
        <w:t>;</w:t>
      </w:r>
    </w:p>
    <w:p w:rsidR="00F64A8B" w:rsidRPr="00133604" w:rsidRDefault="00133604" w:rsidP="00133604">
      <w:pPr>
        <w:pStyle w:val="aff6"/>
        <w:numPr>
          <w:ilvl w:val="0"/>
          <w:numId w:val="0"/>
        </w:numPr>
        <w:tabs>
          <w:tab w:val="clear" w:pos="1134"/>
          <w:tab w:val="left" w:pos="-7797"/>
        </w:tabs>
        <w:spacing w:line="240" w:lineRule="auto"/>
        <w:ind w:left="2268"/>
        <w:rPr>
          <w:sz w:val="24"/>
          <w:szCs w:val="24"/>
        </w:rPr>
      </w:pPr>
      <w:r w:rsidRPr="00140798">
        <w:rPr>
          <w:sz w:val="24"/>
          <w:szCs w:val="24"/>
        </w:rPr>
        <w:t>к/с: 30101810100000000835</w:t>
      </w:r>
      <w:r>
        <w:rPr>
          <w:sz w:val="24"/>
          <w:szCs w:val="24"/>
        </w:rPr>
        <w:t>.</w:t>
      </w:r>
    </w:p>
    <w:p w:rsidR="00F64A8B" w:rsidRPr="007A5083" w:rsidRDefault="00F64A8B" w:rsidP="009C57E6">
      <w:pPr>
        <w:pStyle w:val="Times120"/>
        <w:numPr>
          <w:ilvl w:val="5"/>
          <w:numId w:val="90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9C57E6">
      <w:pPr>
        <w:pStyle w:val="a1"/>
        <w:numPr>
          <w:ilvl w:val="0"/>
          <w:numId w:val="91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9C57E6">
      <w:pPr>
        <w:pStyle w:val="a1"/>
        <w:numPr>
          <w:ilvl w:val="0"/>
          <w:numId w:val="91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9C57E6">
      <w:pPr>
        <w:pStyle w:val="a1"/>
        <w:numPr>
          <w:ilvl w:val="0"/>
          <w:numId w:val="91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9C57E6">
      <w:pPr>
        <w:pStyle w:val="a1"/>
        <w:numPr>
          <w:ilvl w:val="0"/>
          <w:numId w:val="91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3.13</w:t>
      </w:r>
      <w:r w:rsidR="00FB1A61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9C57E6">
      <w:pPr>
        <w:pStyle w:val="a1"/>
        <w:numPr>
          <w:ilvl w:val="0"/>
          <w:numId w:val="91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27"/>
      <w:bookmarkEnd w:id="52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30" w:name="_Ref305973214"/>
      <w:bookmarkStart w:id="531" w:name="_Toc469487640"/>
      <w:r w:rsidRPr="007A5083">
        <w:t>Подача Заявок и их прием</w:t>
      </w:r>
      <w:bookmarkStart w:id="532" w:name="_Ref56229451"/>
      <w:bookmarkEnd w:id="503"/>
      <w:bookmarkEnd w:id="530"/>
      <w:bookmarkEnd w:id="53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3" w:name="_Toc439323707"/>
      <w:bookmarkStart w:id="534" w:name="_Toc440361341"/>
      <w:bookmarkStart w:id="535" w:name="_Toc440376096"/>
      <w:bookmarkStart w:id="536" w:name="_Toc440376223"/>
      <w:bookmarkStart w:id="537" w:name="_Toc440382488"/>
      <w:bookmarkStart w:id="538" w:name="_Toc440447158"/>
      <w:bookmarkStart w:id="539" w:name="_Toc440632318"/>
      <w:bookmarkStart w:id="540" w:name="_Toc440875091"/>
      <w:bookmarkStart w:id="541" w:name="_Toc441131078"/>
      <w:bookmarkStart w:id="542" w:name="_Toc465774599"/>
      <w:bookmarkStart w:id="543" w:name="_Toc465848828"/>
      <w:bookmarkStart w:id="544" w:name="_Toc468876147"/>
      <w:bookmarkStart w:id="545" w:name="_Toc469487641"/>
      <w:r w:rsidRPr="00E71A48">
        <w:rPr>
          <w:szCs w:val="24"/>
        </w:rPr>
        <w:t>Подача Заявок через ЭТП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6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7C43C9">
        <w:rPr>
          <w:b/>
          <w:bCs w:val="0"/>
          <w:sz w:val="24"/>
          <w:szCs w:val="24"/>
        </w:rPr>
        <w:t xml:space="preserve">минут </w:t>
      </w:r>
      <w:r w:rsidR="007C43C9" w:rsidRPr="007C43C9">
        <w:rPr>
          <w:b/>
          <w:bCs w:val="0"/>
          <w:sz w:val="24"/>
          <w:szCs w:val="24"/>
        </w:rPr>
        <w:t>16</w:t>
      </w:r>
      <w:r w:rsidR="007C43C9">
        <w:rPr>
          <w:b/>
          <w:bCs w:val="0"/>
          <w:sz w:val="24"/>
          <w:szCs w:val="24"/>
        </w:rPr>
        <w:t xml:space="preserve"> января 2017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2654BD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46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47" w:name="_Ref115077798"/>
      <w:bookmarkStart w:id="548" w:name="_Toc439323708"/>
      <w:bookmarkStart w:id="549" w:name="_Toc440361342"/>
      <w:bookmarkStart w:id="550" w:name="_Toc440376097"/>
      <w:bookmarkStart w:id="551" w:name="_Toc440376224"/>
      <w:bookmarkStart w:id="552" w:name="_Toc440382489"/>
      <w:bookmarkStart w:id="553" w:name="_Toc440447159"/>
      <w:bookmarkStart w:id="554" w:name="_Toc440632319"/>
      <w:bookmarkStart w:id="555" w:name="_Toc440875092"/>
      <w:bookmarkStart w:id="556" w:name="_Toc441131079"/>
      <w:bookmarkStart w:id="557" w:name="_Toc465774600"/>
      <w:bookmarkStart w:id="558" w:name="_Toc465848829"/>
      <w:bookmarkStart w:id="559" w:name="_Toc468876148"/>
      <w:bookmarkStart w:id="560" w:name="_Toc469487642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</w:p>
    <w:bookmarkEnd w:id="53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1" w:name="_Ref303683883"/>
      <w:bookmarkStart w:id="562" w:name="_Toc469487643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61"/>
      <w:bookmarkEnd w:id="562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3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FB1A61">
        <w:fldChar w:fldCharType="begin"/>
      </w:r>
      <w:r w:rsidR="00FB1A61">
        <w:instrText xml:space="preserve"> REF _Ref55279015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3.3.1.6</w:t>
      </w:r>
      <w:r w:rsidR="00FB1A61">
        <w:fldChar w:fldCharType="end"/>
      </w:r>
      <w:r w:rsidRPr="00223D18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_Ref195087786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3.3.1.7</w:t>
      </w:r>
      <w:r w:rsidR="00FB1A61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4" w:name="_Ref468200731"/>
      <w:bookmarkStart w:id="565" w:name="_Ref468200812"/>
      <w:bookmarkStart w:id="566" w:name="_Toc469487644"/>
      <w:r w:rsidRPr="00E71A48">
        <w:t>Оценка Заявок и проведение переговоров</w:t>
      </w:r>
      <w:bookmarkEnd w:id="563"/>
      <w:bookmarkEnd w:id="564"/>
      <w:bookmarkEnd w:id="565"/>
      <w:bookmarkEnd w:id="56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11"/>
      <w:bookmarkStart w:id="568" w:name="_Toc440361345"/>
      <w:bookmarkStart w:id="569" w:name="_Toc440376100"/>
      <w:bookmarkStart w:id="570" w:name="_Toc440376227"/>
      <w:bookmarkStart w:id="571" w:name="_Toc440382492"/>
      <w:bookmarkStart w:id="572" w:name="_Toc440447162"/>
      <w:bookmarkStart w:id="573" w:name="_Toc440632322"/>
      <w:bookmarkStart w:id="574" w:name="_Toc440875095"/>
      <w:bookmarkStart w:id="575" w:name="_Toc441131082"/>
      <w:bookmarkStart w:id="576" w:name="_Toc465774603"/>
      <w:bookmarkStart w:id="577" w:name="_Toc465848832"/>
      <w:bookmarkStart w:id="578" w:name="_Toc468876151"/>
      <w:bookmarkStart w:id="579" w:name="_Toc469487645"/>
      <w:r w:rsidRPr="00E71A48">
        <w:rPr>
          <w:szCs w:val="24"/>
        </w:rPr>
        <w:t>Общие положения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FB1A61">
        <w:fldChar w:fldCharType="begin"/>
      </w:r>
      <w:r w:rsidR="00FB1A61">
        <w:instrText xml:space="preserve"> REF _Ref93089454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FB1A61">
        <w:fldChar w:fldCharType="begin"/>
      </w:r>
      <w:r w:rsidR="00FB1A61">
        <w:instrText xml:space="preserve"> REF _Ref303670674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3.6.3</w:t>
      </w:r>
      <w:r w:rsidR="00FB1A61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_Ref306138385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3.6.4</w:t>
      </w:r>
      <w:r w:rsidR="00FB1A61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80" w:name="_Ref93089454"/>
      <w:bookmarkStart w:id="581" w:name="_Toc439323712"/>
      <w:bookmarkStart w:id="582" w:name="_Toc440361346"/>
      <w:bookmarkStart w:id="583" w:name="_Toc440376101"/>
      <w:bookmarkStart w:id="584" w:name="_Toc440376228"/>
      <w:bookmarkStart w:id="585" w:name="_Toc440382493"/>
      <w:bookmarkStart w:id="586" w:name="_Toc440447163"/>
      <w:bookmarkStart w:id="587" w:name="_Toc440632323"/>
      <w:bookmarkStart w:id="588" w:name="_Toc440875096"/>
      <w:bookmarkStart w:id="589" w:name="_Toc441131083"/>
      <w:bookmarkStart w:id="590" w:name="_Toc465774604"/>
      <w:bookmarkStart w:id="591" w:name="_Toc465848833"/>
      <w:bookmarkStart w:id="592" w:name="_Toc468876152"/>
      <w:bookmarkStart w:id="593" w:name="_Toc469487646"/>
      <w:r w:rsidRPr="00E71A48">
        <w:rPr>
          <w:szCs w:val="24"/>
        </w:rPr>
        <w:t>Отборочная стадия</w:t>
      </w:r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4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 xml:space="preserve">, а </w:t>
      </w:r>
      <w:r w:rsidR="00076D8B" w:rsidRPr="00E71A48">
        <w:rPr>
          <w:sz w:val="24"/>
          <w:szCs w:val="24"/>
        </w:rPr>
        <w:lastRenderedPageBreak/>
        <w:t>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5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94"/>
      <w:bookmarkEnd w:id="595"/>
    </w:p>
    <w:p w:rsidR="009B140B" w:rsidRPr="00E21378" w:rsidRDefault="00E21378" w:rsidP="009C57E6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9C57E6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FB1A61">
        <w:fldChar w:fldCharType="begin"/>
      </w:r>
      <w:r w:rsidR="00FB1A61">
        <w:instrText xml:space="preserve"> REF _Ref444181467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5.12</w:t>
      </w:r>
      <w:r w:rsidR="00FB1A61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9C57E6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</w:t>
      </w:r>
      <w:r w:rsidR="00FB1A61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9C57E6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9C57E6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9C57E6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9C57E6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9C57E6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9C57E6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6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</w:t>
      </w:r>
      <w:r w:rsidR="00FB1A61">
        <w:fldChar w:fldCharType="end"/>
      </w:r>
      <w:r w:rsidR="007F3FB7" w:rsidRPr="00E71A48">
        <w:rPr>
          <w:sz w:val="24"/>
          <w:szCs w:val="24"/>
        </w:rPr>
        <w:t>).</w:t>
      </w:r>
      <w:bookmarkEnd w:id="596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7" w:name="_Ref303670674"/>
      <w:bookmarkStart w:id="598" w:name="_Toc439323713"/>
      <w:bookmarkStart w:id="599" w:name="_Toc440361347"/>
      <w:bookmarkStart w:id="600" w:name="_Toc440376102"/>
      <w:bookmarkStart w:id="601" w:name="_Toc440376229"/>
      <w:bookmarkStart w:id="602" w:name="_Toc440382494"/>
      <w:bookmarkStart w:id="603" w:name="_Toc440447164"/>
      <w:bookmarkStart w:id="604" w:name="_Toc440632324"/>
      <w:bookmarkStart w:id="605" w:name="_Toc440875097"/>
      <w:bookmarkStart w:id="606" w:name="_Toc441131084"/>
      <w:bookmarkStart w:id="607" w:name="_Toc465774605"/>
      <w:bookmarkStart w:id="608" w:name="_Toc465848834"/>
      <w:bookmarkStart w:id="609" w:name="_Toc468876153"/>
      <w:bookmarkStart w:id="610" w:name="_Toc469487647"/>
      <w:r w:rsidRPr="00E71A48">
        <w:rPr>
          <w:szCs w:val="24"/>
        </w:rPr>
        <w:t>Проведение переговоров</w:t>
      </w:r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</w:t>
      </w:r>
      <w:r w:rsidRPr="00E71A48">
        <w:rPr>
          <w:sz w:val="24"/>
          <w:szCs w:val="24"/>
        </w:rPr>
        <w:lastRenderedPageBreak/>
        <w:t xml:space="preserve">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1" w:name="_Ref306138385"/>
      <w:bookmarkStart w:id="612" w:name="_Toc439323714"/>
      <w:bookmarkStart w:id="613" w:name="_Toc440361348"/>
      <w:bookmarkStart w:id="614" w:name="_Toc440376103"/>
      <w:bookmarkStart w:id="615" w:name="_Toc440376230"/>
      <w:bookmarkStart w:id="616" w:name="_Toc440382495"/>
      <w:bookmarkStart w:id="617" w:name="_Toc440447165"/>
      <w:bookmarkStart w:id="618" w:name="_Toc440632325"/>
      <w:bookmarkStart w:id="619" w:name="_Toc440875098"/>
      <w:bookmarkStart w:id="620" w:name="_Toc441131085"/>
      <w:bookmarkStart w:id="621" w:name="_Toc465774606"/>
      <w:bookmarkStart w:id="622" w:name="_Toc465848835"/>
      <w:bookmarkStart w:id="623" w:name="_Toc468876154"/>
      <w:bookmarkStart w:id="624" w:name="_Toc469487648"/>
      <w:r w:rsidRPr="00E71A48">
        <w:rPr>
          <w:szCs w:val="24"/>
        </w:rPr>
        <w:t>Оценочная стадия</w:t>
      </w:r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25" w:name="_Ref303250967"/>
      <w:bookmarkStart w:id="626" w:name="_Toc305697378"/>
      <w:bookmarkStart w:id="627" w:name="_Toc469487649"/>
      <w:bookmarkStart w:id="6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25"/>
      <w:bookmarkEnd w:id="626"/>
      <w:bookmarkEnd w:id="627"/>
      <w:r w:rsidRPr="00E71A48">
        <w:t xml:space="preserve"> </w:t>
      </w:r>
    </w:p>
    <w:bookmarkEnd w:id="62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2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3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FB1A61">
        <w:fldChar w:fldCharType="begin"/>
      </w:r>
      <w:r w:rsidR="00FB1A61">
        <w:instrText xml:space="preserve"> REF _Ref465847813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  <w:lang w:eastAsia="ru-RU"/>
        </w:rPr>
        <w:t>3.7.9</w:t>
      </w:r>
      <w:r w:rsidR="00FB1A61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FB1A61">
        <w:fldChar w:fldCharType="begin"/>
      </w:r>
      <w:r w:rsidR="00FB1A61">
        <w:instrText xml:space="preserve"> REF _Ref306352987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  <w:lang w:eastAsia="ru-RU"/>
        </w:rPr>
        <w:t>3.7.3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FB1A61">
        <w:fldChar w:fldCharType="begin"/>
      </w:r>
      <w:r w:rsidR="00FB1A61">
        <w:instrText xml:space="preserve"> REF _Ref306353005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  <w:lang w:eastAsia="ru-RU"/>
        </w:rPr>
        <w:t>3.7.5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свою цену, обязан представить откорректированные с учетом новой, полученной после </w:t>
      </w:r>
      <w:r w:rsidR="00F15392" w:rsidRPr="00AE1D21">
        <w:rPr>
          <w:sz w:val="24"/>
          <w:szCs w:val="24"/>
          <w:lang w:eastAsia="ru-RU"/>
        </w:rPr>
        <w:lastRenderedPageBreak/>
        <w:t>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3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3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3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 xml:space="preserve">По решению </w:t>
      </w:r>
      <w:r w:rsidR="00685336" w:rsidRPr="00AE1D21">
        <w:rPr>
          <w:sz w:val="24"/>
          <w:szCs w:val="24"/>
          <w:lang w:eastAsia="ru-RU"/>
        </w:rPr>
        <w:t xml:space="preserve">Закупочной </w:t>
      </w:r>
      <w:r w:rsidRPr="00AE1D21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02254C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2254C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02254C">
        <w:fldChar w:fldCharType="begin"/>
      </w:r>
      <w:r w:rsidR="00FB1A61" w:rsidRPr="0002254C">
        <w:instrText xml:space="preserve"> REF _Ref465670219 \r \h  \* MERGEFORMAT </w:instrText>
      </w:r>
      <w:r w:rsidR="00FB1A61" w:rsidRPr="0002254C">
        <w:fldChar w:fldCharType="separate"/>
      </w:r>
      <w:r w:rsidR="00DD092B" w:rsidRPr="0002254C">
        <w:rPr>
          <w:sz w:val="24"/>
          <w:szCs w:val="24"/>
        </w:rPr>
        <w:t>3.10</w:t>
      </w:r>
      <w:r w:rsidR="00FB1A61" w:rsidRPr="0002254C">
        <w:fldChar w:fldCharType="end"/>
      </w:r>
      <w:r w:rsidRPr="0002254C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FB1A61" w:rsidRPr="0002254C">
        <w:fldChar w:fldCharType="begin"/>
      </w:r>
      <w:r w:rsidR="00FB1A61" w:rsidRPr="0002254C">
        <w:instrText xml:space="preserve"> REF _Ref468875877 \r \h  \* MERGEFORMAT </w:instrText>
      </w:r>
      <w:r w:rsidR="00FB1A61" w:rsidRPr="0002254C">
        <w:fldChar w:fldCharType="separate"/>
      </w:r>
      <w:r w:rsidR="00DD092B" w:rsidRPr="0002254C">
        <w:rPr>
          <w:sz w:val="24"/>
          <w:szCs w:val="24"/>
        </w:rPr>
        <w:t>3.7.8</w:t>
      </w:r>
      <w:r w:rsidR="00FB1A61" w:rsidRPr="0002254C">
        <w:fldChar w:fldCharType="end"/>
      </w:r>
      <w:r w:rsidRPr="0002254C">
        <w:rPr>
          <w:sz w:val="24"/>
          <w:szCs w:val="24"/>
        </w:rPr>
        <w:t xml:space="preserve">, </w:t>
      </w:r>
      <w:proofErr w:type="gramStart"/>
      <w:r w:rsidRPr="0002254C">
        <w:rPr>
          <w:sz w:val="24"/>
          <w:szCs w:val="24"/>
        </w:rPr>
        <w:t>предоставляет документы</w:t>
      </w:r>
      <w:proofErr w:type="gramEnd"/>
      <w:r w:rsidRPr="0002254C">
        <w:rPr>
          <w:sz w:val="24"/>
          <w:szCs w:val="24"/>
        </w:rPr>
        <w:t xml:space="preserve">, предусмотренные подпунктом </w:t>
      </w:r>
      <w:r w:rsidR="00FB1A61" w:rsidRPr="0002254C">
        <w:fldChar w:fldCharType="begin"/>
      </w:r>
      <w:r w:rsidR="00FB1A61" w:rsidRPr="0002254C">
        <w:instrText xml:space="preserve"> REF _Ref465675151 \r \h  \* MERGEFORMAT </w:instrText>
      </w:r>
      <w:r w:rsidR="00FB1A61" w:rsidRPr="0002254C">
        <w:fldChar w:fldCharType="separate"/>
      </w:r>
      <w:r w:rsidR="00DD092B" w:rsidRPr="0002254C">
        <w:rPr>
          <w:sz w:val="24"/>
          <w:szCs w:val="24"/>
        </w:rPr>
        <w:t>3.10.2</w:t>
      </w:r>
      <w:r w:rsidR="00FB1A61" w:rsidRPr="0002254C">
        <w:fldChar w:fldCharType="end"/>
      </w:r>
      <w:r w:rsidRPr="0002254C">
        <w:rPr>
          <w:sz w:val="24"/>
          <w:szCs w:val="24"/>
        </w:rPr>
        <w:t xml:space="preserve"> документации.</w:t>
      </w:r>
    </w:p>
    <w:p w:rsidR="00BC1324" w:rsidRPr="0002254C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2254C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FB1A61" w:rsidRPr="0002254C">
        <w:fldChar w:fldCharType="begin"/>
      </w:r>
      <w:r w:rsidR="00FB1A61" w:rsidRPr="0002254C">
        <w:instrText xml:space="preserve"> REF _Ref465675151 \r \h  \* MERGEFORMAT </w:instrText>
      </w:r>
      <w:r w:rsidR="00FB1A61" w:rsidRPr="0002254C">
        <w:fldChar w:fldCharType="separate"/>
      </w:r>
      <w:r w:rsidR="00DD092B" w:rsidRPr="0002254C">
        <w:rPr>
          <w:sz w:val="24"/>
          <w:szCs w:val="24"/>
        </w:rPr>
        <w:t>3.10.2</w:t>
      </w:r>
      <w:r w:rsidR="00FB1A61" w:rsidRPr="0002254C">
        <w:fldChar w:fldCharType="end"/>
      </w:r>
      <w:r w:rsidRPr="0002254C">
        <w:rPr>
          <w:sz w:val="24"/>
          <w:szCs w:val="24"/>
        </w:rPr>
        <w:t xml:space="preserve"> документации, предоставляются повторно.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3" w:name="_Ref303681924"/>
      <w:bookmarkStart w:id="634" w:name="_Ref303683914"/>
      <w:bookmarkStart w:id="635" w:name="_Toc469487650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33"/>
      <w:bookmarkEnd w:id="634"/>
      <w:bookmarkEnd w:id="635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6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36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303251044"/>
      <w:bookmarkStart w:id="638" w:name="_Toc469487651"/>
      <w:bookmarkStart w:id="639" w:name="_Ref191386295"/>
      <w:r w:rsidRPr="00DD092B">
        <w:lastRenderedPageBreak/>
        <w:t xml:space="preserve">Признание запроса предложений </w:t>
      </w:r>
      <w:proofErr w:type="gramStart"/>
      <w:r w:rsidRPr="00DD092B">
        <w:t>несостоявшимся</w:t>
      </w:r>
      <w:bookmarkEnd w:id="637"/>
      <w:bookmarkEnd w:id="638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40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4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41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41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42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42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02254C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3" w:name="_Ref465670219"/>
      <w:bookmarkStart w:id="644" w:name="_Toc468441704"/>
      <w:bookmarkStart w:id="645" w:name="_Toc468875341"/>
      <w:bookmarkStart w:id="646" w:name="_Toc469487652"/>
      <w:bookmarkStart w:id="647" w:name="_Ref303683929"/>
      <w:r w:rsidRPr="0002254C">
        <w:rPr>
          <w:bCs w:val="0"/>
        </w:rPr>
        <w:t>Антидемпинговые меры</w:t>
      </w:r>
      <w:bookmarkEnd w:id="643"/>
      <w:bookmarkEnd w:id="644"/>
      <w:bookmarkEnd w:id="645"/>
      <w:bookmarkEnd w:id="646"/>
    </w:p>
    <w:p w:rsidR="00BC1324" w:rsidRPr="0002254C" w:rsidRDefault="00BC1324" w:rsidP="009C57E6">
      <w:pPr>
        <w:numPr>
          <w:ilvl w:val="2"/>
          <w:numId w:val="77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02254C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02254C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02254C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FB1A61" w:rsidRPr="0002254C">
        <w:fldChar w:fldCharType="begin"/>
      </w:r>
      <w:r w:rsidR="00FB1A61" w:rsidRPr="0002254C">
        <w:instrText xml:space="preserve"> REF _Ref468875898 \r \h  \* MERGEFORMAT </w:instrText>
      </w:r>
      <w:r w:rsidR="00FB1A61" w:rsidRPr="0002254C">
        <w:fldChar w:fldCharType="separate"/>
      </w:r>
      <w:r w:rsidR="00DD092B" w:rsidRPr="0002254C">
        <w:rPr>
          <w:rFonts w:eastAsia="Times New Roman,Italic"/>
          <w:bCs w:val="0"/>
          <w:iCs/>
          <w:sz w:val="24"/>
          <w:szCs w:val="24"/>
        </w:rPr>
        <w:t>3.3.7</w:t>
      </w:r>
      <w:r w:rsidR="00FB1A61" w:rsidRPr="0002254C">
        <w:fldChar w:fldCharType="end"/>
      </w:r>
      <w:r w:rsidRPr="0002254C">
        <w:rPr>
          <w:rFonts w:eastAsia="Times New Roman,Italic"/>
          <w:bCs w:val="0"/>
          <w:iCs/>
          <w:sz w:val="24"/>
          <w:szCs w:val="24"/>
        </w:rPr>
        <w:t xml:space="preserve"> документации (далее – демпинговая цена Договора (цена лота)),</w:t>
      </w:r>
      <w:r w:rsidRPr="0002254C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02254C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BC1324" w:rsidRPr="0002254C" w:rsidRDefault="00BC1324" w:rsidP="009C57E6">
      <w:pPr>
        <w:numPr>
          <w:ilvl w:val="2"/>
          <w:numId w:val="77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48" w:name="_Ref465675151"/>
      <w:r w:rsidRPr="0002254C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48"/>
    </w:p>
    <w:p w:rsidR="00BC1324" w:rsidRPr="0002254C" w:rsidRDefault="00BC1324" w:rsidP="009C57E6">
      <w:pPr>
        <w:numPr>
          <w:ilvl w:val="0"/>
          <w:numId w:val="92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02254C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 Договора (лота) и сводный сметный расчет;</w:t>
      </w:r>
    </w:p>
    <w:p w:rsidR="00BC1324" w:rsidRPr="0002254C" w:rsidRDefault="00BC1324" w:rsidP="009C57E6">
      <w:pPr>
        <w:numPr>
          <w:ilvl w:val="0"/>
          <w:numId w:val="92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02254C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02254C" w:rsidRDefault="00BC1324" w:rsidP="009C57E6">
      <w:pPr>
        <w:numPr>
          <w:ilvl w:val="0"/>
          <w:numId w:val="92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02254C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02254C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02254C">
        <w:rPr>
          <w:rFonts w:eastAsia="Times New Roman,Italic"/>
          <w:bCs w:val="0"/>
          <w:iCs/>
          <w:sz w:val="24"/>
          <w:szCs w:val="24"/>
        </w:rPr>
        <w:t xml:space="preserve">подписью </w:t>
      </w:r>
      <w:r w:rsidRPr="0002254C">
        <w:rPr>
          <w:rFonts w:eastAsia="Times New Roman,Italic"/>
          <w:bCs w:val="0"/>
          <w:iCs/>
          <w:sz w:val="24"/>
          <w:szCs w:val="24"/>
        </w:rPr>
        <w:lastRenderedPageBreak/>
        <w:t xml:space="preserve">и печатью </w:t>
      </w:r>
      <w:r w:rsidRPr="0002254C">
        <w:rPr>
          <w:sz w:val="24"/>
          <w:szCs w:val="24"/>
        </w:rPr>
        <w:t>производителя</w:t>
      </w:r>
      <w:proofErr w:type="gramEnd"/>
      <w:r w:rsidRPr="0002254C">
        <w:rPr>
          <w:rFonts w:eastAsia="Times New Roman,Italic"/>
          <w:bCs w:val="0"/>
          <w:iCs/>
          <w:sz w:val="24"/>
          <w:szCs w:val="24"/>
        </w:rPr>
        <w:t>)</w:t>
      </w:r>
      <w:r w:rsidRPr="0002254C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02254C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BC1324" w:rsidRPr="0002254C" w:rsidRDefault="00BC1324" w:rsidP="009C57E6">
      <w:pPr>
        <w:numPr>
          <w:ilvl w:val="2"/>
          <w:numId w:val="77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02254C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FB1A61" w:rsidRPr="0002254C">
        <w:fldChar w:fldCharType="begin"/>
      </w:r>
      <w:r w:rsidR="00FB1A61" w:rsidRPr="0002254C">
        <w:instrText xml:space="preserve"> REF _Ref465675151 \r \h  \* MERGEFORMAT </w:instrText>
      </w:r>
      <w:r w:rsidR="00FB1A61" w:rsidRPr="0002254C">
        <w:fldChar w:fldCharType="separate"/>
      </w:r>
      <w:r w:rsidR="00DD092B" w:rsidRPr="0002254C">
        <w:rPr>
          <w:bCs w:val="0"/>
          <w:sz w:val="24"/>
          <w:szCs w:val="24"/>
        </w:rPr>
        <w:t>3.10.2</w:t>
      </w:r>
      <w:r w:rsidR="00FB1A61" w:rsidRPr="0002254C">
        <w:fldChar w:fldCharType="end"/>
      </w:r>
      <w:r w:rsidRPr="0002254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02254C" w:rsidRDefault="00BC1324" w:rsidP="009C57E6">
      <w:pPr>
        <w:numPr>
          <w:ilvl w:val="2"/>
          <w:numId w:val="77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02254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02254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02254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FB1A61" w:rsidRPr="0002254C">
        <w:fldChar w:fldCharType="begin"/>
      </w:r>
      <w:r w:rsidR="00FB1A61" w:rsidRPr="0002254C">
        <w:instrText xml:space="preserve"> REF _Ref468875938 \r \h  \* MERGEFORMAT </w:instrText>
      </w:r>
      <w:r w:rsidR="00FB1A61" w:rsidRPr="0002254C">
        <w:fldChar w:fldCharType="separate"/>
      </w:r>
      <w:r w:rsidR="00DD092B" w:rsidRPr="0002254C">
        <w:rPr>
          <w:rFonts w:eastAsia="Times New Roman,Italic"/>
          <w:bCs w:val="0"/>
          <w:iCs/>
          <w:sz w:val="24"/>
          <w:szCs w:val="24"/>
        </w:rPr>
        <w:t>3.6.2.5</w:t>
      </w:r>
      <w:r w:rsidR="00FB1A61" w:rsidRPr="0002254C">
        <w:fldChar w:fldCharType="end"/>
      </w:r>
      <w:r w:rsidRPr="0002254C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02254C" w:rsidRDefault="00BC1324" w:rsidP="009C57E6">
      <w:pPr>
        <w:numPr>
          <w:ilvl w:val="2"/>
          <w:numId w:val="77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02254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02254C" w:rsidRDefault="00BC1324" w:rsidP="009C57E6">
      <w:pPr>
        <w:numPr>
          <w:ilvl w:val="2"/>
          <w:numId w:val="77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02254C">
        <w:rPr>
          <w:sz w:val="24"/>
          <w:szCs w:val="24"/>
        </w:rPr>
        <w:t xml:space="preserve">Участник, предложивший </w:t>
      </w:r>
      <w:r w:rsidRPr="0002254C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02254C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02254C">
        <w:rPr>
          <w:sz w:val="24"/>
          <w:szCs w:val="24"/>
        </w:rPr>
        <w:t>пп</w:t>
      </w:r>
      <w:proofErr w:type="spellEnd"/>
      <w:r w:rsidRPr="0002254C">
        <w:rPr>
          <w:sz w:val="24"/>
          <w:szCs w:val="24"/>
        </w:rPr>
        <w:t xml:space="preserve">. </w:t>
      </w:r>
      <w:r w:rsidR="00FB1A61" w:rsidRPr="0002254C">
        <w:fldChar w:fldCharType="begin"/>
      </w:r>
      <w:r w:rsidR="00FB1A61" w:rsidRPr="0002254C">
        <w:instrText xml:space="preserve"> REF _Ref465437572 \r \h  \* MERGEFORMAT </w:instrText>
      </w:r>
      <w:r w:rsidR="00FB1A61" w:rsidRPr="0002254C">
        <w:fldChar w:fldCharType="separate"/>
      </w:r>
      <w:r w:rsidR="00DD092B" w:rsidRPr="0002254C">
        <w:rPr>
          <w:sz w:val="24"/>
          <w:szCs w:val="24"/>
        </w:rPr>
        <w:t>3.12.2</w:t>
      </w:r>
      <w:r w:rsidR="00FB1A61" w:rsidRPr="0002254C">
        <w:fldChar w:fldCharType="end"/>
      </w:r>
      <w:r w:rsidRPr="0002254C">
        <w:rPr>
          <w:sz w:val="24"/>
          <w:szCs w:val="24"/>
        </w:rPr>
        <w:t>-</w:t>
      </w:r>
      <w:r w:rsidR="00FB1A61" w:rsidRPr="0002254C">
        <w:fldChar w:fldCharType="begin"/>
      </w:r>
      <w:r w:rsidR="00FB1A61" w:rsidRPr="0002254C">
        <w:instrText xml:space="preserve"> REF _Ref465440181 \r \h  \* MERGEFORMAT </w:instrText>
      </w:r>
      <w:r w:rsidR="00FB1A61" w:rsidRPr="0002254C">
        <w:fldChar w:fldCharType="separate"/>
      </w:r>
      <w:r w:rsidR="00DD092B" w:rsidRPr="0002254C">
        <w:rPr>
          <w:sz w:val="24"/>
          <w:szCs w:val="24"/>
        </w:rPr>
        <w:t>3.12.4</w:t>
      </w:r>
      <w:r w:rsidR="00FB1A61" w:rsidRPr="0002254C">
        <w:fldChar w:fldCharType="end"/>
      </w:r>
      <w:r w:rsidRPr="0002254C">
        <w:rPr>
          <w:sz w:val="24"/>
          <w:szCs w:val="24"/>
        </w:rPr>
        <w:t>.</w:t>
      </w:r>
    </w:p>
    <w:p w:rsidR="00BC1324" w:rsidRPr="0002254C" w:rsidRDefault="00BC1324" w:rsidP="009C57E6">
      <w:pPr>
        <w:numPr>
          <w:ilvl w:val="2"/>
          <w:numId w:val="77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02254C">
        <w:rPr>
          <w:sz w:val="24"/>
          <w:szCs w:val="24"/>
        </w:rPr>
        <w:t>В случае</w:t>
      </w:r>
      <w:proofErr w:type="gramStart"/>
      <w:r w:rsidRPr="0002254C">
        <w:rPr>
          <w:sz w:val="24"/>
          <w:szCs w:val="24"/>
        </w:rPr>
        <w:t>,</w:t>
      </w:r>
      <w:proofErr w:type="gramEnd"/>
      <w:r w:rsidRPr="0002254C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02254C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02254C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02254C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02254C">
        <w:rPr>
          <w:sz w:val="24"/>
          <w:szCs w:val="24"/>
        </w:rPr>
        <w:t>, конкурсная комиссия вправе принять следующие решения:</w:t>
      </w:r>
    </w:p>
    <w:p w:rsidR="00BC1324" w:rsidRPr="0002254C" w:rsidRDefault="00BC1324" w:rsidP="009C57E6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02254C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BC1324" w:rsidRPr="0002254C" w:rsidRDefault="00BC1324" w:rsidP="009C57E6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02254C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02254C">
        <w:rPr>
          <w:sz w:val="24"/>
          <w:szCs w:val="24"/>
        </w:rPr>
        <w:t>пп</w:t>
      </w:r>
      <w:proofErr w:type="spellEnd"/>
      <w:r w:rsidRPr="0002254C">
        <w:rPr>
          <w:sz w:val="24"/>
          <w:szCs w:val="24"/>
        </w:rPr>
        <w:t xml:space="preserve">. </w:t>
      </w:r>
      <w:r w:rsidR="00FB1A61" w:rsidRPr="0002254C">
        <w:fldChar w:fldCharType="begin"/>
      </w:r>
      <w:r w:rsidR="00FB1A61" w:rsidRPr="0002254C">
        <w:instrText xml:space="preserve"> REF _Ref465437572 \r \h  \* MERGEFORMAT </w:instrText>
      </w:r>
      <w:r w:rsidR="00FB1A61" w:rsidRPr="0002254C">
        <w:fldChar w:fldCharType="separate"/>
      </w:r>
      <w:r w:rsidR="00DD092B" w:rsidRPr="0002254C">
        <w:rPr>
          <w:sz w:val="24"/>
          <w:szCs w:val="24"/>
        </w:rPr>
        <w:t>3.12.2</w:t>
      </w:r>
      <w:r w:rsidR="00FB1A61" w:rsidRPr="0002254C">
        <w:fldChar w:fldCharType="end"/>
      </w:r>
      <w:r w:rsidRPr="0002254C">
        <w:rPr>
          <w:sz w:val="24"/>
          <w:szCs w:val="24"/>
        </w:rPr>
        <w:t>-</w:t>
      </w:r>
      <w:r w:rsidR="00FB1A61" w:rsidRPr="0002254C">
        <w:fldChar w:fldCharType="begin"/>
      </w:r>
      <w:r w:rsidR="00FB1A61" w:rsidRPr="0002254C">
        <w:instrText xml:space="preserve"> REF _Ref465440181 \r \h  \* MERGEFORMAT </w:instrText>
      </w:r>
      <w:r w:rsidR="00FB1A61" w:rsidRPr="0002254C">
        <w:fldChar w:fldCharType="separate"/>
      </w:r>
      <w:r w:rsidR="00DD092B" w:rsidRPr="0002254C">
        <w:rPr>
          <w:sz w:val="24"/>
          <w:szCs w:val="24"/>
        </w:rPr>
        <w:t>3.12.4</w:t>
      </w:r>
      <w:r w:rsidR="00FB1A61" w:rsidRPr="0002254C">
        <w:fldChar w:fldCharType="end"/>
      </w:r>
      <w:r w:rsidRPr="0002254C">
        <w:rPr>
          <w:sz w:val="24"/>
          <w:szCs w:val="24"/>
        </w:rPr>
        <w:t xml:space="preserve"> не применяются.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9" w:name="_Ref468875974"/>
      <w:bookmarkStart w:id="650" w:name="_Toc469487653"/>
      <w:r w:rsidRPr="00DD092B">
        <w:t>Проведение пред</w:t>
      </w:r>
      <w:r w:rsidR="006353B1" w:rsidRPr="00DD092B">
        <w:t>д</w:t>
      </w:r>
      <w:r w:rsidR="00123C70" w:rsidRPr="00DD092B">
        <w:t>оговор</w:t>
      </w:r>
      <w:r w:rsidRPr="00DD092B">
        <w:t xml:space="preserve">ных переговоров (по необходимости) и подписание </w:t>
      </w:r>
      <w:r w:rsidR="00123C70" w:rsidRPr="00DD092B">
        <w:t>Договор</w:t>
      </w:r>
      <w:r w:rsidRPr="00DD092B">
        <w:t>а</w:t>
      </w:r>
      <w:bookmarkEnd w:id="639"/>
      <w:bookmarkEnd w:id="647"/>
      <w:bookmarkEnd w:id="649"/>
      <w:bookmarkEnd w:id="650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02254C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51" w:name="_Ref294695403"/>
      <w:bookmarkStart w:id="652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>подписывается в течение 20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</w:t>
      </w:r>
      <w:r w:rsidR="00717F60" w:rsidRPr="00DD092B">
        <w:rPr>
          <w:bCs w:val="0"/>
          <w:color w:val="000000"/>
          <w:sz w:val="24"/>
          <w:szCs w:val="24"/>
        </w:rPr>
        <w:lastRenderedPageBreak/>
        <w:t xml:space="preserve">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а, соответствующие </w:t>
      </w:r>
      <w:r w:rsidR="00717F60" w:rsidRPr="0002254C">
        <w:rPr>
          <w:bCs w:val="0"/>
          <w:color w:val="000000"/>
          <w:sz w:val="24"/>
          <w:szCs w:val="24"/>
        </w:rPr>
        <w:t xml:space="preserve">требованиям </w:t>
      </w:r>
      <w:r w:rsidR="007D07A7" w:rsidRPr="0002254C">
        <w:rPr>
          <w:bCs w:val="0"/>
          <w:color w:val="000000"/>
          <w:sz w:val="24"/>
          <w:szCs w:val="24"/>
        </w:rPr>
        <w:t>Д</w:t>
      </w:r>
      <w:r w:rsidR="00717F60" w:rsidRPr="0002254C">
        <w:rPr>
          <w:bCs w:val="0"/>
          <w:color w:val="000000"/>
          <w:sz w:val="24"/>
          <w:szCs w:val="24"/>
        </w:rPr>
        <w:t>окументации</w:t>
      </w:r>
      <w:r w:rsidR="00DF639D" w:rsidRPr="0002254C">
        <w:rPr>
          <w:bCs w:val="0"/>
          <w:color w:val="000000"/>
          <w:sz w:val="24"/>
          <w:szCs w:val="24"/>
        </w:rPr>
        <w:t>.</w:t>
      </w:r>
      <w:bookmarkEnd w:id="651"/>
      <w:bookmarkEnd w:id="652"/>
      <w:r w:rsidR="00717F60" w:rsidRPr="0002254C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02254C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02254C">
        <w:rPr>
          <w:sz w:val="24"/>
          <w:szCs w:val="24"/>
        </w:rPr>
        <w:t xml:space="preserve">Условия </w:t>
      </w:r>
      <w:proofErr w:type="gramStart"/>
      <w:r w:rsidRPr="0002254C">
        <w:rPr>
          <w:sz w:val="24"/>
          <w:szCs w:val="24"/>
        </w:rPr>
        <w:t>предоставления обеспечения исполнения обязательств контрагента</w:t>
      </w:r>
      <w:proofErr w:type="gramEnd"/>
      <w:r w:rsidRPr="0002254C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FB1A61" w:rsidRPr="0002254C">
        <w:fldChar w:fldCharType="begin"/>
      </w:r>
      <w:r w:rsidR="00FB1A61" w:rsidRPr="0002254C">
        <w:instrText xml:space="preserve"> REF _Ref465670219 \r \h  \* MERGEFORMAT </w:instrText>
      </w:r>
      <w:r w:rsidR="00FB1A61" w:rsidRPr="0002254C">
        <w:fldChar w:fldCharType="separate"/>
      </w:r>
      <w:r w:rsidR="00DD092B" w:rsidRPr="0002254C">
        <w:rPr>
          <w:sz w:val="24"/>
          <w:szCs w:val="24"/>
        </w:rPr>
        <w:t>3.10</w:t>
      </w:r>
      <w:r w:rsidR="00FB1A61" w:rsidRPr="0002254C">
        <w:fldChar w:fldCharType="end"/>
      </w:r>
      <w:r w:rsidRPr="0002254C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FB1A61" w:rsidRPr="0002254C">
        <w:fldChar w:fldCharType="begin"/>
      </w:r>
      <w:r w:rsidR="00FB1A61" w:rsidRPr="0002254C">
        <w:instrText xml:space="preserve"> REF _Ref465437572 \r \h  \* MERGEFORMAT </w:instrText>
      </w:r>
      <w:r w:rsidR="00FB1A61" w:rsidRPr="0002254C">
        <w:fldChar w:fldCharType="separate"/>
      </w:r>
      <w:r w:rsidR="00DD092B" w:rsidRPr="0002254C">
        <w:rPr>
          <w:sz w:val="24"/>
          <w:szCs w:val="24"/>
        </w:rPr>
        <w:t>3.12.2</w:t>
      </w:r>
      <w:r w:rsidR="00FB1A61" w:rsidRPr="0002254C">
        <w:fldChar w:fldCharType="end"/>
      </w:r>
      <w:r w:rsidRPr="0002254C">
        <w:rPr>
          <w:sz w:val="24"/>
          <w:szCs w:val="24"/>
        </w:rPr>
        <w:t>-</w:t>
      </w:r>
      <w:r w:rsidR="00FB1A61" w:rsidRPr="0002254C">
        <w:fldChar w:fldCharType="begin"/>
      </w:r>
      <w:r w:rsidR="00FB1A61" w:rsidRPr="0002254C">
        <w:instrText xml:space="preserve"> REF _Ref465440181 \r \h  \* MERGEFORMAT </w:instrText>
      </w:r>
      <w:r w:rsidR="00FB1A61" w:rsidRPr="0002254C">
        <w:fldChar w:fldCharType="separate"/>
      </w:r>
      <w:r w:rsidR="00DD092B" w:rsidRPr="0002254C">
        <w:rPr>
          <w:sz w:val="24"/>
          <w:szCs w:val="24"/>
        </w:rPr>
        <w:t>3.12.4</w:t>
      </w:r>
      <w:r w:rsidR="00FB1A61" w:rsidRPr="0002254C">
        <w:fldChar w:fldCharType="end"/>
      </w:r>
      <w:r w:rsidRPr="0002254C">
        <w:rPr>
          <w:sz w:val="24"/>
          <w:szCs w:val="24"/>
        </w:rPr>
        <w:t xml:space="preserve"> </w:t>
      </w:r>
      <w:r w:rsidRPr="0002254C">
        <w:rPr>
          <w:bCs w:val="0"/>
          <w:sz w:val="24"/>
          <w:szCs w:val="24"/>
        </w:rPr>
        <w:t xml:space="preserve">Конкурсной </w:t>
      </w:r>
      <w:r w:rsidRPr="0002254C">
        <w:rPr>
          <w:sz w:val="24"/>
          <w:szCs w:val="24"/>
        </w:rPr>
        <w:t>Документации.</w:t>
      </w:r>
    </w:p>
    <w:p w:rsidR="00717F60" w:rsidRPr="0002254C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53" w:name="_Ref305979053"/>
      <w:r w:rsidRPr="0002254C">
        <w:rPr>
          <w:sz w:val="24"/>
          <w:szCs w:val="24"/>
        </w:rPr>
        <w:t>Участник</w:t>
      </w:r>
      <w:r w:rsidR="00717F60" w:rsidRPr="0002254C">
        <w:rPr>
          <w:sz w:val="24"/>
          <w:szCs w:val="24"/>
        </w:rPr>
        <w:t xml:space="preserve"> запроса предложений</w:t>
      </w:r>
      <w:r w:rsidR="0087407B" w:rsidRPr="0002254C">
        <w:rPr>
          <w:sz w:val="24"/>
          <w:szCs w:val="24"/>
        </w:rPr>
        <w:t xml:space="preserve">, чья </w:t>
      </w:r>
      <w:r w:rsidR="004B5EB3" w:rsidRPr="0002254C">
        <w:rPr>
          <w:sz w:val="24"/>
          <w:szCs w:val="24"/>
        </w:rPr>
        <w:t>Заявк</w:t>
      </w:r>
      <w:r w:rsidR="0087407B" w:rsidRPr="0002254C">
        <w:rPr>
          <w:sz w:val="24"/>
          <w:szCs w:val="24"/>
        </w:rPr>
        <w:t xml:space="preserve">а </w:t>
      </w:r>
      <w:r w:rsidR="00717F60" w:rsidRPr="0002254C">
        <w:rPr>
          <w:sz w:val="24"/>
          <w:szCs w:val="24"/>
        </w:rPr>
        <w:t xml:space="preserve">утрачивает статус </w:t>
      </w:r>
      <w:proofErr w:type="gramStart"/>
      <w:r w:rsidR="00696966" w:rsidRPr="0002254C">
        <w:rPr>
          <w:sz w:val="24"/>
          <w:szCs w:val="24"/>
        </w:rPr>
        <w:t>наилучшей</w:t>
      </w:r>
      <w:proofErr w:type="gramEnd"/>
      <w:r w:rsidR="00717F60" w:rsidRPr="0002254C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02254C">
        <w:rPr>
          <w:sz w:val="24"/>
          <w:szCs w:val="24"/>
        </w:rPr>
        <w:t>Договор</w:t>
      </w:r>
      <w:r w:rsidR="00717F60" w:rsidRPr="0002254C">
        <w:rPr>
          <w:sz w:val="24"/>
          <w:szCs w:val="24"/>
        </w:rPr>
        <w:t>а в следующих случаях:</w:t>
      </w:r>
      <w:bookmarkEnd w:id="653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2254C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02254C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FB1A61">
        <w:fldChar w:fldCharType="begin"/>
      </w:r>
      <w:r w:rsidR="00FB1A61">
        <w:instrText xml:space="preserve"> REF _Ref294695546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 xml:space="preserve"> 1.2.6 </w:t>
      </w:r>
      <w:r w:rsidR="00FB1A61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_Ref294695403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3.11.3</w:t>
      </w:r>
      <w:r w:rsidR="00FB1A61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FB1A61">
        <w:fldChar w:fldCharType="begin"/>
      </w:r>
      <w:r w:rsidR="00FB1A61">
        <w:instrText xml:space="preserve"> REF _Ref468201106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3.12</w:t>
      </w:r>
      <w:r w:rsidR="00FB1A61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54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_Ref305979053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3.11.5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4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55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56" w:name="_Toc181693189"/>
      <w:bookmarkStart w:id="657" w:name="_Ref190680463"/>
      <w:bookmarkStart w:id="658" w:name="_Ref306140410"/>
      <w:bookmarkStart w:id="659" w:name="_Ref306142159"/>
      <w:bookmarkStart w:id="660" w:name="_Ref468201028"/>
      <w:bookmarkStart w:id="661" w:name="_Ref468201106"/>
      <w:bookmarkStart w:id="662" w:name="_Toc469487654"/>
      <w:bookmarkStart w:id="663" w:name="_Ref303102866"/>
      <w:bookmarkStart w:id="664" w:name="_Toc305835589"/>
      <w:bookmarkStart w:id="665" w:name="_Ref303683952"/>
      <w:bookmarkStart w:id="666" w:name="__RefNumPara__840_922829174"/>
      <w:bookmarkEnd w:id="655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56"/>
      <w:bookmarkEnd w:id="657"/>
      <w:bookmarkEnd w:id="658"/>
      <w:bookmarkEnd w:id="659"/>
      <w:bookmarkEnd w:id="660"/>
      <w:bookmarkEnd w:id="661"/>
      <w:bookmarkEnd w:id="662"/>
      <w:r w:rsidRPr="00414CAF">
        <w:t xml:space="preserve"> </w:t>
      </w:r>
      <w:bookmarkEnd w:id="663"/>
      <w:bookmarkEnd w:id="664"/>
    </w:p>
    <w:p w:rsidR="00932C0A" w:rsidRPr="0002254C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02254C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FB1A61" w:rsidRPr="0002254C">
        <w:fldChar w:fldCharType="begin"/>
      </w:r>
      <w:r w:rsidR="00FB1A61" w:rsidRPr="0002254C">
        <w:instrText xml:space="preserve"> REF _Ref440272931 \r \h  \* MERGEFORMAT </w:instrText>
      </w:r>
      <w:r w:rsidR="00FB1A61" w:rsidRPr="0002254C">
        <w:fldChar w:fldCharType="separate"/>
      </w:r>
      <w:r w:rsidR="00DD092B" w:rsidRPr="0002254C">
        <w:t>2</w:t>
      </w:r>
      <w:r w:rsidR="00FB1A61" w:rsidRPr="0002254C">
        <w:fldChar w:fldCharType="end"/>
      </w:r>
      <w:r w:rsidRPr="0002254C">
        <w:rPr>
          <w:sz w:val="24"/>
          <w:szCs w:val="24"/>
        </w:rPr>
        <w:t xml:space="preserve">) и подпункте </w:t>
      </w:r>
      <w:r w:rsidR="00FB1A61" w:rsidRPr="0002254C">
        <w:fldChar w:fldCharType="begin"/>
      </w:r>
      <w:r w:rsidR="00FB1A61" w:rsidRPr="0002254C">
        <w:instrText xml:space="preserve"> REF _Ref465437572 \r \h  \* MERGEFORMAT </w:instrText>
      </w:r>
      <w:r w:rsidR="00FB1A61" w:rsidRPr="0002254C">
        <w:fldChar w:fldCharType="separate"/>
      </w:r>
      <w:r w:rsidR="00DD092B" w:rsidRPr="0002254C">
        <w:rPr>
          <w:sz w:val="24"/>
          <w:szCs w:val="24"/>
        </w:rPr>
        <w:t>3.12.2</w:t>
      </w:r>
      <w:r w:rsidR="00FB1A61" w:rsidRPr="0002254C">
        <w:fldChar w:fldCharType="end"/>
      </w:r>
      <w:r w:rsidRPr="0002254C">
        <w:rPr>
          <w:sz w:val="24"/>
          <w:szCs w:val="24"/>
        </w:rPr>
        <w:t>, не требуется.</w:t>
      </w:r>
    </w:p>
    <w:p w:rsidR="00BC1324" w:rsidRPr="0002254C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7" w:name="_Ref465437572"/>
      <w:r w:rsidRPr="0002254C">
        <w:rPr>
          <w:sz w:val="24"/>
          <w:szCs w:val="24"/>
        </w:rPr>
        <w:t xml:space="preserve">Участник, предложивший </w:t>
      </w:r>
      <w:r w:rsidRPr="0002254C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02254C">
        <w:rPr>
          <w:sz w:val="24"/>
          <w:szCs w:val="24"/>
        </w:rPr>
        <w:t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67"/>
    </w:p>
    <w:p w:rsidR="00BC1324" w:rsidRPr="0002254C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02254C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02254C">
        <w:rPr>
          <w:bCs w:val="0"/>
          <w:sz w:val="24"/>
          <w:szCs w:val="24"/>
        </w:rPr>
        <w:t>Заказчика</w:t>
      </w:r>
      <w:r w:rsidR="00DA2790" w:rsidRPr="0002254C">
        <w:rPr>
          <w:bCs w:val="0"/>
          <w:sz w:val="24"/>
          <w:szCs w:val="24"/>
        </w:rPr>
        <w:t xml:space="preserve"> (п. </w:t>
      </w:r>
      <w:r w:rsidR="00FB1A61" w:rsidRPr="0002254C">
        <w:fldChar w:fldCharType="begin"/>
      </w:r>
      <w:r w:rsidR="00FB1A61" w:rsidRPr="0002254C">
        <w:instrText xml:space="preserve"> REF _Ref468973864 \r \h  \* MERGEFORMAT </w:instrText>
      </w:r>
      <w:r w:rsidR="00FB1A61" w:rsidRPr="0002254C">
        <w:fldChar w:fldCharType="separate"/>
      </w:r>
      <w:r w:rsidR="00DA2790" w:rsidRPr="0002254C">
        <w:rPr>
          <w:bCs w:val="0"/>
          <w:sz w:val="24"/>
          <w:szCs w:val="24"/>
        </w:rPr>
        <w:t>3.3.14.4.4</w:t>
      </w:r>
      <w:r w:rsidR="00FB1A61" w:rsidRPr="0002254C">
        <w:fldChar w:fldCharType="end"/>
      </w:r>
      <w:r w:rsidR="00DA2790" w:rsidRPr="0002254C">
        <w:rPr>
          <w:bCs w:val="0"/>
          <w:sz w:val="24"/>
          <w:szCs w:val="24"/>
        </w:rPr>
        <w:t>)</w:t>
      </w:r>
      <w:r w:rsidRPr="0002254C">
        <w:rPr>
          <w:bCs w:val="0"/>
          <w:sz w:val="24"/>
          <w:szCs w:val="24"/>
        </w:rPr>
        <w:t xml:space="preserve">. Выбор </w:t>
      </w:r>
      <w:proofErr w:type="gramStart"/>
      <w:r w:rsidRPr="0002254C">
        <w:rPr>
          <w:bCs w:val="0"/>
          <w:sz w:val="24"/>
          <w:szCs w:val="24"/>
        </w:rPr>
        <w:t xml:space="preserve">способа </w:t>
      </w:r>
      <w:r w:rsidRPr="0002254C">
        <w:rPr>
          <w:sz w:val="24"/>
          <w:szCs w:val="24"/>
        </w:rPr>
        <w:t>обеспечения исполнения обязательств контрагента</w:t>
      </w:r>
      <w:proofErr w:type="gramEnd"/>
      <w:r w:rsidRPr="0002254C">
        <w:rPr>
          <w:sz w:val="24"/>
          <w:szCs w:val="24"/>
        </w:rPr>
        <w:t xml:space="preserve"> по Договору</w:t>
      </w:r>
      <w:r w:rsidRPr="0002254C">
        <w:rPr>
          <w:bCs w:val="0"/>
          <w:sz w:val="24"/>
          <w:szCs w:val="24"/>
        </w:rPr>
        <w:t xml:space="preserve">, осуществляется </w:t>
      </w:r>
      <w:r w:rsidR="00B43879" w:rsidRPr="0002254C">
        <w:rPr>
          <w:bCs w:val="0"/>
          <w:sz w:val="24"/>
          <w:szCs w:val="24"/>
        </w:rPr>
        <w:t>Участником/Победителем.</w:t>
      </w:r>
      <w:r w:rsidRPr="0002254C">
        <w:rPr>
          <w:bCs w:val="0"/>
          <w:sz w:val="24"/>
          <w:szCs w:val="24"/>
        </w:rPr>
        <w:t xml:space="preserve"> Условия и содержание </w:t>
      </w:r>
      <w:r w:rsidRPr="0002254C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r w:rsidR="00FB1A61" w:rsidRPr="0002254C">
        <w:fldChar w:fldCharType="begin"/>
      </w:r>
      <w:r w:rsidR="00FB1A61" w:rsidRPr="0002254C">
        <w:instrText xml:space="preserve"> REF _Ref440272931 \r \h  \* MERGEFORMAT </w:instrText>
      </w:r>
      <w:r w:rsidR="00FB1A61" w:rsidRPr="0002254C">
        <w:fldChar w:fldCharType="separate"/>
      </w:r>
      <w:r w:rsidR="00DD092B" w:rsidRPr="0002254C">
        <w:t>2</w:t>
      </w:r>
      <w:r w:rsidR="00FB1A61" w:rsidRPr="0002254C">
        <w:fldChar w:fldCharType="end"/>
      </w:r>
      <w:r w:rsidRPr="0002254C">
        <w:rPr>
          <w:sz w:val="24"/>
          <w:szCs w:val="24"/>
        </w:rPr>
        <w:t xml:space="preserve">) с учетом </w:t>
      </w:r>
      <w:r w:rsidRPr="0002254C">
        <w:rPr>
          <w:sz w:val="24"/>
          <w:szCs w:val="24"/>
        </w:rPr>
        <w:lastRenderedPageBreak/>
        <w:t xml:space="preserve">требований, изложенных в подпункте </w:t>
      </w:r>
      <w:r w:rsidR="00FB1A61" w:rsidRPr="0002254C">
        <w:fldChar w:fldCharType="begin"/>
      </w:r>
      <w:r w:rsidR="00FB1A61" w:rsidRPr="0002254C">
        <w:instrText xml:space="preserve"> REF _Ref465437572 \r \h  \* MERGEFORMAT </w:instrText>
      </w:r>
      <w:r w:rsidR="00FB1A61" w:rsidRPr="0002254C">
        <w:fldChar w:fldCharType="separate"/>
      </w:r>
      <w:r w:rsidR="00DD092B" w:rsidRPr="0002254C">
        <w:rPr>
          <w:sz w:val="24"/>
          <w:szCs w:val="24"/>
        </w:rPr>
        <w:t>3.12.2</w:t>
      </w:r>
      <w:r w:rsidR="00FB1A61" w:rsidRPr="0002254C">
        <w:fldChar w:fldCharType="end"/>
      </w:r>
      <w:r w:rsidRPr="0002254C">
        <w:rPr>
          <w:sz w:val="24"/>
          <w:szCs w:val="24"/>
        </w:rPr>
        <w:t xml:space="preserve">, а также на этапе </w:t>
      </w:r>
      <w:proofErr w:type="spellStart"/>
      <w:r w:rsidRPr="0002254C">
        <w:rPr>
          <w:sz w:val="24"/>
          <w:szCs w:val="24"/>
        </w:rPr>
        <w:t>преддговорных</w:t>
      </w:r>
      <w:proofErr w:type="spellEnd"/>
      <w:r w:rsidRPr="0002254C">
        <w:rPr>
          <w:sz w:val="24"/>
          <w:szCs w:val="24"/>
        </w:rPr>
        <w:t xml:space="preserve"> переговоров (п. </w:t>
      </w:r>
      <w:r w:rsidR="00FB1A61" w:rsidRPr="0002254C">
        <w:fldChar w:fldCharType="begin"/>
      </w:r>
      <w:r w:rsidR="00FB1A61" w:rsidRPr="0002254C">
        <w:instrText xml:space="preserve"> REF _Ref468875974 \r \h  \* MERGEFORMAT </w:instrText>
      </w:r>
      <w:r w:rsidR="00FB1A61" w:rsidRPr="0002254C">
        <w:fldChar w:fldCharType="separate"/>
      </w:r>
      <w:r w:rsidR="00DD092B" w:rsidRPr="0002254C">
        <w:rPr>
          <w:sz w:val="24"/>
          <w:szCs w:val="24"/>
        </w:rPr>
        <w:t>3.11</w:t>
      </w:r>
      <w:r w:rsidR="00FB1A61" w:rsidRPr="0002254C">
        <w:fldChar w:fldCharType="end"/>
      </w:r>
      <w:r w:rsidRPr="0002254C">
        <w:rPr>
          <w:sz w:val="24"/>
          <w:szCs w:val="24"/>
        </w:rPr>
        <w:t>).</w:t>
      </w:r>
    </w:p>
    <w:p w:rsidR="00BC1324" w:rsidRPr="0002254C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8" w:name="_Ref465440181"/>
      <w:r w:rsidRPr="0002254C">
        <w:rPr>
          <w:bCs w:val="0"/>
          <w:sz w:val="24"/>
          <w:szCs w:val="24"/>
        </w:rPr>
        <w:t xml:space="preserve">Непредставление </w:t>
      </w:r>
      <w:r w:rsidRPr="0002254C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02254C">
        <w:rPr>
          <w:bCs w:val="0"/>
          <w:sz w:val="24"/>
          <w:szCs w:val="24"/>
        </w:rPr>
        <w:t xml:space="preserve"> до заключения Договора </w:t>
      </w:r>
      <w:r w:rsidRPr="0002254C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FB1A61" w:rsidRPr="0002254C">
        <w:fldChar w:fldCharType="begin"/>
      </w:r>
      <w:r w:rsidR="00FB1A61" w:rsidRPr="0002254C">
        <w:instrText xml:space="preserve"> REF _Ref468875995 \r \h  \* MERGEFORMAT </w:instrText>
      </w:r>
      <w:r w:rsidR="00FB1A61" w:rsidRPr="0002254C">
        <w:fldChar w:fldCharType="separate"/>
      </w:r>
      <w:r w:rsidR="00DD092B" w:rsidRPr="0002254C">
        <w:rPr>
          <w:sz w:val="24"/>
          <w:szCs w:val="24"/>
        </w:rPr>
        <w:t>3.11.6</w:t>
      </w:r>
      <w:r w:rsidR="00FB1A61" w:rsidRPr="0002254C">
        <w:fldChar w:fldCharType="end"/>
      </w:r>
      <w:r w:rsidRPr="0002254C">
        <w:rPr>
          <w:bCs w:val="0"/>
          <w:sz w:val="24"/>
          <w:szCs w:val="24"/>
        </w:rPr>
        <w:t>.</w:t>
      </w:r>
      <w:bookmarkEnd w:id="668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69" w:name="_Ref303694483"/>
      <w:bookmarkStart w:id="670" w:name="_Toc305835590"/>
      <w:bookmarkStart w:id="671" w:name="_Ref306140451"/>
      <w:bookmarkStart w:id="672" w:name="_Toc469487655"/>
      <w:r w:rsidRPr="006E1884">
        <w:t xml:space="preserve">Уведомление о результатах </w:t>
      </w:r>
      <w:bookmarkEnd w:id="669"/>
      <w:bookmarkEnd w:id="670"/>
      <w:r w:rsidRPr="006E1884">
        <w:t>запроса предложений</w:t>
      </w:r>
      <w:bookmarkEnd w:id="671"/>
      <w:bookmarkEnd w:id="672"/>
    </w:p>
    <w:bookmarkEnd w:id="665"/>
    <w:p w:rsidR="00ED5C7C" w:rsidRPr="00E963D9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.1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</w:rPr>
        <w:t>1.1.1</w:t>
      </w:r>
      <w:r w:rsidR="00FB1A61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.2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3" w:name="_Ref440270568"/>
      <w:bookmarkStart w:id="674" w:name="_Ref440274159"/>
      <w:bookmarkStart w:id="675" w:name="_Ref440292555"/>
      <w:bookmarkStart w:id="676" w:name="_Ref440292779"/>
      <w:bookmarkStart w:id="677" w:name="_Toc469487656"/>
      <w:r>
        <w:rPr>
          <w:szCs w:val="24"/>
        </w:rPr>
        <w:lastRenderedPageBreak/>
        <w:t>Техническая часть</w:t>
      </w:r>
      <w:bookmarkEnd w:id="673"/>
      <w:bookmarkEnd w:id="674"/>
      <w:bookmarkEnd w:id="675"/>
      <w:bookmarkEnd w:id="676"/>
      <w:bookmarkEnd w:id="67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678" w:name="_Toc176064097"/>
      <w:bookmarkStart w:id="679" w:name="_Toc176338525"/>
      <w:bookmarkStart w:id="680" w:name="_Toc180399753"/>
      <w:bookmarkStart w:id="681" w:name="_Toc189457101"/>
      <w:bookmarkStart w:id="682" w:name="_Toc189461737"/>
      <w:bookmarkStart w:id="683" w:name="_Toc189462011"/>
      <w:bookmarkStart w:id="684" w:name="_Toc191273610"/>
      <w:bookmarkStart w:id="685" w:name="_Toc423421726"/>
      <w:bookmarkStart w:id="686" w:name="_Toc469487657"/>
      <w:bookmarkStart w:id="687" w:name="_Toc167189319"/>
      <w:bookmarkStart w:id="688" w:name="_Toc168725254"/>
      <w:r w:rsidRPr="00C12FA4">
        <w:t xml:space="preserve">Перечень, объемы и характеристики </w:t>
      </w:r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r w:rsidR="00C3704B">
        <w:t>закупаемых услуг</w:t>
      </w:r>
      <w:bookmarkEnd w:id="68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89" w:name="_Toc439166311"/>
      <w:bookmarkStart w:id="690" w:name="_Toc439170659"/>
      <w:bookmarkStart w:id="691" w:name="_Toc439172761"/>
      <w:bookmarkStart w:id="692" w:name="_Toc439173205"/>
      <w:bookmarkStart w:id="693" w:name="_Toc439238199"/>
      <w:bookmarkStart w:id="694" w:name="_Toc439252751"/>
      <w:bookmarkStart w:id="695" w:name="_Toc439323609"/>
      <w:bookmarkStart w:id="696" w:name="_Toc439323725"/>
      <w:bookmarkStart w:id="697" w:name="_Toc440361359"/>
      <w:bookmarkStart w:id="698" w:name="_Toc440376114"/>
      <w:bookmarkStart w:id="699" w:name="_Toc440376241"/>
      <w:bookmarkStart w:id="700" w:name="_Toc440382503"/>
      <w:bookmarkStart w:id="701" w:name="_Toc440447173"/>
      <w:bookmarkStart w:id="702" w:name="_Toc440632334"/>
      <w:bookmarkStart w:id="703" w:name="_Toc440875107"/>
      <w:bookmarkStart w:id="704" w:name="_Toc441131094"/>
      <w:bookmarkStart w:id="705" w:name="_Toc465774615"/>
      <w:bookmarkStart w:id="706" w:name="_Toc465848844"/>
      <w:bookmarkStart w:id="707" w:name="_Toc468876164"/>
      <w:bookmarkStart w:id="708" w:name="_Toc469487658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133604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2654BD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1.1.4</w:t>
      </w:r>
      <w:r w:rsidR="002654BD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</w:p>
    <w:p w:rsidR="002B5044" w:rsidRPr="003803A7" w:rsidRDefault="002B5044" w:rsidP="0021751A">
      <w:pPr>
        <w:pStyle w:val="2"/>
        <w:ind w:left="1701" w:hanging="1134"/>
      </w:pPr>
      <w:bookmarkStart w:id="709" w:name="_Ref194832984"/>
      <w:bookmarkStart w:id="710" w:name="_Ref197686508"/>
      <w:bookmarkStart w:id="711" w:name="_Toc423421727"/>
      <w:bookmarkStart w:id="712" w:name="_Toc469487659"/>
      <w:r w:rsidRPr="003803A7">
        <w:t xml:space="preserve">Требование к </w:t>
      </w:r>
      <w:bookmarkEnd w:id="709"/>
      <w:bookmarkEnd w:id="710"/>
      <w:bookmarkEnd w:id="711"/>
      <w:r w:rsidR="00C3704B">
        <w:t>закупаемым услугам</w:t>
      </w:r>
      <w:bookmarkEnd w:id="7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14"/>
      <w:bookmarkStart w:id="714" w:name="_Toc439170662"/>
      <w:bookmarkStart w:id="715" w:name="_Toc439172764"/>
      <w:bookmarkStart w:id="716" w:name="_Toc439173208"/>
      <w:bookmarkStart w:id="717" w:name="_Toc439238202"/>
      <w:bookmarkStart w:id="718" w:name="_Toc439252754"/>
      <w:bookmarkStart w:id="719" w:name="_Toc439323612"/>
      <w:bookmarkStart w:id="720" w:name="_Toc439323728"/>
      <w:bookmarkStart w:id="721" w:name="_Toc440361362"/>
      <w:bookmarkStart w:id="722" w:name="_Toc440376117"/>
      <w:bookmarkStart w:id="723" w:name="_Toc440376244"/>
      <w:bookmarkStart w:id="724" w:name="_Toc440382505"/>
      <w:bookmarkStart w:id="725" w:name="_Toc440447175"/>
      <w:bookmarkStart w:id="726" w:name="_Toc440632336"/>
      <w:bookmarkStart w:id="727" w:name="_Toc440875109"/>
      <w:bookmarkStart w:id="728" w:name="_Toc441131096"/>
      <w:bookmarkStart w:id="729" w:name="_Toc465774617"/>
      <w:bookmarkStart w:id="730" w:name="_Toc465848846"/>
      <w:bookmarkStart w:id="731" w:name="_Toc468876166"/>
      <w:bookmarkStart w:id="732" w:name="_Toc469487660"/>
      <w:bookmarkStart w:id="733" w:name="_Ref194833053"/>
      <w:bookmarkStart w:id="734" w:name="_Ref223496951"/>
      <w:bookmarkStart w:id="735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 задании) к настоящей Документации. При несоблюдении требований Технического</w:t>
      </w:r>
      <w:r w:rsidR="003776BB" w:rsidRPr="003776BB">
        <w:rPr>
          <w:b w:val="0"/>
          <w:szCs w:val="24"/>
          <w:lang w:eastAsia="ru-RU"/>
        </w:rPr>
        <w:t xml:space="preserve"> задания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36" w:name="_Toc461808930"/>
      <w:bookmarkStart w:id="737" w:name="_Toc464120639"/>
      <w:bookmarkStart w:id="738" w:name="_Toc469487661"/>
      <w:bookmarkEnd w:id="687"/>
      <w:bookmarkEnd w:id="688"/>
      <w:bookmarkEnd w:id="733"/>
      <w:bookmarkEnd w:id="734"/>
      <w:bookmarkEnd w:id="735"/>
      <w:r w:rsidRPr="00AE1D21">
        <w:t>Альтернативные предложения</w:t>
      </w:r>
      <w:bookmarkStart w:id="739" w:name="_Ref56252639"/>
      <w:bookmarkEnd w:id="736"/>
      <w:bookmarkEnd w:id="737"/>
      <w:bookmarkEnd w:id="738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40" w:name="_Toc461808802"/>
      <w:bookmarkStart w:id="741" w:name="_Toc461808931"/>
      <w:bookmarkStart w:id="742" w:name="_Toc464120640"/>
      <w:bookmarkStart w:id="743" w:name="_Toc465774619"/>
      <w:bookmarkStart w:id="744" w:name="_Toc465848848"/>
      <w:bookmarkStart w:id="745" w:name="_Toc468876168"/>
      <w:bookmarkStart w:id="746" w:name="_Toc469487662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47" w:name="_Ref440270602"/>
      <w:bookmarkStart w:id="748" w:name="_Toc469487663"/>
      <w:bookmarkEnd w:id="5"/>
      <w:bookmarkEnd w:id="66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47"/>
      <w:bookmarkEnd w:id="74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49" w:name="_Ref55336310"/>
      <w:bookmarkStart w:id="750" w:name="_Toc57314672"/>
      <w:bookmarkStart w:id="751" w:name="_Toc69728986"/>
      <w:bookmarkStart w:id="752" w:name="_Toc98253919"/>
      <w:bookmarkStart w:id="753" w:name="_Toc165173847"/>
      <w:bookmarkStart w:id="754" w:name="_Toc423423667"/>
      <w:bookmarkStart w:id="755" w:name="_Toc469487664"/>
      <w:r w:rsidRPr="00F647F7">
        <w:t xml:space="preserve">Письмо о подаче оферты </w:t>
      </w:r>
      <w:bookmarkStart w:id="756" w:name="_Ref22846535"/>
      <w:r w:rsidRPr="00F647F7">
        <w:t>(</w:t>
      </w:r>
      <w:bookmarkEnd w:id="75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49"/>
      <w:bookmarkEnd w:id="750"/>
      <w:bookmarkEnd w:id="751"/>
      <w:bookmarkEnd w:id="752"/>
      <w:bookmarkEnd w:id="753"/>
      <w:bookmarkEnd w:id="754"/>
      <w:bookmarkEnd w:id="755"/>
    </w:p>
    <w:p w:rsidR="004F4D80" w:rsidRPr="00C236C0" w:rsidRDefault="004F4D80" w:rsidP="004F4D80">
      <w:pPr>
        <w:pStyle w:val="3"/>
        <w:rPr>
          <w:szCs w:val="24"/>
        </w:rPr>
      </w:pPr>
      <w:bookmarkStart w:id="757" w:name="_Toc98253920"/>
      <w:bookmarkStart w:id="758" w:name="_Toc157248174"/>
      <w:bookmarkStart w:id="759" w:name="_Toc157496543"/>
      <w:bookmarkStart w:id="760" w:name="_Toc158206082"/>
      <w:bookmarkStart w:id="761" w:name="_Toc164057767"/>
      <w:bookmarkStart w:id="762" w:name="_Toc164137117"/>
      <w:bookmarkStart w:id="763" w:name="_Toc164161277"/>
      <w:bookmarkStart w:id="764" w:name="_Toc165173848"/>
      <w:bookmarkStart w:id="765" w:name="_Toc439170673"/>
      <w:bookmarkStart w:id="766" w:name="_Toc439172775"/>
      <w:bookmarkStart w:id="767" w:name="_Toc439173219"/>
      <w:bookmarkStart w:id="768" w:name="_Toc439238213"/>
      <w:bookmarkStart w:id="769" w:name="_Toc440361369"/>
      <w:bookmarkStart w:id="770" w:name="_Toc440376124"/>
      <w:bookmarkStart w:id="771" w:name="_Toc465774622"/>
      <w:bookmarkStart w:id="772" w:name="_Toc465848851"/>
      <w:bookmarkStart w:id="773" w:name="_Toc469487665"/>
      <w:r w:rsidRPr="00C236C0">
        <w:rPr>
          <w:szCs w:val="24"/>
        </w:rPr>
        <w:t>Форма письма о подаче оферты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74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485966" w:rsidRDefault="00485966" w:rsidP="00485966">
      <w:pPr>
        <w:spacing w:line="240" w:lineRule="auto"/>
        <w:ind w:firstLine="0"/>
        <w:rPr>
          <w:i/>
          <w:sz w:val="24"/>
          <w:szCs w:val="24"/>
        </w:rPr>
      </w:pPr>
      <w:r w:rsidRPr="00485966">
        <w:rPr>
          <w:i/>
          <w:sz w:val="24"/>
          <w:szCs w:val="24"/>
        </w:rPr>
        <w:t>услуги по техническому обслуживанию автотранспорта для нужд ПАО «МРСК Центра» (филиала «Смоленскэнерго»)</w:t>
      </w:r>
      <w:r>
        <w:rPr>
          <w:i/>
          <w:sz w:val="24"/>
          <w:szCs w:val="24"/>
        </w:rPr>
        <w:t>,</w:t>
      </w:r>
    </w:p>
    <w:p w:rsidR="004F4D80" w:rsidRPr="00ED3D2A" w:rsidRDefault="004F4D80" w:rsidP="00485966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85966">
        <w:trPr>
          <w:trHeight w:val="353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85966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</w:t>
            </w:r>
            <w:r w:rsidR="00485966">
              <w:t xml:space="preserve"> </w:t>
            </w:r>
            <w:r w:rsidRPr="001361CC">
              <w:t>РФ.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9C57E6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9C57E6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9C57E6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9C57E6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9C57E6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9C57E6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9C57E6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9C57E6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9C57E6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9C57E6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9C57E6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9C57E6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9C57E6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75" w:name="_Toc98253921"/>
      <w:bookmarkStart w:id="776" w:name="_Toc157248175"/>
      <w:bookmarkStart w:id="777" w:name="_Toc157496544"/>
      <w:bookmarkStart w:id="778" w:name="_Toc158206083"/>
      <w:bookmarkStart w:id="779" w:name="_Toc164057768"/>
      <w:bookmarkStart w:id="780" w:name="_Toc164137118"/>
      <w:bookmarkStart w:id="781" w:name="_Toc164161278"/>
      <w:bookmarkStart w:id="782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83" w:name="_Toc439170674"/>
      <w:bookmarkStart w:id="784" w:name="_Toc439172776"/>
      <w:bookmarkStart w:id="785" w:name="_Toc439173220"/>
      <w:bookmarkStart w:id="786" w:name="_Toc439238214"/>
      <w:bookmarkStart w:id="787" w:name="_Toc439252762"/>
      <w:bookmarkStart w:id="788" w:name="_Toc439323736"/>
      <w:bookmarkStart w:id="789" w:name="_Toc440361370"/>
      <w:bookmarkStart w:id="790" w:name="_Toc440376125"/>
      <w:bookmarkStart w:id="791" w:name="_Toc440376252"/>
      <w:bookmarkStart w:id="792" w:name="_Toc440382510"/>
      <w:bookmarkStart w:id="793" w:name="_Toc440447180"/>
      <w:bookmarkStart w:id="794" w:name="_Toc440632341"/>
      <w:bookmarkStart w:id="795" w:name="_Toc440875113"/>
      <w:bookmarkStart w:id="796" w:name="_Toc441131100"/>
      <w:bookmarkStart w:id="797" w:name="_Toc465774623"/>
      <w:bookmarkStart w:id="798" w:name="_Toc465848852"/>
      <w:bookmarkStart w:id="799" w:name="_Toc469487666"/>
      <w:r w:rsidRPr="00C236C0">
        <w:rPr>
          <w:szCs w:val="24"/>
        </w:rPr>
        <w:lastRenderedPageBreak/>
        <w:t>Инструкции по заполнению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00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00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2654BD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3.3.4</w:t>
      </w:r>
      <w:r w:rsidR="002654BD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3.3.1.6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3.3.1.7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2654BD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2654BD">
        <w:fldChar w:fldCharType="separate"/>
      </w:r>
      <w:r w:rsidR="00DD092B">
        <w:rPr>
          <w:sz w:val="24"/>
          <w:szCs w:val="24"/>
        </w:rPr>
        <w:t>5.1.2.3</w:t>
      </w:r>
      <w:r w:rsidR="002654BD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01" w:name="_Ref55335821"/>
      <w:bookmarkStart w:id="802" w:name="_Ref55336345"/>
      <w:bookmarkStart w:id="803" w:name="_Toc57314674"/>
      <w:bookmarkStart w:id="804" w:name="_Toc69728988"/>
      <w:bookmarkStart w:id="805" w:name="_Toc98253922"/>
      <w:bookmarkStart w:id="80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07" w:name="_Ref440271964"/>
      <w:bookmarkStart w:id="808" w:name="_Toc440361371"/>
      <w:bookmarkStart w:id="809" w:name="_Toc440376126"/>
      <w:bookmarkStart w:id="810" w:name="_Toc469487667"/>
      <w:r>
        <w:rPr>
          <w:szCs w:val="24"/>
        </w:rPr>
        <w:lastRenderedPageBreak/>
        <w:t>Антикоррупционные обязательства (Форма 1.1).</w:t>
      </w:r>
      <w:bookmarkEnd w:id="807"/>
      <w:bookmarkEnd w:id="808"/>
      <w:bookmarkEnd w:id="809"/>
      <w:bookmarkEnd w:id="810"/>
    </w:p>
    <w:p w:rsidR="00920CB0" w:rsidRPr="009F5821" w:rsidRDefault="00920CB0" w:rsidP="009C57E6">
      <w:pPr>
        <w:pStyle w:val="3"/>
        <w:numPr>
          <w:ilvl w:val="3"/>
          <w:numId w:val="73"/>
        </w:numPr>
        <w:rPr>
          <w:szCs w:val="24"/>
        </w:rPr>
      </w:pPr>
      <w:bookmarkStart w:id="811" w:name="_Toc439238216"/>
      <w:bookmarkStart w:id="812" w:name="_Toc439252764"/>
      <w:bookmarkStart w:id="813" w:name="_Toc439323738"/>
      <w:bookmarkStart w:id="814" w:name="_Toc440361372"/>
      <w:bookmarkStart w:id="815" w:name="_Toc440376127"/>
      <w:bookmarkStart w:id="816" w:name="_Toc440376254"/>
      <w:bookmarkStart w:id="817" w:name="_Toc440382512"/>
      <w:bookmarkStart w:id="818" w:name="_Toc440447182"/>
      <w:bookmarkStart w:id="819" w:name="_Toc440632343"/>
      <w:bookmarkStart w:id="820" w:name="_Toc440875115"/>
      <w:bookmarkStart w:id="821" w:name="_Toc441131102"/>
      <w:bookmarkStart w:id="822" w:name="_Toc465774625"/>
      <w:bookmarkStart w:id="823" w:name="_Toc465848854"/>
      <w:bookmarkStart w:id="824" w:name="_Toc469487668"/>
      <w:r w:rsidRPr="009F5821">
        <w:rPr>
          <w:szCs w:val="24"/>
        </w:rPr>
        <w:t>Форма Антикоррупционных обязательств</w:t>
      </w:r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9C57E6">
      <w:pPr>
        <w:numPr>
          <w:ilvl w:val="0"/>
          <w:numId w:val="68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proofErr w:type="gramStart"/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</w:t>
      </w:r>
      <w:r w:rsidR="00485966" w:rsidRPr="00485966">
        <w:rPr>
          <w:color w:val="000000"/>
        </w:rPr>
        <w:t>открытого запроса предложений на право заключения Договора на оказание услуг по техническому обслуживанию автотранспорта для нужд ПАО «МРСК Центра» (филиала «Смоленскэнерго»)</w:t>
      </w:r>
      <w:r w:rsidRPr="00160223">
        <w:rPr>
          <w:color w:val="000000"/>
        </w:rPr>
        <w:t>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  <w:proofErr w:type="gramEnd"/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9C57E6">
      <w:pPr>
        <w:widowControl w:val="0"/>
        <w:numPr>
          <w:ilvl w:val="1"/>
          <w:numId w:val="72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9C57E6">
      <w:pPr>
        <w:numPr>
          <w:ilvl w:val="0"/>
          <w:numId w:val="68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9C57E6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9C57E6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9C57E6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9C57E6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9C57E6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9C57E6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9C57E6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9C57E6">
      <w:pPr>
        <w:numPr>
          <w:ilvl w:val="1"/>
          <w:numId w:val="70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9C57E6">
      <w:pPr>
        <w:numPr>
          <w:ilvl w:val="1"/>
          <w:numId w:val="70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9C57E6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9C57E6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9C57E6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9C57E6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9C57E6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9C57E6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9C57E6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25" w:name="_Toc423423668"/>
      <w:bookmarkStart w:id="826" w:name="_Ref440271072"/>
      <w:bookmarkStart w:id="827" w:name="_Ref440273986"/>
      <w:bookmarkStart w:id="828" w:name="_Ref440274337"/>
      <w:bookmarkStart w:id="829" w:name="_Ref440274913"/>
      <w:bookmarkStart w:id="830" w:name="_Ref440284918"/>
      <w:bookmarkStart w:id="831" w:name="_Toc469487669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01"/>
      <w:bookmarkEnd w:id="802"/>
      <w:bookmarkEnd w:id="803"/>
      <w:bookmarkEnd w:id="804"/>
      <w:bookmarkEnd w:id="805"/>
      <w:bookmarkEnd w:id="806"/>
      <w:bookmarkEnd w:id="825"/>
      <w:bookmarkEnd w:id="826"/>
      <w:bookmarkEnd w:id="827"/>
      <w:bookmarkEnd w:id="828"/>
      <w:bookmarkEnd w:id="829"/>
      <w:bookmarkEnd w:id="830"/>
      <w:bookmarkEnd w:id="831"/>
    </w:p>
    <w:p w:rsidR="004F4D80" w:rsidRPr="00C236C0" w:rsidRDefault="004F4D80" w:rsidP="004F4D80">
      <w:pPr>
        <w:pStyle w:val="3"/>
        <w:rPr>
          <w:szCs w:val="24"/>
        </w:rPr>
      </w:pPr>
      <w:bookmarkStart w:id="832" w:name="_Toc98253923"/>
      <w:bookmarkStart w:id="833" w:name="_Toc157248177"/>
      <w:bookmarkStart w:id="834" w:name="_Toc157496546"/>
      <w:bookmarkStart w:id="835" w:name="_Toc158206085"/>
      <w:bookmarkStart w:id="836" w:name="_Toc164057770"/>
      <w:bookmarkStart w:id="837" w:name="_Toc164137120"/>
      <w:bookmarkStart w:id="838" w:name="_Toc164161280"/>
      <w:bookmarkStart w:id="839" w:name="_Toc165173851"/>
      <w:bookmarkStart w:id="840" w:name="_Ref264038986"/>
      <w:bookmarkStart w:id="841" w:name="_Ref264359294"/>
      <w:bookmarkStart w:id="842" w:name="_Toc439170676"/>
      <w:bookmarkStart w:id="843" w:name="_Toc439172778"/>
      <w:bookmarkStart w:id="844" w:name="_Toc439173222"/>
      <w:bookmarkStart w:id="845" w:name="_Toc439238218"/>
      <w:bookmarkStart w:id="846" w:name="_Toc439252766"/>
      <w:bookmarkStart w:id="847" w:name="_Toc439323740"/>
      <w:bookmarkStart w:id="848" w:name="_Toc440361374"/>
      <w:bookmarkStart w:id="849" w:name="_Toc440376129"/>
      <w:bookmarkStart w:id="850" w:name="_Toc440376256"/>
      <w:bookmarkStart w:id="851" w:name="_Toc440382514"/>
      <w:bookmarkStart w:id="852" w:name="_Toc440447184"/>
      <w:bookmarkStart w:id="853" w:name="_Toc440632345"/>
      <w:bookmarkStart w:id="854" w:name="_Toc440875117"/>
      <w:bookmarkStart w:id="855" w:name="_Toc441131104"/>
      <w:bookmarkStart w:id="856" w:name="_Toc465774627"/>
      <w:bookmarkStart w:id="857" w:name="_Toc465848856"/>
      <w:bookmarkStart w:id="858" w:name="_Toc468876176"/>
      <w:bookmarkStart w:id="859" w:name="_Toc469487670"/>
      <w:r w:rsidRPr="00C236C0">
        <w:rPr>
          <w:szCs w:val="24"/>
        </w:rPr>
        <w:t xml:space="preserve">Форма 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r w:rsidR="00492C8B">
        <w:rPr>
          <w:szCs w:val="24"/>
        </w:rPr>
        <w:t>Сводной таблицы стоимости</w:t>
      </w:r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55"/>
      <w:bookmarkEnd w:id="856"/>
      <w:bookmarkEnd w:id="857"/>
      <w:bookmarkEnd w:id="858"/>
      <w:bookmarkEnd w:id="85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951"/>
        <w:gridCol w:w="2126"/>
        <w:gridCol w:w="2835"/>
        <w:gridCol w:w="2551"/>
        <w:gridCol w:w="2410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485966" w:rsidRDefault="00485966" w:rsidP="00BC1324">
            <w:pPr>
              <w:pStyle w:val="aff0"/>
              <w:spacing w:before="0" w:after="0"/>
              <w:jc w:val="center"/>
              <w:rPr>
                <w:b/>
                <w:i/>
                <w:color w:val="000000"/>
              </w:rPr>
            </w:pPr>
            <w:r w:rsidRPr="00485966">
              <w:rPr>
                <w:b/>
                <w:i/>
                <w:color w:val="000000"/>
                <w:sz w:val="24"/>
                <w:szCs w:val="24"/>
              </w:rPr>
              <w:t>Услуги по техническому обслуживанию автотранспорта для нужд ПАО «МРСК Центра» (филиала «Смоленскэнерго»)</w:t>
            </w:r>
          </w:p>
        </w:tc>
      </w:tr>
      <w:tr w:rsidR="00CA2B09" w:rsidRPr="00324FAE" w:rsidTr="001C1499">
        <w:trPr>
          <w:trHeight w:val="944"/>
        </w:trPr>
        <w:tc>
          <w:tcPr>
            <w:tcW w:w="578" w:type="dxa"/>
          </w:tcPr>
          <w:p w:rsidR="00CA2B09" w:rsidRPr="00CA2B09" w:rsidRDefault="00CA2B09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CA2B09">
              <w:rPr>
                <w:sz w:val="24"/>
                <w:szCs w:val="24"/>
              </w:rPr>
              <w:t xml:space="preserve">№ </w:t>
            </w:r>
            <w:proofErr w:type="gramStart"/>
            <w:r w:rsidRPr="00CA2B09">
              <w:rPr>
                <w:sz w:val="24"/>
                <w:szCs w:val="24"/>
              </w:rPr>
              <w:t>п</w:t>
            </w:r>
            <w:proofErr w:type="gramEnd"/>
            <w:r w:rsidRPr="00CA2B09">
              <w:rPr>
                <w:sz w:val="24"/>
                <w:szCs w:val="24"/>
              </w:rPr>
              <w:t>/п</w:t>
            </w:r>
          </w:p>
        </w:tc>
        <w:tc>
          <w:tcPr>
            <w:tcW w:w="4951" w:type="dxa"/>
            <w:vAlign w:val="center"/>
          </w:tcPr>
          <w:p w:rsidR="00CA2B09" w:rsidRPr="00CA2B09" w:rsidRDefault="00CA2B09" w:rsidP="00CA2B0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2B09">
              <w:rPr>
                <w:sz w:val="24"/>
                <w:szCs w:val="24"/>
              </w:rPr>
              <w:t>Вид услуг</w:t>
            </w:r>
          </w:p>
        </w:tc>
        <w:tc>
          <w:tcPr>
            <w:tcW w:w="2126" w:type="dxa"/>
            <w:vAlign w:val="center"/>
          </w:tcPr>
          <w:p w:rsidR="00CA2B09" w:rsidRPr="00CA2B09" w:rsidRDefault="00CA2B09" w:rsidP="00CA2B0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2B09">
              <w:rPr>
                <w:sz w:val="24"/>
                <w:szCs w:val="24"/>
              </w:rPr>
              <w:t>Скидка на используемые запасные части %</w:t>
            </w:r>
          </w:p>
        </w:tc>
        <w:tc>
          <w:tcPr>
            <w:tcW w:w="2835" w:type="dxa"/>
            <w:vAlign w:val="center"/>
          </w:tcPr>
          <w:p w:rsidR="001C1499" w:rsidRDefault="00CA2B09" w:rsidP="001C149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2B09">
              <w:rPr>
                <w:sz w:val="24"/>
                <w:szCs w:val="24"/>
              </w:rPr>
              <w:t>Стоимость нормо-часа услуг (руб./час.)</w:t>
            </w:r>
          </w:p>
          <w:p w:rsidR="00CA2B09" w:rsidRPr="00CA2B09" w:rsidRDefault="00CA2B09" w:rsidP="001C149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2B09">
              <w:rPr>
                <w:sz w:val="24"/>
                <w:szCs w:val="24"/>
              </w:rPr>
              <w:t>без учета НДС</w:t>
            </w:r>
          </w:p>
        </w:tc>
        <w:tc>
          <w:tcPr>
            <w:tcW w:w="2551" w:type="dxa"/>
            <w:vAlign w:val="center"/>
          </w:tcPr>
          <w:p w:rsidR="001C1499" w:rsidRDefault="001C1499" w:rsidP="001C149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2B09">
              <w:rPr>
                <w:sz w:val="24"/>
                <w:szCs w:val="24"/>
              </w:rPr>
              <w:t>Стоимос</w:t>
            </w:r>
            <w:r>
              <w:rPr>
                <w:sz w:val="24"/>
                <w:szCs w:val="24"/>
              </w:rPr>
              <w:t>ть нормо-часа услуг (руб./час.)</w:t>
            </w:r>
          </w:p>
          <w:p w:rsidR="00CA2B09" w:rsidRPr="00324FAE" w:rsidRDefault="001C1499" w:rsidP="001C1499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с</w:t>
            </w:r>
            <w:r w:rsidRPr="00CA2B09">
              <w:rPr>
                <w:sz w:val="24"/>
                <w:szCs w:val="24"/>
              </w:rPr>
              <w:t xml:space="preserve"> учет</w:t>
            </w:r>
            <w:r>
              <w:rPr>
                <w:sz w:val="24"/>
                <w:szCs w:val="24"/>
              </w:rPr>
              <w:t>ом</w:t>
            </w:r>
            <w:r w:rsidRPr="00CA2B09">
              <w:rPr>
                <w:sz w:val="24"/>
                <w:szCs w:val="24"/>
              </w:rPr>
              <w:t xml:space="preserve"> НДС</w:t>
            </w:r>
          </w:p>
        </w:tc>
        <w:tc>
          <w:tcPr>
            <w:tcW w:w="2410" w:type="dxa"/>
            <w:vAlign w:val="center"/>
          </w:tcPr>
          <w:p w:rsidR="00CA2B09" w:rsidRPr="00324FAE" w:rsidRDefault="00CA2B09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CA2B09">
              <w:rPr>
                <w:sz w:val="24"/>
                <w:szCs w:val="24"/>
              </w:rPr>
              <w:t>Примечания</w:t>
            </w:r>
          </w:p>
        </w:tc>
      </w:tr>
      <w:tr w:rsidR="00491992" w:rsidRPr="00324FAE" w:rsidTr="001C1499">
        <w:trPr>
          <w:trHeight w:val="284"/>
        </w:trPr>
        <w:tc>
          <w:tcPr>
            <w:tcW w:w="578" w:type="dxa"/>
          </w:tcPr>
          <w:p w:rsidR="00491992" w:rsidRPr="00CA2B09" w:rsidRDefault="00CA2B09" w:rsidP="00CA2B09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CA2B09">
              <w:rPr>
                <w:color w:val="000000"/>
                <w:szCs w:val="24"/>
              </w:rPr>
              <w:t>1.</w:t>
            </w:r>
          </w:p>
        </w:tc>
        <w:tc>
          <w:tcPr>
            <w:tcW w:w="4951" w:type="dxa"/>
          </w:tcPr>
          <w:p w:rsidR="00491992" w:rsidRPr="00CA2B09" w:rsidRDefault="00CA2B09" w:rsidP="00CA2B09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CA2B09">
              <w:rPr>
                <w:color w:val="000000"/>
                <w:szCs w:val="24"/>
              </w:rPr>
              <w:t>Техническое обслуживание автотранспорта</w:t>
            </w:r>
          </w:p>
        </w:tc>
        <w:tc>
          <w:tcPr>
            <w:tcW w:w="2126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2835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2551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2410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60" w:name="_Toc176765534"/>
      <w:bookmarkStart w:id="861" w:name="_Toc198979983"/>
      <w:bookmarkStart w:id="862" w:name="_Toc217466315"/>
      <w:bookmarkStart w:id="863" w:name="_Toc217702856"/>
      <w:bookmarkStart w:id="864" w:name="_Toc233601974"/>
      <w:bookmarkStart w:id="865" w:name="_Toc263343460"/>
      <w:r w:rsidRPr="00F647F7">
        <w:rPr>
          <w:b w:val="0"/>
          <w:szCs w:val="24"/>
        </w:rPr>
        <w:br w:type="page"/>
      </w:r>
      <w:bookmarkStart w:id="866" w:name="_Toc439170677"/>
      <w:bookmarkStart w:id="867" w:name="_Toc439172779"/>
      <w:bookmarkStart w:id="868" w:name="_Toc439173223"/>
      <w:bookmarkStart w:id="869" w:name="_Toc439238219"/>
      <w:bookmarkStart w:id="870" w:name="_Toc439252767"/>
      <w:bookmarkStart w:id="871" w:name="_Toc439323741"/>
      <w:bookmarkStart w:id="872" w:name="_Toc440361375"/>
      <w:bookmarkStart w:id="873" w:name="_Toc440376130"/>
      <w:bookmarkStart w:id="874" w:name="_Toc440376257"/>
      <w:bookmarkStart w:id="875" w:name="_Toc440382515"/>
      <w:bookmarkStart w:id="876" w:name="_Toc440447185"/>
      <w:bookmarkStart w:id="877" w:name="_Toc440632346"/>
      <w:bookmarkStart w:id="878" w:name="_Toc440875118"/>
      <w:bookmarkStart w:id="879" w:name="_Toc441131105"/>
      <w:bookmarkStart w:id="880" w:name="_Toc465774628"/>
      <w:bookmarkStart w:id="881" w:name="_Toc465848857"/>
      <w:bookmarkStart w:id="882" w:name="_Toc468876177"/>
      <w:bookmarkStart w:id="883" w:name="_Toc469487671"/>
      <w:r w:rsidRPr="00C236C0">
        <w:rPr>
          <w:szCs w:val="24"/>
        </w:rPr>
        <w:lastRenderedPageBreak/>
        <w:t>Инструкции по заполнению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84" w:name="_Ref86826666"/>
      <w:bookmarkStart w:id="885" w:name="_Toc90385112"/>
      <w:bookmarkStart w:id="886" w:name="_Toc98253925"/>
      <w:bookmarkStart w:id="887" w:name="_Toc165173853"/>
      <w:bookmarkStart w:id="8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89" w:name="_Ref440537086"/>
      <w:bookmarkStart w:id="890" w:name="_Toc469487672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C236C0" w:rsidRDefault="004F4D80" w:rsidP="004F4D80">
      <w:pPr>
        <w:pStyle w:val="3"/>
        <w:rPr>
          <w:szCs w:val="24"/>
        </w:rPr>
      </w:pPr>
      <w:bookmarkStart w:id="891" w:name="_Toc90385113"/>
      <w:bookmarkStart w:id="892" w:name="_Toc98253926"/>
      <w:bookmarkStart w:id="893" w:name="_Toc157248180"/>
      <w:bookmarkStart w:id="894" w:name="_Toc157496549"/>
      <w:bookmarkStart w:id="895" w:name="_Toc158206088"/>
      <w:bookmarkStart w:id="896" w:name="_Toc164057773"/>
      <w:bookmarkStart w:id="897" w:name="_Toc164137123"/>
      <w:bookmarkStart w:id="898" w:name="_Toc164161283"/>
      <w:bookmarkStart w:id="899" w:name="_Toc165173854"/>
      <w:bookmarkStart w:id="900" w:name="_Ref193690005"/>
      <w:bookmarkStart w:id="901" w:name="_Toc439170679"/>
      <w:bookmarkStart w:id="902" w:name="_Toc439172781"/>
      <w:bookmarkStart w:id="903" w:name="_Toc439173225"/>
      <w:bookmarkStart w:id="904" w:name="_Toc439238221"/>
      <w:bookmarkStart w:id="905" w:name="_Toc439252769"/>
      <w:bookmarkStart w:id="906" w:name="_Toc439323743"/>
      <w:bookmarkStart w:id="907" w:name="_Toc440361377"/>
      <w:bookmarkStart w:id="908" w:name="_Toc440376132"/>
      <w:bookmarkStart w:id="909" w:name="_Toc440376259"/>
      <w:bookmarkStart w:id="910" w:name="_Toc440382517"/>
      <w:bookmarkStart w:id="911" w:name="_Toc440447187"/>
      <w:bookmarkStart w:id="912" w:name="_Toc440632348"/>
      <w:bookmarkStart w:id="913" w:name="_Toc440875120"/>
      <w:bookmarkStart w:id="914" w:name="_Toc441131107"/>
      <w:bookmarkStart w:id="915" w:name="_Toc465774630"/>
      <w:bookmarkStart w:id="916" w:name="_Toc465848859"/>
      <w:bookmarkStart w:id="917" w:name="_Toc468876179"/>
      <w:bookmarkStart w:id="918" w:name="_Toc469487673"/>
      <w:r w:rsidRPr="00C236C0">
        <w:rPr>
          <w:szCs w:val="24"/>
        </w:rPr>
        <w:t xml:space="preserve">Форма 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r w:rsidRPr="00C236C0">
        <w:rPr>
          <w:szCs w:val="24"/>
        </w:rPr>
        <w:t>технического предложения</w:t>
      </w:r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19" w:name="_Ref55335818"/>
      <w:bookmarkStart w:id="920" w:name="_Ref55336334"/>
      <w:bookmarkStart w:id="921" w:name="_Toc57314673"/>
      <w:bookmarkStart w:id="922" w:name="_Toc69728987"/>
      <w:bookmarkStart w:id="923" w:name="_Toc98253928"/>
      <w:bookmarkStart w:id="924" w:name="_Toc165173856"/>
      <w:bookmarkStart w:id="925" w:name="_Ref194749150"/>
      <w:bookmarkStart w:id="926" w:name="_Ref194750368"/>
      <w:bookmarkStart w:id="927" w:name="_Ref89649494"/>
      <w:bookmarkStart w:id="92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DD092B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1C1499" w:rsidRPr="008B2818" w:rsidTr="005347FA">
        <w:tc>
          <w:tcPr>
            <w:tcW w:w="1005" w:type="dxa"/>
            <w:vAlign w:val="center"/>
          </w:tcPr>
          <w:p w:rsidR="001C1499" w:rsidRPr="008B2818" w:rsidRDefault="001C1499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1C1499" w:rsidRPr="008B2818" w:rsidRDefault="001C1499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1C1499" w:rsidRPr="008B2818" w:rsidRDefault="001C1499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DD092B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29" w:name="_Toc176765537"/>
      <w:bookmarkStart w:id="930" w:name="_Toc198979986"/>
      <w:bookmarkStart w:id="931" w:name="_Toc217466321"/>
      <w:bookmarkStart w:id="932" w:name="_Toc217702859"/>
      <w:bookmarkStart w:id="933" w:name="_Toc233601977"/>
      <w:bookmarkStart w:id="934" w:name="_Toc263343463"/>
      <w:bookmarkStart w:id="935" w:name="_Toc439170680"/>
      <w:bookmarkStart w:id="936" w:name="_Toc439172782"/>
      <w:bookmarkStart w:id="937" w:name="_Toc439173226"/>
      <w:bookmarkStart w:id="938" w:name="_Toc439238222"/>
      <w:bookmarkStart w:id="939" w:name="_Toc439252770"/>
      <w:bookmarkStart w:id="940" w:name="_Toc439323744"/>
      <w:bookmarkStart w:id="941" w:name="_Toc440361378"/>
      <w:bookmarkStart w:id="942" w:name="_Toc440376133"/>
      <w:bookmarkStart w:id="943" w:name="_Toc440376260"/>
      <w:bookmarkStart w:id="944" w:name="_Toc440382518"/>
      <w:bookmarkStart w:id="945" w:name="_Toc440447188"/>
      <w:bookmarkStart w:id="946" w:name="_Toc440632349"/>
      <w:bookmarkStart w:id="947" w:name="_Toc440875121"/>
      <w:bookmarkStart w:id="948" w:name="_Toc441131108"/>
      <w:bookmarkStart w:id="949" w:name="_Toc465774631"/>
      <w:bookmarkStart w:id="950" w:name="_Toc465848860"/>
      <w:bookmarkStart w:id="951" w:name="_Toc468876180"/>
      <w:bookmarkStart w:id="952" w:name="_Toc469487674"/>
      <w:r w:rsidRPr="00C236C0">
        <w:rPr>
          <w:szCs w:val="24"/>
        </w:rPr>
        <w:lastRenderedPageBreak/>
        <w:t>Инструкции по заполнению</w:t>
      </w:r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53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4" w:name="_Toc423423670"/>
      <w:bookmarkStart w:id="955" w:name="_Ref440271036"/>
      <w:bookmarkStart w:id="956" w:name="_Ref440274366"/>
      <w:bookmarkStart w:id="957" w:name="_Ref440274902"/>
      <w:bookmarkStart w:id="958" w:name="_Ref440284947"/>
      <w:bookmarkStart w:id="959" w:name="_Ref440361140"/>
      <w:bookmarkStart w:id="960" w:name="_Toc469487675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</w:p>
    <w:p w:rsidR="004F4D80" w:rsidRPr="009F5821" w:rsidRDefault="004F4D80" w:rsidP="004F4D80">
      <w:pPr>
        <w:pStyle w:val="3"/>
        <w:rPr>
          <w:szCs w:val="24"/>
        </w:rPr>
      </w:pPr>
      <w:bookmarkStart w:id="961" w:name="_Toc98253929"/>
      <w:bookmarkStart w:id="962" w:name="_Toc157248183"/>
      <w:bookmarkStart w:id="963" w:name="_Toc157496552"/>
      <w:bookmarkStart w:id="964" w:name="_Toc158206091"/>
      <w:bookmarkStart w:id="965" w:name="_Toc164057776"/>
      <w:bookmarkStart w:id="966" w:name="_Toc164137126"/>
      <w:bookmarkStart w:id="967" w:name="_Toc164161286"/>
      <w:bookmarkStart w:id="968" w:name="_Toc165173857"/>
      <w:bookmarkStart w:id="969" w:name="_Toc439170682"/>
      <w:bookmarkStart w:id="970" w:name="_Toc439172784"/>
      <w:bookmarkStart w:id="971" w:name="_Toc439173228"/>
      <w:bookmarkStart w:id="972" w:name="_Toc439238224"/>
      <w:bookmarkStart w:id="973" w:name="_Toc439252772"/>
      <w:bookmarkStart w:id="974" w:name="_Toc439323746"/>
      <w:bookmarkStart w:id="975" w:name="_Toc440361380"/>
      <w:bookmarkStart w:id="976" w:name="_Toc440376135"/>
      <w:bookmarkStart w:id="977" w:name="_Toc440376262"/>
      <w:bookmarkStart w:id="978" w:name="_Toc440382520"/>
      <w:bookmarkStart w:id="979" w:name="_Toc440447190"/>
      <w:bookmarkStart w:id="980" w:name="_Toc440632351"/>
      <w:bookmarkStart w:id="981" w:name="_Toc440875123"/>
      <w:bookmarkStart w:id="982" w:name="_Toc441131110"/>
      <w:bookmarkStart w:id="983" w:name="_Toc465774633"/>
      <w:bookmarkStart w:id="984" w:name="_Toc465848862"/>
      <w:bookmarkStart w:id="985" w:name="_Toc468876182"/>
      <w:bookmarkStart w:id="986" w:name="_Toc469487676"/>
      <w:r w:rsidRPr="009F5821">
        <w:rPr>
          <w:szCs w:val="24"/>
        </w:rPr>
        <w:t xml:space="preserve">Форма </w:t>
      </w:r>
      <w:bookmarkEnd w:id="961"/>
      <w:r w:rsidRPr="009F5821">
        <w:rPr>
          <w:szCs w:val="24"/>
        </w:rPr>
        <w:t xml:space="preserve">графика </w:t>
      </w:r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r w:rsidR="009469A6" w:rsidRPr="009F5821">
        <w:rPr>
          <w:szCs w:val="24"/>
        </w:rPr>
        <w:t>оказания услуг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9C57E6">
            <w:pPr>
              <w:pStyle w:val="aff1"/>
              <w:numPr>
                <w:ilvl w:val="0"/>
                <w:numId w:val="65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9C57E6">
            <w:pPr>
              <w:pStyle w:val="aff1"/>
              <w:numPr>
                <w:ilvl w:val="0"/>
                <w:numId w:val="65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9C57E6">
            <w:pPr>
              <w:pStyle w:val="aff1"/>
              <w:numPr>
                <w:ilvl w:val="0"/>
                <w:numId w:val="65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87" w:name="_Toc171070556"/>
      <w:bookmarkStart w:id="988" w:name="_Toc98253927"/>
      <w:bookmarkStart w:id="989" w:name="_Toc176605808"/>
      <w:bookmarkStart w:id="990" w:name="_Toc176611017"/>
      <w:bookmarkStart w:id="991" w:name="_Toc176611073"/>
      <w:bookmarkStart w:id="992" w:name="_Toc176668676"/>
      <w:bookmarkStart w:id="993" w:name="_Toc176684336"/>
      <w:bookmarkStart w:id="994" w:name="_Toc176746279"/>
      <w:bookmarkStart w:id="995" w:name="_Toc176747346"/>
      <w:bookmarkStart w:id="996" w:name="_Toc198979988"/>
      <w:bookmarkStart w:id="997" w:name="_Toc217466324"/>
      <w:bookmarkStart w:id="998" w:name="_Toc217702862"/>
      <w:bookmarkStart w:id="999" w:name="_Toc233601980"/>
      <w:bookmarkStart w:id="1000" w:name="_Toc263343466"/>
      <w:r w:rsidRPr="00F647F7">
        <w:rPr>
          <w:b w:val="0"/>
          <w:szCs w:val="24"/>
        </w:rPr>
        <w:br w:type="page"/>
      </w:r>
      <w:bookmarkStart w:id="1001" w:name="_Toc439170683"/>
      <w:bookmarkStart w:id="1002" w:name="_Toc439172785"/>
      <w:bookmarkStart w:id="1003" w:name="_Toc439173229"/>
      <w:bookmarkStart w:id="1004" w:name="_Toc439238225"/>
      <w:bookmarkStart w:id="1005" w:name="_Toc439252773"/>
      <w:bookmarkStart w:id="1006" w:name="_Toc439323747"/>
      <w:bookmarkStart w:id="1007" w:name="_Toc440361381"/>
      <w:bookmarkStart w:id="1008" w:name="_Toc440376136"/>
      <w:bookmarkStart w:id="1009" w:name="_Toc440376263"/>
      <w:bookmarkStart w:id="1010" w:name="_Toc440382521"/>
      <w:bookmarkStart w:id="1011" w:name="_Toc440447191"/>
      <w:bookmarkStart w:id="1012" w:name="_Toc440632352"/>
      <w:bookmarkStart w:id="1013" w:name="_Toc440875124"/>
      <w:bookmarkStart w:id="1014" w:name="_Toc441131111"/>
      <w:bookmarkStart w:id="1015" w:name="_Toc465774634"/>
      <w:bookmarkStart w:id="1016" w:name="_Toc465848863"/>
      <w:bookmarkStart w:id="1017" w:name="_Toc468876183"/>
      <w:bookmarkStart w:id="1018" w:name="_Toc469487677"/>
      <w:r w:rsidRPr="009F5821">
        <w:rPr>
          <w:szCs w:val="24"/>
        </w:rPr>
        <w:lastRenderedPageBreak/>
        <w:t>Инструкции по заполнению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C57E6">
            <w:pPr>
              <w:pStyle w:val="aff1"/>
              <w:numPr>
                <w:ilvl w:val="0"/>
                <w:numId w:val="78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C57E6">
            <w:pPr>
              <w:pStyle w:val="aff1"/>
              <w:numPr>
                <w:ilvl w:val="0"/>
                <w:numId w:val="78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C57E6">
            <w:pPr>
              <w:pStyle w:val="aff1"/>
              <w:numPr>
                <w:ilvl w:val="0"/>
                <w:numId w:val="78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9" w:name="_Hlt22846931"/>
      <w:bookmarkStart w:id="1020" w:name="_Ref440361439"/>
      <w:bookmarkStart w:id="1021" w:name="_Ref440361914"/>
      <w:bookmarkStart w:id="1022" w:name="_Ref440361959"/>
      <w:bookmarkStart w:id="1023" w:name="_Toc469487678"/>
      <w:bookmarkStart w:id="1024" w:name="_Ref93264992"/>
      <w:bookmarkStart w:id="1025" w:name="_Ref93265116"/>
      <w:bookmarkStart w:id="1026" w:name="_Toc98253933"/>
      <w:bookmarkStart w:id="1027" w:name="_Toc165173859"/>
      <w:bookmarkStart w:id="1028" w:name="_Toc423423671"/>
      <w:bookmarkEnd w:id="101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20"/>
      <w:bookmarkEnd w:id="1021"/>
      <w:bookmarkEnd w:id="1022"/>
      <w:bookmarkEnd w:id="1023"/>
    </w:p>
    <w:p w:rsidR="00B8118F" w:rsidRPr="009F5821" w:rsidRDefault="00B8118F" w:rsidP="00B8118F">
      <w:pPr>
        <w:pStyle w:val="3"/>
        <w:rPr>
          <w:szCs w:val="24"/>
        </w:rPr>
      </w:pPr>
      <w:bookmarkStart w:id="1029" w:name="_Toc440361383"/>
      <w:bookmarkStart w:id="1030" w:name="_Toc440376138"/>
      <w:bookmarkStart w:id="1031" w:name="_Toc440376265"/>
      <w:bookmarkStart w:id="1032" w:name="_Toc440382523"/>
      <w:bookmarkStart w:id="1033" w:name="_Toc440447193"/>
      <w:bookmarkStart w:id="1034" w:name="_Toc440632354"/>
      <w:bookmarkStart w:id="1035" w:name="_Toc440875126"/>
      <w:bookmarkStart w:id="1036" w:name="_Toc441131113"/>
      <w:bookmarkStart w:id="1037" w:name="_Toc465774636"/>
      <w:bookmarkStart w:id="1038" w:name="_Toc465848865"/>
      <w:bookmarkStart w:id="1039" w:name="_Toc468876185"/>
      <w:bookmarkStart w:id="1040" w:name="_Toc469487679"/>
      <w:r w:rsidRPr="009F5821">
        <w:rPr>
          <w:szCs w:val="24"/>
        </w:rPr>
        <w:t>Форма графика оплаты оказания услуг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485966" w:rsidRDefault="00485966" w:rsidP="00B8118F">
            <w:pPr>
              <w:pStyle w:val="aff0"/>
              <w:jc w:val="center"/>
              <w:rPr>
                <w:b/>
                <w:i/>
                <w:color w:val="000000"/>
              </w:rPr>
            </w:pPr>
            <w:r w:rsidRPr="00485966">
              <w:rPr>
                <w:b/>
                <w:i/>
                <w:color w:val="000000"/>
                <w:sz w:val="24"/>
                <w:szCs w:val="24"/>
              </w:rPr>
              <w:t>Услуги по техническому обслуживанию автотранспорта для нужд ПАО «МРСК Центра» (филиала «Смоленскэнерго»)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9C57E6">
            <w:pPr>
              <w:pStyle w:val="aff1"/>
              <w:numPr>
                <w:ilvl w:val="0"/>
                <w:numId w:val="79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9C57E6">
            <w:pPr>
              <w:pStyle w:val="aff1"/>
              <w:numPr>
                <w:ilvl w:val="0"/>
                <w:numId w:val="79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9C57E6">
            <w:pPr>
              <w:pStyle w:val="aff1"/>
              <w:numPr>
                <w:ilvl w:val="0"/>
                <w:numId w:val="79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41" w:name="_Toc440361384"/>
      <w:bookmarkStart w:id="1042" w:name="_Toc440376139"/>
      <w:bookmarkStart w:id="1043" w:name="_Toc440376266"/>
      <w:bookmarkStart w:id="1044" w:name="_Toc440382524"/>
      <w:bookmarkStart w:id="1045" w:name="_Toc440447194"/>
      <w:bookmarkStart w:id="1046" w:name="_Toc440632355"/>
      <w:bookmarkStart w:id="1047" w:name="_Toc440875127"/>
      <w:bookmarkStart w:id="1048" w:name="_Toc441131114"/>
      <w:bookmarkStart w:id="1049" w:name="_Toc465774637"/>
      <w:bookmarkStart w:id="1050" w:name="_Toc465848866"/>
      <w:bookmarkStart w:id="1051" w:name="_Toc468876186"/>
      <w:bookmarkStart w:id="1052" w:name="_Toc469487680"/>
      <w:r w:rsidRPr="009F5821">
        <w:rPr>
          <w:szCs w:val="24"/>
        </w:rPr>
        <w:lastRenderedPageBreak/>
        <w:t>Инструкции по заполнению</w:t>
      </w:r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2654BD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2654BD" w:rsidRPr="00303087">
        <w:rPr>
          <w:sz w:val="24"/>
          <w:szCs w:val="24"/>
        </w:rPr>
      </w:r>
      <w:r w:rsidR="002654BD" w:rsidRPr="00303087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53" w:name="_Ref440361531"/>
      <w:bookmarkStart w:id="1054" w:name="_Ref440361610"/>
      <w:bookmarkStart w:id="1055" w:name="_Toc469487681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27"/>
      <w:bookmarkEnd w:id="928"/>
      <w:bookmarkEnd w:id="1024"/>
      <w:bookmarkEnd w:id="1025"/>
      <w:bookmarkEnd w:id="1026"/>
      <w:bookmarkEnd w:id="1027"/>
      <w:bookmarkEnd w:id="1028"/>
      <w:bookmarkEnd w:id="1053"/>
      <w:bookmarkEnd w:id="1054"/>
      <w:bookmarkEnd w:id="1055"/>
    </w:p>
    <w:p w:rsidR="004F4D80" w:rsidRPr="009F5821" w:rsidRDefault="004F4D80" w:rsidP="004F4D80">
      <w:pPr>
        <w:pStyle w:val="3"/>
        <w:rPr>
          <w:szCs w:val="24"/>
        </w:rPr>
      </w:pPr>
      <w:bookmarkStart w:id="1056" w:name="_Toc439170685"/>
      <w:bookmarkStart w:id="1057" w:name="_Toc439172787"/>
      <w:bookmarkStart w:id="1058" w:name="_Toc439173231"/>
      <w:bookmarkStart w:id="1059" w:name="_Toc439238227"/>
      <w:bookmarkStart w:id="1060" w:name="_Toc439252775"/>
      <w:bookmarkStart w:id="1061" w:name="_Toc439323749"/>
      <w:bookmarkStart w:id="1062" w:name="_Toc440361386"/>
      <w:bookmarkStart w:id="1063" w:name="_Toc440376141"/>
      <w:bookmarkStart w:id="1064" w:name="_Toc440376268"/>
      <w:bookmarkStart w:id="1065" w:name="_Toc440382526"/>
      <w:bookmarkStart w:id="1066" w:name="_Toc440447196"/>
      <w:bookmarkStart w:id="1067" w:name="_Toc440632357"/>
      <w:bookmarkStart w:id="1068" w:name="_Toc440875129"/>
      <w:bookmarkStart w:id="1069" w:name="_Toc441131116"/>
      <w:bookmarkStart w:id="1070" w:name="_Toc465774639"/>
      <w:bookmarkStart w:id="1071" w:name="_Toc465848868"/>
      <w:bookmarkStart w:id="1072" w:name="_Toc468876188"/>
      <w:bookmarkStart w:id="1073" w:name="_Toc469487682"/>
      <w:bookmarkStart w:id="1074" w:name="_Toc157248186"/>
      <w:bookmarkStart w:id="1075" w:name="_Toc157496555"/>
      <w:bookmarkStart w:id="1076" w:name="_Toc158206094"/>
      <w:bookmarkStart w:id="1077" w:name="_Toc164057779"/>
      <w:bookmarkStart w:id="1078" w:name="_Toc164137129"/>
      <w:bookmarkStart w:id="1079" w:name="_Toc164161289"/>
      <w:bookmarkStart w:id="1080" w:name="_Toc165173860"/>
      <w:r w:rsidRPr="009F5821">
        <w:rPr>
          <w:szCs w:val="24"/>
        </w:rPr>
        <w:t>Форма Протокола разногласий к проекту Договора</w:t>
      </w:r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r w:rsidRPr="009F5821">
        <w:rPr>
          <w:szCs w:val="24"/>
        </w:rPr>
        <w:t xml:space="preserve"> </w:t>
      </w:r>
      <w:bookmarkEnd w:id="1074"/>
      <w:bookmarkEnd w:id="1075"/>
      <w:bookmarkEnd w:id="1076"/>
      <w:bookmarkEnd w:id="1077"/>
      <w:bookmarkEnd w:id="1078"/>
      <w:bookmarkEnd w:id="1079"/>
      <w:bookmarkEnd w:id="108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1C1499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1C1499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1C1499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1C1499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C1499">
              <w:rPr>
                <w:sz w:val="24"/>
                <w:szCs w:val="24"/>
              </w:rPr>
              <w:t xml:space="preserve">№ </w:t>
            </w:r>
            <w:proofErr w:type="gramStart"/>
            <w:r w:rsidRPr="001C1499">
              <w:rPr>
                <w:sz w:val="24"/>
                <w:szCs w:val="24"/>
              </w:rPr>
              <w:t>п</w:t>
            </w:r>
            <w:proofErr w:type="gramEnd"/>
            <w:r w:rsidRPr="001C1499">
              <w:rPr>
                <w:sz w:val="24"/>
                <w:szCs w:val="24"/>
              </w:rPr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1C1499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1C1499">
              <w:rPr>
                <w:sz w:val="24"/>
                <w:szCs w:val="24"/>
              </w:rPr>
              <w:t>№ пункта проекта Договора (</w:t>
            </w:r>
            <w:r w:rsidR="003C1FE1" w:rsidRPr="001C1499">
              <w:rPr>
                <w:sz w:val="24"/>
                <w:szCs w:val="24"/>
              </w:rPr>
              <w:t xml:space="preserve">раздел </w:t>
            </w:r>
            <w:r w:rsidR="002654BD" w:rsidRPr="001C1499">
              <w:rPr>
                <w:sz w:val="24"/>
                <w:szCs w:val="24"/>
              </w:rPr>
              <w:fldChar w:fldCharType="begin"/>
            </w:r>
            <w:r w:rsidR="003C1FE1" w:rsidRPr="001C1499">
              <w:rPr>
                <w:sz w:val="24"/>
                <w:szCs w:val="24"/>
              </w:rPr>
              <w:instrText xml:space="preserve"> REF _Ref440272931 \r \h </w:instrText>
            </w:r>
            <w:r w:rsidR="001C1499" w:rsidRPr="001C1499">
              <w:rPr>
                <w:sz w:val="24"/>
                <w:szCs w:val="24"/>
              </w:rPr>
              <w:instrText xml:space="preserve"> \* MERGEFORMAT </w:instrText>
            </w:r>
            <w:r w:rsidR="002654BD" w:rsidRPr="001C1499">
              <w:rPr>
                <w:sz w:val="24"/>
                <w:szCs w:val="24"/>
              </w:rPr>
            </w:r>
            <w:r w:rsidR="002654BD" w:rsidRPr="001C1499">
              <w:rPr>
                <w:sz w:val="24"/>
                <w:szCs w:val="24"/>
              </w:rPr>
              <w:fldChar w:fldCharType="separate"/>
            </w:r>
            <w:r w:rsidR="00DD092B" w:rsidRPr="001C1499">
              <w:rPr>
                <w:sz w:val="24"/>
                <w:szCs w:val="24"/>
              </w:rPr>
              <w:t>2</w:t>
            </w:r>
            <w:r w:rsidR="002654BD" w:rsidRPr="001C1499">
              <w:rPr>
                <w:sz w:val="24"/>
                <w:szCs w:val="24"/>
              </w:rPr>
              <w:fldChar w:fldCharType="end"/>
            </w:r>
            <w:r w:rsidRPr="001C1499">
              <w:rPr>
                <w:sz w:val="24"/>
                <w:szCs w:val="24"/>
              </w:rPr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1C1499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1C1499">
              <w:rPr>
                <w:sz w:val="24"/>
                <w:szCs w:val="24"/>
              </w:rPr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1C1499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1C1499">
              <w:rPr>
                <w:sz w:val="24"/>
                <w:szCs w:val="24"/>
              </w:rPr>
              <w:t xml:space="preserve">Предложения </w:t>
            </w:r>
            <w:r w:rsidR="00C236C0" w:rsidRPr="001C1499">
              <w:rPr>
                <w:sz w:val="24"/>
                <w:szCs w:val="24"/>
              </w:rPr>
              <w:t>Участник</w:t>
            </w:r>
            <w:r w:rsidRPr="001C1499">
              <w:rPr>
                <w:sz w:val="24"/>
                <w:szCs w:val="24"/>
              </w:rP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1C1499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1C1499">
              <w:rPr>
                <w:sz w:val="24"/>
                <w:szCs w:val="24"/>
              </w:rPr>
              <w:t>Примечания, обоснование</w:t>
            </w:r>
          </w:p>
        </w:tc>
      </w:tr>
      <w:tr w:rsidR="004F4D80" w:rsidRPr="001C1499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1C1499" w:rsidRDefault="004F4D80" w:rsidP="009C57E6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C1499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C1499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C1499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C1499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1C1499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1C1499" w:rsidRDefault="004F4D80" w:rsidP="009C57E6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C1499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C1499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C1499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C1499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1C1499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1C1499" w:rsidRDefault="004F4D80" w:rsidP="009C57E6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C1499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C1499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C1499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C1499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1C1499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1C1499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Cs w:val="24"/>
              </w:rPr>
            </w:pPr>
            <w:r w:rsidRPr="001C1499">
              <w:rPr>
                <w:color w:val="000000"/>
                <w:szCs w:val="24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C1499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C1499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C1499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C1499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</w:tbl>
    <w:p w:rsidR="004F4D80" w:rsidRPr="001C1499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</w:p>
    <w:p w:rsidR="004F4D80" w:rsidRPr="001C1499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1C1499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1C1499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1C1499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C1499">
              <w:rPr>
                <w:sz w:val="24"/>
                <w:szCs w:val="24"/>
              </w:rPr>
              <w:t xml:space="preserve">№ </w:t>
            </w:r>
            <w:proofErr w:type="gramStart"/>
            <w:r w:rsidRPr="001C1499">
              <w:rPr>
                <w:sz w:val="24"/>
                <w:szCs w:val="24"/>
              </w:rPr>
              <w:t>п</w:t>
            </w:r>
            <w:proofErr w:type="gramEnd"/>
            <w:r w:rsidRPr="001C1499">
              <w:rPr>
                <w:sz w:val="24"/>
                <w:szCs w:val="24"/>
              </w:rPr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1C1499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1C1499">
              <w:rPr>
                <w:sz w:val="24"/>
                <w:szCs w:val="24"/>
              </w:rPr>
              <w:t>№ пункта проекта Договора (</w:t>
            </w:r>
            <w:r w:rsidR="003C1FE1" w:rsidRPr="001C1499">
              <w:rPr>
                <w:sz w:val="24"/>
                <w:szCs w:val="24"/>
              </w:rPr>
              <w:t xml:space="preserve">раздел </w:t>
            </w:r>
            <w:r w:rsidR="002654BD" w:rsidRPr="001C1499">
              <w:rPr>
                <w:sz w:val="24"/>
                <w:szCs w:val="24"/>
              </w:rPr>
              <w:fldChar w:fldCharType="begin"/>
            </w:r>
            <w:r w:rsidR="003C1FE1" w:rsidRPr="001C1499">
              <w:rPr>
                <w:sz w:val="24"/>
                <w:szCs w:val="24"/>
              </w:rPr>
              <w:instrText xml:space="preserve"> REF _Ref440272931 \r \h </w:instrText>
            </w:r>
            <w:r w:rsidR="001C1499" w:rsidRPr="001C1499">
              <w:rPr>
                <w:sz w:val="24"/>
                <w:szCs w:val="24"/>
              </w:rPr>
              <w:instrText xml:space="preserve"> \* MERGEFORMAT </w:instrText>
            </w:r>
            <w:r w:rsidR="002654BD" w:rsidRPr="001C1499">
              <w:rPr>
                <w:sz w:val="24"/>
                <w:szCs w:val="24"/>
              </w:rPr>
            </w:r>
            <w:r w:rsidR="002654BD" w:rsidRPr="001C1499">
              <w:rPr>
                <w:sz w:val="24"/>
                <w:szCs w:val="24"/>
              </w:rPr>
              <w:fldChar w:fldCharType="separate"/>
            </w:r>
            <w:r w:rsidR="00DD092B" w:rsidRPr="001C1499">
              <w:rPr>
                <w:sz w:val="24"/>
                <w:szCs w:val="24"/>
              </w:rPr>
              <w:t>2</w:t>
            </w:r>
            <w:r w:rsidR="002654BD" w:rsidRPr="001C1499">
              <w:rPr>
                <w:sz w:val="24"/>
                <w:szCs w:val="24"/>
              </w:rPr>
              <w:fldChar w:fldCharType="end"/>
            </w:r>
            <w:r w:rsidRPr="001C1499">
              <w:rPr>
                <w:sz w:val="24"/>
                <w:szCs w:val="24"/>
              </w:rPr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1C1499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1C1499">
              <w:rPr>
                <w:sz w:val="24"/>
                <w:szCs w:val="24"/>
              </w:rPr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1C1499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1C1499">
              <w:rPr>
                <w:sz w:val="24"/>
                <w:szCs w:val="24"/>
              </w:rPr>
              <w:t xml:space="preserve">Предложения </w:t>
            </w:r>
            <w:r w:rsidR="00C236C0" w:rsidRPr="001C1499">
              <w:rPr>
                <w:sz w:val="24"/>
                <w:szCs w:val="24"/>
              </w:rPr>
              <w:t>Участник</w:t>
            </w:r>
            <w:r w:rsidRPr="001C1499">
              <w:rPr>
                <w:sz w:val="24"/>
                <w:szCs w:val="24"/>
              </w:rP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1C1499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1C1499">
              <w:rPr>
                <w:sz w:val="24"/>
                <w:szCs w:val="24"/>
              </w:rPr>
              <w:t>Примечания, обоснование</w:t>
            </w:r>
          </w:p>
        </w:tc>
      </w:tr>
      <w:tr w:rsidR="004F4D80" w:rsidRPr="001C1499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1C1499" w:rsidRDefault="004F4D80" w:rsidP="009C57E6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C1499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C1499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C1499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C1499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1C1499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1C1499" w:rsidRDefault="004F4D80" w:rsidP="009C57E6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C1499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C1499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C1499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C1499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1C1499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1C1499" w:rsidRDefault="004F4D80" w:rsidP="009C57E6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C1499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C1499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C1499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C1499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1C1499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C1499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1C1499">
              <w:rPr>
                <w:color w:val="000000"/>
                <w:szCs w:val="24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C1499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C1499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C1499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C1499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81" w:name="_Toc439170686"/>
      <w:bookmarkStart w:id="1082" w:name="_Toc439172788"/>
      <w:bookmarkStart w:id="1083" w:name="_Toc439173232"/>
      <w:bookmarkStart w:id="1084" w:name="_Toc439238228"/>
      <w:bookmarkStart w:id="1085" w:name="_Toc439252776"/>
      <w:bookmarkStart w:id="1086" w:name="_Toc439323750"/>
      <w:bookmarkStart w:id="1087" w:name="_Toc440361387"/>
      <w:bookmarkStart w:id="1088" w:name="_Toc440376142"/>
      <w:bookmarkStart w:id="1089" w:name="_Toc440376269"/>
      <w:bookmarkStart w:id="1090" w:name="_Toc440382527"/>
      <w:bookmarkStart w:id="1091" w:name="_Toc440447197"/>
      <w:bookmarkStart w:id="1092" w:name="_Toc440632358"/>
      <w:bookmarkStart w:id="1093" w:name="_Toc440875130"/>
      <w:bookmarkStart w:id="1094" w:name="_Toc441131117"/>
      <w:bookmarkStart w:id="1095" w:name="_Toc465774640"/>
      <w:bookmarkStart w:id="1096" w:name="_Toc465848869"/>
      <w:bookmarkStart w:id="1097" w:name="_Toc468876189"/>
      <w:bookmarkStart w:id="1098" w:name="_Toc469487683"/>
      <w:r w:rsidRPr="009F5821">
        <w:rPr>
          <w:szCs w:val="24"/>
        </w:rPr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2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 xml:space="preserve"> 1.2.6 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9" w:name="_Ref55335823"/>
      <w:bookmarkStart w:id="1100" w:name="_Ref55336359"/>
      <w:bookmarkStart w:id="1101" w:name="_Toc57314675"/>
      <w:bookmarkStart w:id="1102" w:name="_Toc69728989"/>
      <w:bookmarkStart w:id="1103" w:name="_Toc98253939"/>
      <w:bookmarkStart w:id="1104" w:name="_Toc165173865"/>
      <w:bookmarkStart w:id="1105" w:name="_Toc423423672"/>
      <w:bookmarkStart w:id="1106" w:name="_Toc469487684"/>
      <w:bookmarkEnd w:id="774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9F5821" w:rsidRDefault="004F4D80" w:rsidP="004F4D80">
      <w:pPr>
        <w:pStyle w:val="3"/>
        <w:rPr>
          <w:szCs w:val="24"/>
        </w:rPr>
      </w:pPr>
      <w:bookmarkStart w:id="1107" w:name="_Toc98253940"/>
      <w:bookmarkStart w:id="1108" w:name="_Toc157248192"/>
      <w:bookmarkStart w:id="1109" w:name="_Toc157496561"/>
      <w:bookmarkStart w:id="1110" w:name="_Toc158206100"/>
      <w:bookmarkStart w:id="1111" w:name="_Toc164057785"/>
      <w:bookmarkStart w:id="1112" w:name="_Toc164137135"/>
      <w:bookmarkStart w:id="1113" w:name="_Toc164161295"/>
      <w:bookmarkStart w:id="1114" w:name="_Toc165173866"/>
      <w:bookmarkStart w:id="1115" w:name="_Toc439170688"/>
      <w:bookmarkStart w:id="1116" w:name="_Toc439172790"/>
      <w:bookmarkStart w:id="1117" w:name="_Toc439173234"/>
      <w:bookmarkStart w:id="1118" w:name="_Toc439238230"/>
      <w:bookmarkStart w:id="1119" w:name="_Toc439252778"/>
      <w:bookmarkStart w:id="1120" w:name="_Ref440272119"/>
      <w:bookmarkStart w:id="1121" w:name="_Toc440361389"/>
      <w:bookmarkStart w:id="1122" w:name="_Ref444170274"/>
      <w:bookmarkStart w:id="1123" w:name="_Toc465774642"/>
      <w:bookmarkStart w:id="1124" w:name="_Toc465848871"/>
      <w:bookmarkStart w:id="1125" w:name="_Toc469487685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9C57E6">
            <w:pPr>
              <w:numPr>
                <w:ilvl w:val="0"/>
                <w:numId w:val="66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9C57E6">
            <w:pPr>
              <w:pStyle w:val="affffff0"/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26" w:name="_Toc439170689"/>
      <w:bookmarkStart w:id="1127" w:name="_Toc439172791"/>
      <w:bookmarkStart w:id="1128" w:name="_Toc439173235"/>
      <w:bookmarkStart w:id="1129" w:name="_Toc439238231"/>
      <w:bookmarkStart w:id="1130" w:name="_Toc439252779"/>
      <w:bookmarkStart w:id="1131" w:name="_Ref440272147"/>
      <w:bookmarkStart w:id="1132" w:name="_Toc440361390"/>
      <w:bookmarkStart w:id="1133" w:name="_Ref444170284"/>
      <w:bookmarkStart w:id="1134" w:name="_Ref444170359"/>
      <w:bookmarkStart w:id="1135" w:name="_Toc469487686"/>
      <w:r w:rsidRPr="009F5821">
        <w:rPr>
          <w:szCs w:val="24"/>
        </w:rPr>
        <w:lastRenderedPageBreak/>
        <w:t xml:space="preserve">Форма </w:t>
      </w:r>
      <w:bookmarkEnd w:id="1126"/>
      <w:bookmarkEnd w:id="1127"/>
      <w:bookmarkEnd w:id="1128"/>
      <w:bookmarkEnd w:id="1129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30"/>
      <w:bookmarkEnd w:id="1131"/>
      <w:bookmarkEnd w:id="1132"/>
      <w:bookmarkEnd w:id="1133"/>
      <w:bookmarkEnd w:id="1134"/>
      <w:bookmarkEnd w:id="1135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36" w:name="_Toc439170690"/>
      <w:bookmarkStart w:id="1137" w:name="_Toc439172792"/>
      <w:bookmarkStart w:id="1138" w:name="_Toc439173236"/>
      <w:bookmarkStart w:id="1139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36"/>
    <w:bookmarkEnd w:id="1137"/>
    <w:bookmarkEnd w:id="1138"/>
    <w:bookmarkEnd w:id="1139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40" w:name="_Toc125426243"/>
      <w:bookmarkStart w:id="1141" w:name="_Toc396984070"/>
      <w:bookmarkStart w:id="1142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43" w:name="_Toc439170691"/>
      <w:bookmarkStart w:id="1144" w:name="_Toc439172793"/>
      <w:bookmarkStart w:id="1145" w:name="_Toc439173237"/>
      <w:bookmarkStart w:id="1146" w:name="_Toc439238233"/>
      <w:bookmarkStart w:id="1147" w:name="_Toc439252780"/>
      <w:bookmarkStart w:id="1148" w:name="_Toc439323754"/>
      <w:bookmarkStart w:id="1149" w:name="_Toc440361391"/>
      <w:bookmarkStart w:id="1150" w:name="_Toc440376146"/>
      <w:bookmarkStart w:id="1151" w:name="_Toc440376273"/>
      <w:bookmarkStart w:id="1152" w:name="_Toc440382531"/>
      <w:bookmarkStart w:id="1153" w:name="_Toc440447201"/>
      <w:bookmarkStart w:id="1154" w:name="_Toc440632362"/>
      <w:bookmarkStart w:id="1155" w:name="_Toc440875134"/>
      <w:bookmarkStart w:id="1156" w:name="_Toc441131121"/>
      <w:bookmarkStart w:id="1157" w:name="_Toc465774644"/>
      <w:bookmarkStart w:id="1158" w:name="_Toc465848873"/>
      <w:bookmarkStart w:id="1159" w:name="_Toc469487687"/>
      <w:r w:rsidRPr="00AE1D2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</w:t>
      </w:r>
      <w:r w:rsidR="00FB1A61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60" w:name="_Ref55336378"/>
      <w:bookmarkStart w:id="1161" w:name="_Toc57314676"/>
      <w:bookmarkStart w:id="1162" w:name="_Toc69728990"/>
      <w:bookmarkStart w:id="1163" w:name="_Toc98253942"/>
      <w:bookmarkStart w:id="1164" w:name="_Toc165173868"/>
      <w:bookmarkStart w:id="1165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FB1A61">
        <w:fldChar w:fldCharType="begin"/>
      </w:r>
      <w:r w:rsidR="00FB1A61">
        <w:instrText xml:space="preserve"> REF _Ref444170359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5.7.2</w:t>
      </w:r>
      <w:r w:rsidR="00FB1A61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66" w:name="_Ref449016627"/>
      <w:bookmarkStart w:id="1167" w:name="_Toc469487688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D904EF" w:rsidRDefault="004F4D80" w:rsidP="004F4D80">
      <w:pPr>
        <w:pStyle w:val="3"/>
        <w:rPr>
          <w:szCs w:val="24"/>
        </w:rPr>
      </w:pPr>
      <w:bookmarkStart w:id="1168" w:name="_Toc98253943"/>
      <w:bookmarkStart w:id="1169" w:name="_Toc157248195"/>
      <w:bookmarkStart w:id="1170" w:name="_Toc157496564"/>
      <w:bookmarkStart w:id="1171" w:name="_Toc158206103"/>
      <w:bookmarkStart w:id="1172" w:name="_Toc164057788"/>
      <w:bookmarkStart w:id="1173" w:name="_Toc164137138"/>
      <w:bookmarkStart w:id="1174" w:name="_Toc164161298"/>
      <w:bookmarkStart w:id="1175" w:name="_Toc165173869"/>
      <w:bookmarkStart w:id="1176" w:name="_Toc439170693"/>
      <w:bookmarkStart w:id="1177" w:name="_Toc439172795"/>
      <w:bookmarkStart w:id="1178" w:name="_Toc439173239"/>
      <w:bookmarkStart w:id="1179" w:name="_Toc439238235"/>
      <w:bookmarkStart w:id="1180" w:name="_Toc439252782"/>
      <w:bookmarkStart w:id="1181" w:name="_Toc439323756"/>
      <w:bookmarkStart w:id="1182" w:name="_Toc440361393"/>
      <w:bookmarkStart w:id="1183" w:name="_Toc440376275"/>
      <w:bookmarkStart w:id="1184" w:name="_Toc440382533"/>
      <w:bookmarkStart w:id="1185" w:name="_Toc440447203"/>
      <w:bookmarkStart w:id="1186" w:name="_Toc440632364"/>
      <w:bookmarkStart w:id="1187" w:name="_Toc440875136"/>
      <w:bookmarkStart w:id="1188" w:name="_Toc441131123"/>
      <w:bookmarkStart w:id="1189" w:name="_Toc465774646"/>
      <w:bookmarkStart w:id="1190" w:name="_Toc465848875"/>
      <w:bookmarkStart w:id="1191" w:name="_Toc468876195"/>
      <w:bookmarkStart w:id="1192" w:name="_Toc469487689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C57E6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C57E6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C57E6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C57E6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C57E6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C57E6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C57E6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C57E6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C57E6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93" w:name="_Toc98253944"/>
      <w:bookmarkStart w:id="1194" w:name="_Toc157248196"/>
      <w:bookmarkStart w:id="1195" w:name="_Toc157496565"/>
      <w:bookmarkStart w:id="1196" w:name="_Toc158206104"/>
      <w:bookmarkStart w:id="1197" w:name="_Toc164057789"/>
      <w:bookmarkStart w:id="1198" w:name="_Toc164137139"/>
      <w:bookmarkStart w:id="1199" w:name="_Toc164161299"/>
      <w:bookmarkStart w:id="120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01" w:name="_Toc439170694"/>
      <w:bookmarkStart w:id="1202" w:name="_Toc439172796"/>
      <w:bookmarkStart w:id="1203" w:name="_Toc439173240"/>
      <w:bookmarkStart w:id="1204" w:name="_Toc439238236"/>
      <w:bookmarkStart w:id="1205" w:name="_Toc439252783"/>
      <w:bookmarkStart w:id="1206" w:name="_Toc439323757"/>
      <w:bookmarkStart w:id="1207" w:name="_Toc440361394"/>
      <w:bookmarkStart w:id="1208" w:name="_Toc440376276"/>
      <w:bookmarkStart w:id="1209" w:name="_Toc440382534"/>
      <w:bookmarkStart w:id="1210" w:name="_Toc440447204"/>
      <w:bookmarkStart w:id="1211" w:name="_Toc440632365"/>
      <w:bookmarkStart w:id="1212" w:name="_Toc440875137"/>
      <w:bookmarkStart w:id="1213" w:name="_Toc441131124"/>
      <w:bookmarkStart w:id="1214" w:name="_Toc465774647"/>
      <w:bookmarkStart w:id="1215" w:name="_Toc465848876"/>
      <w:bookmarkStart w:id="1216" w:name="_Toc468876196"/>
      <w:bookmarkStart w:id="1217" w:name="_Toc469487690"/>
      <w:r w:rsidRPr="00D904EF">
        <w:rPr>
          <w:szCs w:val="24"/>
        </w:rPr>
        <w:lastRenderedPageBreak/>
        <w:t>Инструкции по заполнению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8" w:name="_Ref55336389"/>
      <w:bookmarkStart w:id="1219" w:name="_Toc57314677"/>
      <w:bookmarkStart w:id="1220" w:name="_Toc69728991"/>
      <w:bookmarkStart w:id="1221" w:name="_Toc98253945"/>
      <w:bookmarkStart w:id="1222" w:name="_Toc165173871"/>
      <w:bookmarkStart w:id="1223" w:name="_Toc423423675"/>
      <w:bookmarkStart w:id="1224" w:name="_Toc469487691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D904EF" w:rsidRDefault="004F4D80" w:rsidP="004F4D80">
      <w:pPr>
        <w:pStyle w:val="3"/>
        <w:rPr>
          <w:szCs w:val="24"/>
        </w:rPr>
      </w:pPr>
      <w:bookmarkStart w:id="1225" w:name="_Toc98253946"/>
      <w:bookmarkStart w:id="1226" w:name="_Toc157248198"/>
      <w:bookmarkStart w:id="1227" w:name="_Toc157496567"/>
      <w:bookmarkStart w:id="1228" w:name="_Toc158206106"/>
      <w:bookmarkStart w:id="1229" w:name="_Toc164057791"/>
      <w:bookmarkStart w:id="1230" w:name="_Toc164137141"/>
      <w:bookmarkStart w:id="1231" w:name="_Toc164161301"/>
      <w:bookmarkStart w:id="1232" w:name="_Toc165173872"/>
      <w:bookmarkStart w:id="1233" w:name="_Toc439170696"/>
      <w:bookmarkStart w:id="1234" w:name="_Toc439172798"/>
      <w:bookmarkStart w:id="1235" w:name="_Toc439173242"/>
      <w:bookmarkStart w:id="1236" w:name="_Toc439238238"/>
      <w:bookmarkStart w:id="1237" w:name="_Toc439252785"/>
      <w:bookmarkStart w:id="1238" w:name="_Toc439323759"/>
      <w:bookmarkStart w:id="1239" w:name="_Toc440361396"/>
      <w:bookmarkStart w:id="1240" w:name="_Toc440376278"/>
      <w:bookmarkStart w:id="1241" w:name="_Toc440382536"/>
      <w:bookmarkStart w:id="1242" w:name="_Toc440447206"/>
      <w:bookmarkStart w:id="1243" w:name="_Toc440632367"/>
      <w:bookmarkStart w:id="1244" w:name="_Toc440875139"/>
      <w:bookmarkStart w:id="1245" w:name="_Toc441131126"/>
      <w:bookmarkStart w:id="1246" w:name="_Toc465774649"/>
      <w:bookmarkStart w:id="1247" w:name="_Toc465848878"/>
      <w:bookmarkStart w:id="1248" w:name="_Toc468876198"/>
      <w:bookmarkStart w:id="1249" w:name="_Toc469487692"/>
      <w:r w:rsidRPr="00D904EF">
        <w:rPr>
          <w:szCs w:val="24"/>
        </w:rPr>
        <w:t>Форма Справки о материально-технических ресурсах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C57E6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C57E6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C57E6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50" w:name="_Toc98253947"/>
      <w:bookmarkStart w:id="1251" w:name="_Toc157248199"/>
      <w:bookmarkStart w:id="1252" w:name="_Toc157496568"/>
      <w:bookmarkStart w:id="1253" w:name="_Toc158206107"/>
      <w:bookmarkStart w:id="1254" w:name="_Toc164057792"/>
      <w:bookmarkStart w:id="1255" w:name="_Toc164137142"/>
      <w:bookmarkStart w:id="1256" w:name="_Toc164161302"/>
      <w:bookmarkStart w:id="1257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58" w:name="_Toc439170697"/>
      <w:bookmarkStart w:id="1259" w:name="_Toc439172799"/>
      <w:bookmarkStart w:id="1260" w:name="_Toc439173243"/>
      <w:bookmarkStart w:id="1261" w:name="_Toc439238239"/>
      <w:bookmarkStart w:id="1262" w:name="_Toc439252786"/>
      <w:bookmarkStart w:id="1263" w:name="_Toc439323760"/>
      <w:bookmarkStart w:id="1264" w:name="_Toc440361397"/>
      <w:bookmarkStart w:id="1265" w:name="_Toc440376279"/>
      <w:bookmarkStart w:id="1266" w:name="_Toc440382537"/>
      <w:bookmarkStart w:id="1267" w:name="_Toc440447207"/>
      <w:bookmarkStart w:id="1268" w:name="_Toc440632368"/>
      <w:bookmarkStart w:id="1269" w:name="_Toc440875140"/>
      <w:bookmarkStart w:id="1270" w:name="_Toc441131127"/>
      <w:bookmarkStart w:id="1271" w:name="_Toc465774650"/>
      <w:bookmarkStart w:id="1272" w:name="_Toc465848879"/>
      <w:bookmarkStart w:id="1273" w:name="_Toc468876199"/>
      <w:bookmarkStart w:id="1274" w:name="_Toc469487693"/>
      <w:r w:rsidRPr="00D904EF">
        <w:rPr>
          <w:szCs w:val="24"/>
        </w:rPr>
        <w:lastRenderedPageBreak/>
        <w:t>Инструкции по заполнению</w:t>
      </w:r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5" w:name="_Ref55336398"/>
      <w:bookmarkStart w:id="1276" w:name="_Toc57314678"/>
      <w:bookmarkStart w:id="1277" w:name="_Toc69728992"/>
      <w:bookmarkStart w:id="1278" w:name="_Toc98253948"/>
      <w:bookmarkStart w:id="1279" w:name="_Toc165173874"/>
      <w:bookmarkStart w:id="1280" w:name="_Toc423423676"/>
      <w:bookmarkStart w:id="1281" w:name="_Toc469487694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75"/>
      <w:bookmarkEnd w:id="1276"/>
      <w:bookmarkEnd w:id="1277"/>
      <w:bookmarkEnd w:id="1278"/>
      <w:bookmarkEnd w:id="1279"/>
      <w:bookmarkEnd w:id="1280"/>
      <w:bookmarkEnd w:id="1281"/>
    </w:p>
    <w:p w:rsidR="004F4D80" w:rsidRPr="00D904EF" w:rsidRDefault="004F4D80" w:rsidP="004F4D80">
      <w:pPr>
        <w:pStyle w:val="3"/>
        <w:rPr>
          <w:szCs w:val="24"/>
        </w:rPr>
      </w:pPr>
      <w:bookmarkStart w:id="1282" w:name="_Toc98253949"/>
      <w:bookmarkStart w:id="1283" w:name="_Toc157248201"/>
      <w:bookmarkStart w:id="1284" w:name="_Toc157496570"/>
      <w:bookmarkStart w:id="1285" w:name="_Toc158206109"/>
      <w:bookmarkStart w:id="1286" w:name="_Toc164057794"/>
      <w:bookmarkStart w:id="1287" w:name="_Toc164137144"/>
      <w:bookmarkStart w:id="1288" w:name="_Toc164161304"/>
      <w:bookmarkStart w:id="1289" w:name="_Toc165173875"/>
      <w:bookmarkStart w:id="1290" w:name="_Toc439170699"/>
      <w:bookmarkStart w:id="1291" w:name="_Toc439172801"/>
      <w:bookmarkStart w:id="1292" w:name="_Toc439173245"/>
      <w:bookmarkStart w:id="1293" w:name="_Toc439238241"/>
      <w:bookmarkStart w:id="1294" w:name="_Toc439252788"/>
      <w:bookmarkStart w:id="1295" w:name="_Toc439323762"/>
      <w:bookmarkStart w:id="1296" w:name="_Toc440361399"/>
      <w:bookmarkStart w:id="1297" w:name="_Toc440376281"/>
      <w:bookmarkStart w:id="1298" w:name="_Toc440382539"/>
      <w:bookmarkStart w:id="1299" w:name="_Toc440447209"/>
      <w:bookmarkStart w:id="1300" w:name="_Toc440632370"/>
      <w:bookmarkStart w:id="1301" w:name="_Toc440875142"/>
      <w:bookmarkStart w:id="1302" w:name="_Toc441131129"/>
      <w:bookmarkStart w:id="1303" w:name="_Toc465774652"/>
      <w:bookmarkStart w:id="1304" w:name="_Toc465848881"/>
      <w:bookmarkStart w:id="1305" w:name="_Toc468876201"/>
      <w:bookmarkStart w:id="1306" w:name="_Toc469487695"/>
      <w:r w:rsidRPr="00D904EF">
        <w:rPr>
          <w:szCs w:val="24"/>
        </w:rPr>
        <w:t>Форма Справки о кадровых ресурсах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9C57E6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9C57E6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9C57E6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9C57E6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9C57E6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9C57E6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9C57E6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9C57E6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9C57E6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07" w:name="_Toc98253950"/>
      <w:bookmarkStart w:id="1308" w:name="_Toc157248202"/>
      <w:bookmarkStart w:id="1309" w:name="_Toc157496571"/>
      <w:bookmarkStart w:id="1310" w:name="_Toc158206110"/>
      <w:bookmarkStart w:id="1311" w:name="_Toc164057795"/>
      <w:bookmarkStart w:id="1312" w:name="_Toc164137145"/>
      <w:bookmarkStart w:id="1313" w:name="_Toc164161305"/>
      <w:bookmarkStart w:id="131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5" w:name="_Toc439170700"/>
      <w:bookmarkStart w:id="1316" w:name="_Toc439172802"/>
      <w:bookmarkStart w:id="1317" w:name="_Toc439173246"/>
      <w:bookmarkStart w:id="1318" w:name="_Toc439238242"/>
      <w:bookmarkStart w:id="1319" w:name="_Toc439252789"/>
      <w:bookmarkStart w:id="1320" w:name="_Toc439323763"/>
      <w:bookmarkStart w:id="1321" w:name="_Toc440361400"/>
      <w:bookmarkStart w:id="1322" w:name="_Toc440376282"/>
      <w:bookmarkStart w:id="1323" w:name="_Toc440382540"/>
      <w:bookmarkStart w:id="1324" w:name="_Toc440447210"/>
      <w:bookmarkStart w:id="1325" w:name="_Toc440632371"/>
      <w:bookmarkStart w:id="1326" w:name="_Toc440875143"/>
      <w:bookmarkStart w:id="1327" w:name="_Toc441131130"/>
      <w:bookmarkStart w:id="1328" w:name="_Toc465774653"/>
      <w:bookmarkStart w:id="1329" w:name="_Toc465848882"/>
      <w:bookmarkStart w:id="1330" w:name="_Toc468876202"/>
      <w:bookmarkStart w:id="1331" w:name="_Toc469487696"/>
      <w:r w:rsidRPr="00D904EF">
        <w:rPr>
          <w:szCs w:val="24"/>
        </w:rPr>
        <w:lastRenderedPageBreak/>
        <w:t>Инструкции по заполнению</w:t>
      </w:r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32" w:name="_Toc165173881"/>
      <w:bookmarkStart w:id="1333" w:name="_Ref194749267"/>
      <w:bookmarkStart w:id="1334" w:name="_Toc423423677"/>
      <w:bookmarkStart w:id="1335" w:name="_Ref440271993"/>
      <w:bookmarkStart w:id="1336" w:name="_Ref440274659"/>
      <w:bookmarkStart w:id="1337" w:name="_Toc469487697"/>
      <w:bookmarkStart w:id="1338" w:name="_Ref90381523"/>
      <w:bookmarkStart w:id="1339" w:name="_Toc90385124"/>
      <w:bookmarkStart w:id="1340" w:name="_Ref96861029"/>
      <w:bookmarkStart w:id="1341" w:name="_Toc97651410"/>
      <w:bookmarkStart w:id="134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32"/>
      <w:bookmarkEnd w:id="1333"/>
      <w:bookmarkEnd w:id="1334"/>
      <w:bookmarkEnd w:id="1335"/>
      <w:bookmarkEnd w:id="1336"/>
      <w:bookmarkEnd w:id="1337"/>
    </w:p>
    <w:p w:rsidR="004F4D80" w:rsidRPr="00D904EF" w:rsidRDefault="004F4D80" w:rsidP="004F4D80">
      <w:pPr>
        <w:pStyle w:val="3"/>
        <w:rPr>
          <w:szCs w:val="24"/>
        </w:rPr>
      </w:pPr>
      <w:bookmarkStart w:id="1343" w:name="_Toc97651411"/>
      <w:bookmarkStart w:id="1344" w:name="_Toc98253956"/>
      <w:bookmarkStart w:id="1345" w:name="_Toc157248208"/>
      <w:bookmarkStart w:id="1346" w:name="_Toc157496577"/>
      <w:bookmarkStart w:id="1347" w:name="_Toc158206116"/>
      <w:bookmarkStart w:id="1348" w:name="_Toc164057801"/>
      <w:bookmarkStart w:id="1349" w:name="_Toc164137151"/>
      <w:bookmarkStart w:id="1350" w:name="_Toc164161311"/>
      <w:bookmarkStart w:id="1351" w:name="_Toc165173882"/>
      <w:bookmarkStart w:id="1352" w:name="_Toc439170702"/>
      <w:bookmarkStart w:id="1353" w:name="_Toc439172804"/>
      <w:bookmarkStart w:id="1354" w:name="_Toc439173248"/>
      <w:bookmarkStart w:id="1355" w:name="_Toc439238244"/>
      <w:bookmarkStart w:id="1356" w:name="_Toc439252791"/>
      <w:bookmarkStart w:id="1357" w:name="_Toc439323765"/>
      <w:bookmarkStart w:id="1358" w:name="_Toc440361402"/>
      <w:bookmarkStart w:id="1359" w:name="_Toc440376284"/>
      <w:bookmarkStart w:id="1360" w:name="_Toc440382542"/>
      <w:bookmarkStart w:id="1361" w:name="_Toc440447212"/>
      <w:bookmarkStart w:id="1362" w:name="_Toc440632373"/>
      <w:bookmarkStart w:id="1363" w:name="_Toc440875145"/>
      <w:bookmarkStart w:id="1364" w:name="_Toc441131132"/>
      <w:bookmarkStart w:id="1365" w:name="_Toc465774655"/>
      <w:bookmarkStart w:id="1366" w:name="_Toc465848884"/>
      <w:bookmarkStart w:id="1367" w:name="_Toc468876204"/>
      <w:bookmarkStart w:id="1368" w:name="_Toc469487698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9C57E6">
      <w:pPr>
        <w:numPr>
          <w:ilvl w:val="0"/>
          <w:numId w:val="62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9C57E6">
      <w:pPr>
        <w:numPr>
          <w:ilvl w:val="0"/>
          <w:numId w:val="62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9C57E6">
      <w:pPr>
        <w:numPr>
          <w:ilvl w:val="0"/>
          <w:numId w:val="62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69" w:name="_Toc97651412"/>
      <w:bookmarkStart w:id="1370" w:name="_Toc98253957"/>
      <w:bookmarkStart w:id="1371" w:name="_Toc157248209"/>
      <w:bookmarkStart w:id="1372" w:name="_Toc157496578"/>
      <w:bookmarkStart w:id="1373" w:name="_Toc158206117"/>
      <w:bookmarkStart w:id="1374" w:name="_Toc164057802"/>
      <w:bookmarkStart w:id="1375" w:name="_Toc164137152"/>
      <w:bookmarkStart w:id="1376" w:name="_Toc164161312"/>
      <w:bookmarkStart w:id="137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3"/>
      <w:bookmarkStart w:id="1379" w:name="_Toc439172805"/>
      <w:bookmarkStart w:id="1380" w:name="_Toc439173249"/>
      <w:bookmarkStart w:id="1381" w:name="_Toc439238245"/>
      <w:bookmarkStart w:id="1382" w:name="_Toc439252792"/>
      <w:bookmarkStart w:id="1383" w:name="_Toc439323766"/>
      <w:bookmarkStart w:id="1384" w:name="_Toc440361403"/>
      <w:bookmarkStart w:id="1385" w:name="_Toc440376285"/>
      <w:bookmarkStart w:id="1386" w:name="_Toc440382543"/>
      <w:bookmarkStart w:id="1387" w:name="_Toc440447213"/>
      <w:bookmarkStart w:id="1388" w:name="_Toc440632374"/>
      <w:bookmarkStart w:id="1389" w:name="_Toc440875146"/>
      <w:bookmarkStart w:id="1390" w:name="_Toc441131133"/>
      <w:bookmarkStart w:id="1391" w:name="_Toc465774656"/>
      <w:bookmarkStart w:id="1392" w:name="_Toc465848885"/>
      <w:bookmarkStart w:id="1393" w:name="_Toc468876205"/>
      <w:bookmarkStart w:id="1394" w:name="_Toc469487699"/>
      <w:r w:rsidRPr="00D904EF">
        <w:rPr>
          <w:szCs w:val="24"/>
        </w:rPr>
        <w:lastRenderedPageBreak/>
        <w:t>Инструкции по заполнению</w:t>
      </w:r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</w:t>
      </w:r>
      <w:r w:rsidR="00FB1A61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38"/>
    <w:bookmarkEnd w:id="1339"/>
    <w:bookmarkEnd w:id="1340"/>
    <w:bookmarkEnd w:id="1341"/>
    <w:bookmarkEnd w:id="134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95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96" w:name="_Toc423423680"/>
      <w:bookmarkStart w:id="1397" w:name="_Ref440272035"/>
      <w:bookmarkStart w:id="1398" w:name="_Ref440274733"/>
      <w:bookmarkStart w:id="1399" w:name="_Ref444181467"/>
      <w:bookmarkStart w:id="1400" w:name="_Toc469487700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95"/>
      <w:bookmarkEnd w:id="1396"/>
      <w:bookmarkEnd w:id="1397"/>
      <w:bookmarkEnd w:id="1398"/>
      <w:bookmarkEnd w:id="1399"/>
      <w:bookmarkEnd w:id="1400"/>
    </w:p>
    <w:p w:rsidR="004F4D80" w:rsidRPr="00E87023" w:rsidRDefault="004F4D80" w:rsidP="004F4D80">
      <w:pPr>
        <w:pStyle w:val="3"/>
        <w:rPr>
          <w:sz w:val="22"/>
        </w:rPr>
      </w:pPr>
      <w:bookmarkStart w:id="1401" w:name="_Toc343690584"/>
      <w:bookmarkStart w:id="1402" w:name="_Toc372294428"/>
      <w:bookmarkStart w:id="1403" w:name="_Toc379288896"/>
      <w:bookmarkStart w:id="1404" w:name="_Toc384734780"/>
      <w:bookmarkStart w:id="1405" w:name="_Toc396984078"/>
      <w:bookmarkStart w:id="1406" w:name="_Toc423423681"/>
      <w:bookmarkStart w:id="1407" w:name="_Toc439170710"/>
      <w:bookmarkStart w:id="1408" w:name="_Toc439172812"/>
      <w:bookmarkStart w:id="1409" w:name="_Toc439173253"/>
      <w:bookmarkStart w:id="1410" w:name="_Toc439238249"/>
      <w:bookmarkStart w:id="1411" w:name="_Toc439252796"/>
      <w:bookmarkStart w:id="1412" w:name="_Toc439323770"/>
      <w:bookmarkStart w:id="1413" w:name="_Toc440361405"/>
      <w:bookmarkStart w:id="1414" w:name="_Toc440376287"/>
      <w:bookmarkStart w:id="1415" w:name="_Toc440382545"/>
      <w:bookmarkStart w:id="1416" w:name="_Toc440447215"/>
      <w:bookmarkStart w:id="1417" w:name="_Toc440632376"/>
      <w:bookmarkStart w:id="1418" w:name="_Toc440875148"/>
      <w:bookmarkStart w:id="1419" w:name="_Toc441131135"/>
      <w:bookmarkStart w:id="1420" w:name="_Toc465774658"/>
      <w:bookmarkStart w:id="1421" w:name="_Toc465848887"/>
      <w:bookmarkStart w:id="1422" w:name="_Toc468876207"/>
      <w:bookmarkStart w:id="1423" w:name="_Toc469487701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24" w:name="_Toc343690585"/>
      <w:bookmarkStart w:id="1425" w:name="_Toc372294429"/>
      <w:bookmarkStart w:id="1426" w:name="_Toc379288897"/>
      <w:bookmarkStart w:id="1427" w:name="_Toc384734781"/>
      <w:bookmarkStart w:id="1428" w:name="_Toc396984079"/>
      <w:bookmarkStart w:id="1429" w:name="_Toc423423682"/>
      <w:bookmarkStart w:id="1430" w:name="_Toc439170711"/>
      <w:bookmarkStart w:id="1431" w:name="_Toc439172813"/>
      <w:bookmarkStart w:id="1432" w:name="_Toc439173254"/>
      <w:bookmarkStart w:id="1433" w:name="_Toc439238250"/>
      <w:bookmarkStart w:id="1434" w:name="_Toc439252797"/>
      <w:bookmarkStart w:id="1435" w:name="_Toc439323771"/>
      <w:bookmarkStart w:id="1436" w:name="_Toc440361406"/>
      <w:bookmarkStart w:id="1437" w:name="_Toc440376288"/>
      <w:bookmarkStart w:id="1438" w:name="_Toc440382546"/>
      <w:bookmarkStart w:id="1439" w:name="_Toc440447216"/>
      <w:bookmarkStart w:id="1440" w:name="_Toc440632377"/>
      <w:bookmarkStart w:id="1441" w:name="_Toc440875149"/>
      <w:bookmarkStart w:id="1442" w:name="_Toc441131136"/>
      <w:bookmarkStart w:id="1443" w:name="_Toc465774659"/>
      <w:bookmarkStart w:id="1444" w:name="_Toc465848888"/>
      <w:bookmarkStart w:id="1445" w:name="_Toc468876208"/>
      <w:bookmarkStart w:id="1446" w:name="_Toc469487702"/>
      <w:r w:rsidRPr="00D27071">
        <w:rPr>
          <w:szCs w:val="24"/>
        </w:rPr>
        <w:lastRenderedPageBreak/>
        <w:t>Инструкции по заполнению</w:t>
      </w:r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47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8" w:name="_Toc423423683"/>
      <w:bookmarkStart w:id="1449" w:name="_Ref440272051"/>
      <w:bookmarkStart w:id="1450" w:name="_Ref440274744"/>
      <w:bookmarkStart w:id="1451" w:name="_Toc469487703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47"/>
      <w:bookmarkEnd w:id="1448"/>
      <w:bookmarkEnd w:id="1449"/>
      <w:bookmarkEnd w:id="1450"/>
      <w:bookmarkEnd w:id="1451"/>
    </w:p>
    <w:p w:rsidR="004F4D80" w:rsidRPr="00AE1D21" w:rsidRDefault="004F4D80" w:rsidP="004F4D80">
      <w:pPr>
        <w:pStyle w:val="3"/>
        <w:rPr>
          <w:szCs w:val="24"/>
        </w:rPr>
      </w:pPr>
      <w:bookmarkStart w:id="1452" w:name="_Toc343690587"/>
      <w:bookmarkStart w:id="1453" w:name="_Toc372294431"/>
      <w:bookmarkStart w:id="1454" w:name="_Toc379288899"/>
      <w:bookmarkStart w:id="1455" w:name="_Toc384734783"/>
      <w:bookmarkStart w:id="1456" w:name="_Toc396984081"/>
      <w:bookmarkStart w:id="1457" w:name="_Toc423423684"/>
      <w:bookmarkStart w:id="1458" w:name="_Toc439170713"/>
      <w:bookmarkStart w:id="1459" w:name="_Toc439172815"/>
      <w:bookmarkStart w:id="1460" w:name="_Toc439173256"/>
      <w:bookmarkStart w:id="1461" w:name="_Toc439238252"/>
      <w:bookmarkStart w:id="1462" w:name="_Toc439252799"/>
      <w:bookmarkStart w:id="1463" w:name="_Toc439323773"/>
      <w:bookmarkStart w:id="1464" w:name="_Toc440361408"/>
      <w:bookmarkStart w:id="1465" w:name="_Toc440376290"/>
      <w:bookmarkStart w:id="1466" w:name="_Toc440382548"/>
      <w:bookmarkStart w:id="1467" w:name="_Toc440447218"/>
      <w:bookmarkStart w:id="1468" w:name="_Toc440632379"/>
      <w:bookmarkStart w:id="1469" w:name="_Toc440875151"/>
      <w:bookmarkStart w:id="1470" w:name="_Toc441131138"/>
      <w:bookmarkStart w:id="1471" w:name="_Toc465774661"/>
      <w:bookmarkStart w:id="1472" w:name="_Toc465848890"/>
      <w:bookmarkStart w:id="1473" w:name="_Toc468876210"/>
      <w:bookmarkStart w:id="1474" w:name="_Toc469487704"/>
      <w:r w:rsidRPr="008C4223">
        <w:rPr>
          <w:szCs w:val="24"/>
        </w:rPr>
        <w:t xml:space="preserve">Форма </w:t>
      </w:r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r w:rsidR="000D70B6" w:rsidRPr="00AE1D21">
        <w:rPr>
          <w:szCs w:val="24"/>
        </w:rPr>
        <w:t>Согласия на обработку персональных данных</w:t>
      </w:r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75" w:name="_Toc439252801"/>
      <w:bookmarkStart w:id="1476" w:name="_Toc439323774"/>
      <w:bookmarkStart w:id="1477" w:name="_Toc440361409"/>
      <w:bookmarkStart w:id="1478" w:name="_Toc440376291"/>
      <w:bookmarkStart w:id="1479" w:name="_Toc440382549"/>
      <w:bookmarkStart w:id="1480" w:name="_Toc440447219"/>
      <w:bookmarkStart w:id="1481" w:name="_Toc440632380"/>
      <w:bookmarkStart w:id="1482" w:name="_Toc440875152"/>
      <w:bookmarkStart w:id="1483" w:name="_Toc441131139"/>
      <w:bookmarkStart w:id="1484" w:name="_Toc465774662"/>
      <w:bookmarkStart w:id="1485" w:name="_Toc465848891"/>
      <w:bookmarkStart w:id="1486" w:name="_Toc468876211"/>
      <w:bookmarkStart w:id="1487" w:name="_Toc469487705"/>
      <w:r w:rsidRPr="00AE1D21">
        <w:rPr>
          <w:szCs w:val="24"/>
        </w:rPr>
        <w:lastRenderedPageBreak/>
        <w:t>Инструкции по заполнению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88" w:name="_Toc461808970"/>
      <w:bookmarkStart w:id="1489" w:name="_Toc464120680"/>
      <w:bookmarkStart w:id="1490" w:name="_Toc465774663"/>
      <w:bookmarkStart w:id="1491" w:name="_Toc465848892"/>
      <w:bookmarkStart w:id="1492" w:name="_Toc468876212"/>
      <w:bookmarkStart w:id="1493" w:name="_Toc469487706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488"/>
      <w:bookmarkEnd w:id="1489"/>
      <w:bookmarkEnd w:id="1490"/>
      <w:bookmarkEnd w:id="1491"/>
      <w:bookmarkEnd w:id="1492"/>
      <w:bookmarkEnd w:id="1493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94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94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95" w:name="_Toc461808972"/>
      <w:bookmarkStart w:id="1496" w:name="_Toc464120681"/>
      <w:bookmarkStart w:id="1497" w:name="_Toc465774664"/>
      <w:bookmarkStart w:id="1498" w:name="_Toc465848893"/>
      <w:bookmarkStart w:id="1499" w:name="_Toc468876213"/>
      <w:bookmarkStart w:id="1500" w:name="_Toc469487707"/>
      <w:r w:rsidRPr="00AE1D21">
        <w:rPr>
          <w:szCs w:val="24"/>
        </w:rPr>
        <w:lastRenderedPageBreak/>
        <w:t>Инструкции по заполнению</w:t>
      </w:r>
      <w:bookmarkEnd w:id="1495"/>
      <w:bookmarkEnd w:id="1496"/>
      <w:bookmarkEnd w:id="1497"/>
      <w:bookmarkEnd w:id="1498"/>
      <w:bookmarkEnd w:id="1499"/>
      <w:bookmarkEnd w:id="1500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01" w:name="_Ref440272256"/>
      <w:bookmarkStart w:id="1502" w:name="_Ref440272678"/>
      <w:bookmarkStart w:id="1503" w:name="_Ref440274944"/>
      <w:bookmarkStart w:id="1504" w:name="_Toc469487708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01"/>
      <w:bookmarkEnd w:id="1502"/>
      <w:bookmarkEnd w:id="1503"/>
      <w:bookmarkEnd w:id="1504"/>
    </w:p>
    <w:p w:rsidR="007A6A39" w:rsidRPr="007A6A39" w:rsidRDefault="007A6A39" w:rsidP="007A6A39">
      <w:pPr>
        <w:pStyle w:val="3"/>
        <w:rPr>
          <w:szCs w:val="24"/>
        </w:rPr>
      </w:pPr>
      <w:bookmarkStart w:id="1505" w:name="_Toc439170715"/>
      <w:bookmarkStart w:id="1506" w:name="_Toc439172817"/>
      <w:bookmarkStart w:id="1507" w:name="_Toc439173259"/>
      <w:bookmarkStart w:id="1508" w:name="_Toc439238255"/>
      <w:bookmarkStart w:id="1509" w:name="_Toc439252803"/>
      <w:bookmarkStart w:id="1510" w:name="_Toc439323776"/>
      <w:bookmarkStart w:id="1511" w:name="_Toc440361411"/>
      <w:bookmarkStart w:id="1512" w:name="_Toc440376293"/>
      <w:bookmarkStart w:id="1513" w:name="_Toc440382551"/>
      <w:bookmarkStart w:id="1514" w:name="_Toc440447221"/>
      <w:bookmarkStart w:id="1515" w:name="_Toc440632382"/>
      <w:bookmarkStart w:id="1516" w:name="_Toc440875154"/>
      <w:bookmarkStart w:id="1517" w:name="_Toc441131141"/>
      <w:bookmarkStart w:id="1518" w:name="_Toc465774666"/>
      <w:bookmarkStart w:id="1519" w:name="_Toc465848895"/>
      <w:bookmarkStart w:id="1520" w:name="_Toc468876215"/>
      <w:bookmarkStart w:id="1521" w:name="_Toc469487709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Pr="00485966" w:rsidRDefault="00C5024F" w:rsidP="00C5024F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485966">
        <w:rPr>
          <w:sz w:val="24"/>
          <w:szCs w:val="24"/>
        </w:rPr>
        <w:t xml:space="preserve">Участник, подавший Заявку на участие в </w:t>
      </w:r>
      <w:r w:rsidR="00485966" w:rsidRPr="00485966">
        <w:rPr>
          <w:sz w:val="24"/>
          <w:szCs w:val="24"/>
        </w:rPr>
        <w:t>открытом</w:t>
      </w:r>
      <w:r w:rsidR="00485966" w:rsidRPr="00485966">
        <w:rPr>
          <w:iCs/>
          <w:sz w:val="24"/>
          <w:szCs w:val="24"/>
          <w:lang w:eastAsia="ru-RU"/>
        </w:rPr>
        <w:t xml:space="preserve"> запросе предложений</w:t>
      </w:r>
      <w:r w:rsidR="00485966" w:rsidRPr="00485966">
        <w:rPr>
          <w:sz w:val="24"/>
          <w:szCs w:val="24"/>
        </w:rPr>
        <w:t xml:space="preserve"> на право заключения Договора на оказание услуг по техническому обслуживанию автотранспорта для нужд ПАО «МРСК Центра» (филиала «Смоленскэнерго»), </w:t>
      </w:r>
      <w:r w:rsidRPr="00485966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485966">
        <w:rPr>
          <w:sz w:val="24"/>
          <w:szCs w:val="24"/>
        </w:rPr>
        <w:t xml:space="preserve">в Заявку </w:t>
      </w:r>
      <w:r w:rsidRPr="00485966">
        <w:rPr>
          <w:sz w:val="24"/>
          <w:szCs w:val="24"/>
        </w:rPr>
        <w:t>в течение срока ее действия после истечения срока окончания приема Заявок;</w:t>
      </w:r>
      <w:proofErr w:type="gramEnd"/>
      <w:r w:rsidRPr="00485966">
        <w:rPr>
          <w:sz w:val="24"/>
          <w:szCs w:val="24"/>
        </w:rPr>
        <w:t xml:space="preserve"> 2) предоставлять достоверные и </w:t>
      </w:r>
      <w:r w:rsidR="00AF12BB" w:rsidRPr="00485966">
        <w:rPr>
          <w:sz w:val="24"/>
          <w:szCs w:val="24"/>
        </w:rPr>
        <w:t xml:space="preserve">нефальсифицированные </w:t>
      </w:r>
      <w:r w:rsidRPr="00485966">
        <w:rPr>
          <w:sz w:val="24"/>
          <w:szCs w:val="24"/>
        </w:rPr>
        <w:t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663EEB" w:rsidRPr="00485966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485966">
        <w:rPr>
          <w:sz w:val="24"/>
          <w:szCs w:val="24"/>
        </w:rPr>
        <w:t xml:space="preserve">; </w:t>
      </w:r>
      <w:r w:rsidR="00AF12BB" w:rsidRPr="00485966">
        <w:rPr>
          <w:sz w:val="24"/>
          <w:szCs w:val="24"/>
        </w:rPr>
        <w:t>4</w:t>
      </w:r>
      <w:r w:rsidRPr="00485966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485966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485966">
        <w:rPr>
          <w:sz w:val="24"/>
          <w:szCs w:val="24"/>
        </w:rPr>
        <w:t xml:space="preserve"> (</w:t>
      </w:r>
      <w:r w:rsidRPr="00485966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485966">
        <w:rPr>
          <w:sz w:val="24"/>
          <w:szCs w:val="24"/>
        </w:rPr>
        <w:t>)</w:t>
      </w:r>
    </w:p>
    <w:p w:rsidR="007A6A39" w:rsidRPr="00485966" w:rsidRDefault="00C5024F" w:rsidP="00311F48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485966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в </w:t>
      </w:r>
      <w:r w:rsidR="00485966" w:rsidRPr="00485966">
        <w:rPr>
          <w:sz w:val="24"/>
          <w:szCs w:val="24"/>
        </w:rPr>
        <w:t>открытом</w:t>
      </w:r>
      <w:r w:rsidR="00485966" w:rsidRPr="00485966">
        <w:rPr>
          <w:iCs/>
          <w:sz w:val="24"/>
          <w:szCs w:val="24"/>
          <w:lang w:eastAsia="ru-RU"/>
        </w:rPr>
        <w:t xml:space="preserve"> запросе предложений</w:t>
      </w:r>
      <w:r w:rsidR="00485966" w:rsidRPr="00485966">
        <w:rPr>
          <w:sz w:val="24"/>
          <w:szCs w:val="24"/>
        </w:rPr>
        <w:t xml:space="preserve"> на право заключения Договора на оказание услуг по техническому обслуживанию автотранспорта для нужд ПАО «МРСК Центра» (филиала «Смоленскэнерго»)</w:t>
      </w:r>
      <w:r w:rsidR="00485966">
        <w:rPr>
          <w:sz w:val="24"/>
          <w:szCs w:val="24"/>
        </w:rPr>
        <w:t xml:space="preserve">, </w:t>
      </w:r>
      <w:r w:rsidR="007A6A39" w:rsidRPr="00485966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</w:t>
      </w:r>
      <w:proofErr w:type="gramEnd"/>
      <w:r w:rsidR="007A6A39" w:rsidRPr="00485966">
        <w:rPr>
          <w:sz w:val="24"/>
          <w:szCs w:val="24"/>
        </w:rPr>
        <w:t xml:space="preserve"> Организатора об уплате неустойки.</w:t>
      </w:r>
    </w:p>
    <w:p w:rsidR="007A6A39" w:rsidRPr="00EA1723" w:rsidRDefault="007A6A39" w:rsidP="009C57E6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9C57E6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9C57E6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</w:t>
      </w:r>
      <w:r w:rsidRPr="00663EEB">
        <w:rPr>
          <w:sz w:val="24"/>
          <w:szCs w:val="24"/>
        </w:rPr>
        <w:lastRenderedPageBreak/>
        <w:t xml:space="preserve">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9C57E6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9C57E6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9C57E6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9C57E6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22" w:name="_Toc439170716"/>
      <w:bookmarkStart w:id="1523" w:name="_Toc439172818"/>
      <w:bookmarkStart w:id="1524" w:name="_Toc439173260"/>
      <w:bookmarkStart w:id="1525" w:name="_Toc439238256"/>
      <w:bookmarkStart w:id="1526" w:name="_Toc439252804"/>
      <w:bookmarkStart w:id="1527" w:name="_Toc439323777"/>
      <w:bookmarkStart w:id="1528" w:name="_Toc440361412"/>
      <w:bookmarkStart w:id="1529" w:name="_Toc440376294"/>
      <w:bookmarkStart w:id="1530" w:name="_Toc440382552"/>
      <w:bookmarkStart w:id="1531" w:name="_Toc440447222"/>
      <w:bookmarkStart w:id="1532" w:name="_Toc440632383"/>
      <w:bookmarkStart w:id="1533" w:name="_Toc440875155"/>
      <w:bookmarkStart w:id="1534" w:name="_Toc441131142"/>
      <w:bookmarkStart w:id="1535" w:name="_Toc465774667"/>
      <w:bookmarkStart w:id="1536" w:name="_Toc465848896"/>
      <w:bookmarkStart w:id="1537" w:name="_Toc468876216"/>
      <w:bookmarkStart w:id="1538" w:name="_Toc469487710"/>
      <w:r w:rsidRPr="007857E5">
        <w:rPr>
          <w:szCs w:val="24"/>
        </w:rPr>
        <w:lastRenderedPageBreak/>
        <w:t>Инструкции по заполнению</w:t>
      </w:r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39" w:name="_Ref465847449"/>
      <w:bookmarkStart w:id="1540" w:name="_Ref465847748"/>
      <w:bookmarkStart w:id="1541" w:name="_Ref465847768"/>
      <w:bookmarkStart w:id="1542" w:name="_Toc469487711"/>
      <w:r w:rsidRPr="00AE1D21">
        <w:lastRenderedPageBreak/>
        <w:t>Расписка  сдачи-приемки соглашения о неустойке (форма 15)</w:t>
      </w:r>
      <w:bookmarkEnd w:id="1539"/>
      <w:bookmarkEnd w:id="1540"/>
      <w:bookmarkEnd w:id="1541"/>
      <w:bookmarkEnd w:id="1542"/>
    </w:p>
    <w:p w:rsidR="00AF12BB" w:rsidRPr="00CC5A3A" w:rsidRDefault="00AF12BB" w:rsidP="00AF12BB">
      <w:pPr>
        <w:pStyle w:val="3"/>
        <w:rPr>
          <w:szCs w:val="24"/>
        </w:rPr>
      </w:pPr>
      <w:bookmarkStart w:id="1543" w:name="_Toc465774669"/>
      <w:bookmarkStart w:id="1544" w:name="_Toc465848898"/>
      <w:bookmarkStart w:id="1545" w:name="_Toc468876218"/>
      <w:bookmarkStart w:id="1546" w:name="_Toc469487712"/>
      <w:r w:rsidRPr="00CC5A3A">
        <w:rPr>
          <w:szCs w:val="24"/>
        </w:rPr>
        <w:t>Форма Расписки  сдачи-приемки соглашения о неустойке</w:t>
      </w:r>
      <w:bookmarkEnd w:id="1543"/>
      <w:bookmarkEnd w:id="1544"/>
      <w:bookmarkEnd w:id="1545"/>
      <w:bookmarkEnd w:id="154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485966" w:rsidP="00AF12BB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Расписка </w:t>
      </w:r>
      <w:r w:rsidR="00AF12BB" w:rsidRPr="00047DE1">
        <w:rPr>
          <w:b/>
          <w:sz w:val="24"/>
          <w:szCs w:val="24"/>
        </w:rPr>
        <w:t>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9C57E6">
      <w:pPr>
        <w:pStyle w:val="26"/>
        <w:pageBreakBefore/>
        <w:numPr>
          <w:ilvl w:val="2"/>
          <w:numId w:val="77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47" w:name="_Toc465774670"/>
      <w:bookmarkStart w:id="1548" w:name="_Toc465848899"/>
      <w:bookmarkStart w:id="1549" w:name="_Toc468876219"/>
      <w:bookmarkStart w:id="1550" w:name="_Toc469487713"/>
      <w:r w:rsidRPr="00CC5A3A">
        <w:rPr>
          <w:szCs w:val="24"/>
        </w:rPr>
        <w:lastRenderedPageBreak/>
        <w:t>Инструкции по заполнению</w:t>
      </w:r>
      <w:bookmarkEnd w:id="1547"/>
      <w:bookmarkEnd w:id="1548"/>
      <w:bookmarkEnd w:id="1549"/>
      <w:bookmarkEnd w:id="1550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9C57E6">
      <w:pPr>
        <w:pStyle w:val="aff6"/>
        <w:numPr>
          <w:ilvl w:val="0"/>
          <w:numId w:val="85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9C57E6">
      <w:pPr>
        <w:pStyle w:val="aff6"/>
        <w:numPr>
          <w:ilvl w:val="0"/>
          <w:numId w:val="85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9C57E6">
      <w:pPr>
        <w:pStyle w:val="aff6"/>
        <w:numPr>
          <w:ilvl w:val="0"/>
          <w:numId w:val="85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51" w:name="_Ref440272274"/>
      <w:bookmarkStart w:id="1552" w:name="_Ref440274756"/>
      <w:bookmarkStart w:id="1553" w:name="_Toc469487714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51"/>
      <w:bookmarkEnd w:id="1552"/>
      <w:bookmarkEnd w:id="1553"/>
    </w:p>
    <w:p w:rsidR="007857E5" w:rsidRPr="00AE1D21" w:rsidRDefault="007857E5" w:rsidP="007857E5">
      <w:pPr>
        <w:pStyle w:val="3"/>
        <w:rPr>
          <w:szCs w:val="24"/>
        </w:rPr>
      </w:pPr>
      <w:bookmarkStart w:id="1554" w:name="_Toc439170718"/>
      <w:bookmarkStart w:id="1555" w:name="_Toc439172820"/>
      <w:bookmarkStart w:id="1556" w:name="_Toc439173262"/>
      <w:bookmarkStart w:id="1557" w:name="_Toc439238258"/>
      <w:bookmarkStart w:id="1558" w:name="_Toc439252806"/>
      <w:bookmarkStart w:id="1559" w:name="_Toc439323779"/>
      <w:bookmarkStart w:id="1560" w:name="_Toc440361414"/>
      <w:bookmarkStart w:id="1561" w:name="_Toc440376296"/>
      <w:bookmarkStart w:id="1562" w:name="_Toc440382554"/>
      <w:bookmarkStart w:id="1563" w:name="_Toc440447224"/>
      <w:bookmarkStart w:id="1564" w:name="_Toc440632385"/>
      <w:bookmarkStart w:id="1565" w:name="_Toc440875157"/>
      <w:bookmarkStart w:id="1566" w:name="_Toc441131144"/>
      <w:bookmarkStart w:id="1567" w:name="_Toc465774672"/>
      <w:bookmarkStart w:id="1568" w:name="_Toc465848901"/>
      <w:bookmarkStart w:id="1569" w:name="_Toc468876221"/>
      <w:bookmarkStart w:id="1570" w:name="_Toc469487715"/>
      <w:r w:rsidRPr="00AE1D21">
        <w:rPr>
          <w:szCs w:val="24"/>
        </w:rPr>
        <w:t xml:space="preserve">Форма </w:t>
      </w:r>
      <w:bookmarkEnd w:id="1554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71" w:name="_Toc300142269"/>
      <w:bookmarkStart w:id="1572" w:name="_Toc309735391"/>
      <w:bookmarkStart w:id="157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7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72"/>
      <w:bookmarkEnd w:id="157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74" w:name="_Toc439170719"/>
      <w:bookmarkStart w:id="1575" w:name="_Toc439172821"/>
      <w:bookmarkStart w:id="1576" w:name="_Toc439173263"/>
      <w:bookmarkStart w:id="1577" w:name="_Toc439238259"/>
      <w:bookmarkStart w:id="1578" w:name="_Toc439252807"/>
      <w:bookmarkStart w:id="1579" w:name="_Toc439323780"/>
      <w:bookmarkStart w:id="1580" w:name="_Toc440361415"/>
      <w:bookmarkStart w:id="1581" w:name="_Toc440376297"/>
      <w:bookmarkStart w:id="1582" w:name="_Toc440382555"/>
      <w:bookmarkStart w:id="1583" w:name="_Toc440447225"/>
      <w:bookmarkStart w:id="1584" w:name="_Toc440632386"/>
      <w:bookmarkStart w:id="1585" w:name="_Toc440875158"/>
      <w:bookmarkStart w:id="1586" w:name="_Toc441131145"/>
      <w:bookmarkStart w:id="1587" w:name="_Toc465774673"/>
      <w:bookmarkStart w:id="1588" w:name="_Toc465848902"/>
      <w:bookmarkStart w:id="1589" w:name="_Toc468876222"/>
      <w:bookmarkStart w:id="1590" w:name="_Toc469487716"/>
      <w:r w:rsidRPr="007857E5">
        <w:rPr>
          <w:szCs w:val="24"/>
        </w:rPr>
        <w:lastRenderedPageBreak/>
        <w:t>Инструкции по заполнению</w:t>
      </w:r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91" w:name="_Ref93268095"/>
      <w:bookmarkStart w:id="1592" w:name="_Ref93268099"/>
      <w:bookmarkStart w:id="1593" w:name="_Toc98253958"/>
      <w:bookmarkStart w:id="1594" w:name="_Toc165173884"/>
      <w:bookmarkStart w:id="1595" w:name="_Toc423423678"/>
      <w:bookmarkStart w:id="1596" w:name="_Ref440272510"/>
      <w:bookmarkStart w:id="1597" w:name="_Ref440274961"/>
      <w:bookmarkStart w:id="1598" w:name="_Ref90381141"/>
      <w:bookmarkStart w:id="1599" w:name="_Toc90385121"/>
      <w:bookmarkStart w:id="1600" w:name="_Toc98253952"/>
      <w:bookmarkStart w:id="1601" w:name="_Toc165173878"/>
      <w:bookmarkStart w:id="1602" w:name="_Toc423427449"/>
      <w:bookmarkStart w:id="1603" w:name="_Toc469487717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</w:p>
    <w:p w:rsidR="00635719" w:rsidRPr="00D904EF" w:rsidRDefault="00635719" w:rsidP="00635719">
      <w:pPr>
        <w:pStyle w:val="3"/>
        <w:rPr>
          <w:szCs w:val="24"/>
        </w:rPr>
      </w:pPr>
      <w:bookmarkStart w:id="1604" w:name="_Toc90385125"/>
      <w:bookmarkStart w:id="1605" w:name="_Toc439170705"/>
      <w:bookmarkStart w:id="1606" w:name="_Toc439172807"/>
      <w:bookmarkStart w:id="1607" w:name="_Toc439173268"/>
      <w:bookmarkStart w:id="1608" w:name="_Toc439238264"/>
      <w:bookmarkStart w:id="1609" w:name="_Toc439252812"/>
      <w:bookmarkStart w:id="1610" w:name="_Toc439323785"/>
      <w:bookmarkStart w:id="1611" w:name="_Toc440361420"/>
      <w:bookmarkStart w:id="1612" w:name="_Toc440376302"/>
      <w:bookmarkStart w:id="1613" w:name="_Toc440382560"/>
      <w:bookmarkStart w:id="1614" w:name="_Toc440447230"/>
      <w:bookmarkStart w:id="1615" w:name="_Toc440632391"/>
      <w:bookmarkStart w:id="1616" w:name="_Toc440875160"/>
      <w:bookmarkStart w:id="1617" w:name="_Toc441131147"/>
      <w:bookmarkStart w:id="1618" w:name="_Toc465774675"/>
      <w:bookmarkStart w:id="1619" w:name="_Toc465848904"/>
      <w:bookmarkStart w:id="1620" w:name="_Toc468876224"/>
      <w:bookmarkStart w:id="1621" w:name="_Toc469487718"/>
      <w:r w:rsidRPr="00D904EF">
        <w:rPr>
          <w:szCs w:val="24"/>
        </w:rPr>
        <w:t xml:space="preserve">Форма </w:t>
      </w:r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9C57E6">
            <w:pPr>
              <w:pStyle w:val="aff1"/>
              <w:numPr>
                <w:ilvl w:val="0"/>
                <w:numId w:val="61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9C57E6">
            <w:pPr>
              <w:pStyle w:val="aff1"/>
              <w:numPr>
                <w:ilvl w:val="0"/>
                <w:numId w:val="61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9C57E6">
            <w:pPr>
              <w:pStyle w:val="aff1"/>
              <w:numPr>
                <w:ilvl w:val="0"/>
                <w:numId w:val="61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22" w:name="_Toc90385126"/>
      <w:bookmarkStart w:id="1623" w:name="_Toc98253959"/>
      <w:bookmarkStart w:id="1624" w:name="_Toc157248211"/>
      <w:bookmarkStart w:id="1625" w:name="_Toc157496580"/>
      <w:bookmarkStart w:id="1626" w:name="_Toc158206119"/>
      <w:bookmarkStart w:id="1627" w:name="_Toc164057804"/>
      <w:bookmarkStart w:id="1628" w:name="_Toc164137154"/>
      <w:bookmarkStart w:id="1629" w:name="_Toc164161314"/>
      <w:bookmarkStart w:id="163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31" w:name="_Toc439170706"/>
      <w:bookmarkStart w:id="1632" w:name="_Toc439172808"/>
      <w:bookmarkStart w:id="1633" w:name="_Toc439173269"/>
      <w:bookmarkStart w:id="1634" w:name="_Toc439238265"/>
      <w:bookmarkStart w:id="1635" w:name="_Toc439252813"/>
      <w:bookmarkStart w:id="1636" w:name="_Toc439323786"/>
      <w:bookmarkStart w:id="1637" w:name="_Toc440361421"/>
      <w:bookmarkStart w:id="1638" w:name="_Toc440376303"/>
      <w:bookmarkStart w:id="1639" w:name="_Toc440382561"/>
      <w:bookmarkStart w:id="1640" w:name="_Toc440447231"/>
      <w:bookmarkStart w:id="1641" w:name="_Toc440632392"/>
      <w:bookmarkStart w:id="1642" w:name="_Toc440875161"/>
      <w:bookmarkStart w:id="1643" w:name="_Toc441131148"/>
      <w:bookmarkStart w:id="1644" w:name="_Toc465774676"/>
      <w:bookmarkStart w:id="1645" w:name="_Toc465848905"/>
      <w:bookmarkStart w:id="1646" w:name="_Toc468876225"/>
      <w:bookmarkStart w:id="1647" w:name="_Toc469487719"/>
      <w:r w:rsidRPr="00D904EF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3.3.9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48" w:name="_Ref440376324"/>
      <w:bookmarkStart w:id="1649" w:name="_Ref440376401"/>
      <w:bookmarkStart w:id="1650" w:name="_Toc469487720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48"/>
      <w:bookmarkEnd w:id="1649"/>
      <w:bookmarkEnd w:id="1650"/>
    </w:p>
    <w:p w:rsidR="00CA1534" w:rsidRPr="00D904EF" w:rsidRDefault="00CA1534" w:rsidP="00CA1534">
      <w:pPr>
        <w:pStyle w:val="3"/>
        <w:rPr>
          <w:szCs w:val="24"/>
        </w:rPr>
      </w:pPr>
      <w:bookmarkStart w:id="1651" w:name="_Toc440376305"/>
      <w:bookmarkStart w:id="1652" w:name="_Toc440382563"/>
      <w:bookmarkStart w:id="1653" w:name="_Toc440447233"/>
      <w:bookmarkStart w:id="1654" w:name="_Toc440632394"/>
      <w:bookmarkStart w:id="1655" w:name="_Toc440875163"/>
      <w:bookmarkStart w:id="1656" w:name="_Toc441131150"/>
      <w:bookmarkStart w:id="1657" w:name="_Toc465774678"/>
      <w:bookmarkStart w:id="1658" w:name="_Toc465848907"/>
      <w:bookmarkStart w:id="1659" w:name="_Toc468876227"/>
      <w:bookmarkStart w:id="1660" w:name="_Toc469487721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9C57E6">
            <w:pPr>
              <w:pStyle w:val="aff1"/>
              <w:numPr>
                <w:ilvl w:val="0"/>
                <w:numId w:val="61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9C57E6">
            <w:pPr>
              <w:pStyle w:val="aff1"/>
              <w:numPr>
                <w:ilvl w:val="0"/>
                <w:numId w:val="61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9C57E6">
            <w:pPr>
              <w:pStyle w:val="aff1"/>
              <w:numPr>
                <w:ilvl w:val="0"/>
                <w:numId w:val="61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61" w:name="_Toc440376306"/>
      <w:bookmarkStart w:id="1662" w:name="_Toc440382564"/>
      <w:bookmarkStart w:id="1663" w:name="_Toc440447234"/>
      <w:bookmarkStart w:id="1664" w:name="_Toc440632395"/>
      <w:bookmarkStart w:id="1665" w:name="_Toc440875164"/>
      <w:bookmarkStart w:id="1666" w:name="_Toc441131151"/>
      <w:bookmarkStart w:id="1667" w:name="_Toc465774679"/>
      <w:bookmarkStart w:id="1668" w:name="_Toc465848908"/>
      <w:bookmarkStart w:id="1669" w:name="_Toc468876228"/>
      <w:bookmarkStart w:id="1670" w:name="_Toc469487722"/>
      <w:r w:rsidRPr="00D904EF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2654BD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3.3.10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AB0" w:rsidRDefault="00DF0AB0">
      <w:pPr>
        <w:spacing w:line="240" w:lineRule="auto"/>
      </w:pPr>
      <w:r>
        <w:separator/>
      </w:r>
    </w:p>
  </w:endnote>
  <w:endnote w:type="continuationSeparator" w:id="0">
    <w:p w:rsidR="00DF0AB0" w:rsidRDefault="00DF0A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D63" w:rsidRDefault="003C1D63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D63" w:rsidRDefault="003C1D63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C1D63" w:rsidRDefault="003C1D63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D63" w:rsidRDefault="003C1D63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D63" w:rsidRDefault="003C1D6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D63" w:rsidRPr="00FA0376" w:rsidRDefault="003C1D63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704C6D">
      <w:rPr>
        <w:noProof/>
        <w:sz w:val="16"/>
        <w:szCs w:val="16"/>
        <w:lang w:eastAsia="ru-RU"/>
      </w:rPr>
      <w:t>88</w:t>
    </w:r>
    <w:r w:rsidRPr="00FA0376">
      <w:rPr>
        <w:sz w:val="16"/>
        <w:szCs w:val="16"/>
        <w:lang w:eastAsia="ru-RU"/>
      </w:rPr>
      <w:fldChar w:fldCharType="end"/>
    </w:r>
  </w:p>
  <w:p w:rsidR="003C1D63" w:rsidRPr="00EE0539" w:rsidRDefault="003C1D63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485966">
      <w:rPr>
        <w:sz w:val="18"/>
        <w:szCs w:val="18"/>
      </w:rPr>
      <w:t>Договора на оказание услуг по техническому обслуживанию автотранспорта для нужд ПАО «МРСК Центра» (филиала «Смоленскэнерго»)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D63" w:rsidRDefault="003C1D63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D63" w:rsidRDefault="003C1D63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D63" w:rsidRDefault="003C1D63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D63" w:rsidRDefault="003C1D63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D63" w:rsidRDefault="003C1D63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D63" w:rsidRDefault="003C1D63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D63" w:rsidRDefault="003C1D6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AB0" w:rsidRDefault="00DF0AB0">
      <w:pPr>
        <w:spacing w:line="240" w:lineRule="auto"/>
      </w:pPr>
      <w:r>
        <w:separator/>
      </w:r>
    </w:p>
  </w:footnote>
  <w:footnote w:type="continuationSeparator" w:id="0">
    <w:p w:rsidR="00DF0AB0" w:rsidRDefault="00DF0AB0">
      <w:pPr>
        <w:spacing w:line="240" w:lineRule="auto"/>
      </w:pPr>
      <w:r>
        <w:continuationSeparator/>
      </w:r>
    </w:p>
  </w:footnote>
  <w:footnote w:id="1">
    <w:p w:rsidR="003C1D63" w:rsidRPr="00B36685" w:rsidRDefault="003C1D63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3C1D63" w:rsidRDefault="003C1D63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3C1D63" w:rsidRDefault="003C1D63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3C1D63" w:rsidRDefault="003C1D63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D63" w:rsidRDefault="003C1D63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D63" w:rsidRDefault="003C1D63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D63" w:rsidRDefault="003C1D63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D63" w:rsidRDefault="003C1D63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D63" w:rsidRDefault="003C1D63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D63" w:rsidRPr="00930031" w:rsidRDefault="003C1D63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D63" w:rsidRDefault="003C1D6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D63" w:rsidRDefault="003C1D63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D63" w:rsidRDefault="003C1D63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D63" w:rsidRDefault="003C1D63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D63" w:rsidRDefault="003C1D63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D63" w:rsidRDefault="003C1D63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D63" w:rsidRDefault="003C1D63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D63" w:rsidRDefault="003C1D63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D63" w:rsidRDefault="003C1D6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6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7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8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9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1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2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18D3771"/>
    <w:multiLevelType w:val="multilevel"/>
    <w:tmpl w:val="7D8A95E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4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6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7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09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1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2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4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5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6">
    <w:nsid w:val="478A395C"/>
    <w:multiLevelType w:val="multilevel"/>
    <w:tmpl w:val="0F5EE78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7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8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4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6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7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9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0">
    <w:nsid w:val="619605C4"/>
    <w:multiLevelType w:val="multilevel"/>
    <w:tmpl w:val="DEF4D32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1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2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7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8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39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1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2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3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4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5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7"/>
  </w:num>
  <w:num w:numId="22">
    <w:abstractNumId w:val="132"/>
  </w:num>
  <w:num w:numId="23">
    <w:abstractNumId w:val="101"/>
  </w:num>
  <w:num w:numId="24">
    <w:abstractNumId w:val="134"/>
  </w:num>
  <w:num w:numId="25">
    <w:abstractNumId w:val="121"/>
  </w:num>
  <w:num w:numId="26">
    <w:abstractNumId w:val="113"/>
  </w:num>
  <w:num w:numId="27">
    <w:abstractNumId w:val="77"/>
  </w:num>
  <w:num w:numId="28">
    <w:abstractNumId w:val="100"/>
  </w:num>
  <w:num w:numId="29">
    <w:abstractNumId w:val="135"/>
  </w:num>
  <w:num w:numId="30">
    <w:abstractNumId w:val="96"/>
  </w:num>
  <w:num w:numId="31">
    <w:abstractNumId w:val="97"/>
  </w:num>
  <w:num w:numId="32">
    <w:abstractNumId w:val="119"/>
  </w:num>
  <w:num w:numId="33">
    <w:abstractNumId w:val="139"/>
  </w:num>
  <w:num w:numId="34">
    <w:abstractNumId w:val="125"/>
  </w:num>
  <w:num w:numId="35">
    <w:abstractNumId w:val="112"/>
  </w:num>
  <w:num w:numId="36">
    <w:abstractNumId w:val="80"/>
  </w:num>
  <w:num w:numId="37">
    <w:abstractNumId w:val="82"/>
  </w:num>
  <w:num w:numId="38">
    <w:abstractNumId w:val="90"/>
  </w:num>
  <w:num w:numId="39">
    <w:abstractNumId w:val="98"/>
  </w:num>
  <w:num w:numId="40">
    <w:abstractNumId w:val="110"/>
  </w:num>
  <w:num w:numId="41">
    <w:abstractNumId w:val="84"/>
  </w:num>
  <w:num w:numId="42">
    <w:abstractNumId w:val="79"/>
  </w:num>
  <w:num w:numId="43">
    <w:abstractNumId w:val="137"/>
  </w:num>
  <w:num w:numId="44">
    <w:abstractNumId w:val="103"/>
  </w:num>
  <w:num w:numId="45">
    <w:abstractNumId w:val="130"/>
  </w:num>
  <w:num w:numId="46">
    <w:abstractNumId w:val="0"/>
  </w:num>
  <w:num w:numId="47">
    <w:abstractNumId w:val="114"/>
  </w:num>
  <w:num w:numId="48">
    <w:abstractNumId w:val="128"/>
  </w:num>
  <w:num w:numId="49">
    <w:abstractNumId w:val="131"/>
  </w:num>
  <w:num w:numId="50">
    <w:abstractNumId w:val="122"/>
  </w:num>
  <w:num w:numId="51">
    <w:abstractNumId w:val="144"/>
  </w:num>
  <w:num w:numId="52">
    <w:abstractNumId w:val="81"/>
  </w:num>
  <w:num w:numId="53">
    <w:abstractNumId w:val="133"/>
  </w:num>
  <w:num w:numId="54">
    <w:abstractNumId w:val="104"/>
  </w:num>
  <w:num w:numId="55">
    <w:abstractNumId w:val="102"/>
  </w:num>
  <w:num w:numId="56">
    <w:abstractNumId w:val="83"/>
  </w:num>
  <w:num w:numId="57">
    <w:abstractNumId w:val="85"/>
  </w:num>
  <w:num w:numId="58">
    <w:abstractNumId w:val="73"/>
  </w:num>
  <w:num w:numId="59">
    <w:abstractNumId w:val="107"/>
  </w:num>
  <w:num w:numId="60">
    <w:abstractNumId w:val="118"/>
  </w:num>
  <w:num w:numId="61">
    <w:abstractNumId w:val="74"/>
  </w:num>
  <w:num w:numId="62">
    <w:abstractNumId w:val="93"/>
  </w:num>
  <w:num w:numId="63">
    <w:abstractNumId w:val="75"/>
  </w:num>
  <w:num w:numId="64">
    <w:abstractNumId w:val="140"/>
  </w:num>
  <w:num w:numId="65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36"/>
    <w:lvlOverride w:ilvl="0">
      <w:startOverride w:val="1"/>
    </w:lvlOverride>
  </w:num>
  <w:num w:numId="67">
    <w:abstractNumId w:val="78"/>
  </w:num>
  <w:num w:numId="68">
    <w:abstractNumId w:val="142"/>
  </w:num>
  <w:num w:numId="69">
    <w:abstractNumId w:val="87"/>
  </w:num>
  <w:num w:numId="70">
    <w:abstractNumId w:val="115"/>
  </w:num>
  <w:num w:numId="71">
    <w:abstractNumId w:val="99"/>
  </w:num>
  <w:num w:numId="72">
    <w:abstractNumId w:val="117"/>
  </w:num>
  <w:num w:numId="73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4">
    <w:abstractNumId w:val="129"/>
  </w:num>
  <w:num w:numId="75">
    <w:abstractNumId w:val="141"/>
  </w:num>
  <w:num w:numId="76">
    <w:abstractNumId w:val="91"/>
  </w:num>
  <w:num w:numId="77">
    <w:abstractNumId w:val="116"/>
  </w:num>
  <w:num w:numId="78">
    <w:abstractNumId w:val="89"/>
  </w:num>
  <w:num w:numId="79">
    <w:abstractNumId w:val="138"/>
  </w:num>
  <w:num w:numId="80">
    <w:abstractNumId w:val="13"/>
  </w:num>
  <w:num w:numId="81">
    <w:abstractNumId w:val="20"/>
  </w:num>
  <w:num w:numId="82">
    <w:abstractNumId w:val="70"/>
  </w:num>
  <w:num w:numId="83">
    <w:abstractNumId w:val="123"/>
  </w:num>
  <w:num w:numId="84">
    <w:abstractNumId w:val="92"/>
  </w:num>
  <w:num w:numId="85">
    <w:abstractNumId w:val="111"/>
  </w:num>
  <w:num w:numId="86">
    <w:abstractNumId w:val="120"/>
  </w:num>
  <w:num w:numId="87">
    <w:abstractNumId w:val="124"/>
  </w:num>
  <w:num w:numId="88">
    <w:abstractNumId w:val="94"/>
  </w:num>
  <w:num w:numId="89">
    <w:abstractNumId w:val="108"/>
  </w:num>
  <w:num w:numId="90">
    <w:abstractNumId w:val="109"/>
  </w:num>
  <w:num w:numId="91">
    <w:abstractNumId w:val="126"/>
  </w:num>
  <w:num w:numId="92">
    <w:abstractNumId w:val="143"/>
  </w:num>
  <w:num w:numId="93">
    <w:abstractNumId w:val="106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54C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057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0F7CC4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3604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0B51"/>
    <w:rsid w:val="001A1D23"/>
    <w:rsid w:val="001A3C31"/>
    <w:rsid w:val="001A63D5"/>
    <w:rsid w:val="001A6511"/>
    <w:rsid w:val="001C01F9"/>
    <w:rsid w:val="001C1499"/>
    <w:rsid w:val="001C325A"/>
    <w:rsid w:val="001C3F34"/>
    <w:rsid w:val="001C53D9"/>
    <w:rsid w:val="001E0693"/>
    <w:rsid w:val="001E200B"/>
    <w:rsid w:val="001E3577"/>
    <w:rsid w:val="001E4152"/>
    <w:rsid w:val="001E5AE5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341A"/>
    <w:rsid w:val="00344FCF"/>
    <w:rsid w:val="00345CCA"/>
    <w:rsid w:val="00345DA8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D63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428B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596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2BAC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4C6D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3C9"/>
    <w:rsid w:val="007C46AD"/>
    <w:rsid w:val="007C47E3"/>
    <w:rsid w:val="007D07A7"/>
    <w:rsid w:val="007D0EA7"/>
    <w:rsid w:val="007D15A0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57E6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E19"/>
    <w:rsid w:val="00B26A26"/>
    <w:rsid w:val="00B27CCD"/>
    <w:rsid w:val="00B3285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2B0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0AB0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3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4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133604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Lebedev.AAL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Lebedev.AAL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Lebedev.AAL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AF3E5-CF52-4B44-8543-56A679E55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26337</Words>
  <Characters>150125</Characters>
  <Application>Microsoft Office Word</Application>
  <DocSecurity>0</DocSecurity>
  <Lines>1251</Lines>
  <Paragraphs>352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176110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Кудрявцева Татьяна Владимировна</cp:lastModifiedBy>
  <cp:revision>127</cp:revision>
  <cp:lastPrinted>2015-12-29T14:27:00Z</cp:lastPrinted>
  <dcterms:created xsi:type="dcterms:W3CDTF">2016-01-13T12:36:00Z</dcterms:created>
  <dcterms:modified xsi:type="dcterms:W3CDTF">2016-12-27T09:54:00Z</dcterms:modified>
</cp:coreProperties>
</file>