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7134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6B19" w:rsidRPr="0011702B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38257DD" wp14:editId="6A71B83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Начальник Управления логистики и 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76B1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76B1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76B1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B1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76B19">
        <w:rPr>
          <w:b/>
          <w:sz w:val="24"/>
          <w:szCs w:val="24"/>
        </w:rPr>
        <w:t>Договор</w:t>
      </w:r>
      <w:r w:rsidR="00176B19" w:rsidRPr="00176B19">
        <w:rPr>
          <w:b/>
          <w:sz w:val="24"/>
          <w:szCs w:val="24"/>
        </w:rPr>
        <w:t>а</w:t>
      </w:r>
      <w:proofErr w:type="gramEnd"/>
      <w:r w:rsidR="00366652" w:rsidRPr="00176B19">
        <w:rPr>
          <w:b/>
          <w:sz w:val="24"/>
          <w:szCs w:val="24"/>
        </w:rPr>
        <w:t xml:space="preserve"> </w:t>
      </w:r>
      <w:r w:rsidR="000B3BC7" w:rsidRPr="000B3BC7">
        <w:rPr>
          <w:b/>
          <w:sz w:val="24"/>
          <w:szCs w:val="24"/>
        </w:rPr>
        <w:t xml:space="preserve">на оказание услуг по обслуживанию трактора </w:t>
      </w:r>
      <w:r w:rsidR="000B3BC7" w:rsidRPr="000B3BC7">
        <w:rPr>
          <w:b/>
          <w:sz w:val="24"/>
          <w:szCs w:val="24"/>
          <w:lang w:val="en-US"/>
        </w:rPr>
        <w:t>VALTRA</w:t>
      </w:r>
      <w:r w:rsidR="000B3BC7" w:rsidRPr="000B3BC7">
        <w:rPr>
          <w:b/>
          <w:sz w:val="24"/>
          <w:szCs w:val="24"/>
        </w:rPr>
        <w:t xml:space="preserve"> </w:t>
      </w:r>
      <w:r w:rsidR="000B3BC7" w:rsidRPr="000B3BC7">
        <w:rPr>
          <w:b/>
          <w:sz w:val="24"/>
          <w:szCs w:val="24"/>
          <w:lang w:val="en-US"/>
        </w:rPr>
        <w:t>T</w:t>
      </w:r>
      <w:r w:rsidR="000B3BC7" w:rsidRPr="000B3BC7">
        <w:rPr>
          <w:b/>
          <w:sz w:val="24"/>
          <w:szCs w:val="24"/>
        </w:rPr>
        <w:t xml:space="preserve">161 </w:t>
      </w:r>
      <w:r w:rsidR="000B3BC7" w:rsidRPr="000B3BC7">
        <w:rPr>
          <w:b/>
          <w:sz w:val="24"/>
          <w:szCs w:val="24"/>
          <w:lang w:val="en-US"/>
        </w:rPr>
        <w:t>H</w:t>
      </w:r>
      <w:r w:rsidR="00366652" w:rsidRPr="00176B19">
        <w:rPr>
          <w:b/>
          <w:sz w:val="24"/>
          <w:szCs w:val="24"/>
        </w:rPr>
        <w:t xml:space="preserve"> для нужд ПАО «МРСК Центра»</w:t>
      </w:r>
      <w:r w:rsidR="007556FF" w:rsidRPr="00176B19">
        <w:rPr>
          <w:b/>
          <w:sz w:val="24"/>
          <w:szCs w:val="24"/>
        </w:rPr>
        <w:t xml:space="preserve"> (филиал</w:t>
      </w:r>
      <w:r w:rsidR="00176B19" w:rsidRPr="00176B19">
        <w:rPr>
          <w:b/>
          <w:sz w:val="24"/>
          <w:szCs w:val="24"/>
        </w:rPr>
        <w:t>а</w:t>
      </w:r>
      <w:r w:rsidR="007556FF" w:rsidRPr="00176B19">
        <w:rPr>
          <w:b/>
          <w:sz w:val="24"/>
          <w:szCs w:val="24"/>
        </w:rPr>
        <w:t xml:space="preserve"> «</w:t>
      </w:r>
      <w:r w:rsidR="00176B19" w:rsidRPr="00176B19">
        <w:rPr>
          <w:b/>
          <w:sz w:val="24"/>
          <w:szCs w:val="24"/>
        </w:rPr>
        <w:t>Яр</w:t>
      </w:r>
      <w:r w:rsidR="007556FF" w:rsidRPr="00176B1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76B1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366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46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91</w:t>
      </w:r>
      <w:r w:rsidR="00536137">
        <w:rPr>
          <w:noProof/>
        </w:rPr>
        <w:fldChar w:fldCharType="end"/>
      </w:r>
    </w:p>
    <w:p w:rsidR="00717F60" w:rsidRPr="00E71A48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76B1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176B1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176B1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176B1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 xml:space="preserve">) 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</w:t>
      </w:r>
      <w:r w:rsidR="007556FF" w:rsidRPr="00176B19">
        <w:rPr>
          <w:sz w:val="24"/>
          <w:szCs w:val="24"/>
        </w:rPr>
        <w:t xml:space="preserve">почты: </w:t>
      </w:r>
      <w:r w:rsidR="007556FF" w:rsidRPr="00176B19">
        <w:rPr>
          <w:iCs/>
          <w:sz w:val="24"/>
          <w:szCs w:val="24"/>
        </w:rPr>
        <w:t xml:space="preserve"> </w:t>
      </w:r>
      <w:hyperlink r:id="rId18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Pr="00176B19">
        <w:rPr>
          <w:iCs/>
          <w:sz w:val="24"/>
          <w:szCs w:val="24"/>
        </w:rPr>
        <w:t>, ответственное лицо –</w:t>
      </w:r>
      <w:r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Донсков Антон Юрьевич</w:t>
      </w:r>
      <w:r w:rsidR="007556FF" w:rsidRPr="00176B19">
        <w:rPr>
          <w:sz w:val="24"/>
          <w:szCs w:val="24"/>
        </w:rPr>
        <w:t>, контактные телефоны - (4</w:t>
      </w:r>
      <w:r w:rsidR="00176B19" w:rsidRPr="00176B19">
        <w:rPr>
          <w:sz w:val="24"/>
          <w:szCs w:val="24"/>
        </w:rPr>
        <w:t>852</w:t>
      </w:r>
      <w:r w:rsidR="007556FF" w:rsidRPr="00176B19">
        <w:rPr>
          <w:sz w:val="24"/>
          <w:szCs w:val="24"/>
        </w:rPr>
        <w:t xml:space="preserve">) 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14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 xml:space="preserve">, адрес электронной почты: </w:t>
      </w:r>
      <w:hyperlink r:id="rId19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="00F27D39" w:rsidRPr="00176B19">
        <w:rPr>
          <w:sz w:val="24"/>
          <w:szCs w:val="24"/>
        </w:rPr>
        <w:t xml:space="preserve"> </w:t>
      </w:r>
      <w:r w:rsidR="004B5EB3" w:rsidRPr="00176B19">
        <w:rPr>
          <w:iCs/>
          <w:sz w:val="24"/>
          <w:szCs w:val="24"/>
        </w:rPr>
        <w:t>Извещени</w:t>
      </w:r>
      <w:r w:rsidRPr="00176B19">
        <w:rPr>
          <w:iCs/>
          <w:sz w:val="24"/>
          <w:szCs w:val="24"/>
        </w:rPr>
        <w:t>ем</w:t>
      </w:r>
      <w:r w:rsidRPr="00176B19">
        <w:rPr>
          <w:sz w:val="24"/>
          <w:szCs w:val="24"/>
        </w:rPr>
        <w:t xml:space="preserve"> о проведении открытого </w:t>
      </w:r>
      <w:r w:rsidRPr="00176B19">
        <w:rPr>
          <w:iCs/>
          <w:sz w:val="24"/>
          <w:szCs w:val="24"/>
        </w:rPr>
        <w:t>запроса предложений</w:t>
      </w:r>
      <w:r w:rsidRPr="00176B19">
        <w:rPr>
          <w:sz w:val="24"/>
          <w:szCs w:val="24"/>
        </w:rPr>
        <w:t xml:space="preserve">, опубликованным </w:t>
      </w:r>
      <w:r w:rsidRPr="00176B19">
        <w:rPr>
          <w:b/>
          <w:sz w:val="24"/>
          <w:szCs w:val="24"/>
        </w:rPr>
        <w:t>«</w:t>
      </w:r>
      <w:r w:rsidR="00130465">
        <w:rPr>
          <w:b/>
          <w:sz w:val="24"/>
          <w:szCs w:val="24"/>
        </w:rPr>
        <w:t>13</w:t>
      </w:r>
      <w:r w:rsidRPr="00176B19">
        <w:rPr>
          <w:b/>
          <w:sz w:val="24"/>
          <w:szCs w:val="24"/>
        </w:rPr>
        <w:t xml:space="preserve">» </w:t>
      </w:r>
      <w:r w:rsidR="00130465">
        <w:rPr>
          <w:b/>
          <w:sz w:val="24"/>
          <w:szCs w:val="24"/>
        </w:rPr>
        <w:t>апреля</w:t>
      </w:r>
      <w:r w:rsidRPr="00176B19">
        <w:rPr>
          <w:b/>
          <w:sz w:val="24"/>
          <w:szCs w:val="24"/>
        </w:rPr>
        <w:t xml:space="preserve"> </w:t>
      </w:r>
      <w:r w:rsidR="00A87504" w:rsidRPr="00176B19">
        <w:rPr>
          <w:b/>
          <w:sz w:val="24"/>
          <w:szCs w:val="24"/>
        </w:rPr>
        <w:t>2017</w:t>
      </w:r>
      <w:r w:rsidRPr="00176B19">
        <w:rPr>
          <w:b/>
          <w:sz w:val="24"/>
          <w:szCs w:val="24"/>
        </w:rPr>
        <w:t xml:space="preserve"> г.</w:t>
      </w:r>
      <w:r w:rsidRPr="00176B1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76B19">
        <w:fldChar w:fldCharType="begin"/>
      </w:r>
      <w:r w:rsidR="00176B19">
        <w:instrText xml:space="preserve"> REF _Ref440269836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1.1.2</w:t>
      </w:r>
      <w:r w:rsidR="00176B1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настоящей Документации,</w:t>
      </w:r>
      <w:r w:rsidR="009A7733" w:rsidRPr="00176B19">
        <w:rPr>
          <w:iCs/>
          <w:sz w:val="24"/>
          <w:szCs w:val="24"/>
        </w:rPr>
        <w:t xml:space="preserve"> </w:t>
      </w:r>
      <w:r w:rsidRPr="00176B19">
        <w:rPr>
          <w:iCs/>
          <w:sz w:val="24"/>
          <w:szCs w:val="24"/>
        </w:rPr>
        <w:t>приг</w:t>
      </w:r>
      <w:r w:rsidRPr="00176B19">
        <w:rPr>
          <w:sz w:val="24"/>
          <w:szCs w:val="24"/>
        </w:rPr>
        <w:t>ласило юридических лиц</w:t>
      </w:r>
      <w:r w:rsidR="005B75A6" w:rsidRPr="00176B19">
        <w:rPr>
          <w:sz w:val="24"/>
          <w:szCs w:val="24"/>
        </w:rPr>
        <w:t xml:space="preserve"> и физических лиц (в т.</w:t>
      </w:r>
      <w:r w:rsidR="003129D4" w:rsidRPr="00176B19">
        <w:rPr>
          <w:sz w:val="24"/>
          <w:szCs w:val="24"/>
        </w:rPr>
        <w:t xml:space="preserve"> </w:t>
      </w:r>
      <w:r w:rsidR="005B75A6" w:rsidRPr="00176B19">
        <w:rPr>
          <w:sz w:val="24"/>
          <w:szCs w:val="24"/>
        </w:rPr>
        <w:t>ч. индивидуальных предпринимателей)</w:t>
      </w:r>
      <w:r w:rsidR="00DC6125" w:rsidRPr="00176B19">
        <w:rPr>
          <w:sz w:val="24"/>
          <w:szCs w:val="24"/>
        </w:rPr>
        <w:t xml:space="preserve"> (далее - Участники)</w:t>
      </w:r>
      <w:r w:rsidR="009D7F01" w:rsidRPr="00176B19">
        <w:rPr>
          <w:sz w:val="24"/>
          <w:szCs w:val="24"/>
        </w:rPr>
        <w:t xml:space="preserve"> </w:t>
      </w:r>
      <w:r w:rsidR="004B5EB3" w:rsidRPr="00176B19">
        <w:rPr>
          <w:sz w:val="24"/>
          <w:szCs w:val="24"/>
        </w:rPr>
        <w:t>к участию в процедуре О</w:t>
      </w:r>
      <w:r w:rsidRPr="00176B1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76B19">
        <w:rPr>
          <w:sz w:val="24"/>
          <w:szCs w:val="24"/>
        </w:rPr>
        <w:t xml:space="preserve">на право заключения </w:t>
      </w:r>
      <w:r w:rsidR="00366652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366652" w:rsidRPr="00176B19">
        <w:rPr>
          <w:sz w:val="24"/>
          <w:szCs w:val="24"/>
        </w:rPr>
        <w:t xml:space="preserve"> 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на оказание услуг по обслуживанию трактора </w:t>
      </w:r>
      <w:r w:rsidR="000B3BC7" w:rsidRPr="000B3BC7">
        <w:rPr>
          <w:rFonts w:eastAsia="Calibri"/>
          <w:sz w:val="24"/>
          <w:szCs w:val="24"/>
          <w:lang w:val="en-US" w:eastAsia="en-US"/>
        </w:rPr>
        <w:t>VALTRA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 </w:t>
      </w:r>
      <w:r w:rsidR="000B3BC7" w:rsidRPr="000B3BC7">
        <w:rPr>
          <w:rFonts w:eastAsia="Calibri"/>
          <w:sz w:val="24"/>
          <w:szCs w:val="24"/>
          <w:lang w:val="en-US" w:eastAsia="en-US"/>
        </w:rPr>
        <w:t>T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161 </w:t>
      </w:r>
      <w:r w:rsidR="000B3BC7" w:rsidRPr="000B3BC7">
        <w:rPr>
          <w:rFonts w:eastAsia="Calibri"/>
          <w:sz w:val="24"/>
          <w:szCs w:val="24"/>
          <w:lang w:val="en-US" w:eastAsia="en-US"/>
        </w:rPr>
        <w:t>H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(филиала «Ярэнерго», расположенного по адресу: Р</w:t>
      </w:r>
      <w:r w:rsidR="00176B19" w:rsidRPr="00176B19">
        <w:rPr>
          <w:sz w:val="24"/>
          <w:szCs w:val="24"/>
        </w:rPr>
        <w:t xml:space="preserve">Ф, 150003, г. Ярославль, ул. </w:t>
      </w:r>
      <w:proofErr w:type="spellStart"/>
      <w:proofErr w:type="gramStart"/>
      <w:r w:rsidR="00176B19" w:rsidRPr="00176B19">
        <w:rPr>
          <w:sz w:val="24"/>
          <w:szCs w:val="24"/>
        </w:rPr>
        <w:t>Вой</w:t>
      </w:r>
      <w:r w:rsidR="00862664" w:rsidRPr="00176B19">
        <w:rPr>
          <w:sz w:val="24"/>
          <w:szCs w:val="24"/>
        </w:rPr>
        <w:t>нова</w:t>
      </w:r>
      <w:proofErr w:type="spellEnd"/>
      <w:r w:rsidR="00862664" w:rsidRPr="00176B19">
        <w:rPr>
          <w:sz w:val="24"/>
          <w:szCs w:val="24"/>
        </w:rPr>
        <w:t>, д. 12)</w:t>
      </w:r>
      <w:r w:rsidRPr="00176B1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176B19">
        <w:rPr>
          <w:sz w:val="24"/>
          <w:szCs w:val="24"/>
        </w:rPr>
        <w:t xml:space="preserve">использованием функционала </w:t>
      </w:r>
      <w:r w:rsidR="00702B2C" w:rsidRPr="00176B19">
        <w:rPr>
          <w:sz w:val="24"/>
          <w:szCs w:val="24"/>
        </w:rPr>
        <w:t>электронной торговой площадк</w:t>
      </w:r>
      <w:r w:rsidR="00414AB1" w:rsidRPr="00176B19">
        <w:rPr>
          <w:sz w:val="24"/>
          <w:szCs w:val="24"/>
        </w:rPr>
        <w:t>и</w:t>
      </w:r>
      <w:r w:rsidR="00702B2C" w:rsidRPr="00176B19">
        <w:rPr>
          <w:sz w:val="24"/>
          <w:szCs w:val="24"/>
        </w:rPr>
        <w:t xml:space="preserve"> </w:t>
      </w:r>
      <w:r w:rsidR="000D70B6" w:rsidRPr="00176B19">
        <w:rPr>
          <w:sz w:val="24"/>
          <w:szCs w:val="24"/>
        </w:rPr>
        <w:t>П</w:t>
      </w:r>
      <w:r w:rsidR="00702B2C" w:rsidRPr="00176B19">
        <w:rPr>
          <w:sz w:val="24"/>
          <w:szCs w:val="24"/>
        </w:rPr>
        <w:t>АО «</w:t>
      </w:r>
      <w:proofErr w:type="spellStart"/>
      <w:r w:rsidR="00702B2C" w:rsidRPr="00176B19">
        <w:rPr>
          <w:sz w:val="24"/>
          <w:szCs w:val="24"/>
        </w:rPr>
        <w:t>Россети</w:t>
      </w:r>
      <w:proofErr w:type="spellEnd"/>
      <w:r w:rsidR="00702B2C" w:rsidRPr="00176B19">
        <w:rPr>
          <w:sz w:val="24"/>
          <w:szCs w:val="24"/>
        </w:rPr>
        <w:t xml:space="preserve">» </w:t>
      </w:r>
      <w:hyperlink r:id="rId22" w:history="1">
        <w:r w:rsidR="00862664" w:rsidRPr="00176B19">
          <w:rPr>
            <w:rStyle w:val="a7"/>
            <w:sz w:val="24"/>
            <w:szCs w:val="24"/>
          </w:rPr>
          <w:t>etp.rosseti.ru</w:t>
        </w:r>
      </w:hyperlink>
      <w:r w:rsidR="00862664" w:rsidRPr="00176B19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(далее — ЭТП)</w:t>
      </w:r>
      <w:r w:rsidR="005B75A6" w:rsidRPr="00176B19">
        <w:rPr>
          <w:sz w:val="24"/>
          <w:szCs w:val="24"/>
        </w:rPr>
        <w:t>.</w:t>
      </w:r>
      <w:bookmarkEnd w:id="14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76B19">
        <w:rPr>
          <w:sz w:val="24"/>
          <w:szCs w:val="24"/>
        </w:rPr>
        <w:t>Заказчик</w:t>
      </w:r>
      <w:r w:rsidR="00702B2C" w:rsidRPr="00176B19">
        <w:rPr>
          <w:sz w:val="24"/>
          <w:szCs w:val="24"/>
        </w:rPr>
        <w:t xml:space="preserve">: </w:t>
      </w:r>
      <w:r w:rsidRPr="00176B19">
        <w:rPr>
          <w:sz w:val="24"/>
          <w:szCs w:val="24"/>
        </w:rPr>
        <w:t xml:space="preserve"> </w:t>
      </w:r>
      <w:r w:rsidR="00702B2C" w:rsidRPr="00176B19">
        <w:rPr>
          <w:iCs/>
          <w:sz w:val="24"/>
          <w:szCs w:val="24"/>
        </w:rPr>
        <w:t>ПАО «МРСК Центра».</w:t>
      </w:r>
      <w:r w:rsidRPr="00176B19">
        <w:rPr>
          <w:rStyle w:val="aa"/>
          <w:sz w:val="24"/>
          <w:szCs w:val="24"/>
        </w:rPr>
        <w:t xml:space="preserve"> </w:t>
      </w:r>
      <w:bookmarkEnd w:id="15"/>
    </w:p>
    <w:p w:rsidR="008C4223" w:rsidRPr="00176B1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76B19">
        <w:rPr>
          <w:sz w:val="24"/>
          <w:szCs w:val="24"/>
        </w:rPr>
        <w:t>Предмет З</w:t>
      </w:r>
      <w:r w:rsidR="00717F60" w:rsidRPr="00176B19">
        <w:rPr>
          <w:sz w:val="24"/>
          <w:szCs w:val="24"/>
        </w:rPr>
        <w:t>апроса предложений</w:t>
      </w:r>
      <w:r w:rsidR="00702B2C" w:rsidRPr="00176B19">
        <w:rPr>
          <w:sz w:val="24"/>
          <w:szCs w:val="24"/>
        </w:rPr>
        <w:t>:</w:t>
      </w:r>
      <w:bookmarkEnd w:id="16"/>
    </w:p>
    <w:p w:rsidR="00A40714" w:rsidRPr="00176B1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76B19">
        <w:rPr>
          <w:b/>
          <w:sz w:val="24"/>
          <w:szCs w:val="24"/>
          <w:u w:val="single"/>
        </w:rPr>
        <w:t>Лот №1:</w:t>
      </w:r>
      <w:r w:rsidR="00717F60" w:rsidRPr="00176B19">
        <w:rPr>
          <w:sz w:val="24"/>
          <w:szCs w:val="24"/>
        </w:rPr>
        <w:t xml:space="preserve"> право заключения </w:t>
      </w:r>
      <w:r w:rsidR="00123C70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A40714" w:rsidRPr="00176B19">
        <w:rPr>
          <w:sz w:val="24"/>
          <w:szCs w:val="24"/>
        </w:rPr>
        <w:t xml:space="preserve"> </w:t>
      </w:r>
      <w:r w:rsidR="000B3BC7" w:rsidRPr="000B3BC7">
        <w:rPr>
          <w:sz w:val="24"/>
          <w:szCs w:val="24"/>
        </w:rPr>
        <w:t xml:space="preserve">на оказание услуг по обслуживанию трактора </w:t>
      </w:r>
      <w:r w:rsidR="000B3BC7" w:rsidRPr="000B3BC7">
        <w:rPr>
          <w:sz w:val="24"/>
          <w:szCs w:val="24"/>
          <w:lang w:val="en-US"/>
        </w:rPr>
        <w:t>VALTRA</w:t>
      </w:r>
      <w:r w:rsidR="000B3BC7" w:rsidRPr="000B3BC7">
        <w:rPr>
          <w:sz w:val="24"/>
          <w:szCs w:val="24"/>
        </w:rPr>
        <w:t xml:space="preserve"> </w:t>
      </w:r>
      <w:r w:rsidR="000B3BC7" w:rsidRPr="000B3BC7">
        <w:rPr>
          <w:sz w:val="24"/>
          <w:szCs w:val="24"/>
          <w:lang w:val="en-US"/>
        </w:rPr>
        <w:t>T</w:t>
      </w:r>
      <w:r w:rsidR="000B3BC7" w:rsidRPr="000B3BC7">
        <w:rPr>
          <w:sz w:val="24"/>
          <w:szCs w:val="24"/>
        </w:rPr>
        <w:t xml:space="preserve">161 </w:t>
      </w:r>
      <w:r w:rsidR="000B3BC7" w:rsidRPr="000B3BC7">
        <w:rPr>
          <w:sz w:val="24"/>
          <w:szCs w:val="24"/>
          <w:lang w:val="en-US"/>
        </w:rPr>
        <w:t>H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(филиал</w:t>
      </w:r>
      <w:r w:rsidR="00176B19" w:rsidRPr="00176B19">
        <w:rPr>
          <w:sz w:val="24"/>
          <w:szCs w:val="24"/>
        </w:rPr>
        <w:t>а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«Ярэнерго»</w:t>
      </w:r>
      <w:r w:rsidR="00702B2C" w:rsidRPr="00176B19">
        <w:rPr>
          <w:sz w:val="24"/>
          <w:szCs w:val="24"/>
        </w:rPr>
        <w:t>)</w:t>
      </w:r>
      <w:bookmarkEnd w:id="17"/>
      <w:r w:rsidR="00702B2C" w:rsidRPr="00176B19">
        <w:rPr>
          <w:sz w:val="24"/>
          <w:szCs w:val="24"/>
        </w:rPr>
        <w:t>.</w:t>
      </w:r>
    </w:p>
    <w:p w:rsidR="008C4223" w:rsidRPr="00176B1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6B19">
        <w:rPr>
          <w:sz w:val="24"/>
          <w:szCs w:val="24"/>
        </w:rPr>
        <w:t xml:space="preserve">Количество лотов: </w:t>
      </w:r>
      <w:r w:rsidRPr="00176B19">
        <w:rPr>
          <w:b/>
          <w:sz w:val="24"/>
          <w:szCs w:val="24"/>
        </w:rPr>
        <w:t>1 (один)</w:t>
      </w:r>
      <w:r w:rsidRPr="00176B19">
        <w:rPr>
          <w:sz w:val="24"/>
          <w:szCs w:val="24"/>
        </w:rPr>
        <w:t>.</w:t>
      </w:r>
    </w:p>
    <w:bookmarkEnd w:id="18"/>
    <w:p w:rsidR="00804801" w:rsidRPr="00176B1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76B19">
        <w:rPr>
          <w:sz w:val="24"/>
          <w:szCs w:val="24"/>
        </w:rPr>
        <w:t xml:space="preserve">Частичное </w:t>
      </w:r>
      <w:r w:rsidR="00366652" w:rsidRPr="00176B19">
        <w:rPr>
          <w:sz w:val="24"/>
          <w:szCs w:val="24"/>
        </w:rPr>
        <w:t xml:space="preserve">оказание </w:t>
      </w:r>
      <w:r w:rsidR="00AD3EBC" w:rsidRPr="00176B19">
        <w:rPr>
          <w:sz w:val="24"/>
          <w:szCs w:val="24"/>
        </w:rPr>
        <w:t>услуг</w:t>
      </w:r>
      <w:r w:rsidRPr="00176B19">
        <w:rPr>
          <w:sz w:val="24"/>
          <w:szCs w:val="24"/>
        </w:rPr>
        <w:t xml:space="preserve"> не допускается.</w:t>
      </w:r>
    </w:p>
    <w:p w:rsidR="00717F60" w:rsidRPr="00176B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76B19">
        <w:rPr>
          <w:sz w:val="24"/>
          <w:szCs w:val="24"/>
        </w:rPr>
        <w:t>Сроки</w:t>
      </w:r>
      <w:r w:rsidR="00717F60" w:rsidRPr="00176B19">
        <w:rPr>
          <w:sz w:val="24"/>
          <w:szCs w:val="24"/>
        </w:rPr>
        <w:t xml:space="preserve"> </w:t>
      </w:r>
      <w:r w:rsidR="00366652" w:rsidRPr="00176B19">
        <w:rPr>
          <w:sz w:val="24"/>
          <w:szCs w:val="24"/>
        </w:rPr>
        <w:t>оказания услуг</w:t>
      </w:r>
      <w:r w:rsidR="00717F60" w:rsidRPr="00176B19">
        <w:rPr>
          <w:sz w:val="24"/>
          <w:szCs w:val="24"/>
        </w:rPr>
        <w:t xml:space="preserve">: </w:t>
      </w:r>
      <w:r w:rsidR="00BA03D1" w:rsidRPr="00BA03D1">
        <w:rPr>
          <w:sz w:val="24"/>
          <w:szCs w:val="24"/>
        </w:rPr>
        <w:t>С момента подписания договора по 31.12.2017 года</w:t>
      </w:r>
      <w:r w:rsidR="0011702B" w:rsidRPr="0011702B">
        <w:rPr>
          <w:sz w:val="24"/>
          <w:szCs w:val="24"/>
        </w:rPr>
        <w:t>.</w:t>
      </w:r>
      <w:bookmarkEnd w:id="19"/>
    </w:p>
    <w:p w:rsidR="008D2928" w:rsidRPr="00176B1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76B1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76B19">
        <w:rPr>
          <w:sz w:val="24"/>
          <w:szCs w:val="24"/>
        </w:rPr>
        <w:t>территории Р</w:t>
      </w:r>
      <w:r w:rsidR="00A0540E" w:rsidRPr="00176B19">
        <w:rPr>
          <w:sz w:val="24"/>
          <w:szCs w:val="24"/>
        </w:rPr>
        <w:t xml:space="preserve">оссийской </w:t>
      </w:r>
      <w:r w:rsidR="00425F34" w:rsidRPr="00176B19">
        <w:rPr>
          <w:sz w:val="24"/>
          <w:szCs w:val="24"/>
        </w:rPr>
        <w:t>Ф</w:t>
      </w:r>
      <w:r w:rsidR="00A0540E" w:rsidRPr="00176B19">
        <w:rPr>
          <w:sz w:val="24"/>
          <w:szCs w:val="24"/>
        </w:rPr>
        <w:t>едерации</w:t>
      </w:r>
      <w:r w:rsidRPr="00176B1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76B19">
        <w:rPr>
          <w:iCs/>
          <w:sz w:val="24"/>
          <w:szCs w:val="24"/>
        </w:rPr>
        <w:t xml:space="preserve">Форма и порядок оплаты: </w:t>
      </w:r>
      <w:r w:rsidR="00366652" w:rsidRPr="00176B1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A03D1">
        <w:rPr>
          <w:iCs/>
          <w:sz w:val="24"/>
          <w:szCs w:val="24"/>
        </w:rPr>
        <w:t>рабочих</w:t>
      </w:r>
      <w:r w:rsidR="00366652" w:rsidRPr="00176B19">
        <w:rPr>
          <w:iCs/>
          <w:sz w:val="24"/>
          <w:szCs w:val="24"/>
        </w:rPr>
        <w:t xml:space="preserve"> дней</w:t>
      </w:r>
      <w:r w:rsidR="00366652" w:rsidRPr="00366652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361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5361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361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76B19">
        <w:fldChar w:fldCharType="begin"/>
      </w:r>
      <w:r w:rsidR="00176B19">
        <w:instrText xml:space="preserve"> REF _Ref305973574 \r \h  \* MERGEFORMAT </w:instrText>
      </w:r>
      <w:r w:rsidR="00176B19">
        <w:fldChar w:fldCharType="separate"/>
      </w:r>
      <w:r w:rsidR="00DA443D">
        <w:t>2</w:t>
      </w:r>
      <w:r w:rsidR="00176B1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361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5361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Pr="00366652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AE1D21">
        <w:rPr>
          <w:sz w:val="24"/>
          <w:szCs w:val="24"/>
        </w:rPr>
        <w:lastRenderedPageBreak/>
        <w:t xml:space="preserve">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176B1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3.2</w:t>
      </w:r>
      <w:r w:rsidR="00176B1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76B19">
        <w:fldChar w:fldCharType="begin"/>
      </w:r>
      <w:r w:rsidR="00176B19">
        <w:instrText xml:space="preserve"> REF _Ref191386109 \n \h  \* MERGEFORMAT </w:instrText>
      </w:r>
      <w:r w:rsidR="00176B1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176B1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76B19">
        <w:fldChar w:fldCharType="begin"/>
      </w:r>
      <w:r w:rsidR="00176B19">
        <w:instrText xml:space="preserve"> REF _Ref191386164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176B1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76B19">
        <w:fldChar w:fldCharType="begin"/>
      </w:r>
      <w:r w:rsidR="00176B19">
        <w:instrText xml:space="preserve"> REF _Ref306978606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176B1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_Ref306114966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3.3.11</w:t>
      </w:r>
      <w:r w:rsidR="00176B1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1.1.4</w:t>
      </w:r>
      <w:r w:rsidR="005361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3.3</w:t>
      </w:r>
      <w:r w:rsidR="00176B1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5.1</w:t>
      </w:r>
      <w:r w:rsidR="00176B1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_Ref440284918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5.2</w:t>
      </w:r>
      <w:r w:rsidR="00176B1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176B1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5.4</w:t>
      </w:r>
      <w:r w:rsidR="00176B1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5361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5361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361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5.6</w:t>
      </w:r>
      <w:r w:rsidR="005361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2.2.3</w:t>
      </w:r>
      <w:r w:rsidR="0053613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3613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2.3.3</w:t>
      </w:r>
      <w:r w:rsidR="0053613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176B1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176B19">
        <w:fldChar w:fldCharType="begin"/>
      </w:r>
      <w:r w:rsidR="00176B19">
        <w:instrText xml:space="preserve"> REF _Ref305973214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176B1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_Ref303683883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3613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536137">
        <w:fldChar w:fldCharType="separate"/>
      </w:r>
      <w:r w:rsidR="00DA443D">
        <w:rPr>
          <w:bCs w:val="0"/>
          <w:sz w:val="24"/>
          <w:szCs w:val="24"/>
        </w:rPr>
        <w:t>3.6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76B19">
        <w:fldChar w:fldCharType="begin"/>
      </w:r>
      <w:r w:rsidR="00176B19">
        <w:instrText xml:space="preserve"> REF _Ref303250967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3.9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3.12</w:t>
      </w:r>
      <w:r w:rsidR="0053613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76B19">
        <w:fldChar w:fldCharType="begin"/>
      </w:r>
      <w:r w:rsidR="00176B19">
        <w:instrText xml:space="preserve"> REF _Ref306140410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176B1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76B19">
        <w:fldChar w:fldCharType="begin"/>
      </w:r>
      <w:r w:rsidR="00176B19">
        <w:instrText xml:space="preserve"> REF _Ref302563524 \n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1.1.1</w:t>
      </w:r>
      <w:r w:rsidR="00176B1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5361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5361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_Ref440361610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176B1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176B1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_Ref440274913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_Ref440274902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5361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176B1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36137">
        <w:fldChar w:fldCharType="begin"/>
      </w:r>
      <w:r w:rsidR="0099113E">
        <w:instrText xml:space="preserve"> REF _Ref440372326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д)</w:t>
      </w:r>
      <w:r w:rsidR="0053613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_Ref440371812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м)</w:t>
      </w:r>
      <w:r w:rsidR="00176B1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36137">
        <w:fldChar w:fldCharType="begin"/>
      </w:r>
      <w:r w:rsidR="0099113E">
        <w:instrText xml:space="preserve"> REF _Ref440371822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н)</w:t>
      </w:r>
      <w:r w:rsidR="0053613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_Ref306143446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176B1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_Ref465847423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176B1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Cs w:val="24"/>
        </w:rPr>
        <w:t>3.3.14.4</w:t>
      </w:r>
      <w:r w:rsidR="00176B1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176B19">
        <w:fldChar w:fldCharType="begin"/>
      </w:r>
      <w:r w:rsidR="00176B19">
        <w:instrText xml:space="preserve"> REF _Ref440270602 \r \h  \* MERGEFORMAT </w:instrText>
      </w:r>
      <w:r w:rsidR="00176B19">
        <w:fldChar w:fldCharType="separate"/>
      </w:r>
      <w:r w:rsidR="00DA443D">
        <w:t>5</w:t>
      </w:r>
      <w:r w:rsidR="00176B1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76B19">
        <w:fldChar w:fldCharType="begin"/>
      </w:r>
      <w:r w:rsidR="00176B19">
        <w:instrText xml:space="preserve"> REF _Ref191386419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176B1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_Ref440361959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176B1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_Ref440271036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176B1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0B3BC7" w:rsidRDefault="000B3BC7" w:rsidP="00176B1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B3BC7">
        <w:rPr>
          <w:b/>
          <w:sz w:val="24"/>
          <w:szCs w:val="24"/>
        </w:rPr>
        <w:t>107</w:t>
      </w:r>
      <w:r w:rsidRPr="000B3BC7">
        <w:rPr>
          <w:b/>
          <w:sz w:val="24"/>
          <w:szCs w:val="24"/>
          <w:lang w:val="en-US"/>
        </w:rPr>
        <w:t> </w:t>
      </w:r>
      <w:r w:rsidRPr="000B3BC7">
        <w:rPr>
          <w:b/>
          <w:sz w:val="24"/>
          <w:szCs w:val="24"/>
        </w:rPr>
        <w:t>100,00</w:t>
      </w:r>
      <w:r w:rsidRPr="000B3BC7">
        <w:rPr>
          <w:sz w:val="24"/>
          <w:szCs w:val="24"/>
        </w:rPr>
        <w:t xml:space="preserve"> (сто семь тысяч сто) рублей 00 копеек РФ, без учета НДС; НДС составляет </w:t>
      </w:r>
      <w:r w:rsidRPr="000B3BC7">
        <w:rPr>
          <w:b/>
          <w:sz w:val="24"/>
          <w:szCs w:val="24"/>
        </w:rPr>
        <w:t>19 278,00</w:t>
      </w:r>
      <w:r w:rsidRPr="000B3BC7">
        <w:rPr>
          <w:sz w:val="24"/>
          <w:szCs w:val="24"/>
        </w:rPr>
        <w:t xml:space="preserve"> (девятнадцать тысяч двести семьдесят восемь) рублей 00 копеек РФ; </w:t>
      </w:r>
      <w:r w:rsidRPr="000B3BC7">
        <w:rPr>
          <w:b/>
          <w:sz w:val="24"/>
          <w:szCs w:val="24"/>
        </w:rPr>
        <w:t>126 378,00</w:t>
      </w:r>
      <w:r w:rsidRPr="000B3BC7">
        <w:rPr>
          <w:sz w:val="24"/>
          <w:szCs w:val="24"/>
        </w:rPr>
        <w:t xml:space="preserve"> (сто двадцать шесть тысяч триста семьдесят восемь) рублей 00 копеек РФ, с учетом НДС</w:t>
      </w:r>
      <w:r w:rsidR="00176B19" w:rsidRPr="000B3BC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_Ref440271072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176B1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_Ref467510701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176B1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176B19">
        <w:fldChar w:fldCharType="begin"/>
      </w:r>
      <w:r w:rsidR="00176B19">
        <w:instrText xml:space="preserve"> REF _Ref440361439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5.5</w:t>
      </w:r>
      <w:r w:rsidR="00176B1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76B19">
        <w:fldChar w:fldCharType="begin"/>
      </w:r>
      <w:r w:rsidR="00176B19">
        <w:instrText xml:space="preserve"> REF _Ref191386451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_Ref440876619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176B1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</w:t>
      </w:r>
      <w:r w:rsidRPr="00176B19">
        <w:rPr>
          <w:sz w:val="24"/>
          <w:szCs w:val="24"/>
        </w:rPr>
        <w:t xml:space="preserve">, указанных в п. </w:t>
      </w:r>
      <w:r w:rsidR="00176B19" w:rsidRPr="00176B19">
        <w:fldChar w:fldCharType="begin"/>
      </w:r>
      <w:r w:rsidR="00176B19" w:rsidRPr="00176B19">
        <w:instrText xml:space="preserve"> REF _Ref440275279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 xml:space="preserve"> и разделе </w:t>
      </w:r>
      <w:r w:rsidR="00176B19" w:rsidRPr="00176B19">
        <w:fldChar w:fldCharType="begin"/>
      </w:r>
      <w:r w:rsidR="00176B19" w:rsidRPr="00176B19">
        <w:instrText xml:space="preserve"> REF _Ref440270568 \r \h  \* MERGEFORMAT </w:instrText>
      </w:r>
      <w:r w:rsidR="00176B19" w:rsidRPr="00176B19">
        <w:fldChar w:fldCharType="separate"/>
      </w:r>
      <w:r w:rsidR="00DA443D" w:rsidRPr="00176B19">
        <w:t>4</w:t>
      </w:r>
      <w:r w:rsidR="00176B19" w:rsidRPr="00176B19">
        <w:fldChar w:fldCharType="end"/>
      </w:r>
      <w:r w:rsidRPr="00176B1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76B1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76B1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76B1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76B19">
        <w:rPr>
          <w:color w:val="000000"/>
          <w:sz w:val="24"/>
          <w:szCs w:val="24"/>
          <w:lang w:eastAsia="ru-RU"/>
        </w:rPr>
        <w:t xml:space="preserve">оказания </w:t>
      </w:r>
      <w:r w:rsidRPr="00176B1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76B19">
        <w:rPr>
          <w:color w:val="000000"/>
          <w:sz w:val="24"/>
          <w:szCs w:val="24"/>
          <w:lang w:eastAsia="ru-RU"/>
        </w:rPr>
        <w:t>услуг</w:t>
      </w:r>
      <w:r w:rsidR="009F4858" w:rsidRPr="00176B19">
        <w:rPr>
          <w:color w:val="000000"/>
          <w:sz w:val="24"/>
          <w:szCs w:val="24"/>
          <w:lang w:eastAsia="ru-RU"/>
        </w:rPr>
        <w:t xml:space="preserve"> </w:t>
      </w:r>
      <w:r w:rsidR="005347FA" w:rsidRPr="00176B1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_Ref440291364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3.3.8.1</w:t>
      </w:r>
      <w:r w:rsidR="00176B19">
        <w:fldChar w:fldCharType="end"/>
      </w:r>
      <w:r w:rsidRPr="00AE1D21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_Ref440271993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5.11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_Ref440272035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_Ref440272119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5.7.1</w:t>
      </w:r>
      <w:r w:rsidR="00176B1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361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76B19">
        <w:fldChar w:fldCharType="begin"/>
      </w:r>
      <w:r w:rsidR="00176B19">
        <w:instrText xml:space="preserve"> REF _Ref440275279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1.1.4</w:t>
      </w:r>
      <w:r w:rsidR="00176B19">
        <w:fldChar w:fldCharType="end"/>
      </w:r>
      <w:r w:rsidRPr="009F2BF9">
        <w:rPr>
          <w:sz w:val="24"/>
          <w:szCs w:val="24"/>
        </w:rPr>
        <w:t xml:space="preserve"> и разделе </w:t>
      </w:r>
      <w:r w:rsidR="00176B19">
        <w:fldChar w:fldCharType="begin"/>
      </w:r>
      <w:r w:rsidR="00176B19">
        <w:instrText xml:space="preserve"> REF _Ref440270568 \r \h  \* MERGEFORMAT </w:instrText>
      </w:r>
      <w:r w:rsidR="00176B19">
        <w:fldChar w:fldCharType="separate"/>
      </w:r>
      <w:r w:rsidR="00DA443D">
        <w:t>4</w:t>
      </w:r>
      <w:r w:rsidR="00176B1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5361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_Ref55336389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5.9</w:t>
      </w:r>
      <w:r w:rsidR="00176B1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_Ref55336398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5.10</w:t>
      </w:r>
      <w:r w:rsidR="00176B1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_Ref440272274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5.16</w:t>
      </w:r>
      <w:r w:rsidR="00176B1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_Ref440272510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_Ref191386482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53613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5361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76B19">
        <w:fldChar w:fldCharType="begin"/>
      </w:r>
      <w:r w:rsidR="00176B19">
        <w:instrText xml:space="preserve"> REF _Ref307563248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76B19">
        <w:fldChar w:fldCharType="begin"/>
      </w:r>
      <w:r w:rsidR="00176B19">
        <w:instrText xml:space="preserve"> REF _Ref307563262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_Ref306032591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176B1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5361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361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36137">
        <w:rPr>
          <w:bCs w:val="0"/>
          <w:iCs/>
          <w:sz w:val="24"/>
          <w:szCs w:val="24"/>
        </w:rPr>
      </w:r>
      <w:r w:rsidR="0053613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5361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176B19">
        <w:fldChar w:fldCharType="begin"/>
      </w:r>
      <w:r w:rsidR="00176B19">
        <w:instrText xml:space="preserve"> REF _Ref440289401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176B1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BA03D1">
        <w:rPr>
          <w:bCs w:val="0"/>
          <w:sz w:val="24"/>
          <w:szCs w:val="24"/>
        </w:rPr>
        <w:t>не менее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76B19">
        <w:fldChar w:fldCharType="begin"/>
      </w:r>
      <w:r w:rsidR="00176B19">
        <w:instrText xml:space="preserve"> REF _Ref467168844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3.3.14.3</w:t>
      </w:r>
      <w:r w:rsidR="00176B1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3.3.14.4</w:t>
      </w:r>
      <w:r w:rsidR="00176B1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_Ref440272678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176B19">
        <w:fldChar w:fldCharType="begin"/>
      </w:r>
      <w:r w:rsidR="00176B19">
        <w:instrText xml:space="preserve"> REF _Ref306008743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176B19">
        <w:fldChar w:fldCharType="begin"/>
      </w:r>
      <w:r w:rsidR="00176B19">
        <w:instrText xml:space="preserve"> REF _Ref468201028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176B1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76B19">
        <w:fldChar w:fldCharType="begin"/>
      </w:r>
      <w:r w:rsidR="00176B19">
        <w:instrText xml:space="preserve"> REF _Ref305753174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BA03D1">
        <w:rPr>
          <w:bCs w:val="0"/>
          <w:sz w:val="24"/>
          <w:szCs w:val="24"/>
        </w:rPr>
        <w:t>не менее 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176B19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76B1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76B19">
        <w:rPr>
          <w:bCs w:val="0"/>
          <w:sz w:val="24"/>
          <w:szCs w:val="24"/>
        </w:rPr>
        <w:t>(</w:t>
      </w:r>
      <w:r w:rsidRPr="00176B19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76B19">
        <w:fldChar w:fldCharType="begin"/>
      </w:r>
      <w:r w:rsidR="00197954" w:rsidRPr="00176B1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76B19">
        <w:instrText xml:space="preserve"> \* MERGEFORMAT </w:instrText>
      </w:r>
      <w:r w:rsidR="00536137" w:rsidRPr="00176B19">
        <w:fldChar w:fldCharType="separate"/>
      </w:r>
      <w:r w:rsidR="00DA443D" w:rsidRPr="00176B19">
        <w:rPr>
          <w:bCs w:val="0"/>
          <w:sz w:val="24"/>
          <w:szCs w:val="24"/>
          <w:lang w:eastAsia="ru-RU"/>
        </w:rPr>
        <w:t>5.15</w:t>
      </w:r>
      <w:r w:rsidR="00536137" w:rsidRPr="00176B19">
        <w:fldChar w:fldCharType="end"/>
      </w:r>
      <w:r w:rsidRPr="00176B1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76B19" w:rsidRPr="00176B19">
        <w:fldChar w:fldCharType="begin"/>
      </w:r>
      <w:r w:rsidR="00176B19" w:rsidRPr="00176B19">
        <w:instrText xml:space="preserve"> REF _Ref440289953 \r \h  \* MERGEFORMAT </w:instrText>
      </w:r>
      <w:r w:rsidR="00176B19" w:rsidRPr="00176B19">
        <w:fldChar w:fldCharType="separate"/>
      </w:r>
      <w:r w:rsidR="00DA443D" w:rsidRPr="00176B19">
        <w:rPr>
          <w:bCs w:val="0"/>
          <w:sz w:val="24"/>
          <w:szCs w:val="24"/>
        </w:rPr>
        <w:t>3.4.1.3</w:t>
      </w:r>
      <w:r w:rsidR="00176B19" w:rsidRPr="00176B19">
        <w:fldChar w:fldCharType="end"/>
      </w:r>
      <w:r w:rsidRPr="00176B1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76B19">
        <w:rPr>
          <w:bCs w:val="0"/>
          <w:sz w:val="24"/>
          <w:szCs w:val="24"/>
        </w:rPr>
        <w:t xml:space="preserve">РФ, </w:t>
      </w:r>
      <w:r w:rsidR="00176B19" w:rsidRPr="00176B19">
        <w:rPr>
          <w:bCs w:val="0"/>
          <w:sz w:val="24"/>
          <w:szCs w:val="24"/>
        </w:rPr>
        <w:t>150003</w:t>
      </w:r>
      <w:r w:rsidR="00BB6553" w:rsidRPr="00176B19">
        <w:rPr>
          <w:bCs w:val="0"/>
          <w:sz w:val="24"/>
          <w:szCs w:val="24"/>
        </w:rPr>
        <w:t xml:space="preserve">, г. </w:t>
      </w:r>
      <w:r w:rsidR="00176B19" w:rsidRPr="00176B19">
        <w:rPr>
          <w:bCs w:val="0"/>
          <w:sz w:val="24"/>
          <w:szCs w:val="24"/>
        </w:rPr>
        <w:t>Ярославль</w:t>
      </w:r>
      <w:r w:rsidR="00BB6553" w:rsidRPr="00176B19">
        <w:rPr>
          <w:bCs w:val="0"/>
          <w:sz w:val="24"/>
          <w:szCs w:val="24"/>
        </w:rPr>
        <w:t xml:space="preserve">, ул. </w:t>
      </w:r>
      <w:r w:rsidR="00176B19" w:rsidRPr="00176B19">
        <w:rPr>
          <w:bCs w:val="0"/>
          <w:sz w:val="24"/>
          <w:szCs w:val="24"/>
        </w:rPr>
        <w:t>Северная подстанция</w:t>
      </w:r>
      <w:r w:rsidR="00BB6553" w:rsidRPr="00176B19">
        <w:rPr>
          <w:bCs w:val="0"/>
          <w:sz w:val="24"/>
          <w:szCs w:val="24"/>
        </w:rPr>
        <w:t xml:space="preserve">, дом </w:t>
      </w:r>
      <w:r w:rsidR="00176B19" w:rsidRPr="00176B19">
        <w:rPr>
          <w:bCs w:val="0"/>
          <w:sz w:val="24"/>
          <w:szCs w:val="24"/>
        </w:rPr>
        <w:t>9</w:t>
      </w:r>
      <w:r w:rsidR="00BB6553" w:rsidRPr="00176B19">
        <w:rPr>
          <w:bCs w:val="0"/>
          <w:sz w:val="24"/>
          <w:szCs w:val="24"/>
        </w:rPr>
        <w:t xml:space="preserve">, исполнительный сотрудник </w:t>
      </w:r>
      <w:r w:rsidR="00176B19" w:rsidRPr="00176B19">
        <w:rPr>
          <w:bCs w:val="0"/>
          <w:sz w:val="24"/>
          <w:szCs w:val="24"/>
        </w:rPr>
        <w:t>–</w:t>
      </w:r>
      <w:r w:rsidR="00BB6553" w:rsidRPr="00176B19">
        <w:rPr>
          <w:bCs w:val="0"/>
          <w:sz w:val="24"/>
          <w:szCs w:val="24"/>
        </w:rPr>
        <w:t xml:space="preserve"> </w:t>
      </w:r>
      <w:r w:rsidR="00176B19" w:rsidRPr="00176B19">
        <w:rPr>
          <w:bCs w:val="0"/>
          <w:sz w:val="24"/>
          <w:szCs w:val="24"/>
        </w:rPr>
        <w:t>Донсков Антон Юрьевич</w:t>
      </w:r>
      <w:r w:rsidR="00BB6553" w:rsidRPr="00176B19">
        <w:rPr>
          <w:bCs w:val="0"/>
          <w:sz w:val="24"/>
          <w:szCs w:val="24"/>
        </w:rPr>
        <w:t>, контактный телефон (4</w:t>
      </w:r>
      <w:r w:rsidR="00176B19" w:rsidRPr="00176B19">
        <w:rPr>
          <w:bCs w:val="0"/>
          <w:sz w:val="24"/>
          <w:szCs w:val="24"/>
        </w:rPr>
        <w:t>852</w:t>
      </w:r>
      <w:r w:rsidR="00BB6553" w:rsidRPr="00176B19">
        <w:rPr>
          <w:bCs w:val="0"/>
          <w:sz w:val="24"/>
          <w:szCs w:val="24"/>
        </w:rPr>
        <w:t>) 7</w:t>
      </w:r>
      <w:r w:rsidR="00176B19" w:rsidRPr="00176B19">
        <w:rPr>
          <w:bCs w:val="0"/>
          <w:sz w:val="24"/>
          <w:szCs w:val="24"/>
        </w:rPr>
        <w:t>8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14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78</w:t>
      </w:r>
      <w:r w:rsidRPr="00176B1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Пометка «</w:t>
      </w:r>
      <w:r w:rsidRPr="00176B19">
        <w:rPr>
          <w:bCs w:val="0"/>
          <w:sz w:val="24"/>
          <w:szCs w:val="24"/>
        </w:rPr>
        <w:t xml:space="preserve"> Соглашение о неустойке</w:t>
      </w:r>
      <w:r w:rsidRPr="00176B19">
        <w:rPr>
          <w:sz w:val="24"/>
          <w:szCs w:val="24"/>
        </w:rPr>
        <w:t>»;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_Ref191386085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1.1.1</w:t>
      </w:r>
      <w:r w:rsidR="00176B19" w:rsidRPr="00176B19">
        <w:fldChar w:fldCharType="end"/>
      </w:r>
      <w:r w:rsidRPr="00176B19">
        <w:rPr>
          <w:sz w:val="24"/>
          <w:szCs w:val="24"/>
        </w:rPr>
        <w:t>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предмет Договора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_Ref303323780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76B19">
        <w:rPr>
          <w:bCs w:val="0"/>
          <w:sz w:val="24"/>
          <w:szCs w:val="24"/>
        </w:rPr>
        <w:t>Предоставление</w:t>
      </w:r>
      <w:r w:rsidRPr="00176B19">
        <w:rPr>
          <w:sz w:val="24"/>
          <w:szCs w:val="24"/>
        </w:rPr>
        <w:t xml:space="preserve"> оригинала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без Расписки сдачи-приемки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будет считаться Организатором как не</w:t>
      </w:r>
      <w:r w:rsidRPr="00AE1D21">
        <w:rPr>
          <w:sz w:val="24"/>
          <w:szCs w:val="24"/>
        </w:rPr>
        <w:t xml:space="preserve">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176B19">
        <w:fldChar w:fldCharType="begin"/>
      </w:r>
      <w:r w:rsidR="00176B19">
        <w:instrText xml:space="preserve"> REF _Ref467508029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3.3.14.5</w:t>
      </w:r>
      <w:r w:rsidR="00176B1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</w:t>
      </w:r>
      <w:r w:rsidRPr="007A5083">
        <w:rPr>
          <w:szCs w:val="24"/>
        </w:rPr>
        <w:lastRenderedPageBreak/>
        <w:t>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</w:t>
      </w:r>
      <w:r w:rsidRPr="00176B19">
        <w:rPr>
          <w:rFonts w:eastAsia="Calibri"/>
          <w:szCs w:val="24"/>
          <w:lang w:eastAsia="en-US"/>
        </w:rPr>
        <w:t xml:space="preserve">копию </w:t>
      </w:r>
      <w:r w:rsidRPr="00176B19">
        <w:rPr>
          <w:szCs w:val="24"/>
        </w:rPr>
        <w:t>платежного</w:t>
      </w:r>
      <w:r w:rsidRPr="00176B1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76B19" w:rsidRPr="00176B19">
        <w:fldChar w:fldCharType="begin"/>
      </w:r>
      <w:r w:rsidR="00176B19" w:rsidRPr="00176B19">
        <w:instrText xml:space="preserve"> REF _Ref55335823 \r \h  \* MERGEFORMAT </w:instrText>
      </w:r>
      <w:r w:rsidR="00176B19" w:rsidRPr="00176B19">
        <w:fldChar w:fldCharType="separate"/>
      </w:r>
      <w:r w:rsidR="00DA443D" w:rsidRPr="00176B19">
        <w:rPr>
          <w:rFonts w:eastAsia="Calibri"/>
          <w:szCs w:val="24"/>
          <w:lang w:eastAsia="en-US"/>
        </w:rPr>
        <w:t>5.7</w:t>
      </w:r>
      <w:r w:rsidR="00176B19" w:rsidRPr="00176B19">
        <w:fldChar w:fldCharType="end"/>
      </w:r>
      <w:r w:rsidRPr="00176B1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76B19" w:rsidRPr="00176B1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176B19">
        <w:rPr>
          <w:rFonts w:eastAsia="Calibri"/>
          <w:szCs w:val="24"/>
          <w:lang w:eastAsia="en-US"/>
        </w:rPr>
        <w:t xml:space="preserve"> ПАО «МРСК Центра»</w:t>
      </w:r>
      <w:r w:rsidR="00176B19" w:rsidRPr="00176B19">
        <w:rPr>
          <w:rFonts w:eastAsia="Calibri"/>
          <w:szCs w:val="24"/>
          <w:lang w:eastAsia="en-US"/>
        </w:rPr>
        <w:t xml:space="preserve"> - «Ярэнерго»</w:t>
      </w:r>
      <w:r w:rsidRPr="00176B19">
        <w:rPr>
          <w:rFonts w:eastAsia="Calibri"/>
          <w:szCs w:val="24"/>
          <w:lang w:eastAsia="en-US"/>
        </w:rPr>
        <w:t xml:space="preserve"> </w:t>
      </w:r>
      <w:r w:rsidR="00176B19" w:rsidRPr="00176B19">
        <w:rPr>
          <w:rFonts w:eastAsia="Calibri"/>
          <w:szCs w:val="24"/>
          <w:lang w:eastAsia="en-US"/>
        </w:rPr>
        <w:t>Донскову Антону</w:t>
      </w:r>
      <w:proofErr w:type="gramEnd"/>
      <w:r w:rsidR="00176B19" w:rsidRPr="00176B19">
        <w:rPr>
          <w:rFonts w:eastAsia="Calibri"/>
          <w:szCs w:val="24"/>
          <w:lang w:eastAsia="en-US"/>
        </w:rPr>
        <w:t xml:space="preserve"> Юрьевичу</w:t>
      </w:r>
      <w:r w:rsidRPr="00176B19">
        <w:rPr>
          <w:rFonts w:eastAsia="Calibri"/>
          <w:szCs w:val="24"/>
          <w:lang w:eastAsia="en-US"/>
        </w:rPr>
        <w:t xml:space="preserve"> - контактный телефон (4</w:t>
      </w:r>
      <w:r w:rsidR="00176B19" w:rsidRPr="00176B19">
        <w:rPr>
          <w:rFonts w:eastAsia="Calibri"/>
          <w:szCs w:val="24"/>
          <w:lang w:eastAsia="en-US"/>
        </w:rPr>
        <w:t>852</w:t>
      </w:r>
      <w:r w:rsidRPr="00176B19">
        <w:rPr>
          <w:rFonts w:eastAsia="Calibri"/>
          <w:szCs w:val="24"/>
          <w:lang w:eastAsia="en-US"/>
        </w:rPr>
        <w:t xml:space="preserve">) 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14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76B19" w:rsidRPr="00176B19">
          <w:rPr>
            <w:rStyle w:val="a7"/>
            <w:rFonts w:eastAsia="Calibri"/>
            <w:lang w:val="en-US" w:eastAsia="en-US"/>
          </w:rPr>
          <w:t>Donskov</w:t>
        </w:r>
        <w:r w:rsidR="00176B19" w:rsidRPr="00176B19">
          <w:rPr>
            <w:rStyle w:val="a7"/>
            <w:rFonts w:eastAsia="Calibri"/>
            <w:lang w:eastAsia="en-US"/>
          </w:rPr>
          <w:t>.</w:t>
        </w:r>
        <w:r w:rsidR="00176B19" w:rsidRPr="00176B19">
          <w:rPr>
            <w:rStyle w:val="a7"/>
            <w:rFonts w:eastAsia="Calibri"/>
            <w:lang w:val="en-US" w:eastAsia="en-US"/>
          </w:rPr>
          <w:t>AY</w:t>
        </w:r>
        <w:r w:rsidR="00176B19" w:rsidRPr="00176B19">
          <w:rPr>
            <w:rStyle w:val="a7"/>
            <w:rFonts w:eastAsia="Calibri"/>
            <w:lang w:eastAsia="en-US"/>
          </w:rPr>
          <w:t>@mrsk-1.ru</w:t>
        </w:r>
      </w:hyperlink>
      <w:r w:rsidRPr="00176B1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76B19">
        <w:rPr>
          <w:szCs w:val="24"/>
        </w:rPr>
        <w:t>до момента истечения</w:t>
      </w:r>
      <w:r w:rsidRPr="007A5083">
        <w:rPr>
          <w:szCs w:val="24"/>
        </w:rPr>
        <w:t xml:space="preserve">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</w:t>
      </w:r>
    </w:p>
    <w:p w:rsidR="00F64A8B" w:rsidRPr="00E4300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4300E">
        <w:rPr>
          <w:szCs w:val="24"/>
        </w:rPr>
        <w:t>Заявки:</w:t>
      </w:r>
      <w:bookmarkEnd w:id="562"/>
    </w:p>
    <w:p w:rsidR="00F64A8B" w:rsidRPr="00E4300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 xml:space="preserve">Получатель платежа: </w:t>
      </w:r>
      <w:r w:rsidR="00176B19" w:rsidRPr="00E4300E">
        <w:rPr>
          <w:sz w:val="24"/>
          <w:szCs w:val="24"/>
          <w:u w:val="single"/>
        </w:rPr>
        <w:t>Филиал ПАО «МРСК Центра» - «Ярэнерго»</w:t>
      </w:r>
    </w:p>
    <w:p w:rsidR="00F64A8B" w:rsidRPr="00E4300E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</w:t>
      </w:r>
      <w:r w:rsidR="00E4300E" w:rsidRPr="00E4300E">
        <w:rPr>
          <w:sz w:val="24"/>
          <w:szCs w:val="24"/>
        </w:rPr>
        <w:t>760602001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 xml:space="preserve">/с: </w:t>
      </w:r>
      <w:r w:rsidR="00E4300E" w:rsidRPr="00E4300E">
        <w:rPr>
          <w:sz w:val="24"/>
          <w:szCs w:val="24"/>
        </w:rPr>
        <w:t>40702810777020004402</w:t>
      </w:r>
      <w:r w:rsidRPr="00E4300E">
        <w:rPr>
          <w:sz w:val="24"/>
          <w:szCs w:val="24"/>
        </w:rPr>
        <w:t xml:space="preserve"> в </w:t>
      </w:r>
      <w:r w:rsidR="00E4300E" w:rsidRPr="00E4300E">
        <w:rPr>
          <w:sz w:val="24"/>
          <w:szCs w:val="24"/>
        </w:rPr>
        <w:t>Северный банк Сбербанка России г. Ярославль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БИК: </w:t>
      </w:r>
      <w:r w:rsidR="00E4300E" w:rsidRPr="00E4300E">
        <w:rPr>
          <w:sz w:val="24"/>
          <w:szCs w:val="24"/>
        </w:rPr>
        <w:t>047888670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к/с: </w:t>
      </w:r>
      <w:r w:rsidR="00E4300E" w:rsidRPr="00E4300E">
        <w:rPr>
          <w:sz w:val="24"/>
          <w:szCs w:val="24"/>
        </w:rPr>
        <w:t>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4300E">
        <w:rPr>
          <w:rFonts w:eastAsia="Calibri"/>
          <w:szCs w:val="24"/>
          <w:lang w:eastAsia="en-US"/>
        </w:rPr>
        <w:t>Предоставленное</w:t>
      </w:r>
      <w:r w:rsidRPr="00E4300E">
        <w:rPr>
          <w:szCs w:val="24"/>
        </w:rPr>
        <w:t xml:space="preserve"> Участником обеспечение</w:t>
      </w:r>
      <w:r w:rsidRPr="007A5083">
        <w:rPr>
          <w:szCs w:val="24"/>
        </w:rPr>
        <w:t xml:space="preserve">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3.14</w:t>
      </w:r>
      <w:r w:rsidR="00176B1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 xml:space="preserve">ебованиям настоящей документации, является </w:t>
      </w:r>
      <w:r w:rsidRPr="007A5083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4300E">
        <w:rPr>
          <w:b/>
          <w:bCs w:val="0"/>
          <w:sz w:val="24"/>
          <w:szCs w:val="24"/>
        </w:rPr>
        <w:t xml:space="preserve">часов 00 минут </w:t>
      </w:r>
      <w:r w:rsidR="00130465">
        <w:rPr>
          <w:b/>
          <w:bCs w:val="0"/>
          <w:sz w:val="24"/>
          <w:szCs w:val="24"/>
        </w:rPr>
        <w:t>28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130465">
        <w:rPr>
          <w:b/>
          <w:bCs w:val="0"/>
          <w:sz w:val="24"/>
          <w:szCs w:val="24"/>
        </w:rPr>
        <w:t>апреля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A87504" w:rsidRPr="00E4300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361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76B19">
        <w:fldChar w:fldCharType="begin"/>
      </w:r>
      <w:r w:rsidR="00176B19">
        <w:instrText xml:space="preserve"> REF _Ref55279015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3.3.1.6</w:t>
      </w:r>
      <w:r w:rsidR="00176B19">
        <w:fldChar w:fldCharType="end"/>
      </w:r>
      <w:r w:rsidRPr="00223D18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_Ref195087786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3.3.1.7</w:t>
      </w:r>
      <w:r w:rsidR="00176B1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76B19">
        <w:fldChar w:fldCharType="begin"/>
      </w:r>
      <w:r w:rsidR="00176B19">
        <w:instrText xml:space="preserve"> REF _Ref93089454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76B19">
        <w:fldChar w:fldCharType="begin"/>
      </w:r>
      <w:r w:rsidR="00176B19">
        <w:instrText xml:space="preserve"> REF _Ref303670674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176B1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176B1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76B19">
        <w:fldChar w:fldCharType="begin"/>
      </w:r>
      <w:r w:rsidR="00176B19">
        <w:instrText xml:space="preserve"> REF _Ref444181467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76B19">
        <w:fldChar w:fldCharType="begin"/>
      </w:r>
      <w:r w:rsidR="00176B19">
        <w:instrText xml:space="preserve"> REF _Ref471894330 \r \h  \* MERGEFORMAT </w:instrText>
      </w:r>
      <w:r w:rsidR="00176B19">
        <w:fldChar w:fldCharType="separate"/>
      </w:r>
      <w:r w:rsidR="00DA443D" w:rsidRPr="00B33739">
        <w:rPr>
          <w:sz w:val="24"/>
          <w:szCs w:val="24"/>
        </w:rPr>
        <w:t>3.8</w:t>
      </w:r>
      <w:r w:rsidR="00176B19"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76B19">
        <w:fldChar w:fldCharType="begin"/>
      </w:r>
      <w:r w:rsidR="00176B19">
        <w:instrText xml:space="preserve"> REF _Ref465847813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176B1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76B19">
        <w:fldChar w:fldCharType="begin"/>
      </w:r>
      <w:r w:rsidR="00176B19">
        <w:instrText xml:space="preserve"> REF _Ref306352987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76B19">
        <w:fldChar w:fldCharType="begin"/>
      </w:r>
      <w:r w:rsidR="00176B19">
        <w:instrText xml:space="preserve"> REF _Ref306353005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76B19">
        <w:fldChar w:fldCharType="begin"/>
      </w:r>
      <w:r w:rsidR="00176B19">
        <w:instrText xml:space="preserve"> REF _Ref468875877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3.7.8</w:t>
      </w:r>
      <w:r w:rsidR="00176B1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4300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4300E">
        <w:rPr>
          <w:sz w:val="24"/>
          <w:szCs w:val="24"/>
        </w:rPr>
        <w:t>изложена 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76B19">
        <w:fldChar w:fldCharType="begin"/>
      </w:r>
      <w:r w:rsidR="00176B19">
        <w:instrText xml:space="preserve"> REF _Ref303251044 \r \h  \* MERGEFORMAT </w:instrText>
      </w:r>
      <w:r w:rsidR="00176B19"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="00176B19"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E4300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</w:t>
      </w:r>
      <w:r w:rsidR="0033661D" w:rsidRPr="00E4300E">
        <w:rPr>
          <w:sz w:val="24"/>
          <w:szCs w:val="24"/>
          <w:lang w:eastAsia="ru-RU"/>
        </w:rPr>
        <w:t>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4300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5" w:name="_Ref465675151"/>
      <w:r w:rsidRPr="00E4300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3661D">
        <w:rPr>
          <w:sz w:val="24"/>
          <w:szCs w:val="24"/>
        </w:rPr>
        <w:t>производителя</w:t>
      </w:r>
      <w:r w:rsidRPr="0033661D">
        <w:rPr>
          <w:rFonts w:eastAsia="Times New Roman,Italic"/>
          <w:bCs w:val="0"/>
          <w:iCs/>
          <w:sz w:val="24"/>
          <w:szCs w:val="24"/>
        </w:rPr>
        <w:t>)</w:t>
      </w:r>
      <w:r w:rsidRPr="0033661D">
        <w:rPr>
          <w:sz w:val="24"/>
          <w:szCs w:val="24"/>
        </w:rPr>
        <w:t>;</w:t>
      </w:r>
      <w:proofErr w:type="gramEnd"/>
      <w:r w:rsidRPr="0033661D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33661D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3.11.2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33661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76B19">
        <w:fldChar w:fldCharType="begin"/>
      </w:r>
      <w:r w:rsidR="00176B19">
        <w:instrText xml:space="preserve"> REF _Ref468875938 \r \h  \* MERGEFORMAT </w:instrText>
      </w:r>
      <w:r w:rsidR="00176B19">
        <w:fldChar w:fldCharType="separate"/>
      </w:r>
      <w:r w:rsidR="00DA443D" w:rsidRPr="0033661D">
        <w:rPr>
          <w:rFonts w:eastAsia="Times New Roman,Italic"/>
          <w:bCs w:val="0"/>
          <w:iCs/>
          <w:sz w:val="24"/>
          <w:szCs w:val="24"/>
        </w:rPr>
        <w:t>3.6.2.5</w:t>
      </w:r>
      <w:r w:rsidR="00176B19">
        <w:fldChar w:fldCharType="end"/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Участник, </w:t>
      </w:r>
      <w:r w:rsidR="0033661D" w:rsidRPr="0033661D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</w:t>
      </w:r>
      <w:r w:rsidR="0033661D" w:rsidRPr="00E4300E">
        <w:rPr>
          <w:sz w:val="24"/>
          <w:szCs w:val="24"/>
          <w:lang w:eastAsia="ru-RU"/>
        </w:rPr>
        <w:t>Поставщика по Договору на условиях, изложенных</w:t>
      </w:r>
      <w:r w:rsidR="0033661D" w:rsidRPr="00E4300E">
        <w:rPr>
          <w:szCs w:val="24"/>
          <w:lang w:eastAsia="ru-RU"/>
        </w:rPr>
        <w:t xml:space="preserve"> </w:t>
      </w:r>
      <w:r w:rsidR="0033661D" w:rsidRPr="00E4300E">
        <w:rPr>
          <w:sz w:val="24"/>
          <w:szCs w:val="24"/>
        </w:rPr>
        <w:t xml:space="preserve">в </w:t>
      </w:r>
      <w:proofErr w:type="spellStart"/>
      <w:r w:rsidR="0033661D" w:rsidRPr="00E4300E">
        <w:rPr>
          <w:sz w:val="24"/>
          <w:szCs w:val="24"/>
        </w:rPr>
        <w:t>пп</w:t>
      </w:r>
      <w:proofErr w:type="spellEnd"/>
      <w:r w:rsidRPr="00E4300E">
        <w:rPr>
          <w:sz w:val="24"/>
          <w:szCs w:val="24"/>
        </w:rPr>
        <w:t xml:space="preserve">. </w:t>
      </w:r>
      <w:r w:rsidR="00176B19" w:rsidRPr="00E4300E">
        <w:fldChar w:fldCharType="begin"/>
      </w:r>
      <w:r w:rsidR="00176B19" w:rsidRPr="00E4300E">
        <w:instrText xml:space="preserve"> REF _Ref465437572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3.13.2</w:t>
      </w:r>
      <w:r w:rsidR="00176B19" w:rsidRPr="00E4300E">
        <w:fldChar w:fldCharType="end"/>
      </w:r>
      <w:r w:rsidRPr="00E4300E">
        <w:rPr>
          <w:sz w:val="24"/>
          <w:szCs w:val="24"/>
        </w:rPr>
        <w:t>-</w:t>
      </w:r>
      <w:r w:rsidR="00176B19" w:rsidRPr="00E4300E">
        <w:fldChar w:fldCharType="begin"/>
      </w:r>
      <w:r w:rsidR="00176B19" w:rsidRPr="00E4300E">
        <w:instrText xml:space="preserve"> REF _Ref465440181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3.13.4</w:t>
      </w:r>
      <w:r w:rsidR="00176B19" w:rsidRPr="00E4300E">
        <w:fldChar w:fldCharType="end"/>
      </w:r>
      <w:r w:rsidRPr="00E4300E">
        <w:rPr>
          <w:sz w:val="24"/>
          <w:szCs w:val="24"/>
        </w:rPr>
        <w:t>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4300E">
        <w:rPr>
          <w:sz w:val="24"/>
          <w:szCs w:val="24"/>
        </w:rPr>
        <w:t>В случае</w:t>
      </w:r>
      <w:proofErr w:type="gramStart"/>
      <w:r w:rsidRPr="00E4300E">
        <w:rPr>
          <w:sz w:val="24"/>
          <w:szCs w:val="24"/>
        </w:rPr>
        <w:t>,</w:t>
      </w:r>
      <w:proofErr w:type="gramEnd"/>
      <w:r w:rsidRPr="00E4300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4300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4300E">
        <w:rPr>
          <w:sz w:val="24"/>
          <w:szCs w:val="24"/>
        </w:rPr>
        <w:t xml:space="preserve">, будет установлено, </w:t>
      </w:r>
      <w:r w:rsidR="0033661D" w:rsidRPr="00E4300E">
        <w:rPr>
          <w:sz w:val="24"/>
          <w:szCs w:val="24"/>
        </w:rPr>
        <w:t xml:space="preserve">что </w:t>
      </w:r>
      <w:r w:rsidR="0033661D" w:rsidRPr="00E4300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4300E">
        <w:rPr>
          <w:sz w:val="24"/>
          <w:szCs w:val="24"/>
        </w:rPr>
        <w:t xml:space="preserve"> </w:t>
      </w:r>
      <w:r w:rsidR="0033661D" w:rsidRPr="00E4300E">
        <w:rPr>
          <w:szCs w:val="24"/>
          <w:lang w:eastAsia="ru-RU"/>
        </w:rPr>
        <w:t xml:space="preserve">рассчитаны </w:t>
      </w:r>
      <w:r w:rsidR="0033661D" w:rsidRPr="00E4300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4300E">
        <w:rPr>
          <w:rFonts w:eastAsia="Times New Roman,Italic"/>
          <w:iCs/>
          <w:sz w:val="24"/>
          <w:szCs w:val="24"/>
        </w:rPr>
        <w:t>демпинговым)</w:t>
      </w:r>
      <w:r w:rsidR="0033661D" w:rsidRPr="00E4300E">
        <w:rPr>
          <w:sz w:val="24"/>
          <w:szCs w:val="24"/>
        </w:rPr>
        <w:t>, закупочная комиссия вправе принять следующие решения</w:t>
      </w:r>
      <w:r w:rsidRPr="00E4300E">
        <w:rPr>
          <w:sz w:val="24"/>
          <w:szCs w:val="24"/>
        </w:rPr>
        <w:t>: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об отмене закупочной процедуры в сроки и порядке, установленном </w:t>
      </w:r>
      <w:r w:rsidRPr="00E4300E">
        <w:rPr>
          <w:sz w:val="24"/>
          <w:szCs w:val="24"/>
        </w:rPr>
        <w:t xml:space="preserve">Положением о закупке, и объявлении ее повторно с </w:t>
      </w:r>
      <w:r w:rsidR="0033661D" w:rsidRPr="00E4300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4300E">
        <w:rPr>
          <w:sz w:val="24"/>
          <w:szCs w:val="24"/>
        </w:rPr>
        <w:t>начальной</w:t>
      </w:r>
      <w:r w:rsidRPr="0033661D">
        <w:rPr>
          <w:sz w:val="24"/>
          <w:szCs w:val="24"/>
        </w:rPr>
        <w:t xml:space="preserve"> (максимальной) ценой Договора;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33661D">
        <w:rPr>
          <w:sz w:val="24"/>
          <w:szCs w:val="24"/>
        </w:rPr>
        <w:t>Победителем</w:t>
      </w:r>
      <w:proofErr w:type="gramEnd"/>
      <w:r w:rsidR="0033661D" w:rsidRPr="0033661D">
        <w:rPr>
          <w:sz w:val="24"/>
          <w:szCs w:val="24"/>
        </w:rPr>
        <w:t>/чья заявка была признана лучшей,</w:t>
      </w:r>
      <w:r w:rsidRPr="0033661D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3661D">
        <w:rPr>
          <w:sz w:val="24"/>
          <w:szCs w:val="24"/>
        </w:rPr>
        <w:t>пп</w:t>
      </w:r>
      <w:proofErr w:type="spellEnd"/>
      <w:r w:rsidRPr="0033661D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="0033661D" w:rsidRPr="0033661D">
        <w:t>,</w:t>
      </w:r>
      <w:r w:rsidRPr="0033661D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176B19">
        <w:fldChar w:fldCharType="begin"/>
      </w:r>
      <w:r w:rsidR="00176B19">
        <w:instrText xml:space="preserve"> REF _Ref294695546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176B1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_Ref294695403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176B1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176B19">
        <w:fldChar w:fldCharType="begin"/>
      </w:r>
      <w:r w:rsidR="00176B19">
        <w:instrText xml:space="preserve"> REF _Ref468201106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_Ref305979053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33661D">
        <w:rPr>
          <w:sz w:val="24"/>
          <w:szCs w:val="24"/>
        </w:rPr>
        <w:t xml:space="preserve">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и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, не требуется.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33661D">
        <w:rPr>
          <w:sz w:val="24"/>
          <w:szCs w:val="24"/>
        </w:rPr>
        <w:t xml:space="preserve">Участник, предложивший </w:t>
      </w:r>
      <w:r w:rsidRPr="0033661D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3661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33661D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33661D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176B19">
        <w:fldChar w:fldCharType="begin"/>
      </w:r>
      <w:r w:rsidR="00176B19">
        <w:instrText xml:space="preserve"> REF _Ref468973864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176B1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,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</w:t>
      </w:r>
      <w:r w:rsidR="00176B19">
        <w:fldChar w:fldCharType="end"/>
      </w:r>
      <w:r w:rsidRPr="0033661D">
        <w:rPr>
          <w:sz w:val="24"/>
          <w:szCs w:val="24"/>
        </w:rPr>
        <w:t>).</w:t>
      </w:r>
      <w:bookmarkStart w:id="715" w:name="_GoBack"/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76B19">
        <w:fldChar w:fldCharType="begin"/>
      </w:r>
      <w:r w:rsidR="00176B19">
        <w:instrText xml:space="preserve"> REF _Ref468875995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3.12.6</w:t>
      </w:r>
      <w:r w:rsidR="00176B1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176B19">
        <w:fldChar w:fldCharType="begin"/>
      </w:r>
      <w:r w:rsidR="00176B19">
        <w:instrText xml:space="preserve"> REF _Ref191386085 \r \h  \* MERGEFORMAT </w:instrText>
      </w:r>
      <w:r w:rsidR="00176B19">
        <w:fldChar w:fldCharType="separate"/>
      </w:r>
      <w:r w:rsidR="00DA443D" w:rsidRPr="00DA443D">
        <w:rPr>
          <w:b w:val="0"/>
          <w:iCs/>
        </w:rPr>
        <w:t>1.1.1</w:t>
      </w:r>
      <w:r w:rsidR="00176B1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4300E">
        <w:rPr>
          <w:b w:val="0"/>
          <w:szCs w:val="24"/>
        </w:rPr>
        <w:t xml:space="preserve">по Лоту №1 (подраздел </w:t>
      </w:r>
      <w:r w:rsidR="00536137" w:rsidRPr="00E4300E">
        <w:rPr>
          <w:b w:val="0"/>
          <w:szCs w:val="24"/>
        </w:rPr>
        <w:fldChar w:fldCharType="begin"/>
      </w:r>
      <w:r w:rsidR="00A154B7" w:rsidRPr="00E4300E">
        <w:rPr>
          <w:b w:val="0"/>
          <w:szCs w:val="24"/>
        </w:rPr>
        <w:instrText xml:space="preserve"> REF _Ref440275279 \r \h </w:instrText>
      </w:r>
      <w:r w:rsidR="00E4300E">
        <w:rPr>
          <w:b w:val="0"/>
          <w:szCs w:val="24"/>
        </w:rPr>
        <w:instrText xml:space="preserve"> \* MERGEFORMAT </w:instrText>
      </w:r>
      <w:r w:rsidR="00536137" w:rsidRPr="00E4300E">
        <w:rPr>
          <w:b w:val="0"/>
          <w:szCs w:val="24"/>
        </w:rPr>
      </w:r>
      <w:r w:rsidR="00536137" w:rsidRPr="00E4300E">
        <w:rPr>
          <w:b w:val="0"/>
          <w:szCs w:val="24"/>
        </w:rPr>
        <w:fldChar w:fldCharType="separate"/>
      </w:r>
      <w:r w:rsidR="00DA443D" w:rsidRPr="00E4300E">
        <w:rPr>
          <w:b w:val="0"/>
          <w:szCs w:val="24"/>
        </w:rPr>
        <w:t>1.1.4</w:t>
      </w:r>
      <w:r w:rsidR="00536137" w:rsidRPr="00E4300E">
        <w:rPr>
          <w:b w:val="0"/>
          <w:szCs w:val="24"/>
        </w:rPr>
        <w:fldChar w:fldCharType="end"/>
      </w:r>
      <w:r w:rsidR="00A154B7" w:rsidRPr="00E4300E">
        <w:rPr>
          <w:b w:val="0"/>
          <w:szCs w:val="24"/>
        </w:rPr>
        <w:t>)</w:t>
      </w:r>
      <w:r w:rsidRPr="00E4300E">
        <w:rPr>
          <w:b w:val="0"/>
          <w:szCs w:val="24"/>
        </w:rPr>
        <w:t xml:space="preserve"> изложен</w:t>
      </w:r>
      <w:r w:rsidR="00F463E8" w:rsidRPr="00E4300E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76B19">
        <w:fldChar w:fldCharType="begin"/>
      </w:r>
      <w:r w:rsidR="00176B19">
        <w:instrText xml:space="preserve"> REF _Ref444170359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5.7.2</w:t>
      </w:r>
      <w:r w:rsidR="00176B1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34E" w:rsidRDefault="0007134E">
      <w:pPr>
        <w:spacing w:line="240" w:lineRule="auto"/>
      </w:pPr>
      <w:r>
        <w:separator/>
      </w:r>
    </w:p>
  </w:endnote>
  <w:endnote w:type="continuationSeparator" w:id="0">
    <w:p w:rsidR="0007134E" w:rsidRDefault="000713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B19" w:rsidRDefault="00176B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FA0376" w:rsidRDefault="00176B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30465">
      <w:rPr>
        <w:noProof/>
        <w:sz w:val="16"/>
        <w:szCs w:val="16"/>
        <w:lang w:eastAsia="ru-RU"/>
      </w:rPr>
      <w:t>37</w:t>
    </w:r>
    <w:r w:rsidRPr="00FA0376">
      <w:rPr>
        <w:sz w:val="16"/>
        <w:szCs w:val="16"/>
        <w:lang w:eastAsia="ru-RU"/>
      </w:rPr>
      <w:fldChar w:fldCharType="end"/>
    </w:r>
  </w:p>
  <w:p w:rsidR="00176B19" w:rsidRPr="00EE0539" w:rsidRDefault="00176B1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76B19">
      <w:rPr>
        <w:sz w:val="18"/>
        <w:szCs w:val="18"/>
      </w:rPr>
      <w:t xml:space="preserve">заключения Договора </w:t>
    </w:r>
    <w:r w:rsidR="000B3BC7" w:rsidRPr="000B3BC7">
      <w:rPr>
        <w:sz w:val="18"/>
        <w:szCs w:val="18"/>
      </w:rPr>
      <w:t xml:space="preserve">на оказание услуг по обслуживанию трактора </w:t>
    </w:r>
    <w:r w:rsidR="000B3BC7" w:rsidRPr="000B3BC7">
      <w:rPr>
        <w:sz w:val="18"/>
        <w:szCs w:val="18"/>
        <w:lang w:val="en-US"/>
      </w:rPr>
      <w:t>VALTRA</w:t>
    </w:r>
    <w:r w:rsidR="000B3BC7" w:rsidRPr="000B3BC7">
      <w:rPr>
        <w:sz w:val="18"/>
        <w:szCs w:val="18"/>
      </w:rPr>
      <w:t xml:space="preserve"> </w:t>
    </w:r>
    <w:r w:rsidR="000B3BC7" w:rsidRPr="000B3BC7">
      <w:rPr>
        <w:sz w:val="18"/>
        <w:szCs w:val="18"/>
        <w:lang w:val="en-US"/>
      </w:rPr>
      <w:t>T</w:t>
    </w:r>
    <w:r w:rsidR="000B3BC7" w:rsidRPr="000B3BC7">
      <w:rPr>
        <w:sz w:val="18"/>
        <w:szCs w:val="18"/>
      </w:rPr>
      <w:t xml:space="preserve">161 </w:t>
    </w:r>
    <w:r w:rsidR="000B3BC7" w:rsidRPr="000B3BC7">
      <w:rPr>
        <w:sz w:val="18"/>
        <w:szCs w:val="18"/>
        <w:lang w:val="en-US"/>
      </w:rPr>
      <w:t>H</w:t>
    </w:r>
    <w:r w:rsidRPr="00176B1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34E" w:rsidRDefault="0007134E">
      <w:pPr>
        <w:spacing w:line="240" w:lineRule="auto"/>
      </w:pPr>
      <w:r>
        <w:separator/>
      </w:r>
    </w:p>
  </w:footnote>
  <w:footnote w:type="continuationSeparator" w:id="0">
    <w:p w:rsidR="0007134E" w:rsidRDefault="0007134E">
      <w:pPr>
        <w:spacing w:line="240" w:lineRule="auto"/>
      </w:pPr>
      <w:r>
        <w:continuationSeparator/>
      </w:r>
    </w:p>
  </w:footnote>
  <w:footnote w:id="1">
    <w:p w:rsidR="00176B19" w:rsidRPr="00B36685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6B19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6B19" w:rsidRDefault="00176B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6B19" w:rsidRDefault="00176B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930031" w:rsidRDefault="00176B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134E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BC7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2B"/>
    <w:rsid w:val="00117068"/>
    <w:rsid w:val="00123C70"/>
    <w:rsid w:val="0012590A"/>
    <w:rsid w:val="00130465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B19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13D0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C74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23C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3D1"/>
    <w:rsid w:val="00BA1AEC"/>
    <w:rsid w:val="00BA366E"/>
    <w:rsid w:val="00BA41D1"/>
    <w:rsid w:val="00BA5DEA"/>
    <w:rsid w:val="00BA5E56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1666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00E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186A-4C1F-4C41-AD5C-B8965810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89</Pages>
  <Words>27071</Words>
  <Characters>154308</Characters>
  <Application>Microsoft Office Word</Application>
  <DocSecurity>0</DocSecurity>
  <Lines>1285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125</cp:revision>
  <cp:lastPrinted>2015-12-29T14:27:00Z</cp:lastPrinted>
  <dcterms:created xsi:type="dcterms:W3CDTF">2016-01-13T12:36:00Z</dcterms:created>
  <dcterms:modified xsi:type="dcterms:W3CDTF">2017-04-13T06:00:00Z</dcterms:modified>
</cp:coreProperties>
</file>