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A5B14" w:rsidP="00A13E63">
      <w:pPr>
        <w:ind w:right="-425"/>
        <w:rPr>
          <w:sz w:val="16"/>
          <w:szCs w:val="16"/>
        </w:rPr>
      </w:pPr>
      <w:bookmarkStart w:id="0" w:name="_Ref55335495"/>
      <w:bookmarkStart w:id="1" w:name="_Ref57322919"/>
      <w:bookmarkStart w:id="2" w:name="_Ref57322917"/>
      <w:bookmarkStart w:id="3" w:name="_Ref57046967"/>
      <w:bookmarkStart w:id="4" w:name="_Ref56251020"/>
      <w:bookmarkStart w:id="5" w:name="_Ref56251018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A5B14" w:rsidRPr="000D67AD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A5B14" w:rsidRPr="00EA5B14" w:rsidRDefault="00EA5B1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A5B1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A5B1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A5B1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A5B1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A5B1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A5B1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A5B1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D4D8EF6" wp14:editId="4372253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____________________ Плюхин В.В.</w:t>
      </w:r>
    </w:p>
    <w:p w:rsidR="00EA5B14" w:rsidRPr="004C5D06" w:rsidRDefault="00EA5B14" w:rsidP="00EA5B1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30</w:t>
      </w:r>
      <w:r w:rsidRPr="004C5D06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января</w:t>
      </w:r>
      <w:r w:rsidRPr="004C5D06">
        <w:rPr>
          <w:bCs w:val="0"/>
          <w:sz w:val="24"/>
          <w:szCs w:val="24"/>
          <w:lang w:eastAsia="ru-RU"/>
        </w:rPr>
        <w:t xml:space="preserve"> 201</w:t>
      </w:r>
      <w:r>
        <w:rPr>
          <w:bCs w:val="0"/>
          <w:sz w:val="24"/>
          <w:szCs w:val="24"/>
          <w:lang w:eastAsia="ru-RU"/>
        </w:rPr>
        <w:t>7</w:t>
      </w:r>
      <w:r w:rsidRPr="004C5D06">
        <w:rPr>
          <w:bCs w:val="0"/>
          <w:sz w:val="24"/>
          <w:szCs w:val="24"/>
          <w:lang w:eastAsia="ru-RU"/>
        </w:rPr>
        <w:t xml:space="preserve"> года</w:t>
      </w:r>
    </w:p>
    <w:p w:rsidR="00EA5B14" w:rsidRPr="004C5D06" w:rsidRDefault="00EA5B14" w:rsidP="00EA5B1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EA5B14" w:rsidRPr="004C5D06" w:rsidRDefault="00EA5B14" w:rsidP="00EA5B14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EA5B14" w:rsidRPr="004C5D06" w:rsidRDefault="00EA5B14" w:rsidP="00EA5B1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Согласовано на заседании</w:t>
      </w:r>
    </w:p>
    <w:p w:rsidR="00EA5B14" w:rsidRPr="004C5D06" w:rsidRDefault="00EA5B14" w:rsidP="00EA5B1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закупочной комиссии</w:t>
      </w:r>
    </w:p>
    <w:p w:rsidR="00EA5B14" w:rsidRPr="004C5D06" w:rsidRDefault="00EA5B14" w:rsidP="00EA5B1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Протокол № 00</w:t>
      </w:r>
      <w:r>
        <w:rPr>
          <w:b/>
          <w:kern w:val="36"/>
          <w:sz w:val="24"/>
          <w:szCs w:val="24"/>
        </w:rPr>
        <w:t>07</w:t>
      </w:r>
      <w:r w:rsidRPr="004C5D06">
        <w:rPr>
          <w:b/>
          <w:kern w:val="36"/>
          <w:sz w:val="24"/>
          <w:szCs w:val="24"/>
        </w:rPr>
        <w:t>-БР-1</w:t>
      </w:r>
      <w:r>
        <w:rPr>
          <w:b/>
          <w:kern w:val="36"/>
          <w:sz w:val="24"/>
          <w:szCs w:val="24"/>
        </w:rPr>
        <w:t>7</w:t>
      </w:r>
    </w:p>
    <w:p w:rsidR="00EA5B14" w:rsidRPr="004C5D06" w:rsidRDefault="00EA5B14" w:rsidP="00EA5B1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5D06">
        <w:rPr>
          <w:b/>
          <w:kern w:val="36"/>
          <w:sz w:val="24"/>
          <w:szCs w:val="24"/>
        </w:rPr>
        <w:t>от «</w:t>
      </w:r>
      <w:r w:rsidRPr="00EA5B14">
        <w:rPr>
          <w:b/>
          <w:kern w:val="36"/>
          <w:sz w:val="24"/>
          <w:szCs w:val="24"/>
        </w:rPr>
        <w:t xml:space="preserve">30» января 2017 </w:t>
      </w:r>
      <w:r w:rsidRPr="004C5D06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EA5B14" w:rsidRDefault="00EA5B14" w:rsidP="00E71A48">
      <w:pPr>
        <w:spacing w:line="264" w:lineRule="auto"/>
        <w:jc w:val="center"/>
        <w:rPr>
          <w:sz w:val="24"/>
          <w:szCs w:val="24"/>
        </w:rPr>
      </w:pPr>
    </w:p>
    <w:p w:rsidR="00EA5B14" w:rsidRPr="00C12FA4" w:rsidRDefault="00EA5B1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EA5B1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A5B1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C12FA4" w:rsidRDefault="00717F60" w:rsidP="00EA5B14">
      <w:pPr>
        <w:spacing w:line="264" w:lineRule="auto"/>
        <w:ind w:firstLine="0"/>
        <w:jc w:val="center"/>
        <w:rPr>
          <w:b/>
          <w:caps/>
        </w:rPr>
      </w:pPr>
      <w:r w:rsidRPr="00EA5B14">
        <w:rPr>
          <w:b/>
          <w:sz w:val="24"/>
          <w:szCs w:val="24"/>
        </w:rPr>
        <w:t xml:space="preserve">на право заключения </w:t>
      </w:r>
      <w:r w:rsidR="00366652" w:rsidRPr="00EA5B14">
        <w:rPr>
          <w:b/>
          <w:sz w:val="24"/>
          <w:szCs w:val="24"/>
        </w:rPr>
        <w:t>Договор</w:t>
      </w:r>
      <w:r w:rsidR="00EA5B14" w:rsidRPr="00EA5B14">
        <w:rPr>
          <w:b/>
          <w:sz w:val="24"/>
          <w:szCs w:val="24"/>
        </w:rPr>
        <w:t>а оказания услуг по сопровождению программного обеспечения для нужд ПАО «МРСК Центра» (филиала «Брянскэнерго»)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A5B14" w:rsidRDefault="00EA5B1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A5B14" w:rsidRDefault="00EA5B1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A5B14" w:rsidRDefault="00EA5B1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A5B14" w:rsidRDefault="00EA5B1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A5B14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1"/>
      <w:bookmarkEnd w:id="2"/>
      <w:bookmarkEnd w:id="3"/>
      <w:bookmarkEnd w:id="4"/>
      <w:bookmarkEnd w:id="5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BE7DC5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Проект Дого</w:t>
      </w:r>
      <w:bookmarkStart w:id="6" w:name="_GoBack"/>
      <w:bookmarkEnd w:id="6"/>
      <w:r>
        <w:rPr>
          <w:noProof/>
        </w:rPr>
        <w:t xml:space="preserve">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12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12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12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29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29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29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44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46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48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50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63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65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74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81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83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BE7DC5">
        <w:rPr>
          <w:noProof/>
        </w:rPr>
        <w:t>87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1"/>
      <w:r w:rsidR="00EA5B14" w:rsidRPr="00AD7B50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</w:t>
      </w:r>
      <w:r w:rsidR="00EA5B14" w:rsidRPr="00EE5CE6">
        <w:rPr>
          <w:iCs/>
          <w:sz w:val="24"/>
          <w:szCs w:val="24"/>
        </w:rPr>
        <w:t xml:space="preserve">контактные телефоны: (4832) 67-23-68, адрес электронной почты: </w:t>
      </w:r>
      <w:hyperlink r:id="rId18" w:history="1">
        <w:proofErr w:type="gramStart"/>
        <w:r w:rsidR="00EA5B14" w:rsidRPr="00EE5CE6">
          <w:rPr>
            <w:rStyle w:val="a7"/>
            <w:iCs/>
            <w:sz w:val="24"/>
            <w:szCs w:val="24"/>
          </w:rPr>
          <w:t>Kuznetsov.PN@mrsk-1.ru</w:t>
        </w:r>
      </w:hyperlink>
      <w:r w:rsidR="00EA5B14" w:rsidRPr="00EE5CE6">
        <w:rPr>
          <w:rStyle w:val="a7"/>
          <w:color w:val="auto"/>
          <w:u w:val="none"/>
        </w:rPr>
        <w:t>),</w:t>
      </w:r>
      <w:r w:rsidR="00EA5B14" w:rsidRPr="00EE5CE6">
        <w:rPr>
          <w:sz w:val="24"/>
          <w:szCs w:val="24"/>
        </w:rPr>
        <w:t xml:space="preserve"> </w:t>
      </w:r>
      <w:r w:rsidR="00EA5B14" w:rsidRPr="00EE5CE6">
        <w:rPr>
          <w:iCs/>
          <w:sz w:val="24"/>
          <w:szCs w:val="24"/>
        </w:rPr>
        <w:t>Извещением</w:t>
      </w:r>
      <w:r w:rsidR="00EA5B14" w:rsidRPr="00EE5CE6">
        <w:rPr>
          <w:sz w:val="24"/>
          <w:szCs w:val="24"/>
        </w:rPr>
        <w:t xml:space="preserve"> о проведении открытого </w:t>
      </w:r>
      <w:r w:rsidR="00EA5B14" w:rsidRPr="00EE5CE6">
        <w:rPr>
          <w:iCs/>
          <w:sz w:val="24"/>
          <w:szCs w:val="24"/>
        </w:rPr>
        <w:t>запроса предложений</w:t>
      </w:r>
      <w:r w:rsidR="00EA5B14" w:rsidRPr="00EE5CE6">
        <w:rPr>
          <w:sz w:val="24"/>
          <w:szCs w:val="24"/>
        </w:rPr>
        <w:t xml:space="preserve">, опубликованным </w:t>
      </w:r>
      <w:r w:rsidR="00EA5B14">
        <w:rPr>
          <w:b/>
          <w:sz w:val="24"/>
          <w:szCs w:val="24"/>
        </w:rPr>
        <w:t>«30</w:t>
      </w:r>
      <w:r w:rsidR="00EA5B14" w:rsidRPr="00EE5CE6">
        <w:rPr>
          <w:b/>
          <w:sz w:val="24"/>
          <w:szCs w:val="24"/>
        </w:rPr>
        <w:t xml:space="preserve">» </w:t>
      </w:r>
      <w:r w:rsidR="00EA5B14">
        <w:rPr>
          <w:b/>
          <w:sz w:val="24"/>
          <w:szCs w:val="24"/>
        </w:rPr>
        <w:t>января</w:t>
      </w:r>
      <w:r w:rsidR="00EA5B14" w:rsidRPr="00EE5CE6">
        <w:rPr>
          <w:b/>
          <w:sz w:val="24"/>
          <w:szCs w:val="24"/>
        </w:rPr>
        <w:t xml:space="preserve"> 201</w:t>
      </w:r>
      <w:r w:rsidR="00EA5B14">
        <w:rPr>
          <w:b/>
          <w:sz w:val="24"/>
          <w:szCs w:val="24"/>
        </w:rPr>
        <w:t>7</w:t>
      </w:r>
      <w:r w:rsidR="00EA5B14" w:rsidRPr="00EE5CE6">
        <w:rPr>
          <w:b/>
          <w:sz w:val="24"/>
          <w:szCs w:val="24"/>
        </w:rPr>
        <w:t xml:space="preserve"> г.</w:t>
      </w:r>
      <w:r w:rsidR="00EA5B14" w:rsidRPr="00EE5CE6">
        <w:rPr>
          <w:sz w:val="24"/>
          <w:szCs w:val="24"/>
        </w:rPr>
        <w:t xml:space="preserve"> на</w:t>
      </w:r>
      <w:r w:rsidR="00EA5B14" w:rsidRPr="00862664">
        <w:rPr>
          <w:sz w:val="24"/>
          <w:szCs w:val="24"/>
        </w:rPr>
        <w:t xml:space="preserve"> официальном сайте (</w:t>
      </w:r>
      <w:hyperlink r:id="rId19" w:history="1">
        <w:r w:rsidR="00EA5B14" w:rsidRPr="00862664">
          <w:rPr>
            <w:rStyle w:val="a7"/>
            <w:sz w:val="24"/>
            <w:szCs w:val="24"/>
          </w:rPr>
          <w:t>www.zakupki.</w:t>
        </w:r>
        <w:r w:rsidR="00EA5B14" w:rsidRPr="00862664">
          <w:rPr>
            <w:rStyle w:val="a7"/>
            <w:sz w:val="24"/>
            <w:szCs w:val="24"/>
            <w:lang w:val="en-US"/>
          </w:rPr>
          <w:t>gov</w:t>
        </w:r>
        <w:r w:rsidR="00EA5B14" w:rsidRPr="00862664">
          <w:rPr>
            <w:rStyle w:val="a7"/>
            <w:sz w:val="24"/>
            <w:szCs w:val="24"/>
          </w:rPr>
          <w:t>.ru</w:t>
        </w:r>
      </w:hyperlink>
      <w:r w:rsidR="00EA5B14" w:rsidRPr="00862664">
        <w:rPr>
          <w:sz w:val="24"/>
          <w:szCs w:val="24"/>
        </w:rPr>
        <w:t>),</w:t>
      </w:r>
      <w:r w:rsidR="00EA5B14" w:rsidRPr="00862664">
        <w:rPr>
          <w:iCs/>
          <w:sz w:val="24"/>
          <w:szCs w:val="24"/>
        </w:rPr>
        <w:t xml:space="preserve"> </w:t>
      </w:r>
      <w:r w:rsidR="00EA5B14" w:rsidRPr="00862664">
        <w:rPr>
          <w:sz w:val="24"/>
          <w:szCs w:val="24"/>
        </w:rPr>
        <w:t xml:space="preserve">на сайте </w:t>
      </w:r>
      <w:r w:rsidR="00EA5B14" w:rsidRPr="00862664">
        <w:rPr>
          <w:iCs/>
          <w:sz w:val="24"/>
          <w:szCs w:val="24"/>
        </w:rPr>
        <w:t>ПАО «МРСК Центра»</w:t>
      </w:r>
      <w:r w:rsidR="00EA5B14" w:rsidRPr="00862664">
        <w:rPr>
          <w:sz w:val="24"/>
          <w:szCs w:val="24"/>
        </w:rPr>
        <w:t xml:space="preserve"> (</w:t>
      </w:r>
      <w:hyperlink r:id="rId20" w:history="1">
        <w:r w:rsidR="00EA5B14" w:rsidRPr="00862664">
          <w:rPr>
            <w:rStyle w:val="a7"/>
            <w:sz w:val="24"/>
            <w:szCs w:val="24"/>
          </w:rPr>
          <w:t>www.mrsk-1.ru</w:t>
        </w:r>
      </w:hyperlink>
      <w:r w:rsidR="00EA5B14" w:rsidRPr="00862664">
        <w:rPr>
          <w:sz w:val="24"/>
          <w:szCs w:val="24"/>
        </w:rPr>
        <w:t xml:space="preserve">), на сайте ЭТП, указанном в п. </w:t>
      </w:r>
      <w:r w:rsidR="00EA5B14">
        <w:fldChar w:fldCharType="begin"/>
      </w:r>
      <w:r w:rsidR="00EA5B14">
        <w:instrText xml:space="preserve"> REF _Ref440269836 \r \h  \* MERGEFORMAT </w:instrText>
      </w:r>
      <w:r w:rsidR="00EA5B14">
        <w:fldChar w:fldCharType="separate"/>
      </w:r>
      <w:r w:rsidR="00EA5B14" w:rsidRPr="00552FBF">
        <w:rPr>
          <w:sz w:val="24"/>
          <w:szCs w:val="24"/>
        </w:rPr>
        <w:t>1.1.2</w:t>
      </w:r>
      <w:r w:rsidR="00EA5B14">
        <w:fldChar w:fldCharType="end"/>
      </w:r>
      <w:r w:rsidR="00EA5B14" w:rsidRPr="00862664">
        <w:rPr>
          <w:sz w:val="24"/>
          <w:szCs w:val="24"/>
        </w:rPr>
        <w:t xml:space="preserve"> настоящей Документации,</w:t>
      </w:r>
      <w:r w:rsidR="00EA5B14" w:rsidRPr="00862664">
        <w:rPr>
          <w:iCs/>
          <w:sz w:val="24"/>
          <w:szCs w:val="24"/>
        </w:rPr>
        <w:t xml:space="preserve"> приг</w:t>
      </w:r>
      <w:r w:rsidR="00EA5B14" w:rsidRPr="00862664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EA5B14" w:rsidRPr="00EE5CE6">
        <w:rPr>
          <w:sz w:val="24"/>
          <w:szCs w:val="24"/>
        </w:rPr>
        <w:t>предпринимателей) (далее - Участники) к участию в процедуре Открытого запроса предложений (далее</w:t>
      </w:r>
      <w:proofErr w:type="gramEnd"/>
      <w:r w:rsidR="00EA5B14" w:rsidRPr="00EE5CE6">
        <w:rPr>
          <w:sz w:val="24"/>
          <w:szCs w:val="24"/>
        </w:rPr>
        <w:t xml:space="preserve"> – запрос предложений) на право заключения Договора </w:t>
      </w:r>
      <w:r w:rsidR="008264FE" w:rsidRPr="008264FE">
        <w:rPr>
          <w:sz w:val="24"/>
          <w:szCs w:val="24"/>
        </w:rPr>
        <w:t xml:space="preserve">оказания услуг по сопровождению программного обеспечения </w:t>
      </w:r>
      <w:r w:rsidR="00EA5B14" w:rsidRPr="00EE5CE6">
        <w:rPr>
          <w:sz w:val="24"/>
          <w:szCs w:val="24"/>
        </w:rPr>
        <w:t>для нужд ПАО «МРСК Центра» (филиала «Брянскэнерго»</w:t>
      </w:r>
      <w:r w:rsidR="00EA5B14">
        <w:rPr>
          <w:sz w:val="24"/>
          <w:szCs w:val="24"/>
        </w:rPr>
        <w:t>,</w:t>
      </w:r>
      <w:r w:rsidR="00EA5B14" w:rsidRPr="00EE5CE6">
        <w:rPr>
          <w:sz w:val="24"/>
          <w:szCs w:val="24"/>
        </w:rPr>
        <w:t xml:space="preserve"> расположенного по адресу: </w:t>
      </w:r>
      <w:proofErr w:type="gramStart"/>
      <w:r w:rsidR="00EA5B14" w:rsidRPr="00EE5CE6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8264FE">
        <w:rPr>
          <w:sz w:val="24"/>
          <w:szCs w:val="24"/>
        </w:rPr>
        <w:t xml:space="preserve">использованием функционала </w:t>
      </w:r>
      <w:r w:rsidR="00702B2C" w:rsidRPr="008264FE">
        <w:rPr>
          <w:sz w:val="24"/>
          <w:szCs w:val="24"/>
        </w:rPr>
        <w:t>электронной торговой площадк</w:t>
      </w:r>
      <w:r w:rsidR="00414AB1" w:rsidRPr="008264FE">
        <w:rPr>
          <w:sz w:val="24"/>
          <w:szCs w:val="24"/>
        </w:rPr>
        <w:t>и</w:t>
      </w:r>
      <w:r w:rsidR="00702B2C" w:rsidRPr="008264FE">
        <w:rPr>
          <w:sz w:val="24"/>
          <w:szCs w:val="24"/>
        </w:rPr>
        <w:t xml:space="preserve"> </w:t>
      </w:r>
      <w:r w:rsidR="000D70B6" w:rsidRPr="008264FE">
        <w:rPr>
          <w:sz w:val="24"/>
          <w:szCs w:val="24"/>
        </w:rPr>
        <w:t>П</w:t>
      </w:r>
      <w:r w:rsidR="00702B2C" w:rsidRPr="008264FE">
        <w:rPr>
          <w:sz w:val="24"/>
          <w:szCs w:val="24"/>
        </w:rPr>
        <w:t>АО «</w:t>
      </w:r>
      <w:proofErr w:type="spellStart"/>
      <w:r w:rsidR="00702B2C" w:rsidRPr="008264FE">
        <w:rPr>
          <w:sz w:val="24"/>
          <w:szCs w:val="24"/>
        </w:rPr>
        <w:t>Россети</w:t>
      </w:r>
      <w:proofErr w:type="spellEnd"/>
      <w:r w:rsidR="00702B2C" w:rsidRPr="008264FE">
        <w:rPr>
          <w:sz w:val="24"/>
          <w:szCs w:val="24"/>
        </w:rPr>
        <w:t xml:space="preserve">» </w:t>
      </w:r>
      <w:hyperlink r:id="rId21" w:history="1">
        <w:r w:rsidR="00862664" w:rsidRPr="008264FE">
          <w:rPr>
            <w:rStyle w:val="a7"/>
            <w:sz w:val="24"/>
            <w:szCs w:val="24"/>
          </w:rPr>
          <w:t>etp.rosseti.ru</w:t>
        </w:r>
      </w:hyperlink>
      <w:r w:rsidR="00862664" w:rsidRPr="008264FE">
        <w:rPr>
          <w:sz w:val="24"/>
          <w:szCs w:val="24"/>
        </w:rPr>
        <w:t xml:space="preserve"> </w:t>
      </w:r>
      <w:r w:rsidR="00702B2C" w:rsidRPr="008264FE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8264F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8264FE">
        <w:rPr>
          <w:sz w:val="24"/>
          <w:szCs w:val="24"/>
        </w:rPr>
        <w:t>Заказчик</w:t>
      </w:r>
      <w:r w:rsidR="00702B2C" w:rsidRPr="008264FE">
        <w:rPr>
          <w:sz w:val="24"/>
          <w:szCs w:val="24"/>
        </w:rPr>
        <w:t xml:space="preserve">: </w:t>
      </w:r>
      <w:r w:rsidRPr="008264FE">
        <w:rPr>
          <w:sz w:val="24"/>
          <w:szCs w:val="24"/>
        </w:rPr>
        <w:t xml:space="preserve"> </w:t>
      </w:r>
      <w:r w:rsidR="00702B2C" w:rsidRPr="008264FE">
        <w:rPr>
          <w:iCs/>
          <w:sz w:val="24"/>
          <w:szCs w:val="24"/>
        </w:rPr>
        <w:t>ПАО «МРСК Центра».</w:t>
      </w:r>
      <w:r w:rsidRPr="008264FE">
        <w:rPr>
          <w:rStyle w:val="aa"/>
          <w:sz w:val="24"/>
          <w:szCs w:val="24"/>
        </w:rPr>
        <w:t xml:space="preserve"> </w:t>
      </w:r>
      <w:bookmarkEnd w:id="16"/>
    </w:p>
    <w:p w:rsidR="008C4223" w:rsidRPr="008264F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303323780"/>
      <w:bookmarkStart w:id="18" w:name="_Ref440275279"/>
      <w:bookmarkStart w:id="19" w:name="_Ref306980366"/>
      <w:r w:rsidRPr="008264FE">
        <w:rPr>
          <w:sz w:val="24"/>
          <w:szCs w:val="24"/>
        </w:rPr>
        <w:t>Предмет З</w:t>
      </w:r>
      <w:r w:rsidR="00717F60" w:rsidRPr="008264FE">
        <w:rPr>
          <w:sz w:val="24"/>
          <w:szCs w:val="24"/>
        </w:rPr>
        <w:t>апроса предложений</w:t>
      </w:r>
      <w:r w:rsidR="00702B2C" w:rsidRPr="008264FE">
        <w:rPr>
          <w:sz w:val="24"/>
          <w:szCs w:val="24"/>
        </w:rPr>
        <w:t>:</w:t>
      </w:r>
      <w:bookmarkEnd w:id="18"/>
    </w:p>
    <w:p w:rsidR="00A40714" w:rsidRPr="008264F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264FE">
        <w:rPr>
          <w:b/>
          <w:sz w:val="24"/>
          <w:szCs w:val="24"/>
          <w:u w:val="single"/>
        </w:rPr>
        <w:t>Лот №1:</w:t>
      </w:r>
      <w:r w:rsidR="00717F60" w:rsidRPr="008264FE">
        <w:rPr>
          <w:sz w:val="24"/>
          <w:szCs w:val="24"/>
        </w:rPr>
        <w:t xml:space="preserve"> право заключения </w:t>
      </w:r>
      <w:r w:rsidR="00123C70" w:rsidRPr="008264FE">
        <w:rPr>
          <w:sz w:val="24"/>
          <w:szCs w:val="24"/>
        </w:rPr>
        <w:t>Договор</w:t>
      </w:r>
      <w:r w:rsidR="008264FE" w:rsidRPr="008264FE">
        <w:rPr>
          <w:sz w:val="24"/>
          <w:szCs w:val="24"/>
        </w:rPr>
        <w:t xml:space="preserve">а </w:t>
      </w:r>
      <w:bookmarkEnd w:id="19"/>
      <w:r w:rsidR="008264FE" w:rsidRPr="008264FE">
        <w:rPr>
          <w:sz w:val="24"/>
        </w:rPr>
        <w:t>оказания услуг по сопровождению программного обеспечения для нужд ПАО «МРСК Центра» (филиала «Брянскэнерго»)</w:t>
      </w:r>
      <w:r w:rsidR="00702B2C" w:rsidRPr="008264FE">
        <w:rPr>
          <w:sz w:val="24"/>
          <w:szCs w:val="24"/>
        </w:rPr>
        <w:t>.</w:t>
      </w:r>
    </w:p>
    <w:p w:rsidR="008C4223" w:rsidRPr="008264F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264FE">
        <w:rPr>
          <w:sz w:val="24"/>
          <w:szCs w:val="24"/>
        </w:rPr>
        <w:t xml:space="preserve">Количество лотов: </w:t>
      </w:r>
      <w:r w:rsidRPr="008264FE">
        <w:rPr>
          <w:b/>
          <w:sz w:val="24"/>
          <w:szCs w:val="24"/>
        </w:rPr>
        <w:t>1 (один)</w:t>
      </w:r>
      <w:r w:rsidRPr="008264FE">
        <w:rPr>
          <w:sz w:val="24"/>
          <w:szCs w:val="24"/>
        </w:rPr>
        <w:t>.</w:t>
      </w:r>
    </w:p>
    <w:bookmarkEnd w:id="17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264FE">
        <w:rPr>
          <w:sz w:val="24"/>
          <w:szCs w:val="24"/>
        </w:rPr>
        <w:t xml:space="preserve">Частичное </w:t>
      </w:r>
      <w:r w:rsidR="00366652" w:rsidRPr="008264FE">
        <w:rPr>
          <w:sz w:val="24"/>
          <w:szCs w:val="24"/>
        </w:rPr>
        <w:t xml:space="preserve">оказание </w:t>
      </w:r>
      <w:r w:rsidR="00AD3EBC" w:rsidRPr="008264FE">
        <w:rPr>
          <w:sz w:val="24"/>
          <w:szCs w:val="24"/>
        </w:rPr>
        <w:t>услуг</w:t>
      </w:r>
      <w:r w:rsidRPr="008264FE">
        <w:rPr>
          <w:sz w:val="24"/>
          <w:szCs w:val="24"/>
        </w:rPr>
        <w:t xml:space="preserve"> не допускается</w:t>
      </w:r>
      <w:r w:rsidRPr="00E71A48">
        <w:rPr>
          <w:sz w:val="24"/>
          <w:szCs w:val="24"/>
        </w:rPr>
        <w:t>.</w:t>
      </w:r>
    </w:p>
    <w:p w:rsidR="00717F60" w:rsidRPr="008264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8264FE">
        <w:rPr>
          <w:sz w:val="24"/>
          <w:szCs w:val="24"/>
        </w:rPr>
        <w:t>Сроки</w:t>
      </w:r>
      <w:r w:rsidR="00717F60" w:rsidRPr="008264FE">
        <w:rPr>
          <w:sz w:val="24"/>
          <w:szCs w:val="24"/>
        </w:rPr>
        <w:t xml:space="preserve"> </w:t>
      </w:r>
      <w:r w:rsidR="00366652" w:rsidRPr="008264FE">
        <w:rPr>
          <w:sz w:val="24"/>
          <w:szCs w:val="24"/>
        </w:rPr>
        <w:t>оказания услуг</w:t>
      </w:r>
      <w:r w:rsidR="00717F60" w:rsidRPr="008264FE">
        <w:rPr>
          <w:sz w:val="24"/>
          <w:szCs w:val="24"/>
        </w:rPr>
        <w:t xml:space="preserve">: </w:t>
      </w:r>
      <w:r w:rsidR="00FA7326" w:rsidRPr="008264FE">
        <w:rPr>
          <w:sz w:val="24"/>
          <w:szCs w:val="24"/>
        </w:rPr>
        <w:t xml:space="preserve">в соответствии </w:t>
      </w:r>
      <w:r w:rsidR="002D2587" w:rsidRPr="008264FE">
        <w:rPr>
          <w:sz w:val="24"/>
          <w:szCs w:val="24"/>
        </w:rPr>
        <w:t>со сроками, указанными в</w:t>
      </w:r>
      <w:r w:rsidR="00FA7326" w:rsidRPr="008264FE">
        <w:rPr>
          <w:sz w:val="24"/>
          <w:szCs w:val="24"/>
        </w:rPr>
        <w:t xml:space="preserve"> Приложени</w:t>
      </w:r>
      <w:r w:rsidR="002D2587" w:rsidRPr="008264FE">
        <w:rPr>
          <w:sz w:val="24"/>
          <w:szCs w:val="24"/>
        </w:rPr>
        <w:t>и</w:t>
      </w:r>
      <w:r w:rsidR="00FA7326" w:rsidRPr="008264FE">
        <w:rPr>
          <w:sz w:val="24"/>
          <w:szCs w:val="24"/>
        </w:rPr>
        <w:t xml:space="preserve"> №1 к настоящей документации</w:t>
      </w:r>
      <w:r w:rsidR="00717F60" w:rsidRPr="008264FE">
        <w:rPr>
          <w:sz w:val="24"/>
          <w:szCs w:val="24"/>
        </w:rPr>
        <w:t>.</w:t>
      </w:r>
      <w:bookmarkEnd w:id="20"/>
    </w:p>
    <w:p w:rsidR="008D2928" w:rsidRPr="008264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8264F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264FE">
        <w:rPr>
          <w:sz w:val="24"/>
          <w:szCs w:val="24"/>
        </w:rPr>
        <w:t>территории Р</w:t>
      </w:r>
      <w:r w:rsidR="00A0540E" w:rsidRPr="008264FE">
        <w:rPr>
          <w:sz w:val="24"/>
          <w:szCs w:val="24"/>
        </w:rPr>
        <w:t xml:space="preserve">оссийской </w:t>
      </w:r>
      <w:r w:rsidR="00425F34" w:rsidRPr="008264FE">
        <w:rPr>
          <w:sz w:val="24"/>
          <w:szCs w:val="24"/>
        </w:rPr>
        <w:t>Ф</w:t>
      </w:r>
      <w:r w:rsidR="00A0540E" w:rsidRPr="008264FE">
        <w:rPr>
          <w:sz w:val="24"/>
          <w:szCs w:val="24"/>
        </w:rPr>
        <w:t>едерации</w:t>
      </w:r>
      <w:r w:rsidRPr="008264FE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EA5B14">
        <w:fldChar w:fldCharType="begin"/>
      </w:r>
      <w:r w:rsidR="00EA5B14">
        <w:instrText xml:space="preserve"> REF _Ref305973574 \r \h  \* MERGEFORMAT </w:instrText>
      </w:r>
      <w:r w:rsidR="00EA5B14">
        <w:fldChar w:fldCharType="separate"/>
      </w:r>
      <w:r w:rsidR="00093638">
        <w:t>2</w:t>
      </w:r>
      <w:r w:rsidR="00EA5B1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_Ref440270637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1.1.5</w:t>
      </w:r>
      <w:r w:rsidR="00EA5B14">
        <w:fldChar w:fldCharType="end"/>
      </w:r>
      <w:r w:rsidRPr="00366652">
        <w:rPr>
          <w:sz w:val="24"/>
          <w:szCs w:val="24"/>
        </w:rPr>
        <w:t xml:space="preserve">, </w:t>
      </w:r>
      <w:r w:rsidR="00EA5B14">
        <w:fldChar w:fldCharType="begin"/>
      </w:r>
      <w:r w:rsidR="00EA5B14">
        <w:instrText xml:space="preserve"> REF _Ref440270663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1.1.7</w:t>
      </w:r>
      <w:r w:rsidR="00EA5B1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_Ref440270637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1.1.5</w:t>
      </w:r>
      <w:r w:rsidR="00EA5B1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EA5B14">
        <w:fldChar w:fldCharType="begin"/>
      </w:r>
      <w:r w:rsidR="00EA5B14">
        <w:instrText xml:space="preserve"> REF _Ref440270663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1.1.7</w:t>
      </w:r>
      <w:r w:rsidR="00EA5B1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lastRenderedPageBreak/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_Ref440270637 \r \h  \* MERGEFORMAT </w:instrText>
      </w:r>
      <w:r w:rsidR="00EA5B14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EA5B1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_Ref440270663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1.1.7</w:t>
      </w:r>
      <w:r w:rsidR="00EA5B14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_Ref305973033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3.2</w:t>
      </w:r>
      <w:r w:rsidR="00EA5B1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EA5B14">
        <w:fldChar w:fldCharType="begin"/>
      </w:r>
      <w:r w:rsidR="00EA5B14">
        <w:instrText xml:space="preserve"> REF _Ref191386109 \n \h  \* MERGEFORMAT </w:instrText>
      </w:r>
      <w:r w:rsidR="00EA5B14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EA5B14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A5B14">
        <w:fldChar w:fldCharType="begin"/>
      </w:r>
      <w:r w:rsidR="00EA5B14">
        <w:instrText xml:space="preserve"> REF _Ref440272256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5.14</w:t>
      </w:r>
      <w:r w:rsidR="00EA5B1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A5B14">
        <w:fldChar w:fldCharType="begin"/>
      </w:r>
      <w:r w:rsidR="00EA5B14">
        <w:instrText xml:space="preserve"> REF _Ref465847449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5.15</w:t>
      </w:r>
      <w:r w:rsidR="00EA5B1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EA5B14">
        <w:fldChar w:fldCharType="begin"/>
      </w:r>
      <w:r w:rsidR="00EA5B14">
        <w:instrText xml:space="preserve"> REF _Ref191386164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EA5B1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EA5B14">
        <w:fldChar w:fldCharType="begin"/>
      </w:r>
      <w:r w:rsidR="00EA5B14">
        <w:instrText xml:space="preserve"> REF _Ref306978606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EA5B14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_Ref306114966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3.3.11</w:t>
      </w:r>
      <w:r w:rsidR="00EA5B1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8264FE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71894865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71894866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5302"/>
      <w:bookmarkStart w:id="66" w:name="_Toc469488346"/>
      <w:bookmarkStart w:id="67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5303"/>
      <w:bookmarkStart w:id="84" w:name="_Toc469488347"/>
      <w:bookmarkStart w:id="85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033"/>
      <w:bookmarkStart w:id="87" w:name="_Toc439238155"/>
      <w:bookmarkStart w:id="88" w:name="_Toc439252707"/>
      <w:bookmarkStart w:id="89" w:name="_Toc439323565"/>
      <w:bookmarkStart w:id="90" w:name="_Toc439323681"/>
      <w:bookmarkStart w:id="91" w:name="_Toc440361315"/>
      <w:bookmarkStart w:id="92" w:name="_Toc440376070"/>
      <w:bookmarkStart w:id="93" w:name="_Toc440376197"/>
      <w:bookmarkStart w:id="94" w:name="_Toc440382462"/>
      <w:bookmarkStart w:id="95" w:name="_Toc440447132"/>
      <w:bookmarkStart w:id="96" w:name="_Toc440632292"/>
      <w:bookmarkStart w:id="97" w:name="_Toc440875065"/>
      <w:bookmarkStart w:id="98" w:name="_Toc441131052"/>
      <w:bookmarkStart w:id="99" w:name="_Toc465774573"/>
      <w:bookmarkStart w:id="100" w:name="_Toc465848802"/>
      <w:bookmarkStart w:id="101" w:name="_Toc468875304"/>
      <w:bookmarkStart w:id="102" w:name="_Toc469488348"/>
      <w:bookmarkStart w:id="103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4" w:name="_Toc440875066"/>
      <w:bookmarkStart w:id="105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04"/>
      <w:bookmarkEnd w:id="10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6" w:name="_Toc439238157"/>
      <w:bookmarkStart w:id="107" w:name="_Toc439252709"/>
      <w:bookmarkStart w:id="108" w:name="_Toc439323567"/>
      <w:bookmarkStart w:id="109" w:name="_Toc439323683"/>
      <w:bookmarkStart w:id="110" w:name="_Toc440361317"/>
      <w:bookmarkStart w:id="111" w:name="_Toc440376072"/>
      <w:bookmarkStart w:id="112" w:name="_Toc440376199"/>
      <w:bookmarkStart w:id="113" w:name="_Toc440382464"/>
      <w:bookmarkStart w:id="114" w:name="_Toc440447134"/>
      <w:bookmarkStart w:id="115" w:name="_Toc440632294"/>
      <w:bookmarkStart w:id="116" w:name="_Toc440875067"/>
      <w:bookmarkStart w:id="117" w:name="_Toc441131054"/>
      <w:bookmarkStart w:id="118" w:name="_Toc465774575"/>
      <w:bookmarkStart w:id="119" w:name="_Toc465848804"/>
      <w:bookmarkStart w:id="120" w:name="_Toc468875306"/>
      <w:bookmarkStart w:id="121" w:name="_Toc469488350"/>
      <w:bookmarkStart w:id="122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3" w:name="_Toc439238158"/>
      <w:bookmarkStart w:id="124" w:name="_Toc439252710"/>
      <w:bookmarkStart w:id="125" w:name="_Toc439323568"/>
      <w:bookmarkStart w:id="126" w:name="_Toc439323684"/>
      <w:bookmarkStart w:id="127" w:name="_Toc440361318"/>
      <w:bookmarkStart w:id="128" w:name="_Toc440376073"/>
      <w:bookmarkStart w:id="129" w:name="_Toc440376200"/>
      <w:bookmarkStart w:id="130" w:name="_Toc440382465"/>
      <w:bookmarkStart w:id="131" w:name="_Toc440447135"/>
      <w:bookmarkStart w:id="132" w:name="_Toc440632295"/>
      <w:bookmarkStart w:id="133" w:name="_Toc440875068"/>
      <w:bookmarkStart w:id="134" w:name="_Toc441131055"/>
      <w:bookmarkStart w:id="135" w:name="_Toc465774576"/>
      <w:bookmarkStart w:id="136" w:name="_Toc465848805"/>
      <w:bookmarkStart w:id="137" w:name="_Toc468875307"/>
      <w:bookmarkStart w:id="138" w:name="_Toc469488351"/>
      <w:bookmarkStart w:id="139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9"/>
      <w:bookmarkStart w:id="141" w:name="_Toc439252711"/>
      <w:bookmarkStart w:id="142" w:name="_Toc439323569"/>
      <w:bookmarkStart w:id="143" w:name="_Toc439323685"/>
      <w:bookmarkStart w:id="144" w:name="_Ref440270867"/>
      <w:bookmarkStart w:id="145" w:name="_Toc440361319"/>
      <w:bookmarkStart w:id="146" w:name="_Toc440376074"/>
      <w:bookmarkStart w:id="147" w:name="_Toc440376201"/>
      <w:bookmarkStart w:id="148" w:name="_Toc440382466"/>
      <w:bookmarkStart w:id="149" w:name="_Toc440447136"/>
      <w:bookmarkStart w:id="150" w:name="_Toc440632296"/>
      <w:bookmarkStart w:id="151" w:name="_Toc440875069"/>
      <w:bookmarkStart w:id="152" w:name="_Toc441131056"/>
      <w:bookmarkStart w:id="153" w:name="_Toc465774577"/>
      <w:bookmarkStart w:id="154" w:name="_Toc465848806"/>
      <w:bookmarkStart w:id="155" w:name="_Toc468875308"/>
      <w:bookmarkStart w:id="156" w:name="_Toc469488352"/>
      <w:bookmarkStart w:id="157" w:name="_Toc471894873"/>
      <w:r w:rsidRPr="003303E9">
        <w:rPr>
          <w:b w:val="0"/>
        </w:rPr>
        <w:t>Текст Антикоррупционной оговорки: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8" w:name="_Ref303622434"/>
      <w:bookmarkStart w:id="159" w:name="_Ref303624273"/>
      <w:bookmarkStart w:id="160" w:name="_Ref303682476"/>
      <w:bookmarkStart w:id="161" w:name="_Ref303683017"/>
      <w:bookmarkEnd w:id="158"/>
      <w:bookmarkEnd w:id="159"/>
      <w:bookmarkEnd w:id="160"/>
      <w:bookmarkEnd w:id="1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2" w:name="_Toc469470557"/>
      <w:bookmarkStart w:id="163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2"/>
      <w:bookmarkEnd w:id="1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64" w:name="_Toc469470558"/>
      <w:bookmarkStart w:id="165" w:name="_Toc469488354"/>
      <w:bookmarkStart w:id="166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164"/>
      <w:bookmarkEnd w:id="165"/>
      <w:bookmarkEnd w:id="166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67" w:name="_Toc469470559"/>
      <w:bookmarkStart w:id="168" w:name="_Toc469488355"/>
      <w:bookmarkStart w:id="169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7"/>
      <w:bookmarkEnd w:id="168"/>
      <w:bookmarkEnd w:id="16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70" w:name="_Ref469470272"/>
      <w:bookmarkStart w:id="171" w:name="_Toc469470560"/>
      <w:bookmarkStart w:id="172" w:name="_Toc469488356"/>
      <w:bookmarkStart w:id="173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0"/>
      <w:bookmarkEnd w:id="171"/>
      <w:bookmarkEnd w:id="172"/>
      <w:bookmarkEnd w:id="173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1"/>
      <w:bookmarkStart w:id="175" w:name="_Toc469488357"/>
      <w:bookmarkStart w:id="176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4"/>
      <w:bookmarkEnd w:id="175"/>
      <w:bookmarkEnd w:id="1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7" w:name="_Toc469470562"/>
      <w:bookmarkStart w:id="178" w:name="_Toc469488358"/>
      <w:bookmarkStart w:id="179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7"/>
      <w:bookmarkEnd w:id="178"/>
      <w:bookmarkEnd w:id="17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0" w:name="_Toc469470563"/>
      <w:bookmarkStart w:id="181" w:name="_Toc469488359"/>
      <w:bookmarkStart w:id="182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80"/>
      <w:bookmarkEnd w:id="181"/>
      <w:bookmarkEnd w:id="182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8360"/>
      <w:bookmarkStart w:id="185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E71A48">
        <w:rPr>
          <w:szCs w:val="24"/>
        </w:rPr>
        <w:t>Заявок</w:t>
      </w:r>
      <w:bookmarkEnd w:id="187"/>
      <w:bookmarkEnd w:id="18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61322"/>
      <w:bookmarkStart w:id="192" w:name="_Toc440376077"/>
      <w:bookmarkStart w:id="193" w:name="_Toc440376204"/>
      <w:bookmarkStart w:id="194" w:name="_Toc440382469"/>
      <w:bookmarkStart w:id="195" w:name="_Toc440447139"/>
      <w:bookmarkStart w:id="196" w:name="_Toc440632299"/>
      <w:bookmarkStart w:id="197" w:name="_Toc440875072"/>
      <w:bookmarkStart w:id="198" w:name="_Toc441131059"/>
      <w:bookmarkStart w:id="199" w:name="_Toc465774580"/>
      <w:bookmarkStart w:id="200" w:name="_Toc465848809"/>
      <w:bookmarkStart w:id="201" w:name="_Toc468875311"/>
      <w:bookmarkStart w:id="202" w:name="_Toc469488363"/>
      <w:bookmarkStart w:id="203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EA5B14">
        <w:fldChar w:fldCharType="begin"/>
      </w:r>
      <w:r w:rsidR="00EA5B14">
        <w:instrText xml:space="preserve"> REF _Ref305973033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EA5B1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EA5B14">
        <w:fldChar w:fldCharType="begin"/>
      </w:r>
      <w:r w:rsidR="00EA5B14">
        <w:instrText xml:space="preserve"> REF _Ref305973147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EA5B14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EA5B14">
        <w:fldChar w:fldCharType="begin"/>
      </w:r>
      <w:r w:rsidR="00EA5B14">
        <w:instrText xml:space="preserve"> REF _Ref305973214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EA5B1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EA5B14">
        <w:fldChar w:fldCharType="begin"/>
      </w:r>
      <w:r w:rsidR="00EA5B14">
        <w:instrText xml:space="preserve"> REF _Ref303683883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EA5B1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EA5B14">
        <w:fldChar w:fldCharType="begin"/>
      </w:r>
      <w:r w:rsidR="00EA5B14">
        <w:instrText xml:space="preserve"> REF _Ref303250967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EA5B14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EA5B14">
        <w:fldChar w:fldCharType="begin"/>
      </w:r>
      <w:r w:rsidR="00EA5B14">
        <w:instrText xml:space="preserve"> REF _Ref306140410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EA5B1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A5B14">
        <w:fldChar w:fldCharType="begin"/>
      </w:r>
      <w:r w:rsidR="00EA5B14">
        <w:instrText xml:space="preserve"> REF _Ref306140451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EA5B1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61323"/>
      <w:bookmarkStart w:id="210" w:name="_Toc440376078"/>
      <w:bookmarkStart w:id="211" w:name="_Toc440376205"/>
      <w:bookmarkStart w:id="212" w:name="_Toc440382470"/>
      <w:bookmarkStart w:id="213" w:name="_Toc440447140"/>
      <w:bookmarkStart w:id="214" w:name="_Toc440632300"/>
      <w:bookmarkStart w:id="215" w:name="_Toc440875073"/>
      <w:bookmarkStart w:id="216" w:name="_Toc441131060"/>
      <w:bookmarkStart w:id="217" w:name="_Toc465774581"/>
      <w:bookmarkStart w:id="218" w:name="_Toc465848810"/>
      <w:bookmarkStart w:id="219" w:name="_Toc468875312"/>
      <w:bookmarkStart w:id="220" w:name="_Toc469488364"/>
      <w:bookmarkStart w:id="221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2" w:name="_Ref303250835"/>
      <w:bookmarkStart w:id="223" w:name="_Ref305973033"/>
      <w:bookmarkStart w:id="224" w:name="_Toc471894886"/>
      <w:bookmarkStart w:id="22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2"/>
      <w:r w:rsidRPr="00E71A48">
        <w:t xml:space="preserve"> по запросу предложений</w:t>
      </w:r>
      <w:bookmarkEnd w:id="223"/>
      <w:bookmarkEnd w:id="22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EA5B14">
        <w:fldChar w:fldCharType="begin"/>
      </w:r>
      <w:r w:rsidR="00EA5B14">
        <w:instrText xml:space="preserve"> REF _Ref302563524 \n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1.1.1</w:t>
      </w:r>
      <w:r w:rsidR="00EA5B1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6" w:name="__RefNumPara__444_922829174"/>
      <w:bookmarkStart w:id="227" w:name="_Ref191386216"/>
      <w:bookmarkStart w:id="228" w:name="_Ref305973147"/>
      <w:bookmarkStart w:id="229" w:name="_Toc471894887"/>
      <w:bookmarkEnd w:id="225"/>
      <w:bookmarkEnd w:id="226"/>
      <w:r w:rsidRPr="00E71A48">
        <w:lastRenderedPageBreak/>
        <w:t xml:space="preserve">Подготовка </w:t>
      </w:r>
      <w:bookmarkEnd w:id="227"/>
      <w:r w:rsidRPr="00E71A48">
        <w:t>Заявок</w:t>
      </w:r>
      <w:bookmarkEnd w:id="228"/>
      <w:bookmarkEnd w:id="22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0" w:name="_Ref306114638"/>
      <w:bookmarkStart w:id="231" w:name="_Toc440361326"/>
      <w:bookmarkStart w:id="232" w:name="_Toc440376081"/>
      <w:bookmarkStart w:id="233" w:name="_Toc440376208"/>
      <w:bookmarkStart w:id="234" w:name="_Toc440382473"/>
      <w:bookmarkStart w:id="235" w:name="_Toc440447143"/>
      <w:bookmarkStart w:id="236" w:name="_Toc440632303"/>
      <w:bookmarkStart w:id="237" w:name="_Toc440875076"/>
      <w:bookmarkStart w:id="238" w:name="_Toc441131063"/>
      <w:bookmarkStart w:id="239" w:name="_Toc465774584"/>
      <w:bookmarkStart w:id="240" w:name="_Toc465848813"/>
      <w:bookmarkStart w:id="241" w:name="_Toc468875315"/>
      <w:bookmarkStart w:id="242" w:name="_Toc469488367"/>
      <w:bookmarkStart w:id="243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_Ref191386407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EA5B1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_Ref440361610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EA5B1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4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EA5B14">
        <w:fldChar w:fldCharType="begin"/>
      </w:r>
      <w:r w:rsidR="00EA5B14">
        <w:instrText xml:space="preserve"> REF _Ref55336310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EA5B1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EA5B14">
        <w:fldChar w:fldCharType="begin"/>
      </w:r>
      <w:r w:rsidR="00EA5B14">
        <w:instrText xml:space="preserve"> REF _Ref440271964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5.1.3</w:t>
      </w:r>
      <w:r w:rsidR="00EA5B1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_Ref440279062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б)</w:t>
      </w:r>
      <w:r w:rsidR="00EA5B14">
        <w:fldChar w:fldCharType="end"/>
      </w:r>
      <w:r w:rsidRPr="00AE1D21">
        <w:rPr>
          <w:sz w:val="24"/>
          <w:szCs w:val="24"/>
        </w:rPr>
        <w:t xml:space="preserve"> п. </w:t>
      </w:r>
      <w:r w:rsidR="00EA5B14">
        <w:fldChar w:fldCharType="begin"/>
      </w:r>
      <w:r w:rsidR="00EA5B14">
        <w:instrText xml:space="preserve"> REF _Ref303587815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3.3.8.3</w:t>
      </w:r>
      <w:r w:rsidR="00EA5B1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EA5B14">
        <w:fldChar w:fldCharType="begin"/>
      </w:r>
      <w:r w:rsidR="00EA5B14">
        <w:instrText xml:space="preserve"> REF _Ref440537086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EA5B1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A5B14">
        <w:fldChar w:fldCharType="begin"/>
      </w:r>
      <w:r w:rsidR="00EA5B14">
        <w:instrText xml:space="preserve"> REF _Ref440274913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EA5B1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EA5B14">
        <w:fldChar w:fldCharType="begin"/>
      </w:r>
      <w:r w:rsidR="00EA5B14">
        <w:instrText xml:space="preserve"> REF _Ref440274902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EA5B1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EA5B14">
        <w:fldChar w:fldCharType="begin"/>
      </w:r>
      <w:r w:rsidR="00EA5B14">
        <w:instrText xml:space="preserve"> REF _Ref306005578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EA5B1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_Ref440279062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б)</w:t>
      </w:r>
      <w:r w:rsidR="00EA5B1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_Ref440372326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д)</w:t>
      </w:r>
      <w:r w:rsidR="00EA5B1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_Ref440371812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м)</w:t>
      </w:r>
      <w:r w:rsidR="00EA5B1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EA5B14">
        <w:fldChar w:fldCharType="begin"/>
      </w:r>
      <w:r w:rsidR="00EA5B14">
        <w:instrText xml:space="preserve"> REF _Ref440371822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н)</w:t>
      </w:r>
      <w:r w:rsidR="00EA5B14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EA5B14">
        <w:fldChar w:fldCharType="begin"/>
      </w:r>
      <w:r w:rsidR="00EA5B14">
        <w:instrText xml:space="preserve"> REF _Ref442190626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у)</w:t>
      </w:r>
      <w:r w:rsidR="00EA5B1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EA5B14">
        <w:fldChar w:fldCharType="begin"/>
      </w:r>
      <w:r w:rsidR="00EA5B14">
        <w:instrText xml:space="preserve"> REF _Ref306005578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3.3.8.3</w:t>
      </w:r>
      <w:r w:rsidR="00EA5B1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EA5B14">
        <w:fldChar w:fldCharType="begin"/>
      </w:r>
      <w:r w:rsidR="00EA5B14">
        <w:instrText xml:space="preserve"> REF _Ref306143446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EA5B1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EA5B14">
        <w:fldChar w:fldCharType="begin"/>
      </w:r>
      <w:r w:rsidR="00EA5B14">
        <w:instrText xml:space="preserve"> REF _Ref465847423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EA5B1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4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EA5B14">
        <w:fldChar w:fldCharType="begin"/>
      </w:r>
      <w:r w:rsidR="00EA5B14">
        <w:instrText xml:space="preserve"> REF _Ref442263553 \r \h  \* MERGEFORMAT </w:instrText>
      </w:r>
      <w:r w:rsidR="00EA5B14">
        <w:fldChar w:fldCharType="separate"/>
      </w:r>
      <w:r w:rsidR="00093638" w:rsidRPr="00093638">
        <w:rPr>
          <w:szCs w:val="24"/>
        </w:rPr>
        <w:t>3.3.14.4</w:t>
      </w:r>
      <w:r w:rsidR="00EA5B14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4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EA5B14">
        <w:fldChar w:fldCharType="begin"/>
      </w:r>
      <w:r w:rsidR="00EA5B14">
        <w:instrText xml:space="preserve"> REF _Ref440270602 \r \h  \* MERGEFORMAT </w:instrText>
      </w:r>
      <w:r w:rsidR="00EA5B14">
        <w:fldChar w:fldCharType="separate"/>
      </w:r>
      <w:r w:rsidR="00093638">
        <w:t>5</w:t>
      </w:r>
      <w:r w:rsidR="00EA5B14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EA5B14">
        <w:fldChar w:fldCharType="begin"/>
      </w:r>
      <w:r w:rsidR="00EA5B14">
        <w:instrText xml:space="preserve"> REF _Ref191386419 \n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EA5B14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A5B14">
        <w:fldChar w:fldCharType="begin"/>
      </w:r>
      <w:r w:rsidR="00EA5B14">
        <w:instrText xml:space="preserve"> REF _Ref440272256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5.14</w:t>
      </w:r>
      <w:r w:rsidR="00EA5B1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A5B14">
        <w:fldChar w:fldCharType="begin"/>
      </w:r>
      <w:r w:rsidR="00EA5B14">
        <w:instrText xml:space="preserve"> REF _Ref465847449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5.15</w:t>
      </w:r>
      <w:r w:rsidR="00EA5B1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55279015"/>
      <w:bookmarkStart w:id="24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4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47"/>
      <w:bookmarkEnd w:id="24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EA5B14">
        <w:fldChar w:fldCharType="begin"/>
      </w:r>
      <w:r w:rsidR="00EA5B14">
        <w:instrText xml:space="preserve"> REF _Ref440361959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EA5B14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EA5B14">
        <w:fldChar w:fldCharType="begin"/>
      </w:r>
      <w:r w:rsidR="00EA5B14">
        <w:instrText xml:space="preserve"> REF _Ref440271036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EA5B14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_Ref55336310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EA5B1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EA5B14">
        <w:fldChar w:fldCharType="begin"/>
      </w:r>
      <w:r w:rsidR="00EA5B14">
        <w:instrText xml:space="preserve"> REF _Ref55336310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EA5B1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15076752"/>
      <w:bookmarkStart w:id="250" w:name="_Ref191386109"/>
      <w:bookmarkStart w:id="251" w:name="_Ref191386419"/>
      <w:bookmarkStart w:id="252" w:name="_Toc440361327"/>
      <w:bookmarkStart w:id="253" w:name="_Toc440376082"/>
      <w:bookmarkStart w:id="254" w:name="_Toc440376209"/>
      <w:bookmarkStart w:id="255" w:name="_Toc440382474"/>
      <w:bookmarkStart w:id="256" w:name="_Toc440447144"/>
      <w:bookmarkStart w:id="257" w:name="_Toc440632304"/>
      <w:bookmarkStart w:id="258" w:name="_Toc440875077"/>
      <w:bookmarkStart w:id="259" w:name="_Toc441131064"/>
      <w:bookmarkStart w:id="260" w:name="_Toc465774585"/>
      <w:bookmarkStart w:id="261" w:name="_Toc465848814"/>
      <w:bookmarkStart w:id="262" w:name="_Toc468875316"/>
      <w:bookmarkStart w:id="263" w:name="_Toc469488368"/>
      <w:bookmarkStart w:id="264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49"/>
      <w:bookmarkEnd w:id="250"/>
      <w:bookmarkEnd w:id="251"/>
      <w:r w:rsidRPr="00E71A48">
        <w:rPr>
          <w:szCs w:val="24"/>
        </w:rPr>
        <w:t>ЭТП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32305"/>
      <w:bookmarkStart w:id="272" w:name="_Toc440875078"/>
      <w:bookmarkStart w:id="273" w:name="_Toc441131065"/>
      <w:bookmarkStart w:id="274" w:name="_Toc465774586"/>
      <w:bookmarkStart w:id="275" w:name="_Toc465848815"/>
      <w:bookmarkStart w:id="276" w:name="_Toc468875317"/>
      <w:bookmarkStart w:id="277" w:name="_Toc469488369"/>
      <w:bookmarkStart w:id="278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9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A5B14">
        <w:fldChar w:fldCharType="begin"/>
      </w:r>
      <w:r w:rsidR="00EA5B14">
        <w:instrText xml:space="preserve"> REF _Ref440272256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5.14</w:t>
      </w:r>
      <w:r w:rsidR="00EA5B1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A5B14">
        <w:fldChar w:fldCharType="begin"/>
      </w:r>
      <w:r w:rsidR="00EA5B14">
        <w:instrText xml:space="preserve"> REF _Ref465847449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5.15</w:t>
      </w:r>
      <w:r w:rsidR="00EA5B1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79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80" w:name="_Ref306008743"/>
      <w:bookmarkStart w:id="281" w:name="_Toc440361329"/>
      <w:bookmarkStart w:id="282" w:name="_Toc440376084"/>
      <w:bookmarkStart w:id="283" w:name="_Toc440376211"/>
      <w:bookmarkStart w:id="284" w:name="_Toc440382476"/>
      <w:bookmarkStart w:id="285" w:name="_Toc440447146"/>
      <w:bookmarkStart w:id="286" w:name="_Toc440632306"/>
      <w:bookmarkStart w:id="287" w:name="_Toc440875079"/>
      <w:bookmarkStart w:id="288" w:name="_Toc441131066"/>
      <w:bookmarkStart w:id="289" w:name="_Toc465774587"/>
      <w:bookmarkStart w:id="290" w:name="_Toc465848816"/>
      <w:bookmarkStart w:id="291" w:name="_Toc468875318"/>
      <w:bookmarkStart w:id="292" w:name="_Toc469488370"/>
      <w:bookmarkStart w:id="293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4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94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5" w:name="_Toc440361330"/>
      <w:bookmarkStart w:id="296" w:name="_Toc440376085"/>
      <w:bookmarkStart w:id="297" w:name="_Toc440376212"/>
      <w:bookmarkStart w:id="298" w:name="_Toc440382477"/>
      <w:bookmarkStart w:id="299" w:name="_Toc440447147"/>
      <w:bookmarkStart w:id="300" w:name="_Toc440632307"/>
      <w:bookmarkStart w:id="301" w:name="_Toc440875080"/>
      <w:bookmarkStart w:id="302" w:name="_Toc441131067"/>
      <w:bookmarkStart w:id="303" w:name="_Toc465774588"/>
      <w:bookmarkStart w:id="304" w:name="_Toc465848817"/>
      <w:bookmarkStart w:id="305" w:name="_Toc468875319"/>
      <w:bookmarkStart w:id="306" w:name="_Toc469488371"/>
      <w:bookmarkStart w:id="307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Toc440361331"/>
      <w:bookmarkStart w:id="309" w:name="_Toc440376086"/>
      <w:bookmarkStart w:id="310" w:name="_Toc440376213"/>
      <w:bookmarkStart w:id="311" w:name="_Toc440382478"/>
      <w:bookmarkStart w:id="312" w:name="_Toc440447148"/>
      <w:bookmarkStart w:id="313" w:name="_Toc440632308"/>
      <w:bookmarkStart w:id="314" w:name="_Toc440875081"/>
      <w:bookmarkStart w:id="315" w:name="_Toc441131068"/>
      <w:bookmarkStart w:id="316" w:name="_Toc465774589"/>
      <w:bookmarkStart w:id="317" w:name="_Toc465848818"/>
      <w:bookmarkStart w:id="318" w:name="_Toc468875320"/>
      <w:bookmarkStart w:id="319" w:name="_Toc469488372"/>
      <w:bookmarkStart w:id="320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21" w:name="_Toc440361332"/>
      <w:bookmarkStart w:id="322" w:name="_Toc440376087"/>
      <w:bookmarkStart w:id="323" w:name="_Toc440376214"/>
      <w:bookmarkStart w:id="324" w:name="_Toc440382479"/>
      <w:bookmarkStart w:id="325" w:name="_Toc440447149"/>
      <w:bookmarkStart w:id="326" w:name="_Toc440632309"/>
      <w:bookmarkStart w:id="327" w:name="_Toc440875082"/>
      <w:bookmarkStart w:id="328" w:name="_Toc441131069"/>
      <w:bookmarkStart w:id="329" w:name="_Toc465774590"/>
      <w:bookmarkStart w:id="330" w:name="_Toc465848819"/>
      <w:bookmarkStart w:id="331" w:name="_Ref468874794"/>
      <w:bookmarkStart w:id="332" w:name="_Toc468875321"/>
      <w:bookmarkStart w:id="333" w:name="_Toc469488373"/>
      <w:bookmarkStart w:id="334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216641" w:rsidRPr="002C4FF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C4FFB">
        <w:rPr>
          <w:bCs w:val="0"/>
          <w:sz w:val="24"/>
          <w:szCs w:val="24"/>
        </w:rPr>
        <w:t xml:space="preserve">Начальная (максимальная) цена </w:t>
      </w:r>
      <w:r w:rsidR="00123C70" w:rsidRPr="002C4FFB">
        <w:rPr>
          <w:bCs w:val="0"/>
          <w:sz w:val="24"/>
          <w:szCs w:val="24"/>
        </w:rPr>
        <w:t>Договор</w:t>
      </w:r>
      <w:r w:rsidRPr="002C4FFB">
        <w:rPr>
          <w:bCs w:val="0"/>
          <w:sz w:val="24"/>
          <w:szCs w:val="24"/>
        </w:rPr>
        <w:t>а</w:t>
      </w:r>
      <w:r w:rsidR="00216641" w:rsidRPr="002C4FFB">
        <w:rPr>
          <w:bCs w:val="0"/>
          <w:sz w:val="24"/>
          <w:szCs w:val="24"/>
        </w:rPr>
        <w:t>:</w:t>
      </w:r>
      <w:r w:rsidR="008264FE" w:rsidRPr="002C4FFB">
        <w:rPr>
          <w:bCs w:val="0"/>
          <w:sz w:val="24"/>
          <w:szCs w:val="24"/>
        </w:rPr>
        <w:t xml:space="preserve"> </w:t>
      </w:r>
      <w:r w:rsidR="008264FE" w:rsidRPr="002C4FFB">
        <w:rPr>
          <w:rFonts w:eastAsia="Calibri"/>
          <w:b/>
          <w:sz w:val="24"/>
          <w:szCs w:val="24"/>
          <w:lang w:eastAsia="en-US"/>
        </w:rPr>
        <w:t>400 000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 (</w:t>
      </w:r>
      <w:r w:rsidR="00EF1947" w:rsidRPr="002C4FFB">
        <w:rPr>
          <w:rFonts w:eastAsia="Calibri"/>
          <w:sz w:val="24"/>
          <w:szCs w:val="24"/>
          <w:lang w:eastAsia="en-US"/>
        </w:rPr>
        <w:t>Четыреста тысяч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) рублей 00 копеек РФ, без учета НДС; НДС составляет </w:t>
      </w:r>
      <w:r w:rsidR="00EF1947" w:rsidRPr="002C4FFB">
        <w:rPr>
          <w:rFonts w:eastAsia="Calibri"/>
          <w:b/>
          <w:sz w:val="24"/>
          <w:szCs w:val="24"/>
          <w:lang w:eastAsia="en-US"/>
        </w:rPr>
        <w:t>72 000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 (</w:t>
      </w:r>
      <w:r w:rsidR="00EF1947" w:rsidRPr="002C4FFB">
        <w:rPr>
          <w:rFonts w:eastAsia="Calibri"/>
          <w:sz w:val="24"/>
          <w:szCs w:val="24"/>
          <w:lang w:eastAsia="en-US"/>
        </w:rPr>
        <w:t>Семьдесят две тысячи</w:t>
      </w:r>
      <w:r w:rsidR="008264FE" w:rsidRPr="002C4FFB">
        <w:rPr>
          <w:rFonts w:eastAsia="Calibri"/>
          <w:sz w:val="24"/>
          <w:szCs w:val="24"/>
          <w:lang w:eastAsia="en-US"/>
        </w:rPr>
        <w:t>) рубл</w:t>
      </w:r>
      <w:r w:rsidR="00EF1947" w:rsidRPr="002C4FFB">
        <w:rPr>
          <w:rFonts w:eastAsia="Calibri"/>
          <w:sz w:val="24"/>
          <w:szCs w:val="24"/>
          <w:lang w:eastAsia="en-US"/>
        </w:rPr>
        <w:t>ей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 </w:t>
      </w:r>
      <w:r w:rsidR="00EF1947" w:rsidRPr="002C4FFB">
        <w:rPr>
          <w:rFonts w:eastAsia="Calibri"/>
          <w:sz w:val="24"/>
          <w:szCs w:val="24"/>
          <w:lang w:eastAsia="en-US"/>
        </w:rPr>
        <w:t>00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 копеек РФ; </w:t>
      </w:r>
      <w:r w:rsidR="00EF1947" w:rsidRPr="002C4FFB">
        <w:rPr>
          <w:rFonts w:eastAsia="Calibri"/>
          <w:b/>
          <w:sz w:val="24"/>
          <w:szCs w:val="24"/>
          <w:lang w:eastAsia="en-US"/>
        </w:rPr>
        <w:t>472 000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 (</w:t>
      </w:r>
      <w:r w:rsidR="00EF1947" w:rsidRPr="002C4FFB">
        <w:rPr>
          <w:rFonts w:eastAsia="Calibri"/>
          <w:sz w:val="24"/>
          <w:szCs w:val="24"/>
          <w:lang w:eastAsia="en-US"/>
        </w:rPr>
        <w:t>Четыреста семьдесят две тысячи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) рублей </w:t>
      </w:r>
      <w:r w:rsidR="00EF1947" w:rsidRPr="002C4FFB">
        <w:rPr>
          <w:rFonts w:eastAsia="Calibri"/>
          <w:sz w:val="24"/>
          <w:szCs w:val="24"/>
          <w:lang w:eastAsia="en-US"/>
        </w:rPr>
        <w:t>00</w:t>
      </w:r>
      <w:r w:rsidR="008264FE" w:rsidRPr="002C4FFB">
        <w:rPr>
          <w:rFonts w:eastAsia="Calibri"/>
          <w:sz w:val="24"/>
          <w:szCs w:val="24"/>
          <w:lang w:eastAsia="en-US"/>
        </w:rPr>
        <w:t xml:space="preserve"> копеек РФ, с учетом НДС</w:t>
      </w:r>
      <w:r w:rsidR="002C4FFB" w:rsidRPr="002C4FFB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A5B14">
        <w:fldChar w:fldCharType="begin"/>
      </w:r>
      <w:r w:rsidR="00EA5B14">
        <w:instrText xml:space="preserve"> REF _Ref55336310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EA5B1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EA5B14">
        <w:fldChar w:fldCharType="begin"/>
      </w:r>
      <w:r w:rsidR="00EA5B14">
        <w:instrText xml:space="preserve"> REF _Ref440271072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EA5B14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EA5B14">
        <w:fldChar w:fldCharType="begin"/>
      </w:r>
      <w:r w:rsidR="00EA5B14">
        <w:instrText xml:space="preserve"> REF _Ref440361439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5.5</w:t>
      </w:r>
      <w:r w:rsidR="00EA5B14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EA5B14">
        <w:fldChar w:fldCharType="begin"/>
      </w:r>
      <w:r w:rsidR="00EA5B14">
        <w:instrText xml:space="preserve"> REF _Ref306138385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EA5B14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A5B14">
        <w:fldChar w:fldCharType="begin"/>
      </w:r>
      <w:r w:rsidR="00EA5B14">
        <w:instrText xml:space="preserve"> REF _Ref465670219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EA5B14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35" w:name="_Ref191386407"/>
      <w:bookmarkStart w:id="336" w:name="_Ref191386526"/>
      <w:bookmarkStart w:id="337" w:name="_Toc440361333"/>
      <w:bookmarkStart w:id="338" w:name="_Toc440376088"/>
      <w:bookmarkStart w:id="339" w:name="_Toc440376215"/>
      <w:bookmarkStart w:id="340" w:name="_Toc440382480"/>
      <w:bookmarkStart w:id="341" w:name="_Toc440447150"/>
      <w:bookmarkStart w:id="342" w:name="_Toc440632310"/>
      <w:bookmarkStart w:id="343" w:name="_Toc440875083"/>
      <w:bookmarkStart w:id="344" w:name="_Toc441131070"/>
      <w:bookmarkStart w:id="345" w:name="_Toc465774591"/>
      <w:bookmarkStart w:id="346" w:name="_Toc465848820"/>
      <w:bookmarkStart w:id="347" w:name="_Toc468875322"/>
      <w:bookmarkStart w:id="348" w:name="_Toc469488374"/>
      <w:bookmarkStart w:id="349" w:name="_Toc471894895"/>
      <w:bookmarkStart w:id="35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93090116"/>
      <w:bookmarkStart w:id="352" w:name="_Ref191386482"/>
      <w:bookmarkStart w:id="353" w:name="_Ref440291364"/>
      <w:bookmarkEnd w:id="350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51"/>
      <w:r w:rsidRPr="00EB7BE2">
        <w:rPr>
          <w:bCs w:val="0"/>
          <w:sz w:val="24"/>
          <w:szCs w:val="24"/>
        </w:rPr>
        <w:t>:</w:t>
      </w:r>
      <w:bookmarkStart w:id="354" w:name="_Ref306004833"/>
      <w:bookmarkEnd w:id="352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EA5B14">
        <w:fldChar w:fldCharType="begin"/>
      </w:r>
      <w:r w:rsidR="00EA5B14">
        <w:instrText xml:space="preserve"> REF _Ref191386451 \n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EA5B1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_Ref440876619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EA5B1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53"/>
      <w:bookmarkEnd w:id="35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5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5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56"/>
      <w:bookmarkEnd w:id="35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5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EA5B14">
        <w:fldChar w:fldCharType="begin"/>
      </w:r>
      <w:r w:rsidR="00EA5B14">
        <w:instrText xml:space="preserve"> REF _Ref440275279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1.1.4</w:t>
      </w:r>
      <w:r w:rsidR="00EA5B14">
        <w:fldChar w:fldCharType="end"/>
      </w:r>
      <w:r w:rsidRPr="009F2BF9">
        <w:rPr>
          <w:sz w:val="24"/>
          <w:szCs w:val="24"/>
        </w:rPr>
        <w:t xml:space="preserve"> и разделе </w:t>
      </w:r>
      <w:r w:rsidR="00EA5B14">
        <w:fldChar w:fldCharType="begin"/>
      </w:r>
      <w:r w:rsidR="00EA5B14">
        <w:instrText xml:space="preserve"> REF _Ref440270568 \r \h  \* MERGEFORMAT </w:instrText>
      </w:r>
      <w:r w:rsidR="00EA5B14">
        <w:fldChar w:fldCharType="separate"/>
      </w:r>
      <w:r w:rsidR="00093638">
        <w:t>4</w:t>
      </w:r>
      <w:r w:rsidR="00EA5B14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</w:t>
      </w:r>
      <w:r w:rsidRPr="002C4FFB">
        <w:rPr>
          <w:sz w:val="24"/>
          <w:szCs w:val="24"/>
        </w:rPr>
        <w:t>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9" w:name="_Ref306005578"/>
      <w:bookmarkStart w:id="36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_Ref440291364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3.3.8.1</w:t>
      </w:r>
      <w:r w:rsidR="00EA5B14">
        <w:fldChar w:fldCharType="end"/>
      </w:r>
      <w:r w:rsidRPr="00AE1D21">
        <w:rPr>
          <w:sz w:val="24"/>
          <w:szCs w:val="24"/>
        </w:rPr>
        <w:t>-</w:t>
      </w:r>
      <w:r w:rsidR="00EA5B14">
        <w:fldChar w:fldCharType="begin"/>
      </w:r>
      <w:r w:rsidR="00EA5B14">
        <w:instrText xml:space="preserve"> REF _Ref303669127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3.3.8.2</w:t>
      </w:r>
      <w:r w:rsidR="00EA5B1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59"/>
      <w:bookmarkEnd w:id="36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6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_Ref440271993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5.11</w:t>
      </w:r>
      <w:r w:rsidR="00EA5B1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_Ref440271964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5.1.3</w:t>
      </w:r>
      <w:r w:rsidR="00EA5B1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6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_Ref440272035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5.12</w:t>
      </w:r>
      <w:r w:rsidR="00EA5B1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_Ref440272051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5.13</w:t>
      </w:r>
      <w:r w:rsidR="00EA5B1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_Ref440272119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5.7.1</w:t>
      </w:r>
      <w:r w:rsidR="00EA5B1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6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36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EA5B14">
        <w:fldChar w:fldCharType="begin"/>
      </w:r>
      <w:r w:rsidR="00EA5B14">
        <w:instrText xml:space="preserve"> REF _Ref440275279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1.1.4</w:t>
      </w:r>
      <w:r w:rsidR="00EA5B14">
        <w:fldChar w:fldCharType="end"/>
      </w:r>
      <w:r w:rsidRPr="009F2BF9">
        <w:rPr>
          <w:sz w:val="24"/>
          <w:szCs w:val="24"/>
        </w:rPr>
        <w:t xml:space="preserve"> и разделе </w:t>
      </w:r>
      <w:r w:rsidR="00EA5B14">
        <w:fldChar w:fldCharType="begin"/>
      </w:r>
      <w:r w:rsidR="00EA5B14">
        <w:instrText xml:space="preserve"> REF _Ref440270568 \r \h  \* MERGEFORMAT </w:instrText>
      </w:r>
      <w:r w:rsidR="00EA5B14">
        <w:fldChar w:fldCharType="separate"/>
      </w:r>
      <w:r w:rsidR="00093638">
        <w:t>4</w:t>
      </w:r>
      <w:r w:rsidR="00EA5B1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_Ref55336389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5.9</w:t>
      </w:r>
      <w:r w:rsidR="00EA5B1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_Ref55336398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5.10</w:t>
      </w:r>
      <w:r w:rsidR="00EA5B1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6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_Ref440272256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5.14</w:t>
      </w:r>
      <w:r w:rsidR="00EA5B14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6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_Ref440272274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5.16</w:t>
      </w:r>
      <w:r w:rsidR="00EA5B1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EA5B14">
        <w:fldChar w:fldCharType="begin"/>
      </w:r>
      <w:r w:rsidR="00EA5B14">
        <w:instrText xml:space="preserve"> REF _Ref465675151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3.11.2</w:t>
      </w:r>
      <w:r w:rsidR="00EA5B14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Ref191386451"/>
      <w:bookmarkStart w:id="367" w:name="_Ref440271628"/>
      <w:bookmarkStart w:id="368" w:name="_Toc440361334"/>
      <w:bookmarkStart w:id="369" w:name="_Toc440376089"/>
      <w:bookmarkStart w:id="370" w:name="_Toc440376216"/>
      <w:bookmarkStart w:id="371" w:name="_Toc440382481"/>
      <w:bookmarkStart w:id="372" w:name="_Toc440447151"/>
      <w:bookmarkStart w:id="373" w:name="_Toc440632311"/>
      <w:bookmarkStart w:id="374" w:name="_Toc440875084"/>
      <w:bookmarkStart w:id="375" w:name="_Toc441131071"/>
      <w:bookmarkStart w:id="376" w:name="_Ref465773032"/>
      <w:bookmarkStart w:id="377" w:name="_Toc465774592"/>
      <w:bookmarkStart w:id="378" w:name="_Toc465848821"/>
      <w:bookmarkStart w:id="379" w:name="_Toc468875323"/>
      <w:bookmarkStart w:id="380" w:name="_Toc469488375"/>
      <w:bookmarkStart w:id="381" w:name="_Toc471894896"/>
      <w:r w:rsidRPr="00E71A48">
        <w:rPr>
          <w:szCs w:val="24"/>
        </w:rPr>
        <w:t xml:space="preserve">Привлечение </w:t>
      </w:r>
      <w:bookmarkEnd w:id="366"/>
      <w:bookmarkEnd w:id="367"/>
      <w:bookmarkEnd w:id="368"/>
      <w:bookmarkEnd w:id="369"/>
      <w:bookmarkEnd w:id="370"/>
      <w:r w:rsidR="00362EA4">
        <w:rPr>
          <w:szCs w:val="24"/>
        </w:rPr>
        <w:t>соисполнителей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82" w:name="_Ref191386461"/>
      <w:bookmarkStart w:id="383" w:name="_Toc440361335"/>
      <w:bookmarkStart w:id="384" w:name="_Toc440376090"/>
      <w:bookmarkStart w:id="38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EA5B14">
        <w:fldChar w:fldCharType="begin"/>
      </w:r>
      <w:r w:rsidR="00EA5B14">
        <w:instrText xml:space="preserve"> REF _Ref191386407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EA5B1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8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EA5B14">
        <w:fldChar w:fldCharType="begin"/>
      </w:r>
      <w:r w:rsidR="00EA5B14">
        <w:instrText xml:space="preserve"> REF _Ref303669127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EA5B1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_Ref442190626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у)</w:t>
      </w:r>
      <w:r w:rsidR="00EA5B1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A5B14">
        <w:fldChar w:fldCharType="begin"/>
      </w:r>
      <w:r w:rsidR="00EA5B14">
        <w:instrText xml:space="preserve"> REF _Ref303587815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3.3.8.3</w:t>
      </w:r>
      <w:r w:rsidR="00EA5B1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EA5B14">
        <w:fldChar w:fldCharType="begin"/>
      </w:r>
      <w:r w:rsidR="00EA5B14">
        <w:instrText xml:space="preserve"> REF _Ref440272510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EA5B1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7" w:name="_Toc440382482"/>
      <w:bookmarkStart w:id="388" w:name="_Toc440447152"/>
      <w:bookmarkStart w:id="389" w:name="_Toc440632312"/>
      <w:bookmarkStart w:id="390" w:name="_Toc440875085"/>
      <w:bookmarkStart w:id="391" w:name="_Ref440876619"/>
      <w:bookmarkStart w:id="392" w:name="_Ref440876660"/>
      <w:bookmarkStart w:id="393" w:name="_Toc441131072"/>
      <w:bookmarkStart w:id="394" w:name="_Ref465772690"/>
      <w:bookmarkStart w:id="395" w:name="_Toc465774593"/>
      <w:bookmarkStart w:id="396" w:name="_Toc465848822"/>
      <w:bookmarkStart w:id="397" w:name="_Toc468875324"/>
      <w:bookmarkStart w:id="398" w:name="_Toc469488376"/>
      <w:bookmarkStart w:id="399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82"/>
      <w:bookmarkEnd w:id="383"/>
      <w:bookmarkEnd w:id="384"/>
      <w:bookmarkEnd w:id="385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_Ref191386482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EA5B1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EA5B14">
        <w:fldChar w:fldCharType="begin"/>
      </w:r>
      <w:r w:rsidR="00EA5B14">
        <w:instrText xml:space="preserve"> REF _Ref191386407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EA5B1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0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0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0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0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0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0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EA5B14">
        <w:fldChar w:fldCharType="begin"/>
      </w:r>
      <w:r w:rsidR="00EA5B14">
        <w:instrText xml:space="preserve"> REF _Ref307563248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EA5B14">
        <w:rPr>
          <w:bCs w:val="0"/>
          <w:sz w:val="24"/>
          <w:szCs w:val="24"/>
        </w:rPr>
        <w:t>)</w:t>
      </w:r>
      <w:r w:rsidR="00EA5B1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EA5B14">
        <w:fldChar w:fldCharType="begin"/>
      </w:r>
      <w:r w:rsidR="00EA5B14">
        <w:instrText xml:space="preserve"> REF _Ref307563262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EA5B14">
        <w:rPr>
          <w:bCs w:val="0"/>
          <w:sz w:val="24"/>
          <w:szCs w:val="24"/>
        </w:rPr>
        <w:t>)</w:t>
      </w:r>
      <w:r w:rsidR="00EA5B1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EA5B14">
        <w:fldChar w:fldCharType="begin"/>
      </w:r>
      <w:r w:rsidR="00EA5B14">
        <w:instrText xml:space="preserve"> REF _Ref306032591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EA5B1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0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0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_Ref303669127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EA5B1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_Ref442190626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у)</w:t>
      </w:r>
      <w:r w:rsidR="00EA5B1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EA5B14">
        <w:fldChar w:fldCharType="begin"/>
      </w:r>
      <w:r w:rsidR="00EA5B14">
        <w:instrText xml:space="preserve"> REF _Ref303587815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3.3.8.3</w:t>
      </w:r>
      <w:r w:rsidR="00EA5B1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4" w:name="_Ref306114966"/>
      <w:bookmarkStart w:id="405" w:name="_Toc440361336"/>
      <w:bookmarkStart w:id="406" w:name="_Toc440376091"/>
      <w:bookmarkStart w:id="407" w:name="_Toc440376218"/>
      <w:bookmarkStart w:id="408" w:name="_Toc440382483"/>
      <w:bookmarkStart w:id="409" w:name="_Toc440447153"/>
      <w:bookmarkStart w:id="410" w:name="_Toc440632313"/>
      <w:bookmarkStart w:id="411" w:name="_Toc440875086"/>
      <w:bookmarkStart w:id="412" w:name="_Toc441131073"/>
      <w:bookmarkStart w:id="413" w:name="_Toc465774594"/>
      <w:bookmarkStart w:id="414" w:name="_Toc465848823"/>
      <w:bookmarkStart w:id="415" w:name="_Toc468875325"/>
      <w:bookmarkStart w:id="416" w:name="_Toc469488377"/>
      <w:bookmarkStart w:id="417" w:name="_Toc471894898"/>
      <w:r w:rsidRPr="00E71A48">
        <w:rPr>
          <w:szCs w:val="24"/>
        </w:rPr>
        <w:t>Разъяснение Документации по запросу предложений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EA5B14">
        <w:fldChar w:fldCharType="begin"/>
      </w:r>
      <w:r w:rsidR="00EA5B14">
        <w:instrText xml:space="preserve"> REF _Ref440289401 \r \h  \* MERGEFORMAT </w:instrText>
      </w:r>
      <w:r w:rsidR="00EA5B14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EA5B1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8" w:name="_Toc440361337"/>
      <w:bookmarkStart w:id="419" w:name="_Toc440376092"/>
      <w:bookmarkStart w:id="420" w:name="_Toc440376219"/>
      <w:bookmarkStart w:id="421" w:name="_Toc440382484"/>
      <w:bookmarkStart w:id="422" w:name="_Toc440447154"/>
      <w:bookmarkStart w:id="423" w:name="_Toc440632314"/>
      <w:bookmarkStart w:id="424" w:name="_Toc440875087"/>
      <w:bookmarkStart w:id="425" w:name="_Ref440969948"/>
      <w:bookmarkStart w:id="426" w:name="_Ref441057071"/>
      <w:bookmarkStart w:id="427" w:name="_Toc441131074"/>
      <w:bookmarkStart w:id="428" w:name="_Toc465774595"/>
      <w:bookmarkStart w:id="429" w:name="_Toc465848824"/>
      <w:bookmarkStart w:id="430" w:name="_Toc468875326"/>
      <w:bookmarkStart w:id="431" w:name="_Toc469488378"/>
      <w:bookmarkStart w:id="432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3" w:name="_Ref440289401"/>
      <w:bookmarkStart w:id="434" w:name="_Toc440361338"/>
      <w:bookmarkStart w:id="435" w:name="_Toc440376093"/>
      <w:bookmarkStart w:id="436" w:name="_Toc440376220"/>
      <w:bookmarkStart w:id="437" w:name="_Toc440382485"/>
      <w:bookmarkStart w:id="438" w:name="_Toc440447155"/>
      <w:bookmarkStart w:id="439" w:name="_Toc440632315"/>
      <w:bookmarkStart w:id="440" w:name="_Toc440875088"/>
      <w:bookmarkStart w:id="441" w:name="_Toc441131075"/>
      <w:bookmarkStart w:id="442" w:name="_Toc465774596"/>
      <w:bookmarkStart w:id="443" w:name="_Toc465848825"/>
      <w:bookmarkStart w:id="444" w:name="_Toc468875327"/>
      <w:bookmarkStart w:id="445" w:name="_Toc469488379"/>
      <w:bookmarkStart w:id="446" w:name="_Toc471894900"/>
      <w:r w:rsidRPr="00E71A48">
        <w:rPr>
          <w:szCs w:val="24"/>
        </w:rPr>
        <w:t>Продление срока окончания приема Заявок</w:t>
      </w:r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4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48" w:name="_Toc299701566"/>
      <w:bookmarkStart w:id="449" w:name="_Ref306176386"/>
      <w:bookmarkStart w:id="450" w:name="_Ref440285128"/>
      <w:bookmarkStart w:id="451" w:name="_Toc440361339"/>
      <w:bookmarkStart w:id="452" w:name="_Toc440376094"/>
      <w:bookmarkStart w:id="453" w:name="_Toc440376221"/>
      <w:bookmarkStart w:id="454" w:name="_Toc440382486"/>
      <w:bookmarkStart w:id="455" w:name="_Toc440447156"/>
      <w:bookmarkStart w:id="456" w:name="_Toc440632316"/>
      <w:bookmarkStart w:id="457" w:name="_Toc440875089"/>
      <w:bookmarkStart w:id="458" w:name="_Toc441131076"/>
      <w:bookmarkStart w:id="459" w:name="_Toc465774597"/>
      <w:bookmarkStart w:id="460" w:name="_Toc465848826"/>
      <w:bookmarkStart w:id="461" w:name="_Toc468875328"/>
      <w:bookmarkStart w:id="462" w:name="_Toc469488380"/>
      <w:bookmarkStart w:id="463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EA5B14">
        <w:fldChar w:fldCharType="begin"/>
      </w:r>
      <w:r w:rsidR="00EA5B14">
        <w:instrText xml:space="preserve"> REF _Ref467168844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3.3.14.3</w:t>
      </w:r>
      <w:r w:rsidR="00EA5B14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EA5B14">
        <w:fldChar w:fldCharType="begin"/>
      </w:r>
      <w:r w:rsidR="00EA5B14">
        <w:instrText xml:space="preserve"> REF _Ref442263553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3.3.14.4</w:t>
      </w:r>
      <w:r w:rsidR="00EA5B14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64" w:name="_Ref467168844"/>
      <w:bookmarkStart w:id="465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64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65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EA5B14">
        <w:fldChar w:fldCharType="begin"/>
      </w:r>
      <w:r w:rsidR="00EA5B14">
        <w:instrText xml:space="preserve"> REF _Ref440272678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EA5B1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6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66"/>
      <w:bookmarkEnd w:id="467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EA5B14">
        <w:fldChar w:fldCharType="begin"/>
      </w:r>
      <w:r w:rsidR="00EA5B14">
        <w:instrText xml:space="preserve"> REF _Ref306008743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EA5B14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6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EA5B14">
        <w:fldChar w:fldCharType="begin"/>
      </w:r>
      <w:r w:rsidR="00EA5B14">
        <w:instrText xml:space="preserve"> REF _Ref305753174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EA5B14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68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69" w:name="_Ref299109207"/>
      <w:bookmarkStart w:id="47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469"/>
      <w:bookmarkEnd w:id="470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A5B14">
        <w:fldChar w:fldCharType="begin"/>
      </w:r>
      <w:r w:rsidR="00EA5B14">
        <w:instrText xml:space="preserve"> REF _Ref440272256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EA5B1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F462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F4625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0F462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2C4FFB" w:rsidRPr="008369C0">
        <w:rPr>
          <w:sz w:val="24"/>
          <w:szCs w:val="24"/>
        </w:rPr>
        <w:t xml:space="preserve">РФ, г. Брянск, ул. Советская, дом 35, </w:t>
      </w:r>
      <w:proofErr w:type="spellStart"/>
      <w:r w:rsidR="002C4FFB" w:rsidRPr="008369C0">
        <w:rPr>
          <w:sz w:val="24"/>
          <w:szCs w:val="24"/>
        </w:rPr>
        <w:t>каб</w:t>
      </w:r>
      <w:proofErr w:type="spellEnd"/>
      <w:r w:rsidR="002C4FFB" w:rsidRPr="008369C0">
        <w:rPr>
          <w:sz w:val="24"/>
          <w:szCs w:val="24"/>
        </w:rPr>
        <w:t>. №74</w:t>
      </w:r>
      <w:r w:rsidR="002C4FFB" w:rsidRPr="008369C0">
        <w:rPr>
          <w:bCs w:val="0"/>
          <w:sz w:val="24"/>
          <w:szCs w:val="24"/>
        </w:rPr>
        <w:t xml:space="preserve">, исполнительный сотрудник – </w:t>
      </w:r>
      <w:r w:rsidR="002C4FFB" w:rsidRPr="008369C0">
        <w:rPr>
          <w:sz w:val="24"/>
          <w:szCs w:val="24"/>
        </w:rPr>
        <w:t>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EA5B14">
        <w:fldChar w:fldCharType="begin"/>
      </w:r>
      <w:r w:rsidR="00EA5B14">
        <w:instrText xml:space="preserve"> REF _Ref191386085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1.1.1</w:t>
      </w:r>
      <w:r w:rsidR="00EA5B1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EA5B14">
        <w:fldChar w:fldCharType="begin"/>
      </w:r>
      <w:r w:rsidR="00EA5B14">
        <w:instrText xml:space="preserve"> REF _Ref303323780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1.1.4</w:t>
      </w:r>
      <w:r w:rsidR="00EA5B14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EA5B14">
        <w:fldChar w:fldCharType="begin"/>
      </w:r>
      <w:r w:rsidR="00EA5B14">
        <w:instrText xml:space="preserve"> REF _Ref467508029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3.3.14.5</w:t>
      </w:r>
      <w:r w:rsidR="00EA5B14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71" w:name="_Ref442263553"/>
      <w:bookmarkStart w:id="472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71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szCs w:val="24"/>
        </w:rPr>
        <w:t>3.4.1.3</w:t>
      </w:r>
      <w:r w:rsidR="00EA5B14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szCs w:val="24"/>
        </w:rPr>
        <w:t>3.4.1.3</w:t>
      </w:r>
      <w:r w:rsidR="00EA5B14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EA5B14">
        <w:fldChar w:fldCharType="begin"/>
      </w:r>
      <w:r w:rsidR="00EA5B14">
        <w:instrText xml:space="preserve"> REF _Ref55335823 \r \h  \* MERGEFORMAT </w:instrText>
      </w:r>
      <w:r w:rsidR="00EA5B14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EA5B14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1C7A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281C7A">
        <w:rPr>
          <w:rFonts w:eastAsia="Calibri"/>
          <w:szCs w:val="24"/>
          <w:lang w:eastAsia="en-US"/>
        </w:rPr>
        <w:t>Кузнецову Павлу Николаевичу</w:t>
      </w:r>
      <w:r w:rsidR="00281C7A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281C7A" w:rsidRPr="00D52ED1">
        <w:rPr>
          <w:szCs w:val="24"/>
        </w:rPr>
        <w:t>4832) 67-23-68</w:t>
      </w:r>
      <w:r w:rsidR="00281C7A" w:rsidRPr="00A666E0">
        <w:rPr>
          <w:rFonts w:eastAsia="Calibri"/>
          <w:szCs w:val="24"/>
          <w:lang w:eastAsia="en-US"/>
        </w:rPr>
        <w:t>, адрес</w:t>
      </w:r>
      <w:proofErr w:type="gramEnd"/>
      <w:r w:rsidR="00281C7A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4" w:history="1">
        <w:r w:rsidR="00281C7A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szCs w:val="24"/>
        </w:rPr>
        <w:t>3.4.1.3</w:t>
      </w:r>
      <w:r w:rsidR="00EA5B14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73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473"/>
    </w:p>
    <w:p w:rsidR="00281C7A" w:rsidRPr="00A666E0" w:rsidRDefault="00281C7A" w:rsidP="00281C7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281C7A" w:rsidRPr="00A666E0" w:rsidRDefault="00281C7A" w:rsidP="00281C7A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281C7A" w:rsidRDefault="00281C7A" w:rsidP="00281C7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281C7A" w:rsidRPr="00A666E0" w:rsidRDefault="00281C7A" w:rsidP="00281C7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281C7A" w:rsidRPr="00413D86" w:rsidRDefault="00281C7A" w:rsidP="00281C7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 w:rsidRPr="00413D86">
        <w:rPr>
          <w:sz w:val="24"/>
          <w:szCs w:val="24"/>
        </w:rPr>
        <w:t>/с: 30101810400000000601,</w:t>
      </w:r>
    </w:p>
    <w:p w:rsidR="00281C7A" w:rsidRPr="00413D86" w:rsidRDefault="00281C7A" w:rsidP="00281C7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413D86">
        <w:rPr>
          <w:sz w:val="24"/>
          <w:szCs w:val="24"/>
        </w:rPr>
        <w:t xml:space="preserve">ОКПО: 84242501, ОГРН: 1046900099498,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EA5B14">
        <w:fldChar w:fldCharType="begin"/>
      </w:r>
      <w:r w:rsidR="00EA5B14">
        <w:instrText xml:space="preserve"> REF _Ref306140451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3.14</w:t>
      </w:r>
      <w:r w:rsidR="00EA5B14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74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472"/>
      <w:bookmarkEnd w:id="474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75" w:name="_Ref305973214"/>
      <w:bookmarkStart w:id="476" w:name="_Toc471894902"/>
      <w:r w:rsidRPr="00AE1D21">
        <w:lastRenderedPageBreak/>
        <w:t>Подача Заявок и их прием</w:t>
      </w:r>
      <w:bookmarkStart w:id="477" w:name="_Ref56229451"/>
      <w:bookmarkEnd w:id="447"/>
      <w:bookmarkEnd w:id="475"/>
      <w:bookmarkEnd w:id="47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8" w:name="_Toc439323707"/>
      <w:bookmarkStart w:id="479" w:name="_Toc440361341"/>
      <w:bookmarkStart w:id="480" w:name="_Toc440376096"/>
      <w:bookmarkStart w:id="481" w:name="_Toc440376223"/>
      <w:bookmarkStart w:id="482" w:name="_Toc440382488"/>
      <w:bookmarkStart w:id="483" w:name="_Toc440447158"/>
      <w:bookmarkStart w:id="484" w:name="_Toc440632318"/>
      <w:bookmarkStart w:id="485" w:name="_Toc440875091"/>
      <w:bookmarkStart w:id="486" w:name="_Toc441131078"/>
      <w:bookmarkStart w:id="487" w:name="_Toc465774599"/>
      <w:bookmarkStart w:id="488" w:name="_Toc465848828"/>
      <w:bookmarkStart w:id="489" w:name="_Toc468875330"/>
      <w:bookmarkStart w:id="490" w:name="_Toc469488382"/>
      <w:bookmarkStart w:id="491" w:name="_Toc471894903"/>
      <w:r w:rsidRPr="00E71A48">
        <w:rPr>
          <w:szCs w:val="24"/>
        </w:rPr>
        <w:t>Подача Заявок через ЭТП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281C7A">
        <w:rPr>
          <w:bCs w:val="0"/>
          <w:sz w:val="24"/>
          <w:szCs w:val="24"/>
        </w:rPr>
        <w:t xml:space="preserve">поданы до </w:t>
      </w:r>
      <w:r w:rsidR="002B5044" w:rsidRPr="00281C7A">
        <w:rPr>
          <w:b/>
          <w:bCs w:val="0"/>
          <w:sz w:val="24"/>
          <w:szCs w:val="24"/>
        </w:rPr>
        <w:t xml:space="preserve">12 часов 00 минут </w:t>
      </w:r>
      <w:r w:rsidR="00281C7A" w:rsidRPr="00281C7A">
        <w:rPr>
          <w:b/>
          <w:bCs w:val="0"/>
          <w:sz w:val="24"/>
          <w:szCs w:val="24"/>
        </w:rPr>
        <w:t>16 февраля</w:t>
      </w:r>
      <w:r w:rsidR="002B5044" w:rsidRPr="00281C7A">
        <w:rPr>
          <w:b/>
          <w:bCs w:val="0"/>
          <w:sz w:val="24"/>
          <w:szCs w:val="24"/>
        </w:rPr>
        <w:t xml:space="preserve"> 201</w:t>
      </w:r>
      <w:r w:rsidR="00DB05D8" w:rsidRPr="00281C7A">
        <w:rPr>
          <w:b/>
          <w:bCs w:val="0"/>
          <w:sz w:val="24"/>
          <w:szCs w:val="24"/>
        </w:rPr>
        <w:t>7</w:t>
      </w:r>
      <w:r w:rsidR="002B5044" w:rsidRPr="00281C7A">
        <w:rPr>
          <w:b/>
          <w:bCs w:val="0"/>
          <w:sz w:val="24"/>
          <w:szCs w:val="24"/>
        </w:rPr>
        <w:t xml:space="preserve"> года</w:t>
      </w:r>
      <w:r w:rsidR="00BB27D7" w:rsidRPr="00281C7A">
        <w:rPr>
          <w:b/>
          <w:bCs w:val="0"/>
          <w:sz w:val="24"/>
          <w:szCs w:val="24"/>
        </w:rPr>
        <w:t xml:space="preserve">, </w:t>
      </w:r>
      <w:r w:rsidR="00BB27D7" w:rsidRPr="00281C7A">
        <w:rPr>
          <w:bCs w:val="0"/>
          <w:sz w:val="24"/>
          <w:szCs w:val="24"/>
        </w:rPr>
        <w:t>при этом предложенная Участником в Письме</w:t>
      </w:r>
      <w:r w:rsidR="00BB27D7">
        <w:rPr>
          <w:bCs w:val="0"/>
          <w:sz w:val="24"/>
          <w:szCs w:val="24"/>
        </w:rPr>
        <w:t xml:space="preserve">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49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493" w:name="_Ref115077798"/>
      <w:bookmarkStart w:id="494" w:name="_Toc439323708"/>
      <w:bookmarkStart w:id="495" w:name="_Toc440361342"/>
      <w:bookmarkStart w:id="496" w:name="_Toc440376097"/>
      <w:bookmarkStart w:id="497" w:name="_Toc440376224"/>
      <w:bookmarkStart w:id="498" w:name="_Toc440382489"/>
      <w:bookmarkStart w:id="499" w:name="_Toc440447159"/>
      <w:bookmarkStart w:id="500" w:name="_Toc440632319"/>
      <w:bookmarkStart w:id="501" w:name="_Toc440875092"/>
      <w:bookmarkStart w:id="502" w:name="_Toc441131079"/>
      <w:bookmarkStart w:id="503" w:name="_Toc465774600"/>
      <w:bookmarkStart w:id="504" w:name="_Toc465848829"/>
      <w:bookmarkStart w:id="505" w:name="_Toc468875331"/>
      <w:bookmarkStart w:id="506" w:name="_Toc469488383"/>
      <w:bookmarkStart w:id="507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bookmarkEnd w:id="477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EA5B14">
        <w:fldChar w:fldCharType="begin"/>
      </w:r>
      <w:r w:rsidR="00EA5B14">
        <w:instrText xml:space="preserve"> REF _Ref440272256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5.14</w:t>
      </w:r>
      <w:r w:rsidR="00EA5B1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EA5B14">
        <w:fldChar w:fldCharType="begin"/>
      </w:r>
      <w:r w:rsidR="00EA5B14">
        <w:instrText xml:space="preserve"> REF _Ref465847449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5.15</w:t>
      </w:r>
      <w:r w:rsidR="00EA5B1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8" w:name="_Ref303683883"/>
      <w:bookmarkStart w:id="509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08"/>
      <w:bookmarkEnd w:id="50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1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EA5B14">
        <w:fldChar w:fldCharType="begin"/>
      </w:r>
      <w:r w:rsidR="00EA5B14">
        <w:instrText xml:space="preserve"> REF _Ref440289953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EA5B1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EA5B14">
        <w:fldChar w:fldCharType="begin"/>
      </w:r>
      <w:r w:rsidR="00EA5B14">
        <w:instrText xml:space="preserve"> REF _Ref55279015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3.3.1.6</w:t>
      </w:r>
      <w:r w:rsidR="00EA5B14">
        <w:fldChar w:fldCharType="end"/>
      </w:r>
      <w:r w:rsidRPr="00223D18">
        <w:rPr>
          <w:sz w:val="24"/>
          <w:szCs w:val="24"/>
        </w:rPr>
        <w:t xml:space="preserve">, </w:t>
      </w:r>
      <w:r w:rsidR="00EA5B14">
        <w:fldChar w:fldCharType="begin"/>
      </w:r>
      <w:r w:rsidR="00EA5B14">
        <w:instrText xml:space="preserve"> REF _Ref195087786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3.3.1.7</w:t>
      </w:r>
      <w:r w:rsidR="00EA5B1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1" w:name="_Ref468201145"/>
      <w:bookmarkStart w:id="512" w:name="_Ref468201209"/>
      <w:bookmarkStart w:id="513" w:name="_Toc471894906"/>
      <w:r w:rsidRPr="00E71A48">
        <w:t>Оценка Заявок и проведение переговоров</w:t>
      </w:r>
      <w:bookmarkEnd w:id="510"/>
      <w:bookmarkEnd w:id="511"/>
      <w:bookmarkEnd w:id="512"/>
      <w:bookmarkEnd w:id="51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4" w:name="_Toc439323711"/>
      <w:bookmarkStart w:id="515" w:name="_Toc440361345"/>
      <w:bookmarkStart w:id="516" w:name="_Toc440376100"/>
      <w:bookmarkStart w:id="517" w:name="_Toc440376227"/>
      <w:bookmarkStart w:id="518" w:name="_Toc440382492"/>
      <w:bookmarkStart w:id="519" w:name="_Toc440447162"/>
      <w:bookmarkStart w:id="520" w:name="_Toc440632322"/>
      <w:bookmarkStart w:id="521" w:name="_Toc440875095"/>
      <w:bookmarkStart w:id="522" w:name="_Toc441131082"/>
      <w:bookmarkStart w:id="523" w:name="_Toc465774603"/>
      <w:bookmarkStart w:id="524" w:name="_Toc465848832"/>
      <w:bookmarkStart w:id="525" w:name="_Toc468875334"/>
      <w:bookmarkStart w:id="526" w:name="_Toc469488386"/>
      <w:bookmarkStart w:id="527" w:name="_Toc471894907"/>
      <w:r w:rsidRPr="00E71A48">
        <w:rPr>
          <w:szCs w:val="24"/>
        </w:rPr>
        <w:t>Общие положения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EA5B14">
        <w:fldChar w:fldCharType="begin"/>
      </w:r>
      <w:r w:rsidR="00EA5B14">
        <w:instrText xml:space="preserve"> REF _Ref93089454 \n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EA5B1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EA5B14">
        <w:fldChar w:fldCharType="begin"/>
      </w:r>
      <w:r w:rsidR="00EA5B14">
        <w:instrText xml:space="preserve"> REF _Ref303670674 \n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EA5B1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_Ref306138385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EA5B1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8" w:name="_Ref93089454"/>
      <w:bookmarkStart w:id="529" w:name="_Toc439323712"/>
      <w:bookmarkStart w:id="530" w:name="_Toc440361346"/>
      <w:bookmarkStart w:id="531" w:name="_Toc440376101"/>
      <w:bookmarkStart w:id="532" w:name="_Toc440376228"/>
      <w:bookmarkStart w:id="533" w:name="_Toc440382493"/>
      <w:bookmarkStart w:id="534" w:name="_Toc440447163"/>
      <w:bookmarkStart w:id="535" w:name="_Toc440632323"/>
      <w:bookmarkStart w:id="536" w:name="_Toc440875096"/>
      <w:bookmarkStart w:id="537" w:name="_Toc441131083"/>
      <w:bookmarkStart w:id="538" w:name="_Toc465774604"/>
      <w:bookmarkStart w:id="539" w:name="_Toc465848833"/>
      <w:bookmarkStart w:id="540" w:name="_Toc468875335"/>
      <w:bookmarkStart w:id="541" w:name="_Toc469488387"/>
      <w:bookmarkStart w:id="542" w:name="_Toc471894908"/>
      <w:r w:rsidRPr="00E71A48">
        <w:rPr>
          <w:szCs w:val="24"/>
        </w:rPr>
        <w:t>Отборочная стадия</w:t>
      </w:r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4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43"/>
      <w:bookmarkEnd w:id="54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EA5B14">
        <w:fldChar w:fldCharType="begin"/>
      </w:r>
      <w:r w:rsidR="00EA5B14">
        <w:instrText xml:space="preserve"> REF _Ref444181467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5.12</w:t>
      </w:r>
      <w:r w:rsidR="00EA5B1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EA5B14">
        <w:fldChar w:fldCharType="begin"/>
      </w:r>
      <w:r w:rsidR="00EA5B14">
        <w:instrText xml:space="preserve"> REF _Ref306176386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3.3.14</w:t>
      </w:r>
      <w:r w:rsidR="00EA5B1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4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EA5B14">
        <w:fldChar w:fldCharType="begin"/>
      </w:r>
      <w:r w:rsidR="00EA5B14">
        <w:instrText xml:space="preserve"> REF _Ref306176386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3.3.14</w:t>
      </w:r>
      <w:r w:rsidR="00EA5B14">
        <w:fldChar w:fldCharType="end"/>
      </w:r>
      <w:r w:rsidR="007F3FB7" w:rsidRPr="00E71A48">
        <w:rPr>
          <w:sz w:val="24"/>
          <w:szCs w:val="24"/>
        </w:rPr>
        <w:t>).</w:t>
      </w:r>
      <w:bookmarkEnd w:id="54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Ref303670674"/>
      <w:bookmarkStart w:id="547" w:name="_Toc439323713"/>
      <w:bookmarkStart w:id="548" w:name="_Toc440361347"/>
      <w:bookmarkStart w:id="549" w:name="_Toc440376102"/>
      <w:bookmarkStart w:id="550" w:name="_Toc440376229"/>
      <w:bookmarkStart w:id="551" w:name="_Toc440382494"/>
      <w:bookmarkStart w:id="552" w:name="_Toc440447164"/>
      <w:bookmarkStart w:id="553" w:name="_Toc440632324"/>
      <w:bookmarkStart w:id="554" w:name="_Toc440875097"/>
      <w:bookmarkStart w:id="555" w:name="_Toc441131084"/>
      <w:bookmarkStart w:id="556" w:name="_Toc465774605"/>
      <w:bookmarkStart w:id="557" w:name="_Toc465848834"/>
      <w:bookmarkStart w:id="558" w:name="_Toc468875336"/>
      <w:bookmarkStart w:id="559" w:name="_Toc469488388"/>
      <w:bookmarkStart w:id="560" w:name="_Toc471894909"/>
      <w:r w:rsidRPr="00E71A48">
        <w:rPr>
          <w:szCs w:val="24"/>
        </w:rPr>
        <w:t>Проведение переговоров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306138385"/>
      <w:bookmarkStart w:id="562" w:name="_Toc439323714"/>
      <w:bookmarkStart w:id="563" w:name="_Toc440361348"/>
      <w:bookmarkStart w:id="564" w:name="_Toc440376103"/>
      <w:bookmarkStart w:id="565" w:name="_Toc440376230"/>
      <w:bookmarkStart w:id="566" w:name="_Toc440382495"/>
      <w:bookmarkStart w:id="567" w:name="_Toc440447165"/>
      <w:bookmarkStart w:id="568" w:name="_Toc440632325"/>
      <w:bookmarkStart w:id="569" w:name="_Toc440875098"/>
      <w:bookmarkStart w:id="570" w:name="_Toc441131085"/>
      <w:bookmarkStart w:id="571" w:name="_Toc465774606"/>
      <w:bookmarkStart w:id="572" w:name="_Toc465848835"/>
      <w:bookmarkStart w:id="573" w:name="_Toc468875337"/>
      <w:bookmarkStart w:id="574" w:name="_Toc469488389"/>
      <w:bookmarkStart w:id="575" w:name="_Toc471894910"/>
      <w:r w:rsidRPr="00E71A48">
        <w:rPr>
          <w:szCs w:val="24"/>
        </w:rPr>
        <w:t>Оценочная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</w:p>
    <w:p w:rsidR="007D0EA7" w:rsidRPr="00281C7A" w:rsidRDefault="007D0EA7" w:rsidP="00281C7A">
      <w:pPr>
        <w:widowControl w:val="0"/>
        <w:numPr>
          <w:ilvl w:val="3"/>
          <w:numId w:val="33"/>
        </w:numPr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81C7A">
        <w:rPr>
          <w:sz w:val="24"/>
          <w:szCs w:val="24"/>
        </w:rPr>
        <w:t>В</w:t>
      </w:r>
      <w:r w:rsidR="00D275BB" w:rsidRPr="00281C7A">
        <w:rPr>
          <w:sz w:val="24"/>
          <w:szCs w:val="24"/>
        </w:rPr>
        <w:t xml:space="preserve"> </w:t>
      </w:r>
      <w:r w:rsidRPr="00281C7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281C7A">
        <w:rPr>
          <w:sz w:val="24"/>
          <w:szCs w:val="24"/>
        </w:rPr>
        <w:t xml:space="preserve">. Порядок проведения оценочной стадии, </w:t>
      </w:r>
      <w:r w:rsidRPr="00281C7A">
        <w:rPr>
          <w:sz w:val="24"/>
          <w:szCs w:val="24"/>
        </w:rPr>
        <w:t>критери</w:t>
      </w:r>
      <w:r w:rsidR="00D275BB" w:rsidRPr="00281C7A">
        <w:rPr>
          <w:sz w:val="24"/>
          <w:szCs w:val="24"/>
        </w:rPr>
        <w:t>и</w:t>
      </w:r>
      <w:r w:rsidRPr="00281C7A">
        <w:rPr>
          <w:sz w:val="24"/>
          <w:szCs w:val="24"/>
        </w:rPr>
        <w:t xml:space="preserve"> и их весов</w:t>
      </w:r>
      <w:r w:rsidR="00D275BB" w:rsidRPr="00281C7A">
        <w:rPr>
          <w:sz w:val="24"/>
          <w:szCs w:val="24"/>
        </w:rPr>
        <w:t>ые</w:t>
      </w:r>
      <w:r w:rsidRPr="00281C7A">
        <w:rPr>
          <w:sz w:val="24"/>
          <w:szCs w:val="24"/>
        </w:rPr>
        <w:t xml:space="preserve"> коэффициент</w:t>
      </w:r>
      <w:r w:rsidR="00D275BB" w:rsidRPr="00281C7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EA5B14">
        <w:fldChar w:fldCharType="begin"/>
      </w:r>
      <w:r w:rsidR="00EA5B14">
        <w:instrText xml:space="preserve"> REF _Ref471894330 \r \h  \* MERGEFORMAT </w:instrText>
      </w:r>
      <w:r w:rsidR="00EA5B14">
        <w:fldChar w:fldCharType="separate"/>
      </w:r>
      <w:r w:rsidR="00854CC7" w:rsidRPr="00751A4B">
        <w:rPr>
          <w:sz w:val="24"/>
          <w:szCs w:val="24"/>
        </w:rPr>
        <w:t>3.8</w:t>
      </w:r>
      <w:r w:rsidR="00EA5B14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576" w:name="_Ref303250967"/>
      <w:bookmarkStart w:id="577" w:name="_Toc305697378"/>
      <w:bookmarkStart w:id="578" w:name="_Toc471894911"/>
      <w:bookmarkStart w:id="57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576"/>
      <w:bookmarkEnd w:id="577"/>
      <w:bookmarkEnd w:id="578"/>
      <w:r w:rsidRPr="00E71A48">
        <w:t xml:space="preserve"> </w:t>
      </w:r>
    </w:p>
    <w:bookmarkEnd w:id="57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58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58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EA5B14">
        <w:fldChar w:fldCharType="begin"/>
      </w:r>
      <w:r w:rsidR="00EA5B14">
        <w:instrText xml:space="preserve"> REF _Ref465847813 \r \h  \* MERGEFORMAT </w:instrText>
      </w:r>
      <w:r w:rsidR="00EA5B1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EA5B1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EA5B14">
        <w:fldChar w:fldCharType="begin"/>
      </w:r>
      <w:r w:rsidR="00EA5B14">
        <w:instrText xml:space="preserve"> REF _Ref306352987 \r \h  \* MERGEFORMAT </w:instrText>
      </w:r>
      <w:r w:rsidR="00EA5B1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EA5B1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EA5B14">
        <w:fldChar w:fldCharType="begin"/>
      </w:r>
      <w:r w:rsidR="00EA5B14">
        <w:instrText xml:space="preserve"> REF _Ref306353005 \r \h  \* MERGEFORMAT </w:instrText>
      </w:r>
      <w:r w:rsidR="00EA5B1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EA5B1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8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58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83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8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EA5B14">
        <w:fldChar w:fldCharType="begin"/>
      </w:r>
      <w:r w:rsidR="00EA5B14">
        <w:instrText xml:space="preserve"> REF _Ref465670219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3.11</w:t>
      </w:r>
      <w:r w:rsidR="00EA5B14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EA5B14">
        <w:fldChar w:fldCharType="begin"/>
      </w:r>
      <w:r w:rsidR="00EA5B14">
        <w:instrText xml:space="preserve"> REF _Ref468874106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3.7.8</w:t>
      </w:r>
      <w:r w:rsidR="00EA5B14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EA5B14">
        <w:fldChar w:fldCharType="begin"/>
      </w:r>
      <w:r w:rsidR="00EA5B14">
        <w:instrText xml:space="preserve"> REF _Ref465675151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3.11.2</w:t>
      </w:r>
      <w:r w:rsidR="00EA5B14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EA5B14">
        <w:fldChar w:fldCharType="begin"/>
      </w:r>
      <w:r w:rsidR="00EA5B14">
        <w:instrText xml:space="preserve"> REF _Ref465675151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3.11.2</w:t>
      </w:r>
      <w:r w:rsidR="00EA5B14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584" w:name="_Toc471823191"/>
      <w:bookmarkStart w:id="585" w:name="_Ref471823363"/>
      <w:bookmarkStart w:id="586" w:name="_Toc471828429"/>
      <w:bookmarkStart w:id="587" w:name="_Ref471894330"/>
      <w:bookmarkStart w:id="588" w:name="_Toc471894912"/>
      <w:bookmarkStart w:id="589" w:name="_Ref303681924"/>
      <w:bookmarkStart w:id="59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584"/>
      <w:bookmarkEnd w:id="585"/>
      <w:bookmarkEnd w:id="586"/>
      <w:bookmarkEnd w:id="587"/>
      <w:bookmarkEnd w:id="58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</w:t>
      </w:r>
      <w:r w:rsidRPr="00AD256C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EA5B14">
        <w:fldChar w:fldCharType="begin"/>
      </w:r>
      <w:r w:rsidR="00EA5B14">
        <w:instrText xml:space="preserve"> REF _Ref303251044 \r \h  \* MERGEFORMAT </w:instrText>
      </w:r>
      <w:r w:rsidR="00EA5B14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EA5B14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1" w:name="_Toc471894913"/>
      <w:bookmarkStart w:id="592" w:name="_Ref471980768"/>
      <w:bookmarkStart w:id="593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9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5" w:name="_Ref303251044"/>
      <w:bookmarkStart w:id="596" w:name="_Toc471894914"/>
      <w:bookmarkStart w:id="597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595"/>
      <w:bookmarkEnd w:id="59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9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9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9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9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0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0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01" w:name="_Ref465670219"/>
      <w:bookmarkStart w:id="602" w:name="_Toc468441704"/>
      <w:bookmarkStart w:id="603" w:name="_Toc471894915"/>
      <w:bookmarkStart w:id="604" w:name="_Ref303683929"/>
      <w:r w:rsidRPr="00EB7BE2">
        <w:rPr>
          <w:bCs w:val="0"/>
        </w:rPr>
        <w:t>Антидемпинговые меры</w:t>
      </w:r>
      <w:bookmarkEnd w:id="601"/>
      <w:bookmarkEnd w:id="602"/>
      <w:bookmarkEnd w:id="60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EA5B14">
        <w:fldChar w:fldCharType="begin"/>
      </w:r>
      <w:r w:rsidR="00EA5B14">
        <w:instrText xml:space="preserve"> REF _Ref468874794 \r \h  \* MERGEFORMAT </w:instrText>
      </w:r>
      <w:r w:rsidR="00EA5B14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EA5B14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0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0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EA5B14">
        <w:fldChar w:fldCharType="begin"/>
      </w:r>
      <w:r w:rsidR="00EA5B14">
        <w:instrText xml:space="preserve"> REF _Ref465675151 \r \h  \* MERGEFORMAT </w:instrText>
      </w:r>
      <w:r w:rsidR="00EA5B14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EA5B14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EA5B14">
        <w:fldChar w:fldCharType="begin"/>
      </w:r>
      <w:r w:rsidR="00EA5B14">
        <w:instrText xml:space="preserve"> REF _Ref468874893 \r \h  \* MERGEFORMAT </w:instrText>
      </w:r>
      <w:r w:rsidR="00EA5B14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EA5B14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EA5B14">
        <w:fldChar w:fldCharType="begin"/>
      </w:r>
      <w:r w:rsidR="00EA5B14">
        <w:instrText xml:space="preserve"> REF _Ref465437572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3.13.2</w:t>
      </w:r>
      <w:r w:rsidR="00EA5B14">
        <w:fldChar w:fldCharType="end"/>
      </w:r>
      <w:r w:rsidRPr="00EB7BE2">
        <w:rPr>
          <w:sz w:val="24"/>
          <w:szCs w:val="24"/>
        </w:rPr>
        <w:t>-</w:t>
      </w:r>
      <w:r w:rsidR="00EA5B14">
        <w:fldChar w:fldCharType="begin"/>
      </w:r>
      <w:r w:rsidR="00EA5B14">
        <w:instrText xml:space="preserve"> REF _Ref465440181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3.13.4</w:t>
      </w:r>
      <w:r w:rsidR="00EA5B14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EA5B14">
        <w:fldChar w:fldCharType="begin"/>
      </w:r>
      <w:r w:rsidR="00EA5B14">
        <w:instrText xml:space="preserve"> REF _Ref465440181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3.13.4</w:t>
      </w:r>
      <w:r w:rsidR="00EA5B14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468875001"/>
      <w:bookmarkStart w:id="607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597"/>
      <w:bookmarkEnd w:id="604"/>
      <w:bookmarkEnd w:id="606"/>
      <w:bookmarkEnd w:id="60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08" w:name="_Ref294695403"/>
      <w:bookmarkStart w:id="60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08"/>
      <w:bookmarkEnd w:id="60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EA5B14">
        <w:fldChar w:fldCharType="begin"/>
      </w:r>
      <w:r w:rsidR="00EA5B14">
        <w:instrText xml:space="preserve"> REF _Ref465670219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3.11</w:t>
      </w:r>
      <w:r w:rsidR="00EA5B14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EA5B14">
        <w:fldChar w:fldCharType="begin"/>
      </w:r>
      <w:r w:rsidR="00EA5B14">
        <w:instrText xml:space="preserve"> REF _Ref465437572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3.13.2</w:t>
      </w:r>
      <w:r w:rsidR="00EA5B14">
        <w:fldChar w:fldCharType="end"/>
      </w:r>
      <w:r w:rsidRPr="00EB7BE2">
        <w:rPr>
          <w:sz w:val="24"/>
          <w:szCs w:val="24"/>
        </w:rPr>
        <w:t>-</w:t>
      </w:r>
      <w:r w:rsidR="00EA5B14">
        <w:fldChar w:fldCharType="begin"/>
      </w:r>
      <w:r w:rsidR="00EA5B14">
        <w:instrText xml:space="preserve"> REF _Ref465440181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3.13.4</w:t>
      </w:r>
      <w:r w:rsidR="00EA5B14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1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1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EA5B14">
        <w:fldChar w:fldCharType="begin"/>
      </w:r>
      <w:r w:rsidR="00EA5B14">
        <w:instrText xml:space="preserve"> REF _Ref294695546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EA5B14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_Ref294695403 \n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EA5B14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EA5B14">
        <w:fldChar w:fldCharType="begin"/>
      </w:r>
      <w:r w:rsidR="00EA5B14">
        <w:instrText xml:space="preserve"> REF _Ref468201447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EA5B14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1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EA5B14">
        <w:fldChar w:fldCharType="begin"/>
      </w:r>
      <w:r w:rsidR="00EA5B14">
        <w:instrText xml:space="preserve"> REF _Ref305979053 \r \h  \* MERGEFORMAT </w:instrText>
      </w:r>
      <w:r w:rsidR="00EA5B14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EA5B14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1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1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13" w:name="_Toc181693189"/>
      <w:bookmarkStart w:id="614" w:name="_Ref190680463"/>
      <w:bookmarkStart w:id="615" w:name="_Ref306140410"/>
      <w:bookmarkStart w:id="616" w:name="_Ref306142159"/>
      <w:bookmarkStart w:id="617" w:name="_Ref468201354"/>
      <w:bookmarkStart w:id="618" w:name="_Ref468201447"/>
      <w:bookmarkStart w:id="619" w:name="_Toc471894917"/>
      <w:bookmarkStart w:id="620" w:name="_Ref303102866"/>
      <w:bookmarkStart w:id="621" w:name="_Toc305835589"/>
      <w:bookmarkStart w:id="622" w:name="_Ref303683952"/>
      <w:bookmarkStart w:id="623" w:name="__RefNumPara__840_922829174"/>
      <w:bookmarkEnd w:id="61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13"/>
      <w:bookmarkEnd w:id="614"/>
      <w:bookmarkEnd w:id="615"/>
      <w:bookmarkEnd w:id="616"/>
      <w:bookmarkEnd w:id="617"/>
      <w:bookmarkEnd w:id="618"/>
      <w:bookmarkEnd w:id="619"/>
      <w:r w:rsidRPr="00EB7BE2">
        <w:t xml:space="preserve"> </w:t>
      </w:r>
      <w:bookmarkEnd w:id="620"/>
      <w:bookmarkEnd w:id="62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EA5B14">
        <w:fldChar w:fldCharType="begin"/>
      </w:r>
      <w:r w:rsidR="00EA5B14">
        <w:instrText xml:space="preserve"> REF _Ref440272931 \r \h  \* MERGEFORMAT </w:instrText>
      </w:r>
      <w:r w:rsidR="00EA5B14">
        <w:fldChar w:fldCharType="separate"/>
      </w:r>
      <w:r w:rsidR="00093638">
        <w:t>2</w:t>
      </w:r>
      <w:r w:rsidR="00EA5B14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EA5B14">
        <w:fldChar w:fldCharType="begin"/>
      </w:r>
      <w:r w:rsidR="00EA5B14">
        <w:instrText xml:space="preserve"> REF _Ref465437572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3.13.2</w:t>
      </w:r>
      <w:r w:rsidR="00EA5B14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2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EA5B14">
        <w:fldChar w:fldCharType="begin"/>
      </w:r>
      <w:r w:rsidR="00EA5B14">
        <w:instrText xml:space="preserve"> REF _Ref468973892 \r \h  \* MERGEFORMAT </w:instrText>
      </w:r>
      <w:r w:rsidR="00EA5B14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EA5B14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EA5B14">
        <w:fldChar w:fldCharType="begin"/>
      </w:r>
      <w:r w:rsidR="00EA5B14">
        <w:instrText xml:space="preserve"> REF _Ref440272931 \r \h  \* MERGEFORMAT </w:instrText>
      </w:r>
      <w:r w:rsidR="00EA5B14">
        <w:fldChar w:fldCharType="separate"/>
      </w:r>
      <w:r w:rsidR="00093638">
        <w:t>2</w:t>
      </w:r>
      <w:r w:rsidR="00EA5B14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EA5B14">
        <w:fldChar w:fldCharType="begin"/>
      </w:r>
      <w:r w:rsidR="00EA5B14">
        <w:instrText xml:space="preserve"> REF _Ref465437572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3.13.2</w:t>
      </w:r>
      <w:r w:rsidR="00EA5B14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EA5B14">
        <w:fldChar w:fldCharType="begin"/>
      </w:r>
      <w:r w:rsidR="00EA5B14">
        <w:instrText xml:space="preserve"> REF _Ref468875001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3.12</w:t>
      </w:r>
      <w:r w:rsidR="00EA5B14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2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EA5B14">
        <w:fldChar w:fldCharType="begin"/>
      </w:r>
      <w:r w:rsidR="00EA5B14">
        <w:instrText xml:space="preserve"> REF _Ref468875070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3.12.6</w:t>
      </w:r>
      <w:r w:rsidR="00EA5B14">
        <w:fldChar w:fldCharType="end"/>
      </w:r>
      <w:r w:rsidRPr="00EB7BE2">
        <w:rPr>
          <w:bCs w:val="0"/>
          <w:sz w:val="24"/>
          <w:szCs w:val="24"/>
        </w:rPr>
        <w:t>.</w:t>
      </w:r>
      <w:bookmarkEnd w:id="62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94483"/>
      <w:bookmarkStart w:id="627" w:name="_Toc305835590"/>
      <w:bookmarkStart w:id="628" w:name="_Ref306140451"/>
      <w:bookmarkStart w:id="629" w:name="_Toc471894918"/>
      <w:r w:rsidRPr="00EB7BE2">
        <w:t xml:space="preserve">Уведомление о результатах </w:t>
      </w:r>
      <w:bookmarkEnd w:id="626"/>
      <w:bookmarkEnd w:id="627"/>
      <w:r w:rsidRPr="00EB7BE2">
        <w:t>запроса</w:t>
      </w:r>
      <w:r w:rsidRPr="006E1884">
        <w:t xml:space="preserve"> предложений</w:t>
      </w:r>
      <w:bookmarkEnd w:id="628"/>
      <w:bookmarkEnd w:id="629"/>
    </w:p>
    <w:bookmarkEnd w:id="62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EA5B14">
        <w:fldChar w:fldCharType="begin"/>
      </w:r>
      <w:r w:rsidR="00EA5B14">
        <w:instrText xml:space="preserve"> REF _Ref191386085 \r \h  \* MERGEFORMAT </w:instrText>
      </w:r>
      <w:r w:rsidR="00EA5B14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EA5B1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30" w:name="_Ref440270568"/>
      <w:bookmarkStart w:id="631" w:name="_Ref440274159"/>
      <w:bookmarkStart w:id="632" w:name="_Ref440292555"/>
      <w:bookmarkStart w:id="633" w:name="_Ref440292779"/>
      <w:bookmarkStart w:id="634" w:name="_Toc471894919"/>
      <w:r>
        <w:rPr>
          <w:szCs w:val="24"/>
        </w:rPr>
        <w:lastRenderedPageBreak/>
        <w:t>Техническая часть</w:t>
      </w:r>
      <w:bookmarkEnd w:id="630"/>
      <w:bookmarkEnd w:id="631"/>
      <w:bookmarkEnd w:id="632"/>
      <w:bookmarkEnd w:id="633"/>
      <w:bookmarkEnd w:id="63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35" w:name="_Toc176064097"/>
      <w:bookmarkStart w:id="636" w:name="_Toc176338525"/>
      <w:bookmarkStart w:id="637" w:name="_Toc180399753"/>
      <w:bookmarkStart w:id="638" w:name="_Toc189457101"/>
      <w:bookmarkStart w:id="639" w:name="_Toc189461737"/>
      <w:bookmarkStart w:id="640" w:name="_Toc189462011"/>
      <w:bookmarkStart w:id="641" w:name="_Toc191273610"/>
      <w:bookmarkStart w:id="642" w:name="_Toc423421726"/>
      <w:bookmarkStart w:id="643" w:name="_Toc471894920"/>
      <w:bookmarkStart w:id="644" w:name="_Toc167189319"/>
      <w:bookmarkStart w:id="645" w:name="_Toc168725254"/>
      <w:r w:rsidRPr="00C12FA4">
        <w:t xml:space="preserve">Перечень, объемы и характеристики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r w:rsidR="00C3704B">
        <w:t>закупаемых услуг</w:t>
      </w:r>
      <w:bookmarkEnd w:id="64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46" w:name="_Toc439166311"/>
      <w:bookmarkStart w:id="647" w:name="_Toc439170659"/>
      <w:bookmarkStart w:id="648" w:name="_Toc439172761"/>
      <w:bookmarkStart w:id="649" w:name="_Toc439173205"/>
      <w:bookmarkStart w:id="650" w:name="_Toc439238199"/>
      <w:bookmarkStart w:id="651" w:name="_Toc439252751"/>
      <w:bookmarkStart w:id="652" w:name="_Toc439323609"/>
      <w:bookmarkStart w:id="653" w:name="_Toc439323725"/>
      <w:bookmarkStart w:id="654" w:name="_Toc440361359"/>
      <w:bookmarkStart w:id="655" w:name="_Toc440376114"/>
      <w:bookmarkStart w:id="656" w:name="_Toc440376241"/>
      <w:bookmarkStart w:id="657" w:name="_Toc440382503"/>
      <w:bookmarkStart w:id="658" w:name="_Toc440447173"/>
      <w:bookmarkStart w:id="659" w:name="_Toc440632334"/>
      <w:bookmarkStart w:id="660" w:name="_Toc440875107"/>
      <w:bookmarkStart w:id="661" w:name="_Toc441131094"/>
      <w:bookmarkStart w:id="662" w:name="_Toc465774615"/>
      <w:bookmarkStart w:id="663" w:name="_Toc465848844"/>
      <w:bookmarkStart w:id="664" w:name="_Toc468875347"/>
      <w:bookmarkStart w:id="665" w:name="_Toc469488399"/>
      <w:bookmarkStart w:id="666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AD256C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</w:p>
    <w:p w:rsidR="002B5044" w:rsidRPr="003803A7" w:rsidRDefault="002B5044" w:rsidP="0021751A">
      <w:pPr>
        <w:pStyle w:val="2"/>
        <w:ind w:left="1701" w:hanging="1134"/>
      </w:pPr>
      <w:bookmarkStart w:id="667" w:name="_Ref194832984"/>
      <w:bookmarkStart w:id="668" w:name="_Ref197686508"/>
      <w:bookmarkStart w:id="669" w:name="_Toc423421727"/>
      <w:bookmarkStart w:id="670" w:name="_Toc471894922"/>
      <w:r w:rsidRPr="003803A7">
        <w:t xml:space="preserve">Требование к </w:t>
      </w:r>
      <w:bookmarkEnd w:id="667"/>
      <w:bookmarkEnd w:id="668"/>
      <w:bookmarkEnd w:id="669"/>
      <w:r w:rsidR="00C3704B">
        <w:t>закупаемым услугам</w:t>
      </w:r>
      <w:bookmarkEnd w:id="67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1" w:name="_Toc439166314"/>
      <w:bookmarkStart w:id="672" w:name="_Toc439170662"/>
      <w:bookmarkStart w:id="673" w:name="_Toc439172764"/>
      <w:bookmarkStart w:id="674" w:name="_Toc439173208"/>
      <w:bookmarkStart w:id="675" w:name="_Toc439238202"/>
      <w:bookmarkStart w:id="676" w:name="_Toc439252754"/>
      <w:bookmarkStart w:id="677" w:name="_Toc439323612"/>
      <w:bookmarkStart w:id="678" w:name="_Toc439323728"/>
      <w:bookmarkStart w:id="679" w:name="_Toc440361362"/>
      <w:bookmarkStart w:id="680" w:name="_Toc440376117"/>
      <w:bookmarkStart w:id="681" w:name="_Toc440376244"/>
      <w:bookmarkStart w:id="682" w:name="_Toc440382505"/>
      <w:bookmarkStart w:id="683" w:name="_Toc440447175"/>
      <w:bookmarkStart w:id="684" w:name="_Toc440632336"/>
      <w:bookmarkStart w:id="685" w:name="_Toc440875109"/>
      <w:bookmarkStart w:id="686" w:name="_Toc441131096"/>
      <w:bookmarkStart w:id="687" w:name="_Toc465774617"/>
      <w:bookmarkStart w:id="688" w:name="_Toc465848846"/>
      <w:bookmarkStart w:id="689" w:name="_Toc468875349"/>
      <w:bookmarkStart w:id="690" w:name="_Toc469488401"/>
      <w:bookmarkStart w:id="691" w:name="_Toc471894923"/>
      <w:bookmarkStart w:id="692" w:name="_Ref194833053"/>
      <w:bookmarkStart w:id="693" w:name="_Ref223496951"/>
      <w:bookmarkStart w:id="69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695" w:name="_Toc461808930"/>
      <w:bookmarkStart w:id="696" w:name="_Toc464120639"/>
      <w:bookmarkStart w:id="697" w:name="_Toc471894924"/>
      <w:bookmarkEnd w:id="644"/>
      <w:bookmarkEnd w:id="645"/>
      <w:bookmarkEnd w:id="692"/>
      <w:bookmarkEnd w:id="693"/>
      <w:bookmarkEnd w:id="694"/>
      <w:r w:rsidRPr="00AE1D21">
        <w:t>Альтернативные предложения</w:t>
      </w:r>
      <w:bookmarkStart w:id="698" w:name="_Ref56252639"/>
      <w:bookmarkEnd w:id="695"/>
      <w:bookmarkEnd w:id="696"/>
      <w:bookmarkEnd w:id="69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699" w:name="_Toc461808802"/>
      <w:bookmarkStart w:id="700" w:name="_Toc461808931"/>
      <w:bookmarkStart w:id="701" w:name="_Toc464120640"/>
      <w:bookmarkStart w:id="702" w:name="_Toc465774619"/>
      <w:bookmarkStart w:id="703" w:name="_Toc465848848"/>
      <w:bookmarkStart w:id="704" w:name="_Toc468875351"/>
      <w:bookmarkStart w:id="705" w:name="_Toc469488403"/>
      <w:bookmarkStart w:id="706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07" w:name="_Ref440270602"/>
      <w:bookmarkStart w:id="708" w:name="_Toc471894926"/>
      <w:bookmarkEnd w:id="0"/>
      <w:bookmarkEnd w:id="62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07"/>
      <w:bookmarkEnd w:id="70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09" w:name="_Ref55336310"/>
      <w:bookmarkStart w:id="710" w:name="_Toc57314672"/>
      <w:bookmarkStart w:id="711" w:name="_Toc69728986"/>
      <w:bookmarkStart w:id="712" w:name="_Toc98253919"/>
      <w:bookmarkStart w:id="713" w:name="_Toc165173847"/>
      <w:bookmarkStart w:id="714" w:name="_Toc423423667"/>
      <w:bookmarkStart w:id="715" w:name="_Toc471894927"/>
      <w:r w:rsidRPr="00F647F7">
        <w:t xml:space="preserve">Письмо о подаче оферты </w:t>
      </w:r>
      <w:bookmarkStart w:id="716" w:name="_Ref22846535"/>
      <w:r w:rsidRPr="00F647F7">
        <w:t>(</w:t>
      </w:r>
      <w:bookmarkEnd w:id="71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C236C0" w:rsidRDefault="004F4D80" w:rsidP="004F4D80">
      <w:pPr>
        <w:pStyle w:val="3"/>
        <w:rPr>
          <w:szCs w:val="24"/>
        </w:rPr>
      </w:pPr>
      <w:bookmarkStart w:id="717" w:name="_Toc98253920"/>
      <w:bookmarkStart w:id="718" w:name="_Toc157248174"/>
      <w:bookmarkStart w:id="719" w:name="_Toc157496543"/>
      <w:bookmarkStart w:id="720" w:name="_Toc158206082"/>
      <w:bookmarkStart w:id="721" w:name="_Toc164057767"/>
      <w:bookmarkStart w:id="722" w:name="_Toc164137117"/>
      <w:bookmarkStart w:id="723" w:name="_Toc164161277"/>
      <w:bookmarkStart w:id="724" w:name="_Toc165173848"/>
      <w:bookmarkStart w:id="725" w:name="_Toc439170673"/>
      <w:bookmarkStart w:id="726" w:name="_Toc439172775"/>
      <w:bookmarkStart w:id="727" w:name="_Toc439173219"/>
      <w:bookmarkStart w:id="728" w:name="_Toc439238213"/>
      <w:bookmarkStart w:id="729" w:name="_Toc440361369"/>
      <w:bookmarkStart w:id="730" w:name="_Toc440376124"/>
      <w:bookmarkStart w:id="731" w:name="_Toc465774622"/>
      <w:bookmarkStart w:id="732" w:name="_Toc465848851"/>
      <w:bookmarkStart w:id="733" w:name="_Toc471894928"/>
      <w:r w:rsidRPr="00C236C0">
        <w:rPr>
          <w:szCs w:val="24"/>
        </w:rPr>
        <w:t>Форма письма о подаче оферты</w:t>
      </w:r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3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AD256C">
              <w:t xml:space="preserve"> без НДС, </w:t>
            </w:r>
            <w:proofErr w:type="spellStart"/>
            <w:r w:rsidR="00AD256C">
              <w:t>руб.РФ</w:t>
            </w:r>
            <w:proofErr w:type="spellEnd"/>
            <w:r w:rsidR="00AD256C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AE1D21">
        <w:rPr>
          <w:sz w:val="24"/>
          <w:szCs w:val="24"/>
        </w:rPr>
        <w:lastRenderedPageBreak/>
        <w:t>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35" w:name="_Toc98253921"/>
      <w:bookmarkStart w:id="736" w:name="_Toc157248175"/>
      <w:bookmarkStart w:id="737" w:name="_Toc157496544"/>
      <w:bookmarkStart w:id="738" w:name="_Toc158206083"/>
      <w:bookmarkStart w:id="739" w:name="_Toc164057768"/>
      <w:bookmarkStart w:id="740" w:name="_Toc164137118"/>
      <w:bookmarkStart w:id="741" w:name="_Toc164161278"/>
      <w:bookmarkStart w:id="74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43" w:name="_Toc439170674"/>
      <w:bookmarkStart w:id="744" w:name="_Toc439172776"/>
      <w:bookmarkStart w:id="745" w:name="_Toc439173220"/>
      <w:bookmarkStart w:id="746" w:name="_Toc439238214"/>
      <w:bookmarkStart w:id="747" w:name="_Toc439252762"/>
      <w:bookmarkStart w:id="748" w:name="_Toc439323736"/>
      <w:bookmarkStart w:id="749" w:name="_Toc440361370"/>
      <w:bookmarkStart w:id="750" w:name="_Toc440376125"/>
      <w:bookmarkStart w:id="751" w:name="_Toc440376252"/>
      <w:bookmarkStart w:id="752" w:name="_Toc440382510"/>
      <w:bookmarkStart w:id="753" w:name="_Toc440447180"/>
      <w:bookmarkStart w:id="754" w:name="_Toc440632341"/>
      <w:bookmarkStart w:id="755" w:name="_Toc440875113"/>
      <w:bookmarkStart w:id="756" w:name="_Toc441131100"/>
      <w:bookmarkStart w:id="757" w:name="_Toc465774623"/>
      <w:bookmarkStart w:id="758" w:name="_Toc465848852"/>
      <w:bookmarkStart w:id="759" w:name="_Toc471894929"/>
      <w:r w:rsidRPr="00C236C0">
        <w:rPr>
          <w:szCs w:val="24"/>
        </w:rPr>
        <w:lastRenderedPageBreak/>
        <w:t>Инструкции по заполнению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60" w:name="_Ref55335821"/>
      <w:bookmarkStart w:id="761" w:name="_Ref55336345"/>
      <w:bookmarkStart w:id="762" w:name="_Toc57314674"/>
      <w:bookmarkStart w:id="763" w:name="_Toc69728988"/>
      <w:bookmarkStart w:id="764" w:name="_Toc98253922"/>
      <w:bookmarkStart w:id="76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766" w:name="_Ref440271964"/>
      <w:bookmarkStart w:id="767" w:name="_Toc440361371"/>
      <w:bookmarkStart w:id="768" w:name="_Toc440376126"/>
      <w:bookmarkStart w:id="769" w:name="_Toc471894930"/>
      <w:r>
        <w:rPr>
          <w:szCs w:val="24"/>
        </w:rPr>
        <w:lastRenderedPageBreak/>
        <w:t>Антикоррупционные обязательства (Форма 1.1).</w:t>
      </w:r>
      <w:bookmarkEnd w:id="766"/>
      <w:bookmarkEnd w:id="767"/>
      <w:bookmarkEnd w:id="768"/>
      <w:bookmarkEnd w:id="76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770" w:name="_Toc439238216"/>
      <w:bookmarkStart w:id="771" w:name="_Toc439252764"/>
      <w:bookmarkStart w:id="772" w:name="_Toc439323738"/>
      <w:bookmarkStart w:id="773" w:name="_Toc440361372"/>
      <w:bookmarkStart w:id="774" w:name="_Toc440376127"/>
      <w:bookmarkStart w:id="775" w:name="_Toc440376254"/>
      <w:bookmarkStart w:id="776" w:name="_Toc440382512"/>
      <w:bookmarkStart w:id="777" w:name="_Toc440447182"/>
      <w:bookmarkStart w:id="778" w:name="_Toc440632343"/>
      <w:bookmarkStart w:id="779" w:name="_Toc440875115"/>
      <w:bookmarkStart w:id="780" w:name="_Toc441131102"/>
      <w:bookmarkStart w:id="781" w:name="_Toc465774625"/>
      <w:bookmarkStart w:id="782" w:name="_Toc465848854"/>
      <w:bookmarkStart w:id="783" w:name="_Toc471894931"/>
      <w:r w:rsidRPr="009F5821">
        <w:rPr>
          <w:szCs w:val="24"/>
        </w:rPr>
        <w:t>Форма Антикоррупционных обязательств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784" w:name="_Toc423423668"/>
      <w:bookmarkStart w:id="785" w:name="_Ref440271072"/>
      <w:bookmarkStart w:id="786" w:name="_Ref440273986"/>
      <w:bookmarkStart w:id="787" w:name="_Ref440274337"/>
      <w:bookmarkStart w:id="788" w:name="_Ref440274913"/>
      <w:bookmarkStart w:id="789" w:name="_Ref440284918"/>
      <w:bookmarkStart w:id="790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84"/>
      <w:bookmarkEnd w:id="785"/>
      <w:bookmarkEnd w:id="786"/>
      <w:bookmarkEnd w:id="787"/>
      <w:bookmarkEnd w:id="788"/>
      <w:bookmarkEnd w:id="789"/>
      <w:bookmarkEnd w:id="790"/>
    </w:p>
    <w:p w:rsidR="004F4D80" w:rsidRPr="00C236C0" w:rsidRDefault="004F4D80" w:rsidP="004F4D80">
      <w:pPr>
        <w:pStyle w:val="3"/>
        <w:rPr>
          <w:szCs w:val="24"/>
        </w:rPr>
      </w:pPr>
      <w:bookmarkStart w:id="791" w:name="_Toc98253923"/>
      <w:bookmarkStart w:id="792" w:name="_Toc157248177"/>
      <w:bookmarkStart w:id="793" w:name="_Toc157496546"/>
      <w:bookmarkStart w:id="794" w:name="_Toc158206085"/>
      <w:bookmarkStart w:id="795" w:name="_Toc164057770"/>
      <w:bookmarkStart w:id="796" w:name="_Toc164137120"/>
      <w:bookmarkStart w:id="797" w:name="_Toc164161280"/>
      <w:bookmarkStart w:id="798" w:name="_Toc165173851"/>
      <w:bookmarkStart w:id="799" w:name="_Ref264038986"/>
      <w:bookmarkStart w:id="800" w:name="_Ref264359294"/>
      <w:bookmarkStart w:id="801" w:name="_Toc439170676"/>
      <w:bookmarkStart w:id="802" w:name="_Toc439172778"/>
      <w:bookmarkStart w:id="803" w:name="_Toc439173222"/>
      <w:bookmarkStart w:id="804" w:name="_Toc439238218"/>
      <w:bookmarkStart w:id="805" w:name="_Toc439252766"/>
      <w:bookmarkStart w:id="806" w:name="_Toc439323740"/>
      <w:bookmarkStart w:id="807" w:name="_Toc440361374"/>
      <w:bookmarkStart w:id="808" w:name="_Toc440376129"/>
      <w:bookmarkStart w:id="809" w:name="_Toc440376256"/>
      <w:bookmarkStart w:id="810" w:name="_Toc440382514"/>
      <w:bookmarkStart w:id="811" w:name="_Toc440447184"/>
      <w:bookmarkStart w:id="812" w:name="_Toc440632345"/>
      <w:bookmarkStart w:id="813" w:name="_Toc440875117"/>
      <w:bookmarkStart w:id="814" w:name="_Toc441131104"/>
      <w:bookmarkStart w:id="815" w:name="_Toc465774627"/>
      <w:bookmarkStart w:id="816" w:name="_Toc465848856"/>
      <w:bookmarkStart w:id="817" w:name="_Toc468875359"/>
      <w:bookmarkStart w:id="818" w:name="_Toc469488411"/>
      <w:bookmarkStart w:id="819" w:name="_Toc471894933"/>
      <w:r w:rsidRPr="00C236C0">
        <w:rPr>
          <w:szCs w:val="24"/>
        </w:rPr>
        <w:t xml:space="preserve">Форма 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r w:rsidR="00492C8B">
        <w:rPr>
          <w:szCs w:val="24"/>
        </w:rPr>
        <w:t>Сводной таблицы стоимости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14"/>
      <w:bookmarkEnd w:id="815"/>
      <w:bookmarkEnd w:id="816"/>
      <w:bookmarkEnd w:id="817"/>
      <w:bookmarkEnd w:id="818"/>
      <w:bookmarkEnd w:id="8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0" w:name="_Toc176765534"/>
      <w:bookmarkStart w:id="821" w:name="_Toc198979983"/>
      <w:bookmarkStart w:id="822" w:name="_Toc217466315"/>
      <w:bookmarkStart w:id="823" w:name="_Toc217702856"/>
      <w:bookmarkStart w:id="824" w:name="_Toc233601974"/>
      <w:bookmarkStart w:id="825" w:name="_Toc263343460"/>
      <w:r w:rsidRPr="00F647F7">
        <w:rPr>
          <w:b w:val="0"/>
          <w:szCs w:val="24"/>
        </w:rPr>
        <w:br w:type="page"/>
      </w:r>
      <w:bookmarkStart w:id="826" w:name="_Toc439170677"/>
      <w:bookmarkStart w:id="827" w:name="_Toc439172779"/>
      <w:bookmarkStart w:id="828" w:name="_Toc439173223"/>
      <w:bookmarkStart w:id="829" w:name="_Toc439238219"/>
      <w:bookmarkStart w:id="830" w:name="_Toc439252767"/>
      <w:bookmarkStart w:id="831" w:name="_Toc439323741"/>
      <w:bookmarkStart w:id="832" w:name="_Toc440361375"/>
      <w:bookmarkStart w:id="833" w:name="_Toc440376130"/>
      <w:bookmarkStart w:id="834" w:name="_Toc440376257"/>
      <w:bookmarkStart w:id="835" w:name="_Toc440382515"/>
      <w:bookmarkStart w:id="836" w:name="_Toc440447185"/>
      <w:bookmarkStart w:id="837" w:name="_Toc440632346"/>
      <w:bookmarkStart w:id="838" w:name="_Toc440875118"/>
      <w:bookmarkStart w:id="839" w:name="_Toc441131105"/>
      <w:bookmarkStart w:id="840" w:name="_Toc465774628"/>
      <w:bookmarkStart w:id="841" w:name="_Toc465848857"/>
      <w:bookmarkStart w:id="842" w:name="_Toc468875360"/>
      <w:bookmarkStart w:id="843" w:name="_Toc469488412"/>
      <w:bookmarkStart w:id="844" w:name="_Toc471894934"/>
      <w:r w:rsidRPr="00C236C0">
        <w:rPr>
          <w:szCs w:val="24"/>
        </w:rPr>
        <w:lastRenderedPageBreak/>
        <w:t>Инструкции по заполнению</w:t>
      </w:r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45" w:name="_Ref86826666"/>
      <w:bookmarkStart w:id="846" w:name="_Toc90385112"/>
      <w:bookmarkStart w:id="847" w:name="_Toc98253925"/>
      <w:bookmarkStart w:id="848" w:name="_Toc165173853"/>
      <w:bookmarkStart w:id="84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50" w:name="_Ref440537086"/>
      <w:bookmarkStart w:id="851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45"/>
      <w:bookmarkEnd w:id="846"/>
      <w:bookmarkEnd w:id="847"/>
      <w:bookmarkEnd w:id="848"/>
      <w:bookmarkEnd w:id="849"/>
      <w:bookmarkEnd w:id="850"/>
      <w:bookmarkEnd w:id="851"/>
    </w:p>
    <w:p w:rsidR="004F4D80" w:rsidRPr="00C236C0" w:rsidRDefault="004F4D80" w:rsidP="004F4D80">
      <w:pPr>
        <w:pStyle w:val="3"/>
        <w:rPr>
          <w:szCs w:val="24"/>
        </w:rPr>
      </w:pPr>
      <w:bookmarkStart w:id="852" w:name="_Toc90385113"/>
      <w:bookmarkStart w:id="853" w:name="_Toc98253926"/>
      <w:bookmarkStart w:id="854" w:name="_Toc157248180"/>
      <w:bookmarkStart w:id="855" w:name="_Toc157496549"/>
      <w:bookmarkStart w:id="856" w:name="_Toc158206088"/>
      <w:bookmarkStart w:id="857" w:name="_Toc164057773"/>
      <w:bookmarkStart w:id="858" w:name="_Toc164137123"/>
      <w:bookmarkStart w:id="859" w:name="_Toc164161283"/>
      <w:bookmarkStart w:id="860" w:name="_Toc165173854"/>
      <w:bookmarkStart w:id="861" w:name="_Ref193690005"/>
      <w:bookmarkStart w:id="862" w:name="_Toc439170679"/>
      <w:bookmarkStart w:id="863" w:name="_Toc439172781"/>
      <w:bookmarkStart w:id="864" w:name="_Toc439173225"/>
      <w:bookmarkStart w:id="865" w:name="_Toc439238221"/>
      <w:bookmarkStart w:id="866" w:name="_Toc439252769"/>
      <w:bookmarkStart w:id="867" w:name="_Toc439323743"/>
      <w:bookmarkStart w:id="868" w:name="_Toc440361377"/>
      <w:bookmarkStart w:id="869" w:name="_Toc440376132"/>
      <w:bookmarkStart w:id="870" w:name="_Toc440376259"/>
      <w:bookmarkStart w:id="871" w:name="_Toc440382517"/>
      <w:bookmarkStart w:id="872" w:name="_Toc440447187"/>
      <w:bookmarkStart w:id="873" w:name="_Toc440632348"/>
      <w:bookmarkStart w:id="874" w:name="_Toc440875120"/>
      <w:bookmarkStart w:id="875" w:name="_Toc441131107"/>
      <w:bookmarkStart w:id="876" w:name="_Toc465774630"/>
      <w:bookmarkStart w:id="877" w:name="_Toc465848859"/>
      <w:bookmarkStart w:id="878" w:name="_Toc468875362"/>
      <w:bookmarkStart w:id="879" w:name="_Toc469488414"/>
      <w:bookmarkStart w:id="880" w:name="_Toc471894936"/>
      <w:r w:rsidRPr="00C236C0">
        <w:rPr>
          <w:szCs w:val="24"/>
        </w:rPr>
        <w:t xml:space="preserve">Форма </w:t>
      </w:r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r w:rsidRPr="00C236C0">
        <w:rPr>
          <w:szCs w:val="24"/>
        </w:rPr>
        <w:t>технического предложения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881" w:name="_Ref55335818"/>
      <w:bookmarkStart w:id="882" w:name="_Ref55336334"/>
      <w:bookmarkStart w:id="883" w:name="_Toc57314673"/>
      <w:bookmarkStart w:id="884" w:name="_Toc69728987"/>
      <w:bookmarkStart w:id="885" w:name="_Toc98253928"/>
      <w:bookmarkStart w:id="886" w:name="_Toc165173856"/>
      <w:bookmarkStart w:id="887" w:name="_Ref194749150"/>
      <w:bookmarkStart w:id="888" w:name="_Ref194750368"/>
      <w:bookmarkStart w:id="889" w:name="_Ref89649494"/>
      <w:bookmarkStart w:id="89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891" w:name="_Toc176765537"/>
      <w:bookmarkStart w:id="892" w:name="_Toc198979986"/>
      <w:bookmarkStart w:id="893" w:name="_Toc217466321"/>
      <w:bookmarkStart w:id="894" w:name="_Toc217702859"/>
      <w:bookmarkStart w:id="895" w:name="_Toc233601977"/>
      <w:bookmarkStart w:id="896" w:name="_Toc263343463"/>
      <w:bookmarkStart w:id="897" w:name="_Toc439170680"/>
      <w:bookmarkStart w:id="898" w:name="_Toc439172782"/>
      <w:bookmarkStart w:id="899" w:name="_Toc439173226"/>
      <w:bookmarkStart w:id="900" w:name="_Toc439238222"/>
      <w:bookmarkStart w:id="901" w:name="_Toc439252770"/>
      <w:bookmarkStart w:id="902" w:name="_Toc439323744"/>
      <w:bookmarkStart w:id="903" w:name="_Toc440361378"/>
      <w:bookmarkStart w:id="904" w:name="_Toc440376133"/>
      <w:bookmarkStart w:id="905" w:name="_Toc440376260"/>
      <w:bookmarkStart w:id="906" w:name="_Toc440382518"/>
      <w:bookmarkStart w:id="907" w:name="_Toc440447188"/>
      <w:bookmarkStart w:id="908" w:name="_Toc440632349"/>
      <w:bookmarkStart w:id="909" w:name="_Toc440875121"/>
      <w:bookmarkStart w:id="910" w:name="_Toc441131108"/>
      <w:bookmarkStart w:id="911" w:name="_Toc465774631"/>
      <w:bookmarkStart w:id="912" w:name="_Toc465848860"/>
      <w:bookmarkStart w:id="913" w:name="_Toc468875363"/>
      <w:bookmarkStart w:id="914" w:name="_Toc469488415"/>
      <w:bookmarkStart w:id="915" w:name="_Toc471894937"/>
      <w:r w:rsidRPr="00C236C0">
        <w:rPr>
          <w:szCs w:val="24"/>
        </w:rPr>
        <w:lastRenderedPageBreak/>
        <w:t>Инструкции по заполнению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1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17" w:name="_Toc423423670"/>
      <w:bookmarkStart w:id="918" w:name="_Ref440271036"/>
      <w:bookmarkStart w:id="919" w:name="_Ref440274366"/>
      <w:bookmarkStart w:id="920" w:name="_Ref440274902"/>
      <w:bookmarkStart w:id="921" w:name="_Ref440284947"/>
      <w:bookmarkStart w:id="922" w:name="_Ref440361140"/>
      <w:bookmarkStart w:id="923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9F5821" w:rsidRDefault="004F4D80" w:rsidP="004F4D80">
      <w:pPr>
        <w:pStyle w:val="3"/>
        <w:rPr>
          <w:szCs w:val="24"/>
        </w:rPr>
      </w:pPr>
      <w:bookmarkStart w:id="924" w:name="_Toc98253929"/>
      <w:bookmarkStart w:id="925" w:name="_Toc157248183"/>
      <w:bookmarkStart w:id="926" w:name="_Toc157496552"/>
      <w:bookmarkStart w:id="927" w:name="_Toc158206091"/>
      <w:bookmarkStart w:id="928" w:name="_Toc164057776"/>
      <w:bookmarkStart w:id="929" w:name="_Toc164137126"/>
      <w:bookmarkStart w:id="930" w:name="_Toc164161286"/>
      <w:bookmarkStart w:id="931" w:name="_Toc165173857"/>
      <w:bookmarkStart w:id="932" w:name="_Toc439170682"/>
      <w:bookmarkStart w:id="933" w:name="_Toc439172784"/>
      <w:bookmarkStart w:id="934" w:name="_Toc439173228"/>
      <w:bookmarkStart w:id="935" w:name="_Toc439238224"/>
      <w:bookmarkStart w:id="936" w:name="_Toc439252772"/>
      <w:bookmarkStart w:id="937" w:name="_Toc439323746"/>
      <w:bookmarkStart w:id="938" w:name="_Toc440361380"/>
      <w:bookmarkStart w:id="939" w:name="_Toc440376135"/>
      <w:bookmarkStart w:id="940" w:name="_Toc440376262"/>
      <w:bookmarkStart w:id="941" w:name="_Toc440382520"/>
      <w:bookmarkStart w:id="942" w:name="_Toc440447190"/>
      <w:bookmarkStart w:id="943" w:name="_Toc440632351"/>
      <w:bookmarkStart w:id="944" w:name="_Toc440875123"/>
      <w:bookmarkStart w:id="945" w:name="_Toc441131110"/>
      <w:bookmarkStart w:id="946" w:name="_Toc465774633"/>
      <w:bookmarkStart w:id="947" w:name="_Toc465848862"/>
      <w:bookmarkStart w:id="948" w:name="_Toc468875365"/>
      <w:bookmarkStart w:id="949" w:name="_Toc469488417"/>
      <w:bookmarkStart w:id="950" w:name="_Toc471894939"/>
      <w:r w:rsidRPr="009F5821">
        <w:rPr>
          <w:szCs w:val="24"/>
        </w:rPr>
        <w:t xml:space="preserve">Форма </w:t>
      </w:r>
      <w:bookmarkEnd w:id="924"/>
      <w:r w:rsidRPr="009F5821">
        <w:rPr>
          <w:szCs w:val="24"/>
        </w:rPr>
        <w:t xml:space="preserve">графика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r w:rsidR="009469A6" w:rsidRPr="009F5821">
        <w:rPr>
          <w:szCs w:val="24"/>
        </w:rPr>
        <w:t>оказания услуг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1" w:name="_Toc171070556"/>
      <w:bookmarkStart w:id="952" w:name="_Toc98253927"/>
      <w:bookmarkStart w:id="953" w:name="_Toc176605808"/>
      <w:bookmarkStart w:id="954" w:name="_Toc176611017"/>
      <w:bookmarkStart w:id="955" w:name="_Toc176611073"/>
      <w:bookmarkStart w:id="956" w:name="_Toc176668676"/>
      <w:bookmarkStart w:id="957" w:name="_Toc176684336"/>
      <w:bookmarkStart w:id="958" w:name="_Toc176746279"/>
      <w:bookmarkStart w:id="959" w:name="_Toc176747346"/>
      <w:bookmarkStart w:id="960" w:name="_Toc198979988"/>
      <w:bookmarkStart w:id="961" w:name="_Toc217466324"/>
      <w:bookmarkStart w:id="962" w:name="_Toc217702862"/>
      <w:bookmarkStart w:id="963" w:name="_Toc233601980"/>
      <w:bookmarkStart w:id="964" w:name="_Toc263343466"/>
      <w:r w:rsidRPr="00F647F7">
        <w:rPr>
          <w:b w:val="0"/>
          <w:szCs w:val="24"/>
        </w:rPr>
        <w:br w:type="page"/>
      </w:r>
      <w:bookmarkStart w:id="965" w:name="_Toc439170683"/>
      <w:bookmarkStart w:id="966" w:name="_Toc439172785"/>
      <w:bookmarkStart w:id="967" w:name="_Toc439173229"/>
      <w:bookmarkStart w:id="968" w:name="_Toc439238225"/>
      <w:bookmarkStart w:id="969" w:name="_Toc439252773"/>
      <w:bookmarkStart w:id="970" w:name="_Toc439323747"/>
      <w:bookmarkStart w:id="971" w:name="_Toc440361381"/>
      <w:bookmarkStart w:id="972" w:name="_Toc440376136"/>
      <w:bookmarkStart w:id="973" w:name="_Toc440376263"/>
      <w:bookmarkStart w:id="974" w:name="_Toc440382521"/>
      <w:bookmarkStart w:id="975" w:name="_Toc440447191"/>
      <w:bookmarkStart w:id="976" w:name="_Toc440632352"/>
      <w:bookmarkStart w:id="977" w:name="_Toc440875124"/>
      <w:bookmarkStart w:id="978" w:name="_Toc441131111"/>
      <w:bookmarkStart w:id="979" w:name="_Toc465774634"/>
      <w:bookmarkStart w:id="980" w:name="_Toc465848863"/>
      <w:bookmarkStart w:id="981" w:name="_Toc468875366"/>
      <w:bookmarkStart w:id="982" w:name="_Toc469488418"/>
      <w:bookmarkStart w:id="983" w:name="_Toc471894940"/>
      <w:r w:rsidRPr="009F5821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84" w:name="_Hlt22846931"/>
      <w:bookmarkStart w:id="985" w:name="_Ref440361439"/>
      <w:bookmarkStart w:id="986" w:name="_Ref440361914"/>
      <w:bookmarkStart w:id="987" w:name="_Ref440361959"/>
      <w:bookmarkStart w:id="988" w:name="_Toc471894941"/>
      <w:bookmarkStart w:id="989" w:name="_Ref93264992"/>
      <w:bookmarkStart w:id="990" w:name="_Ref93265116"/>
      <w:bookmarkStart w:id="991" w:name="_Toc98253933"/>
      <w:bookmarkStart w:id="992" w:name="_Toc165173859"/>
      <w:bookmarkStart w:id="993" w:name="_Toc423423671"/>
      <w:bookmarkEnd w:id="98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985"/>
      <w:bookmarkEnd w:id="986"/>
      <w:bookmarkEnd w:id="987"/>
      <w:bookmarkEnd w:id="988"/>
    </w:p>
    <w:p w:rsidR="00B8118F" w:rsidRPr="009F5821" w:rsidRDefault="00B8118F" w:rsidP="00B8118F">
      <w:pPr>
        <w:pStyle w:val="3"/>
        <w:rPr>
          <w:szCs w:val="24"/>
        </w:rPr>
      </w:pPr>
      <w:bookmarkStart w:id="994" w:name="_Toc440361383"/>
      <w:bookmarkStart w:id="995" w:name="_Toc440376138"/>
      <w:bookmarkStart w:id="996" w:name="_Toc440376265"/>
      <w:bookmarkStart w:id="997" w:name="_Toc440382523"/>
      <w:bookmarkStart w:id="998" w:name="_Toc440447193"/>
      <w:bookmarkStart w:id="999" w:name="_Toc440632354"/>
      <w:bookmarkStart w:id="1000" w:name="_Toc440875126"/>
      <w:bookmarkStart w:id="1001" w:name="_Toc441131113"/>
      <w:bookmarkStart w:id="1002" w:name="_Toc465774636"/>
      <w:bookmarkStart w:id="1003" w:name="_Toc465848865"/>
      <w:bookmarkStart w:id="1004" w:name="_Toc468875368"/>
      <w:bookmarkStart w:id="1005" w:name="_Toc469488420"/>
      <w:bookmarkStart w:id="1006" w:name="_Toc471894942"/>
      <w:r w:rsidRPr="009F5821">
        <w:rPr>
          <w:szCs w:val="24"/>
        </w:rPr>
        <w:t>Форма графика оплаты оказания услуг</w:t>
      </w:r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07" w:name="_Toc440361384"/>
      <w:bookmarkStart w:id="1008" w:name="_Toc440376139"/>
      <w:bookmarkStart w:id="1009" w:name="_Toc440376266"/>
      <w:bookmarkStart w:id="1010" w:name="_Toc440382524"/>
      <w:bookmarkStart w:id="1011" w:name="_Toc440447194"/>
      <w:bookmarkStart w:id="1012" w:name="_Toc440632355"/>
      <w:bookmarkStart w:id="1013" w:name="_Toc440875127"/>
      <w:bookmarkStart w:id="1014" w:name="_Toc441131114"/>
      <w:bookmarkStart w:id="1015" w:name="_Toc465774637"/>
      <w:bookmarkStart w:id="1016" w:name="_Toc465848866"/>
      <w:bookmarkStart w:id="1017" w:name="_Toc468875369"/>
      <w:bookmarkStart w:id="1018" w:name="_Toc469488421"/>
      <w:bookmarkStart w:id="1019" w:name="_Toc471894943"/>
      <w:r w:rsidRPr="009F5821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20" w:name="_Ref440361531"/>
      <w:bookmarkStart w:id="1021" w:name="_Ref440361610"/>
      <w:bookmarkStart w:id="1022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889"/>
      <w:bookmarkEnd w:id="890"/>
      <w:bookmarkEnd w:id="989"/>
      <w:bookmarkEnd w:id="990"/>
      <w:bookmarkEnd w:id="991"/>
      <w:bookmarkEnd w:id="992"/>
      <w:bookmarkEnd w:id="993"/>
      <w:bookmarkEnd w:id="1020"/>
      <w:bookmarkEnd w:id="1021"/>
      <w:bookmarkEnd w:id="1022"/>
    </w:p>
    <w:p w:rsidR="004F4D80" w:rsidRPr="009F5821" w:rsidRDefault="004F4D80" w:rsidP="004F4D80">
      <w:pPr>
        <w:pStyle w:val="3"/>
        <w:rPr>
          <w:szCs w:val="24"/>
        </w:rPr>
      </w:pPr>
      <w:bookmarkStart w:id="1023" w:name="_Toc439170685"/>
      <w:bookmarkStart w:id="1024" w:name="_Toc439172787"/>
      <w:bookmarkStart w:id="1025" w:name="_Toc439173231"/>
      <w:bookmarkStart w:id="1026" w:name="_Toc439238227"/>
      <w:bookmarkStart w:id="1027" w:name="_Toc439252775"/>
      <w:bookmarkStart w:id="1028" w:name="_Toc439323749"/>
      <w:bookmarkStart w:id="1029" w:name="_Toc440361386"/>
      <w:bookmarkStart w:id="1030" w:name="_Toc440376141"/>
      <w:bookmarkStart w:id="1031" w:name="_Toc440376268"/>
      <w:bookmarkStart w:id="1032" w:name="_Toc440382526"/>
      <w:bookmarkStart w:id="1033" w:name="_Toc440447196"/>
      <w:bookmarkStart w:id="1034" w:name="_Toc440632357"/>
      <w:bookmarkStart w:id="1035" w:name="_Toc440875129"/>
      <w:bookmarkStart w:id="1036" w:name="_Toc441131116"/>
      <w:bookmarkStart w:id="1037" w:name="_Toc465774639"/>
      <w:bookmarkStart w:id="1038" w:name="_Toc465848868"/>
      <w:bookmarkStart w:id="1039" w:name="_Toc468875371"/>
      <w:bookmarkStart w:id="1040" w:name="_Toc469488423"/>
      <w:bookmarkStart w:id="1041" w:name="_Toc471894945"/>
      <w:bookmarkStart w:id="1042" w:name="_Toc157248186"/>
      <w:bookmarkStart w:id="1043" w:name="_Toc157496555"/>
      <w:bookmarkStart w:id="1044" w:name="_Toc158206094"/>
      <w:bookmarkStart w:id="1045" w:name="_Toc164057779"/>
      <w:bookmarkStart w:id="1046" w:name="_Toc164137129"/>
      <w:bookmarkStart w:id="1047" w:name="_Toc164161289"/>
      <w:bookmarkStart w:id="1048" w:name="_Toc165173860"/>
      <w:r w:rsidRPr="009F5821">
        <w:rPr>
          <w:szCs w:val="24"/>
        </w:rPr>
        <w:t>Форма Протокола разногласий к проекту Договора</w:t>
      </w:r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r w:rsidRPr="009F5821">
        <w:rPr>
          <w:szCs w:val="24"/>
        </w:rPr>
        <w:t xml:space="preserve"> </w:t>
      </w:r>
      <w:bookmarkEnd w:id="1042"/>
      <w:bookmarkEnd w:id="1043"/>
      <w:bookmarkEnd w:id="1044"/>
      <w:bookmarkEnd w:id="1045"/>
      <w:bookmarkEnd w:id="1046"/>
      <w:bookmarkEnd w:id="1047"/>
      <w:bookmarkEnd w:id="10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49" w:name="_Toc439170686"/>
      <w:bookmarkStart w:id="1050" w:name="_Toc439172788"/>
      <w:bookmarkStart w:id="1051" w:name="_Toc439173232"/>
      <w:bookmarkStart w:id="1052" w:name="_Toc439238228"/>
      <w:bookmarkStart w:id="1053" w:name="_Toc439252776"/>
      <w:bookmarkStart w:id="1054" w:name="_Toc439323750"/>
      <w:bookmarkStart w:id="1055" w:name="_Toc440361387"/>
      <w:bookmarkStart w:id="1056" w:name="_Toc440376142"/>
      <w:bookmarkStart w:id="1057" w:name="_Toc440376269"/>
      <w:bookmarkStart w:id="1058" w:name="_Toc440382527"/>
      <w:bookmarkStart w:id="1059" w:name="_Toc440447197"/>
      <w:bookmarkStart w:id="1060" w:name="_Toc440632358"/>
      <w:bookmarkStart w:id="1061" w:name="_Toc440875130"/>
      <w:bookmarkStart w:id="1062" w:name="_Toc441131117"/>
      <w:bookmarkStart w:id="1063" w:name="_Toc465774640"/>
      <w:bookmarkStart w:id="1064" w:name="_Toc465848869"/>
      <w:bookmarkStart w:id="1065" w:name="_Toc468875372"/>
      <w:bookmarkStart w:id="1066" w:name="_Toc469488424"/>
      <w:bookmarkStart w:id="1067" w:name="_Toc471894946"/>
      <w:r w:rsidRPr="009F5821">
        <w:rPr>
          <w:szCs w:val="24"/>
        </w:rPr>
        <w:t>Инструкции по заполнению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Ref55335823"/>
      <w:bookmarkStart w:id="1069" w:name="_Ref55336359"/>
      <w:bookmarkStart w:id="1070" w:name="_Toc57314675"/>
      <w:bookmarkStart w:id="1071" w:name="_Toc69728989"/>
      <w:bookmarkStart w:id="1072" w:name="_Toc98253939"/>
      <w:bookmarkStart w:id="1073" w:name="_Toc165173865"/>
      <w:bookmarkStart w:id="1074" w:name="_Toc423423672"/>
      <w:bookmarkStart w:id="1075" w:name="_Toc471894947"/>
      <w:bookmarkEnd w:id="73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40"/>
      <w:bookmarkStart w:id="1077" w:name="_Toc157248192"/>
      <w:bookmarkStart w:id="1078" w:name="_Toc157496561"/>
      <w:bookmarkStart w:id="1079" w:name="_Toc158206100"/>
      <w:bookmarkStart w:id="1080" w:name="_Toc164057785"/>
      <w:bookmarkStart w:id="1081" w:name="_Toc164137135"/>
      <w:bookmarkStart w:id="1082" w:name="_Toc164161295"/>
      <w:bookmarkStart w:id="1083" w:name="_Toc165173866"/>
      <w:bookmarkStart w:id="1084" w:name="_Toc439170688"/>
      <w:bookmarkStart w:id="1085" w:name="_Toc439172790"/>
      <w:bookmarkStart w:id="1086" w:name="_Toc439173234"/>
      <w:bookmarkStart w:id="1087" w:name="_Toc439238230"/>
      <w:bookmarkStart w:id="1088" w:name="_Toc439252778"/>
      <w:bookmarkStart w:id="1089" w:name="_Ref440272119"/>
      <w:bookmarkStart w:id="1090" w:name="_Toc440361389"/>
      <w:bookmarkStart w:id="1091" w:name="_Ref444170274"/>
      <w:bookmarkStart w:id="1092" w:name="_Toc465774642"/>
      <w:bookmarkStart w:id="1093" w:name="_Toc465848871"/>
      <w:bookmarkStart w:id="1094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095" w:name="_Toc439170689"/>
      <w:bookmarkStart w:id="1096" w:name="_Toc439172791"/>
      <w:bookmarkStart w:id="1097" w:name="_Toc439173235"/>
      <w:bookmarkStart w:id="1098" w:name="_Toc439238231"/>
      <w:bookmarkStart w:id="1099" w:name="_Toc439252779"/>
      <w:bookmarkStart w:id="1100" w:name="_Ref440272147"/>
      <w:bookmarkStart w:id="1101" w:name="_Toc440361390"/>
      <w:bookmarkStart w:id="1102" w:name="_Ref444170284"/>
      <w:bookmarkStart w:id="1103" w:name="_Ref444170359"/>
      <w:bookmarkStart w:id="1104" w:name="_Toc471894949"/>
      <w:r w:rsidRPr="009F5821">
        <w:rPr>
          <w:szCs w:val="24"/>
        </w:rPr>
        <w:lastRenderedPageBreak/>
        <w:t xml:space="preserve">Форма </w:t>
      </w:r>
      <w:bookmarkEnd w:id="1095"/>
      <w:bookmarkEnd w:id="1096"/>
      <w:bookmarkEnd w:id="1097"/>
      <w:bookmarkEnd w:id="109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099"/>
      <w:bookmarkEnd w:id="1100"/>
      <w:bookmarkEnd w:id="1101"/>
      <w:bookmarkEnd w:id="1102"/>
      <w:bookmarkEnd w:id="1103"/>
      <w:bookmarkEnd w:id="110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05" w:name="_Toc439170690"/>
      <w:bookmarkStart w:id="1106" w:name="_Toc439172792"/>
      <w:bookmarkStart w:id="1107" w:name="_Toc439173236"/>
      <w:bookmarkStart w:id="110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05"/>
    <w:bookmarkEnd w:id="1106"/>
    <w:bookmarkEnd w:id="1107"/>
    <w:bookmarkEnd w:id="110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09" w:name="_Toc125426243"/>
      <w:bookmarkStart w:id="1110" w:name="_Toc396984070"/>
      <w:bookmarkStart w:id="111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12" w:name="_Toc439170691"/>
      <w:bookmarkStart w:id="1113" w:name="_Toc439172793"/>
      <w:bookmarkStart w:id="1114" w:name="_Toc439173237"/>
      <w:bookmarkStart w:id="1115" w:name="_Toc439238233"/>
      <w:bookmarkStart w:id="1116" w:name="_Toc439252780"/>
      <w:bookmarkStart w:id="1117" w:name="_Toc439323754"/>
      <w:bookmarkStart w:id="1118" w:name="_Toc440361391"/>
      <w:bookmarkStart w:id="1119" w:name="_Toc440376146"/>
      <w:bookmarkStart w:id="1120" w:name="_Toc440376273"/>
      <w:bookmarkStart w:id="1121" w:name="_Toc440382531"/>
      <w:bookmarkStart w:id="1122" w:name="_Toc440447201"/>
      <w:bookmarkStart w:id="1123" w:name="_Toc440632362"/>
      <w:bookmarkStart w:id="1124" w:name="_Toc440875134"/>
      <w:bookmarkStart w:id="1125" w:name="_Toc441131121"/>
      <w:bookmarkStart w:id="1126" w:name="_Toc465774644"/>
      <w:bookmarkStart w:id="1127" w:name="_Toc465848873"/>
      <w:bookmarkStart w:id="1128" w:name="_Toc471894950"/>
      <w:r w:rsidRPr="00AE1D21">
        <w:rPr>
          <w:szCs w:val="24"/>
        </w:rPr>
        <w:lastRenderedPageBreak/>
        <w:t>Инструкции по заполнению</w:t>
      </w:r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EA5B14">
        <w:fldChar w:fldCharType="begin"/>
      </w:r>
      <w:r w:rsidR="00EA5B14">
        <w:instrText xml:space="preserve"> REF _Ref55336310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</w:t>
      </w:r>
      <w:r w:rsidR="00EA5B1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29" w:name="_Ref55336378"/>
      <w:bookmarkStart w:id="1130" w:name="_Toc57314676"/>
      <w:bookmarkStart w:id="1131" w:name="_Toc69728990"/>
      <w:bookmarkStart w:id="1132" w:name="_Toc98253942"/>
      <w:bookmarkStart w:id="1133" w:name="_Toc165173868"/>
      <w:bookmarkStart w:id="113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EA5B14">
        <w:fldChar w:fldCharType="begin"/>
      </w:r>
      <w:r w:rsidR="00EA5B14">
        <w:instrText xml:space="preserve"> REF _Ref444170359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5.7.2</w:t>
      </w:r>
      <w:r w:rsidR="00EA5B1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35" w:name="_Ref449016627"/>
      <w:bookmarkStart w:id="113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D904EF" w:rsidRDefault="004F4D80" w:rsidP="004F4D80">
      <w:pPr>
        <w:pStyle w:val="3"/>
        <w:rPr>
          <w:szCs w:val="24"/>
        </w:rPr>
      </w:pPr>
      <w:bookmarkStart w:id="1137" w:name="_Toc98253943"/>
      <w:bookmarkStart w:id="1138" w:name="_Toc157248195"/>
      <w:bookmarkStart w:id="1139" w:name="_Toc157496564"/>
      <w:bookmarkStart w:id="1140" w:name="_Toc158206103"/>
      <w:bookmarkStart w:id="1141" w:name="_Toc164057788"/>
      <w:bookmarkStart w:id="1142" w:name="_Toc164137138"/>
      <w:bookmarkStart w:id="1143" w:name="_Toc164161298"/>
      <w:bookmarkStart w:id="1144" w:name="_Toc165173869"/>
      <w:bookmarkStart w:id="1145" w:name="_Toc439170693"/>
      <w:bookmarkStart w:id="1146" w:name="_Toc439172795"/>
      <w:bookmarkStart w:id="1147" w:name="_Toc439173239"/>
      <w:bookmarkStart w:id="1148" w:name="_Toc439238235"/>
      <w:bookmarkStart w:id="1149" w:name="_Toc439252782"/>
      <w:bookmarkStart w:id="1150" w:name="_Toc439323756"/>
      <w:bookmarkStart w:id="1151" w:name="_Toc440361393"/>
      <w:bookmarkStart w:id="1152" w:name="_Toc440376275"/>
      <w:bookmarkStart w:id="1153" w:name="_Toc440382533"/>
      <w:bookmarkStart w:id="1154" w:name="_Toc440447203"/>
      <w:bookmarkStart w:id="1155" w:name="_Toc440632364"/>
      <w:bookmarkStart w:id="1156" w:name="_Toc440875136"/>
      <w:bookmarkStart w:id="1157" w:name="_Toc441131123"/>
      <w:bookmarkStart w:id="1158" w:name="_Toc465774646"/>
      <w:bookmarkStart w:id="1159" w:name="_Toc465848875"/>
      <w:bookmarkStart w:id="1160" w:name="_Toc468875378"/>
      <w:bookmarkStart w:id="1161" w:name="_Toc469488430"/>
      <w:bookmarkStart w:id="116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63" w:name="_Toc98253944"/>
      <w:bookmarkStart w:id="1164" w:name="_Toc157248196"/>
      <w:bookmarkStart w:id="1165" w:name="_Toc157496565"/>
      <w:bookmarkStart w:id="1166" w:name="_Toc158206104"/>
      <w:bookmarkStart w:id="1167" w:name="_Toc164057789"/>
      <w:bookmarkStart w:id="1168" w:name="_Toc164137139"/>
      <w:bookmarkStart w:id="1169" w:name="_Toc164161299"/>
      <w:bookmarkStart w:id="117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71" w:name="_Toc439170694"/>
      <w:bookmarkStart w:id="1172" w:name="_Toc439172796"/>
      <w:bookmarkStart w:id="1173" w:name="_Toc439173240"/>
      <w:bookmarkStart w:id="1174" w:name="_Toc439238236"/>
      <w:bookmarkStart w:id="1175" w:name="_Toc439252783"/>
      <w:bookmarkStart w:id="1176" w:name="_Toc439323757"/>
      <w:bookmarkStart w:id="1177" w:name="_Toc440361394"/>
      <w:bookmarkStart w:id="1178" w:name="_Toc440376276"/>
      <w:bookmarkStart w:id="1179" w:name="_Toc440382534"/>
      <w:bookmarkStart w:id="1180" w:name="_Toc440447204"/>
      <w:bookmarkStart w:id="1181" w:name="_Toc440632365"/>
      <w:bookmarkStart w:id="1182" w:name="_Toc440875137"/>
      <w:bookmarkStart w:id="1183" w:name="_Toc441131124"/>
      <w:bookmarkStart w:id="1184" w:name="_Toc465774647"/>
      <w:bookmarkStart w:id="1185" w:name="_Toc465848876"/>
      <w:bookmarkStart w:id="1186" w:name="_Toc468875379"/>
      <w:bookmarkStart w:id="1187" w:name="_Toc469488431"/>
      <w:bookmarkStart w:id="1188" w:name="_Toc471894953"/>
      <w:r w:rsidRPr="00D904EF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6389"/>
      <w:bookmarkStart w:id="1190" w:name="_Toc57314677"/>
      <w:bookmarkStart w:id="1191" w:name="_Toc69728991"/>
      <w:bookmarkStart w:id="1192" w:name="_Toc98253945"/>
      <w:bookmarkStart w:id="1193" w:name="_Toc165173871"/>
      <w:bookmarkStart w:id="1194" w:name="_Toc423423675"/>
      <w:bookmarkStart w:id="119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904EF" w:rsidRDefault="004F4D80" w:rsidP="004F4D80">
      <w:pPr>
        <w:pStyle w:val="3"/>
        <w:rPr>
          <w:szCs w:val="24"/>
        </w:rPr>
      </w:pPr>
      <w:bookmarkStart w:id="1196" w:name="_Toc98253946"/>
      <w:bookmarkStart w:id="1197" w:name="_Toc157248198"/>
      <w:bookmarkStart w:id="1198" w:name="_Toc157496567"/>
      <w:bookmarkStart w:id="1199" w:name="_Toc158206106"/>
      <w:bookmarkStart w:id="1200" w:name="_Toc164057791"/>
      <w:bookmarkStart w:id="1201" w:name="_Toc164137141"/>
      <w:bookmarkStart w:id="1202" w:name="_Toc164161301"/>
      <w:bookmarkStart w:id="1203" w:name="_Toc165173872"/>
      <w:bookmarkStart w:id="1204" w:name="_Toc439170696"/>
      <w:bookmarkStart w:id="1205" w:name="_Toc439172798"/>
      <w:bookmarkStart w:id="1206" w:name="_Toc439173242"/>
      <w:bookmarkStart w:id="1207" w:name="_Toc439238238"/>
      <w:bookmarkStart w:id="1208" w:name="_Toc439252785"/>
      <w:bookmarkStart w:id="1209" w:name="_Toc439323759"/>
      <w:bookmarkStart w:id="1210" w:name="_Toc440361396"/>
      <w:bookmarkStart w:id="1211" w:name="_Toc440376278"/>
      <w:bookmarkStart w:id="1212" w:name="_Toc440382536"/>
      <w:bookmarkStart w:id="1213" w:name="_Toc440447206"/>
      <w:bookmarkStart w:id="1214" w:name="_Toc440632367"/>
      <w:bookmarkStart w:id="1215" w:name="_Toc440875139"/>
      <w:bookmarkStart w:id="1216" w:name="_Toc441131126"/>
      <w:bookmarkStart w:id="1217" w:name="_Toc465774649"/>
      <w:bookmarkStart w:id="1218" w:name="_Toc465848878"/>
      <w:bookmarkStart w:id="1219" w:name="_Toc468875381"/>
      <w:bookmarkStart w:id="1220" w:name="_Toc469488433"/>
      <w:bookmarkStart w:id="1221" w:name="_Toc471894955"/>
      <w:r w:rsidRPr="00D904EF">
        <w:rPr>
          <w:szCs w:val="24"/>
        </w:rPr>
        <w:t>Форма Справки о материально-технических ресурсах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22" w:name="_Toc98253947"/>
      <w:bookmarkStart w:id="1223" w:name="_Toc157248199"/>
      <w:bookmarkStart w:id="1224" w:name="_Toc157496568"/>
      <w:bookmarkStart w:id="1225" w:name="_Toc158206107"/>
      <w:bookmarkStart w:id="1226" w:name="_Toc164057792"/>
      <w:bookmarkStart w:id="1227" w:name="_Toc164137142"/>
      <w:bookmarkStart w:id="1228" w:name="_Toc164161302"/>
      <w:bookmarkStart w:id="122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0" w:name="_Toc439170697"/>
      <w:bookmarkStart w:id="1231" w:name="_Toc439172799"/>
      <w:bookmarkStart w:id="1232" w:name="_Toc439173243"/>
      <w:bookmarkStart w:id="1233" w:name="_Toc439238239"/>
      <w:bookmarkStart w:id="1234" w:name="_Toc439252786"/>
      <w:bookmarkStart w:id="1235" w:name="_Toc439323760"/>
      <w:bookmarkStart w:id="1236" w:name="_Toc440361397"/>
      <w:bookmarkStart w:id="1237" w:name="_Toc440376279"/>
      <w:bookmarkStart w:id="1238" w:name="_Toc440382537"/>
      <w:bookmarkStart w:id="1239" w:name="_Toc440447207"/>
      <w:bookmarkStart w:id="1240" w:name="_Toc440632368"/>
      <w:bookmarkStart w:id="1241" w:name="_Toc440875140"/>
      <w:bookmarkStart w:id="1242" w:name="_Toc441131127"/>
      <w:bookmarkStart w:id="1243" w:name="_Toc465774650"/>
      <w:bookmarkStart w:id="1244" w:name="_Toc465848879"/>
      <w:bookmarkStart w:id="1245" w:name="_Toc468875382"/>
      <w:bookmarkStart w:id="1246" w:name="_Toc469488434"/>
      <w:bookmarkStart w:id="1247" w:name="_Toc471894956"/>
      <w:r w:rsidRPr="00D904EF">
        <w:rPr>
          <w:szCs w:val="24"/>
        </w:rPr>
        <w:lastRenderedPageBreak/>
        <w:t>Инструкции по заполнению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6398"/>
      <w:bookmarkStart w:id="1249" w:name="_Toc57314678"/>
      <w:bookmarkStart w:id="1250" w:name="_Toc69728992"/>
      <w:bookmarkStart w:id="1251" w:name="_Toc98253948"/>
      <w:bookmarkStart w:id="1252" w:name="_Toc165173874"/>
      <w:bookmarkStart w:id="1253" w:name="_Toc423423676"/>
      <w:bookmarkStart w:id="125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D904EF" w:rsidRDefault="004F4D80" w:rsidP="004F4D80">
      <w:pPr>
        <w:pStyle w:val="3"/>
        <w:rPr>
          <w:szCs w:val="24"/>
        </w:rPr>
      </w:pPr>
      <w:bookmarkStart w:id="1255" w:name="_Toc98253949"/>
      <w:bookmarkStart w:id="1256" w:name="_Toc157248201"/>
      <w:bookmarkStart w:id="1257" w:name="_Toc157496570"/>
      <w:bookmarkStart w:id="1258" w:name="_Toc158206109"/>
      <w:bookmarkStart w:id="1259" w:name="_Toc164057794"/>
      <w:bookmarkStart w:id="1260" w:name="_Toc164137144"/>
      <w:bookmarkStart w:id="1261" w:name="_Toc164161304"/>
      <w:bookmarkStart w:id="1262" w:name="_Toc165173875"/>
      <w:bookmarkStart w:id="1263" w:name="_Toc439170699"/>
      <w:bookmarkStart w:id="1264" w:name="_Toc439172801"/>
      <w:bookmarkStart w:id="1265" w:name="_Toc439173245"/>
      <w:bookmarkStart w:id="1266" w:name="_Toc439238241"/>
      <w:bookmarkStart w:id="1267" w:name="_Toc439252788"/>
      <w:bookmarkStart w:id="1268" w:name="_Toc439323762"/>
      <w:bookmarkStart w:id="1269" w:name="_Toc440361399"/>
      <w:bookmarkStart w:id="1270" w:name="_Toc440376281"/>
      <w:bookmarkStart w:id="1271" w:name="_Toc440382539"/>
      <w:bookmarkStart w:id="1272" w:name="_Toc440447209"/>
      <w:bookmarkStart w:id="1273" w:name="_Toc440632370"/>
      <w:bookmarkStart w:id="1274" w:name="_Toc440875142"/>
      <w:bookmarkStart w:id="1275" w:name="_Toc441131129"/>
      <w:bookmarkStart w:id="1276" w:name="_Toc465774652"/>
      <w:bookmarkStart w:id="1277" w:name="_Toc465848881"/>
      <w:bookmarkStart w:id="1278" w:name="_Toc468875384"/>
      <w:bookmarkStart w:id="1279" w:name="_Toc469488436"/>
      <w:bookmarkStart w:id="1280" w:name="_Toc471894958"/>
      <w:r w:rsidRPr="00D904EF">
        <w:rPr>
          <w:szCs w:val="24"/>
        </w:rPr>
        <w:t>Форма Справки о кадровых ресурсах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1" w:name="_Toc98253950"/>
      <w:bookmarkStart w:id="1282" w:name="_Toc157248202"/>
      <w:bookmarkStart w:id="1283" w:name="_Toc157496571"/>
      <w:bookmarkStart w:id="1284" w:name="_Toc158206110"/>
      <w:bookmarkStart w:id="1285" w:name="_Toc164057795"/>
      <w:bookmarkStart w:id="1286" w:name="_Toc164137145"/>
      <w:bookmarkStart w:id="1287" w:name="_Toc164161305"/>
      <w:bookmarkStart w:id="128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9" w:name="_Toc439170700"/>
      <w:bookmarkStart w:id="1290" w:name="_Toc439172802"/>
      <w:bookmarkStart w:id="1291" w:name="_Toc439173246"/>
      <w:bookmarkStart w:id="1292" w:name="_Toc439238242"/>
      <w:bookmarkStart w:id="1293" w:name="_Toc439252789"/>
      <w:bookmarkStart w:id="1294" w:name="_Toc439323763"/>
      <w:bookmarkStart w:id="1295" w:name="_Toc440361400"/>
      <w:bookmarkStart w:id="1296" w:name="_Toc440376282"/>
      <w:bookmarkStart w:id="1297" w:name="_Toc440382540"/>
      <w:bookmarkStart w:id="1298" w:name="_Toc440447210"/>
      <w:bookmarkStart w:id="1299" w:name="_Toc440632371"/>
      <w:bookmarkStart w:id="1300" w:name="_Toc440875143"/>
      <w:bookmarkStart w:id="1301" w:name="_Toc441131130"/>
      <w:bookmarkStart w:id="1302" w:name="_Toc465774653"/>
      <w:bookmarkStart w:id="1303" w:name="_Toc465848882"/>
      <w:bookmarkStart w:id="1304" w:name="_Toc468875385"/>
      <w:bookmarkStart w:id="1305" w:name="_Toc469488437"/>
      <w:bookmarkStart w:id="1306" w:name="_Toc471894959"/>
      <w:r w:rsidRPr="00D904EF">
        <w:rPr>
          <w:szCs w:val="24"/>
        </w:rPr>
        <w:lastRenderedPageBreak/>
        <w:t>Инструкции по заполнению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07" w:name="_Toc165173881"/>
      <w:bookmarkStart w:id="1308" w:name="_Ref194749267"/>
      <w:bookmarkStart w:id="1309" w:name="_Toc423423677"/>
      <w:bookmarkStart w:id="1310" w:name="_Ref440271993"/>
      <w:bookmarkStart w:id="1311" w:name="_Ref440274659"/>
      <w:bookmarkStart w:id="1312" w:name="_Toc471894960"/>
      <w:bookmarkStart w:id="1313" w:name="_Ref90381523"/>
      <w:bookmarkStart w:id="1314" w:name="_Toc90385124"/>
      <w:bookmarkStart w:id="1315" w:name="_Ref96861029"/>
      <w:bookmarkStart w:id="1316" w:name="_Toc97651410"/>
      <w:bookmarkStart w:id="131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</w:p>
    <w:p w:rsidR="004F4D80" w:rsidRPr="00D904EF" w:rsidRDefault="004F4D80" w:rsidP="004F4D80">
      <w:pPr>
        <w:pStyle w:val="3"/>
        <w:rPr>
          <w:szCs w:val="24"/>
        </w:rPr>
      </w:pPr>
      <w:bookmarkStart w:id="1318" w:name="_Toc97651411"/>
      <w:bookmarkStart w:id="1319" w:name="_Toc98253956"/>
      <w:bookmarkStart w:id="1320" w:name="_Toc157248208"/>
      <w:bookmarkStart w:id="1321" w:name="_Toc157496577"/>
      <w:bookmarkStart w:id="1322" w:name="_Toc158206116"/>
      <w:bookmarkStart w:id="1323" w:name="_Toc164057801"/>
      <w:bookmarkStart w:id="1324" w:name="_Toc164137151"/>
      <w:bookmarkStart w:id="1325" w:name="_Toc164161311"/>
      <w:bookmarkStart w:id="1326" w:name="_Toc165173882"/>
      <w:bookmarkStart w:id="1327" w:name="_Toc439170702"/>
      <w:bookmarkStart w:id="1328" w:name="_Toc439172804"/>
      <w:bookmarkStart w:id="1329" w:name="_Toc439173248"/>
      <w:bookmarkStart w:id="1330" w:name="_Toc439238244"/>
      <w:bookmarkStart w:id="1331" w:name="_Toc439252791"/>
      <w:bookmarkStart w:id="1332" w:name="_Toc439323765"/>
      <w:bookmarkStart w:id="1333" w:name="_Toc440361402"/>
      <w:bookmarkStart w:id="1334" w:name="_Toc440376284"/>
      <w:bookmarkStart w:id="1335" w:name="_Toc440382542"/>
      <w:bookmarkStart w:id="1336" w:name="_Toc440447212"/>
      <w:bookmarkStart w:id="1337" w:name="_Toc440632373"/>
      <w:bookmarkStart w:id="1338" w:name="_Toc440875145"/>
      <w:bookmarkStart w:id="1339" w:name="_Toc441131132"/>
      <w:bookmarkStart w:id="1340" w:name="_Toc465774655"/>
      <w:bookmarkStart w:id="1341" w:name="_Toc465848884"/>
      <w:bookmarkStart w:id="1342" w:name="_Toc468875387"/>
      <w:bookmarkStart w:id="1343" w:name="_Toc469488439"/>
      <w:bookmarkStart w:id="134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5" w:name="_Toc97651412"/>
      <w:bookmarkStart w:id="1346" w:name="_Toc98253957"/>
      <w:bookmarkStart w:id="1347" w:name="_Toc157248209"/>
      <w:bookmarkStart w:id="1348" w:name="_Toc157496578"/>
      <w:bookmarkStart w:id="1349" w:name="_Toc158206117"/>
      <w:bookmarkStart w:id="1350" w:name="_Toc164057802"/>
      <w:bookmarkStart w:id="1351" w:name="_Toc164137152"/>
      <w:bookmarkStart w:id="1352" w:name="_Toc164161312"/>
      <w:bookmarkStart w:id="135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4" w:name="_Toc439170703"/>
      <w:bookmarkStart w:id="1355" w:name="_Toc439172805"/>
      <w:bookmarkStart w:id="1356" w:name="_Toc439173249"/>
      <w:bookmarkStart w:id="1357" w:name="_Toc439238245"/>
      <w:bookmarkStart w:id="1358" w:name="_Toc439252792"/>
      <w:bookmarkStart w:id="1359" w:name="_Toc439323766"/>
      <w:bookmarkStart w:id="1360" w:name="_Toc440361403"/>
      <w:bookmarkStart w:id="1361" w:name="_Toc440376285"/>
      <w:bookmarkStart w:id="1362" w:name="_Toc440382543"/>
      <w:bookmarkStart w:id="1363" w:name="_Toc440447213"/>
      <w:bookmarkStart w:id="1364" w:name="_Toc440632374"/>
      <w:bookmarkStart w:id="1365" w:name="_Toc440875146"/>
      <w:bookmarkStart w:id="1366" w:name="_Toc441131133"/>
      <w:bookmarkStart w:id="1367" w:name="_Toc465774656"/>
      <w:bookmarkStart w:id="1368" w:name="_Toc465848885"/>
      <w:bookmarkStart w:id="1369" w:name="_Toc468875388"/>
      <w:bookmarkStart w:id="1370" w:name="_Toc469488440"/>
      <w:bookmarkStart w:id="1371" w:name="_Toc471894962"/>
      <w:r w:rsidRPr="00D904EF">
        <w:rPr>
          <w:szCs w:val="24"/>
        </w:rPr>
        <w:lastRenderedPageBreak/>
        <w:t>Инструкции по заполнению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EA5B14">
        <w:fldChar w:fldCharType="begin"/>
      </w:r>
      <w:r w:rsidR="00EA5B14">
        <w:instrText xml:space="preserve"> REF _Ref55336310 \r \h  \* MERGEFORMAT </w:instrText>
      </w:r>
      <w:r w:rsidR="00EA5B14">
        <w:fldChar w:fldCharType="separate"/>
      </w:r>
      <w:r w:rsidR="00093638" w:rsidRPr="00093638">
        <w:rPr>
          <w:sz w:val="24"/>
          <w:szCs w:val="24"/>
        </w:rPr>
        <w:t>5.1</w:t>
      </w:r>
      <w:r w:rsidR="00EA5B1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13"/>
    <w:bookmarkEnd w:id="1314"/>
    <w:bookmarkEnd w:id="1315"/>
    <w:bookmarkEnd w:id="1316"/>
    <w:bookmarkEnd w:id="131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73" w:name="_Toc423423680"/>
      <w:bookmarkStart w:id="1374" w:name="_Ref440272035"/>
      <w:bookmarkStart w:id="1375" w:name="_Ref440274733"/>
      <w:bookmarkStart w:id="1376" w:name="_Ref444181467"/>
      <w:bookmarkStart w:id="137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72"/>
      <w:bookmarkEnd w:id="1373"/>
      <w:bookmarkEnd w:id="1374"/>
      <w:bookmarkEnd w:id="1375"/>
      <w:bookmarkEnd w:id="1376"/>
      <w:bookmarkEnd w:id="1377"/>
    </w:p>
    <w:p w:rsidR="004F4D80" w:rsidRPr="00E87023" w:rsidRDefault="004F4D80" w:rsidP="004F4D80">
      <w:pPr>
        <w:pStyle w:val="3"/>
        <w:rPr>
          <w:sz w:val="22"/>
        </w:rPr>
      </w:pPr>
      <w:bookmarkStart w:id="1378" w:name="_Toc343690584"/>
      <w:bookmarkStart w:id="1379" w:name="_Toc372294428"/>
      <w:bookmarkStart w:id="1380" w:name="_Toc379288896"/>
      <w:bookmarkStart w:id="1381" w:name="_Toc384734780"/>
      <w:bookmarkStart w:id="1382" w:name="_Toc396984078"/>
      <w:bookmarkStart w:id="1383" w:name="_Toc423423681"/>
      <w:bookmarkStart w:id="1384" w:name="_Toc439170710"/>
      <w:bookmarkStart w:id="1385" w:name="_Toc439172812"/>
      <w:bookmarkStart w:id="1386" w:name="_Toc439173253"/>
      <w:bookmarkStart w:id="1387" w:name="_Toc439238249"/>
      <w:bookmarkStart w:id="1388" w:name="_Toc439252796"/>
      <w:bookmarkStart w:id="1389" w:name="_Toc439323770"/>
      <w:bookmarkStart w:id="1390" w:name="_Toc440361405"/>
      <w:bookmarkStart w:id="1391" w:name="_Toc440376287"/>
      <w:bookmarkStart w:id="1392" w:name="_Toc440382545"/>
      <w:bookmarkStart w:id="1393" w:name="_Toc440447215"/>
      <w:bookmarkStart w:id="1394" w:name="_Toc440632376"/>
      <w:bookmarkStart w:id="1395" w:name="_Toc440875148"/>
      <w:bookmarkStart w:id="1396" w:name="_Toc441131135"/>
      <w:bookmarkStart w:id="1397" w:name="_Toc465774658"/>
      <w:bookmarkStart w:id="1398" w:name="_Toc465848887"/>
      <w:bookmarkStart w:id="1399" w:name="_Toc468875390"/>
      <w:bookmarkStart w:id="1400" w:name="_Toc469488442"/>
      <w:bookmarkStart w:id="140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02" w:name="_Toc343690585"/>
      <w:bookmarkStart w:id="1403" w:name="_Toc372294429"/>
      <w:bookmarkStart w:id="1404" w:name="_Toc379288897"/>
      <w:bookmarkStart w:id="1405" w:name="_Toc384734781"/>
      <w:bookmarkStart w:id="1406" w:name="_Toc396984079"/>
      <w:bookmarkStart w:id="1407" w:name="_Toc423423682"/>
      <w:bookmarkStart w:id="1408" w:name="_Toc439170711"/>
      <w:bookmarkStart w:id="1409" w:name="_Toc439172813"/>
      <w:bookmarkStart w:id="1410" w:name="_Toc439173254"/>
      <w:bookmarkStart w:id="1411" w:name="_Toc439238250"/>
      <w:bookmarkStart w:id="1412" w:name="_Toc439252797"/>
      <w:bookmarkStart w:id="1413" w:name="_Toc439323771"/>
      <w:bookmarkStart w:id="1414" w:name="_Toc440361406"/>
      <w:bookmarkStart w:id="1415" w:name="_Toc440376288"/>
      <w:bookmarkStart w:id="1416" w:name="_Toc440382546"/>
      <w:bookmarkStart w:id="1417" w:name="_Toc440447216"/>
      <w:bookmarkStart w:id="1418" w:name="_Toc440632377"/>
      <w:bookmarkStart w:id="1419" w:name="_Toc440875149"/>
      <w:bookmarkStart w:id="1420" w:name="_Toc441131136"/>
      <w:bookmarkStart w:id="1421" w:name="_Toc465774659"/>
      <w:bookmarkStart w:id="1422" w:name="_Toc465848888"/>
      <w:bookmarkStart w:id="1423" w:name="_Toc468875391"/>
      <w:bookmarkStart w:id="1424" w:name="_Toc469488443"/>
      <w:bookmarkStart w:id="1425" w:name="_Toc471894965"/>
      <w:r w:rsidRPr="00D27071">
        <w:rPr>
          <w:szCs w:val="24"/>
        </w:rPr>
        <w:lastRenderedPageBreak/>
        <w:t>Инструкции по заполнению</w:t>
      </w:r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2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27" w:name="_Toc423423683"/>
      <w:bookmarkStart w:id="1428" w:name="_Ref440272051"/>
      <w:bookmarkStart w:id="1429" w:name="_Ref440274744"/>
      <w:bookmarkStart w:id="143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26"/>
      <w:bookmarkEnd w:id="1427"/>
      <w:bookmarkEnd w:id="1428"/>
      <w:bookmarkEnd w:id="1429"/>
      <w:bookmarkEnd w:id="1430"/>
    </w:p>
    <w:p w:rsidR="004F4D80" w:rsidRPr="00AE1D21" w:rsidRDefault="004F4D80" w:rsidP="004F4D80">
      <w:pPr>
        <w:pStyle w:val="3"/>
        <w:rPr>
          <w:szCs w:val="24"/>
        </w:rPr>
      </w:pPr>
      <w:bookmarkStart w:id="1431" w:name="_Toc343690587"/>
      <w:bookmarkStart w:id="1432" w:name="_Toc372294431"/>
      <w:bookmarkStart w:id="1433" w:name="_Toc379288899"/>
      <w:bookmarkStart w:id="1434" w:name="_Toc384734783"/>
      <w:bookmarkStart w:id="1435" w:name="_Toc396984081"/>
      <w:bookmarkStart w:id="1436" w:name="_Toc423423684"/>
      <w:bookmarkStart w:id="1437" w:name="_Toc439170713"/>
      <w:bookmarkStart w:id="1438" w:name="_Toc439172815"/>
      <w:bookmarkStart w:id="1439" w:name="_Toc439173256"/>
      <w:bookmarkStart w:id="1440" w:name="_Toc439238252"/>
      <w:bookmarkStart w:id="1441" w:name="_Toc439252799"/>
      <w:bookmarkStart w:id="1442" w:name="_Toc439323773"/>
      <w:bookmarkStart w:id="1443" w:name="_Toc440361408"/>
      <w:bookmarkStart w:id="1444" w:name="_Toc440376290"/>
      <w:bookmarkStart w:id="1445" w:name="_Toc440382548"/>
      <w:bookmarkStart w:id="1446" w:name="_Toc440447218"/>
      <w:bookmarkStart w:id="1447" w:name="_Toc440632379"/>
      <w:bookmarkStart w:id="1448" w:name="_Toc440875151"/>
      <w:bookmarkStart w:id="1449" w:name="_Toc441131138"/>
      <w:bookmarkStart w:id="1450" w:name="_Toc465774661"/>
      <w:bookmarkStart w:id="1451" w:name="_Toc465848890"/>
      <w:bookmarkStart w:id="1452" w:name="_Toc468875393"/>
      <w:bookmarkStart w:id="1453" w:name="_Toc469488445"/>
      <w:bookmarkStart w:id="1454" w:name="_Toc471894967"/>
      <w:r w:rsidRPr="008C4223">
        <w:rPr>
          <w:szCs w:val="24"/>
        </w:rPr>
        <w:t xml:space="preserve">Форма </w:t>
      </w:r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r w:rsidR="000D70B6" w:rsidRPr="00AE1D21">
        <w:rPr>
          <w:szCs w:val="24"/>
        </w:rPr>
        <w:t>Согласия на обработку персональных данных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55" w:name="_Toc439252801"/>
      <w:bookmarkStart w:id="1456" w:name="_Toc439323774"/>
      <w:bookmarkStart w:id="1457" w:name="_Toc440361409"/>
      <w:bookmarkStart w:id="1458" w:name="_Toc440376291"/>
      <w:bookmarkStart w:id="1459" w:name="_Toc440382549"/>
      <w:bookmarkStart w:id="1460" w:name="_Toc440447219"/>
      <w:bookmarkStart w:id="1461" w:name="_Toc440632380"/>
      <w:bookmarkStart w:id="1462" w:name="_Toc440875152"/>
      <w:bookmarkStart w:id="1463" w:name="_Toc441131139"/>
      <w:bookmarkStart w:id="1464" w:name="_Toc465774662"/>
      <w:bookmarkStart w:id="1465" w:name="_Toc465848891"/>
      <w:bookmarkStart w:id="1466" w:name="_Toc468875394"/>
      <w:bookmarkStart w:id="1467" w:name="_Toc469488446"/>
      <w:bookmarkStart w:id="1468" w:name="_Toc471894968"/>
      <w:r w:rsidRPr="00AE1D21">
        <w:rPr>
          <w:szCs w:val="24"/>
        </w:rPr>
        <w:lastRenderedPageBreak/>
        <w:t>Инструкции по заполнению</w:t>
      </w:r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69" w:name="_Toc461808970"/>
      <w:bookmarkStart w:id="1470" w:name="_Toc464120680"/>
      <w:bookmarkStart w:id="1471" w:name="_Toc465774663"/>
      <w:bookmarkStart w:id="1472" w:name="_Toc465848892"/>
      <w:bookmarkStart w:id="1473" w:name="_Toc468875395"/>
      <w:bookmarkStart w:id="1474" w:name="_Toc469488447"/>
      <w:bookmarkStart w:id="147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69"/>
      <w:bookmarkEnd w:id="1470"/>
      <w:bookmarkEnd w:id="1471"/>
      <w:bookmarkEnd w:id="1472"/>
      <w:bookmarkEnd w:id="1473"/>
      <w:bookmarkEnd w:id="1474"/>
      <w:bookmarkEnd w:id="147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7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7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77" w:name="_Toc461808972"/>
      <w:bookmarkStart w:id="1478" w:name="_Toc464120681"/>
      <w:bookmarkStart w:id="1479" w:name="_Toc465774664"/>
      <w:bookmarkStart w:id="1480" w:name="_Toc465848893"/>
      <w:bookmarkStart w:id="1481" w:name="_Toc468875396"/>
      <w:bookmarkStart w:id="1482" w:name="_Toc469488448"/>
      <w:bookmarkStart w:id="1483" w:name="_Toc471894970"/>
      <w:r w:rsidRPr="00AE1D21">
        <w:rPr>
          <w:szCs w:val="24"/>
        </w:rPr>
        <w:lastRenderedPageBreak/>
        <w:t>Инструкции по заполнению</w:t>
      </w:r>
      <w:bookmarkEnd w:id="1477"/>
      <w:bookmarkEnd w:id="1478"/>
      <w:bookmarkEnd w:id="1479"/>
      <w:bookmarkEnd w:id="1480"/>
      <w:bookmarkEnd w:id="1481"/>
      <w:bookmarkEnd w:id="1482"/>
      <w:bookmarkEnd w:id="148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4" w:name="_Ref440272256"/>
      <w:bookmarkStart w:id="1485" w:name="_Ref440272678"/>
      <w:bookmarkStart w:id="1486" w:name="_Ref440274944"/>
      <w:bookmarkStart w:id="148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84"/>
      <w:bookmarkEnd w:id="1485"/>
      <w:bookmarkEnd w:id="1486"/>
      <w:bookmarkEnd w:id="1487"/>
    </w:p>
    <w:p w:rsidR="007A6A39" w:rsidRPr="007A6A39" w:rsidRDefault="007A6A39" w:rsidP="007A6A39">
      <w:pPr>
        <w:pStyle w:val="3"/>
        <w:rPr>
          <w:szCs w:val="24"/>
        </w:rPr>
      </w:pPr>
      <w:bookmarkStart w:id="1488" w:name="_Toc439170715"/>
      <w:bookmarkStart w:id="1489" w:name="_Toc439172817"/>
      <w:bookmarkStart w:id="1490" w:name="_Toc439173259"/>
      <w:bookmarkStart w:id="1491" w:name="_Toc439238255"/>
      <w:bookmarkStart w:id="1492" w:name="_Toc439252803"/>
      <w:bookmarkStart w:id="1493" w:name="_Toc439323776"/>
      <w:bookmarkStart w:id="1494" w:name="_Toc440361411"/>
      <w:bookmarkStart w:id="1495" w:name="_Toc440376293"/>
      <w:bookmarkStart w:id="1496" w:name="_Toc440382551"/>
      <w:bookmarkStart w:id="1497" w:name="_Toc440447221"/>
      <w:bookmarkStart w:id="1498" w:name="_Toc440632382"/>
      <w:bookmarkStart w:id="1499" w:name="_Toc440875154"/>
      <w:bookmarkStart w:id="1500" w:name="_Toc441131141"/>
      <w:bookmarkStart w:id="1501" w:name="_Toc465774666"/>
      <w:bookmarkStart w:id="1502" w:name="_Toc465848895"/>
      <w:bookmarkStart w:id="1503" w:name="_Toc468875398"/>
      <w:bookmarkStart w:id="1504" w:name="_Toc469488450"/>
      <w:bookmarkStart w:id="150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EA5B14">
        <w:fldChar w:fldCharType="begin"/>
      </w:r>
      <w:r w:rsidR="00EA5B14">
        <w:instrText xml:space="preserve"> REF _Ref440275279 \r \h  \* MERGEFORMAT </w:instrText>
      </w:r>
      <w:r w:rsidR="00EA5B14">
        <w:fldChar w:fldCharType="separate"/>
      </w:r>
      <w:r w:rsidR="00093638" w:rsidRPr="00093638">
        <w:rPr>
          <w:vertAlign w:val="subscript"/>
        </w:rPr>
        <w:t>1.1.4</w:t>
      </w:r>
      <w:r w:rsidR="00EA5B14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06" w:name="_Toc439170716"/>
      <w:bookmarkStart w:id="1507" w:name="_Toc439172818"/>
      <w:bookmarkStart w:id="1508" w:name="_Toc439173260"/>
      <w:bookmarkStart w:id="1509" w:name="_Toc439238256"/>
      <w:bookmarkStart w:id="1510" w:name="_Toc439252804"/>
      <w:bookmarkStart w:id="1511" w:name="_Toc439323777"/>
      <w:bookmarkStart w:id="1512" w:name="_Toc440361412"/>
      <w:bookmarkStart w:id="1513" w:name="_Toc440376294"/>
      <w:bookmarkStart w:id="1514" w:name="_Toc440382552"/>
      <w:bookmarkStart w:id="1515" w:name="_Toc440447222"/>
      <w:bookmarkStart w:id="1516" w:name="_Toc440632383"/>
      <w:bookmarkStart w:id="1517" w:name="_Toc440875155"/>
      <w:bookmarkStart w:id="1518" w:name="_Toc441131142"/>
      <w:bookmarkStart w:id="1519" w:name="_Toc465774667"/>
      <w:bookmarkStart w:id="1520" w:name="_Toc465848896"/>
      <w:bookmarkStart w:id="1521" w:name="_Toc468875399"/>
      <w:bookmarkStart w:id="1522" w:name="_Toc469488451"/>
      <w:bookmarkStart w:id="1523" w:name="_Toc471894973"/>
      <w:r w:rsidRPr="007857E5">
        <w:rPr>
          <w:szCs w:val="24"/>
        </w:rPr>
        <w:lastRenderedPageBreak/>
        <w:t>Инструкции 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4" w:name="_Ref465847449"/>
      <w:bookmarkStart w:id="1525" w:name="_Ref465847748"/>
      <w:bookmarkStart w:id="1526" w:name="_Ref465847768"/>
      <w:bookmarkStart w:id="1527" w:name="_Toc471894974"/>
      <w:r w:rsidRPr="00AE1D21">
        <w:lastRenderedPageBreak/>
        <w:t>Расписка  сдачи-приемки соглашения о неустойке (форма 15)</w:t>
      </w:r>
      <w:bookmarkEnd w:id="1524"/>
      <w:bookmarkEnd w:id="1525"/>
      <w:bookmarkEnd w:id="1526"/>
      <w:bookmarkEnd w:id="1527"/>
    </w:p>
    <w:p w:rsidR="00AF12BB" w:rsidRPr="00CC5A3A" w:rsidRDefault="00AF12BB" w:rsidP="00AF12BB">
      <w:pPr>
        <w:pStyle w:val="3"/>
        <w:rPr>
          <w:szCs w:val="24"/>
        </w:rPr>
      </w:pPr>
      <w:bookmarkStart w:id="1528" w:name="_Toc465774669"/>
      <w:bookmarkStart w:id="1529" w:name="_Toc465848898"/>
      <w:bookmarkStart w:id="1530" w:name="_Toc468875401"/>
      <w:bookmarkStart w:id="1531" w:name="_Toc469488453"/>
      <w:bookmarkStart w:id="153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528"/>
      <w:bookmarkEnd w:id="1529"/>
      <w:bookmarkEnd w:id="1530"/>
      <w:bookmarkEnd w:id="1531"/>
      <w:bookmarkEnd w:id="153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33" w:name="_Toc465774670"/>
      <w:bookmarkStart w:id="1534" w:name="_Toc465848899"/>
      <w:bookmarkStart w:id="1535" w:name="_Toc468875402"/>
      <w:bookmarkStart w:id="1536" w:name="_Toc469488454"/>
      <w:bookmarkStart w:id="1537" w:name="_Toc471894976"/>
      <w:r w:rsidRPr="00CC5A3A">
        <w:rPr>
          <w:szCs w:val="24"/>
        </w:rPr>
        <w:lastRenderedPageBreak/>
        <w:t>Инструкции по заполнению</w:t>
      </w:r>
      <w:bookmarkEnd w:id="1533"/>
      <w:bookmarkEnd w:id="1534"/>
      <w:bookmarkEnd w:id="1535"/>
      <w:bookmarkEnd w:id="1536"/>
      <w:bookmarkEnd w:id="153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Ref440272274"/>
      <w:bookmarkStart w:id="1539" w:name="_Ref440274756"/>
      <w:bookmarkStart w:id="154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38"/>
      <w:bookmarkEnd w:id="1539"/>
      <w:bookmarkEnd w:id="1540"/>
    </w:p>
    <w:p w:rsidR="007857E5" w:rsidRPr="00AE1D21" w:rsidRDefault="007857E5" w:rsidP="007857E5">
      <w:pPr>
        <w:pStyle w:val="3"/>
        <w:rPr>
          <w:szCs w:val="24"/>
        </w:rPr>
      </w:pPr>
      <w:bookmarkStart w:id="1541" w:name="_Toc439170718"/>
      <w:bookmarkStart w:id="1542" w:name="_Toc439172820"/>
      <w:bookmarkStart w:id="1543" w:name="_Toc439173262"/>
      <w:bookmarkStart w:id="1544" w:name="_Toc439238258"/>
      <w:bookmarkStart w:id="1545" w:name="_Toc439252806"/>
      <w:bookmarkStart w:id="1546" w:name="_Toc439323779"/>
      <w:bookmarkStart w:id="1547" w:name="_Toc440361414"/>
      <w:bookmarkStart w:id="1548" w:name="_Toc440376296"/>
      <w:bookmarkStart w:id="1549" w:name="_Toc440382554"/>
      <w:bookmarkStart w:id="1550" w:name="_Toc440447224"/>
      <w:bookmarkStart w:id="1551" w:name="_Toc440632385"/>
      <w:bookmarkStart w:id="1552" w:name="_Toc440875157"/>
      <w:bookmarkStart w:id="1553" w:name="_Toc441131144"/>
      <w:bookmarkStart w:id="1554" w:name="_Toc465774672"/>
      <w:bookmarkStart w:id="1555" w:name="_Toc465848901"/>
      <w:bookmarkStart w:id="1556" w:name="_Toc468875404"/>
      <w:bookmarkStart w:id="1557" w:name="_Toc469488456"/>
      <w:bookmarkStart w:id="1558" w:name="_Toc471894978"/>
      <w:r w:rsidRPr="00AE1D21">
        <w:rPr>
          <w:szCs w:val="24"/>
        </w:rPr>
        <w:t xml:space="preserve">Форма </w:t>
      </w:r>
      <w:bookmarkEnd w:id="154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59" w:name="_Toc300142269"/>
      <w:bookmarkStart w:id="1560" w:name="_Toc309735391"/>
      <w:bookmarkStart w:id="156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5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0"/>
      <w:bookmarkEnd w:id="156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62" w:name="_Toc439170719"/>
      <w:bookmarkStart w:id="1563" w:name="_Toc439172821"/>
      <w:bookmarkStart w:id="1564" w:name="_Toc439173263"/>
      <w:bookmarkStart w:id="1565" w:name="_Toc439238259"/>
      <w:bookmarkStart w:id="1566" w:name="_Toc439252807"/>
      <w:bookmarkStart w:id="1567" w:name="_Toc439323780"/>
      <w:bookmarkStart w:id="1568" w:name="_Toc440361415"/>
      <w:bookmarkStart w:id="1569" w:name="_Toc440376297"/>
      <w:bookmarkStart w:id="1570" w:name="_Toc440382555"/>
      <w:bookmarkStart w:id="1571" w:name="_Toc440447225"/>
      <w:bookmarkStart w:id="1572" w:name="_Toc440632386"/>
      <w:bookmarkStart w:id="1573" w:name="_Toc440875158"/>
      <w:bookmarkStart w:id="1574" w:name="_Toc441131145"/>
      <w:bookmarkStart w:id="1575" w:name="_Toc465774673"/>
      <w:bookmarkStart w:id="1576" w:name="_Toc465848902"/>
      <w:bookmarkStart w:id="1577" w:name="_Toc468875405"/>
      <w:bookmarkStart w:id="1578" w:name="_Toc469488457"/>
      <w:bookmarkStart w:id="1579" w:name="_Toc471894979"/>
      <w:r w:rsidRPr="007857E5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0" w:name="_Ref93268095"/>
      <w:bookmarkStart w:id="1581" w:name="_Ref93268099"/>
      <w:bookmarkStart w:id="1582" w:name="_Toc98253958"/>
      <w:bookmarkStart w:id="1583" w:name="_Toc165173884"/>
      <w:bookmarkStart w:id="1584" w:name="_Toc423423678"/>
      <w:bookmarkStart w:id="1585" w:name="_Ref440272510"/>
      <w:bookmarkStart w:id="1586" w:name="_Ref440274961"/>
      <w:bookmarkStart w:id="1587" w:name="_Ref90381141"/>
      <w:bookmarkStart w:id="1588" w:name="_Toc90385121"/>
      <w:bookmarkStart w:id="1589" w:name="_Toc98253952"/>
      <w:bookmarkStart w:id="1590" w:name="_Toc165173878"/>
      <w:bookmarkStart w:id="1591" w:name="_Toc423427449"/>
      <w:bookmarkStart w:id="159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</w:p>
    <w:p w:rsidR="00635719" w:rsidRPr="00D904EF" w:rsidRDefault="00635719" w:rsidP="00635719">
      <w:pPr>
        <w:pStyle w:val="3"/>
        <w:rPr>
          <w:szCs w:val="24"/>
        </w:rPr>
      </w:pPr>
      <w:bookmarkStart w:id="1593" w:name="_Toc90385125"/>
      <w:bookmarkStart w:id="1594" w:name="_Toc439170705"/>
      <w:bookmarkStart w:id="1595" w:name="_Toc439172807"/>
      <w:bookmarkStart w:id="1596" w:name="_Toc439173268"/>
      <w:bookmarkStart w:id="1597" w:name="_Toc439238264"/>
      <w:bookmarkStart w:id="1598" w:name="_Toc439252812"/>
      <w:bookmarkStart w:id="1599" w:name="_Toc439323785"/>
      <w:bookmarkStart w:id="1600" w:name="_Toc440361420"/>
      <w:bookmarkStart w:id="1601" w:name="_Toc440376302"/>
      <w:bookmarkStart w:id="1602" w:name="_Toc440382560"/>
      <w:bookmarkStart w:id="1603" w:name="_Toc440447230"/>
      <w:bookmarkStart w:id="1604" w:name="_Toc440632391"/>
      <w:bookmarkStart w:id="1605" w:name="_Toc440875160"/>
      <w:bookmarkStart w:id="1606" w:name="_Toc441131147"/>
      <w:bookmarkStart w:id="1607" w:name="_Toc465774675"/>
      <w:bookmarkStart w:id="1608" w:name="_Toc465848904"/>
      <w:bookmarkStart w:id="1609" w:name="_Toc468875407"/>
      <w:bookmarkStart w:id="1610" w:name="_Toc469488459"/>
      <w:bookmarkStart w:id="1611" w:name="_Toc471894981"/>
      <w:r w:rsidRPr="00D904EF">
        <w:rPr>
          <w:szCs w:val="24"/>
        </w:rPr>
        <w:t xml:space="preserve">Форма 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2" w:name="_Toc90385126"/>
      <w:bookmarkStart w:id="1613" w:name="_Toc98253959"/>
      <w:bookmarkStart w:id="1614" w:name="_Toc157248211"/>
      <w:bookmarkStart w:id="1615" w:name="_Toc157496580"/>
      <w:bookmarkStart w:id="1616" w:name="_Toc158206119"/>
      <w:bookmarkStart w:id="1617" w:name="_Toc164057804"/>
      <w:bookmarkStart w:id="1618" w:name="_Toc164137154"/>
      <w:bookmarkStart w:id="1619" w:name="_Toc164161314"/>
      <w:bookmarkStart w:id="162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1" w:name="_Toc439170706"/>
      <w:bookmarkStart w:id="1622" w:name="_Toc439172808"/>
      <w:bookmarkStart w:id="1623" w:name="_Toc439173269"/>
      <w:bookmarkStart w:id="1624" w:name="_Toc439238265"/>
      <w:bookmarkStart w:id="1625" w:name="_Toc439252813"/>
      <w:bookmarkStart w:id="1626" w:name="_Toc439323786"/>
      <w:bookmarkStart w:id="1627" w:name="_Toc440361421"/>
      <w:bookmarkStart w:id="1628" w:name="_Toc440376303"/>
      <w:bookmarkStart w:id="1629" w:name="_Toc440382561"/>
      <w:bookmarkStart w:id="1630" w:name="_Toc440447231"/>
      <w:bookmarkStart w:id="1631" w:name="_Toc440632392"/>
      <w:bookmarkStart w:id="1632" w:name="_Toc440875161"/>
      <w:bookmarkStart w:id="1633" w:name="_Toc441131148"/>
      <w:bookmarkStart w:id="1634" w:name="_Toc465774676"/>
      <w:bookmarkStart w:id="1635" w:name="_Toc465848905"/>
      <w:bookmarkStart w:id="1636" w:name="_Toc468875408"/>
      <w:bookmarkStart w:id="1637" w:name="_Toc469488460"/>
      <w:bookmarkStart w:id="1638" w:name="_Toc471894982"/>
      <w:r w:rsidRPr="00D904EF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39" w:name="_Ref440376324"/>
      <w:bookmarkStart w:id="1640" w:name="_Ref440376401"/>
      <w:bookmarkStart w:id="164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39"/>
      <w:bookmarkEnd w:id="1640"/>
      <w:bookmarkEnd w:id="1641"/>
    </w:p>
    <w:p w:rsidR="00CA1534" w:rsidRPr="00D904EF" w:rsidRDefault="00CA1534" w:rsidP="00CA1534">
      <w:pPr>
        <w:pStyle w:val="3"/>
        <w:rPr>
          <w:szCs w:val="24"/>
        </w:rPr>
      </w:pPr>
      <w:bookmarkStart w:id="1642" w:name="_Toc440376305"/>
      <w:bookmarkStart w:id="1643" w:name="_Toc440382563"/>
      <w:bookmarkStart w:id="1644" w:name="_Toc440447233"/>
      <w:bookmarkStart w:id="1645" w:name="_Toc440632394"/>
      <w:bookmarkStart w:id="1646" w:name="_Toc440875163"/>
      <w:bookmarkStart w:id="1647" w:name="_Toc441131150"/>
      <w:bookmarkStart w:id="1648" w:name="_Toc465774678"/>
      <w:bookmarkStart w:id="1649" w:name="_Toc465848907"/>
      <w:bookmarkStart w:id="1650" w:name="_Toc468875410"/>
      <w:bookmarkStart w:id="1651" w:name="_Toc469488462"/>
      <w:bookmarkStart w:id="1652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3" w:name="_Toc440376306"/>
      <w:bookmarkStart w:id="1654" w:name="_Toc440382564"/>
      <w:bookmarkStart w:id="1655" w:name="_Toc440447234"/>
      <w:bookmarkStart w:id="1656" w:name="_Toc440632395"/>
      <w:bookmarkStart w:id="1657" w:name="_Toc440875164"/>
      <w:bookmarkStart w:id="1658" w:name="_Toc441131151"/>
      <w:bookmarkStart w:id="1659" w:name="_Toc465774679"/>
      <w:bookmarkStart w:id="1660" w:name="_Toc465848908"/>
      <w:bookmarkStart w:id="1661" w:name="_Toc468875411"/>
      <w:bookmarkStart w:id="1662" w:name="_Toc469488463"/>
      <w:bookmarkStart w:id="1663" w:name="_Toc471894985"/>
      <w:r w:rsidRPr="00D904EF">
        <w:rPr>
          <w:szCs w:val="24"/>
        </w:rPr>
        <w:lastRenderedPageBreak/>
        <w:t>Инструкции по заполнению</w:t>
      </w:r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B14" w:rsidRDefault="00EA5B14">
      <w:pPr>
        <w:spacing w:line="240" w:lineRule="auto"/>
      </w:pPr>
      <w:r>
        <w:separator/>
      </w:r>
    </w:p>
  </w:endnote>
  <w:endnote w:type="continuationSeparator" w:id="0">
    <w:p w:rsidR="00EA5B14" w:rsidRDefault="00EA5B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5B14" w:rsidRDefault="00EA5B1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Pr="00EA5B14" w:rsidRDefault="00EA5B1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EA5B14">
      <w:rPr>
        <w:sz w:val="16"/>
        <w:szCs w:val="16"/>
        <w:lang w:eastAsia="ru-RU"/>
      </w:rPr>
      <w:t>Стр.</w:t>
    </w:r>
    <w:r w:rsidRPr="00EA5B14">
      <w:rPr>
        <w:sz w:val="16"/>
        <w:szCs w:val="16"/>
        <w:lang w:eastAsia="ru-RU"/>
      </w:rPr>
      <w:fldChar w:fldCharType="begin"/>
    </w:r>
    <w:r w:rsidRPr="00EA5B14">
      <w:rPr>
        <w:sz w:val="16"/>
        <w:szCs w:val="16"/>
        <w:lang w:eastAsia="ru-RU"/>
      </w:rPr>
      <w:instrText xml:space="preserve"> PAGE </w:instrText>
    </w:r>
    <w:r w:rsidRPr="00EA5B14">
      <w:rPr>
        <w:sz w:val="16"/>
        <w:szCs w:val="16"/>
        <w:lang w:eastAsia="ru-RU"/>
      </w:rPr>
      <w:fldChar w:fldCharType="separate"/>
    </w:r>
    <w:r w:rsidR="00BE7DC5">
      <w:rPr>
        <w:noProof/>
        <w:sz w:val="16"/>
        <w:szCs w:val="16"/>
        <w:lang w:eastAsia="ru-RU"/>
      </w:rPr>
      <w:t>2</w:t>
    </w:r>
    <w:r w:rsidRPr="00EA5B14">
      <w:rPr>
        <w:sz w:val="16"/>
        <w:szCs w:val="16"/>
        <w:lang w:eastAsia="ru-RU"/>
      </w:rPr>
      <w:fldChar w:fldCharType="end"/>
    </w:r>
  </w:p>
  <w:p w:rsidR="00EA5B14" w:rsidRPr="00EE0539" w:rsidRDefault="00EA5B14" w:rsidP="00832D0A">
    <w:pPr>
      <w:pStyle w:val="aff2"/>
      <w:jc w:val="center"/>
      <w:rPr>
        <w:sz w:val="18"/>
        <w:szCs w:val="18"/>
      </w:rPr>
    </w:pPr>
    <w:r w:rsidRPr="00EA5B14">
      <w:rPr>
        <w:sz w:val="18"/>
        <w:szCs w:val="18"/>
      </w:rPr>
      <w:t>Открытый запрос предложений на право заключения Договора оказания услуг по сопровождению программного обеспечения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B14" w:rsidRDefault="00EA5B14">
      <w:pPr>
        <w:spacing w:line="240" w:lineRule="auto"/>
      </w:pPr>
      <w:r>
        <w:separator/>
      </w:r>
    </w:p>
  </w:footnote>
  <w:footnote w:type="continuationSeparator" w:id="0">
    <w:p w:rsidR="00EA5B14" w:rsidRDefault="00EA5B14">
      <w:pPr>
        <w:spacing w:line="240" w:lineRule="auto"/>
      </w:pPr>
      <w:r>
        <w:continuationSeparator/>
      </w:r>
    </w:p>
  </w:footnote>
  <w:footnote w:id="1">
    <w:p w:rsidR="00EA5B14" w:rsidRPr="00B36685" w:rsidRDefault="00EA5B1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A5B14" w:rsidRDefault="00EA5B14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A5B14" w:rsidRDefault="00EA5B14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A5B14" w:rsidRDefault="00EA5B1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Pr="00930031" w:rsidRDefault="00EA5B1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B14" w:rsidRDefault="00EA5B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16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1C7A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4FFB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099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4FE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256C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E7DC5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6D47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A5B14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1947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2A51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06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281C7A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Kuznetsov.PN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1C994-A9B9-418D-B2A2-E1A5642BF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88</Pages>
  <Words>26359</Words>
  <Characters>150252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176259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127</cp:revision>
  <cp:lastPrinted>2015-12-29T14:27:00Z</cp:lastPrinted>
  <dcterms:created xsi:type="dcterms:W3CDTF">2016-01-13T12:36:00Z</dcterms:created>
  <dcterms:modified xsi:type="dcterms:W3CDTF">2017-01-30T09:38:00Z</dcterms:modified>
</cp:coreProperties>
</file>