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110D81"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96620E" w:rsidRPr="000D67AD" w:rsidRDefault="0096620E"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6620E" w:rsidRPr="000D67AD" w:rsidRDefault="0096620E"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6620E" w:rsidRPr="000D67AD" w:rsidRDefault="0096620E"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6620E" w:rsidRPr="000D67AD" w:rsidRDefault="0096620E"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6620E" w:rsidRPr="000D67AD" w:rsidRDefault="0096620E" w:rsidP="00BF0828">
                  <w:pPr>
                    <w:spacing w:line="240" w:lineRule="auto"/>
                    <w:ind w:right="-23"/>
                    <w:rPr>
                      <w:rFonts w:ascii="Helios" w:hAnsi="Helios"/>
                      <w:sz w:val="12"/>
                      <w:szCs w:val="12"/>
                    </w:rPr>
                  </w:pPr>
                  <w:r w:rsidRPr="000D67AD">
                    <w:rPr>
                      <w:rFonts w:ascii="Helios" w:hAnsi="Helios"/>
                      <w:sz w:val="12"/>
                      <w:szCs w:val="12"/>
                    </w:rPr>
                    <w:t>тел.: +7 (495) 747-92-92,</w:t>
                  </w:r>
                </w:p>
                <w:p w:rsidR="0096620E" w:rsidRPr="000D67AD" w:rsidRDefault="0096620E"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96620E" w:rsidRPr="000D67AD" w:rsidRDefault="0096620E"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6620E" w:rsidRPr="000D67AD" w:rsidRDefault="0096620E"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6620E" w:rsidRPr="000D67AD" w:rsidRDefault="0096620E"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6620E" w:rsidRPr="008E1BA8" w:rsidRDefault="0096620E" w:rsidP="00BF0828">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8E1BA8">
                    <w:rPr>
                      <w:rFonts w:ascii="Helios" w:hAnsi="Helios"/>
                      <w:sz w:val="12"/>
                      <w:szCs w:val="12"/>
                    </w:rPr>
                    <w:t>-</w:t>
                  </w:r>
                  <w:r w:rsidRPr="000D67AD">
                    <w:rPr>
                      <w:rFonts w:ascii="Helios" w:hAnsi="Helios"/>
                      <w:sz w:val="12"/>
                      <w:szCs w:val="12"/>
                      <w:lang w:val="en-US"/>
                    </w:rPr>
                    <w:t>mail</w:t>
                  </w:r>
                  <w:proofErr w:type="gramEnd"/>
                  <w:r w:rsidRPr="008E1BA8">
                    <w:rPr>
                      <w:rFonts w:ascii="Helios" w:hAnsi="Helios"/>
                      <w:sz w:val="12"/>
                      <w:szCs w:val="12"/>
                    </w:rPr>
                    <w:t xml:space="preserve">: </w:t>
                  </w:r>
                  <w:hyperlink r:id="rId9" w:history="1">
                    <w:r w:rsidRPr="000D67AD">
                      <w:rPr>
                        <w:rFonts w:ascii="Helios" w:hAnsi="Helios"/>
                        <w:sz w:val="12"/>
                        <w:szCs w:val="12"/>
                        <w:lang w:val="en-US"/>
                      </w:rPr>
                      <w:t>posta</w:t>
                    </w:r>
                    <w:r w:rsidRPr="008E1BA8">
                      <w:rPr>
                        <w:rFonts w:ascii="Helios" w:hAnsi="Helios"/>
                        <w:sz w:val="12"/>
                        <w:szCs w:val="12"/>
                      </w:rPr>
                      <w:t>@</w:t>
                    </w:r>
                    <w:r w:rsidRPr="000D67AD">
                      <w:rPr>
                        <w:rFonts w:ascii="Helios" w:hAnsi="Helios"/>
                        <w:sz w:val="12"/>
                        <w:szCs w:val="12"/>
                        <w:lang w:val="en-US"/>
                      </w:rPr>
                      <w:t>mrsk</w:t>
                    </w:r>
                    <w:r w:rsidRPr="008E1BA8">
                      <w:rPr>
                        <w:rFonts w:ascii="Helios" w:hAnsi="Helios"/>
                        <w:sz w:val="12"/>
                        <w:szCs w:val="12"/>
                      </w:rPr>
                      <w:t>-1.</w:t>
                    </w:r>
                    <w:r w:rsidRPr="000D67AD">
                      <w:rPr>
                        <w:rFonts w:ascii="Helios" w:hAnsi="Helios"/>
                        <w:sz w:val="12"/>
                        <w:szCs w:val="12"/>
                        <w:lang w:val="en-US"/>
                      </w:rPr>
                      <w:t>ru</w:t>
                    </w:r>
                  </w:hyperlink>
                  <w:r w:rsidRPr="008E1BA8">
                    <w:rPr>
                      <w:rFonts w:ascii="Helios" w:hAnsi="Helios"/>
                      <w:sz w:val="12"/>
                      <w:szCs w:val="12"/>
                    </w:rPr>
                    <w:t xml:space="preserve">, </w:t>
                  </w:r>
                  <w:hyperlink r:id="rId10" w:history="1">
                    <w:r w:rsidRPr="000D67AD">
                      <w:rPr>
                        <w:rFonts w:ascii="Helios" w:hAnsi="Helios"/>
                        <w:sz w:val="12"/>
                        <w:szCs w:val="12"/>
                        <w:lang w:val="en-US"/>
                      </w:rPr>
                      <w:t>www</w:t>
                    </w:r>
                    <w:r w:rsidRPr="008E1BA8">
                      <w:rPr>
                        <w:rFonts w:ascii="Helios" w:hAnsi="Helios"/>
                        <w:sz w:val="12"/>
                        <w:szCs w:val="12"/>
                      </w:rPr>
                      <w:t>.</w:t>
                    </w:r>
                    <w:r w:rsidRPr="000D67AD">
                      <w:rPr>
                        <w:rFonts w:ascii="Helios" w:hAnsi="Helios"/>
                        <w:sz w:val="12"/>
                        <w:szCs w:val="12"/>
                        <w:lang w:val="en-US"/>
                      </w:rPr>
                      <w:t>mrsk</w:t>
                    </w:r>
                    <w:r w:rsidRPr="008E1BA8">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0E4AC8" w:rsidRDefault="000E4AC8" w:rsidP="000E4AC8">
      <w:pPr>
        <w:spacing w:line="240" w:lineRule="auto"/>
        <w:jc w:val="right"/>
        <w:rPr>
          <w:sz w:val="24"/>
          <w:szCs w:val="24"/>
        </w:rPr>
      </w:pPr>
      <w:r>
        <w:rPr>
          <w:sz w:val="24"/>
          <w:szCs w:val="24"/>
        </w:rPr>
        <w:t>Председатель закупочной комиссии -</w:t>
      </w:r>
    </w:p>
    <w:p w:rsidR="000E4AC8" w:rsidRDefault="000E4AC8" w:rsidP="000E4AC8">
      <w:pPr>
        <w:spacing w:line="240" w:lineRule="auto"/>
        <w:jc w:val="right"/>
        <w:rPr>
          <w:sz w:val="24"/>
          <w:szCs w:val="24"/>
        </w:rPr>
      </w:pPr>
      <w:r>
        <w:rPr>
          <w:sz w:val="24"/>
          <w:szCs w:val="24"/>
        </w:rPr>
        <w:t xml:space="preserve">Начальник </w:t>
      </w:r>
      <w:proofErr w:type="gramStart"/>
      <w:r>
        <w:rPr>
          <w:sz w:val="24"/>
          <w:szCs w:val="24"/>
        </w:rPr>
        <w:t>УЛ</w:t>
      </w:r>
      <w:proofErr w:type="gramEnd"/>
      <w:r>
        <w:rPr>
          <w:sz w:val="24"/>
          <w:szCs w:val="24"/>
        </w:rPr>
        <w:t xml:space="preserve"> и МТО филиала </w:t>
      </w:r>
    </w:p>
    <w:p w:rsidR="000E4AC8" w:rsidRPr="00C12FA4" w:rsidRDefault="000E4AC8" w:rsidP="000E4AC8">
      <w:pPr>
        <w:spacing w:line="240" w:lineRule="auto"/>
        <w:jc w:val="right"/>
        <w:rPr>
          <w:sz w:val="24"/>
          <w:szCs w:val="24"/>
        </w:rPr>
      </w:pPr>
      <w:r>
        <w:rPr>
          <w:sz w:val="24"/>
          <w:szCs w:val="24"/>
        </w:rPr>
        <w:t>ПАО «МРСК Це</w:t>
      </w:r>
      <w:bookmarkStart w:id="6" w:name="_GoBack"/>
      <w:bookmarkEnd w:id="6"/>
      <w:r>
        <w:rPr>
          <w:sz w:val="24"/>
          <w:szCs w:val="24"/>
        </w:rPr>
        <w:t>нтра</w:t>
      </w:r>
      <w:proofErr w:type="gramStart"/>
      <w:r>
        <w:rPr>
          <w:sz w:val="24"/>
          <w:szCs w:val="24"/>
        </w:rPr>
        <w:t>»-</w:t>
      </w:r>
      <w:proofErr w:type="gramEnd"/>
      <w:r>
        <w:rPr>
          <w:sz w:val="24"/>
          <w:szCs w:val="24"/>
        </w:rPr>
        <w:t>«Курскэнерго»</w:t>
      </w:r>
    </w:p>
    <w:p w:rsidR="000E4AC8" w:rsidRPr="00C12FA4" w:rsidRDefault="000E4AC8" w:rsidP="000E4AC8">
      <w:pPr>
        <w:spacing w:line="240" w:lineRule="auto"/>
        <w:jc w:val="right"/>
      </w:pPr>
    </w:p>
    <w:p w:rsidR="007556FF" w:rsidRPr="00C12FA4" w:rsidRDefault="000E4AC8" w:rsidP="000E4AC8">
      <w:pPr>
        <w:spacing w:line="240" w:lineRule="auto"/>
        <w:jc w:val="right"/>
        <w:rPr>
          <w:sz w:val="24"/>
          <w:szCs w:val="24"/>
        </w:rPr>
      </w:pPr>
      <w:r>
        <w:rPr>
          <w:sz w:val="24"/>
          <w:szCs w:val="24"/>
        </w:rPr>
        <w:t xml:space="preserve">________________ </w:t>
      </w:r>
      <w:r>
        <w:rPr>
          <w:snapToGrid w:val="0"/>
          <w:sz w:val="24"/>
          <w:szCs w:val="24"/>
        </w:rPr>
        <w:t>О.С. Скрынников</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Протокол № </w:t>
      </w:r>
      <w:r w:rsidR="001251F4">
        <w:rPr>
          <w:b/>
          <w:kern w:val="36"/>
          <w:sz w:val="24"/>
          <w:szCs w:val="24"/>
        </w:rPr>
        <w:t>0021-КР-16</w:t>
      </w:r>
    </w:p>
    <w:p w:rsidR="007556FF" w:rsidRPr="00C12FA4" w:rsidRDefault="007556FF" w:rsidP="007556FF">
      <w:pPr>
        <w:spacing w:line="240" w:lineRule="auto"/>
        <w:ind w:left="6804" w:firstLine="0"/>
        <w:rPr>
          <w:b/>
          <w:kern w:val="36"/>
          <w:sz w:val="24"/>
          <w:szCs w:val="24"/>
        </w:rPr>
      </w:pPr>
      <w:r w:rsidRPr="00C12FA4">
        <w:rPr>
          <w:b/>
          <w:kern w:val="36"/>
          <w:sz w:val="24"/>
          <w:szCs w:val="24"/>
        </w:rPr>
        <w:t>от «</w:t>
      </w:r>
      <w:r w:rsidR="001251F4">
        <w:rPr>
          <w:b/>
          <w:kern w:val="36"/>
          <w:sz w:val="24"/>
          <w:szCs w:val="24"/>
        </w:rPr>
        <w:t>25</w:t>
      </w:r>
      <w:r w:rsidRPr="00C12FA4">
        <w:rPr>
          <w:b/>
          <w:kern w:val="36"/>
          <w:sz w:val="24"/>
          <w:szCs w:val="24"/>
        </w:rPr>
        <w:t xml:space="preserve">» </w:t>
      </w:r>
      <w:r w:rsidR="001251F4">
        <w:rPr>
          <w:b/>
          <w:kern w:val="36"/>
          <w:sz w:val="24"/>
          <w:szCs w:val="24"/>
        </w:rPr>
        <w:t>февраля</w:t>
      </w:r>
      <w:r w:rsidRPr="00C12FA4">
        <w:rPr>
          <w:b/>
          <w:kern w:val="36"/>
          <w:sz w:val="24"/>
          <w:szCs w:val="24"/>
        </w:rPr>
        <w:t xml:space="preserve">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1251F4" w:rsidRPr="001251F4">
        <w:rPr>
          <w:b/>
          <w:sz w:val="24"/>
          <w:szCs w:val="24"/>
        </w:rPr>
        <w:t>Договора на поставку запчастей и комплектующих для СВТ для нужд ПАО «МРСК Центра» (филиала «Курскэнерго»)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1251F4">
        <w:rPr>
          <w:sz w:val="24"/>
          <w:szCs w:val="24"/>
        </w:rPr>
        <w:t>Курск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F04258" w:rsidRDefault="006A695C">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F04258">
        <w:rPr>
          <w:noProof/>
        </w:rPr>
        <w:t>1</w:t>
      </w:r>
      <w:r w:rsidR="00F04258">
        <w:rPr>
          <w:rFonts w:asciiTheme="minorHAnsi" w:eastAsiaTheme="minorEastAsia" w:hAnsiTheme="minorHAnsi" w:cstheme="minorBidi"/>
          <w:b w:val="0"/>
          <w:caps w:val="0"/>
          <w:noProof/>
          <w:szCs w:val="22"/>
          <w:lang w:eastAsia="ru-RU"/>
        </w:rPr>
        <w:tab/>
      </w:r>
      <w:r w:rsidR="00F04258">
        <w:rPr>
          <w:noProof/>
        </w:rPr>
        <w:t>Общие положения</w:t>
      </w:r>
      <w:r w:rsidR="00F04258">
        <w:rPr>
          <w:noProof/>
        </w:rPr>
        <w:tab/>
      </w:r>
      <w:r>
        <w:rPr>
          <w:noProof/>
        </w:rPr>
        <w:fldChar w:fldCharType="begin"/>
      </w:r>
      <w:r w:rsidR="00F04258">
        <w:rPr>
          <w:noProof/>
        </w:rPr>
        <w:instrText xml:space="preserve"> PAGEREF _Toc441130929 \h </w:instrText>
      </w:r>
      <w:r>
        <w:rPr>
          <w:noProof/>
        </w:rPr>
      </w:r>
      <w:r>
        <w:rPr>
          <w:noProof/>
        </w:rPr>
        <w:fldChar w:fldCharType="separate"/>
      </w:r>
      <w:r w:rsidR="000E4AC8">
        <w:rPr>
          <w:noProof/>
        </w:rPr>
        <w:t>4</w:t>
      </w:r>
      <w:r>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A695C">
        <w:rPr>
          <w:noProof/>
        </w:rPr>
        <w:fldChar w:fldCharType="begin"/>
      </w:r>
      <w:r>
        <w:rPr>
          <w:noProof/>
        </w:rPr>
        <w:instrText xml:space="preserve"> PAGEREF _Toc441130930 \h </w:instrText>
      </w:r>
      <w:r w:rsidR="006A695C">
        <w:rPr>
          <w:noProof/>
        </w:rPr>
      </w:r>
      <w:r w:rsidR="006A695C">
        <w:rPr>
          <w:noProof/>
        </w:rPr>
        <w:fldChar w:fldCharType="separate"/>
      </w:r>
      <w:r w:rsidR="000E4AC8">
        <w:rPr>
          <w:noProof/>
        </w:rPr>
        <w:t>4</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A695C">
        <w:rPr>
          <w:noProof/>
        </w:rPr>
        <w:fldChar w:fldCharType="begin"/>
      </w:r>
      <w:r>
        <w:rPr>
          <w:noProof/>
        </w:rPr>
        <w:instrText xml:space="preserve"> PAGEREF _Toc441130931 \h </w:instrText>
      </w:r>
      <w:r w:rsidR="006A695C">
        <w:rPr>
          <w:noProof/>
        </w:rPr>
      </w:r>
      <w:r w:rsidR="006A695C">
        <w:rPr>
          <w:noProof/>
        </w:rPr>
        <w:fldChar w:fldCharType="separate"/>
      </w:r>
      <w:r w:rsidR="000E4AC8">
        <w:rPr>
          <w:noProof/>
        </w:rPr>
        <w:t>5</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A695C">
        <w:rPr>
          <w:noProof/>
        </w:rPr>
        <w:fldChar w:fldCharType="begin"/>
      </w:r>
      <w:r>
        <w:rPr>
          <w:noProof/>
        </w:rPr>
        <w:instrText xml:space="preserve"> PAGEREF _Toc441130932 \h </w:instrText>
      </w:r>
      <w:r w:rsidR="006A695C">
        <w:rPr>
          <w:noProof/>
        </w:rPr>
      </w:r>
      <w:r w:rsidR="006A695C">
        <w:rPr>
          <w:noProof/>
        </w:rPr>
        <w:fldChar w:fldCharType="separate"/>
      </w:r>
      <w:r w:rsidR="000E4AC8">
        <w:rPr>
          <w:noProof/>
        </w:rPr>
        <w:t>6</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A695C">
        <w:rPr>
          <w:noProof/>
        </w:rPr>
        <w:fldChar w:fldCharType="begin"/>
      </w:r>
      <w:r>
        <w:rPr>
          <w:noProof/>
        </w:rPr>
        <w:instrText xml:space="preserve"> PAGEREF _Toc441130933 \h </w:instrText>
      </w:r>
      <w:r w:rsidR="006A695C">
        <w:rPr>
          <w:noProof/>
        </w:rPr>
      </w:r>
      <w:r w:rsidR="006A695C">
        <w:rPr>
          <w:noProof/>
        </w:rPr>
        <w:fldChar w:fldCharType="separate"/>
      </w:r>
      <w:r w:rsidR="000E4AC8">
        <w:rPr>
          <w:noProof/>
        </w:rPr>
        <w:t>6</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A695C">
        <w:rPr>
          <w:noProof/>
        </w:rPr>
        <w:fldChar w:fldCharType="begin"/>
      </w:r>
      <w:r>
        <w:rPr>
          <w:noProof/>
        </w:rPr>
        <w:instrText xml:space="preserve"> PAGEREF _Toc441130934 \h </w:instrText>
      </w:r>
      <w:r w:rsidR="006A695C">
        <w:rPr>
          <w:noProof/>
        </w:rPr>
      </w:r>
      <w:r w:rsidR="006A695C">
        <w:rPr>
          <w:noProof/>
        </w:rPr>
        <w:fldChar w:fldCharType="separate"/>
      </w:r>
      <w:r w:rsidR="000E4AC8">
        <w:rPr>
          <w:noProof/>
        </w:rPr>
        <w:t>7</w:t>
      </w:r>
      <w:r w:rsidR="006A695C">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22F3A">
        <w:rPr>
          <w:noProof/>
        </w:rPr>
        <w:t>Антикоррупционная оговорка, включаемая в проект договора</w:t>
      </w:r>
      <w:r>
        <w:rPr>
          <w:noProof/>
        </w:rPr>
        <w:tab/>
      </w:r>
      <w:r w:rsidR="006A695C">
        <w:rPr>
          <w:noProof/>
        </w:rPr>
        <w:fldChar w:fldCharType="begin"/>
      </w:r>
      <w:r>
        <w:rPr>
          <w:noProof/>
        </w:rPr>
        <w:instrText xml:space="preserve"> PAGEREF _Toc441130942 \h </w:instrText>
      </w:r>
      <w:r w:rsidR="006A695C">
        <w:rPr>
          <w:noProof/>
        </w:rPr>
      </w:r>
      <w:r w:rsidR="006A695C">
        <w:rPr>
          <w:noProof/>
        </w:rPr>
        <w:fldChar w:fldCharType="separate"/>
      </w:r>
      <w:r w:rsidR="000E4AC8">
        <w:rPr>
          <w:noProof/>
        </w:rPr>
        <w:t>9</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A695C">
        <w:rPr>
          <w:noProof/>
        </w:rPr>
        <w:fldChar w:fldCharType="begin"/>
      </w:r>
      <w:r>
        <w:rPr>
          <w:noProof/>
        </w:rPr>
        <w:instrText xml:space="preserve"> PAGEREF _Toc441130943 \h </w:instrText>
      </w:r>
      <w:r w:rsidR="006A695C">
        <w:rPr>
          <w:noProof/>
        </w:rPr>
      </w:r>
      <w:r w:rsidR="006A695C">
        <w:rPr>
          <w:noProof/>
        </w:rPr>
        <w:fldChar w:fldCharType="separate"/>
      </w:r>
      <w:r w:rsidR="000E4AC8">
        <w:rPr>
          <w:noProof/>
        </w:rPr>
        <w:t>9</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22F3A">
        <w:rPr>
          <w:bCs w:val="0"/>
          <w:noProof/>
        </w:rPr>
        <w:t>Антикоррупционная оговорка, включаемая в проект договора</w:t>
      </w:r>
      <w:r>
        <w:rPr>
          <w:noProof/>
        </w:rPr>
        <w:tab/>
      </w:r>
      <w:r w:rsidR="006A695C">
        <w:rPr>
          <w:noProof/>
        </w:rPr>
        <w:fldChar w:fldCharType="begin"/>
      </w:r>
      <w:r>
        <w:rPr>
          <w:noProof/>
        </w:rPr>
        <w:instrText xml:space="preserve"> PAGEREF _Toc441130947 \h </w:instrText>
      </w:r>
      <w:r w:rsidR="006A695C">
        <w:rPr>
          <w:noProof/>
        </w:rPr>
      </w:r>
      <w:r w:rsidR="006A695C">
        <w:rPr>
          <w:noProof/>
        </w:rPr>
        <w:fldChar w:fldCharType="separate"/>
      </w:r>
      <w:r w:rsidR="000E4AC8">
        <w:rPr>
          <w:noProof/>
        </w:rPr>
        <w:t>9</w:t>
      </w:r>
      <w:r w:rsidR="006A695C">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A695C">
        <w:rPr>
          <w:noProof/>
        </w:rPr>
        <w:fldChar w:fldCharType="begin"/>
      </w:r>
      <w:r>
        <w:rPr>
          <w:noProof/>
        </w:rPr>
        <w:instrText xml:space="preserve"> PAGEREF _Toc441130951 \h </w:instrText>
      </w:r>
      <w:r w:rsidR="006A695C">
        <w:rPr>
          <w:noProof/>
        </w:rPr>
      </w:r>
      <w:r w:rsidR="006A695C">
        <w:rPr>
          <w:noProof/>
        </w:rPr>
        <w:fldChar w:fldCharType="separate"/>
      </w:r>
      <w:r w:rsidR="000E4AC8">
        <w:rPr>
          <w:noProof/>
        </w:rPr>
        <w:t>12</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A695C">
        <w:rPr>
          <w:noProof/>
        </w:rPr>
        <w:fldChar w:fldCharType="begin"/>
      </w:r>
      <w:r>
        <w:rPr>
          <w:noProof/>
        </w:rPr>
        <w:instrText xml:space="preserve"> PAGEREF _Toc441130952 \h </w:instrText>
      </w:r>
      <w:r w:rsidR="006A695C">
        <w:rPr>
          <w:noProof/>
        </w:rPr>
      </w:r>
      <w:r w:rsidR="006A695C">
        <w:rPr>
          <w:noProof/>
        </w:rPr>
        <w:fldChar w:fldCharType="separate"/>
      </w:r>
      <w:r w:rsidR="000E4AC8">
        <w:rPr>
          <w:noProof/>
        </w:rPr>
        <w:t>12</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A695C">
        <w:rPr>
          <w:noProof/>
        </w:rPr>
        <w:fldChar w:fldCharType="begin"/>
      </w:r>
      <w:r>
        <w:rPr>
          <w:noProof/>
        </w:rPr>
        <w:instrText xml:space="preserve"> PAGEREF _Toc441130955 \h </w:instrText>
      </w:r>
      <w:r w:rsidR="006A695C">
        <w:rPr>
          <w:noProof/>
        </w:rPr>
      </w:r>
      <w:r w:rsidR="006A695C">
        <w:rPr>
          <w:noProof/>
        </w:rPr>
        <w:fldChar w:fldCharType="separate"/>
      </w:r>
      <w:r w:rsidR="000E4AC8">
        <w:rPr>
          <w:noProof/>
        </w:rPr>
        <w:t>12</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A695C">
        <w:rPr>
          <w:noProof/>
        </w:rPr>
        <w:fldChar w:fldCharType="begin"/>
      </w:r>
      <w:r>
        <w:rPr>
          <w:noProof/>
        </w:rPr>
        <w:instrText xml:space="preserve"> PAGEREF _Toc441130956 \h </w:instrText>
      </w:r>
      <w:r w:rsidR="006A695C">
        <w:rPr>
          <w:noProof/>
        </w:rPr>
      </w:r>
      <w:r w:rsidR="006A695C">
        <w:rPr>
          <w:noProof/>
        </w:rPr>
        <w:fldChar w:fldCharType="separate"/>
      </w:r>
      <w:r w:rsidR="000E4AC8">
        <w:rPr>
          <w:noProof/>
        </w:rPr>
        <w:t>13</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A695C">
        <w:rPr>
          <w:noProof/>
        </w:rPr>
        <w:fldChar w:fldCharType="begin"/>
      </w:r>
      <w:r>
        <w:rPr>
          <w:noProof/>
        </w:rPr>
        <w:instrText xml:space="preserve"> PAGEREF _Toc441130971 \h </w:instrText>
      </w:r>
      <w:r w:rsidR="006A695C">
        <w:rPr>
          <w:noProof/>
        </w:rPr>
      </w:r>
      <w:r w:rsidR="006A695C">
        <w:rPr>
          <w:noProof/>
        </w:rPr>
        <w:fldChar w:fldCharType="separate"/>
      </w:r>
      <w:r w:rsidR="000E4AC8">
        <w:rPr>
          <w:noProof/>
        </w:rPr>
        <w:t>25</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A695C">
        <w:rPr>
          <w:noProof/>
        </w:rPr>
        <w:fldChar w:fldCharType="begin"/>
      </w:r>
      <w:r>
        <w:rPr>
          <w:noProof/>
        </w:rPr>
        <w:instrText xml:space="preserve"> PAGEREF _Toc441130974 \h </w:instrText>
      </w:r>
      <w:r w:rsidR="006A695C">
        <w:rPr>
          <w:noProof/>
        </w:rPr>
      </w:r>
      <w:r w:rsidR="006A695C">
        <w:rPr>
          <w:noProof/>
        </w:rPr>
        <w:fldChar w:fldCharType="separate"/>
      </w:r>
      <w:r w:rsidR="000E4AC8">
        <w:rPr>
          <w:noProof/>
        </w:rPr>
        <w:t>26</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A695C">
        <w:rPr>
          <w:noProof/>
        </w:rPr>
        <w:fldChar w:fldCharType="begin"/>
      </w:r>
      <w:r>
        <w:rPr>
          <w:noProof/>
        </w:rPr>
        <w:instrText xml:space="preserve"> PAGEREF _Toc441130975 \h </w:instrText>
      </w:r>
      <w:r w:rsidR="006A695C">
        <w:rPr>
          <w:noProof/>
        </w:rPr>
      </w:r>
      <w:r w:rsidR="006A695C">
        <w:rPr>
          <w:noProof/>
        </w:rPr>
        <w:fldChar w:fldCharType="separate"/>
      </w:r>
      <w:r w:rsidR="000E4AC8">
        <w:rPr>
          <w:noProof/>
        </w:rPr>
        <w:t>26</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6A695C">
        <w:rPr>
          <w:noProof/>
        </w:rPr>
        <w:fldChar w:fldCharType="begin"/>
      </w:r>
      <w:r>
        <w:rPr>
          <w:noProof/>
        </w:rPr>
        <w:instrText xml:space="preserve"> PAGEREF _Toc441130980 \h </w:instrText>
      </w:r>
      <w:r w:rsidR="006A695C">
        <w:rPr>
          <w:noProof/>
        </w:rPr>
      </w:r>
      <w:r w:rsidR="006A695C">
        <w:rPr>
          <w:noProof/>
        </w:rPr>
        <w:fldChar w:fldCharType="separate"/>
      </w:r>
      <w:r w:rsidR="000E4AC8">
        <w:rPr>
          <w:noProof/>
        </w:rPr>
        <w:t>28</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6A695C">
        <w:rPr>
          <w:noProof/>
        </w:rPr>
        <w:fldChar w:fldCharType="begin"/>
      </w:r>
      <w:r>
        <w:rPr>
          <w:noProof/>
        </w:rPr>
        <w:instrText xml:space="preserve"> PAGEREF _Toc441130981 \h </w:instrText>
      </w:r>
      <w:r w:rsidR="006A695C">
        <w:rPr>
          <w:noProof/>
        </w:rPr>
      </w:r>
      <w:r w:rsidR="006A695C">
        <w:rPr>
          <w:noProof/>
        </w:rPr>
        <w:fldChar w:fldCharType="separate"/>
      </w:r>
      <w:r w:rsidR="000E4AC8">
        <w:rPr>
          <w:noProof/>
        </w:rPr>
        <w:t>29</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A695C">
        <w:rPr>
          <w:noProof/>
        </w:rPr>
        <w:fldChar w:fldCharType="begin"/>
      </w:r>
      <w:r>
        <w:rPr>
          <w:noProof/>
        </w:rPr>
        <w:instrText xml:space="preserve"> PAGEREF _Toc441130982 \h </w:instrText>
      </w:r>
      <w:r w:rsidR="006A695C">
        <w:rPr>
          <w:noProof/>
        </w:rPr>
      </w:r>
      <w:r w:rsidR="006A695C">
        <w:rPr>
          <w:noProof/>
        </w:rPr>
        <w:fldChar w:fldCharType="separate"/>
      </w:r>
      <w:r w:rsidR="000E4AC8">
        <w:rPr>
          <w:noProof/>
        </w:rPr>
        <w:t>29</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A695C">
        <w:rPr>
          <w:noProof/>
        </w:rPr>
        <w:fldChar w:fldCharType="begin"/>
      </w:r>
      <w:r>
        <w:rPr>
          <w:noProof/>
        </w:rPr>
        <w:instrText xml:space="preserve"> PAGEREF _Toc441130983 \h </w:instrText>
      </w:r>
      <w:r w:rsidR="006A695C">
        <w:rPr>
          <w:noProof/>
        </w:rPr>
      </w:r>
      <w:r w:rsidR="006A695C">
        <w:rPr>
          <w:noProof/>
        </w:rPr>
        <w:fldChar w:fldCharType="separate"/>
      </w:r>
      <w:r w:rsidR="000E4AC8">
        <w:rPr>
          <w:noProof/>
        </w:rPr>
        <w:t>30</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6A695C">
        <w:rPr>
          <w:noProof/>
        </w:rPr>
        <w:fldChar w:fldCharType="begin"/>
      </w:r>
      <w:r>
        <w:rPr>
          <w:noProof/>
        </w:rPr>
        <w:instrText xml:space="preserve"> PAGEREF _Toc441130984 \h </w:instrText>
      </w:r>
      <w:r w:rsidR="006A695C">
        <w:rPr>
          <w:noProof/>
        </w:rPr>
      </w:r>
      <w:r w:rsidR="006A695C">
        <w:rPr>
          <w:noProof/>
        </w:rPr>
        <w:fldChar w:fldCharType="separate"/>
      </w:r>
      <w:r w:rsidR="000E4AC8">
        <w:rPr>
          <w:noProof/>
        </w:rPr>
        <w:t>31</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6A695C">
        <w:rPr>
          <w:noProof/>
        </w:rPr>
        <w:fldChar w:fldCharType="begin"/>
      </w:r>
      <w:r>
        <w:rPr>
          <w:noProof/>
        </w:rPr>
        <w:instrText xml:space="preserve"> PAGEREF _Toc441130985 \h </w:instrText>
      </w:r>
      <w:r w:rsidR="006A695C">
        <w:rPr>
          <w:noProof/>
        </w:rPr>
      </w:r>
      <w:r w:rsidR="006A695C">
        <w:rPr>
          <w:noProof/>
        </w:rPr>
        <w:fldChar w:fldCharType="separate"/>
      </w:r>
      <w:r w:rsidR="000E4AC8">
        <w:rPr>
          <w:noProof/>
        </w:rPr>
        <w:t>31</w:t>
      </w:r>
      <w:r w:rsidR="006A695C">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sidRPr="00A22F3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A695C">
        <w:rPr>
          <w:noProof/>
        </w:rPr>
        <w:fldChar w:fldCharType="begin"/>
      </w:r>
      <w:r>
        <w:rPr>
          <w:noProof/>
        </w:rPr>
        <w:instrText xml:space="preserve"> PAGEREF _Toc441130986 \h </w:instrText>
      </w:r>
      <w:r w:rsidR="006A695C">
        <w:rPr>
          <w:noProof/>
        </w:rPr>
      </w:r>
      <w:r w:rsidR="006A695C">
        <w:rPr>
          <w:noProof/>
        </w:rPr>
        <w:fldChar w:fldCharType="separate"/>
      </w:r>
      <w:r w:rsidR="000E4AC8">
        <w:rPr>
          <w:noProof/>
        </w:rPr>
        <w:t>32</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6A695C">
        <w:rPr>
          <w:noProof/>
        </w:rPr>
        <w:fldChar w:fldCharType="begin"/>
      </w:r>
      <w:r>
        <w:rPr>
          <w:noProof/>
        </w:rPr>
        <w:instrText xml:space="preserve"> PAGEREF _Toc441130987 \h </w:instrText>
      </w:r>
      <w:r w:rsidR="006A695C">
        <w:rPr>
          <w:noProof/>
        </w:rPr>
      </w:r>
      <w:r w:rsidR="006A695C">
        <w:rPr>
          <w:noProof/>
        </w:rPr>
        <w:fldChar w:fldCharType="separate"/>
      </w:r>
      <w:r w:rsidR="000E4AC8">
        <w:rPr>
          <w:noProof/>
        </w:rPr>
        <w:t>32</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6A695C">
        <w:rPr>
          <w:noProof/>
        </w:rPr>
        <w:fldChar w:fldCharType="begin"/>
      </w:r>
      <w:r>
        <w:rPr>
          <w:noProof/>
        </w:rPr>
        <w:instrText xml:space="preserve"> PAGEREF _Toc441130990 \h </w:instrText>
      </w:r>
      <w:r w:rsidR="006A695C">
        <w:rPr>
          <w:noProof/>
        </w:rPr>
      </w:r>
      <w:r w:rsidR="006A695C">
        <w:rPr>
          <w:noProof/>
        </w:rPr>
        <w:fldChar w:fldCharType="separate"/>
      </w:r>
      <w:r w:rsidR="000E4AC8">
        <w:rPr>
          <w:noProof/>
        </w:rPr>
        <w:t>32</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6A695C">
        <w:rPr>
          <w:noProof/>
        </w:rPr>
        <w:fldChar w:fldCharType="begin"/>
      </w:r>
      <w:r>
        <w:rPr>
          <w:noProof/>
        </w:rPr>
        <w:instrText xml:space="preserve"> PAGEREF _Toc441130992 \h </w:instrText>
      </w:r>
      <w:r w:rsidR="006A695C">
        <w:rPr>
          <w:noProof/>
        </w:rPr>
      </w:r>
      <w:r w:rsidR="006A695C">
        <w:rPr>
          <w:noProof/>
        </w:rPr>
        <w:fldChar w:fldCharType="separate"/>
      </w:r>
      <w:r w:rsidR="000E4AC8">
        <w:rPr>
          <w:noProof/>
        </w:rPr>
        <w:t>32</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6A695C">
        <w:rPr>
          <w:noProof/>
        </w:rPr>
        <w:fldChar w:fldCharType="begin"/>
      </w:r>
      <w:r>
        <w:rPr>
          <w:noProof/>
        </w:rPr>
        <w:instrText xml:space="preserve"> PAGEREF _Toc441130995 \h </w:instrText>
      </w:r>
      <w:r w:rsidR="006A695C">
        <w:rPr>
          <w:noProof/>
        </w:rPr>
      </w:r>
      <w:r w:rsidR="006A695C">
        <w:rPr>
          <w:noProof/>
        </w:rPr>
        <w:fldChar w:fldCharType="separate"/>
      </w:r>
      <w:r w:rsidR="000E4AC8">
        <w:rPr>
          <w:noProof/>
        </w:rPr>
        <w:t>32</w:t>
      </w:r>
      <w:r w:rsidR="006A695C">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A695C">
        <w:rPr>
          <w:noProof/>
        </w:rPr>
        <w:fldChar w:fldCharType="begin"/>
      </w:r>
      <w:r>
        <w:rPr>
          <w:noProof/>
        </w:rPr>
        <w:instrText xml:space="preserve"> PAGEREF _Toc441130998 \h </w:instrText>
      </w:r>
      <w:r w:rsidR="006A695C">
        <w:rPr>
          <w:noProof/>
        </w:rPr>
      </w:r>
      <w:r w:rsidR="006A695C">
        <w:rPr>
          <w:noProof/>
        </w:rPr>
        <w:fldChar w:fldCharType="separate"/>
      </w:r>
      <w:r w:rsidR="000E4AC8">
        <w:rPr>
          <w:noProof/>
        </w:rPr>
        <w:t>33</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A695C">
        <w:rPr>
          <w:noProof/>
        </w:rPr>
        <w:fldChar w:fldCharType="begin"/>
      </w:r>
      <w:r>
        <w:rPr>
          <w:noProof/>
        </w:rPr>
        <w:instrText xml:space="preserve"> PAGEREF _Toc441130999 \h </w:instrText>
      </w:r>
      <w:r w:rsidR="006A695C">
        <w:rPr>
          <w:noProof/>
        </w:rPr>
      </w:r>
      <w:r w:rsidR="006A695C">
        <w:rPr>
          <w:noProof/>
        </w:rPr>
        <w:fldChar w:fldCharType="separate"/>
      </w:r>
      <w:r w:rsidR="000E4AC8">
        <w:rPr>
          <w:noProof/>
        </w:rPr>
        <w:t>33</w:t>
      </w:r>
      <w:r w:rsidR="006A695C">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6A695C">
        <w:rPr>
          <w:noProof/>
        </w:rPr>
        <w:fldChar w:fldCharType="begin"/>
      </w:r>
      <w:r>
        <w:rPr>
          <w:noProof/>
        </w:rPr>
        <w:instrText xml:space="preserve"> PAGEREF _Toc441131000 \h </w:instrText>
      </w:r>
      <w:r w:rsidR="006A695C">
        <w:rPr>
          <w:noProof/>
        </w:rPr>
      </w:r>
      <w:r w:rsidR="006A695C">
        <w:rPr>
          <w:noProof/>
        </w:rPr>
        <w:fldChar w:fldCharType="separate"/>
      </w:r>
      <w:r w:rsidR="000E4AC8">
        <w:rPr>
          <w:noProof/>
        </w:rPr>
        <w:t>33</w:t>
      </w:r>
      <w:r w:rsidR="006A695C">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A695C">
        <w:rPr>
          <w:noProof/>
        </w:rPr>
        <w:fldChar w:fldCharType="begin"/>
      </w:r>
      <w:r>
        <w:rPr>
          <w:noProof/>
        </w:rPr>
        <w:instrText xml:space="preserve"> PAGEREF _Toc441131002 \h </w:instrText>
      </w:r>
      <w:r w:rsidR="006A695C">
        <w:rPr>
          <w:noProof/>
        </w:rPr>
      </w:r>
      <w:r w:rsidR="006A695C">
        <w:rPr>
          <w:noProof/>
        </w:rPr>
        <w:fldChar w:fldCharType="separate"/>
      </w:r>
      <w:r w:rsidR="000E4AC8">
        <w:rPr>
          <w:noProof/>
        </w:rPr>
        <w:t>37</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22F3A">
        <w:rPr>
          <w:bCs w:val="0"/>
          <w:noProof/>
        </w:rPr>
        <w:t xml:space="preserve">поставок </w:t>
      </w:r>
      <w:r>
        <w:rPr>
          <w:noProof/>
        </w:rPr>
        <w:t>(форма 2)</w:t>
      </w:r>
      <w:r>
        <w:rPr>
          <w:noProof/>
        </w:rPr>
        <w:tab/>
      </w:r>
      <w:r w:rsidR="006A695C">
        <w:rPr>
          <w:noProof/>
        </w:rPr>
        <w:fldChar w:fldCharType="begin"/>
      </w:r>
      <w:r>
        <w:rPr>
          <w:noProof/>
        </w:rPr>
        <w:instrText xml:space="preserve"> PAGEREF _Toc441131004 \h </w:instrText>
      </w:r>
      <w:r w:rsidR="006A695C">
        <w:rPr>
          <w:noProof/>
        </w:rPr>
      </w:r>
      <w:r w:rsidR="006A695C">
        <w:rPr>
          <w:noProof/>
        </w:rPr>
        <w:fldChar w:fldCharType="separate"/>
      </w:r>
      <w:r w:rsidR="000E4AC8">
        <w:rPr>
          <w:noProof/>
        </w:rPr>
        <w:t>39</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5.3</w:t>
      </w:r>
      <w:r>
        <w:rPr>
          <w:rFonts w:asciiTheme="minorHAnsi" w:eastAsiaTheme="minorEastAsia" w:hAnsiTheme="minorHAnsi" w:cstheme="minorBidi"/>
          <w:b w:val="0"/>
          <w:bCs w:val="0"/>
          <w:noProof/>
          <w:sz w:val="22"/>
          <w:szCs w:val="22"/>
          <w:lang w:eastAsia="ru-RU"/>
        </w:rPr>
        <w:tab/>
      </w:r>
      <w:r w:rsidRPr="00A22F3A">
        <w:rPr>
          <w:noProof/>
          <w:color w:val="000000"/>
        </w:rPr>
        <w:t>Техническое предложение (форма 3)</w:t>
      </w:r>
      <w:r>
        <w:rPr>
          <w:noProof/>
        </w:rPr>
        <w:tab/>
      </w:r>
      <w:r w:rsidR="006A695C">
        <w:rPr>
          <w:noProof/>
        </w:rPr>
        <w:fldChar w:fldCharType="begin"/>
      </w:r>
      <w:r>
        <w:rPr>
          <w:noProof/>
        </w:rPr>
        <w:instrText xml:space="preserve"> PAGEREF _Toc441131007 \h </w:instrText>
      </w:r>
      <w:r w:rsidR="006A695C">
        <w:rPr>
          <w:noProof/>
        </w:rPr>
      </w:r>
      <w:r w:rsidR="006A695C">
        <w:rPr>
          <w:noProof/>
        </w:rPr>
        <w:fldChar w:fldCharType="separate"/>
      </w:r>
      <w:r w:rsidR="000E4AC8">
        <w:rPr>
          <w:noProof/>
        </w:rPr>
        <w:t>42</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6A695C">
        <w:rPr>
          <w:noProof/>
        </w:rPr>
        <w:fldChar w:fldCharType="begin"/>
      </w:r>
      <w:r>
        <w:rPr>
          <w:noProof/>
        </w:rPr>
        <w:instrText xml:space="preserve"> PAGEREF _Toc441131010 \h </w:instrText>
      </w:r>
      <w:r w:rsidR="006A695C">
        <w:rPr>
          <w:noProof/>
        </w:rPr>
      </w:r>
      <w:r w:rsidR="006A695C">
        <w:rPr>
          <w:noProof/>
        </w:rPr>
        <w:fldChar w:fldCharType="separate"/>
      </w:r>
      <w:r w:rsidR="000E4AC8">
        <w:rPr>
          <w:noProof/>
        </w:rPr>
        <w:t>44</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5.5</w:t>
      </w:r>
      <w:r>
        <w:rPr>
          <w:rFonts w:asciiTheme="minorHAnsi" w:eastAsiaTheme="minorEastAsia" w:hAnsiTheme="minorHAnsi" w:cstheme="minorBidi"/>
          <w:b w:val="0"/>
          <w:bCs w:val="0"/>
          <w:noProof/>
          <w:sz w:val="22"/>
          <w:szCs w:val="22"/>
          <w:lang w:eastAsia="ru-RU"/>
        </w:rPr>
        <w:tab/>
      </w:r>
      <w:r w:rsidRPr="00A22F3A">
        <w:rPr>
          <w:noProof/>
          <w:color w:val="000000"/>
        </w:rPr>
        <w:t>Протокол разногласий к проекту Договора (форма 5)</w:t>
      </w:r>
      <w:r>
        <w:rPr>
          <w:noProof/>
        </w:rPr>
        <w:tab/>
      </w:r>
      <w:r w:rsidR="006A695C">
        <w:rPr>
          <w:noProof/>
        </w:rPr>
        <w:fldChar w:fldCharType="begin"/>
      </w:r>
      <w:r>
        <w:rPr>
          <w:noProof/>
        </w:rPr>
        <w:instrText xml:space="preserve"> PAGEREF _Toc441131013 \h </w:instrText>
      </w:r>
      <w:r w:rsidR="006A695C">
        <w:rPr>
          <w:noProof/>
        </w:rPr>
      </w:r>
      <w:r w:rsidR="006A695C">
        <w:rPr>
          <w:noProof/>
        </w:rPr>
        <w:fldChar w:fldCharType="separate"/>
      </w:r>
      <w:r w:rsidR="000E4AC8">
        <w:rPr>
          <w:noProof/>
        </w:rPr>
        <w:t>46</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6A695C">
        <w:rPr>
          <w:noProof/>
        </w:rPr>
        <w:fldChar w:fldCharType="begin"/>
      </w:r>
      <w:r>
        <w:rPr>
          <w:noProof/>
        </w:rPr>
        <w:instrText xml:space="preserve"> PAGEREF _Toc441131016 \h </w:instrText>
      </w:r>
      <w:r w:rsidR="006A695C">
        <w:rPr>
          <w:noProof/>
        </w:rPr>
      </w:r>
      <w:r w:rsidR="006A695C">
        <w:rPr>
          <w:noProof/>
        </w:rPr>
        <w:fldChar w:fldCharType="separate"/>
      </w:r>
      <w:r w:rsidR="000E4AC8">
        <w:rPr>
          <w:noProof/>
        </w:rPr>
        <w:t>48</w:t>
      </w:r>
      <w:r w:rsidR="006A695C">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5.6.1</w:t>
      </w:r>
      <w:r>
        <w:rPr>
          <w:rFonts w:asciiTheme="minorHAnsi" w:eastAsiaTheme="minorEastAsia" w:hAnsiTheme="minorHAnsi" w:cstheme="minorBidi"/>
          <w:bCs w:val="0"/>
          <w:iCs w:val="0"/>
          <w:noProof/>
          <w:sz w:val="22"/>
          <w:szCs w:val="22"/>
          <w:lang w:eastAsia="ru-RU"/>
        </w:rPr>
        <w:tab/>
      </w:r>
      <w:r w:rsidRPr="00A22F3A">
        <w:rPr>
          <w:noProof/>
        </w:rPr>
        <w:t>Форма Анкеты Участника</w:t>
      </w:r>
      <w:r>
        <w:rPr>
          <w:noProof/>
        </w:rPr>
        <w:tab/>
      </w:r>
      <w:r w:rsidR="006A695C">
        <w:rPr>
          <w:noProof/>
        </w:rPr>
        <w:fldChar w:fldCharType="begin"/>
      </w:r>
      <w:r>
        <w:rPr>
          <w:noProof/>
        </w:rPr>
        <w:instrText xml:space="preserve"> PAGEREF _Toc441131017 \h </w:instrText>
      </w:r>
      <w:r w:rsidR="006A695C">
        <w:rPr>
          <w:noProof/>
        </w:rPr>
      </w:r>
      <w:r w:rsidR="006A695C">
        <w:rPr>
          <w:noProof/>
        </w:rPr>
        <w:fldChar w:fldCharType="separate"/>
      </w:r>
      <w:r w:rsidR="000E4AC8">
        <w:rPr>
          <w:noProof/>
        </w:rPr>
        <w:t>48</w:t>
      </w:r>
      <w:r w:rsidR="006A695C">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5.6.2</w:t>
      </w:r>
      <w:r>
        <w:rPr>
          <w:rFonts w:asciiTheme="minorHAnsi" w:eastAsiaTheme="minorEastAsia" w:hAnsiTheme="minorHAnsi" w:cstheme="minorBidi"/>
          <w:bCs w:val="0"/>
          <w:iCs w:val="0"/>
          <w:noProof/>
          <w:sz w:val="22"/>
          <w:szCs w:val="22"/>
          <w:lang w:eastAsia="ru-RU"/>
        </w:rPr>
        <w:tab/>
      </w:r>
      <w:r w:rsidRPr="00A22F3A">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6A695C">
        <w:rPr>
          <w:noProof/>
        </w:rPr>
        <w:fldChar w:fldCharType="begin"/>
      </w:r>
      <w:r>
        <w:rPr>
          <w:noProof/>
        </w:rPr>
        <w:instrText xml:space="preserve"> PAGEREF _Toc441131018 \h </w:instrText>
      </w:r>
      <w:r w:rsidR="006A695C">
        <w:rPr>
          <w:noProof/>
        </w:rPr>
      </w:r>
      <w:r w:rsidR="006A695C">
        <w:rPr>
          <w:noProof/>
        </w:rPr>
        <w:fldChar w:fldCharType="separate"/>
      </w:r>
      <w:r w:rsidR="000E4AC8">
        <w:rPr>
          <w:noProof/>
        </w:rPr>
        <w:t>50</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6A695C">
        <w:rPr>
          <w:noProof/>
        </w:rPr>
        <w:fldChar w:fldCharType="begin"/>
      </w:r>
      <w:r>
        <w:rPr>
          <w:noProof/>
        </w:rPr>
        <w:instrText xml:space="preserve"> PAGEREF _Toc441131020 \h </w:instrText>
      </w:r>
      <w:r w:rsidR="006A695C">
        <w:rPr>
          <w:noProof/>
        </w:rPr>
      </w:r>
      <w:r w:rsidR="006A695C">
        <w:rPr>
          <w:noProof/>
        </w:rPr>
        <w:fldChar w:fldCharType="separate"/>
      </w:r>
      <w:r w:rsidR="000E4AC8">
        <w:rPr>
          <w:noProof/>
        </w:rPr>
        <w:t>53</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6A695C">
        <w:rPr>
          <w:noProof/>
        </w:rPr>
        <w:fldChar w:fldCharType="begin"/>
      </w:r>
      <w:r>
        <w:rPr>
          <w:noProof/>
        </w:rPr>
        <w:instrText xml:space="preserve"> PAGEREF _Toc441131023 \h </w:instrText>
      </w:r>
      <w:r w:rsidR="006A695C">
        <w:rPr>
          <w:noProof/>
        </w:rPr>
      </w:r>
      <w:r w:rsidR="006A695C">
        <w:rPr>
          <w:noProof/>
        </w:rPr>
        <w:fldChar w:fldCharType="separate"/>
      </w:r>
      <w:r w:rsidR="000E4AC8">
        <w:rPr>
          <w:noProof/>
        </w:rPr>
        <w:t>55</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6A695C">
        <w:rPr>
          <w:noProof/>
        </w:rPr>
        <w:fldChar w:fldCharType="begin"/>
      </w:r>
      <w:r>
        <w:rPr>
          <w:noProof/>
        </w:rPr>
        <w:instrText xml:space="preserve"> PAGEREF _Toc441131026 \h </w:instrText>
      </w:r>
      <w:r w:rsidR="006A695C">
        <w:rPr>
          <w:noProof/>
        </w:rPr>
      </w:r>
      <w:r w:rsidR="006A695C">
        <w:rPr>
          <w:noProof/>
        </w:rPr>
        <w:fldChar w:fldCharType="separate"/>
      </w:r>
      <w:r w:rsidR="000E4AC8">
        <w:rPr>
          <w:noProof/>
        </w:rPr>
        <w:t>57</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6A695C">
        <w:rPr>
          <w:noProof/>
        </w:rPr>
        <w:fldChar w:fldCharType="begin"/>
      </w:r>
      <w:r>
        <w:rPr>
          <w:noProof/>
        </w:rPr>
        <w:instrText xml:space="preserve"> PAGEREF _Toc441131029 \h </w:instrText>
      </w:r>
      <w:r w:rsidR="006A695C">
        <w:rPr>
          <w:noProof/>
        </w:rPr>
      </w:r>
      <w:r w:rsidR="006A695C">
        <w:rPr>
          <w:noProof/>
        </w:rPr>
        <w:fldChar w:fldCharType="separate"/>
      </w:r>
      <w:r w:rsidR="000E4AC8">
        <w:rPr>
          <w:noProof/>
        </w:rPr>
        <w:t>59</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6A695C">
        <w:rPr>
          <w:noProof/>
        </w:rPr>
        <w:fldChar w:fldCharType="begin"/>
      </w:r>
      <w:r>
        <w:rPr>
          <w:noProof/>
        </w:rPr>
        <w:instrText xml:space="preserve"> PAGEREF _Toc441131031 \h </w:instrText>
      </w:r>
      <w:r w:rsidR="006A695C">
        <w:rPr>
          <w:noProof/>
        </w:rPr>
      </w:r>
      <w:r w:rsidR="006A695C">
        <w:rPr>
          <w:noProof/>
        </w:rPr>
        <w:fldChar w:fldCharType="separate"/>
      </w:r>
      <w:r w:rsidR="000E4AC8">
        <w:rPr>
          <w:noProof/>
        </w:rPr>
        <w:t>60</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6A695C">
        <w:rPr>
          <w:noProof/>
        </w:rPr>
        <w:fldChar w:fldCharType="begin"/>
      </w:r>
      <w:r>
        <w:rPr>
          <w:noProof/>
        </w:rPr>
        <w:instrText xml:space="preserve"> PAGEREF _Toc441131034 \h </w:instrText>
      </w:r>
      <w:r w:rsidR="006A695C">
        <w:rPr>
          <w:noProof/>
        </w:rPr>
      </w:r>
      <w:r w:rsidR="006A695C">
        <w:rPr>
          <w:noProof/>
        </w:rPr>
        <w:fldChar w:fldCharType="separate"/>
      </w:r>
      <w:r w:rsidR="000E4AC8">
        <w:rPr>
          <w:noProof/>
        </w:rPr>
        <w:t>63</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6A695C">
        <w:rPr>
          <w:noProof/>
        </w:rPr>
        <w:fldChar w:fldCharType="begin"/>
      </w:r>
      <w:r>
        <w:rPr>
          <w:noProof/>
        </w:rPr>
        <w:instrText xml:space="preserve"> PAGEREF _Toc441131037 \h </w:instrText>
      </w:r>
      <w:r w:rsidR="006A695C">
        <w:rPr>
          <w:noProof/>
        </w:rPr>
      </w:r>
      <w:r w:rsidR="006A695C">
        <w:rPr>
          <w:noProof/>
        </w:rPr>
        <w:fldChar w:fldCharType="separate"/>
      </w:r>
      <w:r w:rsidR="000E4AC8">
        <w:rPr>
          <w:noProof/>
        </w:rPr>
        <w:t>65</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6A695C">
        <w:rPr>
          <w:noProof/>
        </w:rPr>
        <w:fldChar w:fldCharType="begin"/>
      </w:r>
      <w:r>
        <w:rPr>
          <w:noProof/>
        </w:rPr>
        <w:instrText xml:space="preserve"> PAGEREF _Toc441131040 \h </w:instrText>
      </w:r>
      <w:r w:rsidR="006A695C">
        <w:rPr>
          <w:noProof/>
        </w:rPr>
      </w:r>
      <w:r w:rsidR="006A695C">
        <w:rPr>
          <w:noProof/>
        </w:rPr>
        <w:fldChar w:fldCharType="separate"/>
      </w:r>
      <w:r w:rsidR="000E4AC8">
        <w:rPr>
          <w:noProof/>
        </w:rPr>
        <w:t>68</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A22F3A">
        <w:rPr>
          <w:noProof/>
          <w:color w:val="000000"/>
        </w:rPr>
        <w:t>(форма 15)</w:t>
      </w:r>
      <w:r>
        <w:rPr>
          <w:noProof/>
        </w:rPr>
        <w:tab/>
      </w:r>
      <w:r w:rsidR="006A695C">
        <w:rPr>
          <w:noProof/>
        </w:rPr>
        <w:fldChar w:fldCharType="begin"/>
      </w:r>
      <w:r>
        <w:rPr>
          <w:noProof/>
        </w:rPr>
        <w:instrText xml:space="preserve"> PAGEREF _Toc441131043 \h </w:instrText>
      </w:r>
      <w:r w:rsidR="006A695C">
        <w:rPr>
          <w:noProof/>
        </w:rPr>
      </w:r>
      <w:r w:rsidR="006A695C">
        <w:rPr>
          <w:noProof/>
        </w:rPr>
        <w:fldChar w:fldCharType="separate"/>
      </w:r>
      <w:r w:rsidR="000E4AC8">
        <w:rPr>
          <w:noProof/>
        </w:rPr>
        <w:t>70</w:t>
      </w:r>
      <w:r w:rsidR="006A695C">
        <w:rPr>
          <w:noProof/>
        </w:rPr>
        <w:fldChar w:fldCharType="end"/>
      </w:r>
    </w:p>
    <w:p w:rsidR="00717F60" w:rsidRPr="00E71A48" w:rsidRDefault="006A695C"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7" w:name="__RefHeading__391_1298132286"/>
      <w:bookmarkStart w:id="8" w:name="_Toc441130929"/>
      <w:bookmarkEnd w:id="7"/>
      <w:r w:rsidRPr="00E71A48">
        <w:rPr>
          <w:szCs w:val="24"/>
        </w:rPr>
        <w:lastRenderedPageBreak/>
        <w:t>Общие положения</w:t>
      </w:r>
      <w:bookmarkEnd w:id="8"/>
    </w:p>
    <w:p w:rsidR="00717F60" w:rsidRPr="00E71A48" w:rsidRDefault="00717F60" w:rsidP="00E722B6">
      <w:pPr>
        <w:pStyle w:val="2"/>
        <w:tabs>
          <w:tab w:val="clear" w:pos="1700"/>
          <w:tab w:val="left" w:pos="567"/>
        </w:tabs>
        <w:spacing w:line="264" w:lineRule="auto"/>
      </w:pPr>
      <w:bookmarkStart w:id="9" w:name="__RefHeading__393_1298132286"/>
      <w:bookmarkStart w:id="10" w:name="_Toc441130930"/>
      <w:bookmarkEnd w:id="9"/>
      <w:r w:rsidRPr="00E71A48">
        <w:t>Общие сведения о процедуре запроса предложений</w:t>
      </w:r>
      <w:bookmarkEnd w:id="10"/>
    </w:p>
    <w:p w:rsidR="005B75A6" w:rsidRPr="0086266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1" w:name="_Ref55193512"/>
      <w:bookmarkStart w:id="12" w:name="_Ref191386085"/>
      <w:bookmarkStart w:id="13" w:name="_Ref302563524"/>
      <w:bookmarkStart w:id="14"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xml:space="preserve">, </w:t>
      </w:r>
      <w:r w:rsidR="0096620E">
        <w:rPr>
          <w:iCs/>
          <w:sz w:val="24"/>
          <w:szCs w:val="24"/>
        </w:rPr>
        <w:t>с</w:t>
      </w:r>
      <w:r w:rsidR="0096620E" w:rsidRPr="00702B2C">
        <w:rPr>
          <w:iCs/>
          <w:sz w:val="24"/>
          <w:szCs w:val="24"/>
        </w:rPr>
        <w:t xml:space="preserve">екретарь Закупочной комиссии – </w:t>
      </w:r>
      <w:r w:rsidR="0096620E">
        <w:rPr>
          <w:iCs/>
          <w:sz w:val="24"/>
          <w:szCs w:val="24"/>
        </w:rPr>
        <w:t xml:space="preserve">специалист 1-й категории отдела закупочной деятельности </w:t>
      </w:r>
      <w:proofErr w:type="gramStart"/>
      <w:r w:rsidR="0096620E">
        <w:rPr>
          <w:iCs/>
          <w:sz w:val="24"/>
          <w:szCs w:val="24"/>
        </w:rPr>
        <w:t>УЛ</w:t>
      </w:r>
      <w:proofErr w:type="gramEnd"/>
      <w:r w:rsidR="0096620E">
        <w:rPr>
          <w:iCs/>
          <w:sz w:val="24"/>
          <w:szCs w:val="24"/>
        </w:rPr>
        <w:t xml:space="preserve"> и МТО филиала</w:t>
      </w:r>
      <w:r w:rsidR="0096620E" w:rsidRPr="00702B2C">
        <w:rPr>
          <w:iCs/>
          <w:sz w:val="24"/>
          <w:szCs w:val="24"/>
        </w:rPr>
        <w:t xml:space="preserve"> ПАО «МРСК Центра»</w:t>
      </w:r>
      <w:r w:rsidR="0096620E">
        <w:rPr>
          <w:iCs/>
          <w:sz w:val="24"/>
          <w:szCs w:val="24"/>
        </w:rPr>
        <w:t xml:space="preserve"> - «Курскэнерго»</w:t>
      </w:r>
      <w:r w:rsidR="0096620E" w:rsidRPr="00702B2C">
        <w:rPr>
          <w:iCs/>
          <w:sz w:val="24"/>
          <w:szCs w:val="24"/>
        </w:rPr>
        <w:t xml:space="preserve"> </w:t>
      </w:r>
      <w:r w:rsidR="0096620E">
        <w:rPr>
          <w:iCs/>
          <w:sz w:val="24"/>
          <w:szCs w:val="24"/>
        </w:rPr>
        <w:t>Носов А.Б</w:t>
      </w:r>
      <w:r w:rsidR="0096620E" w:rsidRPr="00702B2C">
        <w:rPr>
          <w:iCs/>
          <w:sz w:val="24"/>
          <w:szCs w:val="24"/>
        </w:rPr>
        <w:t>., контактные телефоны: (</w:t>
      </w:r>
      <w:r w:rsidR="0096620E">
        <w:rPr>
          <w:iCs/>
          <w:sz w:val="24"/>
          <w:szCs w:val="24"/>
        </w:rPr>
        <w:t>4712</w:t>
      </w:r>
      <w:r w:rsidR="0096620E" w:rsidRPr="00EA1920">
        <w:rPr>
          <w:iCs/>
          <w:sz w:val="24"/>
          <w:szCs w:val="24"/>
        </w:rPr>
        <w:t xml:space="preserve">) 55-70-49, </w:t>
      </w:r>
      <w:r w:rsidR="0096620E" w:rsidRPr="00EA1920">
        <w:rPr>
          <w:sz w:val="24"/>
          <w:szCs w:val="24"/>
        </w:rPr>
        <w:t xml:space="preserve">адрес электронной почты: </w:t>
      </w:r>
      <w:r w:rsidR="0096620E" w:rsidRPr="00EA1920">
        <w:rPr>
          <w:iCs/>
          <w:sz w:val="24"/>
          <w:szCs w:val="24"/>
        </w:rPr>
        <w:t xml:space="preserve"> </w:t>
      </w:r>
      <w:hyperlink r:id="rId18" w:history="1">
        <w:r w:rsidR="0096620E" w:rsidRPr="00EA1920">
          <w:rPr>
            <w:rStyle w:val="a7"/>
            <w:sz w:val="24"/>
            <w:szCs w:val="24"/>
            <w:lang w:val="en-US"/>
          </w:rPr>
          <w:t>nosov</w:t>
        </w:r>
        <w:r w:rsidR="0096620E" w:rsidRPr="00EA1920">
          <w:rPr>
            <w:rStyle w:val="a7"/>
            <w:sz w:val="24"/>
            <w:szCs w:val="24"/>
          </w:rPr>
          <w:t>.</w:t>
        </w:r>
        <w:r w:rsidR="0096620E" w:rsidRPr="00EA1920">
          <w:rPr>
            <w:rStyle w:val="a7"/>
            <w:sz w:val="24"/>
            <w:szCs w:val="24"/>
            <w:lang w:val="en-US"/>
          </w:rPr>
          <w:t>ab</w:t>
        </w:r>
        <w:r w:rsidR="0096620E" w:rsidRPr="00EA1920">
          <w:rPr>
            <w:rStyle w:val="a7"/>
            <w:sz w:val="24"/>
            <w:szCs w:val="24"/>
          </w:rPr>
          <w:t>@mrsk-1.ru</w:t>
        </w:r>
      </w:hyperlink>
      <w:r w:rsidR="0096620E" w:rsidRPr="00EA1920">
        <w:rPr>
          <w:iCs/>
          <w:sz w:val="24"/>
          <w:szCs w:val="24"/>
        </w:rPr>
        <w:t>, ответственное лицо –</w:t>
      </w:r>
      <w:r w:rsidR="0096620E" w:rsidRPr="00EA1920">
        <w:rPr>
          <w:sz w:val="24"/>
          <w:szCs w:val="24"/>
        </w:rPr>
        <w:t xml:space="preserve"> Носов Александр Борисович, контактные телефоны - (4712) 55-70-49, адрес электронной почты: </w:t>
      </w:r>
      <w:hyperlink r:id="rId19" w:history="1">
        <w:r w:rsidR="0096620E" w:rsidRPr="00EA1920">
          <w:rPr>
            <w:rStyle w:val="a7"/>
            <w:sz w:val="24"/>
            <w:szCs w:val="24"/>
            <w:lang w:val="en-US"/>
          </w:rPr>
          <w:t>nosov</w:t>
        </w:r>
        <w:r w:rsidR="0096620E" w:rsidRPr="00EA1920">
          <w:rPr>
            <w:rStyle w:val="a7"/>
            <w:sz w:val="24"/>
            <w:szCs w:val="24"/>
          </w:rPr>
          <w:t>.</w:t>
        </w:r>
        <w:r w:rsidR="0096620E" w:rsidRPr="00EA1920">
          <w:rPr>
            <w:rStyle w:val="a7"/>
            <w:sz w:val="24"/>
            <w:szCs w:val="24"/>
            <w:lang w:val="en-US"/>
          </w:rPr>
          <w:t>ab</w:t>
        </w:r>
        <w:r w:rsidR="0096620E" w:rsidRPr="00EA1920">
          <w:rPr>
            <w:rStyle w:val="a7"/>
            <w:sz w:val="24"/>
            <w:szCs w:val="24"/>
          </w:rPr>
          <w:t>@mrsk-1.ru</w:t>
        </w:r>
      </w:hyperlink>
      <w:r w:rsidR="0096620E" w:rsidRPr="0096620E">
        <w:rPr>
          <w:sz w:val="24"/>
          <w:szCs w:val="24"/>
        </w:rPr>
        <w:t>)</w:t>
      </w:r>
      <w:r w:rsidR="0096620E">
        <w:rPr>
          <w:rStyle w:val="a7"/>
        </w:rPr>
        <w:t>.</w:t>
      </w:r>
      <w:r w:rsidR="00862664" w:rsidRPr="00862664">
        <w:rPr>
          <w:sz w:val="24"/>
          <w:szCs w:val="24"/>
        </w:rPr>
        <w:t xml:space="preserve"> </w:t>
      </w:r>
      <w:proofErr w:type="gramStart"/>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w:t>
      </w:r>
      <w:r w:rsidRPr="0096620E">
        <w:rPr>
          <w:sz w:val="24"/>
          <w:szCs w:val="24"/>
        </w:rPr>
        <w:t xml:space="preserve">опубликованным </w:t>
      </w:r>
      <w:r w:rsidRPr="0096620E">
        <w:rPr>
          <w:b/>
          <w:sz w:val="24"/>
          <w:szCs w:val="24"/>
        </w:rPr>
        <w:t>«</w:t>
      </w:r>
      <w:r w:rsidR="0096620E" w:rsidRPr="0096620E">
        <w:rPr>
          <w:b/>
          <w:sz w:val="24"/>
          <w:szCs w:val="24"/>
        </w:rPr>
        <w:t>25</w:t>
      </w:r>
      <w:r w:rsidRPr="0096620E">
        <w:rPr>
          <w:b/>
          <w:sz w:val="24"/>
          <w:szCs w:val="24"/>
        </w:rPr>
        <w:t xml:space="preserve">» </w:t>
      </w:r>
      <w:r w:rsidR="0096620E" w:rsidRPr="0096620E">
        <w:rPr>
          <w:b/>
          <w:sz w:val="24"/>
          <w:szCs w:val="24"/>
        </w:rPr>
        <w:t>февраля</w:t>
      </w:r>
      <w:r w:rsidRPr="0096620E">
        <w:rPr>
          <w:b/>
          <w:sz w:val="24"/>
          <w:szCs w:val="24"/>
        </w:rPr>
        <w:t xml:space="preserve"> 20</w:t>
      </w:r>
      <w:r w:rsidR="00C12FA4" w:rsidRPr="0096620E">
        <w:rPr>
          <w:b/>
          <w:sz w:val="24"/>
          <w:szCs w:val="24"/>
        </w:rPr>
        <w:t>1</w:t>
      </w:r>
      <w:r w:rsidR="00862664" w:rsidRPr="0096620E">
        <w:rPr>
          <w:b/>
          <w:sz w:val="24"/>
          <w:szCs w:val="24"/>
        </w:rPr>
        <w:t>6</w:t>
      </w:r>
      <w:r w:rsidRPr="0096620E">
        <w:rPr>
          <w:b/>
          <w:sz w:val="24"/>
          <w:szCs w:val="24"/>
        </w:rPr>
        <w:t xml:space="preserve"> г.</w:t>
      </w:r>
      <w:r w:rsidRPr="00862664">
        <w:rPr>
          <w:sz w:val="24"/>
          <w:szCs w:val="24"/>
        </w:rPr>
        <w:t xml:space="preserve"> на официальном сайте (</w:t>
      </w:r>
      <w:hyperlink r:id="rId20"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21" w:history="1">
        <w:proofErr w:type="gramEnd"/>
        <w:r w:rsidR="007556FF" w:rsidRPr="00862664">
          <w:rPr>
            <w:rStyle w:val="a7"/>
            <w:sz w:val="24"/>
            <w:szCs w:val="24"/>
          </w:rPr>
          <w:t>www.mrsk-1.ru</w:t>
        </w:r>
        <w:proofErr w:type="gramStart"/>
      </w:hyperlink>
      <w:r w:rsidR="00862664" w:rsidRPr="00862664">
        <w:rPr>
          <w:sz w:val="24"/>
          <w:szCs w:val="24"/>
        </w:rPr>
        <w:t>)</w:t>
      </w:r>
      <w:r w:rsidR="00702B2C" w:rsidRPr="00862664">
        <w:rPr>
          <w:sz w:val="24"/>
          <w:szCs w:val="24"/>
        </w:rPr>
        <w:t xml:space="preserve">, на сайте ЭТП, указанном в п. </w:t>
      </w:r>
      <w:r w:rsidR="008E1BA8">
        <w:fldChar w:fldCharType="begin"/>
      </w:r>
      <w:r w:rsidR="008E1BA8">
        <w:instrText xml:space="preserve"> REF _Ref440269836 \r \h  \* MERGEFORMAT </w:instrText>
      </w:r>
      <w:r w:rsidR="008E1BA8">
        <w:fldChar w:fldCharType="separate"/>
      </w:r>
      <w:r w:rsidR="000E4AC8" w:rsidRPr="000E4AC8">
        <w:rPr>
          <w:sz w:val="24"/>
          <w:szCs w:val="24"/>
        </w:rPr>
        <w:t>1.1.2</w:t>
      </w:r>
      <w:r w:rsidR="008E1BA8">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96620E">
        <w:rPr>
          <w:sz w:val="24"/>
          <w:szCs w:val="24"/>
        </w:rPr>
        <w:t xml:space="preserve"> </w:t>
      </w:r>
      <w:r w:rsidR="0096620E" w:rsidRPr="00EA1920">
        <w:rPr>
          <w:sz w:val="24"/>
          <w:szCs w:val="24"/>
        </w:rPr>
        <w:t>являющихся субъектами малого и среднего предпринимательства (соответствующих критериям отнесения к субъектам малого и среднего</w:t>
      </w:r>
      <w:proofErr w:type="gramEnd"/>
      <w:r w:rsidR="0096620E" w:rsidRPr="00EA1920">
        <w:rPr>
          <w:sz w:val="24"/>
          <w:szCs w:val="24"/>
        </w:rPr>
        <w:t xml:space="preserve"> </w:t>
      </w:r>
      <w:proofErr w:type="gramStart"/>
      <w:r w:rsidR="0096620E" w:rsidRPr="00EA1920">
        <w:rPr>
          <w:sz w:val="24"/>
          <w:szCs w:val="24"/>
        </w:rPr>
        <w:t>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9D7F01" w:rsidRPr="00862664">
        <w:rPr>
          <w:sz w:val="24"/>
          <w:szCs w:val="24"/>
        </w:rPr>
        <w:t xml:space="preserve"> </w:t>
      </w:r>
      <w:r w:rsidR="00D15381">
        <w:rPr>
          <w:sz w:val="24"/>
          <w:szCs w:val="24"/>
        </w:rPr>
        <w:t xml:space="preserve">(далее – Участники)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1"/>
      <w:r w:rsidR="004B5EB3" w:rsidRPr="00862664">
        <w:rPr>
          <w:sz w:val="24"/>
          <w:szCs w:val="24"/>
        </w:rPr>
        <w:t xml:space="preserve">на право заключения </w:t>
      </w:r>
      <w:r w:rsidR="001251F4" w:rsidRPr="00637E4D">
        <w:rPr>
          <w:sz w:val="24"/>
        </w:rPr>
        <w:t xml:space="preserve">Договора </w:t>
      </w:r>
      <w:r w:rsidR="001251F4" w:rsidRPr="00617D51">
        <w:rPr>
          <w:sz w:val="24"/>
        </w:rPr>
        <w:t>на поставку запчастей и комплектующих для СВТ</w:t>
      </w:r>
      <w:r w:rsidR="001251F4" w:rsidRPr="00EE3344">
        <w:rPr>
          <w:sz w:val="24"/>
        </w:rPr>
        <w:t xml:space="preserve"> для нужд ПАО «МРСК Центра» (филиала </w:t>
      </w:r>
      <w:r w:rsidR="001251F4" w:rsidRPr="00617D51">
        <w:rPr>
          <w:sz w:val="24"/>
        </w:rPr>
        <w:t>«Курскэнерго»)</w:t>
      </w:r>
      <w:r w:rsidRPr="00862664">
        <w:rPr>
          <w:sz w:val="24"/>
          <w:szCs w:val="24"/>
        </w:rPr>
        <w:t>.</w:t>
      </w:r>
      <w:bookmarkEnd w:id="12"/>
      <w:bookmarkEnd w:id="13"/>
      <w:bookmarkEnd w:id="14"/>
      <w:proofErr w:type="gramEnd"/>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 xml:space="preserve">АО «Россети» </w:t>
      </w:r>
      <w:hyperlink r:id="rId22" w:history="1">
        <w:r w:rsidR="00862664" w:rsidRPr="001251F4">
          <w:rPr>
            <w:rStyle w:val="a7"/>
            <w:sz w:val="24"/>
            <w:szCs w:val="24"/>
          </w:rPr>
          <w:t>etp.rosseti.ru</w:t>
        </w:r>
      </w:hyperlink>
      <w:r w:rsidR="00862664" w:rsidRPr="00C12FA4">
        <w:rPr>
          <w:sz w:val="24"/>
          <w:szCs w:val="24"/>
        </w:rPr>
        <w:t xml:space="preserve"> </w:t>
      </w:r>
      <w:r w:rsidR="00702B2C" w:rsidRPr="00C12FA4">
        <w:rPr>
          <w:sz w:val="24"/>
          <w:szCs w:val="24"/>
        </w:rPr>
        <w:t>(далее — ЭТП)</w:t>
      </w:r>
      <w:r w:rsidR="005B75A6" w:rsidRPr="00C12FA4">
        <w:rPr>
          <w:sz w:val="24"/>
          <w:szCs w:val="24"/>
        </w:rPr>
        <w:t>.</w:t>
      </w:r>
      <w:bookmarkEnd w:id="15"/>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6"/>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7"/>
    </w:p>
    <w:p w:rsidR="00A40714" w:rsidRPr="00C12FA4" w:rsidRDefault="0096620E"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96620E">
        <w:rPr>
          <w:sz w:val="24"/>
          <w:szCs w:val="24"/>
        </w:rPr>
        <w:t>П</w:t>
      </w:r>
      <w:r w:rsidR="00717F60" w:rsidRPr="00C12FA4">
        <w:rPr>
          <w:sz w:val="24"/>
          <w:szCs w:val="24"/>
        </w:rPr>
        <w:t xml:space="preserve">раво заключения </w:t>
      </w:r>
      <w:bookmarkEnd w:id="18"/>
      <w:r w:rsidR="001251F4" w:rsidRPr="00637E4D">
        <w:rPr>
          <w:sz w:val="24"/>
        </w:rPr>
        <w:t xml:space="preserve">Договора </w:t>
      </w:r>
      <w:r w:rsidR="001251F4" w:rsidRPr="00617D51">
        <w:rPr>
          <w:sz w:val="24"/>
        </w:rPr>
        <w:t>на поставку запчастей и комплектующих для СВТ</w:t>
      </w:r>
      <w:r w:rsidR="001251F4" w:rsidRPr="00EE3344">
        <w:rPr>
          <w:sz w:val="24"/>
        </w:rPr>
        <w:t xml:space="preserve"> для нужд ПАО «МРСК Центра» (филиала </w:t>
      </w:r>
      <w:r w:rsidR="001251F4" w:rsidRPr="00617D51">
        <w:rPr>
          <w:sz w:val="24"/>
        </w:rPr>
        <w:t>«Курскэнерго»)</w:t>
      </w:r>
      <w:r w:rsidR="00702B2C" w:rsidRPr="00C12FA4">
        <w:rPr>
          <w:sz w:val="24"/>
          <w:szCs w:val="24"/>
        </w:rPr>
        <w:t>.</w:t>
      </w:r>
    </w:p>
    <w:p w:rsidR="008C4223" w:rsidRPr="00E71A48" w:rsidRDefault="008C4223" w:rsidP="00E722B6">
      <w:pPr>
        <w:keepNext/>
        <w:autoSpaceDE w:val="0"/>
        <w:autoSpaceDN w:val="0"/>
        <w:spacing w:line="264" w:lineRule="auto"/>
        <w:ind w:firstLine="540"/>
        <w:rPr>
          <w:sz w:val="24"/>
          <w:szCs w:val="24"/>
          <w:lang w:eastAsia="ru-RU"/>
        </w:rPr>
      </w:pPr>
      <w:r w:rsidRPr="00C12FA4">
        <w:rPr>
          <w:sz w:val="24"/>
          <w:szCs w:val="24"/>
        </w:rPr>
        <w:t xml:space="preserve">Количество </w:t>
      </w:r>
      <w:r w:rsidRPr="0096620E">
        <w:rPr>
          <w:sz w:val="24"/>
          <w:szCs w:val="24"/>
        </w:rPr>
        <w:t xml:space="preserve">лотов: </w:t>
      </w:r>
      <w:r w:rsidRPr="0096620E">
        <w:rPr>
          <w:b/>
          <w:sz w:val="24"/>
          <w:szCs w:val="24"/>
        </w:rPr>
        <w:t>1 (один)</w:t>
      </w:r>
      <w:r w:rsidRPr="0096620E">
        <w:rPr>
          <w:sz w:val="24"/>
          <w:szCs w:val="24"/>
        </w:rPr>
        <w:t>.</w:t>
      </w:r>
    </w:p>
    <w:bookmarkEnd w:id="19"/>
    <w:p w:rsidR="002A47D1" w:rsidRPr="00E71A48" w:rsidRDefault="002A47D1" w:rsidP="00E722B6">
      <w:pPr>
        <w:keepNext/>
        <w:autoSpaceDE w:val="0"/>
        <w:autoSpaceDN w:val="0"/>
        <w:spacing w:line="264" w:lineRule="auto"/>
        <w:ind w:firstLine="540"/>
        <w:rPr>
          <w:color w:val="000000"/>
          <w:sz w:val="24"/>
          <w:szCs w:val="24"/>
          <w:lang w:eastAsia="ru-RU"/>
        </w:rPr>
      </w:pPr>
      <w:r w:rsidRPr="000172FE">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0172FE">
        <w:rPr>
          <w:color w:val="000000"/>
          <w:sz w:val="24"/>
          <w:szCs w:val="24"/>
          <w:lang w:eastAsia="ru-RU"/>
        </w:rPr>
        <w:t>,</w:t>
      </w:r>
      <w:proofErr w:type="gramEnd"/>
      <w:r w:rsidRPr="000172FE">
        <w:rPr>
          <w:color w:val="000000"/>
          <w:sz w:val="24"/>
          <w:szCs w:val="24"/>
          <w:lang w:eastAsia="ru-RU"/>
        </w:rPr>
        <w:t xml:space="preserve"> если Участником предлагаются аналоги требуемой Заказчику продукции в составе свое</w:t>
      </w:r>
      <w:r w:rsidR="00841A6F">
        <w:rPr>
          <w:color w:val="000000"/>
          <w:sz w:val="24"/>
          <w:szCs w:val="24"/>
          <w:lang w:eastAsia="ru-RU"/>
        </w:rPr>
        <w:t>й</w:t>
      </w:r>
      <w:r w:rsidRPr="000172FE">
        <w:rPr>
          <w:color w:val="000000"/>
          <w:sz w:val="24"/>
          <w:szCs w:val="24"/>
          <w:lang w:eastAsia="ru-RU"/>
        </w:rPr>
        <w:t xml:space="preserve"> </w:t>
      </w:r>
      <w:r w:rsidR="00841A6F">
        <w:rPr>
          <w:color w:val="000000"/>
          <w:sz w:val="24"/>
          <w:szCs w:val="24"/>
          <w:lang w:eastAsia="ru-RU"/>
        </w:rPr>
        <w:t>Заявки,</w:t>
      </w:r>
      <w:r w:rsidRPr="000172FE">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Pr>
          <w:color w:val="000000"/>
          <w:sz w:val="24"/>
          <w:szCs w:val="24"/>
          <w:lang w:eastAsia="ru-RU"/>
        </w:rPr>
        <w:t>Заявки</w:t>
      </w:r>
      <w:r w:rsidRPr="000172FE">
        <w:rPr>
          <w:color w:val="000000"/>
          <w:sz w:val="24"/>
          <w:szCs w:val="24"/>
          <w:lang w:eastAsia="ru-RU"/>
        </w:rPr>
        <w:t xml:space="preserve"> Участника.</w:t>
      </w:r>
    </w:p>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96620E"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поставок</w:t>
      </w:r>
      <w:r w:rsidR="00717F60" w:rsidRPr="00E71A48">
        <w:rPr>
          <w:sz w:val="24"/>
          <w:szCs w:val="24"/>
        </w:rPr>
        <w:t xml:space="preserve">: </w:t>
      </w:r>
      <w:r w:rsidRPr="0096620E">
        <w:rPr>
          <w:b/>
          <w:sz w:val="24"/>
          <w:szCs w:val="24"/>
        </w:rPr>
        <w:t xml:space="preserve">в течение </w:t>
      </w:r>
      <w:r w:rsidR="0096620E" w:rsidRPr="0096620E">
        <w:rPr>
          <w:b/>
          <w:sz w:val="24"/>
          <w:szCs w:val="24"/>
        </w:rPr>
        <w:t>3-х месяцев</w:t>
      </w:r>
      <w:r w:rsidRPr="0096620E">
        <w:rPr>
          <w:b/>
          <w:sz w:val="24"/>
          <w:szCs w:val="24"/>
        </w:rPr>
        <w:t xml:space="preserve"> с момента заключения Договора</w:t>
      </w:r>
      <w:r w:rsidR="00717F60" w:rsidRPr="0096620E">
        <w:rPr>
          <w:sz w:val="24"/>
          <w:szCs w:val="24"/>
        </w:rPr>
        <w:t>.</w:t>
      </w:r>
      <w:bookmarkEnd w:id="20"/>
    </w:p>
    <w:p w:rsidR="008D2928" w:rsidRPr="0096620E" w:rsidRDefault="002A47D1" w:rsidP="0096620E">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8D2928">
        <w:rPr>
          <w:sz w:val="24"/>
          <w:szCs w:val="24"/>
        </w:rPr>
        <w:t xml:space="preserve">Отгрузочные реквизиты/базис поставки: </w:t>
      </w:r>
      <w:r w:rsidR="008D2928" w:rsidRPr="008D2928">
        <w:rPr>
          <w:sz w:val="24"/>
          <w:szCs w:val="24"/>
        </w:rPr>
        <w:t>на условиях DDP (Согласно ИНКОТЕРМС 2000) по адресам филиалов ПАО «МРСК Центра»:</w:t>
      </w:r>
      <w:bookmarkEnd w:id="21"/>
    </w:p>
    <w:p w:rsidR="008D2928" w:rsidRPr="0096620E" w:rsidRDefault="008D2928" w:rsidP="00BC19F9">
      <w:pPr>
        <w:pStyle w:val="afffffff2"/>
        <w:keepNext/>
        <w:numPr>
          <w:ilvl w:val="0"/>
          <w:numId w:val="81"/>
        </w:numPr>
        <w:tabs>
          <w:tab w:val="num" w:pos="1560"/>
        </w:tabs>
        <w:spacing w:line="240" w:lineRule="auto"/>
        <w:rPr>
          <w:rFonts w:ascii="Times New Roman" w:hAnsi="Times New Roman"/>
          <w:sz w:val="24"/>
          <w:szCs w:val="24"/>
        </w:rPr>
      </w:pPr>
      <w:r w:rsidRPr="0096620E">
        <w:rPr>
          <w:rFonts w:ascii="Times New Roman" w:hAnsi="Times New Roman"/>
          <w:sz w:val="24"/>
          <w:szCs w:val="24"/>
        </w:rPr>
        <w:t>«Курскэнерго», РФ, Курская область, Курский р-н, п. Ворошнево (Центральный склад);</w:t>
      </w:r>
    </w:p>
    <w:p w:rsidR="00717F60" w:rsidRPr="0096620E" w:rsidRDefault="008D2928" w:rsidP="0096620E">
      <w:pPr>
        <w:pStyle w:val="afffffff2"/>
        <w:keepNext/>
        <w:numPr>
          <w:ilvl w:val="0"/>
          <w:numId w:val="81"/>
        </w:numPr>
        <w:tabs>
          <w:tab w:val="num" w:pos="1560"/>
        </w:tabs>
        <w:spacing w:line="240" w:lineRule="auto"/>
        <w:rPr>
          <w:rFonts w:ascii="Times New Roman" w:hAnsi="Times New Roman"/>
          <w:sz w:val="24"/>
          <w:szCs w:val="24"/>
        </w:rPr>
      </w:pPr>
      <w:r w:rsidRPr="0096620E">
        <w:rPr>
          <w:rFonts w:ascii="Times New Roman" w:hAnsi="Times New Roman"/>
          <w:sz w:val="24"/>
          <w:szCs w:val="24"/>
        </w:rPr>
        <w:t>«</w:t>
      </w:r>
      <w:bookmarkStart w:id="22" w:name="_Ref440270663"/>
      <w:r w:rsidR="0022360B" w:rsidRPr="0096620E">
        <w:rPr>
          <w:rFonts w:ascii="Times New Roman" w:hAnsi="Times New Roman"/>
          <w:sz w:val="24"/>
          <w:szCs w:val="24"/>
        </w:rPr>
        <w:t xml:space="preserve">Форма и порядок оплаты: безналичный расчет, в течение 30 (тридцати) </w:t>
      </w:r>
      <w:r w:rsidR="0096620E">
        <w:rPr>
          <w:rFonts w:ascii="Times New Roman" w:hAnsi="Times New Roman"/>
          <w:sz w:val="24"/>
          <w:szCs w:val="24"/>
        </w:rPr>
        <w:t>календарных</w:t>
      </w:r>
      <w:r w:rsidR="0022360B" w:rsidRPr="0096620E">
        <w:rPr>
          <w:rFonts w:ascii="Times New Roman" w:hAnsi="Times New Roman"/>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2"/>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lastRenderedPageBreak/>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6A695C">
        <w:rPr>
          <w:iCs/>
          <w:sz w:val="24"/>
          <w:szCs w:val="24"/>
        </w:rPr>
        <w:fldChar w:fldCharType="begin"/>
      </w:r>
      <w:r w:rsidR="00E71A48">
        <w:rPr>
          <w:iCs/>
          <w:sz w:val="24"/>
          <w:szCs w:val="24"/>
        </w:rPr>
        <w:instrText xml:space="preserve"> REF _Ref311232052 \r \h </w:instrText>
      </w:r>
      <w:r w:rsidR="006A695C">
        <w:rPr>
          <w:iCs/>
          <w:sz w:val="24"/>
          <w:szCs w:val="24"/>
        </w:rPr>
      </w:r>
      <w:r w:rsidR="006A695C">
        <w:rPr>
          <w:iCs/>
          <w:sz w:val="24"/>
          <w:szCs w:val="24"/>
        </w:rPr>
        <w:fldChar w:fldCharType="separate"/>
      </w:r>
      <w:r w:rsidR="000E4AC8">
        <w:rPr>
          <w:iCs/>
          <w:sz w:val="24"/>
          <w:szCs w:val="24"/>
        </w:rPr>
        <w:t>3</w:t>
      </w:r>
      <w:r w:rsidR="006A695C">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6A695C">
        <w:rPr>
          <w:sz w:val="24"/>
          <w:szCs w:val="24"/>
        </w:rPr>
        <w:fldChar w:fldCharType="begin"/>
      </w:r>
      <w:r w:rsidR="008D2928">
        <w:rPr>
          <w:sz w:val="24"/>
          <w:szCs w:val="24"/>
        </w:rPr>
        <w:instrText xml:space="preserve"> REF _Ref440270568 \r \h </w:instrText>
      </w:r>
      <w:r w:rsidR="006A695C">
        <w:rPr>
          <w:sz w:val="24"/>
          <w:szCs w:val="24"/>
        </w:rPr>
      </w:r>
      <w:r w:rsidR="006A695C">
        <w:rPr>
          <w:sz w:val="24"/>
          <w:szCs w:val="24"/>
        </w:rPr>
        <w:fldChar w:fldCharType="separate"/>
      </w:r>
      <w:r w:rsidR="000E4AC8">
        <w:rPr>
          <w:sz w:val="24"/>
          <w:szCs w:val="24"/>
        </w:rPr>
        <w:t>4</w:t>
      </w:r>
      <w:r w:rsidR="006A695C">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8E1BA8">
        <w:fldChar w:fldCharType="begin"/>
      </w:r>
      <w:r w:rsidR="008E1BA8">
        <w:instrText xml:space="preserve"> REF _Ref305973574 \r \h  \* MERGEFORMAT </w:instrText>
      </w:r>
      <w:r w:rsidR="008E1BA8">
        <w:fldChar w:fldCharType="separate"/>
      </w:r>
      <w:r w:rsidR="000E4AC8">
        <w:t>2</w:t>
      </w:r>
      <w:r w:rsidR="008E1BA8">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6A695C">
        <w:rPr>
          <w:iCs/>
          <w:sz w:val="24"/>
          <w:szCs w:val="24"/>
        </w:rPr>
        <w:fldChar w:fldCharType="begin"/>
      </w:r>
      <w:r w:rsidR="008D2928">
        <w:rPr>
          <w:iCs/>
          <w:sz w:val="24"/>
          <w:szCs w:val="24"/>
        </w:rPr>
        <w:instrText xml:space="preserve"> REF _Ref440270602 \r \h </w:instrText>
      </w:r>
      <w:r w:rsidR="006A695C">
        <w:rPr>
          <w:iCs/>
          <w:sz w:val="24"/>
          <w:szCs w:val="24"/>
        </w:rPr>
      </w:r>
      <w:r w:rsidR="006A695C">
        <w:rPr>
          <w:iCs/>
          <w:sz w:val="24"/>
          <w:szCs w:val="24"/>
        </w:rPr>
        <w:fldChar w:fldCharType="separate"/>
      </w:r>
      <w:r w:rsidR="000E4AC8">
        <w:rPr>
          <w:iCs/>
          <w:sz w:val="24"/>
          <w:szCs w:val="24"/>
        </w:rPr>
        <w:t>5</w:t>
      </w:r>
      <w:r w:rsidR="006A695C">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22360B">
        <w:rPr>
          <w:sz w:val="24"/>
          <w:szCs w:val="24"/>
        </w:rPr>
        <w:t>п.п</w:t>
      </w:r>
      <w:proofErr w:type="spellEnd"/>
      <w:r w:rsidRPr="0022360B">
        <w:rPr>
          <w:sz w:val="24"/>
          <w:szCs w:val="24"/>
        </w:rPr>
        <w:t xml:space="preserve">. </w:t>
      </w:r>
      <w:r w:rsidR="006A695C">
        <w:rPr>
          <w:sz w:val="24"/>
          <w:szCs w:val="24"/>
        </w:rPr>
        <w:fldChar w:fldCharType="begin"/>
      </w:r>
      <w:r w:rsidR="008D2928">
        <w:rPr>
          <w:sz w:val="24"/>
          <w:szCs w:val="24"/>
        </w:rPr>
        <w:instrText xml:space="preserve"> REF _Ref440270637 \r \h </w:instrText>
      </w:r>
      <w:r w:rsidR="006A695C">
        <w:rPr>
          <w:sz w:val="24"/>
          <w:szCs w:val="24"/>
        </w:rPr>
      </w:r>
      <w:r w:rsidR="006A695C">
        <w:rPr>
          <w:sz w:val="24"/>
          <w:szCs w:val="24"/>
        </w:rPr>
        <w:fldChar w:fldCharType="separate"/>
      </w:r>
      <w:r w:rsidR="000E4AC8">
        <w:rPr>
          <w:sz w:val="24"/>
          <w:szCs w:val="24"/>
        </w:rPr>
        <w:t>1.1.5</w:t>
      </w:r>
      <w:r w:rsidR="006A695C">
        <w:rPr>
          <w:sz w:val="24"/>
          <w:szCs w:val="24"/>
        </w:rPr>
        <w:fldChar w:fldCharType="end"/>
      </w:r>
      <w:r w:rsidRPr="0022360B">
        <w:rPr>
          <w:sz w:val="24"/>
          <w:szCs w:val="24"/>
        </w:rPr>
        <w:t xml:space="preserve">, </w:t>
      </w:r>
      <w:r w:rsidR="006A695C">
        <w:rPr>
          <w:sz w:val="24"/>
          <w:szCs w:val="24"/>
        </w:rPr>
        <w:fldChar w:fldCharType="begin"/>
      </w:r>
      <w:r w:rsidR="008D2928">
        <w:rPr>
          <w:sz w:val="24"/>
          <w:szCs w:val="24"/>
        </w:rPr>
        <w:instrText xml:space="preserve"> REF _Ref440270651 \r \h </w:instrText>
      </w:r>
      <w:r w:rsidR="006A695C">
        <w:rPr>
          <w:sz w:val="24"/>
          <w:szCs w:val="24"/>
        </w:rPr>
      </w:r>
      <w:r w:rsidR="006A695C">
        <w:rPr>
          <w:sz w:val="24"/>
          <w:szCs w:val="24"/>
        </w:rPr>
        <w:fldChar w:fldCharType="separate"/>
      </w:r>
      <w:r w:rsidR="000E4AC8">
        <w:rPr>
          <w:sz w:val="24"/>
          <w:szCs w:val="24"/>
        </w:rPr>
        <w:t>1.1.6</w:t>
      </w:r>
      <w:r w:rsidR="006A695C">
        <w:rPr>
          <w:sz w:val="24"/>
          <w:szCs w:val="24"/>
        </w:rPr>
        <w:fldChar w:fldCharType="end"/>
      </w:r>
      <w:r w:rsidRPr="0022360B">
        <w:rPr>
          <w:sz w:val="24"/>
          <w:szCs w:val="24"/>
        </w:rPr>
        <w:t xml:space="preserve">, </w:t>
      </w:r>
      <w:r w:rsidR="006A695C">
        <w:rPr>
          <w:sz w:val="24"/>
          <w:szCs w:val="24"/>
        </w:rPr>
        <w:fldChar w:fldCharType="begin"/>
      </w:r>
      <w:r w:rsidR="008D2928">
        <w:rPr>
          <w:sz w:val="24"/>
          <w:szCs w:val="24"/>
        </w:rPr>
        <w:instrText xml:space="preserve"> REF _Ref440270663 \r \h </w:instrText>
      </w:r>
      <w:r w:rsidR="006A695C">
        <w:rPr>
          <w:sz w:val="24"/>
          <w:szCs w:val="24"/>
        </w:rPr>
      </w:r>
      <w:r w:rsidR="006A695C">
        <w:rPr>
          <w:sz w:val="24"/>
          <w:szCs w:val="24"/>
        </w:rPr>
        <w:fldChar w:fldCharType="separate"/>
      </w:r>
      <w:r w:rsidR="000E4AC8">
        <w:rPr>
          <w:sz w:val="24"/>
          <w:szCs w:val="24"/>
        </w:rPr>
        <w:t>-</w:t>
      </w:r>
      <w:r w:rsidR="006A695C">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w:t>
      </w:r>
      <w:proofErr w:type="gramStart"/>
      <w:r w:rsidRPr="003803A7">
        <w:rPr>
          <w:sz w:val="24"/>
          <w:szCs w:val="24"/>
        </w:rPr>
        <w:t>указанными</w:t>
      </w:r>
      <w:proofErr w:type="gramEnd"/>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6A695C">
        <w:rPr>
          <w:sz w:val="24"/>
          <w:szCs w:val="24"/>
        </w:rPr>
        <w:fldChar w:fldCharType="begin"/>
      </w:r>
      <w:r w:rsidR="008D2928">
        <w:rPr>
          <w:sz w:val="24"/>
          <w:szCs w:val="24"/>
        </w:rPr>
        <w:instrText xml:space="preserve"> REF _Ref440270637 \r \h </w:instrText>
      </w:r>
      <w:r w:rsidR="006A695C">
        <w:rPr>
          <w:sz w:val="24"/>
          <w:szCs w:val="24"/>
        </w:rPr>
      </w:r>
      <w:r w:rsidR="006A695C">
        <w:rPr>
          <w:sz w:val="24"/>
          <w:szCs w:val="24"/>
        </w:rPr>
        <w:fldChar w:fldCharType="separate"/>
      </w:r>
      <w:r w:rsidR="000E4AC8">
        <w:rPr>
          <w:sz w:val="24"/>
          <w:szCs w:val="24"/>
        </w:rPr>
        <w:t>1.1.5</w:t>
      </w:r>
      <w:r w:rsidR="006A695C">
        <w:rPr>
          <w:sz w:val="24"/>
          <w:szCs w:val="24"/>
        </w:rPr>
        <w:fldChar w:fldCharType="end"/>
      </w:r>
      <w:r w:rsidR="008D2928" w:rsidRPr="0022360B">
        <w:rPr>
          <w:sz w:val="24"/>
          <w:szCs w:val="24"/>
        </w:rPr>
        <w:t xml:space="preserve">, </w:t>
      </w:r>
      <w:r w:rsidR="006A695C">
        <w:rPr>
          <w:sz w:val="24"/>
          <w:szCs w:val="24"/>
        </w:rPr>
        <w:fldChar w:fldCharType="begin"/>
      </w:r>
      <w:r w:rsidR="008D2928">
        <w:rPr>
          <w:sz w:val="24"/>
          <w:szCs w:val="24"/>
        </w:rPr>
        <w:instrText xml:space="preserve"> REF _Ref440270651 \r \h </w:instrText>
      </w:r>
      <w:r w:rsidR="006A695C">
        <w:rPr>
          <w:sz w:val="24"/>
          <w:szCs w:val="24"/>
        </w:rPr>
      </w:r>
      <w:r w:rsidR="006A695C">
        <w:rPr>
          <w:sz w:val="24"/>
          <w:szCs w:val="24"/>
        </w:rPr>
        <w:fldChar w:fldCharType="separate"/>
      </w:r>
      <w:r w:rsidR="000E4AC8">
        <w:rPr>
          <w:sz w:val="24"/>
          <w:szCs w:val="24"/>
        </w:rPr>
        <w:t>1.1.6</w:t>
      </w:r>
      <w:r w:rsidR="006A695C">
        <w:rPr>
          <w:sz w:val="24"/>
          <w:szCs w:val="24"/>
        </w:rPr>
        <w:fldChar w:fldCharType="end"/>
      </w:r>
      <w:r w:rsidR="008D2928" w:rsidRPr="0022360B">
        <w:rPr>
          <w:sz w:val="24"/>
          <w:szCs w:val="24"/>
        </w:rPr>
        <w:t xml:space="preserve">, </w:t>
      </w:r>
      <w:r w:rsidR="006A695C">
        <w:rPr>
          <w:sz w:val="24"/>
          <w:szCs w:val="24"/>
        </w:rPr>
        <w:fldChar w:fldCharType="begin"/>
      </w:r>
      <w:r w:rsidR="008D2928">
        <w:rPr>
          <w:sz w:val="24"/>
          <w:szCs w:val="24"/>
        </w:rPr>
        <w:instrText xml:space="preserve"> REF _Ref440270663 \r \h </w:instrText>
      </w:r>
      <w:r w:rsidR="006A695C">
        <w:rPr>
          <w:sz w:val="24"/>
          <w:szCs w:val="24"/>
        </w:rPr>
      </w:r>
      <w:r w:rsidR="006A695C">
        <w:rPr>
          <w:sz w:val="24"/>
          <w:szCs w:val="24"/>
        </w:rPr>
        <w:fldChar w:fldCharType="separate"/>
      </w:r>
      <w:r w:rsidR="000E4AC8">
        <w:rPr>
          <w:sz w:val="24"/>
          <w:szCs w:val="24"/>
        </w:rPr>
        <w:t>-</w:t>
      </w:r>
      <w:r w:rsidR="006A695C">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6A695C">
        <w:rPr>
          <w:sz w:val="24"/>
          <w:szCs w:val="24"/>
        </w:rPr>
        <w:fldChar w:fldCharType="begin"/>
      </w:r>
      <w:r w:rsidR="008D2928">
        <w:rPr>
          <w:sz w:val="24"/>
          <w:szCs w:val="24"/>
        </w:rPr>
        <w:instrText xml:space="preserve"> REF _Ref440270663 \r \h </w:instrText>
      </w:r>
      <w:r w:rsidR="006A695C">
        <w:rPr>
          <w:sz w:val="24"/>
          <w:szCs w:val="24"/>
        </w:rPr>
      </w:r>
      <w:r w:rsidR="006A695C">
        <w:rPr>
          <w:sz w:val="24"/>
          <w:szCs w:val="24"/>
        </w:rPr>
        <w:fldChar w:fldCharType="separate"/>
      </w:r>
      <w:r w:rsidR="000E4AC8">
        <w:rPr>
          <w:sz w:val="24"/>
          <w:szCs w:val="24"/>
        </w:rPr>
        <w:t>-</w:t>
      </w:r>
      <w:r w:rsidR="006A695C">
        <w:rPr>
          <w:sz w:val="24"/>
          <w:szCs w:val="24"/>
        </w:rPr>
        <w:fldChar w:fldCharType="end"/>
      </w:r>
      <w:r w:rsidRPr="0022360B">
        <w:rPr>
          <w:sz w:val="24"/>
          <w:szCs w:val="24"/>
        </w:rPr>
        <w:t>.</w:t>
      </w:r>
      <w:bookmarkEnd w:id="23"/>
      <w:bookmarkEnd w:id="24"/>
      <w:bookmarkEnd w:id="25"/>
      <w:bookmarkEnd w:id="26"/>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41130931"/>
      <w:r w:rsidRPr="00E71A48">
        <w:t>Правовой статус документов</w:t>
      </w:r>
      <w:bookmarkEnd w:id="27"/>
      <w:bookmarkEnd w:id="28"/>
      <w:bookmarkEnd w:id="29"/>
      <w:bookmarkEnd w:id="30"/>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8E1BA8">
        <w:fldChar w:fldCharType="begin"/>
      </w:r>
      <w:r w:rsidR="008E1BA8">
        <w:instrText xml:space="preserve"> REF _Ref305973033 \r \h  \* MERGEFORMAT </w:instrText>
      </w:r>
      <w:r w:rsidR="008E1BA8">
        <w:fldChar w:fldCharType="separate"/>
      </w:r>
      <w:r w:rsidR="000E4AC8" w:rsidRPr="000E4AC8">
        <w:rPr>
          <w:sz w:val="24"/>
          <w:szCs w:val="24"/>
        </w:rPr>
        <w:t>3.2</w:t>
      </w:r>
      <w:r w:rsidR="008E1BA8">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lastRenderedPageBreak/>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3" w:name="__RefHeading__397_1298132286"/>
      <w:bookmarkStart w:id="34" w:name="_Toc441130932"/>
      <w:bookmarkEnd w:id="33"/>
      <w:r w:rsidRPr="00E71A48">
        <w:t>Особые положения в связи с проведением Запроса предложений на ЭТП</w:t>
      </w:r>
      <w:bookmarkEnd w:id="34"/>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8E1BA8">
        <w:fldChar w:fldCharType="begin"/>
      </w:r>
      <w:r w:rsidR="008E1BA8">
        <w:instrText xml:space="preserve"> REF _Ref191386109 \n \h  \* MERGEFORMAT </w:instrText>
      </w:r>
      <w:r w:rsidR="008E1BA8">
        <w:fldChar w:fldCharType="separate"/>
      </w:r>
      <w:r w:rsidR="000E4AC8" w:rsidRPr="000E4AC8">
        <w:rPr>
          <w:color w:val="000000"/>
          <w:sz w:val="24"/>
          <w:szCs w:val="24"/>
        </w:rPr>
        <w:t>3.3.2</w:t>
      </w:r>
      <w:r w:rsidR="008E1BA8">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6A695C">
        <w:rPr>
          <w:sz w:val="24"/>
          <w:szCs w:val="24"/>
        </w:rPr>
        <w:fldChar w:fldCharType="begin"/>
      </w:r>
      <w:r w:rsidR="008D1B83">
        <w:rPr>
          <w:bCs w:val="0"/>
          <w:sz w:val="24"/>
          <w:szCs w:val="24"/>
        </w:rPr>
        <w:instrText xml:space="preserve"> REF _Ref442188512 \r \h </w:instrText>
      </w:r>
      <w:r w:rsidR="006A695C">
        <w:rPr>
          <w:sz w:val="24"/>
          <w:szCs w:val="24"/>
        </w:rPr>
      </w:r>
      <w:r w:rsidR="006A695C">
        <w:rPr>
          <w:sz w:val="24"/>
          <w:szCs w:val="24"/>
        </w:rPr>
        <w:fldChar w:fldCharType="separate"/>
      </w:r>
      <w:r w:rsidR="000E4AC8">
        <w:rPr>
          <w:bCs w:val="0"/>
          <w:sz w:val="24"/>
          <w:szCs w:val="24"/>
        </w:rPr>
        <w:t>т)</w:t>
      </w:r>
      <w:r w:rsidR="006A695C">
        <w:rPr>
          <w:sz w:val="24"/>
          <w:szCs w:val="24"/>
        </w:rPr>
        <w:fldChar w:fldCharType="end"/>
      </w:r>
      <w:r w:rsidR="008D1B83" w:rsidRPr="008D1B83">
        <w:rPr>
          <w:sz w:val="24"/>
          <w:szCs w:val="24"/>
        </w:rPr>
        <w:t xml:space="preserve"> п. </w:t>
      </w:r>
      <w:r w:rsidR="008E1BA8">
        <w:fldChar w:fldCharType="begin"/>
      </w:r>
      <w:r w:rsidR="008E1BA8">
        <w:instrText xml:space="preserve"> REF _Ref306005578 \r \h  \* MERGEFORMAT </w:instrText>
      </w:r>
      <w:r w:rsidR="008E1BA8">
        <w:fldChar w:fldCharType="separate"/>
      </w:r>
      <w:r w:rsidR="000E4AC8" w:rsidRPr="000E4AC8">
        <w:rPr>
          <w:sz w:val="24"/>
          <w:szCs w:val="24"/>
        </w:rPr>
        <w:t>3.3.8.3</w:t>
      </w:r>
      <w:r w:rsidR="008E1BA8">
        <w:fldChar w:fldCharType="end"/>
      </w:r>
      <w:r w:rsidR="008D1B83" w:rsidRPr="008D1B83">
        <w:rPr>
          <w:sz w:val="24"/>
          <w:szCs w:val="24"/>
        </w:rPr>
        <w:t xml:space="preserve"> и подразделе </w:t>
      </w:r>
      <w:r w:rsidR="008E1BA8">
        <w:fldChar w:fldCharType="begin"/>
      </w:r>
      <w:r w:rsidR="008E1BA8">
        <w:instrText xml:space="preserve"> REF _Ref442187883 \r \h  \* MERGEFORMAT </w:instrText>
      </w:r>
      <w:r w:rsidR="008E1BA8">
        <w:fldChar w:fldCharType="separate"/>
      </w:r>
      <w:r w:rsidR="000E4AC8" w:rsidRPr="000E4AC8">
        <w:rPr>
          <w:sz w:val="24"/>
          <w:szCs w:val="24"/>
        </w:rPr>
        <w:t>5.16</w:t>
      </w:r>
      <w:r w:rsidR="008E1BA8">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5" w:name="__RefNumPara__1267_443845793"/>
      <w:bookmarkStart w:id="36" w:name="_Toc441130933"/>
      <w:bookmarkEnd w:id="35"/>
      <w:r w:rsidRPr="00E71A48">
        <w:t>Обжалование</w:t>
      </w:r>
      <w:bookmarkEnd w:id="36"/>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8E1BA8">
        <w:fldChar w:fldCharType="begin"/>
      </w:r>
      <w:r w:rsidR="008E1BA8">
        <w:instrText xml:space="preserve"> REF _Ref191386164 \r \h  \* MERGEFORMAT </w:instrText>
      </w:r>
      <w:r w:rsidR="008E1BA8">
        <w:fldChar w:fldCharType="separate"/>
      </w:r>
      <w:r w:rsidR="000E4AC8" w:rsidRPr="000E4AC8">
        <w:rPr>
          <w:sz w:val="24"/>
          <w:szCs w:val="24"/>
        </w:rPr>
        <w:t xml:space="preserve"> 1.4.1 </w:t>
      </w:r>
      <w:r w:rsidR="008E1BA8">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w:t>
      </w:r>
      <w:r w:rsidRPr="00E71A48">
        <w:rPr>
          <w:sz w:val="24"/>
          <w:szCs w:val="24"/>
        </w:rPr>
        <w:lastRenderedPageBreak/>
        <w:t xml:space="preserve">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8E1BA8">
        <w:fldChar w:fldCharType="begin"/>
      </w:r>
      <w:r w:rsidR="008E1BA8">
        <w:instrText xml:space="preserve"> REF _Ref306978606 \r \h  \* MERGEFORMAT </w:instrText>
      </w:r>
      <w:r w:rsidR="008E1BA8">
        <w:fldChar w:fldCharType="separate"/>
      </w:r>
      <w:r w:rsidR="000E4AC8" w:rsidRPr="000E4AC8">
        <w:rPr>
          <w:sz w:val="24"/>
          <w:szCs w:val="24"/>
        </w:rPr>
        <w:t xml:space="preserve"> 1.4.2 </w:t>
      </w:r>
      <w:r w:rsidR="008E1BA8">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40" w:name="__RefHeading__401_1298132286"/>
      <w:bookmarkStart w:id="41" w:name="_Toc441130934"/>
      <w:bookmarkEnd w:id="40"/>
      <w:r w:rsidRPr="00E71A48">
        <w:t>Прочие положения</w:t>
      </w:r>
      <w:bookmarkEnd w:id="41"/>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8E1BA8">
        <w:fldChar w:fldCharType="begin"/>
      </w:r>
      <w:r w:rsidR="008E1BA8">
        <w:instrText xml:space="preserve"> REF _Ref306114966 \r \h  \* MERGEFORMAT </w:instrText>
      </w:r>
      <w:r w:rsidR="008E1BA8">
        <w:fldChar w:fldCharType="separate"/>
      </w:r>
      <w:r w:rsidR="000E4AC8" w:rsidRPr="000E4AC8">
        <w:rPr>
          <w:sz w:val="24"/>
          <w:szCs w:val="24"/>
        </w:rPr>
        <w:t>3.3.11</w:t>
      </w:r>
      <w:r w:rsidR="008E1BA8">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2D4BC6" w:rsidRDefault="00E420A2" w:rsidP="00E722B6">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bookmarkStart w:id="42" w:name="_Ref306144164"/>
    </w:p>
    <w:p w:rsidR="00717F60" w:rsidRPr="006238AF" w:rsidRDefault="00717F60" w:rsidP="00E71A48">
      <w:pPr>
        <w:pStyle w:val="1"/>
        <w:tabs>
          <w:tab w:val="left" w:pos="426"/>
        </w:tabs>
        <w:spacing w:before="0" w:after="0" w:line="264" w:lineRule="auto"/>
        <w:ind w:left="0" w:hanging="11"/>
        <w:jc w:val="center"/>
        <w:rPr>
          <w:szCs w:val="24"/>
        </w:rPr>
      </w:pPr>
      <w:bookmarkStart w:id="43" w:name="_Проект_договора"/>
      <w:bookmarkStart w:id="44" w:name="_Ref305973574"/>
      <w:bookmarkStart w:id="45" w:name="_Ref440272931"/>
      <w:bookmarkStart w:id="46" w:name="_Ref440274025"/>
      <w:bookmarkStart w:id="47" w:name="_Ref440292752"/>
      <w:bookmarkStart w:id="48" w:name="_Toc441130942"/>
      <w:bookmarkEnd w:id="42"/>
      <w:bookmarkEnd w:id="43"/>
      <w:r w:rsidRPr="006238AF">
        <w:rPr>
          <w:szCs w:val="24"/>
        </w:rPr>
        <w:lastRenderedPageBreak/>
        <w:t xml:space="preserve">Проект </w:t>
      </w:r>
      <w:r w:rsidR="00123C70" w:rsidRPr="006238AF">
        <w:rPr>
          <w:szCs w:val="24"/>
        </w:rPr>
        <w:t>Договор</w:t>
      </w:r>
      <w:r w:rsidRPr="006238AF">
        <w:rPr>
          <w:szCs w:val="24"/>
        </w:rPr>
        <w:t>а</w:t>
      </w:r>
      <w:bookmarkEnd w:id="44"/>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45"/>
      <w:bookmarkEnd w:id="46"/>
      <w:bookmarkEnd w:id="47"/>
      <w:bookmarkEnd w:id="48"/>
    </w:p>
    <w:p w:rsidR="00953802" w:rsidRPr="006238AF" w:rsidRDefault="00216641" w:rsidP="00953802">
      <w:pPr>
        <w:pStyle w:val="2"/>
        <w:tabs>
          <w:tab w:val="clear" w:pos="1700"/>
          <w:tab w:val="left" w:pos="567"/>
        </w:tabs>
        <w:spacing w:line="264" w:lineRule="auto"/>
      </w:pPr>
      <w:bookmarkStart w:id="49" w:name="_Toc441130943"/>
      <w:r w:rsidRPr="006238AF">
        <w:t>Проект договора</w:t>
      </w:r>
      <w:bookmarkEnd w:id="49"/>
    </w:p>
    <w:p w:rsidR="00953802" w:rsidRPr="003803A7" w:rsidRDefault="00953802" w:rsidP="00953802">
      <w:pPr>
        <w:pStyle w:val="3"/>
        <w:ind w:left="0" w:firstLine="709"/>
        <w:jc w:val="both"/>
        <w:rPr>
          <w:b w:val="0"/>
        </w:rPr>
      </w:pPr>
      <w:bookmarkStart w:id="50" w:name="_Toc439238031"/>
      <w:bookmarkStart w:id="51" w:name="_Toc439238153"/>
      <w:bookmarkStart w:id="52" w:name="_Toc439252705"/>
      <w:bookmarkStart w:id="53" w:name="_Toc439323563"/>
      <w:bookmarkStart w:id="54" w:name="_Toc439323679"/>
      <w:bookmarkStart w:id="55" w:name="_Toc440357077"/>
      <w:bookmarkStart w:id="56" w:name="_Toc440359632"/>
      <w:bookmarkStart w:id="57" w:name="_Toc440632095"/>
      <w:bookmarkStart w:id="58" w:name="_Toc440875916"/>
      <w:bookmarkStart w:id="59" w:name="_Toc441130944"/>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50"/>
      <w:bookmarkEnd w:id="51"/>
      <w:bookmarkEnd w:id="52"/>
      <w:bookmarkEnd w:id="53"/>
      <w:bookmarkEnd w:id="54"/>
      <w:bookmarkEnd w:id="55"/>
      <w:bookmarkEnd w:id="56"/>
      <w:bookmarkEnd w:id="57"/>
      <w:bookmarkEnd w:id="58"/>
      <w:bookmarkEnd w:id="59"/>
    </w:p>
    <w:p w:rsidR="00953802" w:rsidRPr="006238AF" w:rsidRDefault="0094713A" w:rsidP="0094713A">
      <w:pPr>
        <w:pStyle w:val="3"/>
        <w:ind w:left="0" w:firstLine="709"/>
        <w:jc w:val="both"/>
        <w:rPr>
          <w:b w:val="0"/>
        </w:rPr>
      </w:pPr>
      <w:bookmarkStart w:id="60" w:name="_Toc439238032"/>
      <w:bookmarkStart w:id="61" w:name="_Toc439238154"/>
      <w:bookmarkStart w:id="62" w:name="_Toc439252706"/>
      <w:bookmarkStart w:id="63" w:name="_Toc439323564"/>
      <w:bookmarkStart w:id="64" w:name="_Toc439323680"/>
      <w:bookmarkStart w:id="65" w:name="_Toc440357078"/>
      <w:bookmarkStart w:id="66" w:name="_Toc440359633"/>
      <w:bookmarkStart w:id="67" w:name="_Toc440632096"/>
      <w:bookmarkStart w:id="68" w:name="_Toc440875917"/>
      <w:bookmarkStart w:id="69" w:name="_Toc441130945"/>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6A695C">
        <w:rPr>
          <w:b w:val="0"/>
        </w:rPr>
        <w:fldChar w:fldCharType="begin"/>
      </w:r>
      <w:r w:rsidR="008D2928">
        <w:rPr>
          <w:b w:val="0"/>
        </w:rPr>
        <w:instrText xml:space="preserve"> REF _Ref93264992 \r \h </w:instrText>
      </w:r>
      <w:r w:rsidR="006A695C">
        <w:rPr>
          <w:b w:val="0"/>
        </w:rPr>
      </w:r>
      <w:r w:rsidR="006A695C">
        <w:rPr>
          <w:b w:val="0"/>
        </w:rPr>
        <w:fldChar w:fldCharType="separate"/>
      </w:r>
      <w:r w:rsidR="000E4AC8">
        <w:rPr>
          <w:b w:val="0"/>
        </w:rPr>
        <w:t>5.5</w:t>
      </w:r>
      <w:r w:rsidR="006A695C">
        <w:rPr>
          <w:b w:val="0"/>
        </w:rPr>
        <w:fldChar w:fldCharType="end"/>
      </w:r>
      <w:r w:rsidRPr="006238AF">
        <w:rPr>
          <w:b w:val="0"/>
        </w:rPr>
        <w:t>) и приложить его к своей Заявке.</w:t>
      </w:r>
      <w:bookmarkEnd w:id="60"/>
      <w:bookmarkEnd w:id="61"/>
      <w:bookmarkEnd w:id="62"/>
      <w:bookmarkEnd w:id="63"/>
      <w:bookmarkEnd w:id="64"/>
      <w:bookmarkEnd w:id="65"/>
      <w:bookmarkEnd w:id="66"/>
      <w:bookmarkEnd w:id="67"/>
      <w:bookmarkEnd w:id="68"/>
      <w:bookmarkEnd w:id="69"/>
    </w:p>
    <w:p w:rsidR="0094713A" w:rsidRPr="003303E9" w:rsidRDefault="0094713A" w:rsidP="0094713A">
      <w:pPr>
        <w:pStyle w:val="3"/>
        <w:ind w:left="0" w:firstLine="709"/>
        <w:jc w:val="both"/>
        <w:rPr>
          <w:b w:val="0"/>
        </w:rPr>
      </w:pPr>
      <w:bookmarkStart w:id="70" w:name="_Toc439238033"/>
      <w:bookmarkStart w:id="71" w:name="_Toc439238155"/>
      <w:bookmarkStart w:id="72" w:name="_Toc439252707"/>
      <w:bookmarkStart w:id="73" w:name="_Toc439323565"/>
      <w:bookmarkStart w:id="74" w:name="_Toc439323681"/>
      <w:bookmarkStart w:id="75" w:name="_Toc440357079"/>
      <w:bookmarkStart w:id="76" w:name="_Toc440359634"/>
      <w:bookmarkStart w:id="77" w:name="_Toc440632097"/>
      <w:bookmarkStart w:id="78" w:name="_Toc440875918"/>
      <w:bookmarkStart w:id="79" w:name="_Toc441130946"/>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70"/>
      <w:bookmarkEnd w:id="71"/>
      <w:bookmarkEnd w:id="72"/>
      <w:bookmarkEnd w:id="73"/>
      <w:bookmarkEnd w:id="74"/>
      <w:bookmarkEnd w:id="75"/>
      <w:bookmarkEnd w:id="76"/>
      <w:bookmarkEnd w:id="77"/>
      <w:bookmarkEnd w:id="78"/>
      <w:bookmarkEnd w:id="79"/>
    </w:p>
    <w:p w:rsidR="00953802" w:rsidRPr="003303E9" w:rsidRDefault="00953802" w:rsidP="00953802">
      <w:pPr>
        <w:pStyle w:val="2"/>
        <w:tabs>
          <w:tab w:val="clear" w:pos="1700"/>
          <w:tab w:val="left" w:pos="567"/>
        </w:tabs>
        <w:spacing w:line="264" w:lineRule="auto"/>
      </w:pPr>
      <w:bookmarkStart w:id="80" w:name="_Toc441130947"/>
      <w:r w:rsidRPr="003303E9">
        <w:rPr>
          <w:bCs w:val="0"/>
        </w:rPr>
        <w:t>Антикоррупционная оговорка, включаемая в проект договора</w:t>
      </w:r>
      <w:bookmarkEnd w:id="80"/>
    </w:p>
    <w:p w:rsidR="00953802" w:rsidRPr="003303E9" w:rsidRDefault="0094713A" w:rsidP="0094713A">
      <w:pPr>
        <w:pStyle w:val="3"/>
        <w:ind w:left="0" w:firstLine="709"/>
        <w:jc w:val="both"/>
        <w:rPr>
          <w:b w:val="0"/>
        </w:rPr>
      </w:pPr>
      <w:bookmarkStart w:id="81" w:name="_Toc439238157"/>
      <w:bookmarkStart w:id="82" w:name="_Toc439252709"/>
      <w:bookmarkStart w:id="83" w:name="_Toc439323567"/>
      <w:bookmarkStart w:id="84" w:name="_Toc439323683"/>
      <w:bookmarkStart w:id="85" w:name="_Toc440357081"/>
      <w:bookmarkStart w:id="86" w:name="_Toc440359636"/>
      <w:bookmarkStart w:id="87" w:name="_Toc440632099"/>
      <w:bookmarkStart w:id="88" w:name="_Toc440875920"/>
      <w:bookmarkStart w:id="89" w:name="_Toc441130948"/>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6A695C">
        <w:rPr>
          <w:b w:val="0"/>
        </w:rPr>
        <w:fldChar w:fldCharType="begin"/>
      </w:r>
      <w:r w:rsidR="008D2928">
        <w:rPr>
          <w:b w:val="0"/>
        </w:rPr>
        <w:instrText xml:space="preserve"> REF _Ref440270867 \r \h </w:instrText>
      </w:r>
      <w:r w:rsidR="006A695C">
        <w:rPr>
          <w:b w:val="0"/>
        </w:rPr>
      </w:r>
      <w:r w:rsidR="006A695C">
        <w:rPr>
          <w:b w:val="0"/>
        </w:rPr>
        <w:fldChar w:fldCharType="separate"/>
      </w:r>
      <w:r w:rsidR="000E4AC8">
        <w:rPr>
          <w:b w:val="0"/>
        </w:rPr>
        <w:t>2.2.3</w:t>
      </w:r>
      <w:r w:rsidR="006A695C">
        <w:rPr>
          <w:b w:val="0"/>
        </w:rPr>
        <w:fldChar w:fldCharType="end"/>
      </w:r>
      <w:r w:rsidRPr="003303E9">
        <w:rPr>
          <w:b w:val="0"/>
        </w:rPr>
        <w:t>).</w:t>
      </w:r>
      <w:bookmarkEnd w:id="81"/>
      <w:bookmarkEnd w:id="82"/>
      <w:bookmarkEnd w:id="83"/>
      <w:bookmarkEnd w:id="84"/>
      <w:bookmarkEnd w:id="85"/>
      <w:bookmarkEnd w:id="86"/>
      <w:bookmarkEnd w:id="87"/>
      <w:bookmarkEnd w:id="88"/>
      <w:bookmarkEnd w:id="89"/>
    </w:p>
    <w:p w:rsidR="0094713A" w:rsidRPr="003303E9" w:rsidRDefault="0094713A" w:rsidP="0094713A">
      <w:pPr>
        <w:pStyle w:val="3"/>
        <w:ind w:left="0" w:firstLine="709"/>
        <w:jc w:val="both"/>
        <w:rPr>
          <w:b w:val="0"/>
        </w:rPr>
      </w:pPr>
      <w:bookmarkStart w:id="90" w:name="_Toc439238158"/>
      <w:bookmarkStart w:id="91" w:name="_Toc439252710"/>
      <w:bookmarkStart w:id="92" w:name="_Toc439323568"/>
      <w:bookmarkStart w:id="93" w:name="_Toc439323684"/>
      <w:bookmarkStart w:id="94" w:name="_Toc440357082"/>
      <w:bookmarkStart w:id="95" w:name="_Toc440359637"/>
      <w:bookmarkStart w:id="96" w:name="_Toc440632100"/>
      <w:bookmarkStart w:id="97" w:name="_Toc440875921"/>
      <w:bookmarkStart w:id="98" w:name="_Toc441130949"/>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90"/>
      <w:bookmarkEnd w:id="91"/>
      <w:bookmarkEnd w:id="92"/>
      <w:bookmarkEnd w:id="93"/>
      <w:bookmarkEnd w:id="94"/>
      <w:bookmarkEnd w:id="95"/>
      <w:bookmarkEnd w:id="96"/>
      <w:bookmarkEnd w:id="97"/>
      <w:bookmarkEnd w:id="98"/>
    </w:p>
    <w:p w:rsidR="0094713A" w:rsidRPr="003303E9" w:rsidRDefault="0094713A" w:rsidP="0094713A">
      <w:pPr>
        <w:pStyle w:val="3"/>
        <w:ind w:left="0" w:firstLine="709"/>
        <w:jc w:val="both"/>
        <w:rPr>
          <w:b w:val="0"/>
        </w:rPr>
      </w:pPr>
      <w:bookmarkStart w:id="99" w:name="_Toc439238159"/>
      <w:bookmarkStart w:id="100" w:name="_Toc439252711"/>
      <w:bookmarkStart w:id="101" w:name="_Toc439323569"/>
      <w:bookmarkStart w:id="102" w:name="_Toc439323685"/>
      <w:bookmarkStart w:id="103" w:name="_Ref440270867"/>
      <w:bookmarkStart w:id="104" w:name="_Toc440357083"/>
      <w:bookmarkStart w:id="105" w:name="_Toc440359638"/>
      <w:bookmarkStart w:id="106" w:name="_Toc440632101"/>
      <w:bookmarkStart w:id="107" w:name="_Toc440875922"/>
      <w:bookmarkStart w:id="108" w:name="_Toc441130950"/>
      <w:r w:rsidRPr="003303E9">
        <w:rPr>
          <w:b w:val="0"/>
        </w:rPr>
        <w:t>Текст Антикоррупционной оговорки:</w:t>
      </w:r>
      <w:bookmarkEnd w:id="99"/>
      <w:bookmarkEnd w:id="100"/>
      <w:bookmarkEnd w:id="101"/>
      <w:bookmarkEnd w:id="102"/>
      <w:bookmarkEnd w:id="103"/>
      <w:bookmarkEnd w:id="104"/>
      <w:bookmarkEnd w:id="105"/>
      <w:bookmarkEnd w:id="106"/>
      <w:bookmarkEnd w:id="107"/>
      <w:bookmarkEnd w:id="108"/>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 xml:space="preserve">Контрагенту* известно о том, что ПАО «Россети»**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A052DC">
        <w:rPr>
          <w:i/>
          <w:sz w:val="24"/>
          <w:szCs w:val="24"/>
        </w:rPr>
        <w:t xml:space="preserve">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w:t>
      </w:r>
      <w:proofErr w:type="gramStart"/>
      <w:r w:rsidRPr="00A052DC">
        <w:rPr>
          <w:rFonts w:ascii="Times New Roman" w:hAnsi="Times New Roman"/>
          <w:i/>
          <w:sz w:val="24"/>
        </w:rPr>
        <w:t>по</w:t>
      </w:r>
      <w:proofErr w:type="gramEnd"/>
      <w:r w:rsidRPr="00A052DC">
        <w:rPr>
          <w:rFonts w:ascii="Times New Roman" w:hAnsi="Times New Roman"/>
          <w:i/>
          <w:sz w:val="24"/>
        </w:rPr>
        <w:t xml:space="preserve">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09" w:name="_Ref303622434"/>
      <w:bookmarkStart w:id="110" w:name="_Ref303624273"/>
      <w:bookmarkStart w:id="111" w:name="_Ref303682476"/>
      <w:bookmarkStart w:id="112" w:name="_Ref303683017"/>
      <w:bookmarkEnd w:id="109"/>
      <w:bookmarkEnd w:id="110"/>
      <w:bookmarkEnd w:id="111"/>
      <w:bookmarkEnd w:id="112"/>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13" w:name="_Ref303711222"/>
      <w:bookmarkStart w:id="114" w:name="_Ref311232052"/>
      <w:bookmarkStart w:id="115" w:name="_Toc441130951"/>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13"/>
      <w:r w:rsidR="00D51A0B" w:rsidRPr="00E71A48">
        <w:rPr>
          <w:szCs w:val="24"/>
        </w:rPr>
        <w:t>Заявок</w:t>
      </w:r>
      <w:bookmarkEnd w:id="114"/>
      <w:bookmarkEnd w:id="115"/>
    </w:p>
    <w:p w:rsidR="00717F60" w:rsidRPr="00E71A48" w:rsidRDefault="00717F60" w:rsidP="00E71A48">
      <w:pPr>
        <w:pStyle w:val="2"/>
        <w:tabs>
          <w:tab w:val="clear" w:pos="1700"/>
          <w:tab w:val="left" w:pos="567"/>
        </w:tabs>
        <w:spacing w:line="264" w:lineRule="auto"/>
      </w:pPr>
      <w:bookmarkStart w:id="116" w:name="_Toc441130952"/>
      <w:r w:rsidRPr="00E71A48">
        <w:t xml:space="preserve">Общий порядок проведения </w:t>
      </w:r>
      <w:r w:rsidR="00440928" w:rsidRPr="00E71A48">
        <w:t>З</w:t>
      </w:r>
      <w:r w:rsidRPr="00E71A48">
        <w:t>апроса предложений</w:t>
      </w:r>
      <w:bookmarkEnd w:id="116"/>
    </w:p>
    <w:p w:rsidR="00717F60" w:rsidRPr="00E71A48" w:rsidRDefault="00717F60" w:rsidP="00953802">
      <w:pPr>
        <w:pStyle w:val="3"/>
        <w:rPr>
          <w:bCs w:val="0"/>
          <w:szCs w:val="24"/>
        </w:rPr>
      </w:pPr>
      <w:bookmarkStart w:id="117" w:name="_Toc439323688"/>
      <w:bookmarkStart w:id="118" w:name="_Toc440357086"/>
      <w:bookmarkStart w:id="119" w:name="_Toc440359641"/>
      <w:bookmarkStart w:id="120" w:name="_Toc440632104"/>
      <w:bookmarkStart w:id="121" w:name="_Toc440875925"/>
      <w:bookmarkStart w:id="122" w:name="_Toc441130953"/>
      <w:r w:rsidRPr="00E71A48">
        <w:rPr>
          <w:szCs w:val="24"/>
        </w:rPr>
        <w:t>Запрос</w:t>
      </w:r>
      <w:r w:rsidRPr="00E71A48">
        <w:rPr>
          <w:bCs w:val="0"/>
          <w:szCs w:val="24"/>
        </w:rPr>
        <w:t xml:space="preserve"> предложений проводится в следующем порядке:</w:t>
      </w:r>
      <w:bookmarkEnd w:id="117"/>
      <w:bookmarkEnd w:id="118"/>
      <w:bookmarkEnd w:id="119"/>
      <w:bookmarkEnd w:id="120"/>
      <w:bookmarkEnd w:id="121"/>
      <w:bookmarkEnd w:id="12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8E1BA8">
        <w:fldChar w:fldCharType="begin"/>
      </w:r>
      <w:r w:rsidR="008E1BA8">
        <w:instrText xml:space="preserve"> REF _Ref305973033 \r \h  \* MERGEFORMAT </w:instrText>
      </w:r>
      <w:r w:rsidR="008E1BA8">
        <w:fldChar w:fldCharType="separate"/>
      </w:r>
      <w:r w:rsidR="000E4AC8" w:rsidRPr="000E4AC8">
        <w:rPr>
          <w:bCs w:val="0"/>
          <w:sz w:val="24"/>
          <w:szCs w:val="24"/>
        </w:rPr>
        <w:t>3.2</w:t>
      </w:r>
      <w:r w:rsidR="008E1BA8">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8E1BA8">
        <w:fldChar w:fldCharType="begin"/>
      </w:r>
      <w:r w:rsidR="008E1BA8">
        <w:instrText xml:space="preserve"> REF _Ref305973147 \r \h  \* MERGEFORMAT </w:instrText>
      </w:r>
      <w:r w:rsidR="008E1BA8">
        <w:fldChar w:fldCharType="separate"/>
      </w:r>
      <w:r w:rsidR="000E4AC8" w:rsidRPr="000E4AC8">
        <w:rPr>
          <w:bCs w:val="0"/>
          <w:sz w:val="24"/>
          <w:szCs w:val="24"/>
        </w:rPr>
        <w:t>3.3</w:t>
      </w:r>
      <w:r w:rsidR="008E1BA8">
        <w:fldChar w:fldCharType="end"/>
      </w:r>
      <w:r w:rsidR="006A695C"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6A695C" w:rsidRPr="00E71A48">
        <w:rPr>
          <w:bCs w:val="0"/>
          <w:sz w:val="24"/>
          <w:szCs w:val="24"/>
        </w:rPr>
      </w:r>
      <w:r w:rsidR="006A695C"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23" w:name="__RefNumPara__828_922829174"/>
      <w:bookmarkEnd w:id="12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6A695C"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6A695C" w:rsidRPr="00E71A48">
        <w:rPr>
          <w:bCs w:val="0"/>
          <w:sz w:val="24"/>
          <w:szCs w:val="24"/>
        </w:rPr>
      </w:r>
      <w:r w:rsidR="006A695C" w:rsidRPr="00E71A48">
        <w:rPr>
          <w:bCs w:val="0"/>
          <w:sz w:val="24"/>
          <w:szCs w:val="24"/>
        </w:rPr>
        <w:fldChar w:fldCharType="end"/>
      </w:r>
      <w:r w:rsidR="008E1BA8">
        <w:fldChar w:fldCharType="begin"/>
      </w:r>
      <w:r w:rsidR="008E1BA8">
        <w:instrText xml:space="preserve"> REF _Ref305973214 \r \h  \* MERGEFORMAT </w:instrText>
      </w:r>
      <w:r w:rsidR="008E1BA8">
        <w:fldChar w:fldCharType="separate"/>
      </w:r>
      <w:r w:rsidR="000E4AC8" w:rsidRPr="000E4AC8">
        <w:rPr>
          <w:bCs w:val="0"/>
          <w:sz w:val="24"/>
          <w:szCs w:val="24"/>
        </w:rPr>
        <w:t>3.4</w:t>
      </w:r>
      <w:r w:rsidR="008E1BA8">
        <w:fldChar w:fldCharType="end"/>
      </w:r>
      <w:r w:rsidR="00096E9D" w:rsidRPr="00E71A48">
        <w:rPr>
          <w:bCs w:val="0"/>
          <w:sz w:val="24"/>
          <w:szCs w:val="24"/>
        </w:rPr>
        <w:t xml:space="preserve">, </w:t>
      </w:r>
      <w:r w:rsidR="008E1BA8">
        <w:fldChar w:fldCharType="begin"/>
      </w:r>
      <w:r w:rsidR="008E1BA8">
        <w:instrText xml:space="preserve"> REF _Ref303683883 \r \h  \* MERGEFORMAT </w:instrText>
      </w:r>
      <w:r w:rsidR="008E1BA8">
        <w:fldChar w:fldCharType="separate"/>
      </w:r>
      <w:r w:rsidR="000E4AC8" w:rsidRPr="000E4AC8">
        <w:rPr>
          <w:bCs w:val="0"/>
          <w:sz w:val="24"/>
          <w:szCs w:val="24"/>
        </w:rPr>
        <w:t>3.5</w:t>
      </w:r>
      <w:r w:rsidR="008E1BA8">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24" w:name="__RefNumPara__832_922829174"/>
      <w:bookmarkEnd w:id="12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8E1BA8">
        <w:fldChar w:fldCharType="begin"/>
      </w:r>
      <w:r w:rsidR="008E1BA8">
        <w:instrText xml:space="preserve"> REF _Ref305973250 \r \h  \* MERGEFORMAT </w:instrText>
      </w:r>
      <w:r w:rsidR="008E1BA8">
        <w:fldChar w:fldCharType="separate"/>
      </w:r>
      <w:r w:rsidR="000E4AC8" w:rsidRPr="000E4AC8">
        <w:rPr>
          <w:bCs w:val="0"/>
          <w:sz w:val="24"/>
          <w:szCs w:val="24"/>
        </w:rPr>
        <w:t>3.6</w:t>
      </w:r>
      <w:r w:rsidR="008E1BA8">
        <w:fldChar w:fldCharType="end"/>
      </w:r>
      <w:r w:rsidR="006A695C"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6A695C" w:rsidRPr="00E71A48">
        <w:rPr>
          <w:bCs w:val="0"/>
          <w:sz w:val="24"/>
          <w:szCs w:val="24"/>
        </w:rPr>
      </w:r>
      <w:r w:rsidR="006A695C"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25" w:name="__RefNumPara__834_922829174"/>
      <w:bookmarkEnd w:id="12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8E1BA8">
        <w:fldChar w:fldCharType="begin"/>
      </w:r>
      <w:r w:rsidR="008E1BA8">
        <w:instrText xml:space="preserve"> REF _Ref303250967 \r \h  \* MERGEFORMAT </w:instrText>
      </w:r>
      <w:r w:rsidR="008E1BA8">
        <w:fldChar w:fldCharType="separate"/>
      </w:r>
      <w:r w:rsidR="000E4AC8" w:rsidRPr="000E4AC8">
        <w:rPr>
          <w:bCs w:val="0"/>
          <w:sz w:val="24"/>
          <w:szCs w:val="24"/>
        </w:rPr>
        <w:t>3.7</w:t>
      </w:r>
      <w:r w:rsidR="008E1BA8">
        <w:fldChar w:fldCharType="end"/>
      </w:r>
      <w:r w:rsidR="006A695C"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6A695C" w:rsidRPr="00E71A48">
        <w:rPr>
          <w:bCs w:val="0"/>
          <w:sz w:val="24"/>
          <w:szCs w:val="24"/>
        </w:rPr>
      </w:r>
      <w:r w:rsidR="006A695C"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26" w:name="__RefNumPara__836_922829174"/>
      <w:bookmarkEnd w:id="12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8E1BA8">
        <w:fldChar w:fldCharType="begin"/>
      </w:r>
      <w:r w:rsidR="008E1BA8">
        <w:instrText xml:space="preserve"> REF _Ref303681924 \r \h  \* MERGEFORMAT </w:instrText>
      </w:r>
      <w:r w:rsidR="008E1BA8">
        <w:fldChar w:fldCharType="separate"/>
      </w:r>
      <w:r w:rsidR="000E4AC8" w:rsidRPr="000E4AC8">
        <w:rPr>
          <w:bCs w:val="0"/>
          <w:sz w:val="24"/>
          <w:szCs w:val="24"/>
        </w:rPr>
        <w:t>3.8</w:t>
      </w:r>
      <w:r w:rsidR="008E1BA8">
        <w:fldChar w:fldCharType="end"/>
      </w:r>
      <w:r w:rsidR="006A695C"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6A695C" w:rsidRPr="00E71A48">
        <w:rPr>
          <w:bCs w:val="0"/>
          <w:sz w:val="24"/>
          <w:szCs w:val="24"/>
        </w:rPr>
      </w:r>
      <w:r w:rsidR="006A695C"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8E1BA8">
        <w:fldChar w:fldCharType="begin"/>
      </w:r>
      <w:r w:rsidR="008E1BA8">
        <w:instrText xml:space="preserve"> REF _Ref303683929 \r \h  \* MERGEFORMAT </w:instrText>
      </w:r>
      <w:r w:rsidR="008E1BA8">
        <w:fldChar w:fldCharType="separate"/>
      </w:r>
      <w:r w:rsidR="000E4AC8" w:rsidRPr="000E4AC8">
        <w:rPr>
          <w:bCs w:val="0"/>
          <w:sz w:val="24"/>
          <w:szCs w:val="24"/>
        </w:rPr>
        <w:t>3.10</w:t>
      </w:r>
      <w:r w:rsidR="008E1BA8">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8E1BA8">
        <w:fldChar w:fldCharType="begin"/>
      </w:r>
      <w:r w:rsidR="008E1BA8">
        <w:instrText xml:space="preserve"> REF _Ref306140410 \r \h  \* MERGEFORMAT </w:instrText>
      </w:r>
      <w:r w:rsidR="008E1BA8">
        <w:fldChar w:fldCharType="separate"/>
      </w:r>
      <w:r w:rsidR="000E4AC8" w:rsidRPr="000E4AC8">
        <w:rPr>
          <w:bCs w:val="0"/>
          <w:sz w:val="24"/>
          <w:szCs w:val="24"/>
        </w:rPr>
        <w:t>3.11</w:t>
      </w:r>
      <w:r w:rsidR="008E1BA8">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8E1BA8">
        <w:fldChar w:fldCharType="begin"/>
      </w:r>
      <w:r w:rsidR="008E1BA8">
        <w:instrText xml:space="preserve"> REF _Ref306140451 \r \h  \* MERGEFORMAT </w:instrText>
      </w:r>
      <w:r w:rsidR="008E1BA8">
        <w:fldChar w:fldCharType="separate"/>
      </w:r>
      <w:r w:rsidR="000E4AC8" w:rsidRPr="000E4AC8">
        <w:rPr>
          <w:bCs w:val="0"/>
          <w:sz w:val="24"/>
          <w:szCs w:val="24"/>
        </w:rPr>
        <w:t>3.12</w:t>
      </w:r>
      <w:r w:rsidR="008E1BA8">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27" w:name="_Toc439323689"/>
      <w:bookmarkStart w:id="128" w:name="_Toc440357087"/>
      <w:bookmarkStart w:id="129" w:name="_Toc440359642"/>
      <w:bookmarkStart w:id="130" w:name="_Toc440632105"/>
      <w:bookmarkStart w:id="131" w:name="_Toc440875926"/>
      <w:bookmarkStart w:id="132" w:name="_Toc441130954"/>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27"/>
      <w:bookmarkEnd w:id="128"/>
      <w:bookmarkEnd w:id="129"/>
      <w:bookmarkEnd w:id="130"/>
      <w:bookmarkEnd w:id="131"/>
      <w:bookmarkEnd w:id="132"/>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33" w:name="_Ref303250835"/>
      <w:bookmarkStart w:id="134" w:name="_Ref305973033"/>
      <w:bookmarkStart w:id="135" w:name="_Toc441130955"/>
      <w:bookmarkStart w:id="136"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33"/>
      <w:r w:rsidRPr="00E71A48">
        <w:t xml:space="preserve"> по запросу предложений</w:t>
      </w:r>
      <w:bookmarkEnd w:id="134"/>
      <w:bookmarkEnd w:id="135"/>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8E1BA8">
        <w:fldChar w:fldCharType="begin"/>
      </w:r>
      <w:r w:rsidR="008E1BA8">
        <w:instrText xml:space="preserve"> REF _Ref302563524 \n \h  \* MERGEFORMAT </w:instrText>
      </w:r>
      <w:r w:rsidR="008E1BA8">
        <w:fldChar w:fldCharType="separate"/>
      </w:r>
      <w:r w:rsidR="000E4AC8" w:rsidRPr="000E4AC8">
        <w:rPr>
          <w:sz w:val="24"/>
          <w:szCs w:val="24"/>
        </w:rPr>
        <w:t>1.1.1</w:t>
      </w:r>
      <w:r w:rsidR="008E1BA8">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37" w:name="__RefNumPara__444_922829174"/>
      <w:bookmarkStart w:id="138" w:name="_Ref191386216"/>
      <w:bookmarkStart w:id="139" w:name="_Ref305973147"/>
      <w:bookmarkStart w:id="140" w:name="_Toc441130956"/>
      <w:bookmarkEnd w:id="136"/>
      <w:bookmarkEnd w:id="137"/>
      <w:r w:rsidRPr="00E71A48">
        <w:lastRenderedPageBreak/>
        <w:t xml:space="preserve">Подготовка </w:t>
      </w:r>
      <w:bookmarkEnd w:id="138"/>
      <w:r w:rsidRPr="00E71A48">
        <w:t>Заявок</w:t>
      </w:r>
      <w:bookmarkEnd w:id="139"/>
      <w:bookmarkEnd w:id="140"/>
    </w:p>
    <w:p w:rsidR="00717F60" w:rsidRPr="00E71A48" w:rsidRDefault="00717F60" w:rsidP="00E71A48">
      <w:pPr>
        <w:pStyle w:val="3"/>
        <w:spacing w:line="264" w:lineRule="auto"/>
        <w:rPr>
          <w:szCs w:val="24"/>
        </w:rPr>
      </w:pPr>
      <w:bookmarkStart w:id="141" w:name="_Ref306114638"/>
      <w:bookmarkStart w:id="142" w:name="_Toc440357090"/>
      <w:bookmarkStart w:id="143" w:name="_Toc440359645"/>
      <w:bookmarkStart w:id="144" w:name="_Toc440632108"/>
      <w:bookmarkStart w:id="145" w:name="_Toc440875929"/>
      <w:bookmarkStart w:id="146" w:name="_Toc441130957"/>
      <w:r w:rsidRPr="00E71A48">
        <w:rPr>
          <w:szCs w:val="24"/>
        </w:rPr>
        <w:t xml:space="preserve">Общие требования к </w:t>
      </w:r>
      <w:r w:rsidR="004B5EB3" w:rsidRPr="00E71A48">
        <w:rPr>
          <w:szCs w:val="24"/>
        </w:rPr>
        <w:t>Заявк</w:t>
      </w:r>
      <w:r w:rsidRPr="00E71A48">
        <w:rPr>
          <w:szCs w:val="24"/>
        </w:rPr>
        <w:t>е</w:t>
      </w:r>
      <w:bookmarkEnd w:id="141"/>
      <w:bookmarkEnd w:id="142"/>
      <w:bookmarkEnd w:id="143"/>
      <w:bookmarkEnd w:id="144"/>
      <w:bookmarkEnd w:id="145"/>
      <w:bookmarkEnd w:id="146"/>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6A695C">
        <w:rPr>
          <w:bCs w:val="0"/>
          <w:sz w:val="24"/>
          <w:szCs w:val="24"/>
        </w:rPr>
        <w:fldChar w:fldCharType="begin"/>
      </w:r>
      <w:r w:rsidR="008D2928">
        <w:rPr>
          <w:bCs w:val="0"/>
          <w:sz w:val="24"/>
          <w:szCs w:val="24"/>
        </w:rPr>
        <w:instrText xml:space="preserve"> REF _Ref55336310 \r \h </w:instrText>
      </w:r>
      <w:r w:rsidR="006A695C">
        <w:rPr>
          <w:bCs w:val="0"/>
          <w:sz w:val="24"/>
          <w:szCs w:val="24"/>
        </w:rPr>
      </w:r>
      <w:r w:rsidR="006A695C">
        <w:rPr>
          <w:bCs w:val="0"/>
          <w:sz w:val="24"/>
          <w:szCs w:val="24"/>
        </w:rPr>
        <w:fldChar w:fldCharType="separate"/>
      </w:r>
      <w:r w:rsidR="000E4AC8">
        <w:rPr>
          <w:bCs w:val="0"/>
          <w:sz w:val="24"/>
          <w:szCs w:val="24"/>
        </w:rPr>
        <w:t>5.1</w:t>
      </w:r>
      <w:r w:rsidR="006A695C">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6A695C">
        <w:rPr>
          <w:bCs w:val="0"/>
          <w:sz w:val="24"/>
          <w:szCs w:val="24"/>
        </w:rPr>
        <w:fldChar w:fldCharType="begin"/>
      </w:r>
      <w:r>
        <w:rPr>
          <w:bCs w:val="0"/>
          <w:sz w:val="24"/>
          <w:szCs w:val="24"/>
        </w:rPr>
        <w:instrText xml:space="preserve"> REF _Ref440271072 \r \h </w:instrText>
      </w:r>
      <w:r w:rsidR="006A695C">
        <w:rPr>
          <w:bCs w:val="0"/>
          <w:sz w:val="24"/>
          <w:szCs w:val="24"/>
        </w:rPr>
      </w:r>
      <w:r w:rsidR="006A695C">
        <w:rPr>
          <w:bCs w:val="0"/>
          <w:sz w:val="24"/>
          <w:szCs w:val="24"/>
        </w:rPr>
        <w:fldChar w:fldCharType="separate"/>
      </w:r>
      <w:r w:rsidR="000E4AC8">
        <w:rPr>
          <w:bCs w:val="0"/>
          <w:sz w:val="24"/>
          <w:szCs w:val="24"/>
        </w:rPr>
        <w:t>5.2</w:t>
      </w:r>
      <w:r w:rsidR="006A695C">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6A695C">
        <w:rPr>
          <w:bCs w:val="0"/>
          <w:spacing w:val="-1"/>
          <w:sz w:val="24"/>
          <w:szCs w:val="24"/>
        </w:rPr>
        <w:fldChar w:fldCharType="begin"/>
      </w:r>
      <w:r w:rsidR="00B71B9D">
        <w:rPr>
          <w:bCs w:val="0"/>
          <w:spacing w:val="-1"/>
          <w:sz w:val="24"/>
          <w:szCs w:val="24"/>
        </w:rPr>
        <w:instrText xml:space="preserve"> REF _Ref86826666 \r \h </w:instrText>
      </w:r>
      <w:r w:rsidR="006A695C">
        <w:rPr>
          <w:bCs w:val="0"/>
          <w:spacing w:val="-1"/>
          <w:sz w:val="24"/>
          <w:szCs w:val="24"/>
        </w:rPr>
      </w:r>
      <w:r w:rsidR="006A695C">
        <w:rPr>
          <w:bCs w:val="0"/>
          <w:spacing w:val="-1"/>
          <w:sz w:val="24"/>
          <w:szCs w:val="24"/>
        </w:rPr>
        <w:fldChar w:fldCharType="separate"/>
      </w:r>
      <w:r w:rsidR="000E4AC8">
        <w:rPr>
          <w:bCs w:val="0"/>
          <w:spacing w:val="-1"/>
          <w:sz w:val="24"/>
          <w:szCs w:val="24"/>
        </w:rPr>
        <w:t>5.3</w:t>
      </w:r>
      <w:r w:rsidR="006A695C">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6A695C">
        <w:rPr>
          <w:bCs w:val="0"/>
          <w:spacing w:val="-1"/>
          <w:sz w:val="24"/>
          <w:szCs w:val="24"/>
        </w:rPr>
        <w:fldChar w:fldCharType="begin"/>
      </w:r>
      <w:r w:rsidR="00B71B9D">
        <w:rPr>
          <w:bCs w:val="0"/>
          <w:spacing w:val="-1"/>
          <w:sz w:val="24"/>
          <w:szCs w:val="24"/>
        </w:rPr>
        <w:instrText xml:space="preserve"> REF _Ref440270984 \r \h </w:instrText>
      </w:r>
      <w:r w:rsidR="006A695C">
        <w:rPr>
          <w:bCs w:val="0"/>
          <w:spacing w:val="-1"/>
          <w:sz w:val="24"/>
          <w:szCs w:val="24"/>
        </w:rPr>
      </w:r>
      <w:r w:rsidR="006A695C">
        <w:rPr>
          <w:bCs w:val="0"/>
          <w:spacing w:val="-1"/>
          <w:sz w:val="24"/>
          <w:szCs w:val="24"/>
        </w:rPr>
        <w:fldChar w:fldCharType="separate"/>
      </w:r>
      <w:r w:rsidR="000E4AC8">
        <w:rPr>
          <w:bCs w:val="0"/>
          <w:spacing w:val="-1"/>
          <w:sz w:val="24"/>
          <w:szCs w:val="24"/>
        </w:rPr>
        <w:t>5.10</w:t>
      </w:r>
      <w:r w:rsidR="006A695C">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6A695C">
        <w:rPr>
          <w:bCs w:val="0"/>
          <w:sz w:val="24"/>
          <w:szCs w:val="24"/>
        </w:rPr>
        <w:fldChar w:fldCharType="begin"/>
      </w:r>
      <w:r w:rsidR="00B71B9D">
        <w:rPr>
          <w:bCs w:val="0"/>
          <w:sz w:val="24"/>
          <w:szCs w:val="24"/>
        </w:rPr>
        <w:instrText xml:space="preserve"> REF _Ref440271036 \r \h </w:instrText>
      </w:r>
      <w:r w:rsidR="006A695C">
        <w:rPr>
          <w:bCs w:val="0"/>
          <w:sz w:val="24"/>
          <w:szCs w:val="24"/>
        </w:rPr>
      </w:r>
      <w:r w:rsidR="006A695C">
        <w:rPr>
          <w:bCs w:val="0"/>
          <w:sz w:val="24"/>
          <w:szCs w:val="24"/>
        </w:rPr>
        <w:fldChar w:fldCharType="separate"/>
      </w:r>
      <w:r w:rsidR="000E4AC8">
        <w:rPr>
          <w:bCs w:val="0"/>
          <w:sz w:val="24"/>
          <w:szCs w:val="24"/>
        </w:rPr>
        <w:t>5.4</w:t>
      </w:r>
      <w:r w:rsidR="006A695C">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8E1BA8">
        <w:fldChar w:fldCharType="begin"/>
      </w:r>
      <w:r w:rsidR="008E1BA8">
        <w:instrText xml:space="preserve"> REF _Ref191386407 \r \h  \* MERGEFORMAT </w:instrText>
      </w:r>
      <w:r w:rsidR="008E1BA8">
        <w:fldChar w:fldCharType="separate"/>
      </w:r>
      <w:r w:rsidR="000E4AC8" w:rsidRPr="000E4AC8">
        <w:rPr>
          <w:bCs w:val="0"/>
          <w:sz w:val="24"/>
          <w:szCs w:val="24"/>
        </w:rPr>
        <w:t>3.3.8</w:t>
      </w:r>
      <w:r w:rsidR="008E1BA8">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8E1BA8">
        <w:fldChar w:fldCharType="begin"/>
      </w:r>
      <w:r w:rsidR="008E1BA8">
        <w:instrText xml:space="preserve"> REF _Ref93264992 \r \h  \* MERGEFORMAT </w:instrText>
      </w:r>
      <w:r w:rsidR="008E1BA8">
        <w:fldChar w:fldCharType="separate"/>
      </w:r>
      <w:r w:rsidR="000E4AC8" w:rsidRPr="000E4AC8">
        <w:rPr>
          <w:bCs w:val="0"/>
          <w:sz w:val="24"/>
          <w:szCs w:val="24"/>
        </w:rPr>
        <w:t>5.5</w:t>
      </w:r>
      <w:r w:rsidR="008E1BA8">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47"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47"/>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8E1BA8">
        <w:fldChar w:fldCharType="begin"/>
      </w:r>
      <w:r w:rsidR="008E1BA8">
        <w:instrText xml:space="preserve"> REF _Ref55336310 \r \h  \* MERGEFORMAT </w:instrText>
      </w:r>
      <w:r w:rsidR="008E1BA8">
        <w:fldChar w:fldCharType="separate"/>
      </w:r>
      <w:r w:rsidR="000E4AC8" w:rsidRPr="000E4AC8">
        <w:rPr>
          <w:bCs w:val="0"/>
          <w:sz w:val="24"/>
          <w:szCs w:val="24"/>
          <w:lang w:eastAsia="ru-RU"/>
        </w:rPr>
        <w:t>5.1</w:t>
      </w:r>
      <w:r w:rsidR="008E1BA8">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8E1BA8">
        <w:fldChar w:fldCharType="begin"/>
      </w:r>
      <w:r w:rsidR="008E1BA8">
        <w:instrText xml:space="preserve"> REF _Ref440279062 \r \h  \* MERGEFORMAT </w:instrText>
      </w:r>
      <w:r w:rsidR="008E1BA8">
        <w:fldChar w:fldCharType="separate"/>
      </w:r>
      <w:r w:rsidR="000E4AC8" w:rsidRPr="000E4AC8">
        <w:rPr>
          <w:sz w:val="24"/>
          <w:szCs w:val="24"/>
        </w:rPr>
        <w:t>б)</w:t>
      </w:r>
      <w:r w:rsidR="008E1BA8">
        <w:fldChar w:fldCharType="end"/>
      </w:r>
      <w:r w:rsidR="00F463E8" w:rsidRPr="00F958E8">
        <w:rPr>
          <w:sz w:val="24"/>
          <w:szCs w:val="24"/>
        </w:rPr>
        <w:t xml:space="preserve"> п. </w:t>
      </w:r>
      <w:r w:rsidR="008E1BA8">
        <w:fldChar w:fldCharType="begin"/>
      </w:r>
      <w:r w:rsidR="008E1BA8">
        <w:instrText xml:space="preserve"> REF _Ref306005578 \r \h  \* MERGEFORMAT </w:instrText>
      </w:r>
      <w:r w:rsidR="008E1BA8">
        <w:fldChar w:fldCharType="separate"/>
      </w:r>
      <w:r w:rsidR="000E4AC8" w:rsidRPr="000E4AC8">
        <w:rPr>
          <w:sz w:val="24"/>
          <w:szCs w:val="24"/>
        </w:rPr>
        <w:t>3.3.8.3</w:t>
      </w:r>
      <w:r w:rsidR="008E1BA8">
        <w:fldChar w:fldCharType="end"/>
      </w:r>
      <w:r w:rsidR="00F463E8" w:rsidRPr="00F958E8">
        <w:rPr>
          <w:sz w:val="24"/>
          <w:szCs w:val="24"/>
        </w:rPr>
        <w:t>);</w:t>
      </w:r>
    </w:p>
    <w:p w:rsidR="00717F60" w:rsidRPr="006E10CC"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6E10CC">
        <w:rPr>
          <w:bCs w:val="0"/>
          <w:sz w:val="24"/>
          <w:szCs w:val="24"/>
        </w:rPr>
        <w:t xml:space="preserve">Анкета </w:t>
      </w:r>
      <w:r w:rsidR="009C744E" w:rsidRPr="006E10CC">
        <w:rPr>
          <w:bCs w:val="0"/>
          <w:sz w:val="24"/>
          <w:szCs w:val="24"/>
        </w:rPr>
        <w:t>Участник</w:t>
      </w:r>
      <w:r w:rsidRPr="006E10CC">
        <w:rPr>
          <w:bCs w:val="0"/>
          <w:sz w:val="24"/>
          <w:szCs w:val="24"/>
        </w:rPr>
        <w:t>а запроса предложений (</w:t>
      </w:r>
      <w:r w:rsidR="00A154B7" w:rsidRPr="006E10CC">
        <w:rPr>
          <w:bCs w:val="0"/>
          <w:spacing w:val="-2"/>
          <w:sz w:val="24"/>
          <w:szCs w:val="24"/>
        </w:rPr>
        <w:t>под</w:t>
      </w:r>
      <w:r w:rsidR="00A154B7" w:rsidRPr="006E10CC">
        <w:rPr>
          <w:bCs w:val="0"/>
          <w:sz w:val="24"/>
          <w:szCs w:val="24"/>
        </w:rPr>
        <w:t>раздел</w:t>
      </w:r>
      <w:r w:rsidR="00F86B89" w:rsidRPr="006E10CC">
        <w:rPr>
          <w:bCs w:val="0"/>
          <w:sz w:val="24"/>
          <w:szCs w:val="24"/>
          <w:lang w:eastAsia="ru-RU"/>
        </w:rPr>
        <w:t xml:space="preserve"> </w:t>
      </w:r>
      <w:r w:rsidR="008E1BA8" w:rsidRPr="006E10CC">
        <w:fldChar w:fldCharType="begin"/>
      </w:r>
      <w:r w:rsidR="008E1BA8" w:rsidRPr="006E10CC">
        <w:instrText xml:space="preserve"> REF _Ref55335823 \r \h  \* MERGEFORMAT </w:instrText>
      </w:r>
      <w:r w:rsidR="008E1BA8" w:rsidRPr="006E10CC">
        <w:fldChar w:fldCharType="separate"/>
      </w:r>
      <w:r w:rsidR="000E4AC8" w:rsidRPr="000E4AC8">
        <w:rPr>
          <w:bCs w:val="0"/>
          <w:sz w:val="24"/>
          <w:szCs w:val="24"/>
          <w:lang w:eastAsia="ru-RU"/>
        </w:rPr>
        <w:t>5.6</w:t>
      </w:r>
      <w:r w:rsidR="008E1BA8" w:rsidRPr="006E10CC">
        <w:fldChar w:fldCharType="end"/>
      </w:r>
      <w:r w:rsidRPr="006E10CC">
        <w:rPr>
          <w:bCs w:val="0"/>
          <w:sz w:val="24"/>
          <w:szCs w:val="24"/>
        </w:rPr>
        <w:t>)</w:t>
      </w:r>
      <w:r w:rsidR="005436EC" w:rsidRPr="006E10CC">
        <w:rPr>
          <w:bCs w:val="0"/>
          <w:sz w:val="24"/>
          <w:szCs w:val="24"/>
        </w:rPr>
        <w:t xml:space="preserve"> </w:t>
      </w:r>
      <w:r w:rsidR="005436EC" w:rsidRPr="006E10CC">
        <w:rPr>
          <w:szCs w:val="24"/>
        </w:rPr>
        <w:t xml:space="preserve">с </w:t>
      </w:r>
      <w:r w:rsidR="005436EC" w:rsidRPr="006E10CC">
        <w:rPr>
          <w:bCs w:val="0"/>
          <w:sz w:val="24"/>
          <w:szCs w:val="24"/>
        </w:rPr>
        <w:t xml:space="preserve">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Word</w:t>
      </w:r>
      <w:r w:rsidRPr="006E10CC">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8E1BA8">
        <w:fldChar w:fldCharType="begin"/>
      </w:r>
      <w:r w:rsidR="008E1BA8">
        <w:instrText xml:space="preserve"> REF _Ref440274902 \r \h  \* MERGEFORMAT </w:instrText>
      </w:r>
      <w:r w:rsidR="008E1BA8">
        <w:fldChar w:fldCharType="separate"/>
      </w:r>
      <w:r w:rsidR="000E4AC8" w:rsidRPr="000E4AC8">
        <w:rPr>
          <w:bCs w:val="0"/>
          <w:sz w:val="24"/>
          <w:szCs w:val="24"/>
          <w:lang w:eastAsia="ru-RU"/>
        </w:rPr>
        <w:t>5.4</w:t>
      </w:r>
      <w:r w:rsidR="008E1BA8">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8E1BA8">
        <w:fldChar w:fldCharType="begin"/>
      </w:r>
      <w:r w:rsidR="008E1BA8">
        <w:instrText xml:space="preserve"> REF _Ref440274913 \r \h  \* MERGEFORMAT </w:instrText>
      </w:r>
      <w:r w:rsidR="008E1BA8">
        <w:fldChar w:fldCharType="separate"/>
      </w:r>
      <w:r w:rsidR="000E4AC8" w:rsidRPr="000E4AC8">
        <w:rPr>
          <w:bCs w:val="0"/>
          <w:sz w:val="24"/>
          <w:szCs w:val="24"/>
          <w:lang w:eastAsia="ru-RU"/>
        </w:rPr>
        <w:t>5.2</w:t>
      </w:r>
      <w:r w:rsidR="008E1BA8">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8E1BA8">
        <w:fldChar w:fldCharType="begin"/>
      </w:r>
      <w:r w:rsidR="008E1BA8">
        <w:instrText xml:space="preserve"> REF _Ref93264992 \r \h  \* MERGEFORMAT </w:instrText>
      </w:r>
      <w:r w:rsidR="008E1BA8">
        <w:fldChar w:fldCharType="separate"/>
      </w:r>
      <w:r w:rsidR="000E4AC8" w:rsidRPr="000E4AC8">
        <w:rPr>
          <w:bCs w:val="0"/>
          <w:sz w:val="24"/>
          <w:szCs w:val="24"/>
          <w:lang w:eastAsia="ru-RU"/>
        </w:rPr>
        <w:t>5.5</w:t>
      </w:r>
      <w:r w:rsidR="008E1BA8">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8E1BA8">
        <w:fldChar w:fldCharType="begin"/>
      </w:r>
      <w:r w:rsidR="008E1BA8">
        <w:instrText xml:space="preserve"> REF _Ref306005578 \r \h  \* MERGEFORMAT </w:instrText>
      </w:r>
      <w:r w:rsidR="008E1BA8">
        <w:fldChar w:fldCharType="separate"/>
      </w:r>
      <w:r w:rsidR="000E4AC8" w:rsidRPr="000E4AC8">
        <w:rPr>
          <w:bCs w:val="0"/>
          <w:sz w:val="24"/>
          <w:szCs w:val="24"/>
        </w:rPr>
        <w:t>3.3.8.3</w:t>
      </w:r>
      <w:r w:rsidR="008E1BA8">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8E1BA8">
        <w:fldChar w:fldCharType="begin"/>
      </w:r>
      <w:r w:rsidR="008E1BA8">
        <w:instrText xml:space="preserve"> REF _Ref440279062 \r \h  \* MERGEFORMAT </w:instrText>
      </w:r>
      <w:r w:rsidR="008E1BA8">
        <w:fldChar w:fldCharType="separate"/>
      </w:r>
      <w:r w:rsidR="000E4AC8" w:rsidRPr="000E4AC8">
        <w:rPr>
          <w:sz w:val="24"/>
          <w:szCs w:val="24"/>
        </w:rPr>
        <w:t>б)</w:t>
      </w:r>
      <w:r w:rsidR="008E1BA8">
        <w:fldChar w:fldCharType="end"/>
      </w:r>
      <w:r w:rsidR="00F958E8" w:rsidRPr="00F958E8">
        <w:rPr>
          <w:sz w:val="24"/>
          <w:szCs w:val="24"/>
        </w:rPr>
        <w:t xml:space="preserve">, </w:t>
      </w:r>
      <w:r w:rsidR="008E1BA8">
        <w:fldChar w:fldCharType="begin"/>
      </w:r>
      <w:r w:rsidR="008E1BA8">
        <w:instrText xml:space="preserve"> REF _Ref440372460 \r \h  \* MERGEFORMAT </w:instrText>
      </w:r>
      <w:r w:rsidR="008E1BA8">
        <w:fldChar w:fldCharType="separate"/>
      </w:r>
      <w:r w:rsidR="000E4AC8" w:rsidRPr="000E4AC8">
        <w:rPr>
          <w:sz w:val="24"/>
          <w:szCs w:val="24"/>
        </w:rPr>
        <w:t>д)</w:t>
      </w:r>
      <w:r w:rsidR="008E1BA8">
        <w:fldChar w:fldCharType="end"/>
      </w:r>
      <w:r w:rsidR="00F958E8" w:rsidRPr="00F958E8">
        <w:rPr>
          <w:sz w:val="24"/>
          <w:szCs w:val="24"/>
        </w:rPr>
        <w:t xml:space="preserve">, </w:t>
      </w:r>
      <w:r w:rsidR="008E1BA8">
        <w:fldChar w:fldCharType="begin"/>
      </w:r>
      <w:r w:rsidR="008E1BA8">
        <w:instrText xml:space="preserve"> REF _Ref440372474 \r \h  \* MERGEFORMAT </w:instrText>
      </w:r>
      <w:r w:rsidR="008E1BA8">
        <w:fldChar w:fldCharType="separate"/>
      </w:r>
      <w:r w:rsidR="000E4AC8" w:rsidRPr="000E4AC8">
        <w:rPr>
          <w:sz w:val="24"/>
          <w:szCs w:val="24"/>
        </w:rPr>
        <w:t>м)</w:t>
      </w:r>
      <w:r w:rsidR="008E1BA8">
        <w:fldChar w:fldCharType="end"/>
      </w:r>
      <w:r w:rsidR="00F958E8" w:rsidRPr="00F958E8">
        <w:rPr>
          <w:sz w:val="24"/>
          <w:szCs w:val="24"/>
        </w:rPr>
        <w:t xml:space="preserve">, </w:t>
      </w:r>
      <w:r w:rsidR="008E1BA8">
        <w:fldChar w:fldCharType="begin"/>
      </w:r>
      <w:r w:rsidR="008E1BA8">
        <w:instrText xml:space="preserve"> REF _Ref440372477 \r \h  \* MERGEFORMAT </w:instrText>
      </w:r>
      <w:r w:rsidR="008E1BA8">
        <w:fldChar w:fldCharType="separate"/>
      </w:r>
      <w:r w:rsidR="000E4AC8" w:rsidRPr="000E4AC8">
        <w:rPr>
          <w:sz w:val="24"/>
          <w:szCs w:val="24"/>
        </w:rPr>
        <w:t>н)</w:t>
      </w:r>
      <w:r w:rsidR="008E1BA8">
        <w:fldChar w:fldCharType="end"/>
      </w:r>
      <w:r w:rsidR="00A24167">
        <w:t xml:space="preserve">, </w:t>
      </w:r>
      <w:r w:rsidR="006A695C">
        <w:fldChar w:fldCharType="begin"/>
      </w:r>
      <w:r w:rsidR="00A24167">
        <w:instrText xml:space="preserve"> REF _Ref442188512 \r \h </w:instrText>
      </w:r>
      <w:r w:rsidR="006A695C">
        <w:fldChar w:fldCharType="separate"/>
      </w:r>
      <w:r w:rsidR="000E4AC8">
        <w:t>т)</w:t>
      </w:r>
      <w:r w:rsidR="006A695C">
        <w:fldChar w:fldCharType="end"/>
      </w:r>
      <w:r w:rsidR="00F463E8" w:rsidRPr="00F958E8">
        <w:rPr>
          <w:sz w:val="24"/>
          <w:szCs w:val="24"/>
        </w:rPr>
        <w:t xml:space="preserve"> п. </w:t>
      </w:r>
      <w:r w:rsidR="008E1BA8">
        <w:fldChar w:fldCharType="begin"/>
      </w:r>
      <w:r w:rsidR="008E1BA8">
        <w:instrText xml:space="preserve"> REF _Ref306005578 \r \h  \* MERGEFORMAT </w:instrText>
      </w:r>
      <w:r w:rsidR="008E1BA8">
        <w:fldChar w:fldCharType="separate"/>
      </w:r>
      <w:r w:rsidR="000E4AC8" w:rsidRPr="000E4AC8">
        <w:rPr>
          <w:sz w:val="24"/>
          <w:szCs w:val="24"/>
        </w:rPr>
        <w:t>3.3.8.3</w:t>
      </w:r>
      <w:r w:rsidR="008E1BA8">
        <w:fldChar w:fldCharType="end"/>
      </w:r>
      <w:r w:rsidR="00D90031" w:rsidRPr="00F958E8">
        <w:rPr>
          <w:bCs w:val="0"/>
          <w:sz w:val="24"/>
          <w:szCs w:val="24"/>
        </w:rPr>
        <w:t>)</w:t>
      </w:r>
      <w:r w:rsidRPr="00F958E8">
        <w:rPr>
          <w:bCs w:val="0"/>
          <w:sz w:val="24"/>
          <w:szCs w:val="24"/>
        </w:rPr>
        <w:t>;</w:t>
      </w:r>
      <w:proofErr w:type="gramEnd"/>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8E1BA8">
        <w:fldChar w:fldCharType="begin"/>
      </w:r>
      <w:r w:rsidR="008E1BA8">
        <w:instrText xml:space="preserve"> REF _Ref440274961 \r \h  \* MERGEFORMAT </w:instrText>
      </w:r>
      <w:r w:rsidR="008E1BA8">
        <w:fldChar w:fldCharType="separate"/>
      </w:r>
      <w:r w:rsidR="000E4AC8" w:rsidRPr="000E4AC8">
        <w:rPr>
          <w:bCs w:val="0"/>
          <w:sz w:val="24"/>
          <w:szCs w:val="24"/>
        </w:rPr>
        <w:t>5.15</w:t>
      </w:r>
      <w:r w:rsidR="008E1BA8">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8E1BA8">
        <w:fldChar w:fldCharType="begin"/>
      </w:r>
      <w:r w:rsidR="008E1BA8">
        <w:instrText xml:space="preserve"> REF _Ref440274659 \r \h  \* MERGEFORMAT </w:instrText>
      </w:r>
      <w:r w:rsidR="008E1BA8">
        <w:fldChar w:fldCharType="separate"/>
      </w:r>
      <w:r w:rsidR="000E4AC8" w:rsidRPr="000E4AC8">
        <w:rPr>
          <w:bCs w:val="0"/>
          <w:sz w:val="24"/>
          <w:szCs w:val="24"/>
        </w:rPr>
        <w:t>5.9</w:t>
      </w:r>
      <w:r w:rsidR="008E1BA8">
        <w:fldChar w:fldCharType="end"/>
      </w:r>
      <w:r w:rsidRPr="00CF7D45">
        <w:rPr>
          <w:bCs w:val="0"/>
          <w:sz w:val="24"/>
          <w:szCs w:val="24"/>
        </w:rPr>
        <w:t xml:space="preserve">, </w:t>
      </w:r>
      <w:r w:rsidR="008E1BA8">
        <w:fldChar w:fldCharType="begin"/>
      </w:r>
      <w:r w:rsidR="008E1BA8">
        <w:instrText xml:space="preserve"> REF _Ref440274733 \r \h  \* MERGEFORMAT </w:instrText>
      </w:r>
      <w:r w:rsidR="008E1BA8">
        <w:fldChar w:fldCharType="separate"/>
      </w:r>
      <w:r w:rsidR="000E4AC8" w:rsidRPr="000E4AC8">
        <w:rPr>
          <w:bCs w:val="0"/>
          <w:sz w:val="24"/>
          <w:szCs w:val="24"/>
        </w:rPr>
        <w:t>5.11</w:t>
      </w:r>
      <w:r w:rsidR="008E1BA8">
        <w:fldChar w:fldCharType="end"/>
      </w:r>
      <w:r w:rsidRPr="00CF7D45">
        <w:rPr>
          <w:bCs w:val="0"/>
          <w:sz w:val="24"/>
          <w:szCs w:val="24"/>
        </w:rPr>
        <w:t xml:space="preserve">, </w:t>
      </w:r>
      <w:r w:rsidR="008E1BA8">
        <w:fldChar w:fldCharType="begin"/>
      </w:r>
      <w:r w:rsidR="008E1BA8">
        <w:instrText xml:space="preserve"> REF _Ref440274744 \r \h  \* MERGEFORMAT </w:instrText>
      </w:r>
      <w:r w:rsidR="008E1BA8">
        <w:fldChar w:fldCharType="separate"/>
      </w:r>
      <w:r w:rsidR="000E4AC8" w:rsidRPr="000E4AC8">
        <w:rPr>
          <w:bCs w:val="0"/>
          <w:sz w:val="24"/>
          <w:szCs w:val="24"/>
        </w:rPr>
        <w:t>5.12</w:t>
      </w:r>
      <w:r w:rsidR="008E1BA8">
        <w:fldChar w:fldCharType="end"/>
      </w:r>
      <w:r w:rsidRPr="00CF7D45">
        <w:rPr>
          <w:bCs w:val="0"/>
          <w:sz w:val="24"/>
          <w:szCs w:val="24"/>
        </w:rPr>
        <w:t xml:space="preserve">, </w:t>
      </w:r>
      <w:r w:rsidR="008E1BA8">
        <w:fldChar w:fldCharType="begin"/>
      </w:r>
      <w:r w:rsidR="008E1BA8">
        <w:instrText xml:space="preserve"> REF _Ref440274756 \r \h  \* MERGEFORMAT </w:instrText>
      </w:r>
      <w:r w:rsidR="008E1BA8">
        <w:fldChar w:fldCharType="separate"/>
      </w:r>
      <w:r w:rsidR="000E4AC8" w:rsidRPr="000E4AC8">
        <w:rPr>
          <w:bCs w:val="0"/>
          <w:sz w:val="24"/>
          <w:szCs w:val="24"/>
        </w:rPr>
        <w:t>5.14</w:t>
      </w:r>
      <w:r w:rsidR="008E1BA8">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w:t>
      </w:r>
      <w:r w:rsidR="00E963D9" w:rsidRPr="00CF7D45">
        <w:rPr>
          <w:bCs w:val="0"/>
          <w:sz w:val="24"/>
          <w:szCs w:val="24"/>
        </w:rPr>
        <w:lastRenderedPageBreak/>
        <w:t xml:space="preserve">(подраздел </w:t>
      </w:r>
      <w:r w:rsidR="008E1BA8">
        <w:fldChar w:fldCharType="begin"/>
      </w:r>
      <w:r w:rsidR="008E1BA8">
        <w:instrText xml:space="preserve"> REF _Ref306005578 \r \h  \* MERGEFORMAT </w:instrText>
      </w:r>
      <w:r w:rsidR="008E1BA8">
        <w:fldChar w:fldCharType="separate"/>
      </w:r>
      <w:r w:rsidR="000E4AC8" w:rsidRPr="000E4AC8">
        <w:rPr>
          <w:bCs w:val="0"/>
          <w:sz w:val="24"/>
          <w:szCs w:val="24"/>
        </w:rPr>
        <w:t>3.3.8.3</w:t>
      </w:r>
      <w:r w:rsidR="008E1BA8">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8E1BA8">
        <w:fldChar w:fldCharType="begin"/>
      </w:r>
      <w:r w:rsidR="008E1BA8">
        <w:instrText xml:space="preserve"> REF _Ref86826666 \r \h  \* MERGEFORMAT </w:instrText>
      </w:r>
      <w:r w:rsidR="008E1BA8">
        <w:fldChar w:fldCharType="separate"/>
      </w:r>
      <w:r w:rsidR="000E4AC8" w:rsidRPr="000E4AC8">
        <w:rPr>
          <w:bCs w:val="0"/>
          <w:sz w:val="24"/>
          <w:szCs w:val="24"/>
          <w:lang w:eastAsia="ru-RU"/>
        </w:rPr>
        <w:t>5.3</w:t>
      </w:r>
      <w:r w:rsidR="008E1BA8">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8E1BA8">
        <w:fldChar w:fldCharType="begin"/>
      </w:r>
      <w:r w:rsidR="008E1BA8">
        <w:instrText xml:space="preserve"> REF _Ref440275030 \r \h  \* MERGEFORMAT </w:instrText>
      </w:r>
      <w:r w:rsidR="008E1BA8">
        <w:fldChar w:fldCharType="separate"/>
      </w:r>
      <w:r w:rsidR="000E4AC8" w:rsidRPr="000E4AC8">
        <w:rPr>
          <w:bCs w:val="0"/>
          <w:sz w:val="24"/>
          <w:szCs w:val="24"/>
          <w:lang w:eastAsia="ru-RU"/>
        </w:rPr>
        <w:t>5.10</w:t>
      </w:r>
      <w:r w:rsidR="008E1BA8">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48"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48"/>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8E1BA8">
        <w:fldChar w:fldCharType="begin"/>
      </w:r>
      <w:r w:rsidR="008E1BA8">
        <w:instrText xml:space="preserve"> REF _Ref440270602 \r \h  \* MERGEFORMAT </w:instrText>
      </w:r>
      <w:r w:rsidR="008E1BA8">
        <w:fldChar w:fldCharType="separate"/>
      </w:r>
      <w:r w:rsidR="000E4AC8">
        <w:t>5</w:t>
      </w:r>
      <w:r w:rsidR="008E1BA8">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8E1BA8">
        <w:fldChar w:fldCharType="begin"/>
      </w:r>
      <w:r w:rsidR="008E1BA8">
        <w:instrText xml:space="preserve"> REF _Ref191386419 \n \h  \* MERGEFORMAT </w:instrText>
      </w:r>
      <w:r w:rsidR="008E1BA8">
        <w:fldChar w:fldCharType="separate"/>
      </w:r>
      <w:r w:rsidR="000E4AC8" w:rsidRPr="000E4AC8">
        <w:rPr>
          <w:bCs w:val="0"/>
          <w:sz w:val="24"/>
          <w:szCs w:val="24"/>
        </w:rPr>
        <w:t>3.3.2</w:t>
      </w:r>
      <w:r w:rsidR="008E1BA8">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6A695C">
        <w:rPr>
          <w:sz w:val="24"/>
          <w:szCs w:val="24"/>
        </w:rPr>
        <w:fldChar w:fldCharType="begin"/>
      </w:r>
      <w:r w:rsidR="008D1B83">
        <w:rPr>
          <w:bCs w:val="0"/>
          <w:sz w:val="24"/>
          <w:szCs w:val="24"/>
        </w:rPr>
        <w:instrText xml:space="preserve"> REF _Ref442188512 \r \h </w:instrText>
      </w:r>
      <w:r w:rsidR="006A695C">
        <w:rPr>
          <w:sz w:val="24"/>
          <w:szCs w:val="24"/>
        </w:rPr>
      </w:r>
      <w:r w:rsidR="006A695C">
        <w:rPr>
          <w:sz w:val="24"/>
          <w:szCs w:val="24"/>
        </w:rPr>
        <w:fldChar w:fldCharType="separate"/>
      </w:r>
      <w:r w:rsidR="000E4AC8">
        <w:rPr>
          <w:bCs w:val="0"/>
          <w:sz w:val="24"/>
          <w:szCs w:val="24"/>
        </w:rPr>
        <w:t>т)</w:t>
      </w:r>
      <w:r w:rsidR="006A695C">
        <w:rPr>
          <w:sz w:val="24"/>
          <w:szCs w:val="24"/>
        </w:rPr>
        <w:fldChar w:fldCharType="end"/>
      </w:r>
      <w:r w:rsidR="008D1B83" w:rsidRPr="008D1B83">
        <w:rPr>
          <w:sz w:val="24"/>
          <w:szCs w:val="24"/>
        </w:rPr>
        <w:t xml:space="preserve"> п. </w:t>
      </w:r>
      <w:r w:rsidR="008E1BA8">
        <w:fldChar w:fldCharType="begin"/>
      </w:r>
      <w:r w:rsidR="008E1BA8">
        <w:instrText xml:space="preserve"> REF _Ref306005578 \r \h  \* MERGEFORMAT </w:instrText>
      </w:r>
      <w:r w:rsidR="008E1BA8">
        <w:fldChar w:fldCharType="separate"/>
      </w:r>
      <w:r w:rsidR="000E4AC8" w:rsidRPr="000E4AC8">
        <w:rPr>
          <w:sz w:val="24"/>
          <w:szCs w:val="24"/>
        </w:rPr>
        <w:t>3.3.8.3</w:t>
      </w:r>
      <w:r w:rsidR="008E1BA8">
        <w:fldChar w:fldCharType="end"/>
      </w:r>
      <w:r w:rsidR="008D1B83" w:rsidRPr="008D1B83">
        <w:rPr>
          <w:sz w:val="24"/>
          <w:szCs w:val="24"/>
        </w:rPr>
        <w:t xml:space="preserve"> и подразделе </w:t>
      </w:r>
      <w:r w:rsidR="008E1BA8">
        <w:fldChar w:fldCharType="begin"/>
      </w:r>
      <w:r w:rsidR="008E1BA8">
        <w:instrText xml:space="preserve"> REF _Ref442187883 \r \h  \* MERGEFORMAT </w:instrText>
      </w:r>
      <w:r w:rsidR="008E1BA8">
        <w:fldChar w:fldCharType="separate"/>
      </w:r>
      <w:r w:rsidR="000E4AC8" w:rsidRPr="000E4AC8">
        <w:rPr>
          <w:sz w:val="24"/>
          <w:szCs w:val="24"/>
        </w:rPr>
        <w:t>5.16</w:t>
      </w:r>
      <w:r w:rsidR="008E1BA8">
        <w:fldChar w:fldCharType="end"/>
      </w:r>
      <w:r w:rsidR="008D1B83" w:rsidRPr="008D1B83">
        <w:rPr>
          <w:color w:val="000000"/>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49" w:name="_Ref55279015"/>
      <w:bookmarkStart w:id="150"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1D6802">
        <w:rPr>
          <w:bCs w:val="0"/>
          <w:sz w:val="24"/>
          <w:szCs w:val="24"/>
        </w:rPr>
        <w:t>Заявке</w:t>
      </w:r>
      <w:r w:rsidRPr="000E5AC7">
        <w:rPr>
          <w:bCs w:val="0"/>
          <w:sz w:val="24"/>
          <w:szCs w:val="24"/>
        </w:rPr>
        <w:t>.</w:t>
      </w:r>
      <w:bookmarkEnd w:id="149"/>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51"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50"/>
      <w:bookmarkEnd w:id="151"/>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52"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6A695C">
        <w:rPr>
          <w:bCs w:val="0"/>
          <w:spacing w:val="-1"/>
          <w:sz w:val="24"/>
          <w:szCs w:val="24"/>
        </w:rPr>
        <w:fldChar w:fldCharType="begin"/>
      </w:r>
      <w:r w:rsidR="00B71B9D">
        <w:rPr>
          <w:bCs w:val="0"/>
          <w:spacing w:val="-1"/>
          <w:sz w:val="24"/>
          <w:szCs w:val="24"/>
        </w:rPr>
        <w:instrText xml:space="preserve"> REF _Ref86826666 \r \h </w:instrText>
      </w:r>
      <w:r w:rsidR="006A695C">
        <w:rPr>
          <w:bCs w:val="0"/>
          <w:spacing w:val="-1"/>
          <w:sz w:val="24"/>
          <w:szCs w:val="24"/>
        </w:rPr>
      </w:r>
      <w:r w:rsidR="006A695C">
        <w:rPr>
          <w:bCs w:val="0"/>
          <w:spacing w:val="-1"/>
          <w:sz w:val="24"/>
          <w:szCs w:val="24"/>
        </w:rPr>
        <w:fldChar w:fldCharType="separate"/>
      </w:r>
      <w:r w:rsidR="000E4AC8">
        <w:rPr>
          <w:bCs w:val="0"/>
          <w:spacing w:val="-1"/>
          <w:sz w:val="24"/>
          <w:szCs w:val="24"/>
        </w:rPr>
        <w:t>5.3</w:t>
      </w:r>
      <w:r w:rsidR="006A695C">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152"/>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6A695C">
        <w:rPr>
          <w:bCs w:val="0"/>
          <w:spacing w:val="-1"/>
          <w:sz w:val="24"/>
          <w:szCs w:val="24"/>
        </w:rPr>
        <w:fldChar w:fldCharType="begin"/>
      </w:r>
      <w:r w:rsidR="00B71B9D">
        <w:rPr>
          <w:bCs w:val="0"/>
          <w:spacing w:val="-1"/>
          <w:sz w:val="24"/>
          <w:szCs w:val="24"/>
        </w:rPr>
        <w:instrText xml:space="preserve"> REF _Ref86826666 \r \h </w:instrText>
      </w:r>
      <w:r w:rsidR="006A695C">
        <w:rPr>
          <w:bCs w:val="0"/>
          <w:spacing w:val="-1"/>
          <w:sz w:val="24"/>
          <w:szCs w:val="24"/>
        </w:rPr>
      </w:r>
      <w:r w:rsidR="006A695C">
        <w:rPr>
          <w:bCs w:val="0"/>
          <w:spacing w:val="-1"/>
          <w:sz w:val="24"/>
          <w:szCs w:val="24"/>
        </w:rPr>
        <w:fldChar w:fldCharType="separate"/>
      </w:r>
      <w:r w:rsidR="000E4AC8">
        <w:rPr>
          <w:bCs w:val="0"/>
          <w:spacing w:val="-1"/>
          <w:sz w:val="24"/>
          <w:szCs w:val="24"/>
        </w:rPr>
        <w:t>5.3</w:t>
      </w:r>
      <w:r w:rsidR="006A695C">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6A695C">
        <w:rPr>
          <w:sz w:val="24"/>
          <w:szCs w:val="24"/>
        </w:rPr>
        <w:fldChar w:fldCharType="begin"/>
      </w:r>
      <w:r w:rsidR="00B71B9D">
        <w:rPr>
          <w:sz w:val="24"/>
          <w:szCs w:val="24"/>
        </w:rPr>
        <w:instrText xml:space="preserve"> REF _Ref440271182 \r \h </w:instrText>
      </w:r>
      <w:r w:rsidR="006A695C">
        <w:rPr>
          <w:sz w:val="24"/>
          <w:szCs w:val="24"/>
        </w:rPr>
      </w:r>
      <w:r w:rsidR="006A695C">
        <w:rPr>
          <w:sz w:val="24"/>
          <w:szCs w:val="24"/>
        </w:rPr>
        <w:fldChar w:fldCharType="separate"/>
      </w:r>
      <w:r w:rsidR="000E4AC8">
        <w:rPr>
          <w:sz w:val="24"/>
          <w:szCs w:val="24"/>
        </w:rPr>
        <w:t>3.3.1.9</w:t>
      </w:r>
      <w:r w:rsidR="006A695C">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6A695C">
        <w:rPr>
          <w:bCs w:val="0"/>
          <w:sz w:val="24"/>
          <w:szCs w:val="24"/>
        </w:rPr>
        <w:fldChar w:fldCharType="begin"/>
      </w:r>
      <w:r w:rsidR="00B71B9D">
        <w:rPr>
          <w:bCs w:val="0"/>
          <w:sz w:val="24"/>
          <w:szCs w:val="24"/>
        </w:rPr>
        <w:instrText xml:space="preserve"> REF _Ref440271072 \r \h </w:instrText>
      </w:r>
      <w:r w:rsidR="006A695C">
        <w:rPr>
          <w:bCs w:val="0"/>
          <w:sz w:val="24"/>
          <w:szCs w:val="24"/>
        </w:rPr>
      </w:r>
      <w:r w:rsidR="006A695C">
        <w:rPr>
          <w:bCs w:val="0"/>
          <w:sz w:val="24"/>
          <w:szCs w:val="24"/>
        </w:rPr>
        <w:fldChar w:fldCharType="separate"/>
      </w:r>
      <w:r w:rsidR="000E4AC8">
        <w:rPr>
          <w:bCs w:val="0"/>
          <w:sz w:val="24"/>
          <w:szCs w:val="24"/>
        </w:rPr>
        <w:t>5.2</w:t>
      </w:r>
      <w:r w:rsidR="006A695C">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6A695C">
        <w:rPr>
          <w:bCs w:val="0"/>
          <w:sz w:val="24"/>
          <w:szCs w:val="24"/>
        </w:rPr>
        <w:fldChar w:fldCharType="begin"/>
      </w:r>
      <w:r w:rsidR="00B71B9D">
        <w:rPr>
          <w:bCs w:val="0"/>
          <w:sz w:val="24"/>
          <w:szCs w:val="24"/>
        </w:rPr>
        <w:instrText xml:space="preserve"> REF _Ref440271036 \r \h </w:instrText>
      </w:r>
      <w:r w:rsidR="006A695C">
        <w:rPr>
          <w:bCs w:val="0"/>
          <w:sz w:val="24"/>
          <w:szCs w:val="24"/>
        </w:rPr>
      </w:r>
      <w:r w:rsidR="006A695C">
        <w:rPr>
          <w:bCs w:val="0"/>
          <w:sz w:val="24"/>
          <w:szCs w:val="24"/>
        </w:rPr>
        <w:fldChar w:fldCharType="separate"/>
      </w:r>
      <w:r w:rsidR="000E4AC8">
        <w:rPr>
          <w:bCs w:val="0"/>
          <w:sz w:val="24"/>
          <w:szCs w:val="24"/>
        </w:rPr>
        <w:t>5.4</w:t>
      </w:r>
      <w:r w:rsidR="006A695C">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6A695C">
        <w:rPr>
          <w:bCs w:val="0"/>
          <w:sz w:val="24"/>
          <w:szCs w:val="24"/>
        </w:rPr>
        <w:fldChar w:fldCharType="begin"/>
      </w:r>
      <w:r w:rsidR="00B71B9D">
        <w:rPr>
          <w:bCs w:val="0"/>
          <w:sz w:val="24"/>
          <w:szCs w:val="24"/>
        </w:rPr>
        <w:instrText xml:space="preserve"> REF _Ref55336310 \r \h </w:instrText>
      </w:r>
      <w:r w:rsidR="006A695C">
        <w:rPr>
          <w:bCs w:val="0"/>
          <w:sz w:val="24"/>
          <w:szCs w:val="24"/>
        </w:rPr>
      </w:r>
      <w:r w:rsidR="006A695C">
        <w:rPr>
          <w:bCs w:val="0"/>
          <w:sz w:val="24"/>
          <w:szCs w:val="24"/>
        </w:rPr>
        <w:fldChar w:fldCharType="separate"/>
      </w:r>
      <w:r w:rsidR="000E4AC8">
        <w:rPr>
          <w:bCs w:val="0"/>
          <w:sz w:val="24"/>
          <w:szCs w:val="24"/>
        </w:rPr>
        <w:t>5.1</w:t>
      </w:r>
      <w:r w:rsidR="006A695C">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6A695C">
        <w:rPr>
          <w:bCs w:val="0"/>
          <w:sz w:val="24"/>
          <w:szCs w:val="24"/>
        </w:rPr>
        <w:fldChar w:fldCharType="begin"/>
      </w:r>
      <w:r w:rsidR="00B71B9D">
        <w:rPr>
          <w:bCs w:val="0"/>
          <w:sz w:val="24"/>
          <w:szCs w:val="24"/>
        </w:rPr>
        <w:instrText xml:space="preserve"> REF _Ref55336310 \r \h </w:instrText>
      </w:r>
      <w:r w:rsidR="006A695C">
        <w:rPr>
          <w:bCs w:val="0"/>
          <w:sz w:val="24"/>
          <w:szCs w:val="24"/>
        </w:rPr>
      </w:r>
      <w:r w:rsidR="006A695C">
        <w:rPr>
          <w:bCs w:val="0"/>
          <w:sz w:val="24"/>
          <w:szCs w:val="24"/>
        </w:rPr>
        <w:fldChar w:fldCharType="separate"/>
      </w:r>
      <w:r w:rsidR="000E4AC8">
        <w:rPr>
          <w:bCs w:val="0"/>
          <w:sz w:val="24"/>
          <w:szCs w:val="24"/>
        </w:rPr>
        <w:t>5.1</w:t>
      </w:r>
      <w:r w:rsidR="006A695C">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53" w:name="_Ref115076752"/>
      <w:bookmarkStart w:id="154" w:name="_Ref191386109"/>
      <w:bookmarkStart w:id="155" w:name="_Ref191386419"/>
      <w:bookmarkStart w:id="156" w:name="_Toc440357091"/>
      <w:bookmarkStart w:id="157" w:name="_Toc440359646"/>
      <w:bookmarkStart w:id="158" w:name="_Toc440632109"/>
      <w:bookmarkStart w:id="159" w:name="_Toc440875930"/>
      <w:bookmarkStart w:id="160" w:name="_Toc441130958"/>
      <w:r w:rsidRPr="00E71A48">
        <w:rPr>
          <w:szCs w:val="24"/>
        </w:rPr>
        <w:t xml:space="preserve">Порядок подготовки </w:t>
      </w:r>
      <w:r w:rsidR="004B5EB3" w:rsidRPr="00E71A48">
        <w:rPr>
          <w:szCs w:val="24"/>
        </w:rPr>
        <w:t>Заявк</w:t>
      </w:r>
      <w:r w:rsidRPr="00E71A48">
        <w:rPr>
          <w:szCs w:val="24"/>
        </w:rPr>
        <w:t>и через </w:t>
      </w:r>
      <w:bookmarkEnd w:id="153"/>
      <w:bookmarkEnd w:id="154"/>
      <w:bookmarkEnd w:id="155"/>
      <w:r w:rsidRPr="00E71A48">
        <w:rPr>
          <w:szCs w:val="24"/>
        </w:rPr>
        <w:t>ЭТП</w:t>
      </w:r>
      <w:bookmarkEnd w:id="156"/>
      <w:bookmarkEnd w:id="157"/>
      <w:bookmarkEnd w:id="158"/>
      <w:bookmarkEnd w:id="159"/>
      <w:bookmarkEnd w:id="160"/>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w:t>
      </w:r>
      <w:r w:rsidR="00717F60" w:rsidRPr="00E71A48">
        <w:rPr>
          <w:bCs w:val="0"/>
          <w:sz w:val="24"/>
          <w:szCs w:val="24"/>
        </w:rPr>
        <w:lastRenderedPageBreak/>
        <w:t xml:space="preserve">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161" w:name="_Ref115076807"/>
      <w:bookmarkStart w:id="162" w:name="_Toc440357092"/>
      <w:bookmarkStart w:id="163" w:name="_Toc440359647"/>
      <w:bookmarkStart w:id="164" w:name="_Toc440632110"/>
      <w:bookmarkStart w:id="165" w:name="_Toc440875931"/>
      <w:bookmarkStart w:id="166" w:name="_Toc441130959"/>
      <w:r w:rsidRPr="00E71A48">
        <w:rPr>
          <w:szCs w:val="24"/>
        </w:rPr>
        <w:t xml:space="preserve">Порядок подготовки </w:t>
      </w:r>
      <w:r w:rsidR="004B5EB3" w:rsidRPr="00E71A48">
        <w:rPr>
          <w:szCs w:val="24"/>
        </w:rPr>
        <w:t>Заявк</w:t>
      </w:r>
      <w:r w:rsidRPr="00E71A48">
        <w:rPr>
          <w:szCs w:val="24"/>
        </w:rPr>
        <w:t>и в письменной форме</w:t>
      </w:r>
      <w:bookmarkEnd w:id="161"/>
      <w:bookmarkEnd w:id="162"/>
      <w:bookmarkEnd w:id="163"/>
      <w:bookmarkEnd w:id="164"/>
      <w:bookmarkEnd w:id="165"/>
      <w:bookmarkEnd w:id="166"/>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167" w:name="_Ref191386548"/>
      <w:r>
        <w:rPr>
          <w:bCs w:val="0"/>
          <w:sz w:val="24"/>
          <w:szCs w:val="24"/>
        </w:rPr>
        <w:t xml:space="preserve">Предоставление Участником Заявки в письменной 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6A695C">
        <w:rPr>
          <w:sz w:val="24"/>
          <w:szCs w:val="24"/>
        </w:rPr>
        <w:fldChar w:fldCharType="begin"/>
      </w:r>
      <w:r w:rsidR="008D1B83">
        <w:rPr>
          <w:bCs w:val="0"/>
          <w:sz w:val="24"/>
          <w:szCs w:val="24"/>
        </w:rPr>
        <w:instrText xml:space="preserve"> REF _Ref442188512 \r \h </w:instrText>
      </w:r>
      <w:r w:rsidR="006A695C">
        <w:rPr>
          <w:sz w:val="24"/>
          <w:szCs w:val="24"/>
        </w:rPr>
      </w:r>
      <w:r w:rsidR="006A695C">
        <w:rPr>
          <w:sz w:val="24"/>
          <w:szCs w:val="24"/>
        </w:rPr>
        <w:fldChar w:fldCharType="separate"/>
      </w:r>
      <w:r w:rsidR="000E4AC8">
        <w:rPr>
          <w:bCs w:val="0"/>
          <w:sz w:val="24"/>
          <w:szCs w:val="24"/>
        </w:rPr>
        <w:t>т)</w:t>
      </w:r>
      <w:r w:rsidR="006A695C">
        <w:rPr>
          <w:sz w:val="24"/>
          <w:szCs w:val="24"/>
        </w:rPr>
        <w:fldChar w:fldCharType="end"/>
      </w:r>
      <w:r w:rsidR="008D1B83" w:rsidRPr="008D1B83">
        <w:rPr>
          <w:sz w:val="24"/>
          <w:szCs w:val="24"/>
        </w:rPr>
        <w:t xml:space="preserve"> п. </w:t>
      </w:r>
      <w:r w:rsidR="008E1BA8">
        <w:fldChar w:fldCharType="begin"/>
      </w:r>
      <w:r w:rsidR="008E1BA8">
        <w:instrText xml:space="preserve"> REF _Ref306005578 \r \h  \* MERGEFORMAT </w:instrText>
      </w:r>
      <w:r w:rsidR="008E1BA8">
        <w:fldChar w:fldCharType="separate"/>
      </w:r>
      <w:r w:rsidR="000E4AC8" w:rsidRPr="000E4AC8">
        <w:rPr>
          <w:sz w:val="24"/>
          <w:szCs w:val="24"/>
        </w:rPr>
        <w:t>3.3.8.3</w:t>
      </w:r>
      <w:r w:rsidR="008E1BA8">
        <w:fldChar w:fldCharType="end"/>
      </w:r>
      <w:r w:rsidR="008D1B83" w:rsidRPr="008D1B83">
        <w:rPr>
          <w:sz w:val="24"/>
          <w:szCs w:val="24"/>
        </w:rPr>
        <w:t xml:space="preserve"> и подразделе </w:t>
      </w:r>
      <w:r w:rsidR="008E1BA8">
        <w:fldChar w:fldCharType="begin"/>
      </w:r>
      <w:r w:rsidR="008E1BA8">
        <w:instrText xml:space="preserve"> REF _Ref442187883 \r \h  \* MERGEFORMAT </w:instrText>
      </w:r>
      <w:r w:rsidR="008E1BA8">
        <w:fldChar w:fldCharType="separate"/>
      </w:r>
      <w:r w:rsidR="000E4AC8" w:rsidRPr="000E4AC8">
        <w:rPr>
          <w:sz w:val="24"/>
          <w:szCs w:val="24"/>
        </w:rPr>
        <w:t>5.16</w:t>
      </w:r>
      <w:r w:rsidR="008E1BA8">
        <w:fldChar w:fldCharType="end"/>
      </w:r>
      <w:r w:rsidR="008D1B83" w:rsidRPr="008D1B83">
        <w:rPr>
          <w:color w:val="000000"/>
          <w:sz w:val="24"/>
          <w:szCs w:val="24"/>
        </w:rPr>
        <w:t>.</w:t>
      </w:r>
      <w:bookmarkEnd w:id="167"/>
    </w:p>
    <w:p w:rsidR="00717F60" w:rsidRPr="00E71A48" w:rsidRDefault="00717F60" w:rsidP="00E71A48">
      <w:pPr>
        <w:pStyle w:val="3"/>
        <w:spacing w:line="264" w:lineRule="auto"/>
        <w:rPr>
          <w:szCs w:val="24"/>
        </w:rPr>
      </w:pPr>
      <w:bookmarkStart w:id="168" w:name="_Ref306008743"/>
      <w:bookmarkStart w:id="169" w:name="_Toc440357093"/>
      <w:bookmarkStart w:id="170" w:name="_Toc440359648"/>
      <w:bookmarkStart w:id="171" w:name="_Toc440632111"/>
      <w:bookmarkStart w:id="172" w:name="_Toc440875932"/>
      <w:bookmarkStart w:id="173" w:name="_Toc441130960"/>
      <w:r w:rsidRPr="00E71A48">
        <w:rPr>
          <w:szCs w:val="24"/>
        </w:rPr>
        <w:t xml:space="preserve">Требования к сроку действия </w:t>
      </w:r>
      <w:r w:rsidR="004B5EB3" w:rsidRPr="00E71A48">
        <w:rPr>
          <w:szCs w:val="24"/>
        </w:rPr>
        <w:t>Заявк</w:t>
      </w:r>
      <w:r w:rsidRPr="00E71A48">
        <w:rPr>
          <w:szCs w:val="24"/>
        </w:rPr>
        <w:t>и</w:t>
      </w:r>
      <w:bookmarkEnd w:id="168"/>
      <w:bookmarkEnd w:id="169"/>
      <w:bookmarkEnd w:id="170"/>
      <w:bookmarkEnd w:id="171"/>
      <w:bookmarkEnd w:id="172"/>
      <w:bookmarkEnd w:id="173"/>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174"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6A695C">
        <w:rPr>
          <w:bCs w:val="0"/>
          <w:sz w:val="24"/>
          <w:szCs w:val="24"/>
        </w:rPr>
        <w:fldChar w:fldCharType="begin"/>
      </w:r>
      <w:r w:rsidR="003F5CDB">
        <w:rPr>
          <w:bCs w:val="0"/>
          <w:sz w:val="24"/>
          <w:szCs w:val="24"/>
        </w:rPr>
        <w:instrText xml:space="preserve"> REF _Ref440289953 \r \h </w:instrText>
      </w:r>
      <w:r w:rsidR="006A695C">
        <w:rPr>
          <w:bCs w:val="0"/>
          <w:sz w:val="24"/>
          <w:szCs w:val="24"/>
        </w:rPr>
      </w:r>
      <w:r w:rsidR="006A695C">
        <w:rPr>
          <w:bCs w:val="0"/>
          <w:sz w:val="24"/>
          <w:szCs w:val="24"/>
        </w:rPr>
        <w:fldChar w:fldCharType="separate"/>
      </w:r>
      <w:r w:rsidR="000E4AC8">
        <w:rPr>
          <w:bCs w:val="0"/>
          <w:sz w:val="24"/>
          <w:szCs w:val="24"/>
        </w:rPr>
        <w:t>3.4.1.3</w:t>
      </w:r>
      <w:r w:rsidR="006A695C">
        <w:rPr>
          <w:bCs w:val="0"/>
          <w:sz w:val="24"/>
          <w:szCs w:val="24"/>
        </w:rPr>
        <w:fldChar w:fldCharType="end"/>
      </w:r>
      <w:r w:rsidR="003F5CDB">
        <w:rPr>
          <w:bCs w:val="0"/>
          <w:sz w:val="24"/>
          <w:szCs w:val="24"/>
        </w:rPr>
        <w:t>)</w:t>
      </w:r>
      <w:r w:rsidR="00717F60" w:rsidRPr="00E71A48">
        <w:rPr>
          <w:bCs w:val="0"/>
          <w:sz w:val="24"/>
          <w:szCs w:val="24"/>
        </w:rPr>
        <w:t>.</w:t>
      </w:r>
      <w:bookmarkEnd w:id="174"/>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175" w:name="_Toc440357094"/>
      <w:bookmarkStart w:id="176" w:name="_Toc440359649"/>
      <w:bookmarkStart w:id="177" w:name="_Toc440632112"/>
      <w:bookmarkStart w:id="178" w:name="_Toc440875933"/>
      <w:bookmarkStart w:id="179" w:name="_Toc441130961"/>
      <w:r w:rsidRPr="00E71A48">
        <w:rPr>
          <w:szCs w:val="24"/>
        </w:rPr>
        <w:t xml:space="preserve">Требования к языку </w:t>
      </w:r>
      <w:r w:rsidR="004B5EB3" w:rsidRPr="00E71A48">
        <w:rPr>
          <w:szCs w:val="24"/>
        </w:rPr>
        <w:t>Заявк</w:t>
      </w:r>
      <w:r w:rsidRPr="00E71A48">
        <w:rPr>
          <w:szCs w:val="24"/>
        </w:rPr>
        <w:t>и</w:t>
      </w:r>
      <w:bookmarkEnd w:id="175"/>
      <w:bookmarkEnd w:id="176"/>
      <w:bookmarkEnd w:id="177"/>
      <w:bookmarkEnd w:id="178"/>
      <w:bookmarkEnd w:id="179"/>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180" w:name="_Toc440357095"/>
      <w:bookmarkStart w:id="181" w:name="_Toc440359650"/>
      <w:bookmarkStart w:id="182" w:name="_Toc440632113"/>
      <w:bookmarkStart w:id="183" w:name="_Toc440875934"/>
      <w:bookmarkStart w:id="184" w:name="_Toc441130962"/>
      <w:r w:rsidRPr="00E71A48">
        <w:rPr>
          <w:szCs w:val="24"/>
        </w:rPr>
        <w:t xml:space="preserve">Требования к валюте </w:t>
      </w:r>
      <w:r w:rsidR="004B5EB3" w:rsidRPr="00E71A48">
        <w:rPr>
          <w:szCs w:val="24"/>
        </w:rPr>
        <w:t>Заявк</w:t>
      </w:r>
      <w:r w:rsidRPr="00E71A48">
        <w:rPr>
          <w:szCs w:val="24"/>
        </w:rPr>
        <w:t>и</w:t>
      </w:r>
      <w:bookmarkEnd w:id="180"/>
      <w:bookmarkEnd w:id="181"/>
      <w:bookmarkEnd w:id="182"/>
      <w:bookmarkEnd w:id="183"/>
      <w:bookmarkEnd w:id="184"/>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185" w:name="_Toc440357096"/>
      <w:bookmarkStart w:id="186" w:name="_Toc440359651"/>
      <w:bookmarkStart w:id="187" w:name="_Toc440632114"/>
      <w:bookmarkStart w:id="188" w:name="_Toc440875935"/>
      <w:bookmarkStart w:id="189" w:name="_Toc441130963"/>
      <w:r w:rsidRPr="00C12FA4">
        <w:rPr>
          <w:szCs w:val="24"/>
        </w:rPr>
        <w:t xml:space="preserve">Начальная (максимальная) цена </w:t>
      </w:r>
      <w:r w:rsidR="00123C70" w:rsidRPr="00C12FA4">
        <w:rPr>
          <w:szCs w:val="24"/>
        </w:rPr>
        <w:t>Договор</w:t>
      </w:r>
      <w:r w:rsidRPr="00C12FA4">
        <w:rPr>
          <w:szCs w:val="24"/>
        </w:rPr>
        <w:t xml:space="preserve">а </w:t>
      </w:r>
      <w:bookmarkEnd w:id="185"/>
      <w:bookmarkEnd w:id="186"/>
      <w:bookmarkEnd w:id="187"/>
      <w:bookmarkEnd w:id="188"/>
      <w:bookmarkEnd w:id="189"/>
    </w:p>
    <w:p w:rsidR="00216641" w:rsidRPr="00C12FA4"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717F60" w:rsidRPr="00C12FA4" w:rsidRDefault="005566C7" w:rsidP="005566C7">
      <w:pPr>
        <w:widowControl w:val="0"/>
        <w:shd w:val="clear" w:color="auto" w:fill="FFFFFF"/>
        <w:tabs>
          <w:tab w:val="left" w:pos="1701"/>
        </w:tabs>
        <w:autoSpaceDE w:val="0"/>
        <w:spacing w:after="100" w:line="264" w:lineRule="auto"/>
        <w:ind w:right="17" w:firstLine="709"/>
        <w:rPr>
          <w:bCs w:val="0"/>
          <w:sz w:val="24"/>
          <w:szCs w:val="24"/>
        </w:rPr>
      </w:pPr>
      <w:r w:rsidRPr="005566C7">
        <w:rPr>
          <w:b/>
          <w:sz w:val="24"/>
          <w:szCs w:val="24"/>
        </w:rPr>
        <w:lastRenderedPageBreak/>
        <w:t>541 615</w:t>
      </w:r>
      <w:r w:rsidR="00155DAF" w:rsidRPr="005566C7">
        <w:rPr>
          <w:sz w:val="24"/>
          <w:szCs w:val="24"/>
        </w:rPr>
        <w:t xml:space="preserve"> (</w:t>
      </w:r>
      <w:r w:rsidR="002424A4" w:rsidRPr="002424A4">
        <w:rPr>
          <w:sz w:val="24"/>
          <w:szCs w:val="24"/>
        </w:rPr>
        <w:t>пятьсот сорок одна т</w:t>
      </w:r>
      <w:r w:rsidR="002424A4">
        <w:rPr>
          <w:sz w:val="24"/>
          <w:szCs w:val="24"/>
        </w:rPr>
        <w:t>ысяча шестьсот пятнадцать</w:t>
      </w:r>
      <w:r w:rsidR="00155DAF" w:rsidRPr="005566C7">
        <w:rPr>
          <w:sz w:val="24"/>
          <w:szCs w:val="24"/>
        </w:rPr>
        <w:t>) рубл</w:t>
      </w:r>
      <w:r w:rsidR="002424A4">
        <w:rPr>
          <w:sz w:val="24"/>
          <w:szCs w:val="24"/>
        </w:rPr>
        <w:t>ей</w:t>
      </w:r>
      <w:r w:rsidR="00155DAF" w:rsidRPr="005566C7">
        <w:rPr>
          <w:sz w:val="24"/>
          <w:szCs w:val="24"/>
        </w:rPr>
        <w:t xml:space="preserve"> 00 копеек РФ, без учета НДС; НДС составляет </w:t>
      </w:r>
      <w:r w:rsidRPr="005566C7">
        <w:rPr>
          <w:b/>
          <w:sz w:val="24"/>
          <w:szCs w:val="24"/>
        </w:rPr>
        <w:t>97 490</w:t>
      </w:r>
      <w:r w:rsidR="00155DAF" w:rsidRPr="005566C7">
        <w:rPr>
          <w:sz w:val="24"/>
          <w:szCs w:val="24"/>
        </w:rPr>
        <w:t xml:space="preserve"> (</w:t>
      </w:r>
      <w:r w:rsidR="005E4CD4" w:rsidRPr="005E4CD4">
        <w:rPr>
          <w:sz w:val="24"/>
          <w:szCs w:val="24"/>
        </w:rPr>
        <w:t xml:space="preserve">девяносто семь </w:t>
      </w:r>
      <w:r w:rsidR="005E4CD4">
        <w:rPr>
          <w:sz w:val="24"/>
          <w:szCs w:val="24"/>
        </w:rPr>
        <w:t>тысяч четыреста девяносто</w:t>
      </w:r>
      <w:r w:rsidR="00155DAF" w:rsidRPr="005566C7">
        <w:rPr>
          <w:sz w:val="24"/>
          <w:szCs w:val="24"/>
        </w:rPr>
        <w:t>) рублей 7</w:t>
      </w:r>
      <w:r w:rsidRPr="005566C7">
        <w:rPr>
          <w:sz w:val="24"/>
          <w:szCs w:val="24"/>
        </w:rPr>
        <w:t>0</w:t>
      </w:r>
      <w:r w:rsidR="00155DAF" w:rsidRPr="005566C7">
        <w:rPr>
          <w:sz w:val="24"/>
          <w:szCs w:val="24"/>
        </w:rPr>
        <w:t xml:space="preserve"> копеек РФ; </w:t>
      </w:r>
      <w:r w:rsidRPr="005566C7">
        <w:rPr>
          <w:b/>
          <w:sz w:val="24"/>
          <w:szCs w:val="24"/>
        </w:rPr>
        <w:t>639 105</w:t>
      </w:r>
      <w:r w:rsidR="00155DAF" w:rsidRPr="005566C7">
        <w:rPr>
          <w:sz w:val="24"/>
          <w:szCs w:val="24"/>
        </w:rPr>
        <w:t xml:space="preserve"> </w:t>
      </w:r>
      <w:r w:rsidR="00155DAF" w:rsidRPr="00C6114B">
        <w:rPr>
          <w:sz w:val="24"/>
          <w:szCs w:val="24"/>
        </w:rPr>
        <w:t>(</w:t>
      </w:r>
      <w:r w:rsidR="00C6114B" w:rsidRPr="00C6114B">
        <w:rPr>
          <w:sz w:val="24"/>
          <w:szCs w:val="24"/>
        </w:rPr>
        <w:t>шестьсот тридцать девять тысяч сто пять</w:t>
      </w:r>
      <w:r w:rsidR="00155DAF" w:rsidRPr="005566C7">
        <w:rPr>
          <w:sz w:val="24"/>
          <w:szCs w:val="24"/>
        </w:rPr>
        <w:t>) рублей 7</w:t>
      </w:r>
      <w:r w:rsidRPr="005566C7">
        <w:rPr>
          <w:sz w:val="24"/>
          <w:szCs w:val="24"/>
        </w:rPr>
        <w:t>0</w:t>
      </w:r>
      <w:r w:rsidR="00155DAF" w:rsidRPr="005566C7">
        <w:rPr>
          <w:sz w:val="24"/>
          <w:szCs w:val="24"/>
        </w:rPr>
        <w:t xml:space="preserve"> копеек РФ, с учетом НДС</w:t>
      </w:r>
      <w:r w:rsidRPr="005566C7">
        <w:rPr>
          <w:sz w:val="24"/>
          <w:szCs w:val="24"/>
        </w:rPr>
        <w:t>.</w:t>
      </w:r>
    </w:p>
    <w:p w:rsidR="004F657D"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w:t>
      </w:r>
    </w:p>
    <w:p w:rsidR="00546518" w:rsidRPr="00A37EBB" w:rsidRDefault="00546518"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A37EBB">
        <w:rPr>
          <w:sz w:val="24"/>
          <w:szCs w:val="24"/>
        </w:rPr>
        <w:t xml:space="preserve">Предельная стоимость закупки по каждому из филиалов не может быть превышена, в противном случае предложение </w:t>
      </w:r>
      <w:r w:rsidR="00D15381" w:rsidRPr="00A37EBB">
        <w:rPr>
          <w:sz w:val="24"/>
          <w:szCs w:val="24"/>
        </w:rPr>
        <w:t>Участника</w:t>
      </w:r>
      <w:r w:rsidRPr="00A37EBB">
        <w:rPr>
          <w:sz w:val="24"/>
          <w:szCs w:val="24"/>
        </w:rPr>
        <w:t xml:space="preserve"> будет отклонено.</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6A695C">
        <w:rPr>
          <w:bCs w:val="0"/>
          <w:sz w:val="24"/>
          <w:szCs w:val="24"/>
        </w:rPr>
        <w:fldChar w:fldCharType="begin"/>
      </w:r>
      <w:r w:rsidR="003F3A69">
        <w:rPr>
          <w:bCs w:val="0"/>
          <w:sz w:val="24"/>
          <w:szCs w:val="24"/>
        </w:rPr>
        <w:instrText xml:space="preserve"> REF _Ref55336310 \r \h </w:instrText>
      </w:r>
      <w:r w:rsidR="006A695C">
        <w:rPr>
          <w:bCs w:val="0"/>
          <w:sz w:val="24"/>
          <w:szCs w:val="24"/>
        </w:rPr>
      </w:r>
      <w:r w:rsidR="006A695C">
        <w:rPr>
          <w:bCs w:val="0"/>
          <w:sz w:val="24"/>
          <w:szCs w:val="24"/>
        </w:rPr>
        <w:fldChar w:fldCharType="separate"/>
      </w:r>
      <w:r w:rsidR="000E4AC8">
        <w:rPr>
          <w:bCs w:val="0"/>
          <w:sz w:val="24"/>
          <w:szCs w:val="24"/>
        </w:rPr>
        <w:t>5.1</w:t>
      </w:r>
      <w:r w:rsidR="006A695C">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6A695C">
        <w:rPr>
          <w:bCs w:val="0"/>
          <w:sz w:val="24"/>
          <w:szCs w:val="24"/>
        </w:rPr>
        <w:fldChar w:fldCharType="begin"/>
      </w:r>
      <w:r w:rsidR="003F3A69">
        <w:rPr>
          <w:bCs w:val="0"/>
          <w:sz w:val="24"/>
          <w:szCs w:val="24"/>
        </w:rPr>
        <w:instrText xml:space="preserve"> REF _Ref440271072 \r \h </w:instrText>
      </w:r>
      <w:r w:rsidR="006A695C">
        <w:rPr>
          <w:bCs w:val="0"/>
          <w:sz w:val="24"/>
          <w:szCs w:val="24"/>
        </w:rPr>
      </w:r>
      <w:r w:rsidR="006A695C">
        <w:rPr>
          <w:bCs w:val="0"/>
          <w:sz w:val="24"/>
          <w:szCs w:val="24"/>
        </w:rPr>
        <w:fldChar w:fldCharType="separate"/>
      </w:r>
      <w:r w:rsidR="000E4AC8">
        <w:rPr>
          <w:bCs w:val="0"/>
          <w:sz w:val="24"/>
          <w:szCs w:val="24"/>
        </w:rPr>
        <w:t>5.2</w:t>
      </w:r>
      <w:r w:rsidR="006A695C">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6A695C">
        <w:rPr>
          <w:bCs w:val="0"/>
          <w:sz w:val="24"/>
          <w:szCs w:val="24"/>
        </w:rPr>
        <w:fldChar w:fldCharType="begin"/>
      </w:r>
      <w:r w:rsidR="003F3A69">
        <w:rPr>
          <w:bCs w:val="0"/>
          <w:sz w:val="24"/>
          <w:szCs w:val="24"/>
        </w:rPr>
        <w:instrText xml:space="preserve"> REF _Ref306138385 \r \h </w:instrText>
      </w:r>
      <w:r w:rsidR="006A695C">
        <w:rPr>
          <w:bCs w:val="0"/>
          <w:sz w:val="24"/>
          <w:szCs w:val="24"/>
        </w:rPr>
      </w:r>
      <w:r w:rsidR="006A695C">
        <w:rPr>
          <w:bCs w:val="0"/>
          <w:sz w:val="24"/>
          <w:szCs w:val="24"/>
        </w:rPr>
        <w:fldChar w:fldCharType="separate"/>
      </w:r>
      <w:r w:rsidR="000E4AC8">
        <w:rPr>
          <w:bCs w:val="0"/>
          <w:sz w:val="24"/>
          <w:szCs w:val="24"/>
        </w:rPr>
        <w:t>3.6.4</w:t>
      </w:r>
      <w:r w:rsidR="006A695C">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190" w:name="_Ref191386407"/>
      <w:bookmarkStart w:id="191" w:name="_Ref191386526"/>
      <w:bookmarkStart w:id="192" w:name="_Toc440357097"/>
      <w:bookmarkStart w:id="193" w:name="_Toc440359652"/>
      <w:bookmarkStart w:id="194" w:name="_Toc440632115"/>
      <w:bookmarkStart w:id="195" w:name="_Toc440875936"/>
      <w:bookmarkStart w:id="196" w:name="_Toc441130964"/>
      <w:bookmarkStart w:id="197"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190"/>
      <w:bookmarkEnd w:id="191"/>
      <w:bookmarkEnd w:id="192"/>
      <w:bookmarkEnd w:id="193"/>
      <w:bookmarkEnd w:id="194"/>
      <w:bookmarkEnd w:id="195"/>
      <w:bookmarkEnd w:id="196"/>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198" w:name="_Ref93090116"/>
      <w:bookmarkStart w:id="199" w:name="_Ref191386482"/>
      <w:bookmarkStart w:id="200" w:name="_Ref440291364"/>
      <w:bookmarkEnd w:id="197"/>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198"/>
      <w:r w:rsidRPr="00E71A48">
        <w:rPr>
          <w:bCs w:val="0"/>
          <w:sz w:val="24"/>
          <w:szCs w:val="24"/>
        </w:rPr>
        <w:t>:</w:t>
      </w:r>
      <w:bookmarkStart w:id="201" w:name="_Ref306004833"/>
      <w:bookmarkEnd w:id="199"/>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5566C7">
        <w:rPr>
          <w:bCs w:val="0"/>
          <w:sz w:val="24"/>
          <w:szCs w:val="24"/>
        </w:rPr>
        <w:t xml:space="preserve"> </w:t>
      </w:r>
      <w:r w:rsidR="005566C7" w:rsidRPr="005566C7">
        <w:rPr>
          <w:sz w:val="24"/>
          <w:szCs w:val="24"/>
        </w:rPr>
        <w:t>являющееся субъектом малого и среднего предпринимательства</w:t>
      </w:r>
      <w:r w:rsidRPr="005566C7">
        <w:rPr>
          <w:bCs w:val="0"/>
          <w:sz w:val="24"/>
          <w:szCs w:val="24"/>
        </w:rPr>
        <w:t xml:space="preserve">. </w:t>
      </w:r>
      <w:r w:rsidR="003F330D" w:rsidRPr="005566C7">
        <w:rPr>
          <w:bCs w:val="0"/>
          <w:sz w:val="24"/>
          <w:szCs w:val="24"/>
        </w:rPr>
        <w:t>Привлечение</w:t>
      </w:r>
      <w:r w:rsidR="003F330D">
        <w:rPr>
          <w:bCs w:val="0"/>
          <w:sz w:val="24"/>
          <w:szCs w:val="24"/>
        </w:rPr>
        <w:t xml:space="preserve">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r w:rsidR="006A695C" w:rsidRPr="000F4365">
        <w:rPr>
          <w:bCs w:val="0"/>
          <w:sz w:val="24"/>
          <w:szCs w:val="24"/>
        </w:rPr>
        <w:fldChar w:fldCharType="begin"/>
      </w:r>
      <w:r w:rsidR="003F3A69" w:rsidRPr="000F4365">
        <w:rPr>
          <w:bCs w:val="0"/>
          <w:sz w:val="24"/>
          <w:szCs w:val="24"/>
        </w:rPr>
        <w:instrText xml:space="preserve"> REF _Ref440271628 \r \h </w:instrText>
      </w:r>
      <w:r w:rsidR="006A695C" w:rsidRPr="000F4365">
        <w:rPr>
          <w:bCs w:val="0"/>
          <w:sz w:val="24"/>
          <w:szCs w:val="24"/>
        </w:rPr>
      </w:r>
      <w:r w:rsidR="006A695C" w:rsidRPr="000F4365">
        <w:rPr>
          <w:bCs w:val="0"/>
          <w:sz w:val="24"/>
          <w:szCs w:val="24"/>
        </w:rPr>
        <w:fldChar w:fldCharType="separate"/>
      </w:r>
      <w:r w:rsidR="000E4AC8">
        <w:rPr>
          <w:bCs w:val="0"/>
          <w:sz w:val="24"/>
          <w:szCs w:val="24"/>
        </w:rPr>
        <w:t>3.3.9</w:t>
      </w:r>
      <w:r w:rsidR="006A695C" w:rsidRPr="000F4365">
        <w:rPr>
          <w:bCs w:val="0"/>
          <w:sz w:val="24"/>
          <w:szCs w:val="24"/>
        </w:rPr>
        <w:fldChar w:fldCharType="end"/>
      </w:r>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8E1BA8">
        <w:fldChar w:fldCharType="begin"/>
      </w:r>
      <w:r w:rsidR="008E1BA8">
        <w:instrText xml:space="preserve"> REF _Ref191386461 \n \h  \* MERGEFORMAT </w:instrText>
      </w:r>
      <w:r w:rsidR="008E1BA8">
        <w:fldChar w:fldCharType="separate"/>
      </w:r>
      <w:r w:rsidR="000E4AC8" w:rsidRPr="000E4AC8">
        <w:rPr>
          <w:bCs w:val="0"/>
          <w:sz w:val="24"/>
          <w:szCs w:val="24"/>
        </w:rPr>
        <w:t>3.3.10</w:t>
      </w:r>
      <w:r w:rsidR="008E1BA8">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00"/>
      <w:bookmarkEnd w:id="201"/>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02"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02"/>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03" w:name="_Ref306032455"/>
      <w:r w:rsidRPr="00E71A48">
        <w:rPr>
          <w:bCs w:val="0"/>
          <w:color w:val="000000"/>
          <w:sz w:val="24"/>
          <w:szCs w:val="24"/>
        </w:rPr>
        <w:t xml:space="preserve">должен </w:t>
      </w:r>
      <w:bookmarkStart w:id="204"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03"/>
      <w:bookmarkEnd w:id="204"/>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lastRenderedPageBreak/>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05"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05"/>
      <w:proofErr w:type="gramEnd"/>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Pr="005566C7" w:rsidRDefault="009D7F01" w:rsidP="00D75CA2">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sidRPr="00E71A48">
        <w:rPr>
          <w:sz w:val="24"/>
          <w:szCs w:val="24"/>
          <w:lang w:eastAsia="ru-RU"/>
        </w:rPr>
        <w:t>шеф-монтажа</w:t>
      </w:r>
      <w:proofErr w:type="gramEnd"/>
      <w:r w:rsidRPr="00E71A48">
        <w:rPr>
          <w:sz w:val="24"/>
          <w:szCs w:val="24"/>
          <w:lang w:eastAsia="ru-RU"/>
        </w:rPr>
        <w:t xml:space="preserve"> и/или шеф-наладки, распространение всех фирменных гарантий на оборудование в течение гарантийного срока, оговоренного в </w:t>
      </w:r>
      <w:r w:rsidRPr="005566C7">
        <w:rPr>
          <w:sz w:val="24"/>
          <w:szCs w:val="24"/>
          <w:lang w:eastAsia="ru-RU"/>
        </w:rPr>
        <w:t>Документации по запросу предложений;</w:t>
      </w:r>
    </w:p>
    <w:p w:rsidR="005566C7" w:rsidRPr="005566C7" w:rsidRDefault="005566C7" w:rsidP="00D75CA2">
      <w:pPr>
        <w:numPr>
          <w:ilvl w:val="0"/>
          <w:numId w:val="21"/>
        </w:numPr>
        <w:suppressAutoHyphens w:val="0"/>
        <w:spacing w:line="264" w:lineRule="auto"/>
        <w:rPr>
          <w:sz w:val="24"/>
          <w:szCs w:val="24"/>
          <w:lang w:eastAsia="ru-RU"/>
        </w:rPr>
      </w:pPr>
      <w:r w:rsidRPr="005566C7">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w:t>
      </w:r>
      <w:r w:rsidRPr="00CF39D0">
        <w:rPr>
          <w:color w:val="000000"/>
          <w:sz w:val="24"/>
          <w:szCs w:val="24"/>
        </w:rPr>
        <w:lastRenderedPageBreak/>
        <w:t xml:space="preserve">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06"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07"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06"/>
      <w:bookmarkEnd w:id="207"/>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462AAC" w:rsidP="00BC19F9">
      <w:pPr>
        <w:widowControl w:val="0"/>
        <w:numPr>
          <w:ilvl w:val="0"/>
          <w:numId w:val="48"/>
        </w:numPr>
        <w:tabs>
          <w:tab w:val="left" w:pos="1260"/>
        </w:tabs>
        <w:autoSpaceDE w:val="0"/>
        <w:spacing w:line="264" w:lineRule="auto"/>
        <w:ind w:left="1276"/>
        <w:rPr>
          <w:sz w:val="24"/>
          <w:szCs w:val="24"/>
        </w:rPr>
      </w:pPr>
      <w:bookmarkStart w:id="208" w:name="_Ref440279062"/>
      <w:r>
        <w:rPr>
          <w:sz w:val="24"/>
          <w:szCs w:val="24"/>
        </w:rPr>
        <w:t xml:space="preserve">Копию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08"/>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8E1BA8">
        <w:fldChar w:fldCharType="begin"/>
      </w:r>
      <w:r w:rsidR="008E1BA8">
        <w:instrText xml:space="preserve"> REF _Ref440271993 \r \h  \* MERGEFORMAT </w:instrText>
      </w:r>
      <w:r w:rsidR="008E1BA8">
        <w:fldChar w:fldCharType="separate"/>
      </w:r>
      <w:r w:rsidR="000E4AC8" w:rsidRPr="000E4AC8">
        <w:rPr>
          <w:sz w:val="24"/>
          <w:szCs w:val="24"/>
        </w:rPr>
        <w:t>5.9</w:t>
      </w:r>
      <w:r w:rsidR="008E1BA8">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09"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6A695C">
        <w:rPr>
          <w:sz w:val="24"/>
          <w:szCs w:val="24"/>
        </w:rPr>
        <w:fldChar w:fldCharType="begin"/>
      </w:r>
      <w:r w:rsidR="003F3A69">
        <w:rPr>
          <w:sz w:val="24"/>
          <w:szCs w:val="24"/>
        </w:rPr>
        <w:instrText xml:space="preserve"> REF _Ref440271964 \r \h </w:instrText>
      </w:r>
      <w:r w:rsidR="006A695C">
        <w:rPr>
          <w:sz w:val="24"/>
          <w:szCs w:val="24"/>
        </w:rPr>
      </w:r>
      <w:r w:rsidR="006A695C">
        <w:rPr>
          <w:sz w:val="24"/>
          <w:szCs w:val="24"/>
        </w:rPr>
        <w:fldChar w:fldCharType="separate"/>
      </w:r>
      <w:r w:rsidR="000E4AC8">
        <w:rPr>
          <w:sz w:val="24"/>
          <w:szCs w:val="24"/>
        </w:rPr>
        <w:t>5.1.3</w:t>
      </w:r>
      <w:r w:rsidR="006A695C">
        <w:rPr>
          <w:sz w:val="24"/>
          <w:szCs w:val="24"/>
        </w:rPr>
        <w:fldChar w:fldCharType="end"/>
      </w:r>
      <w:r w:rsidR="00A600E3">
        <w:rPr>
          <w:sz w:val="24"/>
          <w:szCs w:val="24"/>
        </w:rPr>
        <w:t>)</w:t>
      </w:r>
      <w:r w:rsidRPr="00F82225">
        <w:rPr>
          <w:sz w:val="24"/>
          <w:szCs w:val="24"/>
        </w:rPr>
        <w:t>;</w:t>
      </w:r>
      <w:bookmarkEnd w:id="209"/>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6A695C">
        <w:rPr>
          <w:sz w:val="24"/>
          <w:szCs w:val="24"/>
        </w:rPr>
        <w:fldChar w:fldCharType="begin"/>
      </w:r>
      <w:r w:rsidR="003F3A69">
        <w:rPr>
          <w:sz w:val="24"/>
          <w:szCs w:val="24"/>
        </w:rPr>
        <w:instrText xml:space="preserve"> REF _Ref440272035 \r \h </w:instrText>
      </w:r>
      <w:r w:rsidR="006A695C">
        <w:rPr>
          <w:sz w:val="24"/>
          <w:szCs w:val="24"/>
        </w:rPr>
      </w:r>
      <w:r w:rsidR="006A695C">
        <w:rPr>
          <w:sz w:val="24"/>
          <w:szCs w:val="24"/>
        </w:rPr>
        <w:fldChar w:fldCharType="separate"/>
      </w:r>
      <w:r w:rsidR="000E4AC8">
        <w:rPr>
          <w:sz w:val="24"/>
          <w:szCs w:val="24"/>
        </w:rPr>
        <w:t>5.11</w:t>
      </w:r>
      <w:r w:rsidR="006A695C">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6A695C">
        <w:rPr>
          <w:sz w:val="24"/>
          <w:szCs w:val="24"/>
        </w:rPr>
        <w:fldChar w:fldCharType="begin"/>
      </w:r>
      <w:r w:rsidR="003F3A69">
        <w:rPr>
          <w:sz w:val="24"/>
          <w:szCs w:val="24"/>
        </w:rPr>
        <w:instrText xml:space="preserve"> REF _Ref440272051 \r \h </w:instrText>
      </w:r>
      <w:r w:rsidR="006A695C">
        <w:rPr>
          <w:sz w:val="24"/>
          <w:szCs w:val="24"/>
        </w:rPr>
      </w:r>
      <w:r w:rsidR="006A695C">
        <w:rPr>
          <w:sz w:val="24"/>
          <w:szCs w:val="24"/>
        </w:rPr>
        <w:fldChar w:fldCharType="separate"/>
      </w:r>
      <w:r w:rsidR="000E4AC8">
        <w:rPr>
          <w:sz w:val="24"/>
          <w:szCs w:val="24"/>
        </w:rPr>
        <w:t>5.12</w:t>
      </w:r>
      <w:r w:rsidR="006A695C">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w:t>
      </w:r>
      <w:r w:rsidR="00F82225" w:rsidRPr="00F82225">
        <w:rPr>
          <w:sz w:val="24"/>
          <w:szCs w:val="24"/>
        </w:rPr>
        <w:lastRenderedPageBreak/>
        <w:t>(код по классификатору налоговой документации 1120101)</w:t>
      </w:r>
      <w:r w:rsidR="008E1BA8">
        <w:rPr>
          <w:sz w:val="24"/>
          <w:szCs w:val="24"/>
        </w:rPr>
        <w:t xml:space="preserve"> </w:t>
      </w:r>
      <w:r w:rsidR="008E1BA8">
        <w:rPr>
          <w:szCs w:val="24"/>
        </w:rPr>
        <w:t>(желательное условие)</w:t>
      </w:r>
      <w:r w:rsidR="00F82225" w:rsidRPr="00F82225">
        <w:rPr>
          <w:sz w:val="24"/>
          <w:szCs w:val="24"/>
        </w:rPr>
        <w:t>;</w:t>
      </w:r>
      <w:proofErr w:type="gramEnd"/>
    </w:p>
    <w:p w:rsidR="00F82225" w:rsidRPr="00F82225"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r w:rsidR="008E1BA8">
        <w:rPr>
          <w:sz w:val="24"/>
          <w:szCs w:val="24"/>
        </w:rPr>
        <w:t xml:space="preserve"> </w:t>
      </w:r>
      <w:r w:rsidR="008E1BA8">
        <w:rPr>
          <w:szCs w:val="24"/>
        </w:rPr>
        <w:t>(желательное условие)</w:t>
      </w:r>
      <w:r w:rsidR="00F82225" w:rsidRPr="00F82225">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proofErr w:type="gramStart"/>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roofErr w:type="gramEnd"/>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10"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8E1BA8" w:rsidRPr="006E10CC">
        <w:fldChar w:fldCharType="begin"/>
      </w:r>
      <w:r w:rsidR="008E1BA8" w:rsidRPr="006E10CC">
        <w:instrText xml:space="preserve"> REF _Ref440272119 \r \h  \* MERGEFORMAT </w:instrText>
      </w:r>
      <w:r w:rsidR="008E1BA8" w:rsidRPr="006E10CC">
        <w:fldChar w:fldCharType="separate"/>
      </w:r>
      <w:r w:rsidR="000E4AC8" w:rsidRPr="000E4AC8">
        <w:rPr>
          <w:sz w:val="24"/>
          <w:szCs w:val="24"/>
        </w:rPr>
        <w:t>5.6.1</w:t>
      </w:r>
      <w:r w:rsidR="008E1BA8" w:rsidRPr="006E10CC">
        <w:fldChar w:fldCharType="end"/>
      </w:r>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Word</w:t>
      </w:r>
      <w:r w:rsidR="00F82225" w:rsidRPr="006E10CC">
        <w:rPr>
          <w:sz w:val="24"/>
          <w:szCs w:val="24"/>
        </w:rPr>
        <w:t>;</w:t>
      </w:r>
      <w:bookmarkEnd w:id="210"/>
    </w:p>
    <w:p w:rsidR="00F82225" w:rsidRPr="007D7C50" w:rsidRDefault="00F82225" w:rsidP="00BC19F9">
      <w:pPr>
        <w:widowControl w:val="0"/>
        <w:numPr>
          <w:ilvl w:val="0"/>
          <w:numId w:val="48"/>
        </w:numPr>
        <w:tabs>
          <w:tab w:val="left" w:pos="1260"/>
        </w:tabs>
        <w:autoSpaceDE w:val="0"/>
        <w:spacing w:line="264" w:lineRule="auto"/>
        <w:ind w:left="1276"/>
        <w:rPr>
          <w:sz w:val="24"/>
          <w:szCs w:val="24"/>
        </w:rPr>
      </w:pPr>
      <w:bookmarkStart w:id="211" w:name="_Ref440372477"/>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6A695C">
        <w:rPr>
          <w:sz w:val="24"/>
          <w:szCs w:val="24"/>
        </w:rPr>
        <w:fldChar w:fldCharType="begin"/>
      </w:r>
      <w:r w:rsidR="003F3A69">
        <w:rPr>
          <w:sz w:val="24"/>
          <w:szCs w:val="24"/>
        </w:rPr>
        <w:instrText xml:space="preserve"> REF _Ref440272147 \r \h </w:instrText>
      </w:r>
      <w:r w:rsidR="006A695C">
        <w:rPr>
          <w:sz w:val="24"/>
          <w:szCs w:val="24"/>
        </w:rPr>
      </w:r>
      <w:r w:rsidR="006A695C">
        <w:rPr>
          <w:sz w:val="24"/>
          <w:szCs w:val="24"/>
        </w:rPr>
        <w:fldChar w:fldCharType="separate"/>
      </w:r>
      <w:r w:rsidR="000E4AC8">
        <w:rPr>
          <w:sz w:val="24"/>
          <w:szCs w:val="24"/>
        </w:rPr>
        <w:t>5.6.2</w:t>
      </w:r>
      <w:r w:rsidR="006A695C">
        <w:rPr>
          <w:sz w:val="24"/>
          <w:szCs w:val="24"/>
        </w:rPr>
        <w:fldChar w:fldCharType="end"/>
      </w:r>
      <w:r w:rsidR="003F3A69">
        <w:rPr>
          <w:sz w:val="24"/>
          <w:szCs w:val="24"/>
        </w:rPr>
        <w:t>)</w:t>
      </w:r>
      <w:r w:rsidRPr="007D7C50">
        <w:rPr>
          <w:sz w:val="24"/>
          <w:szCs w:val="24"/>
        </w:rPr>
        <w:t>;</w:t>
      </w:r>
      <w:bookmarkEnd w:id="211"/>
    </w:p>
    <w:p w:rsidR="00F82225" w:rsidRPr="00920CB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lastRenderedPageBreak/>
        <w:t>К</w:t>
      </w:r>
      <w:r w:rsidR="00F82225" w:rsidRPr="00920CB0">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Pr>
          <w:sz w:val="24"/>
          <w:szCs w:val="24"/>
        </w:rPr>
        <w:t>Запросе предложений</w:t>
      </w:r>
      <w:r w:rsidR="00920CB0" w:rsidRPr="00920CB0">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6A695C">
        <w:rPr>
          <w:sz w:val="24"/>
          <w:szCs w:val="24"/>
        </w:rPr>
        <w:fldChar w:fldCharType="begin"/>
      </w:r>
      <w:r w:rsidR="003C2207">
        <w:rPr>
          <w:sz w:val="24"/>
          <w:szCs w:val="24"/>
        </w:rPr>
        <w:instrText xml:space="preserve"> REF _Ref55336378 \r \h </w:instrText>
      </w:r>
      <w:r w:rsidR="006A695C">
        <w:rPr>
          <w:sz w:val="24"/>
          <w:szCs w:val="24"/>
        </w:rPr>
      </w:r>
      <w:r w:rsidR="006A695C">
        <w:rPr>
          <w:sz w:val="24"/>
          <w:szCs w:val="24"/>
        </w:rPr>
        <w:fldChar w:fldCharType="separate"/>
      </w:r>
      <w:r w:rsidR="000E4AC8">
        <w:rPr>
          <w:sz w:val="24"/>
          <w:szCs w:val="24"/>
        </w:rPr>
        <w:t>5.7</w:t>
      </w:r>
      <w:r w:rsidR="006A695C">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6A695C">
        <w:rPr>
          <w:sz w:val="24"/>
          <w:szCs w:val="24"/>
        </w:rPr>
        <w:fldChar w:fldCharType="begin"/>
      </w:r>
      <w:r w:rsidR="003C2207">
        <w:rPr>
          <w:sz w:val="24"/>
          <w:szCs w:val="24"/>
        </w:rPr>
        <w:instrText xml:space="preserve"> REF _Ref55336398 \r \h </w:instrText>
      </w:r>
      <w:r w:rsidR="006A695C">
        <w:rPr>
          <w:sz w:val="24"/>
          <w:szCs w:val="24"/>
        </w:rPr>
      </w:r>
      <w:r w:rsidR="006A695C">
        <w:rPr>
          <w:sz w:val="24"/>
          <w:szCs w:val="24"/>
        </w:rPr>
        <w:fldChar w:fldCharType="separate"/>
      </w:r>
      <w:r w:rsidR="000E4AC8">
        <w:rPr>
          <w:sz w:val="24"/>
          <w:szCs w:val="24"/>
        </w:rPr>
        <w:t>5.8</w:t>
      </w:r>
      <w:r w:rsidR="006A695C">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12"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6A695C">
        <w:rPr>
          <w:sz w:val="24"/>
          <w:szCs w:val="24"/>
        </w:rPr>
        <w:fldChar w:fldCharType="begin"/>
      </w:r>
      <w:r w:rsidR="003C2207">
        <w:rPr>
          <w:sz w:val="24"/>
          <w:szCs w:val="24"/>
        </w:rPr>
        <w:instrText xml:space="preserve"> REF _Ref440272256 \r \h </w:instrText>
      </w:r>
      <w:r w:rsidR="006A695C">
        <w:rPr>
          <w:sz w:val="24"/>
          <w:szCs w:val="24"/>
        </w:rPr>
      </w:r>
      <w:r w:rsidR="006A695C">
        <w:rPr>
          <w:sz w:val="24"/>
          <w:szCs w:val="24"/>
        </w:rPr>
        <w:fldChar w:fldCharType="separate"/>
      </w:r>
      <w:r w:rsidR="000E4AC8">
        <w:rPr>
          <w:sz w:val="24"/>
          <w:szCs w:val="24"/>
        </w:rPr>
        <w:t>5.13</w:t>
      </w:r>
      <w:r w:rsidR="006A695C">
        <w:rPr>
          <w:sz w:val="24"/>
          <w:szCs w:val="24"/>
        </w:rPr>
        <w:fldChar w:fldCharType="end"/>
      </w:r>
      <w:r>
        <w:rPr>
          <w:sz w:val="24"/>
          <w:szCs w:val="24"/>
        </w:rPr>
        <w:t>);</w:t>
      </w:r>
      <w:bookmarkEnd w:id="212"/>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8E1BA8">
        <w:fldChar w:fldCharType="begin"/>
      </w:r>
      <w:r w:rsidR="008E1BA8">
        <w:instrText xml:space="preserve"> REF _Ref440272274 \r \h  \* MERGEFORMAT </w:instrText>
      </w:r>
      <w:r w:rsidR="008E1BA8">
        <w:fldChar w:fldCharType="separate"/>
      </w:r>
      <w:r w:rsidR="000E4AC8" w:rsidRPr="000E4AC8">
        <w:rPr>
          <w:sz w:val="24"/>
          <w:szCs w:val="24"/>
        </w:rPr>
        <w:t>5.14</w:t>
      </w:r>
      <w:r w:rsidR="008E1BA8">
        <w:fldChar w:fldCharType="end"/>
      </w:r>
      <w:r w:rsidRPr="00DA7E38">
        <w:rPr>
          <w:sz w:val="24"/>
          <w:szCs w:val="24"/>
        </w:rPr>
        <w:t>)</w:t>
      </w:r>
      <w:r w:rsidR="00DA7E38" w:rsidRPr="00DA7E38">
        <w:rPr>
          <w:sz w:val="24"/>
          <w:szCs w:val="24"/>
        </w:rPr>
        <w:t xml:space="preserve"> (желательное требование)</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w:t>
      </w:r>
      <w:r w:rsidRPr="007D7C50">
        <w:rPr>
          <w:sz w:val="24"/>
          <w:szCs w:val="24"/>
        </w:rPr>
        <w:lastRenderedPageBreak/>
        <w:t>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lastRenderedPageBreak/>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13" w:name="_Ref191386451"/>
      <w:bookmarkStart w:id="214" w:name="_Ref440271628"/>
      <w:bookmarkStart w:id="215" w:name="_Toc440357098"/>
      <w:bookmarkStart w:id="216" w:name="_Toc440359653"/>
      <w:bookmarkStart w:id="217" w:name="_Toc440632116"/>
      <w:bookmarkStart w:id="218" w:name="_Toc440875937"/>
      <w:bookmarkStart w:id="219" w:name="_Toc441130965"/>
      <w:r w:rsidRPr="00E71A48">
        <w:rPr>
          <w:szCs w:val="24"/>
        </w:rPr>
        <w:t xml:space="preserve">Привлечение </w:t>
      </w:r>
      <w:bookmarkEnd w:id="213"/>
      <w:proofErr w:type="spellStart"/>
      <w:r w:rsidR="005B074F" w:rsidRPr="00E71A48">
        <w:rPr>
          <w:szCs w:val="24"/>
        </w:rPr>
        <w:t>сопоставщиков</w:t>
      </w:r>
      <w:bookmarkEnd w:id="214"/>
      <w:bookmarkEnd w:id="215"/>
      <w:bookmarkEnd w:id="216"/>
      <w:bookmarkEnd w:id="217"/>
      <w:bookmarkEnd w:id="218"/>
      <w:bookmarkEnd w:id="219"/>
      <w:proofErr w:type="spellEnd"/>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20" w:name="_Ref191386461"/>
      <w:bookmarkStart w:id="221" w:name="_Toc440357099"/>
      <w:bookmarkStart w:id="222" w:name="_Toc440359654"/>
      <w:bookmarkStart w:id="223" w:name="_Toc440632117"/>
      <w:bookmarkStart w:id="224" w:name="_Toc440875938"/>
      <w:bookmarkStart w:id="225" w:name="_Toc441130966"/>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20"/>
      <w:bookmarkEnd w:id="221"/>
      <w:bookmarkEnd w:id="222"/>
      <w:bookmarkEnd w:id="223"/>
      <w:bookmarkEnd w:id="224"/>
      <w:bookmarkEnd w:id="225"/>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8E1BA8">
        <w:fldChar w:fldCharType="begin"/>
      </w:r>
      <w:r w:rsidR="008E1BA8">
        <w:instrText xml:space="preserve"> REF _Ref191386482 \r \h  \* MERGEFORMAT </w:instrText>
      </w:r>
      <w:r w:rsidR="008E1BA8">
        <w:fldChar w:fldCharType="separate"/>
      </w:r>
      <w:r w:rsidR="000E4AC8" w:rsidRPr="000E4AC8">
        <w:rPr>
          <w:bCs w:val="0"/>
          <w:sz w:val="24"/>
          <w:szCs w:val="24"/>
        </w:rPr>
        <w:t>3.3.8.1</w:t>
      </w:r>
      <w:r w:rsidR="008E1BA8">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8E1BA8">
        <w:fldChar w:fldCharType="begin"/>
      </w:r>
      <w:r w:rsidR="008E1BA8">
        <w:instrText xml:space="preserve"> REF _Ref191386407 \r \h  \* MERGEFORMAT </w:instrText>
      </w:r>
      <w:r w:rsidR="008E1BA8">
        <w:fldChar w:fldCharType="separate"/>
      </w:r>
      <w:r w:rsidR="000E4AC8" w:rsidRPr="000E4AC8">
        <w:rPr>
          <w:bCs w:val="0"/>
          <w:sz w:val="24"/>
          <w:szCs w:val="24"/>
        </w:rPr>
        <w:t>3.3.8</w:t>
      </w:r>
      <w:r w:rsidR="008E1BA8">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6A695C">
        <w:rPr>
          <w:bCs w:val="0"/>
          <w:sz w:val="24"/>
          <w:szCs w:val="24"/>
        </w:rPr>
        <w:fldChar w:fldCharType="begin"/>
      </w:r>
      <w:r w:rsidR="000F4365">
        <w:rPr>
          <w:bCs w:val="0"/>
          <w:sz w:val="24"/>
          <w:szCs w:val="24"/>
        </w:rPr>
        <w:instrText xml:space="preserve"> REF _Ref440291364 \r \h </w:instrText>
      </w:r>
      <w:r w:rsidR="006A695C">
        <w:rPr>
          <w:bCs w:val="0"/>
          <w:sz w:val="24"/>
          <w:szCs w:val="24"/>
        </w:rPr>
      </w:r>
      <w:r w:rsidR="006A695C">
        <w:rPr>
          <w:bCs w:val="0"/>
          <w:sz w:val="24"/>
          <w:szCs w:val="24"/>
        </w:rPr>
        <w:fldChar w:fldCharType="separate"/>
      </w:r>
      <w:r w:rsidR="000E4AC8">
        <w:rPr>
          <w:bCs w:val="0"/>
          <w:sz w:val="24"/>
          <w:szCs w:val="24"/>
        </w:rPr>
        <w:t>3.3.8.1</w:t>
      </w:r>
      <w:r w:rsidR="006A695C">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26"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26"/>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27"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27"/>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28"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28"/>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8E1BA8">
        <w:fldChar w:fldCharType="begin"/>
      </w:r>
      <w:r w:rsidR="008E1BA8">
        <w:instrText xml:space="preserve"> REF _Ref307563248 \r \h  \* MERGEFORMAT </w:instrText>
      </w:r>
      <w:r w:rsidR="008E1BA8">
        <w:fldChar w:fldCharType="separate"/>
      </w:r>
      <w:r w:rsidR="000E4AC8" w:rsidRPr="000E4AC8">
        <w:rPr>
          <w:bCs w:val="0"/>
          <w:sz w:val="24"/>
          <w:szCs w:val="24"/>
          <w:lang w:val="en-US"/>
        </w:rPr>
        <w:t>a</w:t>
      </w:r>
      <w:r w:rsidR="000E4AC8" w:rsidRPr="000E4AC8">
        <w:rPr>
          <w:bCs w:val="0"/>
          <w:sz w:val="24"/>
          <w:szCs w:val="24"/>
        </w:rPr>
        <w:t>)</w:t>
      </w:r>
      <w:r w:rsidR="008E1BA8">
        <w:fldChar w:fldCharType="end"/>
      </w:r>
      <w:r w:rsidRPr="00E71A48">
        <w:rPr>
          <w:bCs w:val="0"/>
          <w:sz w:val="24"/>
          <w:szCs w:val="24"/>
        </w:rPr>
        <w:t xml:space="preserve">- </w:t>
      </w:r>
      <w:r w:rsidR="008E1BA8">
        <w:fldChar w:fldCharType="begin"/>
      </w:r>
      <w:r w:rsidR="008E1BA8">
        <w:instrText xml:space="preserve"> REF _Ref307563262 \r \h  \* MERGEFORMAT </w:instrText>
      </w:r>
      <w:r w:rsidR="008E1BA8">
        <w:fldChar w:fldCharType="separate"/>
      </w:r>
      <w:r w:rsidR="000E4AC8" w:rsidRPr="000E4AC8">
        <w:rPr>
          <w:bCs w:val="0"/>
          <w:sz w:val="24"/>
          <w:szCs w:val="24"/>
          <w:lang w:val="en-US"/>
        </w:rPr>
        <w:t>g</w:t>
      </w:r>
      <w:r w:rsidR="000E4AC8" w:rsidRPr="000E4AC8">
        <w:rPr>
          <w:bCs w:val="0"/>
          <w:sz w:val="24"/>
          <w:szCs w:val="24"/>
        </w:rPr>
        <w:t>)</w:t>
      </w:r>
      <w:r w:rsidR="008E1BA8">
        <w:fldChar w:fldCharType="end"/>
      </w:r>
      <w:r w:rsidRPr="00E71A48">
        <w:rPr>
          <w:bCs w:val="0"/>
          <w:sz w:val="24"/>
          <w:szCs w:val="24"/>
        </w:rPr>
        <w:t xml:space="preserve">п. </w:t>
      </w:r>
      <w:r w:rsidR="008E1BA8">
        <w:fldChar w:fldCharType="begin"/>
      </w:r>
      <w:r w:rsidR="008E1BA8">
        <w:instrText xml:space="preserve"> REF _Ref306032591 \r \h  \* MERGEFORMAT </w:instrText>
      </w:r>
      <w:r w:rsidR="008E1BA8">
        <w:fldChar w:fldCharType="separate"/>
      </w:r>
      <w:r w:rsidR="000E4AC8" w:rsidRPr="000E4AC8">
        <w:rPr>
          <w:bCs w:val="0"/>
          <w:sz w:val="24"/>
          <w:szCs w:val="24"/>
        </w:rPr>
        <w:t>3.3.10.4</w:t>
      </w:r>
      <w:r w:rsidR="008E1BA8">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6A695C">
        <w:rPr>
          <w:sz w:val="24"/>
          <w:szCs w:val="24"/>
        </w:rPr>
        <w:fldChar w:fldCharType="begin"/>
      </w:r>
      <w:r w:rsidR="000F4365">
        <w:rPr>
          <w:bCs w:val="0"/>
          <w:sz w:val="24"/>
          <w:szCs w:val="24"/>
        </w:rPr>
        <w:instrText xml:space="preserve"> REF _Ref303669127 \r \h </w:instrText>
      </w:r>
      <w:r w:rsidR="006A695C">
        <w:rPr>
          <w:sz w:val="24"/>
          <w:szCs w:val="24"/>
        </w:rPr>
      </w:r>
      <w:r w:rsidR="006A695C">
        <w:rPr>
          <w:sz w:val="24"/>
          <w:szCs w:val="24"/>
        </w:rPr>
        <w:fldChar w:fldCharType="separate"/>
      </w:r>
      <w:r w:rsidR="000E4AC8">
        <w:rPr>
          <w:bCs w:val="0"/>
          <w:sz w:val="24"/>
          <w:szCs w:val="24"/>
        </w:rPr>
        <w:t>3.3.8.2</w:t>
      </w:r>
      <w:r w:rsidR="006A695C">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6A695C">
        <w:rPr>
          <w:bCs w:val="0"/>
          <w:sz w:val="24"/>
          <w:szCs w:val="24"/>
        </w:rPr>
        <w:fldChar w:fldCharType="begin"/>
      </w:r>
      <w:r w:rsidR="003C2207">
        <w:rPr>
          <w:bCs w:val="0"/>
          <w:sz w:val="24"/>
          <w:szCs w:val="24"/>
        </w:rPr>
        <w:instrText xml:space="preserve"> REF _Ref440272510 \r \h </w:instrText>
      </w:r>
      <w:r w:rsidR="006A695C">
        <w:rPr>
          <w:bCs w:val="0"/>
          <w:sz w:val="24"/>
          <w:szCs w:val="24"/>
        </w:rPr>
      </w:r>
      <w:r w:rsidR="006A695C">
        <w:rPr>
          <w:bCs w:val="0"/>
          <w:sz w:val="24"/>
          <w:szCs w:val="24"/>
        </w:rPr>
        <w:fldChar w:fldCharType="separate"/>
      </w:r>
      <w:r w:rsidR="000E4AC8">
        <w:rPr>
          <w:bCs w:val="0"/>
          <w:sz w:val="24"/>
          <w:szCs w:val="24"/>
        </w:rPr>
        <w:t>5.15</w:t>
      </w:r>
      <w:r w:rsidR="006A695C">
        <w:rPr>
          <w:bCs w:val="0"/>
          <w:sz w:val="24"/>
          <w:szCs w:val="24"/>
        </w:rPr>
        <w:fldChar w:fldCharType="end"/>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6A695C">
        <w:rPr>
          <w:bCs w:val="0"/>
          <w:sz w:val="24"/>
          <w:szCs w:val="24"/>
        </w:rPr>
        <w:fldChar w:fldCharType="begin"/>
      </w:r>
      <w:r w:rsidR="000F4365">
        <w:rPr>
          <w:bCs w:val="0"/>
          <w:sz w:val="24"/>
          <w:szCs w:val="24"/>
        </w:rPr>
        <w:instrText xml:space="preserve"> REF _Ref440291364 \r \h </w:instrText>
      </w:r>
      <w:r w:rsidR="006A695C">
        <w:rPr>
          <w:bCs w:val="0"/>
          <w:sz w:val="24"/>
          <w:szCs w:val="24"/>
        </w:rPr>
      </w:r>
      <w:r w:rsidR="006A695C">
        <w:rPr>
          <w:bCs w:val="0"/>
          <w:sz w:val="24"/>
          <w:szCs w:val="24"/>
        </w:rPr>
        <w:fldChar w:fldCharType="separate"/>
      </w:r>
      <w:r w:rsidR="000E4AC8">
        <w:rPr>
          <w:bCs w:val="0"/>
          <w:sz w:val="24"/>
          <w:szCs w:val="24"/>
        </w:rPr>
        <w:t>3.3.8.1</w:t>
      </w:r>
      <w:r w:rsidR="006A695C">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29" w:name="_Ref306114966"/>
      <w:bookmarkStart w:id="230" w:name="_Toc440357100"/>
      <w:bookmarkStart w:id="231" w:name="_Toc440359655"/>
      <w:bookmarkStart w:id="232" w:name="_Toc440632118"/>
      <w:bookmarkStart w:id="233" w:name="_Toc440875939"/>
      <w:bookmarkStart w:id="234" w:name="_Toc441130967"/>
      <w:r w:rsidRPr="00E71A48">
        <w:rPr>
          <w:szCs w:val="24"/>
        </w:rPr>
        <w:t>Разъяснение Документации по запросу предложений</w:t>
      </w:r>
      <w:bookmarkEnd w:id="229"/>
      <w:bookmarkEnd w:id="230"/>
      <w:bookmarkEnd w:id="231"/>
      <w:bookmarkEnd w:id="232"/>
      <w:bookmarkEnd w:id="233"/>
      <w:bookmarkEnd w:id="234"/>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w:t>
      </w:r>
      <w:r w:rsidRPr="00E71A48">
        <w:rPr>
          <w:bCs w:val="0"/>
          <w:sz w:val="24"/>
          <w:szCs w:val="24"/>
        </w:rPr>
        <w:lastRenderedPageBreak/>
        <w:t xml:space="preserve">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8E1BA8">
        <w:fldChar w:fldCharType="begin"/>
      </w:r>
      <w:r w:rsidR="008E1BA8">
        <w:instrText xml:space="preserve"> REF _Ref440969765 \r \h  \* MERGEFORMAT </w:instrText>
      </w:r>
      <w:r w:rsidR="008E1BA8">
        <w:fldChar w:fldCharType="separate"/>
      </w:r>
      <w:r w:rsidR="000E4AC8" w:rsidRPr="000E4AC8">
        <w:rPr>
          <w:bCs w:val="0"/>
          <w:iCs/>
          <w:sz w:val="24"/>
          <w:szCs w:val="24"/>
        </w:rPr>
        <w:t>3.3.12</w:t>
      </w:r>
      <w:r w:rsidR="008E1BA8">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8E1BA8">
        <w:fldChar w:fldCharType="begin"/>
      </w:r>
      <w:r w:rsidR="008E1BA8">
        <w:instrText xml:space="preserve"> REF _Ref440289401 \r \h  \* MERGEFORMAT </w:instrText>
      </w:r>
      <w:r w:rsidR="008E1BA8">
        <w:fldChar w:fldCharType="separate"/>
      </w:r>
      <w:r w:rsidR="000E4AC8" w:rsidRPr="000E4AC8">
        <w:rPr>
          <w:bCs w:val="0"/>
          <w:iCs/>
          <w:sz w:val="24"/>
          <w:szCs w:val="24"/>
        </w:rPr>
        <w:t>3.3.13</w:t>
      </w:r>
      <w:r w:rsidR="008E1BA8">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35" w:name="_Toc440357101"/>
      <w:bookmarkStart w:id="236" w:name="_Toc440359656"/>
      <w:bookmarkStart w:id="237" w:name="_Toc440632119"/>
      <w:bookmarkStart w:id="238" w:name="_Toc440875940"/>
      <w:bookmarkStart w:id="239" w:name="_Ref440969765"/>
      <w:bookmarkStart w:id="240" w:name="_Toc441130968"/>
      <w:r w:rsidRPr="00E71A48">
        <w:rPr>
          <w:szCs w:val="24"/>
        </w:rPr>
        <w:t>Внесение изменений в Документацию по запросу предложений.</w:t>
      </w:r>
      <w:bookmarkEnd w:id="235"/>
      <w:bookmarkEnd w:id="236"/>
      <w:bookmarkEnd w:id="237"/>
      <w:bookmarkEnd w:id="238"/>
      <w:bookmarkEnd w:id="239"/>
      <w:bookmarkEnd w:id="240"/>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41" w:name="_Ref440289401"/>
      <w:bookmarkStart w:id="242" w:name="_Toc440357102"/>
      <w:bookmarkStart w:id="243" w:name="_Toc440359657"/>
      <w:bookmarkStart w:id="244" w:name="_Toc440632120"/>
      <w:bookmarkStart w:id="245" w:name="_Toc440875941"/>
      <w:bookmarkStart w:id="246" w:name="_Toc441130969"/>
      <w:r w:rsidRPr="00E71A48">
        <w:rPr>
          <w:szCs w:val="24"/>
        </w:rPr>
        <w:t>Продление срока окончания приема Заявок</w:t>
      </w:r>
      <w:bookmarkEnd w:id="241"/>
      <w:bookmarkEnd w:id="242"/>
      <w:bookmarkEnd w:id="243"/>
      <w:bookmarkEnd w:id="244"/>
      <w:bookmarkEnd w:id="245"/>
      <w:bookmarkEnd w:id="246"/>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47" w:name="_Ref191386249"/>
    </w:p>
    <w:p w:rsidR="00AC1995" w:rsidRPr="00E71A48" w:rsidRDefault="00AC1995" w:rsidP="00E71A48">
      <w:pPr>
        <w:pStyle w:val="3"/>
        <w:spacing w:line="264" w:lineRule="auto"/>
        <w:rPr>
          <w:szCs w:val="24"/>
          <w:lang w:eastAsia="ru-RU"/>
        </w:rPr>
      </w:pPr>
      <w:bookmarkStart w:id="248" w:name="_Toc299701566"/>
      <w:bookmarkStart w:id="249" w:name="_Ref306176386"/>
      <w:bookmarkStart w:id="250" w:name="_Ref440285128"/>
      <w:bookmarkStart w:id="251" w:name="_Toc440357103"/>
      <w:bookmarkStart w:id="252" w:name="_Toc440359658"/>
      <w:bookmarkStart w:id="253" w:name="_Toc440632121"/>
      <w:bookmarkStart w:id="254" w:name="_Toc440875942"/>
      <w:bookmarkStart w:id="255" w:name="_Toc441130970"/>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248"/>
      <w:bookmarkEnd w:id="249"/>
      <w:bookmarkEnd w:id="250"/>
      <w:bookmarkEnd w:id="251"/>
      <w:bookmarkEnd w:id="252"/>
      <w:bookmarkEnd w:id="253"/>
      <w:bookmarkEnd w:id="254"/>
      <w:bookmarkEnd w:id="255"/>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56"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56"/>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6A695C">
        <w:rPr>
          <w:bCs w:val="0"/>
          <w:sz w:val="24"/>
          <w:szCs w:val="24"/>
          <w:lang w:eastAsia="ru-RU"/>
        </w:rPr>
        <w:fldChar w:fldCharType="begin"/>
      </w:r>
      <w:r w:rsidR="003C2207">
        <w:rPr>
          <w:bCs w:val="0"/>
          <w:sz w:val="24"/>
          <w:szCs w:val="24"/>
          <w:lang w:eastAsia="ru-RU"/>
        </w:rPr>
        <w:instrText xml:space="preserve"> REF _Ref440272678 \r \h </w:instrText>
      </w:r>
      <w:r w:rsidR="006A695C">
        <w:rPr>
          <w:bCs w:val="0"/>
          <w:sz w:val="24"/>
          <w:szCs w:val="24"/>
          <w:lang w:eastAsia="ru-RU"/>
        </w:rPr>
      </w:r>
      <w:r w:rsidR="006A695C">
        <w:rPr>
          <w:bCs w:val="0"/>
          <w:sz w:val="24"/>
          <w:szCs w:val="24"/>
          <w:lang w:eastAsia="ru-RU"/>
        </w:rPr>
        <w:fldChar w:fldCharType="separate"/>
      </w:r>
      <w:r w:rsidR="000E4AC8">
        <w:rPr>
          <w:bCs w:val="0"/>
          <w:sz w:val="24"/>
          <w:szCs w:val="24"/>
          <w:lang w:eastAsia="ru-RU"/>
        </w:rPr>
        <w:t>5.13</w:t>
      </w:r>
      <w:r w:rsidR="006A695C">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57" w:name="_Ref307586570"/>
      <w:r w:rsidRPr="00E71A48">
        <w:rPr>
          <w:bCs w:val="0"/>
          <w:sz w:val="24"/>
          <w:szCs w:val="24"/>
        </w:rPr>
        <w:t>В соглашении о неустойке должно быть указано</w:t>
      </w:r>
      <w:bookmarkStart w:id="258"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57"/>
      <w:bookmarkEnd w:id="258"/>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8E1BA8">
        <w:fldChar w:fldCharType="begin"/>
      </w:r>
      <w:r w:rsidR="008E1BA8">
        <w:instrText xml:space="preserve"> REF _Ref306008743 \r \h  \* MERGEFORMAT </w:instrText>
      </w:r>
      <w:r w:rsidR="008E1BA8">
        <w:fldChar w:fldCharType="separate"/>
      </w:r>
      <w:r w:rsidR="000E4AC8" w:rsidRPr="000E4AC8">
        <w:rPr>
          <w:bCs w:val="0"/>
          <w:sz w:val="24"/>
          <w:szCs w:val="24"/>
        </w:rPr>
        <w:t>3.3.4</w:t>
      </w:r>
      <w:r w:rsidR="008E1BA8">
        <w:fldChar w:fldCharType="end"/>
      </w:r>
      <w:r w:rsidRPr="00E71A48">
        <w:rPr>
          <w:bCs w:val="0"/>
          <w:sz w:val="24"/>
          <w:szCs w:val="24"/>
        </w:rPr>
        <w:t xml:space="preserve">) после истечения срока окончания подачи заявок (п. </w:t>
      </w:r>
      <w:r w:rsidR="006A695C">
        <w:rPr>
          <w:sz w:val="24"/>
          <w:szCs w:val="24"/>
        </w:rPr>
        <w:fldChar w:fldCharType="begin"/>
      </w:r>
      <w:r w:rsidR="00065ED6">
        <w:rPr>
          <w:bCs w:val="0"/>
          <w:sz w:val="24"/>
          <w:szCs w:val="24"/>
        </w:rPr>
        <w:instrText xml:space="preserve"> REF _Ref440289953 \r \h </w:instrText>
      </w:r>
      <w:r w:rsidR="006A695C">
        <w:rPr>
          <w:sz w:val="24"/>
          <w:szCs w:val="24"/>
        </w:rPr>
      </w:r>
      <w:r w:rsidR="006A695C">
        <w:rPr>
          <w:sz w:val="24"/>
          <w:szCs w:val="24"/>
        </w:rPr>
        <w:fldChar w:fldCharType="separate"/>
      </w:r>
      <w:r w:rsidR="000E4AC8">
        <w:rPr>
          <w:bCs w:val="0"/>
          <w:sz w:val="24"/>
          <w:szCs w:val="24"/>
        </w:rPr>
        <w:t>3.4.1.3</w:t>
      </w:r>
      <w:r w:rsidR="006A695C">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lastRenderedPageBreak/>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6A695C">
        <w:rPr>
          <w:bCs w:val="0"/>
          <w:sz w:val="24"/>
          <w:szCs w:val="24"/>
        </w:rPr>
        <w:fldChar w:fldCharType="begin"/>
      </w:r>
      <w:r w:rsidR="00414CAF">
        <w:rPr>
          <w:bCs w:val="0"/>
          <w:sz w:val="24"/>
          <w:szCs w:val="24"/>
        </w:rPr>
        <w:instrText xml:space="preserve"> REF _Ref303683929 \r \h </w:instrText>
      </w:r>
      <w:r w:rsidR="006A695C">
        <w:rPr>
          <w:bCs w:val="0"/>
          <w:sz w:val="24"/>
          <w:szCs w:val="24"/>
        </w:rPr>
      </w:r>
      <w:r w:rsidR="006A695C">
        <w:rPr>
          <w:bCs w:val="0"/>
          <w:sz w:val="24"/>
          <w:szCs w:val="24"/>
        </w:rPr>
        <w:fldChar w:fldCharType="separate"/>
      </w:r>
      <w:r w:rsidR="000E4AC8">
        <w:rPr>
          <w:bCs w:val="0"/>
          <w:sz w:val="24"/>
          <w:szCs w:val="24"/>
        </w:rPr>
        <w:t>3.10</w:t>
      </w:r>
      <w:r w:rsidR="006A695C">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59" w:name="_Ref307563802"/>
      <w:r w:rsidRPr="00E71A48">
        <w:rPr>
          <w:bCs w:val="0"/>
          <w:sz w:val="24"/>
          <w:szCs w:val="24"/>
        </w:rPr>
        <w:t xml:space="preserve">В случаях, указанных в п. </w:t>
      </w:r>
      <w:r w:rsidR="008E1BA8">
        <w:fldChar w:fldCharType="begin"/>
      </w:r>
      <w:r w:rsidR="008E1BA8">
        <w:instrText xml:space="preserve"> REF _Ref305753174 \r \h  \* MERGEFORMAT </w:instrText>
      </w:r>
      <w:r w:rsidR="008E1BA8">
        <w:fldChar w:fldCharType="separate"/>
      </w:r>
      <w:r w:rsidR="000E4AC8" w:rsidRPr="000E4AC8">
        <w:rPr>
          <w:bCs w:val="0"/>
          <w:sz w:val="24"/>
          <w:szCs w:val="24"/>
        </w:rPr>
        <w:t>3.3.14.4</w:t>
      </w:r>
      <w:r w:rsidR="008E1BA8">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259"/>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260" w:name="_Ref299109207"/>
      <w:bookmarkStart w:id="261"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260"/>
      <w:bookmarkEnd w:id="261"/>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r w:rsidR="008E1BA8">
        <w:fldChar w:fldCharType="begin"/>
      </w:r>
      <w:r w:rsidR="008E1BA8">
        <w:instrText xml:space="preserve"> REF _Ref440272256 \r \h  \* MERGEFORMAT </w:instrText>
      </w:r>
      <w:r w:rsidR="008E1BA8">
        <w:fldChar w:fldCharType="separate"/>
      </w:r>
      <w:r w:rsidR="000E4AC8" w:rsidRPr="000E4AC8">
        <w:rPr>
          <w:bCs w:val="0"/>
          <w:sz w:val="24"/>
          <w:szCs w:val="24"/>
          <w:lang w:eastAsia="ru-RU"/>
        </w:rPr>
        <w:t>5.13</w:t>
      </w:r>
      <w:r w:rsidR="008E1BA8">
        <w:fldChar w:fldCharType="end"/>
      </w:r>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r w:rsidR="008E1BA8">
        <w:fldChar w:fldCharType="begin"/>
      </w:r>
      <w:r w:rsidR="008E1BA8">
        <w:instrText xml:space="preserve"> REF _Ref441574460 \r \h  \* MERGEFORMAT </w:instrText>
      </w:r>
      <w:r w:rsidR="008E1BA8">
        <w:fldChar w:fldCharType="separate"/>
      </w:r>
      <w:r w:rsidR="000E4AC8" w:rsidRPr="000E4AC8">
        <w:rPr>
          <w:bCs w:val="0"/>
          <w:sz w:val="24"/>
          <w:szCs w:val="24"/>
          <w:lang w:eastAsia="ru-RU"/>
        </w:rPr>
        <w:t>5.16</w:t>
      </w:r>
      <w:r w:rsidR="008E1BA8">
        <w:fldChar w:fldCharType="end"/>
      </w:r>
      <w:r w:rsidRPr="008D1B83">
        <w:rPr>
          <w:bCs w:val="0"/>
          <w:sz w:val="24"/>
          <w:szCs w:val="24"/>
        </w:rPr>
        <w:t xml:space="preserve">), в срок не позднее даты и времени окончания приема заявок, указанных в пункте </w:t>
      </w:r>
      <w:r w:rsidR="008E1BA8">
        <w:fldChar w:fldCharType="begin"/>
      </w:r>
      <w:r w:rsidR="008E1BA8">
        <w:instrText xml:space="preserve"> REF _Ref440289953 \r \h  \* MERGEFORMAT </w:instrText>
      </w:r>
      <w:r w:rsidR="008E1BA8">
        <w:fldChar w:fldCharType="separate"/>
      </w:r>
      <w:r w:rsidR="000E4AC8" w:rsidRPr="000E4AC8">
        <w:rPr>
          <w:bCs w:val="0"/>
          <w:sz w:val="24"/>
          <w:szCs w:val="24"/>
        </w:rPr>
        <w:t>3.4.1.3</w:t>
      </w:r>
      <w:r w:rsidR="008E1BA8">
        <w:fldChar w:fldCharType="end"/>
      </w:r>
      <w:r w:rsidRPr="008D1B83">
        <w:rPr>
          <w:bCs w:val="0"/>
          <w:sz w:val="24"/>
          <w:szCs w:val="24"/>
        </w:rPr>
        <w:t xml:space="preserve"> настоящей Документации, по адресу: РФ, 127018, г. Москва, ул. 2-я Ямская, дом 4, каб. №303, исполнительный сотрудник – Лазарева Татьяна Валентиновна, контактный телефон (495) 747-92-92. Оригинал соглашения о неустойке должен быть надежно запечатан в конверт, на котором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r w:rsidR="008E1BA8">
        <w:fldChar w:fldCharType="begin"/>
      </w:r>
      <w:r w:rsidR="008E1BA8">
        <w:instrText xml:space="preserve"> REF _Ref191386085 \r \h  \* MERGEFORMAT </w:instrText>
      </w:r>
      <w:r w:rsidR="008E1BA8">
        <w:fldChar w:fldCharType="separate"/>
      </w:r>
      <w:r w:rsidR="000E4AC8" w:rsidRPr="000E4AC8">
        <w:rPr>
          <w:sz w:val="24"/>
          <w:szCs w:val="24"/>
        </w:rPr>
        <w:t>1.1.1</w:t>
      </w:r>
      <w:r w:rsidR="008E1BA8">
        <w:fldChar w:fldCharType="end"/>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8E1BA8">
        <w:fldChar w:fldCharType="begin"/>
      </w:r>
      <w:r w:rsidR="008E1BA8">
        <w:instrText xml:space="preserve"> REF _Ref303323780 \r \h  \* MERGEFORMAT </w:instrText>
      </w:r>
      <w:r w:rsidR="008E1BA8">
        <w:fldChar w:fldCharType="separate"/>
      </w:r>
      <w:r w:rsidR="000E4AC8" w:rsidRPr="000E4AC8">
        <w:rPr>
          <w:sz w:val="24"/>
          <w:szCs w:val="24"/>
        </w:rPr>
        <w:t>1.1.4</w:t>
      </w:r>
      <w:r w:rsidR="008E1BA8">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6A695C">
        <w:rPr>
          <w:sz w:val="24"/>
          <w:szCs w:val="24"/>
        </w:rPr>
        <w:fldChar w:fldCharType="begin"/>
      </w:r>
      <w:r>
        <w:rPr>
          <w:sz w:val="24"/>
          <w:szCs w:val="24"/>
        </w:rPr>
        <w:instrText xml:space="preserve"> REF _Ref442188624 \r \h </w:instrText>
      </w:r>
      <w:r w:rsidR="006A695C">
        <w:rPr>
          <w:sz w:val="24"/>
          <w:szCs w:val="24"/>
        </w:rPr>
      </w:r>
      <w:r w:rsidR="006A695C">
        <w:rPr>
          <w:sz w:val="24"/>
          <w:szCs w:val="24"/>
        </w:rPr>
        <w:fldChar w:fldCharType="separate"/>
      </w:r>
      <w:r w:rsidR="000E4AC8">
        <w:rPr>
          <w:sz w:val="24"/>
          <w:szCs w:val="24"/>
        </w:rPr>
        <w:t>3.3.14.9</w:t>
      </w:r>
      <w:r w:rsidR="006A695C">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262"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262"/>
    </w:p>
    <w:p w:rsidR="00717F60" w:rsidRPr="00E71A48" w:rsidRDefault="00717F60" w:rsidP="00E71A48">
      <w:pPr>
        <w:pStyle w:val="2"/>
        <w:tabs>
          <w:tab w:val="clear" w:pos="0"/>
          <w:tab w:val="clear" w:pos="1700"/>
          <w:tab w:val="num" w:pos="709"/>
        </w:tabs>
        <w:spacing w:line="264" w:lineRule="auto"/>
      </w:pPr>
      <w:bookmarkStart w:id="263" w:name="_Ref305973214"/>
      <w:bookmarkStart w:id="264" w:name="_Toc441130971"/>
      <w:r w:rsidRPr="00E71A48">
        <w:t>Подача Заявок и их прием</w:t>
      </w:r>
      <w:bookmarkStart w:id="265" w:name="_Ref56229451"/>
      <w:bookmarkEnd w:id="247"/>
      <w:bookmarkEnd w:id="263"/>
      <w:bookmarkEnd w:id="264"/>
    </w:p>
    <w:p w:rsidR="00717F60" w:rsidRPr="00E71A48" w:rsidRDefault="00717F60" w:rsidP="00E71A48">
      <w:pPr>
        <w:pStyle w:val="3"/>
        <w:spacing w:line="264" w:lineRule="auto"/>
        <w:rPr>
          <w:szCs w:val="24"/>
        </w:rPr>
      </w:pPr>
      <w:bookmarkStart w:id="266" w:name="_Toc439323707"/>
      <w:bookmarkStart w:id="267" w:name="_Toc440357105"/>
      <w:bookmarkStart w:id="268" w:name="_Toc440359660"/>
      <w:bookmarkStart w:id="269" w:name="_Toc440632123"/>
      <w:bookmarkStart w:id="270" w:name="_Toc440875944"/>
      <w:bookmarkStart w:id="271" w:name="_Toc441130972"/>
      <w:r w:rsidRPr="00E71A48">
        <w:rPr>
          <w:szCs w:val="24"/>
        </w:rPr>
        <w:t>Подача Заявок через ЭТП</w:t>
      </w:r>
      <w:bookmarkEnd w:id="266"/>
      <w:bookmarkEnd w:id="267"/>
      <w:bookmarkEnd w:id="268"/>
      <w:bookmarkEnd w:id="269"/>
      <w:bookmarkEnd w:id="270"/>
      <w:bookmarkEnd w:id="271"/>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Word)</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 xml:space="preserve">архивов, состоящих из нескольких частей (томов) на ЭТП </w:t>
      </w:r>
      <w:r w:rsidRPr="00E71A48">
        <w:rPr>
          <w:bCs w:val="0"/>
          <w:sz w:val="24"/>
          <w:szCs w:val="24"/>
        </w:rPr>
        <w:lastRenderedPageBreak/>
        <w:t>не допускается.</w:t>
      </w:r>
    </w:p>
    <w:p w:rsidR="00717F60" w:rsidRPr="00BC2634" w:rsidRDefault="004B5EB3" w:rsidP="00BC19F9">
      <w:pPr>
        <w:widowControl w:val="0"/>
        <w:numPr>
          <w:ilvl w:val="3"/>
          <w:numId w:val="27"/>
        </w:numPr>
        <w:overflowPunct w:val="0"/>
        <w:autoSpaceDE w:val="0"/>
        <w:spacing w:after="100" w:line="264" w:lineRule="auto"/>
        <w:ind w:left="0" w:firstLine="567"/>
        <w:rPr>
          <w:bCs w:val="0"/>
          <w:sz w:val="24"/>
          <w:szCs w:val="24"/>
        </w:rPr>
      </w:pPr>
      <w:bookmarkStart w:id="272"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минут </w:t>
      </w:r>
      <w:r w:rsidR="00C6114B" w:rsidRPr="00C6114B">
        <w:rPr>
          <w:b/>
          <w:bCs w:val="0"/>
          <w:sz w:val="24"/>
          <w:szCs w:val="24"/>
        </w:rPr>
        <w:t>14</w:t>
      </w:r>
      <w:r w:rsidR="002B5044" w:rsidRPr="00C6114B">
        <w:rPr>
          <w:b/>
          <w:bCs w:val="0"/>
          <w:sz w:val="24"/>
          <w:szCs w:val="24"/>
        </w:rPr>
        <w:t xml:space="preserve"> </w:t>
      </w:r>
      <w:r w:rsidR="00C6114B" w:rsidRPr="00C6114B">
        <w:rPr>
          <w:b/>
          <w:bCs w:val="0"/>
          <w:sz w:val="24"/>
          <w:szCs w:val="24"/>
        </w:rPr>
        <w:t>марта</w:t>
      </w:r>
      <w:r w:rsidR="002B5044" w:rsidRPr="00C6114B">
        <w:rPr>
          <w:b/>
          <w:bCs w:val="0"/>
          <w:sz w:val="24"/>
          <w:szCs w:val="24"/>
        </w:rPr>
        <w:t xml:space="preserve"> 2016</w:t>
      </w:r>
      <w:r w:rsidR="002B5044" w:rsidRPr="002B5044">
        <w:rPr>
          <w:b/>
          <w:bCs w:val="0"/>
          <w:sz w:val="24"/>
          <w:szCs w:val="24"/>
        </w:rPr>
        <w:t xml:space="preserve"> года</w:t>
      </w:r>
      <w:r w:rsidR="00BC2634">
        <w:rPr>
          <w:b/>
          <w:bCs w:val="0"/>
          <w:sz w:val="24"/>
          <w:szCs w:val="24"/>
        </w:rPr>
        <w:t xml:space="preserve">, </w:t>
      </w:r>
      <w:r w:rsidR="00BC2634" w:rsidRPr="00BB27D7">
        <w:rPr>
          <w:bCs w:val="0"/>
          <w:sz w:val="24"/>
          <w:szCs w:val="24"/>
        </w:rPr>
        <w:t xml:space="preserve">при этом предложенная Участником в </w:t>
      </w:r>
      <w:r w:rsidR="00BC2634">
        <w:rPr>
          <w:bCs w:val="0"/>
          <w:sz w:val="24"/>
          <w:szCs w:val="24"/>
        </w:rPr>
        <w:t>Письме о подаче оферты</w:t>
      </w:r>
      <w:r w:rsidR="00BC2634" w:rsidRPr="00BB27D7">
        <w:rPr>
          <w:bCs w:val="0"/>
          <w:sz w:val="24"/>
          <w:szCs w:val="24"/>
        </w:rPr>
        <w:t xml:space="preserve"> </w:t>
      </w:r>
      <w:r w:rsidR="00BC2634" w:rsidRPr="00E71A48">
        <w:rPr>
          <w:bCs w:val="0"/>
          <w:spacing w:val="-2"/>
          <w:sz w:val="24"/>
          <w:szCs w:val="24"/>
        </w:rPr>
        <w:t>(</w:t>
      </w:r>
      <w:r w:rsidR="00BC2634">
        <w:rPr>
          <w:bCs w:val="0"/>
          <w:spacing w:val="-2"/>
          <w:sz w:val="24"/>
          <w:szCs w:val="24"/>
        </w:rPr>
        <w:t>под</w:t>
      </w:r>
      <w:r w:rsidR="00BC2634" w:rsidRPr="00E71A48">
        <w:rPr>
          <w:bCs w:val="0"/>
          <w:sz w:val="24"/>
          <w:szCs w:val="24"/>
        </w:rPr>
        <w:t xml:space="preserve">раздел </w:t>
      </w:r>
      <w:r w:rsidR="006A695C">
        <w:rPr>
          <w:bCs w:val="0"/>
          <w:sz w:val="24"/>
          <w:szCs w:val="24"/>
        </w:rPr>
        <w:fldChar w:fldCharType="begin"/>
      </w:r>
      <w:r w:rsidR="00BC2634">
        <w:rPr>
          <w:bCs w:val="0"/>
          <w:sz w:val="24"/>
          <w:szCs w:val="24"/>
        </w:rPr>
        <w:instrText xml:space="preserve"> REF _Ref55336310 \r \h </w:instrText>
      </w:r>
      <w:r w:rsidR="006A695C">
        <w:rPr>
          <w:bCs w:val="0"/>
          <w:sz w:val="24"/>
          <w:szCs w:val="24"/>
        </w:rPr>
      </w:r>
      <w:r w:rsidR="006A695C">
        <w:rPr>
          <w:bCs w:val="0"/>
          <w:sz w:val="24"/>
          <w:szCs w:val="24"/>
        </w:rPr>
        <w:fldChar w:fldCharType="separate"/>
      </w:r>
      <w:r w:rsidR="000E4AC8">
        <w:rPr>
          <w:bCs w:val="0"/>
          <w:sz w:val="24"/>
          <w:szCs w:val="24"/>
        </w:rPr>
        <w:t>5.1</w:t>
      </w:r>
      <w:r w:rsidR="006A695C">
        <w:rPr>
          <w:bCs w:val="0"/>
          <w:sz w:val="24"/>
          <w:szCs w:val="24"/>
        </w:rPr>
        <w:fldChar w:fldCharType="end"/>
      </w:r>
      <w:r w:rsidR="00BC2634">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272"/>
    </w:p>
    <w:p w:rsidR="00717F60" w:rsidRPr="00E71A48" w:rsidRDefault="00717F60" w:rsidP="00E71A48">
      <w:pPr>
        <w:pStyle w:val="3"/>
        <w:spacing w:line="264" w:lineRule="auto"/>
        <w:rPr>
          <w:szCs w:val="24"/>
        </w:rPr>
      </w:pPr>
      <w:bookmarkStart w:id="273" w:name="_Ref115077798"/>
      <w:bookmarkStart w:id="274" w:name="_Toc439323708"/>
      <w:bookmarkStart w:id="275" w:name="_Toc440357106"/>
      <w:bookmarkStart w:id="276" w:name="_Toc440359661"/>
      <w:bookmarkStart w:id="277" w:name="_Toc440632124"/>
      <w:bookmarkStart w:id="278" w:name="_Toc440875945"/>
      <w:bookmarkStart w:id="279" w:name="_Toc441130973"/>
      <w:r w:rsidRPr="00E71A48">
        <w:rPr>
          <w:szCs w:val="24"/>
        </w:rPr>
        <w:t>Подача Заявок в письменной форме</w:t>
      </w:r>
      <w:bookmarkEnd w:id="273"/>
      <w:bookmarkEnd w:id="274"/>
      <w:bookmarkEnd w:id="275"/>
      <w:bookmarkEnd w:id="276"/>
      <w:bookmarkEnd w:id="277"/>
      <w:bookmarkEnd w:id="278"/>
      <w:bookmarkEnd w:id="279"/>
    </w:p>
    <w:bookmarkEnd w:id="265"/>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6A695C">
        <w:rPr>
          <w:sz w:val="24"/>
          <w:szCs w:val="24"/>
        </w:rPr>
        <w:fldChar w:fldCharType="begin"/>
      </w:r>
      <w:r w:rsidR="008D1B83">
        <w:rPr>
          <w:bCs w:val="0"/>
          <w:sz w:val="24"/>
          <w:szCs w:val="24"/>
        </w:rPr>
        <w:instrText xml:space="preserve"> REF _Ref442188512 \r \h </w:instrText>
      </w:r>
      <w:r w:rsidR="006A695C">
        <w:rPr>
          <w:sz w:val="24"/>
          <w:szCs w:val="24"/>
        </w:rPr>
      </w:r>
      <w:r w:rsidR="006A695C">
        <w:rPr>
          <w:sz w:val="24"/>
          <w:szCs w:val="24"/>
        </w:rPr>
        <w:fldChar w:fldCharType="separate"/>
      </w:r>
      <w:r w:rsidR="000E4AC8">
        <w:rPr>
          <w:bCs w:val="0"/>
          <w:sz w:val="24"/>
          <w:szCs w:val="24"/>
        </w:rPr>
        <w:t>т)</w:t>
      </w:r>
      <w:r w:rsidR="006A695C">
        <w:rPr>
          <w:sz w:val="24"/>
          <w:szCs w:val="24"/>
        </w:rPr>
        <w:fldChar w:fldCharType="end"/>
      </w:r>
      <w:r w:rsidR="008D1B83" w:rsidRPr="008D1B83">
        <w:rPr>
          <w:sz w:val="24"/>
          <w:szCs w:val="24"/>
        </w:rPr>
        <w:t xml:space="preserve"> п. </w:t>
      </w:r>
      <w:r w:rsidR="008E1BA8">
        <w:fldChar w:fldCharType="begin"/>
      </w:r>
      <w:r w:rsidR="008E1BA8">
        <w:instrText xml:space="preserve"> REF _Ref306005578 \r \h  \* MERGEFORMAT </w:instrText>
      </w:r>
      <w:r w:rsidR="008E1BA8">
        <w:fldChar w:fldCharType="separate"/>
      </w:r>
      <w:r w:rsidR="000E4AC8" w:rsidRPr="000E4AC8">
        <w:rPr>
          <w:sz w:val="24"/>
          <w:szCs w:val="24"/>
        </w:rPr>
        <w:t>3.3.8.3</w:t>
      </w:r>
      <w:r w:rsidR="008E1BA8">
        <w:fldChar w:fldCharType="end"/>
      </w:r>
      <w:r w:rsidR="008D1B83" w:rsidRPr="008D1B83">
        <w:rPr>
          <w:sz w:val="24"/>
          <w:szCs w:val="24"/>
        </w:rPr>
        <w:t xml:space="preserve"> и подразделе </w:t>
      </w:r>
      <w:r w:rsidR="008E1BA8">
        <w:fldChar w:fldCharType="begin"/>
      </w:r>
      <w:r w:rsidR="008E1BA8">
        <w:instrText xml:space="preserve"> REF _Ref441574649 \r \h  \* MERGEFORMAT </w:instrText>
      </w:r>
      <w:r w:rsidR="008E1BA8">
        <w:fldChar w:fldCharType="separate"/>
      </w:r>
      <w:r w:rsidR="000E4AC8" w:rsidRPr="000E4AC8">
        <w:rPr>
          <w:sz w:val="24"/>
          <w:szCs w:val="24"/>
        </w:rPr>
        <w:t>5.16</w:t>
      </w:r>
      <w:r w:rsidR="008E1BA8">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280" w:name="_Ref303683883"/>
      <w:bookmarkStart w:id="281" w:name="_Toc441130974"/>
      <w:r w:rsidRPr="00E71A48">
        <w:t xml:space="preserve">Изменение и отзыв </w:t>
      </w:r>
      <w:r w:rsidR="004B5EB3" w:rsidRPr="00E71A48">
        <w:t>Заявк</w:t>
      </w:r>
      <w:r w:rsidRPr="00E71A48">
        <w:t>и</w:t>
      </w:r>
      <w:bookmarkEnd w:id="280"/>
      <w:bookmarkEnd w:id="281"/>
    </w:p>
    <w:p w:rsidR="00717F60" w:rsidRPr="00E71A48" w:rsidRDefault="00717F60" w:rsidP="00BC19F9">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BC19F9">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BC19F9">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282" w:name="_Ref305973250"/>
      <w:bookmarkStart w:id="283" w:name="_Toc441130975"/>
      <w:r w:rsidRPr="00E71A48">
        <w:t>Оценка Заявок и проведение переговоров</w:t>
      </w:r>
      <w:bookmarkEnd w:id="282"/>
      <w:bookmarkEnd w:id="283"/>
      <w:r w:rsidRPr="00E71A48">
        <w:t xml:space="preserve"> </w:t>
      </w:r>
    </w:p>
    <w:p w:rsidR="00717F60" w:rsidRPr="00E71A48" w:rsidRDefault="00717F60" w:rsidP="00E71A48">
      <w:pPr>
        <w:pStyle w:val="3"/>
        <w:spacing w:line="264" w:lineRule="auto"/>
        <w:rPr>
          <w:szCs w:val="24"/>
        </w:rPr>
      </w:pPr>
      <w:bookmarkStart w:id="284" w:name="_Toc439323711"/>
      <w:bookmarkStart w:id="285" w:name="_Toc440357109"/>
      <w:bookmarkStart w:id="286" w:name="_Toc440359664"/>
      <w:bookmarkStart w:id="287" w:name="_Toc440632127"/>
      <w:bookmarkStart w:id="288" w:name="_Toc440875948"/>
      <w:bookmarkStart w:id="289" w:name="_Toc441130976"/>
      <w:r w:rsidRPr="00E71A48">
        <w:rPr>
          <w:szCs w:val="24"/>
        </w:rPr>
        <w:t>Общие положения</w:t>
      </w:r>
      <w:bookmarkEnd w:id="284"/>
      <w:bookmarkEnd w:id="285"/>
      <w:bookmarkEnd w:id="286"/>
      <w:bookmarkEnd w:id="287"/>
      <w:bookmarkEnd w:id="288"/>
      <w:bookmarkEnd w:id="289"/>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8E1BA8">
        <w:fldChar w:fldCharType="begin"/>
      </w:r>
      <w:r w:rsidR="008E1BA8">
        <w:instrText xml:space="preserve"> REF _Ref93089454 \n \h  \* MERGEFORMAT </w:instrText>
      </w:r>
      <w:r w:rsidR="008E1BA8">
        <w:fldChar w:fldCharType="separate"/>
      </w:r>
      <w:r w:rsidR="000E4AC8" w:rsidRPr="000E4AC8">
        <w:rPr>
          <w:bCs w:val="0"/>
          <w:sz w:val="24"/>
          <w:szCs w:val="24"/>
        </w:rPr>
        <w:t>3.6.2</w:t>
      </w:r>
      <w:r w:rsidR="008E1BA8">
        <w:fldChar w:fldCharType="end"/>
      </w:r>
      <w:r w:rsidRPr="00E71A48">
        <w:rPr>
          <w:bCs w:val="0"/>
          <w:sz w:val="24"/>
          <w:szCs w:val="24"/>
        </w:rPr>
        <w:t xml:space="preserve">), проведение (при необходимости) переговоров (пункт </w:t>
      </w:r>
      <w:r w:rsidR="008E1BA8">
        <w:fldChar w:fldCharType="begin"/>
      </w:r>
      <w:r w:rsidR="008E1BA8">
        <w:instrText xml:space="preserve"> REF _Ref303670674 \n \h  \* MERGEFORMAT </w:instrText>
      </w:r>
      <w:r w:rsidR="008E1BA8">
        <w:fldChar w:fldCharType="separate"/>
      </w:r>
      <w:r w:rsidR="000E4AC8" w:rsidRPr="000E4AC8">
        <w:rPr>
          <w:bCs w:val="0"/>
          <w:sz w:val="24"/>
          <w:szCs w:val="24"/>
        </w:rPr>
        <w:t>3.6.3</w:t>
      </w:r>
      <w:r w:rsidR="008E1BA8">
        <w:fldChar w:fldCharType="end"/>
      </w:r>
      <w:r w:rsidRPr="00E71A48">
        <w:rPr>
          <w:bCs w:val="0"/>
          <w:sz w:val="24"/>
          <w:szCs w:val="24"/>
        </w:rPr>
        <w:t>) и оценочную стадию (пункт</w:t>
      </w:r>
      <w:r w:rsidR="007F3FB7" w:rsidRPr="00E71A48">
        <w:rPr>
          <w:bCs w:val="0"/>
          <w:sz w:val="24"/>
          <w:szCs w:val="24"/>
        </w:rPr>
        <w:t xml:space="preserve"> </w:t>
      </w:r>
      <w:r w:rsidR="008E1BA8">
        <w:fldChar w:fldCharType="begin"/>
      </w:r>
      <w:r w:rsidR="008E1BA8">
        <w:instrText xml:space="preserve"> REF _Ref306138385 \r \h  \* MERGEFORMAT </w:instrText>
      </w:r>
      <w:r w:rsidR="008E1BA8">
        <w:fldChar w:fldCharType="separate"/>
      </w:r>
      <w:r w:rsidR="000E4AC8" w:rsidRPr="000E4AC8">
        <w:rPr>
          <w:bCs w:val="0"/>
          <w:sz w:val="24"/>
          <w:szCs w:val="24"/>
        </w:rPr>
        <w:t>3.6.4</w:t>
      </w:r>
      <w:r w:rsidR="008E1BA8">
        <w:fldChar w:fldCharType="end"/>
      </w:r>
      <w:r w:rsidRPr="00E71A48">
        <w:rPr>
          <w:bCs w:val="0"/>
          <w:sz w:val="24"/>
          <w:szCs w:val="24"/>
        </w:rPr>
        <w:t>).</w:t>
      </w:r>
    </w:p>
    <w:p w:rsidR="00717F60" w:rsidRPr="00E71A48" w:rsidRDefault="00717F60" w:rsidP="00E71A48">
      <w:pPr>
        <w:pStyle w:val="3"/>
        <w:spacing w:line="264" w:lineRule="auto"/>
        <w:rPr>
          <w:szCs w:val="24"/>
        </w:rPr>
      </w:pPr>
      <w:bookmarkStart w:id="290" w:name="_Ref93089454"/>
      <w:bookmarkStart w:id="291" w:name="_Toc439323712"/>
      <w:bookmarkStart w:id="292" w:name="_Toc440357110"/>
      <w:bookmarkStart w:id="293" w:name="_Toc440359665"/>
      <w:bookmarkStart w:id="294" w:name="_Toc440632128"/>
      <w:bookmarkStart w:id="295" w:name="_Toc440875949"/>
      <w:bookmarkStart w:id="296" w:name="_Toc441130977"/>
      <w:r w:rsidRPr="00E71A48">
        <w:rPr>
          <w:szCs w:val="24"/>
        </w:rPr>
        <w:t>Отборочная стадия</w:t>
      </w:r>
      <w:bookmarkEnd w:id="290"/>
      <w:bookmarkEnd w:id="291"/>
      <w:bookmarkEnd w:id="292"/>
      <w:bookmarkEnd w:id="293"/>
      <w:bookmarkEnd w:id="294"/>
      <w:bookmarkEnd w:id="295"/>
      <w:bookmarkEnd w:id="296"/>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lastRenderedPageBreak/>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Pr="00414CAF">
        <w:rPr>
          <w:b/>
          <w:bCs w:val="0"/>
          <w:i/>
          <w:sz w:val="24"/>
          <w:szCs w:val="24"/>
        </w:rPr>
        <w:t>.</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297"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298"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297"/>
      <w:bookmarkEnd w:id="298"/>
    </w:p>
    <w:p w:rsidR="00BC19F9" w:rsidRPr="00BC19F9" w:rsidRDefault="00BC19F9" w:rsidP="00BC19F9">
      <w:pPr>
        <w:pStyle w:val="affffff0"/>
        <w:widowControl w:val="0"/>
        <w:numPr>
          <w:ilvl w:val="0"/>
          <w:numId w:val="82"/>
        </w:numPr>
        <w:tabs>
          <w:tab w:val="left" w:pos="426"/>
        </w:tabs>
        <w:autoSpaceDE w:val="0"/>
        <w:spacing w:line="264" w:lineRule="auto"/>
        <w:rPr>
          <w:sz w:val="24"/>
          <w:szCs w:val="24"/>
        </w:rPr>
      </w:pPr>
      <w:r w:rsidRPr="00BC19F9">
        <w:rPr>
          <w:sz w:val="24"/>
          <w:szCs w:val="24"/>
        </w:rPr>
        <w:t>в существенной мере не отвечают требованиям к оформлению настоящей Документации по запросу предложений;</w:t>
      </w:r>
    </w:p>
    <w:p w:rsidR="00BC19F9" w:rsidRPr="00BC19F9" w:rsidRDefault="00BC19F9" w:rsidP="00BC19F9">
      <w:pPr>
        <w:pStyle w:val="affffff0"/>
        <w:widowControl w:val="0"/>
        <w:numPr>
          <w:ilvl w:val="0"/>
          <w:numId w:val="82"/>
        </w:numPr>
        <w:tabs>
          <w:tab w:val="left" w:pos="426"/>
        </w:tabs>
        <w:autoSpaceDE w:val="0"/>
        <w:spacing w:line="264" w:lineRule="auto"/>
        <w:rPr>
          <w:sz w:val="24"/>
          <w:szCs w:val="24"/>
        </w:rPr>
      </w:pPr>
      <w:r w:rsidRPr="00BC19F9">
        <w:rPr>
          <w:sz w:val="24"/>
          <w:szCs w:val="24"/>
        </w:rPr>
        <w:t xml:space="preserve">поданы Участниками, которые не отвечают требованиям настоящей Документации по запросу предложений; </w:t>
      </w:r>
    </w:p>
    <w:p w:rsidR="00BC19F9" w:rsidRPr="00BC19F9" w:rsidRDefault="00BC19F9" w:rsidP="00BC19F9">
      <w:pPr>
        <w:pStyle w:val="affffff0"/>
        <w:widowControl w:val="0"/>
        <w:numPr>
          <w:ilvl w:val="0"/>
          <w:numId w:val="82"/>
        </w:numPr>
        <w:tabs>
          <w:tab w:val="left" w:pos="426"/>
        </w:tabs>
        <w:autoSpaceDE w:val="0"/>
        <w:spacing w:line="264" w:lineRule="auto"/>
        <w:rPr>
          <w:sz w:val="24"/>
          <w:szCs w:val="24"/>
        </w:rPr>
      </w:pPr>
      <w:r w:rsidRPr="00BC19F9">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BC19F9" w:rsidRPr="00BC19F9" w:rsidRDefault="00BC19F9" w:rsidP="00BC19F9">
      <w:pPr>
        <w:pStyle w:val="affffff0"/>
        <w:widowControl w:val="0"/>
        <w:numPr>
          <w:ilvl w:val="0"/>
          <w:numId w:val="82"/>
        </w:numPr>
        <w:tabs>
          <w:tab w:val="left" w:pos="426"/>
        </w:tabs>
        <w:autoSpaceDE w:val="0"/>
        <w:spacing w:after="100" w:line="264" w:lineRule="auto"/>
        <w:rPr>
          <w:sz w:val="24"/>
          <w:szCs w:val="24"/>
        </w:rPr>
      </w:pPr>
      <w:r w:rsidRPr="00BC19F9">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8E1BA8">
        <w:fldChar w:fldCharType="begin"/>
      </w:r>
      <w:r w:rsidR="008E1BA8">
        <w:instrText xml:space="preserve"> REF _Ref306176386 \r \h  \* MERGEFORMAT </w:instrText>
      </w:r>
      <w:r w:rsidR="008E1BA8">
        <w:fldChar w:fldCharType="separate"/>
      </w:r>
      <w:r w:rsidR="000E4AC8" w:rsidRPr="000E4AC8">
        <w:rPr>
          <w:sz w:val="24"/>
          <w:szCs w:val="24"/>
        </w:rPr>
        <w:t>3.3.14</w:t>
      </w:r>
      <w:r w:rsidR="008E1BA8">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299" w:name="_Ref303670674"/>
      <w:bookmarkStart w:id="300" w:name="_Toc439323713"/>
      <w:bookmarkStart w:id="301" w:name="_Toc440357111"/>
      <w:bookmarkStart w:id="302" w:name="_Toc440359666"/>
      <w:bookmarkStart w:id="303" w:name="_Toc440632129"/>
      <w:bookmarkStart w:id="304" w:name="_Toc440875950"/>
      <w:bookmarkStart w:id="305" w:name="_Toc441130978"/>
      <w:r w:rsidRPr="00E71A48">
        <w:rPr>
          <w:szCs w:val="24"/>
        </w:rPr>
        <w:t>Проведение переговоров</w:t>
      </w:r>
      <w:bookmarkEnd w:id="299"/>
      <w:bookmarkEnd w:id="300"/>
      <w:bookmarkEnd w:id="301"/>
      <w:bookmarkEnd w:id="302"/>
      <w:bookmarkEnd w:id="303"/>
      <w:bookmarkEnd w:id="304"/>
      <w:bookmarkEnd w:id="305"/>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lastRenderedPageBreak/>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06" w:name="_Ref306138385"/>
      <w:bookmarkStart w:id="307" w:name="_Toc439323714"/>
      <w:bookmarkStart w:id="308" w:name="_Toc440357112"/>
      <w:bookmarkStart w:id="309" w:name="_Toc440359667"/>
      <w:bookmarkStart w:id="310" w:name="_Toc440632130"/>
      <w:bookmarkStart w:id="311" w:name="_Toc440875951"/>
      <w:bookmarkStart w:id="312" w:name="_Toc441130979"/>
      <w:r w:rsidRPr="00E71A48">
        <w:rPr>
          <w:szCs w:val="24"/>
        </w:rPr>
        <w:t>Оценочная стадия</w:t>
      </w:r>
      <w:bookmarkEnd w:id="306"/>
      <w:bookmarkEnd w:id="307"/>
      <w:bookmarkEnd w:id="308"/>
      <w:bookmarkEnd w:id="309"/>
      <w:bookmarkEnd w:id="310"/>
      <w:bookmarkEnd w:id="311"/>
      <w:bookmarkEnd w:id="312"/>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13" w:name="_Ref303250967"/>
      <w:bookmarkStart w:id="314" w:name="_Toc305697378"/>
      <w:bookmarkStart w:id="315" w:name="_Toc441130980"/>
      <w:bookmarkStart w:id="316" w:name="_Toc255985696"/>
      <w:r w:rsidRPr="00E71A48">
        <w:t>Аукционная процедура понижени</w:t>
      </w:r>
      <w:r w:rsidR="00E60F8E" w:rsidRPr="00E71A48">
        <w:t>я</w:t>
      </w:r>
      <w:r w:rsidRPr="00E71A48">
        <w:t xml:space="preserve"> цены (переторжка)</w:t>
      </w:r>
      <w:bookmarkEnd w:id="313"/>
      <w:bookmarkEnd w:id="314"/>
      <w:bookmarkEnd w:id="315"/>
      <w:r w:rsidRPr="00E71A48">
        <w:t xml:space="preserve"> </w:t>
      </w:r>
    </w:p>
    <w:bookmarkEnd w:id="316"/>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17"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17"/>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18"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18"/>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 xml:space="preserve">а, заключаемого с организатором запроса предложений. </w:t>
      </w:r>
      <w:r w:rsidRPr="00E71A48">
        <w:rPr>
          <w:iCs/>
          <w:sz w:val="24"/>
          <w:szCs w:val="24"/>
          <w:lang w:eastAsia="ru-RU"/>
        </w:rPr>
        <w:lastRenderedPageBreak/>
        <w:t>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8E1BA8">
        <w:fldChar w:fldCharType="begin"/>
      </w:r>
      <w:r w:rsidR="008E1BA8">
        <w:instrText xml:space="preserve"> REF _Ref306352987 \r \h  \* MERGEFORMAT </w:instrText>
      </w:r>
      <w:r w:rsidR="008E1BA8">
        <w:fldChar w:fldCharType="separate"/>
      </w:r>
      <w:r w:rsidR="000E4AC8" w:rsidRPr="000E4AC8">
        <w:rPr>
          <w:iCs/>
          <w:sz w:val="24"/>
          <w:szCs w:val="24"/>
          <w:lang w:eastAsia="ru-RU"/>
        </w:rPr>
        <w:t>3.7.3</w:t>
      </w:r>
      <w:r w:rsidR="008E1BA8">
        <w:fldChar w:fldCharType="end"/>
      </w:r>
      <w:r w:rsidRPr="00E71A48">
        <w:rPr>
          <w:iCs/>
          <w:sz w:val="24"/>
          <w:szCs w:val="24"/>
          <w:lang w:eastAsia="ru-RU"/>
        </w:rPr>
        <w:t xml:space="preserve"> - </w:t>
      </w:r>
      <w:r w:rsidR="008E1BA8">
        <w:fldChar w:fldCharType="begin"/>
      </w:r>
      <w:r w:rsidR="008E1BA8">
        <w:instrText xml:space="preserve"> REF _Ref306353005 \r \h  \* MERGEFORMAT </w:instrText>
      </w:r>
      <w:r w:rsidR="008E1BA8">
        <w:fldChar w:fldCharType="separate"/>
      </w:r>
      <w:r w:rsidR="000E4AC8" w:rsidRPr="000E4AC8">
        <w:rPr>
          <w:iCs/>
          <w:sz w:val="24"/>
          <w:szCs w:val="24"/>
          <w:lang w:eastAsia="ru-RU"/>
        </w:rPr>
        <w:t>3.7.5</w:t>
      </w:r>
      <w:r w:rsidR="008E1BA8">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19" w:name="_Ref303681924"/>
      <w:bookmarkStart w:id="320" w:name="_Ref303683914"/>
      <w:bookmarkStart w:id="321" w:name="_Toc441130981"/>
      <w:r w:rsidRPr="00BC19F9">
        <w:t xml:space="preserve">Подведение итогов </w:t>
      </w:r>
      <w:r w:rsidR="00DF639D" w:rsidRPr="00BC19F9">
        <w:t>З</w:t>
      </w:r>
      <w:r w:rsidRPr="00BC19F9">
        <w:t>апроса предложений</w:t>
      </w:r>
      <w:bookmarkEnd w:id="319"/>
      <w:bookmarkEnd w:id="320"/>
      <w:bookmarkEnd w:id="321"/>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22"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22"/>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23" w:name="_Ref303251044"/>
      <w:bookmarkStart w:id="324" w:name="_Toc441130982"/>
      <w:bookmarkStart w:id="325" w:name="_Ref191386295"/>
      <w:r w:rsidRPr="00E71A48">
        <w:t xml:space="preserve">Признание запроса предложений </w:t>
      </w:r>
      <w:proofErr w:type="gramStart"/>
      <w:r w:rsidRPr="00E71A48">
        <w:t>несостоявшимся</w:t>
      </w:r>
      <w:bookmarkEnd w:id="323"/>
      <w:bookmarkEnd w:id="324"/>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26"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26"/>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27"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2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28" w:name="_Ref311220495"/>
      <w:r w:rsidRPr="00E71A48">
        <w:rPr>
          <w:bCs w:val="0"/>
          <w:sz w:val="24"/>
          <w:szCs w:val="24"/>
          <w:lang w:eastAsia="ru-RU"/>
        </w:rPr>
        <w:lastRenderedPageBreak/>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28"/>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29" w:name="_Ref303683929"/>
      <w:bookmarkStart w:id="330" w:name="_Toc441130983"/>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25"/>
      <w:bookmarkEnd w:id="329"/>
      <w:bookmarkEnd w:id="330"/>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31" w:name="_Ref294695403"/>
      <w:bookmarkStart w:id="332"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31"/>
      <w:bookmarkEnd w:id="332"/>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333"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33"/>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8E1BA8">
        <w:fldChar w:fldCharType="begin"/>
      </w:r>
      <w:r w:rsidR="008E1BA8">
        <w:instrText xml:space="preserve"> REF _Ref294695546 \r \h  \* MERGEFORMAT </w:instrText>
      </w:r>
      <w:r w:rsidR="008E1BA8">
        <w:fldChar w:fldCharType="separate"/>
      </w:r>
      <w:r w:rsidR="000E4AC8" w:rsidRPr="000E4AC8">
        <w:rPr>
          <w:bCs w:val="0"/>
          <w:sz w:val="24"/>
          <w:szCs w:val="24"/>
        </w:rPr>
        <w:t xml:space="preserve"> 1.2.6 </w:t>
      </w:r>
      <w:r w:rsidR="008E1BA8">
        <w:fldChar w:fldCharType="end"/>
      </w:r>
      <w:r w:rsidRPr="00E71A48">
        <w:rPr>
          <w:bCs w:val="0"/>
          <w:sz w:val="24"/>
          <w:szCs w:val="24"/>
        </w:rPr>
        <w:t>и/или в срок, определенный в п.</w:t>
      </w:r>
      <w:r w:rsidR="001716DB" w:rsidRPr="00E71A48">
        <w:rPr>
          <w:bCs w:val="0"/>
          <w:sz w:val="24"/>
          <w:szCs w:val="24"/>
        </w:rPr>
        <w:t xml:space="preserve"> </w:t>
      </w:r>
      <w:r w:rsidR="008E1BA8">
        <w:fldChar w:fldCharType="begin"/>
      </w:r>
      <w:r w:rsidR="008E1BA8">
        <w:instrText xml:space="preserve"> REF _Ref294695403 \n \h  \* MERGEFORMAT </w:instrText>
      </w:r>
      <w:r w:rsidR="008E1BA8">
        <w:fldChar w:fldCharType="separate"/>
      </w:r>
      <w:r w:rsidR="000E4AC8" w:rsidRPr="000E4AC8">
        <w:rPr>
          <w:bCs w:val="0"/>
          <w:sz w:val="24"/>
          <w:szCs w:val="24"/>
        </w:rPr>
        <w:t>3.10.3</w:t>
      </w:r>
      <w:r w:rsidR="008E1BA8">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8E1BA8">
        <w:fldChar w:fldCharType="begin"/>
      </w:r>
      <w:r w:rsidR="008E1BA8">
        <w:instrText xml:space="preserve"> REF _Ref305979053 \r \h  \* MERGEFORMAT </w:instrText>
      </w:r>
      <w:r w:rsidR="008E1BA8">
        <w:fldChar w:fldCharType="separate"/>
      </w:r>
      <w:r w:rsidR="000E4AC8" w:rsidRPr="000E4AC8">
        <w:rPr>
          <w:bCs w:val="0"/>
          <w:sz w:val="24"/>
          <w:szCs w:val="24"/>
        </w:rPr>
        <w:t>3.10.4</w:t>
      </w:r>
      <w:r w:rsidR="008E1BA8">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w:t>
      </w:r>
      <w:r w:rsidR="00EB1E5E" w:rsidRPr="00E71A48">
        <w:rPr>
          <w:sz w:val="24"/>
          <w:szCs w:val="24"/>
        </w:rPr>
        <w:lastRenderedPageBreak/>
        <w:t xml:space="preserve">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34"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35" w:name="_Toc181693189"/>
      <w:bookmarkStart w:id="336" w:name="_Ref190680463"/>
      <w:bookmarkStart w:id="337" w:name="_Ref306140410"/>
      <w:bookmarkStart w:id="338" w:name="_Ref306142159"/>
      <w:bookmarkStart w:id="339" w:name="_Toc441130984"/>
      <w:bookmarkStart w:id="340" w:name="_Ref303102866"/>
      <w:bookmarkStart w:id="341" w:name="_Toc305835589"/>
      <w:bookmarkStart w:id="342" w:name="_Ref303683952"/>
      <w:bookmarkStart w:id="343" w:name="__RefNumPara__840_922829174"/>
      <w:bookmarkEnd w:id="334"/>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35"/>
      <w:bookmarkEnd w:id="336"/>
      <w:bookmarkEnd w:id="337"/>
      <w:bookmarkEnd w:id="338"/>
      <w:bookmarkEnd w:id="339"/>
      <w:r w:rsidRPr="00414CAF">
        <w:t xml:space="preserve"> </w:t>
      </w:r>
      <w:bookmarkEnd w:id="340"/>
      <w:bookmarkEnd w:id="341"/>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6A695C">
        <w:rPr>
          <w:sz w:val="24"/>
          <w:szCs w:val="24"/>
        </w:rPr>
        <w:fldChar w:fldCharType="begin"/>
      </w:r>
      <w:r w:rsidR="005818B2">
        <w:rPr>
          <w:sz w:val="24"/>
          <w:szCs w:val="24"/>
        </w:rPr>
        <w:instrText xml:space="preserve"> REF _Ref440272931 \r \h </w:instrText>
      </w:r>
      <w:r w:rsidR="006A695C">
        <w:rPr>
          <w:sz w:val="24"/>
          <w:szCs w:val="24"/>
        </w:rPr>
      </w:r>
      <w:r w:rsidR="006A695C">
        <w:rPr>
          <w:sz w:val="24"/>
          <w:szCs w:val="24"/>
        </w:rPr>
        <w:fldChar w:fldCharType="separate"/>
      </w:r>
      <w:r w:rsidR="000E4AC8">
        <w:rPr>
          <w:sz w:val="24"/>
          <w:szCs w:val="24"/>
        </w:rPr>
        <w:t>2</w:t>
      </w:r>
      <w:r w:rsidR="006A695C">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44" w:name="_Ref303694483"/>
      <w:bookmarkStart w:id="345" w:name="_Toc305835590"/>
      <w:bookmarkStart w:id="346" w:name="_Ref306140451"/>
      <w:bookmarkStart w:id="347" w:name="_Toc441130985"/>
      <w:r w:rsidRPr="00B42AE0">
        <w:t xml:space="preserve">Уведомление о результатах </w:t>
      </w:r>
      <w:bookmarkEnd w:id="344"/>
      <w:bookmarkEnd w:id="345"/>
      <w:r w:rsidRPr="00B42AE0">
        <w:t>запроса предложений</w:t>
      </w:r>
      <w:bookmarkEnd w:id="346"/>
      <w:bookmarkEnd w:id="347"/>
    </w:p>
    <w:bookmarkEnd w:id="342"/>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8E1BA8">
        <w:fldChar w:fldCharType="begin"/>
      </w:r>
      <w:r w:rsidR="008E1BA8">
        <w:instrText xml:space="preserve"> REF _Ref191386085 \r \h  \* MERGEFORMAT </w:instrText>
      </w:r>
      <w:r w:rsidR="008E1BA8">
        <w:fldChar w:fldCharType="separate"/>
      </w:r>
      <w:r w:rsidR="000E4AC8" w:rsidRPr="000E4AC8">
        <w:rPr>
          <w:iCs/>
          <w:sz w:val="24"/>
          <w:szCs w:val="24"/>
        </w:rPr>
        <w:t>1.1.1</w:t>
      </w:r>
      <w:r w:rsidR="008E1BA8">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48" w:name="_Ref440270568"/>
      <w:bookmarkStart w:id="349" w:name="_Ref440274159"/>
      <w:bookmarkStart w:id="350" w:name="_Ref440292555"/>
      <w:bookmarkStart w:id="351" w:name="_Ref440292779"/>
      <w:bookmarkStart w:id="352" w:name="_Toc441130986"/>
      <w:r>
        <w:rPr>
          <w:szCs w:val="24"/>
        </w:rPr>
        <w:lastRenderedPageBreak/>
        <w:t>Техническая часть</w:t>
      </w:r>
      <w:bookmarkEnd w:id="348"/>
      <w:bookmarkEnd w:id="349"/>
      <w:bookmarkEnd w:id="350"/>
      <w:bookmarkEnd w:id="351"/>
      <w:bookmarkEnd w:id="352"/>
      <w:r w:rsidRPr="00E71A48">
        <w:rPr>
          <w:szCs w:val="24"/>
        </w:rPr>
        <w:t xml:space="preserve"> </w:t>
      </w:r>
    </w:p>
    <w:p w:rsidR="002B5044" w:rsidRPr="002A47D1" w:rsidRDefault="002B5044" w:rsidP="002A47D1">
      <w:pPr>
        <w:pStyle w:val="2"/>
        <w:ind w:left="1701" w:hanging="1134"/>
      </w:pPr>
      <w:bookmarkStart w:id="353" w:name="_Toc176064096"/>
      <w:bookmarkStart w:id="354" w:name="_Toc176338524"/>
      <w:bookmarkStart w:id="355" w:name="_Toc180399752"/>
      <w:bookmarkStart w:id="356" w:name="_Toc191205941"/>
      <w:bookmarkStart w:id="357" w:name="_Toc194315544"/>
      <w:bookmarkStart w:id="358" w:name="_Toc423421725"/>
      <w:bookmarkStart w:id="359" w:name="_Toc441130987"/>
      <w:r w:rsidRPr="002B5044">
        <w:t>Общие требования к условиям поставки продукции</w:t>
      </w:r>
      <w:bookmarkStart w:id="360" w:name="_Toc176064097"/>
      <w:bookmarkStart w:id="361" w:name="_Toc176338525"/>
      <w:bookmarkStart w:id="362" w:name="_Toc180399753"/>
      <w:bookmarkStart w:id="363" w:name="_Toc189457101"/>
      <w:bookmarkStart w:id="364" w:name="_Toc189461737"/>
      <w:bookmarkStart w:id="365" w:name="_Toc189462011"/>
      <w:bookmarkStart w:id="366" w:name="_Toc191273610"/>
      <w:bookmarkStart w:id="367" w:name="_Toc167189319"/>
      <w:bookmarkStart w:id="368" w:name="_Toc168725254"/>
      <w:bookmarkEnd w:id="353"/>
      <w:bookmarkEnd w:id="354"/>
      <w:bookmarkEnd w:id="355"/>
      <w:bookmarkEnd w:id="356"/>
      <w:bookmarkEnd w:id="357"/>
      <w:bookmarkEnd w:id="358"/>
      <w:bookmarkEnd w:id="359"/>
    </w:p>
    <w:p w:rsidR="002B5044" w:rsidRPr="002B5044" w:rsidRDefault="002B5044" w:rsidP="002B5044">
      <w:pPr>
        <w:pStyle w:val="3"/>
        <w:ind w:left="0" w:firstLine="851"/>
        <w:jc w:val="both"/>
        <w:rPr>
          <w:b w:val="0"/>
          <w:szCs w:val="24"/>
        </w:rPr>
      </w:pPr>
      <w:bookmarkStart w:id="369" w:name="_Toc439166308"/>
      <w:bookmarkStart w:id="370" w:name="_Toc439170656"/>
      <w:bookmarkStart w:id="371" w:name="_Toc439172758"/>
      <w:bookmarkStart w:id="372" w:name="_Toc439173202"/>
      <w:bookmarkStart w:id="373" w:name="_Toc439238196"/>
      <w:bookmarkStart w:id="374" w:name="_Toc439252748"/>
      <w:bookmarkStart w:id="375" w:name="_Toc439323606"/>
      <w:bookmarkStart w:id="376" w:name="_Toc439323722"/>
      <w:bookmarkStart w:id="377" w:name="_Toc440357120"/>
      <w:bookmarkStart w:id="378" w:name="_Toc440359675"/>
      <w:bookmarkStart w:id="379" w:name="_Toc440632139"/>
      <w:bookmarkStart w:id="380" w:name="_Toc440875960"/>
      <w:bookmarkStart w:id="381" w:name="_Toc441130988"/>
      <w:r w:rsidRPr="002B5044">
        <w:rPr>
          <w:b w:val="0"/>
          <w:szCs w:val="24"/>
        </w:rPr>
        <w:t>Продукция должна быть новой и ранее неиспользованной.</w:t>
      </w:r>
      <w:bookmarkEnd w:id="369"/>
      <w:bookmarkEnd w:id="370"/>
      <w:bookmarkEnd w:id="371"/>
      <w:bookmarkEnd w:id="372"/>
      <w:bookmarkEnd w:id="373"/>
      <w:bookmarkEnd w:id="374"/>
      <w:bookmarkEnd w:id="375"/>
      <w:bookmarkEnd w:id="376"/>
      <w:bookmarkEnd w:id="377"/>
      <w:bookmarkEnd w:id="378"/>
      <w:bookmarkEnd w:id="379"/>
      <w:bookmarkEnd w:id="380"/>
      <w:bookmarkEnd w:id="381"/>
    </w:p>
    <w:p w:rsidR="002B5044" w:rsidRPr="002B5044" w:rsidRDefault="002B5044" w:rsidP="002B5044">
      <w:pPr>
        <w:pStyle w:val="3"/>
        <w:ind w:left="0" w:firstLine="851"/>
        <w:jc w:val="both"/>
        <w:rPr>
          <w:b w:val="0"/>
          <w:szCs w:val="24"/>
        </w:rPr>
      </w:pPr>
      <w:bookmarkStart w:id="382" w:name="_Toc439166309"/>
      <w:bookmarkStart w:id="383" w:name="_Toc439170657"/>
      <w:bookmarkStart w:id="384" w:name="_Toc439172759"/>
      <w:bookmarkStart w:id="385" w:name="_Toc439173203"/>
      <w:bookmarkStart w:id="386" w:name="_Toc439238197"/>
      <w:bookmarkStart w:id="387" w:name="_Toc439252749"/>
      <w:bookmarkStart w:id="388" w:name="_Toc439323607"/>
      <w:bookmarkStart w:id="389" w:name="_Toc439323723"/>
      <w:bookmarkStart w:id="390" w:name="_Toc440357121"/>
      <w:bookmarkStart w:id="391" w:name="_Toc440359676"/>
      <w:bookmarkStart w:id="392" w:name="_Toc440632140"/>
      <w:bookmarkStart w:id="393" w:name="_Toc440875961"/>
      <w:bookmarkStart w:id="394" w:name="_Toc441130989"/>
      <w:r w:rsidRPr="002B5044">
        <w:rPr>
          <w:b w:val="0"/>
          <w:szCs w:val="24"/>
        </w:rPr>
        <w:t>Продукция должна соответствовать ГОСТ, ТУ и Технической политике ПАО «МРСК Центра».</w:t>
      </w:r>
      <w:bookmarkEnd w:id="382"/>
      <w:bookmarkEnd w:id="383"/>
      <w:bookmarkEnd w:id="384"/>
      <w:bookmarkEnd w:id="385"/>
      <w:bookmarkEnd w:id="386"/>
      <w:bookmarkEnd w:id="387"/>
      <w:bookmarkEnd w:id="388"/>
      <w:bookmarkEnd w:id="389"/>
      <w:bookmarkEnd w:id="390"/>
      <w:bookmarkEnd w:id="391"/>
      <w:bookmarkEnd w:id="392"/>
      <w:bookmarkEnd w:id="393"/>
      <w:bookmarkEnd w:id="394"/>
    </w:p>
    <w:p w:rsidR="002B5044" w:rsidRPr="00C12FA4" w:rsidRDefault="002B5044" w:rsidP="0021751A">
      <w:pPr>
        <w:pStyle w:val="2"/>
        <w:ind w:left="1701" w:hanging="1134"/>
      </w:pPr>
      <w:bookmarkStart w:id="395" w:name="_Toc423421726"/>
      <w:bookmarkStart w:id="396" w:name="_Toc441130990"/>
      <w:r w:rsidRPr="00C12FA4">
        <w:t>Перечень, объемы и характеристики закупаемой продукции</w:t>
      </w:r>
      <w:bookmarkEnd w:id="360"/>
      <w:bookmarkEnd w:id="361"/>
      <w:bookmarkEnd w:id="362"/>
      <w:bookmarkEnd w:id="363"/>
      <w:bookmarkEnd w:id="364"/>
      <w:bookmarkEnd w:id="365"/>
      <w:bookmarkEnd w:id="366"/>
      <w:bookmarkEnd w:id="395"/>
      <w:bookmarkEnd w:id="396"/>
    </w:p>
    <w:p w:rsidR="002B5044" w:rsidRPr="003803A7" w:rsidRDefault="002B5044" w:rsidP="002B5044">
      <w:pPr>
        <w:pStyle w:val="3"/>
        <w:ind w:left="0" w:firstLine="851"/>
        <w:jc w:val="both"/>
        <w:rPr>
          <w:b w:val="0"/>
          <w:szCs w:val="24"/>
        </w:rPr>
      </w:pPr>
      <w:bookmarkStart w:id="397" w:name="_Toc439166311"/>
      <w:bookmarkStart w:id="398" w:name="_Toc439170659"/>
      <w:bookmarkStart w:id="399" w:name="_Toc439172761"/>
      <w:bookmarkStart w:id="400" w:name="_Toc439173205"/>
      <w:bookmarkStart w:id="401" w:name="_Toc439238199"/>
      <w:bookmarkStart w:id="402" w:name="_Toc439252751"/>
      <w:bookmarkStart w:id="403" w:name="_Toc439323609"/>
      <w:bookmarkStart w:id="404" w:name="_Toc439323725"/>
      <w:bookmarkStart w:id="405" w:name="_Toc440357123"/>
      <w:bookmarkStart w:id="406" w:name="_Toc440359678"/>
      <w:bookmarkStart w:id="407" w:name="_Toc440632142"/>
      <w:bookmarkStart w:id="408" w:name="_Toc440875963"/>
      <w:bookmarkStart w:id="409" w:name="_Toc441130991"/>
      <w:r w:rsidRPr="003776BB">
        <w:rPr>
          <w:b w:val="0"/>
          <w:szCs w:val="24"/>
        </w:rPr>
        <w:t>Техническ</w:t>
      </w:r>
      <w:r w:rsidR="003776BB" w:rsidRPr="003776BB">
        <w:rPr>
          <w:b w:val="0"/>
          <w:szCs w:val="24"/>
        </w:rPr>
        <w:t>ое</w:t>
      </w:r>
      <w:r w:rsidR="00C6114B">
        <w:rPr>
          <w:b w:val="0"/>
          <w:szCs w:val="24"/>
        </w:rPr>
        <w:t xml:space="preserve"> </w:t>
      </w:r>
      <w:r w:rsidRPr="003776BB">
        <w:rPr>
          <w:b w:val="0"/>
          <w:szCs w:val="24"/>
        </w:rPr>
        <w:t>задани</w:t>
      </w:r>
      <w:r w:rsidR="003776BB" w:rsidRPr="003776BB">
        <w:rPr>
          <w:b w:val="0"/>
          <w:szCs w:val="24"/>
        </w:rPr>
        <w:t>е</w:t>
      </w:r>
      <w:r w:rsidR="00A154B7" w:rsidRPr="003776BB">
        <w:rPr>
          <w:b w:val="0"/>
          <w:szCs w:val="24"/>
        </w:rPr>
        <w:t xml:space="preserve"> </w:t>
      </w:r>
      <w:r w:rsidR="00A154B7">
        <w:rPr>
          <w:b w:val="0"/>
          <w:szCs w:val="24"/>
        </w:rPr>
        <w:t xml:space="preserve">(подраздел </w:t>
      </w:r>
      <w:r w:rsidR="006A695C">
        <w:rPr>
          <w:b w:val="0"/>
          <w:szCs w:val="24"/>
        </w:rPr>
        <w:fldChar w:fldCharType="begin"/>
      </w:r>
      <w:r w:rsidR="00A154B7">
        <w:rPr>
          <w:b w:val="0"/>
          <w:szCs w:val="24"/>
        </w:rPr>
        <w:instrText xml:space="preserve"> REF _Ref440275279 \r \h </w:instrText>
      </w:r>
      <w:r w:rsidR="006A695C">
        <w:rPr>
          <w:b w:val="0"/>
          <w:szCs w:val="24"/>
        </w:rPr>
      </w:r>
      <w:r w:rsidR="006A695C">
        <w:rPr>
          <w:b w:val="0"/>
          <w:szCs w:val="24"/>
        </w:rPr>
        <w:fldChar w:fldCharType="separate"/>
      </w:r>
      <w:r w:rsidR="000E4AC8">
        <w:rPr>
          <w:b w:val="0"/>
          <w:szCs w:val="24"/>
        </w:rPr>
        <w:t>1.1.4</w:t>
      </w:r>
      <w:r w:rsidR="006A695C">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00C6114B">
        <w:rPr>
          <w:b w:val="0"/>
          <w:szCs w:val="24"/>
        </w:rPr>
        <w:t xml:space="preserve"> </w:t>
      </w:r>
      <w:r w:rsidRPr="00C12FA4">
        <w:rPr>
          <w:b w:val="0"/>
          <w:szCs w:val="24"/>
        </w:rPr>
        <w:t xml:space="preserve">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397"/>
      <w:bookmarkEnd w:id="398"/>
      <w:bookmarkEnd w:id="399"/>
      <w:bookmarkEnd w:id="400"/>
      <w:bookmarkEnd w:id="401"/>
      <w:bookmarkEnd w:id="402"/>
      <w:bookmarkEnd w:id="403"/>
      <w:bookmarkEnd w:id="404"/>
      <w:bookmarkEnd w:id="405"/>
      <w:bookmarkEnd w:id="406"/>
      <w:bookmarkEnd w:id="407"/>
      <w:bookmarkEnd w:id="408"/>
      <w:bookmarkEnd w:id="409"/>
    </w:p>
    <w:p w:rsidR="002B5044" w:rsidRPr="003803A7" w:rsidRDefault="002B5044" w:rsidP="0021751A">
      <w:pPr>
        <w:pStyle w:val="2"/>
        <w:ind w:left="1701" w:hanging="1134"/>
      </w:pPr>
      <w:bookmarkStart w:id="410" w:name="_Ref194832984"/>
      <w:bookmarkStart w:id="411" w:name="_Ref197686508"/>
      <w:bookmarkStart w:id="412" w:name="_Toc423421727"/>
      <w:bookmarkStart w:id="413" w:name="_Toc441130992"/>
      <w:r w:rsidRPr="003803A7">
        <w:t>Требование к поставляемой продукции</w:t>
      </w:r>
      <w:bookmarkEnd w:id="410"/>
      <w:bookmarkEnd w:id="411"/>
      <w:bookmarkEnd w:id="412"/>
      <w:bookmarkEnd w:id="413"/>
    </w:p>
    <w:p w:rsidR="002B5044" w:rsidRPr="003803A7" w:rsidRDefault="0021751A" w:rsidP="002B5044">
      <w:pPr>
        <w:pStyle w:val="3"/>
        <w:ind w:left="0" w:firstLine="851"/>
        <w:jc w:val="both"/>
        <w:rPr>
          <w:b w:val="0"/>
          <w:szCs w:val="24"/>
        </w:rPr>
      </w:pPr>
      <w:bookmarkStart w:id="414" w:name="_Toc439166313"/>
      <w:bookmarkStart w:id="415" w:name="_Toc439170661"/>
      <w:bookmarkStart w:id="416" w:name="_Toc439172763"/>
      <w:bookmarkStart w:id="417" w:name="_Toc439173207"/>
      <w:bookmarkStart w:id="418" w:name="_Toc439238201"/>
      <w:bookmarkStart w:id="419" w:name="_Toc439252753"/>
      <w:bookmarkStart w:id="420" w:name="_Toc439323611"/>
      <w:bookmarkStart w:id="421" w:name="_Toc439323727"/>
      <w:bookmarkStart w:id="422" w:name="_Toc440357125"/>
      <w:bookmarkStart w:id="423" w:name="_Toc440359680"/>
      <w:bookmarkStart w:id="424" w:name="_Toc440632144"/>
      <w:bookmarkStart w:id="425" w:name="_Toc440875965"/>
      <w:bookmarkStart w:id="426" w:name="_Toc441130993"/>
      <w:bookmarkStart w:id="427" w:name="_Ref194833053"/>
      <w:bookmarkStart w:id="428" w:name="_Ref223496951"/>
      <w:bookmarkStart w:id="429"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4"/>
      <w:bookmarkEnd w:id="415"/>
      <w:bookmarkEnd w:id="416"/>
      <w:bookmarkEnd w:id="417"/>
      <w:bookmarkEnd w:id="418"/>
      <w:bookmarkEnd w:id="419"/>
      <w:bookmarkEnd w:id="420"/>
      <w:bookmarkEnd w:id="421"/>
      <w:bookmarkEnd w:id="422"/>
      <w:bookmarkEnd w:id="423"/>
      <w:bookmarkEnd w:id="424"/>
      <w:bookmarkEnd w:id="425"/>
      <w:bookmarkEnd w:id="426"/>
    </w:p>
    <w:p w:rsidR="002B5044" w:rsidRPr="003776BB" w:rsidRDefault="002B5044" w:rsidP="002B5044">
      <w:pPr>
        <w:pStyle w:val="3"/>
        <w:ind w:left="0" w:firstLine="851"/>
        <w:jc w:val="both"/>
        <w:rPr>
          <w:b w:val="0"/>
          <w:szCs w:val="24"/>
        </w:rPr>
      </w:pPr>
      <w:bookmarkStart w:id="430" w:name="_Toc439166314"/>
      <w:bookmarkStart w:id="431" w:name="_Toc439170662"/>
      <w:bookmarkStart w:id="432" w:name="_Toc439172764"/>
      <w:bookmarkStart w:id="433" w:name="_Toc439173208"/>
      <w:bookmarkStart w:id="434" w:name="_Toc439238202"/>
      <w:bookmarkStart w:id="435" w:name="_Toc439252754"/>
      <w:bookmarkStart w:id="436" w:name="_Toc439323612"/>
      <w:bookmarkStart w:id="437" w:name="_Toc439323728"/>
      <w:bookmarkStart w:id="438" w:name="_Toc440357126"/>
      <w:bookmarkStart w:id="439" w:name="_Toc440359681"/>
      <w:bookmarkStart w:id="440" w:name="_Toc440632145"/>
      <w:bookmarkStart w:id="441" w:name="_Toc440875966"/>
      <w:bookmarkStart w:id="442" w:name="_Toc441130994"/>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w:t>
      </w:r>
      <w:proofErr w:type="gramStart"/>
      <w:r w:rsidR="003776BB" w:rsidRPr="003803A7">
        <w:rPr>
          <w:b w:val="0"/>
          <w:szCs w:val="24"/>
          <w:lang w:eastAsia="ru-RU"/>
        </w:rPr>
        <w:t>о(</w:t>
      </w:r>
      <w:proofErr w:type="gramEnd"/>
      <w:r w:rsidR="003776BB" w:rsidRPr="003803A7">
        <w:rPr>
          <w:b w:val="0"/>
          <w:szCs w:val="24"/>
          <w:lang w:eastAsia="ru-RU"/>
        </w:rPr>
        <w:t>их) задания(й),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430"/>
      <w:bookmarkEnd w:id="431"/>
      <w:bookmarkEnd w:id="432"/>
      <w:bookmarkEnd w:id="433"/>
      <w:bookmarkEnd w:id="434"/>
      <w:bookmarkEnd w:id="435"/>
      <w:bookmarkEnd w:id="436"/>
      <w:bookmarkEnd w:id="437"/>
      <w:bookmarkEnd w:id="438"/>
      <w:bookmarkEnd w:id="439"/>
      <w:bookmarkEnd w:id="440"/>
      <w:bookmarkEnd w:id="441"/>
      <w:bookmarkEnd w:id="442"/>
    </w:p>
    <w:p w:rsidR="002B5044" w:rsidRPr="002B5044" w:rsidRDefault="002B5044" w:rsidP="0021751A">
      <w:pPr>
        <w:pStyle w:val="2"/>
        <w:ind w:left="1701" w:hanging="1134"/>
      </w:pPr>
      <w:bookmarkStart w:id="443" w:name="_Ref247513861"/>
      <w:bookmarkStart w:id="444" w:name="_Toc423421728"/>
      <w:bookmarkStart w:id="445" w:name="_Toc441130995"/>
      <w:r w:rsidRPr="002B5044">
        <w:t xml:space="preserve">Требование к </w:t>
      </w:r>
      <w:r w:rsidR="0021751A">
        <w:t>Участник</w:t>
      </w:r>
      <w:r w:rsidRPr="002B5044">
        <w:t>у</w:t>
      </w:r>
      <w:bookmarkEnd w:id="427"/>
      <w:bookmarkEnd w:id="428"/>
      <w:bookmarkEnd w:id="429"/>
      <w:r w:rsidRPr="002B5044">
        <w:t>.</w:t>
      </w:r>
      <w:bookmarkEnd w:id="443"/>
      <w:bookmarkEnd w:id="444"/>
      <w:bookmarkEnd w:id="445"/>
    </w:p>
    <w:p w:rsidR="002B5044" w:rsidRPr="002B5044" w:rsidRDefault="002B5044" w:rsidP="002B5044">
      <w:pPr>
        <w:pStyle w:val="3"/>
        <w:ind w:left="0" w:firstLine="851"/>
        <w:jc w:val="both"/>
        <w:rPr>
          <w:b w:val="0"/>
          <w:szCs w:val="24"/>
        </w:rPr>
      </w:pPr>
      <w:bookmarkStart w:id="446" w:name="_Toc439166317"/>
      <w:bookmarkStart w:id="447" w:name="_Toc439170665"/>
      <w:bookmarkStart w:id="448" w:name="_Toc439172767"/>
      <w:bookmarkStart w:id="449" w:name="_Toc439173211"/>
      <w:bookmarkStart w:id="450" w:name="_Toc439238205"/>
      <w:bookmarkStart w:id="451" w:name="_Toc439252756"/>
      <w:bookmarkStart w:id="452" w:name="_Toc439323614"/>
      <w:bookmarkStart w:id="453" w:name="_Toc439323730"/>
      <w:bookmarkStart w:id="454" w:name="_Ref440292618"/>
      <w:bookmarkStart w:id="455" w:name="_Toc440357128"/>
      <w:bookmarkStart w:id="456" w:name="_Toc440359683"/>
      <w:bookmarkStart w:id="457" w:name="_Toc440632147"/>
      <w:bookmarkStart w:id="458" w:name="_Toc440875968"/>
      <w:bookmarkStart w:id="459" w:name="_Toc441130996"/>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6A695C">
        <w:rPr>
          <w:b w:val="0"/>
          <w:szCs w:val="24"/>
        </w:rPr>
        <w:fldChar w:fldCharType="begin"/>
      </w:r>
      <w:r w:rsidR="00D56F8C">
        <w:rPr>
          <w:b w:val="0"/>
          <w:szCs w:val="24"/>
        </w:rPr>
        <w:instrText xml:space="preserve"> REF _Ref86826666 \r \h </w:instrText>
      </w:r>
      <w:r w:rsidR="006A695C">
        <w:rPr>
          <w:b w:val="0"/>
          <w:szCs w:val="24"/>
        </w:rPr>
      </w:r>
      <w:r w:rsidR="006A695C">
        <w:rPr>
          <w:b w:val="0"/>
          <w:szCs w:val="24"/>
        </w:rPr>
        <w:fldChar w:fldCharType="separate"/>
      </w:r>
      <w:r w:rsidR="000E4AC8">
        <w:rPr>
          <w:b w:val="0"/>
          <w:szCs w:val="24"/>
        </w:rPr>
        <w:t>5.3</w:t>
      </w:r>
      <w:r w:rsidR="006A695C">
        <w:rPr>
          <w:b w:val="0"/>
          <w:szCs w:val="24"/>
        </w:rPr>
        <w:fldChar w:fldCharType="end"/>
      </w:r>
      <w:r w:rsidRPr="002B5044">
        <w:rPr>
          <w:b w:val="0"/>
          <w:szCs w:val="24"/>
        </w:rPr>
        <w:t>).</w:t>
      </w:r>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p>
    <w:p w:rsidR="002B5044" w:rsidRPr="002B5044" w:rsidRDefault="002B5044" w:rsidP="002B5044">
      <w:pPr>
        <w:pStyle w:val="3"/>
        <w:ind w:left="0" w:firstLine="851"/>
        <w:jc w:val="both"/>
        <w:rPr>
          <w:b w:val="0"/>
          <w:szCs w:val="24"/>
        </w:rPr>
      </w:pPr>
      <w:bookmarkStart w:id="460" w:name="_Toc439166318"/>
      <w:bookmarkStart w:id="461" w:name="_Toc439170666"/>
      <w:bookmarkStart w:id="462" w:name="_Toc439172768"/>
      <w:bookmarkStart w:id="463" w:name="_Toc439173212"/>
      <w:bookmarkStart w:id="464" w:name="_Toc439238206"/>
      <w:bookmarkStart w:id="465" w:name="_Toc439252757"/>
      <w:bookmarkStart w:id="466" w:name="_Toc439323615"/>
      <w:bookmarkStart w:id="467" w:name="_Toc439323731"/>
      <w:bookmarkStart w:id="468" w:name="_Toc440357129"/>
      <w:bookmarkStart w:id="469" w:name="_Toc440359684"/>
      <w:bookmarkStart w:id="470" w:name="_Toc440632148"/>
      <w:bookmarkStart w:id="471" w:name="_Toc440875969"/>
      <w:bookmarkStart w:id="472" w:name="_Toc441130997"/>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6A695C">
        <w:rPr>
          <w:b w:val="0"/>
          <w:szCs w:val="24"/>
        </w:rPr>
        <w:fldChar w:fldCharType="begin"/>
      </w:r>
      <w:r w:rsidR="00D56F8C">
        <w:rPr>
          <w:b w:val="0"/>
          <w:szCs w:val="24"/>
        </w:rPr>
        <w:instrText xml:space="preserve"> REF _Ref86826666 \r \h </w:instrText>
      </w:r>
      <w:r w:rsidR="006A695C">
        <w:rPr>
          <w:b w:val="0"/>
          <w:szCs w:val="24"/>
        </w:rPr>
      </w:r>
      <w:r w:rsidR="006A695C">
        <w:rPr>
          <w:b w:val="0"/>
          <w:szCs w:val="24"/>
        </w:rPr>
        <w:fldChar w:fldCharType="separate"/>
      </w:r>
      <w:r w:rsidR="000E4AC8">
        <w:rPr>
          <w:b w:val="0"/>
          <w:szCs w:val="24"/>
        </w:rPr>
        <w:t>5.3</w:t>
      </w:r>
      <w:r w:rsidR="006A695C">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460"/>
      <w:bookmarkEnd w:id="461"/>
      <w:bookmarkEnd w:id="462"/>
      <w:bookmarkEnd w:id="463"/>
      <w:bookmarkEnd w:id="464"/>
      <w:bookmarkEnd w:id="465"/>
      <w:bookmarkEnd w:id="466"/>
      <w:bookmarkEnd w:id="467"/>
      <w:bookmarkEnd w:id="468"/>
      <w:bookmarkEnd w:id="469"/>
      <w:bookmarkEnd w:id="470"/>
      <w:bookmarkEnd w:id="471"/>
      <w:bookmarkEnd w:id="472"/>
    </w:p>
    <w:bookmarkEnd w:id="367"/>
    <w:bookmarkEnd w:id="368"/>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473" w:name="_Ref440270602"/>
      <w:bookmarkStart w:id="474" w:name="_Toc441130998"/>
      <w:bookmarkEnd w:id="5"/>
      <w:bookmarkEnd w:id="343"/>
      <w:r w:rsidRPr="00E71A48">
        <w:rPr>
          <w:szCs w:val="24"/>
        </w:rPr>
        <w:lastRenderedPageBreak/>
        <w:t>Образцы основных форм документов, включаемых в Заявку</w:t>
      </w:r>
      <w:bookmarkEnd w:id="473"/>
      <w:bookmarkEnd w:id="474"/>
      <w:r w:rsidRPr="00E71A48">
        <w:rPr>
          <w:szCs w:val="24"/>
        </w:rPr>
        <w:t xml:space="preserve"> </w:t>
      </w:r>
    </w:p>
    <w:p w:rsidR="004F4D80" w:rsidRPr="00F647F7" w:rsidRDefault="004F4D80" w:rsidP="004F4D80">
      <w:pPr>
        <w:pStyle w:val="2"/>
      </w:pPr>
      <w:bookmarkStart w:id="475" w:name="_Ref55336310"/>
      <w:bookmarkStart w:id="476" w:name="_Toc57314672"/>
      <w:bookmarkStart w:id="477" w:name="_Toc69728986"/>
      <w:bookmarkStart w:id="478" w:name="_Toc98253919"/>
      <w:bookmarkStart w:id="479" w:name="_Toc165173847"/>
      <w:bookmarkStart w:id="480" w:name="_Toc423423667"/>
      <w:bookmarkStart w:id="481" w:name="_Toc441130999"/>
      <w:r w:rsidRPr="00F647F7">
        <w:t xml:space="preserve">Письмо о подаче оферты </w:t>
      </w:r>
      <w:bookmarkStart w:id="482" w:name="_Ref22846535"/>
      <w:r w:rsidRPr="00F647F7">
        <w:t>(</w:t>
      </w:r>
      <w:bookmarkEnd w:id="482"/>
      <w:r w:rsidRPr="00F647F7">
        <w:t xml:space="preserve">форма </w:t>
      </w:r>
      <w:r w:rsidRPr="00F647F7">
        <w:rPr>
          <w:noProof/>
        </w:rPr>
        <w:t>1</w:t>
      </w:r>
      <w:r w:rsidRPr="00F647F7">
        <w:t>)</w:t>
      </w:r>
      <w:bookmarkEnd w:id="475"/>
      <w:bookmarkEnd w:id="476"/>
      <w:bookmarkEnd w:id="477"/>
      <w:bookmarkEnd w:id="478"/>
      <w:bookmarkEnd w:id="479"/>
      <w:bookmarkEnd w:id="480"/>
      <w:bookmarkEnd w:id="481"/>
    </w:p>
    <w:p w:rsidR="004F4D80" w:rsidRPr="00C236C0" w:rsidRDefault="004F4D80" w:rsidP="004F4D80">
      <w:pPr>
        <w:pStyle w:val="3"/>
        <w:rPr>
          <w:szCs w:val="24"/>
        </w:rPr>
      </w:pPr>
      <w:bookmarkStart w:id="483" w:name="_Toc98253920"/>
      <w:bookmarkStart w:id="484" w:name="_Toc157248174"/>
      <w:bookmarkStart w:id="485" w:name="_Toc157496543"/>
      <w:bookmarkStart w:id="486" w:name="_Toc158206082"/>
      <w:bookmarkStart w:id="487" w:name="_Toc164057767"/>
      <w:bookmarkStart w:id="488" w:name="_Toc164137117"/>
      <w:bookmarkStart w:id="489" w:name="_Toc164161277"/>
      <w:bookmarkStart w:id="490" w:name="_Toc165173848"/>
      <w:bookmarkStart w:id="491" w:name="_Toc439170673"/>
      <w:bookmarkStart w:id="492" w:name="_Toc439172775"/>
      <w:bookmarkStart w:id="493" w:name="_Toc439173219"/>
      <w:bookmarkStart w:id="494" w:name="_Toc439238213"/>
      <w:bookmarkStart w:id="495" w:name="_Toc440357133"/>
      <w:bookmarkStart w:id="496" w:name="_Toc440359688"/>
      <w:bookmarkStart w:id="497" w:name="_Toc441131000"/>
      <w:r w:rsidRPr="00C236C0">
        <w:rPr>
          <w:szCs w:val="24"/>
        </w:rPr>
        <w:t>Форма письма о подаче оферты</w:t>
      </w:r>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498"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6A695C">
        <w:rPr>
          <w:sz w:val="24"/>
          <w:szCs w:val="24"/>
        </w:rPr>
        <w:fldChar w:fldCharType="begin"/>
      </w:r>
      <w:r w:rsidR="00B500A2">
        <w:rPr>
          <w:sz w:val="24"/>
          <w:szCs w:val="24"/>
        </w:rPr>
        <w:instrText xml:space="preserve"> REF _Ref299109207 \r \h </w:instrText>
      </w:r>
      <w:r w:rsidR="006A695C">
        <w:rPr>
          <w:sz w:val="24"/>
          <w:szCs w:val="24"/>
        </w:rPr>
      </w:r>
      <w:r w:rsidR="006A695C">
        <w:rPr>
          <w:sz w:val="24"/>
          <w:szCs w:val="24"/>
        </w:rPr>
        <w:fldChar w:fldCharType="separate"/>
      </w:r>
      <w:r w:rsidR="000E4AC8">
        <w:rPr>
          <w:sz w:val="24"/>
          <w:szCs w:val="24"/>
        </w:rPr>
        <w:t>3.3.14.6</w:t>
      </w:r>
      <w:r w:rsidR="006A695C">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 xml:space="preserve">при подаче заявки коллективным </w:t>
      </w:r>
      <w:r w:rsidRPr="00414CAF">
        <w:rPr>
          <w:i/>
          <w:sz w:val="24"/>
          <w:szCs w:val="24"/>
        </w:rPr>
        <w:lastRenderedPageBreak/>
        <w:t>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499" w:name="_Toc98253921"/>
      <w:bookmarkStart w:id="500" w:name="_Toc157248175"/>
      <w:bookmarkStart w:id="501" w:name="_Toc157496544"/>
      <w:bookmarkStart w:id="502" w:name="_Toc158206083"/>
      <w:bookmarkStart w:id="503" w:name="_Toc164057768"/>
      <w:bookmarkStart w:id="504" w:name="_Toc164137118"/>
      <w:bookmarkStart w:id="505" w:name="_Toc164161278"/>
      <w:bookmarkStart w:id="506" w:name="_Toc165173849"/>
      <w:r>
        <w:rPr>
          <w:b/>
          <w:szCs w:val="24"/>
        </w:rPr>
        <w:br w:type="page"/>
      </w:r>
    </w:p>
    <w:p w:rsidR="004F4D80" w:rsidRPr="00C236C0" w:rsidRDefault="004F4D80" w:rsidP="004F4D80">
      <w:pPr>
        <w:pStyle w:val="3"/>
        <w:rPr>
          <w:szCs w:val="24"/>
        </w:rPr>
      </w:pPr>
      <w:bookmarkStart w:id="507" w:name="_Toc439170674"/>
      <w:bookmarkStart w:id="508" w:name="_Toc439172776"/>
      <w:bookmarkStart w:id="509" w:name="_Toc439173220"/>
      <w:bookmarkStart w:id="510" w:name="_Toc439238214"/>
      <w:bookmarkStart w:id="511" w:name="_Toc439252762"/>
      <w:bookmarkStart w:id="512" w:name="_Toc439323736"/>
      <w:bookmarkStart w:id="513" w:name="_Toc440357134"/>
      <w:bookmarkStart w:id="514" w:name="_Toc440359689"/>
      <w:bookmarkStart w:id="515" w:name="_Toc440632153"/>
      <w:bookmarkStart w:id="516" w:name="_Toc440875973"/>
      <w:bookmarkStart w:id="517" w:name="_Toc441131001"/>
      <w:r w:rsidRPr="00C236C0">
        <w:rPr>
          <w:szCs w:val="24"/>
        </w:rPr>
        <w:lastRenderedPageBreak/>
        <w:t>Инструкции по заполнению</w:t>
      </w:r>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6A695C">
        <w:rPr>
          <w:sz w:val="24"/>
          <w:szCs w:val="24"/>
        </w:rPr>
        <w:fldChar w:fldCharType="begin"/>
      </w:r>
      <w:r w:rsidR="009C271D">
        <w:rPr>
          <w:sz w:val="24"/>
          <w:szCs w:val="24"/>
        </w:rPr>
        <w:instrText xml:space="preserve"> REF _Ref306008743 \r \h </w:instrText>
      </w:r>
      <w:r w:rsidR="006A695C">
        <w:rPr>
          <w:sz w:val="24"/>
          <w:szCs w:val="24"/>
        </w:rPr>
      </w:r>
      <w:r w:rsidR="006A695C">
        <w:rPr>
          <w:sz w:val="24"/>
          <w:szCs w:val="24"/>
        </w:rPr>
        <w:fldChar w:fldCharType="separate"/>
      </w:r>
      <w:r w:rsidR="000E4AC8">
        <w:rPr>
          <w:sz w:val="24"/>
          <w:szCs w:val="24"/>
        </w:rPr>
        <w:t>3.3.4</w:t>
      </w:r>
      <w:r w:rsidR="006A695C">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6A695C">
        <w:rPr>
          <w:sz w:val="24"/>
          <w:szCs w:val="24"/>
        </w:rPr>
        <w:fldChar w:fldCharType="begin"/>
      </w:r>
      <w:r w:rsidR="00D56F8C">
        <w:rPr>
          <w:sz w:val="24"/>
          <w:szCs w:val="24"/>
        </w:rPr>
        <w:instrText xml:space="preserve"> REF _Ref55279015 \r \h </w:instrText>
      </w:r>
      <w:r w:rsidR="006A695C">
        <w:rPr>
          <w:sz w:val="24"/>
          <w:szCs w:val="24"/>
        </w:rPr>
      </w:r>
      <w:r w:rsidR="006A695C">
        <w:rPr>
          <w:sz w:val="24"/>
          <w:szCs w:val="24"/>
        </w:rPr>
        <w:fldChar w:fldCharType="separate"/>
      </w:r>
      <w:r w:rsidR="000E4AC8">
        <w:rPr>
          <w:sz w:val="24"/>
          <w:szCs w:val="24"/>
        </w:rPr>
        <w:t>3.3.1.6</w:t>
      </w:r>
      <w:r w:rsidR="006A695C">
        <w:rPr>
          <w:sz w:val="24"/>
          <w:szCs w:val="24"/>
        </w:rPr>
        <w:fldChar w:fldCharType="end"/>
      </w:r>
      <w:r w:rsidRPr="00492C8B">
        <w:rPr>
          <w:sz w:val="24"/>
          <w:szCs w:val="24"/>
        </w:rPr>
        <w:t xml:space="preserve"> и </w:t>
      </w:r>
      <w:r w:rsidR="006A695C">
        <w:rPr>
          <w:sz w:val="24"/>
          <w:szCs w:val="24"/>
        </w:rPr>
        <w:fldChar w:fldCharType="begin"/>
      </w:r>
      <w:r w:rsidR="00D56F8C">
        <w:rPr>
          <w:sz w:val="24"/>
          <w:szCs w:val="24"/>
        </w:rPr>
        <w:instrText xml:space="preserve"> REF _Ref195087786 \r \h </w:instrText>
      </w:r>
      <w:r w:rsidR="006A695C">
        <w:rPr>
          <w:sz w:val="24"/>
          <w:szCs w:val="24"/>
        </w:rPr>
      </w:r>
      <w:r w:rsidR="006A695C">
        <w:rPr>
          <w:sz w:val="24"/>
          <w:szCs w:val="24"/>
        </w:rPr>
        <w:fldChar w:fldCharType="separate"/>
      </w:r>
      <w:r w:rsidR="000E4AC8">
        <w:rPr>
          <w:sz w:val="24"/>
          <w:szCs w:val="24"/>
        </w:rPr>
        <w:t>3.3.1.7</w:t>
      </w:r>
      <w:r w:rsidR="006A695C">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18" w:name="_Ref55335821"/>
      <w:bookmarkStart w:id="519" w:name="_Ref55336345"/>
      <w:bookmarkStart w:id="520" w:name="_Toc57314674"/>
      <w:bookmarkStart w:id="521" w:name="_Toc69728988"/>
      <w:bookmarkStart w:id="522" w:name="_Toc98253922"/>
      <w:bookmarkStart w:id="523" w:name="_Toc165173850"/>
      <w:r>
        <w:br w:type="page"/>
      </w:r>
    </w:p>
    <w:p w:rsidR="00920CB0" w:rsidRDefault="00920CB0" w:rsidP="00920CB0">
      <w:pPr>
        <w:pStyle w:val="3"/>
        <w:rPr>
          <w:szCs w:val="24"/>
        </w:rPr>
      </w:pPr>
      <w:bookmarkStart w:id="524" w:name="_Ref440271964"/>
      <w:bookmarkStart w:id="525" w:name="_Toc440357135"/>
      <w:bookmarkStart w:id="526" w:name="_Toc440359690"/>
      <w:bookmarkStart w:id="527" w:name="_Toc441131002"/>
      <w:r>
        <w:rPr>
          <w:szCs w:val="24"/>
        </w:rPr>
        <w:lastRenderedPageBreak/>
        <w:t>Антикоррупционные обязательства (Форма 1.1).</w:t>
      </w:r>
      <w:bookmarkEnd w:id="524"/>
      <w:bookmarkEnd w:id="525"/>
      <w:bookmarkEnd w:id="526"/>
      <w:bookmarkEnd w:id="527"/>
    </w:p>
    <w:p w:rsidR="00920CB0" w:rsidRPr="00920CB0" w:rsidRDefault="00920CB0" w:rsidP="00BC19F9">
      <w:pPr>
        <w:pStyle w:val="3"/>
        <w:numPr>
          <w:ilvl w:val="3"/>
          <w:numId w:val="76"/>
        </w:numPr>
        <w:rPr>
          <w:b w:val="0"/>
          <w:szCs w:val="24"/>
        </w:rPr>
      </w:pPr>
      <w:bookmarkStart w:id="528" w:name="_Toc439238216"/>
      <w:bookmarkStart w:id="529" w:name="_Toc439252764"/>
      <w:bookmarkStart w:id="530" w:name="_Toc439323738"/>
      <w:bookmarkStart w:id="531" w:name="_Toc440357136"/>
      <w:bookmarkStart w:id="532" w:name="_Toc440359691"/>
      <w:bookmarkStart w:id="533" w:name="_Toc440632155"/>
      <w:bookmarkStart w:id="534" w:name="_Toc440875975"/>
      <w:bookmarkStart w:id="535" w:name="_Toc441131003"/>
      <w:r w:rsidRPr="00920CB0">
        <w:rPr>
          <w:b w:val="0"/>
          <w:szCs w:val="24"/>
        </w:rPr>
        <w:t xml:space="preserve">Форма </w:t>
      </w:r>
      <w:r>
        <w:rPr>
          <w:b w:val="0"/>
          <w:szCs w:val="24"/>
        </w:rPr>
        <w:t>Антикоррупционных обязательств</w:t>
      </w:r>
      <w:bookmarkEnd w:id="528"/>
      <w:bookmarkEnd w:id="529"/>
      <w:bookmarkEnd w:id="530"/>
      <w:bookmarkEnd w:id="531"/>
      <w:bookmarkEnd w:id="532"/>
      <w:bookmarkEnd w:id="533"/>
      <w:bookmarkEnd w:id="534"/>
      <w:bookmarkEnd w:id="53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proofErr w:type="gramStart"/>
      <w:r w:rsidRPr="00F647F7">
        <w:rPr>
          <w:b/>
          <w:color w:val="000000"/>
          <w:spacing w:val="36"/>
          <w:sz w:val="24"/>
          <w:szCs w:val="24"/>
        </w:rPr>
        <w:t>к</w:t>
      </w:r>
      <w:proofErr w:type="gramEnd"/>
      <w:r w:rsidRPr="00F647F7">
        <w:rPr>
          <w:b/>
          <w:color w:val="000000"/>
          <w:spacing w:val="36"/>
          <w:sz w:val="24"/>
          <w:szCs w:val="24"/>
        </w:rPr>
        <w:t>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36" w:name="_Toc423423668"/>
      <w:bookmarkStart w:id="537" w:name="_Ref440271072"/>
      <w:bookmarkStart w:id="538" w:name="_Ref440273986"/>
      <w:bookmarkStart w:id="539" w:name="_Ref440274337"/>
      <w:bookmarkStart w:id="540" w:name="_Ref440274913"/>
      <w:bookmarkStart w:id="541" w:name="_Ref440284918"/>
      <w:bookmarkStart w:id="542" w:name="_Toc441131004"/>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18"/>
      <w:bookmarkEnd w:id="519"/>
      <w:bookmarkEnd w:id="520"/>
      <w:bookmarkEnd w:id="521"/>
      <w:bookmarkEnd w:id="522"/>
      <w:bookmarkEnd w:id="523"/>
      <w:bookmarkEnd w:id="536"/>
      <w:bookmarkEnd w:id="537"/>
      <w:bookmarkEnd w:id="538"/>
      <w:bookmarkEnd w:id="539"/>
      <w:bookmarkEnd w:id="540"/>
      <w:bookmarkEnd w:id="541"/>
      <w:bookmarkEnd w:id="542"/>
    </w:p>
    <w:p w:rsidR="004F4D80" w:rsidRPr="00C236C0" w:rsidRDefault="004F4D80" w:rsidP="004F4D80">
      <w:pPr>
        <w:pStyle w:val="3"/>
        <w:rPr>
          <w:szCs w:val="24"/>
        </w:rPr>
      </w:pPr>
      <w:bookmarkStart w:id="543" w:name="_Toc98253923"/>
      <w:bookmarkStart w:id="544" w:name="_Toc157248177"/>
      <w:bookmarkStart w:id="545" w:name="_Toc157496546"/>
      <w:bookmarkStart w:id="546" w:name="_Toc158206085"/>
      <w:bookmarkStart w:id="547" w:name="_Toc164057770"/>
      <w:bookmarkStart w:id="548" w:name="_Toc164137120"/>
      <w:bookmarkStart w:id="549" w:name="_Toc164161280"/>
      <w:bookmarkStart w:id="550" w:name="_Toc165173851"/>
      <w:bookmarkStart w:id="551" w:name="_Ref264038986"/>
      <w:bookmarkStart w:id="552" w:name="_Ref264359294"/>
      <w:bookmarkStart w:id="553" w:name="_Toc439170676"/>
      <w:bookmarkStart w:id="554" w:name="_Toc439172778"/>
      <w:bookmarkStart w:id="555" w:name="_Toc439173222"/>
      <w:bookmarkStart w:id="556" w:name="_Toc439238218"/>
      <w:bookmarkStart w:id="557" w:name="_Toc439252766"/>
      <w:bookmarkStart w:id="558" w:name="_Toc439323740"/>
      <w:bookmarkStart w:id="559" w:name="_Toc440357138"/>
      <w:bookmarkStart w:id="560" w:name="_Toc440359693"/>
      <w:bookmarkStart w:id="561" w:name="_Toc440632157"/>
      <w:bookmarkStart w:id="562" w:name="_Toc440875977"/>
      <w:bookmarkStart w:id="563" w:name="_Toc441131005"/>
      <w:r w:rsidRPr="00C236C0">
        <w:rPr>
          <w:szCs w:val="24"/>
        </w:rPr>
        <w:t xml:space="preserve">Форма </w:t>
      </w:r>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r w:rsidR="00492C8B">
        <w:rPr>
          <w:szCs w:val="24"/>
        </w:rPr>
        <w:t>Сводной таблицы стоимости</w:t>
      </w:r>
      <w:bookmarkEnd w:id="557"/>
      <w:bookmarkEnd w:id="558"/>
      <w:bookmarkEnd w:id="559"/>
      <w:bookmarkEnd w:id="560"/>
      <w:bookmarkEnd w:id="561"/>
      <w:bookmarkEnd w:id="562"/>
      <w:r w:rsidR="00F04258" w:rsidRPr="00F04258">
        <w:rPr>
          <w:bCs w:val="0"/>
          <w:szCs w:val="24"/>
        </w:rPr>
        <w:t xml:space="preserve"> </w:t>
      </w:r>
      <w:r w:rsidR="00F04258" w:rsidRPr="009A70A4">
        <w:rPr>
          <w:bCs w:val="0"/>
          <w:szCs w:val="24"/>
        </w:rPr>
        <w:t>поставок</w:t>
      </w:r>
      <w:bookmarkEnd w:id="56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564" w:name="_Toc176765534"/>
      <w:bookmarkStart w:id="565" w:name="_Toc198979983"/>
      <w:bookmarkStart w:id="566" w:name="_Toc217466315"/>
      <w:bookmarkStart w:id="567" w:name="_Toc217702856"/>
      <w:bookmarkStart w:id="568" w:name="_Toc233601974"/>
      <w:bookmarkStart w:id="569" w:name="_Toc263343460"/>
      <w:r w:rsidRPr="00F647F7">
        <w:rPr>
          <w:b w:val="0"/>
          <w:szCs w:val="24"/>
        </w:rPr>
        <w:br w:type="page"/>
      </w:r>
      <w:bookmarkStart w:id="570" w:name="_Toc439170677"/>
      <w:bookmarkStart w:id="571" w:name="_Toc439172779"/>
      <w:bookmarkStart w:id="572" w:name="_Toc439173223"/>
      <w:bookmarkStart w:id="573" w:name="_Toc439238219"/>
      <w:bookmarkStart w:id="574" w:name="_Toc439252767"/>
      <w:bookmarkStart w:id="575" w:name="_Toc439323741"/>
      <w:bookmarkStart w:id="576" w:name="_Toc440357139"/>
      <w:bookmarkStart w:id="577" w:name="_Toc440359694"/>
      <w:bookmarkStart w:id="578" w:name="_Toc440632158"/>
      <w:bookmarkStart w:id="579" w:name="_Toc440875978"/>
      <w:bookmarkStart w:id="580" w:name="_Toc441131006"/>
      <w:r w:rsidRPr="00C236C0">
        <w:rPr>
          <w:szCs w:val="24"/>
        </w:rPr>
        <w:lastRenderedPageBreak/>
        <w:t>Инструкции по заполнению</w:t>
      </w:r>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r w:rsidR="006A695C">
        <w:rPr>
          <w:sz w:val="24"/>
          <w:szCs w:val="24"/>
        </w:rPr>
        <w:fldChar w:fldCharType="begin"/>
      </w:r>
      <w:r w:rsidR="00D56F8C">
        <w:rPr>
          <w:sz w:val="24"/>
          <w:szCs w:val="24"/>
        </w:rPr>
        <w:instrText xml:space="preserve"> REF _Ref86826666 \r \h </w:instrText>
      </w:r>
      <w:r w:rsidR="006A695C">
        <w:rPr>
          <w:sz w:val="24"/>
          <w:szCs w:val="24"/>
        </w:rPr>
      </w:r>
      <w:r w:rsidR="006A695C">
        <w:rPr>
          <w:sz w:val="24"/>
          <w:szCs w:val="24"/>
        </w:rPr>
        <w:fldChar w:fldCharType="separate"/>
      </w:r>
      <w:r w:rsidR="000E4AC8">
        <w:rPr>
          <w:sz w:val="24"/>
          <w:szCs w:val="24"/>
        </w:rPr>
        <w:t>5.3</w:t>
      </w:r>
      <w:r w:rsidR="006A695C">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6A695C">
        <w:rPr>
          <w:sz w:val="24"/>
          <w:szCs w:val="24"/>
        </w:rPr>
        <w:fldChar w:fldCharType="begin"/>
      </w:r>
      <w:r w:rsidR="004E7FE3">
        <w:rPr>
          <w:sz w:val="24"/>
          <w:szCs w:val="24"/>
        </w:rPr>
        <w:instrText xml:space="preserve"> REF _Ref440292752 \r \h </w:instrText>
      </w:r>
      <w:r w:rsidR="006A695C">
        <w:rPr>
          <w:sz w:val="24"/>
          <w:szCs w:val="24"/>
        </w:rPr>
      </w:r>
      <w:r w:rsidR="006A695C">
        <w:rPr>
          <w:sz w:val="24"/>
          <w:szCs w:val="24"/>
        </w:rPr>
        <w:fldChar w:fldCharType="separate"/>
      </w:r>
      <w:r w:rsidR="000E4AC8">
        <w:rPr>
          <w:sz w:val="24"/>
          <w:szCs w:val="24"/>
        </w:rPr>
        <w:t>2</w:t>
      </w:r>
      <w:r w:rsidR="006A695C">
        <w:rPr>
          <w:sz w:val="24"/>
          <w:szCs w:val="24"/>
        </w:rPr>
        <w:fldChar w:fldCharType="end"/>
      </w:r>
      <w:r w:rsidRPr="00B86686">
        <w:rPr>
          <w:sz w:val="24"/>
          <w:szCs w:val="24"/>
        </w:rPr>
        <w:t xml:space="preserve"> и </w:t>
      </w:r>
      <w:r w:rsidR="006A695C">
        <w:rPr>
          <w:sz w:val="24"/>
          <w:szCs w:val="24"/>
        </w:rPr>
        <w:fldChar w:fldCharType="begin"/>
      </w:r>
      <w:r w:rsidR="004E7FE3">
        <w:rPr>
          <w:sz w:val="24"/>
          <w:szCs w:val="24"/>
        </w:rPr>
        <w:instrText xml:space="preserve"> REF _Ref440292779 \r \h </w:instrText>
      </w:r>
      <w:r w:rsidR="006A695C">
        <w:rPr>
          <w:sz w:val="24"/>
          <w:szCs w:val="24"/>
        </w:rPr>
      </w:r>
      <w:r w:rsidR="006A695C">
        <w:rPr>
          <w:sz w:val="24"/>
          <w:szCs w:val="24"/>
        </w:rPr>
        <w:fldChar w:fldCharType="separate"/>
      </w:r>
      <w:r w:rsidR="000E4AC8">
        <w:rPr>
          <w:sz w:val="24"/>
          <w:szCs w:val="24"/>
        </w:rPr>
        <w:t>4</w:t>
      </w:r>
      <w:r w:rsidR="006A695C">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581" w:name="_Ref86826666"/>
      <w:bookmarkStart w:id="582" w:name="_Toc90385112"/>
      <w:bookmarkStart w:id="583" w:name="_Toc98253925"/>
      <w:bookmarkStart w:id="584" w:name="_Toc165173853"/>
      <w:bookmarkStart w:id="585" w:name="_Toc423423669"/>
      <w:bookmarkStart w:id="586" w:name="_Toc441131007"/>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581"/>
      <w:bookmarkEnd w:id="582"/>
      <w:bookmarkEnd w:id="583"/>
      <w:bookmarkEnd w:id="584"/>
      <w:bookmarkEnd w:id="585"/>
      <w:bookmarkEnd w:id="586"/>
    </w:p>
    <w:p w:rsidR="004F4D80" w:rsidRPr="00C236C0" w:rsidRDefault="004F4D80" w:rsidP="004F4D80">
      <w:pPr>
        <w:pStyle w:val="3"/>
        <w:rPr>
          <w:szCs w:val="24"/>
        </w:rPr>
      </w:pPr>
      <w:bookmarkStart w:id="587" w:name="_Toc90385113"/>
      <w:bookmarkStart w:id="588" w:name="_Toc98253926"/>
      <w:bookmarkStart w:id="589" w:name="_Toc157248180"/>
      <w:bookmarkStart w:id="590" w:name="_Toc157496549"/>
      <w:bookmarkStart w:id="591" w:name="_Toc158206088"/>
      <w:bookmarkStart w:id="592" w:name="_Toc164057773"/>
      <w:bookmarkStart w:id="593" w:name="_Toc164137123"/>
      <w:bookmarkStart w:id="594" w:name="_Toc164161283"/>
      <w:bookmarkStart w:id="595" w:name="_Toc165173854"/>
      <w:bookmarkStart w:id="596" w:name="_Ref193690005"/>
      <w:bookmarkStart w:id="597" w:name="_Toc439170679"/>
      <w:bookmarkStart w:id="598" w:name="_Toc439172781"/>
      <w:bookmarkStart w:id="599" w:name="_Toc439173225"/>
      <w:bookmarkStart w:id="600" w:name="_Toc439238221"/>
      <w:bookmarkStart w:id="601" w:name="_Toc439252769"/>
      <w:bookmarkStart w:id="602" w:name="_Toc439323743"/>
      <w:bookmarkStart w:id="603" w:name="_Toc440357141"/>
      <w:bookmarkStart w:id="604" w:name="_Toc440359696"/>
      <w:bookmarkStart w:id="605" w:name="_Toc440632160"/>
      <w:bookmarkStart w:id="606" w:name="_Toc440875980"/>
      <w:bookmarkStart w:id="607" w:name="_Toc441131008"/>
      <w:r w:rsidRPr="00C236C0">
        <w:rPr>
          <w:szCs w:val="24"/>
        </w:rPr>
        <w:t xml:space="preserve">Форма </w:t>
      </w:r>
      <w:bookmarkEnd w:id="587"/>
      <w:bookmarkEnd w:id="588"/>
      <w:bookmarkEnd w:id="589"/>
      <w:bookmarkEnd w:id="590"/>
      <w:bookmarkEnd w:id="591"/>
      <w:bookmarkEnd w:id="592"/>
      <w:bookmarkEnd w:id="593"/>
      <w:bookmarkEnd w:id="594"/>
      <w:bookmarkEnd w:id="595"/>
      <w:bookmarkEnd w:id="596"/>
      <w:r w:rsidRPr="00C236C0">
        <w:rPr>
          <w:szCs w:val="24"/>
        </w:rPr>
        <w:t>технического предложения</w:t>
      </w:r>
      <w:bookmarkEnd w:id="597"/>
      <w:bookmarkEnd w:id="598"/>
      <w:bookmarkEnd w:id="599"/>
      <w:bookmarkEnd w:id="600"/>
      <w:bookmarkEnd w:id="601"/>
      <w:bookmarkEnd w:id="602"/>
      <w:bookmarkEnd w:id="603"/>
      <w:bookmarkEnd w:id="604"/>
      <w:bookmarkEnd w:id="605"/>
      <w:bookmarkEnd w:id="606"/>
      <w:bookmarkEnd w:id="60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08" w:name="_Ref55335818"/>
      <w:bookmarkStart w:id="609" w:name="_Ref55336334"/>
      <w:bookmarkStart w:id="610" w:name="_Toc57314673"/>
      <w:bookmarkStart w:id="611" w:name="_Toc69728987"/>
      <w:bookmarkStart w:id="612" w:name="_Toc98253928"/>
      <w:bookmarkStart w:id="613" w:name="_Toc165173856"/>
      <w:bookmarkStart w:id="614" w:name="_Ref194749150"/>
      <w:bookmarkStart w:id="615" w:name="_Ref194750368"/>
      <w:bookmarkStart w:id="616" w:name="_Ref89649494"/>
      <w:bookmarkStart w:id="617"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18" w:name="_Toc176765537"/>
      <w:bookmarkStart w:id="619" w:name="_Toc198979986"/>
      <w:bookmarkStart w:id="620" w:name="_Toc217466321"/>
      <w:bookmarkStart w:id="621" w:name="_Toc217702859"/>
      <w:bookmarkStart w:id="622" w:name="_Toc233601977"/>
      <w:bookmarkStart w:id="623" w:name="_Toc263343463"/>
      <w:bookmarkStart w:id="624" w:name="_Toc439170680"/>
      <w:bookmarkStart w:id="625" w:name="_Toc439172782"/>
      <w:bookmarkStart w:id="626" w:name="_Toc439173226"/>
      <w:bookmarkStart w:id="627" w:name="_Toc439238222"/>
      <w:bookmarkStart w:id="628" w:name="_Toc439252770"/>
      <w:bookmarkStart w:id="629" w:name="_Toc439323744"/>
      <w:bookmarkStart w:id="630" w:name="_Toc440357142"/>
      <w:bookmarkStart w:id="631" w:name="_Toc440359697"/>
      <w:bookmarkStart w:id="632" w:name="_Toc440632161"/>
      <w:bookmarkStart w:id="633" w:name="_Toc440875981"/>
      <w:bookmarkStart w:id="634" w:name="_Toc441131009"/>
      <w:r w:rsidRPr="00C236C0">
        <w:rPr>
          <w:szCs w:val="24"/>
        </w:rPr>
        <w:lastRenderedPageBreak/>
        <w:t>Инструкции по заполнению</w:t>
      </w:r>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6A695C">
        <w:rPr>
          <w:sz w:val="24"/>
          <w:szCs w:val="24"/>
        </w:rPr>
        <w:fldChar w:fldCharType="begin"/>
      </w:r>
      <w:r w:rsidR="0019725C">
        <w:rPr>
          <w:sz w:val="24"/>
          <w:szCs w:val="24"/>
        </w:rPr>
        <w:instrText xml:space="preserve"> REF _Ref440292555 \r \h </w:instrText>
      </w:r>
      <w:r w:rsidR="006A695C">
        <w:rPr>
          <w:sz w:val="24"/>
          <w:szCs w:val="24"/>
        </w:rPr>
      </w:r>
      <w:r w:rsidR="006A695C">
        <w:rPr>
          <w:sz w:val="24"/>
          <w:szCs w:val="24"/>
        </w:rPr>
        <w:fldChar w:fldCharType="separate"/>
      </w:r>
      <w:r w:rsidR="000E4AC8">
        <w:rPr>
          <w:sz w:val="24"/>
          <w:szCs w:val="24"/>
        </w:rPr>
        <w:t>4</w:t>
      </w:r>
      <w:r w:rsidR="006A695C">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6A695C">
        <w:rPr>
          <w:sz w:val="24"/>
          <w:szCs w:val="24"/>
        </w:rPr>
        <w:fldChar w:fldCharType="begin"/>
      </w:r>
      <w:r w:rsidR="00D56F8C">
        <w:rPr>
          <w:sz w:val="24"/>
          <w:szCs w:val="24"/>
        </w:rPr>
        <w:instrText xml:space="preserve"> REF _Ref440271182 \r \h </w:instrText>
      </w:r>
      <w:r w:rsidR="006A695C">
        <w:rPr>
          <w:sz w:val="24"/>
          <w:szCs w:val="24"/>
        </w:rPr>
      </w:r>
      <w:r w:rsidR="006A695C">
        <w:rPr>
          <w:sz w:val="24"/>
          <w:szCs w:val="24"/>
        </w:rPr>
        <w:fldChar w:fldCharType="separate"/>
      </w:r>
      <w:r w:rsidR="000E4AC8">
        <w:rPr>
          <w:sz w:val="24"/>
          <w:szCs w:val="24"/>
        </w:rPr>
        <w:t>3.3.1.9</w:t>
      </w:r>
      <w:r w:rsidR="006A695C">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6A695C">
        <w:rPr>
          <w:sz w:val="24"/>
          <w:szCs w:val="24"/>
        </w:rPr>
        <w:fldChar w:fldCharType="begin"/>
      </w:r>
      <w:r w:rsidR="0019725C">
        <w:rPr>
          <w:sz w:val="24"/>
          <w:szCs w:val="24"/>
        </w:rPr>
        <w:instrText xml:space="preserve"> REF _Ref440292618 \r \h </w:instrText>
      </w:r>
      <w:r w:rsidR="006A695C">
        <w:rPr>
          <w:sz w:val="24"/>
          <w:szCs w:val="24"/>
        </w:rPr>
      </w:r>
      <w:r w:rsidR="006A695C">
        <w:rPr>
          <w:sz w:val="24"/>
          <w:szCs w:val="24"/>
        </w:rPr>
        <w:fldChar w:fldCharType="separate"/>
      </w:r>
      <w:r w:rsidR="000E4AC8">
        <w:rPr>
          <w:sz w:val="24"/>
          <w:szCs w:val="24"/>
        </w:rPr>
        <w:t>4.4.1</w:t>
      </w:r>
      <w:r w:rsidR="006A695C">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35"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36" w:name="_Toc423423670"/>
      <w:bookmarkStart w:id="637" w:name="_Ref440271036"/>
      <w:bookmarkStart w:id="638" w:name="_Ref440274366"/>
      <w:bookmarkStart w:id="639" w:name="_Ref440274902"/>
      <w:bookmarkStart w:id="640" w:name="_Ref440284947"/>
      <w:bookmarkStart w:id="641" w:name="_Toc441131010"/>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08"/>
      <w:bookmarkEnd w:id="609"/>
      <w:bookmarkEnd w:id="610"/>
      <w:bookmarkEnd w:id="611"/>
      <w:bookmarkEnd w:id="612"/>
      <w:bookmarkEnd w:id="613"/>
      <w:bookmarkEnd w:id="614"/>
      <w:bookmarkEnd w:id="615"/>
      <w:bookmarkEnd w:id="635"/>
      <w:bookmarkEnd w:id="636"/>
      <w:bookmarkEnd w:id="637"/>
      <w:bookmarkEnd w:id="638"/>
      <w:bookmarkEnd w:id="639"/>
      <w:bookmarkEnd w:id="640"/>
      <w:bookmarkEnd w:id="641"/>
    </w:p>
    <w:p w:rsidR="004F4D80" w:rsidRPr="00F647F7" w:rsidRDefault="004F4D80" w:rsidP="004F4D80">
      <w:pPr>
        <w:pStyle w:val="3"/>
        <w:rPr>
          <w:b w:val="0"/>
          <w:szCs w:val="24"/>
        </w:rPr>
      </w:pPr>
      <w:bookmarkStart w:id="642" w:name="_Toc98253929"/>
      <w:bookmarkStart w:id="643" w:name="_Toc157248183"/>
      <w:bookmarkStart w:id="644" w:name="_Toc157496552"/>
      <w:bookmarkStart w:id="645" w:name="_Toc158206091"/>
      <w:bookmarkStart w:id="646" w:name="_Toc164057776"/>
      <w:bookmarkStart w:id="647" w:name="_Toc164137126"/>
      <w:bookmarkStart w:id="648" w:name="_Toc164161286"/>
      <w:bookmarkStart w:id="649" w:name="_Toc165173857"/>
      <w:bookmarkStart w:id="650" w:name="_Toc439170682"/>
      <w:bookmarkStart w:id="651" w:name="_Toc439172784"/>
      <w:bookmarkStart w:id="652" w:name="_Toc439173228"/>
      <w:bookmarkStart w:id="653" w:name="_Toc439238224"/>
      <w:bookmarkStart w:id="654" w:name="_Toc439252772"/>
      <w:bookmarkStart w:id="655" w:name="_Toc439323746"/>
      <w:bookmarkStart w:id="656" w:name="_Toc440357144"/>
      <w:bookmarkStart w:id="657" w:name="_Toc440359699"/>
      <w:bookmarkStart w:id="658" w:name="_Toc440632163"/>
      <w:bookmarkStart w:id="659" w:name="_Toc440875983"/>
      <w:bookmarkStart w:id="660" w:name="_Toc441131011"/>
      <w:r w:rsidRPr="00F647F7">
        <w:rPr>
          <w:b w:val="0"/>
          <w:szCs w:val="24"/>
        </w:rPr>
        <w:t xml:space="preserve">Форма </w:t>
      </w:r>
      <w:bookmarkEnd w:id="642"/>
      <w:r w:rsidRPr="00F647F7">
        <w:rPr>
          <w:b w:val="0"/>
          <w:szCs w:val="24"/>
        </w:rPr>
        <w:t xml:space="preserve">графика </w:t>
      </w:r>
      <w:bookmarkEnd w:id="643"/>
      <w:bookmarkEnd w:id="644"/>
      <w:bookmarkEnd w:id="645"/>
      <w:bookmarkEnd w:id="646"/>
      <w:bookmarkEnd w:id="647"/>
      <w:bookmarkEnd w:id="648"/>
      <w:bookmarkEnd w:id="649"/>
      <w:bookmarkEnd w:id="650"/>
      <w:bookmarkEnd w:id="651"/>
      <w:bookmarkEnd w:id="652"/>
      <w:bookmarkEnd w:id="653"/>
      <w:bookmarkEnd w:id="654"/>
      <w:bookmarkEnd w:id="655"/>
      <w:r w:rsidR="00512B0F">
        <w:rPr>
          <w:b w:val="0"/>
          <w:szCs w:val="24"/>
        </w:rPr>
        <w:t>выполнения поставок</w:t>
      </w:r>
      <w:bookmarkEnd w:id="656"/>
      <w:bookmarkEnd w:id="657"/>
      <w:bookmarkEnd w:id="658"/>
      <w:bookmarkEnd w:id="659"/>
      <w:bookmarkEnd w:id="6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661" w:name="_Toc171070556"/>
      <w:bookmarkStart w:id="662" w:name="_Toc98253927"/>
      <w:bookmarkStart w:id="663" w:name="_Toc176605808"/>
      <w:bookmarkStart w:id="664" w:name="_Toc176611017"/>
      <w:bookmarkStart w:id="665" w:name="_Toc176611073"/>
      <w:bookmarkStart w:id="666" w:name="_Toc176668676"/>
      <w:bookmarkStart w:id="667" w:name="_Toc176684336"/>
      <w:bookmarkStart w:id="668" w:name="_Toc176746279"/>
      <w:bookmarkStart w:id="669" w:name="_Toc176747346"/>
      <w:bookmarkStart w:id="670" w:name="_Toc198979988"/>
      <w:bookmarkStart w:id="671" w:name="_Toc217466324"/>
      <w:bookmarkStart w:id="672" w:name="_Toc217702862"/>
      <w:bookmarkStart w:id="673" w:name="_Toc233601980"/>
      <w:bookmarkStart w:id="674" w:name="_Toc263343466"/>
      <w:r w:rsidRPr="00F647F7">
        <w:rPr>
          <w:b w:val="0"/>
          <w:szCs w:val="24"/>
        </w:rPr>
        <w:br w:type="page"/>
      </w:r>
      <w:bookmarkStart w:id="675" w:name="_Toc439170683"/>
      <w:bookmarkStart w:id="676" w:name="_Toc439172785"/>
      <w:bookmarkStart w:id="677" w:name="_Toc439173229"/>
      <w:bookmarkStart w:id="678" w:name="_Toc439238225"/>
      <w:bookmarkStart w:id="679" w:name="_Toc439252773"/>
      <w:bookmarkStart w:id="680" w:name="_Toc439323747"/>
      <w:bookmarkStart w:id="681" w:name="_Toc440357145"/>
      <w:bookmarkStart w:id="682" w:name="_Toc440359700"/>
      <w:bookmarkStart w:id="683" w:name="_Toc440632164"/>
      <w:bookmarkStart w:id="684" w:name="_Toc440875984"/>
      <w:bookmarkStart w:id="685" w:name="_Toc441131012"/>
      <w:r w:rsidRPr="00F647F7">
        <w:rPr>
          <w:b w:val="0"/>
          <w:szCs w:val="24"/>
        </w:rPr>
        <w:lastRenderedPageBreak/>
        <w:t>Инструкции по заполнению</w:t>
      </w:r>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6A695C">
        <w:rPr>
          <w:sz w:val="24"/>
          <w:szCs w:val="24"/>
        </w:rPr>
        <w:fldChar w:fldCharType="begin"/>
      </w:r>
      <w:r w:rsidR="00D56F8C">
        <w:rPr>
          <w:sz w:val="24"/>
          <w:szCs w:val="24"/>
        </w:rPr>
        <w:instrText xml:space="preserve"> REF _Ref55336310 \r \h </w:instrText>
      </w:r>
      <w:r w:rsidR="006A695C">
        <w:rPr>
          <w:sz w:val="24"/>
          <w:szCs w:val="24"/>
        </w:rPr>
      </w:r>
      <w:r w:rsidR="006A695C">
        <w:rPr>
          <w:sz w:val="24"/>
          <w:szCs w:val="24"/>
        </w:rPr>
        <w:fldChar w:fldCharType="separate"/>
      </w:r>
      <w:r w:rsidR="000E4AC8">
        <w:rPr>
          <w:sz w:val="24"/>
          <w:szCs w:val="24"/>
        </w:rPr>
        <w:t>5.1</w:t>
      </w:r>
      <w:r w:rsidR="006A695C">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6A695C">
        <w:rPr>
          <w:sz w:val="24"/>
          <w:szCs w:val="24"/>
        </w:rPr>
        <w:fldChar w:fldCharType="begin"/>
      </w:r>
      <w:r w:rsidR="00D56F8C">
        <w:rPr>
          <w:sz w:val="24"/>
          <w:szCs w:val="24"/>
        </w:rPr>
        <w:instrText xml:space="preserve"> REF _Ref440273986 \r \h </w:instrText>
      </w:r>
      <w:r w:rsidR="006A695C">
        <w:rPr>
          <w:sz w:val="24"/>
          <w:szCs w:val="24"/>
        </w:rPr>
      </w:r>
      <w:r w:rsidR="006A695C">
        <w:rPr>
          <w:sz w:val="24"/>
          <w:szCs w:val="24"/>
        </w:rPr>
        <w:fldChar w:fldCharType="separate"/>
      </w:r>
      <w:r w:rsidR="000E4AC8">
        <w:rPr>
          <w:sz w:val="24"/>
          <w:szCs w:val="24"/>
        </w:rPr>
        <w:t>5.2</w:t>
      </w:r>
      <w:r w:rsidR="006A695C">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86" w:name="_Hlt22846931"/>
      <w:bookmarkStart w:id="687" w:name="_Ref93264992"/>
      <w:bookmarkStart w:id="688" w:name="_Ref93265116"/>
      <w:bookmarkStart w:id="689" w:name="_Toc98253933"/>
      <w:bookmarkStart w:id="690" w:name="_Toc165173859"/>
      <w:bookmarkStart w:id="691" w:name="_Toc423423671"/>
      <w:bookmarkStart w:id="692" w:name="_Toc441131013"/>
      <w:bookmarkEnd w:id="686"/>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16"/>
      <w:bookmarkEnd w:id="617"/>
      <w:bookmarkEnd w:id="687"/>
      <w:bookmarkEnd w:id="688"/>
      <w:bookmarkEnd w:id="689"/>
      <w:bookmarkEnd w:id="690"/>
      <w:bookmarkEnd w:id="691"/>
      <w:bookmarkEnd w:id="692"/>
    </w:p>
    <w:p w:rsidR="004F4D80" w:rsidRPr="00F647F7" w:rsidRDefault="004F4D80" w:rsidP="004F4D80">
      <w:pPr>
        <w:pStyle w:val="3"/>
        <w:rPr>
          <w:b w:val="0"/>
          <w:szCs w:val="24"/>
        </w:rPr>
      </w:pPr>
      <w:bookmarkStart w:id="693" w:name="_Toc439170685"/>
      <w:bookmarkStart w:id="694" w:name="_Toc439172787"/>
      <w:bookmarkStart w:id="695" w:name="_Toc439173231"/>
      <w:bookmarkStart w:id="696" w:name="_Toc439238227"/>
      <w:bookmarkStart w:id="697" w:name="_Toc439252775"/>
      <w:bookmarkStart w:id="698" w:name="_Toc439323749"/>
      <w:bookmarkStart w:id="699" w:name="_Toc440357147"/>
      <w:bookmarkStart w:id="700" w:name="_Toc440359702"/>
      <w:bookmarkStart w:id="701" w:name="_Toc440632166"/>
      <w:bookmarkStart w:id="702" w:name="_Toc440875986"/>
      <w:bookmarkStart w:id="703" w:name="_Toc441131014"/>
      <w:bookmarkStart w:id="704" w:name="_Toc157248186"/>
      <w:bookmarkStart w:id="705" w:name="_Toc157496555"/>
      <w:bookmarkStart w:id="706" w:name="_Toc158206094"/>
      <w:bookmarkStart w:id="707" w:name="_Toc164057779"/>
      <w:bookmarkStart w:id="708" w:name="_Toc164137129"/>
      <w:bookmarkStart w:id="709" w:name="_Toc164161289"/>
      <w:bookmarkStart w:id="710"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693"/>
      <w:bookmarkEnd w:id="694"/>
      <w:bookmarkEnd w:id="695"/>
      <w:bookmarkEnd w:id="696"/>
      <w:bookmarkEnd w:id="697"/>
      <w:bookmarkEnd w:id="698"/>
      <w:bookmarkEnd w:id="699"/>
      <w:bookmarkEnd w:id="700"/>
      <w:bookmarkEnd w:id="701"/>
      <w:bookmarkEnd w:id="702"/>
      <w:bookmarkEnd w:id="703"/>
      <w:r w:rsidRPr="00F647F7">
        <w:rPr>
          <w:b w:val="0"/>
          <w:szCs w:val="24"/>
        </w:rPr>
        <w:t xml:space="preserve"> </w:t>
      </w:r>
      <w:bookmarkEnd w:id="704"/>
      <w:bookmarkEnd w:id="705"/>
      <w:bookmarkEnd w:id="706"/>
      <w:bookmarkEnd w:id="707"/>
      <w:bookmarkEnd w:id="708"/>
      <w:bookmarkEnd w:id="709"/>
      <w:bookmarkEnd w:id="71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6A695C">
              <w:fldChar w:fldCharType="begin"/>
            </w:r>
            <w:r w:rsidR="0077786C">
              <w:instrText xml:space="preserve"> REF _Ref440272931 \r \h </w:instrText>
            </w:r>
            <w:r w:rsidR="006A695C">
              <w:fldChar w:fldCharType="separate"/>
            </w:r>
            <w:r w:rsidR="000E4AC8">
              <w:t>2</w:t>
            </w:r>
            <w:r w:rsidR="006A695C">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6A695C">
              <w:fldChar w:fldCharType="begin"/>
            </w:r>
            <w:r w:rsidR="0077786C">
              <w:instrText xml:space="preserve"> REF _Ref440272931 \r \h </w:instrText>
            </w:r>
            <w:r w:rsidR="006A695C">
              <w:fldChar w:fldCharType="separate"/>
            </w:r>
            <w:r w:rsidR="000E4AC8">
              <w:t>2</w:t>
            </w:r>
            <w:r w:rsidR="006A695C">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11" w:name="_Toc439170686"/>
      <w:bookmarkStart w:id="712" w:name="_Toc439172788"/>
      <w:bookmarkStart w:id="713" w:name="_Toc439173232"/>
      <w:bookmarkStart w:id="714" w:name="_Toc439238228"/>
      <w:bookmarkStart w:id="715" w:name="_Toc439252776"/>
      <w:bookmarkStart w:id="716" w:name="_Toc439323750"/>
      <w:bookmarkStart w:id="717" w:name="_Toc440357148"/>
      <w:bookmarkStart w:id="718" w:name="_Toc440359703"/>
      <w:bookmarkStart w:id="719" w:name="_Toc440632167"/>
      <w:bookmarkStart w:id="720" w:name="_Toc440875987"/>
      <w:bookmarkStart w:id="721" w:name="_Toc44113101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11"/>
      <w:bookmarkEnd w:id="712"/>
      <w:bookmarkEnd w:id="713"/>
      <w:bookmarkEnd w:id="714"/>
      <w:bookmarkEnd w:id="715"/>
      <w:bookmarkEnd w:id="716"/>
      <w:bookmarkEnd w:id="717"/>
      <w:bookmarkEnd w:id="718"/>
      <w:bookmarkEnd w:id="719"/>
      <w:bookmarkEnd w:id="720"/>
      <w:bookmarkEnd w:id="721"/>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6A695C">
        <w:rPr>
          <w:sz w:val="24"/>
          <w:szCs w:val="24"/>
        </w:rPr>
        <w:fldChar w:fldCharType="begin"/>
      </w:r>
      <w:r>
        <w:rPr>
          <w:sz w:val="24"/>
          <w:szCs w:val="24"/>
        </w:rPr>
        <w:instrText xml:space="preserve"> REF _Ref55336310 \r \h </w:instrText>
      </w:r>
      <w:r w:rsidR="006A695C">
        <w:rPr>
          <w:sz w:val="24"/>
          <w:szCs w:val="24"/>
        </w:rPr>
      </w:r>
      <w:r w:rsidR="006A695C">
        <w:rPr>
          <w:sz w:val="24"/>
          <w:szCs w:val="24"/>
        </w:rPr>
        <w:fldChar w:fldCharType="separate"/>
      </w:r>
      <w:r w:rsidR="000E4AC8">
        <w:rPr>
          <w:sz w:val="24"/>
          <w:szCs w:val="24"/>
        </w:rPr>
        <w:t>5.1</w:t>
      </w:r>
      <w:r w:rsidR="006A695C">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6A695C">
        <w:rPr>
          <w:sz w:val="24"/>
          <w:szCs w:val="24"/>
        </w:rPr>
        <w:fldChar w:fldCharType="begin"/>
      </w:r>
      <w:r w:rsidR="00D56F8C">
        <w:rPr>
          <w:sz w:val="24"/>
          <w:szCs w:val="24"/>
        </w:rPr>
        <w:instrText xml:space="preserve"> REF _Ref440274025 \r \h </w:instrText>
      </w:r>
      <w:r w:rsidR="006A695C">
        <w:rPr>
          <w:sz w:val="24"/>
          <w:szCs w:val="24"/>
        </w:rPr>
      </w:r>
      <w:r w:rsidR="006A695C">
        <w:rPr>
          <w:sz w:val="24"/>
          <w:szCs w:val="24"/>
        </w:rPr>
        <w:fldChar w:fldCharType="separate"/>
      </w:r>
      <w:r w:rsidR="000E4AC8">
        <w:rPr>
          <w:sz w:val="24"/>
          <w:szCs w:val="24"/>
        </w:rPr>
        <w:t>2</w:t>
      </w:r>
      <w:r w:rsidR="006A695C">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6A695C">
        <w:rPr>
          <w:sz w:val="24"/>
          <w:szCs w:val="24"/>
        </w:rPr>
        <w:fldChar w:fldCharType="begin"/>
      </w:r>
      <w:r w:rsidR="00D56F8C">
        <w:rPr>
          <w:sz w:val="24"/>
          <w:szCs w:val="24"/>
        </w:rPr>
        <w:instrText xml:space="preserve"> REF _Ref294695546 \r \h </w:instrText>
      </w:r>
      <w:r w:rsidR="006A695C">
        <w:rPr>
          <w:sz w:val="24"/>
          <w:szCs w:val="24"/>
        </w:rPr>
      </w:r>
      <w:r w:rsidR="006A695C">
        <w:rPr>
          <w:sz w:val="24"/>
          <w:szCs w:val="24"/>
        </w:rPr>
        <w:fldChar w:fldCharType="separate"/>
      </w:r>
      <w:r w:rsidR="000E4AC8">
        <w:rPr>
          <w:sz w:val="24"/>
          <w:szCs w:val="24"/>
        </w:rPr>
        <w:t xml:space="preserve"> 1.2.6 </w:t>
      </w:r>
      <w:r w:rsidR="006A695C">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22" w:name="_Ref55335823"/>
      <w:bookmarkStart w:id="723" w:name="_Ref55336359"/>
      <w:bookmarkStart w:id="724" w:name="_Toc57314675"/>
      <w:bookmarkStart w:id="725" w:name="_Toc69728989"/>
      <w:bookmarkStart w:id="726" w:name="_Toc98253939"/>
      <w:bookmarkStart w:id="727" w:name="_Toc165173865"/>
      <w:bookmarkStart w:id="728" w:name="_Toc423423672"/>
      <w:bookmarkStart w:id="729" w:name="_Toc441131016"/>
      <w:bookmarkEnd w:id="498"/>
      <w:r w:rsidRPr="00F647F7">
        <w:lastRenderedPageBreak/>
        <w:t>Анкета (форма 6)</w:t>
      </w:r>
      <w:bookmarkEnd w:id="722"/>
      <w:bookmarkEnd w:id="723"/>
      <w:bookmarkEnd w:id="724"/>
      <w:bookmarkEnd w:id="725"/>
      <w:bookmarkEnd w:id="726"/>
      <w:bookmarkEnd w:id="727"/>
      <w:bookmarkEnd w:id="728"/>
      <w:bookmarkEnd w:id="729"/>
    </w:p>
    <w:p w:rsidR="004F4D80" w:rsidRPr="00F647F7" w:rsidRDefault="004F4D80" w:rsidP="004F4D80">
      <w:pPr>
        <w:pStyle w:val="3"/>
        <w:rPr>
          <w:b w:val="0"/>
          <w:szCs w:val="24"/>
        </w:rPr>
      </w:pPr>
      <w:bookmarkStart w:id="730" w:name="_Toc98253940"/>
      <w:bookmarkStart w:id="731" w:name="_Toc157248192"/>
      <w:bookmarkStart w:id="732" w:name="_Toc157496561"/>
      <w:bookmarkStart w:id="733" w:name="_Toc158206100"/>
      <w:bookmarkStart w:id="734" w:name="_Toc164057785"/>
      <w:bookmarkStart w:id="735" w:name="_Toc164137135"/>
      <w:bookmarkStart w:id="736" w:name="_Toc164161295"/>
      <w:bookmarkStart w:id="737" w:name="_Toc165173866"/>
      <w:bookmarkStart w:id="738" w:name="_Toc439170688"/>
      <w:bookmarkStart w:id="739" w:name="_Toc439172790"/>
      <w:bookmarkStart w:id="740" w:name="_Toc439173234"/>
      <w:bookmarkStart w:id="741" w:name="_Toc439238230"/>
      <w:bookmarkStart w:id="742" w:name="_Toc439252778"/>
      <w:bookmarkStart w:id="743" w:name="_Ref440272119"/>
      <w:bookmarkStart w:id="744" w:name="_Toc440357150"/>
      <w:bookmarkStart w:id="745" w:name="_Toc440359705"/>
      <w:bookmarkStart w:id="746" w:name="_Toc441131017"/>
      <w:r w:rsidRPr="00F647F7">
        <w:rPr>
          <w:b w:val="0"/>
          <w:szCs w:val="24"/>
        </w:rPr>
        <w:t xml:space="preserve">Форма Анкеты </w:t>
      </w:r>
      <w:r w:rsidR="00C236C0">
        <w:rPr>
          <w:b w:val="0"/>
          <w:szCs w:val="24"/>
        </w:rPr>
        <w:t>Участник</w:t>
      </w:r>
      <w:r>
        <w:rPr>
          <w:b w:val="0"/>
          <w:szCs w:val="24"/>
        </w:rPr>
        <w:t>а</w:t>
      </w:r>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47" w:name="_Toc439170689"/>
      <w:bookmarkStart w:id="748" w:name="_Toc439172791"/>
      <w:bookmarkStart w:id="749" w:name="_Toc439173235"/>
      <w:bookmarkStart w:id="750" w:name="_Toc439238231"/>
      <w:bookmarkStart w:id="751" w:name="_Toc439252779"/>
      <w:bookmarkStart w:id="752" w:name="_Ref440272147"/>
      <w:bookmarkStart w:id="753" w:name="_Toc440357151"/>
      <w:bookmarkStart w:id="754" w:name="_Toc440359706"/>
      <w:bookmarkStart w:id="755" w:name="_Toc441131018"/>
      <w:r w:rsidRPr="00D73790">
        <w:rPr>
          <w:b w:val="0"/>
          <w:szCs w:val="24"/>
        </w:rPr>
        <w:lastRenderedPageBreak/>
        <w:t xml:space="preserve">Форма </w:t>
      </w:r>
      <w:bookmarkEnd w:id="747"/>
      <w:bookmarkEnd w:id="748"/>
      <w:bookmarkEnd w:id="749"/>
      <w:bookmarkEnd w:id="750"/>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51"/>
      <w:bookmarkEnd w:id="752"/>
      <w:bookmarkEnd w:id="753"/>
      <w:bookmarkEnd w:id="754"/>
      <w:bookmarkEnd w:id="755"/>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886FAA" w:rsidRPr="00DB6009" w:rsidRDefault="00886FAA" w:rsidP="00886FAA">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886FAA" w:rsidRPr="00DB6009" w:rsidTr="00BE3785">
        <w:tc>
          <w:tcPr>
            <w:tcW w:w="612" w:type="dxa"/>
            <w:shd w:val="clear" w:color="auto" w:fill="auto"/>
          </w:tcPr>
          <w:p w:rsidR="00886FAA" w:rsidRPr="00DB6009" w:rsidRDefault="00886FAA" w:rsidP="00BE3785">
            <w:pPr>
              <w:autoSpaceDE w:val="0"/>
              <w:autoSpaceDN w:val="0"/>
              <w:adjustRightInd w:val="0"/>
              <w:spacing w:line="240" w:lineRule="auto"/>
              <w:ind w:firstLine="0"/>
              <w:outlineLvl w:val="0"/>
              <w:rPr>
                <w:rFonts w:eastAsia="Calibri"/>
                <w:b/>
                <w:sz w:val="20"/>
                <w:szCs w:val="20"/>
              </w:rPr>
            </w:pPr>
            <w:r w:rsidRPr="00DB6009">
              <w:rPr>
                <w:rFonts w:eastAsia="Calibri"/>
                <w:b/>
                <w:sz w:val="20"/>
                <w:szCs w:val="20"/>
              </w:rPr>
              <w:t xml:space="preserve">№ </w:t>
            </w:r>
            <w:proofErr w:type="gramStart"/>
            <w:r w:rsidRPr="00DB6009">
              <w:rPr>
                <w:rFonts w:eastAsia="Calibri"/>
                <w:b/>
                <w:sz w:val="20"/>
                <w:szCs w:val="20"/>
              </w:rPr>
              <w:t>п</w:t>
            </w:r>
            <w:proofErr w:type="gramEnd"/>
            <w:r w:rsidRPr="00DB6009">
              <w:rPr>
                <w:rFonts w:eastAsia="Calibri"/>
                <w:b/>
                <w:sz w:val="20"/>
                <w:szCs w:val="20"/>
              </w:rPr>
              <w:t>/п</w:t>
            </w:r>
          </w:p>
        </w:tc>
        <w:tc>
          <w:tcPr>
            <w:tcW w:w="4554" w:type="dxa"/>
            <w:shd w:val="clear" w:color="auto" w:fill="auto"/>
          </w:tcPr>
          <w:p w:rsidR="00886FAA" w:rsidRPr="00DB6009" w:rsidRDefault="00886FAA" w:rsidP="00BE3785">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886FAA" w:rsidRPr="00DB6009" w:rsidRDefault="00886FAA" w:rsidP="00BE3785">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886FAA" w:rsidRPr="00DB6009" w:rsidTr="00BE3785">
        <w:tc>
          <w:tcPr>
            <w:tcW w:w="612" w:type="dxa"/>
            <w:shd w:val="clear" w:color="auto" w:fill="auto"/>
          </w:tcPr>
          <w:p w:rsidR="00886FAA" w:rsidRPr="00DB6009" w:rsidRDefault="00886FAA" w:rsidP="00BE3785">
            <w:pPr>
              <w:autoSpaceDE w:val="0"/>
              <w:autoSpaceDN w:val="0"/>
              <w:adjustRightInd w:val="0"/>
              <w:spacing w:line="240" w:lineRule="auto"/>
              <w:ind w:firstLine="0"/>
              <w:outlineLvl w:val="0"/>
              <w:rPr>
                <w:rFonts w:eastAsia="Calibri"/>
              </w:rPr>
            </w:pPr>
            <w:r w:rsidRPr="00DB6009">
              <w:rPr>
                <w:rFonts w:eastAsia="Calibri"/>
              </w:rPr>
              <w:t>1</w:t>
            </w:r>
          </w:p>
        </w:tc>
        <w:tc>
          <w:tcPr>
            <w:tcW w:w="4554" w:type="dxa"/>
            <w:shd w:val="clear" w:color="auto" w:fill="auto"/>
          </w:tcPr>
          <w:p w:rsidR="00886FAA" w:rsidRPr="00DB6009" w:rsidRDefault="00886FAA" w:rsidP="00BE3785">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886FAA" w:rsidRPr="00DB6009" w:rsidRDefault="00886FAA" w:rsidP="00BE3785">
            <w:pPr>
              <w:autoSpaceDE w:val="0"/>
              <w:autoSpaceDN w:val="0"/>
              <w:adjustRightInd w:val="0"/>
              <w:spacing w:line="240" w:lineRule="auto"/>
              <w:jc w:val="center"/>
              <w:outlineLvl w:val="0"/>
              <w:rPr>
                <w:rFonts w:eastAsia="Calibri"/>
              </w:rPr>
            </w:pPr>
            <w:r w:rsidRPr="00DB6009">
              <w:rPr>
                <w:rFonts w:eastAsia="Calibri"/>
              </w:rPr>
              <w:t>3</w:t>
            </w:r>
          </w:p>
        </w:tc>
      </w:tr>
      <w:tr w:rsidR="00886FAA" w:rsidRPr="00DB6009" w:rsidTr="00BE3785">
        <w:tc>
          <w:tcPr>
            <w:tcW w:w="612"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ind w:firstLine="0"/>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886FAA" w:rsidRDefault="00886FAA" w:rsidP="00BE3785">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886FAA" w:rsidRPr="00DB6009" w:rsidRDefault="00886FAA" w:rsidP="00BE3785">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886FAA" w:rsidRDefault="00886FAA" w:rsidP="00BE3785">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886FAA" w:rsidRPr="00DB6009" w:rsidRDefault="00886FAA" w:rsidP="00BE3785">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p w:rsidR="00886FAA" w:rsidRDefault="00886FAA" w:rsidP="00BE3785">
            <w:pPr>
              <w:autoSpaceDE w:val="0"/>
              <w:autoSpaceDN w:val="0"/>
              <w:adjustRightInd w:val="0"/>
              <w:spacing w:line="240" w:lineRule="auto"/>
              <w:outlineLvl w:val="0"/>
              <w:rPr>
                <w:rFonts w:eastAsia="Calibri"/>
              </w:rPr>
            </w:pPr>
            <w:r>
              <w:rPr>
                <w:rFonts w:eastAsia="Calibri"/>
              </w:rPr>
              <w:t xml:space="preserve">в 20 __ году - </w:t>
            </w:r>
          </w:p>
          <w:p w:rsidR="00886FAA" w:rsidRDefault="00886FAA" w:rsidP="00BE3785">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p w:rsidR="00886FAA" w:rsidRDefault="00886FAA" w:rsidP="00BE3785">
            <w:pPr>
              <w:autoSpaceDE w:val="0"/>
              <w:autoSpaceDN w:val="0"/>
              <w:adjustRightInd w:val="0"/>
              <w:spacing w:line="240" w:lineRule="auto"/>
              <w:outlineLvl w:val="0"/>
              <w:rPr>
                <w:rFonts w:eastAsia="Calibri"/>
              </w:rPr>
            </w:pPr>
            <w:r>
              <w:rPr>
                <w:rFonts w:eastAsia="Calibri"/>
              </w:rPr>
              <w:t xml:space="preserve">в 20__ году - </w:t>
            </w:r>
          </w:p>
          <w:p w:rsidR="00886FAA" w:rsidRDefault="00886FAA" w:rsidP="00BE3785">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bottom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p w:rsidR="00886FAA" w:rsidRDefault="00886FAA" w:rsidP="00BE3785">
            <w:pPr>
              <w:autoSpaceDE w:val="0"/>
              <w:autoSpaceDN w:val="0"/>
              <w:adjustRightInd w:val="0"/>
              <w:spacing w:line="240" w:lineRule="auto"/>
              <w:outlineLvl w:val="0"/>
              <w:rPr>
                <w:rFonts w:eastAsia="Calibri"/>
              </w:rPr>
            </w:pPr>
            <w:r>
              <w:rPr>
                <w:rFonts w:eastAsia="Calibri"/>
              </w:rPr>
              <w:t xml:space="preserve">в 20__ году - </w:t>
            </w:r>
          </w:p>
          <w:p w:rsidR="00886FAA" w:rsidRDefault="00886FAA" w:rsidP="00BE3785">
            <w:pPr>
              <w:autoSpaceDE w:val="0"/>
              <w:autoSpaceDN w:val="0"/>
              <w:adjustRightInd w:val="0"/>
              <w:spacing w:line="240" w:lineRule="auto"/>
              <w:outlineLvl w:val="0"/>
              <w:rPr>
                <w:rFonts w:eastAsia="Calibri"/>
              </w:rPr>
            </w:pPr>
          </w:p>
        </w:tc>
      </w:tr>
      <w:tr w:rsidR="00886FAA" w:rsidRPr="00DB6009" w:rsidTr="00BE3785">
        <w:tc>
          <w:tcPr>
            <w:tcW w:w="612"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ind w:firstLine="0"/>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886FAA" w:rsidRPr="00475F4C" w:rsidRDefault="00886FAA" w:rsidP="00BE3785">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886FAA" w:rsidRPr="00DB6009" w:rsidRDefault="00886FAA" w:rsidP="00BE3785">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886FAA" w:rsidRPr="00DB6009" w:rsidRDefault="00886FAA" w:rsidP="00BE3785">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886FAA" w:rsidRPr="00DB6009" w:rsidRDefault="00886FAA" w:rsidP="00BE3785">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886FAA" w:rsidRPr="00DB6009" w:rsidRDefault="00886FAA" w:rsidP="00BE3785">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p w:rsidR="00886FAA" w:rsidRDefault="00886FAA" w:rsidP="00BE3785">
            <w:pPr>
              <w:autoSpaceDE w:val="0"/>
              <w:autoSpaceDN w:val="0"/>
              <w:adjustRightInd w:val="0"/>
              <w:spacing w:line="240" w:lineRule="auto"/>
              <w:outlineLvl w:val="0"/>
              <w:rPr>
                <w:rFonts w:eastAsia="Calibri"/>
              </w:rPr>
            </w:pPr>
            <w:r>
              <w:rPr>
                <w:rFonts w:eastAsia="Calibri"/>
              </w:rPr>
              <w:t xml:space="preserve">в 20 __ году - </w:t>
            </w:r>
          </w:p>
          <w:p w:rsidR="00886FAA" w:rsidRDefault="00886FAA" w:rsidP="00BE3785">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p w:rsidR="00886FAA" w:rsidRDefault="00886FAA" w:rsidP="00BE3785">
            <w:pPr>
              <w:autoSpaceDE w:val="0"/>
              <w:autoSpaceDN w:val="0"/>
              <w:adjustRightInd w:val="0"/>
              <w:spacing w:line="240" w:lineRule="auto"/>
              <w:outlineLvl w:val="0"/>
              <w:rPr>
                <w:rFonts w:eastAsia="Calibri"/>
              </w:rPr>
            </w:pPr>
            <w:r>
              <w:rPr>
                <w:rFonts w:eastAsia="Calibri"/>
              </w:rPr>
              <w:t xml:space="preserve">в 20__ году - </w:t>
            </w:r>
          </w:p>
          <w:p w:rsidR="00886FAA" w:rsidRDefault="00886FAA" w:rsidP="00BE3785">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bottom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p w:rsidR="00886FAA" w:rsidRDefault="00886FAA" w:rsidP="00BE3785">
            <w:pPr>
              <w:autoSpaceDE w:val="0"/>
              <w:autoSpaceDN w:val="0"/>
              <w:adjustRightInd w:val="0"/>
              <w:spacing w:line="240" w:lineRule="auto"/>
              <w:outlineLvl w:val="0"/>
              <w:rPr>
                <w:rFonts w:eastAsia="Calibri"/>
              </w:rPr>
            </w:pPr>
            <w:r>
              <w:rPr>
                <w:rFonts w:eastAsia="Calibri"/>
              </w:rPr>
              <w:t xml:space="preserve">в 20__ году - </w:t>
            </w:r>
          </w:p>
          <w:p w:rsidR="00886FAA" w:rsidRDefault="00886FAA" w:rsidP="00BE3785">
            <w:pPr>
              <w:autoSpaceDE w:val="0"/>
              <w:autoSpaceDN w:val="0"/>
              <w:adjustRightInd w:val="0"/>
              <w:spacing w:line="240" w:lineRule="auto"/>
              <w:outlineLvl w:val="0"/>
              <w:rPr>
                <w:rFonts w:eastAsia="Calibri"/>
              </w:rPr>
            </w:pPr>
          </w:p>
        </w:tc>
      </w:tr>
      <w:tr w:rsidR="00886FAA" w:rsidRPr="00DB6009" w:rsidTr="00BE3785">
        <w:tc>
          <w:tcPr>
            <w:tcW w:w="612" w:type="dxa"/>
            <w:shd w:val="clear" w:color="auto" w:fill="auto"/>
          </w:tcPr>
          <w:p w:rsidR="00886FAA" w:rsidRPr="00DB6009" w:rsidRDefault="00886FAA" w:rsidP="00BE3785">
            <w:pPr>
              <w:autoSpaceDE w:val="0"/>
              <w:autoSpaceDN w:val="0"/>
              <w:adjustRightInd w:val="0"/>
              <w:spacing w:line="240" w:lineRule="auto"/>
              <w:ind w:firstLine="0"/>
              <w:outlineLvl w:val="0"/>
              <w:rPr>
                <w:rFonts w:eastAsia="Calibri"/>
              </w:rPr>
            </w:pPr>
            <w:r w:rsidRPr="00DB6009">
              <w:rPr>
                <w:rFonts w:eastAsia="Calibri"/>
              </w:rPr>
              <w:t>3.</w:t>
            </w:r>
          </w:p>
        </w:tc>
        <w:tc>
          <w:tcPr>
            <w:tcW w:w="4554" w:type="dxa"/>
            <w:shd w:val="clear" w:color="auto" w:fill="auto"/>
          </w:tcPr>
          <w:p w:rsidR="00886FAA" w:rsidRPr="00DB6009" w:rsidRDefault="00886FAA" w:rsidP="00BE3785">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886FAA" w:rsidRPr="00B4088F" w:rsidRDefault="00886FAA" w:rsidP="00BE3785">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(складочном) капитале (паевом фонде):</w:t>
            </w:r>
          </w:p>
          <w:p w:rsidR="00886FAA" w:rsidRPr="00B4088F" w:rsidRDefault="00886FAA" w:rsidP="00BE3785">
            <w:pPr>
              <w:autoSpaceDE w:val="0"/>
              <w:autoSpaceDN w:val="0"/>
              <w:adjustRightInd w:val="0"/>
              <w:spacing w:line="240" w:lineRule="auto"/>
              <w:rPr>
                <w:rFonts w:eastAsia="Calibri"/>
                <w:lang w:eastAsia="en-US"/>
              </w:rPr>
            </w:pPr>
            <w:r w:rsidRPr="00B4088F">
              <w:rPr>
                <w:rFonts w:eastAsia="Calibri"/>
                <w:lang w:eastAsia="en-US"/>
              </w:rPr>
              <w:t xml:space="preserve">РФ, субъектов РФ, муниципальных образований, общественных и религиозных </w:t>
            </w:r>
            <w:r w:rsidRPr="00B4088F">
              <w:rPr>
                <w:rFonts w:eastAsia="Calibri"/>
                <w:lang w:eastAsia="en-US"/>
              </w:rPr>
              <w:lastRenderedPageBreak/>
              <w:t>организаций (объединений), благотворительных и иных фондов</w:t>
            </w:r>
          </w:p>
          <w:p w:rsidR="00886FAA" w:rsidRPr="00DB6009" w:rsidRDefault="00886FAA" w:rsidP="00BE3785">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886FAA" w:rsidRPr="00DB6009" w:rsidRDefault="00886FAA" w:rsidP="00BE3785">
            <w:pPr>
              <w:autoSpaceDE w:val="0"/>
              <w:autoSpaceDN w:val="0"/>
              <w:adjustRightInd w:val="0"/>
              <w:spacing w:line="240" w:lineRule="auto"/>
              <w:outlineLvl w:val="0"/>
              <w:rPr>
                <w:rFonts w:eastAsia="Calibri"/>
                <w:i/>
              </w:rPr>
            </w:pPr>
          </w:p>
        </w:tc>
      </w:tr>
      <w:tr w:rsidR="00886FAA" w:rsidRPr="00DB6009" w:rsidTr="00BE3785">
        <w:tc>
          <w:tcPr>
            <w:tcW w:w="612" w:type="dxa"/>
            <w:shd w:val="clear" w:color="auto" w:fill="auto"/>
          </w:tcPr>
          <w:p w:rsidR="00886FAA" w:rsidRPr="00DB6009" w:rsidRDefault="00886FAA" w:rsidP="00BE3785">
            <w:pPr>
              <w:autoSpaceDE w:val="0"/>
              <w:autoSpaceDN w:val="0"/>
              <w:adjustRightInd w:val="0"/>
              <w:spacing w:line="240" w:lineRule="auto"/>
              <w:ind w:firstLine="0"/>
              <w:outlineLvl w:val="0"/>
              <w:rPr>
                <w:rFonts w:eastAsia="Calibri"/>
              </w:rPr>
            </w:pPr>
            <w:r w:rsidRPr="00DB6009">
              <w:rPr>
                <w:rFonts w:eastAsia="Calibri"/>
              </w:rPr>
              <w:lastRenderedPageBreak/>
              <w:t>4.</w:t>
            </w:r>
          </w:p>
        </w:tc>
        <w:tc>
          <w:tcPr>
            <w:tcW w:w="4554" w:type="dxa"/>
            <w:shd w:val="clear" w:color="auto" w:fill="auto"/>
          </w:tcPr>
          <w:p w:rsidR="00886FAA" w:rsidRPr="00DB6009" w:rsidRDefault="00886FAA" w:rsidP="00BE3785">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886FAA" w:rsidRPr="00DB6009" w:rsidRDefault="00886FAA" w:rsidP="00BE3785">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886FAA" w:rsidRPr="00DB6009" w:rsidRDefault="00886FAA" w:rsidP="00BE3785">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886FAA" w:rsidRPr="00DB6009" w:rsidRDefault="00886FAA" w:rsidP="00BE3785">
            <w:pPr>
              <w:autoSpaceDE w:val="0"/>
              <w:autoSpaceDN w:val="0"/>
              <w:adjustRightInd w:val="0"/>
              <w:spacing w:line="240" w:lineRule="auto"/>
              <w:outlineLvl w:val="0"/>
              <w:rPr>
                <w:rFonts w:eastAsia="Calibri"/>
                <w:i/>
              </w:rPr>
            </w:pPr>
          </w:p>
        </w:tc>
      </w:tr>
    </w:tbl>
    <w:p w:rsidR="00886FAA" w:rsidRPr="00DB6009" w:rsidRDefault="00886FAA" w:rsidP="00886FAA">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756" w:name="_Toc439170690"/>
      <w:bookmarkStart w:id="757" w:name="_Toc439172792"/>
      <w:bookmarkStart w:id="758" w:name="_Toc439173236"/>
      <w:bookmarkStart w:id="759" w:name="_Toc439238232"/>
    </w:p>
    <w:bookmarkEnd w:id="756"/>
    <w:bookmarkEnd w:id="757"/>
    <w:bookmarkEnd w:id="758"/>
    <w:bookmarkEnd w:id="759"/>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760" w:name="_Toc125426243"/>
      <w:bookmarkStart w:id="761" w:name="_Toc396984070"/>
      <w:bookmarkStart w:id="762" w:name="_Toc423423673"/>
      <w:r>
        <w:br w:type="page"/>
      </w:r>
    </w:p>
    <w:p w:rsidR="004F4D80" w:rsidRPr="007417E6" w:rsidRDefault="004F4D80" w:rsidP="004F4D80">
      <w:pPr>
        <w:pStyle w:val="3"/>
        <w:rPr>
          <w:sz w:val="22"/>
        </w:rPr>
      </w:pPr>
      <w:bookmarkStart w:id="763" w:name="_Toc439170691"/>
      <w:bookmarkStart w:id="764" w:name="_Toc439172793"/>
      <w:bookmarkStart w:id="765" w:name="_Toc439173237"/>
      <w:bookmarkStart w:id="766" w:name="_Toc439238233"/>
      <w:bookmarkStart w:id="767" w:name="_Toc439252780"/>
      <w:bookmarkStart w:id="768" w:name="_Toc439323754"/>
      <w:bookmarkStart w:id="769" w:name="_Toc440357152"/>
      <w:bookmarkStart w:id="770" w:name="_Toc440359707"/>
      <w:bookmarkStart w:id="771" w:name="_Toc440632171"/>
      <w:bookmarkStart w:id="772" w:name="_Toc440875991"/>
      <w:bookmarkStart w:id="773" w:name="_Toc441131019"/>
      <w:r>
        <w:rPr>
          <w:szCs w:val="24"/>
        </w:rPr>
        <w:lastRenderedPageBreak/>
        <w:t>Инструкции по заполнению</w:t>
      </w:r>
      <w:bookmarkEnd w:id="760"/>
      <w:r>
        <w:rPr>
          <w:szCs w:val="24"/>
        </w:rPr>
        <w:t xml:space="preserve"> Анкеты </w:t>
      </w:r>
      <w:r w:rsidR="00C236C0">
        <w:rPr>
          <w:szCs w:val="24"/>
        </w:rPr>
        <w:t>Участник</w:t>
      </w:r>
      <w:r>
        <w:rPr>
          <w:szCs w:val="24"/>
        </w:rPr>
        <w:t>а</w:t>
      </w:r>
      <w:bookmarkEnd w:id="761"/>
      <w:bookmarkEnd w:id="762"/>
      <w:bookmarkEnd w:id="763"/>
      <w:bookmarkEnd w:id="764"/>
      <w:bookmarkEnd w:id="765"/>
      <w:bookmarkEnd w:id="766"/>
      <w:bookmarkEnd w:id="767"/>
      <w:bookmarkEnd w:id="768"/>
      <w:bookmarkEnd w:id="769"/>
      <w:bookmarkEnd w:id="770"/>
      <w:bookmarkEnd w:id="771"/>
      <w:bookmarkEnd w:id="772"/>
      <w:bookmarkEnd w:id="773"/>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6A695C">
        <w:rPr>
          <w:sz w:val="24"/>
          <w:szCs w:val="24"/>
        </w:rPr>
        <w:fldChar w:fldCharType="begin"/>
      </w:r>
      <w:r w:rsidR="00D56F8C">
        <w:rPr>
          <w:sz w:val="24"/>
          <w:szCs w:val="24"/>
        </w:rPr>
        <w:instrText xml:space="preserve"> REF _Ref55336310 \r \h </w:instrText>
      </w:r>
      <w:r w:rsidR="006A695C">
        <w:rPr>
          <w:sz w:val="24"/>
          <w:szCs w:val="24"/>
        </w:rPr>
      </w:r>
      <w:r w:rsidR="006A695C">
        <w:rPr>
          <w:sz w:val="24"/>
          <w:szCs w:val="24"/>
        </w:rPr>
        <w:fldChar w:fldCharType="separate"/>
      </w:r>
      <w:r w:rsidR="000E4AC8">
        <w:rPr>
          <w:sz w:val="24"/>
          <w:szCs w:val="24"/>
        </w:rPr>
        <w:t>5.1</w:t>
      </w:r>
      <w:r w:rsidR="006A695C">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774" w:name="_Ref55336378"/>
      <w:bookmarkStart w:id="775" w:name="_Toc57314676"/>
      <w:bookmarkStart w:id="776" w:name="_Toc69728990"/>
      <w:bookmarkStart w:id="777" w:name="_Toc98253942"/>
      <w:bookmarkStart w:id="778" w:name="_Toc165173868"/>
      <w:bookmarkStart w:id="779" w:name="_Toc423423674"/>
      <w:bookmarkStart w:id="780" w:name="_Toc441131020"/>
      <w:r w:rsidRPr="00F647F7">
        <w:lastRenderedPageBreak/>
        <w:t>Справка о перечне и годовых объемах выполнения аналогичных договоров (форма 7)</w:t>
      </w:r>
      <w:bookmarkEnd w:id="774"/>
      <w:bookmarkEnd w:id="775"/>
      <w:bookmarkEnd w:id="776"/>
      <w:bookmarkEnd w:id="777"/>
      <w:bookmarkEnd w:id="778"/>
      <w:bookmarkEnd w:id="779"/>
      <w:bookmarkEnd w:id="780"/>
    </w:p>
    <w:p w:rsidR="004F4D80" w:rsidRPr="00D904EF" w:rsidRDefault="004F4D80" w:rsidP="004F4D80">
      <w:pPr>
        <w:pStyle w:val="3"/>
        <w:rPr>
          <w:szCs w:val="24"/>
        </w:rPr>
      </w:pPr>
      <w:bookmarkStart w:id="781" w:name="_Toc98253943"/>
      <w:bookmarkStart w:id="782" w:name="_Toc157248195"/>
      <w:bookmarkStart w:id="783" w:name="_Toc157496564"/>
      <w:bookmarkStart w:id="784" w:name="_Toc158206103"/>
      <w:bookmarkStart w:id="785" w:name="_Toc164057788"/>
      <w:bookmarkStart w:id="786" w:name="_Toc164137138"/>
      <w:bookmarkStart w:id="787" w:name="_Toc164161298"/>
      <w:bookmarkStart w:id="788" w:name="_Toc165173869"/>
      <w:bookmarkStart w:id="789" w:name="_Toc439170693"/>
      <w:bookmarkStart w:id="790" w:name="_Toc439172795"/>
      <w:bookmarkStart w:id="791" w:name="_Toc439173239"/>
      <w:bookmarkStart w:id="792" w:name="_Toc439238235"/>
      <w:bookmarkStart w:id="793" w:name="_Toc439252782"/>
      <w:bookmarkStart w:id="794" w:name="_Toc439323756"/>
      <w:bookmarkStart w:id="795" w:name="_Toc440357154"/>
      <w:bookmarkStart w:id="796" w:name="_Toc440359709"/>
      <w:bookmarkStart w:id="797" w:name="_Toc440632173"/>
      <w:bookmarkStart w:id="798" w:name="_Toc440875993"/>
      <w:bookmarkStart w:id="799" w:name="_Toc441131021"/>
      <w:r w:rsidRPr="00D904EF">
        <w:rPr>
          <w:szCs w:val="24"/>
        </w:rPr>
        <w:t>Форма Справки о перечне и годовых объемах выполнения аналогичных договоров</w:t>
      </w:r>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00" w:name="_Toc98253944"/>
      <w:bookmarkStart w:id="801" w:name="_Toc157248196"/>
      <w:bookmarkStart w:id="802" w:name="_Toc157496565"/>
      <w:bookmarkStart w:id="803" w:name="_Toc158206104"/>
      <w:bookmarkStart w:id="804" w:name="_Toc164057789"/>
      <w:bookmarkStart w:id="805" w:name="_Toc164137139"/>
      <w:bookmarkStart w:id="806" w:name="_Toc164161299"/>
      <w:bookmarkStart w:id="807" w:name="_Toc165173870"/>
      <w:r>
        <w:rPr>
          <w:szCs w:val="24"/>
        </w:rPr>
        <w:br w:type="page"/>
      </w:r>
    </w:p>
    <w:p w:rsidR="004F4D80" w:rsidRPr="00D904EF" w:rsidRDefault="004F4D80" w:rsidP="004F4D80">
      <w:pPr>
        <w:pStyle w:val="3"/>
        <w:rPr>
          <w:szCs w:val="24"/>
        </w:rPr>
      </w:pPr>
      <w:bookmarkStart w:id="808" w:name="_Toc439170694"/>
      <w:bookmarkStart w:id="809" w:name="_Toc439172796"/>
      <w:bookmarkStart w:id="810" w:name="_Toc439173240"/>
      <w:bookmarkStart w:id="811" w:name="_Toc439238236"/>
      <w:bookmarkStart w:id="812" w:name="_Toc439252783"/>
      <w:bookmarkStart w:id="813" w:name="_Toc439323757"/>
      <w:bookmarkStart w:id="814" w:name="_Toc440357155"/>
      <w:bookmarkStart w:id="815" w:name="_Toc440359710"/>
      <w:bookmarkStart w:id="816" w:name="_Toc440632174"/>
      <w:bookmarkStart w:id="817" w:name="_Toc440875994"/>
      <w:bookmarkStart w:id="818" w:name="_Toc441131022"/>
      <w:r w:rsidRPr="00D904EF">
        <w:rPr>
          <w:szCs w:val="24"/>
        </w:rPr>
        <w:lastRenderedPageBreak/>
        <w:t>Инструкции по заполнению</w:t>
      </w:r>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6A695C">
        <w:rPr>
          <w:sz w:val="24"/>
          <w:szCs w:val="24"/>
        </w:rPr>
        <w:fldChar w:fldCharType="begin"/>
      </w:r>
      <w:r w:rsidR="00D90031">
        <w:rPr>
          <w:sz w:val="24"/>
          <w:szCs w:val="24"/>
        </w:rPr>
        <w:instrText xml:space="preserve"> REF _Ref55336310 \r \h </w:instrText>
      </w:r>
      <w:r w:rsidR="006A695C">
        <w:rPr>
          <w:sz w:val="24"/>
          <w:szCs w:val="24"/>
        </w:rPr>
      </w:r>
      <w:r w:rsidR="006A695C">
        <w:rPr>
          <w:sz w:val="24"/>
          <w:szCs w:val="24"/>
        </w:rPr>
        <w:fldChar w:fldCharType="separate"/>
      </w:r>
      <w:r w:rsidR="000E4AC8">
        <w:rPr>
          <w:sz w:val="24"/>
          <w:szCs w:val="24"/>
        </w:rPr>
        <w:t>5.1</w:t>
      </w:r>
      <w:r w:rsidR="006A695C">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6A695C">
        <w:rPr>
          <w:sz w:val="24"/>
          <w:szCs w:val="24"/>
        </w:rPr>
        <w:fldChar w:fldCharType="begin"/>
      </w:r>
      <w:r w:rsidR="00D90031">
        <w:rPr>
          <w:sz w:val="24"/>
          <w:szCs w:val="24"/>
        </w:rPr>
        <w:instrText xml:space="preserve"> REF _Ref440274159 \r \h </w:instrText>
      </w:r>
      <w:r w:rsidR="006A695C">
        <w:rPr>
          <w:sz w:val="24"/>
          <w:szCs w:val="24"/>
        </w:rPr>
      </w:r>
      <w:r w:rsidR="006A695C">
        <w:rPr>
          <w:sz w:val="24"/>
          <w:szCs w:val="24"/>
        </w:rPr>
        <w:fldChar w:fldCharType="separate"/>
      </w:r>
      <w:r w:rsidR="000E4AC8">
        <w:rPr>
          <w:sz w:val="24"/>
          <w:szCs w:val="24"/>
        </w:rPr>
        <w:t>4</w:t>
      </w:r>
      <w:r w:rsidR="006A695C">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19" w:name="_Ref55336398"/>
      <w:bookmarkStart w:id="820" w:name="_Toc57314678"/>
      <w:bookmarkStart w:id="821" w:name="_Toc69728992"/>
      <w:bookmarkStart w:id="822" w:name="_Toc98253948"/>
      <w:bookmarkStart w:id="823" w:name="_Toc165173874"/>
      <w:bookmarkStart w:id="824" w:name="_Toc423423676"/>
      <w:bookmarkStart w:id="825" w:name="_Toc441131023"/>
      <w:r w:rsidRPr="00F647F7">
        <w:lastRenderedPageBreak/>
        <w:t xml:space="preserve">Справка о кадровых ресурсах (форма </w:t>
      </w:r>
      <w:r w:rsidR="000D67AD">
        <w:t>8</w:t>
      </w:r>
      <w:r w:rsidRPr="00F647F7">
        <w:t>)</w:t>
      </w:r>
      <w:bookmarkEnd w:id="819"/>
      <w:bookmarkEnd w:id="820"/>
      <w:bookmarkEnd w:id="821"/>
      <w:bookmarkEnd w:id="822"/>
      <w:bookmarkEnd w:id="823"/>
      <w:bookmarkEnd w:id="824"/>
      <w:bookmarkEnd w:id="825"/>
    </w:p>
    <w:p w:rsidR="004F4D80" w:rsidRPr="00D904EF" w:rsidRDefault="004F4D80" w:rsidP="004F4D80">
      <w:pPr>
        <w:pStyle w:val="3"/>
        <w:rPr>
          <w:szCs w:val="24"/>
        </w:rPr>
      </w:pPr>
      <w:bookmarkStart w:id="826" w:name="_Toc98253949"/>
      <w:bookmarkStart w:id="827" w:name="_Toc157248201"/>
      <w:bookmarkStart w:id="828" w:name="_Toc157496570"/>
      <w:bookmarkStart w:id="829" w:name="_Toc158206109"/>
      <w:bookmarkStart w:id="830" w:name="_Toc164057794"/>
      <w:bookmarkStart w:id="831" w:name="_Toc164137144"/>
      <w:bookmarkStart w:id="832" w:name="_Toc164161304"/>
      <w:bookmarkStart w:id="833" w:name="_Toc165173875"/>
      <w:bookmarkStart w:id="834" w:name="_Toc439170699"/>
      <w:bookmarkStart w:id="835" w:name="_Toc439172801"/>
      <w:bookmarkStart w:id="836" w:name="_Toc439173245"/>
      <w:bookmarkStart w:id="837" w:name="_Toc439238241"/>
      <w:bookmarkStart w:id="838" w:name="_Toc439252788"/>
      <w:bookmarkStart w:id="839" w:name="_Toc439323762"/>
      <w:bookmarkStart w:id="840" w:name="_Toc440357160"/>
      <w:bookmarkStart w:id="841" w:name="_Toc440359712"/>
      <w:bookmarkStart w:id="842" w:name="_Toc440632176"/>
      <w:bookmarkStart w:id="843" w:name="_Toc440875996"/>
      <w:bookmarkStart w:id="844" w:name="_Toc441131024"/>
      <w:r w:rsidRPr="00D904EF">
        <w:rPr>
          <w:szCs w:val="24"/>
        </w:rPr>
        <w:t>Форма Справки о кадровых ресурсах</w:t>
      </w:r>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45" w:name="_Toc98253950"/>
      <w:bookmarkStart w:id="846" w:name="_Toc157248202"/>
      <w:bookmarkStart w:id="847" w:name="_Toc157496571"/>
      <w:bookmarkStart w:id="848" w:name="_Toc158206110"/>
      <w:bookmarkStart w:id="849" w:name="_Toc164057795"/>
      <w:bookmarkStart w:id="850" w:name="_Toc164137145"/>
      <w:bookmarkStart w:id="851" w:name="_Toc164161305"/>
      <w:bookmarkStart w:id="852" w:name="_Toc165173876"/>
      <w:r>
        <w:rPr>
          <w:b/>
          <w:szCs w:val="24"/>
        </w:rPr>
        <w:br w:type="page"/>
      </w:r>
    </w:p>
    <w:p w:rsidR="004F4D80" w:rsidRPr="00D904EF" w:rsidRDefault="004F4D80" w:rsidP="004F4D80">
      <w:pPr>
        <w:pStyle w:val="3"/>
        <w:rPr>
          <w:szCs w:val="24"/>
        </w:rPr>
      </w:pPr>
      <w:bookmarkStart w:id="853" w:name="_Toc439170700"/>
      <w:bookmarkStart w:id="854" w:name="_Toc439172802"/>
      <w:bookmarkStart w:id="855" w:name="_Toc439173246"/>
      <w:bookmarkStart w:id="856" w:name="_Toc439238242"/>
      <w:bookmarkStart w:id="857" w:name="_Toc439252789"/>
      <w:bookmarkStart w:id="858" w:name="_Toc439323763"/>
      <w:bookmarkStart w:id="859" w:name="_Toc440357161"/>
      <w:bookmarkStart w:id="860" w:name="_Toc440359713"/>
      <w:bookmarkStart w:id="861" w:name="_Toc440632177"/>
      <w:bookmarkStart w:id="862" w:name="_Toc440875997"/>
      <w:bookmarkStart w:id="863" w:name="_Toc441131025"/>
      <w:r w:rsidRPr="00D904EF">
        <w:rPr>
          <w:szCs w:val="24"/>
        </w:rPr>
        <w:lastRenderedPageBreak/>
        <w:t>Инструкции по заполнению</w:t>
      </w:r>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6A695C">
        <w:rPr>
          <w:sz w:val="24"/>
          <w:szCs w:val="24"/>
        </w:rPr>
        <w:fldChar w:fldCharType="begin"/>
      </w:r>
      <w:r w:rsidR="00D90031">
        <w:rPr>
          <w:sz w:val="24"/>
          <w:szCs w:val="24"/>
        </w:rPr>
        <w:instrText xml:space="preserve"> REF _Ref55336310 \r \h </w:instrText>
      </w:r>
      <w:r w:rsidR="006A695C">
        <w:rPr>
          <w:sz w:val="24"/>
          <w:szCs w:val="24"/>
        </w:rPr>
      </w:r>
      <w:r w:rsidR="006A695C">
        <w:rPr>
          <w:sz w:val="24"/>
          <w:szCs w:val="24"/>
        </w:rPr>
        <w:fldChar w:fldCharType="separate"/>
      </w:r>
      <w:r w:rsidR="000E4AC8">
        <w:rPr>
          <w:sz w:val="24"/>
          <w:szCs w:val="24"/>
        </w:rPr>
        <w:t>5.1</w:t>
      </w:r>
      <w:r w:rsidR="006A695C">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64" w:name="_Toc165173881"/>
      <w:bookmarkStart w:id="865" w:name="_Ref194749267"/>
      <w:bookmarkStart w:id="866" w:name="_Toc423423677"/>
      <w:bookmarkStart w:id="867" w:name="_Ref440271993"/>
      <w:bookmarkStart w:id="868" w:name="_Ref440274659"/>
      <w:bookmarkStart w:id="869" w:name="_Toc441131026"/>
      <w:bookmarkStart w:id="870" w:name="_Ref90381523"/>
      <w:bookmarkStart w:id="871" w:name="_Toc90385124"/>
      <w:bookmarkStart w:id="872" w:name="_Ref96861029"/>
      <w:bookmarkStart w:id="873" w:name="_Toc97651410"/>
      <w:bookmarkStart w:id="874"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864"/>
      <w:bookmarkEnd w:id="865"/>
      <w:bookmarkEnd w:id="866"/>
      <w:bookmarkEnd w:id="867"/>
      <w:bookmarkEnd w:id="868"/>
      <w:bookmarkEnd w:id="869"/>
    </w:p>
    <w:p w:rsidR="004F4D80" w:rsidRPr="00D904EF" w:rsidRDefault="004F4D80" w:rsidP="004F4D80">
      <w:pPr>
        <w:pStyle w:val="3"/>
        <w:rPr>
          <w:szCs w:val="24"/>
        </w:rPr>
      </w:pPr>
      <w:bookmarkStart w:id="875" w:name="_Toc97651411"/>
      <w:bookmarkStart w:id="876" w:name="_Toc98253956"/>
      <w:bookmarkStart w:id="877" w:name="_Toc157248208"/>
      <w:bookmarkStart w:id="878" w:name="_Toc157496577"/>
      <w:bookmarkStart w:id="879" w:name="_Toc158206116"/>
      <w:bookmarkStart w:id="880" w:name="_Toc164057801"/>
      <w:bookmarkStart w:id="881" w:name="_Toc164137151"/>
      <w:bookmarkStart w:id="882" w:name="_Toc164161311"/>
      <w:bookmarkStart w:id="883" w:name="_Toc165173882"/>
      <w:bookmarkStart w:id="884" w:name="_Toc439170702"/>
      <w:bookmarkStart w:id="885" w:name="_Toc439172804"/>
      <w:bookmarkStart w:id="886" w:name="_Toc439173248"/>
      <w:bookmarkStart w:id="887" w:name="_Toc439238244"/>
      <w:bookmarkStart w:id="888" w:name="_Toc439252791"/>
      <w:bookmarkStart w:id="889" w:name="_Toc439323765"/>
      <w:bookmarkStart w:id="890" w:name="_Toc440357163"/>
      <w:bookmarkStart w:id="891" w:name="_Toc440359715"/>
      <w:bookmarkStart w:id="892" w:name="_Toc440632179"/>
      <w:bookmarkStart w:id="893" w:name="_Toc440875999"/>
      <w:bookmarkStart w:id="894" w:name="_Toc441131027"/>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95" w:name="_Toc97651412"/>
      <w:bookmarkStart w:id="896" w:name="_Toc98253957"/>
      <w:bookmarkStart w:id="897" w:name="_Toc157248209"/>
      <w:bookmarkStart w:id="898" w:name="_Toc157496578"/>
      <w:bookmarkStart w:id="899" w:name="_Toc158206117"/>
      <w:bookmarkStart w:id="900" w:name="_Toc164057802"/>
      <w:bookmarkStart w:id="901" w:name="_Toc164137152"/>
      <w:bookmarkStart w:id="902" w:name="_Toc164161312"/>
      <w:bookmarkStart w:id="903" w:name="_Toc165173883"/>
      <w:r>
        <w:rPr>
          <w:b/>
          <w:szCs w:val="24"/>
        </w:rPr>
        <w:br w:type="page"/>
      </w:r>
    </w:p>
    <w:p w:rsidR="004F4D80" w:rsidRPr="00D904EF" w:rsidRDefault="004F4D80" w:rsidP="004F4D80">
      <w:pPr>
        <w:pStyle w:val="3"/>
        <w:rPr>
          <w:szCs w:val="24"/>
        </w:rPr>
      </w:pPr>
      <w:bookmarkStart w:id="904" w:name="_Toc439170703"/>
      <w:bookmarkStart w:id="905" w:name="_Toc439172805"/>
      <w:bookmarkStart w:id="906" w:name="_Toc439173249"/>
      <w:bookmarkStart w:id="907" w:name="_Toc439238245"/>
      <w:bookmarkStart w:id="908" w:name="_Toc439252792"/>
      <w:bookmarkStart w:id="909" w:name="_Toc439323766"/>
      <w:bookmarkStart w:id="910" w:name="_Toc440357164"/>
      <w:bookmarkStart w:id="911" w:name="_Toc440359716"/>
      <w:bookmarkStart w:id="912" w:name="_Toc440632180"/>
      <w:bookmarkStart w:id="913" w:name="_Toc440876000"/>
      <w:bookmarkStart w:id="914" w:name="_Toc441131028"/>
      <w:r w:rsidRPr="00D904EF">
        <w:rPr>
          <w:szCs w:val="24"/>
        </w:rPr>
        <w:lastRenderedPageBreak/>
        <w:t>Инструкции по заполнению</w:t>
      </w:r>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6A695C">
        <w:rPr>
          <w:sz w:val="24"/>
          <w:szCs w:val="24"/>
        </w:rPr>
        <w:fldChar w:fldCharType="begin"/>
      </w:r>
      <w:r w:rsidR="00D90031">
        <w:rPr>
          <w:sz w:val="24"/>
          <w:szCs w:val="24"/>
        </w:rPr>
        <w:instrText xml:space="preserve"> REF _Ref55336310 \r \h </w:instrText>
      </w:r>
      <w:r w:rsidR="006A695C">
        <w:rPr>
          <w:sz w:val="24"/>
          <w:szCs w:val="24"/>
        </w:rPr>
      </w:r>
      <w:r w:rsidR="006A695C">
        <w:rPr>
          <w:sz w:val="24"/>
          <w:szCs w:val="24"/>
        </w:rPr>
        <w:fldChar w:fldCharType="separate"/>
      </w:r>
      <w:r w:rsidR="000E4AC8">
        <w:rPr>
          <w:sz w:val="24"/>
          <w:szCs w:val="24"/>
        </w:rPr>
        <w:t>5.1</w:t>
      </w:r>
      <w:r w:rsidR="006A695C">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w:t>
      </w:r>
      <w:proofErr w:type="gramStart"/>
      <w:r w:rsidR="004F4D80" w:rsidRPr="00F647F7">
        <w:rPr>
          <w:sz w:val="24"/>
          <w:szCs w:val="24"/>
        </w:rPr>
        <w:t xml:space="preserve">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proofErr w:type="gramEnd"/>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15" w:name="_Ref257131475"/>
      <w:bookmarkStart w:id="916" w:name="_Toc351552284"/>
      <w:bookmarkStart w:id="917" w:name="_Toc396983131"/>
      <w:bookmarkStart w:id="918" w:name="_Toc423423679"/>
      <w:bookmarkStart w:id="919" w:name="_Ref440270984"/>
      <w:bookmarkStart w:id="920" w:name="_Ref440275030"/>
      <w:bookmarkStart w:id="921" w:name="_Toc441131029"/>
      <w:bookmarkEnd w:id="870"/>
      <w:bookmarkEnd w:id="871"/>
      <w:bookmarkEnd w:id="872"/>
      <w:bookmarkEnd w:id="873"/>
      <w:bookmarkEnd w:id="874"/>
      <w:r>
        <w:rPr>
          <w:sz w:val="22"/>
          <w:szCs w:val="22"/>
        </w:rPr>
        <w:lastRenderedPageBreak/>
        <w:t>Письмо</w:t>
      </w:r>
      <w:r w:rsidRPr="007417E6">
        <w:rPr>
          <w:sz w:val="22"/>
          <w:szCs w:val="22"/>
        </w:rPr>
        <w:t xml:space="preserve"> </w:t>
      </w:r>
      <w:bookmarkEnd w:id="915"/>
      <w:r>
        <w:rPr>
          <w:sz w:val="22"/>
          <w:szCs w:val="22"/>
        </w:rPr>
        <w:t>производителя продукции (форма 1</w:t>
      </w:r>
      <w:r w:rsidR="000D67AD">
        <w:rPr>
          <w:sz w:val="22"/>
          <w:szCs w:val="22"/>
        </w:rPr>
        <w:t>0</w:t>
      </w:r>
      <w:r>
        <w:rPr>
          <w:sz w:val="22"/>
          <w:szCs w:val="22"/>
        </w:rPr>
        <w:t>)</w:t>
      </w:r>
      <w:bookmarkEnd w:id="916"/>
      <w:bookmarkEnd w:id="917"/>
      <w:bookmarkEnd w:id="918"/>
      <w:bookmarkEnd w:id="919"/>
      <w:bookmarkEnd w:id="920"/>
      <w:bookmarkEnd w:id="921"/>
    </w:p>
    <w:p w:rsidR="004F4D80" w:rsidRPr="00F647F7" w:rsidRDefault="004F4D80" w:rsidP="004F4D80">
      <w:pPr>
        <w:pStyle w:val="3"/>
        <w:rPr>
          <w:szCs w:val="24"/>
        </w:rPr>
      </w:pPr>
      <w:bookmarkStart w:id="922" w:name="_Toc439170708"/>
      <w:bookmarkStart w:id="923" w:name="_Toc439172810"/>
      <w:bookmarkStart w:id="924" w:name="_Toc439173251"/>
      <w:bookmarkStart w:id="925" w:name="_Toc439252794"/>
      <w:bookmarkStart w:id="926" w:name="_Toc439323768"/>
      <w:bookmarkStart w:id="927" w:name="_Toc440357166"/>
      <w:bookmarkStart w:id="928" w:name="_Toc440359718"/>
      <w:bookmarkStart w:id="929" w:name="_Toc440632182"/>
      <w:bookmarkStart w:id="930" w:name="_Toc440876002"/>
      <w:bookmarkStart w:id="931" w:name="_Toc441131030"/>
      <w:r w:rsidRPr="00F647F7">
        <w:rPr>
          <w:szCs w:val="24"/>
        </w:rPr>
        <w:t>Форма письма производителя продукции</w:t>
      </w:r>
      <w:bookmarkEnd w:id="922"/>
      <w:bookmarkEnd w:id="923"/>
      <w:bookmarkEnd w:id="924"/>
      <w:bookmarkEnd w:id="925"/>
      <w:bookmarkEnd w:id="926"/>
      <w:bookmarkEnd w:id="927"/>
      <w:bookmarkEnd w:id="928"/>
      <w:bookmarkEnd w:id="929"/>
      <w:bookmarkEnd w:id="930"/>
      <w:bookmarkEnd w:id="93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6A695C">
        <w:rPr>
          <w:vertAlign w:val="subscript"/>
        </w:rPr>
        <w:fldChar w:fldCharType="begin"/>
      </w:r>
      <w:r w:rsidR="00B963F9">
        <w:rPr>
          <w:vertAlign w:val="subscript"/>
        </w:rPr>
        <w:instrText xml:space="preserve"> REF _Ref440275279 \r \h </w:instrText>
      </w:r>
      <w:r w:rsidR="006A695C">
        <w:rPr>
          <w:vertAlign w:val="subscript"/>
        </w:rPr>
      </w:r>
      <w:r w:rsidR="006A695C">
        <w:rPr>
          <w:vertAlign w:val="subscript"/>
        </w:rPr>
        <w:fldChar w:fldCharType="separate"/>
      </w:r>
      <w:r w:rsidR="000E4AC8">
        <w:rPr>
          <w:vertAlign w:val="subscript"/>
        </w:rPr>
        <w:t>1.1.4</w:t>
      </w:r>
      <w:r w:rsidR="006A695C">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32"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33" w:name="_Toc423423680"/>
      <w:bookmarkStart w:id="934" w:name="_Ref440272035"/>
      <w:bookmarkStart w:id="935" w:name="_Ref440274733"/>
      <w:bookmarkStart w:id="936" w:name="_Toc441131031"/>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32"/>
      <w:bookmarkEnd w:id="933"/>
      <w:bookmarkEnd w:id="934"/>
      <w:bookmarkEnd w:id="935"/>
      <w:bookmarkEnd w:id="936"/>
    </w:p>
    <w:p w:rsidR="004F4D80" w:rsidRPr="00E87023" w:rsidRDefault="004F4D80" w:rsidP="004F4D80">
      <w:pPr>
        <w:pStyle w:val="3"/>
        <w:rPr>
          <w:sz w:val="22"/>
        </w:rPr>
      </w:pPr>
      <w:bookmarkStart w:id="937" w:name="_Toc343690584"/>
      <w:bookmarkStart w:id="938" w:name="_Toc372294428"/>
      <w:bookmarkStart w:id="939" w:name="_Toc379288896"/>
      <w:bookmarkStart w:id="940" w:name="_Toc384734780"/>
      <w:bookmarkStart w:id="941" w:name="_Toc396984078"/>
      <w:bookmarkStart w:id="942" w:name="_Toc423423681"/>
      <w:bookmarkStart w:id="943" w:name="_Toc439170710"/>
      <w:bookmarkStart w:id="944" w:name="_Toc439172812"/>
      <w:bookmarkStart w:id="945" w:name="_Toc439173253"/>
      <w:bookmarkStart w:id="946" w:name="_Toc439238249"/>
      <w:bookmarkStart w:id="947" w:name="_Toc439252796"/>
      <w:bookmarkStart w:id="948" w:name="_Toc439323770"/>
      <w:bookmarkStart w:id="949" w:name="_Toc440357168"/>
      <w:bookmarkStart w:id="950" w:name="_Toc440359720"/>
      <w:bookmarkStart w:id="951" w:name="_Toc440632184"/>
      <w:bookmarkStart w:id="952" w:name="_Toc440876004"/>
      <w:bookmarkStart w:id="953" w:name="_Toc4411310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954" w:name="_Toc343690585"/>
      <w:bookmarkStart w:id="955" w:name="_Toc372294429"/>
      <w:bookmarkStart w:id="956" w:name="_Toc379288897"/>
      <w:bookmarkStart w:id="957" w:name="_Toc384734781"/>
      <w:bookmarkStart w:id="958" w:name="_Toc396984079"/>
      <w:bookmarkStart w:id="959" w:name="_Toc423423682"/>
      <w:bookmarkStart w:id="960" w:name="_Toc439170711"/>
      <w:bookmarkStart w:id="961" w:name="_Toc439172813"/>
      <w:bookmarkStart w:id="962" w:name="_Toc439173254"/>
      <w:bookmarkStart w:id="963" w:name="_Toc439238250"/>
      <w:bookmarkStart w:id="964" w:name="_Toc439252797"/>
      <w:bookmarkStart w:id="965" w:name="_Toc439323771"/>
      <w:bookmarkStart w:id="966" w:name="_Toc440357169"/>
      <w:bookmarkStart w:id="967" w:name="_Toc440359721"/>
      <w:bookmarkStart w:id="968" w:name="_Toc440632185"/>
      <w:bookmarkStart w:id="969" w:name="_Toc440876005"/>
      <w:bookmarkStart w:id="970" w:name="_Toc441131033"/>
      <w:r w:rsidRPr="00D27071">
        <w:rPr>
          <w:szCs w:val="24"/>
        </w:rPr>
        <w:lastRenderedPageBreak/>
        <w:t>Инструкции по заполнению</w:t>
      </w:r>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6A695C">
        <w:rPr>
          <w:sz w:val="24"/>
          <w:szCs w:val="24"/>
        </w:rPr>
        <w:fldChar w:fldCharType="begin"/>
      </w:r>
      <w:r w:rsidR="00D90031">
        <w:rPr>
          <w:sz w:val="24"/>
          <w:szCs w:val="24"/>
        </w:rPr>
        <w:instrText xml:space="preserve"> REF _Ref55336310 \r \h </w:instrText>
      </w:r>
      <w:r w:rsidR="006A695C">
        <w:rPr>
          <w:sz w:val="24"/>
          <w:szCs w:val="24"/>
        </w:rPr>
      </w:r>
      <w:r w:rsidR="006A695C">
        <w:rPr>
          <w:sz w:val="24"/>
          <w:szCs w:val="24"/>
        </w:rPr>
        <w:fldChar w:fldCharType="separate"/>
      </w:r>
      <w:r w:rsidR="000E4AC8">
        <w:rPr>
          <w:sz w:val="24"/>
          <w:szCs w:val="24"/>
        </w:rPr>
        <w:t>5.1</w:t>
      </w:r>
      <w:r w:rsidR="006A695C">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971"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972" w:name="_Toc423423683"/>
      <w:bookmarkStart w:id="973" w:name="_Ref440272051"/>
      <w:bookmarkStart w:id="974" w:name="_Ref440274744"/>
      <w:bookmarkStart w:id="975" w:name="_Toc441131034"/>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971"/>
      <w:bookmarkEnd w:id="972"/>
      <w:bookmarkEnd w:id="973"/>
      <w:bookmarkEnd w:id="974"/>
      <w:bookmarkEnd w:id="975"/>
    </w:p>
    <w:p w:rsidR="004F4D80" w:rsidRPr="008C4223" w:rsidRDefault="004F4D80" w:rsidP="004F4D80">
      <w:pPr>
        <w:pStyle w:val="3"/>
        <w:rPr>
          <w:szCs w:val="24"/>
        </w:rPr>
      </w:pPr>
      <w:bookmarkStart w:id="976" w:name="_Toc343690587"/>
      <w:bookmarkStart w:id="977" w:name="_Toc372294431"/>
      <w:bookmarkStart w:id="978" w:name="_Toc379288899"/>
      <w:bookmarkStart w:id="979" w:name="_Toc384734783"/>
      <w:bookmarkStart w:id="980" w:name="_Toc396984081"/>
      <w:bookmarkStart w:id="981" w:name="_Toc423423684"/>
      <w:bookmarkStart w:id="982" w:name="_Toc439170713"/>
      <w:bookmarkStart w:id="983" w:name="_Toc439172815"/>
      <w:bookmarkStart w:id="984" w:name="_Toc439173256"/>
      <w:bookmarkStart w:id="985" w:name="_Toc439238252"/>
      <w:bookmarkStart w:id="986" w:name="_Toc439252799"/>
      <w:bookmarkStart w:id="987" w:name="_Toc439323773"/>
      <w:bookmarkStart w:id="988" w:name="_Toc440357171"/>
      <w:bookmarkStart w:id="989" w:name="_Toc440359723"/>
      <w:bookmarkStart w:id="990" w:name="_Toc440632187"/>
      <w:bookmarkStart w:id="991" w:name="_Toc440876007"/>
      <w:bookmarkStart w:id="992" w:name="_Toc441131035"/>
      <w:r w:rsidRPr="008C4223">
        <w:rPr>
          <w:szCs w:val="24"/>
        </w:rPr>
        <w:t xml:space="preserve">Форма </w:t>
      </w:r>
      <w:bookmarkEnd w:id="976"/>
      <w:bookmarkEnd w:id="977"/>
      <w:bookmarkEnd w:id="978"/>
      <w:bookmarkEnd w:id="979"/>
      <w:bookmarkEnd w:id="980"/>
      <w:bookmarkEnd w:id="981"/>
      <w:bookmarkEnd w:id="982"/>
      <w:bookmarkEnd w:id="983"/>
      <w:bookmarkEnd w:id="984"/>
      <w:bookmarkEnd w:id="985"/>
      <w:bookmarkEnd w:id="986"/>
      <w:r w:rsidR="000D70B6" w:rsidRPr="000D70B6">
        <w:rPr>
          <w:szCs w:val="24"/>
        </w:rPr>
        <w:t>Согласия на обработку персональных данных</w:t>
      </w:r>
      <w:bookmarkEnd w:id="987"/>
      <w:bookmarkEnd w:id="988"/>
      <w:bookmarkEnd w:id="989"/>
      <w:bookmarkEnd w:id="990"/>
      <w:bookmarkEnd w:id="991"/>
      <w:bookmarkEnd w:id="992"/>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993" w:name="_Toc439252801"/>
      <w:bookmarkStart w:id="994" w:name="_Toc439323774"/>
      <w:bookmarkStart w:id="995" w:name="_Toc440357172"/>
      <w:bookmarkStart w:id="996" w:name="_Toc440359724"/>
      <w:bookmarkStart w:id="997" w:name="_Toc440632188"/>
      <w:bookmarkStart w:id="998" w:name="_Toc440876008"/>
      <w:bookmarkStart w:id="999" w:name="_Toc441131036"/>
      <w:r w:rsidRPr="005A2CAE">
        <w:rPr>
          <w:szCs w:val="24"/>
        </w:rPr>
        <w:lastRenderedPageBreak/>
        <w:t>Инструкции по заполнению</w:t>
      </w:r>
      <w:bookmarkEnd w:id="993"/>
      <w:bookmarkEnd w:id="994"/>
      <w:bookmarkEnd w:id="995"/>
      <w:bookmarkEnd w:id="996"/>
      <w:bookmarkEnd w:id="997"/>
      <w:bookmarkEnd w:id="998"/>
      <w:bookmarkEnd w:id="999"/>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00" w:name="_Ref440272256"/>
      <w:bookmarkStart w:id="1001" w:name="_Ref440272678"/>
      <w:bookmarkStart w:id="1002" w:name="_Ref440274944"/>
      <w:bookmarkStart w:id="1003" w:name="_Toc441131037"/>
      <w:r w:rsidRPr="007A6A39">
        <w:lastRenderedPageBreak/>
        <w:t>Соглашение о неустойке (форма 1</w:t>
      </w:r>
      <w:r w:rsidR="000D67AD">
        <w:t>3</w:t>
      </w:r>
      <w:r w:rsidRPr="007A6A39">
        <w:t>)</w:t>
      </w:r>
      <w:bookmarkEnd w:id="1000"/>
      <w:bookmarkEnd w:id="1001"/>
      <w:bookmarkEnd w:id="1002"/>
      <w:bookmarkEnd w:id="1003"/>
    </w:p>
    <w:p w:rsidR="007A6A39" w:rsidRPr="007A6A39" w:rsidRDefault="007A6A39" w:rsidP="007A6A39">
      <w:pPr>
        <w:pStyle w:val="3"/>
        <w:rPr>
          <w:szCs w:val="24"/>
        </w:rPr>
      </w:pPr>
      <w:bookmarkStart w:id="1004" w:name="_Toc439170715"/>
      <w:bookmarkStart w:id="1005" w:name="_Toc439172817"/>
      <w:bookmarkStart w:id="1006" w:name="_Toc439173259"/>
      <w:bookmarkStart w:id="1007" w:name="_Toc439238255"/>
      <w:bookmarkStart w:id="1008" w:name="_Toc439252803"/>
      <w:bookmarkStart w:id="1009" w:name="_Toc439323776"/>
      <w:bookmarkStart w:id="1010" w:name="_Toc440357174"/>
      <w:bookmarkStart w:id="1011" w:name="_Toc440359726"/>
      <w:bookmarkStart w:id="1012" w:name="_Toc440632190"/>
      <w:bookmarkStart w:id="1013" w:name="_Toc440876010"/>
      <w:bookmarkStart w:id="1014" w:name="_Toc441131038"/>
      <w:r w:rsidRPr="007A6A39">
        <w:rPr>
          <w:szCs w:val="24"/>
        </w:rPr>
        <w:t>Форма соглашени</w:t>
      </w:r>
      <w:r w:rsidR="00E47073">
        <w:rPr>
          <w:szCs w:val="24"/>
        </w:rPr>
        <w:t>я</w:t>
      </w:r>
      <w:r w:rsidRPr="007A6A39">
        <w:rPr>
          <w:szCs w:val="24"/>
        </w:rPr>
        <w:t xml:space="preserve"> о неустойке</w:t>
      </w:r>
      <w:bookmarkEnd w:id="1004"/>
      <w:bookmarkEnd w:id="1005"/>
      <w:bookmarkEnd w:id="1006"/>
      <w:bookmarkEnd w:id="1007"/>
      <w:bookmarkEnd w:id="1008"/>
      <w:bookmarkEnd w:id="1009"/>
      <w:bookmarkEnd w:id="1010"/>
      <w:bookmarkEnd w:id="1011"/>
      <w:bookmarkEnd w:id="1012"/>
      <w:bookmarkEnd w:id="1013"/>
      <w:bookmarkEnd w:id="1014"/>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6A695C">
        <w:rPr>
          <w:vertAlign w:val="subscript"/>
        </w:rPr>
        <w:fldChar w:fldCharType="begin"/>
      </w:r>
      <w:r w:rsidR="0082292A">
        <w:rPr>
          <w:vertAlign w:val="subscript"/>
        </w:rPr>
        <w:instrText xml:space="preserve"> REF _Ref440275279 \r \h </w:instrText>
      </w:r>
      <w:r w:rsidR="006A695C">
        <w:rPr>
          <w:vertAlign w:val="subscript"/>
        </w:rPr>
      </w:r>
      <w:r w:rsidR="006A695C">
        <w:rPr>
          <w:vertAlign w:val="subscript"/>
        </w:rPr>
        <w:fldChar w:fldCharType="separate"/>
      </w:r>
      <w:r w:rsidR="000E4AC8">
        <w:rPr>
          <w:vertAlign w:val="subscript"/>
        </w:rPr>
        <w:t>1.1.4</w:t>
      </w:r>
      <w:r w:rsidR="006A695C">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6A695C">
        <w:rPr>
          <w:vertAlign w:val="subscript"/>
        </w:rPr>
        <w:fldChar w:fldCharType="begin"/>
      </w:r>
      <w:r w:rsidR="0082292A">
        <w:rPr>
          <w:vertAlign w:val="subscript"/>
        </w:rPr>
        <w:instrText xml:space="preserve"> REF _Ref440275279 \r \h </w:instrText>
      </w:r>
      <w:r w:rsidR="006A695C">
        <w:rPr>
          <w:vertAlign w:val="subscript"/>
        </w:rPr>
      </w:r>
      <w:r w:rsidR="006A695C">
        <w:rPr>
          <w:vertAlign w:val="subscript"/>
        </w:rPr>
        <w:fldChar w:fldCharType="separate"/>
      </w:r>
      <w:r w:rsidR="000E4AC8">
        <w:rPr>
          <w:vertAlign w:val="subscript"/>
        </w:rPr>
        <w:t>1.1.4</w:t>
      </w:r>
      <w:r w:rsidR="006A695C">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15" w:name="_Toc439170716"/>
      <w:bookmarkStart w:id="1016" w:name="_Toc439172818"/>
      <w:bookmarkStart w:id="1017" w:name="_Toc439173260"/>
      <w:bookmarkStart w:id="1018" w:name="_Toc439238256"/>
      <w:bookmarkStart w:id="1019" w:name="_Toc439252804"/>
      <w:bookmarkStart w:id="1020" w:name="_Toc439323777"/>
      <w:bookmarkStart w:id="1021" w:name="_Toc440357175"/>
      <w:bookmarkStart w:id="1022" w:name="_Toc440359727"/>
      <w:bookmarkStart w:id="1023" w:name="_Toc440632191"/>
      <w:bookmarkStart w:id="1024" w:name="_Toc440876011"/>
      <w:bookmarkStart w:id="1025" w:name="_Toc441131039"/>
      <w:r w:rsidRPr="007857E5">
        <w:rPr>
          <w:szCs w:val="24"/>
        </w:rPr>
        <w:lastRenderedPageBreak/>
        <w:t>Инструкции по заполнению</w:t>
      </w:r>
      <w:bookmarkEnd w:id="1015"/>
      <w:bookmarkEnd w:id="1016"/>
      <w:bookmarkEnd w:id="1017"/>
      <w:bookmarkEnd w:id="1018"/>
      <w:bookmarkEnd w:id="1019"/>
      <w:bookmarkEnd w:id="1020"/>
      <w:bookmarkEnd w:id="1021"/>
      <w:bookmarkEnd w:id="1022"/>
      <w:bookmarkEnd w:id="1023"/>
      <w:bookmarkEnd w:id="1024"/>
      <w:bookmarkEnd w:id="102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6A695C">
        <w:rPr>
          <w:sz w:val="24"/>
          <w:szCs w:val="24"/>
        </w:rPr>
        <w:fldChar w:fldCharType="begin"/>
      </w:r>
      <w:r w:rsidR="00D90031">
        <w:rPr>
          <w:sz w:val="24"/>
          <w:szCs w:val="24"/>
        </w:rPr>
        <w:instrText xml:space="preserve"> REF _Ref55336310 \r \h </w:instrText>
      </w:r>
      <w:r w:rsidR="006A695C">
        <w:rPr>
          <w:sz w:val="24"/>
          <w:szCs w:val="24"/>
        </w:rPr>
      </w:r>
      <w:r w:rsidR="006A695C">
        <w:rPr>
          <w:sz w:val="24"/>
          <w:szCs w:val="24"/>
        </w:rPr>
        <w:fldChar w:fldCharType="separate"/>
      </w:r>
      <w:r w:rsidR="000E4AC8">
        <w:rPr>
          <w:sz w:val="24"/>
          <w:szCs w:val="24"/>
        </w:rPr>
        <w:t>5.1</w:t>
      </w:r>
      <w:r w:rsidR="006A695C">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26" w:name="_Ref440272274"/>
      <w:bookmarkStart w:id="1027" w:name="_Ref440274756"/>
      <w:bookmarkStart w:id="1028" w:name="_Toc4411310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26"/>
      <w:bookmarkEnd w:id="1027"/>
      <w:bookmarkEnd w:id="1028"/>
    </w:p>
    <w:p w:rsidR="007857E5" w:rsidRPr="00E47073" w:rsidRDefault="007857E5" w:rsidP="007857E5">
      <w:pPr>
        <w:pStyle w:val="3"/>
        <w:rPr>
          <w:szCs w:val="24"/>
        </w:rPr>
      </w:pPr>
      <w:bookmarkStart w:id="1029" w:name="_Toc439170718"/>
      <w:bookmarkStart w:id="1030" w:name="_Toc439172820"/>
      <w:bookmarkStart w:id="1031" w:name="_Toc439173262"/>
      <w:bookmarkStart w:id="1032" w:name="_Toc439238258"/>
      <w:bookmarkStart w:id="1033" w:name="_Toc439252806"/>
      <w:bookmarkStart w:id="1034" w:name="_Toc439323779"/>
      <w:bookmarkStart w:id="1035" w:name="_Toc440357177"/>
      <w:bookmarkStart w:id="1036" w:name="_Toc440359729"/>
      <w:bookmarkStart w:id="1037" w:name="_Toc440632193"/>
      <w:bookmarkStart w:id="1038" w:name="_Toc440876013"/>
      <w:bookmarkStart w:id="1039" w:name="_Toc441131041"/>
      <w:r w:rsidRPr="00E47073">
        <w:rPr>
          <w:szCs w:val="24"/>
        </w:rPr>
        <w:t xml:space="preserve">Форма </w:t>
      </w:r>
      <w:bookmarkEnd w:id="1029"/>
      <w:r w:rsidR="00E47073" w:rsidRPr="00E47073">
        <w:rPr>
          <w:szCs w:val="24"/>
        </w:rPr>
        <w:t>согласия Участника налоговым органам на разглашение сведений, составляющих налоговую тайну</w:t>
      </w:r>
      <w:bookmarkEnd w:id="1030"/>
      <w:bookmarkEnd w:id="1031"/>
      <w:bookmarkEnd w:id="1032"/>
      <w:bookmarkEnd w:id="1033"/>
      <w:bookmarkEnd w:id="1034"/>
      <w:bookmarkEnd w:id="1035"/>
      <w:bookmarkEnd w:id="1036"/>
      <w:bookmarkEnd w:id="1037"/>
      <w:bookmarkEnd w:id="1038"/>
      <w:bookmarkEnd w:id="1039"/>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040" w:name="_Toc300142269"/>
      <w:bookmarkStart w:id="1041" w:name="_Toc309735391"/>
      <w:bookmarkStart w:id="1042"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40"/>
      <w:r w:rsidRPr="007857E5">
        <w:rPr>
          <w:b/>
          <w:bCs w:val="0"/>
          <w:snapToGrid w:val="0"/>
          <w:sz w:val="24"/>
          <w:szCs w:val="24"/>
        </w:rPr>
        <w:t xml:space="preserve"> </w:t>
      </w:r>
      <w:bookmarkEnd w:id="1041"/>
      <w:bookmarkEnd w:id="1042"/>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043" w:name="_Toc439170719"/>
      <w:bookmarkStart w:id="1044" w:name="_Toc439172821"/>
      <w:bookmarkStart w:id="1045" w:name="_Toc439173263"/>
      <w:bookmarkStart w:id="1046" w:name="_Toc439238259"/>
      <w:bookmarkStart w:id="1047" w:name="_Toc439252807"/>
      <w:bookmarkStart w:id="1048" w:name="_Toc439323780"/>
      <w:bookmarkStart w:id="1049" w:name="_Toc440357178"/>
      <w:bookmarkStart w:id="1050" w:name="_Toc440359730"/>
      <w:bookmarkStart w:id="1051" w:name="_Toc440632194"/>
      <w:bookmarkStart w:id="1052" w:name="_Toc440876014"/>
      <w:bookmarkStart w:id="1053" w:name="_Toc441131042"/>
      <w:r w:rsidRPr="007857E5">
        <w:rPr>
          <w:szCs w:val="24"/>
        </w:rPr>
        <w:lastRenderedPageBreak/>
        <w:t>Инструкции по заполнению</w:t>
      </w:r>
      <w:bookmarkEnd w:id="1043"/>
      <w:bookmarkEnd w:id="1044"/>
      <w:bookmarkEnd w:id="1045"/>
      <w:bookmarkEnd w:id="1046"/>
      <w:bookmarkEnd w:id="1047"/>
      <w:bookmarkEnd w:id="1048"/>
      <w:bookmarkEnd w:id="1049"/>
      <w:bookmarkEnd w:id="1050"/>
      <w:bookmarkEnd w:id="1051"/>
      <w:bookmarkEnd w:id="1052"/>
      <w:bookmarkEnd w:id="105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6A695C">
        <w:rPr>
          <w:sz w:val="24"/>
          <w:szCs w:val="24"/>
        </w:rPr>
        <w:fldChar w:fldCharType="begin"/>
      </w:r>
      <w:r w:rsidR="00D90031">
        <w:rPr>
          <w:sz w:val="24"/>
          <w:szCs w:val="24"/>
        </w:rPr>
        <w:instrText xml:space="preserve"> REF _Ref55336310 \r \h </w:instrText>
      </w:r>
      <w:r w:rsidR="006A695C">
        <w:rPr>
          <w:sz w:val="24"/>
          <w:szCs w:val="24"/>
        </w:rPr>
      </w:r>
      <w:r w:rsidR="006A695C">
        <w:rPr>
          <w:sz w:val="24"/>
          <w:szCs w:val="24"/>
        </w:rPr>
        <w:fldChar w:fldCharType="separate"/>
      </w:r>
      <w:r w:rsidR="000E4AC8">
        <w:rPr>
          <w:sz w:val="24"/>
          <w:szCs w:val="24"/>
        </w:rPr>
        <w:t>5.1</w:t>
      </w:r>
      <w:r w:rsidR="006A695C">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1"/>
          <w:headerReference w:type="default" r:id="rId42"/>
          <w:footerReference w:type="even" r:id="rId43"/>
          <w:headerReference w:type="first" r:id="rId44"/>
          <w:footerReference w:type="first" r:id="rId45"/>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054" w:name="_Ref93268095"/>
      <w:bookmarkStart w:id="1055" w:name="_Ref93268099"/>
      <w:bookmarkStart w:id="1056" w:name="_Toc98253958"/>
      <w:bookmarkStart w:id="1057" w:name="_Toc165173884"/>
      <w:bookmarkStart w:id="1058" w:name="_Toc423423678"/>
      <w:bookmarkStart w:id="1059" w:name="_Ref440272510"/>
      <w:bookmarkStart w:id="1060" w:name="_Ref440274961"/>
      <w:bookmarkStart w:id="1061" w:name="_Toc441131043"/>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054"/>
      <w:bookmarkEnd w:id="1055"/>
      <w:bookmarkEnd w:id="1056"/>
      <w:bookmarkEnd w:id="1057"/>
      <w:bookmarkEnd w:id="1058"/>
      <w:bookmarkEnd w:id="1059"/>
      <w:bookmarkEnd w:id="1060"/>
      <w:bookmarkEnd w:id="1061"/>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062" w:name="_Toc90385125"/>
      <w:bookmarkStart w:id="1063" w:name="_Toc439170705"/>
      <w:bookmarkStart w:id="1064" w:name="_Toc439172807"/>
      <w:bookmarkStart w:id="1065" w:name="_Toc439173268"/>
      <w:bookmarkStart w:id="1066" w:name="_Toc439238264"/>
      <w:bookmarkStart w:id="1067" w:name="_Toc439252812"/>
      <w:bookmarkStart w:id="1068" w:name="_Toc439323785"/>
      <w:bookmarkStart w:id="1069" w:name="_Toc440357183"/>
      <w:bookmarkStart w:id="1070" w:name="_Toc440359735"/>
      <w:bookmarkStart w:id="1071" w:name="_Toc440632199"/>
      <w:bookmarkStart w:id="1072" w:name="_Toc440876016"/>
      <w:bookmarkStart w:id="1073" w:name="_Toc441131044"/>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062"/>
      <w:bookmarkEnd w:id="1063"/>
      <w:bookmarkEnd w:id="1064"/>
      <w:bookmarkEnd w:id="1065"/>
      <w:bookmarkEnd w:id="1066"/>
      <w:bookmarkEnd w:id="1067"/>
      <w:bookmarkEnd w:id="1068"/>
      <w:bookmarkEnd w:id="1069"/>
      <w:bookmarkEnd w:id="1070"/>
      <w:bookmarkEnd w:id="1071"/>
      <w:bookmarkEnd w:id="1072"/>
      <w:bookmarkEnd w:id="1073"/>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074" w:name="_Toc90385126"/>
      <w:bookmarkStart w:id="1075" w:name="_Toc98253959"/>
      <w:bookmarkStart w:id="1076" w:name="_Toc157248211"/>
      <w:bookmarkStart w:id="1077" w:name="_Toc157496580"/>
      <w:bookmarkStart w:id="1078" w:name="_Toc158206119"/>
      <w:bookmarkStart w:id="1079" w:name="_Toc164057804"/>
      <w:bookmarkStart w:id="1080" w:name="_Toc164137154"/>
      <w:bookmarkStart w:id="1081" w:name="_Toc164161314"/>
      <w:bookmarkStart w:id="1082" w:name="_Toc165173885"/>
      <w:r>
        <w:rPr>
          <w:b/>
          <w:szCs w:val="24"/>
        </w:rPr>
        <w:br w:type="page"/>
      </w:r>
    </w:p>
    <w:p w:rsidR="00635719" w:rsidRPr="00D904EF" w:rsidRDefault="00635719" w:rsidP="00635719">
      <w:pPr>
        <w:pStyle w:val="3"/>
        <w:rPr>
          <w:szCs w:val="24"/>
        </w:rPr>
      </w:pPr>
      <w:bookmarkStart w:id="1083" w:name="_Toc439170706"/>
      <w:bookmarkStart w:id="1084" w:name="_Toc439172808"/>
      <w:bookmarkStart w:id="1085" w:name="_Toc439173269"/>
      <w:bookmarkStart w:id="1086" w:name="_Toc439238265"/>
      <w:bookmarkStart w:id="1087" w:name="_Toc439252813"/>
      <w:bookmarkStart w:id="1088" w:name="_Toc439323786"/>
      <w:bookmarkStart w:id="1089" w:name="_Toc440357184"/>
      <w:bookmarkStart w:id="1090" w:name="_Toc440359736"/>
      <w:bookmarkStart w:id="1091" w:name="_Toc440632200"/>
      <w:bookmarkStart w:id="1092" w:name="_Toc440876017"/>
      <w:bookmarkStart w:id="1093" w:name="_Toc441131045"/>
      <w:r w:rsidRPr="00D904EF">
        <w:rPr>
          <w:szCs w:val="24"/>
        </w:rPr>
        <w:lastRenderedPageBreak/>
        <w:t>Инструкции по заполнению</w:t>
      </w:r>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6A695C">
        <w:rPr>
          <w:sz w:val="24"/>
          <w:szCs w:val="24"/>
        </w:rPr>
        <w:fldChar w:fldCharType="begin"/>
      </w:r>
      <w:r w:rsidR="00D90031">
        <w:rPr>
          <w:sz w:val="24"/>
          <w:szCs w:val="24"/>
        </w:rPr>
        <w:instrText xml:space="preserve"> REF _Ref191386461 \r \h </w:instrText>
      </w:r>
      <w:r w:rsidR="006A695C">
        <w:rPr>
          <w:sz w:val="24"/>
          <w:szCs w:val="24"/>
        </w:rPr>
      </w:r>
      <w:r w:rsidR="006A695C">
        <w:rPr>
          <w:sz w:val="24"/>
          <w:szCs w:val="24"/>
        </w:rPr>
        <w:fldChar w:fldCharType="separate"/>
      </w:r>
      <w:r w:rsidR="000E4AC8">
        <w:rPr>
          <w:sz w:val="24"/>
          <w:szCs w:val="24"/>
        </w:rPr>
        <w:t>3.3.10</w:t>
      </w:r>
      <w:r w:rsidR="006A695C">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6A695C">
        <w:rPr>
          <w:sz w:val="24"/>
          <w:szCs w:val="24"/>
        </w:rPr>
        <w:fldChar w:fldCharType="begin"/>
      </w:r>
      <w:r w:rsidR="00D90031">
        <w:rPr>
          <w:sz w:val="24"/>
          <w:szCs w:val="24"/>
        </w:rPr>
        <w:instrText xml:space="preserve"> REF _Ref55336310 \r \h </w:instrText>
      </w:r>
      <w:r w:rsidR="006A695C">
        <w:rPr>
          <w:sz w:val="24"/>
          <w:szCs w:val="24"/>
        </w:rPr>
      </w:r>
      <w:r w:rsidR="006A695C">
        <w:rPr>
          <w:sz w:val="24"/>
          <w:szCs w:val="24"/>
        </w:rPr>
        <w:fldChar w:fldCharType="separate"/>
      </w:r>
      <w:r w:rsidR="000E4AC8">
        <w:rPr>
          <w:sz w:val="24"/>
          <w:szCs w:val="24"/>
        </w:rPr>
        <w:t>5.1</w:t>
      </w:r>
      <w:r w:rsidR="006A695C">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с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6A695C">
        <w:rPr>
          <w:sz w:val="24"/>
          <w:szCs w:val="24"/>
        </w:rPr>
        <w:fldChar w:fldCharType="begin"/>
      </w:r>
      <w:r w:rsidR="00D90031">
        <w:rPr>
          <w:sz w:val="24"/>
          <w:szCs w:val="24"/>
        </w:rPr>
        <w:instrText xml:space="preserve"> REF _Ref440274337 \r \h </w:instrText>
      </w:r>
      <w:r w:rsidR="006A695C">
        <w:rPr>
          <w:sz w:val="24"/>
          <w:szCs w:val="24"/>
        </w:rPr>
      </w:r>
      <w:r w:rsidR="006A695C">
        <w:rPr>
          <w:sz w:val="24"/>
          <w:szCs w:val="24"/>
        </w:rPr>
        <w:fldChar w:fldCharType="separate"/>
      </w:r>
      <w:r w:rsidR="000E4AC8">
        <w:rPr>
          <w:sz w:val="24"/>
          <w:szCs w:val="24"/>
        </w:rPr>
        <w:t>5.2</w:t>
      </w:r>
      <w:r w:rsidR="006A695C">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6A695C">
        <w:rPr>
          <w:sz w:val="24"/>
          <w:szCs w:val="24"/>
        </w:rPr>
        <w:fldChar w:fldCharType="begin"/>
      </w:r>
      <w:r w:rsidR="00D90031">
        <w:rPr>
          <w:sz w:val="24"/>
          <w:szCs w:val="24"/>
        </w:rPr>
        <w:instrText xml:space="preserve"> REF _Ref440274366 \r \h </w:instrText>
      </w:r>
      <w:r w:rsidR="006A695C">
        <w:rPr>
          <w:sz w:val="24"/>
          <w:szCs w:val="24"/>
        </w:rPr>
      </w:r>
      <w:r w:rsidR="006A695C">
        <w:rPr>
          <w:sz w:val="24"/>
          <w:szCs w:val="24"/>
        </w:rPr>
        <w:fldChar w:fldCharType="separate"/>
      </w:r>
      <w:r w:rsidR="000E4AC8">
        <w:rPr>
          <w:sz w:val="24"/>
          <w:szCs w:val="24"/>
        </w:rPr>
        <w:t>5.4</w:t>
      </w:r>
      <w:r w:rsidR="006A695C">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094" w:name="_Toc426108836"/>
      <w:bookmarkStart w:id="1095" w:name="_Ref441574460"/>
      <w:bookmarkStart w:id="1096" w:name="_Ref441574649"/>
      <w:bookmarkStart w:id="1097" w:name="_Toc441575251"/>
      <w:bookmarkStart w:id="1098" w:name="_Ref442187883"/>
      <w:r w:rsidRPr="00CC5A3A">
        <w:lastRenderedPageBreak/>
        <w:t>Расписка  сдачи-приемки соглашения о неустойке (форма 1</w:t>
      </w:r>
      <w:r>
        <w:t>6</w:t>
      </w:r>
      <w:r w:rsidRPr="00CC5A3A">
        <w:t>)</w:t>
      </w:r>
      <w:bookmarkEnd w:id="1094"/>
      <w:bookmarkEnd w:id="1095"/>
      <w:bookmarkEnd w:id="1096"/>
      <w:bookmarkEnd w:id="1097"/>
      <w:bookmarkEnd w:id="1098"/>
    </w:p>
    <w:p w:rsidR="008D1B83" w:rsidRPr="00CC5A3A" w:rsidRDefault="008D1B83" w:rsidP="008D1B83">
      <w:pPr>
        <w:pStyle w:val="3"/>
        <w:rPr>
          <w:szCs w:val="24"/>
        </w:rPr>
      </w:pPr>
      <w:bookmarkStart w:id="1099" w:name="_Toc426108837"/>
      <w:bookmarkStart w:id="1100" w:name="_Ref441574456"/>
      <w:bookmarkStart w:id="1101" w:name="_Toc441575252"/>
      <w:r w:rsidRPr="00CC5A3A">
        <w:rPr>
          <w:szCs w:val="24"/>
        </w:rPr>
        <w:t xml:space="preserve">Форма Расписки  сдачи-приемки </w:t>
      </w:r>
      <w:bookmarkEnd w:id="1099"/>
      <w:r w:rsidRPr="00CC5A3A">
        <w:rPr>
          <w:szCs w:val="24"/>
        </w:rPr>
        <w:t>соглашения о неустойке</w:t>
      </w:r>
      <w:bookmarkEnd w:id="1100"/>
      <w:bookmarkEnd w:id="1101"/>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102" w:name="_Toc426108838"/>
      <w:bookmarkStart w:id="1103" w:name="_Toc441575253"/>
      <w:r w:rsidRPr="00CC5A3A">
        <w:rPr>
          <w:szCs w:val="24"/>
        </w:rPr>
        <w:lastRenderedPageBreak/>
        <w:t>Инструкции по заполнению</w:t>
      </w:r>
      <w:bookmarkEnd w:id="1102"/>
      <w:bookmarkEnd w:id="1103"/>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0D81" w:rsidRDefault="00110D81">
      <w:pPr>
        <w:spacing w:line="240" w:lineRule="auto"/>
      </w:pPr>
      <w:r>
        <w:separator/>
      </w:r>
    </w:p>
  </w:endnote>
  <w:endnote w:type="continuationSeparator" w:id="0">
    <w:p w:rsidR="00110D81" w:rsidRDefault="00110D8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20E" w:rsidRDefault="0096620E"/>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20E" w:rsidRDefault="0096620E">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96620E" w:rsidRDefault="0096620E">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20E" w:rsidRDefault="0096620E"/>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20E" w:rsidRDefault="0096620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20E" w:rsidRPr="00FA0376" w:rsidRDefault="0096620E"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0E4AC8">
      <w:rPr>
        <w:noProof/>
        <w:sz w:val="16"/>
        <w:szCs w:val="16"/>
        <w:lang w:eastAsia="ru-RU"/>
      </w:rPr>
      <w:t>2</w:t>
    </w:r>
    <w:r w:rsidRPr="00FA0376">
      <w:rPr>
        <w:sz w:val="16"/>
        <w:szCs w:val="16"/>
        <w:lang w:eastAsia="ru-RU"/>
      </w:rPr>
      <w:fldChar w:fldCharType="end"/>
    </w:r>
  </w:p>
  <w:p w:rsidR="0096620E" w:rsidRPr="00EE0539" w:rsidRDefault="0096620E"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1251F4">
      <w:rPr>
        <w:sz w:val="18"/>
        <w:szCs w:val="18"/>
      </w:rPr>
      <w:t>Договора на поставку запчастей и комплектующих для СВТ для нужд ПАО «МРСК Центра» (филиала «Курскэнерго»)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20E" w:rsidRDefault="0096620E"/>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20E" w:rsidRDefault="0096620E"/>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20E" w:rsidRDefault="0096620E"/>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20E" w:rsidRDefault="0096620E"/>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20E" w:rsidRDefault="0096620E"/>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20E" w:rsidRDefault="0096620E"/>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20E" w:rsidRDefault="0096620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0D81" w:rsidRDefault="00110D81">
      <w:pPr>
        <w:spacing w:line="240" w:lineRule="auto"/>
      </w:pPr>
      <w:r>
        <w:separator/>
      </w:r>
    </w:p>
  </w:footnote>
  <w:footnote w:type="continuationSeparator" w:id="0">
    <w:p w:rsidR="00110D81" w:rsidRDefault="00110D81">
      <w:pPr>
        <w:spacing w:line="240" w:lineRule="auto"/>
      </w:pPr>
      <w:r>
        <w:continuationSeparator/>
      </w:r>
    </w:p>
  </w:footnote>
  <w:footnote w:id="1">
    <w:p w:rsidR="0096620E" w:rsidRDefault="0096620E" w:rsidP="00886FAA">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96620E" w:rsidRDefault="0096620E" w:rsidP="00886FAA">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20E" w:rsidRDefault="0096620E"/>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20E" w:rsidRDefault="0096620E"/>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20E" w:rsidRDefault="0096620E">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20E" w:rsidRDefault="0096620E"/>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20E" w:rsidRDefault="0096620E"/>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20E" w:rsidRPr="00930031" w:rsidRDefault="0096620E"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20E" w:rsidRDefault="0096620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20E" w:rsidRDefault="0096620E">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20E" w:rsidRDefault="0096620E"/>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20E" w:rsidRDefault="0096620E"/>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20E" w:rsidRDefault="0096620E">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20E" w:rsidRDefault="0096620E"/>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20E" w:rsidRDefault="0096620E"/>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20E" w:rsidRDefault="0096620E">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20E" w:rsidRDefault="0096620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9">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1">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2">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3">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5">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7">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8">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9">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1">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2">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3">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4">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7">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8">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5">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6">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8"/>
  </w:num>
  <w:num w:numId="22">
    <w:abstractNumId w:val="125"/>
  </w:num>
  <w:num w:numId="23">
    <w:abstractNumId w:val="98"/>
  </w:num>
  <w:num w:numId="24">
    <w:abstractNumId w:val="127"/>
  </w:num>
  <w:num w:numId="25">
    <w:abstractNumId w:val="115"/>
  </w:num>
  <w:num w:numId="26">
    <w:abstractNumId w:val="106"/>
  </w:num>
  <w:num w:numId="27">
    <w:abstractNumId w:val="75"/>
  </w:num>
  <w:num w:numId="28">
    <w:abstractNumId w:val="97"/>
  </w:num>
  <w:num w:numId="29">
    <w:abstractNumId w:val="128"/>
  </w:num>
  <w:num w:numId="30">
    <w:abstractNumId w:val="92"/>
  </w:num>
  <w:num w:numId="31">
    <w:abstractNumId w:val="93"/>
  </w:num>
  <w:num w:numId="32">
    <w:abstractNumId w:val="113"/>
  </w:num>
  <w:num w:numId="33">
    <w:abstractNumId w:val="131"/>
  </w:num>
  <w:num w:numId="34">
    <w:abstractNumId w:val="117"/>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0"/>
  </w:num>
  <w:num w:numId="44">
    <w:abstractNumId w:val="100"/>
  </w:num>
  <w:num w:numId="45">
    <w:abstractNumId w:val="123"/>
  </w:num>
  <w:num w:numId="46">
    <w:abstractNumId w:val="0"/>
  </w:num>
  <w:num w:numId="47">
    <w:abstractNumId w:val="107"/>
  </w:num>
  <w:num w:numId="48">
    <w:abstractNumId w:val="120"/>
  </w:num>
  <w:num w:numId="49">
    <w:abstractNumId w:val="124"/>
  </w:num>
  <w:num w:numId="50">
    <w:abstractNumId w:val="116"/>
  </w:num>
  <w:num w:numId="51">
    <w:abstractNumId w:val="136"/>
  </w:num>
  <w:num w:numId="52">
    <w:abstractNumId w:val="119"/>
  </w:num>
  <w:num w:numId="53">
    <w:abstractNumId w:val="90"/>
  </w:num>
  <w:num w:numId="54">
    <w:abstractNumId w:val="79"/>
  </w:num>
  <w:num w:numId="55">
    <w:abstractNumId w:val="126"/>
  </w:num>
  <w:num w:numId="56">
    <w:abstractNumId w:val="99"/>
  </w:num>
  <w:num w:numId="57">
    <w:abstractNumId w:val="81"/>
  </w:num>
  <w:num w:numId="58">
    <w:abstractNumId w:val="83"/>
  </w:num>
  <w:num w:numId="59">
    <w:abstractNumId w:val="71"/>
  </w:num>
  <w:num w:numId="60">
    <w:abstractNumId w:val="102"/>
  </w:num>
  <w:num w:numId="61">
    <w:abstractNumId w:val="112"/>
  </w:num>
  <w:num w:numId="62">
    <w:abstractNumId w:val="72"/>
  </w:num>
  <w:num w:numId="63">
    <w:abstractNumId w:val="89"/>
  </w:num>
  <w:num w:numId="64">
    <w:abstractNumId w:val="73"/>
  </w:num>
  <w:num w:numId="65">
    <w:abstractNumId w:val="132"/>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2"/>
  </w:num>
  <w:num w:numId="69">
    <w:abstractNumId w:val="129"/>
    <w:lvlOverride w:ilvl="0">
      <w:startOverride w:val="1"/>
    </w:lvlOverride>
  </w:num>
  <w:num w:numId="70">
    <w:abstractNumId w:val="76"/>
  </w:num>
  <w:num w:numId="71">
    <w:abstractNumId w:val="134"/>
  </w:num>
  <w:num w:numId="72">
    <w:abstractNumId w:val="85"/>
  </w:num>
  <w:num w:numId="73">
    <w:abstractNumId w:val="108"/>
  </w:num>
  <w:num w:numId="74">
    <w:abstractNumId w:val="95"/>
  </w:num>
  <w:num w:numId="75">
    <w:abstractNumId w:val="111"/>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1"/>
  </w:num>
  <w:num w:numId="78">
    <w:abstractNumId w:val="133"/>
  </w:num>
  <w:num w:numId="79">
    <w:abstractNumId w:val="88"/>
  </w:num>
  <w:num w:numId="80">
    <w:abstractNumId w:val="110"/>
  </w:num>
  <w:num w:numId="81">
    <w:abstractNumId w:val="135"/>
  </w:num>
  <w:num w:numId="82">
    <w:abstractNumId w:val="109"/>
  </w:num>
  <w:num w:numId="83">
    <w:abstractNumId w:val="1"/>
  </w:num>
  <w:num w:numId="84">
    <w:abstractNumId w:val="114"/>
  </w:num>
  <w:num w:numId="85">
    <w:abstractNumId w:val="104"/>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967"/>
    <w:rsid w:val="00093734"/>
    <w:rsid w:val="00096E9D"/>
    <w:rsid w:val="000A4AA3"/>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4AC8"/>
    <w:rsid w:val="000E5AC7"/>
    <w:rsid w:val="000E6363"/>
    <w:rsid w:val="000E746F"/>
    <w:rsid w:val="000F0CD3"/>
    <w:rsid w:val="000F1F86"/>
    <w:rsid w:val="000F4365"/>
    <w:rsid w:val="00104B1E"/>
    <w:rsid w:val="00110D81"/>
    <w:rsid w:val="00111C79"/>
    <w:rsid w:val="001124F8"/>
    <w:rsid w:val="0011547D"/>
    <w:rsid w:val="00123C70"/>
    <w:rsid w:val="001251F4"/>
    <w:rsid w:val="0012590A"/>
    <w:rsid w:val="0012598D"/>
    <w:rsid w:val="001324A1"/>
    <w:rsid w:val="0013328C"/>
    <w:rsid w:val="00134962"/>
    <w:rsid w:val="001519E9"/>
    <w:rsid w:val="00155DAF"/>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4A4"/>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80464"/>
    <w:rsid w:val="002848CF"/>
    <w:rsid w:val="0029211F"/>
    <w:rsid w:val="002946EF"/>
    <w:rsid w:val="00297FA1"/>
    <w:rsid w:val="002A08A6"/>
    <w:rsid w:val="002A0DBC"/>
    <w:rsid w:val="002A3FD0"/>
    <w:rsid w:val="002A47D1"/>
    <w:rsid w:val="002A5B42"/>
    <w:rsid w:val="002B0606"/>
    <w:rsid w:val="002B456C"/>
    <w:rsid w:val="002B5044"/>
    <w:rsid w:val="002B5717"/>
    <w:rsid w:val="002B76A5"/>
    <w:rsid w:val="002C589F"/>
    <w:rsid w:val="002D41BC"/>
    <w:rsid w:val="002D4BC6"/>
    <w:rsid w:val="002D582B"/>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A3E"/>
    <w:rsid w:val="00332B6A"/>
    <w:rsid w:val="00334224"/>
    <w:rsid w:val="00334232"/>
    <w:rsid w:val="003345FE"/>
    <w:rsid w:val="003404ED"/>
    <w:rsid w:val="003417F7"/>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4AB1"/>
    <w:rsid w:val="00414CAF"/>
    <w:rsid w:val="00415D77"/>
    <w:rsid w:val="00416AEC"/>
    <w:rsid w:val="00416F2A"/>
    <w:rsid w:val="00420F24"/>
    <w:rsid w:val="00421F58"/>
    <w:rsid w:val="00425AFC"/>
    <w:rsid w:val="0042632C"/>
    <w:rsid w:val="00426B53"/>
    <w:rsid w:val="004349A2"/>
    <w:rsid w:val="004360F5"/>
    <w:rsid w:val="004406A6"/>
    <w:rsid w:val="00440928"/>
    <w:rsid w:val="00441E01"/>
    <w:rsid w:val="00443E0B"/>
    <w:rsid w:val="00461F58"/>
    <w:rsid w:val="00462A31"/>
    <w:rsid w:val="00462AAC"/>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6C7"/>
    <w:rsid w:val="00556C74"/>
    <w:rsid w:val="005631D9"/>
    <w:rsid w:val="00570124"/>
    <w:rsid w:val="00572EA1"/>
    <w:rsid w:val="00581341"/>
    <w:rsid w:val="005818B2"/>
    <w:rsid w:val="00584DFA"/>
    <w:rsid w:val="00587751"/>
    <w:rsid w:val="005878D5"/>
    <w:rsid w:val="005954C8"/>
    <w:rsid w:val="00595528"/>
    <w:rsid w:val="00596921"/>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4CD4"/>
    <w:rsid w:val="005E724B"/>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2CC"/>
    <w:rsid w:val="00673C22"/>
    <w:rsid w:val="0067458D"/>
    <w:rsid w:val="00680B79"/>
    <w:rsid w:val="00684527"/>
    <w:rsid w:val="00685336"/>
    <w:rsid w:val="00685381"/>
    <w:rsid w:val="00687401"/>
    <w:rsid w:val="00696966"/>
    <w:rsid w:val="006A695C"/>
    <w:rsid w:val="006B08E2"/>
    <w:rsid w:val="006B3CF3"/>
    <w:rsid w:val="006B43A1"/>
    <w:rsid w:val="006B4939"/>
    <w:rsid w:val="006B7986"/>
    <w:rsid w:val="006C6116"/>
    <w:rsid w:val="006C6F82"/>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22B7"/>
    <w:rsid w:val="00813F81"/>
    <w:rsid w:val="00817246"/>
    <w:rsid w:val="00820936"/>
    <w:rsid w:val="00821577"/>
    <w:rsid w:val="0082292A"/>
    <w:rsid w:val="00832D0A"/>
    <w:rsid w:val="00841A6F"/>
    <w:rsid w:val="0084268B"/>
    <w:rsid w:val="00845803"/>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27BB9"/>
    <w:rsid w:val="00930031"/>
    <w:rsid w:val="00930B86"/>
    <w:rsid w:val="00932C0A"/>
    <w:rsid w:val="00936252"/>
    <w:rsid w:val="009411D6"/>
    <w:rsid w:val="00945E91"/>
    <w:rsid w:val="0094713A"/>
    <w:rsid w:val="00953802"/>
    <w:rsid w:val="00953C23"/>
    <w:rsid w:val="00962A7A"/>
    <w:rsid w:val="00963295"/>
    <w:rsid w:val="00965713"/>
    <w:rsid w:val="00965F6F"/>
    <w:rsid w:val="0096620E"/>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3B7C"/>
    <w:rsid w:val="00A37EBB"/>
    <w:rsid w:val="00A4059F"/>
    <w:rsid w:val="00A40714"/>
    <w:rsid w:val="00A40BDF"/>
    <w:rsid w:val="00A41B88"/>
    <w:rsid w:val="00A44B30"/>
    <w:rsid w:val="00A5705A"/>
    <w:rsid w:val="00A600E3"/>
    <w:rsid w:val="00A639E3"/>
    <w:rsid w:val="00A72612"/>
    <w:rsid w:val="00A73BFA"/>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21FA7"/>
    <w:rsid w:val="00C236C0"/>
    <w:rsid w:val="00C2544E"/>
    <w:rsid w:val="00C30AF4"/>
    <w:rsid w:val="00C33106"/>
    <w:rsid w:val="00C41228"/>
    <w:rsid w:val="00C421E1"/>
    <w:rsid w:val="00C47845"/>
    <w:rsid w:val="00C521DF"/>
    <w:rsid w:val="00C55B59"/>
    <w:rsid w:val="00C606DE"/>
    <w:rsid w:val="00C6114B"/>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0B69"/>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AFC"/>
    <w:rsid w:val="00F40058"/>
    <w:rsid w:val="00F42D9E"/>
    <w:rsid w:val="00F4488D"/>
    <w:rsid w:val="00F44B29"/>
    <w:rsid w:val="00F463E8"/>
    <w:rsid w:val="00F50823"/>
    <w:rsid w:val="00F5198B"/>
    <w:rsid w:val="00F53BA0"/>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6C72"/>
    <w:rsid w:val="00FB7C04"/>
    <w:rsid w:val="00FC1D5F"/>
    <w:rsid w:val="00FC2A9D"/>
    <w:rsid w:val="00FC48F1"/>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nosov.ab@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hyperlink" Target="http://www.mrsk-1.ru" TargetMode="External"/><Relationship Id="rId19" Type="http://schemas.openxmlformats.org/officeDocument/2006/relationships/hyperlink" Target="mailto:nosov.ab@mrsk-1.ru" TargetMode="External"/><Relationship Id="rId31" Type="http://schemas.openxmlformats.org/officeDocument/2006/relationships/header" Target="header9.xml"/><Relationship Id="rId44"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697157-588B-4449-8D06-DB5AF53F2E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TotalTime>
  <Pages>73</Pages>
  <Words>21930</Words>
  <Characters>125007</Characters>
  <Application>Microsoft Office Word</Application>
  <DocSecurity>0</DocSecurity>
  <Lines>1041</Lines>
  <Paragraphs>293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146644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nosov.ab</cp:lastModifiedBy>
  <cp:revision>77</cp:revision>
  <cp:lastPrinted>2016-02-25T07:30:00Z</cp:lastPrinted>
  <dcterms:created xsi:type="dcterms:W3CDTF">2016-01-12T11:24:00Z</dcterms:created>
  <dcterms:modified xsi:type="dcterms:W3CDTF">2016-02-25T07:32:00Z</dcterms:modified>
</cp:coreProperties>
</file>