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DC" w:rsidRDefault="00D965DC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8278276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8278277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8278278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8278279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</w:t>
      </w:r>
      <w:r w:rsidRPr="003A61EC">
        <w:rPr>
          <w:sz w:val="24"/>
          <w:szCs w:val="24"/>
        </w:rPr>
        <w:lastRenderedPageBreak/>
        <w:t xml:space="preserve">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985" w:rsidRDefault="00F15985" w:rsidP="00D965DC">
      <w:pPr>
        <w:spacing w:line="240" w:lineRule="auto"/>
      </w:pPr>
      <w:r>
        <w:separator/>
      </w:r>
    </w:p>
  </w:endnote>
  <w:endnote w:type="continuationSeparator" w:id="0">
    <w:p w:rsidR="00F15985" w:rsidRDefault="00F15985" w:rsidP="00D965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985" w:rsidRDefault="00F15985" w:rsidP="00D965DC">
      <w:pPr>
        <w:spacing w:line="240" w:lineRule="auto"/>
      </w:pPr>
      <w:r>
        <w:separator/>
      </w:r>
    </w:p>
  </w:footnote>
  <w:footnote w:type="continuationSeparator" w:id="0">
    <w:p w:rsidR="00F15985" w:rsidRDefault="00F15985" w:rsidP="00D965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5DC" w:rsidRPr="00D965DC" w:rsidRDefault="00D965DC" w:rsidP="00D965DC">
    <w:pPr>
      <w:pStyle w:val="a8"/>
      <w:jc w:val="right"/>
      <w:rPr>
        <w:sz w:val="18"/>
        <w:szCs w:val="18"/>
      </w:rPr>
    </w:pPr>
    <w:r w:rsidRPr="00D965DC">
      <w:rPr>
        <w:sz w:val="18"/>
        <w:szCs w:val="18"/>
      </w:rPr>
      <w:t xml:space="preserve">Приложение №3  </w:t>
    </w:r>
    <w:proofErr w:type="gramStart"/>
    <w:r w:rsidRPr="00D965DC">
      <w:rPr>
        <w:sz w:val="18"/>
        <w:szCs w:val="18"/>
      </w:rPr>
      <w:t>к документации по открытому запросу предложений на право заключения Договора на выполнение работ по техническому обслуживанию</w:t>
    </w:r>
    <w:proofErr w:type="gramEnd"/>
    <w:r w:rsidRPr="00D965DC">
      <w:rPr>
        <w:sz w:val="18"/>
        <w:szCs w:val="18"/>
      </w:rPr>
      <w:t xml:space="preserve"> и планово-предупредительному ремонту передвижных электрических лабораторий для нужд ПАО «МРСК Центра» (филиала «Тверьэнерго»)</w:t>
    </w:r>
  </w:p>
  <w:p w:rsidR="00D965DC" w:rsidRDefault="00D965D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965DC"/>
    <w:rsid w:val="00DF1EB0"/>
    <w:rsid w:val="00E00DAE"/>
    <w:rsid w:val="00E33DF6"/>
    <w:rsid w:val="00E4127D"/>
    <w:rsid w:val="00E631EE"/>
    <w:rsid w:val="00E70191"/>
    <w:rsid w:val="00EE31AC"/>
    <w:rsid w:val="00F1250E"/>
    <w:rsid w:val="00F15985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965D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965D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65D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965D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965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65DC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7</cp:revision>
  <dcterms:created xsi:type="dcterms:W3CDTF">2015-08-13T07:23:00Z</dcterms:created>
  <dcterms:modified xsi:type="dcterms:W3CDTF">2016-06-24T09:58:00Z</dcterms:modified>
</cp:coreProperties>
</file>