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070F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537131" w:rsidRPr="00537131" w:rsidRDefault="00537131" w:rsidP="00537131">
      <w:pPr>
        <w:spacing w:line="240" w:lineRule="auto"/>
        <w:jc w:val="right"/>
        <w:rPr>
          <w:sz w:val="24"/>
          <w:szCs w:val="24"/>
        </w:rPr>
      </w:pPr>
      <w:proofErr w:type="spellStart"/>
      <w:r w:rsidRPr="00537131">
        <w:rPr>
          <w:sz w:val="24"/>
          <w:szCs w:val="24"/>
        </w:rPr>
        <w:t>И.о</w:t>
      </w:r>
      <w:proofErr w:type="spellEnd"/>
      <w:r w:rsidRPr="00537131">
        <w:rPr>
          <w:sz w:val="24"/>
          <w:szCs w:val="24"/>
        </w:rPr>
        <w:t xml:space="preserve">. заместителя генерального директора – </w:t>
      </w:r>
    </w:p>
    <w:p w:rsidR="007556FF" w:rsidRPr="00382A07" w:rsidRDefault="00537131" w:rsidP="00537131">
      <w:pPr>
        <w:spacing w:line="240" w:lineRule="auto"/>
        <w:jc w:val="right"/>
        <w:rPr>
          <w:sz w:val="24"/>
          <w:szCs w:val="24"/>
        </w:rPr>
      </w:pPr>
      <w:r w:rsidRPr="00537131">
        <w:rPr>
          <w:sz w:val="24"/>
          <w:szCs w:val="24"/>
        </w:rPr>
        <w:t>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537131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371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3713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37131">
        <w:rPr>
          <w:b/>
          <w:sz w:val="24"/>
          <w:szCs w:val="24"/>
        </w:rPr>
        <w:t xml:space="preserve">на право заключения </w:t>
      </w:r>
      <w:r w:rsidR="007556FF" w:rsidRPr="00537131">
        <w:rPr>
          <w:b/>
          <w:sz w:val="24"/>
          <w:szCs w:val="24"/>
        </w:rPr>
        <w:t>Договор</w:t>
      </w:r>
      <w:r w:rsidR="00537131" w:rsidRPr="00537131">
        <w:rPr>
          <w:b/>
          <w:sz w:val="24"/>
          <w:szCs w:val="24"/>
        </w:rPr>
        <w:t>а</w:t>
      </w:r>
      <w:r w:rsidR="007556FF" w:rsidRPr="00537131">
        <w:rPr>
          <w:b/>
          <w:sz w:val="24"/>
          <w:szCs w:val="24"/>
        </w:rPr>
        <w:t xml:space="preserve"> </w:t>
      </w:r>
      <w:r w:rsidR="00537131" w:rsidRPr="00537131">
        <w:rPr>
          <w:b/>
          <w:sz w:val="24"/>
          <w:szCs w:val="24"/>
        </w:rPr>
        <w:t>на поставку серверного оборудования</w:t>
      </w:r>
      <w:r w:rsidR="007556FF" w:rsidRPr="00537131">
        <w:rPr>
          <w:b/>
          <w:sz w:val="24"/>
          <w:szCs w:val="24"/>
        </w:rPr>
        <w:t xml:space="preserve"> для нужд ПАО «МРСК Центра» (филиал</w:t>
      </w:r>
      <w:r w:rsidR="00537131" w:rsidRPr="00537131">
        <w:rPr>
          <w:b/>
          <w:sz w:val="24"/>
          <w:szCs w:val="24"/>
        </w:rPr>
        <w:t>а</w:t>
      </w:r>
      <w:r w:rsidR="007556FF" w:rsidRPr="00537131">
        <w:rPr>
          <w:b/>
          <w:sz w:val="24"/>
          <w:szCs w:val="24"/>
        </w:rPr>
        <w:t xml:space="preserve"> «</w:t>
      </w:r>
      <w:r w:rsidR="00537131" w:rsidRPr="00537131">
        <w:rPr>
          <w:b/>
          <w:sz w:val="24"/>
          <w:szCs w:val="24"/>
        </w:rPr>
        <w:t>Яр</w:t>
      </w:r>
      <w:r w:rsidR="007556FF" w:rsidRPr="00537131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37131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37131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382A07">
        <w:rPr>
          <w:iCs/>
          <w:sz w:val="24"/>
          <w:szCs w:val="24"/>
        </w:rPr>
        <w:t xml:space="preserve"> ПАО «МРСК Центра»</w:t>
      </w:r>
      <w:r w:rsidR="00537131">
        <w:rPr>
          <w:iCs/>
          <w:sz w:val="24"/>
          <w:szCs w:val="24"/>
        </w:rPr>
        <w:t xml:space="preserve"> - «Ярэнерго»</w:t>
      </w:r>
      <w:r w:rsidR="007556FF" w:rsidRPr="00382A07">
        <w:rPr>
          <w:iCs/>
          <w:sz w:val="24"/>
          <w:szCs w:val="24"/>
        </w:rPr>
        <w:t xml:space="preserve"> </w:t>
      </w:r>
      <w:r w:rsidR="00537131">
        <w:rPr>
          <w:iCs/>
          <w:sz w:val="24"/>
          <w:szCs w:val="24"/>
        </w:rPr>
        <w:t>Донсков А.Ю.</w:t>
      </w:r>
      <w:r w:rsidR="007556FF" w:rsidRPr="00382A07">
        <w:rPr>
          <w:iCs/>
          <w:sz w:val="24"/>
          <w:szCs w:val="24"/>
        </w:rPr>
        <w:t>, контактные телефоны: (4</w:t>
      </w:r>
      <w:r w:rsidR="00537131">
        <w:rPr>
          <w:iCs/>
          <w:sz w:val="24"/>
          <w:szCs w:val="24"/>
        </w:rPr>
        <w:t>852</w:t>
      </w:r>
      <w:r w:rsidR="007556FF" w:rsidRPr="00382A07">
        <w:rPr>
          <w:iCs/>
          <w:sz w:val="24"/>
          <w:szCs w:val="24"/>
        </w:rPr>
        <w:t xml:space="preserve">) </w:t>
      </w:r>
      <w:r w:rsidR="007556FF" w:rsidRPr="00537131">
        <w:rPr>
          <w:iCs/>
          <w:sz w:val="24"/>
          <w:szCs w:val="24"/>
        </w:rPr>
        <w:t>7</w:t>
      </w:r>
      <w:r w:rsidR="00537131" w:rsidRPr="00537131">
        <w:rPr>
          <w:iCs/>
          <w:sz w:val="24"/>
          <w:szCs w:val="24"/>
        </w:rPr>
        <w:t>8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14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78</w:t>
      </w:r>
      <w:r w:rsidR="007556FF" w:rsidRPr="00537131">
        <w:rPr>
          <w:iCs/>
          <w:sz w:val="24"/>
          <w:szCs w:val="24"/>
        </w:rPr>
        <w:t xml:space="preserve">, </w:t>
      </w:r>
      <w:r w:rsidR="007556FF" w:rsidRPr="00537131">
        <w:rPr>
          <w:sz w:val="24"/>
          <w:szCs w:val="24"/>
        </w:rPr>
        <w:t xml:space="preserve">адрес электронной почты: </w:t>
      </w:r>
      <w:hyperlink r:id="rId18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Pr="00537131">
        <w:rPr>
          <w:iCs/>
          <w:sz w:val="24"/>
          <w:szCs w:val="24"/>
        </w:rPr>
        <w:t>, ответственное лицо –</w:t>
      </w:r>
      <w:r w:rsidR="00780C4A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223240" w:rsidRPr="00537131">
        <w:rPr>
          <w:sz w:val="24"/>
          <w:szCs w:val="24"/>
        </w:rPr>
        <w:t>, контактные телефоны - (4</w:t>
      </w:r>
      <w:r w:rsidR="00537131" w:rsidRPr="00537131">
        <w:rPr>
          <w:sz w:val="24"/>
          <w:szCs w:val="24"/>
        </w:rPr>
        <w:t>852</w:t>
      </w:r>
      <w:r w:rsidR="00223240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="00223240" w:rsidRPr="00537131">
        <w:rPr>
          <w:sz w:val="24"/>
          <w:szCs w:val="24"/>
        </w:rPr>
        <w:t xml:space="preserve">, адрес электронной почты: </w:t>
      </w:r>
      <w:hyperlink r:id="rId19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="00537131" w:rsidRPr="00537131">
        <w:rPr>
          <w:sz w:val="24"/>
          <w:szCs w:val="24"/>
          <w:u w:val="single"/>
        </w:rPr>
        <w:t>.</w:t>
      </w:r>
      <w:r w:rsidR="00223240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iCs/>
          <w:sz w:val="24"/>
          <w:szCs w:val="24"/>
        </w:rPr>
        <w:t>Извещени</w:t>
      </w:r>
      <w:r w:rsidRPr="00537131">
        <w:rPr>
          <w:iCs/>
          <w:sz w:val="24"/>
          <w:szCs w:val="24"/>
        </w:rPr>
        <w:t>ем</w:t>
      </w:r>
      <w:r w:rsidRPr="00537131">
        <w:rPr>
          <w:sz w:val="24"/>
          <w:szCs w:val="24"/>
        </w:rPr>
        <w:t xml:space="preserve"> о проведении открытого </w:t>
      </w:r>
      <w:r w:rsidRPr="00537131">
        <w:rPr>
          <w:iCs/>
          <w:sz w:val="24"/>
          <w:szCs w:val="24"/>
        </w:rPr>
        <w:t>запроса предложений</w:t>
      </w:r>
      <w:r w:rsidRPr="00537131">
        <w:rPr>
          <w:sz w:val="24"/>
          <w:szCs w:val="24"/>
        </w:rPr>
        <w:t xml:space="preserve">, опубликованным </w:t>
      </w:r>
      <w:r w:rsidRPr="00537131">
        <w:rPr>
          <w:b/>
          <w:sz w:val="24"/>
          <w:szCs w:val="24"/>
        </w:rPr>
        <w:t>«</w:t>
      </w:r>
      <w:r w:rsidR="00862664" w:rsidRPr="00537131">
        <w:rPr>
          <w:b/>
          <w:sz w:val="24"/>
          <w:szCs w:val="24"/>
        </w:rPr>
        <w:t>1</w:t>
      </w:r>
      <w:r w:rsidR="00537131" w:rsidRPr="00537131">
        <w:rPr>
          <w:b/>
          <w:sz w:val="24"/>
          <w:szCs w:val="24"/>
        </w:rPr>
        <w:t>7</w:t>
      </w:r>
      <w:r w:rsidRPr="00537131">
        <w:rPr>
          <w:b/>
          <w:sz w:val="24"/>
          <w:szCs w:val="24"/>
        </w:rPr>
        <w:t xml:space="preserve">» </w:t>
      </w:r>
      <w:r w:rsidR="00537131" w:rsidRPr="00537131">
        <w:rPr>
          <w:b/>
          <w:sz w:val="24"/>
          <w:szCs w:val="24"/>
        </w:rPr>
        <w:t>ноября</w:t>
      </w:r>
      <w:r w:rsidRPr="00537131">
        <w:rPr>
          <w:b/>
          <w:sz w:val="24"/>
          <w:szCs w:val="24"/>
        </w:rPr>
        <w:t xml:space="preserve"> </w:t>
      </w:r>
      <w:r w:rsidR="004E638A" w:rsidRPr="00537131">
        <w:rPr>
          <w:b/>
          <w:sz w:val="24"/>
          <w:szCs w:val="24"/>
        </w:rPr>
        <w:t>2017</w:t>
      </w:r>
      <w:r w:rsidRPr="00537131">
        <w:rPr>
          <w:b/>
          <w:sz w:val="24"/>
          <w:szCs w:val="24"/>
        </w:rPr>
        <w:t xml:space="preserve"> г.</w:t>
      </w:r>
      <w:r w:rsidRPr="0053713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37131">
          <w:rPr>
            <w:rStyle w:val="a7"/>
            <w:color w:val="auto"/>
            <w:sz w:val="24"/>
            <w:szCs w:val="24"/>
          </w:rPr>
          <w:t>www.zakupki.</w:t>
        </w:r>
        <w:r w:rsidR="00345CCA" w:rsidRPr="00537131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537131">
          <w:rPr>
            <w:rStyle w:val="a7"/>
            <w:color w:val="auto"/>
            <w:sz w:val="24"/>
            <w:szCs w:val="24"/>
          </w:rPr>
          <w:t>.ru</w:t>
        </w:r>
      </w:hyperlink>
      <w:r w:rsidRPr="00537131">
        <w:rPr>
          <w:sz w:val="24"/>
          <w:szCs w:val="24"/>
        </w:rPr>
        <w:t>),</w:t>
      </w:r>
      <w:r w:rsidR="009D7F01" w:rsidRPr="00537131">
        <w:rPr>
          <w:iCs/>
          <w:sz w:val="24"/>
          <w:szCs w:val="24"/>
        </w:rPr>
        <w:t xml:space="preserve"> </w:t>
      </w:r>
      <w:r w:rsidR="009D7F01" w:rsidRPr="00537131">
        <w:rPr>
          <w:sz w:val="24"/>
          <w:szCs w:val="24"/>
        </w:rPr>
        <w:t xml:space="preserve">на сайте </w:t>
      </w:r>
      <w:r w:rsidR="007556FF" w:rsidRPr="00537131">
        <w:rPr>
          <w:iCs/>
          <w:sz w:val="24"/>
          <w:szCs w:val="24"/>
        </w:rPr>
        <w:t>ПАО «МРСК</w:t>
      </w:r>
      <w:r w:rsidR="007556FF" w:rsidRPr="00382A07">
        <w:rPr>
          <w:iCs/>
          <w:sz w:val="24"/>
          <w:szCs w:val="24"/>
        </w:rPr>
        <w:t xml:space="preserve"> Центра»</w:t>
      </w:r>
      <w:r w:rsidR="009D7F01" w:rsidRPr="00382A07">
        <w:rPr>
          <w:sz w:val="24"/>
          <w:szCs w:val="24"/>
        </w:rPr>
        <w:t xml:space="preserve"> (</w:t>
      </w:r>
      <w:hyperlink r:id="rId21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</w:t>
      </w:r>
      <w:r w:rsidR="00702B2C" w:rsidRPr="00537131">
        <w:rPr>
          <w:sz w:val="24"/>
          <w:szCs w:val="24"/>
        </w:rPr>
        <w:t xml:space="preserve">на сайте ЭТП, указанном в п. </w:t>
      </w:r>
      <w:r w:rsidR="00B070F0" w:rsidRPr="00537131">
        <w:fldChar w:fldCharType="begin"/>
      </w:r>
      <w:r w:rsidR="00B070F0" w:rsidRPr="00537131">
        <w:instrText xml:space="preserve"> REF _Ref440269836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1.1.2</w:t>
      </w:r>
      <w:r w:rsidR="00B070F0" w:rsidRPr="00537131">
        <w:fldChar w:fldCharType="end"/>
      </w:r>
      <w:r w:rsidR="00702B2C" w:rsidRPr="00537131">
        <w:rPr>
          <w:sz w:val="24"/>
          <w:szCs w:val="24"/>
        </w:rPr>
        <w:t xml:space="preserve"> настоящей Документации, </w:t>
      </w:r>
      <w:r w:rsidR="009A7733" w:rsidRPr="00537131">
        <w:rPr>
          <w:iCs/>
          <w:sz w:val="24"/>
          <w:szCs w:val="24"/>
        </w:rPr>
        <w:t xml:space="preserve"> </w:t>
      </w:r>
      <w:r w:rsidRPr="00537131">
        <w:rPr>
          <w:iCs/>
          <w:sz w:val="24"/>
          <w:szCs w:val="24"/>
        </w:rPr>
        <w:t>приг</w:t>
      </w:r>
      <w:r w:rsidRPr="00537131">
        <w:rPr>
          <w:sz w:val="24"/>
          <w:szCs w:val="24"/>
        </w:rPr>
        <w:t>ласило юридических лиц</w:t>
      </w:r>
      <w:r w:rsidR="005B75A6" w:rsidRPr="00537131">
        <w:rPr>
          <w:sz w:val="24"/>
          <w:szCs w:val="24"/>
        </w:rPr>
        <w:t xml:space="preserve"> и физических лиц (в т.</w:t>
      </w:r>
      <w:r w:rsidR="003129D4" w:rsidRPr="00537131">
        <w:rPr>
          <w:sz w:val="24"/>
          <w:szCs w:val="24"/>
        </w:rPr>
        <w:t xml:space="preserve"> </w:t>
      </w:r>
      <w:r w:rsidR="005B75A6" w:rsidRPr="00537131">
        <w:rPr>
          <w:sz w:val="24"/>
          <w:szCs w:val="24"/>
        </w:rPr>
        <w:t>ч. индивидуальных предпринимателей)</w:t>
      </w:r>
      <w:r w:rsidR="009D7F01" w:rsidRPr="00537131">
        <w:rPr>
          <w:sz w:val="24"/>
          <w:szCs w:val="24"/>
        </w:rPr>
        <w:t xml:space="preserve"> </w:t>
      </w:r>
      <w:r w:rsidR="00D15381" w:rsidRPr="00537131">
        <w:rPr>
          <w:sz w:val="24"/>
          <w:szCs w:val="24"/>
        </w:rPr>
        <w:t xml:space="preserve">(далее – Участники) </w:t>
      </w:r>
      <w:r w:rsidR="004B5EB3" w:rsidRPr="00537131">
        <w:rPr>
          <w:sz w:val="24"/>
          <w:szCs w:val="24"/>
        </w:rPr>
        <w:t>к участию в процедуре О</w:t>
      </w:r>
      <w:r w:rsidRPr="00537131">
        <w:rPr>
          <w:sz w:val="24"/>
          <w:szCs w:val="24"/>
        </w:rPr>
        <w:t xml:space="preserve">ткрытого </w:t>
      </w:r>
      <w:bookmarkStart w:id="14" w:name="_GoBack"/>
      <w:bookmarkEnd w:id="14"/>
      <w:r w:rsidRPr="00537131">
        <w:rPr>
          <w:sz w:val="24"/>
          <w:szCs w:val="24"/>
        </w:rPr>
        <w:t xml:space="preserve">запроса предложений (далее – запрос предложений) </w:t>
      </w:r>
      <w:bookmarkEnd w:id="10"/>
      <w:r w:rsidR="004B5EB3" w:rsidRPr="00537131">
        <w:rPr>
          <w:sz w:val="24"/>
          <w:szCs w:val="24"/>
        </w:rPr>
        <w:t>на право</w:t>
      </w:r>
      <w:proofErr w:type="gramEnd"/>
      <w:r w:rsidR="004B5EB3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sz w:val="24"/>
          <w:szCs w:val="24"/>
        </w:rPr>
        <w:t xml:space="preserve">заключения </w:t>
      </w:r>
      <w:r w:rsidR="00702B2C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на поставку серверного оборудования</w:t>
      </w:r>
      <w:r w:rsidR="00702B2C" w:rsidRPr="00537131">
        <w:rPr>
          <w:sz w:val="24"/>
          <w:szCs w:val="24"/>
        </w:rPr>
        <w:t xml:space="preserve"> для нужд ПАО «МРСК Центра» </w:t>
      </w:r>
      <w:r w:rsidR="00862664" w:rsidRPr="0053713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537131">
        <w:rPr>
          <w:sz w:val="24"/>
          <w:szCs w:val="24"/>
        </w:rPr>
        <w:t xml:space="preserve"> </w:t>
      </w:r>
      <w:proofErr w:type="gramStart"/>
      <w:r w:rsidR="00862664" w:rsidRPr="00537131">
        <w:rPr>
          <w:sz w:val="24"/>
          <w:szCs w:val="24"/>
        </w:rPr>
        <w:t xml:space="preserve">РФ, 150003, г. Ярославль, ул. </w:t>
      </w:r>
      <w:proofErr w:type="spellStart"/>
      <w:r w:rsidR="00862664" w:rsidRPr="00537131">
        <w:rPr>
          <w:sz w:val="24"/>
          <w:szCs w:val="24"/>
        </w:rPr>
        <w:t>Воинова</w:t>
      </w:r>
      <w:proofErr w:type="spellEnd"/>
      <w:r w:rsidR="00862664" w:rsidRPr="00537131">
        <w:rPr>
          <w:sz w:val="24"/>
          <w:szCs w:val="24"/>
        </w:rPr>
        <w:t>, д. 12)</w:t>
      </w:r>
      <w:r w:rsidRPr="0053713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537131">
        <w:rPr>
          <w:sz w:val="24"/>
          <w:szCs w:val="24"/>
        </w:rPr>
        <w:t xml:space="preserve">Настоящий </w:t>
      </w:r>
      <w:r w:rsidR="004B5EB3" w:rsidRPr="00537131">
        <w:rPr>
          <w:sz w:val="24"/>
          <w:szCs w:val="24"/>
        </w:rPr>
        <w:t>З</w:t>
      </w:r>
      <w:r w:rsidRPr="0053713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37131">
        <w:rPr>
          <w:sz w:val="24"/>
          <w:szCs w:val="24"/>
        </w:rPr>
        <w:t>электронной торговой площадк</w:t>
      </w:r>
      <w:r w:rsidR="00414AB1" w:rsidRPr="00537131">
        <w:rPr>
          <w:sz w:val="24"/>
          <w:szCs w:val="24"/>
        </w:rPr>
        <w:t>и</w:t>
      </w:r>
      <w:r w:rsidR="00702B2C" w:rsidRPr="00537131">
        <w:rPr>
          <w:sz w:val="24"/>
          <w:szCs w:val="24"/>
        </w:rPr>
        <w:t xml:space="preserve"> </w:t>
      </w:r>
      <w:r w:rsidR="000D70B6" w:rsidRPr="00537131">
        <w:rPr>
          <w:sz w:val="24"/>
          <w:szCs w:val="24"/>
        </w:rPr>
        <w:t>П</w:t>
      </w:r>
      <w:r w:rsidR="00702B2C" w:rsidRPr="00537131">
        <w:rPr>
          <w:sz w:val="24"/>
          <w:szCs w:val="24"/>
        </w:rPr>
        <w:t>АО «</w:t>
      </w:r>
      <w:proofErr w:type="spellStart"/>
      <w:r w:rsidR="00702B2C" w:rsidRPr="00537131">
        <w:rPr>
          <w:sz w:val="24"/>
          <w:szCs w:val="24"/>
        </w:rPr>
        <w:t>Россети</w:t>
      </w:r>
      <w:proofErr w:type="spellEnd"/>
      <w:r w:rsidR="00702B2C" w:rsidRPr="00537131">
        <w:rPr>
          <w:sz w:val="24"/>
          <w:szCs w:val="24"/>
        </w:rPr>
        <w:t xml:space="preserve">» </w:t>
      </w:r>
      <w:hyperlink r:id="rId22" w:history="1">
        <w:r w:rsidR="00862664" w:rsidRPr="0053713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37131">
        <w:rPr>
          <w:sz w:val="24"/>
          <w:szCs w:val="24"/>
        </w:rPr>
        <w:t xml:space="preserve"> </w:t>
      </w:r>
      <w:r w:rsidR="00702B2C" w:rsidRPr="00537131">
        <w:rPr>
          <w:sz w:val="24"/>
          <w:szCs w:val="24"/>
        </w:rPr>
        <w:t>(далее — ЭТП)</w:t>
      </w:r>
      <w:r w:rsidR="005B75A6" w:rsidRPr="00537131">
        <w:rPr>
          <w:sz w:val="24"/>
          <w:szCs w:val="24"/>
        </w:rPr>
        <w:t>.</w:t>
      </w:r>
      <w:bookmarkEnd w:id="15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537131">
        <w:rPr>
          <w:sz w:val="24"/>
          <w:szCs w:val="24"/>
        </w:rPr>
        <w:t>Заказчик</w:t>
      </w:r>
      <w:r w:rsidR="00702B2C" w:rsidRPr="00537131">
        <w:rPr>
          <w:sz w:val="24"/>
          <w:szCs w:val="24"/>
        </w:rPr>
        <w:t xml:space="preserve">: </w:t>
      </w:r>
      <w:r w:rsidRPr="00537131">
        <w:rPr>
          <w:sz w:val="24"/>
          <w:szCs w:val="24"/>
        </w:rPr>
        <w:t xml:space="preserve"> </w:t>
      </w:r>
      <w:r w:rsidR="00702B2C" w:rsidRPr="00537131">
        <w:rPr>
          <w:iCs/>
          <w:sz w:val="24"/>
          <w:szCs w:val="24"/>
        </w:rPr>
        <w:t>ПАО «МРСК Центра».</w:t>
      </w:r>
      <w:r w:rsidRPr="00537131">
        <w:rPr>
          <w:rStyle w:val="aa"/>
          <w:sz w:val="24"/>
          <w:szCs w:val="24"/>
        </w:rPr>
        <w:t xml:space="preserve"> </w:t>
      </w:r>
      <w:bookmarkEnd w:id="16"/>
    </w:p>
    <w:p w:rsidR="008C4223" w:rsidRPr="0053713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537131">
        <w:rPr>
          <w:sz w:val="24"/>
          <w:szCs w:val="24"/>
        </w:rPr>
        <w:t>Предмет З</w:t>
      </w:r>
      <w:r w:rsidR="00717F60" w:rsidRPr="00537131">
        <w:rPr>
          <w:sz w:val="24"/>
          <w:szCs w:val="24"/>
        </w:rPr>
        <w:t>апроса предложений</w:t>
      </w:r>
      <w:r w:rsidR="00702B2C" w:rsidRPr="00537131">
        <w:rPr>
          <w:sz w:val="24"/>
          <w:szCs w:val="24"/>
        </w:rPr>
        <w:t>:</w:t>
      </w:r>
      <w:bookmarkEnd w:id="17"/>
    </w:p>
    <w:p w:rsidR="00A40714" w:rsidRPr="0053713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37131">
        <w:rPr>
          <w:b/>
          <w:sz w:val="24"/>
          <w:szCs w:val="24"/>
          <w:u w:val="single"/>
        </w:rPr>
        <w:t>Лот №1:</w:t>
      </w:r>
      <w:r w:rsidR="00717F60" w:rsidRPr="00537131">
        <w:rPr>
          <w:sz w:val="24"/>
          <w:szCs w:val="24"/>
        </w:rPr>
        <w:t xml:space="preserve"> право заключения </w:t>
      </w:r>
      <w:r w:rsidR="00123C70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A40714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на поставку серверного оборудования</w:t>
      </w:r>
      <w:r w:rsidR="00702B2C" w:rsidRPr="00537131">
        <w:rPr>
          <w:sz w:val="24"/>
          <w:szCs w:val="24"/>
        </w:rPr>
        <w:t xml:space="preserve"> для нужд ПАО «МРСК Центра» (филиал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862664" w:rsidRPr="00537131">
        <w:rPr>
          <w:sz w:val="24"/>
          <w:szCs w:val="24"/>
        </w:rPr>
        <w:t>«Ярэнерго»</w:t>
      </w:r>
      <w:r w:rsidR="00702B2C" w:rsidRPr="00537131">
        <w:rPr>
          <w:sz w:val="24"/>
          <w:szCs w:val="24"/>
        </w:rPr>
        <w:t>)</w:t>
      </w:r>
      <w:bookmarkEnd w:id="18"/>
      <w:r w:rsidR="00702B2C" w:rsidRPr="00537131">
        <w:rPr>
          <w:sz w:val="24"/>
          <w:szCs w:val="24"/>
        </w:rPr>
        <w:t>.</w:t>
      </w:r>
    </w:p>
    <w:p w:rsidR="008C4223" w:rsidRPr="0053713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sz w:val="24"/>
          <w:szCs w:val="24"/>
        </w:rPr>
        <w:t xml:space="preserve">Количество лотов: </w:t>
      </w:r>
      <w:r w:rsidRPr="00537131">
        <w:rPr>
          <w:b/>
          <w:sz w:val="24"/>
          <w:szCs w:val="24"/>
        </w:rPr>
        <w:t>1 (один)</w:t>
      </w:r>
      <w:r w:rsidRPr="00537131">
        <w:rPr>
          <w:sz w:val="24"/>
          <w:szCs w:val="24"/>
        </w:rPr>
        <w:t>.</w:t>
      </w:r>
    </w:p>
    <w:bookmarkEnd w:id="19"/>
    <w:p w:rsidR="009D7F01" w:rsidRPr="0053713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37131">
        <w:rPr>
          <w:sz w:val="24"/>
          <w:szCs w:val="24"/>
          <w:lang w:eastAsia="ru-RU"/>
        </w:rPr>
        <w:t>.</w:t>
      </w:r>
    </w:p>
    <w:p w:rsidR="00804801" w:rsidRPr="0053713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37131">
        <w:rPr>
          <w:sz w:val="24"/>
          <w:szCs w:val="24"/>
        </w:rPr>
        <w:t>Частичное выполнение</w:t>
      </w:r>
      <w:r w:rsidR="002946EF" w:rsidRPr="00537131">
        <w:rPr>
          <w:sz w:val="24"/>
          <w:szCs w:val="24"/>
        </w:rPr>
        <w:t xml:space="preserve"> </w:t>
      </w:r>
      <w:r w:rsidR="004D17BD" w:rsidRPr="00537131">
        <w:rPr>
          <w:sz w:val="24"/>
          <w:szCs w:val="24"/>
        </w:rPr>
        <w:t xml:space="preserve">поставок, </w:t>
      </w:r>
      <w:r w:rsidR="00AD3EBC" w:rsidRPr="00537131">
        <w:rPr>
          <w:sz w:val="24"/>
          <w:szCs w:val="24"/>
        </w:rPr>
        <w:t>работ (услуг)</w:t>
      </w:r>
      <w:r w:rsidRPr="00537131">
        <w:rPr>
          <w:sz w:val="24"/>
          <w:szCs w:val="24"/>
        </w:rPr>
        <w:t xml:space="preserve"> не допускается.</w:t>
      </w:r>
    </w:p>
    <w:p w:rsidR="00717F60" w:rsidRPr="0053713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537131">
        <w:rPr>
          <w:sz w:val="24"/>
          <w:szCs w:val="24"/>
        </w:rPr>
        <w:t>Сроки</w:t>
      </w:r>
      <w:r w:rsidR="00717F60" w:rsidRPr="00537131">
        <w:rPr>
          <w:sz w:val="24"/>
          <w:szCs w:val="24"/>
        </w:rPr>
        <w:t xml:space="preserve"> </w:t>
      </w:r>
      <w:r w:rsidR="002946EF" w:rsidRPr="00537131">
        <w:rPr>
          <w:sz w:val="24"/>
          <w:szCs w:val="24"/>
        </w:rPr>
        <w:t xml:space="preserve">выполнения </w:t>
      </w:r>
      <w:r w:rsidR="00702B2C" w:rsidRPr="00537131">
        <w:rPr>
          <w:sz w:val="24"/>
          <w:szCs w:val="24"/>
        </w:rPr>
        <w:t>поставок</w:t>
      </w:r>
      <w:r w:rsidR="00717F60" w:rsidRPr="00537131">
        <w:rPr>
          <w:sz w:val="24"/>
          <w:szCs w:val="24"/>
        </w:rPr>
        <w:t xml:space="preserve">: </w:t>
      </w:r>
      <w:bookmarkEnd w:id="20"/>
      <w:r w:rsidR="00537131" w:rsidRPr="00537131">
        <w:rPr>
          <w:sz w:val="24"/>
          <w:szCs w:val="24"/>
        </w:rPr>
        <w:t>В течение 30 календарных дней с момента заключения договора.</w:t>
      </w:r>
    </w:p>
    <w:p w:rsidR="008D2928" w:rsidRPr="005371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537131">
        <w:rPr>
          <w:sz w:val="24"/>
          <w:szCs w:val="24"/>
        </w:rPr>
        <w:t xml:space="preserve">Отгрузочные реквизиты/базис поставки: </w:t>
      </w:r>
      <w:r w:rsidR="008D2928" w:rsidRPr="00537131">
        <w:rPr>
          <w:sz w:val="24"/>
          <w:szCs w:val="24"/>
        </w:rPr>
        <w:t xml:space="preserve">на условиях DDP (Согласно ИНКОТЕРМС </w:t>
      </w:r>
      <w:r w:rsidR="00DA1402" w:rsidRPr="00537131">
        <w:rPr>
          <w:sz w:val="24"/>
          <w:szCs w:val="24"/>
        </w:rPr>
        <w:t>2010</w:t>
      </w:r>
      <w:r w:rsidR="008D2928" w:rsidRPr="00537131">
        <w:rPr>
          <w:sz w:val="24"/>
          <w:szCs w:val="24"/>
        </w:rPr>
        <w:t>) по адресам филиалов ПАО «МРСК Центра»:</w:t>
      </w:r>
      <w:bookmarkEnd w:id="21"/>
      <w:r w:rsidR="002556E6" w:rsidRPr="00537131">
        <w:rPr>
          <w:sz w:val="24"/>
          <w:szCs w:val="24"/>
        </w:rPr>
        <w:t xml:space="preserve"> </w:t>
      </w:r>
    </w:p>
    <w:p w:rsidR="002A47D1" w:rsidRPr="00537131" w:rsidRDefault="00537131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37131">
        <w:rPr>
          <w:rFonts w:ascii="Times New Roman" w:hAnsi="Times New Roman"/>
          <w:sz w:val="24"/>
          <w:szCs w:val="24"/>
        </w:rPr>
        <w:t xml:space="preserve"> </w:t>
      </w:r>
      <w:r w:rsidR="008D2928" w:rsidRPr="00537131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537131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537131">
        <w:rPr>
          <w:rFonts w:ascii="Times New Roman" w:hAnsi="Times New Roman"/>
          <w:sz w:val="24"/>
          <w:szCs w:val="24"/>
        </w:rPr>
        <w:t>.</w:t>
      </w:r>
    </w:p>
    <w:p w:rsidR="00717F60" w:rsidRPr="00537131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537131">
        <w:rPr>
          <w:iCs/>
          <w:sz w:val="24"/>
          <w:szCs w:val="24"/>
        </w:rPr>
        <w:t>Форма и порядок оплаты</w:t>
      </w:r>
      <w:r w:rsidRPr="00382A07">
        <w:rPr>
          <w:iCs/>
          <w:sz w:val="24"/>
          <w:szCs w:val="24"/>
        </w:rPr>
        <w:t xml:space="preserve">: безналичный расчет, в течение 30 (тридцати) рабочих дней с момента  подписания </w:t>
      </w:r>
      <w:r w:rsidRPr="00537131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2"/>
      <w:r w:rsidR="0035634C" w:rsidRPr="00537131">
        <w:rPr>
          <w:iCs/>
          <w:sz w:val="24"/>
          <w:szCs w:val="24"/>
        </w:rPr>
        <w:t xml:space="preserve"> В случае</w:t>
      </w:r>
      <w:proofErr w:type="gramStart"/>
      <w:r w:rsidR="0035634C" w:rsidRPr="00537131">
        <w:rPr>
          <w:iCs/>
          <w:sz w:val="24"/>
          <w:szCs w:val="24"/>
        </w:rPr>
        <w:t>,</w:t>
      </w:r>
      <w:proofErr w:type="gramEnd"/>
      <w:r w:rsidR="0035634C" w:rsidRPr="0053713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_Ref311232052 \r \h  \* MERGEFORMAT </w:instrText>
      </w:r>
      <w:r w:rsidR="00B070F0">
        <w:fldChar w:fldCharType="separate"/>
      </w:r>
      <w:r w:rsidR="006305A1">
        <w:t>3</w:t>
      </w:r>
      <w:r w:rsidR="00B070F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070F0">
        <w:fldChar w:fldCharType="begin"/>
      </w:r>
      <w:r w:rsidR="00B070F0">
        <w:instrText xml:space="preserve"> REF _Ref440270568 \r </w:instrText>
      </w:r>
      <w:r w:rsidR="00B070F0">
        <w:instrText xml:space="preserve">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070F0">
        <w:fldChar w:fldCharType="begin"/>
      </w:r>
      <w:r w:rsidR="00B070F0">
        <w:instrText xml:space="preserve"> REF _Ref305973574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</w:instrText>
      </w:r>
      <w:r w:rsidR="00B070F0">
        <w:instrText xml:space="preserve">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070F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3.2</w:t>
      </w:r>
      <w:r w:rsidR="00B070F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070F0">
        <w:fldChar w:fldCharType="begin"/>
      </w:r>
      <w:r w:rsidR="00B070F0">
        <w:instrText xml:space="preserve"> REF _Ref191386109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3.3.2</w:t>
      </w:r>
      <w:r w:rsidR="00B070F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</w:instrText>
      </w:r>
      <w:r w:rsidR="00B070F0">
        <w:instrText xml:space="preserve">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B070F0">
        <w:fldChar w:fldCharType="begin"/>
      </w:r>
      <w:r w:rsidR="00B070F0">
        <w:instrText xml:space="preserve"> REF _Ref191386164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070F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070F0">
        <w:fldChar w:fldCharType="begin"/>
      </w:r>
      <w:r w:rsidR="00B070F0">
        <w:instrText xml:space="preserve"> REF _Ref306978606 \r \h</w:instrText>
      </w:r>
      <w:r w:rsidR="00B070F0">
        <w:instrText xml:space="preserve">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070F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_Ref306114966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</w:rPr>
        <w:t>1.1.4</w:t>
      </w:r>
      <w:r w:rsidR="00B070F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</w:t>
      </w:r>
      <w:r w:rsidR="00B070F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5.1</w:t>
      </w:r>
      <w:r w:rsidR="00B070F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_Ref440284918 \r \h  \* ME</w:instrText>
      </w:r>
      <w:r w:rsidR="00B070F0">
        <w:instrText xml:space="preserve">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5.2</w:t>
      </w:r>
      <w:r w:rsidR="00B070F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5.4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5.5</w:t>
      </w:r>
      <w:r w:rsidR="00B070F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070F0">
        <w:fldChar w:fldCharType="begin"/>
      </w:r>
      <w:r w:rsidR="00B070F0">
        <w:instrText xml:space="preserve"> REF _Ref440285128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3.3.14</w:t>
      </w:r>
      <w:r w:rsidR="00B070F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070F0">
        <w:fldChar w:fldCharType="begin"/>
      </w:r>
      <w:r w:rsidR="00B070F0">
        <w:instrText xml:space="preserve"> REF _Ref468199992 \r \h  \* MERGEFORMAT </w:instrText>
      </w:r>
      <w:r w:rsidR="00B070F0">
        <w:fldChar w:fldCharType="separate"/>
      </w:r>
      <w:r w:rsidR="006305A1" w:rsidRPr="006305A1">
        <w:rPr>
          <w:b w:val="0"/>
        </w:rPr>
        <w:t>3.6</w:t>
      </w:r>
      <w:r w:rsidR="00B070F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</w:rPr>
        <w:t>5.5</w:t>
      </w:r>
      <w:r w:rsidR="00B070F0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070F0">
        <w:fldChar w:fldCharType="begin"/>
      </w:r>
      <w:r w:rsidR="00B070F0">
        <w:instrText xml:space="preserve"> REF _Ref440270867 \r \h  \* MERGEFORMAT </w:instrText>
      </w:r>
      <w:r w:rsidR="00B070F0">
        <w:fldChar w:fldCharType="separate"/>
      </w:r>
      <w:r w:rsidR="006305A1" w:rsidRPr="006305A1">
        <w:rPr>
          <w:b w:val="0"/>
        </w:rPr>
        <w:t>2.2.3</w:t>
      </w:r>
      <w:r w:rsidR="00B070F0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070F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070F0">
        <w:fldChar w:fldCharType="begin"/>
      </w:r>
      <w:r w:rsidR="00B070F0">
        <w:instrText xml:space="preserve"> REF _Ref305973214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070F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_Ref303683883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070F0">
        <w:fldChar w:fldCharType="begin"/>
      </w:r>
      <w:r w:rsidR="00B070F0">
        <w:instrText xml:space="preserve"> REF _Ref303250967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070F0">
        <w:fldChar w:fldCharType="begin"/>
      </w:r>
      <w:r w:rsidR="00B070F0">
        <w:instrText xml:space="preserve"> REF _Ref302563524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070F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070F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_Ref440274913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_Ref440274902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070F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_Ref444164229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_Ref440372474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м)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070F0">
        <w:fldChar w:fldCharType="begin"/>
      </w:r>
      <w:r w:rsidR="00B070F0">
        <w:instrText xml:space="preserve"> REF _Ref464116309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3.3.10.7</w:t>
      </w:r>
      <w:r w:rsidR="00B070F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070F0">
        <w:fldChar w:fldCharType="begin"/>
      </w:r>
      <w:r w:rsidR="00B070F0">
        <w:instrText xml:space="preserve"> REF _Ref191386419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070F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</w:instrText>
      </w:r>
      <w:r w:rsidR="00B070F0">
        <w:instrText xml:space="preserve">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3713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37131">
        <w:rPr>
          <w:bCs w:val="0"/>
          <w:sz w:val="24"/>
          <w:szCs w:val="24"/>
        </w:rPr>
        <w:t xml:space="preserve">Цена </w:t>
      </w:r>
      <w:r w:rsidR="004B5EB3" w:rsidRPr="00537131">
        <w:rPr>
          <w:bCs w:val="0"/>
          <w:sz w:val="24"/>
          <w:szCs w:val="24"/>
        </w:rPr>
        <w:t>Заявк</w:t>
      </w:r>
      <w:r w:rsidRPr="00537131">
        <w:rPr>
          <w:bCs w:val="0"/>
          <w:sz w:val="24"/>
          <w:szCs w:val="24"/>
        </w:rPr>
        <w:t xml:space="preserve">и фиксируется в </w:t>
      </w:r>
      <w:r w:rsidR="002B5717" w:rsidRPr="00537131">
        <w:rPr>
          <w:bCs w:val="0"/>
          <w:sz w:val="24"/>
          <w:szCs w:val="24"/>
        </w:rPr>
        <w:t xml:space="preserve">рублях РФ </w:t>
      </w:r>
      <w:r w:rsidRPr="0053713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3713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37131">
        <w:rPr>
          <w:szCs w:val="24"/>
        </w:rPr>
        <w:t xml:space="preserve">Начальная (максимальная) цена </w:t>
      </w:r>
      <w:r w:rsidR="00123C70" w:rsidRPr="00537131">
        <w:rPr>
          <w:szCs w:val="24"/>
        </w:rPr>
        <w:t>Договор</w:t>
      </w:r>
      <w:r w:rsidRPr="0053713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53713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537131">
        <w:rPr>
          <w:bCs w:val="0"/>
          <w:sz w:val="24"/>
          <w:szCs w:val="24"/>
        </w:rPr>
        <w:t xml:space="preserve">Начальная (максимальная) цена </w:t>
      </w:r>
      <w:r w:rsidR="00123C70" w:rsidRPr="00537131">
        <w:rPr>
          <w:bCs w:val="0"/>
          <w:sz w:val="24"/>
          <w:szCs w:val="24"/>
        </w:rPr>
        <w:t>Договор</w:t>
      </w:r>
      <w:r w:rsidRPr="00537131">
        <w:rPr>
          <w:bCs w:val="0"/>
          <w:sz w:val="24"/>
          <w:szCs w:val="24"/>
        </w:rPr>
        <w:t>а</w:t>
      </w:r>
      <w:r w:rsidR="00216641" w:rsidRPr="00537131">
        <w:rPr>
          <w:bCs w:val="0"/>
          <w:sz w:val="24"/>
          <w:szCs w:val="24"/>
        </w:rPr>
        <w:t>:</w:t>
      </w:r>
      <w:bookmarkEnd w:id="411"/>
    </w:p>
    <w:p w:rsidR="00280464" w:rsidRPr="00537131" w:rsidRDefault="00537131" w:rsidP="0053713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37131">
        <w:rPr>
          <w:b/>
          <w:sz w:val="24"/>
          <w:szCs w:val="24"/>
        </w:rPr>
        <w:t>1 605 000,00</w:t>
      </w:r>
      <w:r w:rsidR="00155DAF" w:rsidRPr="00537131">
        <w:rPr>
          <w:sz w:val="24"/>
          <w:szCs w:val="24"/>
        </w:rPr>
        <w:t xml:space="preserve"> (</w:t>
      </w:r>
      <w:r w:rsidRPr="00537131">
        <w:rPr>
          <w:sz w:val="24"/>
          <w:szCs w:val="24"/>
        </w:rPr>
        <w:t>один миллион шестьсот пять тысяч</w:t>
      </w:r>
      <w:r w:rsidR="00155DAF" w:rsidRPr="00537131">
        <w:rPr>
          <w:sz w:val="24"/>
          <w:szCs w:val="24"/>
        </w:rPr>
        <w:t>) рубл</w:t>
      </w:r>
      <w:r w:rsidRPr="00537131">
        <w:rPr>
          <w:sz w:val="24"/>
          <w:szCs w:val="24"/>
        </w:rPr>
        <w:t>ей</w:t>
      </w:r>
      <w:r w:rsidR="00155DAF" w:rsidRPr="00537131">
        <w:rPr>
          <w:sz w:val="24"/>
          <w:szCs w:val="24"/>
        </w:rPr>
        <w:t xml:space="preserve"> 00 копеек РФ, без учета НДС; НДС составляет </w:t>
      </w:r>
      <w:r w:rsidRPr="00537131">
        <w:rPr>
          <w:b/>
          <w:sz w:val="24"/>
          <w:szCs w:val="24"/>
        </w:rPr>
        <w:t>288 900,00</w:t>
      </w:r>
      <w:r w:rsidR="00155DAF" w:rsidRPr="00537131">
        <w:rPr>
          <w:sz w:val="24"/>
          <w:szCs w:val="24"/>
        </w:rPr>
        <w:t xml:space="preserve"> (</w:t>
      </w:r>
      <w:r w:rsidRPr="00537131">
        <w:rPr>
          <w:sz w:val="24"/>
          <w:szCs w:val="24"/>
        </w:rPr>
        <w:t>двести восемьдесят восемь тысяч девятьсот</w:t>
      </w:r>
      <w:r w:rsidR="00155DAF" w:rsidRPr="00537131">
        <w:rPr>
          <w:sz w:val="24"/>
          <w:szCs w:val="24"/>
        </w:rPr>
        <w:t xml:space="preserve">) рублей </w:t>
      </w:r>
      <w:r w:rsidRPr="00537131">
        <w:rPr>
          <w:sz w:val="24"/>
          <w:szCs w:val="24"/>
        </w:rPr>
        <w:t>00</w:t>
      </w:r>
      <w:r w:rsidR="00155DAF" w:rsidRPr="00537131">
        <w:rPr>
          <w:sz w:val="24"/>
          <w:szCs w:val="24"/>
        </w:rPr>
        <w:t xml:space="preserve"> копеек РФ; </w:t>
      </w:r>
      <w:r w:rsidRPr="00537131">
        <w:rPr>
          <w:b/>
          <w:sz w:val="24"/>
          <w:szCs w:val="24"/>
        </w:rPr>
        <w:t>1 893 900,00</w:t>
      </w:r>
      <w:r w:rsidR="00155DAF" w:rsidRPr="00537131">
        <w:rPr>
          <w:sz w:val="24"/>
          <w:szCs w:val="24"/>
        </w:rPr>
        <w:t xml:space="preserve"> (</w:t>
      </w:r>
      <w:r w:rsidRPr="00537131">
        <w:rPr>
          <w:sz w:val="24"/>
          <w:szCs w:val="24"/>
        </w:rPr>
        <w:t>один миллион восемьсот девяносто три тысячи девятьсот</w:t>
      </w:r>
      <w:r w:rsidR="00155DAF" w:rsidRPr="00537131">
        <w:rPr>
          <w:sz w:val="24"/>
          <w:szCs w:val="24"/>
        </w:rPr>
        <w:t xml:space="preserve">) рублей </w:t>
      </w:r>
      <w:r w:rsidRPr="00537131">
        <w:rPr>
          <w:sz w:val="24"/>
          <w:szCs w:val="24"/>
        </w:rPr>
        <w:t>00</w:t>
      </w:r>
      <w:r w:rsidR="00155DAF" w:rsidRPr="00537131">
        <w:rPr>
          <w:sz w:val="24"/>
          <w:szCs w:val="24"/>
        </w:rPr>
        <w:t xml:space="preserve"> копеек РФ, с учетом НДС</w:t>
      </w:r>
      <w:r w:rsidRPr="00537131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537131">
        <w:rPr>
          <w:sz w:val="24"/>
          <w:szCs w:val="24"/>
        </w:rPr>
        <w:t>Организатор отклонит Заявку</w:t>
      </w:r>
      <w:r w:rsidRPr="00382A07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</w:instrText>
      </w:r>
      <w:r w:rsidR="00B070F0">
        <w:instrText xml:space="preserve">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070F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B070F0">
        <w:fldChar w:fldCharType="begin"/>
      </w:r>
      <w:r w:rsidR="00B070F0">
        <w:instrText xml:space="preserve"> REF _Ref440271628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B070F0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B070F0">
        <w:fldChar w:fldCharType="begin"/>
      </w:r>
      <w:r w:rsidR="00B070F0">
        <w:instrText xml:space="preserve"> REF _Ref191386461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B070F0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3.3.8.1</w:t>
      </w:r>
      <w:r w:rsidR="00B070F0">
        <w:fldChar w:fldCharType="end"/>
      </w:r>
      <w:r w:rsidRPr="00382A07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_Ref303669127 \r \h </w:instrText>
      </w:r>
      <w:r w:rsidR="00B070F0">
        <w:instrText xml:space="preserve">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_Ref440271993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5.9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_Ref440272035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5.11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_Ref440272119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5.6.1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_Ref449017073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5.7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_Ref55336398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5.8</w:t>
      </w:r>
      <w:r w:rsidR="00B070F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5.14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_Ref191386482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070F0">
        <w:fldChar w:fldCharType="begin"/>
      </w:r>
      <w:r w:rsidR="00B070F0">
        <w:instrText xml:space="preserve"> REF _Ref307563248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070F0">
        <w:fldChar w:fldCharType="begin"/>
      </w:r>
      <w:r w:rsidR="00B070F0">
        <w:instrText xml:space="preserve"> REF _Ref307563262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070F0">
        <w:fldChar w:fldCharType="begin"/>
      </w:r>
      <w:r w:rsidR="00B070F0">
        <w:instrText xml:space="preserve"> REF _Ref306032591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070F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_Ref303669127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_Ref440272510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_Ref440969765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070F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070F0">
        <w:fldChar w:fldCharType="begin"/>
      </w:r>
      <w:r w:rsidR="00B070F0">
        <w:instrText xml:space="preserve"> REF _Ref440289401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070F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070F0">
        <w:fldChar w:fldCharType="begin"/>
      </w:r>
      <w:r w:rsidR="00B070F0">
        <w:instrText xml:space="preserve"> REF _Ref467168844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</w:t>
      </w:r>
      <w:r w:rsidR="00B070F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_Ref440272678 \r \h  </w:instrText>
      </w:r>
      <w:r w:rsidR="00B070F0">
        <w:instrText xml:space="preserve">\* MERGEFORMAT </w:instrText>
      </w:r>
      <w:r w:rsidR="00B070F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070F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070F0">
        <w:fldChar w:fldCharType="begin"/>
      </w:r>
      <w:r w:rsidR="00B070F0">
        <w:instrText xml:space="preserve"> REF _Ref305753174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3.3.14.3.2</w:t>
      </w:r>
      <w:r w:rsidR="00B070F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5371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537131">
        <w:rPr>
          <w:sz w:val="24"/>
          <w:szCs w:val="24"/>
        </w:rPr>
        <w:t>Участник должен предоставить оригинал соглашения о неустойке 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_Ref440272256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5.12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3713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37131">
        <w:rPr>
          <w:sz w:val="24"/>
          <w:szCs w:val="24"/>
        </w:rPr>
        <w:t>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_Ref441574460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3.4.1.3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 настоящей Документации, по адресу: </w:t>
      </w:r>
      <w:r w:rsidR="00DC32FC" w:rsidRPr="00537131">
        <w:rPr>
          <w:sz w:val="24"/>
          <w:szCs w:val="24"/>
        </w:rPr>
        <w:t xml:space="preserve">РФ, </w:t>
      </w:r>
      <w:r w:rsidR="00537131" w:rsidRPr="00537131">
        <w:rPr>
          <w:bCs/>
          <w:sz w:val="24"/>
          <w:szCs w:val="24"/>
        </w:rPr>
        <w:t>150003, г. Ярославль, ул. Северная подстанция, д.9</w:t>
      </w:r>
      <w:r w:rsidR="00DC32FC" w:rsidRPr="00537131">
        <w:rPr>
          <w:sz w:val="24"/>
          <w:szCs w:val="24"/>
        </w:rPr>
        <w:t xml:space="preserve">, исполнительный сотрудник </w:t>
      </w:r>
      <w:r w:rsidR="00537131" w:rsidRPr="00537131">
        <w:rPr>
          <w:sz w:val="24"/>
          <w:szCs w:val="24"/>
        </w:rPr>
        <w:t>–</w:t>
      </w:r>
      <w:r w:rsidR="00DC32F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DC32FC" w:rsidRPr="00537131">
        <w:rPr>
          <w:sz w:val="24"/>
          <w:szCs w:val="24"/>
        </w:rPr>
        <w:t>, контактный телефон (4</w:t>
      </w:r>
      <w:r w:rsidR="00537131" w:rsidRPr="00537131">
        <w:rPr>
          <w:sz w:val="24"/>
          <w:szCs w:val="24"/>
        </w:rPr>
        <w:t>852</w:t>
      </w:r>
      <w:r w:rsidR="00DC32FC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Pr="0053713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5371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Пометка «</w:t>
      </w:r>
      <w:r w:rsidRPr="00537131">
        <w:rPr>
          <w:bCs w:val="0"/>
          <w:sz w:val="24"/>
          <w:szCs w:val="24"/>
        </w:rPr>
        <w:t xml:space="preserve"> Соглашение о неустойке</w:t>
      </w:r>
      <w:r w:rsidRPr="00537131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наименование и адрес Организатора</w:t>
      </w:r>
      <w:r w:rsidRPr="00382A07">
        <w:rPr>
          <w:sz w:val="24"/>
          <w:szCs w:val="24"/>
        </w:rPr>
        <w:t xml:space="preserve"> в соответствии с пунктом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070F0">
        <w:fldChar w:fldCharType="begin"/>
      </w:r>
      <w:r w:rsidR="00B070F0">
        <w:instrText xml:space="preserve"> REF _Ref303323780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070F0">
        <w:fldChar w:fldCharType="begin"/>
      </w:r>
      <w:r w:rsidR="00B070F0">
        <w:instrText xml:space="preserve"> R</w:instrText>
      </w:r>
      <w:r w:rsidR="00B070F0">
        <w:instrText xml:space="preserve">EF _Ref467569911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3.3.14.5</w:t>
      </w:r>
      <w:r w:rsidR="00B070F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5371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53713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3713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537131">
        <w:rPr>
          <w:rFonts w:eastAsia="Calibri"/>
          <w:szCs w:val="24"/>
          <w:lang w:eastAsia="en-US"/>
        </w:rPr>
        <w:t xml:space="preserve"> копию </w:t>
      </w:r>
      <w:r w:rsidRPr="00537131">
        <w:rPr>
          <w:szCs w:val="24"/>
        </w:rPr>
        <w:t>платежного</w:t>
      </w:r>
      <w:r w:rsidRPr="0053713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070F0" w:rsidRPr="00537131">
        <w:fldChar w:fldCharType="begin"/>
      </w:r>
      <w:r w:rsidR="00B070F0" w:rsidRPr="00537131">
        <w:instrText xml:space="preserve"> REF _Ref55335823 \r \h  \* MERGEFORMAT </w:instrText>
      </w:r>
      <w:r w:rsidR="00B070F0" w:rsidRPr="00537131">
        <w:fldChar w:fldCharType="separate"/>
      </w:r>
      <w:r w:rsidR="006305A1" w:rsidRPr="00537131">
        <w:rPr>
          <w:rFonts w:eastAsia="Calibri"/>
          <w:szCs w:val="24"/>
          <w:lang w:eastAsia="en-US"/>
        </w:rPr>
        <w:t>5.6</w:t>
      </w:r>
      <w:r w:rsidR="00B070F0" w:rsidRPr="00537131">
        <w:fldChar w:fldCharType="end"/>
      </w:r>
      <w:r w:rsidRPr="0053713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37131" w:rsidRPr="0053713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537131">
        <w:rPr>
          <w:rFonts w:eastAsia="Calibri"/>
          <w:szCs w:val="24"/>
          <w:lang w:eastAsia="en-US"/>
        </w:rPr>
        <w:t xml:space="preserve"> ПАО «МРСК Центра»</w:t>
      </w:r>
      <w:r w:rsidR="00537131" w:rsidRPr="00537131">
        <w:rPr>
          <w:rFonts w:eastAsia="Calibri"/>
          <w:szCs w:val="24"/>
          <w:lang w:eastAsia="en-US"/>
        </w:rPr>
        <w:t xml:space="preserve"> - «Ярэнерго»</w:t>
      </w:r>
      <w:r w:rsidRPr="00537131">
        <w:rPr>
          <w:rFonts w:eastAsia="Calibri"/>
          <w:szCs w:val="24"/>
          <w:lang w:eastAsia="en-US"/>
        </w:rPr>
        <w:t xml:space="preserve"> </w:t>
      </w:r>
      <w:r w:rsidR="00537131" w:rsidRPr="0053713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537131">
        <w:rPr>
          <w:rFonts w:eastAsia="Calibri"/>
          <w:szCs w:val="24"/>
          <w:lang w:eastAsia="en-US"/>
        </w:rPr>
        <w:t xml:space="preserve"> - контактный телефон (4</w:t>
      </w:r>
      <w:r w:rsidR="00537131" w:rsidRPr="00537131">
        <w:rPr>
          <w:rFonts w:eastAsia="Calibri"/>
          <w:szCs w:val="24"/>
          <w:lang w:eastAsia="en-US"/>
        </w:rPr>
        <w:t>852</w:t>
      </w:r>
      <w:r w:rsidRPr="00537131">
        <w:rPr>
          <w:rFonts w:eastAsia="Calibri"/>
          <w:szCs w:val="24"/>
          <w:lang w:eastAsia="en-US"/>
        </w:rPr>
        <w:t>) 7</w:t>
      </w:r>
      <w:r w:rsidR="00537131" w:rsidRPr="00537131">
        <w:rPr>
          <w:rFonts w:eastAsia="Calibri"/>
          <w:szCs w:val="24"/>
          <w:lang w:eastAsia="en-US"/>
        </w:rPr>
        <w:t>8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14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78</w:t>
      </w:r>
      <w:r w:rsidRPr="0053713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37131" w:rsidRPr="00537131">
          <w:rPr>
            <w:rStyle w:val="a7"/>
            <w:rFonts w:eastAsia="Calibri"/>
            <w:lang w:val="en-US" w:eastAsia="en-US"/>
          </w:rPr>
          <w:t>Donskov</w:t>
        </w:r>
        <w:r w:rsidR="00537131" w:rsidRPr="00537131">
          <w:rPr>
            <w:rStyle w:val="a7"/>
            <w:rFonts w:eastAsia="Calibri"/>
            <w:lang w:eastAsia="en-US"/>
          </w:rPr>
          <w:t>.</w:t>
        </w:r>
        <w:r w:rsidR="00537131" w:rsidRPr="00537131">
          <w:rPr>
            <w:rStyle w:val="a7"/>
            <w:rFonts w:eastAsia="Calibri"/>
            <w:lang w:val="en-US" w:eastAsia="en-US"/>
          </w:rPr>
          <w:t>AY</w:t>
        </w:r>
        <w:r w:rsidR="00537131" w:rsidRPr="00537131">
          <w:rPr>
            <w:rStyle w:val="a7"/>
            <w:rFonts w:eastAsia="Calibri"/>
            <w:lang w:eastAsia="en-US"/>
          </w:rPr>
          <w:t>@mrsk-1.ru</w:t>
        </w:r>
      </w:hyperlink>
      <w:r w:rsidRPr="0053713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37131">
        <w:rPr>
          <w:szCs w:val="24"/>
        </w:rPr>
        <w:t xml:space="preserve">до момента истечения срока окончания приема заявок (п.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Cs w:val="24"/>
        </w:rPr>
        <w:t>3.4.1.3</w:t>
      </w:r>
      <w:r w:rsidR="00B070F0" w:rsidRPr="00537131">
        <w:fldChar w:fldCharType="end"/>
      </w:r>
      <w:r w:rsidRPr="00537131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537131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537131" w:rsidRPr="00E4300E" w:rsidRDefault="00537131" w:rsidP="005371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37131" w:rsidRPr="00E4300E" w:rsidRDefault="00537131" w:rsidP="0053713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lastRenderedPageBreak/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3.14</w:t>
      </w:r>
      <w:r w:rsidR="00B070F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371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537131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537131">
        <w:rPr>
          <w:bCs w:val="0"/>
          <w:sz w:val="24"/>
          <w:szCs w:val="24"/>
        </w:rPr>
        <w:t xml:space="preserve">электронных </w:t>
      </w:r>
      <w:r w:rsidRPr="005371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3713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537131">
        <w:rPr>
          <w:bCs w:val="0"/>
          <w:sz w:val="24"/>
          <w:szCs w:val="24"/>
        </w:rPr>
        <w:t>Заявк</w:t>
      </w:r>
      <w:r w:rsidR="00717F60" w:rsidRPr="00537131">
        <w:rPr>
          <w:bCs w:val="0"/>
          <w:sz w:val="24"/>
          <w:szCs w:val="24"/>
        </w:rPr>
        <w:t xml:space="preserve">и на ЭТП могут быть поданы до </w:t>
      </w:r>
      <w:r w:rsidR="002B5044" w:rsidRPr="00537131">
        <w:rPr>
          <w:b/>
          <w:bCs w:val="0"/>
          <w:sz w:val="24"/>
          <w:szCs w:val="24"/>
        </w:rPr>
        <w:t xml:space="preserve">12 часов 00 минут </w:t>
      </w:r>
      <w:r w:rsidR="00537131" w:rsidRPr="00537131">
        <w:rPr>
          <w:b/>
          <w:bCs w:val="0"/>
          <w:sz w:val="24"/>
          <w:szCs w:val="24"/>
        </w:rPr>
        <w:t>04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537131" w:rsidRPr="00537131">
        <w:rPr>
          <w:b/>
          <w:bCs w:val="0"/>
          <w:sz w:val="24"/>
          <w:szCs w:val="24"/>
        </w:rPr>
        <w:t>января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4E638A" w:rsidRPr="00537131">
        <w:rPr>
          <w:b/>
          <w:bCs w:val="0"/>
          <w:sz w:val="24"/>
          <w:szCs w:val="24"/>
        </w:rPr>
        <w:t>2017</w:t>
      </w:r>
      <w:r w:rsidR="002B5044" w:rsidRPr="00537131">
        <w:rPr>
          <w:b/>
          <w:bCs w:val="0"/>
          <w:sz w:val="24"/>
          <w:szCs w:val="24"/>
        </w:rPr>
        <w:t xml:space="preserve"> года</w:t>
      </w:r>
      <w:r w:rsidR="00BC2634" w:rsidRPr="00537131">
        <w:rPr>
          <w:b/>
          <w:bCs w:val="0"/>
          <w:sz w:val="24"/>
          <w:szCs w:val="24"/>
        </w:rPr>
        <w:t xml:space="preserve">, </w:t>
      </w:r>
      <w:r w:rsidR="00BC2634" w:rsidRPr="005371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37131">
        <w:rPr>
          <w:bCs w:val="0"/>
          <w:spacing w:val="-2"/>
          <w:sz w:val="24"/>
          <w:szCs w:val="24"/>
        </w:rPr>
        <w:t>(под</w:t>
      </w:r>
      <w:r w:rsidR="00BC2634" w:rsidRPr="00537131">
        <w:rPr>
          <w:bCs w:val="0"/>
          <w:sz w:val="24"/>
          <w:szCs w:val="24"/>
        </w:rPr>
        <w:t xml:space="preserve">раздел </w:t>
      </w:r>
      <w:r w:rsidR="00B070F0" w:rsidRPr="00537131">
        <w:fldChar w:fldCharType="begin"/>
      </w:r>
      <w:r w:rsidR="00B070F0" w:rsidRPr="00537131">
        <w:instrText xml:space="preserve"> REF _Ref55336310 \r \h  \* MERGEFORMAT </w:instrText>
      </w:r>
      <w:r w:rsidR="00B070F0" w:rsidRPr="00537131">
        <w:fldChar w:fldCharType="separate"/>
      </w:r>
      <w:r w:rsidR="006305A1" w:rsidRPr="00537131">
        <w:rPr>
          <w:bCs w:val="0"/>
          <w:sz w:val="24"/>
          <w:szCs w:val="24"/>
        </w:rPr>
        <w:t>5.1</w:t>
      </w:r>
      <w:r w:rsidR="00B070F0" w:rsidRPr="00537131">
        <w:fldChar w:fldCharType="end"/>
      </w:r>
      <w:r w:rsidR="00BC2634" w:rsidRPr="00537131">
        <w:rPr>
          <w:bCs w:val="0"/>
          <w:sz w:val="24"/>
          <w:szCs w:val="24"/>
          <w:lang w:eastAsia="ru-RU"/>
        </w:rPr>
        <w:t>)</w:t>
      </w:r>
      <w:r w:rsidR="00BC2634" w:rsidRPr="005371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37131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lastRenderedPageBreak/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070F0">
        <w:fldChar w:fldCharType="begin"/>
      </w:r>
      <w:r w:rsidR="00B070F0">
        <w:instrText xml:space="preserve"> REF _Ref55279015 \r \h  \* MERGEF</w:instrText>
      </w:r>
      <w:r w:rsidR="00B070F0">
        <w:instrText xml:space="preserve">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070F0">
        <w:fldChar w:fldCharType="begin"/>
      </w:r>
      <w:r w:rsidR="00B070F0">
        <w:instrText xml:space="preserve"> REF _Ref93089454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070F0">
        <w:fldChar w:fldCharType="begin"/>
      </w:r>
      <w:r w:rsidR="00B070F0">
        <w:instrText xml:space="preserve"> REF _Ref303670674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070F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_Ref444179578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382A07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</w:t>
      </w:r>
      <w:r w:rsidRPr="00382A07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070F0">
        <w:fldChar w:fldCharType="begin"/>
      </w:r>
      <w:r w:rsidR="00B070F0">
        <w:instrText xml:space="preserve"> REF _Ref465850064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070F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070F0">
        <w:fldChar w:fldCharType="begin"/>
      </w:r>
      <w:r w:rsidR="00B070F0">
        <w:instrText xml:space="preserve"> REF _Ref306352987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070F0">
        <w:fldChar w:fldCharType="begin"/>
      </w:r>
      <w:r w:rsidR="00B070F0">
        <w:instrText xml:space="preserve"> REF _Ref306353005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070F0">
        <w:fldChar w:fldCharType="begin"/>
      </w:r>
      <w:r w:rsidR="00B070F0">
        <w:instrText xml:space="preserve"> REF _Ref468453355 \r \h  \</w:instrText>
      </w:r>
      <w:r w:rsidR="00B070F0">
        <w:instrText xml:space="preserve">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3.7.8</w:t>
      </w:r>
      <w:r w:rsidR="00B070F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</w:t>
      </w:r>
      <w:r w:rsidRPr="001018D6">
        <w:rPr>
          <w:sz w:val="24"/>
          <w:szCs w:val="24"/>
        </w:rPr>
        <w:lastRenderedPageBreak/>
        <w:t>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537131">
        <w:rPr>
          <w:sz w:val="24"/>
          <w:szCs w:val="24"/>
        </w:rPr>
        <w:t xml:space="preserve">происхождения принимается </w:t>
      </w:r>
      <w:proofErr w:type="gramStart"/>
      <w:r w:rsidRPr="00537131">
        <w:rPr>
          <w:i/>
          <w:sz w:val="24"/>
          <w:szCs w:val="24"/>
          <w:lang w:val="en-US"/>
        </w:rPr>
        <w:t>k</w:t>
      </w:r>
      <w:proofErr w:type="gramEnd"/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 xml:space="preserve">=0,85, иначе </w:t>
      </w:r>
      <w:r w:rsidRPr="00537131">
        <w:rPr>
          <w:i/>
          <w:sz w:val="24"/>
          <w:szCs w:val="24"/>
          <w:lang w:val="en-US"/>
        </w:rPr>
        <w:t>k</w:t>
      </w:r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3713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070F0">
        <w:fldChar w:fldCharType="begin"/>
      </w:r>
      <w:r w:rsidR="00B070F0">
        <w:instrText xml:space="preserve"> REF _Ref303251044 \r \h  \* MERGEFORMAT </w:instrText>
      </w:r>
      <w:r w:rsidR="00B070F0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B070F0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макс) ед.) на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070F0">
        <w:fldChar w:fldCharType="begin"/>
      </w:r>
      <w:r w:rsidR="00B070F0">
        <w:instrText xml:space="preserve"> REF _Ref472411304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3.3.7.1</w:t>
      </w:r>
      <w:r w:rsidR="00B070F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</w:t>
      </w:r>
      <w:r w:rsidRPr="00382A07">
        <w:rPr>
          <w:sz w:val="24"/>
          <w:szCs w:val="24"/>
        </w:rPr>
        <w:lastRenderedPageBreak/>
        <w:t xml:space="preserve">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070F0">
        <w:fldChar w:fldCharType="begin"/>
      </w:r>
      <w:r w:rsidR="00B070F0">
        <w:instrText xml:space="preserve"> REF _Ref468456963 \r \h  \* MERGEFORMAT </w:instrText>
      </w:r>
      <w:r w:rsidR="00B070F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070F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 xml:space="preserve">к Участнику будут применены </w:t>
      </w:r>
      <w:r w:rsidRPr="00991C07">
        <w:rPr>
          <w:rFonts w:eastAsia="Times New Roman,Italic"/>
          <w:iCs/>
          <w:sz w:val="24"/>
          <w:szCs w:val="24"/>
        </w:rPr>
        <w:lastRenderedPageBreak/>
        <w:t>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070F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070F0">
        <w:fldChar w:fldCharType="begin"/>
      </w:r>
      <w:r w:rsidR="00B070F0">
        <w:instrText xml:space="preserve"> REF _Ref468457053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3.6.2.5</w:t>
      </w:r>
      <w:r w:rsidR="00B070F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="007929A7"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</w:instrText>
      </w:r>
      <w:r w:rsidR="00B070F0">
        <w:instrText xml:space="preserve">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</w:t>
      </w:r>
      <w:r w:rsidRPr="004A1A68">
        <w:rPr>
          <w:i/>
          <w:sz w:val="24"/>
          <w:szCs w:val="24"/>
        </w:rPr>
        <w:lastRenderedPageBreak/>
        <w:t xml:space="preserve">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070F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_Ref294695403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070F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070F0">
        <w:fldChar w:fldCharType="begin"/>
      </w:r>
      <w:r w:rsidR="00B070F0">
        <w:instrText xml:space="preserve"> REF _Ref466909528 \r \h  \* MERGEFORMAT </w:instrText>
      </w:r>
      <w:r w:rsidR="00B070F0">
        <w:fldChar w:fldCharType="separate"/>
      </w:r>
      <w:r w:rsidR="006305A1" w:rsidRPr="000D2D6A">
        <w:rPr>
          <w:sz w:val="24"/>
          <w:szCs w:val="24"/>
        </w:rPr>
        <w:t>3.3.8.9</w:t>
      </w:r>
      <w:r w:rsidR="00B070F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_Ref305979053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3.12.5</w:t>
      </w:r>
      <w:r w:rsidR="00B070F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</w:t>
      </w:r>
      <w:r w:rsidRPr="001018D6">
        <w:rPr>
          <w:sz w:val="24"/>
          <w:szCs w:val="24"/>
        </w:rPr>
        <w:lastRenderedPageBreak/>
        <w:t xml:space="preserve">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070F0">
        <w:fldChar w:fldCharType="begin"/>
      </w:r>
      <w:r w:rsidR="00B070F0">
        <w:instrText xml:space="preserve"> REF _Ref465437572 \r </w:instrText>
      </w:r>
      <w:r w:rsidR="00B070F0">
        <w:instrText xml:space="preserve">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_Ref468973820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3.3.14.4.4</w:t>
      </w:r>
      <w:r w:rsidR="00B070F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_Ref468462141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</w:t>
      </w:r>
      <w:r w:rsidR="00B070F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_Ref468462243 \r \h  \* MERGEFORMAT</w:instrText>
      </w:r>
      <w:r w:rsidR="00B070F0">
        <w:instrText xml:space="preserve">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3.12.6</w:t>
      </w:r>
      <w:r w:rsidR="00B070F0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070F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1.1.4</w:t>
      </w:r>
      <w:r w:rsidR="00B070F0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3.3.4</w:t>
      </w:r>
      <w:r w:rsidR="00B070F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070F0">
        <w:fldChar w:fldCharType="begin"/>
      </w:r>
      <w:r w:rsidR="00B070F0">
        <w:instrText xml:space="preserve"> REF </w:instrText>
      </w:r>
      <w:r w:rsidR="00B070F0">
        <w:instrText xml:space="preserve">_Ref55279015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070F0">
        <w:fldChar w:fldCharType="begin"/>
      </w:r>
      <w:r w:rsidR="00B070F0">
        <w:instrText xml:space="preserve"> REF _Ref450646963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4.2</w:t>
      </w:r>
      <w:r w:rsidR="00B070F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5.3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_Ref440292752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1018D6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_Ref440292779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070F0">
        <w:fldChar w:fldCharType="begin"/>
      </w:r>
      <w:r w:rsidR="00B070F0">
        <w:instrText xml:space="preserve"> REF _Ref440292555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070F0">
        <w:fldChar w:fldCharType="begin"/>
      </w:r>
      <w:r w:rsidR="00B070F0">
        <w:instrText xml:space="preserve"> REF _Ref440292618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4.4.1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_Ref440273986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070F0">
        <w:fldChar w:fldCharType="begin"/>
      </w:r>
      <w:r w:rsidR="00B070F0">
        <w:instrText xml:space="preserve"> REF _Ref440274025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070F0">
        <w:fldChar w:fldCharType="begin"/>
      </w:r>
      <w:r w:rsidR="00B070F0">
        <w:instrText xml:space="preserve"> REF _Ref440274159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1D6DBB">
        <w:rPr>
          <w:sz w:val="24"/>
          <w:szCs w:val="24"/>
        </w:rPr>
        <w:t>5.1</w:t>
      </w:r>
      <w:r w:rsidR="00B070F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070F0">
        <w:fldChar w:fldCharType="begin"/>
      </w:r>
      <w:r w:rsidR="00B070F0">
        <w:instrText xml:space="preserve"> REF _Ref440275279 \r \h  \</w:instrText>
      </w:r>
      <w:r w:rsidR="00B070F0">
        <w:instrText xml:space="preserve">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070F0">
        <w:fldChar w:fldCharType="begin"/>
      </w:r>
      <w:r w:rsidR="00B070F0">
        <w:instrText xml:space="preserve"> REF _Ref191386461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_Ref440274337 \r \h  \* MERGEFOR</w:instrText>
      </w:r>
      <w:r w:rsidR="00B070F0">
        <w:instrText xml:space="preserve">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_Ref440274366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5.4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F0" w:rsidRDefault="00B070F0">
      <w:pPr>
        <w:spacing w:line="240" w:lineRule="auto"/>
      </w:pPr>
      <w:r>
        <w:separator/>
      </w:r>
    </w:p>
  </w:endnote>
  <w:endnote w:type="continuationSeparator" w:id="0">
    <w:p w:rsidR="00B070F0" w:rsidRDefault="00B070F0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537131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37131">
      <w:rPr>
        <w:sz w:val="16"/>
        <w:szCs w:val="16"/>
        <w:lang w:eastAsia="ru-RU"/>
      </w:rPr>
      <w:t>Стр.</w:t>
    </w:r>
    <w:r w:rsidR="00D161E0" w:rsidRPr="00537131">
      <w:rPr>
        <w:sz w:val="16"/>
        <w:szCs w:val="16"/>
        <w:lang w:eastAsia="ru-RU"/>
      </w:rPr>
      <w:fldChar w:fldCharType="begin"/>
    </w:r>
    <w:r w:rsidRPr="00537131">
      <w:rPr>
        <w:sz w:val="16"/>
        <w:szCs w:val="16"/>
        <w:lang w:eastAsia="ru-RU"/>
      </w:rPr>
      <w:instrText xml:space="preserve"> PAGE </w:instrText>
    </w:r>
    <w:r w:rsidR="00D161E0" w:rsidRPr="00537131">
      <w:rPr>
        <w:sz w:val="16"/>
        <w:szCs w:val="16"/>
        <w:lang w:eastAsia="ru-RU"/>
      </w:rPr>
      <w:fldChar w:fldCharType="separate"/>
    </w:r>
    <w:r w:rsidR="00537131">
      <w:rPr>
        <w:noProof/>
        <w:sz w:val="16"/>
        <w:szCs w:val="16"/>
        <w:lang w:eastAsia="ru-RU"/>
      </w:rPr>
      <w:t>4</w:t>
    </w:r>
    <w:r w:rsidR="00D161E0" w:rsidRPr="00537131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537131">
      <w:rPr>
        <w:sz w:val="18"/>
        <w:szCs w:val="18"/>
      </w:rPr>
      <w:t>Открытый запрос предложений на право заключения Договор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</w:t>
    </w:r>
    <w:r w:rsidR="00537131" w:rsidRPr="00537131">
      <w:rPr>
        <w:sz w:val="18"/>
        <w:szCs w:val="18"/>
      </w:rPr>
      <w:t>на поставку серверного оборудования</w:t>
    </w:r>
    <w:r w:rsidRPr="00537131">
      <w:rPr>
        <w:sz w:val="18"/>
        <w:szCs w:val="18"/>
      </w:rPr>
      <w:t xml:space="preserve"> для нужд ПАО «МРСК Центра» (филиал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F0" w:rsidRDefault="00B070F0">
      <w:pPr>
        <w:spacing w:line="240" w:lineRule="auto"/>
      </w:pPr>
      <w:r>
        <w:separator/>
      </w:r>
    </w:p>
  </w:footnote>
  <w:footnote w:type="continuationSeparator" w:id="0">
    <w:p w:rsidR="00B070F0" w:rsidRDefault="00B070F0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37131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0F0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0874-BBAC-40B6-A763-89CED2FD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89</Pages>
  <Words>29870</Words>
  <Characters>170259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49</cp:revision>
  <cp:lastPrinted>2015-12-29T14:27:00Z</cp:lastPrinted>
  <dcterms:created xsi:type="dcterms:W3CDTF">2016-12-02T12:44:00Z</dcterms:created>
  <dcterms:modified xsi:type="dcterms:W3CDTF">2017-11-17T07:18:00Z</dcterms:modified>
</cp:coreProperties>
</file>