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E4EA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515E2" w:rsidRPr="002515E2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BA6D3F" w:rsidRDefault="00BA6D3F" w:rsidP="00BA6D3F">
      <w:pPr>
        <w:spacing w:line="240" w:lineRule="auto"/>
        <w:jc w:val="right"/>
      </w:pP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«13» марта 2017 г.</w:t>
      </w:r>
    </w:p>
    <w:p w:rsidR="00BA6D3F" w:rsidRDefault="00BA6D3F" w:rsidP="00BA6D3F">
      <w:pPr>
        <w:ind w:left="5670" w:firstLine="0"/>
        <w:rPr>
          <w:sz w:val="24"/>
          <w:szCs w:val="24"/>
        </w:rPr>
      </w:pP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№011</w:t>
      </w:r>
      <w:r w:rsidR="003E637E">
        <w:rPr>
          <w:b/>
          <w:kern w:val="36"/>
          <w:sz w:val="24"/>
          <w:szCs w:val="24"/>
        </w:rPr>
        <w:t>5</w:t>
      </w:r>
      <w:r>
        <w:rPr>
          <w:b/>
          <w:kern w:val="36"/>
          <w:sz w:val="24"/>
          <w:szCs w:val="24"/>
        </w:rPr>
        <w:t>-ВР-17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«13» марта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E637E" w:rsidRPr="003E637E" w:rsidRDefault="00717F60" w:rsidP="003E637E">
      <w:pPr>
        <w:pStyle w:val="afd"/>
        <w:tabs>
          <w:tab w:val="clear" w:pos="9360"/>
        </w:tabs>
        <w:suppressAutoHyphens w:val="0"/>
        <w:ind w:left="720" w:right="-6"/>
        <w:jc w:val="both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A6D3F">
        <w:rPr>
          <w:b/>
          <w:sz w:val="24"/>
          <w:szCs w:val="24"/>
        </w:rPr>
        <w:t>Договор</w:t>
      </w:r>
      <w:r w:rsidR="00BA6D3F" w:rsidRPr="00BA6D3F">
        <w:rPr>
          <w:b/>
          <w:sz w:val="24"/>
          <w:szCs w:val="24"/>
        </w:rPr>
        <w:t>а</w:t>
      </w:r>
      <w:proofErr w:type="gramEnd"/>
      <w:r w:rsidR="00366652" w:rsidRPr="00BA6D3F">
        <w:rPr>
          <w:b/>
          <w:sz w:val="24"/>
          <w:szCs w:val="24"/>
        </w:rPr>
        <w:t xml:space="preserve"> </w:t>
      </w:r>
      <w:r w:rsidR="003E637E" w:rsidRPr="003E637E">
        <w:rPr>
          <w:b/>
          <w:sz w:val="24"/>
          <w:szCs w:val="24"/>
        </w:rPr>
        <w:t>на оказание услуг по разработке и согласованию проекта нормативов предельно-допустимых выбросов (ПДВ) для нужд ПАО «МРСК Центра» (филиала «Воронежэнерго»)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A6D3F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324806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</w:t>
      </w:r>
      <w:r w:rsidRPr="002515E2">
        <w:rPr>
          <w:iCs/>
          <w:sz w:val="24"/>
          <w:szCs w:val="24"/>
        </w:rPr>
        <w:t>:</w:t>
      </w:r>
      <w:proofErr w:type="gramEnd"/>
      <w:r w:rsidR="007556FF" w:rsidRPr="002515E2">
        <w:rPr>
          <w:iCs/>
          <w:sz w:val="24"/>
          <w:szCs w:val="24"/>
        </w:rPr>
        <w:t xml:space="preserve"> РФ, 127018, г. Москва, ул. 2-я Ямская, 4</w:t>
      </w:r>
      <w:r w:rsidR="00EC1043" w:rsidRPr="002515E2">
        <w:rPr>
          <w:iCs/>
          <w:sz w:val="24"/>
          <w:szCs w:val="24"/>
        </w:rPr>
        <w:t>, с</w:t>
      </w:r>
      <w:r w:rsidRPr="002515E2">
        <w:rPr>
          <w:iCs/>
          <w:sz w:val="24"/>
          <w:szCs w:val="24"/>
        </w:rPr>
        <w:t xml:space="preserve">екретарь Закупочной комиссии – </w:t>
      </w:r>
      <w:r w:rsidR="007A400B" w:rsidRPr="002515E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7A400B" w:rsidRPr="002515E2">
        <w:rPr>
          <w:sz w:val="24"/>
          <w:szCs w:val="24"/>
        </w:rPr>
        <w:t xml:space="preserve">адрес электронной почты: </w:t>
      </w:r>
      <w:r w:rsidR="007A400B" w:rsidRPr="002515E2">
        <w:rPr>
          <w:iCs/>
          <w:sz w:val="24"/>
          <w:szCs w:val="24"/>
        </w:rPr>
        <w:t xml:space="preserve"> </w:t>
      </w:r>
      <w:hyperlink r:id="rId18" w:history="1">
        <w:r w:rsidR="007A400B" w:rsidRPr="002515E2">
          <w:rPr>
            <w:rStyle w:val="a7"/>
            <w:sz w:val="24"/>
            <w:szCs w:val="24"/>
            <w:lang w:val="en-US"/>
          </w:rPr>
          <w:t>Zaitseva</w:t>
        </w:r>
        <w:r w:rsidR="007A400B" w:rsidRPr="002515E2">
          <w:rPr>
            <w:rStyle w:val="a7"/>
            <w:sz w:val="24"/>
            <w:szCs w:val="24"/>
          </w:rPr>
          <w:t>.</w:t>
        </w:r>
        <w:r w:rsidR="007A400B" w:rsidRPr="002515E2">
          <w:rPr>
            <w:rStyle w:val="a7"/>
            <w:sz w:val="24"/>
            <w:szCs w:val="24"/>
            <w:lang w:val="en-US"/>
          </w:rPr>
          <w:t>AA</w:t>
        </w:r>
        <w:r w:rsidR="007A400B" w:rsidRPr="002515E2">
          <w:rPr>
            <w:rStyle w:val="a7"/>
            <w:sz w:val="24"/>
            <w:szCs w:val="24"/>
          </w:rPr>
          <w:t>@mrsk-1.ru</w:t>
        </w:r>
      </w:hyperlink>
      <w:r w:rsidR="007A400B" w:rsidRPr="002515E2">
        <w:rPr>
          <w:iCs/>
          <w:sz w:val="24"/>
          <w:szCs w:val="24"/>
        </w:rPr>
        <w:t>, ответственное лицо –</w:t>
      </w:r>
      <w:r w:rsidR="007A400B" w:rsidRPr="002515E2">
        <w:rPr>
          <w:sz w:val="24"/>
          <w:szCs w:val="24"/>
        </w:rPr>
        <w:t xml:space="preserve"> Лещева Екатерина Николаевна, контактный телефон </w:t>
      </w:r>
      <w:r w:rsidR="007A400B" w:rsidRPr="002515E2">
        <w:rPr>
          <w:iCs/>
          <w:sz w:val="24"/>
          <w:szCs w:val="24"/>
        </w:rPr>
        <w:t>(473) 249-57-66</w:t>
      </w:r>
      <w:r w:rsidR="007A400B" w:rsidRPr="002515E2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7A400B" w:rsidRPr="002515E2">
          <w:rPr>
            <w:rStyle w:val="a7"/>
            <w:sz w:val="24"/>
            <w:szCs w:val="24"/>
          </w:rPr>
          <w:t>Lescheva.EN@</w:t>
        </w:r>
        <w:r w:rsidR="007A400B" w:rsidRPr="002515E2">
          <w:rPr>
            <w:rStyle w:val="a7"/>
            <w:sz w:val="24"/>
            <w:szCs w:val="24"/>
            <w:lang w:val="en-US"/>
          </w:rPr>
          <w:t>mrsk</w:t>
        </w:r>
        <w:r w:rsidR="007A400B" w:rsidRPr="002515E2">
          <w:rPr>
            <w:rStyle w:val="a7"/>
            <w:sz w:val="24"/>
            <w:szCs w:val="24"/>
          </w:rPr>
          <w:t>-1.ru</w:t>
        </w:r>
      </w:hyperlink>
      <w:r w:rsidR="00862664" w:rsidRPr="002515E2">
        <w:rPr>
          <w:sz w:val="24"/>
          <w:szCs w:val="24"/>
        </w:rPr>
        <w:t xml:space="preserve"> </w:t>
      </w:r>
      <w:r w:rsidR="004B5EB3" w:rsidRPr="002515E2">
        <w:rPr>
          <w:iCs/>
          <w:sz w:val="24"/>
          <w:szCs w:val="24"/>
        </w:rPr>
        <w:t>Извещени</w:t>
      </w:r>
      <w:r w:rsidRPr="002515E2">
        <w:rPr>
          <w:iCs/>
          <w:sz w:val="24"/>
          <w:szCs w:val="24"/>
        </w:rPr>
        <w:t>ем</w:t>
      </w:r>
      <w:r w:rsidRPr="002515E2">
        <w:rPr>
          <w:sz w:val="24"/>
          <w:szCs w:val="24"/>
        </w:rPr>
        <w:t xml:space="preserve"> о проведении открытого </w:t>
      </w:r>
      <w:r w:rsidRPr="002515E2">
        <w:rPr>
          <w:iCs/>
          <w:sz w:val="24"/>
          <w:szCs w:val="24"/>
        </w:rPr>
        <w:t>запроса предложений</w:t>
      </w:r>
      <w:r w:rsidRPr="002515E2">
        <w:rPr>
          <w:sz w:val="24"/>
          <w:szCs w:val="24"/>
        </w:rPr>
        <w:t xml:space="preserve">, опубликованным </w:t>
      </w:r>
      <w:r w:rsidRPr="002515E2">
        <w:rPr>
          <w:b/>
          <w:sz w:val="24"/>
          <w:szCs w:val="24"/>
        </w:rPr>
        <w:t>«</w:t>
      </w:r>
      <w:r w:rsidR="00862664" w:rsidRPr="002515E2">
        <w:rPr>
          <w:b/>
          <w:sz w:val="24"/>
          <w:szCs w:val="24"/>
        </w:rPr>
        <w:t>1</w:t>
      </w:r>
      <w:r w:rsidR="00661F22">
        <w:rPr>
          <w:b/>
          <w:sz w:val="24"/>
          <w:szCs w:val="24"/>
        </w:rPr>
        <w:t>6</w:t>
      </w:r>
      <w:r w:rsidRPr="002515E2">
        <w:rPr>
          <w:b/>
          <w:sz w:val="24"/>
          <w:szCs w:val="24"/>
        </w:rPr>
        <w:t xml:space="preserve">» </w:t>
      </w:r>
      <w:r w:rsidR="007A400B" w:rsidRPr="002515E2">
        <w:rPr>
          <w:b/>
          <w:sz w:val="24"/>
          <w:szCs w:val="24"/>
        </w:rPr>
        <w:t>марта</w:t>
      </w:r>
      <w:r w:rsidRPr="002515E2">
        <w:rPr>
          <w:b/>
          <w:sz w:val="24"/>
          <w:szCs w:val="24"/>
        </w:rPr>
        <w:t xml:space="preserve"> 20</w:t>
      </w:r>
      <w:r w:rsidR="00C12FA4" w:rsidRPr="002515E2">
        <w:rPr>
          <w:b/>
          <w:sz w:val="24"/>
          <w:szCs w:val="24"/>
        </w:rPr>
        <w:t>1</w:t>
      </w:r>
      <w:r w:rsidR="00DB05D8" w:rsidRPr="002515E2">
        <w:rPr>
          <w:b/>
          <w:sz w:val="24"/>
          <w:szCs w:val="24"/>
        </w:rPr>
        <w:t>7</w:t>
      </w:r>
      <w:r w:rsidRPr="002515E2">
        <w:rPr>
          <w:b/>
          <w:sz w:val="24"/>
          <w:szCs w:val="24"/>
        </w:rPr>
        <w:t xml:space="preserve"> г.</w:t>
      </w:r>
      <w:r w:rsidRPr="002515E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515E2">
          <w:rPr>
            <w:rStyle w:val="a7"/>
            <w:sz w:val="24"/>
            <w:szCs w:val="24"/>
          </w:rPr>
          <w:t>www.zakupki.</w:t>
        </w:r>
        <w:r w:rsidR="00345CCA" w:rsidRPr="002515E2">
          <w:rPr>
            <w:rStyle w:val="a7"/>
            <w:sz w:val="24"/>
            <w:szCs w:val="24"/>
            <w:lang w:val="en-US"/>
          </w:rPr>
          <w:t>gov</w:t>
        </w:r>
        <w:r w:rsidR="00345CCA" w:rsidRPr="002515E2">
          <w:rPr>
            <w:rStyle w:val="a7"/>
            <w:sz w:val="24"/>
            <w:szCs w:val="24"/>
          </w:rPr>
          <w:t>.ru</w:t>
        </w:r>
      </w:hyperlink>
      <w:r w:rsidRPr="002515E2">
        <w:rPr>
          <w:sz w:val="24"/>
          <w:szCs w:val="24"/>
        </w:rPr>
        <w:t>),</w:t>
      </w:r>
      <w:r w:rsidR="009D7F01" w:rsidRPr="002515E2">
        <w:rPr>
          <w:iCs/>
          <w:sz w:val="24"/>
          <w:szCs w:val="24"/>
        </w:rPr>
        <w:t xml:space="preserve"> </w:t>
      </w:r>
      <w:r w:rsidR="009D7F01" w:rsidRPr="002515E2">
        <w:rPr>
          <w:sz w:val="24"/>
          <w:szCs w:val="24"/>
        </w:rPr>
        <w:t xml:space="preserve">на сайте </w:t>
      </w:r>
      <w:r w:rsidR="007556FF" w:rsidRPr="002515E2">
        <w:rPr>
          <w:iCs/>
          <w:sz w:val="24"/>
          <w:szCs w:val="24"/>
        </w:rPr>
        <w:t>ПАО «МРСК Центра»</w:t>
      </w:r>
      <w:r w:rsidR="009D7F01" w:rsidRPr="002515E2">
        <w:rPr>
          <w:sz w:val="24"/>
          <w:szCs w:val="24"/>
        </w:rPr>
        <w:t xml:space="preserve"> (</w:t>
      </w:r>
      <w:hyperlink r:id="rId21" w:history="1">
        <w:r w:rsidR="007556FF" w:rsidRPr="002515E2">
          <w:rPr>
            <w:rStyle w:val="a7"/>
            <w:sz w:val="24"/>
            <w:szCs w:val="24"/>
          </w:rPr>
          <w:t>www.mrsk-1.ru</w:t>
        </w:r>
      </w:hyperlink>
      <w:r w:rsidR="00862664" w:rsidRPr="002515E2">
        <w:rPr>
          <w:sz w:val="24"/>
          <w:szCs w:val="24"/>
        </w:rPr>
        <w:t>)</w:t>
      </w:r>
      <w:r w:rsidR="00702B2C" w:rsidRPr="002515E2">
        <w:rPr>
          <w:sz w:val="24"/>
          <w:szCs w:val="24"/>
        </w:rPr>
        <w:t xml:space="preserve">, на сайте ЭТП, указанном в п. </w:t>
      </w:r>
      <w:r w:rsidR="00BA6D3F" w:rsidRPr="002515E2">
        <w:rPr>
          <w:sz w:val="24"/>
          <w:szCs w:val="24"/>
        </w:rPr>
        <w:fldChar w:fldCharType="begin"/>
      </w:r>
      <w:r w:rsidR="00BA6D3F" w:rsidRPr="002515E2">
        <w:rPr>
          <w:sz w:val="24"/>
          <w:szCs w:val="24"/>
        </w:rPr>
        <w:instrText xml:space="preserve"> REF _Ref440269836 \r \h  \* MERGEFORMAT </w:instrText>
      </w:r>
      <w:r w:rsidR="00BA6D3F" w:rsidRPr="002515E2">
        <w:rPr>
          <w:sz w:val="24"/>
          <w:szCs w:val="24"/>
        </w:rPr>
      </w:r>
      <w:r w:rsidR="00BA6D3F" w:rsidRPr="002515E2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1.1.2</w:t>
      </w:r>
      <w:r w:rsidR="00BA6D3F" w:rsidRPr="002515E2">
        <w:rPr>
          <w:sz w:val="24"/>
          <w:szCs w:val="24"/>
        </w:rPr>
        <w:fldChar w:fldCharType="end"/>
      </w:r>
      <w:r w:rsidR="00702B2C" w:rsidRPr="002515E2">
        <w:rPr>
          <w:sz w:val="24"/>
          <w:szCs w:val="24"/>
        </w:rPr>
        <w:t xml:space="preserve"> настоящей Документации,</w:t>
      </w:r>
      <w:r w:rsidR="009A7733" w:rsidRPr="002515E2">
        <w:rPr>
          <w:iCs/>
          <w:sz w:val="24"/>
          <w:szCs w:val="24"/>
        </w:rPr>
        <w:t xml:space="preserve"> </w:t>
      </w:r>
      <w:r w:rsidRPr="002515E2">
        <w:rPr>
          <w:iCs/>
          <w:sz w:val="24"/>
          <w:szCs w:val="24"/>
        </w:rPr>
        <w:t>приг</w:t>
      </w:r>
      <w:r w:rsidRPr="002515E2">
        <w:rPr>
          <w:sz w:val="24"/>
          <w:szCs w:val="24"/>
        </w:rPr>
        <w:t>ласило юридических лиц</w:t>
      </w:r>
      <w:r w:rsidR="005B75A6" w:rsidRPr="002515E2">
        <w:rPr>
          <w:sz w:val="24"/>
          <w:szCs w:val="24"/>
        </w:rPr>
        <w:t xml:space="preserve"> </w:t>
      </w:r>
      <w:r w:rsidR="005B75A6" w:rsidRPr="003E637E">
        <w:rPr>
          <w:iCs/>
          <w:sz w:val="24"/>
          <w:szCs w:val="24"/>
        </w:rPr>
        <w:t>и физических лиц (в т.</w:t>
      </w:r>
      <w:r w:rsidR="003129D4" w:rsidRPr="003E637E">
        <w:rPr>
          <w:iCs/>
          <w:sz w:val="24"/>
          <w:szCs w:val="24"/>
        </w:rPr>
        <w:t xml:space="preserve"> </w:t>
      </w:r>
      <w:r w:rsidR="005B75A6" w:rsidRPr="003E637E">
        <w:rPr>
          <w:iCs/>
          <w:sz w:val="24"/>
          <w:szCs w:val="24"/>
        </w:rPr>
        <w:t>ч. индивидуальных предпринимателей)</w:t>
      </w:r>
      <w:r w:rsidR="00DC6125" w:rsidRPr="003E637E">
        <w:rPr>
          <w:iCs/>
          <w:sz w:val="24"/>
          <w:szCs w:val="24"/>
        </w:rPr>
        <w:t xml:space="preserve"> (далее - Участники)</w:t>
      </w:r>
      <w:r w:rsidR="009D7F01" w:rsidRPr="003E637E">
        <w:rPr>
          <w:iCs/>
          <w:sz w:val="24"/>
          <w:szCs w:val="24"/>
        </w:rPr>
        <w:t xml:space="preserve"> </w:t>
      </w:r>
      <w:r w:rsidR="004B5EB3" w:rsidRPr="003E637E">
        <w:rPr>
          <w:iCs/>
          <w:sz w:val="24"/>
          <w:szCs w:val="24"/>
        </w:rPr>
        <w:t>к участию в процедуре О</w:t>
      </w:r>
      <w:r w:rsidRPr="003E637E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E637E">
        <w:rPr>
          <w:iCs/>
          <w:sz w:val="24"/>
          <w:szCs w:val="24"/>
        </w:rPr>
        <w:t xml:space="preserve">на право заключения </w:t>
      </w:r>
      <w:r w:rsidR="00366652" w:rsidRPr="003E637E">
        <w:rPr>
          <w:iCs/>
          <w:sz w:val="24"/>
          <w:szCs w:val="24"/>
        </w:rPr>
        <w:t>Договор</w:t>
      </w:r>
      <w:r w:rsidR="007A400B" w:rsidRPr="003E637E">
        <w:rPr>
          <w:iCs/>
          <w:sz w:val="24"/>
          <w:szCs w:val="24"/>
        </w:rPr>
        <w:t>а</w:t>
      </w:r>
      <w:r w:rsidR="00366652" w:rsidRPr="003E637E">
        <w:rPr>
          <w:iCs/>
          <w:sz w:val="24"/>
          <w:szCs w:val="24"/>
        </w:rPr>
        <w:t xml:space="preserve"> </w:t>
      </w:r>
      <w:r w:rsidR="003E637E" w:rsidRPr="003E637E">
        <w:rPr>
          <w:iCs/>
          <w:sz w:val="24"/>
          <w:szCs w:val="24"/>
        </w:rPr>
        <w:t>на оказание услуг по разработке и согласованию проекта нормативов предельно-допустимых выбросов (ПДВ)</w:t>
      </w:r>
      <w:r w:rsidR="007A400B" w:rsidRPr="003E637E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862664" w:rsidRPr="003E637E">
        <w:rPr>
          <w:iCs/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3E637E">
        <w:rPr>
          <w:iCs/>
          <w:sz w:val="24"/>
          <w:szCs w:val="24"/>
        </w:rPr>
        <w:t>Арзамасская</w:t>
      </w:r>
      <w:proofErr w:type="spellEnd"/>
      <w:r w:rsidR="00862664" w:rsidRPr="003E637E">
        <w:rPr>
          <w:iCs/>
          <w:sz w:val="24"/>
          <w:szCs w:val="24"/>
        </w:rPr>
        <w:t>, 2</w:t>
      </w:r>
      <w:r w:rsidRPr="003E637E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541DA">
        <w:rPr>
          <w:sz w:val="24"/>
          <w:szCs w:val="24"/>
        </w:rPr>
        <w:t xml:space="preserve">Настоящий </w:t>
      </w:r>
      <w:r w:rsidR="004B5EB3" w:rsidRPr="008541DA">
        <w:rPr>
          <w:sz w:val="24"/>
          <w:szCs w:val="24"/>
        </w:rPr>
        <w:t>З</w:t>
      </w:r>
      <w:r w:rsidRPr="008541D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541DA">
        <w:rPr>
          <w:sz w:val="24"/>
          <w:szCs w:val="24"/>
        </w:rPr>
        <w:t>электронной торговой площадк</w:t>
      </w:r>
      <w:r w:rsidR="00414AB1" w:rsidRPr="008541DA">
        <w:rPr>
          <w:sz w:val="24"/>
          <w:szCs w:val="24"/>
        </w:rPr>
        <w:t>и</w:t>
      </w:r>
      <w:r w:rsidR="00702B2C" w:rsidRPr="008541DA">
        <w:rPr>
          <w:sz w:val="24"/>
          <w:szCs w:val="24"/>
        </w:rPr>
        <w:t xml:space="preserve"> </w:t>
      </w:r>
      <w:r w:rsidR="000D70B6" w:rsidRPr="008541DA">
        <w:rPr>
          <w:sz w:val="24"/>
          <w:szCs w:val="24"/>
        </w:rPr>
        <w:t>П</w:t>
      </w:r>
      <w:r w:rsidR="00702B2C" w:rsidRPr="008541DA">
        <w:rPr>
          <w:sz w:val="24"/>
          <w:szCs w:val="24"/>
        </w:rPr>
        <w:t>АО «</w:t>
      </w:r>
      <w:proofErr w:type="spellStart"/>
      <w:r w:rsidR="00702B2C" w:rsidRPr="008541DA">
        <w:rPr>
          <w:sz w:val="24"/>
          <w:szCs w:val="24"/>
        </w:rPr>
        <w:t>Россети</w:t>
      </w:r>
      <w:proofErr w:type="spellEnd"/>
      <w:r w:rsidR="00702B2C" w:rsidRPr="008541DA">
        <w:rPr>
          <w:sz w:val="24"/>
          <w:szCs w:val="24"/>
        </w:rPr>
        <w:t xml:space="preserve">» </w:t>
      </w:r>
      <w:r w:rsidR="00ED4CE6" w:rsidRPr="002E6CE2">
        <w:rPr>
          <w:bCs w:val="0"/>
        </w:rPr>
        <w:t>(</w:t>
      </w:r>
      <w:hyperlink r:id="rId22" w:history="1">
        <w:r w:rsidR="00ED4CE6" w:rsidRPr="002E6CE2">
          <w:rPr>
            <w:rStyle w:val="a7"/>
          </w:rPr>
          <w:t>etp.rosseti.ru</w:t>
        </w:r>
      </w:hyperlink>
      <w:r w:rsidR="00ED4CE6">
        <w:t>)</w:t>
      </w:r>
      <w:r w:rsidR="00702B2C" w:rsidRPr="008541DA">
        <w:rPr>
          <w:sz w:val="24"/>
          <w:szCs w:val="24"/>
        </w:rPr>
        <w:t xml:space="preserve"> (далее — ЭТП)</w:t>
      </w:r>
      <w:r w:rsidR="005B75A6" w:rsidRPr="008541DA">
        <w:rPr>
          <w:sz w:val="24"/>
          <w:szCs w:val="24"/>
        </w:rPr>
        <w:t>.</w:t>
      </w:r>
      <w:bookmarkEnd w:id="14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541DA">
        <w:rPr>
          <w:sz w:val="24"/>
          <w:szCs w:val="24"/>
        </w:rPr>
        <w:t>Заказчик</w:t>
      </w:r>
      <w:r w:rsidR="00702B2C" w:rsidRPr="008541DA">
        <w:rPr>
          <w:sz w:val="24"/>
          <w:szCs w:val="24"/>
        </w:rPr>
        <w:t xml:space="preserve">: </w:t>
      </w:r>
      <w:r w:rsidRPr="008541DA">
        <w:rPr>
          <w:sz w:val="24"/>
          <w:szCs w:val="24"/>
        </w:rPr>
        <w:t xml:space="preserve"> </w:t>
      </w:r>
      <w:r w:rsidR="00702B2C" w:rsidRPr="008541DA">
        <w:rPr>
          <w:iCs/>
          <w:sz w:val="24"/>
          <w:szCs w:val="24"/>
        </w:rPr>
        <w:t>ПАО «МРСК Центра».</w:t>
      </w:r>
      <w:r w:rsidRPr="008541DA">
        <w:rPr>
          <w:rStyle w:val="aa"/>
          <w:sz w:val="24"/>
          <w:szCs w:val="24"/>
        </w:rPr>
        <w:t xml:space="preserve"> </w:t>
      </w:r>
      <w:bookmarkEnd w:id="15"/>
    </w:p>
    <w:p w:rsidR="008C4223" w:rsidRPr="008541D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541DA">
        <w:rPr>
          <w:sz w:val="24"/>
          <w:szCs w:val="24"/>
        </w:rPr>
        <w:t>Предмет З</w:t>
      </w:r>
      <w:r w:rsidR="00717F60" w:rsidRPr="008541DA">
        <w:rPr>
          <w:sz w:val="24"/>
          <w:szCs w:val="24"/>
        </w:rPr>
        <w:t>апроса предложений</w:t>
      </w:r>
      <w:r w:rsidR="00702B2C" w:rsidRPr="008541DA">
        <w:rPr>
          <w:sz w:val="24"/>
          <w:szCs w:val="24"/>
        </w:rPr>
        <w:t>:</w:t>
      </w:r>
      <w:bookmarkEnd w:id="16"/>
    </w:p>
    <w:p w:rsidR="00A40714" w:rsidRPr="008541D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541DA">
        <w:rPr>
          <w:b/>
          <w:sz w:val="24"/>
          <w:szCs w:val="24"/>
          <w:u w:val="single"/>
        </w:rPr>
        <w:t>Лот №1:</w:t>
      </w:r>
      <w:r w:rsidR="00717F60" w:rsidRPr="008541DA">
        <w:rPr>
          <w:sz w:val="24"/>
          <w:szCs w:val="24"/>
        </w:rPr>
        <w:t xml:space="preserve"> право заключения </w:t>
      </w:r>
      <w:r w:rsidR="00123C70" w:rsidRPr="008541DA">
        <w:rPr>
          <w:sz w:val="24"/>
          <w:szCs w:val="24"/>
        </w:rPr>
        <w:t>Договор</w:t>
      </w:r>
      <w:bookmarkEnd w:id="17"/>
      <w:r w:rsidR="007A400B" w:rsidRPr="008541DA">
        <w:rPr>
          <w:sz w:val="24"/>
          <w:szCs w:val="24"/>
        </w:rPr>
        <w:t xml:space="preserve">а </w:t>
      </w:r>
      <w:r w:rsidR="003E637E" w:rsidRPr="0098297C">
        <w:rPr>
          <w:sz w:val="24"/>
        </w:rPr>
        <w:t>на оказание услуг по разработке и согласованию проекта нормативов предельно-допустимых выбросов (ПДВ)</w:t>
      </w:r>
      <w:r w:rsidR="00BA6D3F" w:rsidRPr="008541DA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r w:rsidR="00702B2C" w:rsidRPr="008541DA">
        <w:rPr>
          <w:sz w:val="24"/>
          <w:szCs w:val="24"/>
        </w:rPr>
        <w:t>.</w:t>
      </w:r>
    </w:p>
    <w:p w:rsidR="008C4223" w:rsidRPr="008541D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541DA">
        <w:rPr>
          <w:sz w:val="24"/>
          <w:szCs w:val="24"/>
        </w:rPr>
        <w:t xml:space="preserve">Количество лотов: </w:t>
      </w:r>
      <w:r w:rsidRPr="008541DA">
        <w:rPr>
          <w:b/>
          <w:sz w:val="24"/>
          <w:szCs w:val="24"/>
        </w:rPr>
        <w:t>1 (один)</w:t>
      </w:r>
      <w:r w:rsidRPr="008541DA">
        <w:rPr>
          <w:sz w:val="24"/>
          <w:szCs w:val="24"/>
        </w:rPr>
        <w:t>.</w:t>
      </w:r>
    </w:p>
    <w:bookmarkEnd w:id="18"/>
    <w:p w:rsidR="00804801" w:rsidRPr="008541D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541DA">
        <w:rPr>
          <w:sz w:val="24"/>
          <w:szCs w:val="24"/>
        </w:rPr>
        <w:t xml:space="preserve">Частичное </w:t>
      </w:r>
      <w:r w:rsidR="00366652" w:rsidRPr="008541DA">
        <w:rPr>
          <w:sz w:val="24"/>
          <w:szCs w:val="24"/>
        </w:rPr>
        <w:t xml:space="preserve">оказание </w:t>
      </w:r>
      <w:r w:rsidR="00AD3EBC" w:rsidRPr="008541DA">
        <w:rPr>
          <w:sz w:val="24"/>
          <w:szCs w:val="24"/>
        </w:rPr>
        <w:t>услуг</w:t>
      </w:r>
      <w:r w:rsidRPr="008541DA">
        <w:rPr>
          <w:sz w:val="24"/>
          <w:szCs w:val="24"/>
        </w:rPr>
        <w:t xml:space="preserve"> не допускается.</w:t>
      </w:r>
    </w:p>
    <w:p w:rsidR="00717F60" w:rsidRPr="008541D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541DA">
        <w:rPr>
          <w:sz w:val="24"/>
          <w:szCs w:val="24"/>
        </w:rPr>
        <w:t>Сроки</w:t>
      </w:r>
      <w:r w:rsidR="00717F60" w:rsidRPr="008541DA">
        <w:rPr>
          <w:sz w:val="24"/>
          <w:szCs w:val="24"/>
        </w:rPr>
        <w:t xml:space="preserve"> </w:t>
      </w:r>
      <w:r w:rsidR="00366652" w:rsidRPr="008541DA">
        <w:rPr>
          <w:sz w:val="24"/>
          <w:szCs w:val="24"/>
        </w:rPr>
        <w:t>оказания услуг</w:t>
      </w:r>
      <w:r w:rsidR="00717F60" w:rsidRPr="008541DA">
        <w:rPr>
          <w:sz w:val="24"/>
          <w:szCs w:val="24"/>
        </w:rPr>
        <w:t xml:space="preserve">: </w:t>
      </w:r>
      <w:r w:rsidR="00370E41">
        <w:rPr>
          <w:sz w:val="24"/>
          <w:szCs w:val="24"/>
        </w:rPr>
        <w:t>2 – 4 квартал 2017г.</w:t>
      </w:r>
      <w:bookmarkEnd w:id="19"/>
    </w:p>
    <w:p w:rsidR="008D2928" w:rsidRPr="008541DA" w:rsidRDefault="00AE5247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11079C">
        <w:t>Оказание услуг Исполнителем будет осуществляться на объектах Заказчика</w:t>
      </w:r>
      <w:r w:rsidRPr="009A2AA9">
        <w:t xml:space="preserve"> </w:t>
      </w:r>
      <w:r w:rsidRPr="002B6BC1">
        <w:t>(в соответствии с Техническим заданием)</w:t>
      </w:r>
      <w:r w:rsidR="00366652" w:rsidRPr="008541DA">
        <w:rPr>
          <w:sz w:val="24"/>
          <w:szCs w:val="24"/>
        </w:rPr>
        <w:t>.</w:t>
      </w:r>
      <w:bookmarkEnd w:id="20"/>
    </w:p>
    <w:p w:rsidR="00717F60" w:rsidRPr="008541D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541DA">
        <w:rPr>
          <w:iCs/>
          <w:sz w:val="24"/>
          <w:szCs w:val="24"/>
        </w:rPr>
        <w:t xml:space="preserve">Форма и порядок оплаты: </w:t>
      </w:r>
      <w:r w:rsidR="00366652" w:rsidRPr="008541D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541D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541DA">
        <w:rPr>
          <w:iCs/>
          <w:sz w:val="24"/>
          <w:szCs w:val="24"/>
        </w:rPr>
        <w:t xml:space="preserve">Порядок проведения </w:t>
      </w:r>
      <w:r w:rsidR="00C05EF6" w:rsidRPr="008541DA">
        <w:rPr>
          <w:iCs/>
          <w:sz w:val="24"/>
          <w:szCs w:val="24"/>
        </w:rPr>
        <w:t xml:space="preserve">запроса предложений </w:t>
      </w:r>
      <w:r w:rsidRPr="008541D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8541DA">
        <w:rPr>
          <w:sz w:val="24"/>
          <w:szCs w:val="24"/>
        </w:rPr>
        <w:t>заявок</w:t>
      </w:r>
      <w:r w:rsidRPr="008541DA">
        <w:rPr>
          <w:iCs/>
          <w:sz w:val="24"/>
          <w:szCs w:val="24"/>
        </w:rPr>
        <w:t>, приведены в разделе</w:t>
      </w:r>
      <w:r w:rsidR="00E71A48" w:rsidRPr="008541DA">
        <w:rPr>
          <w:iCs/>
          <w:sz w:val="24"/>
          <w:szCs w:val="24"/>
        </w:rPr>
        <w:t xml:space="preserve"> </w:t>
      </w:r>
      <w:r w:rsidR="00F810AA" w:rsidRPr="008541DA">
        <w:rPr>
          <w:iCs/>
          <w:sz w:val="24"/>
          <w:szCs w:val="24"/>
        </w:rPr>
        <w:fldChar w:fldCharType="begin"/>
      </w:r>
      <w:r w:rsidR="00E71A48" w:rsidRPr="008541DA">
        <w:rPr>
          <w:iCs/>
          <w:sz w:val="24"/>
          <w:szCs w:val="24"/>
        </w:rPr>
        <w:instrText xml:space="preserve"> REF _Ref311232052 \r \h </w:instrText>
      </w:r>
      <w:r w:rsidR="008541DA">
        <w:rPr>
          <w:iCs/>
          <w:sz w:val="24"/>
          <w:szCs w:val="24"/>
        </w:rPr>
        <w:instrText xml:space="preserve"> \* MERGEFORMAT </w:instrText>
      </w:r>
      <w:r w:rsidR="00F810AA" w:rsidRPr="008541DA">
        <w:rPr>
          <w:iCs/>
          <w:sz w:val="24"/>
          <w:szCs w:val="24"/>
        </w:rPr>
      </w:r>
      <w:r w:rsidR="00F810AA" w:rsidRPr="008541DA">
        <w:rPr>
          <w:iCs/>
          <w:sz w:val="24"/>
          <w:szCs w:val="24"/>
        </w:rPr>
        <w:fldChar w:fldCharType="separate"/>
      </w:r>
      <w:r w:rsidR="00324806">
        <w:rPr>
          <w:iCs/>
          <w:sz w:val="24"/>
          <w:szCs w:val="24"/>
        </w:rPr>
        <w:t>3</w:t>
      </w:r>
      <w:r w:rsidR="00F810AA" w:rsidRPr="008541DA">
        <w:rPr>
          <w:iCs/>
          <w:sz w:val="24"/>
          <w:szCs w:val="24"/>
        </w:rPr>
        <w:fldChar w:fldCharType="end"/>
      </w:r>
      <w:r w:rsidR="00E71A48" w:rsidRPr="008541DA">
        <w:rPr>
          <w:iCs/>
          <w:sz w:val="24"/>
          <w:szCs w:val="24"/>
        </w:rPr>
        <w:t xml:space="preserve"> </w:t>
      </w:r>
      <w:r w:rsidRPr="008541D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541DA">
        <w:rPr>
          <w:iCs/>
          <w:sz w:val="24"/>
          <w:szCs w:val="24"/>
        </w:rPr>
        <w:t>Д</w:t>
      </w:r>
      <w:r w:rsidRPr="008541DA">
        <w:rPr>
          <w:iCs/>
          <w:sz w:val="24"/>
          <w:szCs w:val="24"/>
        </w:rPr>
        <w:t xml:space="preserve">окументации). </w:t>
      </w:r>
      <w:r w:rsidRPr="008541DA">
        <w:rPr>
          <w:sz w:val="24"/>
          <w:szCs w:val="24"/>
        </w:rPr>
        <w:t xml:space="preserve">Подробные требования к </w:t>
      </w:r>
      <w:r w:rsidR="00366652" w:rsidRPr="008541DA">
        <w:rPr>
          <w:sz w:val="24"/>
          <w:szCs w:val="24"/>
        </w:rPr>
        <w:t>оказываемым услугам</w:t>
      </w:r>
      <w:r w:rsidR="00077FB6" w:rsidRPr="008541DA">
        <w:rPr>
          <w:sz w:val="24"/>
          <w:szCs w:val="24"/>
        </w:rPr>
        <w:t xml:space="preserve"> </w:t>
      </w:r>
      <w:r w:rsidRPr="008541DA">
        <w:rPr>
          <w:sz w:val="24"/>
          <w:szCs w:val="24"/>
        </w:rPr>
        <w:t>изложены в</w:t>
      </w:r>
      <w:r w:rsidR="00953802" w:rsidRPr="008541DA">
        <w:rPr>
          <w:sz w:val="24"/>
          <w:szCs w:val="24"/>
        </w:rPr>
        <w:t xml:space="preserve"> разделе </w:t>
      </w:r>
      <w:r w:rsidR="00F810AA" w:rsidRPr="008541DA">
        <w:rPr>
          <w:sz w:val="24"/>
          <w:szCs w:val="24"/>
        </w:rPr>
        <w:fldChar w:fldCharType="begin"/>
      </w:r>
      <w:r w:rsidR="008D2928" w:rsidRPr="008541DA">
        <w:rPr>
          <w:sz w:val="24"/>
          <w:szCs w:val="24"/>
        </w:rPr>
        <w:instrText xml:space="preserve"> REF _Ref440270568 \r \h </w:instrText>
      </w:r>
      <w:r w:rsidR="008541DA">
        <w:rPr>
          <w:sz w:val="24"/>
          <w:szCs w:val="24"/>
        </w:rPr>
        <w:instrText xml:space="preserve"> \* MERGEFORMAT </w:instrText>
      </w:r>
      <w:r w:rsidR="00F810AA" w:rsidRPr="008541DA">
        <w:rPr>
          <w:sz w:val="24"/>
          <w:szCs w:val="24"/>
        </w:rPr>
      </w:r>
      <w:r w:rsidR="00F810AA" w:rsidRPr="008541D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4</w:t>
      </w:r>
      <w:r w:rsidR="00F810AA" w:rsidRPr="008541DA">
        <w:rPr>
          <w:sz w:val="24"/>
          <w:szCs w:val="24"/>
        </w:rPr>
        <w:fldChar w:fldCharType="end"/>
      </w:r>
      <w:r w:rsidRPr="008541DA">
        <w:rPr>
          <w:sz w:val="24"/>
          <w:szCs w:val="24"/>
        </w:rPr>
        <w:t>.</w:t>
      </w:r>
      <w:r w:rsidR="004B5EB3" w:rsidRPr="008541DA">
        <w:rPr>
          <w:sz w:val="24"/>
          <w:szCs w:val="24"/>
        </w:rPr>
        <w:t xml:space="preserve"> Проект</w:t>
      </w:r>
      <w:r w:rsidR="004B5EB3" w:rsidRPr="008541DA">
        <w:rPr>
          <w:iCs/>
          <w:sz w:val="24"/>
          <w:szCs w:val="24"/>
        </w:rPr>
        <w:t xml:space="preserve"> </w:t>
      </w:r>
      <w:r w:rsidR="00123C70" w:rsidRPr="008541DA">
        <w:rPr>
          <w:iCs/>
          <w:sz w:val="24"/>
          <w:szCs w:val="24"/>
        </w:rPr>
        <w:t>Договор</w:t>
      </w:r>
      <w:r w:rsidRPr="008541DA">
        <w:rPr>
          <w:iCs/>
          <w:sz w:val="24"/>
          <w:szCs w:val="24"/>
        </w:rPr>
        <w:t>а, который будет заключен по результатам</w:t>
      </w:r>
      <w:r w:rsidRPr="002A47D1">
        <w:rPr>
          <w:iCs/>
          <w:sz w:val="24"/>
          <w:szCs w:val="24"/>
        </w:rPr>
        <w:t xml:space="preserve">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A6D3F">
        <w:fldChar w:fldCharType="begin"/>
      </w:r>
      <w:r w:rsidR="00BA6D3F">
        <w:instrText xml:space="preserve"> REF _Ref305973574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324806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1.1.5</w:t>
      </w:r>
      <w:r w:rsidR="00BA6D3F">
        <w:fldChar w:fldCharType="end"/>
      </w:r>
      <w:r w:rsidRPr="00366652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1.1.5</w:t>
      </w:r>
      <w:r w:rsidR="00BA6D3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bCs w:val="0"/>
          <w:iCs/>
          <w:sz w:val="24"/>
          <w:szCs w:val="24"/>
        </w:rPr>
        <w:t>1.1.5</w:t>
      </w:r>
      <w:r w:rsidR="00BA6D3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3.2</w:t>
      </w:r>
      <w:r w:rsidR="00BA6D3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A6D3F">
        <w:fldChar w:fldCharType="begin"/>
      </w:r>
      <w:r w:rsidR="00BA6D3F">
        <w:instrText xml:space="preserve"> REF _Ref191386109 \n \h  \* MERGEFORMAT </w:instrText>
      </w:r>
      <w:r w:rsidR="00BA6D3F">
        <w:fldChar w:fldCharType="separate"/>
      </w:r>
      <w:r w:rsidR="00324806" w:rsidRPr="00324806">
        <w:rPr>
          <w:color w:val="000000"/>
          <w:sz w:val="24"/>
          <w:szCs w:val="24"/>
        </w:rPr>
        <w:t>3.3.2</w:t>
      </w:r>
      <w:r w:rsidR="00BA6D3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A6D3F">
        <w:fldChar w:fldCharType="begin"/>
      </w:r>
      <w:r w:rsidR="00BA6D3F">
        <w:instrText xml:space="preserve"> REF _Ref191386164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 xml:space="preserve"> 1.4.1 </w:t>
      </w:r>
      <w:r w:rsidR="00BA6D3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BA6D3F">
        <w:fldChar w:fldCharType="begin"/>
      </w:r>
      <w:r w:rsidR="00BA6D3F">
        <w:instrText xml:space="preserve"> REF _Ref306978606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 xml:space="preserve"> 1.4.2 </w:t>
      </w:r>
      <w:r w:rsidR="00BA6D3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_Ref306114966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3.3.11</w:t>
      </w:r>
      <w:r w:rsidR="00BA6D3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3.3</w:t>
      </w:r>
      <w:r w:rsidR="00BA6D3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5.1</w:t>
      </w:r>
      <w:r w:rsidR="00BA6D3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_Ref440284918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5.2</w:t>
      </w:r>
      <w:r w:rsidR="00BA6D3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324806" w:rsidRPr="00324806">
        <w:rPr>
          <w:b w:val="0"/>
          <w:bCs w:val="0"/>
          <w:szCs w:val="24"/>
        </w:rPr>
        <w:t>5.3</w:t>
      </w:r>
      <w:r w:rsidR="00BA6D3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_Ref440284947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5.4</w:t>
      </w:r>
      <w:r w:rsidR="00BA6D3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3.2</w:t>
      </w:r>
      <w:r w:rsidR="00BA6D3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BA6D3F">
        <w:fldChar w:fldCharType="begin"/>
      </w:r>
      <w:r w:rsidR="00BA6D3F">
        <w:instrText xml:space="preserve"> REF _Ref305973214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</w:t>
      </w:r>
      <w:r w:rsidR="00BA6D3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_Ref303683883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3.5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324806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A6D3F">
        <w:fldChar w:fldCharType="begin"/>
      </w:r>
      <w:r w:rsidR="00BA6D3F">
        <w:instrText xml:space="preserve"> REF _Ref303250967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3.7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324806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A6D3F">
        <w:fldChar w:fldCharType="begin"/>
      </w:r>
      <w:r w:rsidR="00BA6D3F">
        <w:instrText xml:space="preserve"> REF _Ref306140410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3.13</w:t>
      </w:r>
      <w:r w:rsidR="00BA6D3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3.14</w:t>
      </w:r>
      <w:r w:rsidR="00BA6D3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A6D3F">
        <w:fldChar w:fldCharType="begin"/>
      </w:r>
      <w:r w:rsidR="00BA6D3F">
        <w:instrText xml:space="preserve"> REF _Ref302563524 \n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1.1.1</w:t>
      </w:r>
      <w:r w:rsidR="00BA6D3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_Ref440361610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5.6</w:t>
      </w:r>
      <w:r w:rsidR="00BA6D3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5.1.3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б)</w:t>
      </w:r>
      <w:r w:rsidR="00BA6D3F">
        <w:fldChar w:fldCharType="end"/>
      </w:r>
      <w:r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5.3</w:t>
      </w:r>
      <w:r w:rsidR="00BA6D3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_Ref440274913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5.2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_Ref440274902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5.4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3.3.8.3</w:t>
      </w:r>
      <w:r w:rsidR="00BA6D3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б)</w:t>
      </w:r>
      <w:r w:rsidR="00BA6D3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_Ref440372326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д)</w:t>
      </w:r>
      <w:r w:rsidR="00BA6D3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_Ref440371812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м)</w:t>
      </w:r>
      <w:r w:rsidR="00BA6D3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_Ref440371822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н)</w:t>
      </w:r>
      <w:r w:rsidR="00BA6D3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_Ref306143446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3.3.9.3</w:t>
      </w:r>
      <w:r w:rsidR="00BA6D3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_Ref465847423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3.3.10.7</w:t>
      </w:r>
      <w:r w:rsidR="00BA6D3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324806" w:rsidRPr="00324806">
        <w:rPr>
          <w:szCs w:val="24"/>
        </w:rPr>
        <w:t>3.3.14.4</w:t>
      </w:r>
      <w:r w:rsidR="00BA6D3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BA6D3F">
        <w:fldChar w:fldCharType="begin"/>
      </w:r>
      <w:r w:rsidR="00BA6D3F">
        <w:instrText xml:space="preserve"> REF _Ref440270602 \r \h  \* MERGEFORMAT </w:instrText>
      </w:r>
      <w:r w:rsidR="00BA6D3F">
        <w:fldChar w:fldCharType="separate"/>
      </w:r>
      <w:r w:rsidR="00324806">
        <w:t>5</w:t>
      </w:r>
      <w:r w:rsidR="00BA6D3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A6D3F">
        <w:fldChar w:fldCharType="begin"/>
      </w:r>
      <w:r w:rsidR="00BA6D3F">
        <w:instrText xml:space="preserve"> REF _Ref191386419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3.3.2</w:t>
      </w:r>
      <w:r w:rsidR="00BA6D3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_Ref440361959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5.5</w:t>
      </w:r>
      <w:r w:rsidR="00BA6D3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_Ref440271036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5.4</w:t>
      </w:r>
      <w:r w:rsidR="00BA6D3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BF40D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официального курса </w:t>
      </w:r>
      <w:r w:rsidRPr="00BF40D8">
        <w:rPr>
          <w:bCs w:val="0"/>
          <w:sz w:val="24"/>
          <w:szCs w:val="24"/>
        </w:rPr>
        <w:t>валюты.</w:t>
      </w:r>
    </w:p>
    <w:p w:rsidR="00717F60" w:rsidRPr="00BF40D8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BF40D8">
        <w:rPr>
          <w:szCs w:val="24"/>
        </w:rPr>
        <w:t xml:space="preserve">Начальная (максимальная) цена </w:t>
      </w:r>
      <w:r w:rsidR="00123C70" w:rsidRPr="00BF40D8">
        <w:rPr>
          <w:szCs w:val="24"/>
        </w:rPr>
        <w:t>Договор</w:t>
      </w:r>
      <w:r w:rsidRPr="00BF40D8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191C3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91C3B">
        <w:rPr>
          <w:bCs w:val="0"/>
          <w:sz w:val="24"/>
          <w:szCs w:val="24"/>
        </w:rPr>
        <w:t xml:space="preserve">Начальная (максимальная) цена </w:t>
      </w:r>
      <w:r w:rsidR="00123C70" w:rsidRPr="00191C3B">
        <w:rPr>
          <w:bCs w:val="0"/>
          <w:sz w:val="24"/>
          <w:szCs w:val="24"/>
        </w:rPr>
        <w:t>Договор</w:t>
      </w:r>
      <w:r w:rsidRPr="00191C3B">
        <w:rPr>
          <w:bCs w:val="0"/>
          <w:sz w:val="24"/>
          <w:szCs w:val="24"/>
        </w:rPr>
        <w:t>а</w:t>
      </w:r>
      <w:r w:rsidR="00216641" w:rsidRPr="00191C3B">
        <w:rPr>
          <w:bCs w:val="0"/>
          <w:sz w:val="24"/>
          <w:szCs w:val="24"/>
        </w:rPr>
        <w:t>:</w:t>
      </w:r>
    </w:p>
    <w:p w:rsidR="00280464" w:rsidRPr="00191C3B" w:rsidRDefault="00216641" w:rsidP="00107F5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91C3B">
        <w:rPr>
          <w:b/>
          <w:bCs w:val="0"/>
          <w:sz w:val="24"/>
          <w:szCs w:val="24"/>
          <w:u w:val="single"/>
        </w:rPr>
        <w:t>По Лоту №1:</w:t>
      </w:r>
      <w:r w:rsidR="00717F60" w:rsidRPr="00191C3B">
        <w:rPr>
          <w:bCs w:val="0"/>
          <w:sz w:val="24"/>
          <w:szCs w:val="24"/>
        </w:rPr>
        <w:t xml:space="preserve"> </w:t>
      </w:r>
      <w:r w:rsidR="00E97D81" w:rsidRPr="00191C3B">
        <w:rPr>
          <w:b/>
          <w:sz w:val="24"/>
          <w:szCs w:val="24"/>
        </w:rPr>
        <w:t>1 200 000,00</w:t>
      </w:r>
      <w:r w:rsidR="00E97D81" w:rsidRPr="00191C3B">
        <w:rPr>
          <w:sz w:val="24"/>
          <w:szCs w:val="24"/>
        </w:rPr>
        <w:t xml:space="preserve"> (Один миллион двести тысяч) рублей 00 копеек РФ, без учета НДС; НДС составляет </w:t>
      </w:r>
      <w:r w:rsidR="00E97D81" w:rsidRPr="00191C3B">
        <w:rPr>
          <w:b/>
          <w:sz w:val="24"/>
          <w:szCs w:val="24"/>
        </w:rPr>
        <w:t>216 000,00</w:t>
      </w:r>
      <w:r w:rsidR="00E97D81" w:rsidRPr="00191C3B">
        <w:rPr>
          <w:sz w:val="24"/>
          <w:szCs w:val="24"/>
        </w:rPr>
        <w:t xml:space="preserve"> (Двести шестнадцать тысяч) рублей 00 копеек РФ; </w:t>
      </w:r>
      <w:r w:rsidR="00E97D81" w:rsidRPr="00191C3B">
        <w:rPr>
          <w:b/>
          <w:sz w:val="24"/>
          <w:szCs w:val="24"/>
        </w:rPr>
        <w:t>1 416 000,00</w:t>
      </w:r>
      <w:r w:rsidR="00E97D81" w:rsidRPr="00191C3B">
        <w:rPr>
          <w:sz w:val="24"/>
          <w:szCs w:val="24"/>
        </w:rPr>
        <w:t xml:space="preserve"> (Один миллион четыреста шестнадцать тысяч) рублей 00 копеек РФ, с учетом НДС</w:t>
      </w:r>
      <w:r w:rsidR="00107F5B" w:rsidRPr="00191C3B">
        <w:rPr>
          <w:sz w:val="24"/>
          <w:szCs w:val="24"/>
        </w:rPr>
        <w:t>.</w:t>
      </w:r>
    </w:p>
    <w:p w:rsidR="00546518" w:rsidRPr="00107F5B" w:rsidRDefault="00F55E6B" w:rsidP="00107F5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_Ref440271072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5.2</w:t>
      </w:r>
      <w:r w:rsidR="00BA6D3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BA6D3F">
        <w:fldChar w:fldCharType="begin"/>
      </w:r>
      <w:r w:rsidR="00BA6D3F">
        <w:instrText xml:space="preserve"> REF _Ref440361439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5.5</w:t>
      </w:r>
      <w:r w:rsidR="00BA6D3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3.11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BA6D3F">
        <w:fldChar w:fldCharType="begin"/>
      </w:r>
      <w:r w:rsidR="00BA6D3F">
        <w:instrText xml:space="preserve"> REF _Ref191386451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3.3.9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_Ref440876619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</w:t>
      </w:r>
      <w:r w:rsidR="00BA6D3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324806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</w:t>
      </w:r>
      <w:r w:rsidRPr="001E5D2B">
        <w:rPr>
          <w:sz w:val="24"/>
          <w:szCs w:val="24"/>
        </w:rPr>
        <w:t>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_Ref440291364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3.3.8.1</w:t>
      </w:r>
      <w:r w:rsidR="00BA6D3F">
        <w:fldChar w:fldCharType="end"/>
      </w:r>
      <w:r w:rsidRPr="00AE1D21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_Ref440271993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5.11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5.1.3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_Ref440272035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5.12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_Ref440272119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5.7.1</w:t>
      </w:r>
      <w:r w:rsidR="00BA6D3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</w:t>
      </w:r>
      <w:r w:rsidR="00DA481F" w:rsidRPr="00AE1D21">
        <w:rPr>
          <w:sz w:val="24"/>
          <w:szCs w:val="24"/>
        </w:rPr>
        <w:lastRenderedPageBreak/>
        <w:t>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324806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_Ref55336389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5.9</w:t>
      </w:r>
      <w:r w:rsidR="00BA6D3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_Ref55336398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5.10</w:t>
      </w:r>
      <w:r w:rsidR="00BA6D3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_Ref440272274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5.16</w:t>
      </w:r>
      <w:r w:rsidR="00BA6D3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Pr="00E71A48">
        <w:rPr>
          <w:bCs w:val="0"/>
          <w:sz w:val="24"/>
          <w:szCs w:val="24"/>
        </w:rPr>
        <w:lastRenderedPageBreak/>
        <w:t>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3.3.8.2</w:t>
      </w:r>
      <w:r w:rsidR="00BA6D3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_Ref440272510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5.17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_Ref191386482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3.3.8.1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A6D3F">
        <w:fldChar w:fldCharType="begin"/>
      </w:r>
      <w:r w:rsidR="00BA6D3F">
        <w:instrText xml:space="preserve"> REF _Ref307563248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val="en-US"/>
        </w:rPr>
        <w:t>a</w:t>
      </w:r>
      <w:r w:rsidR="00324806" w:rsidRPr="00324806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A6D3F">
        <w:fldChar w:fldCharType="begin"/>
      </w:r>
      <w:r w:rsidR="00BA6D3F">
        <w:instrText xml:space="preserve"> REF _Ref307563262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val="en-US"/>
        </w:rPr>
        <w:t>g</w:t>
      </w:r>
      <w:r w:rsidR="00324806" w:rsidRPr="00324806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A6D3F">
        <w:fldChar w:fldCharType="begin"/>
      </w:r>
      <w:r w:rsidR="00BA6D3F">
        <w:instrText xml:space="preserve"> REF _Ref306032591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3.3.10.4</w:t>
      </w:r>
      <w:r w:rsidR="00BA6D3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</w:t>
      </w:r>
      <w:r w:rsidR="00AD3EBC" w:rsidRPr="00AE1D21">
        <w:rPr>
          <w:bCs w:val="0"/>
          <w:sz w:val="24"/>
          <w:szCs w:val="24"/>
        </w:rPr>
        <w:lastRenderedPageBreak/>
        <w:t xml:space="preserve">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324806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A6D3F">
        <w:fldChar w:fldCharType="begin"/>
      </w:r>
      <w:r w:rsidR="00BA6D3F">
        <w:instrText xml:space="preserve"> REF _Ref440289401 \r \h  \* MERGEFORMAT </w:instrText>
      </w:r>
      <w:r w:rsidR="00BA6D3F">
        <w:fldChar w:fldCharType="separate"/>
      </w:r>
      <w:r w:rsidR="00324806" w:rsidRPr="00324806">
        <w:rPr>
          <w:bCs w:val="0"/>
          <w:iCs/>
          <w:sz w:val="24"/>
          <w:szCs w:val="24"/>
        </w:rPr>
        <w:t>3.3.13</w:t>
      </w:r>
      <w:r w:rsidR="00BA6D3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A6D3F">
        <w:fldChar w:fldCharType="begin"/>
      </w:r>
      <w:r w:rsidR="00BA6D3F">
        <w:instrText xml:space="preserve"> REF _Ref467168844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3.3.14.3</w:t>
      </w:r>
      <w:r w:rsidR="00BA6D3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3.3.14.4</w:t>
      </w:r>
      <w:r w:rsidR="00BA6D3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_Ref440272678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A6D3F">
        <w:fldChar w:fldCharType="begin"/>
      </w:r>
      <w:r w:rsidR="00BA6D3F">
        <w:instrText xml:space="preserve"> REF _Ref306008743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A6D3F">
        <w:fldChar w:fldCharType="begin"/>
      </w:r>
      <w:r w:rsidR="00BA6D3F">
        <w:instrText xml:space="preserve"> REF _Ref305753174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-3.3.14.3</w:t>
      </w:r>
      <w:r w:rsidR="00324806">
        <w:t>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324806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D0A3C" w:rsidRPr="00C24ECF">
        <w:rPr>
          <w:sz w:val="24"/>
          <w:szCs w:val="24"/>
        </w:rPr>
        <w:t xml:space="preserve">РФ, </w:t>
      </w:r>
      <w:r w:rsidR="009D0A3C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9D0A3C" w:rsidRPr="00C24ECF">
        <w:rPr>
          <w:iCs/>
          <w:sz w:val="24"/>
          <w:szCs w:val="24"/>
        </w:rPr>
        <w:t>Арзамасская</w:t>
      </w:r>
      <w:proofErr w:type="spellEnd"/>
      <w:r w:rsidR="009D0A3C" w:rsidRPr="00C24ECF">
        <w:rPr>
          <w:iCs/>
          <w:sz w:val="24"/>
          <w:szCs w:val="24"/>
        </w:rPr>
        <w:t>, д. 2</w:t>
      </w:r>
      <w:r w:rsidR="009D0A3C" w:rsidRPr="00C24ECF">
        <w:rPr>
          <w:sz w:val="24"/>
          <w:szCs w:val="24"/>
        </w:rPr>
        <w:t xml:space="preserve">, </w:t>
      </w:r>
      <w:proofErr w:type="spellStart"/>
      <w:r w:rsidR="009D0A3C" w:rsidRPr="00C24ECF">
        <w:rPr>
          <w:sz w:val="24"/>
          <w:szCs w:val="24"/>
        </w:rPr>
        <w:t>каб</w:t>
      </w:r>
      <w:proofErr w:type="spellEnd"/>
      <w:r w:rsidR="009D0A3C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="009D0A3C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1.1.1</w:t>
      </w:r>
      <w:r w:rsidR="00BA6D3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A6D3F">
        <w:fldChar w:fldCharType="begin"/>
      </w:r>
      <w:r w:rsidR="00BA6D3F">
        <w:instrText xml:space="preserve"> REF _Ref303323780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BA6D3F">
        <w:fldChar w:fldCharType="begin"/>
      </w:r>
      <w:r w:rsidR="00BA6D3F">
        <w:instrText xml:space="preserve"> REF _Ref467508029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3.3.14.5</w:t>
      </w:r>
      <w:r w:rsidR="00BA6D3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A6D3F">
        <w:fldChar w:fldCharType="begin"/>
      </w:r>
      <w:r w:rsidR="00BA6D3F">
        <w:instrText xml:space="preserve"> REF _Ref55335823 \r \h  \* MERGEFORMAT </w:instrText>
      </w:r>
      <w:r w:rsidR="00BA6D3F">
        <w:fldChar w:fldCharType="separate"/>
      </w:r>
      <w:r w:rsidR="00324806" w:rsidRPr="00324806">
        <w:rPr>
          <w:rFonts w:eastAsia="Calibri"/>
          <w:szCs w:val="24"/>
          <w:lang w:eastAsia="en-US"/>
        </w:rPr>
        <w:t>5.7</w:t>
      </w:r>
      <w:r w:rsidR="00BA6D3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D0A3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D0A3C">
        <w:rPr>
          <w:rFonts w:eastAsia="Calibri"/>
          <w:szCs w:val="24"/>
          <w:lang w:eastAsia="en-US"/>
        </w:rPr>
        <w:t>73</w:t>
      </w:r>
      <w:r w:rsidR="009D0A3C" w:rsidRPr="009D331F">
        <w:rPr>
          <w:rFonts w:eastAsia="Calibri"/>
          <w:szCs w:val="24"/>
          <w:lang w:eastAsia="en-US"/>
        </w:rPr>
        <w:t xml:space="preserve">) </w:t>
      </w:r>
      <w:r w:rsidR="009D0A3C">
        <w:rPr>
          <w:rFonts w:eastAsia="Calibri"/>
          <w:szCs w:val="24"/>
          <w:lang w:eastAsia="en-US"/>
        </w:rPr>
        <w:t>249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57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66, 257-94-66</w:t>
      </w:r>
      <w:proofErr w:type="gramEnd"/>
      <w:r w:rsidR="009D0A3C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9D0A3C" w:rsidRPr="009D331F">
          <w:rPr>
            <w:rStyle w:val="a7"/>
            <w:rFonts w:eastAsia="Calibri"/>
            <w:lang w:val="en-US" w:eastAsia="en-US"/>
          </w:rPr>
          <w:t>Zaitseva</w:t>
        </w:r>
        <w:r w:rsidR="009D0A3C" w:rsidRPr="009D331F">
          <w:rPr>
            <w:rStyle w:val="a7"/>
            <w:rFonts w:eastAsia="Calibri"/>
            <w:lang w:eastAsia="en-US"/>
          </w:rPr>
          <w:t>.</w:t>
        </w:r>
        <w:r w:rsidR="009D0A3C" w:rsidRPr="009D331F">
          <w:rPr>
            <w:rStyle w:val="a7"/>
            <w:rFonts w:eastAsia="Calibri"/>
            <w:lang w:val="en-US" w:eastAsia="en-US"/>
          </w:rPr>
          <w:t>AA</w:t>
        </w:r>
        <w:r w:rsidR="009D0A3C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64A8B" w:rsidRPr="00A73DF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73DFE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3.14</w:t>
      </w:r>
      <w:r w:rsidR="00BA6D3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07C53">
        <w:rPr>
          <w:b/>
          <w:bCs w:val="0"/>
          <w:sz w:val="24"/>
          <w:szCs w:val="24"/>
        </w:rPr>
        <w:t xml:space="preserve">минут </w:t>
      </w:r>
      <w:r w:rsidR="0083712F">
        <w:rPr>
          <w:b/>
          <w:bCs w:val="0"/>
          <w:sz w:val="24"/>
          <w:szCs w:val="24"/>
        </w:rPr>
        <w:t>03</w:t>
      </w:r>
      <w:r w:rsidR="002B5044" w:rsidRPr="00D07C53">
        <w:rPr>
          <w:b/>
          <w:bCs w:val="0"/>
          <w:sz w:val="24"/>
          <w:szCs w:val="24"/>
        </w:rPr>
        <w:t xml:space="preserve"> </w:t>
      </w:r>
      <w:r w:rsidR="0083712F">
        <w:rPr>
          <w:b/>
          <w:bCs w:val="0"/>
          <w:sz w:val="24"/>
          <w:szCs w:val="24"/>
        </w:rPr>
        <w:t>апреля</w:t>
      </w:r>
      <w:bookmarkStart w:id="581" w:name="_GoBack"/>
      <w:bookmarkEnd w:id="581"/>
      <w:r w:rsidR="002B5044" w:rsidRPr="00D07C53">
        <w:rPr>
          <w:b/>
          <w:bCs w:val="0"/>
          <w:sz w:val="24"/>
          <w:szCs w:val="24"/>
        </w:rPr>
        <w:t xml:space="preserve"> 201</w:t>
      </w:r>
      <w:r w:rsidR="00DB05D8" w:rsidRPr="00D07C53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A6D3F">
        <w:fldChar w:fldCharType="begin"/>
      </w:r>
      <w:r w:rsidR="00BA6D3F">
        <w:instrText xml:space="preserve"> REF _Ref55279015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3.3.1.6</w:t>
      </w:r>
      <w:r w:rsidR="00BA6D3F">
        <w:fldChar w:fldCharType="end"/>
      </w:r>
      <w:r w:rsidRPr="00223D18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_Ref195087786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3.3.1.7</w:t>
      </w:r>
      <w:r w:rsidR="00BA6D3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</w:t>
      </w:r>
      <w:r w:rsidRPr="00E71A48">
        <w:rPr>
          <w:bCs w:val="0"/>
          <w:spacing w:val="-1"/>
          <w:sz w:val="24"/>
          <w:szCs w:val="24"/>
        </w:rPr>
        <w:lastRenderedPageBreak/>
        <w:t xml:space="preserve">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A6D3F">
        <w:fldChar w:fldCharType="begin"/>
      </w:r>
      <w:r w:rsidR="00BA6D3F">
        <w:instrText xml:space="preserve"> REF _Ref93089454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A6D3F">
        <w:fldChar w:fldCharType="begin"/>
      </w:r>
      <w:r w:rsidR="00BA6D3F">
        <w:instrText xml:space="preserve"> REF _Ref303670674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3.6.3</w:t>
      </w:r>
      <w:r w:rsidR="00BA6D3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3.6.4</w:t>
      </w:r>
      <w:r w:rsidR="00BA6D3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также может </w:t>
      </w:r>
      <w:r w:rsidRPr="00E71A48">
        <w:rPr>
          <w:sz w:val="24"/>
          <w:szCs w:val="24"/>
        </w:rPr>
        <w:lastRenderedPageBreak/>
        <w:t>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A6D3F">
        <w:fldChar w:fldCharType="begin"/>
      </w:r>
      <w:r w:rsidR="00BA6D3F">
        <w:instrText xml:space="preserve"> REF _Ref444181467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5.12</w:t>
      </w:r>
      <w:r w:rsidR="00BA6D3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</w:t>
      </w:r>
      <w:r w:rsidR="00BA6D3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</w:t>
      </w:r>
      <w:r w:rsidR="00BA6D3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D07C5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7C53">
        <w:rPr>
          <w:sz w:val="24"/>
          <w:szCs w:val="24"/>
        </w:rPr>
        <w:t>В</w:t>
      </w:r>
      <w:r w:rsidR="00D275BB" w:rsidRPr="00D07C53">
        <w:rPr>
          <w:sz w:val="24"/>
          <w:szCs w:val="24"/>
        </w:rPr>
        <w:t xml:space="preserve"> </w:t>
      </w:r>
      <w:r w:rsidRPr="00D07C5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7C53">
        <w:rPr>
          <w:sz w:val="24"/>
          <w:szCs w:val="24"/>
        </w:rPr>
        <w:t xml:space="preserve">. Порядок проведения оценочной стадии, </w:t>
      </w:r>
      <w:r w:rsidRPr="00D07C53">
        <w:rPr>
          <w:sz w:val="24"/>
          <w:szCs w:val="24"/>
        </w:rPr>
        <w:t>критери</w:t>
      </w:r>
      <w:r w:rsidR="00D275BB" w:rsidRPr="00D07C53">
        <w:rPr>
          <w:sz w:val="24"/>
          <w:szCs w:val="24"/>
        </w:rPr>
        <w:t>и</w:t>
      </w:r>
      <w:r w:rsidRPr="00D07C53">
        <w:rPr>
          <w:sz w:val="24"/>
          <w:szCs w:val="24"/>
        </w:rPr>
        <w:t xml:space="preserve"> и их весов</w:t>
      </w:r>
      <w:r w:rsidR="00D275BB" w:rsidRPr="00D07C53">
        <w:rPr>
          <w:sz w:val="24"/>
          <w:szCs w:val="24"/>
        </w:rPr>
        <w:t>ые</w:t>
      </w:r>
      <w:r w:rsidRPr="00D07C53">
        <w:rPr>
          <w:sz w:val="24"/>
          <w:szCs w:val="24"/>
        </w:rPr>
        <w:t xml:space="preserve"> коэффициент</w:t>
      </w:r>
      <w:r w:rsidR="00D275BB" w:rsidRPr="00D07C5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A6D3F">
        <w:fldChar w:fldCharType="begin"/>
      </w:r>
      <w:r w:rsidR="00BA6D3F">
        <w:instrText xml:space="preserve"> REF _Ref471894330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3.8</w:t>
      </w:r>
      <w:r w:rsidR="00BA6D3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A6D3F">
        <w:fldChar w:fldCharType="begin"/>
      </w:r>
      <w:r w:rsidR="00BA6D3F">
        <w:instrText xml:space="preserve"> REF _Ref465847813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3.7.9</w:t>
      </w:r>
      <w:r w:rsidR="00BA6D3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A6D3F">
        <w:fldChar w:fldCharType="begin"/>
      </w:r>
      <w:r w:rsidR="00BA6D3F">
        <w:instrText xml:space="preserve"> REF _Ref306352987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3.7.3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A6D3F">
        <w:fldChar w:fldCharType="begin"/>
      </w:r>
      <w:r w:rsidR="00BA6D3F">
        <w:instrText xml:space="preserve"> REF _Ref306353005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3.7.5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</w:t>
      </w:r>
      <w:r w:rsidRPr="00AE1D21">
        <w:rPr>
          <w:sz w:val="24"/>
          <w:szCs w:val="24"/>
        </w:rPr>
        <w:lastRenderedPageBreak/>
        <w:t>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A6D3F">
        <w:fldChar w:fldCharType="begin"/>
      </w:r>
      <w:r w:rsidR="00BA6D3F">
        <w:instrText xml:space="preserve"> REF _Ref468874106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3.7.8</w:t>
      </w:r>
      <w:r w:rsidR="00BA6D3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</w:t>
      </w:r>
      <w:r w:rsidRPr="00751A4B">
        <w:rPr>
          <w:sz w:val="24"/>
          <w:szCs w:val="24"/>
        </w:rPr>
        <w:lastRenderedPageBreak/>
        <w:t xml:space="preserve">приоритета </w:t>
      </w:r>
      <w:r w:rsidRPr="00D07C53">
        <w:rPr>
          <w:sz w:val="24"/>
          <w:szCs w:val="24"/>
        </w:rPr>
        <w:t xml:space="preserve">при закупке услуг, оказываемых российскими лицами </w:t>
      </w:r>
      <w:proofErr w:type="gramStart"/>
      <w:r w:rsidRPr="00D07C53">
        <w:rPr>
          <w:i/>
          <w:sz w:val="24"/>
          <w:szCs w:val="24"/>
          <w:lang w:val="en-US"/>
        </w:rPr>
        <w:t>k</w:t>
      </w:r>
      <w:proofErr w:type="gramEnd"/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 xml:space="preserve">=0,85, иначе </w:t>
      </w:r>
      <w:r w:rsidRPr="00D07C53">
        <w:rPr>
          <w:i/>
          <w:sz w:val="24"/>
          <w:szCs w:val="24"/>
          <w:lang w:val="en-US"/>
        </w:rPr>
        <w:t>k</w:t>
      </w:r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07C53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A6D3F">
        <w:fldChar w:fldCharType="begin"/>
      </w:r>
      <w:r w:rsidR="00BA6D3F">
        <w:instrText xml:space="preserve"> REF _Ref303251044 \r \h  \* MERGEFORMAT </w:instrText>
      </w:r>
      <w:r w:rsidR="00BA6D3F">
        <w:fldChar w:fldCharType="separate"/>
      </w:r>
      <w:r w:rsidR="00324806" w:rsidRPr="00324806">
        <w:rPr>
          <w:rFonts w:ascii="Times New Roman" w:hAnsi="Times New Roman" w:cs="Times New Roman"/>
          <w:sz w:val="24"/>
          <w:szCs w:val="24"/>
        </w:rPr>
        <w:t>3.10</w:t>
      </w:r>
      <w:r w:rsidR="00BA6D3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</w:t>
      </w:r>
      <w:r w:rsidRPr="00EB7A17">
        <w:rPr>
          <w:sz w:val="24"/>
          <w:szCs w:val="24"/>
        </w:rPr>
        <w:lastRenderedPageBreak/>
        <w:t>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BA6D3F">
        <w:fldChar w:fldCharType="begin"/>
      </w:r>
      <w:r w:rsidR="00BA6D3F">
        <w:instrText xml:space="preserve"> REF _Ref468874794 \r \h  \* MERGEFORMAT </w:instrText>
      </w:r>
      <w:r w:rsidR="00BA6D3F">
        <w:fldChar w:fldCharType="separate"/>
      </w:r>
      <w:r w:rsidR="00324806" w:rsidRPr="00324806">
        <w:rPr>
          <w:rFonts w:eastAsia="Times New Roman,Italic"/>
          <w:bCs w:val="0"/>
          <w:iCs/>
          <w:sz w:val="24"/>
          <w:szCs w:val="24"/>
        </w:rPr>
        <w:t>3.3.7</w:t>
      </w:r>
      <w:r w:rsidR="00BA6D3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3.11.2</w:t>
      </w:r>
      <w:r w:rsidR="00BA6D3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A6D3F">
        <w:fldChar w:fldCharType="begin"/>
      </w:r>
      <w:r w:rsidR="00BA6D3F">
        <w:instrText xml:space="preserve"> REF _Ref468874893 \r \h  \* MERGEFORMAT </w:instrText>
      </w:r>
      <w:r w:rsidR="00BA6D3F">
        <w:fldChar w:fldCharType="separate"/>
      </w:r>
      <w:r w:rsidR="00324806" w:rsidRPr="00324806">
        <w:rPr>
          <w:rFonts w:eastAsia="Times New Roman,Italic"/>
          <w:bCs w:val="0"/>
          <w:iCs/>
          <w:sz w:val="24"/>
          <w:szCs w:val="24"/>
        </w:rPr>
        <w:t>3.6.2.5</w:t>
      </w:r>
      <w:r w:rsidR="00BA6D3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</w:t>
      </w:r>
      <w:r w:rsidRPr="00E71A48">
        <w:rPr>
          <w:bCs w:val="0"/>
          <w:i/>
          <w:sz w:val="24"/>
          <w:szCs w:val="24"/>
        </w:rPr>
        <w:lastRenderedPageBreak/>
        <w:t>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BA6D3F">
        <w:fldChar w:fldCharType="begin"/>
      </w:r>
      <w:r w:rsidR="00BA6D3F">
        <w:instrText xml:space="preserve"> REF _Ref294695546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 xml:space="preserve"> 1.2.6 </w:t>
      </w:r>
      <w:r w:rsidR="00BA6D3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_Ref294695403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3.12.3</w:t>
      </w:r>
      <w:r w:rsidR="00BA6D3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BA6D3F">
        <w:fldChar w:fldCharType="begin"/>
      </w:r>
      <w:r w:rsidR="00BA6D3F">
        <w:instrText xml:space="preserve"> REF _Ref468201447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3.13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_Ref305979053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3.12.5</w:t>
      </w:r>
      <w:r w:rsidR="00BA6D3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</w:t>
      </w:r>
      <w:r w:rsidRPr="00EB7BE2">
        <w:rPr>
          <w:sz w:val="24"/>
          <w:szCs w:val="24"/>
        </w:rPr>
        <w:lastRenderedPageBreak/>
        <w:t xml:space="preserve">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BA6D3F">
        <w:fldChar w:fldCharType="begin"/>
      </w:r>
      <w:r w:rsidR="00BA6D3F">
        <w:instrText xml:space="preserve"> REF _Ref468973892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3.3.14.4.4</w:t>
      </w:r>
      <w:r w:rsidR="00BA6D3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BA6D3F">
        <w:fldChar w:fldCharType="begin"/>
      </w:r>
      <w:r w:rsidR="00BA6D3F">
        <w:instrText xml:space="preserve"> REF _Ref468875001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3.12</w:t>
      </w:r>
      <w:r w:rsidR="00BA6D3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A6D3F">
        <w:fldChar w:fldCharType="begin"/>
      </w:r>
      <w:r w:rsidR="00BA6D3F">
        <w:instrText xml:space="preserve"> REF _Ref468875070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3.12.6</w:t>
      </w:r>
      <w:r w:rsidR="00BA6D3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</w:rPr>
        <w:t>1.1.1</w:t>
      </w:r>
      <w:r w:rsidR="00BA6D3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D07C53">
        <w:rPr>
          <w:b w:val="0"/>
          <w:szCs w:val="24"/>
        </w:rPr>
        <w:t xml:space="preserve">по Лоту №1 (подраздел </w:t>
      </w:r>
      <w:r w:rsidR="00F810AA" w:rsidRPr="00D07C53">
        <w:rPr>
          <w:b w:val="0"/>
          <w:szCs w:val="24"/>
        </w:rPr>
        <w:fldChar w:fldCharType="begin"/>
      </w:r>
      <w:r w:rsidR="00A154B7" w:rsidRPr="00D07C53">
        <w:rPr>
          <w:b w:val="0"/>
          <w:szCs w:val="24"/>
        </w:rPr>
        <w:instrText xml:space="preserve"> REF _Ref440275279 \r \h </w:instrText>
      </w:r>
      <w:r w:rsidR="00D07C53">
        <w:rPr>
          <w:b w:val="0"/>
          <w:szCs w:val="24"/>
        </w:rPr>
        <w:instrText xml:space="preserve"> \* MERGEFORMAT </w:instrText>
      </w:r>
      <w:r w:rsidR="00F810AA" w:rsidRPr="00D07C53">
        <w:rPr>
          <w:b w:val="0"/>
          <w:szCs w:val="24"/>
        </w:rPr>
      </w:r>
      <w:r w:rsidR="00F810AA" w:rsidRPr="00D07C53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1.1.4</w:t>
      </w:r>
      <w:r w:rsidR="00F810AA" w:rsidRPr="00D07C53">
        <w:rPr>
          <w:b w:val="0"/>
          <w:szCs w:val="24"/>
        </w:rPr>
        <w:fldChar w:fldCharType="end"/>
      </w:r>
      <w:r w:rsidR="00A154B7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изложен</w:t>
      </w:r>
      <w:r w:rsidR="00F463E8" w:rsidRPr="00D07C53">
        <w:rPr>
          <w:b w:val="0"/>
          <w:szCs w:val="24"/>
        </w:rPr>
        <w:t>о(</w:t>
      </w:r>
      <w:r w:rsidRPr="00D07C53">
        <w:rPr>
          <w:b w:val="0"/>
          <w:szCs w:val="24"/>
        </w:rPr>
        <w:t>ы</w:t>
      </w:r>
      <w:r w:rsidR="00F463E8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0D1148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0D1148">
              <w:rPr>
                <w:bCs w:val="0"/>
              </w:rPr>
              <w:t>МРСК Центра» «</w:t>
            </w:r>
            <w:r w:rsidR="000D1148" w:rsidRPr="000D1148">
              <w:rPr>
                <w:bCs w:val="0"/>
              </w:rPr>
              <w:t>Воронежэнерго</w:t>
            </w:r>
            <w:r w:rsidRPr="000D1148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324806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D07C5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D07C53">
              <w:rPr>
                <w:bCs w:val="0"/>
              </w:rPr>
              <w:t>МРСК Центра» «</w:t>
            </w:r>
            <w:r w:rsidR="00D07C53" w:rsidRPr="00D07C53">
              <w:rPr>
                <w:bCs w:val="0"/>
              </w:rPr>
              <w:t>Воронежэнерго</w:t>
            </w:r>
            <w:r w:rsidRPr="00D07C53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324806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324806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324806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</w:t>
      </w:r>
      <w:r w:rsidR="00BA6D3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A6D3F">
        <w:fldChar w:fldCharType="begin"/>
      </w:r>
      <w:r w:rsidR="00BA6D3F">
        <w:instrText xml:space="preserve"> REF _Ref444170359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5.7.2</w:t>
      </w:r>
      <w:r w:rsidR="00BA6D3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</w:t>
      </w:r>
      <w:r w:rsidR="00BA6D3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324806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vertAlign w:val="subscript"/>
        </w:rPr>
        <w:t>1.1.4</w:t>
      </w:r>
      <w:r w:rsidR="00BA6D3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EAB" w:rsidRDefault="00AE4EAB">
      <w:pPr>
        <w:spacing w:line="240" w:lineRule="auto"/>
      </w:pPr>
      <w:r>
        <w:separator/>
      </w:r>
    </w:p>
  </w:endnote>
  <w:endnote w:type="continuationSeparator" w:id="0">
    <w:p w:rsidR="00AE4EAB" w:rsidRDefault="00AE4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15E2" w:rsidRDefault="002515E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BA6D3F" w:rsidRDefault="002515E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BA6D3F">
      <w:rPr>
        <w:sz w:val="18"/>
        <w:szCs w:val="18"/>
      </w:rPr>
      <w:t>Стр.</w:t>
    </w:r>
    <w:r w:rsidRPr="00BA6D3F">
      <w:rPr>
        <w:sz w:val="18"/>
        <w:szCs w:val="18"/>
      </w:rPr>
      <w:fldChar w:fldCharType="begin"/>
    </w:r>
    <w:r w:rsidRPr="00BA6D3F">
      <w:rPr>
        <w:sz w:val="18"/>
        <w:szCs w:val="18"/>
      </w:rPr>
      <w:instrText xml:space="preserve"> PAGE </w:instrText>
    </w:r>
    <w:r w:rsidRPr="00BA6D3F">
      <w:rPr>
        <w:sz w:val="18"/>
        <w:szCs w:val="18"/>
      </w:rPr>
      <w:fldChar w:fldCharType="separate"/>
    </w:r>
    <w:r w:rsidR="0083712F">
      <w:rPr>
        <w:noProof/>
        <w:sz w:val="18"/>
        <w:szCs w:val="18"/>
      </w:rPr>
      <w:t>29</w:t>
    </w:r>
    <w:r w:rsidRPr="00BA6D3F">
      <w:rPr>
        <w:sz w:val="18"/>
        <w:szCs w:val="18"/>
      </w:rPr>
      <w:fldChar w:fldCharType="end"/>
    </w:r>
  </w:p>
  <w:p w:rsidR="002515E2" w:rsidRPr="00EE0539" w:rsidRDefault="002515E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A6D3F">
      <w:rPr>
        <w:sz w:val="18"/>
        <w:szCs w:val="18"/>
      </w:rPr>
      <w:t xml:space="preserve">Договора </w:t>
    </w:r>
    <w:r w:rsidR="003E637E" w:rsidRPr="003E637E">
      <w:rPr>
        <w:sz w:val="18"/>
        <w:szCs w:val="18"/>
      </w:rPr>
      <w:t>на оказание услуг по разработке и согласованию проекта нормативов предельно-допустимых выбросов (ПДВ)</w:t>
    </w:r>
    <w:r w:rsidRPr="00BA6D3F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EAB" w:rsidRDefault="00AE4EAB">
      <w:pPr>
        <w:spacing w:line="240" w:lineRule="auto"/>
      </w:pPr>
      <w:r>
        <w:separator/>
      </w:r>
    </w:p>
  </w:footnote>
  <w:footnote w:type="continuationSeparator" w:id="0">
    <w:p w:rsidR="00AE4EAB" w:rsidRDefault="00AE4EAB">
      <w:pPr>
        <w:spacing w:line="240" w:lineRule="auto"/>
      </w:pPr>
      <w:r>
        <w:continuationSeparator/>
      </w:r>
    </w:p>
  </w:footnote>
  <w:footnote w:id="1">
    <w:p w:rsidR="002515E2" w:rsidRPr="00B36685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515E2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515E2" w:rsidRDefault="002515E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515E2" w:rsidRDefault="002515E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930031" w:rsidRDefault="002515E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7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4"/>
  </w:num>
  <w:num w:numId="26">
    <w:abstractNumId w:val="116"/>
  </w:num>
  <w:num w:numId="27">
    <w:abstractNumId w:val="77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2"/>
  </w:num>
  <w:num w:numId="33">
    <w:abstractNumId w:val="143"/>
  </w:num>
  <w:num w:numId="34">
    <w:abstractNumId w:val="128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1"/>
  </w:num>
  <w:num w:numId="44">
    <w:abstractNumId w:val="105"/>
  </w:num>
  <w:num w:numId="45">
    <w:abstractNumId w:val="133"/>
  </w:num>
  <w:num w:numId="46">
    <w:abstractNumId w:val="0"/>
  </w:num>
  <w:num w:numId="47">
    <w:abstractNumId w:val="117"/>
  </w:num>
  <w:num w:numId="48">
    <w:abstractNumId w:val="131"/>
  </w:num>
  <w:num w:numId="49">
    <w:abstractNumId w:val="134"/>
  </w:num>
  <w:num w:numId="50">
    <w:abstractNumId w:val="125"/>
  </w:num>
  <w:num w:numId="51">
    <w:abstractNumId w:val="148"/>
  </w:num>
  <w:num w:numId="52">
    <w:abstractNumId w:val="96"/>
  </w:num>
  <w:num w:numId="53">
    <w:abstractNumId w:val="81"/>
  </w:num>
  <w:num w:numId="54">
    <w:abstractNumId w:val="136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1"/>
  </w:num>
  <w:num w:numId="62">
    <w:abstractNumId w:val="74"/>
  </w:num>
  <w:num w:numId="63">
    <w:abstractNumId w:val="94"/>
  </w:num>
  <w:num w:numId="64">
    <w:abstractNumId w:val="75"/>
  </w:num>
  <w:num w:numId="65">
    <w:abstractNumId w:val="144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9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6"/>
  </w:num>
  <w:num w:numId="85">
    <w:abstractNumId w:val="93"/>
  </w:num>
  <w:num w:numId="86">
    <w:abstractNumId w:val="114"/>
  </w:num>
  <w:num w:numId="87">
    <w:abstractNumId w:val="123"/>
  </w:num>
  <w:num w:numId="88">
    <w:abstractNumId w:val="127"/>
  </w:num>
  <w:num w:numId="89">
    <w:abstractNumId w:val="111"/>
  </w:num>
  <w:num w:numId="90">
    <w:abstractNumId w:val="95"/>
  </w:num>
  <w:num w:numId="91">
    <w:abstractNumId w:val="110"/>
  </w:num>
  <w:num w:numId="92">
    <w:abstractNumId w:val="112"/>
  </w:num>
  <w:num w:numId="93">
    <w:abstractNumId w:val="129"/>
  </w:num>
  <w:num w:numId="94">
    <w:abstractNumId w:val="147"/>
  </w:num>
  <w:num w:numId="95">
    <w:abstractNumId w:val="108"/>
  </w:num>
  <w:num w:numId="96">
    <w:abstractNumId w:val="139"/>
  </w:num>
  <w:num w:numId="97">
    <w:abstractNumId w:val="9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463E"/>
    <w:rsid w:val="000C1107"/>
    <w:rsid w:val="000C14F5"/>
    <w:rsid w:val="000C60B4"/>
    <w:rsid w:val="000C6DCF"/>
    <w:rsid w:val="000D1148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07F5B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1C3B"/>
    <w:rsid w:val="00192F71"/>
    <w:rsid w:val="00193067"/>
    <w:rsid w:val="0019725C"/>
    <w:rsid w:val="00197954"/>
    <w:rsid w:val="001A1D23"/>
    <w:rsid w:val="001A3C31"/>
    <w:rsid w:val="001A63D5"/>
    <w:rsid w:val="001A6511"/>
    <w:rsid w:val="001A6C92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D2B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5E2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0761"/>
    <w:rsid w:val="002D2587"/>
    <w:rsid w:val="002D41BC"/>
    <w:rsid w:val="002D4BC6"/>
    <w:rsid w:val="002D654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806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E41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7E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04DE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1F22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D7781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00B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269F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3712F"/>
    <w:rsid w:val="00841A6F"/>
    <w:rsid w:val="00845803"/>
    <w:rsid w:val="00847BAA"/>
    <w:rsid w:val="008515B6"/>
    <w:rsid w:val="008541DA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5EF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0A3C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2F63"/>
    <w:rsid w:val="00A73BFA"/>
    <w:rsid w:val="00A73DFE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EAB"/>
    <w:rsid w:val="00AE5247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64CA"/>
    <w:rsid w:val="00B91F40"/>
    <w:rsid w:val="00B924FC"/>
    <w:rsid w:val="00B93617"/>
    <w:rsid w:val="00B95138"/>
    <w:rsid w:val="00BA1AEC"/>
    <w:rsid w:val="00BA366E"/>
    <w:rsid w:val="00BA41D1"/>
    <w:rsid w:val="00BA5DEA"/>
    <w:rsid w:val="00BA6D3F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0D8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60B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7C53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1BC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59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D0A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97D81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4CE6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BA3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16C21-08BE-4E36-9DDE-CD122BD71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88</Pages>
  <Words>26813</Words>
  <Characters>152838</Characters>
  <Application>Microsoft Office Word</Application>
  <DocSecurity>0</DocSecurity>
  <Lines>1273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179293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157</cp:revision>
  <cp:lastPrinted>2017-03-15T06:31:00Z</cp:lastPrinted>
  <dcterms:created xsi:type="dcterms:W3CDTF">2016-01-13T12:36:00Z</dcterms:created>
  <dcterms:modified xsi:type="dcterms:W3CDTF">2017-03-16T06:27:00Z</dcterms:modified>
</cp:coreProperties>
</file>