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B42BD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9E7F9E" w:rsidRDefault="00991C07"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E7F9E">
                    <w:rPr>
                      <w:rFonts w:ascii="Helios" w:hAnsi="Helios"/>
                      <w:sz w:val="12"/>
                      <w:szCs w:val="12"/>
                    </w:rPr>
                    <w:t>-</w:t>
                  </w:r>
                  <w:r w:rsidRPr="000D67AD">
                    <w:rPr>
                      <w:rFonts w:ascii="Helios" w:hAnsi="Helios"/>
                      <w:sz w:val="12"/>
                      <w:szCs w:val="12"/>
                      <w:lang w:val="en-US"/>
                    </w:rPr>
                    <w:t>mail</w:t>
                  </w:r>
                  <w:r w:rsidRPr="009E7F9E">
                    <w:rPr>
                      <w:rFonts w:ascii="Helios" w:hAnsi="Helios"/>
                      <w:sz w:val="12"/>
                      <w:szCs w:val="12"/>
                    </w:rPr>
                    <w:t xml:space="preserve">: </w:t>
                  </w:r>
                  <w:hyperlink r:id="rId8" w:history="1">
                    <w:r w:rsidRPr="000D67AD">
                      <w:rPr>
                        <w:rFonts w:ascii="Helios" w:hAnsi="Helios"/>
                        <w:sz w:val="12"/>
                        <w:szCs w:val="12"/>
                        <w:lang w:val="en-US"/>
                      </w:rPr>
                      <w:t>posta</w:t>
                    </w:r>
                    <w:r w:rsidRPr="009E7F9E">
                      <w:rPr>
                        <w:rFonts w:ascii="Helios" w:hAnsi="Helios"/>
                        <w:sz w:val="12"/>
                        <w:szCs w:val="12"/>
                      </w:rPr>
                      <w:t>@</w:t>
                    </w:r>
                    <w:r w:rsidRPr="000D67AD">
                      <w:rPr>
                        <w:rFonts w:ascii="Helios" w:hAnsi="Helios"/>
                        <w:sz w:val="12"/>
                        <w:szCs w:val="12"/>
                        <w:lang w:val="en-US"/>
                      </w:rPr>
                      <w:t>mrsk</w:t>
                    </w:r>
                    <w:r w:rsidRPr="009E7F9E">
                      <w:rPr>
                        <w:rFonts w:ascii="Helios" w:hAnsi="Helios"/>
                        <w:sz w:val="12"/>
                        <w:szCs w:val="12"/>
                      </w:rPr>
                      <w:t>-1.</w:t>
                    </w:r>
                    <w:r w:rsidRPr="000D67AD">
                      <w:rPr>
                        <w:rFonts w:ascii="Helios" w:hAnsi="Helios"/>
                        <w:sz w:val="12"/>
                        <w:szCs w:val="12"/>
                        <w:lang w:val="en-US"/>
                      </w:rPr>
                      <w:t>ru</w:t>
                    </w:r>
                  </w:hyperlink>
                  <w:r w:rsidRPr="009E7F9E">
                    <w:rPr>
                      <w:rFonts w:ascii="Helios" w:hAnsi="Helios"/>
                      <w:sz w:val="12"/>
                      <w:szCs w:val="12"/>
                    </w:rPr>
                    <w:t xml:space="preserve">, </w:t>
                  </w:r>
                  <w:hyperlink r:id="rId9" w:history="1">
                    <w:r w:rsidRPr="000D67AD">
                      <w:rPr>
                        <w:rFonts w:ascii="Helios" w:hAnsi="Helios"/>
                        <w:sz w:val="12"/>
                        <w:szCs w:val="12"/>
                        <w:lang w:val="en-US"/>
                      </w:rPr>
                      <w:t>www</w:t>
                    </w:r>
                    <w:r w:rsidRPr="009E7F9E">
                      <w:rPr>
                        <w:rFonts w:ascii="Helios" w:hAnsi="Helios"/>
                        <w:sz w:val="12"/>
                        <w:szCs w:val="12"/>
                      </w:rPr>
                      <w:t>.</w:t>
                    </w:r>
                    <w:r w:rsidRPr="000D67AD">
                      <w:rPr>
                        <w:rFonts w:ascii="Helios" w:hAnsi="Helios"/>
                        <w:sz w:val="12"/>
                        <w:szCs w:val="12"/>
                        <w:lang w:val="en-US"/>
                      </w:rPr>
                      <w:t>mrsk</w:t>
                    </w:r>
                    <w:r w:rsidRPr="009E7F9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E7F9E" w:rsidRPr="00554D75" w:rsidRDefault="009E7F9E" w:rsidP="009E7F9E">
      <w:pPr>
        <w:ind w:left="7088"/>
        <w:jc w:val="right"/>
        <w:rPr>
          <w:sz w:val="24"/>
          <w:szCs w:val="24"/>
        </w:rPr>
      </w:pPr>
      <w:r w:rsidRPr="00554D75">
        <w:rPr>
          <w:sz w:val="24"/>
          <w:szCs w:val="24"/>
        </w:rPr>
        <w:t>УТВЕРЖДАЮ:</w:t>
      </w:r>
    </w:p>
    <w:p w:rsidR="009E7F9E" w:rsidRPr="00554D75" w:rsidRDefault="009E7F9E" w:rsidP="009E7F9E">
      <w:pPr>
        <w:spacing w:line="240" w:lineRule="auto"/>
        <w:jc w:val="right"/>
        <w:rPr>
          <w:sz w:val="24"/>
          <w:szCs w:val="24"/>
        </w:rPr>
      </w:pPr>
      <w:r w:rsidRPr="00554D75">
        <w:rPr>
          <w:sz w:val="24"/>
          <w:szCs w:val="24"/>
        </w:rPr>
        <w:t>Председатель закупочной комиссии –</w:t>
      </w:r>
    </w:p>
    <w:p w:rsidR="009E7F9E" w:rsidRPr="00554D75" w:rsidRDefault="009E7F9E" w:rsidP="009E7F9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9E7F9E" w:rsidRPr="00554D75" w:rsidRDefault="009E7F9E" w:rsidP="009E7F9E">
      <w:pPr>
        <w:spacing w:line="240" w:lineRule="auto"/>
        <w:ind w:firstLine="6"/>
        <w:jc w:val="right"/>
        <w:rPr>
          <w:sz w:val="24"/>
          <w:szCs w:val="24"/>
        </w:rPr>
      </w:pPr>
      <w:r w:rsidRPr="00554D75">
        <w:rPr>
          <w:sz w:val="24"/>
          <w:szCs w:val="24"/>
        </w:rPr>
        <w:t xml:space="preserve">                                                                                        директор филиала ПАО «МРСК Центра» –</w:t>
      </w:r>
    </w:p>
    <w:p w:rsidR="009E7F9E" w:rsidRDefault="009E7F9E" w:rsidP="009E7F9E">
      <w:pPr>
        <w:spacing w:line="240" w:lineRule="auto"/>
        <w:ind w:firstLine="6"/>
        <w:jc w:val="right"/>
        <w:rPr>
          <w:sz w:val="24"/>
          <w:szCs w:val="24"/>
        </w:rPr>
      </w:pPr>
      <w:r w:rsidRPr="00554D75">
        <w:rPr>
          <w:sz w:val="24"/>
          <w:szCs w:val="24"/>
        </w:rPr>
        <w:t>«Воронежэнерго»</w:t>
      </w:r>
    </w:p>
    <w:p w:rsidR="009E7F9E" w:rsidRPr="00554D75" w:rsidRDefault="009E7F9E" w:rsidP="009E7F9E">
      <w:pPr>
        <w:ind w:firstLine="6"/>
        <w:rPr>
          <w:sz w:val="24"/>
          <w:szCs w:val="24"/>
        </w:rPr>
      </w:pPr>
    </w:p>
    <w:p w:rsidR="009E7F9E" w:rsidRPr="00554D75" w:rsidRDefault="009E7F9E" w:rsidP="009E7F9E">
      <w:pPr>
        <w:jc w:val="right"/>
        <w:rPr>
          <w:sz w:val="24"/>
          <w:szCs w:val="24"/>
        </w:rPr>
      </w:pPr>
      <w:r>
        <w:rPr>
          <w:sz w:val="24"/>
          <w:szCs w:val="24"/>
        </w:rPr>
        <w:t>___________________</w:t>
      </w:r>
      <w:r w:rsidRPr="00554D75">
        <w:rPr>
          <w:sz w:val="24"/>
          <w:szCs w:val="24"/>
        </w:rPr>
        <w:t xml:space="preserve"> Богатырев М.А.- М.</w:t>
      </w:r>
    </w:p>
    <w:p w:rsidR="009E7F9E" w:rsidRPr="00554D75" w:rsidRDefault="009E7F9E" w:rsidP="009E7F9E">
      <w:pPr>
        <w:spacing w:before="120"/>
        <w:jc w:val="right"/>
        <w:rPr>
          <w:sz w:val="24"/>
          <w:szCs w:val="24"/>
        </w:rPr>
      </w:pPr>
      <w:r w:rsidRPr="00554D75">
        <w:rPr>
          <w:sz w:val="24"/>
          <w:szCs w:val="24"/>
        </w:rPr>
        <w:t xml:space="preserve"> «</w:t>
      </w:r>
      <w:r>
        <w:rPr>
          <w:sz w:val="24"/>
          <w:szCs w:val="24"/>
        </w:rPr>
        <w:t>20</w:t>
      </w:r>
      <w:r w:rsidRPr="00554D75">
        <w:rPr>
          <w:sz w:val="24"/>
          <w:szCs w:val="24"/>
        </w:rPr>
        <w:t xml:space="preserve">» </w:t>
      </w:r>
      <w:r>
        <w:rPr>
          <w:sz w:val="24"/>
          <w:szCs w:val="24"/>
        </w:rPr>
        <w:t xml:space="preserve">сентября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9E7F9E">
        <w:rPr>
          <w:b/>
          <w:kern w:val="36"/>
          <w:sz w:val="24"/>
          <w:szCs w:val="24"/>
        </w:rPr>
        <w:t>0339-ВР-17</w:t>
      </w:r>
    </w:p>
    <w:p w:rsidR="007556FF" w:rsidRPr="00382A07" w:rsidRDefault="009E7F9E" w:rsidP="007556FF">
      <w:pPr>
        <w:spacing w:line="240" w:lineRule="auto"/>
        <w:ind w:left="6804" w:firstLine="0"/>
        <w:rPr>
          <w:b/>
          <w:kern w:val="36"/>
          <w:sz w:val="24"/>
          <w:szCs w:val="24"/>
        </w:rPr>
      </w:pPr>
      <w:r>
        <w:rPr>
          <w:b/>
          <w:kern w:val="36"/>
          <w:sz w:val="24"/>
          <w:szCs w:val="24"/>
        </w:rPr>
        <w:t>от «20</w:t>
      </w:r>
      <w:r w:rsidR="007556FF" w:rsidRPr="00382A07">
        <w:rPr>
          <w:b/>
          <w:kern w:val="36"/>
          <w:sz w:val="24"/>
          <w:szCs w:val="24"/>
        </w:rPr>
        <w:t xml:space="preserve">» </w:t>
      </w:r>
      <w:r>
        <w:rPr>
          <w:b/>
          <w:kern w:val="36"/>
          <w:sz w:val="24"/>
          <w:szCs w:val="24"/>
        </w:rPr>
        <w:t>сентября</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9E7F9E">
        <w:rPr>
          <w:b/>
          <w:sz w:val="24"/>
          <w:szCs w:val="24"/>
        </w:rPr>
        <w:t xml:space="preserve">заключения </w:t>
      </w:r>
      <w:r w:rsidR="007556FF" w:rsidRPr="009E7F9E">
        <w:rPr>
          <w:b/>
          <w:sz w:val="24"/>
          <w:szCs w:val="24"/>
        </w:rPr>
        <w:t xml:space="preserve">Договоров на поставку </w:t>
      </w:r>
      <w:r w:rsidR="009E7F9E">
        <w:rPr>
          <w:b/>
          <w:sz w:val="24"/>
          <w:szCs w:val="24"/>
        </w:rPr>
        <w:t>счетчиков</w:t>
      </w:r>
      <w:r w:rsidR="007556FF" w:rsidRPr="009E7F9E">
        <w:rPr>
          <w:b/>
          <w:sz w:val="24"/>
          <w:szCs w:val="24"/>
        </w:rPr>
        <w:t xml:space="preserve"> для нужд ПАО «МРСК Центра» (филиал</w:t>
      </w:r>
      <w:r w:rsidR="009E7F9E">
        <w:rPr>
          <w:b/>
          <w:sz w:val="24"/>
          <w:szCs w:val="24"/>
        </w:rPr>
        <w:t>а</w:t>
      </w:r>
      <w:r w:rsidR="007556FF" w:rsidRPr="009E7F9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9E7F9E" w:rsidRDefault="009E7F9E" w:rsidP="00E71A48">
      <w:pPr>
        <w:spacing w:line="264" w:lineRule="auto"/>
        <w:ind w:firstLine="0"/>
        <w:jc w:val="center"/>
        <w:rPr>
          <w:b/>
          <w:sz w:val="24"/>
          <w:szCs w:val="24"/>
        </w:rPr>
      </w:pPr>
    </w:p>
    <w:p w:rsidR="009E7F9E" w:rsidRDefault="009E7F9E" w:rsidP="00E71A48">
      <w:pPr>
        <w:spacing w:line="264" w:lineRule="auto"/>
        <w:ind w:firstLine="0"/>
        <w:jc w:val="center"/>
        <w:rPr>
          <w:b/>
          <w:sz w:val="24"/>
          <w:szCs w:val="24"/>
        </w:rPr>
      </w:pPr>
    </w:p>
    <w:p w:rsidR="009E7F9E" w:rsidRDefault="009E7F9E"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E7F9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881751">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881751">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881751">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881751">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881751">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881751">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881751">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881751">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881751">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881751">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881751">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881751">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881751">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881751">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881751">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881751">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881751">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881751">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881751">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881751">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881751">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881751">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881751">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881751">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881751">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881751">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881751">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881751">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881751">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881751">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881751">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881751">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881751">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881751">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881751">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881751">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881751">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881751">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881751">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881751">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881751">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881751">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881751">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881751">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881751">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881751">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xml:space="preserve">, </w:t>
      </w:r>
      <w:bookmarkEnd w:id="10"/>
      <w:r w:rsidR="009E7F9E" w:rsidRPr="00382A07">
        <w:rPr>
          <w:iCs/>
          <w:sz w:val="24"/>
          <w:szCs w:val="24"/>
        </w:rPr>
        <w:t xml:space="preserve">секретарь Закупочной комиссии – </w:t>
      </w:r>
      <w:r w:rsidR="009E7F9E" w:rsidRPr="00C93109">
        <w:rPr>
          <w:iCs/>
          <w:sz w:val="24"/>
          <w:szCs w:val="24"/>
        </w:rPr>
        <w:t>ведущий специалист отдела закупочной деятельности ПАО «МРСК Центра» (филиала «Воронежэнерго</w:t>
      </w:r>
      <w:r w:rsidR="009E7F9E">
        <w:rPr>
          <w:iCs/>
          <w:sz w:val="24"/>
          <w:szCs w:val="24"/>
        </w:rPr>
        <w:t>»</w:t>
      </w:r>
      <w:r w:rsidR="009E7F9E" w:rsidRPr="00C93109">
        <w:rPr>
          <w:iCs/>
          <w:sz w:val="24"/>
          <w:szCs w:val="24"/>
        </w:rPr>
        <w:t xml:space="preserve">) Зайцева Александра Анатольевна, контактный телефон: (473) </w:t>
      </w:r>
      <w:r w:rsidR="009E7F9E">
        <w:rPr>
          <w:iCs/>
          <w:sz w:val="24"/>
          <w:szCs w:val="24"/>
        </w:rPr>
        <w:t>257-94-66,</w:t>
      </w:r>
      <w:r w:rsidR="009E7F9E" w:rsidRPr="00C93109">
        <w:rPr>
          <w:iCs/>
          <w:sz w:val="24"/>
          <w:szCs w:val="24"/>
        </w:rPr>
        <w:t xml:space="preserve"> </w:t>
      </w:r>
      <w:r w:rsidR="009E7F9E" w:rsidRPr="00D96AE1">
        <w:rPr>
          <w:iCs/>
          <w:sz w:val="24"/>
          <w:szCs w:val="24"/>
        </w:rPr>
        <w:t xml:space="preserve">адрес электронной почты: </w:t>
      </w:r>
      <w:r w:rsidR="009E7F9E" w:rsidRPr="00C93109">
        <w:rPr>
          <w:iCs/>
          <w:sz w:val="24"/>
          <w:szCs w:val="24"/>
        </w:rPr>
        <w:t xml:space="preserve"> </w:t>
      </w:r>
      <w:hyperlink r:id="rId17" w:history="1">
        <w:r w:rsidR="009E7F9E" w:rsidRPr="00612B2E">
          <w:rPr>
            <w:rStyle w:val="a7"/>
            <w:sz w:val="24"/>
            <w:szCs w:val="24"/>
            <w:lang w:val="en-US"/>
          </w:rPr>
          <w:t>Zaitseva</w:t>
        </w:r>
        <w:r w:rsidR="009E7F9E" w:rsidRPr="003E1CC5">
          <w:rPr>
            <w:rStyle w:val="a7"/>
            <w:sz w:val="24"/>
            <w:szCs w:val="24"/>
          </w:rPr>
          <w:t>.</w:t>
        </w:r>
        <w:r w:rsidR="009E7F9E" w:rsidRPr="00612B2E">
          <w:rPr>
            <w:rStyle w:val="a7"/>
            <w:sz w:val="24"/>
            <w:szCs w:val="24"/>
            <w:lang w:val="en-US"/>
          </w:rPr>
          <w:t>AA</w:t>
        </w:r>
        <w:r w:rsidR="009E7F9E" w:rsidRPr="003E1CC5">
          <w:rPr>
            <w:rStyle w:val="a7"/>
            <w:sz w:val="24"/>
            <w:szCs w:val="24"/>
          </w:rPr>
          <w:t>@</w:t>
        </w:r>
        <w:r w:rsidR="009E7F9E" w:rsidRPr="00612B2E">
          <w:rPr>
            <w:rStyle w:val="a7"/>
            <w:sz w:val="24"/>
            <w:szCs w:val="24"/>
            <w:lang w:val="en-US"/>
          </w:rPr>
          <w:t>mrsk</w:t>
        </w:r>
        <w:r w:rsidR="009E7F9E" w:rsidRPr="003E1CC5">
          <w:rPr>
            <w:rStyle w:val="a7"/>
            <w:sz w:val="24"/>
            <w:szCs w:val="24"/>
          </w:rPr>
          <w:t>-1.</w:t>
        </w:r>
        <w:r w:rsidR="009E7F9E" w:rsidRPr="00612B2E">
          <w:rPr>
            <w:rStyle w:val="a7"/>
            <w:sz w:val="24"/>
            <w:szCs w:val="24"/>
            <w:lang w:val="en-US"/>
          </w:rPr>
          <w:t>ru</w:t>
        </w:r>
      </w:hyperlink>
      <w:r w:rsidR="009E7F9E" w:rsidRPr="003E1CC5">
        <w:rPr>
          <w:rStyle w:val="a7"/>
        </w:rPr>
        <w:t>,</w:t>
      </w:r>
      <w:r w:rsidR="009E7F9E" w:rsidRPr="00382A07">
        <w:rPr>
          <w:iCs/>
          <w:sz w:val="24"/>
          <w:szCs w:val="24"/>
        </w:rPr>
        <w:t xml:space="preserve"> ответственное лицо –</w:t>
      </w:r>
      <w:r w:rsidR="009E7F9E" w:rsidRPr="00D96AE1">
        <w:rPr>
          <w:iCs/>
          <w:sz w:val="24"/>
          <w:szCs w:val="24"/>
        </w:rPr>
        <w:t xml:space="preserve"> </w:t>
      </w:r>
      <w:r w:rsidR="009E7F9E">
        <w:rPr>
          <w:iCs/>
          <w:sz w:val="24"/>
          <w:szCs w:val="24"/>
        </w:rPr>
        <w:t>Кондратьев Александр Владимирович</w:t>
      </w:r>
      <w:r w:rsidR="009E7F9E" w:rsidRPr="00947A49">
        <w:rPr>
          <w:iCs/>
          <w:sz w:val="24"/>
          <w:szCs w:val="24"/>
        </w:rPr>
        <w:t>, контактный телефон - (473) 2</w:t>
      </w:r>
      <w:r w:rsidR="009E7F9E">
        <w:rPr>
          <w:iCs/>
          <w:sz w:val="24"/>
          <w:szCs w:val="24"/>
        </w:rPr>
        <w:t>57</w:t>
      </w:r>
      <w:r w:rsidR="009E7F9E" w:rsidRPr="00947A49">
        <w:rPr>
          <w:iCs/>
          <w:sz w:val="24"/>
          <w:szCs w:val="24"/>
        </w:rPr>
        <w:t>-</w:t>
      </w:r>
      <w:r w:rsidR="009E7F9E">
        <w:rPr>
          <w:iCs/>
          <w:sz w:val="24"/>
          <w:szCs w:val="24"/>
        </w:rPr>
        <w:t>94</w:t>
      </w:r>
      <w:r w:rsidR="009E7F9E" w:rsidRPr="00947A49">
        <w:rPr>
          <w:iCs/>
          <w:sz w:val="24"/>
          <w:szCs w:val="24"/>
        </w:rPr>
        <w:t xml:space="preserve">-66, адрес электронной почты: </w:t>
      </w:r>
      <w:hyperlink r:id="rId18" w:history="1">
        <w:r w:rsidR="009E7F9E" w:rsidRPr="0018259B">
          <w:rPr>
            <w:rStyle w:val="a7"/>
            <w:sz w:val="24"/>
            <w:szCs w:val="24"/>
            <w:lang w:val="en-US"/>
          </w:rPr>
          <w:t>Kondratev</w:t>
        </w:r>
        <w:r w:rsidR="009E7F9E" w:rsidRPr="0018259B">
          <w:rPr>
            <w:rStyle w:val="a7"/>
            <w:sz w:val="24"/>
            <w:szCs w:val="24"/>
          </w:rPr>
          <w:t>.</w:t>
        </w:r>
        <w:r w:rsidR="009E7F9E" w:rsidRPr="0018259B">
          <w:rPr>
            <w:rStyle w:val="a7"/>
            <w:sz w:val="24"/>
            <w:szCs w:val="24"/>
            <w:lang w:val="en-US"/>
          </w:rPr>
          <w:t>AV</w:t>
        </w:r>
        <w:r w:rsidR="009E7F9E" w:rsidRPr="0018259B">
          <w:rPr>
            <w:rStyle w:val="a7"/>
            <w:sz w:val="24"/>
            <w:szCs w:val="24"/>
          </w:rPr>
          <w:t>@</w:t>
        </w:r>
        <w:r w:rsidR="009E7F9E" w:rsidRPr="0018259B">
          <w:rPr>
            <w:rStyle w:val="a7"/>
            <w:sz w:val="24"/>
            <w:szCs w:val="24"/>
            <w:lang w:val="en-US"/>
          </w:rPr>
          <w:t>mrsk</w:t>
        </w:r>
        <w:r w:rsidR="009E7F9E" w:rsidRPr="0018259B">
          <w:rPr>
            <w:rStyle w:val="a7"/>
            <w:sz w:val="24"/>
            <w:szCs w:val="24"/>
          </w:rPr>
          <w:t>-1.</w:t>
        </w:r>
        <w:r w:rsidR="009E7F9E" w:rsidRPr="0018259B">
          <w:rPr>
            <w:rStyle w:val="a7"/>
            <w:sz w:val="24"/>
            <w:szCs w:val="24"/>
            <w:lang w:val="en-US"/>
          </w:rPr>
          <w:t>ru</w:t>
        </w:r>
      </w:hyperlink>
      <w:r w:rsidR="009E7F9E" w:rsidRPr="00947A49">
        <w:rPr>
          <w:rStyle w:val="a7"/>
        </w:rPr>
        <w:t>,</w:t>
      </w:r>
      <w:r w:rsidR="009E7F9E" w:rsidRPr="00947A49">
        <w:rPr>
          <w:iCs/>
          <w:sz w:val="24"/>
          <w:szCs w:val="24"/>
        </w:rPr>
        <w:t xml:space="preserve"> Извещением</w:t>
      </w:r>
      <w:r w:rsidR="009E7F9E" w:rsidRPr="00947A49">
        <w:rPr>
          <w:sz w:val="24"/>
          <w:szCs w:val="24"/>
        </w:rPr>
        <w:t xml:space="preserve"> о проведении </w:t>
      </w:r>
      <w:r w:rsidR="009E7F9E" w:rsidRPr="003823D8">
        <w:rPr>
          <w:sz w:val="24"/>
          <w:szCs w:val="24"/>
        </w:rPr>
        <w:t xml:space="preserve">открытого </w:t>
      </w:r>
      <w:r w:rsidR="009E7F9E" w:rsidRPr="003823D8">
        <w:rPr>
          <w:iCs/>
          <w:sz w:val="24"/>
          <w:szCs w:val="24"/>
        </w:rPr>
        <w:t>запроса предложений</w:t>
      </w:r>
      <w:r w:rsidR="009E7F9E" w:rsidRPr="003823D8">
        <w:rPr>
          <w:sz w:val="24"/>
          <w:szCs w:val="24"/>
        </w:rPr>
        <w:t xml:space="preserve">, опубликованным </w:t>
      </w:r>
      <w:r w:rsidR="009E7F9E" w:rsidRPr="003823D8">
        <w:rPr>
          <w:b/>
          <w:sz w:val="24"/>
          <w:szCs w:val="24"/>
        </w:rPr>
        <w:t>«</w:t>
      </w:r>
      <w:r w:rsidR="009E7F9E">
        <w:rPr>
          <w:b/>
          <w:sz w:val="24"/>
          <w:szCs w:val="24"/>
        </w:rPr>
        <w:t>2</w:t>
      </w:r>
      <w:r w:rsidR="009E7F9E">
        <w:rPr>
          <w:b/>
          <w:sz w:val="24"/>
          <w:szCs w:val="24"/>
        </w:rPr>
        <w:t>2</w:t>
      </w:r>
      <w:r w:rsidR="009E7F9E" w:rsidRPr="003823D8">
        <w:rPr>
          <w:b/>
          <w:sz w:val="24"/>
          <w:szCs w:val="24"/>
        </w:rPr>
        <w:t xml:space="preserve">» </w:t>
      </w:r>
      <w:r w:rsidR="009E7F9E">
        <w:rPr>
          <w:b/>
          <w:sz w:val="24"/>
          <w:szCs w:val="24"/>
        </w:rPr>
        <w:t>сентября</w:t>
      </w:r>
      <w:r w:rsidR="009E7F9E" w:rsidRPr="003823D8">
        <w:rPr>
          <w:b/>
          <w:sz w:val="24"/>
          <w:szCs w:val="24"/>
        </w:rPr>
        <w:t xml:space="preserve"> 2017 г.</w:t>
      </w:r>
      <w:r w:rsidR="009E7F9E" w:rsidRPr="003823D8">
        <w:rPr>
          <w:sz w:val="24"/>
          <w:szCs w:val="24"/>
        </w:rPr>
        <w:t xml:space="preserve"> на официальном сайте (</w:t>
      </w:r>
      <w:hyperlink r:id="rId19" w:history="1">
        <w:r w:rsidR="009E7F9E" w:rsidRPr="003823D8">
          <w:rPr>
            <w:rStyle w:val="a7"/>
            <w:sz w:val="24"/>
            <w:szCs w:val="24"/>
            <w:lang w:val="en-US"/>
          </w:rPr>
          <w:t>www</w:t>
        </w:r>
        <w:r w:rsidR="009E7F9E" w:rsidRPr="003823D8">
          <w:rPr>
            <w:rStyle w:val="a7"/>
            <w:sz w:val="24"/>
            <w:szCs w:val="24"/>
          </w:rPr>
          <w:t>.</w:t>
        </w:r>
        <w:r w:rsidR="009E7F9E" w:rsidRPr="003823D8">
          <w:rPr>
            <w:rStyle w:val="a7"/>
            <w:sz w:val="24"/>
            <w:szCs w:val="24"/>
            <w:lang w:val="en-US"/>
          </w:rPr>
          <w:t>zakupki</w:t>
        </w:r>
        <w:r w:rsidR="009E7F9E" w:rsidRPr="003823D8">
          <w:rPr>
            <w:rStyle w:val="a7"/>
            <w:sz w:val="24"/>
            <w:szCs w:val="24"/>
          </w:rPr>
          <w:t>.</w:t>
        </w:r>
        <w:r w:rsidR="009E7F9E" w:rsidRPr="003823D8">
          <w:rPr>
            <w:rStyle w:val="a7"/>
            <w:sz w:val="24"/>
            <w:szCs w:val="24"/>
            <w:lang w:val="en-US"/>
          </w:rPr>
          <w:t>gov</w:t>
        </w:r>
        <w:r w:rsidR="009E7F9E" w:rsidRPr="003823D8">
          <w:rPr>
            <w:rStyle w:val="a7"/>
            <w:sz w:val="24"/>
            <w:szCs w:val="24"/>
          </w:rPr>
          <w:t>.</w:t>
        </w:r>
        <w:r w:rsidR="009E7F9E" w:rsidRPr="003823D8">
          <w:rPr>
            <w:rStyle w:val="a7"/>
            <w:sz w:val="24"/>
            <w:szCs w:val="24"/>
            <w:lang w:val="en-US"/>
          </w:rPr>
          <w:t>ru</w:t>
        </w:r>
      </w:hyperlink>
      <w:r w:rsidR="009E7F9E" w:rsidRPr="003823D8">
        <w:rPr>
          <w:sz w:val="24"/>
          <w:szCs w:val="24"/>
        </w:rPr>
        <w:t>),</w:t>
      </w:r>
      <w:r w:rsidR="009E7F9E" w:rsidRPr="003823D8">
        <w:rPr>
          <w:iCs/>
          <w:sz w:val="24"/>
          <w:szCs w:val="24"/>
        </w:rPr>
        <w:t xml:space="preserve"> </w:t>
      </w:r>
      <w:r w:rsidR="009E7F9E" w:rsidRPr="003823D8">
        <w:rPr>
          <w:sz w:val="24"/>
          <w:szCs w:val="24"/>
        </w:rPr>
        <w:t xml:space="preserve">на сайте </w:t>
      </w:r>
      <w:r w:rsidR="009E7F9E" w:rsidRPr="003823D8">
        <w:rPr>
          <w:iCs/>
          <w:sz w:val="24"/>
          <w:szCs w:val="24"/>
        </w:rPr>
        <w:t>ПАО «МРСК Центра»</w:t>
      </w:r>
      <w:r w:rsidR="009E7F9E" w:rsidRPr="003823D8">
        <w:rPr>
          <w:sz w:val="24"/>
          <w:szCs w:val="24"/>
        </w:rPr>
        <w:t xml:space="preserve"> (</w:t>
      </w:r>
      <w:hyperlink r:id="rId20" w:history="1">
        <w:r w:rsidR="009E7F9E" w:rsidRPr="003823D8">
          <w:rPr>
            <w:rStyle w:val="a7"/>
            <w:sz w:val="24"/>
            <w:szCs w:val="24"/>
            <w:lang w:val="en-US"/>
          </w:rPr>
          <w:t>www</w:t>
        </w:r>
        <w:r w:rsidR="009E7F9E" w:rsidRPr="003823D8">
          <w:rPr>
            <w:rStyle w:val="a7"/>
            <w:sz w:val="24"/>
            <w:szCs w:val="24"/>
          </w:rPr>
          <w:t>.</w:t>
        </w:r>
        <w:r w:rsidR="009E7F9E" w:rsidRPr="003823D8">
          <w:rPr>
            <w:rStyle w:val="a7"/>
            <w:sz w:val="24"/>
            <w:szCs w:val="24"/>
            <w:lang w:val="en-US"/>
          </w:rPr>
          <w:t>mrsk</w:t>
        </w:r>
        <w:r w:rsidR="009E7F9E" w:rsidRPr="003823D8">
          <w:rPr>
            <w:rStyle w:val="a7"/>
            <w:sz w:val="24"/>
            <w:szCs w:val="24"/>
          </w:rPr>
          <w:t>-1.</w:t>
        </w:r>
        <w:r w:rsidR="009E7F9E" w:rsidRPr="003823D8">
          <w:rPr>
            <w:rStyle w:val="a7"/>
            <w:sz w:val="24"/>
            <w:szCs w:val="24"/>
            <w:lang w:val="en-US"/>
          </w:rPr>
          <w:t>ru</w:t>
        </w:r>
      </w:hyperlink>
      <w:r w:rsidR="009E7F9E" w:rsidRPr="003823D8">
        <w:rPr>
          <w:sz w:val="24"/>
          <w:szCs w:val="24"/>
        </w:rPr>
        <w:t xml:space="preserve">), на сайте ЭТП, указанном в п. </w:t>
      </w:r>
      <w:r w:rsidR="009E7F9E" w:rsidRPr="003823D8">
        <w:fldChar w:fldCharType="begin"/>
      </w:r>
      <w:r w:rsidR="009E7F9E" w:rsidRPr="003823D8">
        <w:instrText xml:space="preserve"> REF _Ref440269836 \r \h  \* MERGEFORMAT </w:instrText>
      </w:r>
      <w:r w:rsidR="009E7F9E" w:rsidRPr="003823D8">
        <w:fldChar w:fldCharType="separate"/>
      </w:r>
      <w:r w:rsidR="00881751" w:rsidRPr="00881751">
        <w:rPr>
          <w:sz w:val="24"/>
          <w:szCs w:val="24"/>
        </w:rPr>
        <w:t>1.1.2</w:t>
      </w:r>
      <w:r w:rsidR="009E7F9E" w:rsidRPr="003823D8">
        <w:fldChar w:fldCharType="end"/>
      </w:r>
      <w:r w:rsidR="009E7F9E" w:rsidRPr="003823D8">
        <w:rPr>
          <w:sz w:val="24"/>
          <w:szCs w:val="24"/>
        </w:rPr>
        <w:t xml:space="preserve"> настоящей Документации, </w:t>
      </w:r>
      <w:r w:rsidR="009E7F9E" w:rsidRPr="003823D8">
        <w:rPr>
          <w:iCs/>
          <w:sz w:val="24"/>
          <w:szCs w:val="24"/>
        </w:rPr>
        <w:t xml:space="preserve"> приг</w:t>
      </w:r>
      <w:r w:rsidR="009E7F9E" w:rsidRPr="003823D8">
        <w:rPr>
          <w:sz w:val="24"/>
          <w:szCs w:val="24"/>
        </w:rPr>
        <w:t xml:space="preserve">ласило юридических лиц и физических лиц (в т. ч. индивидуальных предпринимателей), </w:t>
      </w:r>
      <w:r w:rsidR="00881751" w:rsidRPr="0088175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81751" w:rsidRPr="00881751">
        <w:rPr>
          <w:sz w:val="24"/>
          <w:szCs w:val="24"/>
        </w:rPr>
        <w:t>,</w:t>
      </w:r>
      <w:r w:rsidR="00881751">
        <w:rPr>
          <w:sz w:val="24"/>
          <w:szCs w:val="24"/>
        </w:rPr>
        <w:t xml:space="preserve"> </w:t>
      </w:r>
      <w:r w:rsidR="009E7F9E" w:rsidRPr="003823D8">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w:t>
      </w:r>
      <w:r w:rsidR="009E7F9E" w:rsidRPr="0058089D">
        <w:rPr>
          <w:sz w:val="24"/>
          <w:szCs w:val="24"/>
        </w:rPr>
        <w:t>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9E7F9E" w:rsidRPr="0058089D">
        <w:rPr>
          <w:snapToGrid w:val="0"/>
        </w:rPr>
        <w:t xml:space="preserve"> на поставку </w:t>
      </w:r>
      <w:r w:rsidR="009E7F9E">
        <w:rPr>
          <w:sz w:val="24"/>
          <w:szCs w:val="24"/>
        </w:rPr>
        <w:t>счетчиков</w:t>
      </w:r>
      <w:r w:rsidR="009E7F9E" w:rsidRPr="0058089D">
        <w:rPr>
          <w:sz w:val="24"/>
          <w:szCs w:val="24"/>
        </w:rPr>
        <w:t xml:space="preserve"> для нужд ПАО «МРСК Центра» (филиала «Воронежэнерго»), расположенного по адресу: РФ, 394033, г. Воронеж, ул. Арзамасская, 2</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E7F9E">
        <w:rPr>
          <w:sz w:val="24"/>
          <w:szCs w:val="24"/>
        </w:rPr>
        <w:t xml:space="preserve">Настоящий </w:t>
      </w:r>
      <w:r w:rsidR="004B5EB3" w:rsidRPr="009E7F9E">
        <w:rPr>
          <w:sz w:val="24"/>
          <w:szCs w:val="24"/>
        </w:rPr>
        <w:t>З</w:t>
      </w:r>
      <w:r w:rsidRPr="009E7F9E">
        <w:rPr>
          <w:sz w:val="24"/>
          <w:szCs w:val="24"/>
        </w:rPr>
        <w:t xml:space="preserve">апрос предложений проводится в соответствии с правилами и с использованием функционала </w:t>
      </w:r>
      <w:r w:rsidR="00702B2C" w:rsidRPr="009E7F9E">
        <w:rPr>
          <w:sz w:val="24"/>
          <w:szCs w:val="24"/>
        </w:rPr>
        <w:t>электронной торговой площадк</w:t>
      </w:r>
      <w:r w:rsidR="00414AB1" w:rsidRPr="009E7F9E">
        <w:rPr>
          <w:sz w:val="24"/>
          <w:szCs w:val="24"/>
        </w:rPr>
        <w:t>и</w:t>
      </w:r>
      <w:r w:rsidR="00702B2C" w:rsidRPr="009E7F9E">
        <w:rPr>
          <w:sz w:val="24"/>
          <w:szCs w:val="24"/>
        </w:rPr>
        <w:t xml:space="preserve"> </w:t>
      </w:r>
      <w:r w:rsidR="000D70B6" w:rsidRPr="009E7F9E">
        <w:rPr>
          <w:sz w:val="24"/>
          <w:szCs w:val="24"/>
        </w:rPr>
        <w:t>П</w:t>
      </w:r>
      <w:r w:rsidR="00702B2C" w:rsidRPr="009E7F9E">
        <w:rPr>
          <w:sz w:val="24"/>
          <w:szCs w:val="24"/>
        </w:rPr>
        <w:t xml:space="preserve">АО «Россети» </w:t>
      </w:r>
      <w:hyperlink r:id="rId21" w:history="1">
        <w:r w:rsidR="00862664" w:rsidRPr="009E7F9E">
          <w:rPr>
            <w:rStyle w:val="a7"/>
            <w:color w:val="auto"/>
            <w:sz w:val="24"/>
            <w:szCs w:val="24"/>
          </w:rPr>
          <w:t>etp.rosseti.ru</w:t>
        </w:r>
      </w:hyperlink>
      <w:r w:rsidR="00862664" w:rsidRPr="009E7F9E">
        <w:rPr>
          <w:sz w:val="24"/>
          <w:szCs w:val="24"/>
        </w:rPr>
        <w:t xml:space="preserve"> </w:t>
      </w:r>
      <w:r w:rsidR="00702B2C" w:rsidRPr="009E7F9E">
        <w:rPr>
          <w:sz w:val="24"/>
          <w:szCs w:val="24"/>
        </w:rPr>
        <w:t>(далее —</w:t>
      </w:r>
      <w:r w:rsidR="00702B2C" w:rsidRPr="00382A07">
        <w:rPr>
          <w:sz w:val="24"/>
          <w:szCs w:val="24"/>
        </w:rPr>
        <w:t xml:space="preserve">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9E7F9E"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9E7F9E">
        <w:rPr>
          <w:sz w:val="24"/>
          <w:szCs w:val="24"/>
        </w:rPr>
        <w:t xml:space="preserve">заключения </w:t>
      </w:r>
      <w:r w:rsidR="00123C70" w:rsidRPr="009E7F9E">
        <w:rPr>
          <w:sz w:val="24"/>
          <w:szCs w:val="24"/>
        </w:rPr>
        <w:t>Договор</w:t>
      </w:r>
      <w:r w:rsidR="009E7F9E" w:rsidRPr="009E7F9E">
        <w:rPr>
          <w:sz w:val="24"/>
          <w:szCs w:val="24"/>
        </w:rPr>
        <w:t>а</w:t>
      </w:r>
      <w:r w:rsidR="00A40714" w:rsidRPr="009E7F9E">
        <w:rPr>
          <w:sz w:val="24"/>
          <w:szCs w:val="24"/>
        </w:rPr>
        <w:t xml:space="preserve"> </w:t>
      </w:r>
      <w:r w:rsidR="00702B2C" w:rsidRPr="009E7F9E">
        <w:rPr>
          <w:sz w:val="24"/>
          <w:szCs w:val="24"/>
        </w:rPr>
        <w:t xml:space="preserve">на поставку </w:t>
      </w:r>
      <w:r w:rsidR="009E7F9E" w:rsidRPr="009E7F9E">
        <w:rPr>
          <w:sz w:val="24"/>
          <w:szCs w:val="24"/>
        </w:rPr>
        <w:t>счетчиков</w:t>
      </w:r>
      <w:r w:rsidR="00702B2C" w:rsidRPr="009E7F9E">
        <w:rPr>
          <w:sz w:val="24"/>
          <w:szCs w:val="24"/>
        </w:rPr>
        <w:t xml:space="preserve"> для нужд ПАО «МРСК Центра» (филиал</w:t>
      </w:r>
      <w:r w:rsidR="009E7F9E" w:rsidRPr="009E7F9E">
        <w:rPr>
          <w:sz w:val="24"/>
          <w:szCs w:val="24"/>
        </w:rPr>
        <w:t>а</w:t>
      </w:r>
      <w:r w:rsidR="00702B2C" w:rsidRPr="009E7F9E">
        <w:rPr>
          <w:sz w:val="24"/>
          <w:szCs w:val="24"/>
        </w:rPr>
        <w:t xml:space="preserve"> </w:t>
      </w:r>
      <w:r w:rsidR="009E7F9E" w:rsidRPr="009E7F9E">
        <w:rPr>
          <w:sz w:val="24"/>
          <w:szCs w:val="24"/>
        </w:rPr>
        <w:t>«</w:t>
      </w:r>
      <w:r w:rsidR="00702B2C" w:rsidRPr="009E7F9E">
        <w:rPr>
          <w:sz w:val="24"/>
          <w:szCs w:val="24"/>
        </w:rPr>
        <w:t>Воронежэнерго»)</w:t>
      </w:r>
      <w:bookmarkEnd w:id="17"/>
      <w:r w:rsidR="00702B2C" w:rsidRPr="009E7F9E">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9E7F9E">
        <w:rPr>
          <w:sz w:val="24"/>
          <w:szCs w:val="24"/>
        </w:rPr>
        <w:t xml:space="preserve">Количество лотов: </w:t>
      </w:r>
      <w:r w:rsidRPr="009E7F9E">
        <w:rPr>
          <w:b/>
          <w:sz w:val="24"/>
          <w:szCs w:val="24"/>
        </w:rPr>
        <w:t>1 (один)</w:t>
      </w:r>
      <w:r w:rsidRPr="009E7F9E">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9E7F9E">
        <w:rPr>
          <w:sz w:val="24"/>
          <w:szCs w:val="24"/>
        </w:rPr>
        <w:t>05.11.2017г. – 17.12.2017г.</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9E7F9E">
        <w:rPr>
          <w:sz w:val="24"/>
          <w:szCs w:val="24"/>
        </w:rPr>
        <w:t>у</w:t>
      </w:r>
      <w:r w:rsidR="008D2928" w:rsidRPr="00382A07">
        <w:rPr>
          <w:sz w:val="24"/>
          <w:szCs w:val="24"/>
        </w:rPr>
        <w:t xml:space="preserve"> филиал</w:t>
      </w:r>
      <w:r w:rsidR="009E7F9E">
        <w:rPr>
          <w:sz w:val="24"/>
          <w:szCs w:val="24"/>
        </w:rPr>
        <w:t>а</w:t>
      </w:r>
      <w:r w:rsidR="008D2928" w:rsidRPr="00382A07">
        <w:rPr>
          <w:sz w:val="24"/>
          <w:szCs w:val="24"/>
        </w:rPr>
        <w:t xml:space="preserve"> ПАО «МРСК Центра»:</w:t>
      </w:r>
      <w:bookmarkEnd w:id="20"/>
    </w:p>
    <w:p w:rsidR="008D2928" w:rsidRPr="009E7F9E"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9E7F9E">
        <w:rPr>
          <w:rFonts w:ascii="Times New Roman" w:hAnsi="Times New Roman"/>
          <w:sz w:val="24"/>
          <w:szCs w:val="24"/>
        </w:rPr>
        <w:t xml:space="preserve">«Воронежэнерго», РФ, 394026, г. Воронеж, ул. 9 </w:t>
      </w:r>
      <w:r w:rsidR="009E7F9E" w:rsidRPr="009E7F9E">
        <w:rPr>
          <w:rFonts w:ascii="Times New Roman" w:hAnsi="Times New Roman"/>
          <w:sz w:val="24"/>
          <w:szCs w:val="24"/>
        </w:rPr>
        <w:t>Января, 205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9E7F9E">
        <w:rPr>
          <w:iCs/>
          <w:sz w:val="24"/>
          <w:szCs w:val="24"/>
        </w:rPr>
        <w:t>календарных</w:t>
      </w:r>
      <w:r w:rsidRPr="00382A07">
        <w:rPr>
          <w:iCs/>
          <w:sz w:val="24"/>
          <w:szCs w:val="24"/>
        </w:rPr>
        <w:t xml:space="preserve"> дней с момента подписания Сторонами накладной, предоставления счета-</w:t>
      </w:r>
      <w:r w:rsidRPr="00382A07">
        <w:rPr>
          <w:iCs/>
          <w:sz w:val="24"/>
          <w:szCs w:val="24"/>
        </w:rPr>
        <w:lastRenderedPageBreak/>
        <w:t>фактуры  и иных документов, предусмотренных договором.</w:t>
      </w:r>
      <w:bookmarkEnd w:id="21"/>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88175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88175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88175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88175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881751" w:rsidRPr="0088175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881751" w:rsidRPr="0088175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881751" w:rsidRPr="0088175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881751" w:rsidRPr="0088175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881751" w:rsidRPr="0088175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881751" w:rsidRPr="00881751">
        <w:rPr>
          <w:sz w:val="24"/>
          <w:szCs w:val="24"/>
        </w:rPr>
        <w:t>1.1.7</w:t>
      </w:r>
      <w:r w:rsidR="000D2D6A">
        <w:fldChar w:fldCharType="end"/>
      </w:r>
      <w:r w:rsidRPr="00382A07">
        <w:rPr>
          <w:sz w:val="24"/>
          <w:szCs w:val="24"/>
        </w:rPr>
        <w:t xml:space="preserve"> настоящей Документации.</w:t>
      </w:r>
    </w:p>
    <w:p w:rsidR="00EE009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9260F">
        <w:rPr>
          <w:sz w:val="24"/>
          <w:szCs w:val="24"/>
          <w:highlight w:val="magenta"/>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Pr>
          <w:sz w:val="24"/>
          <w:szCs w:val="24"/>
          <w:highlight w:val="magenta"/>
        </w:rPr>
        <w:t xml:space="preserve"> и объемом поставляемой продукции</w:t>
      </w:r>
      <w:r w:rsidRPr="0059260F">
        <w:rPr>
          <w:sz w:val="24"/>
          <w:szCs w:val="24"/>
          <w:highlight w:val="magenta"/>
        </w:rPr>
        <w:t>, указанными в Задании на логистику</w:t>
      </w:r>
      <w:r>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881751" w:rsidRPr="0088175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881751" w:rsidRPr="0088175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881751" w:rsidRPr="0088175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881751" w:rsidRPr="0088175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881751" w:rsidRPr="0088175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881751" w:rsidRPr="0088175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w:t>
      </w:r>
      <w:r w:rsidRPr="00382A07">
        <w:rPr>
          <w:sz w:val="24"/>
          <w:szCs w:val="24"/>
        </w:rPr>
        <w:lastRenderedPageBreak/>
        <w:t xml:space="preserve">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881751" w:rsidRPr="0088175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881751" w:rsidRPr="0088175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881751" w:rsidRPr="0088175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881751" w:rsidRPr="0088175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881751" w:rsidRPr="0088175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881751" w:rsidRPr="0088175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881751" w:rsidRPr="0088175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881751" w:rsidRPr="0088175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881751" w:rsidRPr="0088175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881751" w:rsidRPr="0088175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881751" w:rsidRPr="0088175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881751" w:rsidRPr="0088175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88175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881751" w:rsidRPr="0088175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881751" w:rsidRPr="0088175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88175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881751" w:rsidRPr="0088175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881751" w:rsidRPr="0088175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881751" w:rsidRPr="0088175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881751" w:rsidRPr="0088175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88175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881751" w:rsidRPr="0088175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88175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88175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88175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881751" w:rsidRPr="0088175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881751" w:rsidRPr="0088175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881751" w:rsidRPr="0088175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881751" w:rsidRPr="0088175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881751" w:rsidRPr="0088175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881751" w:rsidRPr="0088175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881751" w:rsidRPr="0088175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881751" w:rsidRPr="0088175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881751" w:rsidRPr="0088175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881751" w:rsidRPr="0088175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881751" w:rsidRPr="0088175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881751" w:rsidRPr="0088175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881751" w:rsidRPr="0088175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881751" w:rsidRPr="0088175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881751" w:rsidRPr="0088175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881751" w:rsidRPr="0088175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881751" w:rsidRPr="0088175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881751">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881751" w:rsidRPr="0088175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881751" w:rsidRPr="0088175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881751" w:rsidRPr="0088175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881751" w:rsidRPr="0088175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881751" w:rsidRPr="0088175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881751" w:rsidRPr="0088175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881751" w:rsidRPr="0088175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881751" w:rsidRPr="0088175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881751" w:rsidRPr="0088175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88175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881751" w:rsidRPr="0088175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881751" w:rsidRPr="0088175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881751" w:rsidRPr="0088175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881751" w:rsidRPr="0088175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881751" w:rsidRPr="0088175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881751" w:rsidRPr="0088175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881751" w:rsidRPr="0088175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881751" w:rsidRPr="0088175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881751" w:rsidRPr="0088175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881751" w:rsidRPr="0088175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881751" w:rsidRPr="0088175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881751" w:rsidRPr="0088175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9E7F9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E7F9E">
        <w:rPr>
          <w:b/>
          <w:bCs w:val="0"/>
          <w:sz w:val="24"/>
          <w:szCs w:val="24"/>
          <w:u w:val="single"/>
        </w:rPr>
        <w:t>По Лоту №1:</w:t>
      </w:r>
      <w:r w:rsidR="00717F60" w:rsidRPr="009E7F9E">
        <w:rPr>
          <w:bCs w:val="0"/>
          <w:sz w:val="24"/>
          <w:szCs w:val="24"/>
        </w:rPr>
        <w:t xml:space="preserve"> </w:t>
      </w:r>
      <w:r w:rsidR="009E7F9E" w:rsidRPr="009E7F9E">
        <w:rPr>
          <w:b/>
          <w:sz w:val="24"/>
          <w:szCs w:val="24"/>
        </w:rPr>
        <w:t>760 802</w:t>
      </w:r>
      <w:r w:rsidR="009E7F9E" w:rsidRPr="009E7F9E">
        <w:rPr>
          <w:sz w:val="24"/>
          <w:szCs w:val="24"/>
        </w:rPr>
        <w:t xml:space="preserve"> (Семьсот шестьдесят тысяч восемьсот два) рубля 00 копеек РФ, без учета НДС; НДС составляет </w:t>
      </w:r>
      <w:r w:rsidR="009E7F9E" w:rsidRPr="009E7F9E">
        <w:rPr>
          <w:b/>
          <w:color w:val="000000"/>
          <w:sz w:val="24"/>
          <w:szCs w:val="24"/>
        </w:rPr>
        <w:t>136 944</w:t>
      </w:r>
      <w:r w:rsidR="009E7F9E" w:rsidRPr="009E7F9E">
        <w:rPr>
          <w:color w:val="000000"/>
          <w:sz w:val="24"/>
          <w:szCs w:val="24"/>
        </w:rPr>
        <w:t xml:space="preserve"> </w:t>
      </w:r>
      <w:r w:rsidR="009E7F9E" w:rsidRPr="009E7F9E">
        <w:rPr>
          <w:sz w:val="24"/>
          <w:szCs w:val="24"/>
        </w:rPr>
        <w:t xml:space="preserve">(Сто тридцать шесть тысяч девятьсот сорок четыре) рубля 36 копеек РФ; </w:t>
      </w:r>
      <w:r w:rsidR="009E7F9E" w:rsidRPr="009E7F9E">
        <w:rPr>
          <w:b/>
          <w:color w:val="000000"/>
          <w:sz w:val="24"/>
          <w:szCs w:val="24"/>
        </w:rPr>
        <w:t>897 746</w:t>
      </w:r>
      <w:r w:rsidR="009E7F9E" w:rsidRPr="009E7F9E">
        <w:rPr>
          <w:sz w:val="24"/>
          <w:szCs w:val="24"/>
        </w:rPr>
        <w:t xml:space="preserve"> (Восемьсот девяносто семь тысяч семьсот сорок шесть) рублей 36 копеек РФ, с учетом НДС</w:t>
      </w:r>
      <w:r w:rsidR="009E7F9E" w:rsidRPr="009E7F9E">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881751" w:rsidRPr="0088175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881751" w:rsidRPr="0088175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881751" w:rsidRPr="0088175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881751" w:rsidRPr="0088175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881751">
        <w:rPr>
          <w:bCs w:val="0"/>
          <w:sz w:val="24"/>
          <w:szCs w:val="24"/>
        </w:rPr>
        <w:t xml:space="preserve">, </w:t>
      </w:r>
      <w:r w:rsidR="00881751" w:rsidRPr="00881751">
        <w:rPr>
          <w:sz w:val="24"/>
          <w:szCs w:val="24"/>
        </w:rPr>
        <w:t>являющееся субъектом малого и среднего предпринимательства</w:t>
      </w:r>
      <w:r w:rsidRPr="0088175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881751" w:rsidRPr="0088175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881751" w:rsidRPr="0088175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00881751">
        <w:rPr>
          <w:sz w:val="24"/>
          <w:szCs w:val="24"/>
          <w:lang w:eastAsia="ru-RU"/>
        </w:rPr>
        <w:t xml:space="preserve"> Участника;</w:t>
      </w:r>
    </w:p>
    <w:p w:rsidR="00881751" w:rsidRPr="00881751" w:rsidRDefault="00881751" w:rsidP="00881751">
      <w:pPr>
        <w:numPr>
          <w:ilvl w:val="0"/>
          <w:numId w:val="21"/>
        </w:numPr>
        <w:suppressAutoHyphens w:val="0"/>
        <w:spacing w:line="264" w:lineRule="auto"/>
        <w:rPr>
          <w:sz w:val="24"/>
          <w:szCs w:val="24"/>
          <w:lang w:eastAsia="ru-RU"/>
        </w:rPr>
      </w:pPr>
      <w:r w:rsidRPr="00881751">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881751">
        <w:rPr>
          <w:sz w:val="24"/>
          <w:szCs w:val="24"/>
        </w:rPr>
        <w:lastRenderedPageBreak/>
        <w:t>Федерации от 24 июля 2007 г. N 209-ФЗ «О развитии малого и среднего предпринимательства в Российской Федерации»</w:t>
      </w:r>
      <w:r w:rsidRPr="00881751">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881751" w:rsidRPr="0088175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881751" w:rsidRPr="0088175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881751" w:rsidRPr="0088175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881751" w:rsidRPr="0088175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881751" w:rsidRPr="0088175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881751" w:rsidRPr="0088175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881751" w:rsidRPr="0088175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881751">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881751" w:rsidRPr="0088175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881751" w:rsidRPr="0088175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881751" w:rsidRPr="0088175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881751" w:rsidRPr="0088175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881751" w:rsidRPr="0088175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881751" w:rsidRPr="0088175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881751" w:rsidRPr="0088175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88175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881751" w:rsidRPr="00881751">
        <w:rPr>
          <w:bCs w:val="0"/>
          <w:sz w:val="24"/>
          <w:szCs w:val="24"/>
          <w:lang w:val="en-US"/>
        </w:rPr>
        <w:t>a</w:t>
      </w:r>
      <w:r w:rsidR="00881751" w:rsidRPr="00881751">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881751" w:rsidRPr="00881751">
        <w:rPr>
          <w:bCs w:val="0"/>
          <w:sz w:val="24"/>
          <w:szCs w:val="24"/>
          <w:lang w:val="en-US"/>
        </w:rPr>
        <w:t>g</w:t>
      </w:r>
      <w:r w:rsidR="00881751" w:rsidRPr="00881751">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881751" w:rsidRPr="0088175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881751" w:rsidRPr="0088175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881751" w:rsidRPr="0088175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881751" w:rsidRPr="0088175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881751" w:rsidRPr="0088175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881751" w:rsidRPr="0088175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881751" w:rsidRPr="0088175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881751" w:rsidRPr="0088175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881751" w:rsidRPr="0088175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881751">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881751" w:rsidRPr="0088175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881751" w:rsidRPr="0088175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w:t>
      </w:r>
      <w:bookmarkStart w:id="496" w:name="_GoBack"/>
      <w:bookmarkEnd w:id="496"/>
      <w:r w:rsidR="005818B2" w:rsidRPr="006D2FCD">
        <w:rPr>
          <w:spacing w:val="-1"/>
          <w:sz w:val="24"/>
          <w:szCs w:val="24"/>
        </w:rPr>
        <w:t>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881751" w:rsidRPr="0088175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881751" w:rsidRPr="0088175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88175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88175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881751" w:rsidRPr="0088175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88175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881751" w:rsidRPr="0088175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881751" w:rsidRPr="0088175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881751" w:rsidRPr="00881751">
        <w:rPr>
          <w:sz w:val="24"/>
          <w:szCs w:val="24"/>
        </w:rPr>
        <w:t>3.4.1.3</w:t>
      </w:r>
      <w:r w:rsidR="000D2D6A">
        <w:fldChar w:fldCharType="end"/>
      </w:r>
      <w:r w:rsidRPr="00382A07">
        <w:rPr>
          <w:sz w:val="24"/>
          <w:szCs w:val="24"/>
        </w:rPr>
        <w:t xml:space="preserve"> настоящей Документации, по адресу: </w:t>
      </w:r>
      <w:r w:rsidR="009E7F9E" w:rsidRPr="00C24ECF">
        <w:rPr>
          <w:sz w:val="24"/>
          <w:szCs w:val="24"/>
        </w:rPr>
        <w:t xml:space="preserve">РФ, </w:t>
      </w:r>
      <w:r w:rsidR="009E7F9E" w:rsidRPr="00C24ECF">
        <w:rPr>
          <w:iCs/>
          <w:sz w:val="24"/>
          <w:szCs w:val="24"/>
        </w:rPr>
        <w:t>394033, г. Воронеж, ул. Арзамасская, д. 2</w:t>
      </w:r>
      <w:r w:rsidR="009E7F9E" w:rsidRPr="00C24ECF">
        <w:rPr>
          <w:sz w:val="24"/>
          <w:szCs w:val="24"/>
        </w:rPr>
        <w:t xml:space="preserve">, каб. №112, исполнительный сотрудник – Зайцева Александра Анатольевна, контактный телефон (473) </w:t>
      </w:r>
      <w:r w:rsidR="009E7F9E">
        <w:rPr>
          <w:sz w:val="24"/>
          <w:szCs w:val="24"/>
        </w:rPr>
        <w:t>257</w:t>
      </w:r>
      <w:r w:rsidR="009E7F9E" w:rsidRPr="00C24ECF">
        <w:rPr>
          <w:sz w:val="24"/>
          <w:szCs w:val="24"/>
        </w:rPr>
        <w:t>-</w:t>
      </w:r>
      <w:r w:rsidR="009E7F9E">
        <w:rPr>
          <w:sz w:val="24"/>
          <w:szCs w:val="24"/>
        </w:rPr>
        <w:t>94</w:t>
      </w:r>
      <w:r w:rsidR="009E7F9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881751" w:rsidRPr="0088175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881751" w:rsidRPr="0088175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881751" w:rsidRPr="0088175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881751" w:rsidRPr="0088175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881751" w:rsidRPr="0088175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881751" w:rsidRPr="0088175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9E7F9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9E7F9E">
        <w:rPr>
          <w:rFonts w:eastAsia="Calibri"/>
          <w:szCs w:val="24"/>
          <w:lang w:eastAsia="en-US"/>
        </w:rPr>
        <w:t>73</w:t>
      </w:r>
      <w:r w:rsidR="009E7F9E" w:rsidRPr="009D331F">
        <w:rPr>
          <w:rFonts w:eastAsia="Calibri"/>
          <w:szCs w:val="24"/>
          <w:lang w:eastAsia="en-US"/>
        </w:rPr>
        <w:t xml:space="preserve">) </w:t>
      </w:r>
      <w:r w:rsidR="009E7F9E">
        <w:rPr>
          <w:rFonts w:eastAsia="Calibri"/>
          <w:szCs w:val="24"/>
          <w:lang w:eastAsia="en-US"/>
        </w:rPr>
        <w:t>257</w:t>
      </w:r>
      <w:r w:rsidR="009E7F9E" w:rsidRPr="009D331F">
        <w:rPr>
          <w:rFonts w:eastAsia="Calibri"/>
          <w:szCs w:val="24"/>
          <w:lang w:eastAsia="en-US"/>
        </w:rPr>
        <w:t>-</w:t>
      </w:r>
      <w:r w:rsidR="009E7F9E">
        <w:rPr>
          <w:rFonts w:eastAsia="Calibri"/>
          <w:szCs w:val="24"/>
          <w:lang w:eastAsia="en-US"/>
        </w:rPr>
        <w:t>94</w:t>
      </w:r>
      <w:r w:rsidR="009E7F9E" w:rsidRPr="009D331F">
        <w:rPr>
          <w:rFonts w:eastAsia="Calibri"/>
          <w:szCs w:val="24"/>
          <w:lang w:eastAsia="en-US"/>
        </w:rPr>
        <w:t>-</w:t>
      </w:r>
      <w:r w:rsidR="009E7F9E">
        <w:rPr>
          <w:rFonts w:eastAsia="Calibri"/>
          <w:szCs w:val="24"/>
          <w:lang w:eastAsia="en-US"/>
        </w:rPr>
        <w:t>66</w:t>
      </w:r>
      <w:r w:rsidR="009E7F9E" w:rsidRPr="009D331F">
        <w:rPr>
          <w:rFonts w:eastAsia="Calibri"/>
          <w:szCs w:val="24"/>
          <w:lang w:eastAsia="en-US"/>
        </w:rPr>
        <w:t xml:space="preserve">, адрес электронной почты: </w:t>
      </w:r>
      <w:hyperlink r:id="rId35" w:history="1">
        <w:r w:rsidR="009E7F9E" w:rsidRPr="009D331F">
          <w:rPr>
            <w:rStyle w:val="a7"/>
            <w:rFonts w:eastAsia="Calibri"/>
            <w:lang w:val="en-US" w:eastAsia="en-US"/>
          </w:rPr>
          <w:t>Zaitseva</w:t>
        </w:r>
        <w:r w:rsidR="009E7F9E" w:rsidRPr="009D331F">
          <w:rPr>
            <w:rStyle w:val="a7"/>
            <w:rFonts w:eastAsia="Calibri"/>
            <w:lang w:eastAsia="en-US"/>
          </w:rPr>
          <w:t>.</w:t>
        </w:r>
        <w:r w:rsidR="009E7F9E" w:rsidRPr="009D331F">
          <w:rPr>
            <w:rStyle w:val="a7"/>
            <w:rFonts w:eastAsia="Calibri"/>
            <w:lang w:val="en-US" w:eastAsia="en-US"/>
          </w:rPr>
          <w:t>AA</w:t>
        </w:r>
        <w:r w:rsidR="009E7F9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881751" w:rsidRPr="0088175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9E7F9E" w:rsidRPr="003F3B7A" w:rsidRDefault="009E7F9E" w:rsidP="009E7F9E">
      <w:pPr>
        <w:pStyle w:val="aff6"/>
        <w:numPr>
          <w:ilvl w:val="0"/>
          <w:numId w:val="0"/>
        </w:numPr>
        <w:snapToGrid w:val="0"/>
        <w:spacing w:before="100" w:beforeAutospacing="1" w:line="240" w:lineRule="auto"/>
        <w:ind w:left="1134"/>
        <w:rPr>
          <w:sz w:val="24"/>
          <w:szCs w:val="24"/>
          <w:u w:val="single"/>
        </w:rPr>
      </w:pPr>
      <w:r w:rsidRPr="003F3B7A">
        <w:rPr>
          <w:sz w:val="24"/>
          <w:szCs w:val="24"/>
          <w:u w:val="single"/>
        </w:rPr>
        <w:lastRenderedPageBreak/>
        <w:t>Получатель платежа: Публичное акционерное общество «Межрегиональная распределительная сетевая компания Центра»</w:t>
      </w:r>
    </w:p>
    <w:p w:rsidR="009E7F9E" w:rsidRPr="003F3B7A" w:rsidRDefault="009E7F9E" w:rsidP="009E7F9E">
      <w:pPr>
        <w:pStyle w:val="aff6"/>
        <w:numPr>
          <w:ilvl w:val="0"/>
          <w:numId w:val="0"/>
        </w:numPr>
        <w:snapToGrid w:val="0"/>
        <w:spacing w:before="100" w:beforeAutospacing="1" w:line="240" w:lineRule="auto"/>
        <w:ind w:left="1134"/>
        <w:rPr>
          <w:sz w:val="24"/>
          <w:szCs w:val="24"/>
          <w:u w:val="single"/>
        </w:rPr>
      </w:pPr>
      <w:r w:rsidRPr="003F3B7A">
        <w:rPr>
          <w:sz w:val="24"/>
          <w:szCs w:val="24"/>
          <w:u w:val="single"/>
        </w:rPr>
        <w:t>127018, Россия, г. Москва, ул. 2-я Ямская, д.4</w:t>
      </w:r>
    </w:p>
    <w:p w:rsidR="009E7F9E" w:rsidRPr="003F3B7A" w:rsidRDefault="009E7F9E" w:rsidP="009E7F9E">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ИНН 6901067107 КПП 997450001 (771501001)</w:t>
      </w:r>
    </w:p>
    <w:p w:rsidR="009E7F9E" w:rsidRPr="003F3B7A" w:rsidRDefault="009E7F9E" w:rsidP="009E7F9E">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ОГРН 1046900099498, 17/12/2004, МИФНС №1 по Тверской области</w:t>
      </w:r>
    </w:p>
    <w:p w:rsidR="009E7F9E" w:rsidRPr="003F3B7A" w:rsidRDefault="009E7F9E" w:rsidP="009E7F9E">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Филиал ПАО «МРСК Центра» - «Воронежэнерго»</w:t>
      </w:r>
    </w:p>
    <w:p w:rsidR="009E7F9E" w:rsidRPr="003F3B7A" w:rsidRDefault="009E7F9E" w:rsidP="009E7F9E">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394033, г. Воронеж, ул. Арзамасская, д. 2</w:t>
      </w:r>
    </w:p>
    <w:p w:rsidR="009E7F9E" w:rsidRPr="003F3B7A" w:rsidRDefault="009E7F9E" w:rsidP="009E7F9E">
      <w:pPr>
        <w:pStyle w:val="aff6"/>
        <w:numPr>
          <w:ilvl w:val="0"/>
          <w:numId w:val="0"/>
        </w:numPr>
        <w:tabs>
          <w:tab w:val="left" w:pos="1701"/>
        </w:tabs>
        <w:spacing w:line="240" w:lineRule="auto"/>
        <w:ind w:left="1134"/>
        <w:rPr>
          <w:sz w:val="24"/>
          <w:szCs w:val="24"/>
        </w:rPr>
      </w:pPr>
      <w:r w:rsidRPr="003F3B7A">
        <w:rPr>
          <w:sz w:val="24"/>
          <w:szCs w:val="24"/>
        </w:rPr>
        <w:t>ИНН 6901067107 КПП 366302001</w:t>
      </w:r>
    </w:p>
    <w:p w:rsidR="009E7F9E" w:rsidRPr="00DB5A15" w:rsidRDefault="009E7F9E" w:rsidP="009E7F9E">
      <w:pPr>
        <w:pStyle w:val="Times120"/>
        <w:suppressAutoHyphens w:val="0"/>
        <w:autoSpaceDN w:val="0"/>
        <w:adjustRightInd w:val="0"/>
        <w:spacing w:before="120"/>
        <w:ind w:left="1134" w:firstLine="0"/>
        <w:rPr>
          <w:szCs w:val="24"/>
        </w:rPr>
      </w:pPr>
      <w:r w:rsidRPr="003F3B7A">
        <w:rPr>
          <w:szCs w:val="24"/>
        </w:rPr>
        <w:t>Банковские реквизиты р/с 40702810900250005153 в Филиале ПАО Банк ВТБ в 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881751" w:rsidRPr="0088175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79"/>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9E7F9E">
        <w:rPr>
          <w:b/>
          <w:bCs w:val="0"/>
          <w:sz w:val="24"/>
          <w:szCs w:val="24"/>
        </w:rPr>
        <w:t xml:space="preserve">минут </w:t>
      </w:r>
      <w:r w:rsidR="009E7F9E" w:rsidRPr="009E7F9E">
        <w:rPr>
          <w:b/>
          <w:bCs w:val="0"/>
          <w:sz w:val="24"/>
          <w:szCs w:val="24"/>
        </w:rPr>
        <w:t>09</w:t>
      </w:r>
      <w:r w:rsidR="002B5044" w:rsidRPr="009E7F9E">
        <w:rPr>
          <w:b/>
          <w:bCs w:val="0"/>
          <w:sz w:val="24"/>
          <w:szCs w:val="24"/>
        </w:rPr>
        <w:t xml:space="preserve"> </w:t>
      </w:r>
      <w:r w:rsidR="009E7F9E" w:rsidRPr="009E7F9E">
        <w:rPr>
          <w:b/>
          <w:bCs w:val="0"/>
          <w:sz w:val="24"/>
          <w:szCs w:val="24"/>
        </w:rPr>
        <w:t xml:space="preserve">сентября </w:t>
      </w:r>
      <w:r w:rsidR="004E638A" w:rsidRPr="009E7F9E">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881751" w:rsidRPr="0088175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881751" w:rsidRPr="0088175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881751" w:rsidRPr="0088175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881751" w:rsidRPr="0088175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881751" w:rsidRPr="0088175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881751" w:rsidRPr="0088175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881751" w:rsidRPr="0088175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881751" w:rsidRPr="0088175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881751" w:rsidRPr="0088175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881751" w:rsidRPr="0088175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881751" w:rsidRPr="0088175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881751" w:rsidRPr="0088175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881751" w:rsidRPr="0088175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881751" w:rsidRPr="0088175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881751" w:rsidRPr="0088175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881751" w:rsidRPr="0088175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881751" w:rsidRPr="0088175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881751" w:rsidRPr="0088175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881751" w:rsidRPr="0088175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881751" w:rsidRPr="0088175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E7F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w:t>
      </w:r>
      <w:r w:rsidRPr="009E7F9E">
        <w:rPr>
          <w:sz w:val="24"/>
          <w:szCs w:val="24"/>
        </w:rPr>
        <w:t>оценки изложена в Приложении №3 к настоящей Документации).</w:t>
      </w:r>
    </w:p>
    <w:p w:rsidR="00031513" w:rsidRPr="009E7F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E7F9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E7F9E">
        <w:rPr>
          <w:rFonts w:ascii="Times New Roman" w:hAnsi="Times New Roman" w:cs="Times New Roman"/>
          <w:sz w:val="24"/>
          <w:szCs w:val="24"/>
        </w:rPr>
        <w:t xml:space="preserve">а) закупка признана несостоявшейся (п. </w:t>
      </w:r>
      <w:r w:rsidR="000D2D6A" w:rsidRPr="009E7F9E">
        <w:fldChar w:fldCharType="begin"/>
      </w:r>
      <w:r w:rsidR="000D2D6A" w:rsidRPr="009E7F9E">
        <w:instrText xml:space="preserve"> REF _Ref303251044 \r \h  \* MERGEFORMAT </w:instrText>
      </w:r>
      <w:r w:rsidR="000D2D6A" w:rsidRPr="009E7F9E">
        <w:fldChar w:fldCharType="separate"/>
      </w:r>
      <w:r w:rsidR="00881751" w:rsidRPr="00881751">
        <w:rPr>
          <w:rFonts w:ascii="Times New Roman" w:hAnsi="Times New Roman" w:cs="Times New Roman"/>
          <w:sz w:val="24"/>
          <w:szCs w:val="24"/>
        </w:rPr>
        <w:t>3.10</w:t>
      </w:r>
      <w:r w:rsidR="000D2D6A" w:rsidRPr="009E7F9E">
        <w:fldChar w:fldCharType="end"/>
      </w:r>
      <w:r w:rsidRPr="009E7F9E">
        <w:rPr>
          <w:rFonts w:ascii="Times New Roman" w:hAnsi="Times New Roman" w:cs="Times New Roman"/>
          <w:sz w:val="24"/>
          <w:szCs w:val="24"/>
        </w:rPr>
        <w:t>) и Договор заключается с единственным участником закупки, соответствующим требованиям</w:t>
      </w:r>
      <w:r w:rsidRPr="001018D6">
        <w:rPr>
          <w:rFonts w:ascii="Times New Roman" w:hAnsi="Times New Roman" w:cs="Times New Roman"/>
          <w:sz w:val="24"/>
          <w:szCs w:val="24"/>
        </w:rPr>
        <w:t xml:space="preserve">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lastRenderedPageBreak/>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881751" w:rsidRPr="0088175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881751" w:rsidRPr="0088175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881751" w:rsidRPr="0088175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881751" w:rsidRPr="0088175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881751" w:rsidRPr="0088175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881751" w:rsidRPr="0088175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881751" w:rsidRPr="0088175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881751" w:rsidRPr="0088175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881751" w:rsidRPr="0088175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881751" w:rsidRPr="0088175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881751" w:rsidRPr="0088175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881751" w:rsidRPr="0088175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881751" w:rsidRPr="0088175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881751" w:rsidRPr="0088175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88175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881751" w:rsidRPr="00881751">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881751" w:rsidRPr="0088175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881751" w:rsidRPr="0088175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88175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881751" w:rsidRPr="0088175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881751" w:rsidRPr="0088175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88175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881751" w:rsidRPr="0088175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881751" w:rsidRPr="0088175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881751" w:rsidRPr="0088175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881751" w:rsidRPr="0088175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 xml:space="preserve">Технические задания </w:t>
      </w:r>
      <w:r w:rsidR="00A154B7" w:rsidRPr="00382A07">
        <w:rPr>
          <w:b w:val="0"/>
          <w:szCs w:val="24"/>
        </w:rPr>
        <w:t xml:space="preserve">по Лоту </w:t>
      </w:r>
      <w:r w:rsidR="00A154B7" w:rsidRPr="009E7F9E">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881751" w:rsidRPr="00881751">
        <w:rPr>
          <w:b w:val="0"/>
          <w:szCs w:val="24"/>
        </w:rPr>
        <w:t>1.1.4</w:t>
      </w:r>
      <w:r w:rsidR="000D2D6A">
        <w:fldChar w:fldCharType="end"/>
      </w:r>
      <w:r w:rsidR="00A154B7" w:rsidRPr="00382A07">
        <w:rPr>
          <w:b w:val="0"/>
          <w:szCs w:val="24"/>
        </w:rPr>
        <w:t>)</w:t>
      </w:r>
      <w:r w:rsidRPr="00382A07">
        <w:rPr>
          <w:b w:val="0"/>
          <w:szCs w:val="24"/>
        </w:rPr>
        <w:t xml:space="preserve"> изложены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881751" w:rsidRPr="0088175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881751" w:rsidRPr="0088175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881751" w:rsidRPr="0088175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881751" w:rsidRPr="0088175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881751" w:rsidRPr="0088175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881751" w:rsidRPr="0088175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881751" w:rsidRPr="0088175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88175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88175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881751" w:rsidRPr="0088175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88175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881751" w:rsidRPr="0088175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881751" w:rsidRPr="0088175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881751" w:rsidRPr="0088175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88175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88175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88175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881751" w:rsidRPr="0088175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881751">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88175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881751" w:rsidRPr="0088175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881751" w:rsidRPr="0088175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Форма плана распределения объемов выполнения поставок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881751" w:rsidRPr="0088175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881751" w:rsidRPr="0088175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881751" w:rsidRPr="0088175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881751" w:rsidRPr="0088175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BD5" w:rsidRDefault="00B42BD5">
      <w:pPr>
        <w:spacing w:line="240" w:lineRule="auto"/>
      </w:pPr>
      <w:r>
        <w:separator/>
      </w:r>
    </w:p>
  </w:endnote>
  <w:endnote w:type="continuationSeparator" w:id="0">
    <w:p w:rsidR="00B42BD5" w:rsidRDefault="00B42BD5">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881751">
      <w:rPr>
        <w:noProof/>
        <w:sz w:val="16"/>
        <w:szCs w:val="16"/>
        <w:lang w:eastAsia="ru-RU"/>
      </w:rPr>
      <w:t>59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9E7F9E">
      <w:rPr>
        <w:sz w:val="18"/>
        <w:szCs w:val="18"/>
      </w:rPr>
      <w:t>право заключения Договор</w:t>
    </w:r>
    <w:r w:rsidR="009E7F9E" w:rsidRPr="009E7F9E">
      <w:rPr>
        <w:sz w:val="18"/>
        <w:szCs w:val="18"/>
      </w:rPr>
      <w:t>а</w:t>
    </w:r>
    <w:r w:rsidRPr="009E7F9E">
      <w:rPr>
        <w:sz w:val="18"/>
        <w:szCs w:val="18"/>
      </w:rPr>
      <w:t xml:space="preserve"> на поставку </w:t>
    </w:r>
    <w:r w:rsidR="009E7F9E" w:rsidRPr="009E7F9E">
      <w:rPr>
        <w:sz w:val="18"/>
        <w:szCs w:val="18"/>
      </w:rPr>
      <w:t>счетчиков</w:t>
    </w:r>
    <w:r w:rsidRPr="009E7F9E">
      <w:rPr>
        <w:sz w:val="18"/>
        <w:szCs w:val="18"/>
      </w:rPr>
      <w:t xml:space="preserve"> для нужд ПАО «МРСК Центра» (филиал</w:t>
    </w:r>
    <w:r w:rsidR="009E7F9E" w:rsidRPr="009E7F9E">
      <w:rPr>
        <w:sz w:val="18"/>
        <w:szCs w:val="18"/>
      </w:rPr>
      <w:t>а</w:t>
    </w:r>
    <w:r w:rsidRPr="009E7F9E">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BD5" w:rsidRDefault="00B42BD5">
      <w:pPr>
        <w:spacing w:line="240" w:lineRule="auto"/>
      </w:pPr>
      <w:r>
        <w:separator/>
      </w:r>
    </w:p>
  </w:footnote>
  <w:footnote w:type="continuationSeparator" w:id="0">
    <w:p w:rsidR="00B42BD5" w:rsidRDefault="00B42BD5">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1751"/>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F9E"/>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BD5"/>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F62871F-4D1F-4A77-AC9A-1B49DF6A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Kondratev.AV@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750C2-22FA-40AF-842B-7D70BB15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86</Pages>
  <Words>28059</Words>
  <Characters>159937</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187621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42</cp:revision>
  <cp:lastPrinted>2017-09-21T13:47:00Z</cp:lastPrinted>
  <dcterms:created xsi:type="dcterms:W3CDTF">2016-12-02T12:44:00Z</dcterms:created>
  <dcterms:modified xsi:type="dcterms:W3CDTF">2017-09-21T13:47:00Z</dcterms:modified>
</cp:coreProperties>
</file>