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904024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6C62F5" w:rsidRPr="006C62F5" w:rsidRDefault="006C62F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6D75AA7" wp14:editId="1EBDABD6">
                        <wp:extent cx="2320290" cy="826770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20290" cy="8267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6C62F5" w:rsidRPr="006C62F5" w:rsidRDefault="006C62F5" w:rsidP="006C62F5">
      <w:pPr>
        <w:spacing w:line="240" w:lineRule="auto"/>
        <w:jc w:val="right"/>
        <w:rPr>
          <w:sz w:val="24"/>
          <w:szCs w:val="24"/>
        </w:rPr>
      </w:pPr>
      <w:r w:rsidRPr="006C62F5">
        <w:rPr>
          <w:sz w:val="24"/>
          <w:szCs w:val="24"/>
        </w:rPr>
        <w:t>Председатель закупочной комиссии -</w:t>
      </w:r>
    </w:p>
    <w:p w:rsidR="006C62F5" w:rsidRPr="006C62F5" w:rsidRDefault="006C62F5" w:rsidP="006C62F5">
      <w:pPr>
        <w:spacing w:line="240" w:lineRule="auto"/>
        <w:jc w:val="right"/>
        <w:rPr>
          <w:sz w:val="24"/>
          <w:szCs w:val="24"/>
        </w:rPr>
      </w:pPr>
      <w:r w:rsidRPr="006C62F5">
        <w:rPr>
          <w:sz w:val="24"/>
          <w:szCs w:val="24"/>
        </w:rPr>
        <w:t>Начальник управления логистики и МТО</w:t>
      </w:r>
    </w:p>
    <w:p w:rsidR="006C62F5" w:rsidRPr="006C62F5" w:rsidRDefault="006C62F5" w:rsidP="006C62F5">
      <w:pPr>
        <w:spacing w:line="240" w:lineRule="auto"/>
        <w:jc w:val="right"/>
        <w:rPr>
          <w:sz w:val="24"/>
          <w:szCs w:val="24"/>
        </w:rPr>
      </w:pPr>
      <w:r w:rsidRPr="006C62F5">
        <w:rPr>
          <w:sz w:val="24"/>
          <w:szCs w:val="24"/>
        </w:rPr>
        <w:t xml:space="preserve"> филиала ПАО «МРСК Центра» - «Тамбовэнерго»</w:t>
      </w:r>
    </w:p>
    <w:p w:rsidR="006C62F5" w:rsidRPr="006C62F5" w:rsidRDefault="006C62F5" w:rsidP="006C62F5">
      <w:pPr>
        <w:spacing w:line="240" w:lineRule="auto"/>
        <w:jc w:val="right"/>
        <w:rPr>
          <w:sz w:val="24"/>
          <w:szCs w:val="24"/>
        </w:rPr>
      </w:pPr>
      <w:r w:rsidRPr="006C62F5">
        <w:rPr>
          <w:sz w:val="24"/>
          <w:szCs w:val="24"/>
        </w:rPr>
        <w:t>________________ А.П. Донских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A87504">
        <w:rPr>
          <w:b/>
          <w:kern w:val="36"/>
          <w:sz w:val="24"/>
          <w:szCs w:val="24"/>
        </w:rPr>
        <w:t>2017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6C62F5" w:rsidRPr="006C62F5">
        <w:rPr>
          <w:b/>
          <w:sz w:val="24"/>
          <w:szCs w:val="24"/>
        </w:rPr>
        <w:t>Договора на оказание услуг, относящихся к компетенции клиента при осуществлении процедуры технологического присоединения и монтажу/замене наружного освещения для реализации потребителям-гражданам и юридическим лицам для нужд ПАО «МРСК Центра» (филиала «Тамбовэнерго»)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6C62F5">
        <w:rPr>
          <w:sz w:val="24"/>
          <w:szCs w:val="24"/>
        </w:rPr>
        <w:t>Тамбов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A8291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540F1D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5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6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6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7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8</w:t>
      </w:r>
      <w:r w:rsidR="00A8291F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10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10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10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11</w:t>
      </w:r>
      <w:r w:rsidR="00A8291F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13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13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13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14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31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34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36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37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37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38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39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40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41</w:t>
      </w:r>
      <w:r w:rsidR="00A8291F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42</w:t>
      </w:r>
      <w:r w:rsidR="00A8291F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43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43</w:t>
      </w:r>
      <w:r w:rsidR="00A8291F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47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49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52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54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56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58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60</w:t>
      </w:r>
      <w:r w:rsidR="00A8291F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62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67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69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71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73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75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78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82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85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87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89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91</w:t>
      </w:r>
      <w:r w:rsidR="00A8291F">
        <w:rPr>
          <w:noProof/>
        </w:rPr>
        <w:fldChar w:fldCharType="end"/>
      </w:r>
    </w:p>
    <w:p w:rsidR="00717F60" w:rsidRPr="00E71A48" w:rsidRDefault="00A8291F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6C62F5" w:rsidRPr="006C62F5">
        <w:rPr>
          <w:iCs/>
          <w:sz w:val="24"/>
          <w:szCs w:val="24"/>
        </w:rPr>
        <w:t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(4752)56-95-67, адрес электронной почты</w:t>
      </w:r>
      <w:r w:rsidR="006C62F5" w:rsidRPr="006C62F5">
        <w:rPr>
          <w:iCs/>
          <w:sz w:val="24"/>
          <w:szCs w:val="24"/>
          <w:u w:val="single"/>
        </w:rPr>
        <w:t xml:space="preserve"> kobeleva.ey@mrsk-1.ru.</w:t>
      </w:r>
      <w:r w:rsidR="006C62F5" w:rsidRPr="006C62F5">
        <w:rPr>
          <w:iCs/>
          <w:sz w:val="24"/>
          <w:szCs w:val="24"/>
        </w:rPr>
        <w:t xml:space="preserve">, ответственное лицо – Кобелева Елена Юрьевна, контактный телефон - (4752)56-95-67, адрес электронной почты: </w:t>
      </w:r>
      <w:r w:rsidR="006C62F5" w:rsidRPr="006C62F5">
        <w:rPr>
          <w:iCs/>
          <w:sz w:val="24"/>
          <w:szCs w:val="24"/>
          <w:u w:val="single"/>
        </w:rPr>
        <w:t>kobeleva.ey@mrsk-1.ru</w:t>
      </w:r>
      <w:r w:rsidR="006C62F5">
        <w:rPr>
          <w:iCs/>
          <w:sz w:val="24"/>
          <w:szCs w:val="24"/>
          <w:u w:val="single"/>
        </w:rPr>
        <w:t>.</w:t>
      </w:r>
      <w:r w:rsidR="00862664" w:rsidRPr="00862664">
        <w:rPr>
          <w:sz w:val="24"/>
          <w:szCs w:val="24"/>
        </w:rPr>
        <w:t xml:space="preserve"> </w:t>
      </w:r>
      <w:bookmarkEnd w:id="10"/>
      <w:r w:rsidR="006C62F5" w:rsidRPr="006C62F5">
        <w:rPr>
          <w:iCs/>
          <w:sz w:val="24"/>
          <w:szCs w:val="24"/>
        </w:rPr>
        <w:t xml:space="preserve">Извещением о проведении открытого запроса предложений, опубликованным </w:t>
      </w:r>
      <w:r w:rsidR="006C62F5" w:rsidRPr="006C62F5">
        <w:rPr>
          <w:b/>
          <w:iCs/>
          <w:sz w:val="24"/>
          <w:szCs w:val="24"/>
        </w:rPr>
        <w:t>«</w:t>
      </w:r>
      <w:r w:rsidR="006C62F5">
        <w:rPr>
          <w:b/>
          <w:iCs/>
          <w:sz w:val="24"/>
          <w:szCs w:val="24"/>
        </w:rPr>
        <w:t>0</w:t>
      </w:r>
      <w:r w:rsidR="001A285F">
        <w:rPr>
          <w:b/>
          <w:iCs/>
          <w:sz w:val="24"/>
          <w:szCs w:val="24"/>
        </w:rPr>
        <w:t>6</w:t>
      </w:r>
      <w:r w:rsidR="006C62F5" w:rsidRPr="006C62F5">
        <w:rPr>
          <w:b/>
          <w:iCs/>
          <w:sz w:val="24"/>
          <w:szCs w:val="24"/>
        </w:rPr>
        <w:t xml:space="preserve">» </w:t>
      </w:r>
      <w:r w:rsidR="006C62F5">
        <w:rPr>
          <w:b/>
          <w:iCs/>
          <w:sz w:val="24"/>
          <w:szCs w:val="24"/>
        </w:rPr>
        <w:t>февраля</w:t>
      </w:r>
      <w:r w:rsidR="006C62F5" w:rsidRPr="006C62F5">
        <w:rPr>
          <w:b/>
          <w:iCs/>
          <w:sz w:val="24"/>
          <w:szCs w:val="24"/>
        </w:rPr>
        <w:t xml:space="preserve"> 2017 г.</w:t>
      </w:r>
      <w:r w:rsidR="006C62F5" w:rsidRPr="006C62F5">
        <w:rPr>
          <w:iCs/>
          <w:sz w:val="24"/>
          <w:szCs w:val="24"/>
        </w:rPr>
        <w:t xml:space="preserve"> на официальном сайте (</w:t>
      </w:r>
      <w:hyperlink r:id="rId17" w:history="1">
        <w:r w:rsidR="006C62F5" w:rsidRPr="006C62F5">
          <w:rPr>
            <w:rStyle w:val="a7"/>
            <w:iCs/>
            <w:sz w:val="24"/>
            <w:szCs w:val="24"/>
          </w:rPr>
          <w:t>www.zakupki.</w:t>
        </w:r>
        <w:r w:rsidR="006C62F5" w:rsidRPr="006C62F5">
          <w:rPr>
            <w:rStyle w:val="a7"/>
            <w:iCs/>
            <w:sz w:val="24"/>
            <w:szCs w:val="24"/>
            <w:lang w:val="en-US"/>
          </w:rPr>
          <w:t>gov</w:t>
        </w:r>
        <w:r w:rsidR="006C62F5" w:rsidRPr="006C62F5">
          <w:rPr>
            <w:rStyle w:val="a7"/>
            <w:iCs/>
            <w:sz w:val="24"/>
            <w:szCs w:val="24"/>
          </w:rPr>
          <w:t>.ru</w:t>
        </w:r>
      </w:hyperlink>
      <w:r w:rsidR="006C62F5" w:rsidRPr="006C62F5">
        <w:rPr>
          <w:iCs/>
          <w:sz w:val="24"/>
          <w:szCs w:val="24"/>
        </w:rPr>
        <w:t>), на сайте ПАО «МРСК Центра» (</w:t>
      </w:r>
      <w:hyperlink r:id="rId18" w:history="1">
        <w:r w:rsidR="006C62F5" w:rsidRPr="006C62F5">
          <w:rPr>
            <w:rStyle w:val="a7"/>
            <w:iCs/>
            <w:sz w:val="24"/>
            <w:szCs w:val="24"/>
          </w:rPr>
          <w:t>www.mrsk-1.ru</w:t>
        </w:r>
      </w:hyperlink>
      <w:r w:rsidR="006C62F5" w:rsidRPr="006C62F5">
        <w:rPr>
          <w:iCs/>
          <w:sz w:val="24"/>
          <w:szCs w:val="24"/>
        </w:rPr>
        <w:t xml:space="preserve">), на сайте ЭТП, указанном в п. </w:t>
      </w:r>
      <w:r w:rsidR="006C62F5" w:rsidRPr="006C62F5">
        <w:rPr>
          <w:iCs/>
          <w:sz w:val="24"/>
          <w:szCs w:val="24"/>
        </w:rPr>
        <w:fldChar w:fldCharType="begin"/>
      </w:r>
      <w:r w:rsidR="006C62F5" w:rsidRPr="006C62F5">
        <w:rPr>
          <w:iCs/>
          <w:sz w:val="24"/>
          <w:szCs w:val="24"/>
        </w:rPr>
        <w:instrText xml:space="preserve"> REF _Ref440269836 \r \h  \* MERGEFORMAT </w:instrText>
      </w:r>
      <w:r w:rsidR="006C62F5" w:rsidRPr="006C62F5">
        <w:rPr>
          <w:iCs/>
          <w:sz w:val="24"/>
          <w:szCs w:val="24"/>
        </w:rPr>
      </w:r>
      <w:r w:rsidR="006C62F5" w:rsidRPr="006C62F5">
        <w:rPr>
          <w:iCs/>
          <w:sz w:val="24"/>
          <w:szCs w:val="24"/>
        </w:rPr>
        <w:fldChar w:fldCharType="separate"/>
      </w:r>
      <w:r w:rsidR="006C62F5" w:rsidRPr="006C62F5">
        <w:rPr>
          <w:iCs/>
          <w:sz w:val="24"/>
          <w:szCs w:val="24"/>
        </w:rPr>
        <w:t>1.1.2</w:t>
      </w:r>
      <w:r w:rsidR="006C62F5" w:rsidRPr="006C62F5">
        <w:rPr>
          <w:iCs/>
          <w:sz w:val="24"/>
          <w:szCs w:val="24"/>
        </w:rPr>
        <w:fldChar w:fldCharType="end"/>
      </w:r>
      <w:r w:rsidR="006C62F5" w:rsidRPr="006C62F5">
        <w:rPr>
          <w:iCs/>
          <w:sz w:val="24"/>
          <w:szCs w:val="24"/>
        </w:rPr>
        <w:t xml:space="preserve"> настоящей Документации, пригласило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 (далее - Участники) к участию в процедуре Открытого запроса предложений (далее – запрос предложений) на право заключения </w:t>
      </w:r>
      <w:r w:rsidR="006C62F5" w:rsidRPr="006C62F5">
        <w:rPr>
          <w:rFonts w:eastAsia="Calibri"/>
          <w:bCs w:val="0"/>
          <w:sz w:val="24"/>
          <w:szCs w:val="24"/>
          <w:lang w:eastAsia="en-US"/>
        </w:rPr>
        <w:t xml:space="preserve">Договора на оказание услуг, относящихся к компетенции клиента при осуществлении процедуры технологического присоединения и монтажу/замене наружного освещения для реализации потребителям-гражданам и юридическим лицам </w:t>
      </w:r>
      <w:r w:rsidR="006C62F5" w:rsidRPr="006C62F5">
        <w:rPr>
          <w:iCs/>
          <w:sz w:val="24"/>
          <w:szCs w:val="24"/>
        </w:rPr>
        <w:t>для нужд ПАО «МРСК Центра» (филиала «Тамбовэнерго»), расположенного по адресу: РФ, 392680, г. Тамбов, ул. Моршанское шоссе, д. 23</w:t>
      </w:r>
      <w:r w:rsidRPr="00862664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6C62F5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 xml:space="preserve">АО «Россети» </w:t>
      </w:r>
      <w:hyperlink r:id="rId19" w:history="1">
        <w:r w:rsidR="00702B2C" w:rsidRPr="006C62F5">
          <w:rPr>
            <w:rStyle w:val="a7"/>
            <w:sz w:val="24"/>
            <w:szCs w:val="24"/>
          </w:rPr>
          <w:t>www.b2b-mrsk.ru</w:t>
        </w:r>
      </w:hyperlink>
      <w:r w:rsidR="00702B2C" w:rsidRPr="006C62F5">
        <w:rPr>
          <w:sz w:val="24"/>
          <w:szCs w:val="24"/>
        </w:rPr>
        <w:t xml:space="preserve"> (далее — ЭТП)</w:t>
      </w:r>
      <w:r w:rsidR="005B75A6" w:rsidRPr="006C62F5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6C62F5" w:rsidRPr="006C62F5">
        <w:rPr>
          <w:rFonts w:eastAsia="Calibri"/>
          <w:bCs w:val="0"/>
          <w:sz w:val="24"/>
          <w:szCs w:val="24"/>
          <w:lang w:eastAsia="en-US"/>
        </w:rPr>
        <w:t>Договора на оказание услуг, относящихся к компетенции клиента при осуществлении процедуры технологического присоединения и монтажу/замене наружного освещения для реализации потребителям-гражданам и юридическим лицам для нужд ПАО «МРСК Центра» (филиала «Тамбовэнерго»)</w:t>
      </w:r>
      <w:r w:rsidR="00702B2C" w:rsidRPr="00C12FA4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>Количество лотов</w:t>
      </w:r>
      <w:r w:rsidRPr="006C62F5">
        <w:rPr>
          <w:sz w:val="24"/>
          <w:szCs w:val="24"/>
        </w:rPr>
        <w:t xml:space="preserve">: </w:t>
      </w:r>
      <w:r w:rsidRPr="006C62F5">
        <w:rPr>
          <w:b/>
          <w:sz w:val="24"/>
          <w:szCs w:val="24"/>
        </w:rPr>
        <w:t>1 (один)</w:t>
      </w:r>
      <w:r w:rsidRPr="006C62F5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6C62F5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6C62F5" w:rsidRPr="006C62F5">
        <w:rPr>
          <w:sz w:val="24"/>
          <w:szCs w:val="24"/>
        </w:rPr>
        <w:t>В течение 7-30 календарных дней с момента поступления заявки</w:t>
      </w:r>
      <w:r w:rsidR="00717F60" w:rsidRPr="006C62F5">
        <w:rPr>
          <w:sz w:val="24"/>
          <w:szCs w:val="24"/>
        </w:rPr>
        <w:t>.</w:t>
      </w:r>
      <w:bookmarkEnd w:id="19"/>
    </w:p>
    <w:p w:rsidR="008D2928" w:rsidRPr="006C62F5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услуг Участником будет </w:t>
      </w:r>
      <w:r w:rsidRPr="006C62F5">
        <w:rPr>
          <w:sz w:val="24"/>
          <w:szCs w:val="24"/>
        </w:rPr>
        <w:t xml:space="preserve">осуществляться на </w:t>
      </w:r>
      <w:r w:rsidR="00425F34" w:rsidRPr="006C62F5">
        <w:rPr>
          <w:sz w:val="24"/>
          <w:szCs w:val="24"/>
        </w:rPr>
        <w:t>территории Р</w:t>
      </w:r>
      <w:r w:rsidR="00A0540E" w:rsidRPr="006C62F5">
        <w:rPr>
          <w:sz w:val="24"/>
          <w:szCs w:val="24"/>
        </w:rPr>
        <w:t xml:space="preserve">оссийской </w:t>
      </w:r>
      <w:r w:rsidR="00425F34" w:rsidRPr="006C62F5">
        <w:rPr>
          <w:sz w:val="24"/>
          <w:szCs w:val="24"/>
        </w:rPr>
        <w:t>Ф</w:t>
      </w:r>
      <w:r w:rsidR="00A0540E" w:rsidRPr="006C62F5">
        <w:rPr>
          <w:sz w:val="24"/>
          <w:szCs w:val="24"/>
        </w:rPr>
        <w:t>едерации</w:t>
      </w:r>
      <w:r w:rsidRPr="006C62F5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6C62F5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8291F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8291F">
        <w:rPr>
          <w:iCs/>
          <w:sz w:val="24"/>
          <w:szCs w:val="24"/>
        </w:rPr>
      </w:r>
      <w:r w:rsidR="00A8291F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A8291F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</w:t>
      </w:r>
      <w:r w:rsidRPr="00E71A48">
        <w:rPr>
          <w:iCs/>
          <w:sz w:val="24"/>
          <w:szCs w:val="24"/>
        </w:rPr>
        <w:lastRenderedPageBreak/>
        <w:t xml:space="preserve">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8291F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8291F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6C62F5">
        <w:fldChar w:fldCharType="begin"/>
      </w:r>
      <w:r w:rsidR="006C62F5">
        <w:instrText xml:space="preserve"> REF _Ref305973574 \r \h  \* MERGEFORMAT </w:instrText>
      </w:r>
      <w:r w:rsidR="006C62F5">
        <w:fldChar w:fldCharType="separate"/>
      </w:r>
      <w:r w:rsidR="00DA443D">
        <w:t>2</w:t>
      </w:r>
      <w:r w:rsidR="006C62F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8291F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8291F">
        <w:rPr>
          <w:iCs/>
          <w:sz w:val="24"/>
          <w:szCs w:val="24"/>
        </w:rPr>
      </w:r>
      <w:r w:rsidR="00A8291F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A8291F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6C62F5">
        <w:fldChar w:fldCharType="begin"/>
      </w:r>
      <w:r w:rsidR="006C62F5">
        <w:instrText xml:space="preserve"> REF _Ref440270637 \r \h  \* MERGEFORMAT </w:instrText>
      </w:r>
      <w:r w:rsidR="006C62F5">
        <w:fldChar w:fldCharType="separate"/>
      </w:r>
      <w:r w:rsidR="00DA443D" w:rsidRPr="00DA443D">
        <w:rPr>
          <w:sz w:val="24"/>
          <w:szCs w:val="24"/>
        </w:rPr>
        <w:t>1.1.5</w:t>
      </w:r>
      <w:r w:rsidR="006C62F5">
        <w:fldChar w:fldCharType="end"/>
      </w:r>
      <w:r w:rsidRPr="00366652">
        <w:rPr>
          <w:sz w:val="24"/>
          <w:szCs w:val="24"/>
        </w:rPr>
        <w:t xml:space="preserve">, </w:t>
      </w:r>
      <w:r w:rsidR="006C62F5">
        <w:fldChar w:fldCharType="begin"/>
      </w:r>
      <w:r w:rsidR="006C62F5">
        <w:instrText xml:space="preserve"> REF _Ref440270663 \r \h  \* MERGEFORMAT </w:instrText>
      </w:r>
      <w:r w:rsidR="006C62F5">
        <w:fldChar w:fldCharType="separate"/>
      </w:r>
      <w:r w:rsidR="00DA443D" w:rsidRPr="00DA443D">
        <w:rPr>
          <w:sz w:val="24"/>
          <w:szCs w:val="24"/>
        </w:rPr>
        <w:t>1.1.7</w:t>
      </w:r>
      <w:r w:rsidR="006C62F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6C62F5">
        <w:fldChar w:fldCharType="begin"/>
      </w:r>
      <w:r w:rsidR="006C62F5">
        <w:instrText xml:space="preserve"> REF _Ref440270637 \r \h  \* MERGEFORMAT </w:instrText>
      </w:r>
      <w:r w:rsidR="006C62F5">
        <w:fldChar w:fldCharType="separate"/>
      </w:r>
      <w:r w:rsidR="00DA443D" w:rsidRPr="00DA443D">
        <w:rPr>
          <w:sz w:val="24"/>
          <w:szCs w:val="24"/>
        </w:rPr>
        <w:t>1.1.5</w:t>
      </w:r>
      <w:r w:rsidR="006C62F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6C62F5">
        <w:fldChar w:fldCharType="begin"/>
      </w:r>
      <w:r w:rsidR="006C62F5">
        <w:instrText xml:space="preserve"> REF _Ref440270663 \r \h  \* MERGEFORMAT </w:instrText>
      </w:r>
      <w:r w:rsidR="006C62F5">
        <w:fldChar w:fldCharType="separate"/>
      </w:r>
      <w:r w:rsidR="00DA443D" w:rsidRPr="00DA443D">
        <w:rPr>
          <w:sz w:val="24"/>
          <w:szCs w:val="24"/>
        </w:rPr>
        <w:t>1.1.7</w:t>
      </w:r>
      <w:r w:rsidR="006C62F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6C62F5">
        <w:fldChar w:fldCharType="begin"/>
      </w:r>
      <w:r w:rsidR="006C62F5">
        <w:instrText xml:space="preserve"> REF _Ref440270637 \r \h  \* MERGEFORMAT </w:instrText>
      </w:r>
      <w:r w:rsidR="006C62F5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6C62F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6C62F5">
        <w:fldChar w:fldCharType="begin"/>
      </w:r>
      <w:r w:rsidR="006C62F5">
        <w:instrText xml:space="preserve"> REF _Ref440270663 \r \h  \* MERGEFORMAT </w:instrText>
      </w:r>
      <w:r w:rsidR="006C62F5">
        <w:fldChar w:fldCharType="separate"/>
      </w:r>
      <w:r w:rsidR="00DA443D" w:rsidRPr="00DA443D">
        <w:rPr>
          <w:sz w:val="24"/>
          <w:szCs w:val="24"/>
        </w:rPr>
        <w:t>1.1.7</w:t>
      </w:r>
      <w:r w:rsidR="006C62F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6C62F5">
        <w:fldChar w:fldCharType="begin"/>
      </w:r>
      <w:r w:rsidR="006C62F5">
        <w:instrText xml:space="preserve"> REF _Ref305973033 \r \h  \* MERGEFORMAT </w:instrText>
      </w:r>
      <w:r w:rsidR="006C62F5">
        <w:fldChar w:fldCharType="separate"/>
      </w:r>
      <w:r w:rsidR="00DA443D" w:rsidRPr="00DA443D">
        <w:rPr>
          <w:sz w:val="24"/>
          <w:szCs w:val="24"/>
        </w:rPr>
        <w:t>3.2</w:t>
      </w:r>
      <w:r w:rsidR="006C62F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</w:t>
      </w:r>
      <w:r w:rsidR="00717F60" w:rsidRPr="00E71A48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6C62F5">
        <w:fldChar w:fldCharType="begin"/>
      </w:r>
      <w:r w:rsidR="006C62F5">
        <w:instrText xml:space="preserve"> REF _Ref191386109 \n \h  \* MERGEFORMAT </w:instrText>
      </w:r>
      <w:r w:rsidR="006C62F5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6C62F5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6C62F5">
        <w:fldChar w:fldCharType="begin"/>
      </w:r>
      <w:r w:rsidR="006C62F5">
        <w:instrText xml:space="preserve"> REF _Ref440272256 \r \h  \* MERGEFORMAT </w:instrText>
      </w:r>
      <w:r w:rsidR="006C62F5">
        <w:fldChar w:fldCharType="separate"/>
      </w:r>
      <w:r w:rsidR="00DA443D" w:rsidRPr="00DA443D">
        <w:rPr>
          <w:sz w:val="24"/>
          <w:szCs w:val="24"/>
        </w:rPr>
        <w:t>5.14</w:t>
      </w:r>
      <w:r w:rsidR="006C62F5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6C62F5">
        <w:fldChar w:fldCharType="begin"/>
      </w:r>
      <w:r w:rsidR="006C62F5">
        <w:instrText xml:space="preserve"> REF _Ref465847449 \r \h  \* MERGEFORMAT </w:instrText>
      </w:r>
      <w:r w:rsidR="006C62F5">
        <w:fldChar w:fldCharType="separate"/>
      </w:r>
      <w:r w:rsidR="00DA443D" w:rsidRPr="00DA443D">
        <w:rPr>
          <w:sz w:val="24"/>
          <w:szCs w:val="24"/>
        </w:rPr>
        <w:t>5.15</w:t>
      </w:r>
      <w:r w:rsidR="006C62F5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lastRenderedPageBreak/>
        <w:t>Если претензионный порядок, указанный в п.</w:t>
      </w:r>
      <w:r w:rsidR="006C62F5">
        <w:fldChar w:fldCharType="begin"/>
      </w:r>
      <w:r w:rsidR="006C62F5">
        <w:instrText xml:space="preserve"> REF _Ref191386164 \r \h  \* MERGEFORMAT </w:instrText>
      </w:r>
      <w:r w:rsidR="006C62F5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6C62F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6C62F5">
        <w:fldChar w:fldCharType="begin"/>
      </w:r>
      <w:r w:rsidR="006C62F5">
        <w:instrText xml:space="preserve"> REF _Ref306978606 \r \h  \* MERGEFORMAT </w:instrText>
      </w:r>
      <w:r w:rsidR="006C62F5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6C62F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</w:t>
      </w:r>
      <w:r w:rsidRPr="00E71A48">
        <w:rPr>
          <w:sz w:val="24"/>
          <w:szCs w:val="24"/>
        </w:rPr>
        <w:lastRenderedPageBreak/>
        <w:t xml:space="preserve">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6C62F5">
        <w:fldChar w:fldCharType="begin"/>
      </w:r>
      <w:r w:rsidR="006C62F5">
        <w:instrText xml:space="preserve"> REF _Ref306114966 \r \h  \* MERGEFORMAT </w:instrText>
      </w:r>
      <w:r w:rsidR="006C62F5">
        <w:fldChar w:fldCharType="separate"/>
      </w:r>
      <w:r w:rsidR="00DA443D" w:rsidRPr="00DA443D">
        <w:rPr>
          <w:sz w:val="24"/>
          <w:szCs w:val="24"/>
        </w:rPr>
        <w:t>3.3.11</w:t>
      </w:r>
      <w:r w:rsidR="006C62F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979894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8291F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8291F">
        <w:rPr>
          <w:b w:val="0"/>
        </w:rPr>
      </w:r>
      <w:r w:rsidR="00A8291F">
        <w:rPr>
          <w:b w:val="0"/>
        </w:rPr>
        <w:fldChar w:fldCharType="separate"/>
      </w:r>
      <w:r w:rsidR="00DA443D">
        <w:rPr>
          <w:b w:val="0"/>
        </w:rPr>
        <w:t>1.1.4</w:t>
      </w:r>
      <w:r w:rsidR="00A8291F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6C62F5">
        <w:fldChar w:fldCharType="begin"/>
      </w:r>
      <w:r w:rsidR="006C62F5">
        <w:instrText xml:space="preserve"> REF _Ref305973147 \r \h  \* MERGEFORMAT </w:instrText>
      </w:r>
      <w:r w:rsidR="006C62F5">
        <w:fldChar w:fldCharType="separate"/>
      </w:r>
      <w:r w:rsidR="00DA443D" w:rsidRPr="00DA443D">
        <w:rPr>
          <w:b w:val="0"/>
          <w:szCs w:val="24"/>
        </w:rPr>
        <w:t>3.3</w:t>
      </w:r>
      <w:r w:rsidR="006C62F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r w:rsidRPr="002D4BC6">
        <w:rPr>
          <w:b w:val="0"/>
          <w:szCs w:val="24"/>
        </w:rPr>
        <w:t xml:space="preserve">Письмо о подаче оферты (подраздел </w:t>
      </w:r>
      <w:r w:rsidR="006C62F5">
        <w:fldChar w:fldCharType="begin"/>
      </w:r>
      <w:r w:rsidR="006C62F5">
        <w:instrText xml:space="preserve"> REF _Ref55336310 \r \h  \* MERGEFORMAT </w:instrText>
      </w:r>
      <w:r w:rsidR="006C62F5">
        <w:fldChar w:fldCharType="separate"/>
      </w:r>
      <w:r w:rsidR="00DA443D" w:rsidRPr="00DA443D">
        <w:rPr>
          <w:b w:val="0"/>
          <w:szCs w:val="24"/>
        </w:rPr>
        <w:t>5.1</w:t>
      </w:r>
      <w:r w:rsidR="006C62F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6C62F5">
        <w:fldChar w:fldCharType="begin"/>
      </w:r>
      <w:r w:rsidR="006C62F5">
        <w:instrText xml:space="preserve"> REF _Ref440284918 \r \h  \* MERGEFORMAT </w:instrText>
      </w:r>
      <w:r w:rsidR="006C62F5">
        <w:fldChar w:fldCharType="separate"/>
      </w:r>
      <w:r w:rsidR="00DA443D" w:rsidRPr="00DA443D">
        <w:rPr>
          <w:b w:val="0"/>
          <w:szCs w:val="24"/>
        </w:rPr>
        <w:t>5.2</w:t>
      </w:r>
      <w:r w:rsidR="006C62F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6C62F5">
        <w:fldChar w:fldCharType="begin"/>
      </w:r>
      <w:r w:rsidR="006C62F5">
        <w:instrText xml:space="preserve"> REF _Ref440537086 \r \h  \* MERGEFORMAT </w:instrText>
      </w:r>
      <w:r w:rsidR="006C62F5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6C62F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6C62F5">
        <w:fldChar w:fldCharType="begin"/>
      </w:r>
      <w:r w:rsidR="006C62F5">
        <w:instrText xml:space="preserve"> REF _Ref440284947 \r \h  \* MERGEFORMAT </w:instrText>
      </w:r>
      <w:r w:rsidR="006C62F5">
        <w:fldChar w:fldCharType="separate"/>
      </w:r>
      <w:r w:rsidR="00DA443D" w:rsidRPr="00DA443D">
        <w:rPr>
          <w:b w:val="0"/>
          <w:szCs w:val="24"/>
        </w:rPr>
        <w:t>5.4</w:t>
      </w:r>
      <w:r w:rsidR="006C62F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8291F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8291F">
        <w:rPr>
          <w:b w:val="0"/>
          <w:szCs w:val="24"/>
        </w:rPr>
      </w:r>
      <w:r w:rsidR="00A8291F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A8291F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8291F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8291F">
        <w:rPr>
          <w:b w:val="0"/>
          <w:szCs w:val="24"/>
        </w:rPr>
      </w:r>
      <w:r w:rsidR="00A8291F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A8291F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6115"/>
      <w:bookmarkStart w:id="116" w:name="_Toc469487601"/>
      <w:bookmarkStart w:id="117" w:name="_Toc471979899"/>
      <w:r w:rsidRPr="002D4BC6">
        <w:rPr>
          <w:b w:val="0"/>
          <w:szCs w:val="24"/>
        </w:rPr>
        <w:lastRenderedPageBreak/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8291F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8291F">
        <w:rPr>
          <w:b w:val="0"/>
          <w:szCs w:val="24"/>
        </w:rPr>
      </w:r>
      <w:r w:rsidR="00A8291F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A8291F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6116"/>
      <w:bookmarkStart w:id="129" w:name="_Toc469487602"/>
      <w:bookmarkStart w:id="130" w:name="_Toc471979900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8291F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8291F">
        <w:rPr>
          <w:b w:val="0"/>
          <w:szCs w:val="24"/>
        </w:rPr>
      </w:r>
      <w:r w:rsidR="00A8291F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A8291F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8291F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8291F">
        <w:rPr>
          <w:b w:val="0"/>
          <w:szCs w:val="24"/>
        </w:rPr>
      </w:r>
      <w:r w:rsidR="00A8291F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A8291F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979901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979902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6119"/>
      <w:bookmarkStart w:id="154" w:name="_Toc469487605"/>
      <w:bookmarkStart w:id="155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6120"/>
      <w:bookmarkStart w:id="172" w:name="_Toc469487606"/>
      <w:bookmarkStart w:id="173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8291F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8291F">
        <w:rPr>
          <w:b w:val="0"/>
        </w:rPr>
      </w:r>
      <w:r w:rsidR="00A8291F">
        <w:rPr>
          <w:b w:val="0"/>
        </w:rPr>
        <w:fldChar w:fldCharType="separate"/>
      </w:r>
      <w:r w:rsidR="00DA443D">
        <w:rPr>
          <w:b w:val="0"/>
        </w:rPr>
        <w:t>5.6</w:t>
      </w:r>
      <w:r w:rsidR="00A8291F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6121"/>
      <w:bookmarkStart w:id="190" w:name="_Toc469487607"/>
      <w:bookmarkStart w:id="191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979906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6123"/>
      <w:bookmarkStart w:id="209" w:name="_Toc469487609"/>
      <w:bookmarkStart w:id="210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8291F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8291F">
        <w:rPr>
          <w:b w:val="0"/>
        </w:rPr>
      </w:r>
      <w:r w:rsidR="00A8291F">
        <w:rPr>
          <w:b w:val="0"/>
        </w:rPr>
        <w:fldChar w:fldCharType="separate"/>
      </w:r>
      <w:r w:rsidR="00DA443D">
        <w:rPr>
          <w:b w:val="0"/>
        </w:rPr>
        <w:t>2.2.3</w:t>
      </w:r>
      <w:r w:rsidR="00A8291F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6124"/>
      <w:bookmarkStart w:id="226" w:name="_Toc469487610"/>
      <w:bookmarkStart w:id="227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6125"/>
      <w:bookmarkStart w:id="244" w:name="_Toc469487611"/>
      <w:bookmarkStart w:id="245" w:name="_Toc471979909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5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979910"/>
      <w:r w:rsidRPr="00F31976">
        <w:rPr>
          <w:bCs w:val="0"/>
        </w:rPr>
        <w:t>Дополнительные условия, включаемые в проект договора</w:t>
      </w:r>
      <w:bookmarkEnd w:id="250"/>
      <w:bookmarkEnd w:id="25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7613"/>
      <w:bookmarkStart w:id="254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8291F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8291F">
        <w:rPr>
          <w:b w:val="0"/>
        </w:rPr>
      </w:r>
      <w:r w:rsidR="00A8291F">
        <w:rPr>
          <w:b w:val="0"/>
        </w:rPr>
        <w:fldChar w:fldCharType="separate"/>
      </w:r>
      <w:r w:rsidR="00DA443D">
        <w:rPr>
          <w:b w:val="0"/>
        </w:rPr>
        <w:t>2.3.3</w:t>
      </w:r>
      <w:r w:rsidR="00A8291F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7614"/>
      <w:bookmarkStart w:id="257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7615"/>
      <w:bookmarkStart w:id="261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7616"/>
      <w:bookmarkStart w:id="264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7617"/>
      <w:bookmarkStart w:id="267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7618"/>
      <w:bookmarkStart w:id="270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7619"/>
      <w:bookmarkStart w:id="273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6128"/>
      <w:bookmarkStart w:id="290" w:name="_Toc469487622"/>
      <w:bookmarkStart w:id="291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6C62F5">
        <w:fldChar w:fldCharType="begin"/>
      </w:r>
      <w:r w:rsidR="006C62F5">
        <w:instrText xml:space="preserve"> REF _Ref305973033 \r \h  \* MERGEFORMAT </w:instrText>
      </w:r>
      <w:r w:rsidR="006C62F5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6C62F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6C62F5">
        <w:fldChar w:fldCharType="begin"/>
      </w:r>
      <w:r w:rsidR="006C62F5">
        <w:instrText xml:space="preserve"> REF _Ref305973147 \r \h  \* MERGEFORMAT </w:instrText>
      </w:r>
      <w:r w:rsidR="006C62F5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6C62F5">
        <w:fldChar w:fldCharType="end"/>
      </w:r>
      <w:r w:rsidR="00A8291F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8291F" w:rsidRPr="00E71A48">
        <w:rPr>
          <w:bCs w:val="0"/>
          <w:sz w:val="24"/>
          <w:szCs w:val="24"/>
        </w:rPr>
      </w:r>
      <w:r w:rsidR="00A8291F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8291F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8291F" w:rsidRPr="00E71A48">
        <w:rPr>
          <w:bCs w:val="0"/>
          <w:sz w:val="24"/>
          <w:szCs w:val="24"/>
        </w:rPr>
      </w:r>
      <w:r w:rsidR="00A8291F" w:rsidRPr="00E71A48">
        <w:rPr>
          <w:bCs w:val="0"/>
          <w:sz w:val="24"/>
          <w:szCs w:val="24"/>
        </w:rPr>
        <w:fldChar w:fldCharType="end"/>
      </w:r>
      <w:r w:rsidR="006C62F5">
        <w:fldChar w:fldCharType="begin"/>
      </w:r>
      <w:r w:rsidR="006C62F5">
        <w:instrText xml:space="preserve"> REF _Ref305973214 \r \h  \* MERGEFORMAT </w:instrText>
      </w:r>
      <w:r w:rsidR="006C62F5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6C62F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6C62F5">
        <w:fldChar w:fldCharType="begin"/>
      </w:r>
      <w:r w:rsidR="006C62F5">
        <w:instrText xml:space="preserve"> REF _Ref303683883 \r \h  \* MERGEFORMAT </w:instrText>
      </w:r>
      <w:r w:rsidR="006C62F5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6C62F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8291F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8291F">
        <w:fldChar w:fldCharType="separate"/>
      </w:r>
      <w:r w:rsidR="00DA443D">
        <w:rPr>
          <w:bCs w:val="0"/>
          <w:sz w:val="24"/>
          <w:szCs w:val="24"/>
        </w:rPr>
        <w:t>3.6</w:t>
      </w:r>
      <w:r w:rsidR="00A8291F">
        <w:fldChar w:fldCharType="end"/>
      </w:r>
      <w:r w:rsidR="00A8291F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8291F" w:rsidRPr="00E71A48">
        <w:rPr>
          <w:bCs w:val="0"/>
          <w:sz w:val="24"/>
          <w:szCs w:val="24"/>
        </w:rPr>
      </w:r>
      <w:r w:rsidR="00A8291F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6C62F5">
        <w:fldChar w:fldCharType="begin"/>
      </w:r>
      <w:r w:rsidR="006C62F5">
        <w:instrText xml:space="preserve"> REF _Ref303250967 \r \h  \* MERGEFORMAT </w:instrText>
      </w:r>
      <w:r w:rsidR="006C62F5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6C62F5">
        <w:fldChar w:fldCharType="end"/>
      </w:r>
      <w:r w:rsidR="00A8291F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8291F" w:rsidRPr="00E71A48">
        <w:rPr>
          <w:bCs w:val="0"/>
          <w:sz w:val="24"/>
          <w:szCs w:val="24"/>
        </w:rPr>
      </w:r>
      <w:r w:rsidR="00A8291F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8291F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8291F">
        <w:fldChar w:fldCharType="separate"/>
      </w:r>
      <w:r w:rsidR="00B33739">
        <w:rPr>
          <w:bCs w:val="0"/>
          <w:sz w:val="24"/>
          <w:szCs w:val="24"/>
        </w:rPr>
        <w:t>3.9</w:t>
      </w:r>
      <w:r w:rsidR="00A8291F">
        <w:fldChar w:fldCharType="end"/>
      </w:r>
      <w:r w:rsidR="00A8291F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8291F" w:rsidRPr="00E71A48">
        <w:rPr>
          <w:bCs w:val="0"/>
          <w:sz w:val="24"/>
          <w:szCs w:val="24"/>
        </w:rPr>
      </w:r>
      <w:r w:rsidR="00A8291F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8291F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8291F">
        <w:fldChar w:fldCharType="separate"/>
      </w:r>
      <w:r w:rsidR="00B33739">
        <w:rPr>
          <w:bCs w:val="0"/>
          <w:sz w:val="24"/>
          <w:szCs w:val="24"/>
        </w:rPr>
        <w:t>3.12</w:t>
      </w:r>
      <w:r w:rsidR="00A8291F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6C62F5">
        <w:fldChar w:fldCharType="begin"/>
      </w:r>
      <w:r w:rsidR="006C62F5">
        <w:instrText xml:space="preserve"> REF _Ref306140410 \r \h  \* MERGEFORMAT </w:instrText>
      </w:r>
      <w:r w:rsidR="006C62F5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6C62F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6C62F5">
        <w:fldChar w:fldCharType="begin"/>
      </w:r>
      <w:r w:rsidR="006C62F5">
        <w:instrText xml:space="preserve"> REF _Ref306140451 \r \h  \* MERGEFORMAT </w:instrText>
      </w:r>
      <w:r w:rsidR="006C62F5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6C62F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6129"/>
      <w:bookmarkStart w:id="308" w:name="_Toc469487623"/>
      <w:bookmarkStart w:id="309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979922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6C62F5">
        <w:fldChar w:fldCharType="begin"/>
      </w:r>
      <w:r w:rsidR="006C62F5">
        <w:instrText xml:space="preserve"> REF _Ref302563524 \n \h  \* MERGEFORMAT </w:instrText>
      </w:r>
      <w:r w:rsidR="006C62F5">
        <w:fldChar w:fldCharType="separate"/>
      </w:r>
      <w:r w:rsidR="00DA443D" w:rsidRPr="00DA443D">
        <w:rPr>
          <w:sz w:val="24"/>
          <w:szCs w:val="24"/>
        </w:rPr>
        <w:t>1.1.1</w:t>
      </w:r>
      <w:r w:rsidR="006C62F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979923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6132"/>
      <w:bookmarkStart w:id="330" w:name="_Toc469487626"/>
      <w:bookmarkStart w:id="331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8291F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A8291F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8291F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A8291F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8291F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6C62F5">
        <w:fldChar w:fldCharType="begin"/>
      </w:r>
      <w:r w:rsidR="006C62F5">
        <w:instrText xml:space="preserve"> REF _Ref191386407 \r \h  \* MERGEFORMAT </w:instrText>
      </w:r>
      <w:r w:rsidR="006C62F5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6C62F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6C62F5">
        <w:fldChar w:fldCharType="begin"/>
      </w:r>
      <w:r w:rsidR="006C62F5">
        <w:instrText xml:space="preserve"> REF _Ref440361610 \r \h  \* MERGEFORMAT </w:instrText>
      </w:r>
      <w:r w:rsidR="006C62F5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6C62F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6C62F5">
        <w:fldChar w:fldCharType="begin"/>
      </w:r>
      <w:r w:rsidR="006C62F5">
        <w:instrText xml:space="preserve"> REF _Ref55336310 \r \h  \* MERGEFORMAT </w:instrText>
      </w:r>
      <w:r w:rsidR="006C62F5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6C62F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6C62F5">
        <w:fldChar w:fldCharType="begin"/>
      </w:r>
      <w:r w:rsidR="006C62F5">
        <w:instrText xml:space="preserve"> REF _Ref440271964 \r \h  \* MERGEFORMAT </w:instrText>
      </w:r>
      <w:r w:rsidR="006C62F5">
        <w:fldChar w:fldCharType="separate"/>
      </w:r>
      <w:r w:rsidR="00DA443D" w:rsidRPr="00DA443D">
        <w:rPr>
          <w:sz w:val="24"/>
          <w:szCs w:val="24"/>
        </w:rPr>
        <w:t>5.1.3</w:t>
      </w:r>
      <w:r w:rsidR="006C62F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6C62F5">
        <w:fldChar w:fldCharType="begin"/>
      </w:r>
      <w:r w:rsidR="006C62F5">
        <w:instrText xml:space="preserve"> REF _Ref440279062 \r \h  \* MERGEFORMAT </w:instrText>
      </w:r>
      <w:r w:rsidR="006C62F5">
        <w:fldChar w:fldCharType="separate"/>
      </w:r>
      <w:r w:rsidR="00DA443D" w:rsidRPr="00DA443D">
        <w:rPr>
          <w:sz w:val="24"/>
          <w:szCs w:val="24"/>
        </w:rPr>
        <w:t>б)</w:t>
      </w:r>
      <w:r w:rsidR="006C62F5">
        <w:fldChar w:fldCharType="end"/>
      </w:r>
      <w:r w:rsidRPr="00AE1D21">
        <w:rPr>
          <w:sz w:val="24"/>
          <w:szCs w:val="24"/>
        </w:rPr>
        <w:t xml:space="preserve"> п. </w:t>
      </w:r>
      <w:r w:rsidR="006C62F5">
        <w:fldChar w:fldCharType="begin"/>
      </w:r>
      <w:r w:rsidR="006C62F5">
        <w:instrText xml:space="preserve"> REF _Ref303587815 \r \h  \* MERGEFORMAT </w:instrText>
      </w:r>
      <w:r w:rsidR="006C62F5">
        <w:fldChar w:fldCharType="separate"/>
      </w:r>
      <w:r w:rsidR="00DA443D" w:rsidRPr="00DA443D">
        <w:rPr>
          <w:sz w:val="24"/>
          <w:szCs w:val="24"/>
        </w:rPr>
        <w:t>3.3.8.3</w:t>
      </w:r>
      <w:r w:rsidR="006C62F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6C62F5">
        <w:fldChar w:fldCharType="begin"/>
      </w:r>
      <w:r w:rsidR="006C62F5">
        <w:instrText xml:space="preserve"> REF _Ref440537086 \r \h  \* MERGEFORMAT </w:instrText>
      </w:r>
      <w:r w:rsidR="006C62F5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6C62F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6C62F5">
        <w:fldChar w:fldCharType="begin"/>
      </w:r>
      <w:r w:rsidR="006C62F5">
        <w:instrText xml:space="preserve"> REF _Ref440274913 \r \h  \* MERGEFORMAT </w:instrText>
      </w:r>
      <w:r w:rsidR="006C62F5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6C62F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6C62F5">
        <w:fldChar w:fldCharType="begin"/>
      </w:r>
      <w:r w:rsidR="006C62F5">
        <w:instrText xml:space="preserve"> REF _Ref440274902 \r \h  \* MERGEFORMAT </w:instrText>
      </w:r>
      <w:r w:rsidR="006C62F5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6C62F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8291F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A8291F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A8291F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A8291F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 Российской Федерации»)</w:t>
      </w:r>
      <w:r w:rsidR="00D15047" w:rsidRPr="00AE1D21">
        <w:rPr>
          <w:sz w:val="24"/>
          <w:szCs w:val="24"/>
        </w:rPr>
        <w:t xml:space="preserve">.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6C62F5">
        <w:fldChar w:fldCharType="begin"/>
      </w:r>
      <w:r w:rsidR="006C62F5">
        <w:instrText xml:space="preserve"> REF _Ref306005578 \r \h  \* MERGEFORMAT </w:instrText>
      </w:r>
      <w:r w:rsidR="006C62F5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6C62F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6C62F5">
        <w:fldChar w:fldCharType="begin"/>
      </w:r>
      <w:r w:rsidR="006C62F5">
        <w:instrText xml:space="preserve"> REF _Ref440279062 \r \h  \* MERGEFORMAT </w:instrText>
      </w:r>
      <w:r w:rsidR="006C62F5">
        <w:fldChar w:fldCharType="separate"/>
      </w:r>
      <w:r w:rsidR="00DA443D" w:rsidRPr="00DA443D">
        <w:rPr>
          <w:sz w:val="24"/>
          <w:szCs w:val="24"/>
        </w:rPr>
        <w:t>б)</w:t>
      </w:r>
      <w:r w:rsidR="006C62F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6C62F5">
        <w:fldChar w:fldCharType="begin"/>
      </w:r>
      <w:r w:rsidR="006C62F5">
        <w:instrText xml:space="preserve"> REF _Ref440372326 \r \h  \* MERGEFORMAT </w:instrText>
      </w:r>
      <w:r w:rsidR="006C62F5">
        <w:fldChar w:fldCharType="separate"/>
      </w:r>
      <w:r w:rsidR="00DA443D" w:rsidRPr="00DA443D">
        <w:rPr>
          <w:sz w:val="24"/>
          <w:szCs w:val="24"/>
        </w:rPr>
        <w:t>д)</w:t>
      </w:r>
      <w:r w:rsidR="006C62F5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6C62F5">
        <w:fldChar w:fldCharType="begin"/>
      </w:r>
      <w:r w:rsidR="006C62F5">
        <w:instrText xml:space="preserve"> REF _Ref440371812 \r \h  \* MERGEFORMAT </w:instrText>
      </w:r>
      <w:r w:rsidR="006C62F5">
        <w:fldChar w:fldCharType="separate"/>
      </w:r>
      <w:r w:rsidR="00DA443D" w:rsidRPr="00DA443D">
        <w:rPr>
          <w:sz w:val="24"/>
          <w:szCs w:val="24"/>
        </w:rPr>
        <w:t>м)</w:t>
      </w:r>
      <w:r w:rsidR="006C62F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6C62F5">
        <w:fldChar w:fldCharType="begin"/>
      </w:r>
      <w:r w:rsidR="006C62F5">
        <w:instrText xml:space="preserve"> REF _Ref440371822 \r \h  \* MERGEFORMAT </w:instrText>
      </w:r>
      <w:r w:rsidR="006C62F5">
        <w:fldChar w:fldCharType="separate"/>
      </w:r>
      <w:r w:rsidR="00DA443D" w:rsidRPr="00DA443D">
        <w:rPr>
          <w:sz w:val="24"/>
          <w:szCs w:val="24"/>
        </w:rPr>
        <w:t>н)</w:t>
      </w:r>
      <w:r w:rsidR="006C62F5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6C62F5">
        <w:fldChar w:fldCharType="begin"/>
      </w:r>
      <w:r w:rsidR="006C62F5">
        <w:instrText xml:space="preserve"> REF _Ref442190626 \r \h  \* MERGEFORMAT </w:instrText>
      </w:r>
      <w:r w:rsidR="006C62F5">
        <w:fldChar w:fldCharType="separate"/>
      </w:r>
      <w:r w:rsidR="00DA443D" w:rsidRPr="00DA443D">
        <w:rPr>
          <w:sz w:val="24"/>
          <w:szCs w:val="24"/>
        </w:rPr>
        <w:t>у)</w:t>
      </w:r>
      <w:r w:rsidR="006C62F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6C62F5">
        <w:fldChar w:fldCharType="begin"/>
      </w:r>
      <w:r w:rsidR="006C62F5">
        <w:instrText xml:space="preserve"> REF _Ref306005578 \r \h  \* MERGEFORMAT </w:instrText>
      </w:r>
      <w:r w:rsidR="006C62F5">
        <w:fldChar w:fldCharType="separate"/>
      </w:r>
      <w:r w:rsidR="00DA443D" w:rsidRPr="00DA443D">
        <w:rPr>
          <w:sz w:val="24"/>
          <w:szCs w:val="24"/>
        </w:rPr>
        <w:t>3.3.8.3</w:t>
      </w:r>
      <w:r w:rsidR="006C62F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6C62F5">
        <w:fldChar w:fldCharType="begin"/>
      </w:r>
      <w:r w:rsidR="006C62F5">
        <w:instrText xml:space="preserve"> REF _Ref306143446 \r \h  \* MERGEFORMAT </w:instrText>
      </w:r>
      <w:r w:rsidR="006C62F5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6C62F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6C62F5">
        <w:fldChar w:fldCharType="begin"/>
      </w:r>
      <w:r w:rsidR="006C62F5">
        <w:instrText xml:space="preserve"> REF _Ref465847423 \r \h  \* MERGEFORMAT </w:instrText>
      </w:r>
      <w:r w:rsidR="006C62F5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6C62F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6C62F5">
        <w:fldChar w:fldCharType="begin"/>
      </w:r>
      <w:r w:rsidR="006C62F5">
        <w:instrText xml:space="preserve"> REF _Ref442263553 \r \h  \* MERGEFORMAT </w:instrText>
      </w:r>
      <w:r w:rsidR="006C62F5">
        <w:fldChar w:fldCharType="separate"/>
      </w:r>
      <w:r w:rsidR="00DA443D" w:rsidRPr="00DA443D">
        <w:rPr>
          <w:szCs w:val="24"/>
        </w:rPr>
        <w:t>3.3.14.4</w:t>
      </w:r>
      <w:r w:rsidR="006C62F5">
        <w:fldChar w:fldCharType="end"/>
      </w:r>
      <w:r w:rsidRPr="007A5083">
        <w:rPr>
          <w:szCs w:val="24"/>
        </w:rPr>
        <w:t>).</w:t>
      </w:r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6C62F5">
        <w:fldChar w:fldCharType="begin"/>
      </w:r>
      <w:r w:rsidR="006C62F5">
        <w:instrText xml:space="preserve"> REF _Ref440270602 \r \h  \* MERGEFORMAT </w:instrText>
      </w:r>
      <w:r w:rsidR="006C62F5">
        <w:fldChar w:fldCharType="separate"/>
      </w:r>
      <w:r w:rsidR="00DA443D">
        <w:t>5</w:t>
      </w:r>
      <w:r w:rsidR="006C62F5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6C62F5">
        <w:fldChar w:fldCharType="begin"/>
      </w:r>
      <w:r w:rsidR="006C62F5">
        <w:instrText xml:space="preserve"> REF _Ref191386419 \n \h  \* MERGEFORMAT </w:instrText>
      </w:r>
      <w:r w:rsidR="006C62F5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6C62F5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6C62F5">
        <w:fldChar w:fldCharType="begin"/>
      </w:r>
      <w:r w:rsidR="006C62F5">
        <w:instrText xml:space="preserve"> REF _Ref440272256 \r \h  \* MERGEFORMAT </w:instrText>
      </w:r>
      <w:r w:rsidR="006C62F5">
        <w:fldChar w:fldCharType="separate"/>
      </w:r>
      <w:r w:rsidR="00DA443D" w:rsidRPr="00DA443D">
        <w:rPr>
          <w:sz w:val="24"/>
          <w:szCs w:val="24"/>
        </w:rPr>
        <w:t>5.14</w:t>
      </w:r>
      <w:r w:rsidR="006C62F5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6C62F5">
        <w:fldChar w:fldCharType="begin"/>
      </w:r>
      <w:r w:rsidR="006C62F5">
        <w:instrText xml:space="preserve"> REF _Ref465847449 \r \h  \* MERGEFORMAT </w:instrText>
      </w:r>
      <w:r w:rsidR="006C62F5">
        <w:fldChar w:fldCharType="separate"/>
      </w:r>
      <w:r w:rsidR="00DA443D" w:rsidRPr="00DA443D">
        <w:rPr>
          <w:sz w:val="24"/>
          <w:szCs w:val="24"/>
        </w:rPr>
        <w:t>5.15</w:t>
      </w:r>
      <w:r w:rsidR="006C62F5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lastRenderedPageBreak/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6C62F5">
        <w:fldChar w:fldCharType="begin"/>
      </w:r>
      <w:r w:rsidR="006C62F5">
        <w:instrText xml:space="preserve"> REF _Ref440361959 \r \h  \* MERGEFORMAT </w:instrText>
      </w:r>
      <w:r w:rsidR="006C62F5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6C62F5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6C62F5">
        <w:fldChar w:fldCharType="begin"/>
      </w:r>
      <w:r w:rsidR="006C62F5">
        <w:instrText xml:space="preserve"> REF _Ref440271036 \r \h  \* MERGEFORMAT </w:instrText>
      </w:r>
      <w:r w:rsidR="006C62F5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6C62F5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6C62F5">
        <w:fldChar w:fldCharType="begin"/>
      </w:r>
      <w:r w:rsidR="006C62F5">
        <w:instrText xml:space="preserve"> REF _Ref55336310 \r \h  \* MERGEFORMAT </w:instrText>
      </w:r>
      <w:r w:rsidR="006C62F5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6C62F5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6C62F5">
        <w:fldChar w:fldCharType="begin"/>
      </w:r>
      <w:r w:rsidR="006C62F5">
        <w:instrText xml:space="preserve"> REF _Ref55336310 \r \h  \* MERGEFORMAT </w:instrText>
      </w:r>
      <w:r w:rsidR="006C62F5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6C62F5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6133"/>
      <w:bookmarkStart w:id="351" w:name="_Toc469487627"/>
      <w:bookmarkStart w:id="352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37"/>
      <w:bookmarkEnd w:id="338"/>
      <w:bookmarkEnd w:id="339"/>
      <w:r w:rsidRPr="0043428B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6134"/>
      <w:bookmarkStart w:id="365" w:name="_Toc469487628"/>
      <w:bookmarkStart w:id="366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6C62F5">
        <w:fldChar w:fldCharType="begin"/>
      </w:r>
      <w:r w:rsidR="006C62F5">
        <w:instrText xml:space="preserve"> REF _Ref440272256 \r \h  \* MERGEFORMAT </w:instrText>
      </w:r>
      <w:r w:rsidR="006C62F5">
        <w:fldChar w:fldCharType="separate"/>
      </w:r>
      <w:r w:rsidR="00DA443D" w:rsidRPr="00DA443D">
        <w:rPr>
          <w:sz w:val="24"/>
          <w:szCs w:val="24"/>
        </w:rPr>
        <w:t>5.14</w:t>
      </w:r>
      <w:r w:rsidR="006C62F5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6C62F5">
        <w:fldChar w:fldCharType="begin"/>
      </w:r>
      <w:r w:rsidR="006C62F5">
        <w:instrText xml:space="preserve"> REF _Ref465847449 \r \h  \* MERGEFORMAT </w:instrText>
      </w:r>
      <w:r w:rsidR="006C62F5">
        <w:fldChar w:fldCharType="separate"/>
      </w:r>
      <w:r w:rsidR="00DA443D" w:rsidRPr="00DA443D">
        <w:rPr>
          <w:sz w:val="24"/>
          <w:szCs w:val="24"/>
        </w:rPr>
        <w:t>5.15</w:t>
      </w:r>
      <w:r w:rsidR="006C62F5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6135"/>
      <w:bookmarkStart w:id="380" w:name="_Toc469487629"/>
      <w:bookmarkStart w:id="381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6C62F5">
        <w:fldChar w:fldCharType="begin"/>
      </w:r>
      <w:r w:rsidR="006C62F5">
        <w:instrText xml:space="preserve"> REF _Ref440289953 \r \h  \* MERGEFORMAT </w:instrText>
      </w:r>
      <w:r w:rsidR="006C62F5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6C62F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6136"/>
      <w:bookmarkStart w:id="394" w:name="_Toc469487630"/>
      <w:bookmarkStart w:id="395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6137"/>
      <w:bookmarkStart w:id="407" w:name="_Toc469487631"/>
      <w:bookmarkStart w:id="408" w:name="_Toc47197992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5898"/>
      <w:bookmarkStart w:id="420" w:name="_Toc468876138"/>
      <w:bookmarkStart w:id="421" w:name="_Toc469487632"/>
      <w:bookmarkStart w:id="422" w:name="_Toc471979930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3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23"/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6C62F5">
        <w:rPr>
          <w:b/>
          <w:bCs w:val="0"/>
          <w:sz w:val="24"/>
          <w:szCs w:val="24"/>
          <w:u w:val="single"/>
        </w:rPr>
        <w:t>По Лоту №1:</w:t>
      </w:r>
      <w:r w:rsidR="00717F60" w:rsidRPr="006C62F5">
        <w:rPr>
          <w:bCs w:val="0"/>
          <w:sz w:val="24"/>
          <w:szCs w:val="24"/>
        </w:rPr>
        <w:t xml:space="preserve"> </w:t>
      </w:r>
      <w:r w:rsidR="006C62F5" w:rsidRPr="006C62F5">
        <w:rPr>
          <w:b/>
        </w:rPr>
        <w:t>6</w:t>
      </w:r>
      <w:r w:rsidR="006C62F5" w:rsidRPr="00643DA9">
        <w:rPr>
          <w:b/>
        </w:rPr>
        <w:t> 540 000</w:t>
      </w:r>
      <w:r w:rsidR="006C62F5" w:rsidRPr="00643DA9">
        <w:t xml:space="preserve"> (Шесть миллионов пятьсот сорок тысяч) рублей 00 копеек РФ, без учета НДС; НДС составляет </w:t>
      </w:r>
      <w:r w:rsidR="006C62F5" w:rsidRPr="00643DA9">
        <w:rPr>
          <w:b/>
        </w:rPr>
        <w:t>1 177 200</w:t>
      </w:r>
      <w:r w:rsidR="006C62F5" w:rsidRPr="00643DA9">
        <w:t xml:space="preserve"> (Один миллион сто семьдесят семь тысяч двести) рублей 78 копеек РФ; </w:t>
      </w:r>
      <w:r w:rsidR="006C62F5" w:rsidRPr="00643DA9">
        <w:rPr>
          <w:b/>
        </w:rPr>
        <w:t>7 717 200</w:t>
      </w:r>
      <w:r w:rsidR="006C62F5" w:rsidRPr="00643DA9">
        <w:t xml:space="preserve"> (Семь миллионов семьсот семнадцать тысяч двести) рублей 00 копеек РФ, с учетом НДС</w:t>
      </w:r>
      <w:r w:rsidR="006C62F5">
        <w:rPr>
          <w:rFonts w:eastAsia="Calibri"/>
          <w:sz w:val="24"/>
          <w:szCs w:val="24"/>
          <w:lang w:eastAsia="en-US"/>
        </w:rPr>
        <w:t>.</w:t>
      </w:r>
    </w:p>
    <w:p w:rsidR="00280464" w:rsidRPr="00B71B9D" w:rsidRDefault="00280464" w:rsidP="006C62F5">
      <w:pPr>
        <w:pStyle w:val="aff6"/>
        <w:numPr>
          <w:ilvl w:val="0"/>
          <w:numId w:val="0"/>
        </w:numPr>
        <w:tabs>
          <w:tab w:val="clear" w:pos="1134"/>
        </w:tabs>
        <w:suppressAutoHyphens w:val="0"/>
        <w:spacing w:line="240" w:lineRule="auto"/>
        <w:ind w:left="426"/>
        <w:rPr>
          <w:rFonts w:eastAsia="Calibri"/>
          <w:sz w:val="24"/>
          <w:szCs w:val="24"/>
          <w:highlight w:val="yellow"/>
          <w:lang w:eastAsia="en-US"/>
        </w:rPr>
      </w:pP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8291F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6C62F5">
        <w:fldChar w:fldCharType="begin"/>
      </w:r>
      <w:r w:rsidR="006C62F5">
        <w:instrText xml:space="preserve"> REF _Ref440271072 \r \h  \* MERGEFORMAT </w:instrText>
      </w:r>
      <w:r w:rsidR="006C62F5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6C62F5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A8291F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6C62F5">
        <w:fldChar w:fldCharType="begin"/>
      </w:r>
      <w:r w:rsidR="006C62F5">
        <w:instrText xml:space="preserve"> REF _Ref55336310 \r \h  \* MERGEFORMAT </w:instrText>
      </w:r>
      <w:r w:rsidR="006C62F5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6C62F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6C62F5">
        <w:fldChar w:fldCharType="begin"/>
      </w:r>
      <w:r w:rsidR="006C62F5">
        <w:instrText xml:space="preserve"> REF _Ref467510701 \r \h  \* MERGEFORMAT </w:instrText>
      </w:r>
      <w:r w:rsidR="006C62F5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6C62F5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6C62F5">
        <w:fldChar w:fldCharType="begin"/>
      </w:r>
      <w:r w:rsidR="006C62F5">
        <w:instrText xml:space="preserve"> REF _Ref440361439 \r \h  \* MERGEFORMAT </w:instrText>
      </w:r>
      <w:r w:rsidR="006C62F5">
        <w:fldChar w:fldCharType="separate"/>
      </w:r>
      <w:r w:rsidR="00DA443D" w:rsidRPr="0033661D">
        <w:rPr>
          <w:sz w:val="24"/>
          <w:szCs w:val="24"/>
        </w:rPr>
        <w:t>5.5</w:t>
      </w:r>
      <w:r w:rsidR="006C62F5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6C62F5">
        <w:fldChar w:fldCharType="begin"/>
      </w:r>
      <w:r w:rsidR="006C62F5">
        <w:instrText xml:space="preserve"> REF _Ref306138385 \r \h  \* MERGEFORMAT </w:instrText>
      </w:r>
      <w:r w:rsidR="006C62F5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6C62F5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6C62F5">
        <w:fldChar w:fldCharType="begin"/>
      </w:r>
      <w:r w:rsidR="006C62F5">
        <w:instrText xml:space="preserve"> REF _Ref465670219 \r \h  \* MERGEFORMAT </w:instrText>
      </w:r>
      <w:r w:rsidR="006C62F5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6C62F5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6139"/>
      <w:bookmarkStart w:id="437" w:name="_Toc469487633"/>
      <w:bookmarkStart w:id="438" w:name="_Toc471979931"/>
      <w:bookmarkStart w:id="43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40"/>
      <w:r w:rsidRPr="00AE1D21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</w:t>
      </w:r>
      <w:r w:rsidRPr="00AE1D21">
        <w:rPr>
          <w:bCs w:val="0"/>
          <w:sz w:val="24"/>
          <w:szCs w:val="24"/>
        </w:rPr>
        <w:lastRenderedPageBreak/>
        <w:t xml:space="preserve">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B00C89">
        <w:rPr>
          <w:bCs w:val="0"/>
          <w:sz w:val="24"/>
          <w:szCs w:val="24"/>
        </w:rPr>
        <w:t>,</w:t>
      </w:r>
      <w:r w:rsidR="00B00C89" w:rsidRPr="00B00C89">
        <w:rPr>
          <w:sz w:val="24"/>
          <w:szCs w:val="24"/>
          <w:highlight w:val="darkGray"/>
        </w:rPr>
        <w:t xml:space="preserve"> </w:t>
      </w:r>
      <w:r w:rsidR="00B00C89" w:rsidRPr="00B00C89">
        <w:rPr>
          <w:sz w:val="24"/>
          <w:szCs w:val="24"/>
        </w:rPr>
        <w:t>являющееся субъектом малого и среднего предпринимательства</w:t>
      </w:r>
      <w:r w:rsidRPr="00AE1D21">
        <w:rPr>
          <w:bCs w:val="0"/>
          <w:sz w:val="24"/>
          <w:szCs w:val="24"/>
        </w:rPr>
        <w:t xml:space="preserve">. </w:t>
      </w:r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6C62F5">
        <w:fldChar w:fldCharType="begin"/>
      </w:r>
      <w:r w:rsidR="006C62F5">
        <w:instrText xml:space="preserve"> REF _Ref191386451 \n \h  \* MERGEFORMAT </w:instrText>
      </w:r>
      <w:r w:rsidR="006C62F5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6C62F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6C62F5">
        <w:fldChar w:fldCharType="begin"/>
      </w:r>
      <w:r w:rsidR="006C62F5">
        <w:instrText xml:space="preserve"> REF _Ref440876619 \r \h  \* MERGEFORMAT </w:instrText>
      </w:r>
      <w:r w:rsidR="006C62F5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6C62F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</w:p>
    <w:p w:rsidR="00DC7643" w:rsidRPr="006C62F5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6C62F5">
        <w:fldChar w:fldCharType="begin"/>
      </w:r>
      <w:r w:rsidR="006C62F5">
        <w:instrText xml:space="preserve"> REF _Ref440275279 \r \h  \* MERGEFORMAT </w:instrText>
      </w:r>
      <w:r w:rsidR="006C62F5">
        <w:fldChar w:fldCharType="separate"/>
      </w:r>
      <w:r w:rsidR="00DA443D" w:rsidRPr="00DA443D">
        <w:rPr>
          <w:sz w:val="24"/>
          <w:szCs w:val="24"/>
        </w:rPr>
        <w:t>1.1.4</w:t>
      </w:r>
      <w:r w:rsidR="006C62F5">
        <w:fldChar w:fldCharType="end"/>
      </w:r>
      <w:r w:rsidRPr="009F2BF9">
        <w:rPr>
          <w:sz w:val="24"/>
          <w:szCs w:val="24"/>
        </w:rPr>
        <w:t xml:space="preserve"> и разделе </w:t>
      </w:r>
      <w:r w:rsidR="006C62F5">
        <w:fldChar w:fldCharType="begin"/>
      </w:r>
      <w:r w:rsidR="006C62F5">
        <w:instrText xml:space="preserve"> REF _Ref440270568 \r \h  \* MERGEFORMAT </w:instrText>
      </w:r>
      <w:r w:rsidR="006C62F5">
        <w:fldChar w:fldCharType="separate"/>
      </w:r>
      <w:r w:rsidR="00DA443D">
        <w:t>4</w:t>
      </w:r>
      <w:r w:rsidR="006C62F5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6C62F5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B00C89" w:rsidRPr="00B00C89" w:rsidRDefault="00B00C89" w:rsidP="00B00C89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B00C89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lastRenderedPageBreak/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6C62F5">
        <w:fldChar w:fldCharType="begin"/>
      </w:r>
      <w:r w:rsidR="006C62F5">
        <w:instrText xml:space="preserve"> REF _Ref440291364 \r \h  \* MERGEFORMAT </w:instrText>
      </w:r>
      <w:r w:rsidR="006C62F5">
        <w:fldChar w:fldCharType="separate"/>
      </w:r>
      <w:r w:rsidR="00DA443D" w:rsidRPr="00DA443D">
        <w:rPr>
          <w:sz w:val="24"/>
          <w:szCs w:val="24"/>
        </w:rPr>
        <w:t>3.3.8.1</w:t>
      </w:r>
      <w:r w:rsidR="006C62F5">
        <w:fldChar w:fldCharType="end"/>
      </w:r>
      <w:r w:rsidRPr="00AE1D21">
        <w:rPr>
          <w:sz w:val="24"/>
          <w:szCs w:val="24"/>
        </w:rPr>
        <w:t>-</w:t>
      </w:r>
      <w:r w:rsidR="006C62F5">
        <w:fldChar w:fldCharType="begin"/>
      </w:r>
      <w:r w:rsidR="006C62F5">
        <w:instrText xml:space="preserve"> REF _Ref303669127 \r \h  \* MERGEFORMAT </w:instrText>
      </w:r>
      <w:r w:rsidR="006C62F5">
        <w:fldChar w:fldCharType="separate"/>
      </w:r>
      <w:r w:rsidR="00DA443D" w:rsidRPr="00DA443D">
        <w:rPr>
          <w:sz w:val="24"/>
          <w:szCs w:val="24"/>
        </w:rPr>
        <w:t>3.3.8.2</w:t>
      </w:r>
      <w:r w:rsidR="006C62F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6C62F5">
        <w:fldChar w:fldCharType="begin"/>
      </w:r>
      <w:r w:rsidR="006C62F5">
        <w:instrText xml:space="preserve"> REF _Ref440271993 \r \h  \* MERGEFORMAT </w:instrText>
      </w:r>
      <w:r w:rsidR="006C62F5">
        <w:fldChar w:fldCharType="separate"/>
      </w:r>
      <w:r w:rsidR="00DA443D" w:rsidRPr="00DA443D">
        <w:rPr>
          <w:sz w:val="24"/>
          <w:szCs w:val="24"/>
        </w:rPr>
        <w:t>5.11</w:t>
      </w:r>
      <w:r w:rsidR="006C62F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6C62F5">
        <w:fldChar w:fldCharType="begin"/>
      </w:r>
      <w:r w:rsidR="006C62F5">
        <w:instrText xml:space="preserve"> REF _Ref440271964 \r \h  \* MERGEFORMAT </w:instrText>
      </w:r>
      <w:r w:rsidR="006C62F5">
        <w:fldChar w:fldCharType="separate"/>
      </w:r>
      <w:r w:rsidR="00DA443D" w:rsidRPr="00DA443D">
        <w:rPr>
          <w:sz w:val="24"/>
          <w:szCs w:val="24"/>
        </w:rPr>
        <w:t>5.1.3</w:t>
      </w:r>
      <w:r w:rsidR="006C62F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6C62F5">
        <w:fldChar w:fldCharType="begin"/>
      </w:r>
      <w:r w:rsidR="006C62F5">
        <w:instrText xml:space="preserve"> REF _Ref440272035 \r \h  \* MERGEFORMAT </w:instrText>
      </w:r>
      <w:r w:rsidR="006C62F5">
        <w:fldChar w:fldCharType="separate"/>
      </w:r>
      <w:r w:rsidR="00DA443D" w:rsidRPr="00DA443D">
        <w:rPr>
          <w:sz w:val="24"/>
          <w:szCs w:val="24"/>
        </w:rPr>
        <w:t>5.12</w:t>
      </w:r>
      <w:r w:rsidR="006C62F5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6C62F5">
        <w:fldChar w:fldCharType="begin"/>
      </w:r>
      <w:r w:rsidR="006C62F5">
        <w:instrText xml:space="preserve"> REF _Ref440272051 \r \h  \* MERGEFORMAT </w:instrText>
      </w:r>
      <w:r w:rsidR="006C62F5">
        <w:fldChar w:fldCharType="separate"/>
      </w:r>
      <w:r w:rsidR="00DA443D" w:rsidRPr="00DA443D">
        <w:rPr>
          <w:sz w:val="24"/>
          <w:szCs w:val="24"/>
        </w:rPr>
        <w:t>5.13</w:t>
      </w:r>
      <w:r w:rsidR="006C62F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 xml:space="preserve">форма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1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</w:t>
      </w:r>
      <w:r w:rsidRPr="00F82225">
        <w:rPr>
          <w:sz w:val="24"/>
          <w:szCs w:val="24"/>
        </w:rPr>
        <w:lastRenderedPageBreak/>
        <w:t>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6C62F5">
        <w:fldChar w:fldCharType="begin"/>
      </w:r>
      <w:r w:rsidR="006C62F5">
        <w:instrText xml:space="preserve"> REF _Ref440272119 \r \h  \* MERGEFORMAT </w:instrText>
      </w:r>
      <w:r w:rsidR="006C62F5">
        <w:fldChar w:fldCharType="separate"/>
      </w:r>
      <w:r w:rsidR="00DA443D" w:rsidRPr="00DA443D">
        <w:rPr>
          <w:sz w:val="24"/>
          <w:szCs w:val="24"/>
        </w:rPr>
        <w:t>5.7.1</w:t>
      </w:r>
      <w:r w:rsidR="006C62F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A8291F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A8291F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 xml:space="preserve"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случае,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6C62F5">
        <w:fldChar w:fldCharType="begin"/>
      </w:r>
      <w:r w:rsidR="006C62F5">
        <w:instrText xml:space="preserve"> REF _Ref440275279 \r \h  \* MERGEFORMAT </w:instrText>
      </w:r>
      <w:r w:rsidR="006C62F5">
        <w:fldChar w:fldCharType="separate"/>
      </w:r>
      <w:r w:rsidR="00DA443D" w:rsidRPr="00DA443D">
        <w:rPr>
          <w:sz w:val="24"/>
          <w:szCs w:val="24"/>
        </w:rPr>
        <w:t>1.1.4</w:t>
      </w:r>
      <w:r w:rsidR="006C62F5">
        <w:fldChar w:fldCharType="end"/>
      </w:r>
      <w:r w:rsidRPr="009F2BF9">
        <w:rPr>
          <w:sz w:val="24"/>
          <w:szCs w:val="24"/>
        </w:rPr>
        <w:t xml:space="preserve"> и разделе </w:t>
      </w:r>
      <w:r w:rsidR="006C62F5">
        <w:fldChar w:fldCharType="begin"/>
      </w:r>
      <w:r w:rsidR="006C62F5">
        <w:instrText xml:space="preserve"> REF _Ref440270568 \r \h  \* MERGEFORMAT </w:instrText>
      </w:r>
      <w:r w:rsidR="006C62F5">
        <w:fldChar w:fldCharType="separate"/>
      </w:r>
      <w:r w:rsidR="00DA443D">
        <w:t>4</w:t>
      </w:r>
      <w:r w:rsidR="006C62F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8291F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A8291F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 xml:space="preserve">предложений форме — Справка о материально-технических ресурсах </w:t>
      </w:r>
      <w:r w:rsidR="007705A5" w:rsidRPr="00AE1D21">
        <w:rPr>
          <w:sz w:val="24"/>
          <w:szCs w:val="24"/>
        </w:rPr>
        <w:lastRenderedPageBreak/>
        <w:t>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6C62F5">
        <w:fldChar w:fldCharType="begin"/>
      </w:r>
      <w:r w:rsidR="006C62F5">
        <w:instrText xml:space="preserve"> REF _Ref55336389 \r \h  \* MERGEFORMAT </w:instrText>
      </w:r>
      <w:r w:rsidR="006C62F5">
        <w:fldChar w:fldCharType="separate"/>
      </w:r>
      <w:r w:rsidR="00DA443D" w:rsidRPr="00DA443D">
        <w:rPr>
          <w:sz w:val="24"/>
          <w:szCs w:val="24"/>
        </w:rPr>
        <w:t>5.9</w:t>
      </w:r>
      <w:r w:rsidR="006C62F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6C62F5">
        <w:fldChar w:fldCharType="begin"/>
      </w:r>
      <w:r w:rsidR="006C62F5">
        <w:instrText xml:space="preserve"> REF _Ref55336398 \r \h  \* MERGEFORMAT </w:instrText>
      </w:r>
      <w:r w:rsidR="006C62F5">
        <w:fldChar w:fldCharType="separate"/>
      </w:r>
      <w:r w:rsidR="00DA443D" w:rsidRPr="00DA443D">
        <w:rPr>
          <w:sz w:val="24"/>
          <w:szCs w:val="24"/>
        </w:rPr>
        <w:t>5.10</w:t>
      </w:r>
      <w:r w:rsidR="006C62F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6C62F5">
        <w:fldChar w:fldCharType="begin"/>
      </w:r>
      <w:r w:rsidR="006C62F5">
        <w:instrText xml:space="preserve"> REF _Ref440272256 \r \h  \* MERGEFORMAT </w:instrText>
      </w:r>
      <w:r w:rsidR="006C62F5">
        <w:fldChar w:fldCharType="separate"/>
      </w:r>
      <w:r w:rsidR="00DA443D" w:rsidRPr="00DA443D">
        <w:rPr>
          <w:sz w:val="24"/>
          <w:szCs w:val="24"/>
        </w:rPr>
        <w:t>5.14</w:t>
      </w:r>
      <w:r w:rsidR="006C62F5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6C62F5">
        <w:fldChar w:fldCharType="begin"/>
      </w:r>
      <w:r w:rsidR="006C62F5">
        <w:instrText xml:space="preserve"> REF _Ref440272274 \r \h  \* MERGEFORMAT </w:instrText>
      </w:r>
      <w:r w:rsidR="006C62F5">
        <w:fldChar w:fldCharType="separate"/>
      </w:r>
      <w:r w:rsidR="00DA443D" w:rsidRPr="00DA443D">
        <w:rPr>
          <w:sz w:val="24"/>
          <w:szCs w:val="24"/>
        </w:rPr>
        <w:t>5.16</w:t>
      </w:r>
      <w:r w:rsidR="006C62F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</w:t>
      </w:r>
      <w:r w:rsidRPr="007D7C50">
        <w:rPr>
          <w:sz w:val="24"/>
          <w:szCs w:val="24"/>
        </w:rPr>
        <w:lastRenderedPageBreak/>
        <w:t>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6C62F5">
        <w:fldChar w:fldCharType="begin"/>
      </w:r>
      <w:r w:rsidR="006C62F5">
        <w:instrText xml:space="preserve"> REF _Ref465675151 \r \h  \* MERGEFORMAT </w:instrText>
      </w:r>
      <w:r w:rsidR="006C62F5">
        <w:fldChar w:fldCharType="separate"/>
      </w:r>
      <w:r w:rsidR="00DA443D" w:rsidRPr="0033661D">
        <w:rPr>
          <w:sz w:val="24"/>
          <w:szCs w:val="24"/>
        </w:rPr>
        <w:t>3.11.2</w:t>
      </w:r>
      <w:r w:rsidR="006C62F5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правоустанавливающих </w:t>
      </w:r>
      <w:r w:rsidR="00BD74DF" w:rsidRPr="00AE1D21">
        <w:rPr>
          <w:bCs w:val="0"/>
          <w:sz w:val="24"/>
          <w:szCs w:val="24"/>
        </w:rPr>
        <w:lastRenderedPageBreak/>
        <w:t>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6140"/>
      <w:bookmarkStart w:id="469" w:name="_Toc469487634"/>
      <w:bookmarkStart w:id="470" w:name="_Toc471979932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6C62F5">
        <w:fldChar w:fldCharType="begin"/>
      </w:r>
      <w:r w:rsidR="006C62F5">
        <w:instrText xml:space="preserve"> REF _Ref191386407 \r \h  \* MERGEFORMAT </w:instrText>
      </w:r>
      <w:r w:rsidR="006C62F5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6C62F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8291F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8291F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6C62F5">
        <w:fldChar w:fldCharType="begin"/>
      </w:r>
      <w:r w:rsidR="006C62F5">
        <w:instrText xml:space="preserve"> REF _Ref303669127 \r \h  \* MERGEFORMAT </w:instrText>
      </w:r>
      <w:r w:rsidR="006C62F5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6C62F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6C62F5">
        <w:fldChar w:fldCharType="begin"/>
      </w:r>
      <w:r w:rsidR="006C62F5">
        <w:instrText xml:space="preserve"> REF _Ref442190626 \r \h  \* MERGEFORMAT </w:instrText>
      </w:r>
      <w:r w:rsidR="006C62F5">
        <w:fldChar w:fldCharType="separate"/>
      </w:r>
      <w:r w:rsidR="00DA443D" w:rsidRPr="00DA443D">
        <w:rPr>
          <w:sz w:val="24"/>
          <w:szCs w:val="24"/>
        </w:rPr>
        <w:t>у)</w:t>
      </w:r>
      <w:r w:rsidR="006C62F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6C62F5">
        <w:fldChar w:fldCharType="begin"/>
      </w:r>
      <w:r w:rsidR="006C62F5">
        <w:instrText xml:space="preserve"> REF _Ref303587815 \r \h  \* MERGEFORMAT </w:instrText>
      </w:r>
      <w:r w:rsidR="006C62F5">
        <w:fldChar w:fldCharType="separate"/>
      </w:r>
      <w:r w:rsidR="00DA443D" w:rsidRPr="00DA443D">
        <w:rPr>
          <w:sz w:val="24"/>
          <w:szCs w:val="24"/>
        </w:rPr>
        <w:t>3.3.8.3</w:t>
      </w:r>
      <w:r w:rsidR="006C62F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6C62F5">
        <w:fldChar w:fldCharType="begin"/>
      </w:r>
      <w:r w:rsidR="006C62F5">
        <w:instrText xml:space="preserve"> REF _Ref440272510 \r \h  \* MERGEFORMAT </w:instrText>
      </w:r>
      <w:r w:rsidR="006C62F5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6C62F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lastRenderedPageBreak/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6141"/>
      <w:bookmarkStart w:id="487" w:name="_Toc469487635"/>
      <w:bookmarkStart w:id="488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6C62F5">
        <w:fldChar w:fldCharType="begin"/>
      </w:r>
      <w:r w:rsidR="006C62F5">
        <w:instrText xml:space="preserve"> REF _Ref191386482 \r \h  \* MERGEFORMAT </w:instrText>
      </w:r>
      <w:r w:rsidR="006C62F5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6C62F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6C62F5">
        <w:fldChar w:fldCharType="begin"/>
      </w:r>
      <w:r w:rsidR="006C62F5">
        <w:instrText xml:space="preserve"> REF _Ref191386407 \r \h  \* MERGEFORMAT </w:instrText>
      </w:r>
      <w:r w:rsidR="006C62F5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6C62F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8291F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A8291F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</w:t>
      </w:r>
      <w:r w:rsidRPr="00E71A48">
        <w:rPr>
          <w:bCs w:val="0"/>
          <w:sz w:val="24"/>
          <w:szCs w:val="24"/>
        </w:rPr>
        <w:lastRenderedPageBreak/>
        <w:t xml:space="preserve">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6C62F5">
        <w:fldChar w:fldCharType="begin"/>
      </w:r>
      <w:r w:rsidR="006C62F5">
        <w:instrText xml:space="preserve"> REF _Ref307563248 \r \h  \* MERGEFORMAT </w:instrText>
      </w:r>
      <w:r w:rsidR="006C62F5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6C62F5">
        <w:rPr>
          <w:bCs w:val="0"/>
          <w:sz w:val="24"/>
          <w:szCs w:val="24"/>
        </w:rPr>
        <w:t>)</w:t>
      </w:r>
      <w:r w:rsidR="006C62F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6C62F5">
        <w:fldChar w:fldCharType="begin"/>
      </w:r>
      <w:r w:rsidR="006C62F5">
        <w:instrText xml:space="preserve"> REF _Ref307563262 \r \h  \* MERGEFORMAT </w:instrText>
      </w:r>
      <w:r w:rsidR="006C62F5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6C62F5">
        <w:rPr>
          <w:bCs w:val="0"/>
          <w:sz w:val="24"/>
          <w:szCs w:val="24"/>
        </w:rPr>
        <w:t>)</w:t>
      </w:r>
      <w:r w:rsidR="006C62F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6C62F5">
        <w:fldChar w:fldCharType="begin"/>
      </w:r>
      <w:r w:rsidR="006C62F5">
        <w:instrText xml:space="preserve"> REF _Ref306032591 \r \h  \* MERGEFORMAT </w:instrText>
      </w:r>
      <w:r w:rsidR="006C62F5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6C62F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6C62F5">
        <w:fldChar w:fldCharType="begin"/>
      </w:r>
      <w:r w:rsidR="006C62F5">
        <w:instrText xml:space="preserve"> REF _Ref303669127 \r \h  \* MERGEFORMAT </w:instrText>
      </w:r>
      <w:r w:rsidR="006C62F5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6C62F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6C62F5">
        <w:fldChar w:fldCharType="begin"/>
      </w:r>
      <w:r w:rsidR="006C62F5">
        <w:instrText xml:space="preserve"> REF _Ref442190626 \r \h  \* MERGEFORMAT </w:instrText>
      </w:r>
      <w:r w:rsidR="006C62F5">
        <w:fldChar w:fldCharType="separate"/>
      </w:r>
      <w:r w:rsidR="00DA443D" w:rsidRPr="00DA443D">
        <w:rPr>
          <w:sz w:val="24"/>
          <w:szCs w:val="24"/>
        </w:rPr>
        <w:t>у)</w:t>
      </w:r>
      <w:r w:rsidR="006C62F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6C62F5">
        <w:fldChar w:fldCharType="begin"/>
      </w:r>
      <w:r w:rsidR="006C62F5">
        <w:instrText xml:space="preserve"> REF _Ref303587815 \r \h  \* MERGEFORMAT </w:instrText>
      </w:r>
      <w:r w:rsidR="006C62F5">
        <w:fldChar w:fldCharType="separate"/>
      </w:r>
      <w:r w:rsidR="00DA443D" w:rsidRPr="00DA443D">
        <w:rPr>
          <w:sz w:val="24"/>
          <w:szCs w:val="24"/>
        </w:rPr>
        <w:t>3.3.8.3</w:t>
      </w:r>
      <w:r w:rsidR="006C62F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A8291F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8291F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6142"/>
      <w:bookmarkStart w:id="505" w:name="_Toc469487636"/>
      <w:bookmarkStart w:id="506" w:name="_Toc471979934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</w:t>
      </w:r>
      <w:r w:rsidRPr="00E71A48">
        <w:rPr>
          <w:bCs w:val="0"/>
          <w:iCs/>
          <w:sz w:val="24"/>
          <w:szCs w:val="24"/>
        </w:rPr>
        <w:lastRenderedPageBreak/>
        <w:t xml:space="preserve">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8291F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8291F">
        <w:rPr>
          <w:bCs w:val="0"/>
          <w:iCs/>
          <w:sz w:val="24"/>
          <w:szCs w:val="24"/>
        </w:rPr>
      </w:r>
      <w:r w:rsidR="00A8291F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A8291F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6C62F5">
        <w:fldChar w:fldCharType="begin"/>
      </w:r>
      <w:r w:rsidR="006C62F5">
        <w:instrText xml:space="preserve"> REF _Ref440289401 \r \h  \* MERGEFORMAT </w:instrText>
      </w:r>
      <w:r w:rsidR="006C62F5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6C62F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6143"/>
      <w:bookmarkStart w:id="520" w:name="_Toc469487637"/>
      <w:bookmarkStart w:id="521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6144"/>
      <w:bookmarkStart w:id="534" w:name="_Toc469487638"/>
      <w:bookmarkStart w:id="535" w:name="_Toc471979936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6145"/>
      <w:bookmarkStart w:id="551" w:name="_Toc469487639"/>
      <w:bookmarkStart w:id="552" w:name="_Toc471979937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</w:t>
      </w:r>
      <w:r w:rsidR="008821F4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6C62F5">
        <w:fldChar w:fldCharType="begin"/>
      </w:r>
      <w:r w:rsidR="006C62F5">
        <w:instrText xml:space="preserve"> REF _Ref467168844 \r \h  \* MERGEFORMAT </w:instrText>
      </w:r>
      <w:r w:rsidR="006C62F5">
        <w:fldChar w:fldCharType="separate"/>
      </w:r>
      <w:r w:rsidR="00DA443D" w:rsidRPr="00DA443D">
        <w:rPr>
          <w:sz w:val="24"/>
          <w:szCs w:val="24"/>
        </w:rPr>
        <w:t>3.3.14.3</w:t>
      </w:r>
      <w:r w:rsidR="006C62F5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6C62F5">
        <w:fldChar w:fldCharType="begin"/>
      </w:r>
      <w:r w:rsidR="006C62F5">
        <w:instrText xml:space="preserve"> REF _Ref442263553 \r \h  \* MERGEFORMAT </w:instrText>
      </w:r>
      <w:r w:rsidR="006C62F5">
        <w:fldChar w:fldCharType="separate"/>
      </w:r>
      <w:r w:rsidR="00DA443D" w:rsidRPr="00DA443D">
        <w:rPr>
          <w:sz w:val="24"/>
          <w:szCs w:val="24"/>
        </w:rPr>
        <w:t>3.3.14.4</w:t>
      </w:r>
      <w:r w:rsidR="006C62F5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7A5083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3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>
        <w:rPr>
          <w:bCs w:val="0"/>
          <w:sz w:val="24"/>
          <w:szCs w:val="24"/>
        </w:rPr>
        <w:t xml:space="preserve"> и быть </w:t>
      </w:r>
      <w:r w:rsidR="003C2207">
        <w:rPr>
          <w:bCs w:val="0"/>
          <w:sz w:val="24"/>
          <w:szCs w:val="24"/>
        </w:rPr>
        <w:lastRenderedPageBreak/>
        <w:t xml:space="preserve">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6C62F5">
        <w:fldChar w:fldCharType="begin"/>
      </w:r>
      <w:r w:rsidR="006C62F5">
        <w:instrText xml:space="preserve"> REF _Ref440272678 \r \h  \* MERGEFORMAT </w:instrText>
      </w:r>
      <w:r w:rsidR="006C62F5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6C62F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6C62F5">
        <w:fldChar w:fldCharType="begin"/>
      </w:r>
      <w:r w:rsidR="006C62F5">
        <w:instrText xml:space="preserve"> REF _Ref306008743 \r \h  \* MERGEFORMAT </w:instrText>
      </w:r>
      <w:r w:rsidR="006C62F5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6C62F5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6C62F5">
        <w:fldChar w:fldCharType="begin"/>
      </w:r>
      <w:r w:rsidR="006C62F5">
        <w:instrText xml:space="preserve"> REF _Ref440289953 \r \h  \* MERGEFORMAT </w:instrText>
      </w:r>
      <w:r w:rsidR="006C62F5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6C62F5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6C62F5">
        <w:fldChar w:fldCharType="begin"/>
      </w:r>
      <w:r w:rsidR="006C62F5">
        <w:instrText xml:space="preserve"> REF _Ref468875974 \r \h  \* MERGEFORMAT </w:instrText>
      </w:r>
      <w:r w:rsidR="006C62F5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6C62F5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6C62F5">
        <w:fldChar w:fldCharType="begin"/>
      </w:r>
      <w:r w:rsidR="006C62F5">
        <w:instrText xml:space="preserve"> REF _Ref468201028 \r \h  \* MERGEFORMAT </w:instrText>
      </w:r>
      <w:r w:rsidR="006C62F5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6C62F5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6C62F5">
        <w:fldChar w:fldCharType="begin"/>
      </w:r>
      <w:r w:rsidR="006C62F5">
        <w:instrText xml:space="preserve"> REF _Ref305753174 \r \h  \* MERGEFORMAT </w:instrText>
      </w:r>
      <w:r w:rsidR="006C62F5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6C62F5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8821F4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6C62F5">
        <w:fldChar w:fldCharType="begin"/>
      </w:r>
      <w:r w:rsidR="006C62F5">
        <w:instrText xml:space="preserve"> REF _Ref440272256 \r \h  \* MERGEFORMAT </w:instrText>
      </w:r>
      <w:r w:rsidR="006C62F5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6C62F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8291F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8291F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A8291F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6C62F5">
        <w:fldChar w:fldCharType="begin"/>
      </w:r>
      <w:r w:rsidR="006C62F5">
        <w:instrText xml:space="preserve"> REF _Ref440289953 \r \h  \* MERGEFORMAT </w:instrText>
      </w:r>
      <w:r w:rsidR="006C62F5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6C62F5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8821F4" w:rsidRPr="008821F4">
        <w:rPr>
          <w:sz w:val="24"/>
          <w:szCs w:val="24"/>
        </w:rPr>
        <w:t xml:space="preserve">РФ, 392680, г. Тамбов, ул. Моршанское шоссе, 23, каб. №205, исполнительный сотрудник – </w:t>
      </w:r>
      <w:r w:rsidR="008821F4" w:rsidRPr="008821F4">
        <w:rPr>
          <w:iCs/>
          <w:sz w:val="24"/>
          <w:szCs w:val="24"/>
        </w:rPr>
        <w:t>Кобелева Елена Юрьевна, контактный телефон: (4752) 57-82-06</w:t>
      </w:r>
      <w:r w:rsidRPr="008821F4">
        <w:rPr>
          <w:bCs w:val="0"/>
          <w:sz w:val="24"/>
          <w:szCs w:val="24"/>
        </w:rPr>
        <w:t>. Оригинал</w:t>
      </w:r>
      <w:r w:rsidRPr="002F273A">
        <w:rPr>
          <w:bCs w:val="0"/>
          <w:sz w:val="24"/>
          <w:szCs w:val="24"/>
        </w:rPr>
        <w:t xml:space="preserve">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6C62F5">
        <w:fldChar w:fldCharType="begin"/>
      </w:r>
      <w:r w:rsidR="006C62F5">
        <w:instrText xml:space="preserve"> REF _Ref191386085 \r \h  \* MERGEFORMAT </w:instrText>
      </w:r>
      <w:r w:rsidR="006C62F5">
        <w:fldChar w:fldCharType="separate"/>
      </w:r>
      <w:r w:rsidR="00DA443D" w:rsidRPr="00DA443D">
        <w:rPr>
          <w:sz w:val="24"/>
          <w:szCs w:val="24"/>
        </w:rPr>
        <w:t>1.1.1</w:t>
      </w:r>
      <w:r w:rsidR="006C62F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6C62F5">
        <w:fldChar w:fldCharType="begin"/>
      </w:r>
      <w:r w:rsidR="006C62F5">
        <w:instrText xml:space="preserve"> REF _Ref303323780 \r \h  \* MERGEFORMAT </w:instrText>
      </w:r>
      <w:r w:rsidR="006C62F5">
        <w:fldChar w:fldCharType="separate"/>
      </w:r>
      <w:r w:rsidR="00DA443D" w:rsidRPr="00DA443D">
        <w:rPr>
          <w:sz w:val="24"/>
          <w:szCs w:val="24"/>
        </w:rPr>
        <w:t>1.1.4</w:t>
      </w:r>
      <w:r w:rsidR="006C62F5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6C62F5">
        <w:fldChar w:fldCharType="begin"/>
      </w:r>
      <w:r w:rsidR="006C62F5">
        <w:instrText xml:space="preserve"> REF _Ref467508029 \r \h  \* MERGEFORMAT </w:instrText>
      </w:r>
      <w:r w:rsidR="006C62F5">
        <w:fldChar w:fldCharType="separate"/>
      </w:r>
      <w:r w:rsidR="00DA443D" w:rsidRPr="00DA443D">
        <w:rPr>
          <w:sz w:val="24"/>
          <w:szCs w:val="24"/>
        </w:rPr>
        <w:t>3.3.14.5</w:t>
      </w:r>
      <w:r w:rsidR="006C62F5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7A5083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lastRenderedPageBreak/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6C62F5">
        <w:fldChar w:fldCharType="begin"/>
      </w:r>
      <w:r w:rsidR="006C62F5">
        <w:instrText xml:space="preserve"> REF _Ref440289953 \r \h  \* MERGEFORMAT </w:instrText>
      </w:r>
      <w:r w:rsidR="006C62F5">
        <w:fldChar w:fldCharType="separate"/>
      </w:r>
      <w:r w:rsidR="00DA443D" w:rsidRPr="00DA443D">
        <w:rPr>
          <w:szCs w:val="24"/>
        </w:rPr>
        <w:t>3.4.1.3</w:t>
      </w:r>
      <w:r w:rsidR="006C62F5">
        <w:fldChar w:fldCharType="end"/>
      </w:r>
      <w:r w:rsidRPr="007A5083">
        <w:rPr>
          <w:szCs w:val="24"/>
        </w:rPr>
        <w:t xml:space="preserve">). В случае, если на момент истечения срока окончания приема Заявок (п. </w:t>
      </w:r>
      <w:r w:rsidR="006C62F5">
        <w:fldChar w:fldCharType="begin"/>
      </w:r>
      <w:r w:rsidR="006C62F5">
        <w:instrText xml:space="preserve"> REF _Ref440289953 \r \h  \* MERGEFORMAT </w:instrText>
      </w:r>
      <w:r w:rsidR="006C62F5">
        <w:fldChar w:fldCharType="separate"/>
      </w:r>
      <w:r w:rsidR="00DA443D" w:rsidRPr="00DA443D">
        <w:rPr>
          <w:szCs w:val="24"/>
        </w:rPr>
        <w:t>3.4.1.3</w:t>
      </w:r>
      <w:r w:rsidR="006C62F5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6C62F5">
        <w:fldChar w:fldCharType="begin"/>
      </w:r>
      <w:r w:rsidR="006C62F5">
        <w:instrText xml:space="preserve"> REF _Ref55335823 \r \h  \* MERGEFORMAT </w:instrText>
      </w:r>
      <w:r w:rsidR="006C62F5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6C62F5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8821F4" w:rsidRPr="008821F4">
        <w:rPr>
          <w:rFonts w:eastAsia="Calibri"/>
          <w:szCs w:val="24"/>
          <w:lang w:eastAsia="en-US"/>
        </w:rPr>
        <w:t xml:space="preserve">ведущему специалисту УЛиМТО Филиала ПАО «МРСК Центра»-«Тамбовэнерго» Кобелевой Елене Юрьевне, контактный телефон: (4752) 57-82-06 или по адресу электронной почты: </w:t>
      </w:r>
      <w:r w:rsidR="008821F4" w:rsidRPr="008821F4">
        <w:rPr>
          <w:rFonts w:eastAsia="Calibri"/>
          <w:szCs w:val="24"/>
          <w:u w:val="single"/>
          <w:lang w:eastAsia="en-US"/>
        </w:rPr>
        <w:t>kobeleva.ey@mrsk-1.ru</w:t>
      </w:r>
      <w:r w:rsidRPr="008821F4">
        <w:rPr>
          <w:rFonts w:eastAsia="Calibri"/>
          <w:szCs w:val="24"/>
          <w:lang w:eastAsia="en-US"/>
        </w:rPr>
        <w:t>. Данные документы</w:t>
      </w:r>
      <w:r w:rsidRPr="007A5083">
        <w:rPr>
          <w:rFonts w:eastAsia="Calibri"/>
          <w:szCs w:val="24"/>
          <w:lang w:eastAsia="en-US"/>
        </w:rPr>
        <w:t xml:space="preserve">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6C62F5">
        <w:fldChar w:fldCharType="begin"/>
      </w:r>
      <w:r w:rsidR="006C62F5">
        <w:instrText xml:space="preserve"> REF _Ref440289953 \r \h  \* MERGEFORMAT </w:instrText>
      </w:r>
      <w:r w:rsidR="006C62F5">
        <w:fldChar w:fldCharType="separate"/>
      </w:r>
      <w:r w:rsidR="00DA443D" w:rsidRPr="00DA443D">
        <w:rPr>
          <w:szCs w:val="24"/>
        </w:rPr>
        <w:t>3.4.1.3</w:t>
      </w:r>
      <w:r w:rsidR="006C62F5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62"/>
    </w:p>
    <w:p w:rsidR="008821F4" w:rsidRPr="002D5CFA" w:rsidRDefault="008821F4" w:rsidP="008821F4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2D5CFA">
        <w:rPr>
          <w:sz w:val="24"/>
          <w:szCs w:val="24"/>
          <w:u w:val="single"/>
        </w:rPr>
        <w:t>Получатель платежа: Филиал ПАО «МРСК Центра» - «Тамбовэнерго»</w:t>
      </w:r>
    </w:p>
    <w:p w:rsidR="008821F4" w:rsidRPr="002D5CFA" w:rsidRDefault="008821F4" w:rsidP="008821F4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Место нахождения: 392680, г. Тамбов, Моршанское шоссе, д.23</w:t>
      </w:r>
    </w:p>
    <w:p w:rsidR="008821F4" w:rsidRPr="002D5CFA" w:rsidRDefault="008821F4" w:rsidP="008821F4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ИНН 6901067107, КПП  682902001</w:t>
      </w:r>
    </w:p>
    <w:p w:rsidR="008821F4" w:rsidRPr="002D5CFA" w:rsidRDefault="008821F4" w:rsidP="008821F4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р/счет:  № 40702810815250001608</w:t>
      </w:r>
    </w:p>
    <w:p w:rsidR="008821F4" w:rsidRPr="002D5CFA" w:rsidRDefault="008821F4" w:rsidP="008821F4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Банк: Филиал Банка ВТБ (ПАО) в г.Воронеже</w:t>
      </w:r>
    </w:p>
    <w:p w:rsidR="008821F4" w:rsidRPr="002D5CFA" w:rsidRDefault="008821F4" w:rsidP="008821F4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к/счет: № 30101810100000000835 в  Отделении по Воронежской области ГУ ЦБ РФ по Центральному федеральному округу</w:t>
      </w:r>
    </w:p>
    <w:p w:rsidR="008821F4" w:rsidRPr="002D5CFA" w:rsidRDefault="008821F4" w:rsidP="008821F4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БИК 042007835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lastRenderedPageBreak/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6C62F5">
        <w:fldChar w:fldCharType="begin"/>
      </w:r>
      <w:r w:rsidR="006C62F5">
        <w:instrText xml:space="preserve"> REF _Ref306140451 \r \h  \* MERGEFORMAT </w:instrText>
      </w:r>
      <w:r w:rsidR="006C62F5">
        <w:fldChar w:fldCharType="separate"/>
      </w:r>
      <w:r w:rsidR="00DA443D" w:rsidRPr="00DA443D">
        <w:rPr>
          <w:sz w:val="24"/>
          <w:szCs w:val="24"/>
        </w:rPr>
        <w:t>3.14</w:t>
      </w:r>
      <w:r w:rsidR="006C62F5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61"/>
      <w:bookmarkEnd w:id="563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979938"/>
      <w:r w:rsidRPr="007A5083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6147"/>
      <w:bookmarkStart w:id="579" w:name="_Toc469487641"/>
      <w:bookmarkStart w:id="580" w:name="_Toc471979939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1A285F">
        <w:rPr>
          <w:b/>
          <w:bCs w:val="0"/>
          <w:sz w:val="24"/>
          <w:szCs w:val="24"/>
        </w:rPr>
        <w:t>21</w:t>
      </w:r>
      <w:bookmarkStart w:id="582" w:name="_GoBack"/>
      <w:bookmarkEnd w:id="582"/>
      <w:r w:rsidR="002B5044" w:rsidRPr="008821F4">
        <w:rPr>
          <w:b/>
          <w:bCs w:val="0"/>
          <w:sz w:val="24"/>
          <w:szCs w:val="24"/>
        </w:rPr>
        <w:t xml:space="preserve"> </w:t>
      </w:r>
      <w:r w:rsidR="008821F4" w:rsidRPr="008821F4">
        <w:rPr>
          <w:b/>
          <w:bCs w:val="0"/>
          <w:sz w:val="24"/>
          <w:szCs w:val="24"/>
        </w:rPr>
        <w:t>февраля</w:t>
      </w:r>
      <w:r w:rsidR="002B5044" w:rsidRPr="008821F4">
        <w:rPr>
          <w:b/>
          <w:bCs w:val="0"/>
          <w:sz w:val="24"/>
          <w:szCs w:val="24"/>
        </w:rPr>
        <w:t xml:space="preserve"> </w:t>
      </w:r>
      <w:r w:rsidR="00A87504" w:rsidRPr="008821F4">
        <w:rPr>
          <w:b/>
          <w:bCs w:val="0"/>
          <w:sz w:val="24"/>
          <w:szCs w:val="24"/>
        </w:rPr>
        <w:t>2017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8291F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8291F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6C62F5">
        <w:fldChar w:fldCharType="begin"/>
      </w:r>
      <w:r w:rsidR="006C62F5">
        <w:instrText xml:space="preserve"> REF _Ref440289953 \r \h  \* MERGEFORMAT </w:instrText>
      </w:r>
      <w:r w:rsidR="006C62F5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6C62F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3" w:name="_Ref115077798"/>
      <w:bookmarkStart w:id="584" w:name="_Toc439323708"/>
      <w:bookmarkStart w:id="585" w:name="_Toc440361342"/>
      <w:bookmarkStart w:id="586" w:name="_Toc440376097"/>
      <w:bookmarkStart w:id="587" w:name="_Toc440376224"/>
      <w:bookmarkStart w:id="588" w:name="_Toc440382489"/>
      <w:bookmarkStart w:id="589" w:name="_Toc440447159"/>
      <w:bookmarkStart w:id="590" w:name="_Toc440632319"/>
      <w:bookmarkStart w:id="591" w:name="_Toc440875092"/>
      <w:bookmarkStart w:id="592" w:name="_Toc441131079"/>
      <w:bookmarkStart w:id="593" w:name="_Toc465774600"/>
      <w:bookmarkStart w:id="594" w:name="_Toc465848829"/>
      <w:bookmarkStart w:id="595" w:name="_Toc468876148"/>
      <w:bookmarkStart w:id="596" w:name="_Toc469487642"/>
      <w:bookmarkStart w:id="597" w:name="_Toc471979940"/>
      <w:r w:rsidRPr="00AE1D21">
        <w:rPr>
          <w:szCs w:val="24"/>
        </w:rPr>
        <w:lastRenderedPageBreak/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</w:p>
    <w:bookmarkEnd w:id="566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6C62F5">
        <w:fldChar w:fldCharType="begin"/>
      </w:r>
      <w:r w:rsidR="006C62F5">
        <w:instrText xml:space="preserve"> REF _Ref440272256 \r \h  \* MERGEFORMAT </w:instrText>
      </w:r>
      <w:r w:rsidR="006C62F5">
        <w:fldChar w:fldCharType="separate"/>
      </w:r>
      <w:r w:rsidR="00DA443D" w:rsidRPr="00DA443D">
        <w:rPr>
          <w:sz w:val="24"/>
          <w:szCs w:val="24"/>
        </w:rPr>
        <w:t>5.14</w:t>
      </w:r>
      <w:r w:rsidR="006C62F5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6C62F5">
        <w:fldChar w:fldCharType="begin"/>
      </w:r>
      <w:r w:rsidR="006C62F5">
        <w:instrText xml:space="preserve"> REF _Ref465847449 \r \h  \* MERGEFORMAT </w:instrText>
      </w:r>
      <w:r w:rsidR="006C62F5">
        <w:fldChar w:fldCharType="separate"/>
      </w:r>
      <w:r w:rsidR="00DA443D" w:rsidRPr="00DA443D">
        <w:rPr>
          <w:sz w:val="24"/>
          <w:szCs w:val="24"/>
        </w:rPr>
        <w:t>5.15</w:t>
      </w:r>
      <w:r w:rsidR="006C62F5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8" w:name="_Ref303683883"/>
      <w:bookmarkStart w:id="599" w:name="_Toc471979941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8"/>
      <w:bookmarkEnd w:id="599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00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6C62F5">
        <w:fldChar w:fldCharType="begin"/>
      </w:r>
      <w:r w:rsidR="006C62F5">
        <w:instrText xml:space="preserve"> REF _Ref440289953 \r \h  \* MERGEFORMAT </w:instrText>
      </w:r>
      <w:r w:rsidR="006C62F5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6C62F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6C62F5">
        <w:fldChar w:fldCharType="begin"/>
      </w:r>
      <w:r w:rsidR="006C62F5">
        <w:instrText xml:space="preserve"> REF _Ref440289953 \r \h  \* MERGEFORMAT </w:instrText>
      </w:r>
      <w:r w:rsidR="006C62F5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6C62F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6C62F5">
        <w:fldChar w:fldCharType="begin"/>
      </w:r>
      <w:r w:rsidR="006C62F5">
        <w:instrText xml:space="preserve"> REF _Ref440289953 \r \h  \* MERGEFORMAT </w:instrText>
      </w:r>
      <w:r w:rsidR="006C62F5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6C62F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6C62F5">
        <w:fldChar w:fldCharType="begin"/>
      </w:r>
      <w:r w:rsidR="006C62F5">
        <w:instrText xml:space="preserve"> REF _Ref55279015 \r \h  \* MERGEFORMAT </w:instrText>
      </w:r>
      <w:r w:rsidR="006C62F5">
        <w:fldChar w:fldCharType="separate"/>
      </w:r>
      <w:r w:rsidR="00DA443D" w:rsidRPr="00DA443D">
        <w:rPr>
          <w:sz w:val="24"/>
          <w:szCs w:val="24"/>
        </w:rPr>
        <w:t>3.3.1.6</w:t>
      </w:r>
      <w:r w:rsidR="006C62F5">
        <w:fldChar w:fldCharType="end"/>
      </w:r>
      <w:r w:rsidRPr="00223D18">
        <w:rPr>
          <w:sz w:val="24"/>
          <w:szCs w:val="24"/>
        </w:rPr>
        <w:t xml:space="preserve">, </w:t>
      </w:r>
      <w:r w:rsidR="006C62F5">
        <w:fldChar w:fldCharType="begin"/>
      </w:r>
      <w:r w:rsidR="006C62F5">
        <w:instrText xml:space="preserve"> REF _Ref195087786 \r \h  \* MERGEFORMAT </w:instrText>
      </w:r>
      <w:r w:rsidR="006C62F5">
        <w:fldChar w:fldCharType="separate"/>
      </w:r>
      <w:r w:rsidR="00DA443D" w:rsidRPr="00DA443D">
        <w:rPr>
          <w:sz w:val="24"/>
          <w:szCs w:val="24"/>
        </w:rPr>
        <w:t>3.3.1.7</w:t>
      </w:r>
      <w:r w:rsidR="006C62F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1" w:name="_Ref468200731"/>
      <w:bookmarkStart w:id="602" w:name="_Ref468200812"/>
      <w:bookmarkStart w:id="603" w:name="_Toc471979942"/>
      <w:r w:rsidRPr="00E71A48">
        <w:t>Оценка Заявок и проведение переговоров</w:t>
      </w:r>
      <w:bookmarkEnd w:id="600"/>
      <w:bookmarkEnd w:id="601"/>
      <w:bookmarkEnd w:id="602"/>
      <w:bookmarkEnd w:id="603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4" w:name="_Toc439323711"/>
      <w:bookmarkStart w:id="605" w:name="_Toc440361345"/>
      <w:bookmarkStart w:id="606" w:name="_Toc440376100"/>
      <w:bookmarkStart w:id="607" w:name="_Toc440376227"/>
      <w:bookmarkStart w:id="608" w:name="_Toc440382492"/>
      <w:bookmarkStart w:id="609" w:name="_Toc440447162"/>
      <w:bookmarkStart w:id="610" w:name="_Toc440632322"/>
      <w:bookmarkStart w:id="611" w:name="_Toc440875095"/>
      <w:bookmarkStart w:id="612" w:name="_Toc441131082"/>
      <w:bookmarkStart w:id="613" w:name="_Toc465774603"/>
      <w:bookmarkStart w:id="614" w:name="_Toc465848832"/>
      <w:bookmarkStart w:id="615" w:name="_Toc468876151"/>
      <w:bookmarkStart w:id="616" w:name="_Toc469487645"/>
      <w:bookmarkStart w:id="617" w:name="_Toc471979943"/>
      <w:r w:rsidRPr="00E71A48">
        <w:rPr>
          <w:szCs w:val="24"/>
        </w:rPr>
        <w:t>Общие положения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6C62F5">
        <w:fldChar w:fldCharType="begin"/>
      </w:r>
      <w:r w:rsidR="006C62F5">
        <w:instrText xml:space="preserve"> REF _Ref93089454 \n \h  \* MERGEFORMAT </w:instrText>
      </w:r>
      <w:r w:rsidR="006C62F5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6C62F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6C62F5">
        <w:fldChar w:fldCharType="begin"/>
      </w:r>
      <w:r w:rsidR="006C62F5">
        <w:instrText xml:space="preserve"> REF _Ref303670674 \n \h  \* MERGEFORMAT </w:instrText>
      </w:r>
      <w:r w:rsidR="006C62F5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6C62F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6C62F5">
        <w:fldChar w:fldCharType="begin"/>
      </w:r>
      <w:r w:rsidR="006C62F5">
        <w:instrText xml:space="preserve"> REF _Ref306138385 \r \h  \* MERGEFORMAT </w:instrText>
      </w:r>
      <w:r w:rsidR="006C62F5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6C62F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8" w:name="_Ref93089454"/>
      <w:bookmarkStart w:id="619" w:name="_Toc439323712"/>
      <w:bookmarkStart w:id="620" w:name="_Toc440361346"/>
      <w:bookmarkStart w:id="621" w:name="_Toc440376101"/>
      <w:bookmarkStart w:id="622" w:name="_Toc440376228"/>
      <w:bookmarkStart w:id="623" w:name="_Toc440382493"/>
      <w:bookmarkStart w:id="624" w:name="_Toc440447163"/>
      <w:bookmarkStart w:id="625" w:name="_Toc440632323"/>
      <w:bookmarkStart w:id="626" w:name="_Toc440875096"/>
      <w:bookmarkStart w:id="627" w:name="_Toc441131083"/>
      <w:bookmarkStart w:id="628" w:name="_Toc465774604"/>
      <w:bookmarkStart w:id="629" w:name="_Toc465848833"/>
      <w:bookmarkStart w:id="630" w:name="_Toc468876152"/>
      <w:bookmarkStart w:id="631" w:name="_Toc469487646"/>
      <w:bookmarkStart w:id="632" w:name="_Toc471979944"/>
      <w:r w:rsidRPr="00E71A48">
        <w:rPr>
          <w:szCs w:val="24"/>
        </w:rPr>
        <w:t>Отборочная стадия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lastRenderedPageBreak/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3"/>
      <w:bookmarkEnd w:id="634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6C62F5">
        <w:fldChar w:fldCharType="begin"/>
      </w:r>
      <w:r w:rsidR="006C62F5">
        <w:instrText xml:space="preserve"> REF _Ref444181467 \r \h  \* MERGEFORMAT </w:instrText>
      </w:r>
      <w:r w:rsidR="006C62F5">
        <w:fldChar w:fldCharType="separate"/>
      </w:r>
      <w:r w:rsidR="00DA443D" w:rsidRPr="00DA443D">
        <w:rPr>
          <w:sz w:val="24"/>
          <w:szCs w:val="24"/>
        </w:rPr>
        <w:t>5.12</w:t>
      </w:r>
      <w:r w:rsidR="006C62F5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6C62F5">
        <w:fldChar w:fldCharType="begin"/>
      </w:r>
      <w:r w:rsidR="006C62F5">
        <w:instrText xml:space="preserve"> REF _Ref306176386 \r \h  \* MERGEFORMAT </w:instrText>
      </w:r>
      <w:r w:rsidR="006C62F5">
        <w:fldChar w:fldCharType="separate"/>
      </w:r>
      <w:r w:rsidR="00DA443D" w:rsidRPr="00DA443D">
        <w:rPr>
          <w:sz w:val="24"/>
          <w:szCs w:val="24"/>
        </w:rPr>
        <w:t>3.3.14</w:t>
      </w:r>
      <w:r w:rsidR="006C62F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5" w:name="_Ref468875938"/>
      <w:r w:rsidRPr="00AE1D21">
        <w:rPr>
          <w:sz w:val="24"/>
          <w:szCs w:val="24"/>
        </w:rPr>
        <w:lastRenderedPageBreak/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6C62F5">
        <w:fldChar w:fldCharType="begin"/>
      </w:r>
      <w:r w:rsidR="006C62F5">
        <w:instrText xml:space="preserve"> REF _Ref306176386 \r \h  \* MERGEFORMAT </w:instrText>
      </w:r>
      <w:r w:rsidR="006C62F5">
        <w:fldChar w:fldCharType="separate"/>
      </w:r>
      <w:r w:rsidR="00DA443D" w:rsidRPr="00DA443D">
        <w:rPr>
          <w:sz w:val="24"/>
          <w:szCs w:val="24"/>
        </w:rPr>
        <w:t>3.3.14</w:t>
      </w:r>
      <w:r w:rsidR="006C62F5">
        <w:fldChar w:fldCharType="end"/>
      </w:r>
      <w:r w:rsidR="007F3FB7" w:rsidRPr="00E71A48">
        <w:rPr>
          <w:sz w:val="24"/>
          <w:szCs w:val="24"/>
        </w:rPr>
        <w:t>).</w:t>
      </w:r>
      <w:bookmarkEnd w:id="63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6" w:name="_Ref303670674"/>
      <w:bookmarkStart w:id="637" w:name="_Toc439323713"/>
      <w:bookmarkStart w:id="638" w:name="_Toc440361347"/>
      <w:bookmarkStart w:id="639" w:name="_Toc440376102"/>
      <w:bookmarkStart w:id="640" w:name="_Toc440376229"/>
      <w:bookmarkStart w:id="641" w:name="_Toc440382494"/>
      <w:bookmarkStart w:id="642" w:name="_Toc440447164"/>
      <w:bookmarkStart w:id="643" w:name="_Toc440632324"/>
      <w:bookmarkStart w:id="644" w:name="_Toc440875097"/>
      <w:bookmarkStart w:id="645" w:name="_Toc441131084"/>
      <w:bookmarkStart w:id="646" w:name="_Toc465774605"/>
      <w:bookmarkStart w:id="647" w:name="_Toc465848834"/>
      <w:bookmarkStart w:id="648" w:name="_Toc468876153"/>
      <w:bookmarkStart w:id="649" w:name="_Toc469487647"/>
      <w:bookmarkStart w:id="650" w:name="_Toc471979945"/>
      <w:r w:rsidRPr="00E71A48">
        <w:rPr>
          <w:szCs w:val="24"/>
        </w:rPr>
        <w:t>Проведение переговоров</w:t>
      </w:r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1" w:name="_Ref306138385"/>
      <w:bookmarkStart w:id="652" w:name="_Toc439323714"/>
      <w:bookmarkStart w:id="653" w:name="_Toc440361348"/>
      <w:bookmarkStart w:id="654" w:name="_Toc440376103"/>
      <w:bookmarkStart w:id="655" w:name="_Toc440376230"/>
      <w:bookmarkStart w:id="656" w:name="_Toc440382495"/>
      <w:bookmarkStart w:id="657" w:name="_Toc440447165"/>
      <w:bookmarkStart w:id="658" w:name="_Toc440632325"/>
      <w:bookmarkStart w:id="659" w:name="_Toc440875098"/>
      <w:bookmarkStart w:id="660" w:name="_Toc441131085"/>
      <w:bookmarkStart w:id="661" w:name="_Toc465774606"/>
      <w:bookmarkStart w:id="662" w:name="_Toc465848835"/>
      <w:bookmarkStart w:id="663" w:name="_Toc468876154"/>
      <w:bookmarkStart w:id="664" w:name="_Toc469487648"/>
      <w:bookmarkStart w:id="665" w:name="_Toc471979946"/>
      <w:r w:rsidRPr="00E71A48">
        <w:rPr>
          <w:szCs w:val="24"/>
        </w:rPr>
        <w:t>Оценочная стадия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6C62F5">
        <w:fldChar w:fldCharType="begin"/>
      </w:r>
      <w:r w:rsidR="006C62F5">
        <w:instrText xml:space="preserve"> REF _Ref471894330 \r \h  \* MERGEFORMAT </w:instrText>
      </w:r>
      <w:r w:rsidR="006C62F5">
        <w:fldChar w:fldCharType="separate"/>
      </w:r>
      <w:r w:rsidR="00F7708A" w:rsidRPr="00B33739">
        <w:rPr>
          <w:sz w:val="24"/>
          <w:szCs w:val="24"/>
        </w:rPr>
        <w:t>3.8</w:t>
      </w:r>
      <w:r w:rsidR="006C62F5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6" w:name="_Ref303250967"/>
      <w:bookmarkStart w:id="667" w:name="_Toc305697378"/>
      <w:bookmarkStart w:id="668" w:name="_Toc471979947"/>
      <w:bookmarkStart w:id="66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6"/>
      <w:bookmarkEnd w:id="667"/>
      <w:bookmarkEnd w:id="668"/>
      <w:r w:rsidRPr="00E71A48">
        <w:t xml:space="preserve"> </w:t>
      </w:r>
    </w:p>
    <w:bookmarkEnd w:id="66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7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lastRenderedPageBreak/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6C62F5">
        <w:fldChar w:fldCharType="begin"/>
      </w:r>
      <w:r w:rsidR="006C62F5">
        <w:instrText xml:space="preserve"> REF _Ref465847813 \r \h  \* MERGEFORMAT </w:instrText>
      </w:r>
      <w:r w:rsidR="006C62F5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6C62F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6C62F5">
        <w:fldChar w:fldCharType="begin"/>
      </w:r>
      <w:r w:rsidR="006C62F5">
        <w:instrText xml:space="preserve"> REF _Ref306352987 \r \h  \* MERGEFORMAT </w:instrText>
      </w:r>
      <w:r w:rsidR="006C62F5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6C62F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6C62F5">
        <w:fldChar w:fldCharType="begin"/>
      </w:r>
      <w:r w:rsidR="006C62F5">
        <w:instrText xml:space="preserve"> REF _Ref306353005 \r \h  \* MERGEFORMAT </w:instrText>
      </w:r>
      <w:r w:rsidR="006C62F5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6C62F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2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3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6C62F5">
        <w:fldChar w:fldCharType="begin"/>
      </w:r>
      <w:r w:rsidR="006C62F5">
        <w:instrText xml:space="preserve"> REF _Ref465670219 \r \h  \* MERGEFORMAT </w:instrText>
      </w:r>
      <w:r w:rsidR="006C62F5">
        <w:fldChar w:fldCharType="separate"/>
      </w:r>
      <w:r w:rsidR="00DA443D" w:rsidRPr="0033661D">
        <w:rPr>
          <w:sz w:val="24"/>
          <w:szCs w:val="24"/>
        </w:rPr>
        <w:t>3.11</w:t>
      </w:r>
      <w:r w:rsidR="006C62F5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6C62F5">
        <w:fldChar w:fldCharType="begin"/>
      </w:r>
      <w:r w:rsidR="006C62F5">
        <w:instrText xml:space="preserve"> REF _Ref468875877 \r \h  \* MERGEFORMAT </w:instrText>
      </w:r>
      <w:r w:rsidR="006C62F5">
        <w:fldChar w:fldCharType="separate"/>
      </w:r>
      <w:r w:rsidR="00DA443D" w:rsidRPr="0033661D">
        <w:rPr>
          <w:sz w:val="24"/>
          <w:szCs w:val="24"/>
        </w:rPr>
        <w:t>3.7.8</w:t>
      </w:r>
      <w:r w:rsidR="006C62F5">
        <w:fldChar w:fldCharType="end"/>
      </w:r>
      <w:r w:rsidRPr="0033661D">
        <w:rPr>
          <w:sz w:val="24"/>
          <w:szCs w:val="24"/>
        </w:rPr>
        <w:t xml:space="preserve">, предоставляет документы, предусмотренные подпунктом </w:t>
      </w:r>
      <w:r w:rsidR="006C62F5">
        <w:fldChar w:fldCharType="begin"/>
      </w:r>
      <w:r w:rsidR="006C62F5">
        <w:instrText xml:space="preserve"> REF _Ref465675151 \r \h  \* MERGEFORMAT </w:instrText>
      </w:r>
      <w:r w:rsidR="006C62F5">
        <w:fldChar w:fldCharType="separate"/>
      </w:r>
      <w:r w:rsidR="00DA443D" w:rsidRPr="0033661D">
        <w:rPr>
          <w:sz w:val="24"/>
          <w:szCs w:val="24"/>
        </w:rPr>
        <w:t>3.11.2</w:t>
      </w:r>
      <w:r w:rsidR="006C62F5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6C62F5">
        <w:fldChar w:fldCharType="begin"/>
      </w:r>
      <w:r w:rsidR="006C62F5">
        <w:instrText xml:space="preserve"> REF _Ref465675151 \r \h  \* MERGEFORMAT </w:instrText>
      </w:r>
      <w:r w:rsidR="006C62F5">
        <w:fldChar w:fldCharType="separate"/>
      </w:r>
      <w:r w:rsidR="00DA443D" w:rsidRPr="0033661D">
        <w:rPr>
          <w:sz w:val="24"/>
          <w:szCs w:val="24"/>
        </w:rPr>
        <w:t>3.11.2</w:t>
      </w:r>
      <w:r w:rsidR="006C62F5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4" w:name="_Toc471823191"/>
      <w:bookmarkStart w:id="675" w:name="_Ref471823363"/>
      <w:bookmarkStart w:id="676" w:name="_Toc471828429"/>
      <w:bookmarkStart w:id="677" w:name="_Ref471894330"/>
      <w:bookmarkStart w:id="678" w:name="_Toc471894912"/>
      <w:bookmarkStart w:id="679" w:name="_Toc471979948"/>
      <w:bookmarkStart w:id="680" w:name="_Ref303681924"/>
      <w:bookmarkStart w:id="681" w:name="_Ref303683914"/>
      <w:r w:rsidRPr="0033661D">
        <w:rPr>
          <w:bCs w:val="0"/>
        </w:rPr>
        <w:lastRenderedPageBreak/>
        <w:t>О приоритете закупки услуг, оказываемых российскими лицами, по отношению к услугам, оказываемым иностранными лицами</w:t>
      </w:r>
      <w:bookmarkEnd w:id="674"/>
      <w:bookmarkEnd w:id="675"/>
      <w:bookmarkEnd w:id="676"/>
      <w:bookmarkEnd w:id="677"/>
      <w:bookmarkEnd w:id="678"/>
      <w:bookmarkEnd w:id="67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6C62F5">
        <w:fldChar w:fldCharType="begin"/>
      </w:r>
      <w:r w:rsidR="006C62F5">
        <w:instrText xml:space="preserve"> REF _Ref303251044 \r \h  \* MERGEFORMAT </w:instrText>
      </w:r>
      <w:r w:rsidR="006C62F5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6C62F5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bCs w:val="0"/>
          <w:sz w:val="24"/>
          <w:szCs w:val="24"/>
        </w:rPr>
        <w:lastRenderedPageBreak/>
        <w:t xml:space="preserve">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1979527"/>
      <w:bookmarkStart w:id="683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80"/>
      <w:bookmarkEnd w:id="681"/>
      <w:bookmarkEnd w:id="682"/>
      <w:bookmarkEnd w:id="68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5" w:name="_Ref303251044"/>
      <w:bookmarkStart w:id="686" w:name="_Toc471979950"/>
      <w:bookmarkStart w:id="687" w:name="_Ref191386295"/>
      <w:r w:rsidRPr="00DD092B">
        <w:t>Признание запроса предложений несостоявшимся</w:t>
      </w:r>
      <w:bookmarkEnd w:id="685"/>
      <w:bookmarkEnd w:id="686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9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9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1" w:name="_Ref465670219"/>
      <w:bookmarkStart w:id="692" w:name="_Toc468441704"/>
      <w:bookmarkStart w:id="693" w:name="_Toc468875341"/>
      <w:bookmarkStart w:id="694" w:name="_Toc471979951"/>
      <w:bookmarkStart w:id="695" w:name="_Ref303683929"/>
      <w:r w:rsidRPr="00DD092B">
        <w:rPr>
          <w:bCs w:val="0"/>
        </w:rPr>
        <w:t>Антидемпинговые меры</w:t>
      </w:r>
      <w:bookmarkEnd w:id="691"/>
      <w:bookmarkEnd w:id="692"/>
      <w:bookmarkEnd w:id="693"/>
      <w:bookmarkEnd w:id="694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</w:t>
      </w:r>
      <w:r w:rsidR="0033661D" w:rsidRPr="004444C3">
        <w:rPr>
          <w:sz w:val="24"/>
          <w:szCs w:val="24"/>
          <w:lang w:eastAsia="ru-RU"/>
        </w:rPr>
        <w:lastRenderedPageBreak/>
        <w:t xml:space="preserve">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 xml:space="preserve">Расчет для определения демпинговой цены производится по приведенным единичным расценкам, указанным в Заявке(ах) Участника(ов)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96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9pt;height:60.45pt" o:ole="" fillcolor="window">
            <v:imagedata r:id="rId32" o:title=""/>
          </v:shape>
          <o:OLEObject Type="Embed" ProgID="Equation.3" ShapeID="_x0000_i1025" DrawAspect="Content" ObjectID="_1547876194" r:id="rId33"/>
        </w:object>
      </w:r>
      <w:r w:rsidRPr="004444C3">
        <w:rPr>
          <w:b w:val="0"/>
        </w:rPr>
        <w:t>&gt;1,33, где: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pt;height:21.75pt" o:ole="">
            <v:imagedata r:id="rId34" o:title=""/>
          </v:shape>
          <o:OLEObject Type="Embed" ProgID="Equation.3" ShapeID="_x0000_i1026" DrawAspect="Content" ObjectID="_1547876195" r:id="rId35"/>
        </w:object>
      </w:r>
      <w:r w:rsidRPr="004444C3">
        <w:rPr>
          <w:b w:val="0"/>
        </w:rPr>
        <w:t xml:space="preserve">– единичная начальная (максимальная) расценка (цена), указанная в приложении №1 к настоящей документации;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9pt;height:21.75pt" o:ole="">
            <v:imagedata r:id="rId36" o:title=""/>
          </v:shape>
          <o:OLEObject Type="Embed" ProgID="Equation.3" ShapeID="_x0000_i1027" DrawAspect="Content" ObjectID="_1547876196" r:id="rId37"/>
        </w:object>
      </w:r>
      <w:r w:rsidRPr="004444C3">
        <w:rPr>
          <w:b w:val="0"/>
        </w:rPr>
        <w:t xml:space="preserve">– оцениваемая, предложенная Участником цена продукции, по каждой позиции;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96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6C62F5">
        <w:fldChar w:fldCharType="begin"/>
      </w:r>
      <w:r w:rsidR="006C62F5">
        <w:instrText xml:space="preserve"> REF _Ref465675151 \r \h  \* MERGEFORMAT </w:instrText>
      </w:r>
      <w:r w:rsidR="006C62F5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6C62F5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lastRenderedPageBreak/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6C62F5">
        <w:fldChar w:fldCharType="begin"/>
      </w:r>
      <w:r w:rsidR="006C62F5">
        <w:instrText xml:space="preserve"> REF _Ref468875938 \r \h  \* MERGEFORMAT </w:instrText>
      </w:r>
      <w:r w:rsidR="006C62F5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6C62F5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6C62F5">
        <w:fldChar w:fldCharType="begin"/>
      </w:r>
      <w:r w:rsidR="006C62F5">
        <w:instrText xml:space="preserve"> REF _Ref465437572 \r \h  \* MERGEFORMAT </w:instrText>
      </w:r>
      <w:r w:rsidR="006C62F5">
        <w:fldChar w:fldCharType="separate"/>
      </w:r>
      <w:r w:rsidR="00DA443D" w:rsidRPr="004444C3">
        <w:rPr>
          <w:sz w:val="24"/>
          <w:szCs w:val="24"/>
        </w:rPr>
        <w:t>3.13.2</w:t>
      </w:r>
      <w:r w:rsidR="006C62F5">
        <w:fldChar w:fldCharType="end"/>
      </w:r>
      <w:r w:rsidRPr="004444C3">
        <w:rPr>
          <w:sz w:val="24"/>
          <w:szCs w:val="24"/>
        </w:rPr>
        <w:t>-</w:t>
      </w:r>
      <w:r w:rsidR="006C62F5">
        <w:fldChar w:fldCharType="begin"/>
      </w:r>
      <w:r w:rsidR="006C62F5">
        <w:instrText xml:space="preserve"> REF _Ref465440181 \r \h  \* MERGEFORMAT </w:instrText>
      </w:r>
      <w:r w:rsidR="006C62F5">
        <w:fldChar w:fldCharType="separate"/>
      </w:r>
      <w:r w:rsidR="00DA443D" w:rsidRPr="004444C3">
        <w:rPr>
          <w:sz w:val="24"/>
          <w:szCs w:val="24"/>
        </w:rPr>
        <w:t>3.13.4</w:t>
      </w:r>
      <w:r w:rsidR="006C62F5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6C62F5">
        <w:fldChar w:fldCharType="begin"/>
      </w:r>
      <w:r w:rsidR="006C62F5">
        <w:instrText xml:space="preserve"> REF _Ref465437572 \r \h  \* MERGEFORMAT </w:instrText>
      </w:r>
      <w:r w:rsidR="006C62F5">
        <w:fldChar w:fldCharType="separate"/>
      </w:r>
      <w:r w:rsidR="00DA443D" w:rsidRPr="004444C3">
        <w:rPr>
          <w:sz w:val="24"/>
          <w:szCs w:val="24"/>
        </w:rPr>
        <w:t>3.13.2</w:t>
      </w:r>
      <w:r w:rsidR="006C62F5">
        <w:fldChar w:fldCharType="end"/>
      </w:r>
      <w:r w:rsidRPr="004444C3">
        <w:rPr>
          <w:sz w:val="24"/>
          <w:szCs w:val="24"/>
        </w:rPr>
        <w:t>-</w:t>
      </w:r>
      <w:r w:rsidR="006C62F5">
        <w:fldChar w:fldCharType="begin"/>
      </w:r>
      <w:r w:rsidR="006C62F5">
        <w:instrText xml:space="preserve"> REF _Ref465440181 \r \h  \* MERGEFORMAT </w:instrText>
      </w:r>
      <w:r w:rsidR="006C62F5">
        <w:fldChar w:fldCharType="separate"/>
      </w:r>
      <w:r w:rsidR="00DA443D" w:rsidRPr="004444C3">
        <w:rPr>
          <w:sz w:val="24"/>
          <w:szCs w:val="24"/>
        </w:rPr>
        <w:t>3.13.4</w:t>
      </w:r>
      <w:r w:rsidR="006C62F5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7" w:name="_Ref468875974"/>
      <w:bookmarkStart w:id="698" w:name="_Toc471979952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87"/>
      <w:bookmarkEnd w:id="695"/>
      <w:bookmarkEnd w:id="697"/>
      <w:bookmarkEnd w:id="698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9" w:name="_Ref294695403"/>
      <w:bookmarkStart w:id="700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lastRenderedPageBreak/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99"/>
      <w:bookmarkEnd w:id="700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6C62F5">
        <w:fldChar w:fldCharType="begin"/>
      </w:r>
      <w:r w:rsidR="006C62F5">
        <w:instrText xml:space="preserve"> REF _Ref465670219 \r \h  \* MERGEFORMAT </w:instrText>
      </w:r>
      <w:r w:rsidR="006C62F5">
        <w:fldChar w:fldCharType="separate"/>
      </w:r>
      <w:r w:rsidR="00DA443D" w:rsidRPr="0033661D">
        <w:rPr>
          <w:sz w:val="24"/>
          <w:szCs w:val="24"/>
        </w:rPr>
        <w:t>3.11</w:t>
      </w:r>
      <w:r w:rsidR="006C62F5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6C62F5">
        <w:fldChar w:fldCharType="begin"/>
      </w:r>
      <w:r w:rsidR="006C62F5">
        <w:instrText xml:space="preserve"> REF _Ref465437572 \r \h  \* MERGEFORMAT </w:instrText>
      </w:r>
      <w:r w:rsidR="006C62F5">
        <w:fldChar w:fldCharType="separate"/>
      </w:r>
      <w:r w:rsidR="00DA443D" w:rsidRPr="0033661D">
        <w:rPr>
          <w:sz w:val="24"/>
          <w:szCs w:val="24"/>
        </w:rPr>
        <w:t>3.13.2</w:t>
      </w:r>
      <w:r w:rsidR="006C62F5">
        <w:fldChar w:fldCharType="end"/>
      </w:r>
      <w:r w:rsidRPr="0033661D">
        <w:rPr>
          <w:sz w:val="24"/>
          <w:szCs w:val="24"/>
        </w:rPr>
        <w:t>-</w:t>
      </w:r>
      <w:r w:rsidR="006C62F5">
        <w:fldChar w:fldCharType="begin"/>
      </w:r>
      <w:r w:rsidR="006C62F5">
        <w:instrText xml:space="preserve"> REF _Ref465440181 \r \h  \* MERGEFORMAT </w:instrText>
      </w:r>
      <w:r w:rsidR="006C62F5">
        <w:fldChar w:fldCharType="separate"/>
      </w:r>
      <w:r w:rsidR="00DA443D" w:rsidRPr="0033661D">
        <w:rPr>
          <w:sz w:val="24"/>
          <w:szCs w:val="24"/>
        </w:rPr>
        <w:t>3.13.4</w:t>
      </w:r>
      <w:r w:rsidR="006C62F5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1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1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6C62F5">
        <w:fldChar w:fldCharType="begin"/>
      </w:r>
      <w:r w:rsidR="006C62F5">
        <w:instrText xml:space="preserve"> REF _Ref294695546 \r \h  \* MERGEFORMAT </w:instrText>
      </w:r>
      <w:r w:rsidR="006C62F5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6C62F5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6C62F5">
        <w:fldChar w:fldCharType="begin"/>
      </w:r>
      <w:r w:rsidR="006C62F5">
        <w:instrText xml:space="preserve"> REF _Ref294695403 \n \h  \* MERGEFORMAT </w:instrText>
      </w:r>
      <w:r w:rsidR="006C62F5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6C62F5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6C62F5">
        <w:fldChar w:fldCharType="begin"/>
      </w:r>
      <w:r w:rsidR="006C62F5">
        <w:instrText xml:space="preserve"> REF _Ref468201106 \r \h  \* MERGEFORMAT </w:instrText>
      </w:r>
      <w:r w:rsidR="006C62F5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6C62F5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2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6C62F5">
        <w:fldChar w:fldCharType="begin"/>
      </w:r>
      <w:r w:rsidR="006C62F5">
        <w:instrText xml:space="preserve"> REF _Ref305979053 \r \h  \* MERGEFORMAT </w:instrText>
      </w:r>
      <w:r w:rsidR="006C62F5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6C62F5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4" w:name="_Toc181693189"/>
      <w:bookmarkStart w:id="705" w:name="_Ref190680463"/>
      <w:bookmarkStart w:id="706" w:name="_Ref306140410"/>
      <w:bookmarkStart w:id="707" w:name="_Ref306142159"/>
      <w:bookmarkStart w:id="708" w:name="_Ref468201028"/>
      <w:bookmarkStart w:id="709" w:name="_Ref468201106"/>
      <w:bookmarkStart w:id="710" w:name="_Toc471979953"/>
      <w:bookmarkStart w:id="711" w:name="_Ref303102866"/>
      <w:bookmarkStart w:id="712" w:name="_Toc305835589"/>
      <w:bookmarkStart w:id="713" w:name="_Ref303683952"/>
      <w:bookmarkStart w:id="714" w:name="__RefNumPara__840_922829174"/>
      <w:bookmarkEnd w:id="703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4"/>
      <w:bookmarkEnd w:id="705"/>
      <w:bookmarkEnd w:id="706"/>
      <w:bookmarkEnd w:id="707"/>
      <w:bookmarkEnd w:id="708"/>
      <w:bookmarkEnd w:id="709"/>
      <w:bookmarkEnd w:id="710"/>
      <w:r w:rsidRPr="00414CAF">
        <w:t xml:space="preserve"> </w:t>
      </w:r>
      <w:bookmarkEnd w:id="711"/>
      <w:bookmarkEnd w:id="712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6C62F5">
        <w:fldChar w:fldCharType="begin"/>
      </w:r>
      <w:r w:rsidR="006C62F5">
        <w:instrText xml:space="preserve"> REF _Ref440272931 \r \h  \* MERGEFORMAT </w:instrText>
      </w:r>
      <w:r w:rsidR="006C62F5">
        <w:fldChar w:fldCharType="separate"/>
      </w:r>
      <w:r w:rsidR="00DA443D" w:rsidRPr="004444C3">
        <w:t>2</w:t>
      </w:r>
      <w:r w:rsidR="006C62F5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6C62F5">
        <w:fldChar w:fldCharType="begin"/>
      </w:r>
      <w:r w:rsidR="006C62F5">
        <w:instrText xml:space="preserve"> REF _Ref465437572 \r \h  \* MERGEFORMAT </w:instrText>
      </w:r>
      <w:r w:rsidR="006C62F5">
        <w:fldChar w:fldCharType="separate"/>
      </w:r>
      <w:r w:rsidR="00DA443D" w:rsidRPr="004444C3">
        <w:rPr>
          <w:sz w:val="24"/>
          <w:szCs w:val="24"/>
        </w:rPr>
        <w:t>3.13.2</w:t>
      </w:r>
      <w:r w:rsidR="006C62F5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15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6C62F5">
        <w:fldChar w:fldCharType="begin"/>
      </w:r>
      <w:r w:rsidR="006C62F5">
        <w:instrText xml:space="preserve"> REF _Ref468973864 \r \h  \* MERGEFORMAT </w:instrText>
      </w:r>
      <w:r w:rsidR="006C62F5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6C62F5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6C62F5">
        <w:fldChar w:fldCharType="begin"/>
      </w:r>
      <w:r w:rsidR="006C62F5">
        <w:instrText xml:space="preserve"> REF _Ref440272931 \r \h  \* MERGEFORMAT </w:instrText>
      </w:r>
      <w:r w:rsidR="006C62F5">
        <w:fldChar w:fldCharType="separate"/>
      </w:r>
      <w:r w:rsidR="00DA443D" w:rsidRPr="0033661D">
        <w:t>2</w:t>
      </w:r>
      <w:r w:rsidR="006C62F5">
        <w:fldChar w:fldCharType="end"/>
      </w:r>
      <w:r w:rsidRPr="0033661D">
        <w:rPr>
          <w:sz w:val="24"/>
          <w:szCs w:val="24"/>
        </w:rPr>
        <w:t xml:space="preserve">) с </w:t>
      </w:r>
      <w:r w:rsidRPr="0033661D">
        <w:rPr>
          <w:sz w:val="24"/>
          <w:szCs w:val="24"/>
        </w:rPr>
        <w:lastRenderedPageBreak/>
        <w:t xml:space="preserve">учетом требований, изложенных в подпункте </w:t>
      </w:r>
      <w:r w:rsidR="006C62F5">
        <w:fldChar w:fldCharType="begin"/>
      </w:r>
      <w:r w:rsidR="006C62F5">
        <w:instrText xml:space="preserve"> REF _Ref465437572 \r \h  \* MERGEFORMAT </w:instrText>
      </w:r>
      <w:r w:rsidR="006C62F5">
        <w:fldChar w:fldCharType="separate"/>
      </w:r>
      <w:r w:rsidR="00DA443D" w:rsidRPr="0033661D">
        <w:rPr>
          <w:sz w:val="24"/>
          <w:szCs w:val="24"/>
        </w:rPr>
        <w:t>3.13.2</w:t>
      </w:r>
      <w:r w:rsidR="006C62F5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6C62F5">
        <w:fldChar w:fldCharType="begin"/>
      </w:r>
      <w:r w:rsidR="006C62F5">
        <w:instrText xml:space="preserve"> REF _Ref468875974 \r \h  \* MERGEFORMAT </w:instrText>
      </w:r>
      <w:r w:rsidR="006C62F5">
        <w:fldChar w:fldCharType="separate"/>
      </w:r>
      <w:r w:rsidR="00DA443D" w:rsidRPr="0033661D">
        <w:rPr>
          <w:sz w:val="24"/>
          <w:szCs w:val="24"/>
        </w:rPr>
        <w:t>3.12</w:t>
      </w:r>
      <w:r w:rsidR="006C62F5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6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6C62F5">
        <w:fldChar w:fldCharType="begin"/>
      </w:r>
      <w:r w:rsidR="006C62F5">
        <w:instrText xml:space="preserve"> REF _Ref468875995 \r \h  \* MERGEFORMAT </w:instrText>
      </w:r>
      <w:r w:rsidR="006C62F5">
        <w:fldChar w:fldCharType="separate"/>
      </w:r>
      <w:r w:rsidR="00DA443D" w:rsidRPr="0033661D">
        <w:rPr>
          <w:sz w:val="24"/>
          <w:szCs w:val="24"/>
        </w:rPr>
        <w:t>3.12.6</w:t>
      </w:r>
      <w:r w:rsidR="006C62F5">
        <w:fldChar w:fldCharType="end"/>
      </w:r>
      <w:r w:rsidRPr="0033661D">
        <w:rPr>
          <w:bCs w:val="0"/>
          <w:sz w:val="24"/>
          <w:szCs w:val="24"/>
        </w:rPr>
        <w:t>.</w:t>
      </w:r>
      <w:bookmarkEnd w:id="71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694483"/>
      <w:bookmarkStart w:id="718" w:name="_Toc305835590"/>
      <w:bookmarkStart w:id="719" w:name="_Ref306140451"/>
      <w:bookmarkStart w:id="720" w:name="_Toc471979954"/>
      <w:r w:rsidRPr="006E1884">
        <w:t xml:space="preserve">Уведомление о результатах </w:t>
      </w:r>
      <w:bookmarkEnd w:id="717"/>
      <w:bookmarkEnd w:id="718"/>
      <w:r w:rsidRPr="006E1884">
        <w:t>запроса предложений</w:t>
      </w:r>
      <w:bookmarkEnd w:id="719"/>
      <w:bookmarkEnd w:id="720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5"/>
      <w:bookmarkEnd w:id="713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6C62F5">
        <w:fldChar w:fldCharType="begin"/>
      </w:r>
      <w:r w:rsidR="006C62F5">
        <w:instrText xml:space="preserve"> REF _Ref191386085 \r \h  \* MERGEFORMAT </w:instrText>
      </w:r>
      <w:r w:rsidR="006C62F5">
        <w:fldChar w:fldCharType="separate"/>
      </w:r>
      <w:r w:rsidR="00DA443D" w:rsidRPr="00DA443D">
        <w:rPr>
          <w:b w:val="0"/>
          <w:iCs/>
        </w:rPr>
        <w:t>1.1.1</w:t>
      </w:r>
      <w:r w:rsidR="006C62F5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1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2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2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8"/>
          <w:headerReference w:type="default" r:id="rId39"/>
          <w:footerReference w:type="even" r:id="rId40"/>
          <w:headerReference w:type="first" r:id="rId41"/>
          <w:footerReference w:type="first" r:id="rId4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3" w:name="_Ref440270568"/>
      <w:bookmarkStart w:id="724" w:name="_Ref440274159"/>
      <w:bookmarkStart w:id="725" w:name="_Ref440292555"/>
      <w:bookmarkStart w:id="726" w:name="_Ref440292779"/>
      <w:bookmarkStart w:id="727" w:name="_Toc471979957"/>
      <w:r>
        <w:rPr>
          <w:szCs w:val="24"/>
        </w:rPr>
        <w:lastRenderedPageBreak/>
        <w:t>Техническая часть</w:t>
      </w:r>
      <w:bookmarkEnd w:id="723"/>
      <w:bookmarkEnd w:id="724"/>
      <w:bookmarkEnd w:id="725"/>
      <w:bookmarkEnd w:id="726"/>
      <w:bookmarkEnd w:id="727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8" w:name="_Toc176064097"/>
      <w:bookmarkStart w:id="729" w:name="_Toc176338525"/>
      <w:bookmarkStart w:id="730" w:name="_Toc180399753"/>
      <w:bookmarkStart w:id="731" w:name="_Toc189457101"/>
      <w:bookmarkStart w:id="732" w:name="_Toc189461737"/>
      <w:bookmarkStart w:id="733" w:name="_Toc189462011"/>
      <w:bookmarkStart w:id="734" w:name="_Toc191273610"/>
      <w:bookmarkStart w:id="735" w:name="_Toc423421726"/>
      <w:bookmarkStart w:id="736" w:name="_Toc471979958"/>
      <w:bookmarkStart w:id="737" w:name="_Toc167189319"/>
      <w:bookmarkStart w:id="738" w:name="_Toc168725254"/>
      <w:r w:rsidRPr="00C12FA4">
        <w:t xml:space="preserve">Перечень, объемы и характеристики </w:t>
      </w:r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="00C3704B">
        <w:t>закупаемых услуг</w:t>
      </w:r>
      <w:bookmarkEnd w:id="736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11"/>
      <w:bookmarkStart w:id="740" w:name="_Toc439170659"/>
      <w:bookmarkStart w:id="741" w:name="_Toc439172761"/>
      <w:bookmarkStart w:id="742" w:name="_Toc439173205"/>
      <w:bookmarkStart w:id="743" w:name="_Toc439238199"/>
      <w:bookmarkStart w:id="744" w:name="_Toc439252751"/>
      <w:bookmarkStart w:id="745" w:name="_Toc439323609"/>
      <w:bookmarkStart w:id="746" w:name="_Toc439323725"/>
      <w:bookmarkStart w:id="747" w:name="_Toc440361359"/>
      <w:bookmarkStart w:id="748" w:name="_Toc440376114"/>
      <w:bookmarkStart w:id="749" w:name="_Toc440376241"/>
      <w:bookmarkStart w:id="750" w:name="_Toc440382503"/>
      <w:bookmarkStart w:id="751" w:name="_Toc440447173"/>
      <w:bookmarkStart w:id="752" w:name="_Toc440632334"/>
      <w:bookmarkStart w:id="753" w:name="_Toc440875107"/>
      <w:bookmarkStart w:id="754" w:name="_Toc441131094"/>
      <w:bookmarkStart w:id="755" w:name="_Toc465774615"/>
      <w:bookmarkStart w:id="756" w:name="_Toc465848844"/>
      <w:bookmarkStart w:id="757" w:name="_Toc468876164"/>
      <w:bookmarkStart w:id="758" w:name="_Toc469487658"/>
      <w:bookmarkStart w:id="759" w:name="_Toc47197995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A8291F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8291F">
        <w:rPr>
          <w:b w:val="0"/>
          <w:szCs w:val="24"/>
        </w:rPr>
      </w:r>
      <w:r w:rsidR="00A8291F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A8291F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3803A7" w:rsidRDefault="002B5044" w:rsidP="0021751A">
      <w:pPr>
        <w:pStyle w:val="2"/>
        <w:ind w:left="1701" w:hanging="1134"/>
      </w:pPr>
      <w:bookmarkStart w:id="760" w:name="_Ref194832984"/>
      <w:bookmarkStart w:id="761" w:name="_Ref197686508"/>
      <w:bookmarkStart w:id="762" w:name="_Toc423421727"/>
      <w:bookmarkStart w:id="763" w:name="_Toc471979960"/>
      <w:r w:rsidRPr="003803A7">
        <w:t xml:space="preserve">Требование к </w:t>
      </w:r>
      <w:bookmarkEnd w:id="760"/>
      <w:bookmarkEnd w:id="761"/>
      <w:bookmarkEnd w:id="762"/>
      <w:r w:rsidR="00C3704B">
        <w:t>закупаемым услугам</w:t>
      </w:r>
      <w:bookmarkEnd w:id="76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4"/>
      <w:bookmarkStart w:id="765" w:name="_Toc439170662"/>
      <w:bookmarkStart w:id="766" w:name="_Toc439172764"/>
      <w:bookmarkStart w:id="767" w:name="_Toc439173208"/>
      <w:bookmarkStart w:id="768" w:name="_Toc439238202"/>
      <w:bookmarkStart w:id="769" w:name="_Toc439252754"/>
      <w:bookmarkStart w:id="770" w:name="_Toc439323612"/>
      <w:bookmarkStart w:id="771" w:name="_Toc439323728"/>
      <w:bookmarkStart w:id="772" w:name="_Toc440361362"/>
      <w:bookmarkStart w:id="773" w:name="_Toc440376117"/>
      <w:bookmarkStart w:id="774" w:name="_Toc440376244"/>
      <w:bookmarkStart w:id="775" w:name="_Toc440382505"/>
      <w:bookmarkStart w:id="776" w:name="_Toc440447175"/>
      <w:bookmarkStart w:id="777" w:name="_Toc440632336"/>
      <w:bookmarkStart w:id="778" w:name="_Toc440875109"/>
      <w:bookmarkStart w:id="779" w:name="_Toc441131096"/>
      <w:bookmarkStart w:id="780" w:name="_Toc465774617"/>
      <w:bookmarkStart w:id="781" w:name="_Toc465848846"/>
      <w:bookmarkStart w:id="782" w:name="_Toc468876166"/>
      <w:bookmarkStart w:id="783" w:name="_Toc469487660"/>
      <w:bookmarkStart w:id="784" w:name="_Toc471979961"/>
      <w:bookmarkStart w:id="785" w:name="_Ref194833053"/>
      <w:bookmarkStart w:id="786" w:name="_Ref223496951"/>
      <w:bookmarkStart w:id="78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8" w:name="_Toc461808930"/>
      <w:bookmarkStart w:id="789" w:name="_Toc464120639"/>
      <w:bookmarkStart w:id="790" w:name="_Toc471979962"/>
      <w:bookmarkEnd w:id="737"/>
      <w:bookmarkEnd w:id="738"/>
      <w:bookmarkEnd w:id="785"/>
      <w:bookmarkEnd w:id="786"/>
      <w:bookmarkEnd w:id="787"/>
      <w:r w:rsidRPr="00AE1D21">
        <w:t>Альтернативные предложения</w:t>
      </w:r>
      <w:bookmarkStart w:id="791" w:name="_Ref56252639"/>
      <w:bookmarkEnd w:id="788"/>
      <w:bookmarkEnd w:id="789"/>
      <w:bookmarkEnd w:id="79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2" w:name="_Toc461808802"/>
      <w:bookmarkStart w:id="793" w:name="_Toc461808931"/>
      <w:bookmarkStart w:id="794" w:name="_Toc464120640"/>
      <w:bookmarkStart w:id="795" w:name="_Toc465774619"/>
      <w:bookmarkStart w:id="796" w:name="_Toc465848848"/>
      <w:bookmarkStart w:id="797" w:name="_Toc468876168"/>
      <w:bookmarkStart w:id="798" w:name="_Toc469487662"/>
      <w:bookmarkStart w:id="799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0" w:name="_Ref440270602"/>
      <w:bookmarkStart w:id="801" w:name="_Toc471979964"/>
      <w:bookmarkEnd w:id="5"/>
      <w:bookmarkEnd w:id="71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00"/>
      <w:bookmarkEnd w:id="80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2" w:name="_Ref55336310"/>
      <w:bookmarkStart w:id="803" w:name="_Toc57314672"/>
      <w:bookmarkStart w:id="804" w:name="_Toc69728986"/>
      <w:bookmarkStart w:id="805" w:name="_Toc98253919"/>
      <w:bookmarkStart w:id="806" w:name="_Toc165173847"/>
      <w:bookmarkStart w:id="807" w:name="_Toc423423667"/>
      <w:bookmarkStart w:id="808" w:name="_Toc471979965"/>
      <w:r w:rsidRPr="00F647F7">
        <w:t xml:space="preserve">Письмо о подаче оферты </w:t>
      </w:r>
      <w:bookmarkStart w:id="809" w:name="_Ref22846535"/>
      <w:r w:rsidRPr="00F647F7">
        <w:t>(</w:t>
      </w:r>
      <w:bookmarkEnd w:id="80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C236C0" w:rsidRDefault="004F4D80" w:rsidP="004F4D80">
      <w:pPr>
        <w:pStyle w:val="3"/>
        <w:rPr>
          <w:szCs w:val="24"/>
        </w:rPr>
      </w:pPr>
      <w:bookmarkStart w:id="810" w:name="_Toc98253920"/>
      <w:bookmarkStart w:id="811" w:name="_Toc157248174"/>
      <w:bookmarkStart w:id="812" w:name="_Toc157496543"/>
      <w:bookmarkStart w:id="813" w:name="_Toc158206082"/>
      <w:bookmarkStart w:id="814" w:name="_Toc164057767"/>
      <w:bookmarkStart w:id="815" w:name="_Toc164137117"/>
      <w:bookmarkStart w:id="816" w:name="_Toc164161277"/>
      <w:bookmarkStart w:id="817" w:name="_Toc165173848"/>
      <w:bookmarkStart w:id="818" w:name="_Toc439170673"/>
      <w:bookmarkStart w:id="819" w:name="_Toc439172775"/>
      <w:bookmarkStart w:id="820" w:name="_Toc439173219"/>
      <w:bookmarkStart w:id="821" w:name="_Toc439238213"/>
      <w:bookmarkStart w:id="822" w:name="_Toc440361369"/>
      <w:bookmarkStart w:id="823" w:name="_Toc440376124"/>
      <w:bookmarkStart w:id="824" w:name="_Toc465774622"/>
      <w:bookmarkStart w:id="825" w:name="_Toc465848851"/>
      <w:bookmarkStart w:id="826" w:name="_Toc471979966"/>
      <w:r w:rsidRPr="00C236C0">
        <w:rPr>
          <w:szCs w:val="24"/>
        </w:rPr>
        <w:t>Форма письма о подаче оферты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8291F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A8291F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8291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A8291F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8291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A8291F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8291F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8291F">
        <w:fldChar w:fldCharType="separate"/>
      </w:r>
      <w:r w:rsidR="00DA443D">
        <w:rPr>
          <w:sz w:val="24"/>
          <w:szCs w:val="24"/>
        </w:rPr>
        <w:t>5.1.2.3</w:t>
      </w:r>
      <w:r w:rsidR="00A8291F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8291F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3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4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5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8291F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8291F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8291F">
        <w:rPr>
          <w:i/>
          <w:color w:val="000000"/>
        </w:rPr>
      </w:r>
      <w:r w:rsidR="00A8291F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8291F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A8291F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8291F">
        <w:rPr>
          <w:i/>
          <w:color w:val="000000"/>
        </w:rPr>
      </w:r>
      <w:r w:rsidR="00A8291F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8291F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8291F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8291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8291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8291F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8291F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8291F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8291F" w:rsidRPr="00303087">
        <w:rPr>
          <w:sz w:val="24"/>
          <w:szCs w:val="24"/>
        </w:rPr>
      </w:r>
      <w:r w:rsidR="00A8291F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8291F">
              <w:fldChar w:fldCharType="begin"/>
            </w:r>
            <w:r w:rsidR="003C1FE1">
              <w:instrText xml:space="preserve"> REF _Ref440272931 \r \h </w:instrText>
            </w:r>
            <w:r w:rsidR="00A8291F">
              <w:fldChar w:fldCharType="separate"/>
            </w:r>
            <w:r w:rsidR="00DA443D">
              <w:t>2</w:t>
            </w:r>
            <w:r w:rsidR="00A8291F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8291F">
              <w:fldChar w:fldCharType="begin"/>
            </w:r>
            <w:r w:rsidR="003C1FE1">
              <w:instrText xml:space="preserve"> REF _Ref440272931 \r \h </w:instrText>
            </w:r>
            <w:r w:rsidR="00A8291F">
              <w:fldChar w:fldCharType="separate"/>
            </w:r>
            <w:r w:rsidR="00DA443D">
              <w:t>2</w:t>
            </w:r>
            <w:r w:rsidR="00A8291F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8291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A8291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8291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A8291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9" w:name="_Toc439170689"/>
      <w:bookmarkStart w:id="1190" w:name="_Toc439172791"/>
      <w:bookmarkStart w:id="1191" w:name="_Toc439173235"/>
      <w:bookmarkStart w:id="1192" w:name="_Toc439238231"/>
      <w:bookmarkStart w:id="1193" w:name="_Toc439252779"/>
      <w:bookmarkStart w:id="1194" w:name="_Ref440272147"/>
      <w:bookmarkStart w:id="1195" w:name="_Toc440361390"/>
      <w:bookmarkStart w:id="1196" w:name="_Ref444170284"/>
      <w:bookmarkStart w:id="1197" w:name="_Ref444170359"/>
      <w:bookmarkStart w:id="1198" w:name="_Toc471979987"/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0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1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6C62F5">
        <w:fldChar w:fldCharType="begin"/>
      </w:r>
      <w:r w:rsidR="006C62F5">
        <w:instrText xml:space="preserve"> REF _Ref55336310 \r \h  \* MERGEFORMAT </w:instrText>
      </w:r>
      <w:r w:rsidR="006C62F5">
        <w:fldChar w:fldCharType="separate"/>
      </w:r>
      <w:r w:rsidR="00DA443D" w:rsidRPr="00DA443D">
        <w:rPr>
          <w:sz w:val="24"/>
          <w:szCs w:val="24"/>
        </w:rPr>
        <w:t>5.1</w:t>
      </w:r>
      <w:r w:rsidR="006C62F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6C62F5">
        <w:fldChar w:fldCharType="begin"/>
      </w:r>
      <w:r w:rsidR="006C62F5">
        <w:instrText xml:space="preserve"> REF _Ref444170359 \r \h  \* MERGEFORMAT </w:instrText>
      </w:r>
      <w:r w:rsidR="006C62F5">
        <w:fldChar w:fldCharType="separate"/>
      </w:r>
      <w:r w:rsidR="00DA443D" w:rsidRPr="00DA443D">
        <w:rPr>
          <w:sz w:val="24"/>
          <w:szCs w:val="24"/>
        </w:rPr>
        <w:t>5.7.2</w:t>
      </w:r>
      <w:r w:rsidR="006C62F5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 Российской Федерации»).</w:t>
      </w:r>
      <w:r w:rsidR="00D15047" w:rsidRPr="00AE1D21">
        <w:rPr>
          <w:sz w:val="24"/>
          <w:szCs w:val="24"/>
        </w:rPr>
        <w:t xml:space="preserve">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8291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6C62F5">
        <w:fldChar w:fldCharType="begin"/>
      </w:r>
      <w:r w:rsidR="006C62F5">
        <w:instrText xml:space="preserve"> REF _Ref55336310 \r \h  \* MERGEFORMAT </w:instrText>
      </w:r>
      <w:r w:rsidR="006C62F5">
        <w:fldChar w:fldCharType="separate"/>
      </w:r>
      <w:r w:rsidR="00DA443D" w:rsidRPr="00DA443D">
        <w:rPr>
          <w:sz w:val="24"/>
          <w:szCs w:val="24"/>
        </w:rPr>
        <w:t>5.1</w:t>
      </w:r>
      <w:r w:rsidR="006C62F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физ.лиц)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участника(ов)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8291F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8291F">
        <w:rPr>
          <w:vertAlign w:val="subscript"/>
        </w:rPr>
      </w:r>
      <w:r w:rsidR="00A8291F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8291F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8291F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8291F">
        <w:rPr>
          <w:vertAlign w:val="subscript"/>
        </w:rPr>
      </w:r>
      <w:r w:rsidR="00A8291F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8291F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A8291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8291F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8291F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8291F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A8291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8291F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8291F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8291F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024" w:rsidRDefault="00904024">
      <w:pPr>
        <w:spacing w:line="240" w:lineRule="auto"/>
      </w:pPr>
      <w:r>
        <w:separator/>
      </w:r>
    </w:p>
  </w:endnote>
  <w:endnote w:type="continuationSeparator" w:id="0">
    <w:p w:rsidR="00904024" w:rsidRDefault="009040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2F5" w:rsidRDefault="006C62F5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2F5" w:rsidRDefault="006C62F5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C62F5" w:rsidRDefault="006C62F5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2F5" w:rsidRDefault="006C62F5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2F5" w:rsidRDefault="006C62F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2F5" w:rsidRPr="00FA0376" w:rsidRDefault="006C62F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1A285F">
      <w:rPr>
        <w:noProof/>
        <w:sz w:val="16"/>
        <w:szCs w:val="16"/>
        <w:lang w:eastAsia="ru-RU"/>
      </w:rPr>
      <w:t>31</w:t>
    </w:r>
    <w:r w:rsidRPr="00FA0376">
      <w:rPr>
        <w:sz w:val="16"/>
        <w:szCs w:val="16"/>
        <w:lang w:eastAsia="ru-RU"/>
      </w:rPr>
      <w:fldChar w:fldCharType="end"/>
    </w:r>
  </w:p>
  <w:p w:rsidR="006C62F5" w:rsidRPr="00EE0539" w:rsidRDefault="006C62F5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6C62F5">
      <w:rPr>
        <w:sz w:val="18"/>
        <w:szCs w:val="18"/>
      </w:rPr>
      <w:t>Договора на оказание услуг, относящихся к компетенции клиента при осуществлении процедуры технологического присоединения и монтажу/замене наружного освещения для реализации потребителям-гражданам и юридическим лицам для нужд ПАО «МРСК Центра» (филиала «Тамбовэнерго»)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2F5" w:rsidRDefault="006C62F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2F5" w:rsidRDefault="006C62F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2F5" w:rsidRDefault="006C62F5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2F5" w:rsidRDefault="006C62F5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2F5" w:rsidRDefault="006C62F5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2F5" w:rsidRDefault="006C62F5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2F5" w:rsidRDefault="006C62F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024" w:rsidRDefault="00904024">
      <w:pPr>
        <w:spacing w:line="240" w:lineRule="auto"/>
      </w:pPr>
      <w:r>
        <w:separator/>
      </w:r>
    </w:p>
  </w:footnote>
  <w:footnote w:type="continuationSeparator" w:id="0">
    <w:p w:rsidR="00904024" w:rsidRDefault="00904024">
      <w:pPr>
        <w:spacing w:line="240" w:lineRule="auto"/>
      </w:pPr>
      <w:r>
        <w:continuationSeparator/>
      </w:r>
    </w:p>
  </w:footnote>
  <w:footnote w:id="1">
    <w:p w:rsidR="006C62F5" w:rsidRPr="00B36685" w:rsidRDefault="006C62F5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6C62F5" w:rsidRDefault="006C62F5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6C62F5" w:rsidRDefault="006C62F5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6C62F5" w:rsidRDefault="006C62F5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2F5" w:rsidRDefault="006C62F5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2F5" w:rsidRDefault="006C62F5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2F5" w:rsidRDefault="006C62F5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2F5" w:rsidRDefault="006C62F5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2F5" w:rsidRDefault="006C62F5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2F5" w:rsidRPr="00930031" w:rsidRDefault="006C62F5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2F5" w:rsidRDefault="006C62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2F5" w:rsidRDefault="006C62F5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2F5" w:rsidRDefault="006C62F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2F5" w:rsidRDefault="006C62F5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2F5" w:rsidRDefault="006C62F5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2F5" w:rsidRDefault="006C62F5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2F5" w:rsidRDefault="006C62F5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2F5" w:rsidRDefault="006C62F5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2F5" w:rsidRDefault="006C62F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285F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2032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428B"/>
    <w:rsid w:val="00435355"/>
    <w:rsid w:val="004360F5"/>
    <w:rsid w:val="004406A6"/>
    <w:rsid w:val="00440928"/>
    <w:rsid w:val="00443E0B"/>
    <w:rsid w:val="004444C3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2F5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21F4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4024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0C89"/>
    <w:rsid w:val="00B012FE"/>
    <w:rsid w:val="00B016D1"/>
    <w:rsid w:val="00B01A77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2f6">
    <w:name w:val="Основной текст (2)_"/>
    <w:basedOn w:val="a3"/>
    <w:link w:val="2f7"/>
    <w:uiPriority w:val="99"/>
    <w:rsid w:val="008821F4"/>
    <w:rPr>
      <w:b/>
      <w:bCs/>
      <w:shd w:val="clear" w:color="auto" w:fill="FFFFFF"/>
    </w:rPr>
  </w:style>
  <w:style w:type="paragraph" w:customStyle="1" w:styleId="2f7">
    <w:name w:val="Основной текст (2)"/>
    <w:basedOn w:val="a2"/>
    <w:link w:val="2f6"/>
    <w:uiPriority w:val="99"/>
    <w:rsid w:val="008821F4"/>
    <w:pPr>
      <w:widowControl w:val="0"/>
      <w:shd w:val="clear" w:color="auto" w:fill="FFFFFF"/>
      <w:suppressAutoHyphens w:val="0"/>
      <w:spacing w:line="248" w:lineRule="exact"/>
      <w:ind w:firstLine="0"/>
    </w:pPr>
    <w:rPr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header" Target="header11.xml"/><Relationship Id="rId21" Type="http://schemas.openxmlformats.org/officeDocument/2006/relationships/header" Target="header5.xml"/><Relationship Id="rId34" Type="http://schemas.openxmlformats.org/officeDocument/2006/relationships/image" Target="media/image4.wmf"/><Relationship Id="rId42" Type="http://schemas.openxmlformats.org/officeDocument/2006/relationships/footer" Target="footer9.xml"/><Relationship Id="rId47" Type="http://schemas.openxmlformats.org/officeDocument/2006/relationships/hyperlink" Target="consultantplus://offline/ref=86C855FF9931DA9E8282C60C4DADA77D6E3EFB01C62B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eader" Target="header15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oleObject" Target="embeddings/oleObject1.bin"/><Relationship Id="rId38" Type="http://schemas.openxmlformats.org/officeDocument/2006/relationships/header" Target="header10.xml"/><Relationship Id="rId46" Type="http://schemas.openxmlformats.org/officeDocument/2006/relationships/hyperlink" Target="consultantplus://offline/ref=86C855FF9931DA9E8282C60C4DADA77D6E3FF20BC62667668DFC4D0EA1y5xAN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header" Target="header12.xm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image" Target="media/image3.wmf"/><Relationship Id="rId37" Type="http://schemas.openxmlformats.org/officeDocument/2006/relationships/oleObject" Target="embeddings/oleObject3.bin"/><Relationship Id="rId40" Type="http://schemas.openxmlformats.org/officeDocument/2006/relationships/footer" Target="footer8.xml"/><Relationship Id="rId45" Type="http://schemas.openxmlformats.org/officeDocument/2006/relationships/footer" Target="footer10.xm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image" Target="media/image5.wmf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hyperlink" Target="http://www.b2b-mrsk.ru/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mailto:doverie@mrsk-1.ru" TargetMode="External"/><Relationship Id="rId52" Type="http://schemas.openxmlformats.org/officeDocument/2006/relationships/header" Target="header13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oleObject" Target="embeddings/oleObject2.bin"/><Relationship Id="rId43" Type="http://schemas.openxmlformats.org/officeDocument/2006/relationships/hyperlink" Target="http://www.rosseti.ru/about/contacts/opinion/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C25A0-A525-48D8-AA9E-EC2BDF093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91</Pages>
  <Words>27255</Words>
  <Characters>155357</Characters>
  <Application>Microsoft Office Word</Application>
  <DocSecurity>0</DocSecurity>
  <Lines>1294</Lines>
  <Paragraphs>364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182248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127</cp:revision>
  <cp:lastPrinted>2015-12-29T14:27:00Z</cp:lastPrinted>
  <dcterms:created xsi:type="dcterms:W3CDTF">2016-01-13T12:36:00Z</dcterms:created>
  <dcterms:modified xsi:type="dcterms:W3CDTF">2017-02-06T05:50:00Z</dcterms:modified>
</cp:coreProperties>
</file>