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168F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168FD" w:rsidRPr="000D67AD" w:rsidRDefault="003168F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168FD" w:rsidRPr="003168FD" w:rsidRDefault="003168F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168F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168F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168F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168F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168F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168F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168F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905EC6" w:rsidRPr="004C5D06" w:rsidRDefault="00905EC6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905EC6" w:rsidRPr="004C5D06" w:rsidRDefault="003168FD" w:rsidP="00905EC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«2</w:t>
      </w:r>
      <w:r w:rsidR="00905EC6">
        <w:rPr>
          <w:bCs w:val="0"/>
          <w:sz w:val="24"/>
          <w:szCs w:val="24"/>
          <w:lang w:eastAsia="ru-RU"/>
        </w:rPr>
        <w:t>7</w:t>
      </w:r>
      <w:r w:rsidR="00905EC6" w:rsidRPr="00EA088D">
        <w:rPr>
          <w:bCs w:val="0"/>
          <w:sz w:val="24"/>
          <w:szCs w:val="24"/>
          <w:lang w:eastAsia="ru-RU"/>
        </w:rPr>
        <w:t xml:space="preserve">» </w:t>
      </w:r>
      <w:r w:rsidR="00905EC6">
        <w:rPr>
          <w:bCs w:val="0"/>
          <w:sz w:val="24"/>
          <w:szCs w:val="24"/>
          <w:lang w:eastAsia="ru-RU"/>
        </w:rPr>
        <w:t>апреля</w:t>
      </w:r>
      <w:r w:rsidR="00905EC6"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905EC6" w:rsidRPr="004C5D06" w:rsidRDefault="00905EC6" w:rsidP="00905EC6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905EC6" w:rsidRPr="004C5D06" w:rsidRDefault="00905EC6" w:rsidP="00905EC6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905EC6" w:rsidRPr="004C5D06" w:rsidRDefault="00905EC6" w:rsidP="00905EC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905EC6" w:rsidRPr="004C5D06" w:rsidRDefault="00905EC6" w:rsidP="00905EC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905EC6" w:rsidRPr="00EA088D" w:rsidRDefault="00905EC6" w:rsidP="00905EC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A088D">
        <w:rPr>
          <w:b/>
          <w:kern w:val="36"/>
          <w:sz w:val="24"/>
          <w:szCs w:val="24"/>
        </w:rPr>
        <w:t>Протокол № 00</w:t>
      </w:r>
      <w:r>
        <w:rPr>
          <w:b/>
          <w:kern w:val="36"/>
          <w:sz w:val="24"/>
          <w:szCs w:val="24"/>
        </w:rPr>
        <w:t>7</w:t>
      </w:r>
      <w:r w:rsidR="003168FD">
        <w:rPr>
          <w:b/>
          <w:kern w:val="36"/>
          <w:sz w:val="24"/>
          <w:szCs w:val="24"/>
        </w:rPr>
        <w:t>9</w:t>
      </w:r>
      <w:r w:rsidRPr="00EA088D">
        <w:rPr>
          <w:b/>
          <w:kern w:val="36"/>
          <w:sz w:val="24"/>
          <w:szCs w:val="24"/>
        </w:rPr>
        <w:t>-БР-17</w:t>
      </w:r>
    </w:p>
    <w:p w:rsidR="00905EC6" w:rsidRPr="00C12FA4" w:rsidRDefault="00905EC6" w:rsidP="00905E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3168FD">
        <w:rPr>
          <w:b/>
          <w:kern w:val="36"/>
          <w:sz w:val="24"/>
          <w:szCs w:val="24"/>
        </w:rPr>
        <w:t>2</w:t>
      </w:r>
      <w:r w:rsidRPr="00905EC6">
        <w:rPr>
          <w:b/>
          <w:kern w:val="36"/>
          <w:sz w:val="24"/>
          <w:szCs w:val="24"/>
        </w:rPr>
        <w:t xml:space="preserve">7» апреля </w:t>
      </w:r>
      <w:r w:rsidRPr="00EA088D">
        <w:rPr>
          <w:b/>
          <w:kern w:val="36"/>
          <w:sz w:val="24"/>
          <w:szCs w:val="24"/>
        </w:rPr>
        <w:t>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3168F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5EC6">
        <w:rPr>
          <w:b/>
          <w:sz w:val="24"/>
          <w:szCs w:val="24"/>
        </w:rPr>
        <w:t xml:space="preserve">на право заключения </w:t>
      </w:r>
      <w:r w:rsidR="00366652" w:rsidRPr="00905EC6">
        <w:rPr>
          <w:b/>
          <w:sz w:val="24"/>
          <w:szCs w:val="24"/>
        </w:rPr>
        <w:t>Договор</w:t>
      </w:r>
      <w:r w:rsidR="00905EC6" w:rsidRPr="00905EC6">
        <w:rPr>
          <w:b/>
          <w:sz w:val="24"/>
          <w:szCs w:val="24"/>
        </w:rPr>
        <w:t xml:space="preserve">а </w:t>
      </w:r>
      <w:r w:rsidR="003168FD" w:rsidRPr="003168FD">
        <w:rPr>
          <w:b/>
          <w:sz w:val="24"/>
          <w:szCs w:val="24"/>
        </w:rPr>
        <w:t>оказания услуг по техническому обслуживанию пожарной сигнализации для нужд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05EC6" w:rsidRDefault="00905EC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05EC6" w:rsidRPr="00C12FA4" w:rsidRDefault="00905EC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05EC6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630035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28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57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630035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3168F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9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0"/>
      <w:r w:rsidR="00905EC6" w:rsidRPr="00702B2C">
        <w:rPr>
          <w:iCs/>
          <w:sz w:val="24"/>
          <w:szCs w:val="24"/>
        </w:rPr>
        <w:t>почтовый адрес:</w:t>
      </w:r>
      <w:proofErr w:type="gramEnd"/>
      <w:r w:rsidR="00905EC6" w:rsidRPr="00702B2C">
        <w:rPr>
          <w:iCs/>
          <w:sz w:val="24"/>
          <w:szCs w:val="24"/>
        </w:rPr>
        <w:t xml:space="preserve"> РФ, 127018, г. Москва, ул. 2-я Ямская, 4</w:t>
      </w:r>
      <w:r w:rsidR="00905EC6">
        <w:rPr>
          <w:iCs/>
          <w:sz w:val="24"/>
          <w:szCs w:val="24"/>
        </w:rPr>
        <w:t xml:space="preserve">, </w:t>
      </w:r>
      <w:r w:rsidR="00905EC6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905EC6">
        <w:rPr>
          <w:iCs/>
          <w:sz w:val="24"/>
          <w:szCs w:val="24"/>
        </w:rPr>
        <w:t>й</w:t>
      </w:r>
      <w:r w:rsidR="00905EC6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905EC6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905EC6" w:rsidRPr="00EA088D">
        <w:rPr>
          <w:rStyle w:val="a7"/>
          <w:color w:val="auto"/>
          <w:sz w:val="24"/>
          <w:szCs w:val="24"/>
          <w:u w:val="none"/>
        </w:rPr>
        <w:t>),</w:t>
      </w:r>
      <w:r w:rsidR="00905EC6" w:rsidRPr="00EA088D">
        <w:rPr>
          <w:sz w:val="24"/>
          <w:szCs w:val="24"/>
        </w:rPr>
        <w:t xml:space="preserve"> </w:t>
      </w:r>
      <w:r w:rsidR="00905EC6" w:rsidRPr="00EA088D">
        <w:rPr>
          <w:iCs/>
          <w:sz w:val="24"/>
          <w:szCs w:val="24"/>
        </w:rPr>
        <w:t>Извещением</w:t>
      </w:r>
      <w:r w:rsidR="00905EC6" w:rsidRPr="00EA088D">
        <w:rPr>
          <w:sz w:val="24"/>
          <w:szCs w:val="24"/>
        </w:rPr>
        <w:t xml:space="preserve"> о проведении открытого </w:t>
      </w:r>
      <w:r w:rsidR="00905EC6" w:rsidRPr="00EA088D">
        <w:rPr>
          <w:iCs/>
          <w:sz w:val="24"/>
          <w:szCs w:val="24"/>
        </w:rPr>
        <w:t>запроса предложений</w:t>
      </w:r>
      <w:r w:rsidR="00905EC6" w:rsidRPr="00EA088D">
        <w:rPr>
          <w:sz w:val="24"/>
          <w:szCs w:val="24"/>
        </w:rPr>
        <w:t xml:space="preserve">, опубликованным </w:t>
      </w:r>
      <w:r w:rsidR="00905EC6" w:rsidRPr="00EA088D">
        <w:rPr>
          <w:b/>
          <w:sz w:val="24"/>
          <w:szCs w:val="24"/>
        </w:rPr>
        <w:t>«</w:t>
      </w:r>
      <w:r w:rsidR="003168FD">
        <w:rPr>
          <w:b/>
          <w:sz w:val="24"/>
          <w:szCs w:val="24"/>
        </w:rPr>
        <w:t>2</w:t>
      </w:r>
      <w:r w:rsidR="00615227">
        <w:rPr>
          <w:b/>
          <w:sz w:val="24"/>
          <w:szCs w:val="24"/>
        </w:rPr>
        <w:t>7</w:t>
      </w:r>
      <w:r w:rsidR="00905EC6" w:rsidRPr="00EA088D">
        <w:rPr>
          <w:b/>
          <w:sz w:val="24"/>
          <w:szCs w:val="24"/>
        </w:rPr>
        <w:t xml:space="preserve">» </w:t>
      </w:r>
      <w:r w:rsidR="00615227">
        <w:rPr>
          <w:b/>
          <w:sz w:val="24"/>
          <w:szCs w:val="24"/>
        </w:rPr>
        <w:t>апреля</w:t>
      </w:r>
      <w:r w:rsidR="00905EC6" w:rsidRPr="00EA088D">
        <w:rPr>
          <w:b/>
          <w:sz w:val="24"/>
          <w:szCs w:val="24"/>
        </w:rPr>
        <w:t xml:space="preserve"> 2017 г.</w:t>
      </w:r>
      <w:r w:rsidR="00905EC6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905EC6" w:rsidRPr="00EA088D">
          <w:rPr>
            <w:rStyle w:val="a7"/>
            <w:sz w:val="24"/>
            <w:szCs w:val="24"/>
          </w:rPr>
          <w:t>www.zakupki.</w:t>
        </w:r>
        <w:r w:rsidR="00905EC6" w:rsidRPr="00EA088D">
          <w:rPr>
            <w:rStyle w:val="a7"/>
            <w:sz w:val="24"/>
            <w:szCs w:val="24"/>
            <w:lang w:val="en-US"/>
          </w:rPr>
          <w:t>gov</w:t>
        </w:r>
        <w:r w:rsidR="00905EC6" w:rsidRPr="00EA088D">
          <w:rPr>
            <w:rStyle w:val="a7"/>
            <w:sz w:val="24"/>
            <w:szCs w:val="24"/>
          </w:rPr>
          <w:t>.ru</w:t>
        </w:r>
      </w:hyperlink>
      <w:r w:rsidR="00905EC6" w:rsidRPr="00EA088D">
        <w:rPr>
          <w:sz w:val="24"/>
          <w:szCs w:val="24"/>
        </w:rPr>
        <w:t>),</w:t>
      </w:r>
      <w:r w:rsidR="00905EC6" w:rsidRPr="00EA088D">
        <w:rPr>
          <w:iCs/>
          <w:sz w:val="24"/>
          <w:szCs w:val="24"/>
        </w:rPr>
        <w:t xml:space="preserve"> </w:t>
      </w:r>
      <w:r w:rsidR="00905EC6" w:rsidRPr="00EA088D">
        <w:rPr>
          <w:sz w:val="24"/>
          <w:szCs w:val="24"/>
        </w:rPr>
        <w:t xml:space="preserve">на сайте </w:t>
      </w:r>
      <w:r w:rsidR="00905EC6" w:rsidRPr="00EA088D">
        <w:rPr>
          <w:iCs/>
          <w:sz w:val="24"/>
          <w:szCs w:val="24"/>
        </w:rPr>
        <w:t>ПАО «МРСК Центра»</w:t>
      </w:r>
      <w:r w:rsidR="00905EC6" w:rsidRPr="00EA088D">
        <w:rPr>
          <w:sz w:val="24"/>
          <w:szCs w:val="24"/>
        </w:rPr>
        <w:t xml:space="preserve"> (</w:t>
      </w:r>
      <w:hyperlink r:id="rId20" w:history="1">
        <w:r w:rsidR="00905EC6" w:rsidRPr="00EA088D">
          <w:rPr>
            <w:rStyle w:val="a7"/>
            <w:sz w:val="24"/>
            <w:szCs w:val="24"/>
          </w:rPr>
          <w:t>www.mrsk-1.ru</w:t>
        </w:r>
      </w:hyperlink>
      <w:r w:rsidR="00905EC6" w:rsidRPr="00EA088D">
        <w:rPr>
          <w:sz w:val="24"/>
          <w:szCs w:val="24"/>
        </w:rPr>
        <w:t xml:space="preserve">), на сайте ЭТП, указанном в п. </w:t>
      </w:r>
      <w:r w:rsidR="00905EC6" w:rsidRPr="00EA088D">
        <w:rPr>
          <w:sz w:val="24"/>
          <w:szCs w:val="24"/>
        </w:rPr>
        <w:fldChar w:fldCharType="begin"/>
      </w:r>
      <w:r w:rsidR="00905EC6" w:rsidRPr="00EA088D">
        <w:rPr>
          <w:sz w:val="24"/>
          <w:szCs w:val="24"/>
        </w:rPr>
        <w:instrText xml:space="preserve"> REF _Ref440269836 \r \h  \* MERGEFORMAT </w:instrText>
      </w:r>
      <w:r w:rsidR="00905EC6" w:rsidRPr="00EA088D">
        <w:rPr>
          <w:sz w:val="24"/>
          <w:szCs w:val="24"/>
        </w:rPr>
      </w:r>
      <w:r w:rsidR="00905EC6" w:rsidRPr="00EA088D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1.1.2</w:t>
      </w:r>
      <w:r w:rsidR="00905EC6" w:rsidRPr="00EA088D">
        <w:rPr>
          <w:sz w:val="24"/>
          <w:szCs w:val="24"/>
        </w:rPr>
        <w:fldChar w:fldCharType="end"/>
      </w:r>
      <w:r w:rsidR="00905EC6" w:rsidRPr="00EA088D">
        <w:rPr>
          <w:sz w:val="24"/>
          <w:szCs w:val="24"/>
        </w:rPr>
        <w:t xml:space="preserve"> настоящей Документации</w:t>
      </w:r>
      <w:r w:rsidR="00905EC6" w:rsidRPr="00393D27">
        <w:rPr>
          <w:sz w:val="24"/>
          <w:szCs w:val="24"/>
        </w:rPr>
        <w:t xml:space="preserve">, </w:t>
      </w:r>
      <w:r w:rsidR="00905EC6" w:rsidRPr="00393D27">
        <w:rPr>
          <w:iCs/>
          <w:sz w:val="24"/>
          <w:szCs w:val="24"/>
        </w:rPr>
        <w:t xml:space="preserve"> приг</w:t>
      </w:r>
      <w:r w:rsidR="00905EC6" w:rsidRPr="00393D27">
        <w:rPr>
          <w:sz w:val="24"/>
          <w:szCs w:val="24"/>
        </w:rPr>
        <w:t>ласило юридических лиц и физических лиц (в т. ч. и</w:t>
      </w:r>
      <w:r w:rsidR="00905EC6">
        <w:rPr>
          <w:sz w:val="24"/>
          <w:szCs w:val="24"/>
        </w:rPr>
        <w:t xml:space="preserve">ндивидуальных </w:t>
      </w:r>
      <w:r w:rsidR="00905EC6" w:rsidRPr="004B3C9B">
        <w:rPr>
          <w:sz w:val="24"/>
          <w:szCs w:val="24"/>
        </w:rPr>
        <w:t>предпринимателей)</w:t>
      </w:r>
      <w:r w:rsidR="00905EC6">
        <w:rPr>
          <w:sz w:val="24"/>
          <w:szCs w:val="24"/>
        </w:rPr>
        <w:t>,</w:t>
      </w:r>
      <w:r w:rsidR="00905EC6" w:rsidRPr="004B3C9B">
        <w:rPr>
          <w:sz w:val="24"/>
          <w:szCs w:val="24"/>
        </w:rPr>
        <w:t xml:space="preserve"> (далее</w:t>
      </w:r>
      <w:r w:rsidR="00905EC6" w:rsidRPr="00393D27">
        <w:rPr>
          <w:sz w:val="24"/>
          <w:szCs w:val="24"/>
        </w:rPr>
        <w:t xml:space="preserve"> – Участники) к участию в процедуре Открытого запроса предложений (далее</w:t>
      </w:r>
      <w:proofErr w:type="gramEnd"/>
      <w:r w:rsidR="00905EC6" w:rsidRPr="00393D27">
        <w:rPr>
          <w:sz w:val="24"/>
          <w:szCs w:val="24"/>
        </w:rPr>
        <w:t xml:space="preserve"> – запрос предложений) на право заключения </w:t>
      </w:r>
      <w:r w:rsidR="00905EC6" w:rsidRPr="00393D27">
        <w:rPr>
          <w:snapToGrid w:val="0"/>
          <w:sz w:val="24"/>
        </w:rPr>
        <w:t>Договора</w:t>
      </w:r>
      <w:r w:rsidR="00905EC6" w:rsidRPr="002C4516">
        <w:rPr>
          <w:snapToGrid w:val="0"/>
          <w:sz w:val="24"/>
        </w:rPr>
        <w:t xml:space="preserve"> </w:t>
      </w:r>
      <w:r w:rsidR="003168FD" w:rsidRPr="003168FD">
        <w:rPr>
          <w:sz w:val="24"/>
        </w:rPr>
        <w:t>оказания услуг по техническому обслуживанию пожарной сигнализации</w:t>
      </w:r>
      <w:r w:rsidR="00905EC6" w:rsidRPr="00980FDF">
        <w:rPr>
          <w:sz w:val="24"/>
        </w:rPr>
        <w:t xml:space="preserve"> </w:t>
      </w:r>
      <w:r w:rsidR="00905EC6" w:rsidRPr="00D42012">
        <w:rPr>
          <w:sz w:val="24"/>
          <w:szCs w:val="24"/>
        </w:rPr>
        <w:t xml:space="preserve">для нужд ПАО «МРСК Центра» (филиала «Брянскэнерго» расположенного по адресу: </w:t>
      </w:r>
      <w:proofErr w:type="gramStart"/>
      <w:r w:rsidR="00905EC6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905EC6">
        <w:rPr>
          <w:sz w:val="24"/>
          <w:szCs w:val="24"/>
        </w:rPr>
        <w:t xml:space="preserve">использованием функционала </w:t>
      </w:r>
      <w:r w:rsidR="00702B2C" w:rsidRPr="00905EC6">
        <w:rPr>
          <w:sz w:val="24"/>
          <w:szCs w:val="24"/>
        </w:rPr>
        <w:t>электронной торговой площадк</w:t>
      </w:r>
      <w:r w:rsidR="00414AB1" w:rsidRPr="00905EC6">
        <w:rPr>
          <w:sz w:val="24"/>
          <w:szCs w:val="24"/>
        </w:rPr>
        <w:t>и</w:t>
      </w:r>
      <w:r w:rsidR="00702B2C" w:rsidRPr="00905EC6">
        <w:rPr>
          <w:sz w:val="24"/>
          <w:szCs w:val="24"/>
        </w:rPr>
        <w:t xml:space="preserve"> </w:t>
      </w:r>
      <w:r w:rsidR="000D70B6" w:rsidRPr="00905EC6">
        <w:rPr>
          <w:sz w:val="24"/>
          <w:szCs w:val="24"/>
        </w:rPr>
        <w:t>П</w:t>
      </w:r>
      <w:r w:rsidR="00702B2C" w:rsidRPr="00905EC6">
        <w:rPr>
          <w:sz w:val="24"/>
          <w:szCs w:val="24"/>
        </w:rPr>
        <w:t>АО «</w:t>
      </w:r>
      <w:proofErr w:type="spellStart"/>
      <w:r w:rsidR="00702B2C" w:rsidRPr="00905EC6">
        <w:rPr>
          <w:sz w:val="24"/>
          <w:szCs w:val="24"/>
        </w:rPr>
        <w:t>Россети</w:t>
      </w:r>
      <w:proofErr w:type="spellEnd"/>
      <w:r w:rsidR="00702B2C" w:rsidRPr="00905EC6">
        <w:rPr>
          <w:sz w:val="24"/>
          <w:szCs w:val="24"/>
        </w:rPr>
        <w:t xml:space="preserve">» </w:t>
      </w:r>
      <w:hyperlink r:id="rId21" w:history="1">
        <w:r w:rsidR="00862664" w:rsidRPr="00905EC6">
          <w:rPr>
            <w:rStyle w:val="a7"/>
            <w:sz w:val="24"/>
            <w:szCs w:val="24"/>
          </w:rPr>
          <w:t>etp.rosseti.ru</w:t>
        </w:r>
      </w:hyperlink>
      <w:r w:rsidR="00862664" w:rsidRPr="00905EC6">
        <w:rPr>
          <w:sz w:val="24"/>
          <w:szCs w:val="24"/>
        </w:rPr>
        <w:t xml:space="preserve"> </w:t>
      </w:r>
      <w:r w:rsidR="00702B2C" w:rsidRPr="00905EC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  <w:r w:rsidR="00905EC6">
        <w:rPr>
          <w:sz w:val="24"/>
          <w:szCs w:val="24"/>
        </w:rPr>
        <w:t xml:space="preserve"> </w:t>
      </w:r>
      <w:r w:rsidR="00905EC6" w:rsidRPr="002C4516">
        <w:rPr>
          <w:snapToGrid w:val="0"/>
          <w:sz w:val="24"/>
        </w:rPr>
        <w:t xml:space="preserve">право на заключение Договора </w:t>
      </w:r>
      <w:r w:rsidR="003168FD" w:rsidRPr="003168FD">
        <w:rPr>
          <w:sz w:val="24"/>
        </w:rPr>
        <w:t>оказания услуг по техническому обслуживанию пожарной сигнализации для нужд ПАО «МРСК Центра» (филиала «Брянскэнерго»)</w:t>
      </w:r>
      <w:r w:rsidR="00905EC6">
        <w:rPr>
          <w:sz w:val="24"/>
        </w:rPr>
        <w:t>.</w:t>
      </w:r>
    </w:p>
    <w:bookmarkEnd w:id="17"/>
    <w:bookmarkEnd w:id="18"/>
    <w:p w:rsidR="00804801" w:rsidRPr="00905EC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05EC6">
        <w:rPr>
          <w:sz w:val="24"/>
          <w:szCs w:val="24"/>
        </w:rPr>
        <w:t xml:space="preserve">Частичное </w:t>
      </w:r>
      <w:r w:rsidR="00366652" w:rsidRPr="00905EC6">
        <w:rPr>
          <w:sz w:val="24"/>
          <w:szCs w:val="24"/>
        </w:rPr>
        <w:t xml:space="preserve">оказание </w:t>
      </w:r>
      <w:r w:rsidR="00AD3EBC" w:rsidRPr="00905EC6">
        <w:rPr>
          <w:sz w:val="24"/>
          <w:szCs w:val="24"/>
        </w:rPr>
        <w:t>услуг</w:t>
      </w:r>
      <w:r w:rsidRPr="00905EC6">
        <w:rPr>
          <w:sz w:val="24"/>
          <w:szCs w:val="24"/>
        </w:rPr>
        <w:t xml:space="preserve"> не допускается.</w:t>
      </w:r>
    </w:p>
    <w:p w:rsidR="00717F60" w:rsidRPr="00905EC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05EC6">
        <w:rPr>
          <w:sz w:val="24"/>
          <w:szCs w:val="24"/>
        </w:rPr>
        <w:t>Сроки</w:t>
      </w:r>
      <w:r w:rsidR="00717F60" w:rsidRPr="00905EC6">
        <w:rPr>
          <w:sz w:val="24"/>
          <w:szCs w:val="24"/>
        </w:rPr>
        <w:t xml:space="preserve"> </w:t>
      </w:r>
      <w:r w:rsidR="00366652" w:rsidRPr="00905EC6">
        <w:rPr>
          <w:sz w:val="24"/>
          <w:szCs w:val="24"/>
        </w:rPr>
        <w:t>оказания услуг</w:t>
      </w:r>
      <w:r w:rsidR="00717F60" w:rsidRPr="00905EC6">
        <w:rPr>
          <w:sz w:val="24"/>
          <w:szCs w:val="24"/>
        </w:rPr>
        <w:t xml:space="preserve">: </w:t>
      </w:r>
      <w:r w:rsidR="003168FD" w:rsidRPr="003168FD">
        <w:rPr>
          <w:sz w:val="24"/>
          <w:szCs w:val="24"/>
        </w:rPr>
        <w:t>в соответствии со сроками, указанными в Приложении №1 к документации по запросу предложений: с момента заключения договора по</w:t>
      </w:r>
      <w:r w:rsidR="003168FD">
        <w:rPr>
          <w:sz w:val="24"/>
          <w:szCs w:val="24"/>
        </w:rPr>
        <w:t xml:space="preserve"> </w:t>
      </w:r>
      <w:r w:rsidR="003168FD" w:rsidRPr="003168FD">
        <w:rPr>
          <w:sz w:val="24"/>
          <w:szCs w:val="24"/>
        </w:rPr>
        <w:t>«31» мая 2018 года</w:t>
      </w:r>
      <w:r w:rsidR="00717F60" w:rsidRPr="00905EC6">
        <w:rPr>
          <w:sz w:val="24"/>
          <w:szCs w:val="24"/>
        </w:rPr>
        <w:t>.</w:t>
      </w:r>
      <w:bookmarkEnd w:id="19"/>
    </w:p>
    <w:p w:rsidR="008D2928" w:rsidRPr="0044114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4114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441149">
        <w:rPr>
          <w:sz w:val="24"/>
          <w:szCs w:val="24"/>
        </w:rPr>
        <w:t>территории Р</w:t>
      </w:r>
      <w:r w:rsidR="00A0540E" w:rsidRPr="00441149">
        <w:rPr>
          <w:sz w:val="24"/>
          <w:szCs w:val="24"/>
        </w:rPr>
        <w:t xml:space="preserve">оссийской </w:t>
      </w:r>
      <w:r w:rsidR="00425F34" w:rsidRPr="00441149">
        <w:rPr>
          <w:sz w:val="24"/>
          <w:szCs w:val="24"/>
        </w:rPr>
        <w:t>Ф</w:t>
      </w:r>
      <w:r w:rsidR="00A0540E" w:rsidRPr="00441149">
        <w:rPr>
          <w:sz w:val="24"/>
          <w:szCs w:val="24"/>
        </w:rPr>
        <w:t>едерации</w:t>
      </w:r>
      <w:r w:rsidRPr="0044114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3168F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168FD">
        <w:rPr>
          <w:iCs/>
          <w:sz w:val="24"/>
          <w:szCs w:val="24"/>
        </w:rPr>
        <w:t xml:space="preserve">Порядок проведения </w:t>
      </w:r>
      <w:r w:rsidR="00C05EF6" w:rsidRPr="003168FD">
        <w:rPr>
          <w:iCs/>
          <w:sz w:val="24"/>
          <w:szCs w:val="24"/>
        </w:rPr>
        <w:t xml:space="preserve">запроса предложений </w:t>
      </w:r>
      <w:r w:rsidRPr="003168FD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168FD">
        <w:rPr>
          <w:sz w:val="24"/>
          <w:szCs w:val="24"/>
        </w:rPr>
        <w:t>заявок</w:t>
      </w:r>
      <w:r w:rsidRPr="003168FD">
        <w:rPr>
          <w:iCs/>
          <w:sz w:val="24"/>
          <w:szCs w:val="24"/>
        </w:rPr>
        <w:t>, приведены в разделе</w:t>
      </w:r>
      <w:r w:rsidR="00E71A48" w:rsidRPr="003168FD">
        <w:rPr>
          <w:iCs/>
          <w:sz w:val="24"/>
          <w:szCs w:val="24"/>
        </w:rPr>
        <w:t xml:space="preserve"> </w:t>
      </w:r>
      <w:r w:rsidR="00F810AA" w:rsidRPr="003168FD">
        <w:rPr>
          <w:iCs/>
          <w:sz w:val="24"/>
          <w:szCs w:val="24"/>
        </w:rPr>
        <w:fldChar w:fldCharType="begin"/>
      </w:r>
      <w:r w:rsidR="00E71A48" w:rsidRPr="003168FD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 w:rsidRPr="003168FD">
        <w:rPr>
          <w:iCs/>
          <w:sz w:val="24"/>
          <w:szCs w:val="24"/>
        </w:rPr>
        <w:fldChar w:fldCharType="separate"/>
      </w:r>
      <w:r w:rsidR="00630035" w:rsidRPr="003168FD">
        <w:rPr>
          <w:iCs/>
          <w:sz w:val="24"/>
          <w:szCs w:val="24"/>
        </w:rPr>
        <w:t>3</w:t>
      </w:r>
      <w:r w:rsidR="00F810AA" w:rsidRPr="003168FD">
        <w:rPr>
          <w:iCs/>
          <w:sz w:val="24"/>
          <w:szCs w:val="24"/>
        </w:rPr>
        <w:fldChar w:fldCharType="end"/>
      </w:r>
      <w:r w:rsidR="00E71A48" w:rsidRPr="003168FD">
        <w:rPr>
          <w:iCs/>
          <w:sz w:val="24"/>
          <w:szCs w:val="24"/>
        </w:rPr>
        <w:t xml:space="preserve"> </w:t>
      </w:r>
      <w:r w:rsidRPr="003168FD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168FD">
        <w:rPr>
          <w:iCs/>
          <w:sz w:val="24"/>
          <w:szCs w:val="24"/>
        </w:rPr>
        <w:t>Д</w:t>
      </w:r>
      <w:r w:rsidRPr="003168FD">
        <w:rPr>
          <w:iCs/>
          <w:sz w:val="24"/>
          <w:szCs w:val="24"/>
        </w:rPr>
        <w:t xml:space="preserve">окументации). </w:t>
      </w:r>
      <w:r w:rsidRPr="003168FD">
        <w:rPr>
          <w:sz w:val="24"/>
          <w:szCs w:val="24"/>
        </w:rPr>
        <w:t xml:space="preserve">Подробные требования к </w:t>
      </w:r>
      <w:r w:rsidR="00366652" w:rsidRPr="003168FD">
        <w:rPr>
          <w:sz w:val="24"/>
          <w:szCs w:val="24"/>
        </w:rPr>
        <w:t>оказываемым услугам</w:t>
      </w:r>
      <w:r w:rsidR="00077FB6" w:rsidRPr="003168FD">
        <w:rPr>
          <w:sz w:val="24"/>
          <w:szCs w:val="24"/>
        </w:rPr>
        <w:t xml:space="preserve"> </w:t>
      </w:r>
      <w:r w:rsidRPr="003168FD">
        <w:rPr>
          <w:sz w:val="24"/>
          <w:szCs w:val="24"/>
        </w:rPr>
        <w:t>изложены в</w:t>
      </w:r>
      <w:r w:rsidR="00953802" w:rsidRPr="003168FD">
        <w:rPr>
          <w:sz w:val="24"/>
          <w:szCs w:val="24"/>
        </w:rPr>
        <w:t xml:space="preserve"> разделе </w:t>
      </w:r>
      <w:r w:rsidR="00F810AA" w:rsidRPr="003168FD">
        <w:rPr>
          <w:sz w:val="24"/>
          <w:szCs w:val="24"/>
        </w:rPr>
        <w:fldChar w:fldCharType="begin"/>
      </w:r>
      <w:r w:rsidR="008D2928" w:rsidRPr="003168FD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 w:rsidRPr="003168FD">
        <w:rPr>
          <w:sz w:val="24"/>
          <w:szCs w:val="24"/>
        </w:rPr>
        <w:fldChar w:fldCharType="separate"/>
      </w:r>
      <w:r w:rsidR="00630035" w:rsidRPr="003168FD">
        <w:rPr>
          <w:sz w:val="24"/>
          <w:szCs w:val="24"/>
        </w:rPr>
        <w:t>4</w:t>
      </w:r>
      <w:r w:rsidR="00F810AA" w:rsidRPr="003168FD">
        <w:rPr>
          <w:sz w:val="24"/>
          <w:szCs w:val="24"/>
        </w:rPr>
        <w:fldChar w:fldCharType="end"/>
      </w:r>
      <w:r w:rsidRPr="003168FD">
        <w:rPr>
          <w:sz w:val="24"/>
          <w:szCs w:val="24"/>
        </w:rPr>
        <w:t>.</w:t>
      </w:r>
      <w:r w:rsidR="004B5EB3" w:rsidRPr="003168FD">
        <w:rPr>
          <w:sz w:val="24"/>
          <w:szCs w:val="24"/>
        </w:rPr>
        <w:t xml:space="preserve"> Проект</w:t>
      </w:r>
      <w:r w:rsidR="004B5EB3" w:rsidRPr="003168FD">
        <w:rPr>
          <w:iCs/>
          <w:sz w:val="24"/>
          <w:szCs w:val="24"/>
        </w:rPr>
        <w:t xml:space="preserve"> </w:t>
      </w:r>
      <w:r w:rsidR="00123C70" w:rsidRPr="003168FD">
        <w:rPr>
          <w:iCs/>
          <w:sz w:val="24"/>
          <w:szCs w:val="24"/>
        </w:rPr>
        <w:t>Договор</w:t>
      </w:r>
      <w:r w:rsidRPr="003168FD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168FD">
        <w:rPr>
          <w:iCs/>
          <w:sz w:val="24"/>
          <w:szCs w:val="24"/>
        </w:rPr>
        <w:t>З</w:t>
      </w:r>
      <w:r w:rsidR="00C05EF6" w:rsidRPr="003168FD">
        <w:rPr>
          <w:iCs/>
          <w:sz w:val="24"/>
          <w:szCs w:val="24"/>
        </w:rPr>
        <w:t>апроса предложений</w:t>
      </w:r>
      <w:r w:rsidRPr="003168FD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630035">
        <w:t>2</w:t>
      </w:r>
      <w:r w:rsidR="0022579F">
        <w:fldChar w:fldCharType="end"/>
      </w:r>
      <w:r w:rsidR="004B5EB3" w:rsidRPr="003168FD">
        <w:rPr>
          <w:iCs/>
          <w:sz w:val="24"/>
          <w:szCs w:val="24"/>
        </w:rPr>
        <w:t>.</w:t>
      </w:r>
      <w:r w:rsidRPr="003168FD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168FD">
        <w:rPr>
          <w:iCs/>
          <w:sz w:val="24"/>
          <w:szCs w:val="24"/>
        </w:rPr>
        <w:t>подготовить и подать в составе Заявк</w:t>
      </w:r>
      <w:r w:rsidR="00953802" w:rsidRPr="003168FD">
        <w:rPr>
          <w:iCs/>
          <w:sz w:val="24"/>
          <w:szCs w:val="24"/>
        </w:rPr>
        <w:t xml:space="preserve">и, приведены в разделе </w:t>
      </w:r>
      <w:r w:rsidR="00F810AA" w:rsidRPr="003168FD">
        <w:rPr>
          <w:iCs/>
          <w:sz w:val="24"/>
          <w:szCs w:val="24"/>
        </w:rPr>
        <w:fldChar w:fldCharType="begin"/>
      </w:r>
      <w:r w:rsidR="008D2928" w:rsidRPr="003168FD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 w:rsidRPr="003168FD">
        <w:rPr>
          <w:iCs/>
          <w:sz w:val="24"/>
          <w:szCs w:val="24"/>
        </w:rPr>
        <w:fldChar w:fldCharType="separate"/>
      </w:r>
      <w:r w:rsidR="00630035" w:rsidRPr="003168FD">
        <w:rPr>
          <w:iCs/>
          <w:sz w:val="24"/>
          <w:szCs w:val="24"/>
        </w:rPr>
        <w:t>5</w:t>
      </w:r>
      <w:r w:rsidR="00F810AA" w:rsidRPr="003168FD">
        <w:rPr>
          <w:iCs/>
          <w:sz w:val="24"/>
          <w:szCs w:val="24"/>
        </w:rPr>
        <w:fldChar w:fldCharType="end"/>
      </w:r>
      <w:r w:rsidR="004B5EB3" w:rsidRPr="003168FD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="00441149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t>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>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630035" w:rsidRPr="00630035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630035" w:rsidRPr="00630035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lastRenderedPageBreak/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894865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894866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5302"/>
      <w:bookmarkStart w:id="65" w:name="_Toc469488346"/>
      <w:bookmarkStart w:id="6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5303"/>
      <w:bookmarkStart w:id="83" w:name="_Toc469488347"/>
      <w:bookmarkStart w:id="8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630035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5304"/>
      <w:bookmarkStart w:id="101" w:name="_Toc469488348"/>
      <w:bookmarkStart w:id="10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5306"/>
      <w:bookmarkStart w:id="120" w:name="_Toc469488350"/>
      <w:bookmarkStart w:id="12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630035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5307"/>
      <w:bookmarkStart w:id="137" w:name="_Toc469488351"/>
      <w:bookmarkStart w:id="13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5308"/>
      <w:bookmarkStart w:id="155" w:name="_Toc469488352"/>
      <w:bookmarkStart w:id="156" w:name="_Toc471894873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1"/>
      <w:bookmarkEnd w:id="1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8354"/>
      <w:bookmarkStart w:id="16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630035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8355"/>
      <w:bookmarkStart w:id="16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8356"/>
      <w:bookmarkStart w:id="17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8357"/>
      <w:bookmarkStart w:id="17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8358"/>
      <w:bookmarkStart w:id="17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8359"/>
      <w:bookmarkStart w:id="18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8360"/>
      <w:bookmarkStart w:id="18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5311"/>
      <w:bookmarkStart w:id="201" w:name="_Toc469488363"/>
      <w:bookmarkStart w:id="20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630035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63003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5312"/>
      <w:bookmarkStart w:id="219" w:name="_Toc469488364"/>
      <w:bookmarkStart w:id="22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894886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894887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5315"/>
      <w:bookmarkStart w:id="241" w:name="_Toc469488367"/>
      <w:bookmarkStart w:id="24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25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630035" w:rsidRPr="00630035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630035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5316"/>
      <w:bookmarkStart w:id="262" w:name="_Toc469488368"/>
      <w:bookmarkStart w:id="26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48"/>
      <w:bookmarkEnd w:id="249"/>
      <w:bookmarkEnd w:id="250"/>
      <w:r w:rsidRPr="00E71A48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5317"/>
      <w:bookmarkStart w:id="276" w:name="_Toc469488369"/>
      <w:bookmarkStart w:id="27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5318"/>
      <w:bookmarkStart w:id="291" w:name="_Toc469488370"/>
      <w:bookmarkStart w:id="29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5319"/>
      <w:bookmarkStart w:id="305" w:name="_Toc469488371"/>
      <w:bookmarkStart w:id="30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5320"/>
      <w:bookmarkStart w:id="318" w:name="_Toc469488372"/>
      <w:bookmarkStart w:id="31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4794"/>
      <w:bookmarkStart w:id="331" w:name="_Toc468875321"/>
      <w:bookmarkStart w:id="332" w:name="_Toc469488373"/>
      <w:bookmarkStart w:id="33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3168FD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168FD">
        <w:rPr>
          <w:bCs w:val="0"/>
          <w:sz w:val="24"/>
          <w:szCs w:val="24"/>
        </w:rPr>
        <w:t xml:space="preserve">Начальная (максимальная) цена </w:t>
      </w:r>
      <w:r w:rsidR="00123C70" w:rsidRPr="003168FD">
        <w:rPr>
          <w:bCs w:val="0"/>
          <w:sz w:val="24"/>
          <w:szCs w:val="24"/>
        </w:rPr>
        <w:t>Договор</w:t>
      </w:r>
      <w:r w:rsidRPr="003168FD">
        <w:rPr>
          <w:bCs w:val="0"/>
          <w:sz w:val="24"/>
          <w:szCs w:val="24"/>
        </w:rPr>
        <w:t>а</w:t>
      </w:r>
      <w:r w:rsidR="00216641" w:rsidRPr="003168FD">
        <w:rPr>
          <w:bCs w:val="0"/>
          <w:sz w:val="24"/>
          <w:szCs w:val="24"/>
        </w:rPr>
        <w:t>:</w:t>
      </w:r>
      <w:r w:rsidR="00441149" w:rsidRPr="003168FD">
        <w:rPr>
          <w:bCs w:val="0"/>
          <w:sz w:val="24"/>
          <w:szCs w:val="24"/>
        </w:rPr>
        <w:t xml:space="preserve"> </w:t>
      </w:r>
      <w:r w:rsidR="003168FD" w:rsidRPr="003168FD">
        <w:rPr>
          <w:rFonts w:eastAsia="Calibri"/>
          <w:b/>
          <w:sz w:val="24"/>
          <w:szCs w:val="24"/>
          <w:lang w:eastAsia="en-US"/>
        </w:rPr>
        <w:t>2 256 800</w:t>
      </w:r>
      <w:r w:rsidR="003168FD" w:rsidRPr="003168FD">
        <w:rPr>
          <w:rFonts w:eastAsia="Calibri"/>
          <w:sz w:val="24"/>
          <w:szCs w:val="24"/>
          <w:lang w:eastAsia="en-US"/>
        </w:rPr>
        <w:t xml:space="preserve"> (Два миллиона двести пятьдесят шесть тысяч восемьсот) рублей 00 копеек РФ, без учета НДС; НДС составляет               </w:t>
      </w:r>
      <w:r w:rsidR="003168FD" w:rsidRPr="003168FD">
        <w:rPr>
          <w:rFonts w:eastAsia="Calibri"/>
          <w:b/>
          <w:sz w:val="24"/>
          <w:szCs w:val="24"/>
          <w:lang w:eastAsia="en-US"/>
        </w:rPr>
        <w:t>406 224</w:t>
      </w:r>
      <w:r w:rsidR="003168FD" w:rsidRPr="003168FD">
        <w:rPr>
          <w:rFonts w:eastAsia="Calibri"/>
          <w:sz w:val="24"/>
          <w:szCs w:val="24"/>
          <w:lang w:eastAsia="en-US"/>
        </w:rPr>
        <w:t xml:space="preserve"> (Четыреста шесть тысяч двести двадцать четыре) рубля 00 копеек РФ; </w:t>
      </w:r>
      <w:r w:rsidR="003168FD" w:rsidRPr="003168FD">
        <w:rPr>
          <w:rFonts w:eastAsia="Calibri"/>
          <w:b/>
          <w:sz w:val="24"/>
          <w:szCs w:val="24"/>
          <w:lang w:eastAsia="en-US"/>
        </w:rPr>
        <w:t>2 663 024</w:t>
      </w:r>
      <w:r w:rsidR="003168FD" w:rsidRPr="003168FD">
        <w:rPr>
          <w:rFonts w:eastAsia="Calibri"/>
          <w:sz w:val="24"/>
          <w:szCs w:val="24"/>
          <w:lang w:eastAsia="en-US"/>
        </w:rPr>
        <w:t xml:space="preserve"> (Два миллиона шестьсот шестьдесят три тысячи двадцать четыре) рубля 00 копеек РФ, с учетом НДС</w:t>
      </w:r>
      <w:r w:rsidR="00441149" w:rsidRPr="003168FD">
        <w:rPr>
          <w:sz w:val="24"/>
          <w:szCs w:val="24"/>
        </w:rPr>
        <w:t>.</w:t>
      </w:r>
      <w:proofErr w:type="gramEnd"/>
    </w:p>
    <w:p w:rsidR="004F657D" w:rsidRPr="003168F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168FD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3168FD">
        <w:rPr>
          <w:sz w:val="24"/>
          <w:szCs w:val="24"/>
        </w:rPr>
        <w:t>Договора (Лота)</w:t>
      </w:r>
      <w:r w:rsidR="004F657D" w:rsidRPr="003168FD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34" w:name="_Ref191386407"/>
      <w:bookmarkStart w:id="335" w:name="_Ref191386526"/>
      <w:bookmarkStart w:id="336" w:name="_Toc440361333"/>
      <w:bookmarkStart w:id="337" w:name="_Toc440376088"/>
      <w:bookmarkStart w:id="338" w:name="_Toc440376215"/>
      <w:bookmarkStart w:id="339" w:name="_Toc440382480"/>
      <w:bookmarkStart w:id="340" w:name="_Toc440447150"/>
      <w:bookmarkStart w:id="341" w:name="_Toc440632310"/>
      <w:bookmarkStart w:id="342" w:name="_Toc440875083"/>
      <w:bookmarkStart w:id="343" w:name="_Toc441131070"/>
      <w:bookmarkStart w:id="344" w:name="_Toc465774591"/>
      <w:bookmarkStart w:id="345" w:name="_Toc465848820"/>
      <w:bookmarkStart w:id="346" w:name="_Toc468875322"/>
      <w:bookmarkStart w:id="347" w:name="_Toc469488374"/>
      <w:bookmarkStart w:id="348" w:name="_Toc471894895"/>
      <w:bookmarkStart w:id="34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0" w:name="_Ref93090116"/>
      <w:bookmarkStart w:id="351" w:name="_Ref191386482"/>
      <w:bookmarkStart w:id="352" w:name="_Ref440291364"/>
      <w:bookmarkEnd w:id="34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50"/>
      <w:r w:rsidRPr="00EB7BE2">
        <w:rPr>
          <w:bCs w:val="0"/>
          <w:sz w:val="24"/>
          <w:szCs w:val="24"/>
        </w:rPr>
        <w:t>:</w:t>
      </w:r>
      <w:bookmarkStart w:id="353" w:name="_Ref306004833"/>
      <w:bookmarkEnd w:id="35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2"/>
      <w:bookmarkEnd w:id="35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35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5"/>
      <w:bookmarkEnd w:id="35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630035">
        <w:t>4</w:t>
      </w:r>
      <w:r w:rsidR="0022579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41149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E66C33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</w:t>
      </w:r>
      <w:r w:rsidR="00E66C33">
        <w:rPr>
          <w:sz w:val="24"/>
          <w:szCs w:val="24"/>
        </w:rPr>
        <w:t xml:space="preserve">, </w:t>
      </w:r>
      <w:r w:rsidR="00E66C33" w:rsidRPr="00E66C33">
        <w:rPr>
          <w:sz w:val="24"/>
          <w:szCs w:val="24"/>
        </w:rPr>
        <w:t xml:space="preserve">копия </w:t>
      </w:r>
      <w:r w:rsidR="00E66C33" w:rsidRPr="00E66C33">
        <w:rPr>
          <w:sz w:val="24"/>
          <w:szCs w:val="24"/>
        </w:rPr>
        <w:t>свидетельства</w:t>
      </w:r>
      <w:r w:rsidR="00E66C33" w:rsidRPr="00E66C33">
        <w:rPr>
          <w:sz w:val="24"/>
          <w:szCs w:val="24"/>
        </w:rPr>
        <w:t xml:space="preserve"> о постановке на учет в налог</w:t>
      </w:r>
      <w:r w:rsidR="00E66C33">
        <w:rPr>
          <w:sz w:val="24"/>
          <w:szCs w:val="24"/>
        </w:rPr>
        <w:t>овом</w:t>
      </w:r>
      <w:r w:rsidR="00E66C33" w:rsidRPr="00E66C33">
        <w:rPr>
          <w:sz w:val="24"/>
          <w:szCs w:val="24"/>
        </w:rPr>
        <w:t xml:space="preserve"> органе</w:t>
      </w:r>
      <w:r w:rsidR="00E66C33">
        <w:rPr>
          <w:sz w:val="24"/>
          <w:szCs w:val="24"/>
        </w:rPr>
        <w:t xml:space="preserve">, </w:t>
      </w:r>
      <w:r w:rsidR="00E66C33" w:rsidRPr="00E66C33">
        <w:rPr>
          <w:sz w:val="24"/>
          <w:szCs w:val="24"/>
        </w:rPr>
        <w:t>копия св</w:t>
      </w:r>
      <w:r w:rsidR="00E66C33">
        <w:rPr>
          <w:sz w:val="24"/>
          <w:szCs w:val="24"/>
        </w:rPr>
        <w:t>идетельства</w:t>
      </w:r>
      <w:r w:rsidR="00E66C33" w:rsidRPr="00E66C33">
        <w:rPr>
          <w:sz w:val="24"/>
          <w:szCs w:val="24"/>
        </w:rPr>
        <w:t xml:space="preserve"> о гос</w:t>
      </w:r>
      <w:r w:rsidR="00E66C33">
        <w:rPr>
          <w:sz w:val="24"/>
          <w:szCs w:val="24"/>
        </w:rPr>
        <w:t>ударственной</w:t>
      </w:r>
      <w:r w:rsidR="00E66C33" w:rsidRPr="00E66C33">
        <w:rPr>
          <w:sz w:val="24"/>
          <w:szCs w:val="24"/>
        </w:rPr>
        <w:t xml:space="preserve"> регистрации</w:t>
      </w:r>
      <w:r w:rsidRPr="00AE1D21">
        <w:rPr>
          <w:sz w:val="24"/>
          <w:szCs w:val="24"/>
        </w:rPr>
        <w:t>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8" w:name="_Ref306005578"/>
      <w:bookmarkStart w:id="35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lastRenderedPageBreak/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8"/>
      <w:bookmarkEnd w:id="35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="00E66C33">
        <w:rPr>
          <w:sz w:val="24"/>
          <w:szCs w:val="24"/>
        </w:rPr>
        <w:t xml:space="preserve">, </w:t>
      </w:r>
      <w:r w:rsidR="00E66C33" w:rsidRPr="00E66C33">
        <w:rPr>
          <w:sz w:val="24"/>
          <w:szCs w:val="24"/>
        </w:rPr>
        <w:t>копи</w:t>
      </w:r>
      <w:r w:rsidR="00E66C33" w:rsidRPr="00AE1D21">
        <w:rPr>
          <w:sz w:val="24"/>
          <w:szCs w:val="24"/>
        </w:rPr>
        <w:t>ю</w:t>
      </w:r>
      <w:r w:rsidR="00E66C33" w:rsidRPr="00E66C33">
        <w:rPr>
          <w:sz w:val="24"/>
          <w:szCs w:val="24"/>
        </w:rPr>
        <w:t xml:space="preserve"> свидетельства о постановке на учет в налоговом органе, копи</w:t>
      </w:r>
      <w:r w:rsidR="00E66C33" w:rsidRPr="00AE1D21">
        <w:rPr>
          <w:sz w:val="24"/>
          <w:szCs w:val="24"/>
        </w:rPr>
        <w:t>ю</w:t>
      </w:r>
      <w:r w:rsidR="00E66C33" w:rsidRPr="00E66C33">
        <w:rPr>
          <w:sz w:val="24"/>
          <w:szCs w:val="24"/>
        </w:rPr>
        <w:t xml:space="preserve"> свидетельства о государственной регистрации</w:t>
      </w:r>
      <w:r w:rsidR="00E66C33">
        <w:rPr>
          <w:sz w:val="24"/>
          <w:szCs w:val="24"/>
        </w:rPr>
        <w:t xml:space="preserve"> </w:t>
      </w:r>
      <w:r w:rsidR="00E66C33" w:rsidRPr="00AE1D21">
        <w:rPr>
          <w:sz w:val="24"/>
          <w:szCs w:val="24"/>
        </w:rPr>
        <w:t>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</w:t>
      </w:r>
      <w:r w:rsidR="00F82225" w:rsidRPr="00AE1D21">
        <w:rPr>
          <w:sz w:val="24"/>
          <w:szCs w:val="24"/>
        </w:rPr>
        <w:lastRenderedPageBreak/>
        <w:t>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25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630035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6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 xml:space="preserve">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Ref191386451"/>
      <w:bookmarkStart w:id="366" w:name="_Ref440271628"/>
      <w:bookmarkStart w:id="367" w:name="_Toc440361334"/>
      <w:bookmarkStart w:id="368" w:name="_Toc440376089"/>
      <w:bookmarkStart w:id="369" w:name="_Toc440376216"/>
      <w:bookmarkStart w:id="370" w:name="_Toc440382481"/>
      <w:bookmarkStart w:id="371" w:name="_Toc440447151"/>
      <w:bookmarkStart w:id="372" w:name="_Toc440632311"/>
      <w:bookmarkStart w:id="373" w:name="_Toc440875084"/>
      <w:bookmarkStart w:id="374" w:name="_Toc441131071"/>
      <w:bookmarkStart w:id="375" w:name="_Ref465773032"/>
      <w:bookmarkStart w:id="376" w:name="_Toc465774592"/>
      <w:bookmarkStart w:id="377" w:name="_Toc465848821"/>
      <w:bookmarkStart w:id="378" w:name="_Toc468875323"/>
      <w:bookmarkStart w:id="379" w:name="_Toc469488375"/>
      <w:bookmarkStart w:id="380" w:name="_Toc471894896"/>
      <w:r w:rsidRPr="00E71A48">
        <w:rPr>
          <w:szCs w:val="24"/>
        </w:rPr>
        <w:t xml:space="preserve">Привлечение </w:t>
      </w:r>
      <w:bookmarkEnd w:id="365"/>
      <w:bookmarkEnd w:id="366"/>
      <w:bookmarkEnd w:id="367"/>
      <w:bookmarkEnd w:id="368"/>
      <w:bookmarkEnd w:id="369"/>
      <w:r w:rsidR="00362EA4">
        <w:rPr>
          <w:szCs w:val="24"/>
        </w:rPr>
        <w:t>соисполнителей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1" w:name="_Ref191386461"/>
      <w:bookmarkStart w:id="382" w:name="_Toc440361335"/>
      <w:bookmarkStart w:id="383" w:name="_Toc440376090"/>
      <w:bookmarkStart w:id="38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</w:t>
      </w:r>
      <w:r w:rsidRPr="00E71A48">
        <w:rPr>
          <w:bCs w:val="0"/>
          <w:sz w:val="24"/>
          <w:szCs w:val="24"/>
        </w:rPr>
        <w:lastRenderedPageBreak/>
        <w:t xml:space="preserve">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6" w:name="_Toc440382482"/>
      <w:bookmarkStart w:id="387" w:name="_Toc440447152"/>
      <w:bookmarkStart w:id="388" w:name="_Toc440632312"/>
      <w:bookmarkStart w:id="389" w:name="_Toc440875085"/>
      <w:bookmarkStart w:id="390" w:name="_Ref440876619"/>
      <w:bookmarkStart w:id="391" w:name="_Ref440876660"/>
      <w:bookmarkStart w:id="392" w:name="_Toc441131072"/>
      <w:bookmarkStart w:id="393" w:name="_Ref465772690"/>
      <w:bookmarkStart w:id="394" w:name="_Toc465774593"/>
      <w:bookmarkStart w:id="395" w:name="_Toc465848822"/>
      <w:bookmarkStart w:id="396" w:name="_Toc468875324"/>
      <w:bookmarkStart w:id="397" w:name="_Toc469488376"/>
      <w:bookmarkStart w:id="39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1"/>
      <w:bookmarkEnd w:id="382"/>
      <w:bookmarkEnd w:id="383"/>
      <w:bookmarkEnd w:id="384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</w:t>
      </w:r>
      <w:r w:rsidRPr="00E71A48">
        <w:rPr>
          <w:bCs w:val="0"/>
          <w:sz w:val="24"/>
          <w:szCs w:val="24"/>
        </w:rPr>
        <w:lastRenderedPageBreak/>
        <w:t xml:space="preserve">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9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9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  <w:lang w:val="en-US"/>
        </w:rPr>
        <w:t>a</w:t>
      </w:r>
      <w:r w:rsidR="00630035" w:rsidRPr="00630035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  <w:lang w:val="en-US"/>
        </w:rPr>
        <w:t>g</w:t>
      </w:r>
      <w:r w:rsidR="00630035" w:rsidRPr="00630035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3" w:name="_Ref306114966"/>
      <w:bookmarkStart w:id="404" w:name="_Toc440361336"/>
      <w:bookmarkStart w:id="405" w:name="_Toc440376091"/>
      <w:bookmarkStart w:id="406" w:name="_Toc440376218"/>
      <w:bookmarkStart w:id="407" w:name="_Toc440382483"/>
      <w:bookmarkStart w:id="408" w:name="_Toc440447153"/>
      <w:bookmarkStart w:id="409" w:name="_Toc440632313"/>
      <w:bookmarkStart w:id="410" w:name="_Toc440875086"/>
      <w:bookmarkStart w:id="411" w:name="_Toc441131073"/>
      <w:bookmarkStart w:id="412" w:name="_Toc465774594"/>
      <w:bookmarkStart w:id="413" w:name="_Toc465848823"/>
      <w:bookmarkStart w:id="414" w:name="_Toc468875325"/>
      <w:bookmarkStart w:id="415" w:name="_Toc469488377"/>
      <w:bookmarkStart w:id="416" w:name="_Toc471894898"/>
      <w:r w:rsidRPr="00E71A48">
        <w:rPr>
          <w:szCs w:val="24"/>
        </w:rPr>
        <w:t>Разъяснение Документации по запросу предложений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630035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630035" w:rsidRPr="00630035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7" w:name="_Toc440361337"/>
      <w:bookmarkStart w:id="418" w:name="_Toc440376092"/>
      <w:bookmarkStart w:id="419" w:name="_Toc440376219"/>
      <w:bookmarkStart w:id="420" w:name="_Toc440382484"/>
      <w:bookmarkStart w:id="421" w:name="_Toc440447154"/>
      <w:bookmarkStart w:id="422" w:name="_Toc440632314"/>
      <w:bookmarkStart w:id="423" w:name="_Toc440875087"/>
      <w:bookmarkStart w:id="424" w:name="_Ref440969948"/>
      <w:bookmarkStart w:id="425" w:name="_Ref441057071"/>
      <w:bookmarkStart w:id="426" w:name="_Toc441131074"/>
      <w:bookmarkStart w:id="427" w:name="_Toc465774595"/>
      <w:bookmarkStart w:id="428" w:name="_Toc465848824"/>
      <w:bookmarkStart w:id="429" w:name="_Toc468875326"/>
      <w:bookmarkStart w:id="430" w:name="_Toc469488378"/>
      <w:bookmarkStart w:id="43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2" w:name="_Ref440289401"/>
      <w:bookmarkStart w:id="433" w:name="_Toc440361338"/>
      <w:bookmarkStart w:id="434" w:name="_Toc440376093"/>
      <w:bookmarkStart w:id="435" w:name="_Toc440376220"/>
      <w:bookmarkStart w:id="436" w:name="_Toc440382485"/>
      <w:bookmarkStart w:id="437" w:name="_Toc440447155"/>
      <w:bookmarkStart w:id="438" w:name="_Toc440632315"/>
      <w:bookmarkStart w:id="439" w:name="_Toc440875088"/>
      <w:bookmarkStart w:id="440" w:name="_Toc441131075"/>
      <w:bookmarkStart w:id="441" w:name="_Toc465774596"/>
      <w:bookmarkStart w:id="442" w:name="_Toc465848825"/>
      <w:bookmarkStart w:id="443" w:name="_Toc468875327"/>
      <w:bookmarkStart w:id="444" w:name="_Toc469488379"/>
      <w:bookmarkStart w:id="445" w:name="_Toc471894900"/>
      <w:r w:rsidRPr="00E71A48">
        <w:rPr>
          <w:szCs w:val="24"/>
        </w:rPr>
        <w:t>Продление срока окончания приема Заявок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7" w:name="_Toc299701566"/>
      <w:bookmarkStart w:id="448" w:name="_Ref306176386"/>
      <w:bookmarkStart w:id="449" w:name="_Ref440285128"/>
      <w:bookmarkStart w:id="450" w:name="_Toc440361339"/>
      <w:bookmarkStart w:id="451" w:name="_Toc440376094"/>
      <w:bookmarkStart w:id="452" w:name="_Toc440376221"/>
      <w:bookmarkStart w:id="453" w:name="_Toc440382486"/>
      <w:bookmarkStart w:id="454" w:name="_Toc440447156"/>
      <w:bookmarkStart w:id="455" w:name="_Toc440632316"/>
      <w:bookmarkStart w:id="456" w:name="_Toc440875089"/>
      <w:bookmarkStart w:id="457" w:name="_Toc441131076"/>
      <w:bookmarkStart w:id="458" w:name="_Toc465774597"/>
      <w:bookmarkStart w:id="459" w:name="_Toc465848826"/>
      <w:bookmarkStart w:id="460" w:name="_Toc468875328"/>
      <w:bookmarkStart w:id="461" w:name="_Toc469488380"/>
      <w:bookmarkStart w:id="46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3" w:name="_Ref467168844"/>
      <w:bookmarkStart w:id="46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6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6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5"/>
      <w:bookmarkEnd w:id="46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-3.3.14.3</w:t>
      </w:r>
      <w:r w:rsidR="00630035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8" w:name="_Ref299109207"/>
      <w:bookmarkStart w:id="469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8"/>
      <w:bookmarkEnd w:id="46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441149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441149">
        <w:rPr>
          <w:bCs w:val="0"/>
          <w:sz w:val="24"/>
          <w:szCs w:val="24"/>
          <w:lang w:eastAsia="ru-RU"/>
        </w:rPr>
        <w:t xml:space="preserve">подраздел </w:t>
      </w:r>
      <w:r w:rsidR="0022579F" w:rsidRPr="00441149">
        <w:rPr>
          <w:sz w:val="24"/>
          <w:szCs w:val="24"/>
        </w:rPr>
        <w:fldChar w:fldCharType="begin"/>
      </w:r>
      <w:r w:rsidR="0022579F" w:rsidRPr="00441149">
        <w:rPr>
          <w:sz w:val="24"/>
          <w:szCs w:val="24"/>
        </w:rPr>
        <w:instrText xml:space="preserve"> REF _Ref440272256 \r \h  \* MERGEFORMAT </w:instrText>
      </w:r>
      <w:r w:rsidR="0022579F" w:rsidRPr="00441149">
        <w:rPr>
          <w:sz w:val="24"/>
          <w:szCs w:val="24"/>
        </w:rPr>
      </w:r>
      <w:r w:rsidR="0022579F" w:rsidRPr="00441149">
        <w:rPr>
          <w:sz w:val="24"/>
          <w:szCs w:val="24"/>
        </w:rPr>
        <w:fldChar w:fldCharType="separate"/>
      </w:r>
      <w:r w:rsidR="00630035" w:rsidRPr="00630035">
        <w:rPr>
          <w:bCs w:val="0"/>
          <w:sz w:val="24"/>
          <w:szCs w:val="24"/>
          <w:lang w:eastAsia="ru-RU"/>
        </w:rPr>
        <w:t>5.14</w:t>
      </w:r>
      <w:r w:rsidR="0022579F" w:rsidRPr="00441149">
        <w:rPr>
          <w:sz w:val="24"/>
          <w:szCs w:val="24"/>
        </w:rPr>
        <w:fldChar w:fldCharType="end"/>
      </w:r>
      <w:r w:rsidRPr="00441149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44114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41149">
        <w:rPr>
          <w:bCs w:val="0"/>
          <w:sz w:val="24"/>
          <w:szCs w:val="24"/>
        </w:rPr>
        <w:t>(</w:t>
      </w:r>
      <w:r w:rsidRPr="00441149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441149">
        <w:rPr>
          <w:sz w:val="24"/>
          <w:szCs w:val="24"/>
        </w:rPr>
        <w:fldChar w:fldCharType="begin"/>
      </w:r>
      <w:r w:rsidR="00197954" w:rsidRPr="0044114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41149">
        <w:rPr>
          <w:sz w:val="24"/>
          <w:szCs w:val="24"/>
        </w:rPr>
        <w:instrText xml:space="preserve"> \* MERGEFORMAT </w:instrText>
      </w:r>
      <w:r w:rsidR="00F810AA" w:rsidRPr="00441149">
        <w:rPr>
          <w:sz w:val="24"/>
          <w:szCs w:val="24"/>
        </w:rPr>
      </w:r>
      <w:r w:rsidR="00F810AA" w:rsidRPr="00441149">
        <w:rPr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  <w:lang w:eastAsia="ru-RU"/>
        </w:rPr>
        <w:t>5.15</w:t>
      </w:r>
      <w:r w:rsidR="00F810AA" w:rsidRPr="00441149">
        <w:rPr>
          <w:sz w:val="24"/>
          <w:szCs w:val="24"/>
        </w:rPr>
        <w:fldChar w:fldCharType="end"/>
      </w:r>
      <w:r w:rsidRPr="0044114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 w:rsidRPr="00441149">
        <w:rPr>
          <w:sz w:val="24"/>
          <w:szCs w:val="24"/>
        </w:rPr>
        <w:fldChar w:fldCharType="begin"/>
      </w:r>
      <w:r w:rsidR="0022579F" w:rsidRPr="00441149">
        <w:rPr>
          <w:sz w:val="24"/>
          <w:szCs w:val="24"/>
        </w:rPr>
        <w:instrText xml:space="preserve"> REF _Ref440289953 \r \h  \* MERGEFORMAT </w:instrText>
      </w:r>
      <w:r w:rsidR="0022579F" w:rsidRPr="00441149">
        <w:rPr>
          <w:sz w:val="24"/>
          <w:szCs w:val="24"/>
        </w:rPr>
      </w:r>
      <w:r w:rsidR="0022579F" w:rsidRPr="00441149">
        <w:rPr>
          <w:sz w:val="24"/>
          <w:szCs w:val="24"/>
        </w:rPr>
        <w:fldChar w:fldCharType="separate"/>
      </w:r>
      <w:r w:rsidR="00630035" w:rsidRPr="00630035">
        <w:rPr>
          <w:bCs w:val="0"/>
          <w:sz w:val="24"/>
          <w:szCs w:val="24"/>
        </w:rPr>
        <w:t>3.4.1.3</w:t>
      </w:r>
      <w:r w:rsidR="0022579F" w:rsidRPr="00441149">
        <w:rPr>
          <w:sz w:val="24"/>
          <w:szCs w:val="24"/>
        </w:rPr>
        <w:fldChar w:fldCharType="end"/>
      </w:r>
      <w:r w:rsidRPr="00441149">
        <w:rPr>
          <w:bCs w:val="0"/>
          <w:sz w:val="24"/>
          <w:szCs w:val="24"/>
        </w:rPr>
        <w:t xml:space="preserve"> настоящей Документации, по адресу: </w:t>
      </w:r>
      <w:r w:rsidR="00441149" w:rsidRPr="00441149">
        <w:rPr>
          <w:sz w:val="24"/>
          <w:szCs w:val="24"/>
        </w:rPr>
        <w:t xml:space="preserve">РФ, г. Брянск, ул. Советская, дом 35, </w:t>
      </w:r>
      <w:proofErr w:type="spellStart"/>
      <w:r w:rsidR="00441149" w:rsidRPr="00441149">
        <w:rPr>
          <w:sz w:val="24"/>
          <w:szCs w:val="24"/>
        </w:rPr>
        <w:t>каб</w:t>
      </w:r>
      <w:proofErr w:type="spellEnd"/>
      <w:r w:rsidR="00441149" w:rsidRPr="00441149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44114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2F273A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0" w:name="_Ref442263553"/>
      <w:bookmarkStart w:id="47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</w:t>
      </w:r>
      <w:r w:rsidRPr="001E3137">
        <w:rPr>
          <w:szCs w:val="24"/>
        </w:rPr>
        <w:lastRenderedPageBreak/>
        <w:t>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630035" w:rsidRPr="00630035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41149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441149">
        <w:rPr>
          <w:rFonts w:eastAsia="Calibri"/>
          <w:szCs w:val="24"/>
          <w:lang w:eastAsia="en-US"/>
        </w:rPr>
        <w:t>Кузнецову Павлу Николаевичу</w:t>
      </w:r>
      <w:r w:rsidR="00441149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441149" w:rsidRPr="00D52ED1">
        <w:rPr>
          <w:szCs w:val="24"/>
        </w:rPr>
        <w:t>4832) 67-23-68</w:t>
      </w:r>
      <w:r w:rsidR="00441149" w:rsidRPr="00A666E0">
        <w:rPr>
          <w:rFonts w:eastAsia="Calibri"/>
          <w:szCs w:val="24"/>
          <w:lang w:eastAsia="en-US"/>
        </w:rPr>
        <w:t>, адрес</w:t>
      </w:r>
      <w:proofErr w:type="gramEnd"/>
      <w:r w:rsidR="00441149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441149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472"/>
    </w:p>
    <w:p w:rsidR="00441149" w:rsidRDefault="00441149" w:rsidP="004411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</w:t>
      </w:r>
      <w:r w:rsidRPr="00441149">
        <w:rPr>
          <w:sz w:val="24"/>
          <w:szCs w:val="24"/>
        </w:rPr>
        <w:t xml:space="preserve">: </w:t>
      </w: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>
        <w:rPr>
          <w:sz w:val="24"/>
          <w:szCs w:val="24"/>
        </w:rPr>
        <w:t>407028104080000101</w:t>
      </w:r>
    </w:p>
    <w:p w:rsidR="00441149" w:rsidRPr="00A666E0" w:rsidRDefault="00441149" w:rsidP="004411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</w:t>
      </w:r>
      <w:r>
        <w:rPr>
          <w:sz w:val="24"/>
          <w:szCs w:val="24"/>
        </w:rPr>
        <w:t xml:space="preserve"> </w:t>
      </w:r>
      <w:r w:rsidRPr="00F91AED">
        <w:rPr>
          <w:sz w:val="24"/>
          <w:szCs w:val="24"/>
        </w:rPr>
        <w:t>ПАО СБЕРБАНК Г. БРЯНСК</w:t>
      </w:r>
      <w:r>
        <w:rPr>
          <w:sz w:val="24"/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71"/>
      <w:bookmarkEnd w:id="47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4" w:name="_Ref305973214"/>
      <w:bookmarkStart w:id="475" w:name="_Toc471894902"/>
      <w:r w:rsidRPr="00AE1D21">
        <w:t>Подача Заявок и их прием</w:t>
      </w:r>
      <w:bookmarkStart w:id="476" w:name="_Ref56229451"/>
      <w:bookmarkEnd w:id="446"/>
      <w:bookmarkEnd w:id="474"/>
      <w:bookmarkEnd w:id="4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39323707"/>
      <w:bookmarkStart w:id="478" w:name="_Toc440361341"/>
      <w:bookmarkStart w:id="479" w:name="_Toc440376096"/>
      <w:bookmarkStart w:id="480" w:name="_Toc440376223"/>
      <w:bookmarkStart w:id="481" w:name="_Toc440382488"/>
      <w:bookmarkStart w:id="482" w:name="_Toc440447158"/>
      <w:bookmarkStart w:id="483" w:name="_Toc440632318"/>
      <w:bookmarkStart w:id="484" w:name="_Toc440875091"/>
      <w:bookmarkStart w:id="485" w:name="_Toc441131078"/>
      <w:bookmarkStart w:id="486" w:name="_Toc465774599"/>
      <w:bookmarkStart w:id="487" w:name="_Toc465848828"/>
      <w:bookmarkStart w:id="488" w:name="_Toc468875330"/>
      <w:bookmarkStart w:id="489" w:name="_Toc469488382"/>
      <w:bookmarkStart w:id="490" w:name="_Toc471894903"/>
      <w:r w:rsidRPr="00E71A48">
        <w:rPr>
          <w:szCs w:val="24"/>
        </w:rPr>
        <w:t>Подача Заявок через ЭТП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</w:t>
      </w:r>
      <w:r w:rsidR="00490CCF">
        <w:rPr>
          <w:bCs w:val="0"/>
          <w:sz w:val="24"/>
          <w:szCs w:val="24"/>
        </w:rPr>
        <w:t>все</w:t>
      </w:r>
      <w:r w:rsidRPr="00E71A48">
        <w:rPr>
          <w:bCs w:val="0"/>
          <w:sz w:val="24"/>
          <w:szCs w:val="24"/>
        </w:rPr>
        <w:t xml:space="preserve"> документ</w:t>
      </w:r>
      <w:r w:rsidR="00490CCF">
        <w:rPr>
          <w:bCs w:val="0"/>
          <w:sz w:val="24"/>
          <w:szCs w:val="24"/>
        </w:rPr>
        <w:t>ы заявки</w:t>
      </w:r>
      <w:bookmarkStart w:id="491" w:name="_GoBack"/>
      <w:bookmarkEnd w:id="491"/>
      <w:r w:rsidRPr="00E71A48">
        <w:rPr>
          <w:bCs w:val="0"/>
          <w:sz w:val="24"/>
          <w:szCs w:val="24"/>
        </w:rPr>
        <w:t xml:space="preserve">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441149">
        <w:rPr>
          <w:b/>
          <w:bCs w:val="0"/>
          <w:sz w:val="24"/>
          <w:szCs w:val="24"/>
        </w:rPr>
        <w:t xml:space="preserve">«24» </w:t>
      </w:r>
      <w:r w:rsidR="00E66C33">
        <w:rPr>
          <w:b/>
          <w:bCs w:val="0"/>
          <w:sz w:val="24"/>
          <w:szCs w:val="24"/>
        </w:rPr>
        <w:t>мая</w:t>
      </w:r>
      <w:r w:rsidR="002B5044" w:rsidRPr="00441149">
        <w:rPr>
          <w:b/>
          <w:bCs w:val="0"/>
          <w:sz w:val="24"/>
          <w:szCs w:val="24"/>
        </w:rPr>
        <w:t xml:space="preserve"> 201</w:t>
      </w:r>
      <w:r w:rsidR="00DB05D8" w:rsidRPr="00441149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3" w:name="_Ref115077798"/>
      <w:bookmarkStart w:id="494" w:name="_Toc439323708"/>
      <w:bookmarkStart w:id="495" w:name="_Toc440361342"/>
      <w:bookmarkStart w:id="496" w:name="_Toc440376097"/>
      <w:bookmarkStart w:id="497" w:name="_Toc440376224"/>
      <w:bookmarkStart w:id="498" w:name="_Toc440382489"/>
      <w:bookmarkStart w:id="499" w:name="_Toc440447159"/>
      <w:bookmarkStart w:id="500" w:name="_Toc440632319"/>
      <w:bookmarkStart w:id="501" w:name="_Toc440875092"/>
      <w:bookmarkStart w:id="502" w:name="_Toc441131079"/>
      <w:bookmarkStart w:id="503" w:name="_Toc465774600"/>
      <w:bookmarkStart w:id="504" w:name="_Toc465848829"/>
      <w:bookmarkStart w:id="505" w:name="_Toc468875331"/>
      <w:bookmarkStart w:id="506" w:name="_Toc469488383"/>
      <w:bookmarkStart w:id="507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bookmarkEnd w:id="47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8" w:name="_Ref303683883"/>
      <w:bookmarkStart w:id="509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8"/>
      <w:bookmarkEnd w:id="50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1" w:name="_Ref468201145"/>
      <w:bookmarkStart w:id="512" w:name="_Ref468201209"/>
      <w:bookmarkStart w:id="513" w:name="_Toc471894906"/>
      <w:r w:rsidRPr="00E71A48">
        <w:t>Оценка Заявок и проведение переговоров</w:t>
      </w:r>
      <w:bookmarkEnd w:id="510"/>
      <w:bookmarkEnd w:id="511"/>
      <w:bookmarkEnd w:id="512"/>
      <w:bookmarkEnd w:id="51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4" w:name="_Toc439323711"/>
      <w:bookmarkStart w:id="515" w:name="_Toc440361345"/>
      <w:bookmarkStart w:id="516" w:name="_Toc440376100"/>
      <w:bookmarkStart w:id="517" w:name="_Toc440376227"/>
      <w:bookmarkStart w:id="518" w:name="_Toc440382492"/>
      <w:bookmarkStart w:id="519" w:name="_Toc440447162"/>
      <w:bookmarkStart w:id="520" w:name="_Toc440632322"/>
      <w:bookmarkStart w:id="521" w:name="_Toc440875095"/>
      <w:bookmarkStart w:id="522" w:name="_Toc441131082"/>
      <w:bookmarkStart w:id="523" w:name="_Toc465774603"/>
      <w:bookmarkStart w:id="524" w:name="_Toc465848832"/>
      <w:bookmarkStart w:id="525" w:name="_Toc468875334"/>
      <w:bookmarkStart w:id="526" w:name="_Toc469488386"/>
      <w:bookmarkStart w:id="527" w:name="_Toc471894907"/>
      <w:r w:rsidRPr="00E71A48">
        <w:rPr>
          <w:szCs w:val="24"/>
        </w:rPr>
        <w:t>Общие положения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8" w:name="_Ref93089454"/>
      <w:bookmarkStart w:id="529" w:name="_Toc439323712"/>
      <w:bookmarkStart w:id="530" w:name="_Toc440361346"/>
      <w:bookmarkStart w:id="531" w:name="_Toc440376101"/>
      <w:bookmarkStart w:id="532" w:name="_Toc440376228"/>
      <w:bookmarkStart w:id="533" w:name="_Toc440382493"/>
      <w:bookmarkStart w:id="534" w:name="_Toc440447163"/>
      <w:bookmarkStart w:id="535" w:name="_Toc440632323"/>
      <w:bookmarkStart w:id="536" w:name="_Toc440875096"/>
      <w:bookmarkStart w:id="537" w:name="_Toc441131083"/>
      <w:bookmarkStart w:id="538" w:name="_Toc465774604"/>
      <w:bookmarkStart w:id="539" w:name="_Toc465848833"/>
      <w:bookmarkStart w:id="540" w:name="_Toc468875335"/>
      <w:bookmarkStart w:id="541" w:name="_Toc469488387"/>
      <w:bookmarkStart w:id="542" w:name="_Toc471894908"/>
      <w:r w:rsidRPr="00E71A48">
        <w:rPr>
          <w:szCs w:val="24"/>
        </w:rPr>
        <w:t>Отборочная стадия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3"/>
      <w:bookmarkEnd w:id="54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54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Ref303670674"/>
      <w:bookmarkStart w:id="547" w:name="_Toc439323713"/>
      <w:bookmarkStart w:id="548" w:name="_Toc440361347"/>
      <w:bookmarkStart w:id="549" w:name="_Toc440376102"/>
      <w:bookmarkStart w:id="550" w:name="_Toc440376229"/>
      <w:bookmarkStart w:id="551" w:name="_Toc440382494"/>
      <w:bookmarkStart w:id="552" w:name="_Toc440447164"/>
      <w:bookmarkStart w:id="553" w:name="_Toc440632324"/>
      <w:bookmarkStart w:id="554" w:name="_Toc440875097"/>
      <w:bookmarkStart w:id="555" w:name="_Toc441131084"/>
      <w:bookmarkStart w:id="556" w:name="_Toc465774605"/>
      <w:bookmarkStart w:id="557" w:name="_Toc465848834"/>
      <w:bookmarkStart w:id="558" w:name="_Toc468875336"/>
      <w:bookmarkStart w:id="559" w:name="_Toc469488388"/>
      <w:bookmarkStart w:id="560" w:name="_Toc471894909"/>
      <w:r w:rsidRPr="00E71A48">
        <w:rPr>
          <w:szCs w:val="24"/>
        </w:rPr>
        <w:t>Проведение переговоров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306138385"/>
      <w:bookmarkStart w:id="562" w:name="_Toc439323714"/>
      <w:bookmarkStart w:id="563" w:name="_Toc440361348"/>
      <w:bookmarkStart w:id="564" w:name="_Toc440376103"/>
      <w:bookmarkStart w:id="565" w:name="_Toc440376230"/>
      <w:bookmarkStart w:id="566" w:name="_Toc440382495"/>
      <w:bookmarkStart w:id="567" w:name="_Toc440447165"/>
      <w:bookmarkStart w:id="568" w:name="_Toc440632325"/>
      <w:bookmarkStart w:id="569" w:name="_Toc440875098"/>
      <w:bookmarkStart w:id="570" w:name="_Toc441131085"/>
      <w:bookmarkStart w:id="571" w:name="_Toc465774606"/>
      <w:bookmarkStart w:id="572" w:name="_Toc465848835"/>
      <w:bookmarkStart w:id="573" w:name="_Toc468875337"/>
      <w:bookmarkStart w:id="574" w:name="_Toc469488389"/>
      <w:bookmarkStart w:id="575" w:name="_Toc471894910"/>
      <w:r w:rsidRPr="00E71A48">
        <w:rPr>
          <w:szCs w:val="24"/>
        </w:rPr>
        <w:t>Оценочная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проводит их </w:t>
      </w:r>
      <w:r w:rsidRPr="00441149">
        <w:rPr>
          <w:sz w:val="24"/>
          <w:szCs w:val="24"/>
        </w:rPr>
        <w:t>ранжирование по степени предпочтительности для Заказчика</w:t>
      </w:r>
      <w:r w:rsidR="00D275BB" w:rsidRPr="00441149">
        <w:rPr>
          <w:sz w:val="24"/>
          <w:szCs w:val="24"/>
        </w:rPr>
        <w:t xml:space="preserve">. Порядок проведения оценочной стадии, </w:t>
      </w:r>
      <w:r w:rsidRPr="00441149">
        <w:rPr>
          <w:sz w:val="24"/>
          <w:szCs w:val="24"/>
        </w:rPr>
        <w:t>критери</w:t>
      </w:r>
      <w:r w:rsidR="00D275BB" w:rsidRPr="00441149">
        <w:rPr>
          <w:sz w:val="24"/>
          <w:szCs w:val="24"/>
        </w:rPr>
        <w:t>и</w:t>
      </w:r>
      <w:r w:rsidRPr="00441149">
        <w:rPr>
          <w:sz w:val="24"/>
          <w:szCs w:val="24"/>
        </w:rPr>
        <w:t xml:space="preserve"> и их весов</w:t>
      </w:r>
      <w:r w:rsidR="00D275BB" w:rsidRPr="00441149">
        <w:rPr>
          <w:sz w:val="24"/>
          <w:szCs w:val="24"/>
        </w:rPr>
        <w:t>ые</w:t>
      </w:r>
      <w:r w:rsidRPr="00441149">
        <w:rPr>
          <w:sz w:val="24"/>
          <w:szCs w:val="24"/>
        </w:rPr>
        <w:t xml:space="preserve"> коэффициент</w:t>
      </w:r>
      <w:r w:rsidR="00D275BB" w:rsidRPr="00441149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6" w:name="_Ref303250967"/>
      <w:bookmarkStart w:id="577" w:name="_Toc305697378"/>
      <w:bookmarkStart w:id="578" w:name="_Toc471894911"/>
      <w:bookmarkStart w:id="579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6"/>
      <w:bookmarkEnd w:id="577"/>
      <w:bookmarkEnd w:id="578"/>
      <w:r w:rsidRPr="00E71A48">
        <w:t xml:space="preserve"> </w:t>
      </w:r>
    </w:p>
    <w:bookmarkEnd w:id="57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630035" w:rsidRPr="00630035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630035" w:rsidRPr="00630035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630035" w:rsidRPr="00630035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4" w:name="_Toc471823191"/>
      <w:bookmarkStart w:id="585" w:name="_Ref471823363"/>
      <w:bookmarkStart w:id="586" w:name="_Toc471828429"/>
      <w:bookmarkStart w:id="587" w:name="_Ref471894330"/>
      <w:bookmarkStart w:id="588" w:name="_Toc471894912"/>
      <w:bookmarkStart w:id="589" w:name="_Ref303681924"/>
      <w:bookmarkStart w:id="59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4"/>
      <w:bookmarkEnd w:id="585"/>
      <w:bookmarkEnd w:id="586"/>
      <w:bookmarkEnd w:id="587"/>
      <w:bookmarkEnd w:id="58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</w:t>
      </w:r>
      <w:r w:rsidRPr="00441149">
        <w:rPr>
          <w:sz w:val="24"/>
          <w:szCs w:val="24"/>
        </w:rPr>
        <w:t xml:space="preserve">российскими лицами </w:t>
      </w:r>
      <w:proofErr w:type="gramStart"/>
      <w:r w:rsidRPr="00441149">
        <w:rPr>
          <w:i/>
          <w:sz w:val="24"/>
          <w:szCs w:val="24"/>
          <w:lang w:val="en-US"/>
        </w:rPr>
        <w:t>k</w:t>
      </w:r>
      <w:proofErr w:type="gramEnd"/>
      <w:r w:rsidRPr="00441149">
        <w:rPr>
          <w:i/>
          <w:sz w:val="24"/>
          <w:szCs w:val="24"/>
          <w:vertAlign w:val="subscript"/>
        </w:rPr>
        <w:t>ПРИОР</w:t>
      </w:r>
      <w:r w:rsidRPr="00441149">
        <w:rPr>
          <w:sz w:val="24"/>
          <w:szCs w:val="24"/>
        </w:rPr>
        <w:t xml:space="preserve">=0,85, иначе </w:t>
      </w:r>
      <w:r w:rsidRPr="00441149">
        <w:rPr>
          <w:i/>
          <w:sz w:val="24"/>
          <w:szCs w:val="24"/>
          <w:lang w:val="en-US"/>
        </w:rPr>
        <w:t>k</w:t>
      </w:r>
      <w:r w:rsidRPr="00441149">
        <w:rPr>
          <w:i/>
          <w:sz w:val="24"/>
          <w:szCs w:val="24"/>
          <w:vertAlign w:val="subscript"/>
        </w:rPr>
        <w:t>ПРИОР</w:t>
      </w:r>
      <w:r w:rsidRPr="00441149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630035" w:rsidRPr="00630035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1" w:name="_Toc471894913"/>
      <w:bookmarkStart w:id="592" w:name="_Ref471980768"/>
      <w:bookmarkStart w:id="593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9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5" w:name="_Ref303251044"/>
      <w:bookmarkStart w:id="596" w:name="_Toc471894914"/>
      <w:bookmarkStart w:id="597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595"/>
      <w:bookmarkEnd w:id="59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9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9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9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1" w:name="_Ref465670219"/>
      <w:bookmarkStart w:id="602" w:name="_Toc468441704"/>
      <w:bookmarkStart w:id="603" w:name="_Toc471894915"/>
      <w:bookmarkStart w:id="604" w:name="_Ref303683929"/>
      <w:r w:rsidRPr="00EB7BE2">
        <w:rPr>
          <w:bCs w:val="0"/>
        </w:rPr>
        <w:t>Антидемпинговые меры</w:t>
      </w:r>
      <w:bookmarkEnd w:id="601"/>
      <w:bookmarkEnd w:id="602"/>
      <w:bookmarkEnd w:id="60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630035" w:rsidRPr="00630035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0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0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630035" w:rsidRPr="00630035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468875001"/>
      <w:bookmarkStart w:id="607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597"/>
      <w:bookmarkEnd w:id="604"/>
      <w:bookmarkEnd w:id="606"/>
      <w:bookmarkEnd w:id="60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08" w:name="_Ref294695403"/>
      <w:bookmarkStart w:id="60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08"/>
      <w:bookmarkEnd w:id="60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1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3" w:name="_Toc181693189"/>
      <w:bookmarkStart w:id="614" w:name="_Ref190680463"/>
      <w:bookmarkStart w:id="615" w:name="_Ref306140410"/>
      <w:bookmarkStart w:id="616" w:name="_Ref306142159"/>
      <w:bookmarkStart w:id="617" w:name="_Ref468201354"/>
      <w:bookmarkStart w:id="618" w:name="_Ref468201447"/>
      <w:bookmarkStart w:id="619" w:name="_Toc471894917"/>
      <w:bookmarkStart w:id="620" w:name="_Ref303102866"/>
      <w:bookmarkStart w:id="621" w:name="_Toc305835589"/>
      <w:bookmarkStart w:id="622" w:name="_Ref303683952"/>
      <w:bookmarkStart w:id="623" w:name="__RefNumPara__840_922829174"/>
      <w:bookmarkEnd w:id="61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13"/>
      <w:bookmarkEnd w:id="614"/>
      <w:bookmarkEnd w:id="615"/>
      <w:bookmarkEnd w:id="616"/>
      <w:bookmarkEnd w:id="617"/>
      <w:bookmarkEnd w:id="618"/>
      <w:bookmarkEnd w:id="619"/>
      <w:r w:rsidRPr="00EB7BE2">
        <w:t xml:space="preserve"> </w:t>
      </w:r>
      <w:bookmarkEnd w:id="620"/>
      <w:bookmarkEnd w:id="62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630035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2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630035" w:rsidRPr="00630035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630035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62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94483"/>
      <w:bookmarkStart w:id="627" w:name="_Toc305835590"/>
      <w:bookmarkStart w:id="628" w:name="_Ref306140451"/>
      <w:bookmarkStart w:id="629" w:name="_Toc471894918"/>
      <w:r w:rsidRPr="00EB7BE2">
        <w:t xml:space="preserve">Уведомление о результатах </w:t>
      </w:r>
      <w:bookmarkEnd w:id="626"/>
      <w:bookmarkEnd w:id="627"/>
      <w:r w:rsidRPr="00EB7BE2">
        <w:t>запроса</w:t>
      </w:r>
      <w:r w:rsidRPr="006E1884">
        <w:t xml:space="preserve"> предложений</w:t>
      </w:r>
      <w:bookmarkEnd w:id="628"/>
      <w:bookmarkEnd w:id="629"/>
    </w:p>
    <w:bookmarkEnd w:id="62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630035" w:rsidRPr="00630035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0" w:name="_Ref440270568"/>
      <w:bookmarkStart w:id="631" w:name="_Ref440274159"/>
      <w:bookmarkStart w:id="632" w:name="_Ref440292555"/>
      <w:bookmarkStart w:id="633" w:name="_Ref440292779"/>
      <w:bookmarkStart w:id="634" w:name="_Toc471894919"/>
      <w:r>
        <w:rPr>
          <w:szCs w:val="24"/>
        </w:rPr>
        <w:lastRenderedPageBreak/>
        <w:t>Техническая часть</w:t>
      </w:r>
      <w:bookmarkEnd w:id="630"/>
      <w:bookmarkEnd w:id="631"/>
      <w:bookmarkEnd w:id="632"/>
      <w:bookmarkEnd w:id="633"/>
      <w:bookmarkEnd w:id="63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5" w:name="_Toc176064097"/>
      <w:bookmarkStart w:id="636" w:name="_Toc176338525"/>
      <w:bookmarkStart w:id="637" w:name="_Toc180399753"/>
      <w:bookmarkStart w:id="638" w:name="_Toc189457101"/>
      <w:bookmarkStart w:id="639" w:name="_Toc189461737"/>
      <w:bookmarkStart w:id="640" w:name="_Toc189462011"/>
      <w:bookmarkStart w:id="641" w:name="_Toc191273610"/>
      <w:bookmarkStart w:id="642" w:name="_Toc423421726"/>
      <w:bookmarkStart w:id="643" w:name="_Toc471894920"/>
      <w:bookmarkStart w:id="644" w:name="_Toc167189319"/>
      <w:bookmarkStart w:id="645" w:name="_Toc168725254"/>
      <w:r w:rsidRPr="00C12FA4">
        <w:t xml:space="preserve">Перечень, объемы и характеристики 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 w:rsidR="00C3704B">
        <w:t>закупаемых услуг</w:t>
      </w:r>
      <w:bookmarkEnd w:id="64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6" w:name="_Toc439166311"/>
      <w:bookmarkStart w:id="647" w:name="_Toc439170659"/>
      <w:bookmarkStart w:id="648" w:name="_Toc439172761"/>
      <w:bookmarkStart w:id="649" w:name="_Toc439173205"/>
      <w:bookmarkStart w:id="650" w:name="_Toc439238199"/>
      <w:bookmarkStart w:id="651" w:name="_Toc439252751"/>
      <w:bookmarkStart w:id="652" w:name="_Toc439323609"/>
      <w:bookmarkStart w:id="653" w:name="_Toc439323725"/>
      <w:bookmarkStart w:id="654" w:name="_Toc440361359"/>
      <w:bookmarkStart w:id="655" w:name="_Toc440376114"/>
      <w:bookmarkStart w:id="656" w:name="_Toc440376241"/>
      <w:bookmarkStart w:id="657" w:name="_Toc440382503"/>
      <w:bookmarkStart w:id="658" w:name="_Toc440447173"/>
      <w:bookmarkStart w:id="659" w:name="_Toc440632334"/>
      <w:bookmarkStart w:id="660" w:name="_Toc440875107"/>
      <w:bookmarkStart w:id="661" w:name="_Toc441131094"/>
      <w:bookmarkStart w:id="662" w:name="_Toc465774615"/>
      <w:bookmarkStart w:id="663" w:name="_Toc465848844"/>
      <w:bookmarkStart w:id="664" w:name="_Toc468875347"/>
      <w:bookmarkStart w:id="665" w:name="_Toc469488399"/>
      <w:bookmarkStart w:id="666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54066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630035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="00A54066">
        <w:rPr>
          <w:b w:val="0"/>
          <w:szCs w:val="24"/>
        </w:rPr>
        <w:t xml:space="preserve"> </w:t>
      </w:r>
      <w:r w:rsidRPr="00C12FA4">
        <w:rPr>
          <w:b w:val="0"/>
          <w:szCs w:val="24"/>
        </w:rPr>
        <w:t xml:space="preserve">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</w:p>
    <w:p w:rsidR="002B5044" w:rsidRPr="003803A7" w:rsidRDefault="002B5044" w:rsidP="0021751A">
      <w:pPr>
        <w:pStyle w:val="2"/>
        <w:ind w:left="1701" w:hanging="1134"/>
      </w:pPr>
      <w:bookmarkStart w:id="667" w:name="_Ref194832984"/>
      <w:bookmarkStart w:id="668" w:name="_Ref197686508"/>
      <w:bookmarkStart w:id="669" w:name="_Toc423421727"/>
      <w:bookmarkStart w:id="670" w:name="_Toc471894922"/>
      <w:r w:rsidRPr="003803A7">
        <w:t xml:space="preserve">Требование к </w:t>
      </w:r>
      <w:bookmarkEnd w:id="667"/>
      <w:bookmarkEnd w:id="668"/>
      <w:bookmarkEnd w:id="669"/>
      <w:r w:rsidR="00C3704B">
        <w:t>закупаемым услугам</w:t>
      </w:r>
      <w:bookmarkEnd w:id="67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1" w:name="_Toc439166314"/>
      <w:bookmarkStart w:id="672" w:name="_Toc439170662"/>
      <w:bookmarkStart w:id="673" w:name="_Toc439172764"/>
      <w:bookmarkStart w:id="674" w:name="_Toc439173208"/>
      <w:bookmarkStart w:id="675" w:name="_Toc439238202"/>
      <w:bookmarkStart w:id="676" w:name="_Toc439252754"/>
      <w:bookmarkStart w:id="677" w:name="_Toc439323612"/>
      <w:bookmarkStart w:id="678" w:name="_Toc439323728"/>
      <w:bookmarkStart w:id="679" w:name="_Toc440361362"/>
      <w:bookmarkStart w:id="680" w:name="_Toc440376117"/>
      <w:bookmarkStart w:id="681" w:name="_Toc440376244"/>
      <w:bookmarkStart w:id="682" w:name="_Toc440382505"/>
      <w:bookmarkStart w:id="683" w:name="_Toc440447175"/>
      <w:bookmarkStart w:id="684" w:name="_Toc440632336"/>
      <w:bookmarkStart w:id="685" w:name="_Toc440875109"/>
      <w:bookmarkStart w:id="686" w:name="_Toc441131096"/>
      <w:bookmarkStart w:id="687" w:name="_Toc465774617"/>
      <w:bookmarkStart w:id="688" w:name="_Toc465848846"/>
      <w:bookmarkStart w:id="689" w:name="_Toc468875349"/>
      <w:bookmarkStart w:id="690" w:name="_Toc469488401"/>
      <w:bookmarkStart w:id="691" w:name="_Toc471894923"/>
      <w:bookmarkStart w:id="692" w:name="_Ref194833053"/>
      <w:bookmarkStart w:id="693" w:name="_Ref223496951"/>
      <w:bookmarkStart w:id="69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5" w:name="_Toc461808930"/>
      <w:bookmarkStart w:id="696" w:name="_Toc464120639"/>
      <w:bookmarkStart w:id="697" w:name="_Toc471894924"/>
      <w:bookmarkEnd w:id="644"/>
      <w:bookmarkEnd w:id="645"/>
      <w:bookmarkEnd w:id="692"/>
      <w:bookmarkEnd w:id="693"/>
      <w:bookmarkEnd w:id="694"/>
      <w:r w:rsidRPr="00AE1D21">
        <w:t>Альтернативные предложения</w:t>
      </w:r>
      <w:bookmarkStart w:id="698" w:name="_Ref56252639"/>
      <w:bookmarkEnd w:id="695"/>
      <w:bookmarkEnd w:id="696"/>
      <w:bookmarkEnd w:id="69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99" w:name="_Toc461808802"/>
      <w:bookmarkStart w:id="700" w:name="_Toc461808931"/>
      <w:bookmarkStart w:id="701" w:name="_Toc464120640"/>
      <w:bookmarkStart w:id="702" w:name="_Toc465774619"/>
      <w:bookmarkStart w:id="703" w:name="_Toc465848848"/>
      <w:bookmarkStart w:id="704" w:name="_Toc468875351"/>
      <w:bookmarkStart w:id="705" w:name="_Toc469488403"/>
      <w:bookmarkStart w:id="706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07" w:name="_Ref440270602"/>
      <w:bookmarkStart w:id="708" w:name="_Toc471894926"/>
      <w:bookmarkEnd w:id="5"/>
      <w:bookmarkEnd w:id="62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07"/>
      <w:bookmarkEnd w:id="70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09" w:name="_Ref55336310"/>
      <w:bookmarkStart w:id="710" w:name="_Toc57314672"/>
      <w:bookmarkStart w:id="711" w:name="_Toc69728986"/>
      <w:bookmarkStart w:id="712" w:name="_Toc98253919"/>
      <w:bookmarkStart w:id="713" w:name="_Toc165173847"/>
      <w:bookmarkStart w:id="714" w:name="_Toc423423667"/>
      <w:bookmarkStart w:id="715" w:name="_Toc471894927"/>
      <w:r w:rsidRPr="00F647F7">
        <w:t xml:space="preserve">Письмо о подаче оферты </w:t>
      </w:r>
      <w:bookmarkStart w:id="716" w:name="_Ref22846535"/>
      <w:r w:rsidRPr="00F647F7">
        <w:t>(</w:t>
      </w:r>
      <w:bookmarkEnd w:id="71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C236C0" w:rsidRDefault="004F4D80" w:rsidP="004F4D80">
      <w:pPr>
        <w:pStyle w:val="3"/>
        <w:rPr>
          <w:szCs w:val="24"/>
        </w:rPr>
      </w:pPr>
      <w:bookmarkStart w:id="717" w:name="_Toc98253920"/>
      <w:bookmarkStart w:id="718" w:name="_Toc157248174"/>
      <w:bookmarkStart w:id="719" w:name="_Toc157496543"/>
      <w:bookmarkStart w:id="720" w:name="_Toc158206082"/>
      <w:bookmarkStart w:id="721" w:name="_Toc164057767"/>
      <w:bookmarkStart w:id="722" w:name="_Toc164137117"/>
      <w:bookmarkStart w:id="723" w:name="_Toc164161277"/>
      <w:bookmarkStart w:id="724" w:name="_Toc165173848"/>
      <w:bookmarkStart w:id="725" w:name="_Toc439170673"/>
      <w:bookmarkStart w:id="726" w:name="_Toc439172775"/>
      <w:bookmarkStart w:id="727" w:name="_Toc439173219"/>
      <w:bookmarkStart w:id="728" w:name="_Toc439238213"/>
      <w:bookmarkStart w:id="729" w:name="_Toc440361369"/>
      <w:bookmarkStart w:id="730" w:name="_Toc440376124"/>
      <w:bookmarkStart w:id="731" w:name="_Toc465774622"/>
      <w:bookmarkStart w:id="732" w:name="_Toc465848851"/>
      <w:bookmarkStart w:id="733" w:name="_Toc471894928"/>
      <w:r w:rsidRPr="00C236C0">
        <w:rPr>
          <w:szCs w:val="24"/>
        </w:rPr>
        <w:t>Форма письма о подаче оферты</w:t>
      </w:r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5" w:name="_Toc98253921"/>
      <w:bookmarkStart w:id="736" w:name="_Toc157248175"/>
      <w:bookmarkStart w:id="737" w:name="_Toc157496544"/>
      <w:bookmarkStart w:id="738" w:name="_Toc158206083"/>
      <w:bookmarkStart w:id="739" w:name="_Toc164057768"/>
      <w:bookmarkStart w:id="740" w:name="_Toc164137118"/>
      <w:bookmarkStart w:id="741" w:name="_Toc164161278"/>
      <w:bookmarkStart w:id="74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3" w:name="_Toc439170674"/>
      <w:bookmarkStart w:id="744" w:name="_Toc439172776"/>
      <w:bookmarkStart w:id="745" w:name="_Toc439173220"/>
      <w:bookmarkStart w:id="746" w:name="_Toc439238214"/>
      <w:bookmarkStart w:id="747" w:name="_Toc439252762"/>
      <w:bookmarkStart w:id="748" w:name="_Toc439323736"/>
      <w:bookmarkStart w:id="749" w:name="_Toc440361370"/>
      <w:bookmarkStart w:id="750" w:name="_Toc440376125"/>
      <w:bookmarkStart w:id="751" w:name="_Toc440376252"/>
      <w:bookmarkStart w:id="752" w:name="_Toc440382510"/>
      <w:bookmarkStart w:id="753" w:name="_Toc440447180"/>
      <w:bookmarkStart w:id="754" w:name="_Toc440632341"/>
      <w:bookmarkStart w:id="755" w:name="_Toc440875113"/>
      <w:bookmarkStart w:id="756" w:name="_Toc441131100"/>
      <w:bookmarkStart w:id="757" w:name="_Toc465774623"/>
      <w:bookmarkStart w:id="758" w:name="_Toc465848852"/>
      <w:bookmarkStart w:id="759" w:name="_Toc471894929"/>
      <w:r w:rsidRPr="00C236C0">
        <w:rPr>
          <w:szCs w:val="24"/>
        </w:rPr>
        <w:lastRenderedPageBreak/>
        <w:t>Инструкции по заполнению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0" w:name="_Ref55335821"/>
      <w:bookmarkStart w:id="761" w:name="_Ref55336345"/>
      <w:bookmarkStart w:id="762" w:name="_Toc57314674"/>
      <w:bookmarkStart w:id="763" w:name="_Toc69728988"/>
      <w:bookmarkStart w:id="764" w:name="_Toc98253922"/>
      <w:bookmarkStart w:id="76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66" w:name="_Ref440271964"/>
      <w:bookmarkStart w:id="767" w:name="_Toc440361371"/>
      <w:bookmarkStart w:id="768" w:name="_Toc440376126"/>
      <w:bookmarkStart w:id="769" w:name="_Toc471894930"/>
      <w:r>
        <w:rPr>
          <w:szCs w:val="24"/>
        </w:rPr>
        <w:lastRenderedPageBreak/>
        <w:t>Антикоррупционные обязательства (Форма 1.1).</w:t>
      </w:r>
      <w:bookmarkEnd w:id="766"/>
      <w:bookmarkEnd w:id="767"/>
      <w:bookmarkEnd w:id="768"/>
      <w:bookmarkEnd w:id="76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0" w:name="_Toc439238216"/>
      <w:bookmarkStart w:id="771" w:name="_Toc439252764"/>
      <w:bookmarkStart w:id="772" w:name="_Toc439323738"/>
      <w:bookmarkStart w:id="773" w:name="_Toc440361372"/>
      <w:bookmarkStart w:id="774" w:name="_Toc440376127"/>
      <w:bookmarkStart w:id="775" w:name="_Toc440376254"/>
      <w:bookmarkStart w:id="776" w:name="_Toc440382512"/>
      <w:bookmarkStart w:id="777" w:name="_Toc440447182"/>
      <w:bookmarkStart w:id="778" w:name="_Toc440632343"/>
      <w:bookmarkStart w:id="779" w:name="_Toc440875115"/>
      <w:bookmarkStart w:id="780" w:name="_Toc441131102"/>
      <w:bookmarkStart w:id="781" w:name="_Toc465774625"/>
      <w:bookmarkStart w:id="782" w:name="_Toc465848854"/>
      <w:bookmarkStart w:id="783" w:name="_Toc471894931"/>
      <w:r w:rsidRPr="009F5821">
        <w:rPr>
          <w:szCs w:val="24"/>
        </w:rPr>
        <w:t>Форма Антикоррупционных обязательств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4" w:name="_Toc423423668"/>
      <w:bookmarkStart w:id="785" w:name="_Ref440271072"/>
      <w:bookmarkStart w:id="786" w:name="_Ref440273986"/>
      <w:bookmarkStart w:id="787" w:name="_Ref440274337"/>
      <w:bookmarkStart w:id="788" w:name="_Ref440274913"/>
      <w:bookmarkStart w:id="789" w:name="_Ref440284918"/>
      <w:bookmarkStart w:id="790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C236C0" w:rsidRDefault="004F4D80" w:rsidP="004F4D80">
      <w:pPr>
        <w:pStyle w:val="3"/>
        <w:rPr>
          <w:szCs w:val="24"/>
        </w:rPr>
      </w:pPr>
      <w:bookmarkStart w:id="791" w:name="_Toc98253923"/>
      <w:bookmarkStart w:id="792" w:name="_Toc157248177"/>
      <w:bookmarkStart w:id="793" w:name="_Toc157496546"/>
      <w:bookmarkStart w:id="794" w:name="_Toc158206085"/>
      <w:bookmarkStart w:id="795" w:name="_Toc164057770"/>
      <w:bookmarkStart w:id="796" w:name="_Toc164137120"/>
      <w:bookmarkStart w:id="797" w:name="_Toc164161280"/>
      <w:bookmarkStart w:id="798" w:name="_Toc165173851"/>
      <w:bookmarkStart w:id="799" w:name="_Ref264038986"/>
      <w:bookmarkStart w:id="800" w:name="_Ref264359294"/>
      <w:bookmarkStart w:id="801" w:name="_Toc439170676"/>
      <w:bookmarkStart w:id="802" w:name="_Toc439172778"/>
      <w:bookmarkStart w:id="803" w:name="_Toc439173222"/>
      <w:bookmarkStart w:id="804" w:name="_Toc439238218"/>
      <w:bookmarkStart w:id="805" w:name="_Toc439252766"/>
      <w:bookmarkStart w:id="806" w:name="_Toc439323740"/>
      <w:bookmarkStart w:id="807" w:name="_Toc440361374"/>
      <w:bookmarkStart w:id="808" w:name="_Toc440376129"/>
      <w:bookmarkStart w:id="809" w:name="_Toc440376256"/>
      <w:bookmarkStart w:id="810" w:name="_Toc440382514"/>
      <w:bookmarkStart w:id="811" w:name="_Toc440447184"/>
      <w:bookmarkStart w:id="812" w:name="_Toc440632345"/>
      <w:bookmarkStart w:id="813" w:name="_Toc440875117"/>
      <w:bookmarkStart w:id="814" w:name="_Toc441131104"/>
      <w:bookmarkStart w:id="815" w:name="_Toc465774627"/>
      <w:bookmarkStart w:id="816" w:name="_Toc465848856"/>
      <w:bookmarkStart w:id="817" w:name="_Toc468875359"/>
      <w:bookmarkStart w:id="818" w:name="_Toc469488411"/>
      <w:bookmarkStart w:id="819" w:name="_Toc471894933"/>
      <w:r w:rsidRPr="00C236C0">
        <w:rPr>
          <w:szCs w:val="24"/>
        </w:rPr>
        <w:t xml:space="preserve">Форма 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r w:rsidR="00492C8B">
        <w:rPr>
          <w:szCs w:val="24"/>
        </w:rPr>
        <w:t>Сводной таблицы стоимости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0" w:name="_Toc176765534"/>
      <w:bookmarkStart w:id="821" w:name="_Toc198979983"/>
      <w:bookmarkStart w:id="822" w:name="_Toc217466315"/>
      <w:bookmarkStart w:id="823" w:name="_Toc217702856"/>
      <w:bookmarkStart w:id="824" w:name="_Toc233601974"/>
      <w:bookmarkStart w:id="825" w:name="_Toc263343460"/>
      <w:r w:rsidRPr="00F647F7">
        <w:rPr>
          <w:b w:val="0"/>
          <w:szCs w:val="24"/>
        </w:rPr>
        <w:br w:type="page"/>
      </w:r>
      <w:bookmarkStart w:id="826" w:name="_Toc439170677"/>
      <w:bookmarkStart w:id="827" w:name="_Toc439172779"/>
      <w:bookmarkStart w:id="828" w:name="_Toc439173223"/>
      <w:bookmarkStart w:id="829" w:name="_Toc439238219"/>
      <w:bookmarkStart w:id="830" w:name="_Toc439252767"/>
      <w:bookmarkStart w:id="831" w:name="_Toc439323741"/>
      <w:bookmarkStart w:id="832" w:name="_Toc440361375"/>
      <w:bookmarkStart w:id="833" w:name="_Toc440376130"/>
      <w:bookmarkStart w:id="834" w:name="_Toc440376257"/>
      <w:bookmarkStart w:id="835" w:name="_Toc440382515"/>
      <w:bookmarkStart w:id="836" w:name="_Toc440447185"/>
      <w:bookmarkStart w:id="837" w:name="_Toc440632346"/>
      <w:bookmarkStart w:id="838" w:name="_Toc440875118"/>
      <w:bookmarkStart w:id="839" w:name="_Toc441131105"/>
      <w:bookmarkStart w:id="840" w:name="_Toc465774628"/>
      <w:bookmarkStart w:id="841" w:name="_Toc465848857"/>
      <w:bookmarkStart w:id="842" w:name="_Toc468875360"/>
      <w:bookmarkStart w:id="843" w:name="_Toc469488412"/>
      <w:bookmarkStart w:id="844" w:name="_Toc471894934"/>
      <w:r w:rsidRPr="00C236C0">
        <w:rPr>
          <w:szCs w:val="24"/>
        </w:rPr>
        <w:lastRenderedPageBreak/>
        <w:t>Инструкции по заполнению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45" w:name="_Ref86826666"/>
      <w:bookmarkStart w:id="846" w:name="_Toc90385112"/>
      <w:bookmarkStart w:id="847" w:name="_Toc98253925"/>
      <w:bookmarkStart w:id="848" w:name="_Toc165173853"/>
      <w:bookmarkStart w:id="84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0" w:name="_Ref440537086"/>
      <w:bookmarkStart w:id="851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C236C0" w:rsidRDefault="004F4D80" w:rsidP="004F4D80">
      <w:pPr>
        <w:pStyle w:val="3"/>
        <w:rPr>
          <w:szCs w:val="24"/>
        </w:rPr>
      </w:pPr>
      <w:bookmarkStart w:id="852" w:name="_Toc90385113"/>
      <w:bookmarkStart w:id="853" w:name="_Toc98253926"/>
      <w:bookmarkStart w:id="854" w:name="_Toc157248180"/>
      <w:bookmarkStart w:id="855" w:name="_Toc157496549"/>
      <w:bookmarkStart w:id="856" w:name="_Toc158206088"/>
      <w:bookmarkStart w:id="857" w:name="_Toc164057773"/>
      <w:bookmarkStart w:id="858" w:name="_Toc164137123"/>
      <w:bookmarkStart w:id="859" w:name="_Toc164161283"/>
      <w:bookmarkStart w:id="860" w:name="_Toc165173854"/>
      <w:bookmarkStart w:id="861" w:name="_Ref193690005"/>
      <w:bookmarkStart w:id="862" w:name="_Toc439170679"/>
      <w:bookmarkStart w:id="863" w:name="_Toc439172781"/>
      <w:bookmarkStart w:id="864" w:name="_Toc439173225"/>
      <w:bookmarkStart w:id="865" w:name="_Toc439238221"/>
      <w:bookmarkStart w:id="866" w:name="_Toc439252769"/>
      <w:bookmarkStart w:id="867" w:name="_Toc439323743"/>
      <w:bookmarkStart w:id="868" w:name="_Toc440361377"/>
      <w:bookmarkStart w:id="869" w:name="_Toc440376132"/>
      <w:bookmarkStart w:id="870" w:name="_Toc440376259"/>
      <w:bookmarkStart w:id="871" w:name="_Toc440382517"/>
      <w:bookmarkStart w:id="872" w:name="_Toc440447187"/>
      <w:bookmarkStart w:id="873" w:name="_Toc440632348"/>
      <w:bookmarkStart w:id="874" w:name="_Toc440875120"/>
      <w:bookmarkStart w:id="875" w:name="_Toc441131107"/>
      <w:bookmarkStart w:id="876" w:name="_Toc465774630"/>
      <w:bookmarkStart w:id="877" w:name="_Toc465848859"/>
      <w:bookmarkStart w:id="878" w:name="_Toc468875362"/>
      <w:bookmarkStart w:id="879" w:name="_Toc469488414"/>
      <w:bookmarkStart w:id="880" w:name="_Toc471894936"/>
      <w:r w:rsidRPr="00C236C0">
        <w:rPr>
          <w:szCs w:val="24"/>
        </w:rPr>
        <w:t xml:space="preserve">Форма 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r w:rsidRPr="00C236C0">
        <w:rPr>
          <w:szCs w:val="24"/>
        </w:rPr>
        <w:t>технического предложения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1" w:name="_Ref55335818"/>
      <w:bookmarkStart w:id="882" w:name="_Ref55336334"/>
      <w:bookmarkStart w:id="883" w:name="_Toc57314673"/>
      <w:bookmarkStart w:id="884" w:name="_Toc69728987"/>
      <w:bookmarkStart w:id="885" w:name="_Toc98253928"/>
      <w:bookmarkStart w:id="886" w:name="_Toc165173856"/>
      <w:bookmarkStart w:id="887" w:name="_Ref194749150"/>
      <w:bookmarkStart w:id="888" w:name="_Ref194750368"/>
      <w:bookmarkStart w:id="889" w:name="_Ref89649494"/>
      <w:bookmarkStart w:id="89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630035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630035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1" w:name="_Toc176765537"/>
      <w:bookmarkStart w:id="892" w:name="_Toc198979986"/>
      <w:bookmarkStart w:id="893" w:name="_Toc217466321"/>
      <w:bookmarkStart w:id="894" w:name="_Toc217702859"/>
      <w:bookmarkStart w:id="895" w:name="_Toc233601977"/>
      <w:bookmarkStart w:id="896" w:name="_Toc263343463"/>
      <w:bookmarkStart w:id="897" w:name="_Toc439170680"/>
      <w:bookmarkStart w:id="898" w:name="_Toc439172782"/>
      <w:bookmarkStart w:id="899" w:name="_Toc439173226"/>
      <w:bookmarkStart w:id="900" w:name="_Toc439238222"/>
      <w:bookmarkStart w:id="901" w:name="_Toc439252770"/>
      <w:bookmarkStart w:id="902" w:name="_Toc439323744"/>
      <w:bookmarkStart w:id="903" w:name="_Toc440361378"/>
      <w:bookmarkStart w:id="904" w:name="_Toc440376133"/>
      <w:bookmarkStart w:id="905" w:name="_Toc440376260"/>
      <w:bookmarkStart w:id="906" w:name="_Toc440382518"/>
      <w:bookmarkStart w:id="907" w:name="_Toc440447188"/>
      <w:bookmarkStart w:id="908" w:name="_Toc440632349"/>
      <w:bookmarkStart w:id="909" w:name="_Toc440875121"/>
      <w:bookmarkStart w:id="910" w:name="_Toc441131108"/>
      <w:bookmarkStart w:id="911" w:name="_Toc465774631"/>
      <w:bookmarkStart w:id="912" w:name="_Toc465848860"/>
      <w:bookmarkStart w:id="913" w:name="_Toc468875363"/>
      <w:bookmarkStart w:id="914" w:name="_Toc469488415"/>
      <w:bookmarkStart w:id="915" w:name="_Toc471894937"/>
      <w:r w:rsidRPr="00C236C0">
        <w:rPr>
          <w:szCs w:val="24"/>
        </w:rPr>
        <w:lastRenderedPageBreak/>
        <w:t>Инструкции по заполнению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630035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1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17" w:name="_Toc423423670"/>
      <w:bookmarkStart w:id="918" w:name="_Ref440271036"/>
      <w:bookmarkStart w:id="919" w:name="_Ref440274366"/>
      <w:bookmarkStart w:id="920" w:name="_Ref440274902"/>
      <w:bookmarkStart w:id="921" w:name="_Ref440284947"/>
      <w:bookmarkStart w:id="922" w:name="_Ref440361140"/>
      <w:bookmarkStart w:id="923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9F5821" w:rsidRDefault="004F4D80" w:rsidP="004F4D80">
      <w:pPr>
        <w:pStyle w:val="3"/>
        <w:rPr>
          <w:szCs w:val="24"/>
        </w:rPr>
      </w:pPr>
      <w:bookmarkStart w:id="924" w:name="_Toc98253929"/>
      <w:bookmarkStart w:id="925" w:name="_Toc157248183"/>
      <w:bookmarkStart w:id="926" w:name="_Toc157496552"/>
      <w:bookmarkStart w:id="927" w:name="_Toc158206091"/>
      <w:bookmarkStart w:id="928" w:name="_Toc164057776"/>
      <w:bookmarkStart w:id="929" w:name="_Toc164137126"/>
      <w:bookmarkStart w:id="930" w:name="_Toc164161286"/>
      <w:bookmarkStart w:id="931" w:name="_Toc165173857"/>
      <w:bookmarkStart w:id="932" w:name="_Toc439170682"/>
      <w:bookmarkStart w:id="933" w:name="_Toc439172784"/>
      <w:bookmarkStart w:id="934" w:name="_Toc439173228"/>
      <w:bookmarkStart w:id="935" w:name="_Toc439238224"/>
      <w:bookmarkStart w:id="936" w:name="_Toc439252772"/>
      <w:bookmarkStart w:id="937" w:name="_Toc439323746"/>
      <w:bookmarkStart w:id="938" w:name="_Toc440361380"/>
      <w:bookmarkStart w:id="939" w:name="_Toc440376135"/>
      <w:bookmarkStart w:id="940" w:name="_Toc440376262"/>
      <w:bookmarkStart w:id="941" w:name="_Toc440382520"/>
      <w:bookmarkStart w:id="942" w:name="_Toc440447190"/>
      <w:bookmarkStart w:id="943" w:name="_Toc440632351"/>
      <w:bookmarkStart w:id="944" w:name="_Toc440875123"/>
      <w:bookmarkStart w:id="945" w:name="_Toc441131110"/>
      <w:bookmarkStart w:id="946" w:name="_Toc465774633"/>
      <w:bookmarkStart w:id="947" w:name="_Toc465848862"/>
      <w:bookmarkStart w:id="948" w:name="_Toc468875365"/>
      <w:bookmarkStart w:id="949" w:name="_Toc469488417"/>
      <w:bookmarkStart w:id="950" w:name="_Toc471894939"/>
      <w:r w:rsidRPr="009F5821">
        <w:rPr>
          <w:szCs w:val="24"/>
        </w:rPr>
        <w:t xml:space="preserve">Форма </w:t>
      </w:r>
      <w:bookmarkEnd w:id="924"/>
      <w:r w:rsidRPr="009F5821">
        <w:rPr>
          <w:szCs w:val="24"/>
        </w:rPr>
        <w:t xml:space="preserve">графика 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9469A6" w:rsidRPr="009F5821">
        <w:rPr>
          <w:szCs w:val="24"/>
        </w:rPr>
        <w:t>оказания услуг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1" w:name="_Toc171070556"/>
      <w:bookmarkStart w:id="952" w:name="_Toc98253927"/>
      <w:bookmarkStart w:id="953" w:name="_Toc176605808"/>
      <w:bookmarkStart w:id="954" w:name="_Toc176611017"/>
      <w:bookmarkStart w:id="955" w:name="_Toc176611073"/>
      <w:bookmarkStart w:id="956" w:name="_Toc176668676"/>
      <w:bookmarkStart w:id="957" w:name="_Toc176684336"/>
      <w:bookmarkStart w:id="958" w:name="_Toc176746279"/>
      <w:bookmarkStart w:id="959" w:name="_Toc176747346"/>
      <w:bookmarkStart w:id="960" w:name="_Toc198979988"/>
      <w:bookmarkStart w:id="961" w:name="_Toc217466324"/>
      <w:bookmarkStart w:id="962" w:name="_Toc217702862"/>
      <w:bookmarkStart w:id="963" w:name="_Toc233601980"/>
      <w:bookmarkStart w:id="964" w:name="_Toc263343466"/>
      <w:r w:rsidRPr="00F647F7">
        <w:rPr>
          <w:b w:val="0"/>
          <w:szCs w:val="24"/>
        </w:rPr>
        <w:br w:type="page"/>
      </w:r>
      <w:bookmarkStart w:id="965" w:name="_Toc439170683"/>
      <w:bookmarkStart w:id="966" w:name="_Toc439172785"/>
      <w:bookmarkStart w:id="967" w:name="_Toc439173229"/>
      <w:bookmarkStart w:id="968" w:name="_Toc439238225"/>
      <w:bookmarkStart w:id="969" w:name="_Toc439252773"/>
      <w:bookmarkStart w:id="970" w:name="_Toc439323747"/>
      <w:bookmarkStart w:id="971" w:name="_Toc440361381"/>
      <w:bookmarkStart w:id="972" w:name="_Toc440376136"/>
      <w:bookmarkStart w:id="973" w:name="_Toc440376263"/>
      <w:bookmarkStart w:id="974" w:name="_Toc440382521"/>
      <w:bookmarkStart w:id="975" w:name="_Toc440447191"/>
      <w:bookmarkStart w:id="976" w:name="_Toc440632352"/>
      <w:bookmarkStart w:id="977" w:name="_Toc440875124"/>
      <w:bookmarkStart w:id="978" w:name="_Toc441131111"/>
      <w:bookmarkStart w:id="979" w:name="_Toc465774634"/>
      <w:bookmarkStart w:id="980" w:name="_Toc465848863"/>
      <w:bookmarkStart w:id="981" w:name="_Toc468875366"/>
      <w:bookmarkStart w:id="982" w:name="_Toc469488418"/>
      <w:bookmarkStart w:id="983" w:name="_Toc471894940"/>
      <w:r w:rsidRPr="009F5821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4" w:name="_Hlt22846931"/>
      <w:bookmarkStart w:id="985" w:name="_Ref440361439"/>
      <w:bookmarkStart w:id="986" w:name="_Ref440361914"/>
      <w:bookmarkStart w:id="987" w:name="_Ref440361959"/>
      <w:bookmarkStart w:id="988" w:name="_Toc471894941"/>
      <w:bookmarkStart w:id="989" w:name="_Ref93264992"/>
      <w:bookmarkStart w:id="990" w:name="_Ref93265116"/>
      <w:bookmarkStart w:id="991" w:name="_Toc98253933"/>
      <w:bookmarkStart w:id="992" w:name="_Toc165173859"/>
      <w:bookmarkStart w:id="993" w:name="_Toc423423671"/>
      <w:bookmarkEnd w:id="98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85"/>
      <w:bookmarkEnd w:id="986"/>
      <w:bookmarkEnd w:id="987"/>
      <w:bookmarkEnd w:id="988"/>
    </w:p>
    <w:p w:rsidR="00B8118F" w:rsidRPr="009F5821" w:rsidRDefault="00B8118F" w:rsidP="00B8118F">
      <w:pPr>
        <w:pStyle w:val="3"/>
        <w:rPr>
          <w:szCs w:val="24"/>
        </w:rPr>
      </w:pPr>
      <w:bookmarkStart w:id="994" w:name="_Toc440361383"/>
      <w:bookmarkStart w:id="995" w:name="_Toc440376138"/>
      <w:bookmarkStart w:id="996" w:name="_Toc440376265"/>
      <w:bookmarkStart w:id="997" w:name="_Toc440382523"/>
      <w:bookmarkStart w:id="998" w:name="_Toc440447193"/>
      <w:bookmarkStart w:id="999" w:name="_Toc440632354"/>
      <w:bookmarkStart w:id="1000" w:name="_Toc440875126"/>
      <w:bookmarkStart w:id="1001" w:name="_Toc441131113"/>
      <w:bookmarkStart w:id="1002" w:name="_Toc465774636"/>
      <w:bookmarkStart w:id="1003" w:name="_Toc465848865"/>
      <w:bookmarkStart w:id="1004" w:name="_Toc468875368"/>
      <w:bookmarkStart w:id="1005" w:name="_Toc469488420"/>
      <w:bookmarkStart w:id="1006" w:name="_Toc471894942"/>
      <w:r w:rsidRPr="009F5821">
        <w:rPr>
          <w:szCs w:val="24"/>
        </w:rPr>
        <w:t>Форма графика оплаты оказания услуг</w:t>
      </w:r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07" w:name="_Toc440361384"/>
      <w:bookmarkStart w:id="1008" w:name="_Toc440376139"/>
      <w:bookmarkStart w:id="1009" w:name="_Toc440376266"/>
      <w:bookmarkStart w:id="1010" w:name="_Toc440382524"/>
      <w:bookmarkStart w:id="1011" w:name="_Toc440447194"/>
      <w:bookmarkStart w:id="1012" w:name="_Toc440632355"/>
      <w:bookmarkStart w:id="1013" w:name="_Toc440875127"/>
      <w:bookmarkStart w:id="1014" w:name="_Toc441131114"/>
      <w:bookmarkStart w:id="1015" w:name="_Toc465774637"/>
      <w:bookmarkStart w:id="1016" w:name="_Toc465848866"/>
      <w:bookmarkStart w:id="1017" w:name="_Toc468875369"/>
      <w:bookmarkStart w:id="1018" w:name="_Toc469488421"/>
      <w:bookmarkStart w:id="1019" w:name="_Toc471894943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0" w:name="_Ref440361531"/>
      <w:bookmarkStart w:id="1021" w:name="_Ref440361610"/>
      <w:bookmarkStart w:id="1022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89"/>
      <w:bookmarkEnd w:id="890"/>
      <w:bookmarkEnd w:id="989"/>
      <w:bookmarkEnd w:id="990"/>
      <w:bookmarkEnd w:id="991"/>
      <w:bookmarkEnd w:id="992"/>
      <w:bookmarkEnd w:id="993"/>
      <w:bookmarkEnd w:id="1020"/>
      <w:bookmarkEnd w:id="1021"/>
      <w:bookmarkEnd w:id="1022"/>
    </w:p>
    <w:p w:rsidR="004F4D80" w:rsidRPr="009F5821" w:rsidRDefault="004F4D80" w:rsidP="004F4D80">
      <w:pPr>
        <w:pStyle w:val="3"/>
        <w:rPr>
          <w:szCs w:val="24"/>
        </w:rPr>
      </w:pPr>
      <w:bookmarkStart w:id="1023" w:name="_Toc439170685"/>
      <w:bookmarkStart w:id="1024" w:name="_Toc439172787"/>
      <w:bookmarkStart w:id="1025" w:name="_Toc439173231"/>
      <w:bookmarkStart w:id="1026" w:name="_Toc439238227"/>
      <w:bookmarkStart w:id="1027" w:name="_Toc439252775"/>
      <w:bookmarkStart w:id="1028" w:name="_Toc439323749"/>
      <w:bookmarkStart w:id="1029" w:name="_Toc440361386"/>
      <w:bookmarkStart w:id="1030" w:name="_Toc440376141"/>
      <w:bookmarkStart w:id="1031" w:name="_Toc440376268"/>
      <w:bookmarkStart w:id="1032" w:name="_Toc440382526"/>
      <w:bookmarkStart w:id="1033" w:name="_Toc440447196"/>
      <w:bookmarkStart w:id="1034" w:name="_Toc440632357"/>
      <w:bookmarkStart w:id="1035" w:name="_Toc440875129"/>
      <w:bookmarkStart w:id="1036" w:name="_Toc441131116"/>
      <w:bookmarkStart w:id="1037" w:name="_Toc465774639"/>
      <w:bookmarkStart w:id="1038" w:name="_Toc465848868"/>
      <w:bookmarkStart w:id="1039" w:name="_Toc468875371"/>
      <w:bookmarkStart w:id="1040" w:name="_Toc469488423"/>
      <w:bookmarkStart w:id="1041" w:name="_Toc471894945"/>
      <w:bookmarkStart w:id="1042" w:name="_Toc157248186"/>
      <w:bookmarkStart w:id="1043" w:name="_Toc157496555"/>
      <w:bookmarkStart w:id="1044" w:name="_Toc158206094"/>
      <w:bookmarkStart w:id="1045" w:name="_Toc164057779"/>
      <w:bookmarkStart w:id="1046" w:name="_Toc164137129"/>
      <w:bookmarkStart w:id="1047" w:name="_Toc164161289"/>
      <w:bookmarkStart w:id="1048" w:name="_Toc165173860"/>
      <w:r w:rsidRPr="009F5821">
        <w:rPr>
          <w:szCs w:val="24"/>
        </w:rPr>
        <w:t>Форма Протокола разногласий к проекту Договора</w:t>
      </w:r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Pr="009F5821">
        <w:rPr>
          <w:szCs w:val="24"/>
        </w:rPr>
        <w:t xml:space="preserve"> </w:t>
      </w:r>
      <w:bookmarkEnd w:id="1042"/>
      <w:bookmarkEnd w:id="1043"/>
      <w:bookmarkEnd w:id="1044"/>
      <w:bookmarkEnd w:id="1045"/>
      <w:bookmarkEnd w:id="1046"/>
      <w:bookmarkEnd w:id="1047"/>
      <w:bookmarkEnd w:id="10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630035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630035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49" w:name="_Toc439170686"/>
      <w:bookmarkStart w:id="1050" w:name="_Toc439172788"/>
      <w:bookmarkStart w:id="1051" w:name="_Toc439173232"/>
      <w:bookmarkStart w:id="1052" w:name="_Toc439238228"/>
      <w:bookmarkStart w:id="1053" w:name="_Toc439252776"/>
      <w:bookmarkStart w:id="1054" w:name="_Toc439323750"/>
      <w:bookmarkStart w:id="1055" w:name="_Toc440361387"/>
      <w:bookmarkStart w:id="1056" w:name="_Toc440376142"/>
      <w:bookmarkStart w:id="1057" w:name="_Toc440376269"/>
      <w:bookmarkStart w:id="1058" w:name="_Toc440382527"/>
      <w:bookmarkStart w:id="1059" w:name="_Toc440447197"/>
      <w:bookmarkStart w:id="1060" w:name="_Toc440632358"/>
      <w:bookmarkStart w:id="1061" w:name="_Toc440875130"/>
      <w:bookmarkStart w:id="1062" w:name="_Toc441131117"/>
      <w:bookmarkStart w:id="1063" w:name="_Toc465774640"/>
      <w:bookmarkStart w:id="1064" w:name="_Toc465848869"/>
      <w:bookmarkStart w:id="1065" w:name="_Toc468875372"/>
      <w:bookmarkStart w:id="1066" w:name="_Toc469488424"/>
      <w:bookmarkStart w:id="1067" w:name="_Toc471894946"/>
      <w:r w:rsidRPr="009F5821">
        <w:rPr>
          <w:szCs w:val="24"/>
        </w:rPr>
        <w:t>Инструкции по заполнению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Ref55335823"/>
      <w:bookmarkStart w:id="1069" w:name="_Ref55336359"/>
      <w:bookmarkStart w:id="1070" w:name="_Toc57314675"/>
      <w:bookmarkStart w:id="1071" w:name="_Toc69728989"/>
      <w:bookmarkStart w:id="1072" w:name="_Toc98253939"/>
      <w:bookmarkStart w:id="1073" w:name="_Toc165173865"/>
      <w:bookmarkStart w:id="1074" w:name="_Toc423423672"/>
      <w:bookmarkStart w:id="1075" w:name="_Toc471894947"/>
      <w:bookmarkEnd w:id="73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40"/>
      <w:bookmarkStart w:id="1077" w:name="_Toc157248192"/>
      <w:bookmarkStart w:id="1078" w:name="_Toc157496561"/>
      <w:bookmarkStart w:id="1079" w:name="_Toc158206100"/>
      <w:bookmarkStart w:id="1080" w:name="_Toc164057785"/>
      <w:bookmarkStart w:id="1081" w:name="_Toc164137135"/>
      <w:bookmarkStart w:id="1082" w:name="_Toc164161295"/>
      <w:bookmarkStart w:id="1083" w:name="_Toc165173866"/>
      <w:bookmarkStart w:id="1084" w:name="_Toc439170688"/>
      <w:bookmarkStart w:id="1085" w:name="_Toc439172790"/>
      <w:bookmarkStart w:id="1086" w:name="_Toc439173234"/>
      <w:bookmarkStart w:id="1087" w:name="_Toc439238230"/>
      <w:bookmarkStart w:id="1088" w:name="_Toc439252778"/>
      <w:bookmarkStart w:id="1089" w:name="_Ref440272119"/>
      <w:bookmarkStart w:id="1090" w:name="_Toc440361389"/>
      <w:bookmarkStart w:id="1091" w:name="_Ref444170274"/>
      <w:bookmarkStart w:id="1092" w:name="_Toc465774642"/>
      <w:bookmarkStart w:id="1093" w:name="_Toc465848871"/>
      <w:bookmarkStart w:id="1094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05EC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5EC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5E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5EC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05EC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5EC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095" w:name="_Toc439170689"/>
            <w:bookmarkStart w:id="1096" w:name="_Toc439172791"/>
            <w:bookmarkStart w:id="1097" w:name="_Toc439173235"/>
            <w:bookmarkStart w:id="1098" w:name="_Toc439238231"/>
            <w:bookmarkStart w:id="1099" w:name="_Toc439252779"/>
            <w:bookmarkStart w:id="1100" w:name="_Ref440272147"/>
            <w:bookmarkStart w:id="1101" w:name="_Toc440361390"/>
            <w:bookmarkStart w:id="1102" w:name="_Ref444170284"/>
            <w:bookmarkStart w:id="1103" w:name="_Ref444170359"/>
            <w:bookmarkStart w:id="1104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5E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5EC6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095"/>
      <w:bookmarkEnd w:id="1096"/>
      <w:bookmarkEnd w:id="1097"/>
      <w:bookmarkEnd w:id="109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099"/>
      <w:bookmarkEnd w:id="1100"/>
      <w:bookmarkEnd w:id="1101"/>
      <w:bookmarkEnd w:id="1102"/>
      <w:bookmarkEnd w:id="1103"/>
      <w:bookmarkEnd w:id="110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05" w:name="_Toc439170690"/>
      <w:bookmarkStart w:id="1106" w:name="_Toc439172792"/>
      <w:bookmarkStart w:id="1107" w:name="_Toc439173236"/>
      <w:bookmarkStart w:id="110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05"/>
    <w:bookmarkEnd w:id="1106"/>
    <w:bookmarkEnd w:id="1107"/>
    <w:bookmarkEnd w:id="110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09" w:name="_Toc125426243"/>
      <w:bookmarkStart w:id="1110" w:name="_Toc396984070"/>
      <w:bookmarkStart w:id="111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2" w:name="_Toc439170691"/>
      <w:bookmarkStart w:id="1113" w:name="_Toc439172793"/>
      <w:bookmarkStart w:id="1114" w:name="_Toc439173237"/>
      <w:bookmarkStart w:id="1115" w:name="_Toc439238233"/>
      <w:bookmarkStart w:id="1116" w:name="_Toc439252780"/>
      <w:bookmarkStart w:id="1117" w:name="_Toc439323754"/>
      <w:bookmarkStart w:id="1118" w:name="_Toc440361391"/>
      <w:bookmarkStart w:id="1119" w:name="_Toc440376146"/>
      <w:bookmarkStart w:id="1120" w:name="_Toc440376273"/>
      <w:bookmarkStart w:id="1121" w:name="_Toc440382531"/>
      <w:bookmarkStart w:id="1122" w:name="_Toc440447201"/>
      <w:bookmarkStart w:id="1123" w:name="_Toc440632362"/>
      <w:bookmarkStart w:id="1124" w:name="_Toc440875134"/>
      <w:bookmarkStart w:id="1125" w:name="_Toc441131121"/>
      <w:bookmarkStart w:id="1126" w:name="_Toc465774644"/>
      <w:bookmarkStart w:id="1127" w:name="_Toc465848873"/>
      <w:bookmarkStart w:id="1128" w:name="_Toc471894950"/>
      <w:r w:rsidRPr="00AE1D21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29" w:name="_Ref55336378"/>
      <w:bookmarkStart w:id="1130" w:name="_Toc57314676"/>
      <w:bookmarkStart w:id="1131" w:name="_Toc69728990"/>
      <w:bookmarkStart w:id="1132" w:name="_Toc98253942"/>
      <w:bookmarkStart w:id="1133" w:name="_Toc165173868"/>
      <w:bookmarkStart w:id="113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25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35" w:name="_Ref449016627"/>
      <w:bookmarkStart w:id="113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D904EF" w:rsidRDefault="004F4D80" w:rsidP="004F4D80">
      <w:pPr>
        <w:pStyle w:val="3"/>
        <w:rPr>
          <w:szCs w:val="24"/>
        </w:rPr>
      </w:pPr>
      <w:bookmarkStart w:id="1137" w:name="_Toc98253943"/>
      <w:bookmarkStart w:id="1138" w:name="_Toc157248195"/>
      <w:bookmarkStart w:id="1139" w:name="_Toc157496564"/>
      <w:bookmarkStart w:id="1140" w:name="_Toc158206103"/>
      <w:bookmarkStart w:id="1141" w:name="_Toc164057788"/>
      <w:bookmarkStart w:id="1142" w:name="_Toc164137138"/>
      <w:bookmarkStart w:id="1143" w:name="_Toc164161298"/>
      <w:bookmarkStart w:id="1144" w:name="_Toc165173869"/>
      <w:bookmarkStart w:id="1145" w:name="_Toc439170693"/>
      <w:bookmarkStart w:id="1146" w:name="_Toc439172795"/>
      <w:bookmarkStart w:id="1147" w:name="_Toc439173239"/>
      <w:bookmarkStart w:id="1148" w:name="_Toc439238235"/>
      <w:bookmarkStart w:id="1149" w:name="_Toc439252782"/>
      <w:bookmarkStart w:id="1150" w:name="_Toc439323756"/>
      <w:bookmarkStart w:id="1151" w:name="_Toc440361393"/>
      <w:bookmarkStart w:id="1152" w:name="_Toc440376275"/>
      <w:bookmarkStart w:id="1153" w:name="_Toc440382533"/>
      <w:bookmarkStart w:id="1154" w:name="_Toc440447203"/>
      <w:bookmarkStart w:id="1155" w:name="_Toc440632364"/>
      <w:bookmarkStart w:id="1156" w:name="_Toc440875136"/>
      <w:bookmarkStart w:id="1157" w:name="_Toc441131123"/>
      <w:bookmarkStart w:id="1158" w:name="_Toc465774646"/>
      <w:bookmarkStart w:id="1159" w:name="_Toc465848875"/>
      <w:bookmarkStart w:id="1160" w:name="_Toc468875378"/>
      <w:bookmarkStart w:id="1161" w:name="_Toc469488430"/>
      <w:bookmarkStart w:id="116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3" w:name="_Toc98253944"/>
      <w:bookmarkStart w:id="1164" w:name="_Toc157248196"/>
      <w:bookmarkStart w:id="1165" w:name="_Toc157496565"/>
      <w:bookmarkStart w:id="1166" w:name="_Toc158206104"/>
      <w:bookmarkStart w:id="1167" w:name="_Toc164057789"/>
      <w:bookmarkStart w:id="1168" w:name="_Toc164137139"/>
      <w:bookmarkStart w:id="1169" w:name="_Toc164161299"/>
      <w:bookmarkStart w:id="117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1" w:name="_Toc439170694"/>
      <w:bookmarkStart w:id="1172" w:name="_Toc439172796"/>
      <w:bookmarkStart w:id="1173" w:name="_Toc439173240"/>
      <w:bookmarkStart w:id="1174" w:name="_Toc439238236"/>
      <w:bookmarkStart w:id="1175" w:name="_Toc439252783"/>
      <w:bookmarkStart w:id="1176" w:name="_Toc439323757"/>
      <w:bookmarkStart w:id="1177" w:name="_Toc440361394"/>
      <w:bookmarkStart w:id="1178" w:name="_Toc440376276"/>
      <w:bookmarkStart w:id="1179" w:name="_Toc440382534"/>
      <w:bookmarkStart w:id="1180" w:name="_Toc440447204"/>
      <w:bookmarkStart w:id="1181" w:name="_Toc440632365"/>
      <w:bookmarkStart w:id="1182" w:name="_Toc440875137"/>
      <w:bookmarkStart w:id="1183" w:name="_Toc441131124"/>
      <w:bookmarkStart w:id="1184" w:name="_Toc465774647"/>
      <w:bookmarkStart w:id="1185" w:name="_Toc465848876"/>
      <w:bookmarkStart w:id="1186" w:name="_Toc468875379"/>
      <w:bookmarkStart w:id="1187" w:name="_Toc469488431"/>
      <w:bookmarkStart w:id="1188" w:name="_Toc471894953"/>
      <w:r w:rsidRPr="00D904EF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6389"/>
      <w:bookmarkStart w:id="1190" w:name="_Toc57314677"/>
      <w:bookmarkStart w:id="1191" w:name="_Toc69728991"/>
      <w:bookmarkStart w:id="1192" w:name="_Toc98253945"/>
      <w:bookmarkStart w:id="1193" w:name="_Toc165173871"/>
      <w:bookmarkStart w:id="1194" w:name="_Toc423423675"/>
      <w:bookmarkStart w:id="119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904EF" w:rsidRDefault="004F4D80" w:rsidP="004F4D80">
      <w:pPr>
        <w:pStyle w:val="3"/>
        <w:rPr>
          <w:szCs w:val="24"/>
        </w:rPr>
      </w:pPr>
      <w:bookmarkStart w:id="1196" w:name="_Toc98253946"/>
      <w:bookmarkStart w:id="1197" w:name="_Toc157248198"/>
      <w:bookmarkStart w:id="1198" w:name="_Toc157496567"/>
      <w:bookmarkStart w:id="1199" w:name="_Toc158206106"/>
      <w:bookmarkStart w:id="1200" w:name="_Toc164057791"/>
      <w:bookmarkStart w:id="1201" w:name="_Toc164137141"/>
      <w:bookmarkStart w:id="1202" w:name="_Toc164161301"/>
      <w:bookmarkStart w:id="1203" w:name="_Toc165173872"/>
      <w:bookmarkStart w:id="1204" w:name="_Toc439170696"/>
      <w:bookmarkStart w:id="1205" w:name="_Toc439172798"/>
      <w:bookmarkStart w:id="1206" w:name="_Toc439173242"/>
      <w:bookmarkStart w:id="1207" w:name="_Toc439238238"/>
      <w:bookmarkStart w:id="1208" w:name="_Toc439252785"/>
      <w:bookmarkStart w:id="1209" w:name="_Toc439323759"/>
      <w:bookmarkStart w:id="1210" w:name="_Toc440361396"/>
      <w:bookmarkStart w:id="1211" w:name="_Toc440376278"/>
      <w:bookmarkStart w:id="1212" w:name="_Toc440382536"/>
      <w:bookmarkStart w:id="1213" w:name="_Toc440447206"/>
      <w:bookmarkStart w:id="1214" w:name="_Toc440632367"/>
      <w:bookmarkStart w:id="1215" w:name="_Toc440875139"/>
      <w:bookmarkStart w:id="1216" w:name="_Toc441131126"/>
      <w:bookmarkStart w:id="1217" w:name="_Toc465774649"/>
      <w:bookmarkStart w:id="1218" w:name="_Toc465848878"/>
      <w:bookmarkStart w:id="1219" w:name="_Toc468875381"/>
      <w:bookmarkStart w:id="1220" w:name="_Toc469488433"/>
      <w:bookmarkStart w:id="1221" w:name="_Toc471894955"/>
      <w:r w:rsidRPr="00D904EF">
        <w:rPr>
          <w:szCs w:val="24"/>
        </w:rPr>
        <w:t>Форма Справки о материально-технических ресурсах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2" w:name="_Toc98253947"/>
      <w:bookmarkStart w:id="1223" w:name="_Toc157248199"/>
      <w:bookmarkStart w:id="1224" w:name="_Toc157496568"/>
      <w:bookmarkStart w:id="1225" w:name="_Toc158206107"/>
      <w:bookmarkStart w:id="1226" w:name="_Toc164057792"/>
      <w:bookmarkStart w:id="1227" w:name="_Toc164137142"/>
      <w:bookmarkStart w:id="1228" w:name="_Toc164161302"/>
      <w:bookmarkStart w:id="122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0" w:name="_Toc439170697"/>
      <w:bookmarkStart w:id="1231" w:name="_Toc439172799"/>
      <w:bookmarkStart w:id="1232" w:name="_Toc439173243"/>
      <w:bookmarkStart w:id="1233" w:name="_Toc439238239"/>
      <w:bookmarkStart w:id="1234" w:name="_Toc439252786"/>
      <w:bookmarkStart w:id="1235" w:name="_Toc439323760"/>
      <w:bookmarkStart w:id="1236" w:name="_Toc440361397"/>
      <w:bookmarkStart w:id="1237" w:name="_Toc440376279"/>
      <w:bookmarkStart w:id="1238" w:name="_Toc440382537"/>
      <w:bookmarkStart w:id="1239" w:name="_Toc440447207"/>
      <w:bookmarkStart w:id="1240" w:name="_Toc440632368"/>
      <w:bookmarkStart w:id="1241" w:name="_Toc440875140"/>
      <w:bookmarkStart w:id="1242" w:name="_Toc441131127"/>
      <w:bookmarkStart w:id="1243" w:name="_Toc465774650"/>
      <w:bookmarkStart w:id="1244" w:name="_Toc465848879"/>
      <w:bookmarkStart w:id="1245" w:name="_Toc468875382"/>
      <w:bookmarkStart w:id="1246" w:name="_Toc469488434"/>
      <w:bookmarkStart w:id="1247" w:name="_Toc471894956"/>
      <w:r w:rsidRPr="00D904EF">
        <w:rPr>
          <w:szCs w:val="24"/>
        </w:rPr>
        <w:lastRenderedPageBreak/>
        <w:t>Инструкции по заполнению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6398"/>
      <w:bookmarkStart w:id="1249" w:name="_Toc57314678"/>
      <w:bookmarkStart w:id="1250" w:name="_Toc69728992"/>
      <w:bookmarkStart w:id="1251" w:name="_Toc98253948"/>
      <w:bookmarkStart w:id="1252" w:name="_Toc165173874"/>
      <w:bookmarkStart w:id="1253" w:name="_Toc423423676"/>
      <w:bookmarkStart w:id="125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D904EF" w:rsidRDefault="004F4D80" w:rsidP="004F4D80">
      <w:pPr>
        <w:pStyle w:val="3"/>
        <w:rPr>
          <w:szCs w:val="24"/>
        </w:rPr>
      </w:pPr>
      <w:bookmarkStart w:id="1255" w:name="_Toc98253949"/>
      <w:bookmarkStart w:id="1256" w:name="_Toc157248201"/>
      <w:bookmarkStart w:id="1257" w:name="_Toc157496570"/>
      <w:bookmarkStart w:id="1258" w:name="_Toc158206109"/>
      <w:bookmarkStart w:id="1259" w:name="_Toc164057794"/>
      <w:bookmarkStart w:id="1260" w:name="_Toc164137144"/>
      <w:bookmarkStart w:id="1261" w:name="_Toc164161304"/>
      <w:bookmarkStart w:id="1262" w:name="_Toc165173875"/>
      <w:bookmarkStart w:id="1263" w:name="_Toc439170699"/>
      <w:bookmarkStart w:id="1264" w:name="_Toc439172801"/>
      <w:bookmarkStart w:id="1265" w:name="_Toc439173245"/>
      <w:bookmarkStart w:id="1266" w:name="_Toc439238241"/>
      <w:bookmarkStart w:id="1267" w:name="_Toc439252788"/>
      <w:bookmarkStart w:id="1268" w:name="_Toc439323762"/>
      <w:bookmarkStart w:id="1269" w:name="_Toc440361399"/>
      <w:bookmarkStart w:id="1270" w:name="_Toc440376281"/>
      <w:bookmarkStart w:id="1271" w:name="_Toc440382539"/>
      <w:bookmarkStart w:id="1272" w:name="_Toc440447209"/>
      <w:bookmarkStart w:id="1273" w:name="_Toc440632370"/>
      <w:bookmarkStart w:id="1274" w:name="_Toc440875142"/>
      <w:bookmarkStart w:id="1275" w:name="_Toc441131129"/>
      <w:bookmarkStart w:id="1276" w:name="_Toc465774652"/>
      <w:bookmarkStart w:id="1277" w:name="_Toc465848881"/>
      <w:bookmarkStart w:id="1278" w:name="_Toc468875384"/>
      <w:bookmarkStart w:id="1279" w:name="_Toc469488436"/>
      <w:bookmarkStart w:id="1280" w:name="_Toc471894958"/>
      <w:r w:rsidRPr="00D904EF">
        <w:rPr>
          <w:szCs w:val="24"/>
        </w:rPr>
        <w:t>Форма Справки о кадровых ресурсах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1" w:name="_Toc98253950"/>
      <w:bookmarkStart w:id="1282" w:name="_Toc157248202"/>
      <w:bookmarkStart w:id="1283" w:name="_Toc157496571"/>
      <w:bookmarkStart w:id="1284" w:name="_Toc158206110"/>
      <w:bookmarkStart w:id="1285" w:name="_Toc164057795"/>
      <w:bookmarkStart w:id="1286" w:name="_Toc164137145"/>
      <w:bookmarkStart w:id="1287" w:name="_Toc164161305"/>
      <w:bookmarkStart w:id="128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9" w:name="_Toc439170700"/>
      <w:bookmarkStart w:id="1290" w:name="_Toc439172802"/>
      <w:bookmarkStart w:id="1291" w:name="_Toc439173246"/>
      <w:bookmarkStart w:id="1292" w:name="_Toc439238242"/>
      <w:bookmarkStart w:id="1293" w:name="_Toc439252789"/>
      <w:bookmarkStart w:id="1294" w:name="_Toc439323763"/>
      <w:bookmarkStart w:id="1295" w:name="_Toc440361400"/>
      <w:bookmarkStart w:id="1296" w:name="_Toc440376282"/>
      <w:bookmarkStart w:id="1297" w:name="_Toc440382540"/>
      <w:bookmarkStart w:id="1298" w:name="_Toc440447210"/>
      <w:bookmarkStart w:id="1299" w:name="_Toc440632371"/>
      <w:bookmarkStart w:id="1300" w:name="_Toc440875143"/>
      <w:bookmarkStart w:id="1301" w:name="_Toc441131130"/>
      <w:bookmarkStart w:id="1302" w:name="_Toc465774653"/>
      <w:bookmarkStart w:id="1303" w:name="_Toc465848882"/>
      <w:bookmarkStart w:id="1304" w:name="_Toc468875385"/>
      <w:bookmarkStart w:id="1305" w:name="_Toc469488437"/>
      <w:bookmarkStart w:id="1306" w:name="_Toc471894959"/>
      <w:r w:rsidRPr="00D904EF">
        <w:rPr>
          <w:szCs w:val="24"/>
        </w:rPr>
        <w:lastRenderedPageBreak/>
        <w:t>Инструкции по заполнению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7" w:name="_Toc165173881"/>
      <w:bookmarkStart w:id="1308" w:name="_Ref194749267"/>
      <w:bookmarkStart w:id="1309" w:name="_Toc423423677"/>
      <w:bookmarkStart w:id="1310" w:name="_Ref440271993"/>
      <w:bookmarkStart w:id="1311" w:name="_Ref440274659"/>
      <w:bookmarkStart w:id="1312" w:name="_Toc471894960"/>
      <w:bookmarkStart w:id="1313" w:name="_Ref90381523"/>
      <w:bookmarkStart w:id="1314" w:name="_Toc90385124"/>
      <w:bookmarkStart w:id="1315" w:name="_Ref96861029"/>
      <w:bookmarkStart w:id="1316" w:name="_Toc97651410"/>
      <w:bookmarkStart w:id="131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07"/>
      <w:bookmarkEnd w:id="1308"/>
      <w:bookmarkEnd w:id="1309"/>
      <w:bookmarkEnd w:id="1310"/>
      <w:bookmarkEnd w:id="1311"/>
      <w:bookmarkEnd w:id="1312"/>
    </w:p>
    <w:p w:rsidR="004F4D80" w:rsidRPr="00D904EF" w:rsidRDefault="004F4D80" w:rsidP="004F4D80">
      <w:pPr>
        <w:pStyle w:val="3"/>
        <w:rPr>
          <w:szCs w:val="24"/>
        </w:rPr>
      </w:pPr>
      <w:bookmarkStart w:id="1318" w:name="_Toc97651411"/>
      <w:bookmarkStart w:id="1319" w:name="_Toc98253956"/>
      <w:bookmarkStart w:id="1320" w:name="_Toc157248208"/>
      <w:bookmarkStart w:id="1321" w:name="_Toc157496577"/>
      <w:bookmarkStart w:id="1322" w:name="_Toc158206116"/>
      <w:bookmarkStart w:id="1323" w:name="_Toc164057801"/>
      <w:bookmarkStart w:id="1324" w:name="_Toc164137151"/>
      <w:bookmarkStart w:id="1325" w:name="_Toc164161311"/>
      <w:bookmarkStart w:id="1326" w:name="_Toc165173882"/>
      <w:bookmarkStart w:id="1327" w:name="_Toc439170702"/>
      <w:bookmarkStart w:id="1328" w:name="_Toc439172804"/>
      <w:bookmarkStart w:id="1329" w:name="_Toc439173248"/>
      <w:bookmarkStart w:id="1330" w:name="_Toc439238244"/>
      <w:bookmarkStart w:id="1331" w:name="_Toc439252791"/>
      <w:bookmarkStart w:id="1332" w:name="_Toc439323765"/>
      <w:bookmarkStart w:id="1333" w:name="_Toc440361402"/>
      <w:bookmarkStart w:id="1334" w:name="_Toc440376284"/>
      <w:bookmarkStart w:id="1335" w:name="_Toc440382542"/>
      <w:bookmarkStart w:id="1336" w:name="_Toc440447212"/>
      <w:bookmarkStart w:id="1337" w:name="_Toc440632373"/>
      <w:bookmarkStart w:id="1338" w:name="_Toc440875145"/>
      <w:bookmarkStart w:id="1339" w:name="_Toc441131132"/>
      <w:bookmarkStart w:id="1340" w:name="_Toc465774655"/>
      <w:bookmarkStart w:id="1341" w:name="_Toc465848884"/>
      <w:bookmarkStart w:id="1342" w:name="_Toc468875387"/>
      <w:bookmarkStart w:id="1343" w:name="_Toc469488439"/>
      <w:bookmarkStart w:id="134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5" w:name="_Toc97651412"/>
      <w:bookmarkStart w:id="1346" w:name="_Toc98253957"/>
      <w:bookmarkStart w:id="1347" w:name="_Toc157248209"/>
      <w:bookmarkStart w:id="1348" w:name="_Toc157496578"/>
      <w:bookmarkStart w:id="1349" w:name="_Toc158206117"/>
      <w:bookmarkStart w:id="1350" w:name="_Toc164057802"/>
      <w:bookmarkStart w:id="1351" w:name="_Toc164137152"/>
      <w:bookmarkStart w:id="1352" w:name="_Toc164161312"/>
      <w:bookmarkStart w:id="135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4" w:name="_Toc439170703"/>
      <w:bookmarkStart w:id="1355" w:name="_Toc439172805"/>
      <w:bookmarkStart w:id="1356" w:name="_Toc439173249"/>
      <w:bookmarkStart w:id="1357" w:name="_Toc439238245"/>
      <w:bookmarkStart w:id="1358" w:name="_Toc439252792"/>
      <w:bookmarkStart w:id="1359" w:name="_Toc439323766"/>
      <w:bookmarkStart w:id="1360" w:name="_Toc440361403"/>
      <w:bookmarkStart w:id="1361" w:name="_Toc440376285"/>
      <w:bookmarkStart w:id="1362" w:name="_Toc440382543"/>
      <w:bookmarkStart w:id="1363" w:name="_Toc440447213"/>
      <w:bookmarkStart w:id="1364" w:name="_Toc440632374"/>
      <w:bookmarkStart w:id="1365" w:name="_Toc440875146"/>
      <w:bookmarkStart w:id="1366" w:name="_Toc441131133"/>
      <w:bookmarkStart w:id="1367" w:name="_Toc465774656"/>
      <w:bookmarkStart w:id="1368" w:name="_Toc465848885"/>
      <w:bookmarkStart w:id="1369" w:name="_Toc468875388"/>
      <w:bookmarkStart w:id="1370" w:name="_Toc469488440"/>
      <w:bookmarkStart w:id="1371" w:name="_Toc471894962"/>
      <w:r w:rsidRPr="00D904EF">
        <w:rPr>
          <w:szCs w:val="24"/>
        </w:rPr>
        <w:lastRenderedPageBreak/>
        <w:t>Инструкции по заполнению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630035" w:rsidRPr="00630035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3"/>
    <w:bookmarkEnd w:id="1314"/>
    <w:bookmarkEnd w:id="1315"/>
    <w:bookmarkEnd w:id="1316"/>
    <w:bookmarkEnd w:id="131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3" w:name="_Toc423423680"/>
      <w:bookmarkStart w:id="1374" w:name="_Ref440272035"/>
      <w:bookmarkStart w:id="1375" w:name="_Ref440274733"/>
      <w:bookmarkStart w:id="1376" w:name="_Ref444181467"/>
      <w:bookmarkStart w:id="137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2"/>
      <w:bookmarkEnd w:id="1373"/>
      <w:bookmarkEnd w:id="1374"/>
      <w:bookmarkEnd w:id="1375"/>
      <w:bookmarkEnd w:id="1376"/>
      <w:bookmarkEnd w:id="1377"/>
    </w:p>
    <w:p w:rsidR="004F4D80" w:rsidRPr="00E87023" w:rsidRDefault="004F4D80" w:rsidP="004F4D80">
      <w:pPr>
        <w:pStyle w:val="3"/>
        <w:rPr>
          <w:sz w:val="22"/>
        </w:rPr>
      </w:pPr>
      <w:bookmarkStart w:id="1378" w:name="_Toc343690584"/>
      <w:bookmarkStart w:id="1379" w:name="_Toc372294428"/>
      <w:bookmarkStart w:id="1380" w:name="_Toc379288896"/>
      <w:bookmarkStart w:id="1381" w:name="_Toc384734780"/>
      <w:bookmarkStart w:id="1382" w:name="_Toc396984078"/>
      <w:bookmarkStart w:id="1383" w:name="_Toc423423681"/>
      <w:bookmarkStart w:id="1384" w:name="_Toc439170710"/>
      <w:bookmarkStart w:id="1385" w:name="_Toc439172812"/>
      <w:bookmarkStart w:id="1386" w:name="_Toc439173253"/>
      <w:bookmarkStart w:id="1387" w:name="_Toc439238249"/>
      <w:bookmarkStart w:id="1388" w:name="_Toc439252796"/>
      <w:bookmarkStart w:id="1389" w:name="_Toc439323770"/>
      <w:bookmarkStart w:id="1390" w:name="_Toc440361405"/>
      <w:bookmarkStart w:id="1391" w:name="_Toc440376287"/>
      <w:bookmarkStart w:id="1392" w:name="_Toc440382545"/>
      <w:bookmarkStart w:id="1393" w:name="_Toc440447215"/>
      <w:bookmarkStart w:id="1394" w:name="_Toc440632376"/>
      <w:bookmarkStart w:id="1395" w:name="_Toc440875148"/>
      <w:bookmarkStart w:id="1396" w:name="_Toc441131135"/>
      <w:bookmarkStart w:id="1397" w:name="_Toc465774658"/>
      <w:bookmarkStart w:id="1398" w:name="_Toc465848887"/>
      <w:bookmarkStart w:id="1399" w:name="_Toc468875390"/>
      <w:bookmarkStart w:id="1400" w:name="_Toc469488442"/>
      <w:bookmarkStart w:id="140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2" w:name="_Toc343690585"/>
      <w:bookmarkStart w:id="1403" w:name="_Toc372294429"/>
      <w:bookmarkStart w:id="1404" w:name="_Toc379288897"/>
      <w:bookmarkStart w:id="1405" w:name="_Toc384734781"/>
      <w:bookmarkStart w:id="1406" w:name="_Toc396984079"/>
      <w:bookmarkStart w:id="1407" w:name="_Toc423423682"/>
      <w:bookmarkStart w:id="1408" w:name="_Toc439170711"/>
      <w:bookmarkStart w:id="1409" w:name="_Toc439172813"/>
      <w:bookmarkStart w:id="1410" w:name="_Toc439173254"/>
      <w:bookmarkStart w:id="1411" w:name="_Toc439238250"/>
      <w:bookmarkStart w:id="1412" w:name="_Toc439252797"/>
      <w:bookmarkStart w:id="1413" w:name="_Toc439323771"/>
      <w:bookmarkStart w:id="1414" w:name="_Toc440361406"/>
      <w:bookmarkStart w:id="1415" w:name="_Toc440376288"/>
      <w:bookmarkStart w:id="1416" w:name="_Toc440382546"/>
      <w:bookmarkStart w:id="1417" w:name="_Toc440447216"/>
      <w:bookmarkStart w:id="1418" w:name="_Toc440632377"/>
      <w:bookmarkStart w:id="1419" w:name="_Toc440875149"/>
      <w:bookmarkStart w:id="1420" w:name="_Toc441131136"/>
      <w:bookmarkStart w:id="1421" w:name="_Toc465774659"/>
      <w:bookmarkStart w:id="1422" w:name="_Toc465848888"/>
      <w:bookmarkStart w:id="1423" w:name="_Toc468875391"/>
      <w:bookmarkStart w:id="1424" w:name="_Toc469488443"/>
      <w:bookmarkStart w:id="1425" w:name="_Toc471894965"/>
      <w:r w:rsidRPr="00D27071">
        <w:rPr>
          <w:szCs w:val="24"/>
        </w:rPr>
        <w:lastRenderedPageBreak/>
        <w:t>Инструкции по заполнению</w:t>
      </w:r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2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27" w:name="_Toc423423683"/>
      <w:bookmarkStart w:id="1428" w:name="_Ref440272051"/>
      <w:bookmarkStart w:id="1429" w:name="_Ref440274744"/>
      <w:bookmarkStart w:id="143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26"/>
      <w:bookmarkEnd w:id="1427"/>
      <w:bookmarkEnd w:id="1428"/>
      <w:bookmarkEnd w:id="1429"/>
      <w:bookmarkEnd w:id="1430"/>
    </w:p>
    <w:p w:rsidR="004F4D80" w:rsidRPr="00AE1D21" w:rsidRDefault="004F4D80" w:rsidP="004F4D80">
      <w:pPr>
        <w:pStyle w:val="3"/>
        <w:rPr>
          <w:szCs w:val="24"/>
        </w:rPr>
      </w:pPr>
      <w:bookmarkStart w:id="1431" w:name="_Toc343690587"/>
      <w:bookmarkStart w:id="1432" w:name="_Toc372294431"/>
      <w:bookmarkStart w:id="1433" w:name="_Toc379288899"/>
      <w:bookmarkStart w:id="1434" w:name="_Toc384734783"/>
      <w:bookmarkStart w:id="1435" w:name="_Toc396984081"/>
      <w:bookmarkStart w:id="1436" w:name="_Toc423423684"/>
      <w:bookmarkStart w:id="1437" w:name="_Toc439170713"/>
      <w:bookmarkStart w:id="1438" w:name="_Toc439172815"/>
      <w:bookmarkStart w:id="1439" w:name="_Toc439173256"/>
      <w:bookmarkStart w:id="1440" w:name="_Toc439238252"/>
      <w:bookmarkStart w:id="1441" w:name="_Toc439252799"/>
      <w:bookmarkStart w:id="1442" w:name="_Toc439323773"/>
      <w:bookmarkStart w:id="1443" w:name="_Toc440361408"/>
      <w:bookmarkStart w:id="1444" w:name="_Toc440376290"/>
      <w:bookmarkStart w:id="1445" w:name="_Toc440382548"/>
      <w:bookmarkStart w:id="1446" w:name="_Toc440447218"/>
      <w:bookmarkStart w:id="1447" w:name="_Toc440632379"/>
      <w:bookmarkStart w:id="1448" w:name="_Toc440875151"/>
      <w:bookmarkStart w:id="1449" w:name="_Toc441131138"/>
      <w:bookmarkStart w:id="1450" w:name="_Toc465774661"/>
      <w:bookmarkStart w:id="1451" w:name="_Toc465848890"/>
      <w:bookmarkStart w:id="1452" w:name="_Toc468875393"/>
      <w:bookmarkStart w:id="1453" w:name="_Toc469488445"/>
      <w:bookmarkStart w:id="1454" w:name="_Toc471894967"/>
      <w:r w:rsidRPr="008C4223">
        <w:rPr>
          <w:szCs w:val="24"/>
        </w:rPr>
        <w:t xml:space="preserve">Форма </w:t>
      </w:r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r w:rsidR="000D70B6" w:rsidRPr="00AE1D21">
        <w:rPr>
          <w:szCs w:val="24"/>
        </w:rPr>
        <w:t>Согласия на обработку персональных данных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55" w:name="_Toc439252801"/>
      <w:bookmarkStart w:id="1456" w:name="_Toc439323774"/>
      <w:bookmarkStart w:id="1457" w:name="_Toc440361409"/>
      <w:bookmarkStart w:id="1458" w:name="_Toc440376291"/>
      <w:bookmarkStart w:id="1459" w:name="_Toc440382549"/>
      <w:bookmarkStart w:id="1460" w:name="_Toc440447219"/>
      <w:bookmarkStart w:id="1461" w:name="_Toc440632380"/>
      <w:bookmarkStart w:id="1462" w:name="_Toc440875152"/>
      <w:bookmarkStart w:id="1463" w:name="_Toc441131139"/>
      <w:bookmarkStart w:id="1464" w:name="_Toc465774662"/>
      <w:bookmarkStart w:id="1465" w:name="_Toc465848891"/>
      <w:bookmarkStart w:id="1466" w:name="_Toc468875394"/>
      <w:bookmarkStart w:id="1467" w:name="_Toc469488446"/>
      <w:bookmarkStart w:id="1468" w:name="_Toc471894968"/>
      <w:r w:rsidRPr="00AE1D21">
        <w:rPr>
          <w:szCs w:val="24"/>
        </w:rPr>
        <w:lastRenderedPageBreak/>
        <w:t>Инструкции по заполнению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69" w:name="_Toc461808970"/>
      <w:bookmarkStart w:id="1470" w:name="_Toc464120680"/>
      <w:bookmarkStart w:id="1471" w:name="_Toc465774663"/>
      <w:bookmarkStart w:id="1472" w:name="_Toc465848892"/>
      <w:bookmarkStart w:id="1473" w:name="_Toc468875395"/>
      <w:bookmarkStart w:id="1474" w:name="_Toc469488447"/>
      <w:bookmarkStart w:id="147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69"/>
      <w:bookmarkEnd w:id="1470"/>
      <w:bookmarkEnd w:id="1471"/>
      <w:bookmarkEnd w:id="1472"/>
      <w:bookmarkEnd w:id="1473"/>
      <w:bookmarkEnd w:id="1474"/>
      <w:bookmarkEnd w:id="147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7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7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77" w:name="_Toc461808972"/>
      <w:bookmarkStart w:id="1478" w:name="_Toc464120681"/>
      <w:bookmarkStart w:id="1479" w:name="_Toc465774664"/>
      <w:bookmarkStart w:id="1480" w:name="_Toc465848893"/>
      <w:bookmarkStart w:id="1481" w:name="_Toc468875396"/>
      <w:bookmarkStart w:id="1482" w:name="_Toc469488448"/>
      <w:bookmarkStart w:id="1483" w:name="_Toc471894970"/>
      <w:r w:rsidRPr="00AE1D21">
        <w:rPr>
          <w:szCs w:val="24"/>
        </w:rPr>
        <w:lastRenderedPageBreak/>
        <w:t>Инструкции по заполнению</w:t>
      </w:r>
      <w:bookmarkEnd w:id="1477"/>
      <w:bookmarkEnd w:id="1478"/>
      <w:bookmarkEnd w:id="1479"/>
      <w:bookmarkEnd w:id="1480"/>
      <w:bookmarkEnd w:id="1481"/>
      <w:bookmarkEnd w:id="1482"/>
      <w:bookmarkEnd w:id="148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4" w:name="_Ref440272256"/>
      <w:bookmarkStart w:id="1485" w:name="_Ref440272678"/>
      <w:bookmarkStart w:id="1486" w:name="_Ref440274944"/>
      <w:bookmarkStart w:id="148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4"/>
      <w:bookmarkEnd w:id="1485"/>
      <w:bookmarkEnd w:id="1486"/>
      <w:bookmarkEnd w:id="1487"/>
    </w:p>
    <w:p w:rsidR="007A6A39" w:rsidRPr="007A6A39" w:rsidRDefault="007A6A39" w:rsidP="007A6A39">
      <w:pPr>
        <w:pStyle w:val="3"/>
        <w:rPr>
          <w:szCs w:val="24"/>
        </w:rPr>
      </w:pPr>
      <w:bookmarkStart w:id="1488" w:name="_Toc439170715"/>
      <w:bookmarkStart w:id="1489" w:name="_Toc439172817"/>
      <w:bookmarkStart w:id="1490" w:name="_Toc439173259"/>
      <w:bookmarkStart w:id="1491" w:name="_Toc439238255"/>
      <w:bookmarkStart w:id="1492" w:name="_Toc439252803"/>
      <w:bookmarkStart w:id="1493" w:name="_Toc439323776"/>
      <w:bookmarkStart w:id="1494" w:name="_Toc440361411"/>
      <w:bookmarkStart w:id="1495" w:name="_Toc440376293"/>
      <w:bookmarkStart w:id="1496" w:name="_Toc440382551"/>
      <w:bookmarkStart w:id="1497" w:name="_Toc440447221"/>
      <w:bookmarkStart w:id="1498" w:name="_Toc440632382"/>
      <w:bookmarkStart w:id="1499" w:name="_Toc440875154"/>
      <w:bookmarkStart w:id="1500" w:name="_Toc441131141"/>
      <w:bookmarkStart w:id="1501" w:name="_Toc465774666"/>
      <w:bookmarkStart w:id="1502" w:name="_Toc465848895"/>
      <w:bookmarkStart w:id="1503" w:name="_Toc468875398"/>
      <w:bookmarkStart w:id="1504" w:name="_Toc469488450"/>
      <w:bookmarkStart w:id="150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630035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630035" w:rsidRPr="00630035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06" w:name="_Toc439170716"/>
      <w:bookmarkStart w:id="1507" w:name="_Toc439172818"/>
      <w:bookmarkStart w:id="1508" w:name="_Toc439173260"/>
      <w:bookmarkStart w:id="1509" w:name="_Toc439238256"/>
      <w:bookmarkStart w:id="1510" w:name="_Toc439252804"/>
      <w:bookmarkStart w:id="1511" w:name="_Toc439323777"/>
      <w:bookmarkStart w:id="1512" w:name="_Toc440361412"/>
      <w:bookmarkStart w:id="1513" w:name="_Toc440376294"/>
      <w:bookmarkStart w:id="1514" w:name="_Toc440382552"/>
      <w:bookmarkStart w:id="1515" w:name="_Toc440447222"/>
      <w:bookmarkStart w:id="1516" w:name="_Toc440632383"/>
      <w:bookmarkStart w:id="1517" w:name="_Toc440875155"/>
      <w:bookmarkStart w:id="1518" w:name="_Toc441131142"/>
      <w:bookmarkStart w:id="1519" w:name="_Toc465774667"/>
      <w:bookmarkStart w:id="1520" w:name="_Toc465848896"/>
      <w:bookmarkStart w:id="1521" w:name="_Toc468875399"/>
      <w:bookmarkStart w:id="1522" w:name="_Toc469488451"/>
      <w:bookmarkStart w:id="1523" w:name="_Toc471894973"/>
      <w:r w:rsidRPr="007857E5">
        <w:rPr>
          <w:szCs w:val="24"/>
        </w:rPr>
        <w:lastRenderedPageBreak/>
        <w:t>Инструкции 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4" w:name="_Ref465847449"/>
      <w:bookmarkStart w:id="1525" w:name="_Ref465847748"/>
      <w:bookmarkStart w:id="1526" w:name="_Ref465847768"/>
      <w:bookmarkStart w:id="1527" w:name="_Toc471894974"/>
      <w:r w:rsidRPr="00AE1D21">
        <w:lastRenderedPageBreak/>
        <w:t>Расписка  сдачи-приемки соглашения о неустойке (форма 15)</w:t>
      </w:r>
      <w:bookmarkEnd w:id="1524"/>
      <w:bookmarkEnd w:id="1525"/>
      <w:bookmarkEnd w:id="1526"/>
      <w:bookmarkEnd w:id="1527"/>
    </w:p>
    <w:p w:rsidR="00AF12BB" w:rsidRPr="00CC5A3A" w:rsidRDefault="00AF12BB" w:rsidP="00AF12BB">
      <w:pPr>
        <w:pStyle w:val="3"/>
        <w:rPr>
          <w:szCs w:val="24"/>
        </w:rPr>
      </w:pPr>
      <w:bookmarkStart w:id="1528" w:name="_Toc465774669"/>
      <w:bookmarkStart w:id="1529" w:name="_Toc465848898"/>
      <w:bookmarkStart w:id="1530" w:name="_Toc468875401"/>
      <w:bookmarkStart w:id="1531" w:name="_Toc469488453"/>
      <w:bookmarkStart w:id="153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528"/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70"/>
      <w:bookmarkStart w:id="1534" w:name="_Toc465848899"/>
      <w:bookmarkStart w:id="1535" w:name="_Toc468875402"/>
      <w:bookmarkStart w:id="1536" w:name="_Toc469488454"/>
      <w:bookmarkStart w:id="1537" w:name="_Toc471894976"/>
      <w:r w:rsidRPr="00CC5A3A">
        <w:rPr>
          <w:szCs w:val="24"/>
        </w:rPr>
        <w:lastRenderedPageBreak/>
        <w:t>Инструкции по заполнению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Ref440272274"/>
      <w:bookmarkStart w:id="1539" w:name="_Ref440274756"/>
      <w:bookmarkStart w:id="154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38"/>
      <w:bookmarkEnd w:id="1539"/>
      <w:bookmarkEnd w:id="1540"/>
    </w:p>
    <w:p w:rsidR="007857E5" w:rsidRPr="00AE1D21" w:rsidRDefault="007857E5" w:rsidP="007857E5">
      <w:pPr>
        <w:pStyle w:val="3"/>
        <w:rPr>
          <w:szCs w:val="24"/>
        </w:rPr>
      </w:pPr>
      <w:bookmarkStart w:id="1541" w:name="_Toc439170718"/>
      <w:bookmarkStart w:id="1542" w:name="_Toc439172820"/>
      <w:bookmarkStart w:id="1543" w:name="_Toc439173262"/>
      <w:bookmarkStart w:id="1544" w:name="_Toc439238258"/>
      <w:bookmarkStart w:id="1545" w:name="_Toc439252806"/>
      <w:bookmarkStart w:id="1546" w:name="_Toc439323779"/>
      <w:bookmarkStart w:id="1547" w:name="_Toc440361414"/>
      <w:bookmarkStart w:id="1548" w:name="_Toc440376296"/>
      <w:bookmarkStart w:id="1549" w:name="_Toc440382554"/>
      <w:bookmarkStart w:id="1550" w:name="_Toc440447224"/>
      <w:bookmarkStart w:id="1551" w:name="_Toc440632385"/>
      <w:bookmarkStart w:id="1552" w:name="_Toc440875157"/>
      <w:bookmarkStart w:id="1553" w:name="_Toc441131144"/>
      <w:bookmarkStart w:id="1554" w:name="_Toc465774672"/>
      <w:bookmarkStart w:id="1555" w:name="_Toc465848901"/>
      <w:bookmarkStart w:id="1556" w:name="_Toc468875404"/>
      <w:bookmarkStart w:id="1557" w:name="_Toc469488456"/>
      <w:bookmarkStart w:id="1558" w:name="_Toc471894978"/>
      <w:r w:rsidRPr="00AE1D21">
        <w:rPr>
          <w:szCs w:val="24"/>
        </w:rPr>
        <w:t xml:space="preserve">Форма </w:t>
      </w:r>
      <w:bookmarkEnd w:id="154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59" w:name="_Toc300142269"/>
      <w:bookmarkStart w:id="1560" w:name="_Toc309735391"/>
      <w:bookmarkStart w:id="156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5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0"/>
      <w:bookmarkEnd w:id="156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2" w:name="_Toc439170719"/>
      <w:bookmarkStart w:id="1563" w:name="_Toc439172821"/>
      <w:bookmarkStart w:id="1564" w:name="_Toc439173263"/>
      <w:bookmarkStart w:id="1565" w:name="_Toc439238259"/>
      <w:bookmarkStart w:id="1566" w:name="_Toc439252807"/>
      <w:bookmarkStart w:id="1567" w:name="_Toc439323780"/>
      <w:bookmarkStart w:id="1568" w:name="_Toc440361415"/>
      <w:bookmarkStart w:id="1569" w:name="_Toc440376297"/>
      <w:bookmarkStart w:id="1570" w:name="_Toc440382555"/>
      <w:bookmarkStart w:id="1571" w:name="_Toc440447225"/>
      <w:bookmarkStart w:id="1572" w:name="_Toc440632386"/>
      <w:bookmarkStart w:id="1573" w:name="_Toc440875158"/>
      <w:bookmarkStart w:id="1574" w:name="_Toc441131145"/>
      <w:bookmarkStart w:id="1575" w:name="_Toc465774673"/>
      <w:bookmarkStart w:id="1576" w:name="_Toc465848902"/>
      <w:bookmarkStart w:id="1577" w:name="_Toc468875405"/>
      <w:bookmarkStart w:id="1578" w:name="_Toc469488457"/>
      <w:bookmarkStart w:id="1579" w:name="_Toc471894979"/>
      <w:r w:rsidRPr="007857E5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0" w:name="_Ref93268095"/>
      <w:bookmarkStart w:id="1581" w:name="_Ref93268099"/>
      <w:bookmarkStart w:id="1582" w:name="_Toc98253958"/>
      <w:bookmarkStart w:id="1583" w:name="_Toc165173884"/>
      <w:bookmarkStart w:id="1584" w:name="_Toc423423678"/>
      <w:bookmarkStart w:id="1585" w:name="_Ref440272510"/>
      <w:bookmarkStart w:id="1586" w:name="_Ref440274961"/>
      <w:bookmarkStart w:id="1587" w:name="_Ref90381141"/>
      <w:bookmarkStart w:id="1588" w:name="_Toc90385121"/>
      <w:bookmarkStart w:id="1589" w:name="_Toc98253952"/>
      <w:bookmarkStart w:id="1590" w:name="_Toc165173878"/>
      <w:bookmarkStart w:id="1591" w:name="_Toc423427449"/>
      <w:bookmarkStart w:id="159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</w:p>
    <w:p w:rsidR="00635719" w:rsidRPr="00D904EF" w:rsidRDefault="00635719" w:rsidP="00635719">
      <w:pPr>
        <w:pStyle w:val="3"/>
        <w:rPr>
          <w:szCs w:val="24"/>
        </w:rPr>
      </w:pPr>
      <w:bookmarkStart w:id="1593" w:name="_Toc90385125"/>
      <w:bookmarkStart w:id="1594" w:name="_Toc439170705"/>
      <w:bookmarkStart w:id="1595" w:name="_Toc439172807"/>
      <w:bookmarkStart w:id="1596" w:name="_Toc439173268"/>
      <w:bookmarkStart w:id="1597" w:name="_Toc439238264"/>
      <w:bookmarkStart w:id="1598" w:name="_Toc439252812"/>
      <w:bookmarkStart w:id="1599" w:name="_Toc439323785"/>
      <w:bookmarkStart w:id="1600" w:name="_Toc440361420"/>
      <w:bookmarkStart w:id="1601" w:name="_Toc440376302"/>
      <w:bookmarkStart w:id="1602" w:name="_Toc440382560"/>
      <w:bookmarkStart w:id="1603" w:name="_Toc440447230"/>
      <w:bookmarkStart w:id="1604" w:name="_Toc440632391"/>
      <w:bookmarkStart w:id="1605" w:name="_Toc440875160"/>
      <w:bookmarkStart w:id="1606" w:name="_Toc441131147"/>
      <w:bookmarkStart w:id="1607" w:name="_Toc465774675"/>
      <w:bookmarkStart w:id="1608" w:name="_Toc465848904"/>
      <w:bookmarkStart w:id="1609" w:name="_Toc468875407"/>
      <w:bookmarkStart w:id="1610" w:name="_Toc469488459"/>
      <w:bookmarkStart w:id="1611" w:name="_Toc471894981"/>
      <w:r w:rsidRPr="00D904EF">
        <w:rPr>
          <w:szCs w:val="24"/>
        </w:rPr>
        <w:t xml:space="preserve">Форма 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2" w:name="_Toc90385126"/>
      <w:bookmarkStart w:id="1613" w:name="_Toc98253959"/>
      <w:bookmarkStart w:id="1614" w:name="_Toc157248211"/>
      <w:bookmarkStart w:id="1615" w:name="_Toc157496580"/>
      <w:bookmarkStart w:id="1616" w:name="_Toc158206119"/>
      <w:bookmarkStart w:id="1617" w:name="_Toc164057804"/>
      <w:bookmarkStart w:id="1618" w:name="_Toc164137154"/>
      <w:bookmarkStart w:id="1619" w:name="_Toc164161314"/>
      <w:bookmarkStart w:id="162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1" w:name="_Toc439170706"/>
      <w:bookmarkStart w:id="1622" w:name="_Toc439172808"/>
      <w:bookmarkStart w:id="1623" w:name="_Toc439173269"/>
      <w:bookmarkStart w:id="1624" w:name="_Toc439238265"/>
      <w:bookmarkStart w:id="1625" w:name="_Toc439252813"/>
      <w:bookmarkStart w:id="1626" w:name="_Toc439323786"/>
      <w:bookmarkStart w:id="1627" w:name="_Toc440361421"/>
      <w:bookmarkStart w:id="1628" w:name="_Toc440376303"/>
      <w:bookmarkStart w:id="1629" w:name="_Toc440382561"/>
      <w:bookmarkStart w:id="1630" w:name="_Toc440447231"/>
      <w:bookmarkStart w:id="1631" w:name="_Toc440632392"/>
      <w:bookmarkStart w:id="1632" w:name="_Toc440875161"/>
      <w:bookmarkStart w:id="1633" w:name="_Toc441131148"/>
      <w:bookmarkStart w:id="1634" w:name="_Toc465774676"/>
      <w:bookmarkStart w:id="1635" w:name="_Toc465848905"/>
      <w:bookmarkStart w:id="1636" w:name="_Toc468875408"/>
      <w:bookmarkStart w:id="1637" w:name="_Toc469488460"/>
      <w:bookmarkStart w:id="1638" w:name="_Toc471894982"/>
      <w:r w:rsidRPr="00D904EF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39" w:name="_Ref440376324"/>
      <w:bookmarkStart w:id="1640" w:name="_Ref440376401"/>
      <w:bookmarkStart w:id="164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39"/>
      <w:bookmarkEnd w:id="1640"/>
      <w:bookmarkEnd w:id="1641"/>
    </w:p>
    <w:p w:rsidR="00CA1534" w:rsidRPr="00D904EF" w:rsidRDefault="00CA1534" w:rsidP="00CA1534">
      <w:pPr>
        <w:pStyle w:val="3"/>
        <w:rPr>
          <w:szCs w:val="24"/>
        </w:rPr>
      </w:pPr>
      <w:bookmarkStart w:id="1642" w:name="_Toc440376305"/>
      <w:bookmarkStart w:id="1643" w:name="_Toc440382563"/>
      <w:bookmarkStart w:id="1644" w:name="_Toc440447233"/>
      <w:bookmarkStart w:id="1645" w:name="_Toc440632394"/>
      <w:bookmarkStart w:id="1646" w:name="_Toc440875163"/>
      <w:bookmarkStart w:id="1647" w:name="_Toc441131150"/>
      <w:bookmarkStart w:id="1648" w:name="_Toc465774678"/>
      <w:bookmarkStart w:id="1649" w:name="_Toc465848907"/>
      <w:bookmarkStart w:id="1650" w:name="_Toc468875410"/>
      <w:bookmarkStart w:id="1651" w:name="_Toc469488462"/>
      <w:bookmarkStart w:id="1652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3" w:name="_Toc440376306"/>
      <w:bookmarkStart w:id="1654" w:name="_Toc440382564"/>
      <w:bookmarkStart w:id="1655" w:name="_Toc440447234"/>
      <w:bookmarkStart w:id="1656" w:name="_Toc440632395"/>
      <w:bookmarkStart w:id="1657" w:name="_Toc440875164"/>
      <w:bookmarkStart w:id="1658" w:name="_Toc441131151"/>
      <w:bookmarkStart w:id="1659" w:name="_Toc465774679"/>
      <w:bookmarkStart w:id="1660" w:name="_Toc465848908"/>
      <w:bookmarkStart w:id="1661" w:name="_Toc468875411"/>
      <w:bookmarkStart w:id="1662" w:name="_Toc469488463"/>
      <w:bookmarkStart w:id="1663" w:name="_Toc471894985"/>
      <w:r w:rsidRPr="00D904EF">
        <w:rPr>
          <w:szCs w:val="24"/>
        </w:rPr>
        <w:lastRenderedPageBreak/>
        <w:t>Инструкции по заполнению</w:t>
      </w:r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630035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FD" w:rsidRDefault="003168FD">
      <w:pPr>
        <w:spacing w:line="240" w:lineRule="auto"/>
      </w:pPr>
      <w:r>
        <w:separator/>
      </w:r>
    </w:p>
  </w:endnote>
  <w:endnote w:type="continuationSeparator" w:id="0">
    <w:p w:rsidR="003168FD" w:rsidRDefault="003168FD">
      <w:pPr>
        <w:spacing w:line="240" w:lineRule="auto"/>
      </w:pPr>
      <w:r>
        <w:continuationSeparator/>
      </w:r>
    </w:p>
  </w:endnote>
  <w:endnote w:id="1">
    <w:p w:rsidR="003168FD" w:rsidRDefault="003168FD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68FD" w:rsidRDefault="003168F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Pr="00FA0376" w:rsidRDefault="003168F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E479D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3168FD" w:rsidRPr="00EE0539" w:rsidRDefault="003168FD" w:rsidP="00832D0A">
    <w:pPr>
      <w:pStyle w:val="aff2"/>
      <w:jc w:val="center"/>
      <w:rPr>
        <w:sz w:val="18"/>
        <w:szCs w:val="18"/>
      </w:rPr>
    </w:pPr>
    <w:r w:rsidRPr="00905EC6">
      <w:rPr>
        <w:sz w:val="18"/>
        <w:szCs w:val="18"/>
      </w:rPr>
      <w:t xml:space="preserve">Открытый запрос предложений на право заключения Договора </w:t>
    </w:r>
    <w:r w:rsidRPr="003168FD">
      <w:rPr>
        <w:sz w:val="18"/>
        <w:szCs w:val="18"/>
      </w:rPr>
      <w:t>оказания услуг по техническому обслуживанию пожарной сигнализации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FD" w:rsidRDefault="003168FD">
      <w:pPr>
        <w:spacing w:line="240" w:lineRule="auto"/>
      </w:pPr>
      <w:r>
        <w:separator/>
      </w:r>
    </w:p>
  </w:footnote>
  <w:footnote w:type="continuationSeparator" w:id="0">
    <w:p w:rsidR="003168FD" w:rsidRDefault="003168FD">
      <w:pPr>
        <w:spacing w:line="240" w:lineRule="auto"/>
      </w:pPr>
      <w:r>
        <w:continuationSeparator/>
      </w:r>
    </w:p>
  </w:footnote>
  <w:footnote w:id="1">
    <w:p w:rsidR="003168FD" w:rsidRPr="00B36685" w:rsidRDefault="003168FD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168FD" w:rsidRDefault="003168FD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168FD" w:rsidRDefault="003168FD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168FD" w:rsidRDefault="003168F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Pr="00930031" w:rsidRDefault="003168F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FD" w:rsidRDefault="003168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68FD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1149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0CCF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79D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5227"/>
    <w:rsid w:val="00620D7C"/>
    <w:rsid w:val="00623429"/>
    <w:rsid w:val="006238AF"/>
    <w:rsid w:val="00630035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5EC6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4066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6C33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441149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52C9-F99A-4DC3-A17D-3F15F762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88</Pages>
  <Words>26504</Words>
  <Characters>151077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177227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130</cp:revision>
  <cp:lastPrinted>2017-04-24T11:40:00Z</cp:lastPrinted>
  <dcterms:created xsi:type="dcterms:W3CDTF">2016-01-13T12:36:00Z</dcterms:created>
  <dcterms:modified xsi:type="dcterms:W3CDTF">2017-04-27T07:57:00Z</dcterms:modified>
</cp:coreProperties>
</file>