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9D76EC" w:rsidRDefault="001B50B1" w:rsidP="009D76E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B50B1">
              <w:rPr>
                <w:b/>
                <w:sz w:val="26"/>
                <w:szCs w:val="26"/>
                <w:lang w:val="en-US"/>
              </w:rPr>
              <w:t>203B_</w:t>
            </w:r>
            <w:r w:rsidR="009D76EC">
              <w:rPr>
                <w:b/>
                <w:sz w:val="26"/>
                <w:szCs w:val="26"/>
              </w:rPr>
              <w:t>045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B50B1" w:rsidRDefault="00C91EDC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1B50B1">
              <w:rPr>
                <w:b/>
                <w:sz w:val="26"/>
                <w:szCs w:val="26"/>
                <w:lang w:val="en-US"/>
              </w:rPr>
              <w:t>2103065</w:t>
            </w:r>
            <w:r w:rsidR="0055375D" w:rsidRPr="001B50B1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F3427">
        <w:rPr>
          <w:b/>
          <w:sz w:val="26"/>
          <w:szCs w:val="26"/>
        </w:rPr>
        <w:t>(</w:t>
      </w:r>
      <w:r w:rsidR="00C91EDC" w:rsidRPr="009377A5">
        <w:rPr>
          <w:b/>
          <w:sz w:val="26"/>
          <w:szCs w:val="26"/>
        </w:rPr>
        <w:t>Болт М12х35</w:t>
      </w:r>
      <w:r w:rsidR="003F3427">
        <w:rPr>
          <w:b/>
          <w:sz w:val="26"/>
          <w:szCs w:val="26"/>
        </w:rPr>
        <w:t>)</w:t>
      </w:r>
      <w:r w:rsidR="009377A5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3F3427" w:rsidRDefault="003F3427" w:rsidP="003F34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3F3427" w:rsidRDefault="003F3427" w:rsidP="003F3427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3F3427" w:rsidRDefault="003F3427" w:rsidP="003F342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F3427" w:rsidRDefault="003F3427" w:rsidP="003F34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F3427" w:rsidRDefault="003F3427" w:rsidP="003F3427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3F3427" w:rsidRDefault="003F3427" w:rsidP="003F34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F3427" w:rsidRDefault="003F3427" w:rsidP="003F34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F3427" w:rsidRDefault="003F3427" w:rsidP="003F34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F3427" w:rsidRDefault="003F3427" w:rsidP="003F34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F3427" w:rsidRDefault="003F3427" w:rsidP="003F34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3F3427" w:rsidRDefault="003F3427" w:rsidP="003F34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F3427" w:rsidRDefault="003F3427" w:rsidP="003F342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F3427" w:rsidRDefault="003F3427" w:rsidP="003F342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3F3427" w:rsidRDefault="003F3427" w:rsidP="003F342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3F3427" w:rsidRDefault="003F3427" w:rsidP="003F342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3F3427" w:rsidRDefault="003F3427" w:rsidP="003F3427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3F3427" w:rsidRDefault="003F3427" w:rsidP="003F3427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F3427" w:rsidRDefault="003F3427" w:rsidP="003F342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3F3427" w:rsidRDefault="003F3427" w:rsidP="003F342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F3427" w:rsidRDefault="003F3427" w:rsidP="003F342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3F3427" w:rsidRDefault="003F3427" w:rsidP="003F342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3F3427" w:rsidRDefault="003F3427" w:rsidP="003F342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3F3427" w:rsidRDefault="003F3427" w:rsidP="003F3427">
      <w:pPr>
        <w:spacing w:line="276" w:lineRule="auto"/>
        <w:rPr>
          <w:sz w:val="24"/>
          <w:szCs w:val="24"/>
        </w:rPr>
      </w:pPr>
    </w:p>
    <w:p w:rsidR="003F3427" w:rsidRDefault="003F3427" w:rsidP="003F34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3F3427" w:rsidRDefault="003F3427" w:rsidP="003F34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F3427" w:rsidRDefault="003F3427" w:rsidP="003F34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3427" w:rsidRDefault="003F3427" w:rsidP="003F34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F3427" w:rsidRDefault="003F3427" w:rsidP="003F34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F3427" w:rsidRDefault="003F3427" w:rsidP="003F34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3427" w:rsidRDefault="003F3427" w:rsidP="003F34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F3427" w:rsidRDefault="003F3427" w:rsidP="003F342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3F3427" w:rsidRDefault="003F3427" w:rsidP="003F342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3F3427" w:rsidRDefault="003F3427" w:rsidP="003F342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3F3427" w:rsidRDefault="003F3427" w:rsidP="003F34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3F3427" w:rsidRDefault="003F3427" w:rsidP="003F342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3F3427" w:rsidRDefault="003F3427" w:rsidP="003F342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3F3427" w:rsidRDefault="003F3427" w:rsidP="003F342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F3427" w:rsidRDefault="003F3427" w:rsidP="003F342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3F3427" w:rsidRDefault="003F3427" w:rsidP="003F342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3427" w:rsidRDefault="003F3427" w:rsidP="003F3427">
      <w:pPr>
        <w:rPr>
          <w:sz w:val="26"/>
          <w:szCs w:val="26"/>
        </w:rPr>
      </w:pPr>
    </w:p>
    <w:p w:rsidR="003F3427" w:rsidRDefault="003F3427" w:rsidP="003F3427">
      <w:pPr>
        <w:rPr>
          <w:sz w:val="26"/>
          <w:szCs w:val="26"/>
        </w:rPr>
      </w:pPr>
    </w:p>
    <w:p w:rsidR="003F3427" w:rsidRDefault="003F3427" w:rsidP="003F342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3F3427" w:rsidRDefault="003F3427" w:rsidP="003F342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3F342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569" w:rsidRDefault="00CC5569">
      <w:r>
        <w:separator/>
      </w:r>
    </w:p>
  </w:endnote>
  <w:endnote w:type="continuationSeparator" w:id="0">
    <w:p w:rsidR="00CC5569" w:rsidRDefault="00CC5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569" w:rsidRDefault="00CC5569">
      <w:r>
        <w:separator/>
      </w:r>
    </w:p>
  </w:footnote>
  <w:footnote w:type="continuationSeparator" w:id="0">
    <w:p w:rsidR="00CC5569" w:rsidRDefault="00CC5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ED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F41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50B1"/>
    <w:rsid w:val="001B7FD4"/>
    <w:rsid w:val="001C09F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42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852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377A5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4DB8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6EC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825"/>
    <w:rsid w:val="00A579B6"/>
    <w:rsid w:val="00A57AE8"/>
    <w:rsid w:val="00A603CB"/>
    <w:rsid w:val="00A60A6E"/>
    <w:rsid w:val="00A61E88"/>
    <w:rsid w:val="00A62E64"/>
    <w:rsid w:val="00A63EE1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1EDC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569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3A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33CB0-9949-49A1-A23C-BF82CD2191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25D68-617F-4EFA-9198-10FCCDD5202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EC7BB428-F69A-4647-B7DC-0826340E4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B8786C-DFE1-46AB-9224-0F8E989D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8</cp:revision>
  <cp:lastPrinted>2010-09-30T13:29:00Z</cp:lastPrinted>
  <dcterms:created xsi:type="dcterms:W3CDTF">2015-03-31T10:42:00Z</dcterms:created>
  <dcterms:modified xsi:type="dcterms:W3CDTF">2016-10-04T12:12:00Z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