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3668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02C57" w:rsidRPr="00072B5B" w:rsidRDefault="00302C57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302C57" w:rsidRPr="00072B5B" w:rsidRDefault="00302C57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302C57" w:rsidRPr="00072B5B" w:rsidRDefault="00302C57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302C57" w:rsidRPr="00072B5B" w:rsidRDefault="00302C57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302C57" w:rsidRPr="00072B5B" w:rsidRDefault="00302C57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72B5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302C57" w:rsidRPr="00302C57" w:rsidRDefault="00302C57" w:rsidP="00072B5B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02C5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02C5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302C5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02C5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302C5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302C5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302C5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02C5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72B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302C57" w:rsidRPr="00302C57" w:rsidRDefault="00302C5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72B5B" w:rsidRPr="007417E6" w:rsidRDefault="00072B5B" w:rsidP="00072B5B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</w:p>
    <w:p w:rsidR="00072B5B" w:rsidRDefault="00072B5B" w:rsidP="00072B5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072B5B" w:rsidRPr="00382A07" w:rsidRDefault="00072B5B" w:rsidP="00072B5B">
      <w:pPr>
        <w:spacing w:line="240" w:lineRule="auto"/>
        <w:jc w:val="right"/>
        <w:rPr>
          <w:sz w:val="24"/>
          <w:szCs w:val="24"/>
        </w:rPr>
      </w:pPr>
    </w:p>
    <w:p w:rsidR="00072B5B" w:rsidRPr="00382A07" w:rsidRDefault="004C5238" w:rsidP="00072B5B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«14</w:t>
      </w:r>
      <w:r w:rsidR="00072B5B" w:rsidRPr="00382A07">
        <w:rPr>
          <w:sz w:val="24"/>
          <w:szCs w:val="24"/>
        </w:rPr>
        <w:t xml:space="preserve">» </w:t>
      </w:r>
      <w:r w:rsidR="00072B5B">
        <w:rPr>
          <w:sz w:val="24"/>
          <w:szCs w:val="24"/>
        </w:rPr>
        <w:t>февраля</w:t>
      </w:r>
      <w:r w:rsidR="00072B5B" w:rsidRPr="00382A07">
        <w:rPr>
          <w:sz w:val="24"/>
          <w:szCs w:val="24"/>
        </w:rPr>
        <w:t xml:space="preserve"> </w:t>
      </w:r>
      <w:r w:rsidR="00072B5B">
        <w:rPr>
          <w:sz w:val="24"/>
          <w:szCs w:val="24"/>
        </w:rPr>
        <w:t>2018</w:t>
      </w:r>
      <w:r w:rsidR="00072B5B" w:rsidRPr="00382A07">
        <w:rPr>
          <w:sz w:val="24"/>
          <w:szCs w:val="24"/>
        </w:rPr>
        <w:t xml:space="preserve"> г.</w:t>
      </w:r>
    </w:p>
    <w:p w:rsidR="00072B5B" w:rsidRPr="00382A07" w:rsidRDefault="00072B5B" w:rsidP="00072B5B">
      <w:pPr>
        <w:ind w:firstLine="0"/>
        <w:jc w:val="left"/>
        <w:rPr>
          <w:sz w:val="24"/>
          <w:szCs w:val="24"/>
        </w:rPr>
      </w:pPr>
    </w:p>
    <w:p w:rsidR="00072B5B" w:rsidRPr="00382A07" w:rsidRDefault="00072B5B" w:rsidP="00072B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072B5B" w:rsidRPr="00382A07" w:rsidRDefault="00072B5B" w:rsidP="00072B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072B5B" w:rsidRPr="00382A07" w:rsidRDefault="00302C57" w:rsidP="00072B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0069</w:t>
      </w:r>
      <w:r w:rsidR="00072B5B">
        <w:rPr>
          <w:b/>
          <w:kern w:val="36"/>
          <w:sz w:val="24"/>
          <w:szCs w:val="24"/>
        </w:rPr>
        <w:t>-ЛП-18</w:t>
      </w:r>
    </w:p>
    <w:p w:rsidR="00072B5B" w:rsidRPr="00382A07" w:rsidRDefault="00072B5B" w:rsidP="00072B5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«12» февраля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072B5B" w:rsidRPr="00C12FA4" w:rsidRDefault="00072B5B" w:rsidP="00072B5B">
      <w:pPr>
        <w:spacing w:line="264" w:lineRule="auto"/>
        <w:jc w:val="center"/>
        <w:rPr>
          <w:sz w:val="24"/>
          <w:szCs w:val="24"/>
        </w:rPr>
      </w:pPr>
    </w:p>
    <w:p w:rsidR="00072B5B" w:rsidRPr="00C12FA4" w:rsidRDefault="00072B5B" w:rsidP="00072B5B">
      <w:pPr>
        <w:spacing w:line="264" w:lineRule="auto"/>
        <w:jc w:val="center"/>
        <w:rPr>
          <w:sz w:val="24"/>
          <w:szCs w:val="24"/>
        </w:rPr>
      </w:pPr>
    </w:p>
    <w:p w:rsidR="00072B5B" w:rsidRPr="00C12FA4" w:rsidRDefault="00072B5B" w:rsidP="00072B5B">
      <w:pPr>
        <w:spacing w:line="264" w:lineRule="auto"/>
        <w:jc w:val="center"/>
        <w:rPr>
          <w:sz w:val="24"/>
          <w:szCs w:val="24"/>
        </w:rPr>
      </w:pPr>
    </w:p>
    <w:p w:rsidR="00072B5B" w:rsidRPr="00C12FA4" w:rsidRDefault="00072B5B" w:rsidP="00072B5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072B5B" w:rsidRPr="00C12FA4" w:rsidRDefault="00072B5B" w:rsidP="00072B5B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072B5B" w:rsidRPr="00C12FA4" w:rsidRDefault="00072B5B" w:rsidP="00072B5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</w:t>
      </w:r>
      <w:proofErr w:type="gramStart"/>
      <w:r w:rsidRPr="001D735B">
        <w:rPr>
          <w:b/>
          <w:sz w:val="24"/>
          <w:szCs w:val="24"/>
        </w:rPr>
        <w:t>Договора</w:t>
      </w:r>
      <w:proofErr w:type="gramEnd"/>
      <w:r w:rsidRPr="001D735B">
        <w:rPr>
          <w:b/>
          <w:sz w:val="24"/>
          <w:szCs w:val="24"/>
        </w:rPr>
        <w:t xml:space="preserve"> </w:t>
      </w:r>
      <w:r w:rsidRPr="001D735B">
        <w:rPr>
          <w:b/>
          <w:iCs/>
          <w:sz w:val="24"/>
          <w:szCs w:val="24"/>
        </w:rPr>
        <w:t xml:space="preserve">на оказание услуг </w:t>
      </w:r>
      <w:r w:rsidR="00302C57" w:rsidRPr="00302C57">
        <w:rPr>
          <w:b/>
          <w:iCs/>
          <w:sz w:val="24"/>
          <w:szCs w:val="24"/>
        </w:rPr>
        <w:t>по выполнению сервисного обслуживания оргтехники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072B5B" w:rsidRPr="00C12FA4" w:rsidRDefault="00072B5B" w:rsidP="00072B5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072B5B" w:rsidRPr="00C12FA4" w:rsidRDefault="00072B5B" w:rsidP="00072B5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072B5B" w:rsidRPr="00C12FA4" w:rsidRDefault="00072B5B" w:rsidP="00072B5B">
      <w:pPr>
        <w:spacing w:line="264" w:lineRule="auto"/>
        <w:ind w:firstLine="0"/>
        <w:rPr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rPr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72B5B" w:rsidRPr="00C12FA4" w:rsidRDefault="00072B5B" w:rsidP="00072B5B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072B5B" w:rsidP="00072B5B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072B5B" w:rsidRPr="00072B5B">
        <w:rPr>
          <w:iCs/>
          <w:sz w:val="24"/>
          <w:szCs w:val="24"/>
        </w:rPr>
        <w:t xml:space="preserve">секретарь Закупочной комиссии - 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072B5B" w:rsidRPr="00072B5B">
        <w:rPr>
          <w:iCs/>
          <w:sz w:val="24"/>
          <w:szCs w:val="24"/>
          <w:u w:val="single"/>
        </w:rPr>
        <w:t>nazimov.da@mrsk-1.ru</w:t>
      </w:r>
      <w:r w:rsidR="00072B5B" w:rsidRPr="00072B5B">
        <w:rPr>
          <w:iCs/>
          <w:sz w:val="24"/>
          <w:szCs w:val="24"/>
        </w:rPr>
        <w:t xml:space="preserve">, ответственное лицо – Телятник Валентина Сергеевна, контактный телефон: (4742) 22-83-04, Извещением о проведении открытого запроса предложений, опубликованным </w:t>
      </w:r>
      <w:r w:rsidR="00072B5B" w:rsidRPr="00072B5B">
        <w:rPr>
          <w:b/>
          <w:iCs/>
          <w:sz w:val="24"/>
          <w:szCs w:val="24"/>
        </w:rPr>
        <w:t>«</w:t>
      </w:r>
      <w:r w:rsidR="004C5238">
        <w:rPr>
          <w:b/>
          <w:iCs/>
          <w:sz w:val="24"/>
          <w:szCs w:val="24"/>
        </w:rPr>
        <w:t>14</w:t>
      </w:r>
      <w:r w:rsidR="00072B5B">
        <w:rPr>
          <w:b/>
          <w:iCs/>
          <w:sz w:val="24"/>
          <w:szCs w:val="24"/>
        </w:rPr>
        <w:t>» февраля</w:t>
      </w:r>
      <w:r w:rsidR="00072B5B" w:rsidRPr="00072B5B">
        <w:rPr>
          <w:b/>
          <w:iCs/>
          <w:sz w:val="24"/>
          <w:szCs w:val="24"/>
        </w:rPr>
        <w:t xml:space="preserve"> 2018 г</w:t>
      </w:r>
      <w:proofErr w:type="gramEnd"/>
      <w:r w:rsidR="00072B5B" w:rsidRPr="00072B5B">
        <w:rPr>
          <w:b/>
          <w:iCs/>
          <w:sz w:val="24"/>
          <w:szCs w:val="24"/>
        </w:rPr>
        <w:t>.</w:t>
      </w:r>
      <w:r w:rsidR="00072B5B" w:rsidRPr="00072B5B">
        <w:rPr>
          <w:iCs/>
          <w:sz w:val="24"/>
          <w:szCs w:val="24"/>
        </w:rPr>
        <w:t xml:space="preserve"> </w:t>
      </w:r>
      <w:proofErr w:type="gramStart"/>
      <w:r w:rsidR="00072B5B" w:rsidRPr="00072B5B">
        <w:rPr>
          <w:iCs/>
          <w:sz w:val="24"/>
          <w:szCs w:val="24"/>
        </w:rPr>
        <w:t>на официальном сайте (</w:t>
      </w:r>
      <w:hyperlink r:id="rId16" w:history="1">
        <w:r w:rsidR="00072B5B" w:rsidRPr="00072B5B">
          <w:rPr>
            <w:rStyle w:val="a7"/>
            <w:iCs/>
            <w:sz w:val="24"/>
            <w:szCs w:val="24"/>
          </w:rPr>
          <w:t>www.zakupki.</w:t>
        </w:r>
        <w:r w:rsidR="00072B5B" w:rsidRPr="00072B5B">
          <w:rPr>
            <w:rStyle w:val="a7"/>
            <w:iCs/>
            <w:sz w:val="24"/>
            <w:szCs w:val="24"/>
            <w:lang w:val="en-US"/>
          </w:rPr>
          <w:t>gov</w:t>
        </w:r>
        <w:r w:rsidR="00072B5B" w:rsidRPr="00072B5B">
          <w:rPr>
            <w:rStyle w:val="a7"/>
            <w:iCs/>
            <w:sz w:val="24"/>
            <w:szCs w:val="24"/>
          </w:rPr>
          <w:t>.ru</w:t>
        </w:r>
      </w:hyperlink>
      <w:r w:rsidR="00072B5B" w:rsidRPr="00072B5B">
        <w:rPr>
          <w:iCs/>
          <w:sz w:val="24"/>
          <w:szCs w:val="24"/>
        </w:rPr>
        <w:t>), на сайте ПАО «МРСК Центра» (</w:t>
      </w:r>
      <w:hyperlink r:id="rId17" w:history="1">
        <w:r w:rsidR="00072B5B" w:rsidRPr="00072B5B">
          <w:rPr>
            <w:rStyle w:val="a7"/>
            <w:iCs/>
            <w:sz w:val="24"/>
            <w:szCs w:val="24"/>
          </w:rPr>
          <w:t>www.mrsk-1.ru</w:t>
        </w:r>
      </w:hyperlink>
      <w:r w:rsidR="00072B5B" w:rsidRPr="00072B5B">
        <w:rPr>
          <w:iCs/>
          <w:sz w:val="24"/>
          <w:szCs w:val="24"/>
        </w:rPr>
        <w:t>), на са</w:t>
      </w:r>
      <w:bookmarkStart w:id="14" w:name="_GoBack"/>
      <w:bookmarkEnd w:id="14"/>
      <w:r w:rsidR="00072B5B" w:rsidRPr="00072B5B">
        <w:rPr>
          <w:iCs/>
          <w:sz w:val="24"/>
          <w:szCs w:val="24"/>
        </w:rPr>
        <w:t xml:space="preserve">йте ЭТП, указанном в п. </w:t>
      </w:r>
      <w:r w:rsidR="00072B5B" w:rsidRPr="00072B5B">
        <w:rPr>
          <w:iCs/>
          <w:sz w:val="24"/>
          <w:szCs w:val="24"/>
        </w:rPr>
        <w:fldChar w:fldCharType="begin"/>
      </w:r>
      <w:r w:rsidR="00072B5B" w:rsidRPr="00072B5B">
        <w:rPr>
          <w:iCs/>
          <w:sz w:val="24"/>
          <w:szCs w:val="24"/>
        </w:rPr>
        <w:instrText xml:space="preserve"> REF _Ref440269836 \r \h  \* MERGEFORMAT </w:instrText>
      </w:r>
      <w:r w:rsidR="00072B5B" w:rsidRPr="00072B5B">
        <w:rPr>
          <w:iCs/>
          <w:sz w:val="24"/>
          <w:szCs w:val="24"/>
        </w:rPr>
      </w:r>
      <w:r w:rsidR="00072B5B" w:rsidRPr="00072B5B">
        <w:rPr>
          <w:iCs/>
          <w:sz w:val="24"/>
          <w:szCs w:val="24"/>
        </w:rPr>
        <w:fldChar w:fldCharType="separate"/>
      </w:r>
      <w:r w:rsidR="00072B5B" w:rsidRPr="00072B5B">
        <w:rPr>
          <w:iCs/>
          <w:sz w:val="24"/>
          <w:szCs w:val="24"/>
        </w:rPr>
        <w:t>1.1.2</w:t>
      </w:r>
      <w:r w:rsidR="00072B5B" w:rsidRPr="00072B5B">
        <w:rPr>
          <w:iCs/>
          <w:sz w:val="24"/>
          <w:szCs w:val="24"/>
        </w:rPr>
        <w:fldChar w:fldCharType="end"/>
      </w:r>
      <w:r w:rsidR="00072B5B" w:rsidRPr="00072B5B">
        <w:rPr>
          <w:iCs/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</w:t>
      </w:r>
      <w:r w:rsidR="00302C57">
        <w:rPr>
          <w:iCs/>
          <w:sz w:val="24"/>
          <w:szCs w:val="24"/>
        </w:rPr>
        <w:t>,</w:t>
      </w:r>
      <w:r w:rsidR="00072B5B" w:rsidRPr="00072B5B">
        <w:rPr>
          <w:iCs/>
          <w:sz w:val="24"/>
          <w:szCs w:val="24"/>
        </w:rPr>
        <w:t xml:space="preserve"> </w:t>
      </w:r>
      <w:r w:rsidR="00302C57" w:rsidRPr="00302C57">
        <w:rPr>
          <w:iCs/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302C57" w:rsidRPr="00302C57">
        <w:rPr>
          <w:iCs/>
          <w:sz w:val="24"/>
          <w:szCs w:val="24"/>
        </w:rPr>
        <w:t xml:space="preserve"> 2007 г. N 209-ФЗ «О развитии малого и среднего предпринимательства в Российской Федерации») </w:t>
      </w:r>
      <w:r w:rsidR="00072B5B" w:rsidRPr="00072B5B">
        <w:rPr>
          <w:iCs/>
          <w:sz w:val="24"/>
          <w:szCs w:val="24"/>
        </w:rPr>
        <w:t>(далее - Участники)</w:t>
      </w:r>
      <w:r w:rsidR="00302C57">
        <w:rPr>
          <w:iCs/>
          <w:sz w:val="24"/>
          <w:szCs w:val="24"/>
        </w:rPr>
        <w:t>,</w:t>
      </w:r>
      <w:r w:rsidR="00072B5B" w:rsidRPr="00072B5B">
        <w:rPr>
          <w:iCs/>
          <w:sz w:val="24"/>
          <w:szCs w:val="24"/>
        </w:rPr>
        <w:t xml:space="preserve"> к участию в процедуре Открытого запроса предложений (далее – запрос предложений) на право заключения Договора на оказание услуг </w:t>
      </w:r>
      <w:r w:rsidR="00302C57" w:rsidRPr="00302C57">
        <w:rPr>
          <w:iCs/>
          <w:sz w:val="24"/>
          <w:szCs w:val="24"/>
        </w:rPr>
        <w:t>по выполнению сервисного обслуживания оргтехники</w:t>
      </w:r>
      <w:r w:rsidR="00072B5B" w:rsidRPr="00072B5B">
        <w:rPr>
          <w:iCs/>
          <w:sz w:val="24"/>
          <w:szCs w:val="24"/>
        </w:rPr>
        <w:t xml:space="preserve"> для нужд ПАО «МРСК Центра» (филиала «Липецкэнерго», расположенного по адресу: </w:t>
      </w:r>
      <w:proofErr w:type="gramStart"/>
      <w:r w:rsidR="00072B5B" w:rsidRPr="00072B5B">
        <w:rPr>
          <w:iCs/>
          <w:sz w:val="24"/>
          <w:szCs w:val="24"/>
        </w:rPr>
        <w:t>РФ, 398001, г. Липецк, ул. 50-лет НЛМК, 33)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072B5B">
          <w:rPr>
            <w:rStyle w:val="a7"/>
            <w:sz w:val="24"/>
            <w:szCs w:val="24"/>
          </w:rPr>
          <w:t>etp.rosseti.ru</w:t>
        </w:r>
      </w:hyperlink>
      <w:r w:rsidR="00862664" w:rsidRPr="00072B5B">
        <w:rPr>
          <w:sz w:val="24"/>
          <w:szCs w:val="24"/>
        </w:rPr>
        <w:t xml:space="preserve"> </w:t>
      </w:r>
      <w:r w:rsidR="00702B2C" w:rsidRPr="00072B5B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Pr="00AF610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F6107">
        <w:rPr>
          <w:sz w:val="24"/>
          <w:szCs w:val="24"/>
        </w:rPr>
        <w:t>Предмет З</w:t>
      </w:r>
      <w:r w:rsidR="00717F60" w:rsidRPr="00AF6107">
        <w:rPr>
          <w:sz w:val="24"/>
          <w:szCs w:val="24"/>
        </w:rPr>
        <w:t>апроса предложений</w:t>
      </w:r>
      <w:r w:rsidR="00702B2C" w:rsidRPr="00AF6107">
        <w:rPr>
          <w:sz w:val="24"/>
          <w:szCs w:val="24"/>
        </w:rPr>
        <w:t>:</w:t>
      </w:r>
      <w:bookmarkEnd w:id="17"/>
    </w:p>
    <w:p w:rsidR="00A40714" w:rsidRPr="00AF610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F6107">
        <w:rPr>
          <w:b/>
          <w:sz w:val="24"/>
          <w:szCs w:val="24"/>
          <w:u w:val="single"/>
        </w:rPr>
        <w:t>Лот №1:</w:t>
      </w:r>
      <w:r w:rsidR="00717F60" w:rsidRPr="00AF6107">
        <w:rPr>
          <w:sz w:val="24"/>
          <w:szCs w:val="24"/>
        </w:rPr>
        <w:t xml:space="preserve"> право заключения </w:t>
      </w:r>
      <w:r w:rsidR="00AF6107" w:rsidRPr="00AF6107">
        <w:rPr>
          <w:iCs/>
          <w:sz w:val="24"/>
          <w:szCs w:val="24"/>
        </w:rPr>
        <w:t xml:space="preserve">Договора на оказание услуг </w:t>
      </w:r>
      <w:r w:rsidR="00302C57" w:rsidRPr="00302C57">
        <w:rPr>
          <w:iCs/>
          <w:sz w:val="24"/>
          <w:szCs w:val="24"/>
        </w:rPr>
        <w:t>по выполнению сервисного обслуживания оргтехники</w:t>
      </w:r>
      <w:r w:rsidR="00AF6107" w:rsidRPr="00AF6107">
        <w:rPr>
          <w:iCs/>
          <w:sz w:val="24"/>
          <w:szCs w:val="24"/>
        </w:rPr>
        <w:t xml:space="preserve"> для нужд ПАО «МРСК Центра» (филиала «Липецкэнерго»</w:t>
      </w:r>
      <w:r w:rsidR="00702B2C" w:rsidRPr="00AF6107">
        <w:rPr>
          <w:sz w:val="24"/>
          <w:szCs w:val="24"/>
        </w:rPr>
        <w:t>)</w:t>
      </w:r>
      <w:bookmarkEnd w:id="18"/>
      <w:r w:rsidR="00702B2C" w:rsidRPr="00AF6107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F6107">
        <w:rPr>
          <w:sz w:val="24"/>
          <w:szCs w:val="24"/>
        </w:rPr>
        <w:t xml:space="preserve">Количество лотов: </w:t>
      </w:r>
      <w:r w:rsidRPr="00AF6107">
        <w:rPr>
          <w:b/>
          <w:sz w:val="24"/>
          <w:szCs w:val="24"/>
        </w:rPr>
        <w:t>1 (один)</w:t>
      </w:r>
      <w:r w:rsidRPr="00AF6107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712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987121">
        <w:rPr>
          <w:sz w:val="24"/>
          <w:szCs w:val="24"/>
        </w:rPr>
        <w:t>услуг</w:t>
      </w:r>
      <w:r w:rsidR="00717F60" w:rsidRPr="00987121">
        <w:rPr>
          <w:sz w:val="24"/>
          <w:szCs w:val="24"/>
        </w:rPr>
        <w:t xml:space="preserve">: </w:t>
      </w:r>
      <w:r w:rsidR="00987121" w:rsidRPr="00987121">
        <w:rPr>
          <w:sz w:val="24"/>
          <w:szCs w:val="24"/>
        </w:rPr>
        <w:t>с 02.04.2018 г. по 31.03.2021 г</w:t>
      </w:r>
      <w:proofErr w:type="gramStart"/>
      <w:r w:rsidR="00987121" w:rsidRPr="00987121">
        <w:rPr>
          <w:sz w:val="24"/>
          <w:szCs w:val="24"/>
        </w:rPr>
        <w:t>.</w:t>
      </w:r>
      <w:r w:rsidR="00717F60" w:rsidRPr="00987121">
        <w:rPr>
          <w:sz w:val="24"/>
          <w:szCs w:val="24"/>
        </w:rPr>
        <w:t>.</w:t>
      </w:r>
      <w:bookmarkEnd w:id="20"/>
      <w:proofErr w:type="gramEnd"/>
    </w:p>
    <w:p w:rsidR="008D2928" w:rsidRPr="0098712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987121">
        <w:rPr>
          <w:sz w:val="24"/>
          <w:szCs w:val="24"/>
        </w:rPr>
        <w:t xml:space="preserve">Оказание услуг Участником </w:t>
      </w:r>
      <w:r w:rsidR="00302C57" w:rsidRPr="00302C57">
        <w:rPr>
          <w:sz w:val="24"/>
          <w:szCs w:val="24"/>
        </w:rPr>
        <w:t>будет осуществляться на объектах, указанных в Приложении №1 к Документации по запросу предложений</w:t>
      </w:r>
      <w:r w:rsidRPr="00987121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987121">
        <w:rPr>
          <w:iCs/>
          <w:sz w:val="24"/>
          <w:szCs w:val="24"/>
        </w:rPr>
        <w:t xml:space="preserve">Форма и порядок оплаты: </w:t>
      </w:r>
      <w:r w:rsidR="00366652" w:rsidRPr="00987121">
        <w:rPr>
          <w:iCs/>
          <w:sz w:val="24"/>
          <w:szCs w:val="24"/>
        </w:rPr>
        <w:t>безналичный расчет, оплата производится</w:t>
      </w:r>
      <w:r w:rsidR="00366652" w:rsidRPr="00366652">
        <w:rPr>
          <w:iCs/>
          <w:sz w:val="24"/>
          <w:szCs w:val="24"/>
        </w:rPr>
        <w:t xml:space="preserve"> в течение 30 (тридцати) </w:t>
      </w:r>
      <w:r w:rsidR="00302C57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  <w:r w:rsidR="001245FA" w:rsidRPr="001245FA">
        <w:rPr>
          <w:iCs/>
          <w:sz w:val="24"/>
          <w:szCs w:val="24"/>
          <w:highlight w:val="lightGray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</w:p>
    <w:p w:rsidR="00717F60" w:rsidRPr="00302C5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767C4">
        <w:rPr>
          <w:b/>
          <w:bCs w:val="0"/>
          <w:sz w:val="24"/>
          <w:szCs w:val="24"/>
          <w:u w:val="single"/>
        </w:rPr>
        <w:t>По Лоту №1:</w:t>
      </w:r>
      <w:r w:rsidR="00717F60" w:rsidRPr="007767C4">
        <w:rPr>
          <w:bCs w:val="0"/>
          <w:sz w:val="24"/>
          <w:szCs w:val="24"/>
        </w:rPr>
        <w:t xml:space="preserve"> </w:t>
      </w:r>
      <w:r w:rsidR="00302C57" w:rsidRPr="00302C57">
        <w:rPr>
          <w:b/>
          <w:sz w:val="24"/>
          <w:szCs w:val="24"/>
        </w:rPr>
        <w:t>1 500 000</w:t>
      </w:r>
      <w:r w:rsidR="00302C57" w:rsidRPr="00302C57">
        <w:rPr>
          <w:sz w:val="24"/>
          <w:szCs w:val="24"/>
        </w:rPr>
        <w:t xml:space="preserve"> (Один миллион пятьсот тысяч) рублей 00 копеек РФ, без учета НДС; НДС составляет </w:t>
      </w:r>
      <w:r w:rsidR="00302C57" w:rsidRPr="00302C57">
        <w:rPr>
          <w:b/>
          <w:sz w:val="24"/>
          <w:szCs w:val="24"/>
        </w:rPr>
        <w:t>270 000</w:t>
      </w:r>
      <w:r w:rsidR="00302C57" w:rsidRPr="00302C57">
        <w:rPr>
          <w:sz w:val="24"/>
          <w:szCs w:val="24"/>
        </w:rPr>
        <w:t xml:space="preserve"> (Двести семьдесят тысяч) рублей 00 копеек РФ; </w:t>
      </w:r>
      <w:r w:rsidR="00302C57" w:rsidRPr="00302C57">
        <w:rPr>
          <w:b/>
          <w:sz w:val="24"/>
          <w:szCs w:val="24"/>
        </w:rPr>
        <w:t>1 770 000</w:t>
      </w:r>
      <w:r w:rsidR="00302C57" w:rsidRPr="00302C57">
        <w:rPr>
          <w:sz w:val="24"/>
          <w:szCs w:val="24"/>
        </w:rPr>
        <w:t xml:space="preserve"> (Один миллион семьсот семьдесят тысяч) рублей 00 копеек РФ, с учетом НДС</w:t>
      </w:r>
      <w:r w:rsidR="007767C4" w:rsidRPr="00302C57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5515EF">
        <w:rPr>
          <w:bCs w:val="0"/>
          <w:sz w:val="24"/>
          <w:szCs w:val="24"/>
        </w:rPr>
        <w:t>,</w:t>
      </w:r>
      <w:r w:rsidR="005515EF" w:rsidRPr="005515EF">
        <w:rPr>
          <w:sz w:val="24"/>
          <w:szCs w:val="24"/>
          <w:highlight w:val="darkGray"/>
        </w:rPr>
        <w:t xml:space="preserve"> </w:t>
      </w:r>
      <w:r w:rsidR="005515EF" w:rsidRPr="005515EF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7767C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</w:t>
      </w:r>
      <w:r w:rsidRPr="007767C4">
        <w:rPr>
          <w:sz w:val="24"/>
          <w:szCs w:val="24"/>
        </w:rPr>
        <w:t xml:space="preserve">случае, если наличие данных разрешающих документов необходимо для оказания услуг, указанных в п. </w:t>
      </w:r>
      <w:r w:rsidR="002F5A68" w:rsidRPr="007767C4">
        <w:fldChar w:fldCharType="begin"/>
      </w:r>
      <w:r w:rsidR="002F5A68" w:rsidRPr="007767C4">
        <w:instrText xml:space="preserve"> REF _Ref440275279 \r \h  \* MERGEFORMAT </w:instrText>
      </w:r>
      <w:r w:rsidR="002F5A68" w:rsidRPr="007767C4">
        <w:fldChar w:fldCharType="separate"/>
      </w:r>
      <w:r w:rsidR="00DA443D" w:rsidRPr="007767C4">
        <w:rPr>
          <w:sz w:val="24"/>
          <w:szCs w:val="24"/>
        </w:rPr>
        <w:t>1.1.4</w:t>
      </w:r>
      <w:r w:rsidR="002F5A68" w:rsidRPr="007767C4">
        <w:fldChar w:fldCharType="end"/>
      </w:r>
      <w:r w:rsidRPr="007767C4">
        <w:rPr>
          <w:sz w:val="24"/>
          <w:szCs w:val="24"/>
        </w:rPr>
        <w:t xml:space="preserve"> и разделе </w:t>
      </w:r>
      <w:r w:rsidR="002F5A68" w:rsidRPr="007767C4">
        <w:fldChar w:fldCharType="begin"/>
      </w:r>
      <w:r w:rsidR="002F5A68" w:rsidRPr="007767C4">
        <w:instrText xml:space="preserve"> REF _Ref440270568 \r \h  \* MERGEFORMAT </w:instrText>
      </w:r>
      <w:r w:rsidR="002F5A68" w:rsidRPr="007767C4">
        <w:fldChar w:fldCharType="separate"/>
      </w:r>
      <w:r w:rsidR="00DA443D" w:rsidRPr="007767C4">
        <w:t>4</w:t>
      </w:r>
      <w:r w:rsidR="002F5A68" w:rsidRPr="007767C4">
        <w:fldChar w:fldCharType="end"/>
      </w:r>
      <w:r w:rsidRPr="007767C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767C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7767C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7767C4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5515EF" w:rsidRPr="005515EF" w:rsidRDefault="005515EF" w:rsidP="005515E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515E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</w:t>
      </w:r>
      <w:r w:rsidR="00932C0A" w:rsidRPr="005E3EF6">
        <w:rPr>
          <w:bCs w:val="0"/>
          <w:i/>
          <w:sz w:val="24"/>
          <w:szCs w:val="24"/>
        </w:rPr>
        <w:t>у</w:t>
      </w:r>
      <w:r w:rsidR="00932C0A" w:rsidRPr="007A5083">
        <w:rPr>
          <w:bCs w:val="0"/>
          <w:sz w:val="24"/>
          <w:szCs w:val="24"/>
        </w:rPr>
        <w:t xml:space="preserve">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не </w:t>
      </w:r>
      <w:r w:rsidR="005E3EF6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E3EF6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="007767C4" w:rsidRPr="007767C4">
        <w:rPr>
          <w:bCs w:val="0"/>
          <w:sz w:val="24"/>
          <w:szCs w:val="24"/>
        </w:rPr>
        <w:t xml:space="preserve">по адресу: </w:t>
      </w:r>
      <w:r w:rsidR="007767C4" w:rsidRPr="007767C4">
        <w:rPr>
          <w:sz w:val="24"/>
          <w:szCs w:val="24"/>
        </w:rPr>
        <w:t xml:space="preserve">РФ, 398001, г. Липецк, ул. 50 лет НЛМК,  д. 33, </w:t>
      </w:r>
      <w:proofErr w:type="spellStart"/>
      <w:r w:rsidR="007767C4" w:rsidRPr="007767C4">
        <w:rPr>
          <w:sz w:val="24"/>
          <w:szCs w:val="24"/>
        </w:rPr>
        <w:t>каб</w:t>
      </w:r>
      <w:proofErr w:type="spellEnd"/>
      <w:r w:rsidR="007767C4" w:rsidRPr="007767C4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7767C4" w:rsidRPr="007767C4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lastRenderedPageBreak/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</w:t>
      </w:r>
      <w:r w:rsidRPr="007767C4">
        <w:rPr>
          <w:rFonts w:eastAsia="Calibri"/>
          <w:szCs w:val="24"/>
          <w:lang w:eastAsia="en-US"/>
        </w:rPr>
        <w:t xml:space="preserve">вместе с Анкетой Участника (п. </w:t>
      </w:r>
      <w:r w:rsidR="002F5A68" w:rsidRPr="007767C4">
        <w:fldChar w:fldCharType="begin"/>
      </w:r>
      <w:r w:rsidR="002F5A68" w:rsidRPr="007767C4">
        <w:instrText xml:space="preserve"> REF _Ref55335823 \r \h  \* MERGEFORMAT </w:instrText>
      </w:r>
      <w:r w:rsidR="002F5A68" w:rsidRPr="007767C4">
        <w:fldChar w:fldCharType="separate"/>
      </w:r>
      <w:r w:rsidR="00DA443D" w:rsidRPr="007767C4">
        <w:rPr>
          <w:rFonts w:eastAsia="Calibri"/>
          <w:szCs w:val="24"/>
          <w:lang w:eastAsia="en-US"/>
        </w:rPr>
        <w:t>5.7</w:t>
      </w:r>
      <w:r w:rsidR="002F5A68" w:rsidRPr="007767C4">
        <w:fldChar w:fldCharType="end"/>
      </w:r>
      <w:r w:rsidRPr="007767C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767C4" w:rsidRPr="007767C4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7767C4" w:rsidRPr="007767C4">
        <w:rPr>
          <w:rFonts w:eastAsia="Calibri"/>
          <w:szCs w:val="24"/>
          <w:lang w:eastAsia="en-US"/>
        </w:rPr>
        <w:t xml:space="preserve"> - контактный телефон </w:t>
      </w:r>
      <w:r w:rsidR="007767C4" w:rsidRPr="007767C4">
        <w:rPr>
          <w:rFonts w:eastAsia="Calibri"/>
          <w:b/>
          <w:szCs w:val="24"/>
          <w:lang w:eastAsia="en-US"/>
        </w:rPr>
        <w:t>(4742) 22-83-04</w:t>
      </w:r>
      <w:r w:rsidR="007767C4" w:rsidRPr="007767C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7767C4" w:rsidRPr="007767C4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7767C4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7767C4" w:rsidRDefault="007767C4" w:rsidP="007767C4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7767C4" w:rsidRDefault="007767C4" w:rsidP="007767C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БИК 044206604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</w:t>
      </w:r>
      <w:r w:rsidRPr="005515EF">
        <w:rPr>
          <w:sz w:val="24"/>
          <w:szCs w:val="24"/>
        </w:rPr>
        <w:t xml:space="preserve">проведения </w:t>
      </w:r>
      <w:r w:rsidR="005515EF">
        <w:rPr>
          <w:sz w:val="24"/>
          <w:szCs w:val="24"/>
        </w:rPr>
        <w:t>Запроса</w:t>
      </w:r>
      <w:r w:rsidR="005C0B25" w:rsidRPr="005515EF">
        <w:rPr>
          <w:sz w:val="24"/>
          <w:szCs w:val="24"/>
        </w:rPr>
        <w:t xml:space="preserve">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0155E8" w:rsidRPr="004C5238">
        <w:rPr>
          <w:b/>
          <w:bCs w:val="0"/>
          <w:sz w:val="24"/>
          <w:szCs w:val="24"/>
        </w:rPr>
        <w:t>0</w:t>
      </w:r>
      <w:r w:rsidR="004C5238" w:rsidRPr="004C5238">
        <w:rPr>
          <w:b/>
          <w:bCs w:val="0"/>
          <w:sz w:val="24"/>
          <w:szCs w:val="24"/>
        </w:rPr>
        <w:t>2</w:t>
      </w:r>
      <w:r w:rsidR="002B5044" w:rsidRPr="004C5238">
        <w:rPr>
          <w:b/>
          <w:bCs w:val="0"/>
          <w:sz w:val="24"/>
          <w:szCs w:val="24"/>
        </w:rPr>
        <w:t xml:space="preserve"> </w:t>
      </w:r>
      <w:r w:rsidR="000155E8" w:rsidRPr="004C5238">
        <w:rPr>
          <w:b/>
          <w:bCs w:val="0"/>
          <w:sz w:val="24"/>
          <w:szCs w:val="24"/>
        </w:rPr>
        <w:t>марта</w:t>
      </w:r>
      <w:r w:rsidR="002B5044" w:rsidRPr="004C5238">
        <w:rPr>
          <w:b/>
          <w:bCs w:val="0"/>
          <w:sz w:val="24"/>
          <w:szCs w:val="24"/>
        </w:rPr>
        <w:t xml:space="preserve"> </w:t>
      </w:r>
      <w:r w:rsidR="006F025D" w:rsidRPr="004C5238">
        <w:rPr>
          <w:b/>
          <w:bCs w:val="0"/>
          <w:sz w:val="24"/>
          <w:szCs w:val="24"/>
        </w:rPr>
        <w:t>2018</w:t>
      </w:r>
      <w:r w:rsidR="002B5044" w:rsidRPr="004C5238">
        <w:rPr>
          <w:b/>
          <w:bCs w:val="0"/>
          <w:sz w:val="24"/>
          <w:szCs w:val="24"/>
        </w:rPr>
        <w:t xml:space="preserve"> года</w:t>
      </w:r>
      <w:r w:rsidR="00BB27D7" w:rsidRPr="004C5238">
        <w:rPr>
          <w:b/>
          <w:bCs w:val="0"/>
          <w:sz w:val="24"/>
          <w:szCs w:val="24"/>
        </w:rPr>
        <w:t xml:space="preserve">, </w:t>
      </w:r>
      <w:r w:rsidR="00BB27D7" w:rsidRPr="004C523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C5238">
        <w:rPr>
          <w:bCs w:val="0"/>
          <w:spacing w:val="-2"/>
          <w:sz w:val="24"/>
          <w:szCs w:val="24"/>
        </w:rPr>
        <w:t>(под</w:t>
      </w:r>
      <w:r w:rsidR="00BB27D7" w:rsidRPr="004C5238">
        <w:rPr>
          <w:bCs w:val="0"/>
          <w:sz w:val="24"/>
          <w:szCs w:val="24"/>
        </w:rPr>
        <w:t>раздел</w:t>
      </w:r>
      <w:r w:rsidR="00BB27D7"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lastRenderedPageBreak/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D52BD6" w:rsidRPr="004C5238" w:rsidRDefault="00D52BD6" w:rsidP="00D52BD6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4C523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3.11 данной документации. При этом Участник в обязательном порядке помимо документов, указанных в п.3.7.8, </w:t>
      </w:r>
      <w:proofErr w:type="gramStart"/>
      <w:r w:rsidRPr="004C5238">
        <w:rPr>
          <w:sz w:val="24"/>
          <w:szCs w:val="24"/>
        </w:rPr>
        <w:t>предоставляет документы</w:t>
      </w:r>
      <w:proofErr w:type="gramEnd"/>
      <w:r w:rsidRPr="004C5238">
        <w:rPr>
          <w:sz w:val="24"/>
          <w:szCs w:val="24"/>
        </w:rPr>
        <w:t>, предусмотренные подпунктом 3.11.2 документации.</w:t>
      </w:r>
    </w:p>
    <w:p w:rsidR="00BC1324" w:rsidRPr="004C5238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C5238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4C5238">
        <w:fldChar w:fldCharType="begin"/>
      </w:r>
      <w:r w:rsidR="002F5A68" w:rsidRPr="004C5238">
        <w:instrText xml:space="preserve"> REF _Ref465675151 \r \h  \* MERGEFORMAT </w:instrText>
      </w:r>
      <w:r w:rsidR="002F5A68" w:rsidRPr="004C5238">
        <w:fldChar w:fldCharType="separate"/>
      </w:r>
      <w:r w:rsidR="00DA443D" w:rsidRPr="004C5238">
        <w:rPr>
          <w:sz w:val="24"/>
          <w:szCs w:val="24"/>
        </w:rPr>
        <w:t>3.11.2</w:t>
      </w:r>
      <w:r w:rsidR="002F5A68" w:rsidRPr="004C5238">
        <w:fldChar w:fldCharType="end"/>
      </w:r>
      <w:r w:rsidRPr="004C5238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3" o:title=""/>
          </v:shape>
          <o:OLEObject Type="Embed" ProgID="Equation.3" ShapeID="_x0000_i1025" DrawAspect="Content" ObjectID="_1580108722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5" o:title=""/>
          </v:shape>
          <o:OLEObject Type="Embed" ProgID="Equation.3" ShapeID="_x0000_i1026" DrawAspect="Content" ObjectID="_1580108723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7" o:title=""/>
          </v:shape>
          <o:OLEObject Type="Embed" ProgID="Equation.3" ShapeID="_x0000_i1027" DrawAspect="Content" ObjectID="_1580108724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lastRenderedPageBreak/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52BD6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155E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0155E8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0155E8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0155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0155E8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0155E8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0155E8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0155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0155E8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68D" w:rsidRDefault="0013668D">
      <w:pPr>
        <w:spacing w:line="240" w:lineRule="auto"/>
      </w:pPr>
      <w:r>
        <w:separator/>
      </w:r>
    </w:p>
  </w:endnote>
  <w:endnote w:type="continuationSeparator" w:id="0">
    <w:p w:rsidR="0013668D" w:rsidRDefault="0013668D">
      <w:pPr>
        <w:spacing w:line="240" w:lineRule="auto"/>
      </w:pPr>
      <w:r>
        <w:continuationSeparator/>
      </w:r>
    </w:p>
  </w:endnote>
  <w:endnote w:id="1">
    <w:p w:rsidR="00302C57" w:rsidRPr="00F86C07" w:rsidRDefault="00302C5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2C57" w:rsidRDefault="00302C5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Pr="00FA0376" w:rsidRDefault="00302C5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C5238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302C57" w:rsidRPr="00072B5B" w:rsidRDefault="00302C5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72B5B">
      <w:rPr>
        <w:sz w:val="18"/>
        <w:szCs w:val="18"/>
      </w:rPr>
      <w:t xml:space="preserve">заключения Договора </w:t>
    </w:r>
    <w:r w:rsidRPr="00072B5B">
      <w:rPr>
        <w:iCs/>
        <w:sz w:val="18"/>
        <w:szCs w:val="18"/>
      </w:rPr>
      <w:t xml:space="preserve">на оказание услуг </w:t>
    </w:r>
    <w:r w:rsidRPr="00302C57">
      <w:rPr>
        <w:iCs/>
        <w:sz w:val="18"/>
        <w:szCs w:val="18"/>
      </w:rPr>
      <w:t>по выполнению сервисного обслуживания оргтехники</w:t>
    </w:r>
    <w:r w:rsidRPr="00072B5B">
      <w:rPr>
        <w:iCs/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68D" w:rsidRDefault="0013668D">
      <w:pPr>
        <w:spacing w:line="240" w:lineRule="auto"/>
      </w:pPr>
      <w:r>
        <w:separator/>
      </w:r>
    </w:p>
  </w:footnote>
  <w:footnote w:type="continuationSeparator" w:id="0">
    <w:p w:rsidR="0013668D" w:rsidRDefault="0013668D">
      <w:pPr>
        <w:spacing w:line="240" w:lineRule="auto"/>
      </w:pPr>
      <w:r>
        <w:continuationSeparator/>
      </w:r>
    </w:p>
  </w:footnote>
  <w:footnote w:id="1">
    <w:p w:rsidR="00302C57" w:rsidRPr="00B36685" w:rsidRDefault="00302C5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02C57" w:rsidRDefault="00302C5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02C57" w:rsidRDefault="00302C5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02C57" w:rsidRPr="00F83889" w:rsidRDefault="00302C5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02C57" w:rsidRPr="00F83889" w:rsidRDefault="00302C5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02C57" w:rsidRPr="00F83889" w:rsidRDefault="00302C5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02C57" w:rsidRPr="00F83889" w:rsidRDefault="00302C5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02C57" w:rsidRDefault="00302C5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Pr="00930031" w:rsidRDefault="00302C5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C57" w:rsidRDefault="00302C5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55E8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2B5B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668D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2C57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238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15EF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3EF6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C4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2770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87121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2C5F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6107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2BD6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eader" Target="header10.xml"/><Relationship Id="rId21" Type="http://schemas.openxmlformats.org/officeDocument/2006/relationships/footer" Target="footer4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7F8D1-C9FB-4068-9BDA-6DA66764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29371</Words>
  <Characters>167421</Characters>
  <Application>Microsoft Office Word</Application>
  <DocSecurity>0</DocSecurity>
  <Lines>1395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196400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155</cp:revision>
  <cp:lastPrinted>2015-12-29T14:27:00Z</cp:lastPrinted>
  <dcterms:created xsi:type="dcterms:W3CDTF">2016-01-13T12:36:00Z</dcterms:created>
  <dcterms:modified xsi:type="dcterms:W3CDTF">2018-02-14T07:19:00Z</dcterms:modified>
</cp:coreProperties>
</file>