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8B" w:rsidRDefault="00044B59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3E4055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3E4055" w:rsidRDefault="003E405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3E4055" w:rsidRDefault="003E405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3E4055" w:rsidRPr="00EB62DA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EB62DA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EB62DA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r w:rsidR="00044B59">
                    <w:fldChar w:fldCharType="begin"/>
                  </w:r>
                  <w:r w:rsidR="00044B59" w:rsidRPr="00EB62DA">
                    <w:rPr>
                      <w:lang w:val="en-US"/>
                    </w:rPr>
                    <w:instrText>HYPERLINK "mailto:posta@mrsk-1.ru"</w:instrText>
                  </w:r>
                  <w:r w:rsidR="00044B59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posta</w:t>
                  </w:r>
                  <w:r w:rsidRPr="00EB62DA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@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EB62DA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r w:rsidR="00044B59">
                    <w:fldChar w:fldCharType="end"/>
                  </w:r>
                  <w:r w:rsidRPr="00EB62DA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r w:rsidR="00044B59">
                    <w:fldChar w:fldCharType="begin"/>
                  </w:r>
                  <w:r w:rsidR="00044B59" w:rsidRPr="00EB62DA">
                    <w:rPr>
                      <w:lang w:val="en-US"/>
                    </w:rPr>
                    <w:instrText>HYPERLINK "http://www.mrsk-1.ru"</w:instrText>
                  </w:r>
                  <w:r w:rsidR="00044B59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www</w:t>
                  </w:r>
                  <w:r w:rsidRPr="00EB62DA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.</w:t>
                  </w:r>
                  <w:proofErr w:type="spell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proofErr w:type="spellEnd"/>
                  <w:r w:rsidRPr="00EB62DA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proofErr w:type="spell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proofErr w:type="spellEnd"/>
                  <w:r w:rsidR="00044B59"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5E428B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15381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5E428B" w:rsidRPr="00D15381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15381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4B5E86" w:rsidRPr="007417E6" w:rsidRDefault="004B5E86" w:rsidP="004B5E86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Центра»-</w:t>
      </w:r>
    </w:p>
    <w:p w:rsidR="004B5E86" w:rsidRDefault="004B5E86" w:rsidP="004B5E86">
      <w:pPr>
        <w:spacing w:line="240" w:lineRule="auto"/>
        <w:jc w:val="right"/>
      </w:pPr>
      <w:r>
        <w:t>«Белгородэнерго»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</w:p>
    <w:p w:rsidR="004B5E86" w:rsidRDefault="004B5E86" w:rsidP="004B5E86">
      <w:pPr>
        <w:spacing w:line="240" w:lineRule="auto"/>
        <w:ind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09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632C69">
        <w:rPr>
          <w:sz w:val="24"/>
          <w:szCs w:val="24"/>
        </w:rPr>
        <w:t xml:space="preserve"> г.</w:t>
      </w:r>
    </w:p>
    <w:p w:rsidR="004B5E86" w:rsidRDefault="004B5E86" w:rsidP="004B5E86">
      <w:pPr>
        <w:spacing w:line="240" w:lineRule="auto"/>
        <w:ind w:left="7230" w:firstLine="0"/>
        <w:rPr>
          <w:b/>
          <w:kern w:val="36"/>
          <w:sz w:val="24"/>
          <w:szCs w:val="24"/>
        </w:rPr>
      </w:pPr>
    </w:p>
    <w:p w:rsidR="004B5E86" w:rsidRPr="00F95C46" w:rsidRDefault="004B5E86" w:rsidP="004B5E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>Согласовано на заседании</w:t>
      </w:r>
    </w:p>
    <w:p w:rsidR="004B5E86" w:rsidRPr="00F95C46" w:rsidRDefault="004B5E86" w:rsidP="004B5E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>конкурсной комиссии</w:t>
      </w:r>
    </w:p>
    <w:p w:rsidR="004B5E86" w:rsidRPr="00F95C46" w:rsidRDefault="004B5E86" w:rsidP="004B5E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614DE7">
        <w:rPr>
          <w:b/>
          <w:kern w:val="36"/>
          <w:sz w:val="24"/>
          <w:szCs w:val="24"/>
        </w:rPr>
        <w:t>3</w:t>
      </w:r>
      <w:r w:rsidR="001572AA">
        <w:rPr>
          <w:b/>
          <w:kern w:val="36"/>
          <w:sz w:val="24"/>
          <w:szCs w:val="24"/>
        </w:rPr>
        <w:t>82</w:t>
      </w:r>
      <w:r>
        <w:rPr>
          <w:b/>
          <w:kern w:val="36"/>
          <w:sz w:val="24"/>
          <w:szCs w:val="24"/>
        </w:rPr>
        <w:t>- БЕ-16</w:t>
      </w:r>
    </w:p>
    <w:p w:rsidR="004B5E86" w:rsidRPr="00C12FA4" w:rsidRDefault="004B5E86" w:rsidP="004B5E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09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4B5E86" w:rsidRPr="004B5E86">
        <w:rPr>
          <w:b/>
          <w:sz w:val="24"/>
          <w:szCs w:val="24"/>
        </w:rPr>
        <w:t>Договора  на поставку силовых трансформаторов до 20 кВ для нужд ПАО «МРСК Центра» (филиала «Белгородэнерго»)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B5E86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956232" w:rsidRDefault="00044B5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956232">
        <w:rPr>
          <w:noProof/>
        </w:rPr>
        <w:t>1</w:t>
      </w:r>
      <w:r w:rsidR="00956232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956232">
        <w:rPr>
          <w:noProof/>
        </w:rPr>
        <w:t>Общие положения</w:t>
      </w:r>
      <w:r w:rsidR="00956232">
        <w:rPr>
          <w:noProof/>
        </w:rPr>
        <w:tab/>
      </w:r>
      <w:r>
        <w:rPr>
          <w:noProof/>
        </w:rPr>
        <w:fldChar w:fldCharType="begin"/>
      </w:r>
      <w:r w:rsidR="00956232">
        <w:rPr>
          <w:noProof/>
        </w:rPr>
        <w:instrText xml:space="preserve"> PAGEREF _Toc462234832 \h </w:instrText>
      </w:r>
      <w:r>
        <w:rPr>
          <w:noProof/>
        </w:rPr>
      </w:r>
      <w:r>
        <w:rPr>
          <w:noProof/>
        </w:rPr>
        <w:fldChar w:fldCharType="separate"/>
      </w:r>
      <w:r w:rsidR="005A37E7">
        <w:rPr>
          <w:noProof/>
        </w:rPr>
        <w:t>4</w:t>
      </w:r>
      <w:r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_Toc462234833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4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_Toc462234834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6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_Toc462234835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7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_Toc462234836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7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_Toc462234837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8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_Toc462234838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9</w:t>
      </w:r>
      <w:r w:rsidR="00044B59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6F01E9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_Toc462234844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10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_Toc462234845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10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_Toc462234849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10</w:t>
      </w:r>
      <w:r w:rsidR="00044B59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_Toc462234853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12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_Toc462234854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12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_Toc462234857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12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_Toc462234858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13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_Toc462234873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23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_Toc462234876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24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_Toc462234877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24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_Toc462234882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26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_Toc462234883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27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_Toc462234884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28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_Toc462234885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28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_Toc462234886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29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_Toc462234887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29</w:t>
      </w:r>
      <w:r w:rsidR="00044B59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F01E9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_Toc462234888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30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_Toc462234889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30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_Toc462234892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30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_Toc462234894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30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_Toc462234897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30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_Toc462234900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30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_Toc462234903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31</w:t>
      </w:r>
      <w:r w:rsidR="00044B59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_Toc462234905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32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_Toc462234906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32</w:t>
      </w:r>
      <w:r w:rsidR="00044B59">
        <w:rPr>
          <w:noProof/>
        </w:rPr>
        <w:fldChar w:fldCharType="end"/>
      </w:r>
    </w:p>
    <w:p w:rsidR="00956232" w:rsidRDefault="009562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_Toc462234909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36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6F01E9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_Toc462234911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38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_Toc462234914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41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_Toc462234917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43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_Toc462234920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45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_Toc462234923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47</w:t>
      </w:r>
      <w:r w:rsidR="00044B59">
        <w:rPr>
          <w:noProof/>
        </w:rPr>
        <w:fldChar w:fldCharType="end"/>
      </w:r>
    </w:p>
    <w:p w:rsidR="00956232" w:rsidRDefault="009562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6F01E9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6F01E9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_Toc462234925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49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7)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_Toc462234927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54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8)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_Toc462234929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55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9)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_Toc462234932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58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10)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_Toc462234937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62</w:t>
      </w:r>
      <w:r w:rsidR="00044B59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6F01E9">
        <w:rPr>
          <w:noProof/>
          <w:color w:val="000000"/>
        </w:rPr>
        <w:t>(форма 11)</w:t>
      </w:r>
      <w:r>
        <w:rPr>
          <w:noProof/>
        </w:rPr>
        <w:tab/>
      </w:r>
      <w:r w:rsidR="00044B59">
        <w:rPr>
          <w:noProof/>
        </w:rPr>
        <w:fldChar w:fldCharType="begin"/>
      </w:r>
      <w:r>
        <w:rPr>
          <w:noProof/>
        </w:rPr>
        <w:instrText xml:space="preserve"> PAGEREF _Toc462234940 \h </w:instrText>
      </w:r>
      <w:r w:rsidR="00044B59">
        <w:rPr>
          <w:noProof/>
        </w:rPr>
      </w:r>
      <w:r w:rsidR="00044B59">
        <w:rPr>
          <w:noProof/>
        </w:rPr>
        <w:fldChar w:fldCharType="separate"/>
      </w:r>
      <w:r w:rsidR="005A37E7">
        <w:rPr>
          <w:noProof/>
        </w:rPr>
        <w:t>64</w:t>
      </w:r>
      <w:r w:rsidR="00044B59">
        <w:rPr>
          <w:noProof/>
        </w:rPr>
        <w:fldChar w:fldCharType="end"/>
      </w:r>
    </w:p>
    <w:p w:rsidR="00717F60" w:rsidRPr="00E71A48" w:rsidRDefault="00044B5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223483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2234833"/>
      <w:bookmarkEnd w:id="8"/>
      <w:r w:rsidRPr="00E71A48">
        <w:t>Общие сведения о процедуре запроса предложений</w:t>
      </w:r>
      <w:bookmarkEnd w:id="9"/>
    </w:p>
    <w:p w:rsidR="005B75A6" w:rsidRPr="004B5E86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4B5E86">
        <w:rPr>
          <w:iCs/>
          <w:szCs w:val="24"/>
        </w:rPr>
        <w:t xml:space="preserve">филиал </w:t>
      </w:r>
      <w:r w:rsidR="004B5E86" w:rsidRPr="007556FF">
        <w:rPr>
          <w:iCs/>
          <w:sz w:val="24"/>
          <w:szCs w:val="24"/>
        </w:rPr>
        <w:t xml:space="preserve"> ПАО «МРСК </w:t>
      </w:r>
      <w:r w:rsidR="004B5E86" w:rsidRPr="00702B2C">
        <w:rPr>
          <w:iCs/>
          <w:sz w:val="24"/>
          <w:szCs w:val="24"/>
        </w:rPr>
        <w:t>Центра»</w:t>
      </w:r>
      <w:r w:rsidR="004B5E86">
        <w:rPr>
          <w:iCs/>
          <w:sz w:val="24"/>
          <w:szCs w:val="24"/>
        </w:rPr>
        <w:t xml:space="preserve"> - </w:t>
      </w:r>
      <w:r w:rsidR="004B5E86" w:rsidRPr="002A5D5C">
        <w:rPr>
          <w:iCs/>
          <w:szCs w:val="24"/>
        </w:rPr>
        <w:t>«Белгородэнерго»</w:t>
      </w:r>
      <w:r w:rsidR="004B5E86">
        <w:rPr>
          <w:iCs/>
          <w:szCs w:val="24"/>
        </w:rPr>
        <w:t xml:space="preserve"> </w:t>
      </w:r>
      <w:r w:rsidR="004B5E86"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="004B5E86" w:rsidRPr="00702B2C">
        <w:rPr>
          <w:iCs/>
          <w:sz w:val="24"/>
          <w:szCs w:val="24"/>
        </w:rPr>
        <w:t xml:space="preserve"> РФ, </w:t>
      </w:r>
      <w:r w:rsidR="004B5E86">
        <w:rPr>
          <w:iCs/>
          <w:sz w:val="24"/>
          <w:szCs w:val="24"/>
        </w:rPr>
        <w:t>308000</w:t>
      </w:r>
      <w:r w:rsidR="004B5E86" w:rsidRPr="00702B2C">
        <w:rPr>
          <w:iCs/>
          <w:sz w:val="24"/>
          <w:szCs w:val="24"/>
        </w:rPr>
        <w:t xml:space="preserve">, г. </w:t>
      </w:r>
      <w:r w:rsidR="004B5E86">
        <w:rPr>
          <w:iCs/>
          <w:sz w:val="24"/>
          <w:szCs w:val="24"/>
        </w:rPr>
        <w:t>Белгород</w:t>
      </w:r>
      <w:r w:rsidR="004B5E86" w:rsidRPr="00702B2C">
        <w:rPr>
          <w:iCs/>
          <w:sz w:val="24"/>
          <w:szCs w:val="24"/>
        </w:rPr>
        <w:t xml:space="preserve">, ул. </w:t>
      </w:r>
      <w:r w:rsidR="004B5E86">
        <w:rPr>
          <w:iCs/>
          <w:sz w:val="24"/>
          <w:szCs w:val="24"/>
        </w:rPr>
        <w:t>Преображенская</w:t>
      </w:r>
      <w:r w:rsidR="004B5E86" w:rsidRPr="00702B2C">
        <w:rPr>
          <w:iCs/>
          <w:sz w:val="24"/>
          <w:szCs w:val="24"/>
        </w:rPr>
        <w:t>, 4</w:t>
      </w:r>
      <w:r w:rsidR="004B5E86">
        <w:rPr>
          <w:iCs/>
          <w:sz w:val="24"/>
          <w:szCs w:val="24"/>
        </w:rPr>
        <w:t>2, с</w:t>
      </w:r>
      <w:r w:rsidR="004B5E86" w:rsidRPr="00702B2C">
        <w:rPr>
          <w:iCs/>
          <w:sz w:val="24"/>
          <w:szCs w:val="24"/>
        </w:rPr>
        <w:t xml:space="preserve">екретарь </w:t>
      </w:r>
      <w:r w:rsidR="004B5E86" w:rsidRPr="00EE48F3">
        <w:rPr>
          <w:iCs/>
          <w:sz w:val="24"/>
          <w:szCs w:val="24"/>
        </w:rPr>
        <w:t xml:space="preserve">Закупочной комиссии – 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4B5E86" w:rsidRPr="00EE48F3">
        <w:t xml:space="preserve">Горягина Татьяна </w:t>
      </w:r>
      <w:r w:rsidR="004B5E86" w:rsidRPr="00297EB0">
        <w:t xml:space="preserve">Николаевна, контактный телефон: (4722) 58-17-51 или по адресу электронной почты: </w:t>
      </w:r>
      <w:hyperlink r:id="rId15" w:history="1">
        <w:r w:rsidR="004B5E86" w:rsidRPr="00297EB0">
          <w:rPr>
            <w:rStyle w:val="a7"/>
            <w:lang w:val="en-US"/>
          </w:rPr>
          <w:t>Goryagina</w:t>
        </w:r>
        <w:r w:rsidR="004B5E86" w:rsidRPr="00297EB0">
          <w:rPr>
            <w:rStyle w:val="a7"/>
          </w:rPr>
          <w:t>.</w:t>
        </w:r>
        <w:r w:rsidR="004B5E86" w:rsidRPr="00297EB0">
          <w:rPr>
            <w:rStyle w:val="a7"/>
            <w:lang w:val="en-US"/>
          </w:rPr>
          <w:t>TN</w:t>
        </w:r>
        <w:r w:rsidR="004B5E86" w:rsidRPr="00297EB0">
          <w:rPr>
            <w:rStyle w:val="a7"/>
          </w:rPr>
          <w:t>@</w:t>
        </w:r>
        <w:r w:rsidR="004B5E86" w:rsidRPr="00297EB0">
          <w:rPr>
            <w:rStyle w:val="a7"/>
            <w:lang w:val="en-US"/>
          </w:rPr>
          <w:t>mrsk</w:t>
        </w:r>
        <w:r w:rsidR="004B5E86" w:rsidRPr="00297EB0">
          <w:rPr>
            <w:rStyle w:val="a7"/>
          </w:rPr>
          <w:t>-1.</w:t>
        </w:r>
        <w:r w:rsidR="004B5E86" w:rsidRPr="00297EB0">
          <w:rPr>
            <w:rStyle w:val="a7"/>
            <w:lang w:val="en-US"/>
          </w:rPr>
          <w:t>ru</w:t>
        </w:r>
      </w:hyperlink>
      <w:r w:rsidR="004B5E86" w:rsidRPr="00297EB0">
        <w:rPr>
          <w:iCs/>
          <w:sz w:val="24"/>
          <w:szCs w:val="24"/>
        </w:rPr>
        <w:t xml:space="preserve">, ответственное лицо </w:t>
      </w:r>
      <w:r w:rsidR="004B5E86" w:rsidRPr="00297EB0">
        <w:t xml:space="preserve">Ермолова Ирина Валерьевна – контактный телефон: (4722) 58-17-81, адрес электронной почты: </w:t>
      </w:r>
      <w:hyperlink r:id="rId16" w:history="1">
        <w:r w:rsidR="004B5E86" w:rsidRPr="00297EB0">
          <w:rPr>
            <w:rStyle w:val="a7"/>
          </w:rPr>
          <w:t>Ermolova.IV@mrsk-1.ru</w:t>
        </w:r>
      </w:hyperlink>
      <w:r w:rsidR="004B5E86" w:rsidRPr="00297EB0"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17" w:tgtFrame="_blank" w:history="1">
        <w:r w:rsidR="00614DE7" w:rsidRPr="00C066D3">
          <w:t>Ерушев Игорь Вячеславович</w:t>
        </w:r>
      </w:hyperlink>
      <w:r w:rsidR="00614DE7" w:rsidRPr="0054547C">
        <w:t>, контактный телефон:</w:t>
      </w:r>
      <w:r w:rsidR="00614DE7">
        <w:t xml:space="preserve"> (4722)</w:t>
      </w:r>
      <w:r w:rsidR="00614DE7" w:rsidRPr="00C066D3">
        <w:rPr>
          <w:szCs w:val="20"/>
        </w:rPr>
        <w:t>58</w:t>
      </w:r>
      <w:r w:rsidR="00614DE7" w:rsidRPr="00C066D3">
        <w:t>-</w:t>
      </w:r>
      <w:r w:rsidR="00614DE7" w:rsidRPr="00C066D3">
        <w:rPr>
          <w:szCs w:val="20"/>
        </w:rPr>
        <w:t>15</w:t>
      </w:r>
      <w:r w:rsidR="00614DE7" w:rsidRPr="00C066D3">
        <w:t>-</w:t>
      </w:r>
      <w:r w:rsidR="00614DE7" w:rsidRPr="00C066D3">
        <w:rPr>
          <w:szCs w:val="20"/>
        </w:rPr>
        <w:t>14</w:t>
      </w:r>
      <w:r w:rsidR="00614DE7" w:rsidRPr="0054547C">
        <w:t>, адрес электронной почты:</w:t>
      </w:r>
      <w:r w:rsidR="00614DE7">
        <w:t xml:space="preserve"> </w:t>
      </w:r>
      <w:hyperlink r:id="rId18" w:history="1">
        <w:r w:rsidR="00614DE7" w:rsidRPr="00C066D3">
          <w:rPr>
            <w:rStyle w:val="a7"/>
            <w:szCs w:val="20"/>
          </w:rPr>
          <w:t>Erushev.IV@mrsk-1.ru</w:t>
        </w:r>
      </w:hyperlink>
      <w:r w:rsidR="004B5E86" w:rsidRPr="00AA0DBD">
        <w:t xml:space="preserve"> </w:t>
      </w:r>
      <w:r w:rsidR="004B5E86" w:rsidRPr="00AA0DBD">
        <w:rPr>
          <w:sz w:val="24"/>
          <w:szCs w:val="24"/>
        </w:rPr>
        <w:t xml:space="preserve"> </w:t>
      </w:r>
      <w:r w:rsidR="004B5E86" w:rsidRPr="00AA0DBD">
        <w:rPr>
          <w:iCs/>
          <w:sz w:val="24"/>
          <w:szCs w:val="24"/>
        </w:rPr>
        <w:t>Извещением</w:t>
      </w:r>
      <w:r w:rsidR="004B5E86" w:rsidRPr="00AA0DBD">
        <w:rPr>
          <w:sz w:val="24"/>
          <w:szCs w:val="24"/>
        </w:rPr>
        <w:t xml:space="preserve"> о проведении открытого </w:t>
      </w:r>
      <w:r w:rsidR="004B5E86" w:rsidRPr="00AA0DBD">
        <w:rPr>
          <w:iCs/>
          <w:sz w:val="24"/>
          <w:szCs w:val="24"/>
        </w:rPr>
        <w:t>запроса предложений</w:t>
      </w:r>
      <w:r w:rsidR="004B5E86" w:rsidRPr="00AA0DBD">
        <w:rPr>
          <w:sz w:val="24"/>
          <w:szCs w:val="24"/>
        </w:rPr>
        <w:t xml:space="preserve">, опубликованным </w:t>
      </w:r>
      <w:r w:rsidR="004B5E86" w:rsidRPr="00AA0DBD">
        <w:rPr>
          <w:b/>
          <w:sz w:val="24"/>
          <w:szCs w:val="24"/>
        </w:rPr>
        <w:t>«</w:t>
      </w:r>
      <w:r w:rsidR="004B5E86">
        <w:rPr>
          <w:b/>
          <w:sz w:val="24"/>
          <w:szCs w:val="24"/>
        </w:rPr>
        <w:t>1</w:t>
      </w:r>
      <w:r w:rsidR="00EB62DA">
        <w:rPr>
          <w:b/>
          <w:sz w:val="24"/>
          <w:szCs w:val="24"/>
        </w:rPr>
        <w:t>4</w:t>
      </w:r>
      <w:r w:rsidR="004B5E86" w:rsidRPr="00AA0DBD">
        <w:rPr>
          <w:b/>
          <w:sz w:val="24"/>
          <w:szCs w:val="24"/>
        </w:rPr>
        <w:t xml:space="preserve">» </w:t>
      </w:r>
      <w:r w:rsidR="004B5E86">
        <w:rPr>
          <w:b/>
          <w:sz w:val="24"/>
          <w:szCs w:val="24"/>
        </w:rPr>
        <w:t>ноября</w:t>
      </w:r>
      <w:r w:rsidR="004B5E86" w:rsidRPr="00AA0DBD">
        <w:rPr>
          <w:b/>
          <w:sz w:val="24"/>
          <w:szCs w:val="24"/>
        </w:rPr>
        <w:t xml:space="preserve"> 2016 г.</w:t>
      </w:r>
      <w:r w:rsidR="004B5E86" w:rsidRPr="00862664">
        <w:rPr>
          <w:sz w:val="24"/>
          <w:szCs w:val="24"/>
        </w:rPr>
        <w:t xml:space="preserve"> </w:t>
      </w:r>
      <w:r w:rsidRPr="00862664">
        <w:rPr>
          <w:sz w:val="24"/>
          <w:szCs w:val="24"/>
        </w:rPr>
        <w:t>на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5A37E7" w:rsidRPr="005A37E7">
          <w:rPr>
            <w:sz w:val="24"/>
            <w:szCs w:val="24"/>
          </w:rPr>
          <w:t>1.1.3</w:t>
        </w:r>
      </w:fldSimple>
      <w:r w:rsidR="00702B2C" w:rsidRPr="00862664">
        <w:rPr>
          <w:sz w:val="24"/>
          <w:szCs w:val="24"/>
        </w:rPr>
        <w:t xml:space="preserve"> </w:t>
      </w:r>
      <w:r w:rsidR="00702B2C" w:rsidRPr="00711197">
        <w:rPr>
          <w:sz w:val="24"/>
          <w:szCs w:val="24"/>
        </w:rPr>
        <w:t>настоящей Документации</w:t>
      </w:r>
      <w:r w:rsidR="003B6795" w:rsidRPr="00711197">
        <w:rPr>
          <w:sz w:val="24"/>
          <w:szCs w:val="24"/>
        </w:rPr>
        <w:t xml:space="preserve">, </w:t>
      </w:r>
      <w:r w:rsidRPr="00711197">
        <w:rPr>
          <w:iCs/>
          <w:sz w:val="24"/>
          <w:szCs w:val="24"/>
        </w:rPr>
        <w:t>приг</w:t>
      </w:r>
      <w:r w:rsidRPr="00711197">
        <w:rPr>
          <w:sz w:val="24"/>
          <w:szCs w:val="24"/>
        </w:rPr>
        <w:t>ласило юридических лиц</w:t>
      </w:r>
      <w:r w:rsidR="005B75A6" w:rsidRPr="00711197">
        <w:rPr>
          <w:sz w:val="24"/>
          <w:szCs w:val="24"/>
        </w:rPr>
        <w:t xml:space="preserve"> и физических лиц (в т.</w:t>
      </w:r>
      <w:r w:rsidR="003129D4" w:rsidRPr="00711197">
        <w:rPr>
          <w:sz w:val="24"/>
          <w:szCs w:val="24"/>
        </w:rPr>
        <w:t xml:space="preserve"> </w:t>
      </w:r>
      <w:r w:rsidR="005B75A6" w:rsidRPr="00711197">
        <w:rPr>
          <w:sz w:val="24"/>
          <w:szCs w:val="24"/>
        </w:rPr>
        <w:t>ч. индивидуальных предпринимателей)</w:t>
      </w:r>
      <w:r w:rsidR="001C2F0C" w:rsidRPr="00711197">
        <w:rPr>
          <w:sz w:val="24"/>
          <w:szCs w:val="24"/>
        </w:rPr>
        <w:t xml:space="preserve">, соответствующих требованиям п. </w:t>
      </w:r>
      <w:fldSimple w:instr=" REF _Ref440357582 \r \h  \* MERGEFORMAT ">
        <w:r w:rsidR="005A37E7" w:rsidRPr="005A37E7">
          <w:rPr>
            <w:sz w:val="24"/>
            <w:szCs w:val="24"/>
          </w:rPr>
          <w:t>1.1.2</w:t>
        </w:r>
      </w:fldSimple>
      <w:r w:rsidR="0006460D" w:rsidRPr="00711197">
        <w:rPr>
          <w:sz w:val="24"/>
          <w:szCs w:val="24"/>
        </w:rPr>
        <w:t xml:space="preserve"> (далее – </w:t>
      </w:r>
      <w:r w:rsidR="0006460D" w:rsidRPr="004B5E86">
        <w:rPr>
          <w:sz w:val="24"/>
          <w:szCs w:val="24"/>
        </w:rPr>
        <w:t>Участники)</w:t>
      </w:r>
      <w:r w:rsidR="001C2F0C" w:rsidRPr="004B5E86">
        <w:rPr>
          <w:sz w:val="24"/>
          <w:szCs w:val="24"/>
        </w:rPr>
        <w:t xml:space="preserve">, </w:t>
      </w:r>
      <w:r w:rsidR="004B5EB3" w:rsidRPr="004B5E86">
        <w:rPr>
          <w:sz w:val="24"/>
          <w:szCs w:val="24"/>
        </w:rPr>
        <w:t xml:space="preserve">к участию в процедуре </w:t>
      </w:r>
      <w:r w:rsidR="00075C00" w:rsidRPr="004B5E86">
        <w:rPr>
          <w:sz w:val="24"/>
          <w:szCs w:val="24"/>
        </w:rPr>
        <w:t>запроса предложений</w:t>
      </w:r>
      <w:r w:rsidRPr="004B5E86">
        <w:rPr>
          <w:sz w:val="24"/>
          <w:szCs w:val="24"/>
        </w:rPr>
        <w:t xml:space="preserve"> </w:t>
      </w:r>
      <w:bookmarkEnd w:id="10"/>
      <w:r w:rsidR="004B5EB3" w:rsidRPr="004B5E86">
        <w:rPr>
          <w:sz w:val="24"/>
          <w:szCs w:val="24"/>
        </w:rPr>
        <w:t xml:space="preserve">на право заключения </w:t>
      </w:r>
      <w:r w:rsidR="004B5E86" w:rsidRPr="004B5E86">
        <w:t>Договора  на поставку силовых трансформаторов до 20 кВ для нужд ПАО «МРСК Центра» (филиала «Белгородэнерго»)</w:t>
      </w:r>
      <w:r w:rsidR="00862664" w:rsidRPr="004B5E86">
        <w:rPr>
          <w:sz w:val="24"/>
          <w:szCs w:val="24"/>
        </w:rPr>
        <w:t>, ра</w:t>
      </w:r>
      <w:r w:rsidR="004B5E86" w:rsidRPr="004B5E86">
        <w:rPr>
          <w:sz w:val="24"/>
          <w:szCs w:val="24"/>
        </w:rPr>
        <w:t>сположенного по адресу: РФ, 3080</w:t>
      </w:r>
      <w:r w:rsidR="00862664" w:rsidRPr="004B5E86">
        <w:rPr>
          <w:sz w:val="24"/>
          <w:szCs w:val="24"/>
        </w:rPr>
        <w:t>00, г. Белгород, ул. Преображенская, д. 42</w:t>
      </w:r>
      <w:bookmarkEnd w:id="11"/>
      <w:bookmarkEnd w:id="12"/>
      <w:bookmarkEnd w:id="13"/>
    </w:p>
    <w:p w:rsidR="001C2F0C" w:rsidRPr="0071119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4B5E86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4B5E86">
        <w:rPr>
          <w:sz w:val="24"/>
          <w:szCs w:val="24"/>
        </w:rPr>
        <w:t>Участники</w:t>
      </w:r>
      <w:r w:rsidRPr="004B5E86">
        <w:rPr>
          <w:sz w:val="24"/>
          <w:szCs w:val="24"/>
        </w:rPr>
        <w:t>, признанные Победителями от</w:t>
      </w:r>
      <w:r w:rsidR="00F901DE" w:rsidRPr="004B5E86">
        <w:rPr>
          <w:sz w:val="24"/>
          <w:szCs w:val="24"/>
        </w:rPr>
        <w:t xml:space="preserve">крытых конкурентных переговоров и открытых одноэтапных конкурсов </w:t>
      </w:r>
      <w:r w:rsidRPr="004B5E86">
        <w:rPr>
          <w:sz w:val="24"/>
          <w:szCs w:val="24"/>
        </w:rPr>
        <w:t>без предварительного квалификационного</w:t>
      </w:r>
      <w:r w:rsidRPr="00711197">
        <w:rPr>
          <w:sz w:val="24"/>
          <w:szCs w:val="24"/>
        </w:rPr>
        <w:t xml:space="preserve"> отбора на право заключения рамочных соглашений поставки основного электротехнического оборудования на 2014-2016 год для нужд ДЗО ОАО «</w:t>
      </w:r>
      <w:proofErr w:type="spellStart"/>
      <w:r w:rsidRPr="00711197">
        <w:rPr>
          <w:sz w:val="24"/>
          <w:szCs w:val="24"/>
        </w:rPr>
        <w:t>Россети</w:t>
      </w:r>
      <w:proofErr w:type="spellEnd"/>
      <w:r w:rsidRPr="00711197">
        <w:rPr>
          <w:sz w:val="24"/>
          <w:szCs w:val="24"/>
        </w:rPr>
        <w:t xml:space="preserve">» по Лоту №12 - </w:t>
      </w:r>
      <w:bookmarkEnd w:id="14"/>
      <w:r w:rsidR="004B5E86" w:rsidRPr="00016AB5">
        <w:t>«</w:t>
      </w:r>
      <w:r w:rsidR="004B5E86" w:rsidRPr="004639B3">
        <w:t>Поставка силовых трансформаторов напряжением 6-20 кВ для нужд ОАО «МРСК Центра»</w:t>
      </w:r>
      <w:r w:rsidR="004B5E86" w:rsidRPr="00016AB5">
        <w:t xml:space="preserve"> на основании Протоколов заседания Закупочных комиссий ОАО «</w:t>
      </w:r>
      <w:proofErr w:type="spellStart"/>
      <w:r w:rsidR="004B5E86" w:rsidRPr="00016AB5">
        <w:t>Россети</w:t>
      </w:r>
      <w:proofErr w:type="spellEnd"/>
      <w:r w:rsidR="004B5E86" w:rsidRPr="00016AB5">
        <w:t>» №</w:t>
      </w:r>
      <w:r w:rsidR="004B5E86" w:rsidRPr="004639B3">
        <w:t xml:space="preserve"> 19</w:t>
      </w:r>
      <w:proofErr w:type="gramEnd"/>
      <w:r w:rsidR="004B5E86" w:rsidRPr="004639B3">
        <w:t>/620/38201</w:t>
      </w:r>
      <w:r w:rsidR="004B5E86" w:rsidRPr="00016AB5">
        <w:t>от 1</w:t>
      </w:r>
      <w:r w:rsidR="004B5E86">
        <w:t>4</w:t>
      </w:r>
      <w:r w:rsidR="004B5E86" w:rsidRPr="00016AB5">
        <w:t>.03.2014г. и №</w:t>
      </w:r>
      <w:r w:rsidR="004B5E86" w:rsidRPr="004639B3">
        <w:t xml:space="preserve"> 10-41351</w:t>
      </w:r>
      <w:r w:rsidR="004B5E86" w:rsidRPr="00016AB5">
        <w:t xml:space="preserve">от 26.01.2015г. и </w:t>
      </w:r>
      <w:proofErr w:type="gramStart"/>
      <w:r w:rsidR="004B5E86" w:rsidRPr="00016AB5">
        <w:t>заключившим</w:t>
      </w:r>
      <w:proofErr w:type="gramEnd"/>
      <w:r w:rsidR="004B5E86" w:rsidRPr="00016AB5">
        <w:t xml:space="preserve"> соответствующие Рамочные соглашения</w:t>
      </w:r>
      <w:r w:rsidR="004B5E86" w:rsidRPr="007A3547">
        <w:t>.</w:t>
      </w:r>
    </w:p>
    <w:p w:rsidR="00717F60" w:rsidRPr="00711197" w:rsidRDefault="00717F60" w:rsidP="004B5E86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11197">
        <w:rPr>
          <w:sz w:val="24"/>
          <w:szCs w:val="24"/>
        </w:rPr>
        <w:t xml:space="preserve">использованием функционала </w:t>
      </w:r>
      <w:r w:rsidR="00702B2C" w:rsidRPr="004B5E86">
        <w:t>электронной</w:t>
      </w:r>
      <w:r w:rsidR="00702B2C" w:rsidRPr="00711197">
        <w:rPr>
          <w:sz w:val="24"/>
          <w:szCs w:val="24"/>
        </w:rPr>
        <w:t xml:space="preserve"> торговой площадк</w:t>
      </w:r>
      <w:r w:rsidR="00414AB1" w:rsidRPr="00711197">
        <w:rPr>
          <w:sz w:val="24"/>
          <w:szCs w:val="24"/>
        </w:rPr>
        <w:t>и</w:t>
      </w:r>
      <w:r w:rsidR="00702B2C" w:rsidRPr="00711197">
        <w:rPr>
          <w:sz w:val="24"/>
          <w:szCs w:val="24"/>
        </w:rPr>
        <w:t xml:space="preserve"> </w:t>
      </w:r>
      <w:r w:rsidR="000D70B6" w:rsidRPr="00711197">
        <w:rPr>
          <w:sz w:val="24"/>
          <w:szCs w:val="24"/>
        </w:rPr>
        <w:t>П</w:t>
      </w:r>
      <w:r w:rsidR="00702B2C" w:rsidRPr="00711197">
        <w:rPr>
          <w:sz w:val="24"/>
          <w:szCs w:val="24"/>
        </w:rPr>
        <w:t>АО «</w:t>
      </w:r>
      <w:proofErr w:type="spellStart"/>
      <w:r w:rsidR="00702B2C" w:rsidRPr="00711197">
        <w:rPr>
          <w:sz w:val="24"/>
          <w:szCs w:val="24"/>
        </w:rPr>
        <w:t>Россети</w:t>
      </w:r>
      <w:proofErr w:type="spellEnd"/>
      <w:r w:rsidR="00702B2C" w:rsidRPr="00711197">
        <w:rPr>
          <w:sz w:val="24"/>
          <w:szCs w:val="24"/>
        </w:rPr>
        <w:t xml:space="preserve">» </w:t>
      </w:r>
      <w:hyperlink r:id="rId21" w:history="1">
        <w:r w:rsidR="00702B2C" w:rsidRPr="00711197">
          <w:rPr>
            <w:rStyle w:val="a7"/>
            <w:sz w:val="24"/>
            <w:szCs w:val="24"/>
          </w:rPr>
          <w:t>www.b2b-mrsk.ru</w:t>
        </w:r>
      </w:hyperlink>
      <w:r w:rsidR="00702B2C" w:rsidRPr="00711197">
        <w:rPr>
          <w:sz w:val="24"/>
          <w:szCs w:val="24"/>
        </w:rPr>
        <w:t xml:space="preserve"> (далее — ЭТП)</w:t>
      </w:r>
      <w:r w:rsidR="005B75A6" w:rsidRPr="00711197">
        <w:rPr>
          <w:sz w:val="24"/>
          <w:szCs w:val="24"/>
        </w:rPr>
        <w:t>.</w:t>
      </w:r>
      <w:bookmarkEnd w:id="15"/>
    </w:p>
    <w:p w:rsidR="00717F60" w:rsidRPr="00C12FA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711197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4B5E86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4B5E86" w:rsidRPr="00337675">
        <w:t>Договора  на поставку силовых трансформаторов до 20 кВ для нужд ПАО «МРСК Центра</w:t>
      </w:r>
      <w:r w:rsidR="004B5E86" w:rsidRPr="004B5E86">
        <w:t>» (филиала «Белгородэнерго»)</w:t>
      </w:r>
      <w:r w:rsidR="00702B2C" w:rsidRPr="004B5E86">
        <w:rPr>
          <w:sz w:val="24"/>
          <w:szCs w:val="24"/>
        </w:rPr>
        <w:t>.</w:t>
      </w:r>
    </w:p>
    <w:p w:rsidR="008C4223" w:rsidRPr="00E71A48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B5E86">
        <w:rPr>
          <w:sz w:val="24"/>
          <w:szCs w:val="24"/>
        </w:rPr>
        <w:t xml:space="preserve">Количество лотов: </w:t>
      </w:r>
      <w:r w:rsidRPr="004B5E86">
        <w:rPr>
          <w:b/>
          <w:sz w:val="24"/>
          <w:szCs w:val="24"/>
        </w:rPr>
        <w:t>1 (один)</w:t>
      </w:r>
      <w:r w:rsidRPr="004B5E86">
        <w:rPr>
          <w:sz w:val="24"/>
          <w:szCs w:val="24"/>
        </w:rPr>
        <w:t>.</w:t>
      </w:r>
    </w:p>
    <w:bookmarkEnd w:id="19"/>
    <w:p w:rsidR="009D7F01" w:rsidRPr="004B5E86" w:rsidRDefault="009D7F01" w:rsidP="004B5E86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i/>
          <w:sz w:val="24"/>
          <w:szCs w:val="24"/>
        </w:rPr>
      </w:pPr>
      <w:r w:rsidRPr="004B5E86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4B5E86">
        <w:rPr>
          <w:i/>
          <w:sz w:val="24"/>
          <w:szCs w:val="24"/>
        </w:rPr>
        <w:t>Заявки</w:t>
      </w:r>
      <w:r w:rsidRPr="004B5E86">
        <w:rPr>
          <w:i/>
          <w:sz w:val="24"/>
          <w:szCs w:val="24"/>
        </w:rPr>
        <w:t xml:space="preserve"> формирует стоимость </w:t>
      </w:r>
      <w:r w:rsidR="007813AA" w:rsidRPr="004B5E86">
        <w:rPr>
          <w:i/>
          <w:sz w:val="24"/>
          <w:szCs w:val="24"/>
        </w:rPr>
        <w:t xml:space="preserve">предлагаемой к поставке продукции, закупаемой </w:t>
      </w:r>
      <w:r w:rsidRPr="004B5E86">
        <w:rPr>
          <w:i/>
          <w:sz w:val="24"/>
          <w:szCs w:val="24"/>
        </w:rPr>
        <w:t>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E71A48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bookmarkEnd w:id="20"/>
      <w:r w:rsidR="004B5E86" w:rsidRPr="00F92FDE">
        <w:t>в течение 45 календарных дней с момента  заключения договора;</w:t>
      </w:r>
    </w:p>
    <w:p w:rsidR="004B5E86" w:rsidRPr="004B5E86" w:rsidRDefault="004B5E86" w:rsidP="004B5E86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4B5E86">
        <w:rPr>
          <w:sz w:val="24"/>
          <w:szCs w:val="24"/>
        </w:rPr>
        <w:t>Отгрузочные реквизиты/базис поставки: на условиях DDP (Согласно ИНКОТЕРМС 2010) по адресу филиала:</w:t>
      </w:r>
    </w:p>
    <w:p w:rsidR="004B5E86" w:rsidRPr="008D2928" w:rsidRDefault="004B5E86" w:rsidP="004B5E86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</w:rPr>
      </w:pPr>
      <w:r w:rsidRPr="00F92FDE">
        <w:lastRenderedPageBreak/>
        <w:t>«Белгородэнерго», РФ, 308000, г. Белгород, 5-й Заводской переулок, д. 17 (Центральный склад);</w:t>
      </w:r>
      <w:r w:rsidR="008D2928" w:rsidRPr="008D2928">
        <w:rPr>
          <w:sz w:val="24"/>
          <w:szCs w:val="24"/>
        </w:rPr>
        <w:t xml:space="preserve"> </w:t>
      </w:r>
      <w:bookmarkEnd w:id="21"/>
    </w:p>
    <w:p w:rsidR="00717F60" w:rsidRPr="0022360B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44B5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44B59">
        <w:rPr>
          <w:iCs/>
          <w:sz w:val="24"/>
          <w:szCs w:val="24"/>
        </w:rPr>
      </w:r>
      <w:r w:rsidR="00044B59">
        <w:rPr>
          <w:iCs/>
          <w:sz w:val="24"/>
          <w:szCs w:val="24"/>
        </w:rPr>
        <w:fldChar w:fldCharType="separate"/>
      </w:r>
      <w:r w:rsidR="005A37E7">
        <w:rPr>
          <w:iCs/>
          <w:sz w:val="24"/>
          <w:szCs w:val="24"/>
        </w:rPr>
        <w:t>3</w:t>
      </w:r>
      <w:r w:rsidR="00044B5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44B5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4</w:t>
      </w:r>
      <w:r w:rsidR="00044B5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5A37E7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44B5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44B59">
        <w:rPr>
          <w:iCs/>
          <w:sz w:val="24"/>
          <w:szCs w:val="24"/>
        </w:rPr>
      </w:r>
      <w:r w:rsidR="00044B59">
        <w:rPr>
          <w:iCs/>
          <w:sz w:val="24"/>
          <w:szCs w:val="24"/>
        </w:rPr>
        <w:fldChar w:fldCharType="separate"/>
      </w:r>
      <w:r w:rsidR="005A37E7">
        <w:rPr>
          <w:iCs/>
          <w:sz w:val="24"/>
          <w:szCs w:val="24"/>
        </w:rPr>
        <w:t>5</w:t>
      </w:r>
      <w:r w:rsidR="00044B59">
        <w:rPr>
          <w:iCs/>
          <w:sz w:val="24"/>
          <w:szCs w:val="24"/>
        </w:rPr>
        <w:fldChar w:fldCharType="end"/>
      </w:r>
      <w:r w:rsidR="00222B6E" w:rsidRPr="002A47D1">
        <w:rPr>
          <w:sz w:val="24"/>
          <w:szCs w:val="24"/>
        </w:rPr>
        <w:t>.</w:t>
      </w:r>
    </w:p>
    <w:p w:rsidR="002A47D1" w:rsidRPr="000C5F9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44B5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1.1.6</w:t>
      </w:r>
      <w:r w:rsidR="00044B5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044B5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1.1.7</w:t>
      </w:r>
      <w:r w:rsidR="00044B5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044B5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1.1.8</w:t>
      </w:r>
      <w:r w:rsidR="00044B5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</w:t>
      </w:r>
      <w:r w:rsidRPr="008533D6">
        <w:rPr>
          <w:sz w:val="24"/>
          <w:szCs w:val="24"/>
        </w:rPr>
        <w:t>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8533D6">
        <w:rPr>
          <w:sz w:val="24"/>
          <w:szCs w:val="24"/>
        </w:rPr>
        <w:t>о</w:t>
      </w:r>
      <w:proofErr w:type="gramStart"/>
      <w:r w:rsidR="00A154B7" w:rsidRPr="008533D6">
        <w:rPr>
          <w:sz w:val="24"/>
          <w:szCs w:val="24"/>
        </w:rPr>
        <w:t>м(</w:t>
      </w:r>
      <w:proofErr w:type="gramEnd"/>
      <w:r w:rsidRPr="008533D6">
        <w:rPr>
          <w:sz w:val="24"/>
          <w:szCs w:val="24"/>
        </w:rPr>
        <w:t>их</w:t>
      </w:r>
      <w:r w:rsidR="00A154B7" w:rsidRPr="008533D6">
        <w:rPr>
          <w:sz w:val="24"/>
          <w:szCs w:val="24"/>
        </w:rPr>
        <w:t>)</w:t>
      </w:r>
      <w:r w:rsidRPr="008533D6">
        <w:rPr>
          <w:sz w:val="24"/>
          <w:szCs w:val="24"/>
        </w:rPr>
        <w:t xml:space="preserve"> задани</w:t>
      </w:r>
      <w:r w:rsidR="00A154B7" w:rsidRPr="008533D6">
        <w:rPr>
          <w:sz w:val="24"/>
          <w:szCs w:val="24"/>
        </w:rPr>
        <w:t>и(</w:t>
      </w:r>
      <w:proofErr w:type="spellStart"/>
      <w:r w:rsidRPr="008533D6">
        <w:rPr>
          <w:sz w:val="24"/>
          <w:szCs w:val="24"/>
        </w:rPr>
        <w:t>ях</w:t>
      </w:r>
      <w:proofErr w:type="spellEnd"/>
      <w:r w:rsidR="00A154B7" w:rsidRPr="008533D6">
        <w:rPr>
          <w:sz w:val="24"/>
          <w:szCs w:val="24"/>
        </w:rPr>
        <w:t>)</w:t>
      </w:r>
      <w:r w:rsidRPr="008533D6">
        <w:rPr>
          <w:sz w:val="24"/>
          <w:szCs w:val="24"/>
        </w:rPr>
        <w:t xml:space="preserve">) </w:t>
      </w:r>
      <w:r w:rsidR="008533D6" w:rsidRPr="008533D6">
        <w:rPr>
          <w:sz w:val="24"/>
          <w:szCs w:val="24"/>
        </w:rPr>
        <w:t>и/</w:t>
      </w:r>
      <w:r w:rsidR="008533D6" w:rsidRPr="000C5F9F">
        <w:rPr>
          <w:sz w:val="24"/>
          <w:szCs w:val="24"/>
        </w:rPr>
        <w:t>или в Приложении №2 (проекте Договора)</w:t>
      </w:r>
      <w:r w:rsidR="008533D6" w:rsidRPr="000C5F9F">
        <w:rPr>
          <w:bCs w:val="0"/>
          <w:iCs/>
          <w:szCs w:val="24"/>
        </w:rPr>
        <w:t xml:space="preserve"> </w:t>
      </w:r>
      <w:r w:rsidRPr="000C5F9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5A37E7" w:rsidRPr="005A37E7">
          <w:rPr>
            <w:sz w:val="24"/>
            <w:szCs w:val="24"/>
          </w:rPr>
          <w:t>1.1.6</w:t>
        </w:r>
      </w:fldSimple>
      <w:r w:rsidR="008D2928" w:rsidRPr="000C5F9F">
        <w:rPr>
          <w:sz w:val="24"/>
          <w:szCs w:val="24"/>
        </w:rPr>
        <w:t xml:space="preserve">, </w:t>
      </w:r>
      <w:fldSimple w:instr=" REF _Ref440270651 \r \h  \* MERGEFORMAT ">
        <w:r w:rsidR="005A37E7" w:rsidRPr="005A37E7">
          <w:rPr>
            <w:sz w:val="24"/>
            <w:szCs w:val="24"/>
          </w:rPr>
          <w:t>1.1.7</w:t>
        </w:r>
      </w:fldSimple>
      <w:r w:rsidR="008D2928" w:rsidRPr="000C5F9F">
        <w:rPr>
          <w:sz w:val="24"/>
          <w:szCs w:val="24"/>
        </w:rPr>
        <w:t xml:space="preserve">, </w:t>
      </w:r>
      <w:fldSimple w:instr=" REF _Ref440270663 \r \h  \* MERGEFORMAT ">
        <w:r w:rsidR="005A37E7" w:rsidRPr="005A37E7">
          <w:rPr>
            <w:sz w:val="24"/>
            <w:szCs w:val="24"/>
          </w:rPr>
          <w:t>1.1.8</w:t>
        </w:r>
      </w:fldSimple>
      <w:r w:rsidRPr="000C5F9F">
        <w:rPr>
          <w:sz w:val="24"/>
          <w:szCs w:val="24"/>
        </w:rPr>
        <w:t xml:space="preserve"> настоящей Документации.</w:t>
      </w:r>
    </w:p>
    <w:p w:rsidR="002A47D1" w:rsidRPr="000C5F9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0C5F9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0C5F9F">
        <w:rPr>
          <w:bCs w:val="0"/>
          <w:iCs/>
          <w:sz w:val="24"/>
          <w:szCs w:val="24"/>
        </w:rPr>
        <w:t xml:space="preserve">поставки и </w:t>
      </w:r>
      <w:r w:rsidRPr="000C5F9F">
        <w:rPr>
          <w:sz w:val="24"/>
          <w:szCs w:val="24"/>
        </w:rPr>
        <w:t xml:space="preserve">оплаты, не хуже условий указанных в п. </w:t>
      </w:r>
      <w:fldSimple w:instr=" REF _Ref440270637 \r \h  \* MERGEFORMAT ">
        <w:r w:rsidR="005A37E7" w:rsidRPr="005A37E7">
          <w:rPr>
            <w:sz w:val="24"/>
            <w:szCs w:val="24"/>
          </w:rPr>
          <w:t>1.1.6</w:t>
        </w:r>
      </w:fldSimple>
      <w:r w:rsidR="003E4055" w:rsidRPr="000C5F9F">
        <w:rPr>
          <w:sz w:val="24"/>
          <w:szCs w:val="24"/>
        </w:rPr>
        <w:t xml:space="preserve"> и </w:t>
      </w:r>
      <w:fldSimple w:instr=" REF _Ref440270663 \r \h  \* MERGEFORMAT ">
        <w:r w:rsidR="005A37E7" w:rsidRPr="005A37E7">
          <w:rPr>
            <w:sz w:val="24"/>
            <w:szCs w:val="24"/>
          </w:rPr>
          <w:t>1.1.8</w:t>
        </w:r>
      </w:fldSimple>
      <w:r w:rsidRPr="000C5F9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0C5F9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C5F9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2234834"/>
      <w:r w:rsidRPr="000C5F9F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Запрос предложений</w:t>
      </w:r>
      <w:r w:rsidRPr="000C5F9F">
        <w:rPr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проводится в соответствии с </w:t>
      </w:r>
      <w:r w:rsidR="0022360B" w:rsidRPr="000C5F9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C5F9F">
        <w:rPr>
          <w:bCs w:val="0"/>
          <w:sz w:val="24"/>
          <w:szCs w:val="24"/>
        </w:rPr>
        <w:t>Россети</w:t>
      </w:r>
      <w:proofErr w:type="spellEnd"/>
      <w:r w:rsidR="0022360B" w:rsidRPr="000C5F9F">
        <w:rPr>
          <w:bCs w:val="0"/>
          <w:sz w:val="24"/>
          <w:szCs w:val="24"/>
        </w:rPr>
        <w:t>»</w:t>
      </w:r>
      <w:r w:rsidR="003303E9" w:rsidRPr="000C5F9F">
        <w:rPr>
          <w:bCs w:val="0"/>
          <w:sz w:val="24"/>
          <w:szCs w:val="24"/>
        </w:rPr>
        <w:t xml:space="preserve"> (Положение о закупках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C606DE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5A37E7" w:rsidRPr="005A37E7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223483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2961A1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</w:t>
      </w:r>
      <w:r w:rsidR="00717F60" w:rsidRPr="002961A1">
        <w:rPr>
          <w:color w:val="000000"/>
          <w:sz w:val="24"/>
          <w:szCs w:val="24"/>
        </w:rPr>
        <w:t xml:space="preserve">подать </w:t>
      </w:r>
      <w:r w:rsidR="004B5EB3" w:rsidRPr="002961A1">
        <w:rPr>
          <w:color w:val="000000"/>
          <w:sz w:val="24"/>
          <w:szCs w:val="24"/>
        </w:rPr>
        <w:t>Заявк</w:t>
      </w:r>
      <w:r w:rsidR="00717F60" w:rsidRPr="002961A1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5A37E7" w:rsidRPr="005A37E7">
          <w:rPr>
            <w:color w:val="000000"/>
            <w:sz w:val="24"/>
            <w:szCs w:val="24"/>
          </w:rPr>
          <w:t>3.3.2</w:t>
        </w:r>
      </w:fldSimple>
      <w:r w:rsidR="00721B30" w:rsidRPr="002961A1">
        <w:rPr>
          <w:color w:val="000000"/>
          <w:sz w:val="24"/>
          <w:szCs w:val="24"/>
        </w:rPr>
        <w:t>)</w:t>
      </w:r>
      <w:r w:rsidR="00717F60" w:rsidRPr="002961A1">
        <w:rPr>
          <w:color w:val="000000"/>
          <w:sz w:val="24"/>
          <w:szCs w:val="24"/>
        </w:rPr>
        <w:t xml:space="preserve">. При нарушении этого требования </w:t>
      </w:r>
      <w:r w:rsidRPr="002961A1">
        <w:rPr>
          <w:color w:val="000000"/>
          <w:sz w:val="24"/>
          <w:szCs w:val="24"/>
        </w:rPr>
        <w:t>Участник</w:t>
      </w:r>
      <w:r w:rsidR="00717F60" w:rsidRPr="002961A1">
        <w:rPr>
          <w:color w:val="000000"/>
          <w:sz w:val="24"/>
          <w:szCs w:val="24"/>
        </w:rPr>
        <w:t xml:space="preserve"> </w:t>
      </w:r>
      <w:r w:rsidR="002961A1" w:rsidRPr="002961A1">
        <w:rPr>
          <w:color w:val="000000"/>
          <w:sz w:val="24"/>
          <w:szCs w:val="24"/>
        </w:rPr>
        <w:t>будет</w:t>
      </w:r>
      <w:r w:rsidR="00717F60" w:rsidRPr="002961A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2234836"/>
      <w:bookmarkEnd w:id="35"/>
      <w:r w:rsidRPr="00E71A48">
        <w:t>Обжалование</w:t>
      </w:r>
      <w:bookmarkEnd w:id="36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5A37E7" w:rsidRPr="005A37E7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AA1D72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AA1D72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5A37E7" w:rsidRPr="005A37E7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2234837"/>
      <w:bookmarkEnd w:id="40"/>
      <w:r w:rsidRPr="00E71A48">
        <w:t>Прочие положения</w:t>
      </w:r>
      <w:bookmarkEnd w:id="41"/>
    </w:p>
    <w:p w:rsidR="00717F60" w:rsidRPr="00E71A48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color w:val="000000"/>
          <w:sz w:val="24"/>
          <w:szCs w:val="24"/>
        </w:rPr>
        <w:lastRenderedPageBreak/>
        <w:t>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5A37E7" w:rsidRPr="005A37E7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2234838"/>
      <w:bookmarkStart w:id="53" w:name="_Ref306144164"/>
      <w:r w:rsidRPr="00F647F7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44B5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44B59">
        <w:rPr>
          <w:b w:val="0"/>
        </w:rPr>
      </w:r>
      <w:r w:rsidR="00044B59">
        <w:rPr>
          <w:b w:val="0"/>
        </w:rPr>
        <w:fldChar w:fldCharType="separate"/>
      </w:r>
      <w:r w:rsidR="005A37E7">
        <w:rPr>
          <w:b w:val="0"/>
        </w:rPr>
        <w:t>1.1.5</w:t>
      </w:r>
      <w:r w:rsidR="00044B5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2D4BC6">
      <w:pPr>
        <w:pStyle w:val="3"/>
        <w:ind w:left="0" w:firstLine="709"/>
        <w:jc w:val="both"/>
        <w:rPr>
          <w:b w:val="0"/>
        </w:rPr>
      </w:pPr>
      <w:bookmarkStart w:id="62" w:name="_Toc440297006"/>
      <w:bookmarkStart w:id="63" w:name="_Toc440356567"/>
      <w:bookmarkStart w:id="64" w:name="_Toc440631702"/>
      <w:bookmarkStart w:id="65" w:name="_Toc440876487"/>
      <w:bookmarkStart w:id="66" w:name="_Toc441130559"/>
      <w:bookmarkStart w:id="67" w:name="_Toc441157064"/>
      <w:bookmarkStart w:id="68" w:name="_Toc447292082"/>
      <w:bookmarkStart w:id="69" w:name="_Toc46223484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044B59">
        <w:fldChar w:fldCharType="begin"/>
      </w:r>
      <w:r w:rsidR="0063514A">
        <w:rPr>
          <w:b w:val="0"/>
          <w:szCs w:val="24"/>
        </w:rPr>
        <w:instrText xml:space="preserve"> REF _Ref440357740 \r \h </w:instrText>
      </w:r>
      <w:r w:rsidR="00044B59">
        <w:fldChar w:fldCharType="separate"/>
      </w:r>
      <w:r w:rsidR="005A37E7">
        <w:rPr>
          <w:b w:val="0"/>
          <w:szCs w:val="24"/>
        </w:rPr>
        <w:t>3.3</w:t>
      </w:r>
      <w:r w:rsidR="00044B5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2D4BC6" w:rsidRPr="002D4BC6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0" w:name="_Toc440297007"/>
      <w:bookmarkStart w:id="71" w:name="_Toc440356568"/>
      <w:bookmarkStart w:id="72" w:name="_Toc440631703"/>
      <w:bookmarkStart w:id="73" w:name="_Toc440876488"/>
      <w:bookmarkStart w:id="74" w:name="_Toc441130560"/>
      <w:bookmarkStart w:id="75" w:name="_Toc441157065"/>
      <w:bookmarkStart w:id="76" w:name="_Toc447292083"/>
      <w:bookmarkStart w:id="77" w:name="_Toc46223484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5A37E7" w:rsidRPr="005A37E7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297008"/>
      <w:bookmarkStart w:id="79" w:name="_Toc440356569"/>
      <w:bookmarkStart w:id="80" w:name="_Toc440631704"/>
      <w:bookmarkStart w:id="81" w:name="_Toc440876489"/>
      <w:bookmarkStart w:id="82" w:name="_Toc441130561"/>
      <w:bookmarkStart w:id="83" w:name="_Toc441157066"/>
      <w:bookmarkStart w:id="84" w:name="_Toc447292084"/>
      <w:bookmarkStart w:id="85" w:name="_Toc462234842"/>
      <w:r w:rsidRPr="002D4BC6">
        <w:rPr>
          <w:b w:val="0"/>
          <w:szCs w:val="24"/>
        </w:rPr>
        <w:t>Сводная таблица стоимости</w:t>
      </w:r>
      <w:r w:rsidR="002F710E">
        <w:rPr>
          <w:b w:val="0"/>
          <w:szCs w:val="24"/>
        </w:rPr>
        <w:t xml:space="preserve"> поставок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5A37E7" w:rsidRPr="005A37E7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(подраздел </w:t>
      </w:r>
      <w:fldSimple w:instr=" REF _Ref86826666 \r \h  \* MERGEFORMAT ">
        <w:r w:rsidR="005A37E7" w:rsidRPr="005A37E7">
          <w:rPr>
            <w:b w:val="0"/>
            <w:szCs w:val="24"/>
          </w:rPr>
          <w:t>5.3</w:t>
        </w:r>
      </w:fldSimple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360AA5" w:rsidRPr="00360AA5">
        <w:rPr>
          <w:b w:val="0"/>
          <w:szCs w:val="24"/>
        </w:rPr>
        <w:t xml:space="preserve">График выполнения </w:t>
      </w:r>
      <w:r w:rsidR="00360AA5">
        <w:rPr>
          <w:b w:val="0"/>
          <w:szCs w:val="24"/>
        </w:rPr>
        <w:t>поставок</w:t>
      </w:r>
      <w:r w:rsidR="00360AA5" w:rsidRPr="00360AA5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fldSimple w:instr=" REF _Ref440284947 \r \h  \* MERGEFORMAT ">
        <w:r w:rsidR="005A37E7" w:rsidRPr="005A37E7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fldSimple w:instr=" REF _Ref93264992 \r \h  \* MERGEFORMAT ">
        <w:r w:rsidR="005A37E7" w:rsidRPr="005A37E7">
          <w:rPr>
            <w:b w:val="0"/>
            <w:szCs w:val="24"/>
          </w:rPr>
          <w:t>5.5</w:t>
        </w:r>
      </w:fldSimple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="00AE556B">
        <w:rPr>
          <w:b w:val="0"/>
          <w:szCs w:val="24"/>
        </w:rPr>
        <w:t xml:space="preserve"> </w:t>
      </w:r>
    </w:p>
    <w:p w:rsidR="002D4BC6" w:rsidRPr="002D4BC6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86" w:name="_Toc440297010"/>
      <w:bookmarkStart w:id="87" w:name="_Toc440356571"/>
      <w:bookmarkStart w:id="88" w:name="_Toc440631706"/>
      <w:bookmarkStart w:id="89" w:name="_Toc440876491"/>
      <w:bookmarkStart w:id="90" w:name="_Toc441130563"/>
      <w:bookmarkStart w:id="91" w:name="_Toc441157067"/>
      <w:bookmarkStart w:id="92" w:name="_Toc447292085"/>
      <w:bookmarkStart w:id="93" w:name="_Toc462234843"/>
      <w:r w:rsidRPr="002D4BC6">
        <w:rPr>
          <w:b w:val="0"/>
          <w:szCs w:val="24"/>
        </w:rPr>
        <w:t xml:space="preserve">Оценка заявок (подраздел </w:t>
      </w:r>
      <w:r w:rsidR="00044B5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044B59">
        <w:rPr>
          <w:b w:val="0"/>
          <w:szCs w:val="24"/>
        </w:rPr>
      </w:r>
      <w:r w:rsidR="00044B59">
        <w:rPr>
          <w:b w:val="0"/>
          <w:szCs w:val="24"/>
        </w:rPr>
        <w:fldChar w:fldCharType="separate"/>
      </w:r>
      <w:r w:rsidR="005A37E7">
        <w:rPr>
          <w:b w:val="0"/>
          <w:szCs w:val="24"/>
        </w:rPr>
        <w:t>3.6</w:t>
      </w:r>
      <w:r w:rsidR="00044B5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44B5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44B59">
        <w:rPr>
          <w:b w:val="0"/>
          <w:szCs w:val="24"/>
        </w:rPr>
      </w:r>
      <w:r w:rsidR="00044B59">
        <w:rPr>
          <w:b w:val="0"/>
          <w:szCs w:val="24"/>
        </w:rPr>
        <w:fldChar w:fldCharType="separate"/>
      </w:r>
      <w:r w:rsidR="005A37E7">
        <w:rPr>
          <w:b w:val="0"/>
          <w:szCs w:val="24"/>
        </w:rPr>
        <w:t>3.8</w:t>
      </w:r>
      <w:r w:rsidR="00044B5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E420A2" w:rsidRPr="002D4BC6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4" w:name="_Проект_договора"/>
      <w:bookmarkStart w:id="95" w:name="_Ref305973574"/>
      <w:bookmarkStart w:id="96" w:name="_Ref440272931"/>
      <w:bookmarkStart w:id="97" w:name="_Ref440274025"/>
      <w:bookmarkStart w:id="98" w:name="_Ref440292752"/>
      <w:bookmarkStart w:id="99" w:name="_Toc462234844"/>
      <w:bookmarkEnd w:id="53"/>
      <w:bookmarkEnd w:id="94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5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96"/>
      <w:bookmarkEnd w:id="97"/>
      <w:bookmarkEnd w:id="98"/>
      <w:bookmarkEnd w:id="99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2234845"/>
      <w:r w:rsidRPr="006238AF">
        <w:t>Проект договора</w:t>
      </w:r>
      <w:bookmarkEnd w:id="100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1" w:name="_Toc439238031"/>
      <w:bookmarkStart w:id="102" w:name="_Toc439238153"/>
      <w:bookmarkStart w:id="103" w:name="_Toc439252705"/>
      <w:bookmarkStart w:id="104" w:name="_Toc439323563"/>
      <w:bookmarkStart w:id="105" w:name="_Toc439323679"/>
      <w:bookmarkStart w:id="106" w:name="_Toc440297013"/>
      <w:bookmarkStart w:id="107" w:name="_Toc440356574"/>
      <w:bookmarkStart w:id="108" w:name="_Toc440631709"/>
      <w:bookmarkStart w:id="109" w:name="_Toc440876494"/>
      <w:bookmarkStart w:id="110" w:name="_Toc441130566"/>
      <w:bookmarkStart w:id="111" w:name="_Toc441157070"/>
      <w:bookmarkStart w:id="112" w:name="_Toc447292088"/>
      <w:bookmarkStart w:id="113" w:name="_Toc462234846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297014"/>
      <w:bookmarkStart w:id="120" w:name="_Toc440356575"/>
      <w:bookmarkStart w:id="121" w:name="_Toc440631710"/>
      <w:bookmarkStart w:id="122" w:name="_Toc440876495"/>
      <w:bookmarkStart w:id="123" w:name="_Toc441130567"/>
      <w:bookmarkStart w:id="124" w:name="_Toc441157071"/>
      <w:bookmarkStart w:id="125" w:name="_Toc447292089"/>
      <w:bookmarkStart w:id="126" w:name="_Toc4622348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044B59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044B59">
        <w:rPr>
          <w:b w:val="0"/>
        </w:rPr>
      </w:r>
      <w:r w:rsidR="00044B59">
        <w:rPr>
          <w:b w:val="0"/>
        </w:rPr>
        <w:fldChar w:fldCharType="separate"/>
      </w:r>
      <w:r w:rsidR="005A37E7">
        <w:rPr>
          <w:b w:val="0"/>
        </w:rPr>
        <w:t>5.5</w:t>
      </w:r>
      <w:r w:rsidR="00044B5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033"/>
      <w:bookmarkStart w:id="128" w:name="_Toc439238155"/>
      <w:bookmarkStart w:id="129" w:name="_Toc439252707"/>
      <w:bookmarkStart w:id="130" w:name="_Toc439323565"/>
      <w:bookmarkStart w:id="131" w:name="_Toc439323681"/>
      <w:bookmarkStart w:id="132" w:name="_Toc440297015"/>
      <w:bookmarkStart w:id="133" w:name="_Toc440356576"/>
      <w:bookmarkStart w:id="134" w:name="_Toc440631711"/>
      <w:bookmarkStart w:id="135" w:name="_Toc440876496"/>
      <w:bookmarkStart w:id="136" w:name="_Toc441130568"/>
      <w:bookmarkStart w:id="137" w:name="_Toc441157072"/>
      <w:bookmarkStart w:id="138" w:name="_Toc447292090"/>
      <w:bookmarkStart w:id="139" w:name="_Toc4622348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Toc440297016"/>
      <w:bookmarkStart w:id="141" w:name="_Toc440876497"/>
      <w:bookmarkStart w:id="142" w:name="_Toc441157073"/>
      <w:bookmarkStart w:id="143" w:name="_Toc447292091"/>
      <w:bookmarkStart w:id="144" w:name="_Toc462234849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40"/>
      <w:bookmarkEnd w:id="141"/>
      <w:bookmarkEnd w:id="142"/>
      <w:bookmarkEnd w:id="143"/>
      <w:bookmarkEnd w:id="14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157"/>
      <w:bookmarkStart w:id="146" w:name="_Toc439252709"/>
      <w:bookmarkStart w:id="147" w:name="_Toc439323567"/>
      <w:bookmarkStart w:id="148" w:name="_Toc439323683"/>
      <w:bookmarkStart w:id="149" w:name="_Toc440297017"/>
      <w:bookmarkStart w:id="150" w:name="_Toc440356578"/>
      <w:bookmarkStart w:id="151" w:name="_Toc440631713"/>
      <w:bookmarkStart w:id="152" w:name="_Toc440876498"/>
      <w:bookmarkStart w:id="153" w:name="_Toc441130570"/>
      <w:bookmarkStart w:id="154" w:name="_Toc441157074"/>
      <w:bookmarkStart w:id="155" w:name="_Toc447292092"/>
      <w:bookmarkStart w:id="156" w:name="_Toc4622348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044B5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44B59">
        <w:rPr>
          <w:b w:val="0"/>
        </w:rPr>
      </w:r>
      <w:r w:rsidR="00044B59">
        <w:rPr>
          <w:b w:val="0"/>
        </w:rPr>
        <w:fldChar w:fldCharType="separate"/>
      </w:r>
      <w:r w:rsidR="005A37E7">
        <w:rPr>
          <w:b w:val="0"/>
        </w:rPr>
        <w:t>2.2.3</w:t>
      </w:r>
      <w:r w:rsidR="00044B59">
        <w:rPr>
          <w:b w:val="0"/>
        </w:rPr>
        <w:fldChar w:fldCharType="end"/>
      </w:r>
      <w:r w:rsidRPr="003303E9">
        <w:rPr>
          <w:b w:val="0"/>
        </w:rPr>
        <w:t>).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158"/>
      <w:bookmarkStart w:id="158" w:name="_Toc439252710"/>
      <w:bookmarkStart w:id="159" w:name="_Toc439323568"/>
      <w:bookmarkStart w:id="160" w:name="_Toc439323684"/>
      <w:bookmarkStart w:id="161" w:name="_Toc440297018"/>
      <w:bookmarkStart w:id="162" w:name="_Toc440356579"/>
      <w:bookmarkStart w:id="163" w:name="_Toc440631714"/>
      <w:bookmarkStart w:id="164" w:name="_Toc440876499"/>
      <w:bookmarkStart w:id="165" w:name="_Toc441130571"/>
      <w:bookmarkStart w:id="166" w:name="_Toc441157075"/>
      <w:bookmarkStart w:id="167" w:name="_Toc447292093"/>
      <w:bookmarkStart w:id="168" w:name="_Toc4622348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9" w:name="_Toc439238159"/>
      <w:bookmarkStart w:id="170" w:name="_Toc439252711"/>
      <w:bookmarkStart w:id="171" w:name="_Toc439323569"/>
      <w:bookmarkStart w:id="172" w:name="_Toc439323685"/>
      <w:bookmarkStart w:id="173" w:name="_Ref440270867"/>
      <w:bookmarkStart w:id="174" w:name="_Toc440297019"/>
      <w:bookmarkStart w:id="175" w:name="_Toc440356580"/>
      <w:bookmarkStart w:id="176" w:name="_Toc440631715"/>
      <w:bookmarkStart w:id="177" w:name="_Toc440876500"/>
      <w:bookmarkStart w:id="178" w:name="_Toc441130572"/>
      <w:bookmarkStart w:id="179" w:name="_Toc441157076"/>
      <w:bookmarkStart w:id="180" w:name="_Toc447292094"/>
      <w:bookmarkStart w:id="181" w:name="_Toc462234852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A830EA" w:rsidRPr="00796F09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A830EA" w:rsidRPr="00796F09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A830EA" w:rsidRPr="00796F09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A830EA" w:rsidRPr="00796F09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796F09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796F09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2" w:name="_Ref303622434"/>
      <w:bookmarkStart w:id="183" w:name="_Ref303624273"/>
      <w:bookmarkStart w:id="184" w:name="_Ref303682476"/>
      <w:bookmarkStart w:id="185" w:name="_Ref303683017"/>
      <w:bookmarkEnd w:id="182"/>
      <w:bookmarkEnd w:id="183"/>
      <w:bookmarkEnd w:id="184"/>
      <w:bookmarkEnd w:id="185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62234853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E71A48">
        <w:rPr>
          <w:szCs w:val="24"/>
        </w:rPr>
        <w:t>Заявок</w:t>
      </w:r>
      <w:bookmarkEnd w:id="187"/>
      <w:bookmarkEnd w:id="18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62234854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297022"/>
      <w:bookmarkStart w:id="192" w:name="_Toc440356583"/>
      <w:bookmarkStart w:id="193" w:name="_Toc440631718"/>
      <w:bookmarkStart w:id="194" w:name="_Toc440876503"/>
      <w:bookmarkStart w:id="195" w:name="_Toc441130575"/>
      <w:bookmarkStart w:id="196" w:name="_Toc441157079"/>
      <w:bookmarkStart w:id="197" w:name="_Toc447292097"/>
      <w:bookmarkStart w:id="198" w:name="_Toc462234855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717F60" w:rsidRPr="00E71A48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552A0">
        <w:rPr>
          <w:bCs w:val="0"/>
          <w:sz w:val="24"/>
          <w:szCs w:val="24"/>
        </w:rPr>
        <w:t xml:space="preserve">Направление </w:t>
      </w:r>
      <w:r w:rsidR="00B228D4">
        <w:rPr>
          <w:bCs w:val="0"/>
          <w:sz w:val="24"/>
          <w:szCs w:val="24"/>
        </w:rPr>
        <w:t>Участник</w:t>
      </w:r>
      <w:r w:rsidRPr="005552A0">
        <w:rPr>
          <w:bCs w:val="0"/>
          <w:sz w:val="24"/>
          <w:szCs w:val="24"/>
        </w:rPr>
        <w:t xml:space="preserve">ам </w:t>
      </w:r>
      <w:r w:rsidR="004B5EB3" w:rsidRPr="00E71A48">
        <w:rPr>
          <w:bCs w:val="0"/>
          <w:sz w:val="24"/>
          <w:szCs w:val="24"/>
        </w:rPr>
        <w:t>Извещени</w:t>
      </w:r>
      <w:r w:rsidR="00717F60"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5A37E7" w:rsidRPr="005A37E7">
          <w:rPr>
            <w:bCs w:val="0"/>
            <w:sz w:val="24"/>
            <w:szCs w:val="24"/>
          </w:rPr>
          <w:t>3.2</w:t>
        </w:r>
      </w:fldSimple>
      <w:r w:rsidR="00717F60"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44B59">
        <w:fldChar w:fldCharType="begin"/>
      </w:r>
      <w:r w:rsidR="00E722C8">
        <w:rPr>
          <w:bCs w:val="0"/>
          <w:sz w:val="24"/>
          <w:szCs w:val="24"/>
        </w:rPr>
        <w:instrText xml:space="preserve"> REF _Ref440357740 \r \h </w:instrText>
      </w:r>
      <w:r w:rsidR="00044B59">
        <w:fldChar w:fldCharType="separate"/>
      </w:r>
      <w:r w:rsidR="005A37E7">
        <w:rPr>
          <w:bCs w:val="0"/>
          <w:sz w:val="24"/>
          <w:szCs w:val="24"/>
        </w:rPr>
        <w:t>3.3</w:t>
      </w:r>
      <w:r w:rsidR="00044B59">
        <w:fldChar w:fldCharType="end"/>
      </w:r>
      <w:r w:rsidR="00044B5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44B59" w:rsidRPr="00E71A48">
        <w:rPr>
          <w:bCs w:val="0"/>
          <w:sz w:val="24"/>
          <w:szCs w:val="24"/>
        </w:rPr>
      </w:r>
      <w:r w:rsidR="00044B5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9" w:name="__RefNumPara__828_922829174"/>
      <w:bookmarkEnd w:id="19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44B5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44B59" w:rsidRPr="00E71A48">
        <w:rPr>
          <w:bCs w:val="0"/>
          <w:sz w:val="24"/>
          <w:szCs w:val="24"/>
        </w:rPr>
      </w:r>
      <w:r w:rsidR="00044B59" w:rsidRPr="00E71A48">
        <w:rPr>
          <w:bCs w:val="0"/>
          <w:sz w:val="24"/>
          <w:szCs w:val="24"/>
        </w:rPr>
        <w:fldChar w:fldCharType="end"/>
      </w:r>
      <w:r w:rsidR="00044B59">
        <w:rPr>
          <w:bCs w:val="0"/>
          <w:sz w:val="24"/>
          <w:szCs w:val="24"/>
        </w:rPr>
        <w:fldChar w:fldCharType="begin"/>
      </w:r>
      <w:r w:rsidR="00E722C8">
        <w:rPr>
          <w:bCs w:val="0"/>
          <w:sz w:val="24"/>
          <w:szCs w:val="24"/>
        </w:rPr>
        <w:instrText xml:space="preserve"> REF _Ref462236869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3.4</w:t>
      </w:r>
      <w:r w:rsidR="00044B59">
        <w:rPr>
          <w:bCs w:val="0"/>
          <w:sz w:val="24"/>
          <w:szCs w:val="24"/>
        </w:rPr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5A37E7" w:rsidRPr="005A37E7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0" w:name="__RefNumPara__832_922829174"/>
      <w:bookmarkEnd w:id="20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fldSimple w:instr=" REF _Ref305973250 \r \h  \* MERGEFORMAT ">
        <w:r w:rsidR="005A37E7" w:rsidRPr="005A37E7">
          <w:rPr>
            <w:bCs w:val="0"/>
            <w:sz w:val="24"/>
            <w:szCs w:val="24"/>
          </w:rPr>
          <w:t>3.6</w:t>
        </w:r>
      </w:fldSimple>
      <w:r w:rsidR="00044B5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44B59" w:rsidRPr="00E71A48">
        <w:rPr>
          <w:bCs w:val="0"/>
          <w:sz w:val="24"/>
          <w:szCs w:val="24"/>
        </w:rPr>
      </w:r>
      <w:r w:rsidR="00044B5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1" w:name="__RefNumPara__834_922829174"/>
      <w:bookmarkEnd w:id="20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5A37E7" w:rsidRPr="005A37E7">
          <w:rPr>
            <w:bCs w:val="0"/>
            <w:sz w:val="24"/>
            <w:szCs w:val="24"/>
          </w:rPr>
          <w:t>3.7</w:t>
        </w:r>
      </w:fldSimple>
      <w:r w:rsidR="00044B5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44B59" w:rsidRPr="00E71A48">
        <w:rPr>
          <w:bCs w:val="0"/>
          <w:sz w:val="24"/>
          <w:szCs w:val="24"/>
        </w:rPr>
      </w:r>
      <w:r w:rsidR="00044B5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36_922829174"/>
      <w:bookmarkEnd w:id="20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3681924 \r \h  \* MERGEFORMAT ">
        <w:r w:rsidR="005A37E7" w:rsidRPr="005A37E7">
          <w:rPr>
            <w:bCs w:val="0"/>
            <w:sz w:val="24"/>
            <w:szCs w:val="24"/>
          </w:rPr>
          <w:t>3.8</w:t>
        </w:r>
      </w:fldSimple>
      <w:r w:rsidR="00044B5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44B59" w:rsidRPr="00E71A48">
        <w:rPr>
          <w:bCs w:val="0"/>
          <w:sz w:val="24"/>
          <w:szCs w:val="24"/>
        </w:rPr>
      </w:r>
      <w:r w:rsidR="00044B5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fldSimple w:instr=" REF _Ref303683929 \r \h  \* MERGEFORMAT ">
        <w:r w:rsidR="005A37E7" w:rsidRPr="005A37E7">
          <w:rPr>
            <w:bCs w:val="0"/>
            <w:sz w:val="24"/>
            <w:szCs w:val="24"/>
          </w:rPr>
          <w:t>3.10</w:t>
        </w:r>
      </w:fldSimple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228D4">
        <w:rPr>
          <w:bCs w:val="0"/>
          <w:sz w:val="24"/>
          <w:szCs w:val="24"/>
        </w:rPr>
        <w:t>Участник</w:t>
      </w:r>
      <w:r w:rsidR="00BE7342" w:rsidRPr="00CF39D0">
        <w:rPr>
          <w:bCs w:val="0"/>
          <w:sz w:val="24"/>
          <w:szCs w:val="24"/>
        </w:rPr>
        <w:t>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5A37E7" w:rsidRPr="005A37E7">
          <w:rPr>
            <w:bCs w:val="0"/>
            <w:sz w:val="24"/>
            <w:szCs w:val="24"/>
          </w:rPr>
          <w:t>3.11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5A37E7" w:rsidRPr="005A37E7">
          <w:rPr>
            <w:bCs w:val="0"/>
            <w:sz w:val="24"/>
            <w:szCs w:val="24"/>
          </w:rPr>
          <w:t>3.12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3" w:name="_Toc439323689"/>
      <w:bookmarkStart w:id="204" w:name="_Toc440297023"/>
      <w:bookmarkStart w:id="205" w:name="_Toc440356584"/>
      <w:bookmarkStart w:id="206" w:name="_Toc440631719"/>
      <w:bookmarkStart w:id="207" w:name="_Toc440876504"/>
      <w:bookmarkStart w:id="208" w:name="_Toc441130576"/>
      <w:bookmarkStart w:id="209" w:name="_Toc441157080"/>
      <w:bookmarkStart w:id="210" w:name="_Toc447292098"/>
      <w:bookmarkStart w:id="211" w:name="_Toc462234856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C5F9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</w:t>
      </w:r>
      <w:r w:rsidRPr="000C5F9F">
        <w:rPr>
          <w:sz w:val="24"/>
          <w:szCs w:val="24"/>
          <w:lang w:eastAsia="ru-RU"/>
        </w:rPr>
        <w:t xml:space="preserve">отказе от проведения </w:t>
      </w:r>
      <w:r w:rsidR="00027C2B" w:rsidRPr="000C5F9F">
        <w:rPr>
          <w:sz w:val="24"/>
          <w:szCs w:val="24"/>
          <w:lang w:eastAsia="ru-RU"/>
        </w:rPr>
        <w:t>З</w:t>
      </w:r>
      <w:r w:rsidR="0089163E" w:rsidRPr="000C5F9F">
        <w:rPr>
          <w:sz w:val="24"/>
          <w:szCs w:val="24"/>
          <w:lang w:eastAsia="ru-RU"/>
        </w:rPr>
        <w:t>апроса предложений</w:t>
      </w:r>
      <w:r w:rsidRPr="000C5F9F">
        <w:rPr>
          <w:sz w:val="24"/>
          <w:szCs w:val="24"/>
          <w:lang w:eastAsia="ru-RU"/>
        </w:rPr>
        <w:t>;</w:t>
      </w:r>
    </w:p>
    <w:p w:rsidR="0099066F" w:rsidRPr="000C5F9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C5F9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>П</w:t>
      </w:r>
      <w:r w:rsidR="0099066F" w:rsidRPr="000C5F9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C5F9F">
        <w:rPr>
          <w:sz w:val="24"/>
          <w:szCs w:val="24"/>
          <w:lang w:eastAsia="ru-RU"/>
        </w:rPr>
        <w:t>З</w:t>
      </w:r>
      <w:r w:rsidR="0089163E" w:rsidRPr="000C5F9F">
        <w:rPr>
          <w:sz w:val="24"/>
          <w:szCs w:val="24"/>
          <w:lang w:eastAsia="ru-RU"/>
        </w:rPr>
        <w:t xml:space="preserve">апроса предложений </w:t>
      </w:r>
      <w:r w:rsidR="0099066F" w:rsidRPr="000C5F9F">
        <w:rPr>
          <w:sz w:val="24"/>
          <w:szCs w:val="24"/>
          <w:lang w:eastAsia="ru-RU"/>
        </w:rPr>
        <w:t xml:space="preserve">и </w:t>
      </w:r>
      <w:r w:rsidR="003E4055" w:rsidRPr="000C5F9F">
        <w:rPr>
          <w:sz w:val="24"/>
          <w:szCs w:val="24"/>
        </w:rPr>
        <w:t>подписанные членами Закупочной комиссии</w:t>
      </w:r>
      <w:r w:rsidR="003E4055" w:rsidRPr="000C5F9F">
        <w:rPr>
          <w:sz w:val="24"/>
          <w:szCs w:val="24"/>
          <w:lang w:eastAsia="ru-RU"/>
        </w:rPr>
        <w:t xml:space="preserve"> </w:t>
      </w:r>
      <w:r w:rsidR="0099066F" w:rsidRPr="000C5F9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0C5F9F">
        <w:rPr>
          <w:sz w:val="24"/>
          <w:szCs w:val="24"/>
          <w:lang w:eastAsia="ru-RU"/>
        </w:rPr>
        <w:t>П</w:t>
      </w:r>
      <w:r w:rsidR="0099066F" w:rsidRPr="000C5F9F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2" w:name="_Ref303250835"/>
      <w:bookmarkStart w:id="213" w:name="_Ref305973033"/>
      <w:bookmarkStart w:id="214" w:name="_Toc439326609"/>
      <w:bookmarkStart w:id="215" w:name="_Toc462234857"/>
      <w:bookmarkStart w:id="216" w:name="_Ref191386178"/>
      <w:r w:rsidRPr="005552A0">
        <w:t>Предоставление Извещения о проведении запроса предложений и Документации</w:t>
      </w:r>
      <w:bookmarkEnd w:id="212"/>
      <w:r w:rsidRPr="005552A0">
        <w:t xml:space="preserve"> по запросу предложений</w:t>
      </w:r>
      <w:bookmarkEnd w:id="213"/>
      <w:bookmarkEnd w:id="214"/>
      <w:bookmarkEnd w:id="215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>
        <w:rPr>
          <w:sz w:val="24"/>
          <w:szCs w:val="24"/>
        </w:rPr>
        <w:t>направлены</w:t>
      </w:r>
      <w:r w:rsidR="003129D4" w:rsidRPr="00E71A48">
        <w:rPr>
          <w:sz w:val="24"/>
          <w:szCs w:val="24"/>
        </w:rPr>
        <w:t xml:space="preserve">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5A37E7" w:rsidRPr="005A37E7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5552A0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217" w:name="__RefNumPara__444_922829174"/>
      <w:bookmarkStart w:id="218" w:name="_Ref191386216"/>
      <w:bookmarkStart w:id="219" w:name="_Ref305973147"/>
      <w:bookmarkEnd w:id="216"/>
      <w:bookmarkEnd w:id="217"/>
      <w:r w:rsidRPr="005552A0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>
        <w:rPr>
          <w:sz w:val="24"/>
          <w:szCs w:val="24"/>
        </w:rPr>
        <w:t>Участник</w:t>
      </w:r>
      <w:r w:rsidRPr="005552A0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440357740"/>
      <w:bookmarkStart w:id="221" w:name="_Toc462234858"/>
      <w:r w:rsidRPr="00E71A48">
        <w:t xml:space="preserve">Подготовка </w:t>
      </w:r>
      <w:bookmarkEnd w:id="218"/>
      <w:r w:rsidRPr="00E71A48">
        <w:t>Заявок</w:t>
      </w:r>
      <w:bookmarkEnd w:id="219"/>
      <w:bookmarkEnd w:id="220"/>
      <w:bookmarkEnd w:id="22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2" w:name="_Ref306114638"/>
      <w:bookmarkStart w:id="223" w:name="_Toc440297026"/>
      <w:bookmarkStart w:id="224" w:name="_Toc440356587"/>
      <w:bookmarkStart w:id="225" w:name="_Toc440631722"/>
      <w:bookmarkStart w:id="226" w:name="_Toc440876507"/>
      <w:bookmarkStart w:id="227" w:name="_Toc441130579"/>
      <w:bookmarkStart w:id="228" w:name="_Toc441157083"/>
      <w:bookmarkStart w:id="229" w:name="_Toc447292101"/>
      <w:bookmarkStart w:id="230" w:name="_Toc462234859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:rsidR="00717F60" w:rsidRPr="00E71A48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C5F9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C5F9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C5F9F">
        <w:rPr>
          <w:bCs w:val="0"/>
          <w:spacing w:val="-2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fldSimple w:instr=" REF _Ref55336310 \r \h  \* MERGEFORMAT ">
        <w:r w:rsidR="005A37E7" w:rsidRPr="005A37E7">
          <w:rPr>
            <w:bCs w:val="0"/>
            <w:sz w:val="24"/>
            <w:szCs w:val="24"/>
          </w:rPr>
          <w:t>5.1</w:t>
        </w:r>
      </w:fldSimple>
      <w:r w:rsidR="00D80639" w:rsidRPr="000C5F9F">
        <w:rPr>
          <w:bCs w:val="0"/>
          <w:sz w:val="24"/>
          <w:szCs w:val="24"/>
          <w:lang w:eastAsia="ru-RU"/>
        </w:rPr>
        <w:t>)</w:t>
      </w:r>
      <w:r w:rsidR="00B71B9D" w:rsidRPr="000C5F9F">
        <w:rPr>
          <w:bCs w:val="0"/>
          <w:sz w:val="24"/>
          <w:szCs w:val="24"/>
          <w:lang w:eastAsia="ru-RU"/>
        </w:rPr>
        <w:t>;</w:t>
      </w:r>
    </w:p>
    <w:p w:rsidR="00B71B9D" w:rsidRPr="000C5F9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Сводную таблицу стоимости </w:t>
      </w:r>
      <w:r w:rsidR="002F710E" w:rsidRPr="000C5F9F">
        <w:rPr>
          <w:bCs w:val="0"/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C5F9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C5F9F">
        <w:rPr>
          <w:bCs w:val="0"/>
          <w:sz w:val="24"/>
          <w:szCs w:val="24"/>
        </w:rPr>
        <w:t xml:space="preserve">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fldSimple w:instr=" REF _Ref440271072 \r \h  \* MERGEFORMAT ">
        <w:r w:rsidR="005A37E7" w:rsidRPr="005A37E7">
          <w:rPr>
            <w:bCs w:val="0"/>
            <w:sz w:val="24"/>
            <w:szCs w:val="24"/>
          </w:rPr>
          <w:t>5.2</w:t>
        </w:r>
      </w:fldSimple>
      <w:r w:rsidRPr="000C5F9F">
        <w:rPr>
          <w:bCs w:val="0"/>
          <w:sz w:val="24"/>
          <w:szCs w:val="24"/>
        </w:rPr>
        <w:t>);</w:t>
      </w:r>
    </w:p>
    <w:p w:rsidR="006B7CE2" w:rsidRPr="000C5F9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C5F9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pacing w:val="-1"/>
          <w:sz w:val="24"/>
          <w:szCs w:val="24"/>
        </w:rPr>
        <w:t xml:space="preserve"> </w:t>
      </w:r>
      <w:fldSimple w:instr=" REF _Ref86826666 \r \h  \* MERGEFORMAT ">
        <w:r w:rsidR="005A37E7" w:rsidRPr="005A37E7">
          <w:rPr>
            <w:bCs w:val="0"/>
            <w:spacing w:val="-1"/>
            <w:sz w:val="24"/>
            <w:szCs w:val="24"/>
          </w:rPr>
          <w:t>5.3</w:t>
        </w:r>
      </w:fldSimple>
      <w:r w:rsidRPr="000C5F9F">
        <w:rPr>
          <w:bCs w:val="0"/>
          <w:spacing w:val="-1"/>
          <w:sz w:val="24"/>
          <w:szCs w:val="24"/>
        </w:rPr>
        <w:t xml:space="preserve">); </w:t>
      </w:r>
    </w:p>
    <w:p w:rsidR="00717F60" w:rsidRPr="000C5F9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График </w:t>
      </w:r>
      <w:r w:rsidR="00F030B1" w:rsidRPr="000C5F9F">
        <w:rPr>
          <w:bCs w:val="0"/>
          <w:sz w:val="24"/>
          <w:szCs w:val="24"/>
        </w:rPr>
        <w:t xml:space="preserve">выполнения </w:t>
      </w:r>
      <w:r w:rsidR="00360AA5" w:rsidRPr="000C5F9F">
        <w:rPr>
          <w:bCs w:val="0"/>
          <w:sz w:val="24"/>
          <w:szCs w:val="24"/>
        </w:rPr>
        <w:t>поставок</w:t>
      </w:r>
      <w:r w:rsidR="006561C2" w:rsidRPr="000C5F9F">
        <w:rPr>
          <w:bCs w:val="0"/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>по</w:t>
      </w:r>
      <w:r w:rsidR="00717F60" w:rsidRPr="000C5F9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C5F9F">
        <w:rPr>
          <w:bCs w:val="0"/>
          <w:sz w:val="24"/>
          <w:szCs w:val="24"/>
        </w:rPr>
        <w:t>Д</w:t>
      </w:r>
      <w:r w:rsidR="00717F60" w:rsidRPr="000C5F9F">
        <w:rPr>
          <w:bCs w:val="0"/>
          <w:sz w:val="24"/>
          <w:szCs w:val="24"/>
        </w:rPr>
        <w:t>окументации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717F60" w:rsidRPr="000C5F9F">
        <w:rPr>
          <w:bCs w:val="0"/>
          <w:sz w:val="24"/>
          <w:szCs w:val="24"/>
        </w:rPr>
        <w:t xml:space="preserve"> </w:t>
      </w:r>
      <w:fldSimple w:instr=" REF _Ref440271036 \r \h  \* MERGEFORMAT ">
        <w:r w:rsidR="005A37E7" w:rsidRPr="005A37E7">
          <w:rPr>
            <w:bCs w:val="0"/>
            <w:sz w:val="24"/>
            <w:szCs w:val="24"/>
          </w:rPr>
          <w:t>5.4</w:t>
        </w:r>
      </w:fldSimple>
      <w:r w:rsidR="00717F60" w:rsidRPr="000C5F9F">
        <w:rPr>
          <w:bCs w:val="0"/>
          <w:sz w:val="24"/>
          <w:szCs w:val="24"/>
        </w:rPr>
        <w:t>);</w:t>
      </w:r>
    </w:p>
    <w:p w:rsidR="00420F24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а требованиям настоящей </w:t>
      </w:r>
      <w:r w:rsidR="00AE0F91" w:rsidRPr="000C5F9F">
        <w:rPr>
          <w:bCs w:val="0"/>
          <w:sz w:val="24"/>
          <w:szCs w:val="24"/>
        </w:rPr>
        <w:t>Д</w:t>
      </w:r>
      <w:r w:rsidRPr="000C5F9F">
        <w:rPr>
          <w:bCs w:val="0"/>
          <w:sz w:val="24"/>
          <w:szCs w:val="24"/>
        </w:rPr>
        <w:t>окументации (подраздел</w:t>
      </w:r>
      <w:r w:rsidR="00420F24" w:rsidRPr="000C5F9F">
        <w:rPr>
          <w:bCs w:val="0"/>
          <w:sz w:val="24"/>
          <w:szCs w:val="24"/>
        </w:rPr>
        <w:t xml:space="preserve"> </w:t>
      </w:r>
      <w:fldSimple w:instr=" REF _Ref191386407 \r \h  \* MERGEFORMAT ">
        <w:r w:rsidR="005A37E7" w:rsidRPr="005A37E7">
          <w:rPr>
            <w:bCs w:val="0"/>
            <w:sz w:val="24"/>
            <w:szCs w:val="24"/>
          </w:rPr>
          <w:t>3.3.8</w:t>
        </w:r>
      </w:fldSimple>
      <w:r w:rsidR="00FF4BD0" w:rsidRPr="000C5F9F">
        <w:rPr>
          <w:bCs w:val="0"/>
          <w:sz w:val="24"/>
          <w:szCs w:val="24"/>
        </w:rPr>
        <w:t>)</w:t>
      </w:r>
      <w:r w:rsidR="00B71B9D" w:rsidRPr="000C5F9F">
        <w:rPr>
          <w:bCs w:val="0"/>
          <w:sz w:val="24"/>
          <w:szCs w:val="24"/>
        </w:rPr>
        <w:t>;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C5F9F">
        <w:rPr>
          <w:bCs w:val="0"/>
          <w:sz w:val="24"/>
          <w:szCs w:val="24"/>
        </w:rPr>
        <w:t>Договор</w:t>
      </w:r>
      <w:r w:rsidRPr="000C5F9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C5F9F">
        <w:rPr>
          <w:bCs w:val="0"/>
          <w:sz w:val="24"/>
          <w:szCs w:val="24"/>
        </w:rPr>
        <w:t>Д</w:t>
      </w:r>
      <w:r w:rsidRPr="000C5F9F">
        <w:rPr>
          <w:bCs w:val="0"/>
          <w:sz w:val="24"/>
          <w:szCs w:val="24"/>
        </w:rPr>
        <w:t>окументации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fldSimple w:instr=" REF _Ref93264992 \r \h  \* MERGEFORMAT ">
        <w:r w:rsidR="005A37E7" w:rsidRPr="005A37E7">
          <w:rPr>
            <w:bCs w:val="0"/>
            <w:sz w:val="24"/>
            <w:szCs w:val="24"/>
          </w:rPr>
          <w:t>5.5</w:t>
        </w:r>
      </w:fldSimple>
      <w:r w:rsidR="00B71B9D" w:rsidRPr="000C5F9F">
        <w:rPr>
          <w:bCs w:val="0"/>
          <w:sz w:val="24"/>
          <w:szCs w:val="24"/>
        </w:rPr>
        <w:t>);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C5F9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1" w:name="_Ref303683384"/>
      <w:r w:rsidRPr="000C5F9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C5F9F">
        <w:rPr>
          <w:bCs w:val="0"/>
          <w:sz w:val="24"/>
          <w:szCs w:val="24"/>
        </w:rPr>
        <w:t>:</w:t>
      </w:r>
      <w:bookmarkEnd w:id="231"/>
    </w:p>
    <w:p w:rsidR="00717F60" w:rsidRPr="000C5F9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Письмо о подаче оферты (</w:t>
      </w:r>
      <w:r w:rsidR="00A154B7" w:rsidRPr="000C5F9F">
        <w:rPr>
          <w:bCs w:val="0"/>
          <w:spacing w:val="-2"/>
          <w:sz w:val="24"/>
          <w:szCs w:val="24"/>
        </w:rPr>
        <w:t>под</w:t>
      </w:r>
      <w:r w:rsidR="00A154B7" w:rsidRPr="000C5F9F">
        <w:rPr>
          <w:bCs w:val="0"/>
          <w:sz w:val="24"/>
          <w:szCs w:val="24"/>
        </w:rPr>
        <w:t>раздел</w:t>
      </w:r>
      <w:r w:rsidR="00F86B89" w:rsidRPr="000C5F9F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5A37E7" w:rsidRPr="005A37E7">
          <w:rPr>
            <w:bCs w:val="0"/>
            <w:sz w:val="24"/>
            <w:szCs w:val="24"/>
            <w:lang w:eastAsia="ru-RU"/>
          </w:rPr>
          <w:t>5.1</w:t>
        </w:r>
      </w:fldSimple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0C5F9F">
        <w:rPr>
          <w:sz w:val="24"/>
          <w:szCs w:val="24"/>
        </w:rPr>
        <w:t>Антикоррупционные</w:t>
      </w:r>
      <w:proofErr w:type="spellEnd"/>
      <w:r w:rsidRPr="000C5F9F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5A37E7" w:rsidRPr="005A37E7">
          <w:rPr>
            <w:sz w:val="24"/>
            <w:szCs w:val="24"/>
          </w:rPr>
          <w:t>5.1.3</w:t>
        </w:r>
      </w:fldSimple>
      <w:r w:rsidRPr="000C5F9F">
        <w:rPr>
          <w:sz w:val="24"/>
          <w:szCs w:val="24"/>
        </w:rPr>
        <w:t>);</w:t>
      </w:r>
    </w:p>
    <w:p w:rsidR="00F463E8" w:rsidRPr="000C5F9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Докумен</w:t>
      </w:r>
      <w:proofErr w:type="gramStart"/>
      <w:r w:rsidRPr="000C5F9F">
        <w:rPr>
          <w:sz w:val="24"/>
          <w:szCs w:val="24"/>
        </w:rPr>
        <w:t>т(</w:t>
      </w:r>
      <w:proofErr w:type="spellStart"/>
      <w:proofErr w:type="gramEnd"/>
      <w:r w:rsidRPr="000C5F9F">
        <w:rPr>
          <w:sz w:val="24"/>
          <w:szCs w:val="24"/>
        </w:rPr>
        <w:t>ы</w:t>
      </w:r>
      <w:proofErr w:type="spellEnd"/>
      <w:r w:rsidRPr="000C5F9F">
        <w:rPr>
          <w:sz w:val="24"/>
          <w:szCs w:val="24"/>
        </w:rPr>
        <w:t xml:space="preserve">) в соответствии с </w:t>
      </w:r>
      <w:proofErr w:type="spellStart"/>
      <w:r w:rsidRPr="000C5F9F">
        <w:rPr>
          <w:sz w:val="24"/>
          <w:szCs w:val="24"/>
        </w:rPr>
        <w:t>пп</w:t>
      </w:r>
      <w:proofErr w:type="spellEnd"/>
      <w:r w:rsidRPr="000C5F9F">
        <w:rPr>
          <w:sz w:val="24"/>
          <w:szCs w:val="24"/>
        </w:rPr>
        <w:t xml:space="preserve">. </w:t>
      </w:r>
      <w:fldSimple w:instr=" REF _Ref440279062 \r \h  \* MERGEFORMAT ">
        <w:r w:rsidR="005A37E7" w:rsidRPr="005A37E7">
          <w:rPr>
            <w:sz w:val="24"/>
            <w:szCs w:val="24"/>
          </w:rPr>
          <w:t>а)</w:t>
        </w:r>
      </w:fldSimple>
      <w:r w:rsidR="00F463E8" w:rsidRPr="000C5F9F">
        <w:rPr>
          <w:sz w:val="24"/>
          <w:szCs w:val="24"/>
        </w:rPr>
        <w:t xml:space="preserve"> п. </w:t>
      </w:r>
      <w:fldSimple w:instr=" REF _Ref306005578 \r \h  \* MERGEFORMAT ">
        <w:r w:rsidR="005A37E7" w:rsidRPr="005A37E7">
          <w:rPr>
            <w:sz w:val="24"/>
            <w:szCs w:val="24"/>
          </w:rPr>
          <w:t>3.3.8.3</w:t>
        </w:r>
      </w:fldSimple>
      <w:r w:rsidR="00F463E8" w:rsidRPr="000C5F9F">
        <w:rPr>
          <w:sz w:val="24"/>
          <w:szCs w:val="24"/>
        </w:rPr>
        <w:t>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Техническое предложение (</w:t>
      </w:r>
      <w:r w:rsidRPr="000C5F9F">
        <w:rPr>
          <w:bCs w:val="0"/>
          <w:sz w:val="24"/>
          <w:szCs w:val="24"/>
          <w:lang w:eastAsia="ru-RU"/>
        </w:rPr>
        <w:t xml:space="preserve">подраздел </w:t>
      </w:r>
      <w:fldSimple w:instr=" REF _Ref86826666 \r \h  \* MERGEFORMAT ">
        <w:r w:rsidR="005A37E7" w:rsidRPr="005A37E7">
          <w:rPr>
            <w:bCs w:val="0"/>
            <w:sz w:val="24"/>
            <w:szCs w:val="24"/>
            <w:lang w:eastAsia="ru-RU"/>
          </w:rPr>
          <w:t>5.3</w:t>
        </w:r>
      </w:fldSimple>
      <w:r w:rsidRPr="000C5F9F">
        <w:rPr>
          <w:bCs w:val="0"/>
          <w:sz w:val="24"/>
          <w:szCs w:val="24"/>
        </w:rPr>
        <w:t xml:space="preserve">), </w:t>
      </w:r>
      <w:r w:rsidRPr="000C5F9F">
        <w:rPr>
          <w:sz w:val="24"/>
          <w:szCs w:val="24"/>
        </w:rPr>
        <w:t>свидетельства производителей (</w:t>
      </w:r>
      <w:r w:rsidRPr="000C5F9F">
        <w:rPr>
          <w:bCs w:val="0"/>
          <w:sz w:val="24"/>
          <w:szCs w:val="24"/>
          <w:lang w:eastAsia="ru-RU"/>
        </w:rPr>
        <w:t xml:space="preserve">подраздел </w:t>
      </w:r>
      <w:fldSimple w:instr=" REF _Ref440275030 \r \h  \* MERGEFORMAT ">
        <w:r w:rsidR="005A37E7" w:rsidRPr="005A37E7">
          <w:rPr>
            <w:bCs w:val="0"/>
            <w:sz w:val="24"/>
            <w:szCs w:val="24"/>
            <w:lang w:eastAsia="ru-RU"/>
          </w:rPr>
          <w:t>5.7</w:t>
        </w:r>
      </w:fldSimple>
      <w:r w:rsidRPr="000C5F9F">
        <w:rPr>
          <w:sz w:val="24"/>
          <w:szCs w:val="24"/>
        </w:rPr>
        <w:t xml:space="preserve">) </w:t>
      </w:r>
      <w:r w:rsidRPr="000C5F9F">
        <w:rPr>
          <w:bCs w:val="0"/>
          <w:spacing w:val="-1"/>
          <w:sz w:val="24"/>
          <w:szCs w:val="24"/>
        </w:rPr>
        <w:t>либо копии дилерских договоров</w:t>
      </w:r>
      <w:r w:rsidRPr="000C5F9F">
        <w:rPr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 оформляются отдельным архивом «Техническое пр</w:t>
      </w:r>
      <w:r w:rsidR="00A70572" w:rsidRPr="000C5F9F">
        <w:rPr>
          <w:bCs w:val="0"/>
          <w:sz w:val="24"/>
          <w:szCs w:val="24"/>
        </w:rPr>
        <w:t>едложение Участника __________»;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Сводная таблица стоимости</w:t>
      </w:r>
      <w:r w:rsidRPr="000C5F9F">
        <w:rPr>
          <w:b/>
          <w:szCs w:val="24"/>
        </w:rPr>
        <w:t xml:space="preserve"> </w:t>
      </w:r>
      <w:r w:rsidRPr="000C5F9F">
        <w:rPr>
          <w:bCs w:val="0"/>
          <w:sz w:val="24"/>
          <w:szCs w:val="24"/>
        </w:rPr>
        <w:t>поставок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5A37E7" w:rsidRPr="005A37E7">
          <w:rPr>
            <w:bCs w:val="0"/>
            <w:sz w:val="24"/>
            <w:szCs w:val="24"/>
            <w:lang w:eastAsia="ru-RU"/>
          </w:rPr>
          <w:t>5.2</w:t>
        </w:r>
      </w:fldSimple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График выполнения поставок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5A37E7" w:rsidRPr="005A37E7">
          <w:rPr>
            <w:bCs w:val="0"/>
            <w:sz w:val="24"/>
            <w:szCs w:val="24"/>
            <w:lang w:eastAsia="ru-RU"/>
          </w:rPr>
          <w:t>5.4</w:t>
        </w:r>
      </w:fldSimple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Протокол разногласий к проекту Договора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fldSimple w:instr=" REF _Ref93264992 \r \h  \* MERGEFORMAT ">
        <w:r w:rsidR="005A37E7" w:rsidRPr="005A37E7">
          <w:rPr>
            <w:bCs w:val="0"/>
            <w:sz w:val="24"/>
            <w:szCs w:val="24"/>
            <w:lang w:eastAsia="ru-RU"/>
          </w:rPr>
          <w:t>5.5</w:t>
        </w:r>
      </w:fldSimple>
      <w:r w:rsidRPr="000C5F9F">
        <w:rPr>
          <w:bCs w:val="0"/>
          <w:sz w:val="24"/>
          <w:szCs w:val="24"/>
          <w:lang w:eastAsia="ru-RU"/>
        </w:rPr>
        <w:t>)</w:t>
      </w:r>
      <w:r w:rsidR="00A70572" w:rsidRPr="000C5F9F">
        <w:rPr>
          <w:bCs w:val="0"/>
          <w:sz w:val="24"/>
          <w:szCs w:val="24"/>
        </w:rPr>
        <w:t>;</w:t>
      </w:r>
    </w:p>
    <w:p w:rsidR="00043152" w:rsidRPr="0071429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4298">
        <w:rPr>
          <w:bCs w:val="0"/>
          <w:sz w:val="24"/>
          <w:szCs w:val="24"/>
        </w:rPr>
        <w:t xml:space="preserve">Анкета </w:t>
      </w:r>
      <w:r w:rsidR="009C744E" w:rsidRPr="00714298">
        <w:rPr>
          <w:bCs w:val="0"/>
          <w:sz w:val="24"/>
          <w:szCs w:val="24"/>
        </w:rPr>
        <w:t>Участник</w:t>
      </w:r>
      <w:r w:rsidRPr="00714298">
        <w:rPr>
          <w:bCs w:val="0"/>
          <w:sz w:val="24"/>
          <w:szCs w:val="24"/>
        </w:rPr>
        <w:t>а запроса предложений (</w:t>
      </w:r>
      <w:r w:rsidR="00A154B7" w:rsidRPr="00714298">
        <w:rPr>
          <w:bCs w:val="0"/>
          <w:spacing w:val="-2"/>
          <w:sz w:val="24"/>
          <w:szCs w:val="24"/>
        </w:rPr>
        <w:t>под</w:t>
      </w:r>
      <w:r w:rsidR="00A154B7" w:rsidRPr="00714298">
        <w:rPr>
          <w:bCs w:val="0"/>
          <w:sz w:val="24"/>
          <w:szCs w:val="24"/>
        </w:rPr>
        <w:t>раздел</w:t>
      </w:r>
      <w:r w:rsidR="00F86B89" w:rsidRPr="00714298">
        <w:rPr>
          <w:bCs w:val="0"/>
          <w:sz w:val="24"/>
          <w:szCs w:val="24"/>
          <w:lang w:eastAsia="ru-RU"/>
        </w:rPr>
        <w:t xml:space="preserve"> </w:t>
      </w:r>
      <w:fldSimple w:instr=" REF _Ref444162540 \r \h  \* MERGEFORMAT ">
        <w:r w:rsidR="005A37E7" w:rsidRPr="005A37E7">
          <w:rPr>
            <w:bCs w:val="0"/>
            <w:sz w:val="24"/>
            <w:szCs w:val="24"/>
            <w:lang w:eastAsia="ru-RU"/>
          </w:rPr>
          <w:t>5.6.1</w:t>
        </w:r>
      </w:fldSimple>
      <w:r w:rsidRPr="00714298">
        <w:rPr>
          <w:bCs w:val="0"/>
          <w:sz w:val="24"/>
          <w:szCs w:val="24"/>
        </w:rPr>
        <w:t>)</w:t>
      </w:r>
      <w:r w:rsidR="00A70572">
        <w:rPr>
          <w:bCs w:val="0"/>
          <w:sz w:val="24"/>
          <w:szCs w:val="24"/>
        </w:rPr>
        <w:t>;</w:t>
      </w:r>
    </w:p>
    <w:p w:rsidR="00717F60" w:rsidRPr="000C5F9F" w:rsidRDefault="0004315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14298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</w:t>
      </w:r>
      <w:r w:rsidRPr="000C5F9F">
        <w:rPr>
          <w:sz w:val="24"/>
          <w:szCs w:val="24"/>
        </w:rPr>
        <w:t xml:space="preserve">субъектам малого и среднего предпринимательства (подраздел </w:t>
      </w:r>
      <w:fldSimple w:instr=" REF _Ref444161661 \r \h  \* MERGEFORMAT ">
        <w:r w:rsidR="005A37E7" w:rsidRPr="005A37E7">
          <w:rPr>
            <w:sz w:val="24"/>
            <w:szCs w:val="24"/>
          </w:rPr>
          <w:t>5.6.2</w:t>
        </w:r>
      </w:fldSimple>
      <w:r w:rsidRPr="000C5F9F">
        <w:rPr>
          <w:sz w:val="24"/>
          <w:szCs w:val="24"/>
        </w:rPr>
        <w:t>) - 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3E4055" w:rsidRPr="000C5F9F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3E4055" w:rsidRPr="000C5F9F">
        <w:rPr>
          <w:bCs w:val="0"/>
          <w:sz w:val="24"/>
          <w:szCs w:val="24"/>
        </w:rPr>
        <w:t>»</w:t>
      </w:r>
      <w:r w:rsidR="003E4055" w:rsidRPr="000C5F9F">
        <w:rPr>
          <w:sz w:val="24"/>
          <w:szCs w:val="24"/>
        </w:rPr>
        <w:t xml:space="preserve">). </w:t>
      </w:r>
      <w:r w:rsidR="003E4055" w:rsidRPr="000C5F9F">
        <w:rPr>
          <w:bCs w:val="0"/>
          <w:sz w:val="24"/>
          <w:szCs w:val="24"/>
        </w:rPr>
        <w:t>В случае</w:t>
      </w:r>
      <w:proofErr w:type="gramStart"/>
      <w:r w:rsidR="003E4055" w:rsidRPr="000C5F9F">
        <w:rPr>
          <w:bCs w:val="0"/>
          <w:sz w:val="24"/>
          <w:szCs w:val="24"/>
        </w:rPr>
        <w:t>,</w:t>
      </w:r>
      <w:proofErr w:type="gramEnd"/>
      <w:r w:rsidR="003E4055" w:rsidRPr="000C5F9F">
        <w:rPr>
          <w:bCs w:val="0"/>
          <w:sz w:val="24"/>
          <w:szCs w:val="24"/>
        </w:rPr>
        <w:t xml:space="preserve"> если Участник</w:t>
      </w:r>
      <w:r w:rsidR="003E4055" w:rsidRPr="000C5F9F">
        <w:rPr>
          <w:sz w:val="24"/>
          <w:szCs w:val="24"/>
        </w:rPr>
        <w:t xml:space="preserve">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</w:t>
      </w:r>
      <w:r w:rsidR="003E4055" w:rsidRPr="000C5F9F">
        <w:rPr>
          <w:sz w:val="24"/>
          <w:szCs w:val="24"/>
        </w:rPr>
        <w:lastRenderedPageBreak/>
        <w:t>малого и среднего предпринимательства</w:t>
      </w:r>
      <w:r w:rsidR="00717F60" w:rsidRPr="000C5F9F">
        <w:rPr>
          <w:bCs w:val="0"/>
          <w:sz w:val="24"/>
          <w:szCs w:val="24"/>
        </w:rPr>
        <w:t>;</w:t>
      </w:r>
    </w:p>
    <w:p w:rsidR="00717F60" w:rsidRPr="000C5F9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Документы, подтверждающие </w:t>
      </w:r>
      <w:r w:rsidR="003E4055" w:rsidRPr="000C5F9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0C5F9F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5A37E7" w:rsidRPr="005A37E7">
          <w:rPr>
            <w:bCs w:val="0"/>
            <w:sz w:val="24"/>
            <w:szCs w:val="24"/>
          </w:rPr>
          <w:t>3.3.8.3</w:t>
        </w:r>
      </w:fldSimple>
      <w:r w:rsidR="00F463E8" w:rsidRPr="000C5F9F">
        <w:rPr>
          <w:bCs w:val="0"/>
          <w:sz w:val="24"/>
          <w:szCs w:val="24"/>
        </w:rPr>
        <w:t>, за исключением документ</w:t>
      </w:r>
      <w:r w:rsidR="00EE4285" w:rsidRPr="000C5F9F">
        <w:rPr>
          <w:bCs w:val="0"/>
          <w:sz w:val="24"/>
          <w:szCs w:val="24"/>
        </w:rPr>
        <w:t>ов, указанных</w:t>
      </w:r>
      <w:r w:rsidR="00F463E8" w:rsidRPr="000C5F9F">
        <w:rPr>
          <w:bCs w:val="0"/>
          <w:sz w:val="24"/>
          <w:szCs w:val="24"/>
        </w:rPr>
        <w:t xml:space="preserve"> в </w:t>
      </w:r>
      <w:proofErr w:type="spellStart"/>
      <w:r w:rsidR="00F463E8" w:rsidRPr="000C5F9F">
        <w:rPr>
          <w:sz w:val="24"/>
          <w:szCs w:val="24"/>
        </w:rPr>
        <w:t>пп</w:t>
      </w:r>
      <w:proofErr w:type="spellEnd"/>
      <w:r w:rsidR="00F463E8" w:rsidRPr="000C5F9F">
        <w:rPr>
          <w:sz w:val="24"/>
          <w:szCs w:val="24"/>
        </w:rPr>
        <w:t xml:space="preserve">. </w:t>
      </w:r>
      <w:fldSimple w:instr=" REF _Ref440279062 \r \h  \* MERGEFORMAT ">
        <w:r w:rsidR="005A37E7" w:rsidRPr="005A37E7">
          <w:rPr>
            <w:sz w:val="24"/>
            <w:szCs w:val="24"/>
          </w:rPr>
          <w:t>а)</w:t>
        </w:r>
      </w:fldSimple>
      <w:r w:rsidR="00EE4285" w:rsidRPr="000C5F9F">
        <w:rPr>
          <w:sz w:val="24"/>
          <w:szCs w:val="24"/>
        </w:rPr>
        <w:t xml:space="preserve">, </w:t>
      </w:r>
      <w:fldSimple w:instr=" REF _Ref440372317 \r \h  \* MERGEFORMAT ">
        <w:r w:rsidR="005A37E7" w:rsidRPr="005A37E7">
          <w:rPr>
            <w:sz w:val="24"/>
            <w:szCs w:val="24"/>
          </w:rPr>
          <w:t>в)</w:t>
        </w:r>
      </w:fldSimple>
      <w:r w:rsidR="00D34BD2" w:rsidRPr="000C5F9F">
        <w:rPr>
          <w:sz w:val="24"/>
          <w:szCs w:val="24"/>
        </w:rPr>
        <w:t xml:space="preserve">, </w:t>
      </w:r>
      <w:fldSimple w:instr=" REF _Ref440371826 \r \h  \* MERGEFORMAT ">
        <w:r w:rsidR="005A37E7" w:rsidRPr="005A37E7">
          <w:rPr>
            <w:sz w:val="24"/>
            <w:szCs w:val="24"/>
          </w:rPr>
          <w:t>е)</w:t>
        </w:r>
      </w:fldSimple>
      <w:r w:rsidR="00EE4285" w:rsidRPr="000C5F9F">
        <w:rPr>
          <w:sz w:val="24"/>
          <w:szCs w:val="24"/>
        </w:rPr>
        <w:t xml:space="preserve">, </w:t>
      </w:r>
      <w:fldSimple w:instr=" REF _Ref440371846 \r \h  \* MERGEFORMAT ">
        <w:r w:rsidR="005A37E7" w:rsidRPr="005A37E7">
          <w:rPr>
            <w:sz w:val="24"/>
            <w:szCs w:val="24"/>
          </w:rPr>
          <w:t>ж)</w:t>
        </w:r>
      </w:fldSimple>
      <w:r w:rsidR="00F463E8" w:rsidRPr="000C5F9F">
        <w:rPr>
          <w:sz w:val="24"/>
          <w:szCs w:val="24"/>
        </w:rPr>
        <w:t xml:space="preserve"> п. </w:t>
      </w:r>
      <w:fldSimple w:instr=" REF _Ref306005578 \r \h  \* MERGEFORMAT ">
        <w:r w:rsidR="005A37E7" w:rsidRPr="005A37E7">
          <w:rPr>
            <w:sz w:val="24"/>
            <w:szCs w:val="24"/>
          </w:rPr>
          <w:t>3.3.8.3</w:t>
        </w:r>
      </w:fldSimple>
      <w:r w:rsidR="00D90031" w:rsidRPr="000C5F9F">
        <w:rPr>
          <w:bCs w:val="0"/>
          <w:sz w:val="24"/>
          <w:szCs w:val="24"/>
        </w:rPr>
        <w:t>)</w:t>
      </w:r>
      <w:r w:rsidRPr="000C5F9F">
        <w:rPr>
          <w:bCs w:val="0"/>
          <w:sz w:val="24"/>
          <w:szCs w:val="24"/>
        </w:rPr>
        <w:t>;</w:t>
      </w:r>
    </w:p>
    <w:p w:rsidR="000E746F" w:rsidRPr="000C5F9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6506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44B59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_Ref462233515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3.3.10.7</w:t>
      </w:r>
      <w:r w:rsidR="00044B59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>.</w:t>
      </w:r>
      <w:r w:rsidRPr="00E6506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E6506E">
        <w:rPr>
          <w:bCs w:val="0"/>
          <w:sz w:val="24"/>
          <w:szCs w:val="24"/>
        </w:rPr>
        <w:t>пп</w:t>
      </w:r>
      <w:proofErr w:type="spellEnd"/>
      <w:r w:rsidRPr="00E6506E">
        <w:rPr>
          <w:sz w:val="24"/>
          <w:szCs w:val="24"/>
        </w:rPr>
        <w:t xml:space="preserve">. </w:t>
      </w:r>
      <w:r w:rsidR="00044B5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_Ref465332152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proofErr w:type="spellStart"/>
      <w:r w:rsidR="005A37E7">
        <w:rPr>
          <w:sz w:val="24"/>
          <w:szCs w:val="24"/>
        </w:rPr>
        <w:t>з</w:t>
      </w:r>
      <w:proofErr w:type="spellEnd"/>
      <w:r w:rsidR="005A37E7">
        <w:rPr>
          <w:sz w:val="24"/>
          <w:szCs w:val="24"/>
        </w:rPr>
        <w:t>)</w:t>
      </w:r>
      <w:r w:rsidR="00044B59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 xml:space="preserve"> и </w:t>
      </w:r>
      <w:r w:rsidR="00044B5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_Ref465332160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к)</w:t>
      </w:r>
      <w:r w:rsidR="00044B59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 xml:space="preserve"> п. </w:t>
      </w:r>
      <w:r w:rsidR="00044B5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_Ref306005578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3.3.8.3</w:t>
      </w:r>
      <w:r w:rsidR="00044B59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>, подаются Лидером коллективного участника</w:t>
      </w:r>
      <w:r>
        <w:rPr>
          <w:sz w:val="24"/>
          <w:szCs w:val="24"/>
        </w:rPr>
        <w:t>.</w:t>
      </w:r>
    </w:p>
    <w:p w:rsidR="00717F60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2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2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044B59">
        <w:rPr>
          <w:bCs w:val="0"/>
          <w:sz w:val="24"/>
          <w:szCs w:val="24"/>
        </w:rPr>
        <w:fldChar w:fldCharType="begin"/>
      </w:r>
      <w:r w:rsidR="00A37A10">
        <w:rPr>
          <w:bCs w:val="0"/>
          <w:sz w:val="24"/>
          <w:szCs w:val="24"/>
        </w:rPr>
        <w:instrText xml:space="preserve"> REF _Ref440270602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</w:t>
      </w:r>
      <w:r w:rsidR="00044B59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0C5F9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</w:t>
      </w:r>
      <w:r w:rsidR="00717F60" w:rsidRPr="000C5F9F">
        <w:rPr>
          <w:bCs w:val="0"/>
          <w:sz w:val="24"/>
          <w:szCs w:val="24"/>
        </w:rPr>
        <w:t xml:space="preserve">функционала ЭТП (подраздел </w:t>
      </w:r>
      <w:fldSimple w:instr=" REF _Ref191386419 \n \h  \* MERGEFORMAT ">
        <w:r w:rsidR="005A37E7" w:rsidRPr="005A37E7">
          <w:rPr>
            <w:bCs w:val="0"/>
            <w:sz w:val="24"/>
            <w:szCs w:val="24"/>
          </w:rPr>
          <w:t>3.3.2</w:t>
        </w:r>
      </w:fldSimple>
      <w:r w:rsidR="00717F60" w:rsidRPr="000C5F9F">
        <w:rPr>
          <w:bCs w:val="0"/>
          <w:sz w:val="24"/>
          <w:szCs w:val="24"/>
        </w:rPr>
        <w:t>).</w:t>
      </w:r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55279015"/>
      <w:bookmarkStart w:id="234" w:name="_Ref55279017"/>
      <w:r w:rsidRPr="000C5F9F">
        <w:rPr>
          <w:bCs w:val="0"/>
          <w:sz w:val="24"/>
          <w:szCs w:val="24"/>
        </w:rPr>
        <w:t xml:space="preserve">Каждый документ, входящий в </w:t>
      </w:r>
      <w:r w:rsidR="00424EE0" w:rsidRPr="000C5F9F">
        <w:rPr>
          <w:bCs w:val="0"/>
          <w:sz w:val="24"/>
          <w:szCs w:val="24"/>
        </w:rPr>
        <w:t>Заявку</w:t>
      </w:r>
      <w:r w:rsidRPr="000C5F9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C5F9F">
        <w:rPr>
          <w:bCs w:val="0"/>
          <w:sz w:val="24"/>
          <w:szCs w:val="24"/>
        </w:rPr>
        <w:t>образом</w:t>
      </w:r>
      <w:proofErr w:type="gramEnd"/>
      <w:r w:rsidRPr="000C5F9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0C5F9F">
        <w:rPr>
          <w:bCs w:val="0"/>
          <w:sz w:val="24"/>
          <w:szCs w:val="24"/>
        </w:rPr>
        <w:t>копия</w:t>
      </w:r>
      <w:r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bCs w:val="0"/>
          <w:szCs w:val="24"/>
        </w:rPr>
        <w:t xml:space="preserve">доверенности </w:t>
      </w:r>
      <w:r w:rsidRPr="000C5F9F">
        <w:rPr>
          <w:bCs w:val="0"/>
          <w:sz w:val="24"/>
          <w:szCs w:val="24"/>
        </w:rPr>
        <w:t xml:space="preserve">прикладывается к </w:t>
      </w:r>
      <w:r w:rsidR="00424EE0" w:rsidRPr="000C5F9F">
        <w:rPr>
          <w:bCs w:val="0"/>
          <w:sz w:val="24"/>
          <w:szCs w:val="24"/>
        </w:rPr>
        <w:t>Заявке</w:t>
      </w:r>
      <w:r w:rsidRPr="000C5F9F">
        <w:rPr>
          <w:bCs w:val="0"/>
          <w:sz w:val="24"/>
          <w:szCs w:val="24"/>
        </w:rPr>
        <w:t>.</w:t>
      </w:r>
      <w:bookmarkEnd w:id="233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195087786"/>
      <w:r w:rsidRPr="000C5F9F">
        <w:rPr>
          <w:bCs w:val="0"/>
          <w:sz w:val="24"/>
          <w:szCs w:val="24"/>
        </w:rPr>
        <w:t xml:space="preserve">Каждый документ, входящий в </w:t>
      </w:r>
      <w:r w:rsidR="00424EE0" w:rsidRPr="000C5F9F">
        <w:rPr>
          <w:bCs w:val="0"/>
          <w:sz w:val="24"/>
          <w:szCs w:val="24"/>
        </w:rPr>
        <w:t>Заявку</w:t>
      </w:r>
      <w:r w:rsidRPr="000C5F9F">
        <w:rPr>
          <w:bCs w:val="0"/>
          <w:sz w:val="24"/>
          <w:szCs w:val="24"/>
        </w:rPr>
        <w:t>, должен быть скреплен печатью Участника.</w:t>
      </w:r>
      <w:bookmarkEnd w:id="234"/>
      <w:bookmarkEnd w:id="235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0C5F9F">
        <w:rPr>
          <w:sz w:val="24"/>
          <w:szCs w:val="24"/>
        </w:rPr>
        <w:t>Заявку</w:t>
      </w:r>
      <w:r w:rsidRPr="000C5F9F">
        <w:rPr>
          <w:sz w:val="24"/>
          <w:szCs w:val="24"/>
        </w:rPr>
        <w:t xml:space="preserve"> </w:t>
      </w:r>
      <w:r w:rsidR="000E5AC7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>.</w:t>
      </w:r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36" w:name="_Ref440271182"/>
      <w:proofErr w:type="gramStart"/>
      <w:r w:rsidRPr="000C5F9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C5F9F">
        <w:rPr>
          <w:bCs w:val="0"/>
          <w:spacing w:val="-1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B71B9D" w:rsidRPr="000C5F9F">
        <w:rPr>
          <w:bCs w:val="0"/>
          <w:spacing w:val="-1"/>
          <w:sz w:val="24"/>
          <w:szCs w:val="24"/>
        </w:rPr>
        <w:t xml:space="preserve"> </w:t>
      </w:r>
      <w:fldSimple w:instr=" REF _Ref86826666 \r \h  \* MERGEFORMAT ">
        <w:r w:rsidR="005A37E7" w:rsidRPr="005A37E7">
          <w:rPr>
            <w:bCs w:val="0"/>
            <w:spacing w:val="-1"/>
            <w:sz w:val="24"/>
            <w:szCs w:val="24"/>
          </w:rPr>
          <w:t>5.3</w:t>
        </w:r>
      </w:fldSimple>
      <w:r w:rsidR="00B71B9D" w:rsidRPr="000C5F9F">
        <w:rPr>
          <w:bCs w:val="0"/>
          <w:spacing w:val="-1"/>
          <w:sz w:val="24"/>
          <w:szCs w:val="24"/>
        </w:rPr>
        <w:t>)</w:t>
      </w:r>
      <w:r w:rsidRPr="000C5F9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C5F9F">
        <w:rPr>
          <w:sz w:val="24"/>
          <w:szCs w:val="24"/>
        </w:rPr>
        <w:t xml:space="preserve"> </w:t>
      </w:r>
      <w:r w:rsidR="00F80279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будет отклонен</w:t>
      </w:r>
      <w:r w:rsidR="00F80279" w:rsidRPr="000C5F9F">
        <w:rPr>
          <w:sz w:val="24"/>
          <w:szCs w:val="24"/>
        </w:rPr>
        <w:t>а</w:t>
      </w:r>
      <w:r w:rsidRPr="000C5F9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236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предложении </w:t>
      </w:r>
      <w:r w:rsidR="00B71B9D" w:rsidRPr="000C5F9F">
        <w:rPr>
          <w:bCs w:val="0"/>
          <w:spacing w:val="-1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B71B9D" w:rsidRPr="000C5F9F">
        <w:rPr>
          <w:bCs w:val="0"/>
          <w:spacing w:val="-1"/>
          <w:sz w:val="24"/>
          <w:szCs w:val="24"/>
        </w:rPr>
        <w:t xml:space="preserve"> </w:t>
      </w:r>
      <w:fldSimple w:instr=" REF _Ref86826666 \r \h  \* MERGEFORMAT ">
        <w:r w:rsidR="005A37E7" w:rsidRPr="005A37E7">
          <w:rPr>
            <w:bCs w:val="0"/>
            <w:spacing w:val="-1"/>
            <w:sz w:val="24"/>
            <w:szCs w:val="24"/>
          </w:rPr>
          <w:t>5.3</w:t>
        </w:r>
      </w:fldSimple>
      <w:r w:rsidR="00B71B9D" w:rsidRPr="000C5F9F">
        <w:rPr>
          <w:bCs w:val="0"/>
          <w:spacing w:val="-1"/>
          <w:sz w:val="24"/>
          <w:szCs w:val="24"/>
        </w:rPr>
        <w:t>)</w:t>
      </w:r>
      <w:r w:rsidRPr="000C5F9F">
        <w:rPr>
          <w:sz w:val="24"/>
          <w:szCs w:val="24"/>
        </w:rPr>
        <w:t xml:space="preserve"> вместо информации, изложенной в п. </w:t>
      </w:r>
      <w:fldSimple w:instr=" REF _Ref440271182 \r \h  \* MERGEFORMAT ">
        <w:r w:rsidR="005A37E7" w:rsidRPr="005A37E7">
          <w:rPr>
            <w:sz w:val="24"/>
            <w:szCs w:val="24"/>
          </w:rPr>
          <w:t>3.3.1.9</w:t>
        </w:r>
      </w:fldSimple>
      <w:r w:rsidRPr="000C5F9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Участника будет отклонен</w:t>
      </w:r>
      <w:r w:rsidR="00F80279" w:rsidRPr="000C5F9F">
        <w:rPr>
          <w:sz w:val="24"/>
          <w:szCs w:val="24"/>
        </w:rPr>
        <w:t>а</w:t>
      </w:r>
      <w:r w:rsidRPr="000C5F9F">
        <w:rPr>
          <w:sz w:val="24"/>
          <w:szCs w:val="24"/>
        </w:rPr>
        <w:t>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044B5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5.2</w:t>
      </w:r>
      <w:r w:rsidR="00044B5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>
        <w:rPr>
          <w:bCs w:val="0"/>
          <w:sz w:val="24"/>
          <w:szCs w:val="24"/>
        </w:rPr>
        <w:t>выполнения 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044B5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5.4</w:t>
      </w:r>
      <w:r w:rsidR="00044B5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044B5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5.1</w:t>
      </w:r>
      <w:r w:rsidR="00044B5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044B5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5.1</w:t>
      </w:r>
      <w:r w:rsidR="00044B5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7" w:name="_Ref115076752"/>
      <w:bookmarkStart w:id="238" w:name="_Ref191386109"/>
      <w:bookmarkStart w:id="239" w:name="_Ref191386419"/>
      <w:bookmarkStart w:id="240" w:name="_Toc440297027"/>
      <w:bookmarkStart w:id="241" w:name="_Toc440356588"/>
      <w:bookmarkStart w:id="242" w:name="_Toc440631723"/>
      <w:bookmarkStart w:id="243" w:name="_Toc440876508"/>
      <w:bookmarkStart w:id="244" w:name="_Toc441130580"/>
      <w:bookmarkStart w:id="245" w:name="_Toc441157084"/>
      <w:bookmarkStart w:id="246" w:name="_Toc447292102"/>
      <w:bookmarkStart w:id="247" w:name="_Toc462234860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7"/>
      <w:bookmarkEnd w:id="238"/>
      <w:bookmarkEnd w:id="239"/>
      <w:r w:rsidRPr="00E71A48">
        <w:rPr>
          <w:szCs w:val="24"/>
        </w:rPr>
        <w:t>ЭТП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</w:p>
    <w:p w:rsidR="00717F60" w:rsidRPr="00E71A48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8" w:name="_Ref115076807"/>
      <w:bookmarkStart w:id="249" w:name="_Toc440297028"/>
      <w:bookmarkStart w:id="250" w:name="_Toc440356589"/>
      <w:bookmarkStart w:id="251" w:name="_Toc440631724"/>
      <w:bookmarkStart w:id="252" w:name="_Toc440876509"/>
      <w:bookmarkStart w:id="253" w:name="_Toc441130581"/>
      <w:bookmarkStart w:id="254" w:name="_Toc441157085"/>
      <w:bookmarkStart w:id="255" w:name="_Toc447292103"/>
      <w:bookmarkStart w:id="256" w:name="_Toc462234861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A64544">
        <w:rPr>
          <w:szCs w:val="24"/>
        </w:rPr>
        <w:t xml:space="preserve"> </w:t>
      </w:r>
      <w:r w:rsidR="00A6454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7" w:name="_Ref191386548"/>
      <w:r>
        <w:rPr>
          <w:bCs w:val="0"/>
          <w:sz w:val="24"/>
          <w:szCs w:val="24"/>
        </w:rPr>
        <w:t>Предоставление Участником Заявки в письменной</w:t>
      </w:r>
      <w:r w:rsidR="00A64544">
        <w:rPr>
          <w:bCs w:val="0"/>
          <w:sz w:val="24"/>
          <w:szCs w:val="24"/>
        </w:rPr>
        <w:t xml:space="preserve"> </w:t>
      </w:r>
      <w:r w:rsidR="00A64544" w:rsidRPr="006803F2">
        <w:rPr>
          <w:sz w:val="24"/>
          <w:szCs w:val="24"/>
        </w:rPr>
        <w:t>(бумажной)</w:t>
      </w:r>
      <w:r w:rsidR="00A64544" w:rsidRPr="00802DB1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предусмотрено.</w:t>
      </w:r>
      <w:bookmarkEnd w:id="25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Ref306008743"/>
      <w:bookmarkStart w:id="259" w:name="_Toc440297029"/>
      <w:bookmarkStart w:id="260" w:name="_Toc440356590"/>
      <w:bookmarkStart w:id="261" w:name="_Toc440631725"/>
      <w:bookmarkStart w:id="262" w:name="_Toc440876510"/>
      <w:bookmarkStart w:id="263" w:name="_Toc441130582"/>
      <w:bookmarkStart w:id="264" w:name="_Toc441157086"/>
      <w:bookmarkStart w:id="265" w:name="_Toc447292104"/>
      <w:bookmarkStart w:id="266" w:name="_Toc462234862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717F60" w:rsidRPr="00E71A48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7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6F3DF0">
        <w:rPr>
          <w:bCs w:val="0"/>
          <w:sz w:val="24"/>
          <w:szCs w:val="24"/>
        </w:rPr>
        <w:t xml:space="preserve"> (п. </w:t>
      </w:r>
      <w:r w:rsidR="00044B59">
        <w:rPr>
          <w:bCs w:val="0"/>
          <w:sz w:val="24"/>
          <w:szCs w:val="24"/>
        </w:rPr>
        <w:fldChar w:fldCharType="begin"/>
      </w:r>
      <w:r w:rsidR="006F3DF0">
        <w:rPr>
          <w:bCs w:val="0"/>
          <w:sz w:val="24"/>
          <w:szCs w:val="24"/>
        </w:rPr>
        <w:instrText xml:space="preserve"> REF _Ref440289953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3.4.1.3</w:t>
      </w:r>
      <w:r w:rsidR="00044B59">
        <w:rPr>
          <w:bCs w:val="0"/>
          <w:sz w:val="24"/>
          <w:szCs w:val="24"/>
        </w:rPr>
        <w:fldChar w:fldCharType="end"/>
      </w:r>
      <w:r w:rsidR="006F3DF0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67"/>
    </w:p>
    <w:p w:rsidR="00717F60" w:rsidRPr="00E71A48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</w:t>
      </w:r>
      <w:r w:rsidR="00646F61">
        <w:rPr>
          <w:bCs w:val="0"/>
          <w:sz w:val="24"/>
          <w:szCs w:val="24"/>
        </w:rPr>
        <w:t>служит</w:t>
      </w:r>
      <w:r w:rsidRPr="00E71A48">
        <w:rPr>
          <w:bCs w:val="0"/>
          <w:sz w:val="24"/>
          <w:szCs w:val="24"/>
        </w:rPr>
        <w:t xml:space="preserve">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8" w:name="_Toc440297030"/>
      <w:bookmarkStart w:id="269" w:name="_Toc440356591"/>
      <w:bookmarkStart w:id="270" w:name="_Toc440631726"/>
      <w:bookmarkStart w:id="271" w:name="_Toc440876511"/>
      <w:bookmarkStart w:id="272" w:name="_Toc441130583"/>
      <w:bookmarkStart w:id="273" w:name="_Toc441157087"/>
      <w:bookmarkStart w:id="274" w:name="_Toc447292105"/>
      <w:bookmarkStart w:id="275" w:name="_Toc462234863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6" w:name="_Toc440297031"/>
      <w:bookmarkStart w:id="277" w:name="_Toc440356592"/>
      <w:bookmarkStart w:id="278" w:name="_Toc440631727"/>
      <w:bookmarkStart w:id="279" w:name="_Toc440876512"/>
      <w:bookmarkStart w:id="280" w:name="_Toc441130584"/>
      <w:bookmarkStart w:id="281" w:name="_Toc441157088"/>
      <w:bookmarkStart w:id="282" w:name="_Toc447292106"/>
      <w:bookmarkStart w:id="283" w:name="_Toc462234864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>
        <w:rPr>
          <w:bCs w:val="0"/>
          <w:sz w:val="24"/>
          <w:szCs w:val="24"/>
        </w:rPr>
        <w:t>рубли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4" w:name="_Toc440297032"/>
      <w:bookmarkStart w:id="285" w:name="_Toc440356593"/>
      <w:bookmarkStart w:id="286" w:name="_Toc440631728"/>
      <w:bookmarkStart w:id="287" w:name="_Toc440876513"/>
      <w:bookmarkStart w:id="288" w:name="_Toc441130585"/>
      <w:bookmarkStart w:id="289" w:name="_Toc441157089"/>
      <w:bookmarkStart w:id="290" w:name="_Toc447292107"/>
      <w:bookmarkStart w:id="291" w:name="_Toc462234865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216641" w:rsidRPr="004B5E86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B5E86">
        <w:rPr>
          <w:bCs w:val="0"/>
          <w:sz w:val="24"/>
          <w:szCs w:val="24"/>
        </w:rPr>
        <w:t xml:space="preserve">Начальная (максимальная) цена </w:t>
      </w:r>
      <w:r w:rsidR="00123C70" w:rsidRPr="004B5E86">
        <w:rPr>
          <w:bCs w:val="0"/>
          <w:sz w:val="24"/>
          <w:szCs w:val="24"/>
        </w:rPr>
        <w:t>Договор</w:t>
      </w:r>
      <w:r w:rsidRPr="004B5E86">
        <w:rPr>
          <w:bCs w:val="0"/>
          <w:sz w:val="24"/>
          <w:szCs w:val="24"/>
        </w:rPr>
        <w:t>а</w:t>
      </w:r>
      <w:r w:rsidR="00216641" w:rsidRPr="004B5E86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B5E86">
        <w:rPr>
          <w:b/>
          <w:bCs w:val="0"/>
          <w:sz w:val="24"/>
          <w:szCs w:val="24"/>
          <w:u w:val="single"/>
        </w:rPr>
        <w:t>По Лоту №1:</w:t>
      </w:r>
      <w:r w:rsidR="00717F60" w:rsidRPr="004B5E86">
        <w:rPr>
          <w:bCs w:val="0"/>
          <w:sz w:val="24"/>
          <w:szCs w:val="24"/>
        </w:rPr>
        <w:t xml:space="preserve"> </w:t>
      </w:r>
      <w:r w:rsidR="004B5E86" w:rsidRPr="004B5E86">
        <w:rPr>
          <w:rFonts w:cs="Courier New"/>
          <w:b/>
          <w:color w:val="000000"/>
        </w:rPr>
        <w:t>502 344,00</w:t>
      </w:r>
      <w:r w:rsidR="004B5E86" w:rsidRPr="004B5E86">
        <w:rPr>
          <w:rFonts w:cs="Courier New"/>
          <w:color w:val="000000"/>
        </w:rPr>
        <w:t xml:space="preserve">  </w:t>
      </w:r>
      <w:r w:rsidR="004B5E86" w:rsidRPr="004B5E86">
        <w:t xml:space="preserve">(пятьсот две тысячи триста сорок четыре) рубля  00 копеек РФ, без учета НДС; НДС составляет </w:t>
      </w:r>
      <w:r w:rsidR="004B5E86" w:rsidRPr="004B5E86">
        <w:rPr>
          <w:rFonts w:cs="Courier New"/>
          <w:b/>
          <w:color w:val="000000"/>
        </w:rPr>
        <w:t>90 421,92</w:t>
      </w:r>
      <w:r w:rsidR="004B5E86" w:rsidRPr="004B5E86">
        <w:rPr>
          <w:rFonts w:cs="Courier New"/>
          <w:color w:val="000000"/>
        </w:rPr>
        <w:t xml:space="preserve"> </w:t>
      </w:r>
      <w:r w:rsidR="004B5E86" w:rsidRPr="004B5E86">
        <w:t xml:space="preserve">(девяносто тысяч четыреста двадцать один) рубль  92 копеек РФ; </w:t>
      </w:r>
      <w:r w:rsidR="004B5E86" w:rsidRPr="004B5E86">
        <w:rPr>
          <w:rFonts w:cs="Courier New"/>
          <w:b/>
          <w:color w:val="000000"/>
        </w:rPr>
        <w:t>592 765,92</w:t>
      </w:r>
      <w:r w:rsidR="004B5E86" w:rsidRPr="004B5E86">
        <w:rPr>
          <w:color w:val="000000"/>
        </w:rPr>
        <w:t xml:space="preserve"> </w:t>
      </w:r>
      <w:r w:rsidR="004B5E86" w:rsidRPr="004B5E86">
        <w:t>(пятьсот девяносто две тысячи семьсот шестьдесят пять) рублей 92 копеек РФ, с учетом НДС.</w:t>
      </w:r>
    </w:p>
    <w:p w:rsidR="004F657D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0C5F9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0C5F9F">
        <w:rPr>
          <w:sz w:val="24"/>
          <w:szCs w:val="24"/>
        </w:rPr>
        <w:t>.</w:t>
      </w:r>
    </w:p>
    <w:p w:rsidR="004F657D" w:rsidRPr="000C5F9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Цена в письме о подаче оферты </w:t>
      </w:r>
      <w:r w:rsidR="003F3A69" w:rsidRPr="000C5F9F">
        <w:rPr>
          <w:bCs w:val="0"/>
          <w:spacing w:val="-2"/>
          <w:sz w:val="24"/>
          <w:szCs w:val="24"/>
        </w:rPr>
        <w:t>(под</w:t>
      </w:r>
      <w:r w:rsidR="003F3A69" w:rsidRPr="000C5F9F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5A37E7" w:rsidRPr="005A37E7">
          <w:rPr>
            <w:bCs w:val="0"/>
            <w:sz w:val="24"/>
            <w:szCs w:val="24"/>
          </w:rPr>
          <w:t>5.1</w:t>
        </w:r>
      </w:fldSimple>
      <w:r w:rsidR="003F3A69" w:rsidRPr="000C5F9F">
        <w:rPr>
          <w:bCs w:val="0"/>
          <w:sz w:val="24"/>
          <w:szCs w:val="24"/>
          <w:lang w:eastAsia="ru-RU"/>
        </w:rPr>
        <w:t>)</w:t>
      </w:r>
      <w:r w:rsidRPr="000C5F9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0C5F9F">
        <w:rPr>
          <w:bCs w:val="0"/>
          <w:sz w:val="24"/>
          <w:szCs w:val="24"/>
        </w:rPr>
        <w:t>Сводной таблице стоимости</w:t>
      </w:r>
      <w:r w:rsidRPr="000C5F9F">
        <w:rPr>
          <w:bCs w:val="0"/>
          <w:sz w:val="24"/>
          <w:szCs w:val="24"/>
        </w:rPr>
        <w:t xml:space="preserve"> </w:t>
      </w:r>
      <w:r w:rsidR="002F710E" w:rsidRPr="000C5F9F">
        <w:rPr>
          <w:bCs w:val="0"/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3F3A69" w:rsidRPr="000C5F9F">
        <w:rPr>
          <w:bCs w:val="0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5A37E7" w:rsidRPr="005A37E7">
          <w:rPr>
            <w:bCs w:val="0"/>
            <w:sz w:val="24"/>
            <w:szCs w:val="24"/>
          </w:rPr>
          <w:t>5.2</w:t>
        </w:r>
      </w:fldSimple>
      <w:r w:rsidR="003F3A69" w:rsidRPr="000C5F9F">
        <w:rPr>
          <w:bCs w:val="0"/>
          <w:sz w:val="24"/>
          <w:szCs w:val="24"/>
        </w:rPr>
        <w:t>)</w:t>
      </w:r>
      <w:r w:rsidR="003E4055" w:rsidRPr="000C5F9F">
        <w:rPr>
          <w:bCs w:val="0"/>
          <w:sz w:val="24"/>
          <w:szCs w:val="24"/>
        </w:rPr>
        <w:t xml:space="preserve"> и </w:t>
      </w:r>
      <w:r w:rsidR="003E4055" w:rsidRPr="000C5F9F">
        <w:rPr>
          <w:sz w:val="24"/>
          <w:szCs w:val="24"/>
        </w:rPr>
        <w:t>на «котировочной доске» ЭТП</w:t>
      </w:r>
      <w:r w:rsidRPr="000C5F9F">
        <w:rPr>
          <w:bCs w:val="0"/>
          <w:sz w:val="24"/>
          <w:szCs w:val="24"/>
        </w:rPr>
        <w:t>. В противном случае Заявк</w:t>
      </w:r>
      <w:r w:rsidR="006F3DF0" w:rsidRPr="000C5F9F">
        <w:rPr>
          <w:bCs w:val="0"/>
          <w:sz w:val="24"/>
          <w:szCs w:val="24"/>
        </w:rPr>
        <w:t>а</w:t>
      </w:r>
      <w:r w:rsidRPr="000C5F9F">
        <w:rPr>
          <w:bCs w:val="0"/>
          <w:sz w:val="24"/>
          <w:szCs w:val="24"/>
        </w:rPr>
        <w:t xml:space="preserve"> Участника будет отклонен</w:t>
      </w:r>
      <w:r w:rsidR="006F3DF0" w:rsidRPr="000C5F9F">
        <w:rPr>
          <w:bCs w:val="0"/>
          <w:sz w:val="24"/>
          <w:szCs w:val="24"/>
        </w:rPr>
        <w:t>а</w:t>
      </w:r>
      <w:r w:rsidRPr="000C5F9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0C5F9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5A37E7" w:rsidRPr="005A37E7">
          <w:rPr>
            <w:bCs w:val="0"/>
            <w:sz w:val="24"/>
            <w:szCs w:val="24"/>
          </w:rPr>
          <w:t>3.6.4</w:t>
        </w:r>
      </w:fldSimple>
      <w:r w:rsidRPr="000C5F9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Начальная (</w:t>
      </w:r>
      <w:r w:rsidR="003E4055" w:rsidRPr="000C5F9F">
        <w:rPr>
          <w:sz w:val="24"/>
          <w:szCs w:val="24"/>
        </w:rPr>
        <w:t>максимальная</w:t>
      </w:r>
      <w:r w:rsidRPr="000C5F9F">
        <w:rPr>
          <w:bCs w:val="0"/>
          <w:sz w:val="24"/>
          <w:szCs w:val="24"/>
        </w:rPr>
        <w:t>) цена продукции</w:t>
      </w:r>
      <w:r w:rsidRPr="00546518">
        <w:rPr>
          <w:bCs w:val="0"/>
          <w:sz w:val="24"/>
          <w:szCs w:val="24"/>
        </w:rPr>
        <w:t xml:space="preserve">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spellStart"/>
      <w:r w:rsidRPr="00546518">
        <w:rPr>
          <w:bCs w:val="0"/>
          <w:sz w:val="24"/>
          <w:szCs w:val="24"/>
        </w:rPr>
        <w:t>шеф-монтажом</w:t>
      </w:r>
      <w:proofErr w:type="spellEnd"/>
      <w:r w:rsidRPr="00546518">
        <w:rPr>
          <w:bCs w:val="0"/>
          <w:sz w:val="24"/>
          <w:szCs w:val="24"/>
        </w:rPr>
        <w:t xml:space="preserve"> и </w:t>
      </w:r>
      <w:proofErr w:type="spellStart"/>
      <w:r w:rsidRPr="00546518">
        <w:rPr>
          <w:bCs w:val="0"/>
          <w:sz w:val="24"/>
          <w:szCs w:val="24"/>
        </w:rPr>
        <w:t>шеф-наладкой</w:t>
      </w:r>
      <w:proofErr w:type="spellEnd"/>
      <w:r w:rsidRPr="00546518">
        <w:rPr>
          <w:bCs w:val="0"/>
          <w:sz w:val="24"/>
          <w:szCs w:val="24"/>
        </w:rPr>
        <w:t xml:space="preserve">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2" w:name="_Ref191386407"/>
      <w:bookmarkStart w:id="293" w:name="_Ref191386526"/>
      <w:bookmarkStart w:id="294" w:name="_Toc440297033"/>
      <w:bookmarkStart w:id="295" w:name="_Toc440356594"/>
      <w:bookmarkStart w:id="296" w:name="_Toc440631729"/>
      <w:bookmarkStart w:id="297" w:name="_Toc440876514"/>
      <w:bookmarkStart w:id="298" w:name="_Toc441130586"/>
      <w:bookmarkStart w:id="299" w:name="_Toc441157090"/>
      <w:bookmarkStart w:id="300" w:name="_Toc447292108"/>
      <w:bookmarkStart w:id="301" w:name="_Toc462234866"/>
      <w:bookmarkStart w:id="30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r w:rsidRPr="00E71A48">
        <w:rPr>
          <w:szCs w:val="24"/>
        </w:rPr>
        <w:t xml:space="preserve"> </w:t>
      </w:r>
    </w:p>
    <w:p w:rsidR="00E71628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3" w:name="_Ref93090116"/>
      <w:bookmarkStart w:id="304" w:name="_Ref191386482"/>
      <w:bookmarkStart w:id="305" w:name="_Ref440291364"/>
      <w:bookmarkEnd w:id="30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3"/>
      <w:r w:rsidRPr="00E71A48">
        <w:rPr>
          <w:bCs w:val="0"/>
          <w:sz w:val="24"/>
          <w:szCs w:val="24"/>
        </w:rPr>
        <w:t>:</w:t>
      </w:r>
      <w:bookmarkStart w:id="306" w:name="_Ref306004833"/>
      <w:bookmarkEnd w:id="30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E71A48">
        <w:rPr>
          <w:bCs w:val="0"/>
          <w:color w:val="000000"/>
          <w:sz w:val="24"/>
          <w:szCs w:val="24"/>
        </w:rPr>
        <w:t>физическое</w:t>
      </w:r>
      <w:r w:rsidR="003B6795" w:rsidRPr="00E71A48">
        <w:rPr>
          <w:bCs w:val="0"/>
          <w:sz w:val="24"/>
          <w:szCs w:val="24"/>
        </w:rPr>
        <w:t xml:space="preserve"> лицо (в т. ч. индивидуальный </w:t>
      </w:r>
      <w:r w:rsidR="003B6795" w:rsidRPr="00F2312E">
        <w:rPr>
          <w:bCs w:val="0"/>
          <w:sz w:val="24"/>
          <w:szCs w:val="24"/>
        </w:rPr>
        <w:t>предприниматель)</w:t>
      </w:r>
      <w:r w:rsidR="003B6795" w:rsidRPr="00F2312E">
        <w:rPr>
          <w:sz w:val="24"/>
          <w:szCs w:val="24"/>
        </w:rPr>
        <w:t xml:space="preserve">, </w:t>
      </w:r>
      <w:r w:rsidR="0006460D" w:rsidRPr="00711197">
        <w:rPr>
          <w:sz w:val="24"/>
          <w:szCs w:val="24"/>
        </w:rPr>
        <w:t xml:space="preserve">соответствующее требованиям п. </w:t>
      </w:r>
      <w:fldSimple w:instr=" REF _Ref440357582 \r \h  \* MERGEFORMAT ">
        <w:r w:rsidR="005A37E7" w:rsidRPr="005A37E7">
          <w:rPr>
            <w:sz w:val="24"/>
            <w:szCs w:val="24"/>
          </w:rPr>
          <w:t>1.1.2</w:t>
        </w:r>
      </w:fldSimple>
      <w:r w:rsidR="00343106">
        <w:rPr>
          <w:bCs w:val="0"/>
          <w:sz w:val="24"/>
          <w:szCs w:val="24"/>
        </w:rPr>
        <w:t xml:space="preserve">. Привлечение </w:t>
      </w:r>
      <w:proofErr w:type="spellStart"/>
      <w:r w:rsidR="00343106">
        <w:rPr>
          <w:bCs w:val="0"/>
          <w:sz w:val="24"/>
          <w:szCs w:val="24"/>
        </w:rPr>
        <w:t>со</w:t>
      </w:r>
      <w:r w:rsidR="003B6795" w:rsidRPr="00711197">
        <w:rPr>
          <w:bCs w:val="0"/>
          <w:sz w:val="24"/>
          <w:szCs w:val="24"/>
        </w:rPr>
        <w:t>поставщиков</w:t>
      </w:r>
      <w:proofErr w:type="spellEnd"/>
      <w:r w:rsidR="003B6795" w:rsidRPr="00711197">
        <w:rPr>
          <w:bCs w:val="0"/>
          <w:sz w:val="24"/>
          <w:szCs w:val="24"/>
        </w:rPr>
        <w:t xml:space="preserve"> в соответствии с</w:t>
      </w:r>
      <w:r w:rsidR="003B6795" w:rsidRPr="005F65BB">
        <w:rPr>
          <w:bCs w:val="0"/>
          <w:sz w:val="24"/>
          <w:szCs w:val="24"/>
        </w:rPr>
        <w:t xml:space="preserve"> пунктом </w:t>
      </w:r>
      <w:r w:rsidR="00044B59">
        <w:rPr>
          <w:bCs w:val="0"/>
          <w:sz w:val="24"/>
          <w:szCs w:val="24"/>
        </w:rPr>
        <w:fldChar w:fldCharType="begin"/>
      </w:r>
      <w:r w:rsidR="00A5792A">
        <w:rPr>
          <w:bCs w:val="0"/>
          <w:sz w:val="24"/>
          <w:szCs w:val="24"/>
        </w:rPr>
        <w:instrText xml:space="preserve"> REF _Ref440271628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3.3.9</w:t>
      </w:r>
      <w:r w:rsidR="00044B59">
        <w:rPr>
          <w:bCs w:val="0"/>
          <w:sz w:val="24"/>
          <w:szCs w:val="24"/>
        </w:rPr>
        <w:fldChar w:fldCharType="end"/>
      </w:r>
      <w:r w:rsidR="003B6795" w:rsidRPr="005F65BB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5F65BB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fldSimple w:instr=" REF _Ref191386461 \n \h  \* MERGEFORMAT ">
        <w:r w:rsidR="005A37E7" w:rsidRPr="005A37E7">
          <w:rPr>
            <w:bCs w:val="0"/>
            <w:sz w:val="24"/>
            <w:szCs w:val="24"/>
          </w:rPr>
          <w:t>3.3.10</w:t>
        </w:r>
      </w:fldSimple>
      <w:r w:rsidR="003B6795" w:rsidRPr="005F65BB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5F65BB">
        <w:rPr>
          <w:sz w:val="24"/>
          <w:szCs w:val="24"/>
        </w:rPr>
        <w:t xml:space="preserve"> лицо должно быть зарегистрировано на соответствующей ЭТП в качестве Участника</w:t>
      </w:r>
      <w:r w:rsidR="003B6795" w:rsidRPr="00E71A48">
        <w:rPr>
          <w:sz w:val="24"/>
          <w:szCs w:val="24"/>
        </w:rPr>
        <w:t xml:space="preserve"> ЭТП, а также в качестве Участника проводимого запроса предложений</w:t>
      </w:r>
      <w:r w:rsidRPr="000F4365">
        <w:rPr>
          <w:sz w:val="24"/>
          <w:szCs w:val="24"/>
        </w:rPr>
        <w:t>.</w:t>
      </w:r>
      <w:bookmarkEnd w:id="305"/>
      <w:bookmarkEnd w:id="306"/>
      <w:proofErr w:type="gramEnd"/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0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8"/>
      <w:bookmarkEnd w:id="30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6E2794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rFonts w:eastAsia="Arial Unicode MS"/>
          <w:sz w:val="24"/>
          <w:szCs w:val="24"/>
          <w:lang w:eastAsia="ru-RU"/>
        </w:rPr>
        <w:t>;</w:t>
      </w:r>
      <w:bookmarkEnd w:id="310"/>
      <w:proofErr w:type="gramEnd"/>
    </w:p>
    <w:p w:rsidR="006B7CE2" w:rsidRPr="006B7CE2" w:rsidRDefault="006B7CE2" w:rsidP="006B7CE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B7CE2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B7CE2">
        <w:rPr>
          <w:sz w:val="24"/>
          <w:szCs w:val="24"/>
        </w:rPr>
        <w:t>я(</w:t>
      </w:r>
      <w:proofErr w:type="gramEnd"/>
      <w:r w:rsidRPr="006B7CE2">
        <w:rPr>
          <w:sz w:val="24"/>
          <w:szCs w:val="24"/>
        </w:rPr>
        <w:t>ей) данной продукции</w:t>
      </w:r>
      <w:r w:rsidRPr="006B7CE2">
        <w:rPr>
          <w:sz w:val="24"/>
          <w:szCs w:val="24"/>
          <w:lang w:eastAsia="ru-RU"/>
        </w:rPr>
        <w:t>;</w:t>
      </w:r>
    </w:p>
    <w:p w:rsidR="00CF39D0" w:rsidRPr="000C5F9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proofErr w:type="spellStart"/>
      <w:r w:rsidRPr="003803A7">
        <w:rPr>
          <w:sz w:val="24"/>
          <w:szCs w:val="24"/>
          <w:lang w:eastAsia="ru-RU"/>
        </w:rPr>
        <w:t>й</w:t>
      </w:r>
      <w:proofErr w:type="spellEnd"/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, </w:t>
      </w:r>
      <w:r w:rsidRPr="000C5F9F">
        <w:rPr>
          <w:sz w:val="24"/>
          <w:szCs w:val="24"/>
          <w:lang w:eastAsia="ru-RU"/>
        </w:rPr>
        <w:t>изложены в Приложении №1 (Техническ</w:t>
      </w:r>
      <w:r w:rsidR="003776BB" w:rsidRPr="000C5F9F">
        <w:rPr>
          <w:sz w:val="24"/>
          <w:szCs w:val="24"/>
          <w:lang w:eastAsia="ru-RU"/>
        </w:rPr>
        <w:t>ом(</w:t>
      </w:r>
      <w:r w:rsidRPr="000C5F9F">
        <w:rPr>
          <w:sz w:val="24"/>
          <w:szCs w:val="24"/>
          <w:lang w:eastAsia="ru-RU"/>
        </w:rPr>
        <w:t>их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задани</w:t>
      </w:r>
      <w:r w:rsidR="003776BB" w:rsidRPr="000C5F9F">
        <w:rPr>
          <w:sz w:val="24"/>
          <w:szCs w:val="24"/>
          <w:lang w:eastAsia="ru-RU"/>
        </w:rPr>
        <w:t>и(</w:t>
      </w:r>
      <w:proofErr w:type="spellStart"/>
      <w:r w:rsidRPr="000C5F9F">
        <w:rPr>
          <w:sz w:val="24"/>
          <w:szCs w:val="24"/>
          <w:lang w:eastAsia="ru-RU"/>
        </w:rPr>
        <w:t>ях</w:t>
      </w:r>
      <w:proofErr w:type="spellEnd"/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C5F9F">
        <w:rPr>
          <w:sz w:val="24"/>
          <w:szCs w:val="24"/>
          <w:lang w:eastAsia="ru-RU"/>
        </w:rPr>
        <w:t>ог</w:t>
      </w:r>
      <w:proofErr w:type="gramStart"/>
      <w:r w:rsidR="003776BB" w:rsidRPr="000C5F9F">
        <w:rPr>
          <w:sz w:val="24"/>
          <w:szCs w:val="24"/>
          <w:lang w:eastAsia="ru-RU"/>
        </w:rPr>
        <w:t>о(</w:t>
      </w:r>
      <w:proofErr w:type="gramEnd"/>
      <w:r w:rsidRPr="000C5F9F">
        <w:rPr>
          <w:sz w:val="24"/>
          <w:szCs w:val="24"/>
          <w:lang w:eastAsia="ru-RU"/>
        </w:rPr>
        <w:t>их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задани</w:t>
      </w:r>
      <w:r w:rsidR="003776BB" w:rsidRPr="000C5F9F">
        <w:rPr>
          <w:sz w:val="24"/>
          <w:szCs w:val="24"/>
          <w:lang w:eastAsia="ru-RU"/>
        </w:rPr>
        <w:t>я(</w:t>
      </w:r>
      <w:proofErr w:type="spellStart"/>
      <w:r w:rsidRPr="000C5F9F">
        <w:rPr>
          <w:sz w:val="24"/>
          <w:szCs w:val="24"/>
          <w:lang w:eastAsia="ru-RU"/>
        </w:rPr>
        <w:t>й</w:t>
      </w:r>
      <w:proofErr w:type="spellEnd"/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C5F9F">
        <w:rPr>
          <w:sz w:val="24"/>
          <w:szCs w:val="24"/>
          <w:lang w:eastAsia="ru-RU"/>
        </w:rPr>
        <w:t>Заявку</w:t>
      </w:r>
      <w:r w:rsidRPr="000C5F9F">
        <w:rPr>
          <w:sz w:val="24"/>
          <w:szCs w:val="24"/>
          <w:lang w:eastAsia="ru-RU"/>
        </w:rPr>
        <w:t xml:space="preserve"> Участника.</w:t>
      </w:r>
    </w:p>
    <w:p w:rsidR="009D7F01" w:rsidRPr="000C5F9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0C5F9F">
        <w:rPr>
          <w:color w:val="000000"/>
          <w:sz w:val="24"/>
          <w:szCs w:val="24"/>
        </w:rPr>
        <w:t xml:space="preserve">Закупочная </w:t>
      </w:r>
      <w:r w:rsidR="003E4055" w:rsidRPr="000C5F9F">
        <w:rPr>
          <w:sz w:val="24"/>
          <w:szCs w:val="24"/>
        </w:rPr>
        <w:t xml:space="preserve">комиссия рассматривает как равноценные собственным ресурсы </w:t>
      </w:r>
      <w:proofErr w:type="spellStart"/>
      <w:r w:rsidR="003E4055" w:rsidRPr="000C5F9F">
        <w:rPr>
          <w:sz w:val="24"/>
          <w:szCs w:val="24"/>
        </w:rPr>
        <w:t>аффилированного</w:t>
      </w:r>
      <w:proofErr w:type="spellEnd"/>
      <w:r w:rsidR="003E4055" w:rsidRPr="000C5F9F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="003E4055" w:rsidRPr="000C5F9F">
        <w:rPr>
          <w:sz w:val="24"/>
          <w:szCs w:val="24"/>
        </w:rPr>
        <w:t>аффилированное</w:t>
      </w:r>
      <w:proofErr w:type="spellEnd"/>
      <w:r w:rsidR="003E4055" w:rsidRPr="000C5F9F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</w:t>
      </w:r>
      <w:r w:rsidR="003E4055" w:rsidRPr="007813AA">
        <w:rPr>
          <w:sz w:val="24"/>
          <w:szCs w:val="24"/>
        </w:rPr>
        <w:t xml:space="preserve">соглашение между Участником и </w:t>
      </w:r>
      <w:proofErr w:type="spellStart"/>
      <w:r w:rsidR="003E4055" w:rsidRPr="007813AA">
        <w:rPr>
          <w:sz w:val="24"/>
          <w:szCs w:val="24"/>
        </w:rPr>
        <w:t>аффилированным</w:t>
      </w:r>
      <w:proofErr w:type="spellEnd"/>
      <w:r w:rsidR="003E4055" w:rsidRPr="007813AA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</w:t>
      </w:r>
      <w:r w:rsidR="007813AA" w:rsidRPr="007813AA">
        <w:rPr>
          <w:sz w:val="24"/>
          <w:szCs w:val="24"/>
        </w:rPr>
        <w:t>ресурсов или недостающих ресурсов</w:t>
      </w:r>
      <w:r w:rsidR="003E4055" w:rsidRPr="007813AA">
        <w:rPr>
          <w:sz w:val="24"/>
          <w:szCs w:val="24"/>
        </w:rPr>
        <w:t>, с обязательным</w:t>
      </w:r>
      <w:proofErr w:type="gramEnd"/>
      <w:r w:rsidR="003E4055" w:rsidRPr="007813AA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7813AA">
        <w:rPr>
          <w:sz w:val="24"/>
          <w:szCs w:val="24"/>
        </w:rPr>
        <w:t>предоставляются документы</w:t>
      </w:r>
      <w:proofErr w:type="gramEnd"/>
      <w:r w:rsidR="003E4055" w:rsidRPr="007813AA">
        <w:rPr>
          <w:sz w:val="24"/>
          <w:szCs w:val="24"/>
        </w:rPr>
        <w:t xml:space="preserve"> (копия Устава, выписка</w:t>
      </w:r>
      <w:r w:rsidR="003E4055" w:rsidRPr="000C5F9F">
        <w:rPr>
          <w:sz w:val="24"/>
          <w:szCs w:val="24"/>
        </w:rPr>
        <w:t xml:space="preserve"> из ЕГРЮЛ/ЕГРИП, учредительный договор), подтверждающие факт </w:t>
      </w:r>
      <w:proofErr w:type="spellStart"/>
      <w:r w:rsidR="003E4055" w:rsidRPr="000C5F9F">
        <w:rPr>
          <w:sz w:val="24"/>
          <w:szCs w:val="24"/>
        </w:rPr>
        <w:t>аффилированности</w:t>
      </w:r>
      <w:proofErr w:type="spellEnd"/>
      <w:r w:rsidR="003E4055" w:rsidRPr="000C5F9F">
        <w:rPr>
          <w:sz w:val="24"/>
          <w:szCs w:val="24"/>
        </w:rPr>
        <w:t xml:space="preserve"> предприятий</w:t>
      </w:r>
      <w:r w:rsidRPr="000C5F9F">
        <w:rPr>
          <w:color w:val="000000"/>
          <w:sz w:val="24"/>
          <w:szCs w:val="24"/>
        </w:rPr>
        <w:t>.</w:t>
      </w:r>
    </w:p>
    <w:p w:rsidR="00717F60" w:rsidRPr="000C5F9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6005578"/>
      <w:bookmarkStart w:id="312" w:name="_Ref303587815"/>
      <w:r w:rsidRPr="000C5F9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fldSimple w:instr=" REF _Ref440291364 \r \h  \* MERGEFORMAT ">
        <w:r w:rsidR="005A37E7" w:rsidRPr="005A37E7">
          <w:rPr>
            <w:sz w:val="24"/>
            <w:szCs w:val="24"/>
          </w:rPr>
          <w:t>3.3.8.1</w:t>
        </w:r>
      </w:fldSimple>
      <w:r w:rsidRPr="000C5F9F">
        <w:rPr>
          <w:sz w:val="24"/>
          <w:szCs w:val="24"/>
        </w:rPr>
        <w:t>-</w:t>
      </w:r>
      <w:fldSimple w:instr=" REF _Ref303669127 \r \h  \* MERGEFORMAT ">
        <w:r w:rsidR="005A37E7" w:rsidRPr="005A37E7">
          <w:rPr>
            <w:sz w:val="24"/>
            <w:szCs w:val="24"/>
          </w:rPr>
          <w:t>3.3.8.2</w:t>
        </w:r>
      </w:fldSimple>
      <w:r w:rsidR="00717F60" w:rsidRPr="000C5F9F">
        <w:rPr>
          <w:bCs w:val="0"/>
          <w:sz w:val="24"/>
          <w:szCs w:val="24"/>
        </w:rPr>
        <w:t>:</w:t>
      </w:r>
      <w:bookmarkEnd w:id="311"/>
      <w:bookmarkEnd w:id="312"/>
      <w:r w:rsidR="005B074F" w:rsidRPr="000C5F9F">
        <w:rPr>
          <w:bCs w:val="0"/>
          <w:sz w:val="24"/>
          <w:szCs w:val="24"/>
        </w:rPr>
        <w:t xml:space="preserve"> </w:t>
      </w:r>
    </w:p>
    <w:p w:rsidR="00553A57" w:rsidRPr="000C5F9F" w:rsidRDefault="003E405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3" w:name="_Ref440279062"/>
      <w:proofErr w:type="gramStart"/>
      <w:r w:rsidRPr="000C5F9F">
        <w:rPr>
          <w:i/>
          <w:sz w:val="24"/>
          <w:szCs w:val="24"/>
        </w:rPr>
        <w:t>для Участников, зарегистрированных на территории РФ:</w:t>
      </w:r>
      <w:r w:rsidRPr="000C5F9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</w:t>
      </w:r>
      <w:r w:rsidRPr="007813AA">
        <w:rPr>
          <w:sz w:val="24"/>
          <w:szCs w:val="24"/>
        </w:rPr>
        <w:t xml:space="preserve">ЕГРЮЛ) </w:t>
      </w:r>
      <w:r w:rsidR="007813AA" w:rsidRPr="007813AA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813AA">
        <w:rPr>
          <w:sz w:val="24"/>
          <w:szCs w:val="24"/>
        </w:rPr>
        <w:t>с указанием сведений, что Участник не находится в состоянии реорганизации или</w:t>
      </w:r>
      <w:r w:rsidRPr="000C5F9F">
        <w:rPr>
          <w:sz w:val="24"/>
          <w:szCs w:val="24"/>
        </w:rPr>
        <w:t xml:space="preserve">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C5F9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C5F9F">
        <w:rPr>
          <w:sz w:val="24"/>
          <w:szCs w:val="24"/>
        </w:rPr>
        <w:t>а(</w:t>
      </w:r>
      <w:proofErr w:type="spellStart"/>
      <w:proofErr w:type="gramEnd"/>
      <w:r w:rsidRPr="000C5F9F">
        <w:rPr>
          <w:sz w:val="24"/>
          <w:szCs w:val="24"/>
        </w:rPr>
        <w:t>ов</w:t>
      </w:r>
      <w:proofErr w:type="spellEnd"/>
      <w:r w:rsidRPr="000C5F9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</w:t>
      </w:r>
      <w:r w:rsidRPr="000C5F9F">
        <w:rPr>
          <w:sz w:val="24"/>
          <w:szCs w:val="24"/>
        </w:rPr>
        <w:lastRenderedPageBreak/>
        <w:t xml:space="preserve">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C5F9F">
        <w:rPr>
          <w:i/>
          <w:sz w:val="24"/>
          <w:szCs w:val="24"/>
        </w:rPr>
        <w:t>Для Участников и их собственников – иностранных лиц:</w:t>
      </w:r>
      <w:r w:rsidRPr="000C5F9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C5F9F">
        <w:rPr>
          <w:sz w:val="24"/>
          <w:szCs w:val="24"/>
        </w:rPr>
        <w:t>;</w:t>
      </w:r>
      <w:bookmarkEnd w:id="313"/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372317"/>
      <w:proofErr w:type="spellStart"/>
      <w:r w:rsidRPr="000C5F9F">
        <w:rPr>
          <w:sz w:val="24"/>
          <w:szCs w:val="24"/>
        </w:rPr>
        <w:t>Антикоррупционные</w:t>
      </w:r>
      <w:proofErr w:type="spellEnd"/>
      <w:r w:rsidRPr="000C5F9F">
        <w:rPr>
          <w:sz w:val="24"/>
          <w:szCs w:val="24"/>
        </w:rPr>
        <w:t xml:space="preserve"> обязательства</w:t>
      </w:r>
      <w:r w:rsidR="00A154B7" w:rsidRPr="000C5F9F">
        <w:rPr>
          <w:sz w:val="24"/>
          <w:szCs w:val="24"/>
        </w:rPr>
        <w:t xml:space="preserve"> </w:t>
      </w:r>
      <w:r w:rsidR="007813AA" w:rsidRPr="007813AA">
        <w:rPr>
          <w:sz w:val="24"/>
          <w:szCs w:val="24"/>
        </w:rPr>
        <w:t>по форме, приведенной</w:t>
      </w:r>
      <w:r w:rsidR="00A154B7" w:rsidRPr="007813AA">
        <w:rPr>
          <w:sz w:val="24"/>
          <w:szCs w:val="24"/>
        </w:rPr>
        <w:t xml:space="preserve"> в настоящей</w:t>
      </w:r>
      <w:r w:rsidR="00A154B7" w:rsidRPr="000C5F9F">
        <w:rPr>
          <w:bCs w:val="0"/>
          <w:sz w:val="24"/>
          <w:szCs w:val="24"/>
        </w:rPr>
        <w:t xml:space="preserve"> Документации</w:t>
      </w:r>
      <w:r w:rsidR="00A600E3" w:rsidRPr="000C5F9F">
        <w:rPr>
          <w:sz w:val="24"/>
          <w:szCs w:val="24"/>
        </w:rPr>
        <w:t xml:space="preserve"> (</w:t>
      </w:r>
      <w:r w:rsidR="003F3A69" w:rsidRPr="000C5F9F">
        <w:rPr>
          <w:sz w:val="24"/>
          <w:szCs w:val="24"/>
        </w:rPr>
        <w:t>подраздел</w:t>
      </w:r>
      <w:r w:rsidR="00A600E3" w:rsidRPr="000C5F9F">
        <w:rPr>
          <w:sz w:val="24"/>
          <w:szCs w:val="24"/>
        </w:rPr>
        <w:t xml:space="preserve"> </w:t>
      </w:r>
      <w:fldSimple w:instr=" REF _Ref440271964 \r \h  \* MERGEFORMAT ">
        <w:r w:rsidR="005A37E7" w:rsidRPr="005A37E7">
          <w:rPr>
            <w:sz w:val="24"/>
            <w:szCs w:val="24"/>
          </w:rPr>
          <w:t>5.1.3</w:t>
        </w:r>
      </w:fldSimple>
      <w:r w:rsidR="00A600E3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  <w:bookmarkEnd w:id="314"/>
    </w:p>
    <w:p w:rsidR="009948B4" w:rsidRPr="000C5F9F" w:rsidRDefault="009948B4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Информаци</w:t>
      </w:r>
      <w:r w:rsidR="003E4055" w:rsidRPr="000C5F9F">
        <w:rPr>
          <w:sz w:val="24"/>
          <w:szCs w:val="24"/>
        </w:rPr>
        <w:t>ю</w:t>
      </w:r>
      <w:r w:rsidRPr="000C5F9F">
        <w:rPr>
          <w:sz w:val="24"/>
          <w:szCs w:val="24"/>
        </w:rPr>
        <w:t xml:space="preserve"> о собственниках </w:t>
      </w:r>
      <w:r w:rsidR="007705A5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0C5F9F">
        <w:rPr>
          <w:sz w:val="24"/>
          <w:szCs w:val="24"/>
        </w:rPr>
        <w:t>подраздел</w:t>
      </w:r>
      <w:r w:rsidR="007705A5" w:rsidRPr="000C5F9F">
        <w:rPr>
          <w:sz w:val="24"/>
          <w:szCs w:val="24"/>
        </w:rPr>
        <w:t xml:space="preserve"> </w:t>
      </w:r>
      <w:fldSimple w:instr=" REF _Ref440272035 \r \h  \* MERGEFORMAT ">
        <w:r w:rsidR="005A37E7" w:rsidRPr="005A37E7">
          <w:rPr>
            <w:sz w:val="24"/>
            <w:szCs w:val="24"/>
          </w:rPr>
          <w:t>5.8</w:t>
        </w:r>
      </w:fldSimple>
      <w:r w:rsidRPr="000C5F9F">
        <w:rPr>
          <w:sz w:val="24"/>
          <w:szCs w:val="24"/>
        </w:rPr>
        <w:t>);</w:t>
      </w:r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Согласие на обработку персональных данных</w:t>
      </w:r>
      <w:r w:rsidR="00A600E3" w:rsidRPr="000C5F9F">
        <w:rPr>
          <w:sz w:val="24"/>
          <w:szCs w:val="24"/>
        </w:rPr>
        <w:t xml:space="preserve"> </w:t>
      </w:r>
      <w:r w:rsidR="00A92723" w:rsidRPr="000C5F9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C5F9F">
        <w:rPr>
          <w:sz w:val="24"/>
          <w:szCs w:val="24"/>
        </w:rPr>
        <w:t>(</w:t>
      </w:r>
      <w:r w:rsidR="003F3A69" w:rsidRPr="000C5F9F">
        <w:rPr>
          <w:sz w:val="24"/>
          <w:szCs w:val="24"/>
        </w:rPr>
        <w:t>подраздел</w:t>
      </w:r>
      <w:r w:rsidR="00A600E3" w:rsidRPr="000C5F9F">
        <w:rPr>
          <w:sz w:val="24"/>
          <w:szCs w:val="24"/>
        </w:rPr>
        <w:t xml:space="preserve"> </w:t>
      </w:r>
      <w:fldSimple w:instr=" REF _Ref440272051 \r \h  \* MERGEFORMAT ">
        <w:r w:rsidR="005A37E7" w:rsidRPr="005A37E7">
          <w:rPr>
            <w:sz w:val="24"/>
            <w:szCs w:val="24"/>
          </w:rPr>
          <w:t>5.9</w:t>
        </w:r>
      </w:fldSimple>
      <w:r w:rsidR="00A600E3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</w:p>
    <w:p w:rsidR="00F82225" w:rsidRPr="000C5F9F" w:rsidRDefault="007D7C5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1826"/>
      <w:r w:rsidRPr="000C5F9F">
        <w:rPr>
          <w:sz w:val="24"/>
          <w:szCs w:val="24"/>
        </w:rPr>
        <w:t>Анкет</w:t>
      </w:r>
      <w:r w:rsidR="003E4055" w:rsidRPr="000C5F9F">
        <w:rPr>
          <w:sz w:val="24"/>
          <w:szCs w:val="24"/>
        </w:rPr>
        <w:t>у</w:t>
      </w:r>
      <w:r w:rsidRPr="000C5F9F">
        <w:rPr>
          <w:sz w:val="24"/>
          <w:szCs w:val="24"/>
        </w:rPr>
        <w:t xml:space="preserve"> Участника закупки</w:t>
      </w:r>
      <w:r w:rsidR="00A154B7" w:rsidRPr="000C5F9F">
        <w:rPr>
          <w:sz w:val="24"/>
          <w:szCs w:val="24"/>
        </w:rPr>
        <w:t xml:space="preserve">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C5F9F">
        <w:rPr>
          <w:sz w:val="24"/>
          <w:szCs w:val="24"/>
        </w:rPr>
        <w:t xml:space="preserve"> </w:t>
      </w:r>
      <w:r w:rsidR="009948B4" w:rsidRPr="000C5F9F">
        <w:rPr>
          <w:sz w:val="24"/>
          <w:szCs w:val="24"/>
        </w:rPr>
        <w:t>(</w:t>
      </w:r>
      <w:r w:rsidR="003F3A69" w:rsidRPr="000C5F9F">
        <w:rPr>
          <w:sz w:val="24"/>
          <w:szCs w:val="24"/>
        </w:rPr>
        <w:t>подраздел</w:t>
      </w:r>
      <w:r w:rsidR="009948B4" w:rsidRPr="000C5F9F">
        <w:rPr>
          <w:sz w:val="24"/>
          <w:szCs w:val="24"/>
        </w:rPr>
        <w:t xml:space="preserve"> </w:t>
      </w:r>
      <w:fldSimple w:instr=" REF _Ref440272119 \r \h  \* MERGEFORMAT ">
        <w:r w:rsidR="005A37E7" w:rsidRPr="005A37E7">
          <w:rPr>
            <w:sz w:val="24"/>
            <w:szCs w:val="24"/>
          </w:rPr>
          <w:t>5.6.1</w:t>
        </w:r>
      </w:fldSimple>
      <w:r w:rsidR="009948B4" w:rsidRPr="000C5F9F">
        <w:rPr>
          <w:sz w:val="24"/>
          <w:szCs w:val="24"/>
        </w:rPr>
        <w:t>)</w:t>
      </w:r>
      <w:r w:rsidR="00F82225" w:rsidRPr="000C5F9F">
        <w:rPr>
          <w:sz w:val="24"/>
          <w:szCs w:val="24"/>
        </w:rPr>
        <w:t>;</w:t>
      </w:r>
      <w:bookmarkEnd w:id="315"/>
    </w:p>
    <w:p w:rsidR="00F82225" w:rsidRPr="00A657B3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46"/>
      <w:proofErr w:type="gramStart"/>
      <w:r w:rsidRPr="000C5F9F">
        <w:rPr>
          <w:sz w:val="24"/>
          <w:szCs w:val="24"/>
        </w:rPr>
        <w:t>Деклараци</w:t>
      </w:r>
      <w:r w:rsidR="003E4055" w:rsidRPr="000C5F9F">
        <w:rPr>
          <w:sz w:val="24"/>
          <w:szCs w:val="24"/>
        </w:rPr>
        <w:t>ю</w:t>
      </w:r>
      <w:r w:rsidRPr="000C5F9F">
        <w:rPr>
          <w:sz w:val="24"/>
          <w:szCs w:val="24"/>
        </w:rPr>
        <w:t xml:space="preserve"> о соответствии </w:t>
      </w:r>
      <w:r w:rsidR="009948B4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0C5F9F">
        <w:rPr>
          <w:sz w:val="24"/>
          <w:szCs w:val="24"/>
        </w:rPr>
        <w:t xml:space="preserve">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0C5F9F">
        <w:rPr>
          <w:sz w:val="24"/>
          <w:szCs w:val="24"/>
        </w:rPr>
        <w:t xml:space="preserve"> (подраздел </w:t>
      </w:r>
      <w:fldSimple w:instr=" REF _Ref440272147 \r \h  \* MERGEFORMAT ">
        <w:r w:rsidR="005A37E7" w:rsidRPr="005A37E7">
          <w:rPr>
            <w:sz w:val="24"/>
            <w:szCs w:val="24"/>
          </w:rPr>
          <w:t>5.6.2</w:t>
        </w:r>
      </w:fldSimple>
      <w:r w:rsidR="003F3A69" w:rsidRPr="000C5F9F">
        <w:rPr>
          <w:sz w:val="24"/>
          <w:szCs w:val="24"/>
        </w:rPr>
        <w:t>)</w:t>
      </w:r>
      <w:r w:rsidR="00043152" w:rsidRPr="000C5F9F">
        <w:rPr>
          <w:sz w:val="24"/>
          <w:szCs w:val="24"/>
        </w:rPr>
        <w:t xml:space="preserve"> </w:t>
      </w:r>
      <w:r w:rsidR="00EF6942" w:rsidRPr="000C5F9F">
        <w:rPr>
          <w:sz w:val="24"/>
          <w:szCs w:val="24"/>
        </w:rPr>
        <w:t>–</w:t>
      </w:r>
      <w:r w:rsidR="00043152" w:rsidRPr="000C5F9F">
        <w:rPr>
          <w:sz w:val="24"/>
          <w:szCs w:val="24"/>
        </w:rPr>
        <w:t xml:space="preserve">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</w:t>
      </w:r>
      <w:r w:rsidR="00043152" w:rsidRPr="00A657B3">
        <w:rPr>
          <w:sz w:val="24"/>
          <w:szCs w:val="24"/>
        </w:rPr>
        <w:t>основании законодательства Российской Федерации (</w:t>
      </w:r>
      <w:r w:rsidR="003E4055" w:rsidRPr="00A657B3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3E4055" w:rsidRPr="00A657B3">
        <w:rPr>
          <w:sz w:val="24"/>
          <w:szCs w:val="24"/>
        </w:rPr>
        <w:t xml:space="preserve"> </w:t>
      </w:r>
      <w:proofErr w:type="gramStart"/>
      <w:r w:rsidR="003E4055" w:rsidRPr="00A657B3">
        <w:rPr>
          <w:sz w:val="24"/>
          <w:szCs w:val="24"/>
        </w:rPr>
        <w:t>развитии</w:t>
      </w:r>
      <w:proofErr w:type="gramEnd"/>
      <w:r w:rsidR="003E4055" w:rsidRPr="00A657B3">
        <w:rPr>
          <w:sz w:val="24"/>
          <w:szCs w:val="24"/>
        </w:rPr>
        <w:t xml:space="preserve"> малого и среднего предпринимательства в Российской Федерации»</w:t>
      </w:r>
      <w:r w:rsidR="00043152" w:rsidRPr="00A657B3">
        <w:rPr>
          <w:sz w:val="24"/>
          <w:szCs w:val="24"/>
        </w:rPr>
        <w:t>)</w:t>
      </w:r>
      <w:r w:rsidR="00286F30" w:rsidRPr="00A657B3">
        <w:rPr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В случае</w:t>
      </w:r>
      <w:proofErr w:type="gramStart"/>
      <w:r w:rsidR="00286F30" w:rsidRPr="00A657B3">
        <w:rPr>
          <w:sz w:val="24"/>
          <w:szCs w:val="24"/>
        </w:rPr>
        <w:t>,</w:t>
      </w:r>
      <w:proofErr w:type="gramEnd"/>
      <w:r w:rsidR="00286F30" w:rsidRPr="00A657B3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письмо в произвольной форме о непринадлежности его к субъектам малого и среднего предпринимательства</w:t>
      </w:r>
      <w:r w:rsidRPr="00A657B3">
        <w:rPr>
          <w:sz w:val="24"/>
          <w:szCs w:val="24"/>
        </w:rPr>
        <w:t>;</w:t>
      </w:r>
      <w:bookmarkEnd w:id="316"/>
    </w:p>
    <w:p w:rsidR="006B7CE2" w:rsidRPr="000C5F9F" w:rsidRDefault="003E4055" w:rsidP="006B7CE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65332152"/>
      <w:proofErr w:type="gramStart"/>
      <w:r w:rsidRPr="00A657B3">
        <w:rPr>
          <w:sz w:val="24"/>
          <w:szCs w:val="24"/>
        </w:rPr>
        <w:t>Копии документов, подтверждающих наличие у Участника</w:t>
      </w:r>
      <w:r w:rsidRPr="000C5F9F">
        <w:rPr>
          <w:sz w:val="24"/>
          <w:szCs w:val="24"/>
        </w:rPr>
        <w:t xml:space="preserve"> правомочий от производителей предлагаемой им продукции на предложение в рамках настоящего </w:t>
      </w:r>
      <w:r w:rsidR="00956232" w:rsidRPr="000C5F9F">
        <w:rPr>
          <w:sz w:val="24"/>
          <w:szCs w:val="24"/>
        </w:rPr>
        <w:t>Запроса предложений</w:t>
      </w:r>
      <w:r w:rsidRPr="000C5F9F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</w:t>
      </w:r>
      <w:r w:rsidRPr="000C5F9F">
        <w:rPr>
          <w:sz w:val="24"/>
          <w:szCs w:val="24"/>
        </w:rPr>
        <w:lastRenderedPageBreak/>
        <w:t>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0C5F9F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fldSimple w:instr=" REF _Ref462233690 \r \h  \* MERGEFORMAT ">
        <w:r w:rsidR="005A37E7" w:rsidRPr="005A37E7">
          <w:rPr>
            <w:sz w:val="24"/>
            <w:szCs w:val="24"/>
          </w:rPr>
          <w:t>5.7</w:t>
        </w:r>
      </w:fldSimple>
      <w:r w:rsidRPr="000C5F9F">
        <w:rPr>
          <w:sz w:val="24"/>
          <w:szCs w:val="24"/>
        </w:rPr>
        <w:t>)</w:t>
      </w:r>
      <w:r w:rsidR="006B7CE2" w:rsidRPr="000C5F9F">
        <w:rPr>
          <w:sz w:val="24"/>
          <w:szCs w:val="24"/>
        </w:rPr>
        <w:t>;</w:t>
      </w:r>
      <w:bookmarkEnd w:id="317"/>
    </w:p>
    <w:p w:rsidR="007705A5" w:rsidRPr="000C5F9F" w:rsidRDefault="007705A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0C5F9F">
        <w:rPr>
          <w:sz w:val="24"/>
          <w:szCs w:val="24"/>
        </w:rPr>
        <w:t xml:space="preserve">,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C5F9F">
        <w:rPr>
          <w:sz w:val="24"/>
          <w:szCs w:val="24"/>
        </w:rPr>
        <w:t xml:space="preserve"> (</w:t>
      </w:r>
      <w:r w:rsidR="003C2207" w:rsidRPr="000C5F9F">
        <w:rPr>
          <w:sz w:val="24"/>
          <w:szCs w:val="24"/>
        </w:rPr>
        <w:t>подраздел</w:t>
      </w:r>
      <w:r w:rsidRPr="000C5F9F">
        <w:rPr>
          <w:sz w:val="24"/>
          <w:szCs w:val="24"/>
        </w:rPr>
        <w:t xml:space="preserve"> </w:t>
      </w:r>
      <w:fldSimple w:instr=" REF _Ref440272274 \r \h  \* MERGEFORMAT ">
        <w:r w:rsidR="005A37E7" w:rsidRPr="005A37E7">
          <w:rPr>
            <w:sz w:val="24"/>
            <w:szCs w:val="24"/>
          </w:rPr>
          <w:t>5.10</w:t>
        </w:r>
      </w:fldSimple>
      <w:r w:rsidRPr="000C5F9F">
        <w:rPr>
          <w:sz w:val="24"/>
          <w:szCs w:val="24"/>
        </w:rPr>
        <w:t>)</w:t>
      </w:r>
      <w:r w:rsidR="0026070F" w:rsidRPr="000C5F9F">
        <w:rPr>
          <w:sz w:val="24"/>
          <w:szCs w:val="24"/>
        </w:rPr>
        <w:t xml:space="preserve"> (</w:t>
      </w:r>
      <w:r w:rsidR="003E4055" w:rsidRPr="000C5F9F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</w:p>
    <w:p w:rsidR="003B6795" w:rsidRPr="000C5F9F" w:rsidRDefault="003B679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65332160"/>
      <w:r w:rsidRPr="000C5F9F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18"/>
    </w:p>
    <w:p w:rsidR="00BD40A3" w:rsidRPr="007D7C50" w:rsidRDefault="003E405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>Копию (выписку из</w:t>
      </w:r>
      <w:r w:rsidR="00BD40A3" w:rsidRPr="000C5F9F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</w:t>
      </w:r>
      <w:r w:rsidR="00BD40A3" w:rsidRPr="007D7C50">
        <w:rPr>
          <w:sz w:val="24"/>
          <w:szCs w:val="24"/>
        </w:rPr>
        <w:t>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поставки, задержка устранения </w:t>
      </w:r>
      <w:r w:rsidRPr="000C5F9F">
        <w:rPr>
          <w:sz w:val="24"/>
          <w:szCs w:val="24"/>
        </w:rPr>
        <w:t>дефектов в поставленных товарах и/или  задержка возмещения расходов Заказчика на устранение указанных дефектов;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C5F9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C5F9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0C5F9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bCs w:val="0"/>
          <w:sz w:val="24"/>
          <w:szCs w:val="24"/>
        </w:rPr>
        <w:t>правоустанавливающих документов</w:t>
      </w:r>
      <w:r w:rsidR="00A44B30" w:rsidRPr="000C5F9F">
        <w:rPr>
          <w:bCs w:val="0"/>
          <w:sz w:val="24"/>
          <w:szCs w:val="24"/>
        </w:rPr>
        <w:t>.</w:t>
      </w:r>
    </w:p>
    <w:p w:rsidR="00717F60" w:rsidRPr="000C5F9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ом к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е.</w:t>
      </w:r>
    </w:p>
    <w:p w:rsidR="00717F60" w:rsidRPr="000C5F9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В случае</w:t>
      </w:r>
      <w:proofErr w:type="gramStart"/>
      <w:r w:rsidRPr="000C5F9F">
        <w:rPr>
          <w:bCs w:val="0"/>
          <w:sz w:val="24"/>
          <w:szCs w:val="24"/>
        </w:rPr>
        <w:t>,</w:t>
      </w:r>
      <w:proofErr w:type="gramEnd"/>
      <w:r w:rsidRPr="000C5F9F">
        <w:rPr>
          <w:bCs w:val="0"/>
          <w:sz w:val="24"/>
          <w:szCs w:val="24"/>
        </w:rPr>
        <w:t xml:space="preserve"> если по каким-либо причинам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>В случае участия в запросе предложений</w:t>
      </w:r>
      <w:r w:rsidRPr="00E71A48">
        <w:rPr>
          <w:sz w:val="24"/>
          <w:szCs w:val="24"/>
        </w:rPr>
        <w:t xml:space="preserve">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191386451"/>
      <w:bookmarkStart w:id="320" w:name="_Ref440271628"/>
      <w:bookmarkStart w:id="321" w:name="_Toc440297034"/>
      <w:bookmarkStart w:id="322" w:name="_Toc440356595"/>
      <w:bookmarkStart w:id="323" w:name="_Toc440631730"/>
      <w:bookmarkStart w:id="324" w:name="_Toc440876515"/>
      <w:bookmarkStart w:id="325" w:name="_Toc441130587"/>
      <w:bookmarkStart w:id="326" w:name="_Toc441157091"/>
      <w:bookmarkStart w:id="327" w:name="_Toc447292109"/>
      <w:bookmarkStart w:id="328" w:name="_Toc462234867"/>
      <w:r w:rsidRPr="00E71A48">
        <w:rPr>
          <w:szCs w:val="24"/>
        </w:rPr>
        <w:lastRenderedPageBreak/>
        <w:t xml:space="preserve">Привлечение </w:t>
      </w:r>
      <w:bookmarkEnd w:id="319"/>
      <w:proofErr w:type="spellStart"/>
      <w:r w:rsidR="005B074F" w:rsidRPr="00E71A48">
        <w:rPr>
          <w:szCs w:val="24"/>
        </w:rPr>
        <w:t>сопоставщиков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proofErr w:type="spellEnd"/>
    </w:p>
    <w:p w:rsidR="005B074F" w:rsidRPr="00E71A48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Ref191386461"/>
      <w:bookmarkStart w:id="330" w:name="_Toc440297035"/>
      <w:bookmarkStart w:id="331" w:name="_Toc440356596"/>
      <w:bookmarkStart w:id="332" w:name="_Toc440631731"/>
      <w:bookmarkStart w:id="333" w:name="_Toc440876516"/>
      <w:bookmarkStart w:id="334" w:name="_Toc441130588"/>
      <w:bookmarkStart w:id="335" w:name="_Toc441157092"/>
      <w:bookmarkStart w:id="336" w:name="_Toc447292110"/>
      <w:bookmarkStart w:id="337" w:name="_Toc462234868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5A37E7" w:rsidRPr="005A37E7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5A37E7" w:rsidRPr="005A37E7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044B5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3.3.8.1</w:t>
      </w:r>
      <w:r w:rsidR="00044B5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3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3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3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3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0"/>
      <w:r w:rsidRPr="00E71A48">
        <w:rPr>
          <w:bCs w:val="0"/>
          <w:sz w:val="24"/>
          <w:szCs w:val="24"/>
        </w:rPr>
        <w:t xml:space="preserve"> </w:t>
      </w:r>
    </w:p>
    <w:p w:rsidR="00DB109A" w:rsidRPr="000C5F9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</w:t>
      </w:r>
      <w:proofErr w:type="spellStart"/>
      <w:r w:rsidRPr="00E71A48">
        <w:rPr>
          <w:bCs w:val="0"/>
          <w:sz w:val="24"/>
          <w:szCs w:val="24"/>
        </w:rPr>
        <w:t>подп</w:t>
      </w:r>
      <w:proofErr w:type="spellEnd"/>
      <w:r w:rsidRPr="00E71A48">
        <w:rPr>
          <w:bCs w:val="0"/>
          <w:sz w:val="24"/>
          <w:szCs w:val="24"/>
        </w:rPr>
        <w:t xml:space="preserve">. </w:t>
      </w:r>
      <w:fldSimple w:instr=" REF _Ref307563248 \r \h  \* MERGEFORMAT ">
        <w:r w:rsidR="005A37E7" w:rsidRPr="005A37E7">
          <w:rPr>
            <w:bCs w:val="0"/>
            <w:sz w:val="24"/>
            <w:szCs w:val="24"/>
            <w:lang w:val="en-US"/>
          </w:rPr>
          <w:t>a</w:t>
        </w:r>
        <w:r w:rsidR="005A37E7" w:rsidRPr="005A37E7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- </w:t>
      </w:r>
      <w:fldSimple w:instr=" REF _Ref307563262 \r \h  \* MERGEFORMAT ">
        <w:r w:rsidR="005A37E7" w:rsidRPr="005A37E7">
          <w:rPr>
            <w:bCs w:val="0"/>
            <w:sz w:val="24"/>
            <w:szCs w:val="24"/>
            <w:lang w:val="en-US"/>
          </w:rPr>
          <w:t>g</w:t>
        </w:r>
        <w:r w:rsidR="005A37E7" w:rsidRPr="005A37E7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п. </w:t>
      </w:r>
      <w:fldSimple w:instr=" REF _Ref306032591 \r \h  \* MERGEFORMAT ">
        <w:r w:rsidR="005A37E7" w:rsidRPr="005A37E7">
          <w:rPr>
            <w:bCs w:val="0"/>
            <w:sz w:val="24"/>
            <w:szCs w:val="24"/>
          </w:rPr>
          <w:t>3.3.10.4</w:t>
        </w:r>
      </w:fldSimple>
      <w:r w:rsidRPr="00E71A48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силу </w:t>
      </w:r>
      <w:r w:rsidRPr="000C5F9F">
        <w:rPr>
          <w:bCs w:val="0"/>
          <w:sz w:val="24"/>
          <w:szCs w:val="24"/>
        </w:rPr>
        <w:t>Главы 55 Гражданского кодекса Российской Федерации.</w:t>
      </w:r>
    </w:p>
    <w:p w:rsidR="00717F60" w:rsidRPr="000C5F9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C5F9F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C5F9F">
        <w:rPr>
          <w:bCs w:val="0"/>
          <w:sz w:val="24"/>
          <w:szCs w:val="24"/>
        </w:rPr>
        <w:t>.</w:t>
      </w:r>
    </w:p>
    <w:p w:rsidR="00717F60" w:rsidRPr="000C5F9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41" w:name="_Ref462233515"/>
      <w:proofErr w:type="gramStart"/>
      <w:r w:rsidRPr="000C5F9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готовит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у с учетом следующих дополнительных требований:</w:t>
      </w:r>
      <w:bookmarkEnd w:id="341"/>
      <w:proofErr w:type="gramEnd"/>
    </w:p>
    <w:p w:rsidR="00717F60" w:rsidRPr="000C5F9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C5F9F">
        <w:rPr>
          <w:bCs w:val="0"/>
          <w:sz w:val="24"/>
          <w:szCs w:val="24"/>
        </w:rPr>
        <w:t>Заявк</w:t>
      </w:r>
      <w:r w:rsidR="00717F60" w:rsidRPr="000C5F9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C5F9F">
        <w:rPr>
          <w:bCs w:val="0"/>
          <w:sz w:val="24"/>
          <w:szCs w:val="24"/>
        </w:rPr>
        <w:t xml:space="preserve"> </w:t>
      </w:r>
      <w:fldSimple w:instr=" REF _Ref303669127 \r \h  \* MERGEFORMAT ">
        <w:r w:rsidR="005A37E7" w:rsidRPr="005A37E7">
          <w:rPr>
            <w:bCs w:val="0"/>
            <w:sz w:val="24"/>
            <w:szCs w:val="24"/>
          </w:rPr>
          <w:t>3.3.8.2</w:t>
        </w:r>
      </w:fldSimple>
      <w:r w:rsidR="00717F60" w:rsidRPr="000C5F9F">
        <w:rPr>
          <w:bCs w:val="0"/>
          <w:sz w:val="24"/>
          <w:szCs w:val="24"/>
        </w:rPr>
        <w:t>)</w:t>
      </w:r>
      <w:r w:rsidR="005A37E7">
        <w:rPr>
          <w:bCs w:val="0"/>
          <w:sz w:val="24"/>
          <w:szCs w:val="24"/>
        </w:rPr>
        <w:t xml:space="preserve">. </w:t>
      </w:r>
      <w:r w:rsidR="005A37E7" w:rsidRPr="00E6506E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5A37E7" w:rsidRPr="00E6506E">
        <w:rPr>
          <w:bCs w:val="0"/>
          <w:sz w:val="24"/>
          <w:szCs w:val="24"/>
        </w:rPr>
        <w:t>пп</w:t>
      </w:r>
      <w:proofErr w:type="spellEnd"/>
      <w:r w:rsidR="005A37E7" w:rsidRPr="00E6506E">
        <w:rPr>
          <w:sz w:val="24"/>
          <w:szCs w:val="24"/>
        </w:rPr>
        <w:t xml:space="preserve">. </w:t>
      </w:r>
      <w:r w:rsidR="00044B59">
        <w:rPr>
          <w:sz w:val="24"/>
          <w:szCs w:val="24"/>
        </w:rPr>
        <w:fldChar w:fldCharType="begin"/>
      </w:r>
      <w:r w:rsidR="005A37E7">
        <w:rPr>
          <w:sz w:val="24"/>
          <w:szCs w:val="24"/>
        </w:rPr>
        <w:instrText xml:space="preserve"> REF _Ref465332152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proofErr w:type="spellStart"/>
      <w:r w:rsidR="005A37E7">
        <w:rPr>
          <w:sz w:val="24"/>
          <w:szCs w:val="24"/>
        </w:rPr>
        <w:t>з</w:t>
      </w:r>
      <w:proofErr w:type="spellEnd"/>
      <w:r w:rsidR="005A37E7">
        <w:rPr>
          <w:sz w:val="24"/>
          <w:szCs w:val="24"/>
        </w:rPr>
        <w:t>)</w:t>
      </w:r>
      <w:r w:rsidR="00044B59">
        <w:rPr>
          <w:sz w:val="24"/>
          <w:szCs w:val="24"/>
        </w:rPr>
        <w:fldChar w:fldCharType="end"/>
      </w:r>
      <w:r w:rsidR="005A37E7" w:rsidRPr="00E6506E">
        <w:rPr>
          <w:sz w:val="24"/>
          <w:szCs w:val="24"/>
        </w:rPr>
        <w:t xml:space="preserve"> и </w:t>
      </w:r>
      <w:r w:rsidR="00044B59">
        <w:rPr>
          <w:sz w:val="24"/>
          <w:szCs w:val="24"/>
        </w:rPr>
        <w:fldChar w:fldCharType="begin"/>
      </w:r>
      <w:r w:rsidR="005A37E7">
        <w:rPr>
          <w:sz w:val="24"/>
          <w:szCs w:val="24"/>
        </w:rPr>
        <w:instrText xml:space="preserve"> REF _Ref465332160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к)</w:t>
      </w:r>
      <w:r w:rsidR="00044B59">
        <w:rPr>
          <w:sz w:val="24"/>
          <w:szCs w:val="24"/>
        </w:rPr>
        <w:fldChar w:fldCharType="end"/>
      </w:r>
      <w:r w:rsidR="005A37E7" w:rsidRPr="00E6506E">
        <w:rPr>
          <w:sz w:val="24"/>
          <w:szCs w:val="24"/>
        </w:rPr>
        <w:t xml:space="preserve"> п. </w:t>
      </w:r>
      <w:r w:rsidR="00044B59">
        <w:rPr>
          <w:sz w:val="24"/>
          <w:szCs w:val="24"/>
        </w:rPr>
        <w:fldChar w:fldCharType="begin"/>
      </w:r>
      <w:r w:rsidR="005A37E7">
        <w:rPr>
          <w:sz w:val="24"/>
          <w:szCs w:val="24"/>
        </w:rPr>
        <w:instrText xml:space="preserve"> REF _Ref306005578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3.3.8.3</w:t>
      </w:r>
      <w:r w:rsidR="00044B59">
        <w:rPr>
          <w:sz w:val="24"/>
          <w:szCs w:val="24"/>
        </w:rPr>
        <w:fldChar w:fldCharType="end"/>
      </w:r>
      <w:r w:rsidR="005A37E7" w:rsidRPr="00E6506E">
        <w:rPr>
          <w:sz w:val="24"/>
          <w:szCs w:val="24"/>
        </w:rPr>
        <w:t>, подаются Лидером коллективного участника</w:t>
      </w:r>
      <w:r w:rsidR="00717F60" w:rsidRPr="000C5F9F">
        <w:rPr>
          <w:bCs w:val="0"/>
          <w:sz w:val="24"/>
          <w:szCs w:val="24"/>
        </w:rPr>
        <w:t>;</w:t>
      </w:r>
    </w:p>
    <w:p w:rsidR="00717F60" w:rsidRPr="000C5F9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Заявк</w:t>
      </w:r>
      <w:r w:rsidR="00AD3EBC" w:rsidRPr="000C5F9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AD3EBC" w:rsidRPr="000C5F9F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состав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и дополнительн</w:t>
      </w:r>
      <w:r w:rsidR="00717F60" w:rsidRPr="000C5F9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>а</w:t>
      </w:r>
      <w:r w:rsidR="00717F60" w:rsidRPr="00E71A48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F7717A">
        <w:rPr>
          <w:bCs w:val="0"/>
          <w:sz w:val="24"/>
          <w:szCs w:val="24"/>
        </w:rPr>
        <w:t>(</w:t>
      </w:r>
      <w:r w:rsidR="003C2207" w:rsidRPr="00F7717A">
        <w:rPr>
          <w:bCs w:val="0"/>
          <w:sz w:val="24"/>
          <w:szCs w:val="24"/>
        </w:rPr>
        <w:t>под</w:t>
      </w:r>
      <w:r w:rsidR="00717F60" w:rsidRPr="00F7717A">
        <w:rPr>
          <w:bCs w:val="0"/>
          <w:sz w:val="24"/>
          <w:szCs w:val="24"/>
        </w:rPr>
        <w:t>раздел</w:t>
      </w:r>
      <w:r w:rsidR="003C2207" w:rsidRPr="00F7717A">
        <w:rPr>
          <w:bCs w:val="0"/>
          <w:sz w:val="24"/>
          <w:szCs w:val="24"/>
        </w:rPr>
        <w:t xml:space="preserve"> </w:t>
      </w:r>
      <w:fldSimple w:instr=" REF _Ref440272510 \r \h  \* MERGEFORMAT ">
        <w:r w:rsidR="005A37E7" w:rsidRPr="005A37E7">
          <w:rPr>
            <w:bCs w:val="0"/>
            <w:sz w:val="24"/>
            <w:szCs w:val="24"/>
          </w:rPr>
          <w:t>5.11</w:t>
        </w:r>
      </w:fldSimple>
      <w:r w:rsidR="00717F60" w:rsidRPr="00F7717A">
        <w:rPr>
          <w:bCs w:val="0"/>
          <w:sz w:val="24"/>
          <w:szCs w:val="24"/>
        </w:rPr>
        <w:t>)</w:t>
      </w:r>
      <w:r w:rsidR="00AE556B" w:rsidRPr="00F7717A">
        <w:rPr>
          <w:bCs w:val="0"/>
          <w:sz w:val="24"/>
          <w:szCs w:val="24"/>
        </w:rPr>
        <w:t xml:space="preserve">. Указанная форма </w:t>
      </w:r>
      <w:r w:rsidR="00AE556B" w:rsidRPr="00F7717A">
        <w:rPr>
          <w:sz w:val="24"/>
          <w:szCs w:val="24"/>
        </w:rPr>
        <w:t>должна быть подготовлена отдельно по каждому из</w:t>
      </w:r>
      <w:r w:rsidR="00AE556B" w:rsidRPr="00AE556B">
        <w:rPr>
          <w:sz w:val="24"/>
          <w:szCs w:val="24"/>
        </w:rPr>
        <w:t xml:space="preserve">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44B5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44B59">
        <w:rPr>
          <w:bCs w:val="0"/>
          <w:sz w:val="24"/>
          <w:szCs w:val="24"/>
        </w:rPr>
      </w:r>
      <w:r w:rsidR="00044B59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3.3.8.1</w:t>
      </w:r>
      <w:r w:rsidR="00044B5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2" w:name="_Ref306114966"/>
      <w:bookmarkStart w:id="343" w:name="_Toc440297036"/>
      <w:bookmarkStart w:id="344" w:name="_Toc440356597"/>
      <w:bookmarkStart w:id="345" w:name="_Toc440631732"/>
      <w:bookmarkStart w:id="346" w:name="_Toc440876517"/>
      <w:bookmarkStart w:id="347" w:name="_Toc441130589"/>
      <w:bookmarkStart w:id="348" w:name="_Toc441157093"/>
      <w:bookmarkStart w:id="349" w:name="_Toc447292111"/>
      <w:bookmarkStart w:id="350" w:name="_Toc462234869"/>
      <w:r w:rsidRPr="00E71A48">
        <w:rPr>
          <w:szCs w:val="24"/>
        </w:rPr>
        <w:t>Разъяснение Документации по запросу предложений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802DB1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</w:t>
      </w:r>
      <w:r w:rsidRPr="00B92BD6">
        <w:rPr>
          <w:bCs w:val="0"/>
          <w:iCs/>
          <w:sz w:val="24"/>
          <w:szCs w:val="24"/>
        </w:rPr>
        <w:t>иное. В случае</w:t>
      </w:r>
      <w:proofErr w:type="gramStart"/>
      <w:r w:rsidRPr="00B92BD6">
        <w:rPr>
          <w:bCs w:val="0"/>
          <w:iCs/>
          <w:sz w:val="24"/>
          <w:szCs w:val="24"/>
        </w:rPr>
        <w:t>,</w:t>
      </w:r>
      <w:proofErr w:type="gramEnd"/>
      <w:r w:rsidRPr="00B92BD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B92BD6">
        <w:rPr>
          <w:bCs w:val="0"/>
          <w:iCs/>
          <w:sz w:val="24"/>
          <w:szCs w:val="24"/>
        </w:rPr>
        <w:t>Д</w:t>
      </w:r>
      <w:r w:rsidRPr="00B92BD6">
        <w:rPr>
          <w:bCs w:val="0"/>
          <w:iCs/>
          <w:sz w:val="24"/>
          <w:szCs w:val="24"/>
        </w:rPr>
        <w:t xml:space="preserve">окументацию, </w:t>
      </w:r>
      <w:r w:rsidRPr="00B92BD6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B92BD6" w:rsidRPr="00B92BD6">
        <w:rPr>
          <w:bCs w:val="0"/>
          <w:iCs/>
          <w:sz w:val="24"/>
          <w:szCs w:val="24"/>
        </w:rPr>
        <w:t>внесение изменений в Д</w:t>
      </w:r>
      <w:r w:rsidR="00B92BD6" w:rsidRPr="00B92BD6">
        <w:rPr>
          <w:bCs w:val="0"/>
          <w:sz w:val="24"/>
          <w:szCs w:val="24"/>
        </w:rPr>
        <w:t>окументацию по запросу предложений</w:t>
      </w:r>
      <w:r w:rsidR="00B92BD6" w:rsidRPr="00B92BD6">
        <w:rPr>
          <w:bCs w:val="0"/>
          <w:iCs/>
          <w:sz w:val="24"/>
          <w:szCs w:val="24"/>
        </w:rPr>
        <w:t xml:space="preserve"> (п. </w:t>
      </w:r>
      <w:r w:rsidR="00044B59">
        <w:rPr>
          <w:bCs w:val="0"/>
          <w:iCs/>
          <w:sz w:val="24"/>
          <w:szCs w:val="24"/>
        </w:rPr>
        <w:fldChar w:fldCharType="begin"/>
      </w:r>
      <w:r w:rsidR="00AB62F6">
        <w:rPr>
          <w:bCs w:val="0"/>
          <w:iCs/>
          <w:sz w:val="24"/>
          <w:szCs w:val="24"/>
        </w:rPr>
        <w:instrText xml:space="preserve"> REF _Ref440969644 \r \h </w:instrText>
      </w:r>
      <w:r w:rsidR="00044B59">
        <w:rPr>
          <w:bCs w:val="0"/>
          <w:iCs/>
          <w:sz w:val="24"/>
          <w:szCs w:val="24"/>
        </w:rPr>
      </w:r>
      <w:r w:rsidR="00044B59">
        <w:rPr>
          <w:bCs w:val="0"/>
          <w:iCs/>
          <w:sz w:val="24"/>
          <w:szCs w:val="24"/>
        </w:rPr>
        <w:fldChar w:fldCharType="separate"/>
      </w:r>
      <w:r w:rsidR="005A37E7">
        <w:rPr>
          <w:bCs w:val="0"/>
          <w:iCs/>
          <w:sz w:val="24"/>
          <w:szCs w:val="24"/>
        </w:rPr>
        <w:t>3.3.12</w:t>
      </w:r>
      <w:r w:rsidR="00044B59">
        <w:rPr>
          <w:bCs w:val="0"/>
          <w:iCs/>
          <w:sz w:val="24"/>
          <w:szCs w:val="24"/>
        </w:rPr>
        <w:fldChar w:fldCharType="end"/>
      </w:r>
      <w:r w:rsidR="00B92BD6" w:rsidRPr="00AB62F6">
        <w:rPr>
          <w:bCs w:val="0"/>
          <w:iCs/>
          <w:sz w:val="24"/>
          <w:szCs w:val="24"/>
        </w:rPr>
        <w:t xml:space="preserve">) и, при необходимости, </w:t>
      </w:r>
      <w:r w:rsidRPr="00AB62F6">
        <w:rPr>
          <w:bCs w:val="0"/>
          <w:iCs/>
          <w:sz w:val="24"/>
          <w:szCs w:val="24"/>
        </w:rPr>
        <w:t>продление подачи</w:t>
      </w:r>
      <w:r w:rsidRPr="00E71A48">
        <w:rPr>
          <w:bCs w:val="0"/>
          <w:iCs/>
          <w:sz w:val="24"/>
          <w:szCs w:val="24"/>
        </w:rPr>
        <w:t xml:space="preserve"> заявок в соответствии с п. </w:t>
      </w:r>
      <w:r w:rsidR="00044B59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044B59">
        <w:rPr>
          <w:bCs w:val="0"/>
          <w:iCs/>
          <w:sz w:val="24"/>
          <w:szCs w:val="24"/>
        </w:rPr>
      </w:r>
      <w:r w:rsidR="00044B59">
        <w:rPr>
          <w:bCs w:val="0"/>
          <w:iCs/>
          <w:sz w:val="24"/>
          <w:szCs w:val="24"/>
        </w:rPr>
        <w:fldChar w:fldCharType="separate"/>
      </w:r>
      <w:r w:rsidR="005A37E7">
        <w:rPr>
          <w:bCs w:val="0"/>
          <w:iCs/>
          <w:sz w:val="24"/>
          <w:szCs w:val="24"/>
        </w:rPr>
        <w:t>3.3.13</w:t>
      </w:r>
      <w:r w:rsidR="00044B59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1" w:name="_Toc440297037"/>
      <w:bookmarkStart w:id="352" w:name="_Toc440356598"/>
      <w:bookmarkStart w:id="353" w:name="_Toc440631733"/>
      <w:bookmarkStart w:id="354" w:name="_Toc440876518"/>
      <w:bookmarkStart w:id="355" w:name="_Ref440969599"/>
      <w:bookmarkStart w:id="356" w:name="_Ref440969644"/>
      <w:bookmarkStart w:id="357" w:name="_Toc441130590"/>
      <w:bookmarkStart w:id="358" w:name="_Toc441157094"/>
      <w:bookmarkStart w:id="359" w:name="_Toc447292112"/>
      <w:bookmarkStart w:id="360" w:name="_Toc462234870"/>
      <w:r w:rsidRPr="00E71A48">
        <w:rPr>
          <w:szCs w:val="24"/>
        </w:rPr>
        <w:t>Внесение изменений в Документацию по запросу предложений.</w:t>
      </w:r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:rsidR="00DE287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1" w:name="_Ref440289401"/>
      <w:bookmarkStart w:id="362" w:name="_Toc440297038"/>
      <w:bookmarkStart w:id="363" w:name="_Toc440356599"/>
      <w:bookmarkStart w:id="364" w:name="_Toc440631734"/>
      <w:bookmarkStart w:id="365" w:name="_Toc440876519"/>
      <w:bookmarkStart w:id="366" w:name="_Toc441130591"/>
      <w:bookmarkStart w:id="367" w:name="_Toc441157095"/>
      <w:bookmarkStart w:id="368" w:name="_Toc447292113"/>
      <w:bookmarkStart w:id="369" w:name="_Toc462234871"/>
      <w:r w:rsidRPr="00E71A48">
        <w:rPr>
          <w:szCs w:val="24"/>
        </w:rPr>
        <w:t>Продление срока окончания приема Заявок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0" w:name="_Ref191386249"/>
    </w:p>
    <w:p w:rsidR="0027690B" w:rsidRPr="00E71A48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371" w:name="_Toc299701566"/>
      <w:bookmarkStart w:id="372" w:name="_Ref306176386"/>
      <w:bookmarkStart w:id="373" w:name="_Ref440285128"/>
      <w:bookmarkStart w:id="374" w:name="_Toc440357103"/>
      <w:bookmarkStart w:id="375" w:name="_Toc440359658"/>
      <w:bookmarkStart w:id="376" w:name="_Toc440632121"/>
      <w:bookmarkStart w:id="377" w:name="_Toc440875942"/>
      <w:bookmarkStart w:id="378" w:name="_Toc441130970"/>
      <w:bookmarkStart w:id="379" w:name="_Toc447292114"/>
      <w:bookmarkStart w:id="380" w:name="_Toc462234872"/>
      <w:bookmarkStart w:id="381" w:name="_Ref305973214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>
        <w:rPr>
          <w:bCs w:val="0"/>
          <w:szCs w:val="24"/>
          <w:lang w:eastAsia="ru-RU"/>
        </w:rPr>
        <w:t xml:space="preserve">обязательств </w:t>
      </w:r>
      <w:r w:rsidRPr="00E71A48">
        <w:rPr>
          <w:bCs w:val="0"/>
          <w:szCs w:val="24"/>
          <w:lang w:eastAsia="ru-RU"/>
        </w:rPr>
        <w:t>Участника запроса предложений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proofErr w:type="gramEnd"/>
    </w:p>
    <w:p w:rsidR="0027690B" w:rsidRPr="00E71A48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Обеспечение </w:t>
      </w:r>
      <w:proofErr w:type="gramStart"/>
      <w:r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>
        <w:rPr>
          <w:bCs w:val="0"/>
          <w:sz w:val="24"/>
          <w:szCs w:val="24"/>
        </w:rPr>
        <w:t xml:space="preserve"> не предусмотрено</w:t>
      </w:r>
      <w:r w:rsidRPr="00E71A48">
        <w:rPr>
          <w:bCs w:val="0"/>
          <w:sz w:val="24"/>
          <w:szCs w:val="24"/>
        </w:rPr>
        <w:t xml:space="preserve">. 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82" w:name="_Toc462234873"/>
      <w:bookmarkStart w:id="383" w:name="_Ref462236869"/>
      <w:r w:rsidRPr="00E71A48">
        <w:t>Подача Заявок и их прием</w:t>
      </w:r>
      <w:bookmarkStart w:id="384" w:name="_Ref56229451"/>
      <w:bookmarkEnd w:id="370"/>
      <w:bookmarkEnd w:id="381"/>
      <w:bookmarkEnd w:id="382"/>
      <w:bookmarkEnd w:id="38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5" w:name="_Toc439323707"/>
      <w:bookmarkStart w:id="386" w:name="_Toc440297041"/>
      <w:bookmarkStart w:id="387" w:name="_Toc440356602"/>
      <w:bookmarkStart w:id="388" w:name="_Toc440631737"/>
      <w:bookmarkStart w:id="389" w:name="_Toc440876522"/>
      <w:bookmarkStart w:id="390" w:name="_Toc441130594"/>
      <w:bookmarkStart w:id="391" w:name="_Toc441157097"/>
      <w:bookmarkStart w:id="392" w:name="_Toc447292116"/>
      <w:bookmarkStart w:id="393" w:name="_Toc462234874"/>
      <w:r w:rsidRPr="00E71A48">
        <w:rPr>
          <w:szCs w:val="24"/>
        </w:rPr>
        <w:t>Подача Заявок через ЭТП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B5E86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B5E86">
        <w:rPr>
          <w:bCs w:val="0"/>
          <w:sz w:val="24"/>
          <w:szCs w:val="24"/>
        </w:rPr>
        <w:t xml:space="preserve">электронных </w:t>
      </w:r>
      <w:r w:rsidRPr="004B5E8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C5F9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94" w:name="_Ref440289953"/>
      <w:r w:rsidRPr="004B5E86">
        <w:rPr>
          <w:bCs w:val="0"/>
          <w:sz w:val="24"/>
          <w:szCs w:val="24"/>
        </w:rPr>
        <w:t>Заявк</w:t>
      </w:r>
      <w:r w:rsidR="00717F60" w:rsidRPr="004B5E86">
        <w:rPr>
          <w:bCs w:val="0"/>
          <w:sz w:val="24"/>
          <w:szCs w:val="24"/>
        </w:rPr>
        <w:t xml:space="preserve">и на ЭТП могут быть поданы до </w:t>
      </w:r>
      <w:r w:rsidR="002B5044" w:rsidRPr="004B5E86">
        <w:rPr>
          <w:b/>
          <w:bCs w:val="0"/>
          <w:sz w:val="24"/>
          <w:szCs w:val="24"/>
        </w:rPr>
        <w:t xml:space="preserve">12 часов 00 минут </w:t>
      </w:r>
      <w:r w:rsidR="00EB62DA">
        <w:rPr>
          <w:b/>
          <w:bCs w:val="0"/>
          <w:sz w:val="24"/>
          <w:szCs w:val="24"/>
        </w:rPr>
        <w:t>30</w:t>
      </w:r>
      <w:r w:rsidR="002B5044" w:rsidRPr="004B5E86">
        <w:rPr>
          <w:b/>
          <w:bCs w:val="0"/>
          <w:sz w:val="24"/>
          <w:szCs w:val="24"/>
        </w:rPr>
        <w:t xml:space="preserve"> </w:t>
      </w:r>
      <w:r w:rsidR="004B5E86" w:rsidRPr="004B5E86">
        <w:rPr>
          <w:b/>
          <w:bCs w:val="0"/>
          <w:sz w:val="24"/>
          <w:szCs w:val="24"/>
        </w:rPr>
        <w:t>ноября</w:t>
      </w:r>
      <w:r w:rsidR="002B5044" w:rsidRPr="004B5E86">
        <w:rPr>
          <w:b/>
          <w:bCs w:val="0"/>
          <w:sz w:val="24"/>
          <w:szCs w:val="24"/>
        </w:rPr>
        <w:t xml:space="preserve"> 2016 года</w:t>
      </w:r>
      <w:r w:rsidR="009E28D8" w:rsidRPr="004B5E86">
        <w:rPr>
          <w:b/>
          <w:bCs w:val="0"/>
          <w:sz w:val="24"/>
          <w:szCs w:val="24"/>
        </w:rPr>
        <w:t xml:space="preserve">, </w:t>
      </w:r>
      <w:r w:rsidR="009E28D8" w:rsidRPr="004B5E8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4B5E86">
        <w:rPr>
          <w:bCs w:val="0"/>
          <w:spacing w:val="-2"/>
          <w:sz w:val="24"/>
          <w:szCs w:val="24"/>
        </w:rPr>
        <w:t>(под</w:t>
      </w:r>
      <w:r w:rsidR="009E28D8" w:rsidRPr="004B5E86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5A37E7" w:rsidRPr="004B5E86">
          <w:rPr>
            <w:bCs w:val="0"/>
            <w:sz w:val="24"/>
            <w:szCs w:val="24"/>
          </w:rPr>
          <w:t>5.1</w:t>
        </w:r>
      </w:fldSimple>
      <w:r w:rsidR="009E28D8" w:rsidRPr="004B5E86">
        <w:rPr>
          <w:bCs w:val="0"/>
          <w:sz w:val="24"/>
          <w:szCs w:val="24"/>
          <w:lang w:eastAsia="ru-RU"/>
        </w:rPr>
        <w:t>)</w:t>
      </w:r>
      <w:r w:rsidR="009E28D8" w:rsidRPr="00BB27D7">
        <w:rPr>
          <w:bCs w:val="0"/>
          <w:sz w:val="24"/>
          <w:szCs w:val="24"/>
        </w:rPr>
        <w:t xml:space="preserve"> цена </w:t>
      </w:r>
      <w:r w:rsidR="009E28D8" w:rsidRPr="000C5F9F">
        <w:rPr>
          <w:bCs w:val="0"/>
          <w:sz w:val="24"/>
          <w:szCs w:val="24"/>
        </w:rPr>
        <w:t>должна соответствовать цене, указанной Участником на «котировочной доске» ЭТП</w:t>
      </w:r>
      <w:r w:rsidR="00717F60" w:rsidRPr="000C5F9F">
        <w:rPr>
          <w:bCs w:val="0"/>
          <w:sz w:val="24"/>
          <w:szCs w:val="24"/>
        </w:rPr>
        <w:t>.</w:t>
      </w:r>
      <w:bookmarkEnd w:id="394"/>
    </w:p>
    <w:p w:rsidR="003E4055" w:rsidRPr="000C5F9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5A37E7" w:rsidRPr="005A37E7">
          <w:rPr>
            <w:bCs w:val="0"/>
            <w:sz w:val="24"/>
            <w:szCs w:val="24"/>
          </w:rPr>
          <w:t>3.4.1.3</w:t>
        </w:r>
      </w:fldSimple>
      <w:r w:rsidRPr="000C5F9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0C5F9F" w:rsidRDefault="00717F60" w:rsidP="00E71A48">
      <w:pPr>
        <w:pStyle w:val="3"/>
        <w:spacing w:line="264" w:lineRule="auto"/>
        <w:rPr>
          <w:szCs w:val="24"/>
        </w:rPr>
      </w:pPr>
      <w:bookmarkStart w:id="395" w:name="_Ref115077798"/>
      <w:bookmarkStart w:id="396" w:name="_Toc439323708"/>
      <w:bookmarkStart w:id="397" w:name="_Toc440297042"/>
      <w:bookmarkStart w:id="398" w:name="_Toc440356603"/>
      <w:bookmarkStart w:id="399" w:name="_Toc440631738"/>
      <w:bookmarkStart w:id="400" w:name="_Toc440876523"/>
      <w:bookmarkStart w:id="401" w:name="_Toc441130595"/>
      <w:bookmarkStart w:id="402" w:name="_Toc441157098"/>
      <w:bookmarkStart w:id="403" w:name="_Toc447292117"/>
      <w:bookmarkStart w:id="404" w:name="_Toc462234875"/>
      <w:r w:rsidRPr="000C5F9F">
        <w:rPr>
          <w:szCs w:val="24"/>
        </w:rPr>
        <w:lastRenderedPageBreak/>
        <w:t xml:space="preserve">Подача Заявок в письменной </w:t>
      </w:r>
      <w:r w:rsidR="00F13A66" w:rsidRPr="000C5F9F">
        <w:rPr>
          <w:szCs w:val="24"/>
        </w:rPr>
        <w:t xml:space="preserve">(бумажной) </w:t>
      </w:r>
      <w:r w:rsidRPr="000C5F9F">
        <w:rPr>
          <w:szCs w:val="24"/>
        </w:rPr>
        <w:t>форме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bookmarkEnd w:id="384"/>
    <w:p w:rsidR="00717F60" w:rsidRPr="000C5F9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Подача Участником Заявки в письменной</w:t>
      </w:r>
      <w:r w:rsidR="00F13A66" w:rsidRPr="000C5F9F">
        <w:rPr>
          <w:bCs w:val="0"/>
          <w:sz w:val="24"/>
          <w:szCs w:val="24"/>
        </w:rPr>
        <w:t xml:space="preserve"> </w:t>
      </w:r>
      <w:r w:rsidR="00F13A66" w:rsidRPr="000C5F9F">
        <w:rPr>
          <w:sz w:val="24"/>
          <w:szCs w:val="24"/>
        </w:rPr>
        <w:t>(бумажной)</w:t>
      </w:r>
      <w:r w:rsidRPr="000C5F9F">
        <w:rPr>
          <w:bCs w:val="0"/>
          <w:sz w:val="24"/>
          <w:szCs w:val="24"/>
        </w:rPr>
        <w:t xml:space="preserve"> форме не предусмотрена.</w:t>
      </w:r>
    </w:p>
    <w:p w:rsidR="00717F60" w:rsidRPr="000C5F9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5" w:name="_Ref303683883"/>
      <w:bookmarkStart w:id="406" w:name="_Toc462234876"/>
      <w:r w:rsidRPr="000C5F9F">
        <w:t xml:space="preserve">Изменение и отзыв </w:t>
      </w:r>
      <w:r w:rsidR="004B5EB3" w:rsidRPr="000C5F9F">
        <w:t>Заявк</w:t>
      </w:r>
      <w:r w:rsidRPr="000C5F9F">
        <w:t>и</w:t>
      </w:r>
      <w:bookmarkEnd w:id="405"/>
      <w:bookmarkEnd w:id="406"/>
    </w:p>
    <w:p w:rsidR="00717F60" w:rsidRPr="000C5F9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 окончания срока подачи </w:t>
      </w:r>
      <w:r w:rsidR="00FE5731" w:rsidRPr="000C5F9F">
        <w:rPr>
          <w:bCs w:val="0"/>
          <w:sz w:val="24"/>
          <w:szCs w:val="24"/>
        </w:rPr>
        <w:t>заявок</w:t>
      </w:r>
      <w:r w:rsidR="00223D18" w:rsidRPr="000C5F9F">
        <w:rPr>
          <w:bCs w:val="0"/>
          <w:sz w:val="24"/>
          <w:szCs w:val="24"/>
        </w:rPr>
        <w:t xml:space="preserve"> (п. </w:t>
      </w:r>
      <w:fldSimple w:instr=" REF _Ref440289953 \r \h  \* MERGEFORMAT ">
        <w:r w:rsidR="005A37E7" w:rsidRPr="005A37E7">
          <w:rPr>
            <w:bCs w:val="0"/>
            <w:sz w:val="24"/>
            <w:szCs w:val="24"/>
          </w:rPr>
          <w:t>3.4.1.3</w:t>
        </w:r>
      </w:fldSimple>
      <w:r w:rsidR="00223D18" w:rsidRPr="000C5F9F">
        <w:rPr>
          <w:bCs w:val="0"/>
          <w:sz w:val="24"/>
          <w:szCs w:val="24"/>
        </w:rPr>
        <w:t>)</w:t>
      </w:r>
      <w:r w:rsidR="00FE5731"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sz w:val="24"/>
          <w:szCs w:val="24"/>
        </w:rPr>
        <w:t>Участник вправе изменить или отозвать поданную Заявку</w:t>
      </w:r>
      <w:r w:rsidRPr="000C5F9F">
        <w:rPr>
          <w:bCs w:val="0"/>
          <w:sz w:val="24"/>
          <w:szCs w:val="24"/>
        </w:rPr>
        <w:t>.</w:t>
      </w:r>
    </w:p>
    <w:p w:rsidR="00717F60" w:rsidRPr="000C5F9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C5F9F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5A37E7" w:rsidRPr="005A37E7">
          <w:rPr>
            <w:bCs w:val="0"/>
            <w:sz w:val="24"/>
            <w:szCs w:val="24"/>
          </w:rPr>
          <w:t>3.4.1.3</w:t>
        </w:r>
      </w:fldSimple>
      <w:r w:rsidRPr="000C5F9F">
        <w:rPr>
          <w:bCs w:val="0"/>
          <w:sz w:val="24"/>
          <w:szCs w:val="24"/>
        </w:rPr>
        <w:t>)</w:t>
      </w:r>
      <w:r w:rsidRPr="000C5F9F">
        <w:rPr>
          <w:sz w:val="24"/>
          <w:szCs w:val="24"/>
        </w:rPr>
        <w:t xml:space="preserve"> через ЭТП</w:t>
      </w:r>
      <w:r w:rsidRPr="000C5F9F">
        <w:rPr>
          <w:color w:val="000000"/>
          <w:sz w:val="24"/>
          <w:szCs w:val="24"/>
        </w:rPr>
        <w:t xml:space="preserve"> </w:t>
      </w:r>
      <w:r w:rsidRPr="000C5F9F">
        <w:rPr>
          <w:sz w:val="24"/>
          <w:szCs w:val="24"/>
        </w:rPr>
        <w:t>определяется правилами данной системы</w:t>
      </w:r>
      <w:r w:rsidR="00717F60" w:rsidRPr="000C5F9F">
        <w:rPr>
          <w:bCs w:val="0"/>
          <w:sz w:val="24"/>
          <w:szCs w:val="24"/>
        </w:rPr>
        <w:t>.</w:t>
      </w:r>
    </w:p>
    <w:p w:rsidR="00717F60" w:rsidRPr="00223D1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После окончания срока подачи Заявок </w:t>
      </w:r>
      <w:r w:rsidRPr="000C5F9F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5A37E7" w:rsidRPr="005A37E7">
          <w:rPr>
            <w:bCs w:val="0"/>
            <w:sz w:val="24"/>
            <w:szCs w:val="24"/>
          </w:rPr>
          <w:t>3.4.1.3</w:t>
        </w:r>
      </w:fldSimple>
      <w:r w:rsidRPr="000C5F9F">
        <w:rPr>
          <w:bCs w:val="0"/>
          <w:sz w:val="24"/>
          <w:szCs w:val="24"/>
        </w:rPr>
        <w:t>)</w:t>
      </w:r>
      <w:r w:rsidRPr="000C5F9F">
        <w:rPr>
          <w:sz w:val="24"/>
          <w:szCs w:val="24"/>
        </w:rPr>
        <w:t>, в случае отзыва Заявки, Участники готовят обращение к Организатору на бланке Участника, подписанное</w:t>
      </w:r>
      <w:r w:rsidRPr="00223D18">
        <w:rPr>
          <w:sz w:val="24"/>
          <w:szCs w:val="24"/>
        </w:rPr>
        <w:t xml:space="preserve"> и скрепленное печатью в порядке, указанном в пунктах </w:t>
      </w:r>
      <w:fldSimple w:instr=" REF _Ref55279015 \r \h  \* MERGEFORMAT ">
        <w:r w:rsidR="005A37E7" w:rsidRPr="005A37E7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5A37E7" w:rsidRPr="005A37E7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</w:t>
      </w:r>
      <w:r w:rsidR="00717F60" w:rsidRPr="00223D18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7" w:name="_Ref305973250"/>
      <w:bookmarkStart w:id="408" w:name="_Toc462234877"/>
      <w:r w:rsidRPr="00E71A48">
        <w:t>Оценка Заявок и проведение переговоров</w:t>
      </w:r>
      <w:bookmarkEnd w:id="407"/>
      <w:bookmarkEnd w:id="40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39323711"/>
      <w:bookmarkStart w:id="410" w:name="_Toc440297045"/>
      <w:bookmarkStart w:id="411" w:name="_Toc440356606"/>
      <w:bookmarkStart w:id="412" w:name="_Toc440631741"/>
      <w:bookmarkStart w:id="413" w:name="_Toc440876526"/>
      <w:bookmarkStart w:id="414" w:name="_Toc441130598"/>
      <w:bookmarkStart w:id="415" w:name="_Toc441157101"/>
      <w:bookmarkStart w:id="416" w:name="_Toc447292120"/>
      <w:bookmarkStart w:id="417" w:name="_Toc462234878"/>
      <w:r w:rsidRPr="00E71A48">
        <w:rPr>
          <w:szCs w:val="24"/>
        </w:rPr>
        <w:t>Общие положения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5A37E7" w:rsidRPr="005A37E7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5A37E7" w:rsidRPr="005A37E7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5A37E7" w:rsidRPr="005A37E7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Ref93089454"/>
      <w:bookmarkStart w:id="419" w:name="_Toc439323712"/>
      <w:bookmarkStart w:id="420" w:name="_Toc440297046"/>
      <w:bookmarkStart w:id="421" w:name="_Toc440356607"/>
      <w:bookmarkStart w:id="422" w:name="_Toc440631742"/>
      <w:bookmarkStart w:id="423" w:name="_Toc440876527"/>
      <w:bookmarkStart w:id="424" w:name="_Toc441130599"/>
      <w:bookmarkStart w:id="425" w:name="_Toc441157102"/>
      <w:bookmarkStart w:id="426" w:name="_Toc447292121"/>
      <w:bookmarkStart w:id="427" w:name="_Toc462234879"/>
      <w:r w:rsidRPr="00E71A48">
        <w:rPr>
          <w:szCs w:val="24"/>
        </w:rPr>
        <w:t>Отборочная стадия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EC7797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563A7">
        <w:rPr>
          <w:bCs w:val="0"/>
          <w:sz w:val="24"/>
          <w:szCs w:val="24"/>
        </w:rPr>
        <w:t xml:space="preserve">соответствие </w:t>
      </w:r>
      <w:r w:rsidR="006563A7" w:rsidRPr="006563A7">
        <w:rPr>
          <w:bCs w:val="0"/>
          <w:sz w:val="24"/>
          <w:szCs w:val="24"/>
        </w:rPr>
        <w:t xml:space="preserve">заявки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окументации, в том числе отсутствие</w:t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C94DE4">
        <w:rPr>
          <w:rFonts w:eastAsia="Arial Unicode MS"/>
          <w:sz w:val="24"/>
          <w:szCs w:val="24"/>
        </w:rPr>
        <w:lastRenderedPageBreak/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563A7">
        <w:rPr>
          <w:bCs w:val="0"/>
          <w:sz w:val="24"/>
          <w:szCs w:val="24"/>
        </w:rPr>
        <w:t>лиц»;</w:t>
      </w:r>
      <w:proofErr w:type="gramEnd"/>
      <w:r w:rsidRPr="006563A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а; </w:t>
      </w:r>
    </w:p>
    <w:p w:rsidR="006563A7" w:rsidRPr="006563A7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428" w:name="_Ref55304419"/>
      <w:r w:rsidRPr="006563A7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563A7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26070F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26070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</w:t>
      </w:r>
      <w:r w:rsidRPr="0026070F">
        <w:rPr>
          <w:sz w:val="24"/>
          <w:szCs w:val="24"/>
        </w:rPr>
        <w:t xml:space="preserve">Закупочная комиссия с письменного согласия </w:t>
      </w:r>
      <w:r w:rsidR="009C744E" w:rsidRPr="0026070F">
        <w:rPr>
          <w:sz w:val="24"/>
          <w:szCs w:val="24"/>
        </w:rPr>
        <w:t>Участник</w:t>
      </w:r>
      <w:r w:rsidRPr="0026070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563A7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29" w:name="_Ref55307002"/>
      <w:r w:rsidRPr="0026070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6563A7">
        <w:rPr>
          <w:sz w:val="24"/>
          <w:szCs w:val="24"/>
        </w:rPr>
        <w:t>отклонит</w:t>
      </w:r>
      <w:r w:rsidRPr="006563A7">
        <w:rPr>
          <w:sz w:val="24"/>
          <w:szCs w:val="24"/>
        </w:rPr>
        <w:t xml:space="preserve"> </w:t>
      </w:r>
      <w:r w:rsidR="004B5EB3" w:rsidRPr="006563A7">
        <w:rPr>
          <w:sz w:val="24"/>
          <w:szCs w:val="24"/>
        </w:rPr>
        <w:t>Заявк</w:t>
      </w:r>
      <w:r w:rsidRPr="006563A7">
        <w:rPr>
          <w:sz w:val="24"/>
          <w:szCs w:val="24"/>
        </w:rPr>
        <w:t>и, которые:</w:t>
      </w:r>
      <w:bookmarkEnd w:id="428"/>
      <w:bookmarkEnd w:id="429"/>
    </w:p>
    <w:p w:rsidR="00775238" w:rsidRPr="006563A7" w:rsidRDefault="006563A7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6563A7">
        <w:rPr>
          <w:sz w:val="24"/>
          <w:szCs w:val="24"/>
        </w:rPr>
        <w:t>;</w:t>
      </w:r>
    </w:p>
    <w:p w:rsidR="00775238" w:rsidRPr="006563A7" w:rsidRDefault="00AE57F2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6563A7">
        <w:rPr>
          <w:sz w:val="24"/>
          <w:szCs w:val="24"/>
        </w:rPr>
        <w:t xml:space="preserve"> </w:t>
      </w:r>
    </w:p>
    <w:p w:rsidR="00775238" w:rsidRPr="000C5F9F" w:rsidRDefault="00AE57F2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поданы </w:t>
      </w:r>
      <w:r w:rsidRPr="000C5F9F">
        <w:rPr>
          <w:sz w:val="24"/>
          <w:szCs w:val="24"/>
        </w:rPr>
        <w:t>Участниками, которые не соответствуют установленным в настоящей Документации одному либо нескольким отборочным критериям;</w:t>
      </w:r>
    </w:p>
    <w:p w:rsidR="00AE57F2" w:rsidRPr="000C5F9F" w:rsidRDefault="00BE26DC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C5F9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0C5F9F">
        <w:rPr>
          <w:sz w:val="24"/>
          <w:szCs w:val="24"/>
        </w:rPr>
        <w:t>;</w:t>
      </w:r>
    </w:p>
    <w:p w:rsidR="00AE57F2" w:rsidRPr="000C5F9F" w:rsidRDefault="00AE57F2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C5F9F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E26DC" w:rsidRPr="000C5F9F">
        <w:rPr>
          <w:sz w:val="24"/>
          <w:szCs w:val="24"/>
        </w:rPr>
        <w:t xml:space="preserve"> которых не согласился Участник;</w:t>
      </w:r>
    </w:p>
    <w:p w:rsidR="00BE26DC" w:rsidRPr="000C5F9F" w:rsidRDefault="00BE26DC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поданы с нарушением порядка подачи </w:t>
      </w:r>
      <w:r w:rsidR="007813AA" w:rsidRPr="007813AA">
        <w:rPr>
          <w:sz w:val="24"/>
          <w:szCs w:val="24"/>
        </w:rPr>
        <w:t xml:space="preserve">Заявок, установленного </w:t>
      </w:r>
      <w:r w:rsidR="006E2794">
        <w:rPr>
          <w:sz w:val="24"/>
          <w:szCs w:val="24"/>
        </w:rPr>
        <w:t>в настоящей документации;</w:t>
      </w:r>
      <w:proofErr w:type="gramEnd"/>
    </w:p>
    <w:p w:rsidR="006E2794" w:rsidRPr="006E2794" w:rsidRDefault="006E2794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заявлений, документов и информации действительности, в том</w:t>
      </w:r>
      <w:r w:rsidRPr="00E71A48">
        <w:rPr>
          <w:sz w:val="24"/>
          <w:szCs w:val="24"/>
        </w:rPr>
        <w:t xml:space="preserve">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е, а также проводить выездные проверки.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0" w:name="_Ref303670674"/>
      <w:bookmarkStart w:id="431" w:name="_Toc439323713"/>
      <w:bookmarkStart w:id="432" w:name="_Toc440297047"/>
      <w:bookmarkStart w:id="433" w:name="_Toc440356608"/>
      <w:bookmarkStart w:id="434" w:name="_Toc440631743"/>
      <w:bookmarkStart w:id="435" w:name="_Toc440876528"/>
      <w:bookmarkStart w:id="436" w:name="_Toc441130600"/>
      <w:bookmarkStart w:id="437" w:name="_Toc441157103"/>
      <w:bookmarkStart w:id="438" w:name="_Toc447292122"/>
      <w:bookmarkStart w:id="439" w:name="_Toc462234880"/>
      <w:r w:rsidRPr="00E71A48">
        <w:rPr>
          <w:szCs w:val="24"/>
        </w:rPr>
        <w:t>Проведение переговоров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0" w:name="_Ref306138385"/>
      <w:bookmarkStart w:id="441" w:name="_Toc439323714"/>
      <w:bookmarkStart w:id="442" w:name="_Toc440297048"/>
      <w:bookmarkStart w:id="443" w:name="_Toc440356609"/>
      <w:bookmarkStart w:id="444" w:name="_Toc440631744"/>
      <w:bookmarkStart w:id="445" w:name="_Toc440876529"/>
      <w:bookmarkStart w:id="446" w:name="_Toc441130601"/>
      <w:bookmarkStart w:id="447" w:name="_Toc441157104"/>
      <w:bookmarkStart w:id="448" w:name="_Toc447292123"/>
      <w:bookmarkStart w:id="449" w:name="_Toc462234881"/>
      <w:r w:rsidRPr="00E71A48">
        <w:rPr>
          <w:szCs w:val="24"/>
        </w:rPr>
        <w:t>Оценочная стадия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7D0EA7" w:rsidRPr="00E71A48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50" w:name="_Ref303250967"/>
      <w:bookmarkStart w:id="451" w:name="_Toc305697378"/>
      <w:bookmarkStart w:id="452" w:name="_Toc462234882"/>
      <w:bookmarkStart w:id="45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50"/>
      <w:bookmarkEnd w:id="451"/>
      <w:bookmarkEnd w:id="452"/>
      <w:r w:rsidRPr="00E71A48">
        <w:t xml:space="preserve"> </w:t>
      </w:r>
    </w:p>
    <w:bookmarkEnd w:id="453"/>
    <w:p w:rsidR="00F15392" w:rsidRPr="00E71A48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>
        <w:rPr>
          <w:sz w:val="24"/>
          <w:szCs w:val="24"/>
          <w:lang w:eastAsia="ru-RU"/>
        </w:rPr>
        <w:t>Заявок</w:t>
      </w:r>
      <w:r w:rsidRPr="00E71A4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е, цены.</w:t>
      </w:r>
    </w:p>
    <w:p w:rsidR="00F15392" w:rsidRPr="00C70BA3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91A0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</w:t>
      </w:r>
      <w:r w:rsidRPr="00C70BA3">
        <w:rPr>
          <w:sz w:val="24"/>
          <w:szCs w:val="24"/>
          <w:lang w:eastAsia="ru-RU"/>
        </w:rPr>
        <w:t>, могут быть снижены. Решение о проведении процедуры переторжки принимает Закупочная комиссия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C70BA3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54" w:name="_Ref306352987"/>
      <w:r w:rsidRPr="00C70BA3">
        <w:rPr>
          <w:sz w:val="24"/>
          <w:szCs w:val="24"/>
          <w:lang w:eastAsia="ru-RU"/>
        </w:rPr>
        <w:t>Участник</w:t>
      </w:r>
      <w:r w:rsidR="00F15392" w:rsidRPr="00C70BA3">
        <w:rPr>
          <w:sz w:val="24"/>
          <w:szCs w:val="24"/>
          <w:lang w:eastAsia="ru-RU"/>
        </w:rPr>
        <w:t xml:space="preserve"> </w:t>
      </w:r>
      <w:r w:rsidR="00C05EF6" w:rsidRPr="00C70BA3">
        <w:rPr>
          <w:sz w:val="24"/>
          <w:szCs w:val="24"/>
          <w:lang w:eastAsia="ru-RU"/>
        </w:rPr>
        <w:t>запроса предложений</w:t>
      </w:r>
      <w:r w:rsidR="00F15392" w:rsidRPr="00C70B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70BA3">
        <w:rPr>
          <w:sz w:val="24"/>
          <w:szCs w:val="24"/>
          <w:lang w:eastAsia="ru-RU"/>
        </w:rPr>
        <w:t>Заявк</w:t>
      </w:r>
      <w:r w:rsidR="00BD05FA" w:rsidRPr="00C70BA3">
        <w:rPr>
          <w:sz w:val="24"/>
          <w:szCs w:val="24"/>
          <w:lang w:eastAsia="ru-RU"/>
        </w:rPr>
        <w:t>а</w:t>
      </w:r>
      <w:r w:rsidR="00F15392" w:rsidRPr="00C70BA3">
        <w:rPr>
          <w:sz w:val="24"/>
          <w:szCs w:val="24"/>
          <w:lang w:eastAsia="ru-RU"/>
        </w:rPr>
        <w:t xml:space="preserve">, </w:t>
      </w:r>
      <w:r w:rsidR="00F15392" w:rsidRPr="00C70BA3">
        <w:rPr>
          <w:i/>
          <w:sz w:val="24"/>
          <w:szCs w:val="24"/>
          <w:lang w:eastAsia="ru-RU"/>
        </w:rPr>
        <w:t>по которо</w:t>
      </w:r>
      <w:r w:rsidR="00BD05FA" w:rsidRPr="00C70BA3">
        <w:rPr>
          <w:i/>
          <w:sz w:val="24"/>
          <w:szCs w:val="24"/>
          <w:lang w:eastAsia="ru-RU"/>
        </w:rPr>
        <w:t>й</w:t>
      </w:r>
      <w:r w:rsidR="00F15392" w:rsidRPr="00C70BA3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70BA3">
        <w:rPr>
          <w:sz w:val="24"/>
          <w:szCs w:val="24"/>
          <w:lang w:eastAsia="ru-RU"/>
        </w:rPr>
        <w:t xml:space="preserve">остается </w:t>
      </w:r>
      <w:r w:rsidR="00686B88" w:rsidRPr="00C70BA3">
        <w:rPr>
          <w:sz w:val="24"/>
          <w:szCs w:val="24"/>
          <w:lang w:eastAsia="ru-RU"/>
        </w:rPr>
        <w:t xml:space="preserve">действующей </w:t>
      </w:r>
      <w:r w:rsidR="00F15392" w:rsidRPr="00C70BA3">
        <w:rPr>
          <w:sz w:val="24"/>
          <w:szCs w:val="24"/>
          <w:lang w:eastAsia="ru-RU"/>
        </w:rPr>
        <w:t>с ранее объявленной ценой.</w:t>
      </w:r>
      <w:bookmarkEnd w:id="454"/>
    </w:p>
    <w:p w:rsidR="00F15392" w:rsidRPr="00C70BA3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70BA3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70BA3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55" w:name="_Ref306353005"/>
      <w:r w:rsidRPr="00C70BA3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70BA3">
        <w:rPr>
          <w:iCs/>
          <w:sz w:val="24"/>
          <w:szCs w:val="24"/>
          <w:lang w:eastAsia="ru-RU"/>
        </w:rPr>
        <w:t xml:space="preserve">. </w:t>
      </w:r>
      <w:r w:rsidRPr="00C70BA3">
        <w:rPr>
          <w:sz w:val="24"/>
          <w:szCs w:val="24"/>
          <w:lang w:eastAsia="ru-RU"/>
        </w:rPr>
        <w:t>Порядок проведения процедуры переторжки на ЭТП определяется правилами</w:t>
      </w:r>
      <w:r w:rsidRPr="00E71A48">
        <w:rPr>
          <w:sz w:val="24"/>
          <w:szCs w:val="24"/>
          <w:lang w:eastAsia="ru-RU"/>
        </w:rPr>
        <w:t xml:space="preserve"> данной системы.</w:t>
      </w:r>
      <w:bookmarkEnd w:id="455"/>
    </w:p>
    <w:p w:rsidR="00F15392" w:rsidRPr="000C5F9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</w:t>
      </w:r>
      <w:r w:rsidRPr="000C5F9F">
        <w:rPr>
          <w:iCs/>
          <w:sz w:val="24"/>
          <w:szCs w:val="24"/>
          <w:lang w:eastAsia="ru-RU"/>
        </w:rPr>
        <w:t xml:space="preserve">Снижение цены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C5F9F">
        <w:rPr>
          <w:iCs/>
          <w:sz w:val="24"/>
          <w:szCs w:val="24"/>
          <w:lang w:eastAsia="ru-RU"/>
        </w:rPr>
        <w:t>Участник</w:t>
      </w:r>
      <w:r w:rsidRPr="000C5F9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C5F9F">
        <w:rPr>
          <w:iCs/>
          <w:sz w:val="24"/>
          <w:szCs w:val="24"/>
          <w:lang w:eastAsia="ru-RU"/>
        </w:rPr>
        <w:t>.</w:t>
      </w:r>
      <w:r w:rsidRPr="000C5F9F">
        <w:rPr>
          <w:iCs/>
          <w:sz w:val="24"/>
          <w:szCs w:val="24"/>
          <w:lang w:eastAsia="ru-RU"/>
        </w:rPr>
        <w:t xml:space="preserve"> </w:t>
      </w:r>
      <w:r w:rsidR="00076D8B" w:rsidRPr="000C5F9F">
        <w:rPr>
          <w:iCs/>
          <w:sz w:val="24"/>
          <w:szCs w:val="24"/>
          <w:lang w:eastAsia="ru-RU"/>
        </w:rPr>
        <w:t>И</w:t>
      </w:r>
      <w:r w:rsidRPr="000C5F9F">
        <w:rPr>
          <w:iCs/>
          <w:sz w:val="24"/>
          <w:szCs w:val="24"/>
          <w:lang w:eastAsia="ru-RU"/>
        </w:rPr>
        <w:t xml:space="preserve">зменение цены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>и</w:t>
      </w:r>
      <w:r w:rsidR="00076D8B" w:rsidRPr="000C5F9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C5F9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C5F9F">
        <w:rPr>
          <w:sz w:val="24"/>
          <w:szCs w:val="24"/>
          <w:lang w:eastAsia="ru-RU"/>
        </w:rPr>
        <w:t xml:space="preserve"> в </w:t>
      </w:r>
      <w:r w:rsidRPr="000C5F9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C4C19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813AA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7813AA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7813AA">
        <w:rPr>
          <w:sz w:val="24"/>
          <w:szCs w:val="24"/>
        </w:rPr>
        <w:t xml:space="preserve">На </w:t>
      </w:r>
      <w:r w:rsidR="007813AA" w:rsidRPr="007813AA">
        <w:rPr>
          <w:iCs/>
          <w:sz w:val="24"/>
          <w:szCs w:val="24"/>
        </w:rPr>
        <w:t xml:space="preserve">каждую </w:t>
      </w:r>
      <w:r w:rsidR="007813AA" w:rsidRPr="007C4C19">
        <w:rPr>
          <w:iCs/>
          <w:sz w:val="24"/>
          <w:szCs w:val="24"/>
        </w:rPr>
        <w:t xml:space="preserve">последующую переторжку приглашаются Участники Конкурса, </w:t>
      </w:r>
      <w:r w:rsidR="007813AA" w:rsidRPr="007C4C19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7C4C19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9801 \r \h  \* MERGEFORMAT ">
        <w:r w:rsidR="005A37E7">
          <w:rPr>
            <w:iCs/>
            <w:sz w:val="24"/>
            <w:szCs w:val="24"/>
            <w:lang w:eastAsia="ru-RU"/>
          </w:rPr>
          <w:t>3.7.9</w:t>
        </w:r>
      </w:fldSimple>
      <w:r w:rsidR="007C4C19" w:rsidRPr="007C4C19">
        <w:rPr>
          <w:iCs/>
          <w:sz w:val="24"/>
          <w:szCs w:val="24"/>
          <w:lang w:eastAsia="ru-RU"/>
        </w:rPr>
        <w:t xml:space="preserve">. Решение </w:t>
      </w:r>
      <w:r w:rsidR="007C4C19" w:rsidRPr="007C4C19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>
        <w:rPr>
          <w:iCs/>
          <w:sz w:val="24"/>
          <w:szCs w:val="24"/>
          <w:lang w:eastAsia="ru-RU"/>
        </w:rPr>
        <w:t>.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C4C19">
        <w:rPr>
          <w:iCs/>
          <w:sz w:val="24"/>
          <w:szCs w:val="24"/>
          <w:lang w:eastAsia="ru-RU"/>
        </w:rPr>
        <w:t>Проведение каждой последующей переторжки осуществляется</w:t>
      </w:r>
      <w:r w:rsidRPr="00E71A48">
        <w:rPr>
          <w:iCs/>
          <w:sz w:val="24"/>
          <w:szCs w:val="24"/>
          <w:lang w:eastAsia="ru-RU"/>
        </w:rPr>
        <w:t xml:space="preserve"> по правилам, предусмотренным в п.п.</w:t>
      </w:r>
      <w:fldSimple w:instr=" REF _Ref306352987 \r \h  \* MERGEFORMAT ">
        <w:r w:rsidR="005A37E7" w:rsidRPr="005A37E7">
          <w:rPr>
            <w:iCs/>
            <w:sz w:val="24"/>
            <w:szCs w:val="24"/>
            <w:lang w:eastAsia="ru-RU"/>
          </w:rPr>
          <w:t>3.7.3</w:t>
        </w:r>
      </w:fldSimple>
      <w:r w:rsidRPr="00E71A48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5A37E7" w:rsidRPr="005A37E7">
          <w:rPr>
            <w:iCs/>
            <w:sz w:val="24"/>
            <w:szCs w:val="24"/>
            <w:lang w:eastAsia="ru-RU"/>
          </w:rPr>
          <w:t>3.7.5</w:t>
        </w:r>
      </w:fldSimple>
      <w:r w:rsidRPr="00E71A48">
        <w:rPr>
          <w:iCs/>
          <w:sz w:val="24"/>
          <w:szCs w:val="24"/>
          <w:lang w:eastAsia="ru-RU"/>
        </w:rPr>
        <w:t>.</w:t>
      </w:r>
    </w:p>
    <w:p w:rsidR="00F15392" w:rsidRPr="000C5F9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E71A48">
        <w:rPr>
          <w:sz w:val="24"/>
          <w:szCs w:val="24"/>
          <w:lang w:eastAsia="ru-RU"/>
        </w:rPr>
        <w:lastRenderedPageBreak/>
        <w:t xml:space="preserve">свою цену, обязан представить </w:t>
      </w:r>
      <w:r w:rsidR="00F15392" w:rsidRPr="00775238">
        <w:rPr>
          <w:sz w:val="24"/>
          <w:szCs w:val="24"/>
          <w:lang w:eastAsia="ru-RU"/>
        </w:rPr>
        <w:t xml:space="preserve">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0C5F9F">
        <w:rPr>
          <w:sz w:val="24"/>
          <w:szCs w:val="24"/>
          <w:lang w:eastAsia="ru-RU"/>
        </w:rPr>
        <w:t>приложением соответствующих файлов</w:t>
      </w:r>
      <w:r w:rsidR="00775238" w:rsidRPr="000C5F9F">
        <w:rPr>
          <w:sz w:val="24"/>
          <w:szCs w:val="24"/>
          <w:lang w:eastAsia="ru-RU"/>
        </w:rPr>
        <w:t xml:space="preserve"> </w:t>
      </w:r>
      <w:r w:rsidR="00775238" w:rsidRPr="000C5F9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C5F9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C5F9F">
        <w:rPr>
          <w:sz w:val="24"/>
          <w:szCs w:val="24"/>
          <w:lang w:eastAsia="ru-RU"/>
        </w:rPr>
        <w:t>Заявк</w:t>
      </w:r>
      <w:r w:rsidR="00F15392" w:rsidRPr="000C5F9F">
        <w:rPr>
          <w:sz w:val="24"/>
          <w:szCs w:val="24"/>
          <w:lang w:eastAsia="ru-RU"/>
        </w:rPr>
        <w:t>и.</w:t>
      </w:r>
    </w:p>
    <w:p w:rsidR="00BE26DC" w:rsidRPr="000C5F9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56" w:name="_Ref465849801"/>
      <w:r w:rsidRPr="000C5F9F">
        <w:rPr>
          <w:sz w:val="24"/>
          <w:szCs w:val="24"/>
        </w:rPr>
        <w:t xml:space="preserve">После </w:t>
      </w:r>
      <w:r w:rsidRPr="000C5F9F">
        <w:rPr>
          <w:iCs/>
          <w:sz w:val="24"/>
          <w:szCs w:val="24"/>
        </w:rPr>
        <w:t>проведения</w:t>
      </w:r>
      <w:r w:rsidRPr="000C5F9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456"/>
    </w:p>
    <w:p w:rsidR="00BE26DC" w:rsidRPr="000C5F9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C5F9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0C5F9F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 xml:space="preserve">По решению </w:t>
      </w:r>
      <w:r w:rsidR="00685336" w:rsidRPr="000C5F9F">
        <w:rPr>
          <w:sz w:val="24"/>
          <w:szCs w:val="24"/>
          <w:lang w:eastAsia="ru-RU"/>
        </w:rPr>
        <w:t xml:space="preserve">Закупочной </w:t>
      </w:r>
      <w:r w:rsidRPr="000C5F9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0C5F9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57" w:name="_Ref303681924"/>
      <w:bookmarkStart w:id="458" w:name="_Ref303683914"/>
      <w:bookmarkStart w:id="459" w:name="_Toc462234883"/>
      <w:r w:rsidRPr="000C5F9F">
        <w:t xml:space="preserve">Подведение итогов </w:t>
      </w:r>
      <w:r w:rsidR="00DF639D" w:rsidRPr="000C5F9F">
        <w:t>З</w:t>
      </w:r>
      <w:r w:rsidRPr="000C5F9F">
        <w:t>апроса предложений</w:t>
      </w:r>
      <w:bookmarkEnd w:id="457"/>
      <w:bookmarkEnd w:id="458"/>
      <w:bookmarkEnd w:id="459"/>
    </w:p>
    <w:p w:rsidR="00717F60" w:rsidRPr="000C5F9F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0" w:name="_Ref440290296"/>
      <w:r w:rsidRPr="000C5F9F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C5F9F">
        <w:rPr>
          <w:sz w:val="24"/>
          <w:szCs w:val="24"/>
          <w:lang w:eastAsia="ru-RU"/>
        </w:rPr>
        <w:t>определению</w:t>
      </w:r>
      <w:r w:rsidRPr="000C5F9F">
        <w:rPr>
          <w:sz w:val="24"/>
          <w:szCs w:val="24"/>
        </w:rPr>
        <w:t xml:space="preserve"> </w:t>
      </w:r>
      <w:r w:rsidR="004D431C" w:rsidRPr="000C5F9F">
        <w:rPr>
          <w:sz w:val="24"/>
          <w:szCs w:val="24"/>
        </w:rPr>
        <w:t xml:space="preserve">лучшей </w:t>
      </w:r>
      <w:r w:rsidR="004B5EB3" w:rsidRPr="000C5F9F">
        <w:rPr>
          <w:sz w:val="24"/>
          <w:szCs w:val="24"/>
        </w:rPr>
        <w:t>Заявк</w:t>
      </w:r>
      <w:r w:rsidR="004D431C" w:rsidRPr="000C5F9F">
        <w:rPr>
          <w:sz w:val="24"/>
          <w:szCs w:val="24"/>
        </w:rPr>
        <w:t>и запроса предложений</w:t>
      </w:r>
      <w:r w:rsidRPr="000C5F9F">
        <w:rPr>
          <w:sz w:val="24"/>
          <w:szCs w:val="24"/>
        </w:rPr>
        <w:t xml:space="preserve">, либо по завершению данной процедуры </w:t>
      </w:r>
      <w:r w:rsidR="00DF639D" w:rsidRPr="000C5F9F">
        <w:rPr>
          <w:sz w:val="24"/>
          <w:szCs w:val="24"/>
        </w:rPr>
        <w:t>З</w:t>
      </w:r>
      <w:r w:rsidRPr="000C5F9F">
        <w:rPr>
          <w:sz w:val="24"/>
          <w:szCs w:val="24"/>
        </w:rPr>
        <w:t xml:space="preserve">апроса предложений без определения </w:t>
      </w:r>
      <w:r w:rsidR="009C744E" w:rsidRPr="000C5F9F">
        <w:rPr>
          <w:sz w:val="24"/>
          <w:szCs w:val="24"/>
        </w:rPr>
        <w:t>Участник</w:t>
      </w:r>
      <w:r w:rsidR="004D431C" w:rsidRPr="000C5F9F">
        <w:rPr>
          <w:sz w:val="24"/>
          <w:szCs w:val="24"/>
        </w:rPr>
        <w:t xml:space="preserve">а, чья </w:t>
      </w:r>
      <w:r w:rsidR="004B5EB3" w:rsidRPr="000C5F9F">
        <w:rPr>
          <w:sz w:val="24"/>
          <w:szCs w:val="24"/>
        </w:rPr>
        <w:t>Заявк</w:t>
      </w:r>
      <w:r w:rsidR="004D431C" w:rsidRPr="000C5F9F">
        <w:rPr>
          <w:sz w:val="24"/>
          <w:szCs w:val="24"/>
        </w:rPr>
        <w:t xml:space="preserve">а признана лучшей, </w:t>
      </w:r>
      <w:r w:rsidRPr="000C5F9F">
        <w:rPr>
          <w:sz w:val="24"/>
          <w:szCs w:val="24"/>
        </w:rPr>
        <w:t xml:space="preserve">и заключения </w:t>
      </w:r>
      <w:r w:rsidR="00123C70" w:rsidRPr="000C5F9F">
        <w:rPr>
          <w:sz w:val="24"/>
          <w:szCs w:val="24"/>
        </w:rPr>
        <w:t>Договор</w:t>
      </w:r>
      <w:r w:rsidRPr="000C5F9F">
        <w:rPr>
          <w:sz w:val="24"/>
          <w:szCs w:val="24"/>
        </w:rPr>
        <w:t>а:</w:t>
      </w:r>
      <w:bookmarkEnd w:id="460"/>
    </w:p>
    <w:p w:rsidR="00717F60" w:rsidRPr="000C5F9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случае если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 xml:space="preserve">а какого-либо из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C5F9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C5F9F">
        <w:rPr>
          <w:bCs w:val="0"/>
          <w:sz w:val="24"/>
          <w:szCs w:val="24"/>
        </w:rPr>
        <w:t>наилучшей</w:t>
      </w:r>
      <w:proofErr w:type="gramEnd"/>
      <w:r w:rsidRPr="000C5F9F">
        <w:rPr>
          <w:bCs w:val="0"/>
          <w:sz w:val="24"/>
          <w:szCs w:val="24"/>
        </w:rPr>
        <w:t xml:space="preserve">.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C5F9F">
        <w:rPr>
          <w:bCs w:val="0"/>
          <w:sz w:val="24"/>
          <w:szCs w:val="24"/>
        </w:rPr>
        <w:t>Заявк</w:t>
      </w:r>
      <w:r w:rsidR="0087407B" w:rsidRPr="000C5F9F">
        <w:rPr>
          <w:bCs w:val="0"/>
          <w:sz w:val="24"/>
          <w:szCs w:val="24"/>
        </w:rPr>
        <w:t>и лучшей</w:t>
      </w:r>
      <w:r w:rsidRPr="000C5F9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C5F9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случае если </w:t>
      </w:r>
      <w:r w:rsidR="001716DB" w:rsidRPr="000C5F9F">
        <w:rPr>
          <w:bCs w:val="0"/>
          <w:sz w:val="24"/>
          <w:szCs w:val="24"/>
        </w:rPr>
        <w:t xml:space="preserve">ни одна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C5F9F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C5F9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C5F9F">
        <w:rPr>
          <w:sz w:val="24"/>
          <w:szCs w:val="24"/>
        </w:rPr>
        <w:t xml:space="preserve">, </w:t>
      </w:r>
      <w:r w:rsidR="00BE26DC" w:rsidRPr="000C5F9F">
        <w:rPr>
          <w:sz w:val="24"/>
          <w:szCs w:val="24"/>
        </w:rPr>
        <w:t>подписываемым членами Закупочной комиссии</w:t>
      </w:r>
      <w:r w:rsidRPr="000C5F9F">
        <w:rPr>
          <w:sz w:val="24"/>
          <w:szCs w:val="24"/>
        </w:rPr>
        <w:t>.</w:t>
      </w:r>
    </w:p>
    <w:p w:rsidR="00717F60" w:rsidRPr="000C5F9F" w:rsidRDefault="009C744E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 xml:space="preserve"> </w:t>
      </w:r>
      <w:r w:rsidR="0087407B" w:rsidRPr="000C5F9F">
        <w:rPr>
          <w:bCs w:val="0"/>
          <w:sz w:val="24"/>
          <w:szCs w:val="24"/>
        </w:rPr>
        <w:t xml:space="preserve">запроса предложений </w:t>
      </w:r>
      <w:r w:rsidR="00717F60" w:rsidRPr="000C5F9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C5F9F">
        <w:rPr>
          <w:sz w:val="24"/>
          <w:szCs w:val="24"/>
        </w:rPr>
        <w:t>Заявк</w:t>
      </w:r>
      <w:r w:rsidR="0087407B" w:rsidRPr="000C5F9F">
        <w:rPr>
          <w:sz w:val="24"/>
          <w:szCs w:val="24"/>
        </w:rPr>
        <w:t>и лучшей</w:t>
      </w:r>
      <w:r w:rsidR="0087407B" w:rsidRPr="000C5F9F">
        <w:rPr>
          <w:bCs w:val="0"/>
          <w:sz w:val="24"/>
          <w:szCs w:val="24"/>
        </w:rPr>
        <w:t xml:space="preserve"> </w:t>
      </w:r>
      <w:r w:rsidR="00717F60" w:rsidRPr="000C5F9F">
        <w:rPr>
          <w:bCs w:val="0"/>
          <w:sz w:val="24"/>
          <w:szCs w:val="24"/>
        </w:rPr>
        <w:t>функционалом ЭТП</w:t>
      </w:r>
      <w:r w:rsidR="00717F60" w:rsidRPr="000C5F9F">
        <w:rPr>
          <w:bCs w:val="0"/>
          <w:color w:val="000000"/>
          <w:sz w:val="24"/>
          <w:szCs w:val="24"/>
        </w:rPr>
        <w:t xml:space="preserve"> </w:t>
      </w:r>
      <w:r w:rsidR="00717F60" w:rsidRPr="000C5F9F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1" w:name="_Ref303251044"/>
      <w:bookmarkStart w:id="462" w:name="_Toc462234884"/>
      <w:bookmarkStart w:id="46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61"/>
      <w:bookmarkEnd w:id="462"/>
      <w:proofErr w:type="gramEnd"/>
    </w:p>
    <w:p w:rsidR="00717F60" w:rsidRPr="00E71A48" w:rsidRDefault="00717F60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6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6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6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6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66"/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7" w:name="_Ref303683929"/>
      <w:bookmarkStart w:id="468" w:name="_Toc462234885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63"/>
      <w:bookmarkEnd w:id="467"/>
      <w:bookmarkEnd w:id="468"/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69" w:name="_Ref294695403"/>
      <w:bookmarkStart w:id="47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69"/>
      <w:bookmarkEnd w:id="470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71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71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5A37E7" w:rsidRPr="005A37E7">
          <w:rPr>
            <w:bCs w:val="0"/>
            <w:sz w:val="24"/>
            <w:szCs w:val="24"/>
          </w:rPr>
          <w:t xml:space="preserve"> 1.2.6 </w:t>
        </w:r>
      </w:fldSimple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294695403 \n \h  \* MERGEFORMAT ">
        <w:r w:rsidR="005A37E7" w:rsidRPr="005A37E7">
          <w:rPr>
            <w:bCs w:val="0"/>
            <w:sz w:val="24"/>
            <w:szCs w:val="24"/>
          </w:rPr>
          <w:t>3.10.3</w:t>
        </w:r>
      </w:fldSimple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5A37E7" w:rsidRPr="005A37E7">
          <w:rPr>
            <w:bCs w:val="0"/>
            <w:sz w:val="24"/>
            <w:szCs w:val="24"/>
          </w:rPr>
          <w:t>3.10.4</w:t>
        </w:r>
      </w:fldSimple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</w:t>
      </w:r>
      <w:r w:rsidR="00A342A7">
        <w:rPr>
          <w:bCs w:val="0"/>
          <w:sz w:val="24"/>
          <w:szCs w:val="24"/>
        </w:rPr>
        <w:t>о повторном проведении закупки.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7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73" w:name="_Toc181693189"/>
      <w:bookmarkStart w:id="474" w:name="_Ref190680463"/>
      <w:bookmarkStart w:id="475" w:name="_Ref306140410"/>
      <w:bookmarkStart w:id="476" w:name="_Ref306142159"/>
      <w:bookmarkStart w:id="477" w:name="_Toc462234886"/>
      <w:bookmarkStart w:id="478" w:name="_Ref303102866"/>
      <w:bookmarkStart w:id="479" w:name="_Toc305835589"/>
      <w:bookmarkStart w:id="480" w:name="_Ref303683952"/>
      <w:bookmarkStart w:id="481" w:name="__RefNumPara__840_922829174"/>
      <w:bookmarkEnd w:id="472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73"/>
      <w:bookmarkEnd w:id="474"/>
      <w:bookmarkEnd w:id="475"/>
      <w:bookmarkEnd w:id="476"/>
      <w:bookmarkEnd w:id="477"/>
      <w:r w:rsidRPr="00414CAF">
        <w:t xml:space="preserve"> </w:t>
      </w:r>
      <w:bookmarkEnd w:id="478"/>
      <w:bookmarkEnd w:id="479"/>
    </w:p>
    <w:p w:rsidR="00932C0A" w:rsidRPr="00C12FA4" w:rsidRDefault="00414CAF" w:rsidP="00775238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044B59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2</w:t>
      </w:r>
      <w:r w:rsidR="00044B59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297C3B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Ref303694483"/>
      <w:bookmarkStart w:id="483" w:name="_Toc305835590"/>
      <w:bookmarkStart w:id="484" w:name="_Ref306140451"/>
      <w:bookmarkStart w:id="485" w:name="_Toc462234887"/>
      <w:r w:rsidRPr="00297C3B">
        <w:t xml:space="preserve">Уведомление о результатах </w:t>
      </w:r>
      <w:bookmarkEnd w:id="482"/>
      <w:bookmarkEnd w:id="483"/>
      <w:r w:rsidRPr="00297C3B">
        <w:t>запроса предложений</w:t>
      </w:r>
      <w:bookmarkEnd w:id="484"/>
      <w:bookmarkEnd w:id="485"/>
    </w:p>
    <w:bookmarkEnd w:id="480"/>
    <w:p w:rsidR="00ED5C7C" w:rsidRPr="00E963D9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5A37E7" w:rsidRPr="005A37E7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B228D4">
        <w:rPr>
          <w:bCs w:val="0"/>
          <w:sz w:val="24"/>
          <w:szCs w:val="24"/>
          <w:lang w:eastAsia="ru-RU"/>
        </w:rPr>
        <w:t xml:space="preserve">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B228D4">
        <w:rPr>
          <w:bCs w:val="0"/>
          <w:sz w:val="24"/>
          <w:szCs w:val="24"/>
          <w:lang w:eastAsia="ru-RU"/>
        </w:rPr>
        <w:t>Участник</w:t>
      </w:r>
      <w:r w:rsidR="00ED5C7C" w:rsidRPr="00E963D9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775238">
      <w:pPr>
        <w:widowControl w:val="0"/>
        <w:numPr>
          <w:ilvl w:val="2"/>
          <w:numId w:val="7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86" w:name="_Ref440270568"/>
      <w:bookmarkStart w:id="487" w:name="_Ref440274159"/>
      <w:bookmarkStart w:id="488" w:name="_Ref440292555"/>
      <w:bookmarkStart w:id="489" w:name="_Ref440292779"/>
      <w:bookmarkStart w:id="490" w:name="_Toc462234888"/>
      <w:r>
        <w:rPr>
          <w:szCs w:val="24"/>
        </w:rPr>
        <w:lastRenderedPageBreak/>
        <w:t>Техническая часть</w:t>
      </w:r>
      <w:bookmarkEnd w:id="486"/>
      <w:bookmarkEnd w:id="487"/>
      <w:bookmarkEnd w:id="488"/>
      <w:bookmarkEnd w:id="489"/>
      <w:bookmarkEnd w:id="490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91" w:name="_Toc176064096"/>
      <w:bookmarkStart w:id="492" w:name="_Toc176338524"/>
      <w:bookmarkStart w:id="493" w:name="_Toc180399752"/>
      <w:bookmarkStart w:id="494" w:name="_Toc191205941"/>
      <w:bookmarkStart w:id="495" w:name="_Toc194315544"/>
      <w:bookmarkStart w:id="496" w:name="_Toc423421725"/>
      <w:bookmarkStart w:id="497" w:name="_Toc462234889"/>
      <w:r w:rsidRPr="002B5044">
        <w:t>Общие требования к условиям поставки продукции</w:t>
      </w:r>
      <w:bookmarkStart w:id="498" w:name="_Toc176064097"/>
      <w:bookmarkStart w:id="499" w:name="_Toc176338525"/>
      <w:bookmarkStart w:id="500" w:name="_Toc180399753"/>
      <w:bookmarkStart w:id="501" w:name="_Toc189457101"/>
      <w:bookmarkStart w:id="502" w:name="_Toc189461737"/>
      <w:bookmarkStart w:id="503" w:name="_Toc189462011"/>
      <w:bookmarkStart w:id="504" w:name="_Toc191273610"/>
      <w:bookmarkStart w:id="505" w:name="_Toc167189319"/>
      <w:bookmarkStart w:id="506" w:name="_Toc168725254"/>
      <w:bookmarkEnd w:id="491"/>
      <w:bookmarkEnd w:id="492"/>
      <w:bookmarkEnd w:id="493"/>
      <w:bookmarkEnd w:id="494"/>
      <w:bookmarkEnd w:id="495"/>
      <w:bookmarkEnd w:id="496"/>
      <w:bookmarkEnd w:id="49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7" w:name="_Toc439166308"/>
      <w:bookmarkStart w:id="508" w:name="_Toc439170656"/>
      <w:bookmarkStart w:id="509" w:name="_Toc439172758"/>
      <w:bookmarkStart w:id="510" w:name="_Toc439173202"/>
      <w:bookmarkStart w:id="511" w:name="_Toc439238196"/>
      <w:bookmarkStart w:id="512" w:name="_Toc439252748"/>
      <w:bookmarkStart w:id="513" w:name="_Toc439323606"/>
      <w:bookmarkStart w:id="514" w:name="_Toc439323722"/>
      <w:bookmarkStart w:id="515" w:name="_Toc440297056"/>
      <w:bookmarkStart w:id="516" w:name="_Toc440356617"/>
      <w:bookmarkStart w:id="517" w:name="_Toc440631753"/>
      <w:bookmarkStart w:id="518" w:name="_Toc440876538"/>
      <w:bookmarkStart w:id="519" w:name="_Toc441130610"/>
      <w:bookmarkStart w:id="520" w:name="_Toc441157113"/>
      <w:bookmarkStart w:id="521" w:name="_Toc447292132"/>
      <w:bookmarkStart w:id="522" w:name="_Toc462234890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3" w:name="_Toc439166309"/>
      <w:bookmarkStart w:id="524" w:name="_Toc439170657"/>
      <w:bookmarkStart w:id="525" w:name="_Toc439172759"/>
      <w:bookmarkStart w:id="526" w:name="_Toc439173203"/>
      <w:bookmarkStart w:id="527" w:name="_Toc439238197"/>
      <w:bookmarkStart w:id="528" w:name="_Toc439252749"/>
      <w:bookmarkStart w:id="529" w:name="_Toc439323607"/>
      <w:bookmarkStart w:id="530" w:name="_Toc439323723"/>
      <w:bookmarkStart w:id="531" w:name="_Toc440297057"/>
      <w:bookmarkStart w:id="532" w:name="_Toc440356618"/>
      <w:bookmarkStart w:id="533" w:name="_Toc440631754"/>
      <w:bookmarkStart w:id="534" w:name="_Toc440876539"/>
      <w:bookmarkStart w:id="535" w:name="_Toc441130611"/>
      <w:bookmarkStart w:id="536" w:name="_Toc441157114"/>
      <w:bookmarkStart w:id="537" w:name="_Toc447292133"/>
      <w:bookmarkStart w:id="538" w:name="_Toc462234891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2B5044" w:rsidRPr="00C12FA4" w:rsidRDefault="002B5044" w:rsidP="0021751A">
      <w:pPr>
        <w:pStyle w:val="2"/>
        <w:ind w:left="1701" w:hanging="1134"/>
      </w:pPr>
      <w:bookmarkStart w:id="539" w:name="_Toc423421726"/>
      <w:bookmarkStart w:id="540" w:name="_Ref450652998"/>
      <w:bookmarkStart w:id="541" w:name="_Toc462234892"/>
      <w:r w:rsidRPr="00C12FA4">
        <w:t>Перечень, объемы и характеристики закупаемой продукции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39"/>
      <w:bookmarkEnd w:id="540"/>
      <w:bookmarkEnd w:id="54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2" w:name="_Toc439166311"/>
      <w:bookmarkStart w:id="543" w:name="_Toc439170659"/>
      <w:bookmarkStart w:id="544" w:name="_Toc439172761"/>
      <w:bookmarkStart w:id="545" w:name="_Toc439173205"/>
      <w:bookmarkStart w:id="546" w:name="_Toc439238199"/>
      <w:bookmarkStart w:id="547" w:name="_Toc439252751"/>
      <w:bookmarkStart w:id="548" w:name="_Toc439323609"/>
      <w:bookmarkStart w:id="549" w:name="_Toc439323725"/>
      <w:bookmarkStart w:id="550" w:name="_Toc440297059"/>
      <w:bookmarkStart w:id="551" w:name="_Toc440356620"/>
      <w:bookmarkStart w:id="552" w:name="_Toc440631756"/>
      <w:bookmarkStart w:id="553" w:name="_Toc440876541"/>
      <w:bookmarkStart w:id="554" w:name="_Toc441130613"/>
      <w:bookmarkStart w:id="555" w:name="_Toc441157116"/>
      <w:bookmarkStart w:id="556" w:name="_Toc447292135"/>
      <w:bookmarkStart w:id="557" w:name="_Toc462234893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044B5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44B59">
        <w:rPr>
          <w:b w:val="0"/>
          <w:szCs w:val="24"/>
        </w:rPr>
      </w:r>
      <w:r w:rsidR="00044B59">
        <w:rPr>
          <w:b w:val="0"/>
          <w:szCs w:val="24"/>
        </w:rPr>
        <w:fldChar w:fldCharType="separate"/>
      </w:r>
      <w:r w:rsidR="005A37E7">
        <w:rPr>
          <w:b w:val="0"/>
          <w:szCs w:val="24"/>
        </w:rPr>
        <w:t>1.1.5</w:t>
      </w:r>
      <w:r w:rsidR="00044B5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8C1023" w:rsidRPr="00702438" w:rsidRDefault="008C1023" w:rsidP="008C1023">
      <w:pPr>
        <w:pStyle w:val="3"/>
        <w:ind w:left="0" w:firstLine="851"/>
        <w:jc w:val="both"/>
        <w:rPr>
          <w:b w:val="0"/>
          <w:color w:val="000000"/>
          <w:szCs w:val="24"/>
          <w:highlight w:val="magenta"/>
        </w:rPr>
      </w:pPr>
      <w:bookmarkStart w:id="558" w:name="_Ref194832984"/>
      <w:bookmarkStart w:id="559" w:name="_Ref197686508"/>
      <w:bookmarkStart w:id="560" w:name="_Toc423421727"/>
      <w:bookmarkStart w:id="561" w:name="_Toc462234894"/>
      <w:r w:rsidRPr="00702438">
        <w:rPr>
          <w:b w:val="0"/>
          <w:color w:val="00000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r w:rsidRPr="003803A7">
        <w:t>Требование к поставляемой продукции</w:t>
      </w:r>
      <w:bookmarkEnd w:id="558"/>
      <w:bookmarkEnd w:id="559"/>
      <w:bookmarkEnd w:id="560"/>
      <w:bookmarkEnd w:id="561"/>
    </w:p>
    <w:p w:rsidR="002B5044" w:rsidRPr="000C5F9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62" w:name="_Toc439166313"/>
      <w:bookmarkStart w:id="563" w:name="_Toc439170661"/>
      <w:bookmarkStart w:id="564" w:name="_Toc439172763"/>
      <w:bookmarkStart w:id="565" w:name="_Toc439173207"/>
      <w:bookmarkStart w:id="566" w:name="_Toc439238201"/>
      <w:bookmarkStart w:id="567" w:name="_Toc439252753"/>
      <w:bookmarkStart w:id="568" w:name="_Toc439323611"/>
      <w:bookmarkStart w:id="569" w:name="_Toc439323727"/>
      <w:bookmarkStart w:id="570" w:name="_Toc440297061"/>
      <w:bookmarkStart w:id="571" w:name="_Toc440356622"/>
      <w:bookmarkStart w:id="572" w:name="_Toc440631758"/>
      <w:bookmarkStart w:id="573" w:name="_Toc440876543"/>
      <w:bookmarkStart w:id="574" w:name="_Toc441130615"/>
      <w:bookmarkStart w:id="575" w:name="_Toc441157118"/>
      <w:bookmarkStart w:id="576" w:name="_Toc447292137"/>
      <w:bookmarkStart w:id="577" w:name="_Toc462234895"/>
      <w:bookmarkStart w:id="578" w:name="_Ref194833053"/>
      <w:bookmarkStart w:id="579" w:name="_Ref223496951"/>
      <w:bookmarkStart w:id="580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</w:t>
      </w:r>
      <w:r w:rsidR="002B5044" w:rsidRPr="000C5F9F">
        <w:rPr>
          <w:b w:val="0"/>
          <w:szCs w:val="24"/>
        </w:rPr>
        <w:t>составе свое</w:t>
      </w:r>
      <w:r w:rsidR="00841A6F" w:rsidRPr="000C5F9F">
        <w:rPr>
          <w:b w:val="0"/>
          <w:szCs w:val="24"/>
        </w:rPr>
        <w:t>й</w:t>
      </w:r>
      <w:r w:rsidR="002B5044" w:rsidRPr="000C5F9F">
        <w:rPr>
          <w:b w:val="0"/>
          <w:szCs w:val="24"/>
        </w:rPr>
        <w:t xml:space="preserve"> </w:t>
      </w:r>
      <w:r w:rsidR="00841A6F" w:rsidRPr="000C5F9F">
        <w:rPr>
          <w:b w:val="0"/>
          <w:szCs w:val="24"/>
        </w:rPr>
        <w:t>Заявки</w:t>
      </w:r>
      <w:r w:rsidR="002B5044" w:rsidRPr="000C5F9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0C5F9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C5F9F">
        <w:rPr>
          <w:b w:val="0"/>
          <w:szCs w:val="24"/>
        </w:rPr>
        <w:t>).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1" w:name="_Toc439166314"/>
      <w:bookmarkStart w:id="582" w:name="_Toc439170662"/>
      <w:bookmarkStart w:id="583" w:name="_Toc439172764"/>
      <w:bookmarkStart w:id="584" w:name="_Toc439173208"/>
      <w:bookmarkStart w:id="585" w:name="_Toc439238202"/>
      <w:bookmarkStart w:id="586" w:name="_Toc439252754"/>
      <w:bookmarkStart w:id="587" w:name="_Toc439323612"/>
      <w:bookmarkStart w:id="588" w:name="_Toc439323728"/>
      <w:bookmarkStart w:id="589" w:name="_Toc440297062"/>
      <w:bookmarkStart w:id="590" w:name="_Toc440356623"/>
      <w:bookmarkStart w:id="591" w:name="_Toc440631759"/>
      <w:bookmarkStart w:id="592" w:name="_Toc440876544"/>
      <w:bookmarkStart w:id="593" w:name="_Toc441130616"/>
      <w:bookmarkStart w:id="594" w:name="_Toc441157119"/>
      <w:bookmarkStart w:id="595" w:name="_Toc447292138"/>
      <w:bookmarkStart w:id="596" w:name="_Toc462234896"/>
      <w:r w:rsidRPr="000C5F9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C5F9F">
        <w:rPr>
          <w:b w:val="0"/>
          <w:szCs w:val="24"/>
          <w:lang w:eastAsia="ru-RU"/>
        </w:rPr>
        <w:t>Техническог</w:t>
      </w:r>
      <w:proofErr w:type="gramStart"/>
      <w:r w:rsidR="003776BB" w:rsidRPr="000C5F9F">
        <w:rPr>
          <w:b w:val="0"/>
          <w:szCs w:val="24"/>
          <w:lang w:eastAsia="ru-RU"/>
        </w:rPr>
        <w:t>о(</w:t>
      </w:r>
      <w:proofErr w:type="gramEnd"/>
      <w:r w:rsidR="003776BB" w:rsidRPr="000C5F9F">
        <w:rPr>
          <w:b w:val="0"/>
          <w:szCs w:val="24"/>
          <w:lang w:eastAsia="ru-RU"/>
        </w:rPr>
        <w:t>их) задания(</w:t>
      </w:r>
      <w:proofErr w:type="spellStart"/>
      <w:r w:rsidR="003776BB" w:rsidRPr="000C5F9F">
        <w:rPr>
          <w:b w:val="0"/>
          <w:szCs w:val="24"/>
          <w:lang w:eastAsia="ru-RU"/>
        </w:rPr>
        <w:t>й</w:t>
      </w:r>
      <w:proofErr w:type="spellEnd"/>
      <w:r w:rsidR="003776BB" w:rsidRPr="000C5F9F">
        <w:rPr>
          <w:b w:val="0"/>
          <w:szCs w:val="24"/>
          <w:lang w:eastAsia="ru-RU"/>
        </w:rPr>
        <w:t>), изложены в Приложении №1 (Техническом(их) задании(</w:t>
      </w:r>
      <w:proofErr w:type="spellStart"/>
      <w:r w:rsidR="003776BB" w:rsidRPr="000C5F9F">
        <w:rPr>
          <w:b w:val="0"/>
          <w:szCs w:val="24"/>
          <w:lang w:eastAsia="ru-RU"/>
        </w:rPr>
        <w:t>ях</w:t>
      </w:r>
      <w:proofErr w:type="spellEnd"/>
      <w:r w:rsidR="003776BB" w:rsidRPr="000C5F9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0C5F9F">
        <w:rPr>
          <w:b w:val="0"/>
          <w:szCs w:val="24"/>
          <w:lang w:eastAsia="ru-RU"/>
        </w:rPr>
        <w:t>о(</w:t>
      </w:r>
      <w:proofErr w:type="gramEnd"/>
      <w:r w:rsidR="003776BB" w:rsidRPr="000C5F9F">
        <w:rPr>
          <w:b w:val="0"/>
          <w:szCs w:val="24"/>
          <w:lang w:eastAsia="ru-RU"/>
        </w:rPr>
        <w:t>их) задания(</w:t>
      </w:r>
      <w:proofErr w:type="spellStart"/>
      <w:r w:rsidR="003776BB" w:rsidRPr="000C5F9F">
        <w:rPr>
          <w:b w:val="0"/>
          <w:szCs w:val="24"/>
          <w:lang w:eastAsia="ru-RU"/>
        </w:rPr>
        <w:t>й</w:t>
      </w:r>
      <w:proofErr w:type="spellEnd"/>
      <w:r w:rsidR="003776BB" w:rsidRPr="000C5F9F">
        <w:rPr>
          <w:b w:val="0"/>
          <w:szCs w:val="24"/>
          <w:lang w:eastAsia="ru-RU"/>
        </w:rPr>
        <w:t>) Закупочная комиссия отклонит Заявку Участника</w:t>
      </w:r>
      <w:r w:rsidRPr="000C5F9F">
        <w:rPr>
          <w:b w:val="0"/>
          <w:szCs w:val="24"/>
        </w:rPr>
        <w:t>.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p w:rsidR="002B5044" w:rsidRPr="000C5F9F" w:rsidRDefault="002B5044" w:rsidP="0021751A">
      <w:pPr>
        <w:pStyle w:val="2"/>
        <w:ind w:left="1701" w:hanging="1134"/>
      </w:pPr>
      <w:bookmarkStart w:id="597" w:name="_Ref247513861"/>
      <w:bookmarkStart w:id="598" w:name="_Toc423421728"/>
      <w:bookmarkStart w:id="599" w:name="_Toc462234897"/>
      <w:r w:rsidRPr="000C5F9F">
        <w:t xml:space="preserve">Требование к </w:t>
      </w:r>
      <w:r w:rsidR="0021751A" w:rsidRPr="000C5F9F">
        <w:t>Участник</w:t>
      </w:r>
      <w:r w:rsidRPr="000C5F9F">
        <w:t>у</w:t>
      </w:r>
      <w:bookmarkEnd w:id="578"/>
      <w:bookmarkEnd w:id="579"/>
      <w:bookmarkEnd w:id="580"/>
      <w:r w:rsidRPr="000C5F9F">
        <w:t>.</w:t>
      </w:r>
      <w:bookmarkEnd w:id="597"/>
      <w:bookmarkEnd w:id="598"/>
      <w:bookmarkEnd w:id="599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00" w:name="_Toc439166317"/>
      <w:bookmarkStart w:id="601" w:name="_Toc439170665"/>
      <w:bookmarkStart w:id="602" w:name="_Toc439172767"/>
      <w:bookmarkStart w:id="603" w:name="_Toc439173211"/>
      <w:bookmarkStart w:id="604" w:name="_Toc439238205"/>
      <w:bookmarkStart w:id="605" w:name="_Toc439252756"/>
      <w:bookmarkStart w:id="606" w:name="_Toc439323614"/>
      <w:bookmarkStart w:id="607" w:name="_Toc439323730"/>
      <w:bookmarkStart w:id="608" w:name="_Ref440292618"/>
      <w:bookmarkStart w:id="609" w:name="_Toc440297064"/>
      <w:bookmarkStart w:id="610" w:name="_Toc440356625"/>
      <w:bookmarkStart w:id="611" w:name="_Toc440631761"/>
      <w:bookmarkStart w:id="612" w:name="_Toc440876546"/>
      <w:bookmarkStart w:id="613" w:name="_Toc441130618"/>
      <w:bookmarkStart w:id="614" w:name="_Toc441157121"/>
      <w:bookmarkStart w:id="615" w:name="_Toc447292140"/>
      <w:bookmarkStart w:id="616" w:name="_Toc462234898"/>
      <w:r w:rsidRPr="000C5F9F">
        <w:rPr>
          <w:b w:val="0"/>
          <w:szCs w:val="24"/>
        </w:rPr>
        <w:t xml:space="preserve">В составе </w:t>
      </w:r>
      <w:r w:rsidR="0094713A" w:rsidRPr="000C5F9F">
        <w:rPr>
          <w:b w:val="0"/>
          <w:szCs w:val="24"/>
        </w:rPr>
        <w:t>своей Заявки</w:t>
      </w:r>
      <w:r w:rsidRPr="000C5F9F">
        <w:rPr>
          <w:b w:val="0"/>
          <w:szCs w:val="24"/>
        </w:rPr>
        <w:t xml:space="preserve">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 xml:space="preserve"> должен предоставить руководств</w:t>
      </w:r>
      <w:proofErr w:type="gramStart"/>
      <w:r w:rsidRPr="000C5F9F">
        <w:rPr>
          <w:b w:val="0"/>
          <w:szCs w:val="24"/>
        </w:rPr>
        <w:t>о(</w:t>
      </w:r>
      <w:proofErr w:type="gramEnd"/>
      <w:r w:rsidRPr="000C5F9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 w:rsidRPr="000C5F9F">
        <w:rPr>
          <w:b w:val="0"/>
          <w:szCs w:val="24"/>
        </w:rPr>
        <w:t>Участник</w:t>
      </w:r>
      <w:r w:rsidR="0094713A" w:rsidRPr="000C5F9F">
        <w:rPr>
          <w:b w:val="0"/>
          <w:szCs w:val="24"/>
        </w:rPr>
        <w:t>ом оборудования в Т</w:t>
      </w:r>
      <w:r w:rsidRPr="000C5F9F">
        <w:rPr>
          <w:b w:val="0"/>
          <w:szCs w:val="24"/>
        </w:rPr>
        <w:t>ехническом предложении (</w:t>
      </w:r>
      <w:r w:rsidR="00D56F8C" w:rsidRPr="000C5F9F">
        <w:rPr>
          <w:b w:val="0"/>
          <w:szCs w:val="24"/>
        </w:rPr>
        <w:t>подраздел</w:t>
      </w:r>
      <w:r w:rsidR="0094713A" w:rsidRPr="000C5F9F">
        <w:rPr>
          <w:b w:val="0"/>
          <w:szCs w:val="24"/>
        </w:rPr>
        <w:t xml:space="preserve"> </w:t>
      </w:r>
      <w:fldSimple w:instr=" REF _Ref86826666 \r \h  \* MERGEFORMAT ">
        <w:r w:rsidR="005A37E7" w:rsidRPr="005A37E7">
          <w:rPr>
            <w:b w:val="0"/>
            <w:szCs w:val="24"/>
          </w:rPr>
          <w:t>5.3</w:t>
        </w:r>
      </w:fldSimple>
      <w:r w:rsidRPr="000C5F9F">
        <w:rPr>
          <w:b w:val="0"/>
          <w:szCs w:val="24"/>
        </w:rPr>
        <w:t>).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17" w:name="_Toc439166318"/>
      <w:bookmarkStart w:id="618" w:name="_Toc439170666"/>
      <w:bookmarkStart w:id="619" w:name="_Toc439172768"/>
      <w:bookmarkStart w:id="620" w:name="_Toc439173212"/>
      <w:bookmarkStart w:id="621" w:name="_Toc439238206"/>
      <w:bookmarkStart w:id="622" w:name="_Toc439252757"/>
      <w:bookmarkStart w:id="623" w:name="_Toc439323615"/>
      <w:bookmarkStart w:id="624" w:name="_Toc439323731"/>
      <w:bookmarkStart w:id="625" w:name="_Toc440297065"/>
      <w:bookmarkStart w:id="626" w:name="_Toc440356626"/>
      <w:bookmarkStart w:id="627" w:name="_Toc440631762"/>
      <w:bookmarkStart w:id="628" w:name="_Toc440876547"/>
      <w:bookmarkStart w:id="629" w:name="_Toc441130619"/>
      <w:bookmarkStart w:id="630" w:name="_Toc441157122"/>
      <w:bookmarkStart w:id="631" w:name="_Toc447292141"/>
      <w:bookmarkStart w:id="632" w:name="_Toc462234899"/>
      <w:r w:rsidRPr="000C5F9F">
        <w:rPr>
          <w:b w:val="0"/>
          <w:szCs w:val="24"/>
        </w:rPr>
        <w:t xml:space="preserve">Непредставление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C5F9F">
        <w:rPr>
          <w:b w:val="0"/>
          <w:szCs w:val="24"/>
        </w:rPr>
        <w:t>ом</w:t>
      </w:r>
      <w:r w:rsidRPr="000C5F9F">
        <w:rPr>
          <w:b w:val="0"/>
          <w:szCs w:val="24"/>
        </w:rPr>
        <w:t xml:space="preserve"> предложени</w:t>
      </w:r>
      <w:r w:rsidR="0094713A" w:rsidRPr="000C5F9F">
        <w:rPr>
          <w:b w:val="0"/>
          <w:szCs w:val="24"/>
        </w:rPr>
        <w:t>и</w:t>
      </w:r>
      <w:r w:rsidRPr="000C5F9F">
        <w:rPr>
          <w:b w:val="0"/>
          <w:szCs w:val="24"/>
        </w:rPr>
        <w:t xml:space="preserve"> </w:t>
      </w:r>
      <w:r w:rsidR="00D56F8C" w:rsidRPr="000C5F9F">
        <w:rPr>
          <w:b w:val="0"/>
          <w:szCs w:val="24"/>
        </w:rPr>
        <w:t xml:space="preserve">(подраздел </w:t>
      </w:r>
      <w:fldSimple w:instr=" REF _Ref86826666 \r \h  \* MERGEFORMAT ">
        <w:r w:rsidR="005A37E7" w:rsidRPr="005A37E7">
          <w:rPr>
            <w:b w:val="0"/>
            <w:szCs w:val="24"/>
          </w:rPr>
          <w:t>5.3</w:t>
        </w:r>
      </w:fldSimple>
      <w:r w:rsidR="00D56F8C" w:rsidRPr="000C5F9F">
        <w:rPr>
          <w:b w:val="0"/>
          <w:szCs w:val="24"/>
        </w:rPr>
        <w:t>)</w:t>
      </w:r>
      <w:r w:rsidRPr="000C5F9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>а.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A549DD" w:rsidRPr="000C5F9F" w:rsidRDefault="00A549DD" w:rsidP="00A549DD">
      <w:pPr>
        <w:pStyle w:val="2"/>
        <w:ind w:left="1701" w:hanging="1134"/>
      </w:pPr>
      <w:bookmarkStart w:id="633" w:name="_Toc248219573"/>
      <w:bookmarkStart w:id="634" w:name="_Toc256099315"/>
      <w:bookmarkStart w:id="635" w:name="_Toc423421664"/>
      <w:bookmarkStart w:id="636" w:name="_Toc447269813"/>
      <w:bookmarkStart w:id="637" w:name="_Toc462234900"/>
      <w:bookmarkEnd w:id="505"/>
      <w:bookmarkEnd w:id="506"/>
      <w:r w:rsidRPr="000C5F9F">
        <w:t>Иные требования</w:t>
      </w:r>
      <w:bookmarkEnd w:id="633"/>
      <w:bookmarkEnd w:id="634"/>
      <w:bookmarkEnd w:id="635"/>
      <w:bookmarkEnd w:id="636"/>
      <w:bookmarkEnd w:id="637"/>
    </w:p>
    <w:p w:rsidR="008F28AA" w:rsidRPr="000C5F9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638" w:name="_Toc447292143"/>
      <w:bookmarkStart w:id="639" w:name="_Toc462234901"/>
      <w:bookmarkStart w:id="640" w:name="_Toc447269814"/>
      <w:r w:rsidRPr="000C5F9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0C5F9F">
        <w:rPr>
          <w:b w:val="0"/>
          <w:szCs w:val="24"/>
        </w:rPr>
        <w:t>.</w:t>
      </w:r>
      <w:bookmarkEnd w:id="638"/>
      <w:bookmarkEnd w:id="639"/>
    </w:p>
    <w:p w:rsidR="00A549DD" w:rsidRPr="000C5F9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641" w:name="_Toc447292144"/>
      <w:bookmarkStart w:id="642" w:name="_Toc462234902"/>
      <w:r w:rsidRPr="000C5F9F">
        <w:rPr>
          <w:b w:val="0"/>
          <w:szCs w:val="24"/>
        </w:rPr>
        <w:t>В случае</w:t>
      </w:r>
      <w:proofErr w:type="gramStart"/>
      <w:r w:rsidRPr="000C5F9F">
        <w:rPr>
          <w:b w:val="0"/>
          <w:szCs w:val="24"/>
        </w:rPr>
        <w:t>,</w:t>
      </w:r>
      <w:proofErr w:type="gramEnd"/>
      <w:r w:rsidRPr="000C5F9F">
        <w:rPr>
          <w:b w:val="0"/>
          <w:szCs w:val="24"/>
        </w:rPr>
        <w:t xml:space="preserve"> если Участником предлагается </w:t>
      </w:r>
      <w:r w:rsidR="00BE26DC" w:rsidRPr="000C5F9F">
        <w:rPr>
          <w:b w:val="0"/>
          <w:szCs w:val="24"/>
        </w:rPr>
        <w:t>эквивалент</w:t>
      </w:r>
      <w:r w:rsidRPr="000C5F9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0C5F9F">
        <w:rPr>
          <w:b w:val="0"/>
          <w:szCs w:val="24"/>
        </w:rPr>
        <w:t>поставляемой продукции</w:t>
      </w:r>
      <w:r w:rsidRPr="000C5F9F">
        <w:rPr>
          <w:b w:val="0"/>
          <w:szCs w:val="24"/>
        </w:rPr>
        <w:t>, в согласованные с Заказчиком сроки.</w:t>
      </w:r>
      <w:bookmarkEnd w:id="640"/>
      <w:bookmarkEnd w:id="641"/>
      <w:bookmarkEnd w:id="642"/>
    </w:p>
    <w:p w:rsidR="00BE26DC" w:rsidRPr="000C5F9F" w:rsidRDefault="00BE26DC" w:rsidP="00BE26DC">
      <w:pPr>
        <w:pStyle w:val="2"/>
        <w:ind w:left="1701" w:hanging="1134"/>
      </w:pPr>
      <w:bookmarkStart w:id="643" w:name="_Toc461809058"/>
      <w:bookmarkStart w:id="644" w:name="_Toc462216759"/>
      <w:bookmarkStart w:id="645" w:name="_Toc462234903"/>
      <w:r w:rsidRPr="000C5F9F">
        <w:lastRenderedPageBreak/>
        <w:t>Альтернативные предложения</w:t>
      </w:r>
      <w:bookmarkStart w:id="646" w:name="_Ref56252639"/>
      <w:bookmarkEnd w:id="643"/>
      <w:bookmarkEnd w:id="644"/>
      <w:bookmarkEnd w:id="645"/>
    </w:p>
    <w:p w:rsidR="002B5044" w:rsidRPr="000C5F9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647" w:name="_Toc461809059"/>
      <w:bookmarkStart w:id="648" w:name="_Toc462216760"/>
      <w:bookmarkStart w:id="649" w:name="_Toc462234904"/>
      <w:r w:rsidRPr="000C5F9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46"/>
      <w:bookmarkEnd w:id="647"/>
      <w:bookmarkEnd w:id="648"/>
      <w:bookmarkEnd w:id="649"/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50" w:name="_Ref440270602"/>
      <w:bookmarkStart w:id="651" w:name="_Toc462234905"/>
      <w:bookmarkEnd w:id="5"/>
      <w:bookmarkEnd w:id="48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50"/>
      <w:bookmarkEnd w:id="6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52" w:name="_Ref55336310"/>
      <w:bookmarkStart w:id="653" w:name="_Toc57314672"/>
      <w:bookmarkStart w:id="654" w:name="_Toc69728986"/>
      <w:bookmarkStart w:id="655" w:name="_Toc98253919"/>
      <w:bookmarkStart w:id="656" w:name="_Toc165173847"/>
      <w:bookmarkStart w:id="657" w:name="_Toc423423667"/>
      <w:bookmarkStart w:id="658" w:name="_Toc462234906"/>
      <w:r w:rsidRPr="00F647F7">
        <w:t xml:space="preserve">Письмо о подаче оферты </w:t>
      </w:r>
      <w:bookmarkStart w:id="659" w:name="_Ref22846535"/>
      <w:r w:rsidRPr="00F647F7">
        <w:t>(</w:t>
      </w:r>
      <w:bookmarkEnd w:id="6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52"/>
      <w:bookmarkEnd w:id="653"/>
      <w:bookmarkEnd w:id="654"/>
      <w:bookmarkEnd w:id="655"/>
      <w:bookmarkEnd w:id="656"/>
      <w:bookmarkEnd w:id="657"/>
      <w:bookmarkEnd w:id="658"/>
    </w:p>
    <w:p w:rsidR="004F4D80" w:rsidRPr="00C236C0" w:rsidRDefault="004F4D80" w:rsidP="004F4D80">
      <w:pPr>
        <w:pStyle w:val="3"/>
        <w:rPr>
          <w:szCs w:val="24"/>
        </w:rPr>
      </w:pPr>
      <w:bookmarkStart w:id="660" w:name="_Toc98253920"/>
      <w:bookmarkStart w:id="661" w:name="_Toc157248174"/>
      <w:bookmarkStart w:id="662" w:name="_Toc157496543"/>
      <w:bookmarkStart w:id="663" w:name="_Toc158206082"/>
      <w:bookmarkStart w:id="664" w:name="_Toc164057767"/>
      <w:bookmarkStart w:id="665" w:name="_Toc164137117"/>
      <w:bookmarkStart w:id="666" w:name="_Toc164161277"/>
      <w:bookmarkStart w:id="667" w:name="_Toc165173848"/>
      <w:bookmarkStart w:id="668" w:name="_Toc439170673"/>
      <w:bookmarkStart w:id="669" w:name="_Toc439172775"/>
      <w:bookmarkStart w:id="670" w:name="_Toc439173219"/>
      <w:bookmarkStart w:id="671" w:name="_Toc439238213"/>
      <w:bookmarkStart w:id="672" w:name="_Toc440297069"/>
      <w:bookmarkStart w:id="673" w:name="_Toc440356630"/>
      <w:bookmarkStart w:id="674" w:name="_Toc462234907"/>
      <w:r w:rsidRPr="00C236C0">
        <w:rPr>
          <w:szCs w:val="24"/>
        </w:rPr>
        <w:t>Форма письма о подаче оферты</w:t>
      </w:r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>Техническим предложение</w:t>
      </w:r>
      <w:r w:rsidR="00360AA5">
        <w:rPr>
          <w:sz w:val="24"/>
          <w:szCs w:val="24"/>
        </w:rPr>
        <w:t>м, Графиком выполнения поставок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C5F9F" w:rsidRDefault="004F4D80" w:rsidP="004F4D80">
      <w:pPr>
        <w:spacing w:after="60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Настоящая </w:t>
      </w:r>
      <w:r w:rsidR="00C236C0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0C5F9F">
        <w:rPr>
          <w:sz w:val="24"/>
          <w:szCs w:val="24"/>
        </w:rPr>
        <w:t xml:space="preserve"> 201_</w:t>
      </w:r>
      <w:r w:rsidRPr="000C5F9F">
        <w:rPr>
          <w:sz w:val="24"/>
          <w:szCs w:val="24"/>
        </w:rPr>
        <w:t xml:space="preserve"> года.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Данная Заявка подается с пониманием того, что: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вы оставляете за собой право: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отклонить все заявки.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______________(</w:t>
      </w:r>
      <w:r w:rsidRPr="000C5F9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C5F9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BE26DC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не изменять (не вносить изменения) в Заявку </w:t>
      </w:r>
      <w:r w:rsidR="00975C64" w:rsidRPr="000C5F9F">
        <w:rPr>
          <w:sz w:val="24"/>
          <w:szCs w:val="24"/>
        </w:rPr>
        <w:t>в течение</w:t>
      </w:r>
      <w:r w:rsidR="00975C64" w:rsidRPr="00414CAF">
        <w:rPr>
          <w:sz w:val="24"/>
          <w:szCs w:val="24"/>
        </w:rPr>
        <w:t xml:space="preserve"> срока ее действия после истечения срока окончания подачи Заявок;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CD3D1B">
        <w:rPr>
          <w:sz w:val="24"/>
          <w:szCs w:val="24"/>
        </w:rPr>
        <w:t>предоставить финансовое обеспечение по Договору</w:t>
      </w:r>
      <w:r w:rsidRPr="00414CAF">
        <w:rPr>
          <w:sz w:val="24"/>
          <w:szCs w:val="24"/>
        </w:rPr>
        <w:t>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414CAF">
        <w:rPr>
          <w:sz w:val="24"/>
          <w:szCs w:val="24"/>
        </w:rPr>
        <w:lastRenderedPageBreak/>
        <w:t>данных»;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76" w:name="_Toc98253921"/>
      <w:bookmarkStart w:id="677" w:name="_Toc157248175"/>
      <w:bookmarkStart w:id="678" w:name="_Toc157496544"/>
      <w:bookmarkStart w:id="679" w:name="_Toc158206083"/>
      <w:bookmarkStart w:id="680" w:name="_Toc164057768"/>
      <w:bookmarkStart w:id="681" w:name="_Toc164137118"/>
      <w:bookmarkStart w:id="682" w:name="_Toc164161278"/>
      <w:bookmarkStart w:id="6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84" w:name="_Toc439170674"/>
      <w:bookmarkStart w:id="685" w:name="_Toc439172776"/>
      <w:bookmarkStart w:id="686" w:name="_Toc439173220"/>
      <w:bookmarkStart w:id="687" w:name="_Toc439238214"/>
      <w:bookmarkStart w:id="688" w:name="_Toc439252762"/>
      <w:bookmarkStart w:id="689" w:name="_Toc439323736"/>
      <w:bookmarkStart w:id="690" w:name="_Toc440297070"/>
      <w:bookmarkStart w:id="691" w:name="_Toc440356631"/>
      <w:bookmarkStart w:id="692" w:name="_Toc440631767"/>
      <w:bookmarkStart w:id="693" w:name="_Toc440876551"/>
      <w:bookmarkStart w:id="694" w:name="_Toc441130623"/>
      <w:bookmarkStart w:id="695" w:name="_Toc441157126"/>
      <w:bookmarkStart w:id="696" w:name="_Toc447292148"/>
      <w:bookmarkStart w:id="697" w:name="_Toc462234908"/>
      <w:r w:rsidRPr="00C236C0">
        <w:rPr>
          <w:szCs w:val="24"/>
        </w:rPr>
        <w:lastRenderedPageBreak/>
        <w:t>Инструкции по заполнению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spellStart"/>
      <w:proofErr w:type="gramStart"/>
      <w:r w:rsidRPr="00572945">
        <w:rPr>
          <w:sz w:val="24"/>
          <w:szCs w:val="24"/>
        </w:rPr>
        <w:t>шеф-монтажа</w:t>
      </w:r>
      <w:proofErr w:type="spellEnd"/>
      <w:proofErr w:type="gramEnd"/>
      <w:r w:rsidRPr="00572945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44B59">
        <w:rPr>
          <w:sz w:val="24"/>
          <w:szCs w:val="24"/>
        </w:rPr>
        <w:fldChar w:fldCharType="begin"/>
      </w:r>
      <w:r w:rsidR="008854AF">
        <w:rPr>
          <w:sz w:val="24"/>
          <w:szCs w:val="24"/>
        </w:rPr>
        <w:instrText xml:space="preserve"> REF _Ref306008743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3.3.4</w:t>
      </w:r>
      <w:r w:rsidR="00044B5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44B5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3.3.1.6</w:t>
      </w:r>
      <w:r w:rsidR="00044B5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44B5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3.3.1.7</w:t>
      </w:r>
      <w:r w:rsidR="00044B5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98" w:name="_Ref55335821"/>
      <w:bookmarkStart w:id="699" w:name="_Ref55336345"/>
      <w:bookmarkStart w:id="700" w:name="_Toc57314674"/>
      <w:bookmarkStart w:id="701" w:name="_Toc69728988"/>
      <w:bookmarkStart w:id="702" w:name="_Toc98253922"/>
      <w:bookmarkStart w:id="7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04" w:name="_Ref440271964"/>
      <w:bookmarkStart w:id="705" w:name="_Toc440297071"/>
      <w:bookmarkStart w:id="706" w:name="_Toc440356632"/>
      <w:bookmarkStart w:id="707" w:name="_Toc462234909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704"/>
      <w:bookmarkEnd w:id="705"/>
      <w:bookmarkEnd w:id="706"/>
      <w:bookmarkEnd w:id="707"/>
    </w:p>
    <w:p w:rsidR="00920CB0" w:rsidRPr="00920CB0" w:rsidRDefault="00920CB0" w:rsidP="00775238">
      <w:pPr>
        <w:pStyle w:val="3"/>
        <w:numPr>
          <w:ilvl w:val="3"/>
          <w:numId w:val="69"/>
        </w:numPr>
        <w:rPr>
          <w:b w:val="0"/>
          <w:szCs w:val="24"/>
        </w:rPr>
      </w:pPr>
      <w:bookmarkStart w:id="708" w:name="_Toc439238216"/>
      <w:bookmarkStart w:id="709" w:name="_Toc439252764"/>
      <w:bookmarkStart w:id="710" w:name="_Toc439323738"/>
      <w:bookmarkStart w:id="711" w:name="_Toc440297072"/>
      <w:bookmarkStart w:id="712" w:name="_Toc440356633"/>
      <w:bookmarkStart w:id="713" w:name="_Toc440631769"/>
      <w:bookmarkStart w:id="714" w:name="_Toc440876553"/>
      <w:bookmarkStart w:id="715" w:name="_Toc441130625"/>
      <w:bookmarkStart w:id="716" w:name="_Toc441157128"/>
      <w:bookmarkStart w:id="717" w:name="_Toc447292150"/>
      <w:bookmarkStart w:id="718" w:name="_Toc462234910"/>
      <w:r w:rsidRPr="00920CB0">
        <w:rPr>
          <w:b w:val="0"/>
          <w:szCs w:val="24"/>
        </w:rPr>
        <w:t xml:space="preserve">Форма </w:t>
      </w:r>
      <w:proofErr w:type="spellStart"/>
      <w:r>
        <w:rPr>
          <w:b w:val="0"/>
          <w:szCs w:val="24"/>
        </w:rPr>
        <w:t>Антикоррупционных</w:t>
      </w:r>
      <w:proofErr w:type="spellEnd"/>
      <w:r>
        <w:rPr>
          <w:b w:val="0"/>
          <w:szCs w:val="24"/>
        </w:rPr>
        <w:t xml:space="preserve"> обязательств</w:t>
      </w:r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775238">
      <w:pPr>
        <w:numPr>
          <w:ilvl w:val="0"/>
          <w:numId w:val="64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775238">
      <w:pPr>
        <w:widowControl w:val="0"/>
        <w:numPr>
          <w:ilvl w:val="1"/>
          <w:numId w:val="68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775238">
      <w:pPr>
        <w:numPr>
          <w:ilvl w:val="0"/>
          <w:numId w:val="6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A64544">
        <w:rPr>
          <w:color w:val="000000"/>
        </w:rPr>
        <w:t>Антикоррупционных</w:t>
      </w:r>
      <w:proofErr w:type="spellEnd"/>
      <w:r w:rsidRPr="00A64544">
        <w:rPr>
          <w:color w:val="000000"/>
        </w:rPr>
        <w:t xml:space="preserve"> обязательств, Участник обязуется незамедлительно уведомить</w:t>
      </w:r>
      <w:r w:rsidR="00F13A66">
        <w:rPr>
          <w:color w:val="000000"/>
        </w:rPr>
        <w:t xml:space="preserve"> об этом Заказчика в письменной</w:t>
      </w:r>
      <w:r w:rsidR="00A64544" w:rsidRPr="00A64544">
        <w:t xml:space="preserve"> </w:t>
      </w:r>
      <w:r w:rsidRPr="00A64544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</w:t>
      </w:r>
      <w:r w:rsidRPr="00160223">
        <w:rPr>
          <w:color w:val="000000"/>
        </w:rPr>
        <w:t xml:space="preserve"> произойти Запрещенные действия.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BE26DC" w:rsidRPr="000C5F9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0C5F9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920CB0" w:rsidRDefault="00BE26DC" w:rsidP="00BE26DC">
      <w:pPr>
        <w:spacing w:line="240" w:lineRule="auto"/>
      </w:pPr>
      <w:r w:rsidRPr="000C5F9F">
        <w:rPr>
          <w:i/>
          <w:sz w:val="24"/>
          <w:szCs w:val="24"/>
        </w:rPr>
        <w:t xml:space="preserve">В ПАО «МРСК Центра действует система </w:t>
      </w:r>
      <w:r w:rsidRPr="000C5F9F">
        <w:rPr>
          <w:i/>
          <w:iCs/>
          <w:sz w:val="24"/>
          <w:szCs w:val="24"/>
        </w:rPr>
        <w:t>предупреждения и профилактики коррупции.</w:t>
      </w:r>
      <w:r w:rsidRPr="000C5F9F">
        <w:rPr>
          <w:i/>
          <w:sz w:val="24"/>
          <w:szCs w:val="24"/>
        </w:rPr>
        <w:t xml:space="preserve"> </w:t>
      </w:r>
      <w:proofErr w:type="gramStart"/>
      <w:r w:rsidRPr="000C5F9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0C5F9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C5F9F">
        <w:rPr>
          <w:i/>
          <w:sz w:val="24"/>
          <w:szCs w:val="24"/>
        </w:rPr>
        <w:t xml:space="preserve"> на корпоративном </w:t>
      </w:r>
      <w:proofErr w:type="spellStart"/>
      <w:r w:rsidRPr="000C5F9F">
        <w:rPr>
          <w:i/>
          <w:sz w:val="24"/>
          <w:szCs w:val="24"/>
        </w:rPr>
        <w:t>веб-сайте</w:t>
      </w:r>
      <w:proofErr w:type="spellEnd"/>
      <w:r w:rsidRPr="000C5F9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C5F9F">
        <w:rPr>
          <w:i/>
          <w:sz w:val="24"/>
          <w:szCs w:val="24"/>
        </w:rPr>
        <w:t> </w:t>
      </w:r>
      <w:hyperlink r:id="rId39" w:tgtFrame="_blank" w:history="1">
        <w:r w:rsidRPr="000C5F9F">
          <w:rPr>
            <w:i/>
            <w:sz w:val="24"/>
            <w:szCs w:val="24"/>
          </w:rPr>
          <w:t>doverie@mrsk-1.ru</w:t>
        </w:r>
      </w:hyperlink>
      <w:r w:rsidRPr="000C5F9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19" w:name="_Toc423423668"/>
      <w:bookmarkStart w:id="720" w:name="_Ref440271072"/>
      <w:bookmarkStart w:id="721" w:name="_Ref440273986"/>
      <w:bookmarkStart w:id="722" w:name="_Ref440274337"/>
      <w:bookmarkStart w:id="723" w:name="_Ref440274913"/>
      <w:bookmarkStart w:id="724" w:name="_Ref440284918"/>
      <w:bookmarkStart w:id="725" w:name="_Toc462234911"/>
      <w:r>
        <w:lastRenderedPageBreak/>
        <w:t>Сводная таблица стоимости</w:t>
      </w:r>
      <w:r w:rsidR="002F710E" w:rsidRPr="002F710E">
        <w:rPr>
          <w:b w:val="0"/>
        </w:rPr>
        <w:t xml:space="preserve"> </w:t>
      </w:r>
      <w:r w:rsidR="002F710E" w:rsidRPr="002F710E">
        <w:t>поставок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98"/>
      <w:bookmarkEnd w:id="699"/>
      <w:bookmarkEnd w:id="700"/>
      <w:bookmarkEnd w:id="701"/>
      <w:bookmarkEnd w:id="702"/>
      <w:bookmarkEnd w:id="703"/>
      <w:bookmarkEnd w:id="719"/>
      <w:bookmarkEnd w:id="720"/>
      <w:bookmarkEnd w:id="721"/>
      <w:bookmarkEnd w:id="722"/>
      <w:bookmarkEnd w:id="723"/>
      <w:bookmarkEnd w:id="724"/>
      <w:bookmarkEnd w:id="7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26" w:name="_Toc98253923"/>
      <w:bookmarkStart w:id="727" w:name="_Toc157248177"/>
      <w:bookmarkStart w:id="728" w:name="_Toc157496546"/>
      <w:bookmarkStart w:id="729" w:name="_Toc158206085"/>
      <w:bookmarkStart w:id="730" w:name="_Toc164057770"/>
      <w:bookmarkStart w:id="731" w:name="_Toc164137120"/>
      <w:bookmarkStart w:id="732" w:name="_Toc164161280"/>
      <w:bookmarkStart w:id="733" w:name="_Toc165173851"/>
      <w:bookmarkStart w:id="734" w:name="_Ref264038986"/>
      <w:bookmarkStart w:id="735" w:name="_Ref264359294"/>
      <w:bookmarkStart w:id="736" w:name="_Toc439170676"/>
      <w:bookmarkStart w:id="737" w:name="_Toc439172778"/>
      <w:bookmarkStart w:id="738" w:name="_Toc439173222"/>
      <w:bookmarkStart w:id="739" w:name="_Toc439238218"/>
      <w:bookmarkStart w:id="740" w:name="_Toc439252766"/>
      <w:bookmarkStart w:id="741" w:name="_Toc439323740"/>
      <w:bookmarkStart w:id="742" w:name="_Toc440297074"/>
      <w:bookmarkStart w:id="743" w:name="_Toc440356635"/>
      <w:bookmarkStart w:id="744" w:name="_Toc440631771"/>
      <w:bookmarkStart w:id="745" w:name="_Toc440876555"/>
      <w:bookmarkStart w:id="746" w:name="_Toc441130627"/>
      <w:bookmarkStart w:id="747" w:name="_Toc441157130"/>
      <w:bookmarkStart w:id="748" w:name="_Toc447292152"/>
      <w:bookmarkStart w:id="749" w:name="_Toc462234912"/>
      <w:r w:rsidRPr="00C236C0">
        <w:rPr>
          <w:szCs w:val="24"/>
        </w:rPr>
        <w:t xml:space="preserve">Форма </w:t>
      </w:r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r w:rsidR="00492C8B">
        <w:rPr>
          <w:szCs w:val="24"/>
        </w:rPr>
        <w:t>Сводной таблицы стоимости</w:t>
      </w:r>
      <w:bookmarkEnd w:id="740"/>
      <w:bookmarkEnd w:id="741"/>
      <w:bookmarkEnd w:id="742"/>
      <w:bookmarkEnd w:id="743"/>
      <w:bookmarkEnd w:id="744"/>
      <w:bookmarkEnd w:id="745"/>
      <w:r w:rsidR="002F710E" w:rsidRPr="002F710E">
        <w:rPr>
          <w:b w:val="0"/>
          <w:szCs w:val="24"/>
        </w:rPr>
        <w:t xml:space="preserve"> </w:t>
      </w:r>
      <w:r w:rsidR="002F710E" w:rsidRPr="002F710E">
        <w:rPr>
          <w:szCs w:val="24"/>
        </w:rPr>
        <w:t>поставок</w:t>
      </w:r>
      <w:bookmarkEnd w:id="746"/>
      <w:bookmarkEnd w:id="747"/>
      <w:bookmarkEnd w:id="748"/>
      <w:bookmarkEnd w:id="7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</w:t>
            </w:r>
            <w:proofErr w:type="spell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C5F9F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 xml:space="preserve"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spellStart"/>
      <w:r w:rsidRPr="00711D9B">
        <w:rPr>
          <w:sz w:val="24"/>
          <w:szCs w:val="24"/>
        </w:rPr>
        <w:t>шеф-монтажом</w:t>
      </w:r>
      <w:proofErr w:type="spellEnd"/>
      <w:r w:rsidRPr="00711D9B">
        <w:rPr>
          <w:sz w:val="24"/>
          <w:szCs w:val="24"/>
        </w:rPr>
        <w:t xml:space="preserve"> и </w:t>
      </w:r>
      <w:proofErr w:type="spellStart"/>
      <w:r w:rsidRPr="00711D9B">
        <w:rPr>
          <w:sz w:val="24"/>
          <w:szCs w:val="24"/>
        </w:rPr>
        <w:t>шеф-наладкой</w:t>
      </w:r>
      <w:proofErr w:type="spellEnd"/>
      <w:r w:rsidRPr="00711D9B">
        <w:rPr>
          <w:sz w:val="24"/>
          <w:szCs w:val="24"/>
        </w:rPr>
        <w:t xml:space="preserve">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50" w:name="_Toc176765534"/>
      <w:bookmarkStart w:id="751" w:name="_Toc198979983"/>
      <w:bookmarkStart w:id="752" w:name="_Toc217466315"/>
      <w:bookmarkStart w:id="753" w:name="_Toc217702856"/>
      <w:bookmarkStart w:id="754" w:name="_Toc233601974"/>
      <w:bookmarkStart w:id="755" w:name="_Toc263343460"/>
      <w:r w:rsidRPr="00F647F7">
        <w:rPr>
          <w:b w:val="0"/>
          <w:szCs w:val="24"/>
        </w:rPr>
        <w:br w:type="page"/>
      </w:r>
      <w:bookmarkStart w:id="756" w:name="_Toc439170677"/>
      <w:bookmarkStart w:id="757" w:name="_Toc439172779"/>
      <w:bookmarkStart w:id="758" w:name="_Toc439173223"/>
      <w:bookmarkStart w:id="759" w:name="_Toc439238219"/>
      <w:bookmarkStart w:id="760" w:name="_Toc439252767"/>
      <w:bookmarkStart w:id="761" w:name="_Toc439323741"/>
      <w:bookmarkStart w:id="762" w:name="_Toc440297075"/>
      <w:bookmarkStart w:id="763" w:name="_Toc440356636"/>
      <w:bookmarkStart w:id="764" w:name="_Toc440631772"/>
      <w:bookmarkStart w:id="765" w:name="_Toc440876556"/>
      <w:bookmarkStart w:id="766" w:name="_Toc441130628"/>
      <w:bookmarkStart w:id="767" w:name="_Toc441157131"/>
      <w:bookmarkStart w:id="768" w:name="_Toc447292153"/>
      <w:bookmarkStart w:id="769" w:name="_Toc462234913"/>
      <w:r w:rsidRPr="00C236C0">
        <w:rPr>
          <w:szCs w:val="24"/>
        </w:rPr>
        <w:lastRenderedPageBreak/>
        <w:t>Инструкции по заполнению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C5F9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 w:rsidRPr="000C5F9F">
        <w:rPr>
          <w:sz w:val="24"/>
          <w:szCs w:val="24"/>
        </w:rPr>
        <w:t>Техническог</w:t>
      </w:r>
      <w:proofErr w:type="gramStart"/>
      <w:r w:rsidRPr="000C5F9F">
        <w:rPr>
          <w:sz w:val="24"/>
          <w:szCs w:val="24"/>
        </w:rPr>
        <w:t>о(</w:t>
      </w:r>
      <w:proofErr w:type="gramEnd"/>
      <w:r w:rsidRPr="000C5F9F">
        <w:rPr>
          <w:sz w:val="24"/>
          <w:szCs w:val="24"/>
        </w:rPr>
        <w:t>их) задания(</w:t>
      </w:r>
      <w:proofErr w:type="spellStart"/>
      <w:r w:rsidRPr="000C5F9F">
        <w:rPr>
          <w:sz w:val="24"/>
          <w:szCs w:val="24"/>
        </w:rPr>
        <w:t>й</w:t>
      </w:r>
      <w:proofErr w:type="spellEnd"/>
      <w:r w:rsidRPr="000C5F9F">
        <w:rPr>
          <w:sz w:val="24"/>
          <w:szCs w:val="24"/>
        </w:rPr>
        <w:t xml:space="preserve">) (п. </w:t>
      </w:r>
      <w:fldSimple w:instr=" REF _Ref450652998 \r \h  \* MERGEFORMAT ">
        <w:r w:rsidR="005A37E7" w:rsidRPr="005A37E7">
          <w:rPr>
            <w:sz w:val="24"/>
            <w:szCs w:val="24"/>
          </w:rPr>
          <w:t>4.2</w:t>
        </w:r>
      </w:fldSimple>
      <w:r w:rsidRPr="000C5F9F">
        <w:rPr>
          <w:sz w:val="24"/>
          <w:szCs w:val="24"/>
        </w:rPr>
        <w:t xml:space="preserve">) и Технического предложения (подраздел </w:t>
      </w:r>
      <w:fldSimple w:instr=" REF _Ref86826666 \r \h  \* MERGEFORMAT ">
        <w:r w:rsidR="005A37E7" w:rsidRPr="005A37E7">
          <w:rPr>
            <w:sz w:val="24"/>
            <w:szCs w:val="24"/>
          </w:rPr>
          <w:t>5.3</w:t>
        </w:r>
      </w:fldSimple>
      <w:r w:rsidRPr="000C5F9F">
        <w:rPr>
          <w:sz w:val="24"/>
          <w:szCs w:val="24"/>
        </w:rPr>
        <w:t>).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</w:t>
      </w:r>
      <w:r w:rsidR="00492C8B" w:rsidRPr="000C5F9F">
        <w:rPr>
          <w:sz w:val="24"/>
          <w:szCs w:val="24"/>
        </w:rPr>
        <w:t xml:space="preserve">предложении </w:t>
      </w:r>
      <w:r w:rsidRPr="000C5F9F">
        <w:rPr>
          <w:sz w:val="24"/>
          <w:szCs w:val="24"/>
        </w:rPr>
        <w:t xml:space="preserve">и </w:t>
      </w:r>
      <w:r w:rsidR="00492C8B" w:rsidRPr="000C5F9F">
        <w:rPr>
          <w:sz w:val="24"/>
          <w:szCs w:val="24"/>
        </w:rPr>
        <w:t>Сводной таблице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указана </w:t>
      </w:r>
      <w:r w:rsidR="00BE26DC" w:rsidRPr="000C5F9F">
        <w:rPr>
          <w:sz w:val="24"/>
          <w:szCs w:val="24"/>
        </w:rPr>
        <w:t xml:space="preserve">различная информация </w:t>
      </w:r>
      <w:r w:rsidRPr="000C5F9F">
        <w:rPr>
          <w:sz w:val="24"/>
          <w:szCs w:val="24"/>
        </w:rPr>
        <w:t>(тип-марка предлагаемой к поставке</w:t>
      </w:r>
      <w:r w:rsidR="002A517B" w:rsidRPr="000C5F9F">
        <w:rPr>
          <w:sz w:val="24"/>
          <w:szCs w:val="24"/>
        </w:rPr>
        <w:t xml:space="preserve"> </w:t>
      </w:r>
      <w:r w:rsidR="002A517B" w:rsidRPr="000C5F9F">
        <w:rPr>
          <w:szCs w:val="24"/>
        </w:rPr>
        <w:t>продукции</w:t>
      </w:r>
      <w:r w:rsidRPr="000C5F9F">
        <w:rPr>
          <w:sz w:val="24"/>
          <w:szCs w:val="24"/>
        </w:rPr>
        <w:t xml:space="preserve">, завод-изготовитель, иные параметры) – такая </w:t>
      </w:r>
      <w:r w:rsidR="00C236C0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будет отклонена.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0C5F9F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0C5F9F">
        <w:t xml:space="preserve"> </w:t>
      </w:r>
      <w:r w:rsidRPr="000C5F9F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spellStart"/>
      <w:r w:rsidRPr="000C5F9F">
        <w:rPr>
          <w:sz w:val="24"/>
          <w:szCs w:val="24"/>
        </w:rPr>
        <w:t>шеф-монтажом</w:t>
      </w:r>
      <w:proofErr w:type="spellEnd"/>
      <w:r w:rsidRPr="000C5F9F">
        <w:rPr>
          <w:sz w:val="24"/>
          <w:szCs w:val="24"/>
        </w:rPr>
        <w:t xml:space="preserve"> и </w:t>
      </w:r>
      <w:proofErr w:type="spellStart"/>
      <w:r w:rsidRPr="000C5F9F">
        <w:rPr>
          <w:sz w:val="24"/>
          <w:szCs w:val="24"/>
        </w:rPr>
        <w:t>шеф-наладкой</w:t>
      </w:r>
      <w:proofErr w:type="spellEnd"/>
      <w:r w:rsidRPr="000C5F9F">
        <w:rPr>
          <w:sz w:val="24"/>
          <w:szCs w:val="24"/>
        </w:rPr>
        <w:t xml:space="preserve"> в объеме согласно требованиям разделов</w:t>
      </w:r>
      <w:proofErr w:type="gramEnd"/>
      <w:r w:rsidRPr="000C5F9F">
        <w:rPr>
          <w:sz w:val="24"/>
          <w:szCs w:val="24"/>
        </w:rPr>
        <w:t xml:space="preserve"> </w:t>
      </w:r>
      <w:fldSimple w:instr=" REF _Ref440292752 \r \h  \* MERGEFORMAT ">
        <w:r w:rsidR="005A37E7" w:rsidRPr="005A37E7">
          <w:rPr>
            <w:sz w:val="24"/>
            <w:szCs w:val="24"/>
          </w:rPr>
          <w:t>2</w:t>
        </w:r>
      </w:fldSimple>
      <w:r w:rsidRPr="000C5F9F">
        <w:rPr>
          <w:sz w:val="24"/>
          <w:szCs w:val="24"/>
        </w:rPr>
        <w:t xml:space="preserve"> и </w:t>
      </w:r>
      <w:fldSimple w:instr=" REF _Ref440292779 \r \h  \* MERGEFORMAT ">
        <w:r w:rsidR="005A37E7" w:rsidRPr="005A37E7">
          <w:rPr>
            <w:sz w:val="24"/>
            <w:szCs w:val="24"/>
          </w:rPr>
          <w:t>4</w:t>
        </w:r>
      </w:fldSimple>
      <w:r w:rsidRPr="000C5F9F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0C5F9F">
        <w:rPr>
          <w:sz w:val="24"/>
          <w:szCs w:val="24"/>
        </w:rPr>
        <w:t xml:space="preserve">ЭКВИВАЛЕНТ </w:t>
      </w:r>
      <w:r w:rsidRPr="000C5F9F">
        <w:rPr>
          <w:sz w:val="24"/>
          <w:szCs w:val="24"/>
        </w:rPr>
        <w:t xml:space="preserve">(заполняется </w:t>
      </w:r>
      <w:proofErr w:type="gramStart"/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</w:t>
      </w:r>
      <w:proofErr w:type="gramEnd"/>
      <w:r w:rsidRPr="000C5F9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а будет отклонена.</w:t>
      </w:r>
    </w:p>
    <w:p w:rsidR="00A549DD" w:rsidRPr="000C5F9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0C5F9F">
        <w:rPr>
          <w:sz w:val="24"/>
          <w:szCs w:val="24"/>
        </w:rPr>
        <w:t xml:space="preserve">эквивалентного предложения </w:t>
      </w:r>
      <w:r w:rsidRPr="000C5F9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C5F9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Сводная таблица стоимости</w:t>
      </w:r>
      <w:r w:rsidR="004F4D80"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4F4D80" w:rsidRPr="000C5F9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C5F9F">
        <w:rPr>
          <w:sz w:val="24"/>
          <w:szCs w:val="24"/>
        </w:rPr>
        <w:t>Участник</w:t>
      </w:r>
      <w:r w:rsidR="004F4D80" w:rsidRPr="000C5F9F">
        <w:rPr>
          <w:sz w:val="24"/>
          <w:szCs w:val="24"/>
        </w:rPr>
        <w:t>а на подготовку Договора данн</w:t>
      </w:r>
      <w:r w:rsidRPr="000C5F9F">
        <w:rPr>
          <w:sz w:val="24"/>
          <w:szCs w:val="24"/>
        </w:rPr>
        <w:t>ую</w:t>
      </w:r>
      <w:r w:rsidR="004F4D80" w:rsidRPr="000C5F9F">
        <w:rPr>
          <w:sz w:val="24"/>
          <w:szCs w:val="24"/>
        </w:rPr>
        <w:t xml:space="preserve"> </w:t>
      </w:r>
      <w:r w:rsidRPr="000C5F9F">
        <w:rPr>
          <w:sz w:val="24"/>
          <w:szCs w:val="24"/>
        </w:rPr>
        <w:t>Сводную таблицу стоимости</w:t>
      </w:r>
      <w:r w:rsidR="004F4D80"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4F4D80" w:rsidRPr="000C5F9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Арифметические ошибки в </w:t>
      </w:r>
      <w:r w:rsidR="00492C8B" w:rsidRPr="000C5F9F">
        <w:rPr>
          <w:sz w:val="24"/>
          <w:szCs w:val="24"/>
        </w:rPr>
        <w:t xml:space="preserve">Сводной таблице стоимости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могут быть причиной отклонения </w:t>
      </w:r>
      <w:r w:rsidR="00C236C0" w:rsidRPr="000C5F9F">
        <w:rPr>
          <w:sz w:val="24"/>
          <w:szCs w:val="24"/>
        </w:rPr>
        <w:t>Заявки</w:t>
      </w:r>
      <w:r w:rsidRPr="000C5F9F">
        <w:rPr>
          <w:sz w:val="24"/>
          <w:szCs w:val="24"/>
        </w:rPr>
        <w:t xml:space="preserve">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а.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случае</w:t>
      </w:r>
      <w:proofErr w:type="gramStart"/>
      <w:r w:rsidRPr="000C5F9F">
        <w:rPr>
          <w:sz w:val="24"/>
          <w:szCs w:val="24"/>
        </w:rPr>
        <w:t>,</w:t>
      </w:r>
      <w:proofErr w:type="gramEnd"/>
      <w:r w:rsidRPr="000C5F9F">
        <w:rPr>
          <w:sz w:val="24"/>
          <w:szCs w:val="24"/>
        </w:rPr>
        <w:t xml:space="preserve"> если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случае</w:t>
      </w:r>
      <w:proofErr w:type="gramStart"/>
      <w:r w:rsidRPr="000C5F9F">
        <w:rPr>
          <w:sz w:val="24"/>
          <w:szCs w:val="24"/>
        </w:rPr>
        <w:t>,</w:t>
      </w:r>
      <w:proofErr w:type="gramEnd"/>
      <w:r w:rsidRPr="000C5F9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0C5F9F">
        <w:rPr>
          <w:sz w:val="24"/>
          <w:szCs w:val="24"/>
        </w:rPr>
        <w:t>эквивалент</w:t>
      </w:r>
      <w:r w:rsidRPr="000C5F9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C5F9F">
        <w:rPr>
          <w:sz w:val="24"/>
          <w:szCs w:val="24"/>
        </w:rPr>
        <w:t>й</w:t>
      </w:r>
      <w:r w:rsidRPr="000C5F9F">
        <w:rPr>
          <w:sz w:val="24"/>
          <w:szCs w:val="24"/>
        </w:rPr>
        <w:t xml:space="preserve"> </w:t>
      </w:r>
      <w:r w:rsidR="00841A6F" w:rsidRPr="000C5F9F">
        <w:rPr>
          <w:sz w:val="24"/>
          <w:szCs w:val="24"/>
        </w:rPr>
        <w:t>Сводной таблице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следует заполнить поле </w:t>
      </w:r>
      <w:r w:rsidR="00BE26DC" w:rsidRPr="000C5F9F">
        <w:rPr>
          <w:sz w:val="24"/>
          <w:szCs w:val="24"/>
        </w:rPr>
        <w:t xml:space="preserve">ЭКВИВАЛЕНТ </w:t>
      </w:r>
      <w:r w:rsidRPr="000C5F9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0C5F9F">
        <w:rPr>
          <w:sz w:val="24"/>
          <w:szCs w:val="24"/>
        </w:rPr>
        <w:t>эквивалента</w:t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Все суммы </w:t>
      </w:r>
      <w:r w:rsidR="00492C8B" w:rsidRPr="000C5F9F">
        <w:rPr>
          <w:sz w:val="24"/>
          <w:szCs w:val="24"/>
        </w:rPr>
        <w:t>Сводной таблицы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C5F9F">
        <w:rPr>
          <w:sz w:val="24"/>
          <w:szCs w:val="24"/>
        </w:rPr>
        <w:t>XXX</w:t>
      </w:r>
      <w:proofErr w:type="spellEnd"/>
      <w:r w:rsidRPr="000C5F9F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  <w:rPr>
          <w:color w:val="000000"/>
        </w:rPr>
      </w:pPr>
      <w:bookmarkStart w:id="770" w:name="_Ref86826666"/>
      <w:bookmarkStart w:id="771" w:name="_Toc90385112"/>
      <w:bookmarkStart w:id="772" w:name="_Toc98253925"/>
      <w:bookmarkStart w:id="773" w:name="_Toc165173853"/>
      <w:bookmarkStart w:id="774" w:name="_Toc423423669"/>
      <w:bookmarkStart w:id="775" w:name="_Toc46223491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70"/>
      <w:bookmarkEnd w:id="771"/>
      <w:bookmarkEnd w:id="772"/>
      <w:bookmarkEnd w:id="773"/>
      <w:bookmarkEnd w:id="774"/>
      <w:bookmarkEnd w:id="775"/>
    </w:p>
    <w:p w:rsidR="004F4D80" w:rsidRPr="00F647F7" w:rsidRDefault="004F4D80" w:rsidP="007813AA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76" w:name="_Toc90385113"/>
      <w:bookmarkStart w:id="777" w:name="_Toc98253926"/>
      <w:bookmarkStart w:id="778" w:name="_Toc157248180"/>
      <w:bookmarkStart w:id="779" w:name="_Toc157496549"/>
      <w:bookmarkStart w:id="780" w:name="_Toc158206088"/>
      <w:bookmarkStart w:id="781" w:name="_Toc164057773"/>
      <w:bookmarkStart w:id="782" w:name="_Toc164137123"/>
      <w:bookmarkStart w:id="783" w:name="_Toc164161283"/>
      <w:bookmarkStart w:id="784" w:name="_Toc165173854"/>
      <w:bookmarkStart w:id="785" w:name="_Ref193690005"/>
      <w:bookmarkStart w:id="786" w:name="_Toc439170679"/>
      <w:bookmarkStart w:id="787" w:name="_Toc439172781"/>
      <w:bookmarkStart w:id="788" w:name="_Toc439173225"/>
      <w:bookmarkStart w:id="789" w:name="_Toc439238221"/>
      <w:bookmarkStart w:id="790" w:name="_Toc439252769"/>
      <w:bookmarkStart w:id="791" w:name="_Toc439323743"/>
      <w:bookmarkStart w:id="792" w:name="_Toc440297077"/>
      <w:bookmarkStart w:id="793" w:name="_Toc440356638"/>
      <w:bookmarkStart w:id="794" w:name="_Toc440631774"/>
      <w:bookmarkStart w:id="795" w:name="_Toc440876558"/>
      <w:bookmarkStart w:id="796" w:name="_Toc441130630"/>
      <w:bookmarkStart w:id="797" w:name="_Toc441157133"/>
      <w:bookmarkStart w:id="798" w:name="_Toc447292155"/>
      <w:bookmarkStart w:id="799" w:name="_Toc462234915"/>
      <w:r w:rsidRPr="00C236C0">
        <w:rPr>
          <w:szCs w:val="24"/>
        </w:rPr>
        <w:t xml:space="preserve">Форма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r w:rsidRPr="00C236C0">
        <w:rPr>
          <w:szCs w:val="24"/>
        </w:rPr>
        <w:t>технического предложения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00" w:name="_Ref55335818"/>
      <w:bookmarkStart w:id="801" w:name="_Ref55336334"/>
      <w:bookmarkStart w:id="802" w:name="_Toc57314673"/>
      <w:bookmarkStart w:id="803" w:name="_Toc69728987"/>
      <w:bookmarkStart w:id="804" w:name="_Toc98253928"/>
      <w:bookmarkStart w:id="805" w:name="_Toc165173856"/>
      <w:bookmarkStart w:id="806" w:name="_Ref194749150"/>
      <w:bookmarkStart w:id="807" w:name="_Ref194750368"/>
      <w:bookmarkStart w:id="808" w:name="_Ref89649494"/>
      <w:bookmarkStart w:id="80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spellStart"/>
            <w:proofErr w:type="gramStart"/>
            <w:r w:rsidRPr="00652D5B">
              <w:rPr>
                <w:b/>
              </w:rPr>
              <w:t>п</w:t>
            </w:r>
            <w:proofErr w:type="spellEnd"/>
            <w:proofErr w:type="gramEnd"/>
            <w:r w:rsidRPr="00652D5B">
              <w:rPr>
                <w:b/>
              </w:rPr>
              <w:t>/</w:t>
            </w:r>
            <w:proofErr w:type="spellStart"/>
            <w:r w:rsidRPr="00652D5B">
              <w:rPr>
                <w:b/>
              </w:rPr>
              <w:t>п</w:t>
            </w:r>
            <w:proofErr w:type="spellEnd"/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7813AA" w:rsidRDefault="004F4D80" w:rsidP="004F4D80">
      <w:pPr>
        <w:spacing w:line="240" w:lineRule="auto"/>
        <w:jc w:val="left"/>
        <w:rPr>
          <w:sz w:val="24"/>
          <w:szCs w:val="24"/>
        </w:rPr>
      </w:pPr>
      <w:r w:rsidRPr="007813AA">
        <w:rPr>
          <w:sz w:val="24"/>
          <w:szCs w:val="24"/>
        </w:rPr>
        <w:t xml:space="preserve">Гарантии на </w:t>
      </w:r>
      <w:r w:rsidR="007813AA" w:rsidRPr="007813AA">
        <w:rPr>
          <w:sz w:val="24"/>
          <w:szCs w:val="24"/>
        </w:rPr>
        <w:t>предлагаемую к поставке продукцию</w:t>
      </w:r>
      <w:r w:rsidRPr="007813AA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10" w:name="_Toc176765537"/>
      <w:bookmarkStart w:id="811" w:name="_Toc198979986"/>
      <w:bookmarkStart w:id="812" w:name="_Toc217466321"/>
      <w:bookmarkStart w:id="813" w:name="_Toc217702859"/>
      <w:bookmarkStart w:id="814" w:name="_Toc233601977"/>
      <w:bookmarkStart w:id="815" w:name="_Toc263343463"/>
      <w:bookmarkStart w:id="816" w:name="_Toc439170680"/>
      <w:bookmarkStart w:id="817" w:name="_Toc439172782"/>
      <w:bookmarkStart w:id="818" w:name="_Toc439173226"/>
      <w:bookmarkStart w:id="819" w:name="_Toc439238222"/>
      <w:bookmarkStart w:id="820" w:name="_Toc439252770"/>
      <w:bookmarkStart w:id="821" w:name="_Toc439323744"/>
      <w:bookmarkStart w:id="822" w:name="_Toc440297078"/>
      <w:bookmarkStart w:id="823" w:name="_Toc440356639"/>
      <w:bookmarkStart w:id="824" w:name="_Toc440631775"/>
      <w:bookmarkStart w:id="825" w:name="_Toc440876559"/>
      <w:bookmarkStart w:id="826" w:name="_Toc441130631"/>
      <w:bookmarkStart w:id="827" w:name="_Toc441157134"/>
      <w:bookmarkStart w:id="828" w:name="_Toc447292156"/>
      <w:bookmarkStart w:id="829" w:name="_Toc462234916"/>
      <w:r w:rsidRPr="00C236C0">
        <w:rPr>
          <w:szCs w:val="24"/>
        </w:rPr>
        <w:lastRenderedPageBreak/>
        <w:t>Инструкции по заполнению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4F4D80" w:rsidRPr="000C5F9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</w:t>
      </w:r>
      <w:r w:rsidR="004F4D80" w:rsidRPr="000C5F9F">
        <w:rPr>
          <w:sz w:val="24"/>
          <w:szCs w:val="24"/>
        </w:rPr>
        <w:t>подаче оферты, приложением к которому является данное техническое предложение.</w:t>
      </w:r>
    </w:p>
    <w:p w:rsidR="004F4D80" w:rsidRPr="000C5F9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Участник</w:t>
      </w:r>
      <w:r w:rsidR="004F4D80" w:rsidRPr="000C5F9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0C5F9F">
        <w:rPr>
          <w:sz w:val="24"/>
          <w:szCs w:val="24"/>
        </w:rPr>
        <w:t>Технического задания</w:t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колонке «</w:t>
      </w:r>
      <w:r w:rsidR="00BE26DC" w:rsidRPr="000C5F9F">
        <w:rPr>
          <w:sz w:val="24"/>
          <w:szCs w:val="24"/>
        </w:rPr>
        <w:t>Требуемая Заказчику продукция</w:t>
      </w:r>
      <w:r w:rsidRPr="000C5F9F">
        <w:rPr>
          <w:sz w:val="24"/>
          <w:szCs w:val="24"/>
        </w:rPr>
        <w:t xml:space="preserve">» отдельно приводится каждое требование, указанное в разделе </w:t>
      </w:r>
      <w:fldSimple w:instr=" REF _Ref440292555 \r \h  \* MERGEFORMAT ">
        <w:r w:rsidR="005A37E7" w:rsidRPr="005A37E7">
          <w:rPr>
            <w:sz w:val="24"/>
            <w:szCs w:val="24"/>
          </w:rPr>
          <w:t>4</w:t>
        </w:r>
      </w:fldSimple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колонке «</w:t>
      </w:r>
      <w:r w:rsidR="00BE26DC" w:rsidRPr="000C5F9F">
        <w:rPr>
          <w:sz w:val="24"/>
          <w:szCs w:val="24"/>
        </w:rPr>
        <w:t>Предлагаемая Участником продукция</w:t>
      </w:r>
      <w:r w:rsidRPr="000C5F9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0C5F9F">
        <w:rPr>
          <w:sz w:val="24"/>
          <w:szCs w:val="24"/>
        </w:rPr>
        <w:t xml:space="preserve">предлагаемой к поставке </w:t>
      </w:r>
      <w:r w:rsidRPr="000C5F9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fldSimple w:instr=" REF _Ref440271182 \r \h  \* MERGEFORMAT ">
        <w:r w:rsidR="005A37E7" w:rsidRPr="005A37E7">
          <w:rPr>
            <w:sz w:val="24"/>
            <w:szCs w:val="24"/>
          </w:rPr>
          <w:t>3.3.1.9</w:t>
        </w:r>
      </w:fldSimple>
      <w:r w:rsidRPr="000C5F9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</w:t>
      </w:r>
      <w:r w:rsidRPr="00B86686">
        <w:rPr>
          <w:sz w:val="24"/>
          <w:szCs w:val="24"/>
        </w:rPr>
        <w:t xml:space="preserve">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44B5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4.4.1</w:t>
      </w:r>
      <w:r w:rsidR="00044B5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3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1" w:name="_Toc423423670"/>
      <w:bookmarkStart w:id="832" w:name="_Ref440271036"/>
      <w:bookmarkStart w:id="833" w:name="_Ref440274366"/>
      <w:bookmarkStart w:id="834" w:name="_Ref440274902"/>
      <w:bookmarkStart w:id="835" w:name="_Ref440284947"/>
      <w:bookmarkStart w:id="836" w:name="_Toc462234917"/>
      <w:r w:rsidRPr="00F647F7">
        <w:lastRenderedPageBreak/>
        <w:t xml:space="preserve">График </w:t>
      </w:r>
      <w:r w:rsidR="00360AA5">
        <w:t xml:space="preserve">выполнения </w:t>
      </w:r>
      <w:r w:rsidRPr="00F647F7">
        <w:t>постав</w:t>
      </w:r>
      <w:r w:rsidR="00360AA5">
        <w:t>о</w:t>
      </w:r>
      <w:r w:rsidRPr="00F647F7">
        <w:t xml:space="preserve">к (форма </w:t>
      </w:r>
      <w:r w:rsidRPr="00F647F7">
        <w:rPr>
          <w:noProof/>
        </w:rPr>
        <w:t>4</w:t>
      </w:r>
      <w:r w:rsidRPr="00F647F7">
        <w:t>)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30"/>
      <w:bookmarkEnd w:id="831"/>
      <w:bookmarkEnd w:id="832"/>
      <w:bookmarkEnd w:id="833"/>
      <w:bookmarkEnd w:id="834"/>
      <w:bookmarkEnd w:id="835"/>
      <w:bookmarkEnd w:id="83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7" w:name="_Toc98253929"/>
      <w:bookmarkStart w:id="838" w:name="_Toc157248183"/>
      <w:bookmarkStart w:id="839" w:name="_Toc157496552"/>
      <w:bookmarkStart w:id="840" w:name="_Toc158206091"/>
      <w:bookmarkStart w:id="841" w:name="_Toc164057776"/>
      <w:bookmarkStart w:id="842" w:name="_Toc164137126"/>
      <w:bookmarkStart w:id="843" w:name="_Toc164161286"/>
      <w:bookmarkStart w:id="844" w:name="_Toc165173857"/>
      <w:bookmarkStart w:id="845" w:name="_Toc439170682"/>
      <w:bookmarkStart w:id="846" w:name="_Toc439172784"/>
      <w:bookmarkStart w:id="847" w:name="_Toc439173228"/>
      <w:bookmarkStart w:id="848" w:name="_Toc439238224"/>
      <w:bookmarkStart w:id="849" w:name="_Toc439252772"/>
      <w:bookmarkStart w:id="850" w:name="_Toc439323746"/>
      <w:bookmarkStart w:id="851" w:name="_Toc440297080"/>
      <w:bookmarkStart w:id="852" w:name="_Toc440356641"/>
      <w:bookmarkStart w:id="853" w:name="_Toc440631777"/>
      <w:bookmarkStart w:id="854" w:name="_Toc440876561"/>
      <w:bookmarkStart w:id="855" w:name="_Toc441130633"/>
      <w:bookmarkStart w:id="856" w:name="_Toc441157136"/>
      <w:bookmarkStart w:id="857" w:name="_Toc447292158"/>
      <w:bookmarkStart w:id="858" w:name="_Toc462234918"/>
      <w:r w:rsidRPr="00F647F7">
        <w:rPr>
          <w:b w:val="0"/>
          <w:szCs w:val="24"/>
        </w:rPr>
        <w:t xml:space="preserve">Форма </w:t>
      </w:r>
      <w:bookmarkEnd w:id="837"/>
      <w:r w:rsidRPr="00F647F7">
        <w:rPr>
          <w:b w:val="0"/>
          <w:szCs w:val="24"/>
        </w:rPr>
        <w:t xml:space="preserve">графика 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="00360AA5">
        <w:rPr>
          <w:b w:val="0"/>
          <w:szCs w:val="24"/>
        </w:rPr>
        <w:t>выполнения поставок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360AA5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59" w:name="_Toc171070556"/>
      <w:bookmarkStart w:id="860" w:name="_Toc98253927"/>
      <w:bookmarkStart w:id="861" w:name="_Toc176605808"/>
      <w:bookmarkStart w:id="862" w:name="_Toc176611017"/>
      <w:bookmarkStart w:id="863" w:name="_Toc176611073"/>
      <w:bookmarkStart w:id="864" w:name="_Toc176668676"/>
      <w:bookmarkStart w:id="865" w:name="_Toc176684336"/>
      <w:bookmarkStart w:id="866" w:name="_Toc176746279"/>
      <w:bookmarkStart w:id="867" w:name="_Toc176747346"/>
      <w:bookmarkStart w:id="868" w:name="_Toc198979988"/>
      <w:bookmarkStart w:id="869" w:name="_Toc217466324"/>
      <w:bookmarkStart w:id="870" w:name="_Toc217702862"/>
      <w:bookmarkStart w:id="871" w:name="_Toc233601980"/>
      <w:bookmarkStart w:id="872" w:name="_Toc263343466"/>
      <w:r w:rsidRPr="00F647F7">
        <w:rPr>
          <w:b w:val="0"/>
          <w:szCs w:val="24"/>
        </w:rPr>
        <w:br w:type="page"/>
      </w:r>
      <w:bookmarkStart w:id="873" w:name="_Toc439170683"/>
      <w:bookmarkStart w:id="874" w:name="_Toc439172785"/>
      <w:bookmarkStart w:id="875" w:name="_Toc439173229"/>
      <w:bookmarkStart w:id="876" w:name="_Toc439238225"/>
      <w:bookmarkStart w:id="877" w:name="_Toc439252773"/>
      <w:bookmarkStart w:id="878" w:name="_Toc439323747"/>
      <w:bookmarkStart w:id="879" w:name="_Toc440297081"/>
      <w:bookmarkStart w:id="880" w:name="_Toc440356642"/>
      <w:bookmarkStart w:id="881" w:name="_Toc440631778"/>
      <w:bookmarkStart w:id="882" w:name="_Toc440876562"/>
      <w:bookmarkStart w:id="883" w:name="_Toc441130634"/>
      <w:bookmarkStart w:id="884" w:name="_Toc441157137"/>
      <w:bookmarkStart w:id="885" w:name="_Toc447292159"/>
      <w:bookmarkStart w:id="886" w:name="_Toc462234919"/>
      <w:r w:rsidRPr="00F647F7">
        <w:rPr>
          <w:b w:val="0"/>
          <w:szCs w:val="24"/>
        </w:rPr>
        <w:lastRenderedPageBreak/>
        <w:t>Инструкции по заполнению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44B5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044B5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360AA5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44B5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5.2</w:t>
      </w:r>
      <w:r w:rsidR="00044B5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7" w:name="_Hlt22846931"/>
      <w:bookmarkStart w:id="888" w:name="_Ref93264992"/>
      <w:bookmarkStart w:id="889" w:name="_Ref93265116"/>
      <w:bookmarkStart w:id="890" w:name="_Toc98253933"/>
      <w:bookmarkStart w:id="891" w:name="_Toc165173859"/>
      <w:bookmarkStart w:id="892" w:name="_Toc423423671"/>
      <w:bookmarkStart w:id="893" w:name="_Toc462234920"/>
      <w:bookmarkEnd w:id="887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808"/>
      <w:bookmarkEnd w:id="809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94" w:name="_Toc439170685"/>
      <w:bookmarkStart w:id="895" w:name="_Toc439172787"/>
      <w:bookmarkStart w:id="896" w:name="_Toc439173231"/>
      <w:bookmarkStart w:id="897" w:name="_Toc439238227"/>
      <w:bookmarkStart w:id="898" w:name="_Toc439252775"/>
      <w:bookmarkStart w:id="899" w:name="_Toc439323749"/>
      <w:bookmarkStart w:id="900" w:name="_Toc440297083"/>
      <w:bookmarkStart w:id="901" w:name="_Toc440356644"/>
      <w:bookmarkStart w:id="902" w:name="_Toc440631780"/>
      <w:bookmarkStart w:id="903" w:name="_Toc440876564"/>
      <w:bookmarkStart w:id="904" w:name="_Toc441130636"/>
      <w:bookmarkStart w:id="905" w:name="_Toc441157139"/>
      <w:bookmarkStart w:id="906" w:name="_Toc447292161"/>
      <w:bookmarkStart w:id="907" w:name="_Toc462234921"/>
      <w:bookmarkStart w:id="908" w:name="_Toc157248186"/>
      <w:bookmarkStart w:id="909" w:name="_Toc157496555"/>
      <w:bookmarkStart w:id="910" w:name="_Toc158206094"/>
      <w:bookmarkStart w:id="911" w:name="_Toc164057779"/>
      <w:bookmarkStart w:id="912" w:name="_Toc164137129"/>
      <w:bookmarkStart w:id="913" w:name="_Toc164161289"/>
      <w:bookmarkStart w:id="914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Pr="00F647F7">
        <w:rPr>
          <w:b w:val="0"/>
          <w:szCs w:val="24"/>
        </w:rPr>
        <w:t xml:space="preserve"> </w:t>
      </w:r>
      <w:bookmarkEnd w:id="908"/>
      <w:bookmarkEnd w:id="909"/>
      <w:bookmarkEnd w:id="910"/>
      <w:bookmarkEnd w:id="911"/>
      <w:bookmarkEnd w:id="912"/>
      <w:bookmarkEnd w:id="913"/>
      <w:bookmarkEnd w:id="9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044B59">
              <w:fldChar w:fldCharType="begin"/>
            </w:r>
            <w:r w:rsidR="000E2CF7">
              <w:instrText xml:space="preserve"> REF _Ref440272931 \r \h </w:instrText>
            </w:r>
            <w:r w:rsidR="00044B59">
              <w:fldChar w:fldCharType="separate"/>
            </w:r>
            <w:r w:rsidR="005A37E7">
              <w:t>2</w:t>
            </w:r>
            <w:r w:rsidR="00044B5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044B59">
              <w:fldChar w:fldCharType="begin"/>
            </w:r>
            <w:r w:rsidR="000E2CF7">
              <w:instrText xml:space="preserve"> REF _Ref440272931 \r \h </w:instrText>
            </w:r>
            <w:r w:rsidR="00044B59">
              <w:fldChar w:fldCharType="separate"/>
            </w:r>
            <w:r w:rsidR="005A37E7">
              <w:t>2</w:t>
            </w:r>
            <w:r w:rsidR="00044B5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15" w:name="_Toc439170686"/>
      <w:bookmarkStart w:id="916" w:name="_Toc439172788"/>
      <w:bookmarkStart w:id="917" w:name="_Toc439173232"/>
      <w:bookmarkStart w:id="918" w:name="_Toc439238228"/>
      <w:bookmarkStart w:id="919" w:name="_Toc439252776"/>
      <w:bookmarkStart w:id="920" w:name="_Toc439323750"/>
      <w:bookmarkStart w:id="921" w:name="_Toc440297084"/>
      <w:bookmarkStart w:id="922" w:name="_Toc440356645"/>
      <w:bookmarkStart w:id="923" w:name="_Toc440631781"/>
      <w:bookmarkStart w:id="924" w:name="_Toc440876565"/>
      <w:bookmarkStart w:id="925" w:name="_Toc441130637"/>
      <w:bookmarkStart w:id="926" w:name="_Toc441157140"/>
      <w:bookmarkStart w:id="927" w:name="_Toc447292162"/>
      <w:bookmarkStart w:id="928" w:name="_Toc462234922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F647F7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44B5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044B5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44B5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2</w:t>
      </w:r>
      <w:r w:rsidR="00044B5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1C646B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Условия Договора будут определять</w:t>
      </w:r>
      <w:r w:rsidR="004F4D80" w:rsidRPr="001C646B">
        <w:rPr>
          <w:sz w:val="24"/>
          <w:szCs w:val="24"/>
        </w:rPr>
        <w:t xml:space="preserve">ся в соответствии с пунктом </w:t>
      </w:r>
      <w:r w:rsidR="00044B59" w:rsidRPr="001C646B">
        <w:rPr>
          <w:sz w:val="24"/>
          <w:szCs w:val="24"/>
        </w:rPr>
        <w:fldChar w:fldCharType="begin"/>
      </w:r>
      <w:r w:rsidR="00D56F8C" w:rsidRPr="001C646B">
        <w:rPr>
          <w:sz w:val="24"/>
          <w:szCs w:val="24"/>
        </w:rPr>
        <w:instrText xml:space="preserve"> REF _Ref294695546 \r \h </w:instrText>
      </w:r>
      <w:r w:rsidR="00044B59" w:rsidRPr="001C646B">
        <w:rPr>
          <w:sz w:val="24"/>
          <w:szCs w:val="24"/>
        </w:rPr>
      </w:r>
      <w:r w:rsidR="00044B59" w:rsidRPr="001C646B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 xml:space="preserve"> 1.2.6 </w:t>
      </w:r>
      <w:r w:rsidR="00044B59" w:rsidRPr="001C646B">
        <w:rPr>
          <w:sz w:val="24"/>
          <w:szCs w:val="24"/>
        </w:rPr>
        <w:fldChar w:fldCharType="end"/>
      </w:r>
      <w:r w:rsidR="004F4D80" w:rsidRPr="001C646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9" w:name="_Ref55335823"/>
      <w:bookmarkStart w:id="930" w:name="_Ref55336359"/>
      <w:bookmarkStart w:id="931" w:name="_Toc57314675"/>
      <w:bookmarkStart w:id="932" w:name="_Toc69728989"/>
      <w:bookmarkStart w:id="933" w:name="_Toc98253939"/>
      <w:bookmarkStart w:id="934" w:name="_Toc165173865"/>
      <w:bookmarkStart w:id="935" w:name="_Toc423423672"/>
      <w:bookmarkStart w:id="936" w:name="_Toc462234923"/>
      <w:bookmarkEnd w:id="675"/>
      <w:r w:rsidRPr="00F647F7">
        <w:lastRenderedPageBreak/>
        <w:t>Анкета (форма 6)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37" w:name="_Toc98253940"/>
      <w:bookmarkStart w:id="938" w:name="_Toc157248192"/>
      <w:bookmarkStart w:id="939" w:name="_Toc157496561"/>
      <w:bookmarkStart w:id="940" w:name="_Toc158206100"/>
      <w:bookmarkStart w:id="941" w:name="_Toc164057785"/>
      <w:bookmarkStart w:id="942" w:name="_Toc164137135"/>
      <w:bookmarkStart w:id="943" w:name="_Toc164161295"/>
      <w:bookmarkStart w:id="944" w:name="_Toc165173866"/>
      <w:bookmarkStart w:id="945" w:name="_Toc439170688"/>
      <w:bookmarkStart w:id="946" w:name="_Toc439172790"/>
      <w:bookmarkStart w:id="947" w:name="_Toc439173234"/>
      <w:bookmarkStart w:id="948" w:name="_Toc439238230"/>
      <w:bookmarkStart w:id="949" w:name="_Toc439252778"/>
      <w:bookmarkStart w:id="950" w:name="_Ref440272119"/>
      <w:bookmarkStart w:id="951" w:name="_Toc440297086"/>
      <w:bookmarkStart w:id="952" w:name="_Toc440356647"/>
      <w:bookmarkStart w:id="953" w:name="_Ref444162540"/>
      <w:bookmarkStart w:id="954" w:name="_Toc447292164"/>
      <w:bookmarkStart w:id="955" w:name="_Toc46223492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pStyle w:val="affffff0"/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956" w:name="_Toc439170689"/>
      <w:bookmarkStart w:id="957" w:name="_Toc439172791"/>
      <w:bookmarkStart w:id="958" w:name="_Toc439173235"/>
      <w:bookmarkStart w:id="959" w:name="_Toc439238231"/>
      <w:bookmarkStart w:id="960" w:name="_Toc439252779"/>
      <w:bookmarkStart w:id="961" w:name="_Ref440272147"/>
      <w:bookmarkStart w:id="962" w:name="_Toc440297087"/>
      <w:bookmarkStart w:id="963" w:name="_Toc440356648"/>
      <w:bookmarkStart w:id="964" w:name="_Ref444161661"/>
      <w:bookmarkStart w:id="965" w:name="_Toc462234925"/>
      <w:r w:rsidRPr="00D73790">
        <w:rPr>
          <w:b w:val="0"/>
          <w:szCs w:val="24"/>
        </w:rPr>
        <w:lastRenderedPageBreak/>
        <w:t xml:space="preserve">Форма </w:t>
      </w:r>
      <w:bookmarkEnd w:id="956"/>
      <w:bookmarkEnd w:id="957"/>
      <w:bookmarkEnd w:id="958"/>
      <w:bookmarkEnd w:id="959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960"/>
      <w:bookmarkEnd w:id="961"/>
      <w:bookmarkEnd w:id="962"/>
      <w:bookmarkEnd w:id="963"/>
      <w:bookmarkEnd w:id="964"/>
      <w:bookmarkEnd w:id="965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1F10B0" w:rsidRDefault="001F10B0" w:rsidP="004F4D80">
      <w:pPr>
        <w:spacing w:line="240" w:lineRule="auto"/>
        <w:ind w:left="540" w:firstLine="0"/>
        <w:jc w:val="left"/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bookmarkStart w:id="966" w:name="_GoBack"/>
      <w:bookmarkEnd w:id="966"/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B6009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bookmarkStart w:id="967" w:name="_Toc125426243"/>
      <w:bookmarkStart w:id="968" w:name="_Toc396984070"/>
      <w:bookmarkStart w:id="969" w:name="_Toc423423673"/>
      <w:bookmarkStart w:id="970" w:name="_Toc439170691"/>
      <w:bookmarkStart w:id="971" w:name="_Toc439172793"/>
      <w:bookmarkStart w:id="972" w:name="_Toc439173237"/>
      <w:bookmarkStart w:id="973" w:name="_Toc439238233"/>
      <w:bookmarkStart w:id="974" w:name="_Toc439252780"/>
      <w:bookmarkStart w:id="975" w:name="_Toc439323754"/>
      <w:bookmarkStart w:id="976" w:name="_Toc440297088"/>
      <w:bookmarkStart w:id="977" w:name="_Toc440356649"/>
      <w:bookmarkStart w:id="978" w:name="_Toc440631785"/>
      <w:bookmarkStart w:id="979" w:name="_Toc440876569"/>
      <w:bookmarkStart w:id="980" w:name="_Toc441130641"/>
      <w:bookmarkStart w:id="981" w:name="_Toc441157144"/>
      <w:bookmarkStart w:id="982" w:name="_Toc447292166"/>
      <w:r w:rsidRPr="001F10B0">
        <w:rPr>
          <w:sz w:val="24"/>
          <w:szCs w:val="24"/>
        </w:rPr>
        <w:t xml:space="preserve">Подтверждаем, что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(указывается наименование участника закупки)</w:t>
      </w:r>
    </w:p>
    <w:p w:rsidR="0047469A" w:rsidRPr="000C5F9F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 xml:space="preserve">в соответствии со статьей 4 Федерального </w:t>
      </w:r>
      <w:r w:rsidRPr="000C5F9F">
        <w:rPr>
          <w:sz w:val="24"/>
          <w:szCs w:val="24"/>
        </w:rPr>
        <w:t>закона</w:t>
      </w:r>
      <w:r w:rsidR="004355B5" w:rsidRPr="000C5F9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0C5F9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C5F9F">
        <w:rPr>
          <w:sz w:val="24"/>
          <w:szCs w:val="24"/>
        </w:rPr>
        <w:t>(указывается субъект малого</w:t>
      </w:r>
      <w:r w:rsidRPr="001F10B0">
        <w:rPr>
          <w:sz w:val="24"/>
          <w:szCs w:val="24"/>
        </w:rPr>
        <w:t xml:space="preserve"> или среднего предпринимательства</w:t>
      </w:r>
      <w:r w:rsidRPr="001F10B0">
        <w:rPr>
          <w:sz w:val="24"/>
          <w:szCs w:val="24"/>
        </w:rPr>
        <w:br/>
        <w:t>в зависимости от критериев отнесения)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1F10B0" w:rsidRDefault="0047469A" w:rsidP="001F10B0">
      <w:pPr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>2.</w:t>
      </w:r>
      <w:r w:rsidRPr="001F10B0">
        <w:rPr>
          <w:sz w:val="24"/>
          <w:szCs w:val="24"/>
          <w:lang w:val="en-US"/>
        </w:rPr>
        <w:t> </w:t>
      </w:r>
      <w:r w:rsidRPr="001F10B0">
        <w:rPr>
          <w:sz w:val="24"/>
          <w:szCs w:val="24"/>
        </w:rPr>
        <w:t xml:space="preserve">ИНН/КПП:  </w:t>
      </w: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1F10B0" w:rsidRDefault="0047469A" w:rsidP="001F10B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 xml:space="preserve">3. ОГРН:  </w:t>
      </w: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47469A" w:rsidRPr="007813AA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>5. </w:t>
      </w:r>
      <w:r w:rsidRPr="007813AA">
        <w:rPr>
          <w:sz w:val="24"/>
          <w:szCs w:val="24"/>
        </w:rPr>
        <w:t xml:space="preserve"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7813AA">
        <w:rPr>
          <w:sz w:val="24"/>
          <w:szCs w:val="24"/>
        </w:rPr>
        <w:t>деятельности</w:t>
      </w:r>
      <w:r w:rsidRPr="007813AA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7469A" w:rsidRPr="00154BCB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spellStart"/>
            <w:proofErr w:type="gramStart"/>
            <w:r w:rsidRPr="00154BCB">
              <w:t>п</w:t>
            </w:r>
            <w:proofErr w:type="spellEnd"/>
            <w:proofErr w:type="gramEnd"/>
            <w:r w:rsidRPr="00154BCB">
              <w:t>/</w:t>
            </w:r>
            <w:proofErr w:type="spellStart"/>
            <w:r w:rsidRPr="00154BCB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7469A" w:rsidRPr="00154BCB" w:rsidTr="003E4055">
        <w:trPr>
          <w:cantSplit/>
          <w:tblHeader/>
        </w:trPr>
        <w:tc>
          <w:tcPr>
            <w:tcW w:w="567" w:type="dxa"/>
          </w:tcPr>
          <w:p w:rsidR="0047469A" w:rsidRPr="000C5F9F" w:rsidRDefault="001F10B0" w:rsidP="001F10B0">
            <w:pPr>
              <w:spacing w:line="240" w:lineRule="auto"/>
              <w:ind w:firstLine="0"/>
              <w:jc w:val="center"/>
            </w:pPr>
            <w:r w:rsidRPr="000C5F9F">
              <w:t>1</w:t>
            </w:r>
            <w:r w:rsidRPr="000C5F9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2</w:t>
            </w:r>
          </w:p>
        </w:tc>
        <w:tc>
          <w:tcPr>
            <w:tcW w:w="1588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3</w:t>
            </w:r>
          </w:p>
        </w:tc>
        <w:tc>
          <w:tcPr>
            <w:tcW w:w="1588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4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5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7469A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(подпись)</w:t>
      </w:r>
    </w:p>
    <w:p w:rsidR="0047469A" w:rsidRPr="001F10B0" w:rsidRDefault="0047469A" w:rsidP="001F10B0">
      <w:pPr>
        <w:spacing w:line="240" w:lineRule="auto"/>
        <w:ind w:left="851"/>
        <w:rPr>
          <w:sz w:val="24"/>
          <w:szCs w:val="24"/>
        </w:rPr>
      </w:pPr>
      <w:r w:rsidRPr="001F10B0">
        <w:rPr>
          <w:sz w:val="24"/>
          <w:szCs w:val="24"/>
        </w:rPr>
        <w:t>М.П.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 xml:space="preserve">(фамилия, имя, отчество (при наличии) </w:t>
      </w:r>
      <w:proofErr w:type="gramStart"/>
      <w:r w:rsidRPr="001F10B0">
        <w:rPr>
          <w:sz w:val="24"/>
          <w:szCs w:val="24"/>
        </w:rPr>
        <w:t>подписавшего</w:t>
      </w:r>
      <w:proofErr w:type="gramEnd"/>
      <w:r w:rsidRPr="001F10B0">
        <w:rPr>
          <w:sz w:val="24"/>
          <w:szCs w:val="24"/>
        </w:rPr>
        <w:t>, должность)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</w:p>
    <w:p w:rsidR="0047469A" w:rsidRPr="00D37ACE" w:rsidRDefault="0047469A" w:rsidP="001F10B0">
      <w:pPr>
        <w:spacing w:line="240" w:lineRule="auto"/>
        <w:jc w:val="right"/>
        <w:outlineLvl w:val="0"/>
      </w:pPr>
    </w:p>
    <w:p w:rsidR="0047469A" w:rsidRDefault="0047469A" w:rsidP="001F10B0">
      <w:pPr>
        <w:pStyle w:val="afffffff7"/>
        <w:jc w:val="both"/>
      </w:pPr>
      <w:bookmarkStart w:id="983" w:name="_Toc439170690"/>
      <w:bookmarkStart w:id="984" w:name="_Toc439172792"/>
      <w:bookmarkStart w:id="985" w:name="_Toc439173236"/>
      <w:bookmarkStart w:id="986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Default="0047469A" w:rsidP="001F10B0">
      <w:pPr>
        <w:pStyle w:val="afffffff7"/>
        <w:jc w:val="both"/>
      </w:pPr>
    </w:p>
    <w:p w:rsidR="0047469A" w:rsidRDefault="0047469A" w:rsidP="001F10B0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7469A" w:rsidRDefault="0047469A" w:rsidP="001F10B0">
      <w:pPr>
        <w:pStyle w:val="afffffff7"/>
      </w:pPr>
    </w:p>
    <w:p w:rsidR="0047469A" w:rsidRPr="00D37ACE" w:rsidRDefault="0047469A" w:rsidP="004355B5">
      <w:pPr>
        <w:spacing w:line="240" w:lineRule="auto"/>
        <w:ind w:firstLine="0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</w:t>
      </w:r>
      <w:r w:rsidRPr="000C5F9F">
        <w:t>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0C5F9F">
        <w:t>д</w:t>
      </w:r>
      <w:proofErr w:type="spellEnd"/>
      <w:r w:rsidRPr="000C5F9F">
        <w:t xml:space="preserve">" пункта 1 части 1.1 статьи 4 Федерального закона </w:t>
      </w:r>
      <w:r w:rsidR="004355B5" w:rsidRPr="000C5F9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0C5F9F">
        <w:rPr>
          <w:bCs w:val="0"/>
        </w:rPr>
        <w:t xml:space="preserve"> среднего предпринимательства в Российской Федерации» </w:t>
      </w:r>
      <w:r w:rsidRPr="000C5F9F">
        <w:t>"О развитии малого и среднего предпринимате</w:t>
      </w:r>
      <w:r w:rsidR="004355B5" w:rsidRPr="000C5F9F">
        <w:t>льства в Российской Федерации".</w:t>
      </w:r>
    </w:p>
    <w:bookmarkEnd w:id="983"/>
    <w:bookmarkEnd w:id="984"/>
    <w:bookmarkEnd w:id="985"/>
    <w:bookmarkEnd w:id="986"/>
    <w:p w:rsidR="0047469A" w:rsidRDefault="0047469A" w:rsidP="0047469A">
      <w:pPr>
        <w:ind w:right="5527"/>
        <w:jc w:val="center"/>
        <w:rPr>
          <w:color w:val="000000"/>
          <w:vertAlign w:val="superscript"/>
        </w:rPr>
      </w:pPr>
    </w:p>
    <w:p w:rsidR="0047469A" w:rsidRPr="007417E6" w:rsidRDefault="0047469A" w:rsidP="0047469A">
      <w:pPr>
        <w:ind w:right="5527"/>
        <w:jc w:val="center"/>
        <w:rPr>
          <w:color w:val="000000"/>
          <w:vertAlign w:val="superscript"/>
        </w:rPr>
      </w:pPr>
    </w:p>
    <w:p w:rsidR="0047469A" w:rsidRPr="007417E6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7469A" w:rsidRDefault="0047469A" w:rsidP="0047469A">
      <w:pPr>
        <w:ind w:firstLine="0"/>
        <w:jc w:val="left"/>
        <w:rPr>
          <w:b/>
        </w:rPr>
      </w:pPr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987" w:name="_Toc462234926"/>
      <w:r>
        <w:rPr>
          <w:szCs w:val="24"/>
        </w:rPr>
        <w:lastRenderedPageBreak/>
        <w:t>Инструкции по заполнению</w:t>
      </w:r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7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044B5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044B59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7813A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</w:t>
      </w:r>
      <w:r w:rsidR="004F4D80" w:rsidRPr="007813AA">
        <w:rPr>
          <w:sz w:val="24"/>
          <w:szCs w:val="24"/>
        </w:rPr>
        <w:t>юридический адрес.</w:t>
      </w:r>
    </w:p>
    <w:p w:rsidR="004F4D80" w:rsidRPr="007813AA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813AA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7813AA">
        <w:rPr>
          <w:sz w:val="24"/>
          <w:szCs w:val="24"/>
        </w:rPr>
        <w:t>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813AA">
        <w:rPr>
          <w:sz w:val="24"/>
          <w:szCs w:val="24"/>
        </w:rPr>
        <w:t>В графе 1</w:t>
      </w:r>
      <w:r w:rsidR="006D58F3" w:rsidRPr="007813AA">
        <w:rPr>
          <w:sz w:val="24"/>
          <w:szCs w:val="24"/>
        </w:rPr>
        <w:t>2</w:t>
      </w:r>
      <w:r w:rsidRPr="007813AA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</w:t>
      </w:r>
      <w:r w:rsidRPr="00A55F54">
        <w:rPr>
          <w:sz w:val="24"/>
          <w:szCs w:val="24"/>
        </w:rPr>
        <w:t xml:space="preserve"> Договора.</w:t>
      </w:r>
    </w:p>
    <w:p w:rsidR="004F4D80" w:rsidRPr="000C5F9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7690B">
        <w:rPr>
          <w:sz w:val="24"/>
          <w:szCs w:val="24"/>
        </w:rPr>
        <w:t>В графе 1</w:t>
      </w:r>
      <w:r w:rsidR="006D58F3" w:rsidRPr="0027690B">
        <w:rPr>
          <w:sz w:val="24"/>
          <w:szCs w:val="24"/>
        </w:rPr>
        <w:t>3</w:t>
      </w:r>
      <w:r w:rsidRPr="0027690B">
        <w:rPr>
          <w:sz w:val="24"/>
          <w:szCs w:val="24"/>
        </w:rPr>
        <w:t xml:space="preserve"> «</w:t>
      </w:r>
      <w:r w:rsidRPr="000C5F9F">
        <w:rPr>
          <w:sz w:val="24"/>
          <w:szCs w:val="24"/>
        </w:rPr>
        <w:t xml:space="preserve">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0C5F9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0C5F9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0C5F9F">
        <w:rPr>
          <w:sz w:val="24"/>
          <w:szCs w:val="24"/>
        </w:rPr>
        <w:t xml:space="preserve"> </w:t>
      </w:r>
      <w:r w:rsidR="005F3D7C" w:rsidRPr="000C5F9F">
        <w:rPr>
          <w:bCs w:val="0"/>
          <w:sz w:val="24"/>
          <w:szCs w:val="24"/>
        </w:rPr>
        <w:t xml:space="preserve">№209-ФЗ от 24.07.2007 с изменениями </w:t>
      </w:r>
      <w:r w:rsidR="00651F3E" w:rsidRPr="000C5F9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0C5F9F">
        <w:rPr>
          <w:sz w:val="24"/>
          <w:szCs w:val="24"/>
        </w:rPr>
        <w:t xml:space="preserve"> в редакции, действующей на дату заполнения Анкеты.</w:t>
      </w:r>
    </w:p>
    <w:p w:rsidR="00651F3E" w:rsidRPr="000C5F9F" w:rsidRDefault="00651F3E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fldSimple w:instr=" REF _Ref444161661 \r \h  \* MERGEFORMAT ">
        <w:r w:rsidR="005A37E7" w:rsidRPr="005A37E7">
          <w:rPr>
            <w:sz w:val="24"/>
            <w:szCs w:val="24"/>
          </w:rPr>
          <w:t>5.6.2</w:t>
        </w:r>
      </w:fldSimple>
      <w:r w:rsidRPr="000C5F9F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</w:t>
      </w:r>
      <w:r w:rsidRPr="000C5F9F">
        <w:t xml:space="preserve">удовлетворяют критериям отнесения организации к субъектам </w:t>
      </w:r>
      <w:r w:rsidRPr="000C5F9F">
        <w:rPr>
          <w:sz w:val="24"/>
          <w:szCs w:val="24"/>
        </w:rPr>
        <w:t xml:space="preserve">малого и среднего предпринимательства на основании законодательства Российской Федерации (статья 4 Федерального закона </w:t>
      </w:r>
      <w:r w:rsidR="004355B5" w:rsidRPr="000C5F9F">
        <w:rPr>
          <w:bCs w:val="0"/>
          <w:sz w:val="24"/>
          <w:szCs w:val="24"/>
        </w:rPr>
        <w:t>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4355B5" w:rsidRPr="000C5F9F">
        <w:rPr>
          <w:bCs w:val="0"/>
          <w:sz w:val="24"/>
          <w:szCs w:val="24"/>
        </w:rPr>
        <w:t>»</w:t>
      </w:r>
      <w:r w:rsidR="004355B5" w:rsidRPr="000C5F9F">
        <w:rPr>
          <w:sz w:val="24"/>
          <w:szCs w:val="24"/>
        </w:rPr>
        <w:t xml:space="preserve"> </w:t>
      </w:r>
      <w:r w:rsidRPr="000C5F9F">
        <w:rPr>
          <w:sz w:val="24"/>
          <w:szCs w:val="24"/>
        </w:rPr>
        <w:t>«</w:t>
      </w:r>
      <w:proofErr w:type="gramStart"/>
      <w:r w:rsidRPr="000C5F9F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8" w:name="_Ref257131475"/>
      <w:bookmarkStart w:id="989" w:name="_Toc351552284"/>
      <w:bookmarkStart w:id="990" w:name="_Toc396983131"/>
      <w:bookmarkStart w:id="991" w:name="_Toc423423679"/>
      <w:bookmarkStart w:id="992" w:name="_Ref440270984"/>
      <w:bookmarkStart w:id="993" w:name="_Ref440275030"/>
      <w:bookmarkStart w:id="994" w:name="_Ref462233690"/>
      <w:bookmarkStart w:id="995" w:name="_Toc462234927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988"/>
      <w:r>
        <w:rPr>
          <w:sz w:val="22"/>
          <w:szCs w:val="22"/>
        </w:rPr>
        <w:t xml:space="preserve">производителя продукции (форма </w:t>
      </w:r>
      <w:r w:rsidR="003B6795">
        <w:rPr>
          <w:sz w:val="22"/>
          <w:szCs w:val="22"/>
        </w:rPr>
        <w:t>7</w:t>
      </w:r>
      <w:r>
        <w:rPr>
          <w:sz w:val="22"/>
          <w:szCs w:val="22"/>
        </w:rPr>
        <w:t>)</w:t>
      </w:r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4F4D80" w:rsidP="004F4D80">
      <w:pPr>
        <w:pStyle w:val="3"/>
        <w:rPr>
          <w:szCs w:val="24"/>
        </w:rPr>
      </w:pPr>
      <w:bookmarkStart w:id="996" w:name="_Toc439170708"/>
      <w:bookmarkStart w:id="997" w:name="_Toc439172810"/>
      <w:bookmarkStart w:id="998" w:name="_Toc439173251"/>
      <w:bookmarkStart w:id="999" w:name="_Toc439252794"/>
      <w:bookmarkStart w:id="1000" w:name="_Toc439323768"/>
      <w:bookmarkStart w:id="1001" w:name="_Toc440297090"/>
      <w:bookmarkStart w:id="1002" w:name="_Toc440356651"/>
      <w:bookmarkStart w:id="1003" w:name="_Toc440631787"/>
      <w:bookmarkStart w:id="1004" w:name="_Toc440876571"/>
      <w:bookmarkStart w:id="1005" w:name="_Toc441130643"/>
      <w:bookmarkStart w:id="1006" w:name="_Toc441157146"/>
      <w:bookmarkStart w:id="1007" w:name="_Toc447292168"/>
      <w:bookmarkStart w:id="1008" w:name="_Toc462234928"/>
      <w:r w:rsidRPr="00F647F7">
        <w:rPr>
          <w:szCs w:val="24"/>
        </w:rPr>
        <w:t>Форма письма производителя продукции</w:t>
      </w:r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3B6795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044B59">
        <w:rPr>
          <w:vertAlign w:val="subscript"/>
        </w:rPr>
        <w:fldChar w:fldCharType="begin"/>
      </w:r>
      <w:r w:rsidR="006B7CE2">
        <w:rPr>
          <w:vertAlign w:val="subscript"/>
        </w:rPr>
        <w:instrText xml:space="preserve"> REF _Ref440275279 \r \h </w:instrText>
      </w:r>
      <w:r w:rsidR="00044B59">
        <w:rPr>
          <w:vertAlign w:val="subscript"/>
        </w:rPr>
      </w:r>
      <w:r w:rsidR="00044B59">
        <w:rPr>
          <w:vertAlign w:val="subscript"/>
        </w:rPr>
        <w:fldChar w:fldCharType="separate"/>
      </w:r>
      <w:r w:rsidR="005A37E7">
        <w:rPr>
          <w:vertAlign w:val="subscript"/>
        </w:rPr>
        <w:t>1.1.5</w:t>
      </w:r>
      <w:r w:rsidR="00044B5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10" w:name="_Toc423423680"/>
      <w:bookmarkStart w:id="1011" w:name="_Ref440272035"/>
      <w:bookmarkStart w:id="1012" w:name="_Ref440274733"/>
      <w:bookmarkStart w:id="1013" w:name="_Toc46223492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</w:t>
      </w:r>
      <w:r w:rsidR="003B6795">
        <w:rPr>
          <w:sz w:val="22"/>
          <w:szCs w:val="22"/>
        </w:rPr>
        <w:t xml:space="preserve"> конечных бенефициаров) (форма 8</w:t>
      </w:r>
      <w:r w:rsidRPr="00E87023">
        <w:rPr>
          <w:sz w:val="22"/>
          <w:szCs w:val="22"/>
        </w:rPr>
        <w:t>)</w:t>
      </w:r>
      <w:bookmarkEnd w:id="1009"/>
      <w:bookmarkEnd w:id="1010"/>
      <w:bookmarkEnd w:id="1011"/>
      <w:bookmarkEnd w:id="1012"/>
      <w:bookmarkEnd w:id="1013"/>
    </w:p>
    <w:p w:rsidR="004F4D80" w:rsidRPr="00E87023" w:rsidRDefault="004F4D80" w:rsidP="004F4D80">
      <w:pPr>
        <w:pStyle w:val="3"/>
        <w:rPr>
          <w:sz w:val="22"/>
        </w:rPr>
      </w:pPr>
      <w:bookmarkStart w:id="1014" w:name="_Toc343690584"/>
      <w:bookmarkStart w:id="1015" w:name="_Toc372294428"/>
      <w:bookmarkStart w:id="1016" w:name="_Toc379288896"/>
      <w:bookmarkStart w:id="1017" w:name="_Toc384734780"/>
      <w:bookmarkStart w:id="1018" w:name="_Toc396984078"/>
      <w:bookmarkStart w:id="1019" w:name="_Toc423423681"/>
      <w:bookmarkStart w:id="1020" w:name="_Toc439170710"/>
      <w:bookmarkStart w:id="1021" w:name="_Toc439172812"/>
      <w:bookmarkStart w:id="1022" w:name="_Toc439173253"/>
      <w:bookmarkStart w:id="1023" w:name="_Toc439238249"/>
      <w:bookmarkStart w:id="1024" w:name="_Toc439252796"/>
      <w:bookmarkStart w:id="1025" w:name="_Toc439323770"/>
      <w:bookmarkStart w:id="1026" w:name="_Toc440297092"/>
      <w:bookmarkStart w:id="1027" w:name="_Toc440356653"/>
      <w:bookmarkStart w:id="1028" w:name="_Toc440631789"/>
      <w:bookmarkStart w:id="1029" w:name="_Toc440876573"/>
      <w:bookmarkStart w:id="1030" w:name="_Toc441130645"/>
      <w:bookmarkStart w:id="1031" w:name="_Toc441157148"/>
      <w:bookmarkStart w:id="1032" w:name="_Toc447292170"/>
      <w:bookmarkStart w:id="1033" w:name="_Toc46223493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 xml:space="preserve">Приложение </w:t>
      </w:r>
      <w:r w:rsidR="003B6795">
        <w:t>8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34" w:name="_Toc343690585"/>
      <w:bookmarkStart w:id="1035" w:name="_Toc372294429"/>
      <w:bookmarkStart w:id="1036" w:name="_Toc379288897"/>
      <w:bookmarkStart w:id="1037" w:name="_Toc384734781"/>
      <w:bookmarkStart w:id="1038" w:name="_Toc396984079"/>
      <w:bookmarkStart w:id="1039" w:name="_Toc423423682"/>
      <w:bookmarkStart w:id="1040" w:name="_Toc439170711"/>
      <w:bookmarkStart w:id="1041" w:name="_Toc439172813"/>
      <w:bookmarkStart w:id="1042" w:name="_Toc439173254"/>
      <w:bookmarkStart w:id="1043" w:name="_Toc439238250"/>
      <w:bookmarkStart w:id="1044" w:name="_Toc439252797"/>
      <w:bookmarkStart w:id="1045" w:name="_Toc439323771"/>
      <w:bookmarkStart w:id="1046" w:name="_Toc440297093"/>
      <w:bookmarkStart w:id="1047" w:name="_Toc440356654"/>
      <w:bookmarkStart w:id="1048" w:name="_Toc440631790"/>
      <w:bookmarkStart w:id="1049" w:name="_Toc440876574"/>
      <w:bookmarkStart w:id="1050" w:name="_Toc441130646"/>
      <w:bookmarkStart w:id="1051" w:name="_Toc441157149"/>
      <w:bookmarkStart w:id="1052" w:name="_Toc447292171"/>
      <w:bookmarkStart w:id="1053" w:name="_Toc462234931"/>
      <w:r w:rsidRPr="00D27071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44B5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044B5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5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55" w:name="_Toc423423683"/>
      <w:bookmarkStart w:id="1056" w:name="_Ref440272051"/>
      <w:bookmarkStart w:id="1057" w:name="_Ref440274744"/>
      <w:bookmarkStart w:id="1058" w:name="_Toc4622349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</w:t>
      </w:r>
      <w:r w:rsidR="003B6795">
        <w:t>9</w:t>
      </w:r>
      <w:r w:rsidR="004F4D80" w:rsidRPr="008C4223">
        <w:t>)</w:t>
      </w:r>
      <w:bookmarkEnd w:id="1054"/>
      <w:bookmarkEnd w:id="1055"/>
      <w:bookmarkEnd w:id="1056"/>
      <w:bookmarkEnd w:id="1057"/>
      <w:bookmarkEnd w:id="1058"/>
    </w:p>
    <w:p w:rsidR="004F4D80" w:rsidRPr="008C4223" w:rsidRDefault="004F4D80" w:rsidP="004F4D80">
      <w:pPr>
        <w:pStyle w:val="3"/>
        <w:rPr>
          <w:szCs w:val="24"/>
        </w:rPr>
      </w:pPr>
      <w:bookmarkStart w:id="1059" w:name="_Toc343690587"/>
      <w:bookmarkStart w:id="1060" w:name="_Toc372294431"/>
      <w:bookmarkStart w:id="1061" w:name="_Toc379288899"/>
      <w:bookmarkStart w:id="1062" w:name="_Toc384734783"/>
      <w:bookmarkStart w:id="1063" w:name="_Toc396984081"/>
      <w:bookmarkStart w:id="1064" w:name="_Toc423423684"/>
      <w:bookmarkStart w:id="1065" w:name="_Toc439170713"/>
      <w:bookmarkStart w:id="1066" w:name="_Toc439172815"/>
      <w:bookmarkStart w:id="1067" w:name="_Toc439173256"/>
      <w:bookmarkStart w:id="1068" w:name="_Toc439238252"/>
      <w:bookmarkStart w:id="1069" w:name="_Toc439252799"/>
      <w:bookmarkStart w:id="1070" w:name="_Toc439323773"/>
      <w:bookmarkStart w:id="1071" w:name="_Toc440297095"/>
      <w:bookmarkStart w:id="1072" w:name="_Toc440356656"/>
      <w:bookmarkStart w:id="1073" w:name="_Toc440631792"/>
      <w:bookmarkStart w:id="1074" w:name="_Toc440876576"/>
      <w:bookmarkStart w:id="1075" w:name="_Toc441130648"/>
      <w:bookmarkStart w:id="1076" w:name="_Toc441157151"/>
      <w:bookmarkStart w:id="1077" w:name="_Toc447292173"/>
      <w:bookmarkStart w:id="1078" w:name="_Toc462234933"/>
      <w:r w:rsidRPr="008C4223">
        <w:rPr>
          <w:szCs w:val="24"/>
        </w:rPr>
        <w:t xml:space="preserve">Форма </w:t>
      </w:r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r w:rsidR="000D70B6" w:rsidRPr="000D70B6">
        <w:rPr>
          <w:szCs w:val="24"/>
        </w:rPr>
        <w:t>Согласия на обработку персональных данных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4F4D80" w:rsidRPr="001F10B0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1F10B0">
        <w:rPr>
          <w:sz w:val="24"/>
          <w:szCs w:val="24"/>
        </w:rPr>
        <w:t xml:space="preserve">Приложение </w:t>
      </w:r>
      <w:r w:rsidR="003B6795" w:rsidRPr="001F10B0">
        <w:rPr>
          <w:sz w:val="24"/>
          <w:szCs w:val="24"/>
        </w:rPr>
        <w:t>9</w:t>
      </w:r>
      <w:r w:rsidR="001F10B0" w:rsidRPr="001F10B0">
        <w:rPr>
          <w:sz w:val="24"/>
          <w:szCs w:val="24"/>
        </w:rPr>
        <w:t>.1</w:t>
      </w:r>
      <w:r w:rsidRPr="001F10B0">
        <w:rPr>
          <w:sz w:val="24"/>
          <w:szCs w:val="24"/>
        </w:rPr>
        <w:t xml:space="preserve"> к письму о подаче оферты</w:t>
      </w:r>
      <w:r w:rsidRPr="001F10B0">
        <w:rPr>
          <w:sz w:val="24"/>
          <w:szCs w:val="24"/>
        </w:rPr>
        <w:br/>
        <w:t>от «____»_____________ </w:t>
      </w:r>
      <w:proofErr w:type="gramStart"/>
      <w:r w:rsidRPr="001F10B0">
        <w:rPr>
          <w:sz w:val="24"/>
          <w:szCs w:val="24"/>
        </w:rPr>
        <w:t>г</w:t>
      </w:r>
      <w:proofErr w:type="gramEnd"/>
      <w:r w:rsidRPr="001F10B0">
        <w:rPr>
          <w:sz w:val="24"/>
          <w:szCs w:val="24"/>
        </w:rPr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0C5F9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Настоящим </w:t>
      </w:r>
      <w:r w:rsidRPr="000C5F9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0C5F9F">
        <w:rPr>
          <w:sz w:val="24"/>
          <w:szCs w:val="24"/>
        </w:rPr>
        <w:t>,</w:t>
      </w:r>
      <w:r w:rsidRPr="000C5F9F">
        <w:rPr>
          <w:b/>
          <w:i/>
          <w:sz w:val="24"/>
          <w:szCs w:val="24"/>
        </w:rPr>
        <w:t xml:space="preserve"> действующего на основании _________</w:t>
      </w:r>
      <w:r w:rsidRPr="000C5F9F">
        <w:rPr>
          <w:i/>
          <w:sz w:val="24"/>
          <w:szCs w:val="24"/>
        </w:rPr>
        <w:t>_,</w:t>
      </w:r>
      <w:r w:rsidRPr="000C5F9F">
        <w:rPr>
          <w:b/>
          <w:i/>
          <w:sz w:val="24"/>
          <w:szCs w:val="24"/>
        </w:rPr>
        <w:t xml:space="preserve"> </w:t>
      </w:r>
      <w:r w:rsidRPr="000C5F9F">
        <w:rPr>
          <w:sz w:val="24"/>
          <w:szCs w:val="24"/>
        </w:rPr>
        <w:t xml:space="preserve">дает свое согласие на </w:t>
      </w:r>
      <w:r w:rsidRPr="000C5F9F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0C5F9F">
        <w:rPr>
          <w:snapToGrid w:val="0"/>
          <w:sz w:val="24"/>
          <w:szCs w:val="24"/>
        </w:rPr>
        <w:t>Россети</w:t>
      </w:r>
      <w:proofErr w:type="spellEnd"/>
      <w:r w:rsidRPr="000C5F9F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0C5F9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0C5F9F">
        <w:rPr>
          <w:sz w:val="24"/>
          <w:szCs w:val="24"/>
        </w:rPr>
        <w:t>субконтрагентов</w:t>
      </w:r>
      <w:proofErr w:type="spellEnd"/>
      <w:r w:rsidRPr="000C5F9F">
        <w:rPr>
          <w:sz w:val="24"/>
          <w:szCs w:val="24"/>
        </w:rPr>
        <w:t xml:space="preserve"> и</w:t>
      </w:r>
      <w:proofErr w:type="gramEnd"/>
      <w:r w:rsidRPr="000C5F9F">
        <w:rPr>
          <w:sz w:val="24"/>
          <w:szCs w:val="24"/>
        </w:rPr>
        <w:t xml:space="preserve"> </w:t>
      </w:r>
      <w:proofErr w:type="gramStart"/>
      <w:r w:rsidRPr="000C5F9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0C5F9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0C5F9F">
        <w:rPr>
          <w:snapToGrid w:val="0"/>
          <w:sz w:val="24"/>
          <w:szCs w:val="24"/>
        </w:rPr>
        <w:t xml:space="preserve"> ИНН </w:t>
      </w:r>
      <w:r w:rsidRPr="000C5F9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C5F9F">
        <w:rPr>
          <w:sz w:val="24"/>
          <w:szCs w:val="24"/>
        </w:rPr>
        <w:t>Росфинмониторинг</w:t>
      </w:r>
      <w:proofErr w:type="spellEnd"/>
      <w:r w:rsidRPr="000C5F9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0C5F9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0C5F9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C5F9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C5F9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0C5F9F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0C5F9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М.П.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По поручению: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__________________ </w:t>
      </w:r>
      <w:r w:rsidRPr="000C5F9F">
        <w:rPr>
          <w:b/>
          <w:i/>
          <w:sz w:val="24"/>
          <w:szCs w:val="24"/>
        </w:rPr>
        <w:t>{указывается</w:t>
      </w:r>
      <w:r w:rsidRPr="000C5F9F">
        <w:rPr>
          <w:sz w:val="24"/>
          <w:szCs w:val="24"/>
        </w:rPr>
        <w:t xml:space="preserve"> </w:t>
      </w:r>
      <w:r w:rsidRPr="000C5F9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0C5F9F">
        <w:rPr>
          <w:sz w:val="24"/>
          <w:szCs w:val="24"/>
        </w:rPr>
        <w:t xml:space="preserve"> </w:t>
      </w:r>
      <w:r w:rsidRPr="000C5F9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0C5F9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0C5F9F" w:rsidRDefault="003311F3" w:rsidP="003311F3">
      <w:pPr>
        <w:pStyle w:val="3"/>
        <w:rPr>
          <w:szCs w:val="24"/>
        </w:rPr>
      </w:pPr>
      <w:bookmarkStart w:id="1079" w:name="_Toc439252801"/>
      <w:bookmarkStart w:id="1080" w:name="_Toc439323774"/>
      <w:bookmarkStart w:id="1081" w:name="_Toc440297096"/>
      <w:bookmarkStart w:id="1082" w:name="_Toc440356657"/>
      <w:bookmarkStart w:id="1083" w:name="_Toc440631793"/>
      <w:bookmarkStart w:id="1084" w:name="_Toc440876577"/>
      <w:bookmarkStart w:id="1085" w:name="_Toc441130649"/>
      <w:bookmarkStart w:id="1086" w:name="_Toc441157152"/>
      <w:bookmarkStart w:id="1087" w:name="_Toc447292174"/>
      <w:bookmarkStart w:id="1088" w:name="_Toc462234934"/>
      <w:r w:rsidRPr="000C5F9F">
        <w:rPr>
          <w:szCs w:val="24"/>
        </w:rPr>
        <w:lastRenderedPageBreak/>
        <w:t>Инструкции по заполнению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C5F9F">
        <w:rPr>
          <w:b/>
          <w:bCs w:val="0"/>
          <w:sz w:val="24"/>
          <w:szCs w:val="24"/>
        </w:rPr>
        <w:t>Россети</w:t>
      </w:r>
      <w:proofErr w:type="spellEnd"/>
      <w:r w:rsidRPr="000C5F9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C5F9F">
        <w:rPr>
          <w:b/>
          <w:sz w:val="24"/>
          <w:szCs w:val="24"/>
        </w:rPr>
        <w:t xml:space="preserve">составляется </w:t>
      </w:r>
      <w:r w:rsidRPr="000C5F9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0C5F9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0C5F9F">
        <w:rPr>
          <w:b/>
          <w:bCs w:val="0"/>
          <w:sz w:val="24"/>
          <w:szCs w:val="24"/>
        </w:rPr>
        <w:t>ов</w:t>
      </w:r>
      <w:proofErr w:type="spellEnd"/>
      <w:r w:rsidRPr="000C5F9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0C5F9F">
        <w:rPr>
          <w:bCs w:val="0"/>
          <w:sz w:val="24"/>
          <w:szCs w:val="24"/>
        </w:rPr>
        <w:t>Россети</w:t>
      </w:r>
      <w:proofErr w:type="spellEnd"/>
      <w:r w:rsidRPr="000C5F9F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0C5F9F">
        <w:rPr>
          <w:bCs w:val="0"/>
          <w:sz w:val="24"/>
          <w:szCs w:val="24"/>
        </w:rPr>
        <w:t>субконтрагентов</w:t>
      </w:r>
      <w:proofErr w:type="spellEnd"/>
      <w:r w:rsidRPr="000C5F9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0C5F9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0C5F9F">
        <w:rPr>
          <w:bCs w:val="0"/>
          <w:sz w:val="24"/>
          <w:szCs w:val="24"/>
        </w:rPr>
        <w:t>субконтрагента</w:t>
      </w:r>
      <w:proofErr w:type="spellEnd"/>
      <w:r w:rsidRPr="000C5F9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0C5F9F">
        <w:rPr>
          <w:bCs w:val="0"/>
          <w:sz w:val="24"/>
          <w:szCs w:val="24"/>
        </w:rPr>
        <w:t>субконтрагентов</w:t>
      </w:r>
      <w:proofErr w:type="spellEnd"/>
      <w:r w:rsidRPr="000C5F9F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0C5F9F">
        <w:rPr>
          <w:bCs w:val="0"/>
          <w:sz w:val="24"/>
          <w:szCs w:val="24"/>
        </w:rPr>
        <w:t>Россети</w:t>
      </w:r>
      <w:proofErr w:type="spellEnd"/>
      <w:r w:rsidRPr="000C5F9F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0C5F9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0C5F9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br w:type="page"/>
      </w:r>
    </w:p>
    <w:p w:rsidR="001F10B0" w:rsidRPr="000C5F9F" w:rsidRDefault="001F10B0" w:rsidP="001F10B0">
      <w:pPr>
        <w:pStyle w:val="3"/>
        <w:rPr>
          <w:szCs w:val="24"/>
        </w:rPr>
      </w:pPr>
      <w:bookmarkStart w:id="1089" w:name="_Toc462216791"/>
      <w:bookmarkStart w:id="1090" w:name="_Toc462234935"/>
      <w:r w:rsidRPr="000C5F9F">
        <w:rPr>
          <w:szCs w:val="24"/>
        </w:rPr>
        <w:lastRenderedPageBreak/>
        <w:t>Форма Согласия на обработку персональных данных</w:t>
      </w:r>
      <w:bookmarkEnd w:id="1089"/>
      <w:bookmarkEnd w:id="1090"/>
    </w:p>
    <w:p w:rsidR="001F10B0" w:rsidRPr="000C5F9F" w:rsidRDefault="001F10B0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t>Приложение 9.2 к письму о подаче оферты</w:t>
      </w:r>
      <w:r w:rsidRPr="000C5F9F">
        <w:rPr>
          <w:sz w:val="24"/>
          <w:szCs w:val="24"/>
        </w:rPr>
        <w:br/>
        <w:t>от «____»_____________ </w:t>
      </w:r>
      <w:proofErr w:type="gramStart"/>
      <w:r w:rsidRPr="000C5F9F">
        <w:rPr>
          <w:sz w:val="24"/>
          <w:szCs w:val="24"/>
        </w:rPr>
        <w:t>г</w:t>
      </w:r>
      <w:proofErr w:type="gramEnd"/>
      <w:r w:rsidRPr="000C5F9F">
        <w:rPr>
          <w:sz w:val="24"/>
          <w:szCs w:val="24"/>
        </w:rPr>
        <w:t>. №__________</w:t>
      </w:r>
    </w:p>
    <w:p w:rsidR="001F10B0" w:rsidRPr="000C5F9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0C5F9F" w:rsidRDefault="001F10B0" w:rsidP="001F10B0">
      <w:pPr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091" w:name="_Toc461809099"/>
      <w:r w:rsidRPr="000C5F9F">
        <w:rPr>
          <w:b/>
          <w:sz w:val="24"/>
          <w:szCs w:val="24"/>
        </w:rPr>
        <w:t>Согласие на обработку персональных данных</w:t>
      </w:r>
      <w:bookmarkEnd w:id="1091"/>
      <w:r w:rsidRPr="000C5F9F">
        <w:rPr>
          <w:b/>
          <w:sz w:val="24"/>
          <w:szCs w:val="24"/>
        </w:rPr>
        <w:t xml:space="preserve"> </w:t>
      </w:r>
    </w:p>
    <w:p w:rsidR="001F10B0" w:rsidRPr="000C5F9F" w:rsidRDefault="001F10B0" w:rsidP="001F10B0">
      <w:pPr>
        <w:contextualSpacing/>
        <w:jc w:val="right"/>
        <w:rPr>
          <w:sz w:val="24"/>
          <w:szCs w:val="24"/>
        </w:rPr>
      </w:pPr>
      <w:r w:rsidRPr="000C5F9F">
        <w:rPr>
          <w:b/>
          <w:snapToGrid w:val="0"/>
          <w:sz w:val="24"/>
          <w:szCs w:val="24"/>
        </w:rPr>
        <w:t>от «_____» ____________ 201____ г.</w:t>
      </w:r>
    </w:p>
    <w:p w:rsidR="001F10B0" w:rsidRPr="000C5F9F" w:rsidRDefault="001F10B0" w:rsidP="001F10B0"/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     </w:t>
      </w:r>
      <w:proofErr w:type="gramStart"/>
      <w:r w:rsidRPr="000C5F9F">
        <w:rPr>
          <w:sz w:val="24"/>
          <w:szCs w:val="24"/>
        </w:rPr>
        <w:t xml:space="preserve">Я, ________________________________________________ </w:t>
      </w:r>
      <w:r w:rsidRPr="000C5F9F">
        <w:rPr>
          <w:i/>
          <w:sz w:val="24"/>
          <w:szCs w:val="24"/>
        </w:rPr>
        <w:t>(указать полностью ФИО собственника/бенефициара)</w:t>
      </w:r>
      <w:r w:rsidRPr="000C5F9F">
        <w:rPr>
          <w:sz w:val="24"/>
          <w:szCs w:val="24"/>
        </w:rPr>
        <w:t xml:space="preserve">, зарегистрирован (а) по адресу: ______________________________________ </w:t>
      </w:r>
      <w:r w:rsidRPr="000C5F9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0C5F9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0C5F9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0C5F9F">
        <w:rPr>
          <w:sz w:val="24"/>
          <w:szCs w:val="24"/>
        </w:rPr>
        <w:t xml:space="preserve">, дата, год и место рождения ____________________________ </w:t>
      </w:r>
      <w:r w:rsidRPr="000C5F9F">
        <w:rPr>
          <w:i/>
          <w:sz w:val="24"/>
          <w:szCs w:val="24"/>
        </w:rPr>
        <w:t xml:space="preserve">(указать), </w:t>
      </w:r>
      <w:r w:rsidRPr="000C5F9F">
        <w:rPr>
          <w:sz w:val="24"/>
          <w:szCs w:val="24"/>
        </w:rPr>
        <w:t>должность и место работы (</w:t>
      </w:r>
      <w:r w:rsidRPr="000C5F9F">
        <w:rPr>
          <w:i/>
          <w:sz w:val="24"/>
          <w:szCs w:val="24"/>
        </w:rPr>
        <w:t>собственника/бенефициара</w:t>
      </w:r>
      <w:r w:rsidRPr="000C5F9F">
        <w:rPr>
          <w:sz w:val="24"/>
          <w:szCs w:val="24"/>
        </w:rPr>
        <w:t xml:space="preserve">) ___________________________ </w:t>
      </w:r>
      <w:r w:rsidRPr="000C5F9F">
        <w:rPr>
          <w:i/>
          <w:sz w:val="24"/>
          <w:szCs w:val="24"/>
        </w:rPr>
        <w:t>(указать полностью без сокращений)</w:t>
      </w:r>
      <w:r w:rsidRPr="000C5F9F">
        <w:rPr>
          <w:sz w:val="24"/>
          <w:szCs w:val="24"/>
        </w:rPr>
        <w:t xml:space="preserve">, </w:t>
      </w:r>
      <w:proofErr w:type="gramEnd"/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0C5F9F">
        <w:rPr>
          <w:i/>
          <w:sz w:val="24"/>
          <w:szCs w:val="24"/>
        </w:rPr>
        <w:t>(указывается наименование Участника закупочной процедуры</w:t>
      </w:r>
      <w:r w:rsidRPr="000C5F9F">
        <w:rPr>
          <w:sz w:val="24"/>
          <w:szCs w:val="24"/>
        </w:rPr>
        <w:t>) (зарегистрировано по адресу: _____________________,</w:t>
      </w:r>
      <w:proofErr w:type="gramEnd"/>
      <w:r w:rsidRPr="000C5F9F">
        <w:rPr>
          <w:sz w:val="24"/>
          <w:szCs w:val="24"/>
        </w:rPr>
        <w:t xml:space="preserve"> ОГРН: ______________, ИНН: _________________, </w:t>
      </w:r>
      <w:proofErr w:type="gramStart"/>
      <w:r w:rsidRPr="000C5F9F">
        <w:rPr>
          <w:sz w:val="24"/>
          <w:szCs w:val="24"/>
        </w:rPr>
        <w:t>КПП: ________________) в лице _________________________(</w:t>
      </w:r>
      <w:r w:rsidRPr="000C5F9F">
        <w:rPr>
          <w:i/>
          <w:sz w:val="24"/>
          <w:szCs w:val="24"/>
        </w:rPr>
        <w:t>*)</w:t>
      </w:r>
      <w:r w:rsidRPr="000C5F9F">
        <w:rPr>
          <w:sz w:val="24"/>
          <w:szCs w:val="24"/>
        </w:rPr>
        <w:t xml:space="preserve"> </w:t>
      </w:r>
      <w:r w:rsidRPr="000C5F9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0C5F9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0C5F9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0C5F9F">
        <w:rPr>
          <w:sz w:val="24"/>
          <w:szCs w:val="24"/>
        </w:rPr>
        <w:t>дств дл</w:t>
      </w:r>
      <w:proofErr w:type="gramEnd"/>
      <w:r w:rsidRPr="000C5F9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0C5F9F">
        <w:rPr>
          <w:i/>
          <w:sz w:val="24"/>
          <w:szCs w:val="24"/>
        </w:rPr>
        <w:t xml:space="preserve">, </w:t>
      </w:r>
      <w:r w:rsidRPr="000C5F9F">
        <w:rPr>
          <w:sz w:val="24"/>
          <w:szCs w:val="24"/>
        </w:rPr>
        <w:t xml:space="preserve">Минэнерго России, </w:t>
      </w:r>
      <w:proofErr w:type="spellStart"/>
      <w:r w:rsidRPr="000C5F9F">
        <w:rPr>
          <w:sz w:val="24"/>
          <w:szCs w:val="24"/>
        </w:rPr>
        <w:t>Росфинмониторинг</w:t>
      </w:r>
      <w:proofErr w:type="spellEnd"/>
      <w:r w:rsidRPr="000C5F9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0C5F9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0C5F9F">
        <w:rPr>
          <w:sz w:val="24"/>
          <w:szCs w:val="24"/>
        </w:rPr>
        <w:t xml:space="preserve">_________________________ </w:t>
      </w:r>
      <w:r w:rsidRPr="000C5F9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0C5F9F" w:rsidRDefault="001F10B0" w:rsidP="001F10B0">
      <w:pPr>
        <w:pStyle w:val="3"/>
        <w:rPr>
          <w:szCs w:val="24"/>
        </w:rPr>
      </w:pPr>
      <w:r w:rsidRPr="000C5F9F">
        <w:rPr>
          <w:b w:val="0"/>
          <w:szCs w:val="24"/>
        </w:rPr>
        <w:br w:type="page"/>
      </w:r>
      <w:bookmarkStart w:id="1092" w:name="_Toc461809100"/>
      <w:bookmarkStart w:id="1093" w:name="_Toc462216792"/>
      <w:bookmarkStart w:id="1094" w:name="_Toc462234936"/>
      <w:r w:rsidRPr="000C5F9F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C5F9F">
        <w:rPr>
          <w:b/>
          <w:bCs w:val="0"/>
          <w:sz w:val="24"/>
          <w:szCs w:val="24"/>
        </w:rPr>
        <w:t>Россети</w:t>
      </w:r>
      <w:proofErr w:type="spellEnd"/>
      <w:r w:rsidRPr="000C5F9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C5F9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4355B5" w:rsidRPr="000C5F9F">
        <w:rPr>
          <w:sz w:val="24"/>
          <w:szCs w:val="24"/>
        </w:rPr>
        <w:t>8</w:t>
      </w:r>
      <w:r w:rsidRPr="000C5F9F">
        <w:rPr>
          <w:sz w:val="24"/>
          <w:szCs w:val="24"/>
        </w:rPr>
        <w:t xml:space="preserve"> к письму о подаче оферты «Информация о собственниках Поставщика (включая конечных бенефициаров)».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7813AA">
        <w:rPr>
          <w:sz w:val="24"/>
          <w:szCs w:val="24"/>
        </w:rPr>
        <w:t>копия доверенности прикладывается к Заявке</w:t>
      </w:r>
      <w:r w:rsidRPr="000C5F9F">
        <w:rPr>
          <w:sz w:val="24"/>
          <w:szCs w:val="24"/>
        </w:rPr>
        <w:t>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0C5F9F" w:rsidRDefault="001F10B0" w:rsidP="001F10B0"/>
    <w:p w:rsidR="001F10B0" w:rsidRPr="000C5F9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5" w:name="_Ref440272274"/>
      <w:bookmarkStart w:id="1096" w:name="_Ref440274756"/>
      <w:bookmarkStart w:id="1097" w:name="_Toc462234937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CD3D1B">
        <w:t>0</w:t>
      </w:r>
      <w:r w:rsidR="007857E5" w:rsidRPr="007A6A39">
        <w:t>)</w:t>
      </w:r>
      <w:bookmarkEnd w:id="1095"/>
      <w:bookmarkEnd w:id="1096"/>
      <w:bookmarkEnd w:id="1097"/>
    </w:p>
    <w:p w:rsidR="007857E5" w:rsidRPr="00E47073" w:rsidRDefault="007857E5" w:rsidP="007857E5">
      <w:pPr>
        <w:pStyle w:val="3"/>
        <w:rPr>
          <w:szCs w:val="24"/>
        </w:rPr>
      </w:pPr>
      <w:bookmarkStart w:id="1098" w:name="_Toc439170718"/>
      <w:bookmarkStart w:id="1099" w:name="_Toc439172820"/>
      <w:bookmarkStart w:id="1100" w:name="_Toc439173262"/>
      <w:bookmarkStart w:id="1101" w:name="_Toc439238258"/>
      <w:bookmarkStart w:id="1102" w:name="_Toc439252806"/>
      <w:bookmarkStart w:id="1103" w:name="_Toc439323779"/>
      <w:bookmarkStart w:id="1104" w:name="_Toc440297101"/>
      <w:bookmarkStart w:id="1105" w:name="_Toc440356662"/>
      <w:bookmarkStart w:id="1106" w:name="_Toc440631798"/>
      <w:bookmarkStart w:id="1107" w:name="_Toc440876582"/>
      <w:bookmarkStart w:id="1108" w:name="_Toc441130654"/>
      <w:bookmarkStart w:id="1109" w:name="_Toc441157154"/>
      <w:bookmarkStart w:id="1110" w:name="_Toc447292176"/>
      <w:bookmarkStart w:id="1111" w:name="_Toc462234938"/>
      <w:r w:rsidRPr="00E47073">
        <w:rPr>
          <w:szCs w:val="24"/>
        </w:rPr>
        <w:t xml:space="preserve">Форма </w:t>
      </w:r>
      <w:bookmarkEnd w:id="1098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CD3D1B">
        <w:rPr>
          <w:sz w:val="24"/>
          <w:szCs w:val="24"/>
        </w:rPr>
        <w:t>0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12" w:name="_Toc300142269"/>
      <w:bookmarkStart w:id="1113" w:name="_Toc309735391"/>
      <w:bookmarkStart w:id="111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1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13"/>
      <w:bookmarkEnd w:id="111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</w:t>
      </w:r>
      <w:r w:rsidR="001F10B0" w:rsidRPr="000C5F9F">
        <w:rPr>
          <w:szCs w:val="24"/>
        </w:rPr>
        <w:t>в адрес ПАО «МРСК Центра» (ИНН 6901067107, ОГРН 1046900099498)</w:t>
      </w:r>
      <w:r w:rsidRPr="000C5F9F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15" w:name="_Toc439170719"/>
      <w:bookmarkStart w:id="1116" w:name="_Toc439172821"/>
      <w:bookmarkStart w:id="1117" w:name="_Toc439173263"/>
      <w:bookmarkStart w:id="1118" w:name="_Toc439238259"/>
      <w:bookmarkStart w:id="1119" w:name="_Toc439252807"/>
      <w:bookmarkStart w:id="1120" w:name="_Toc439323780"/>
      <w:bookmarkStart w:id="1121" w:name="_Toc440297102"/>
      <w:bookmarkStart w:id="1122" w:name="_Toc440356663"/>
      <w:bookmarkStart w:id="1123" w:name="_Toc440631799"/>
      <w:bookmarkStart w:id="1124" w:name="_Toc440876583"/>
      <w:bookmarkStart w:id="1125" w:name="_Toc441130655"/>
      <w:bookmarkStart w:id="1126" w:name="_Toc441157155"/>
      <w:bookmarkStart w:id="1127" w:name="_Toc447292177"/>
      <w:bookmarkStart w:id="1128" w:name="_Toc462234939"/>
      <w:r w:rsidRPr="007857E5">
        <w:rPr>
          <w:szCs w:val="24"/>
        </w:rPr>
        <w:lastRenderedPageBreak/>
        <w:t>Инструкции по заполнению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44B5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044B5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29" w:name="_Ref93268095"/>
      <w:bookmarkStart w:id="1130" w:name="_Ref93268099"/>
      <w:bookmarkStart w:id="1131" w:name="_Toc98253958"/>
      <w:bookmarkStart w:id="1132" w:name="_Toc165173884"/>
      <w:bookmarkStart w:id="1133" w:name="_Toc423423678"/>
      <w:bookmarkStart w:id="1134" w:name="_Ref440272510"/>
      <w:bookmarkStart w:id="1135" w:name="_Ref440274961"/>
      <w:bookmarkStart w:id="1136" w:name="_Toc462234940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CD3D1B">
        <w:rPr>
          <w:color w:val="000000"/>
        </w:rPr>
        <w:t>1</w:t>
      </w:r>
      <w:r w:rsidRPr="00F647F7">
        <w:rPr>
          <w:color w:val="000000"/>
        </w:rPr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137" w:name="_Toc90385125"/>
      <w:bookmarkStart w:id="1138" w:name="_Toc439170705"/>
      <w:bookmarkStart w:id="1139" w:name="_Toc439172807"/>
      <w:bookmarkStart w:id="1140" w:name="_Toc439173268"/>
      <w:bookmarkStart w:id="1141" w:name="_Toc439238264"/>
      <w:bookmarkStart w:id="1142" w:name="_Toc439252812"/>
      <w:bookmarkStart w:id="1143" w:name="_Toc439323785"/>
      <w:bookmarkStart w:id="1144" w:name="_Toc440297104"/>
      <w:bookmarkStart w:id="1145" w:name="_Toc440356665"/>
      <w:bookmarkStart w:id="1146" w:name="_Toc440631801"/>
      <w:bookmarkStart w:id="1147" w:name="_Toc440876585"/>
      <w:bookmarkStart w:id="1148" w:name="_Toc441130657"/>
      <w:bookmarkStart w:id="1149" w:name="_Toc441157157"/>
      <w:bookmarkStart w:id="1150" w:name="_Toc447292179"/>
      <w:bookmarkStart w:id="1151" w:name="_Toc46223494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CD3D1B">
        <w:rPr>
          <w:noProof/>
          <w:color w:val="000000"/>
          <w:sz w:val="24"/>
          <w:szCs w:val="24"/>
        </w:rPr>
        <w:t>1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52" w:name="_Toc90385126"/>
      <w:bookmarkStart w:id="1153" w:name="_Toc98253959"/>
      <w:bookmarkStart w:id="1154" w:name="_Toc157248211"/>
      <w:bookmarkStart w:id="1155" w:name="_Toc157496580"/>
      <w:bookmarkStart w:id="1156" w:name="_Toc158206119"/>
      <w:bookmarkStart w:id="1157" w:name="_Toc164057804"/>
      <w:bookmarkStart w:id="1158" w:name="_Toc164137154"/>
      <w:bookmarkStart w:id="1159" w:name="_Toc164161314"/>
      <w:bookmarkStart w:id="116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161" w:name="_Toc439170706"/>
      <w:bookmarkStart w:id="1162" w:name="_Toc439172808"/>
      <w:bookmarkStart w:id="1163" w:name="_Toc439173269"/>
      <w:bookmarkStart w:id="1164" w:name="_Toc439238265"/>
      <w:bookmarkStart w:id="1165" w:name="_Toc439252813"/>
      <w:bookmarkStart w:id="1166" w:name="_Toc439323786"/>
      <w:bookmarkStart w:id="1167" w:name="_Toc440297105"/>
      <w:bookmarkStart w:id="1168" w:name="_Toc440356666"/>
      <w:bookmarkStart w:id="1169" w:name="_Toc440631802"/>
      <w:bookmarkStart w:id="1170" w:name="_Toc440876586"/>
      <w:bookmarkStart w:id="1171" w:name="_Toc441130658"/>
      <w:bookmarkStart w:id="1172" w:name="_Toc441157158"/>
      <w:bookmarkStart w:id="1173" w:name="_Toc447292180"/>
      <w:bookmarkStart w:id="1174" w:name="_Toc462234942"/>
      <w:r w:rsidRPr="00D904EF">
        <w:rPr>
          <w:szCs w:val="24"/>
        </w:rPr>
        <w:lastRenderedPageBreak/>
        <w:t>Инструкции по заполнению</w:t>
      </w:r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44B5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3.3.10</w:t>
      </w:r>
      <w:r w:rsidR="00044B5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44B5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044B5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44B5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5.2</w:t>
      </w:r>
      <w:r w:rsidR="00044B5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360AA5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044B5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44B59">
        <w:rPr>
          <w:sz w:val="24"/>
          <w:szCs w:val="24"/>
        </w:rPr>
      </w:r>
      <w:r w:rsidR="00044B59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5.4</w:t>
      </w:r>
      <w:r w:rsidR="00044B5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sectPr w:rsidR="00635719" w:rsidRPr="00F647F7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647" w:rsidRDefault="000C3647">
      <w:pPr>
        <w:spacing w:line="240" w:lineRule="auto"/>
      </w:pPr>
      <w:r>
        <w:separator/>
      </w:r>
    </w:p>
  </w:endnote>
  <w:endnote w:type="continuationSeparator" w:id="0">
    <w:p w:rsidR="000C3647" w:rsidRDefault="000C36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044B5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E405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4055" w:rsidRDefault="003E4055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Pr="00FA0376" w:rsidRDefault="003E405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044B59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044B59" w:rsidRPr="00FA0376">
      <w:rPr>
        <w:sz w:val="16"/>
        <w:szCs w:val="16"/>
        <w:lang w:eastAsia="ru-RU"/>
      </w:rPr>
      <w:fldChar w:fldCharType="separate"/>
    </w:r>
    <w:r w:rsidR="00EB62DA">
      <w:rPr>
        <w:noProof/>
        <w:sz w:val="16"/>
        <w:szCs w:val="16"/>
        <w:lang w:eastAsia="ru-RU"/>
      </w:rPr>
      <w:t>22</w:t>
    </w:r>
    <w:r w:rsidR="00044B59" w:rsidRPr="00FA0376">
      <w:rPr>
        <w:sz w:val="16"/>
        <w:szCs w:val="16"/>
        <w:lang w:eastAsia="ru-RU"/>
      </w:rPr>
      <w:fldChar w:fldCharType="end"/>
    </w:r>
  </w:p>
  <w:p w:rsidR="003E4055" w:rsidRPr="00EE0539" w:rsidRDefault="003E405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="004B5E86" w:rsidRPr="004B5E86">
      <w:rPr>
        <w:sz w:val="18"/>
        <w:szCs w:val="18"/>
      </w:rPr>
      <w:t>Договора  на поставку силовых трансформаторов до 20 кВ для нужд ПАО «МРСК Центра» (филиала «Белгородэнерго»)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647" w:rsidRDefault="000C3647">
      <w:pPr>
        <w:spacing w:line="240" w:lineRule="auto"/>
      </w:pPr>
      <w:r>
        <w:separator/>
      </w:r>
    </w:p>
  </w:footnote>
  <w:footnote w:type="continuationSeparator" w:id="0">
    <w:p w:rsidR="000C3647" w:rsidRDefault="000C3647">
      <w:pPr>
        <w:spacing w:line="240" w:lineRule="auto"/>
      </w:pPr>
      <w:r>
        <w:continuationSeparator/>
      </w:r>
    </w:p>
  </w:footnote>
  <w:footnote w:id="1">
    <w:p w:rsidR="003E4055" w:rsidRDefault="003E4055" w:rsidP="0047469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Pr="00930031" w:rsidRDefault="003E4055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7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1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2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8D21D03"/>
    <w:multiLevelType w:val="multilevel"/>
    <w:tmpl w:val="4ABEB09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4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14">
    <w:nsid w:val="5BB9062F"/>
    <w:multiLevelType w:val="hybridMultilevel"/>
    <w:tmpl w:val="78B4001E"/>
    <w:lvl w:ilvl="0" w:tplc="FFFFFFFF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7.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9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1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2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8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5"/>
  </w:num>
  <w:num w:numId="22">
    <w:abstractNumId w:val="122"/>
  </w:num>
  <w:num w:numId="23">
    <w:abstractNumId w:val="95"/>
  </w:num>
  <w:num w:numId="24">
    <w:abstractNumId w:val="123"/>
  </w:num>
  <w:num w:numId="25">
    <w:abstractNumId w:val="109"/>
  </w:num>
  <w:num w:numId="26">
    <w:abstractNumId w:val="102"/>
  </w:num>
  <w:num w:numId="27">
    <w:abstractNumId w:val="75"/>
  </w:num>
  <w:num w:numId="28">
    <w:abstractNumId w:val="94"/>
  </w:num>
  <w:num w:numId="29">
    <w:abstractNumId w:val="124"/>
  </w:num>
  <w:num w:numId="30">
    <w:abstractNumId w:val="89"/>
  </w:num>
  <w:num w:numId="31">
    <w:abstractNumId w:val="90"/>
  </w:num>
  <w:num w:numId="32">
    <w:abstractNumId w:val="108"/>
  </w:num>
  <w:num w:numId="33">
    <w:abstractNumId w:val="127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1"/>
  </w:num>
  <w:num w:numId="40">
    <w:abstractNumId w:val="100"/>
  </w:num>
  <w:num w:numId="41">
    <w:abstractNumId w:val="80"/>
  </w:num>
  <w:num w:numId="42">
    <w:abstractNumId w:val="77"/>
  </w:num>
  <w:num w:numId="43">
    <w:abstractNumId w:val="126"/>
  </w:num>
  <w:num w:numId="44">
    <w:abstractNumId w:val="96"/>
  </w:num>
  <w:num w:numId="45">
    <w:abstractNumId w:val="120"/>
  </w:num>
  <w:num w:numId="46">
    <w:abstractNumId w:val="0"/>
  </w:num>
  <w:num w:numId="47">
    <w:abstractNumId w:val="103"/>
  </w:num>
  <w:num w:numId="48">
    <w:abstractNumId w:val="117"/>
  </w:num>
  <w:num w:numId="49">
    <w:abstractNumId w:val="121"/>
  </w:num>
  <w:num w:numId="50">
    <w:abstractNumId w:val="110"/>
  </w:num>
  <w:num w:numId="51">
    <w:abstractNumId w:val="132"/>
  </w:num>
  <w:num w:numId="52">
    <w:abstractNumId w:val="116"/>
  </w:num>
  <w:num w:numId="53">
    <w:abstractNumId w:val="87"/>
  </w:num>
  <w:num w:numId="54">
    <w:abstractNumId w:val="98"/>
  </w:num>
  <w:num w:numId="55">
    <w:abstractNumId w:val="107"/>
  </w:num>
  <w:num w:numId="56">
    <w:abstractNumId w:val="71"/>
  </w:num>
  <w:num w:numId="57">
    <w:abstractNumId w:val="72"/>
  </w:num>
  <w:num w:numId="58">
    <w:abstractNumId w:val="128"/>
  </w:num>
  <w:num w:numId="59">
    <w:abstractNumId w:val="93"/>
  </w:num>
  <w:num w:numId="6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19"/>
  </w:num>
  <w:num w:numId="62">
    <w:abstractNumId w:val="125"/>
    <w:lvlOverride w:ilvl="0">
      <w:startOverride w:val="1"/>
    </w:lvlOverride>
  </w:num>
  <w:num w:numId="63">
    <w:abstractNumId w:val="76"/>
  </w:num>
  <w:num w:numId="64">
    <w:abstractNumId w:val="130"/>
  </w:num>
  <w:num w:numId="65">
    <w:abstractNumId w:val="82"/>
  </w:num>
  <w:num w:numId="66">
    <w:abstractNumId w:val="104"/>
  </w:num>
  <w:num w:numId="67">
    <w:abstractNumId w:val="92"/>
  </w:num>
  <w:num w:numId="68">
    <w:abstractNumId w:val="106"/>
  </w:num>
  <w:num w:numId="69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0">
    <w:abstractNumId w:val="118"/>
  </w:num>
  <w:num w:numId="71">
    <w:abstractNumId w:val="129"/>
  </w:num>
  <w:num w:numId="72">
    <w:abstractNumId w:val="85"/>
  </w:num>
  <w:num w:numId="73">
    <w:abstractNumId w:val="105"/>
  </w:num>
  <w:num w:numId="74">
    <w:abstractNumId w:val="131"/>
  </w:num>
  <w:num w:numId="75">
    <w:abstractNumId w:val="86"/>
  </w:num>
  <w:num w:numId="76">
    <w:abstractNumId w:val="73"/>
  </w:num>
  <w:num w:numId="77">
    <w:abstractNumId w:val="1"/>
  </w:num>
  <w:num w:numId="78">
    <w:abstractNumId w:val="99"/>
  </w:num>
  <w:num w:numId="79">
    <w:abstractNumId w:val="1"/>
  </w:num>
  <w:num w:numId="80">
    <w:abstractNumId w:val="111"/>
  </w:num>
  <w:num w:numId="81">
    <w:abstractNumId w:val="113"/>
  </w:num>
  <w:num w:numId="82">
    <w:abstractNumId w:val="114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5826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4B59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9087F"/>
    <w:rsid w:val="00090CBD"/>
    <w:rsid w:val="00091A03"/>
    <w:rsid w:val="00092967"/>
    <w:rsid w:val="00093734"/>
    <w:rsid w:val="00096E9D"/>
    <w:rsid w:val="000A5636"/>
    <w:rsid w:val="000A5769"/>
    <w:rsid w:val="000A6857"/>
    <w:rsid w:val="000A7A8E"/>
    <w:rsid w:val="000B19F3"/>
    <w:rsid w:val="000B291A"/>
    <w:rsid w:val="000B2C06"/>
    <w:rsid w:val="000B71D4"/>
    <w:rsid w:val="000C1107"/>
    <w:rsid w:val="000C14F5"/>
    <w:rsid w:val="000C3647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24A1"/>
    <w:rsid w:val="0013328C"/>
    <w:rsid w:val="00134962"/>
    <w:rsid w:val="001429CF"/>
    <w:rsid w:val="001519E9"/>
    <w:rsid w:val="00155DAF"/>
    <w:rsid w:val="001572AA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C01F9"/>
    <w:rsid w:val="001C1021"/>
    <w:rsid w:val="001C2F0C"/>
    <w:rsid w:val="001C325A"/>
    <w:rsid w:val="001C3B0C"/>
    <w:rsid w:val="001C3F34"/>
    <w:rsid w:val="001C53D9"/>
    <w:rsid w:val="001C646B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D3D44"/>
    <w:rsid w:val="003D4D5E"/>
    <w:rsid w:val="003D726B"/>
    <w:rsid w:val="003D7C16"/>
    <w:rsid w:val="003E170D"/>
    <w:rsid w:val="003E4055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4126"/>
    <w:rsid w:val="004B5E8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818B2"/>
    <w:rsid w:val="00584DFA"/>
    <w:rsid w:val="00585ADB"/>
    <w:rsid w:val="005878D5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22A4"/>
    <w:rsid w:val="005C6F5D"/>
    <w:rsid w:val="005C7A18"/>
    <w:rsid w:val="005D16BC"/>
    <w:rsid w:val="005D4A00"/>
    <w:rsid w:val="005D7AA7"/>
    <w:rsid w:val="005E12FD"/>
    <w:rsid w:val="005E3DD2"/>
    <w:rsid w:val="005E428B"/>
    <w:rsid w:val="005E7B4E"/>
    <w:rsid w:val="005F2732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4DE7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7D9C"/>
    <w:rsid w:val="00717F60"/>
    <w:rsid w:val="00721B30"/>
    <w:rsid w:val="00725F9C"/>
    <w:rsid w:val="00726465"/>
    <w:rsid w:val="00726DAC"/>
    <w:rsid w:val="00727CA1"/>
    <w:rsid w:val="007321D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5238"/>
    <w:rsid w:val="00776541"/>
    <w:rsid w:val="007767DF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4290"/>
    <w:rsid w:val="007E756B"/>
    <w:rsid w:val="007F3FB7"/>
    <w:rsid w:val="007F7125"/>
    <w:rsid w:val="0080108A"/>
    <w:rsid w:val="00804801"/>
    <w:rsid w:val="008134FA"/>
    <w:rsid w:val="00813F81"/>
    <w:rsid w:val="00832D0A"/>
    <w:rsid w:val="00841A6F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2301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56BC"/>
    <w:rsid w:val="008E6130"/>
    <w:rsid w:val="008E6AA9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4440"/>
    <w:rsid w:val="009D4482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0315F"/>
    <w:rsid w:val="00A04BBC"/>
    <w:rsid w:val="00A1227A"/>
    <w:rsid w:val="00A140F7"/>
    <w:rsid w:val="00A154B7"/>
    <w:rsid w:val="00A15A79"/>
    <w:rsid w:val="00A23A59"/>
    <w:rsid w:val="00A2572E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57F2"/>
    <w:rsid w:val="00AE6158"/>
    <w:rsid w:val="00AF70A9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3D1B"/>
    <w:rsid w:val="00CD4105"/>
    <w:rsid w:val="00CD50EF"/>
    <w:rsid w:val="00CE3C78"/>
    <w:rsid w:val="00CF3523"/>
    <w:rsid w:val="00CF39D0"/>
    <w:rsid w:val="00CF531D"/>
    <w:rsid w:val="00CF6A0E"/>
    <w:rsid w:val="00D0215E"/>
    <w:rsid w:val="00D04CCE"/>
    <w:rsid w:val="00D05065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9A1"/>
    <w:rsid w:val="00DC0DB5"/>
    <w:rsid w:val="00DC141A"/>
    <w:rsid w:val="00DC15DC"/>
    <w:rsid w:val="00DC2470"/>
    <w:rsid w:val="00DE2870"/>
    <w:rsid w:val="00DE4CCA"/>
    <w:rsid w:val="00DE5F20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B1D0B"/>
    <w:rsid w:val="00EB1E5E"/>
    <w:rsid w:val="00EB5268"/>
    <w:rsid w:val="00EB62DA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6876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mailto:Erushev.IV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portal/Dictionaries/_layouts/15/tops/toitem.aspx?listid=AD8BC8A3-F8D6-4885-91A7-926C7DE9BD2E&amp;uid=%7b560567D7-C10F-430D-B56A-AF222AC48500%7d" TargetMode="Externa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rmolova.IV@mrsk-1.ru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Goryagina.TN@mrsk-1.ru" TargetMode="Externa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eader" Target="header2.xm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image" Target="media/image1.png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A769E52C-8DD7-4E47-8C6C-2CAB002EB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64</Pages>
  <Words>20224</Words>
  <Characters>115282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135236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120</cp:revision>
  <cp:lastPrinted>2015-12-29T14:27:00Z</cp:lastPrinted>
  <dcterms:created xsi:type="dcterms:W3CDTF">2016-01-12T09:22:00Z</dcterms:created>
  <dcterms:modified xsi:type="dcterms:W3CDTF">2016-11-11T12:39:00Z</dcterms:modified>
</cp:coreProperties>
</file>