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A821D1"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тел.: +7 (495) 747-92-92,</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24D" w:rsidRPr="000D67AD" w:rsidRDefault="00FA42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24D" w:rsidRPr="00211CFF" w:rsidRDefault="00FA424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11CFF">
                    <w:rPr>
                      <w:rFonts w:ascii="Helios" w:hAnsi="Helios"/>
                      <w:sz w:val="12"/>
                      <w:szCs w:val="12"/>
                      <w:lang w:val="en-US"/>
                    </w:rPr>
                    <w:t>-</w:t>
                  </w:r>
                  <w:r w:rsidRPr="000D67AD">
                    <w:rPr>
                      <w:rFonts w:ascii="Helios" w:hAnsi="Helios"/>
                      <w:sz w:val="12"/>
                      <w:szCs w:val="12"/>
                      <w:lang w:val="en-US"/>
                    </w:rPr>
                    <w:t>mail</w:t>
                  </w:r>
                  <w:proofErr w:type="gramEnd"/>
                  <w:r w:rsidRPr="00211CFF">
                    <w:rPr>
                      <w:rFonts w:ascii="Helios" w:hAnsi="Helios"/>
                      <w:sz w:val="12"/>
                      <w:szCs w:val="12"/>
                      <w:lang w:val="en-US"/>
                    </w:rPr>
                    <w:t xml:space="preserve">: </w:t>
                  </w:r>
                  <w:hyperlink r:id="rId9" w:history="1">
                    <w:r w:rsidRPr="000D67AD">
                      <w:rPr>
                        <w:rFonts w:ascii="Helios" w:hAnsi="Helios"/>
                        <w:sz w:val="12"/>
                        <w:szCs w:val="12"/>
                        <w:lang w:val="en-US"/>
                      </w:rPr>
                      <w:t>posta</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r w:rsidRPr="00211CFF">
                    <w:rPr>
                      <w:rFonts w:ascii="Helios" w:hAnsi="Helios"/>
                      <w:sz w:val="12"/>
                      <w:szCs w:val="12"/>
                      <w:lang w:val="en-US"/>
                    </w:rPr>
                    <w:t xml:space="preserve">, </w:t>
                  </w:r>
                  <w:hyperlink r:id="rId10" w:history="1">
                    <w:r w:rsidRPr="000D67AD">
                      <w:rPr>
                        <w:rFonts w:ascii="Helios" w:hAnsi="Helios"/>
                        <w:sz w:val="12"/>
                        <w:szCs w:val="12"/>
                        <w:lang w:val="en-US"/>
                      </w:rPr>
                      <w:t>www</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Pr="00B052BF" w:rsidRDefault="00BA4AB0" w:rsidP="00192111">
      <w:pPr>
        <w:spacing w:line="240" w:lineRule="auto"/>
        <w:ind w:firstLine="0"/>
        <w:jc w:val="right"/>
        <w:rPr>
          <w:sz w:val="24"/>
          <w:szCs w:val="24"/>
        </w:rPr>
      </w:pPr>
      <w:r w:rsidRPr="00B052BF">
        <w:rPr>
          <w:sz w:val="24"/>
          <w:szCs w:val="24"/>
        </w:rPr>
        <w:t>«</w:t>
      </w:r>
      <w:r w:rsidR="002A44C0" w:rsidRPr="00B052BF">
        <w:rPr>
          <w:sz w:val="24"/>
          <w:szCs w:val="24"/>
        </w:rPr>
        <w:t>0</w:t>
      </w:r>
      <w:r w:rsidR="00B052BF" w:rsidRPr="00B052BF">
        <w:rPr>
          <w:sz w:val="24"/>
          <w:szCs w:val="24"/>
        </w:rPr>
        <w:t>3</w:t>
      </w:r>
      <w:r w:rsidRPr="00B052BF">
        <w:rPr>
          <w:sz w:val="24"/>
          <w:szCs w:val="24"/>
        </w:rPr>
        <w:t xml:space="preserve">» </w:t>
      </w:r>
      <w:r w:rsidR="00220A1F" w:rsidRPr="00B052BF">
        <w:rPr>
          <w:sz w:val="24"/>
          <w:szCs w:val="24"/>
        </w:rPr>
        <w:t xml:space="preserve">ноября </w:t>
      </w:r>
      <w:r w:rsidRPr="00B052BF">
        <w:rPr>
          <w:sz w:val="24"/>
          <w:szCs w:val="24"/>
        </w:rPr>
        <w:t>2016 г.</w:t>
      </w:r>
    </w:p>
    <w:p w:rsidR="00BA4AB0" w:rsidRPr="00B052BF" w:rsidRDefault="00BA4AB0" w:rsidP="00D61F3D">
      <w:pPr>
        <w:spacing w:line="240" w:lineRule="auto"/>
        <w:ind w:left="7230" w:firstLine="0"/>
        <w:rPr>
          <w:b/>
          <w:kern w:val="36"/>
          <w:sz w:val="24"/>
          <w:szCs w:val="24"/>
        </w:rPr>
      </w:pPr>
    </w:p>
    <w:p w:rsidR="00BA4AB0" w:rsidRPr="00B052BF" w:rsidRDefault="00BA4AB0" w:rsidP="00D61F3D">
      <w:pPr>
        <w:spacing w:line="240" w:lineRule="auto"/>
        <w:ind w:left="6804" w:firstLine="0"/>
        <w:rPr>
          <w:b/>
          <w:kern w:val="36"/>
          <w:sz w:val="24"/>
          <w:szCs w:val="24"/>
        </w:rPr>
      </w:pPr>
      <w:r w:rsidRPr="00B052BF">
        <w:rPr>
          <w:b/>
          <w:kern w:val="36"/>
          <w:sz w:val="24"/>
          <w:szCs w:val="24"/>
        </w:rPr>
        <w:t>Согласовано на заседании</w:t>
      </w:r>
    </w:p>
    <w:p w:rsidR="00BA4AB0" w:rsidRPr="00B052BF" w:rsidRDefault="00BA4AB0" w:rsidP="00D61F3D">
      <w:pPr>
        <w:spacing w:line="240" w:lineRule="auto"/>
        <w:ind w:left="6804" w:firstLine="0"/>
        <w:rPr>
          <w:b/>
          <w:kern w:val="36"/>
          <w:sz w:val="24"/>
          <w:szCs w:val="24"/>
        </w:rPr>
      </w:pPr>
      <w:r w:rsidRPr="00B052BF">
        <w:rPr>
          <w:b/>
          <w:kern w:val="36"/>
          <w:sz w:val="24"/>
          <w:szCs w:val="24"/>
        </w:rPr>
        <w:t>конкурсной комиссии</w:t>
      </w:r>
    </w:p>
    <w:p w:rsidR="00BA4AB0" w:rsidRPr="00B052BF" w:rsidRDefault="00BA4AB0" w:rsidP="00D61F3D">
      <w:pPr>
        <w:spacing w:line="240" w:lineRule="auto"/>
        <w:ind w:left="6804" w:firstLine="0"/>
        <w:rPr>
          <w:b/>
          <w:kern w:val="36"/>
          <w:sz w:val="24"/>
          <w:szCs w:val="24"/>
        </w:rPr>
      </w:pPr>
      <w:r w:rsidRPr="00B052BF">
        <w:rPr>
          <w:b/>
          <w:kern w:val="36"/>
          <w:sz w:val="24"/>
          <w:szCs w:val="24"/>
        </w:rPr>
        <w:t>Протокол № 0</w:t>
      </w:r>
      <w:r w:rsidR="005E73E1" w:rsidRPr="00B052BF">
        <w:rPr>
          <w:b/>
          <w:kern w:val="36"/>
          <w:sz w:val="24"/>
          <w:szCs w:val="24"/>
        </w:rPr>
        <w:t>3</w:t>
      </w:r>
      <w:r w:rsidR="0020000C" w:rsidRPr="00B052BF">
        <w:rPr>
          <w:b/>
          <w:kern w:val="36"/>
          <w:sz w:val="24"/>
          <w:szCs w:val="24"/>
        </w:rPr>
        <w:t>60</w:t>
      </w:r>
      <w:r w:rsidRPr="00B052BF">
        <w:rPr>
          <w:b/>
          <w:kern w:val="36"/>
          <w:sz w:val="24"/>
          <w:szCs w:val="24"/>
        </w:rPr>
        <w:t>- БЕ-16</w:t>
      </w:r>
    </w:p>
    <w:p w:rsidR="00BA4AB0" w:rsidRPr="00F95C46" w:rsidRDefault="00BA4AB0" w:rsidP="00D61F3D">
      <w:pPr>
        <w:spacing w:line="240" w:lineRule="auto"/>
        <w:ind w:left="6804" w:firstLine="0"/>
        <w:rPr>
          <w:b/>
          <w:kern w:val="36"/>
          <w:sz w:val="24"/>
          <w:szCs w:val="24"/>
        </w:rPr>
      </w:pPr>
      <w:r w:rsidRPr="00B052BF">
        <w:rPr>
          <w:b/>
          <w:kern w:val="36"/>
          <w:sz w:val="24"/>
          <w:szCs w:val="24"/>
        </w:rPr>
        <w:t>от «</w:t>
      </w:r>
      <w:r w:rsidR="00B510CD" w:rsidRPr="00B052BF">
        <w:rPr>
          <w:b/>
          <w:kern w:val="36"/>
          <w:sz w:val="24"/>
          <w:szCs w:val="24"/>
        </w:rPr>
        <w:t>0</w:t>
      </w:r>
      <w:r w:rsidR="00B052BF" w:rsidRPr="00B052BF">
        <w:rPr>
          <w:b/>
          <w:kern w:val="36"/>
          <w:sz w:val="24"/>
          <w:szCs w:val="24"/>
        </w:rPr>
        <w:t>3</w:t>
      </w:r>
      <w:r w:rsidRPr="00B052BF">
        <w:rPr>
          <w:b/>
          <w:kern w:val="36"/>
          <w:sz w:val="24"/>
          <w:szCs w:val="24"/>
        </w:rPr>
        <w:t xml:space="preserve">» </w:t>
      </w:r>
      <w:r w:rsidR="00220A1F" w:rsidRPr="00B052BF">
        <w:rPr>
          <w:b/>
          <w:kern w:val="36"/>
          <w:sz w:val="24"/>
          <w:szCs w:val="24"/>
        </w:rPr>
        <w:t>ноября</w:t>
      </w:r>
      <w:r w:rsidRPr="00B052BF">
        <w:rPr>
          <w:b/>
          <w:kern w:val="36"/>
          <w:sz w:val="24"/>
          <w:szCs w:val="24"/>
        </w:rPr>
        <w:t xml:space="preserve"> 2016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FA424D" w:rsidRPr="00FA424D">
        <w:rPr>
          <w:b/>
          <w:sz w:val="24"/>
          <w:szCs w:val="24"/>
        </w:rPr>
        <w:t xml:space="preserve">Договора  на </w:t>
      </w:r>
      <w:r w:rsidR="00215CA0">
        <w:rPr>
          <w:b/>
          <w:sz w:val="24"/>
          <w:szCs w:val="24"/>
        </w:rPr>
        <w:t>поставку</w:t>
      </w:r>
      <w:r w:rsidR="00641A8F" w:rsidRPr="00641A8F">
        <w:rPr>
          <w:b/>
          <w:sz w:val="24"/>
          <w:szCs w:val="24"/>
        </w:rPr>
        <w:t xml:space="preserve">  </w:t>
      </w:r>
      <w:r w:rsidR="008748AD" w:rsidRPr="008748AD">
        <w:rPr>
          <w:b/>
          <w:sz w:val="24"/>
          <w:szCs w:val="24"/>
        </w:rPr>
        <w:t>коммутационных модулей ISM15_LD_1(46) в количестве 1 шт., ISM15_LD_1(47) в количестве 1 шт. c комплектами проводов вторичной коммутации TER_</w:t>
      </w:r>
      <w:proofErr w:type="gramStart"/>
      <w:r w:rsidR="008748AD" w:rsidRPr="008748AD">
        <w:rPr>
          <w:b/>
          <w:sz w:val="24"/>
          <w:szCs w:val="24"/>
        </w:rPr>
        <w:t>С</w:t>
      </w:r>
      <w:proofErr w:type="gramEnd"/>
      <w:r w:rsidR="008748AD" w:rsidRPr="008748AD">
        <w:rPr>
          <w:b/>
          <w:sz w:val="24"/>
          <w:szCs w:val="24"/>
        </w:rPr>
        <w:t>Bmount_CM_1(1_0) в количестве 2 шт.  и коммутационного модуля ISM15_Shell_2(200_H) в количестве 1 шт. c комплектом проводов вторичной коммутации TER_СBmount_CM_1(0_0) в количестве 1 шт. для нужд ПАО «МРСК Центра» (филиала «Белгородэнерго»)</w:t>
      </w:r>
      <w:r w:rsidR="00FA424D" w:rsidRPr="00FA424D">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F749AB"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749AB">
        <w:rPr>
          <w:noProof/>
        </w:rPr>
        <w:fldChar w:fldCharType="begin"/>
      </w:r>
      <w:r>
        <w:rPr>
          <w:noProof/>
        </w:rPr>
        <w:instrText xml:space="preserve"> PAGEREF _Toc441130930 \h </w:instrText>
      </w:r>
      <w:r w:rsidR="00F749AB">
        <w:rPr>
          <w:noProof/>
        </w:rPr>
      </w:r>
      <w:r w:rsidR="00F749AB">
        <w:rPr>
          <w:noProof/>
        </w:rPr>
        <w:fldChar w:fldCharType="separate"/>
      </w:r>
      <w:r w:rsidR="00A24167">
        <w:rPr>
          <w:noProof/>
        </w:rPr>
        <w:t>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749AB">
        <w:rPr>
          <w:noProof/>
        </w:rPr>
        <w:fldChar w:fldCharType="begin"/>
      </w:r>
      <w:r>
        <w:rPr>
          <w:noProof/>
        </w:rPr>
        <w:instrText xml:space="preserve"> PAGEREF _Toc441130931 \h </w:instrText>
      </w:r>
      <w:r w:rsidR="00F749AB">
        <w:rPr>
          <w:noProof/>
        </w:rPr>
      </w:r>
      <w:r w:rsidR="00F749AB">
        <w:rPr>
          <w:noProof/>
        </w:rPr>
        <w:fldChar w:fldCharType="separate"/>
      </w:r>
      <w:r w:rsidR="00A24167">
        <w:rPr>
          <w:noProof/>
        </w:rPr>
        <w:t>6</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749AB">
        <w:rPr>
          <w:noProof/>
        </w:rPr>
        <w:fldChar w:fldCharType="begin"/>
      </w:r>
      <w:r>
        <w:rPr>
          <w:noProof/>
        </w:rPr>
        <w:instrText xml:space="preserve"> PAGEREF _Toc441130932 \h </w:instrText>
      </w:r>
      <w:r w:rsidR="00F749AB">
        <w:rPr>
          <w:noProof/>
        </w:rPr>
      </w:r>
      <w:r w:rsidR="00F749AB">
        <w:rPr>
          <w:noProof/>
        </w:rPr>
        <w:fldChar w:fldCharType="separate"/>
      </w:r>
      <w:r w:rsidR="00A24167">
        <w:rPr>
          <w:noProof/>
        </w:rPr>
        <w:t>7</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749AB">
        <w:rPr>
          <w:noProof/>
        </w:rPr>
        <w:fldChar w:fldCharType="begin"/>
      </w:r>
      <w:r>
        <w:rPr>
          <w:noProof/>
        </w:rPr>
        <w:instrText xml:space="preserve"> PAGEREF _Toc441130933 \h </w:instrText>
      </w:r>
      <w:r w:rsidR="00F749AB">
        <w:rPr>
          <w:noProof/>
        </w:rPr>
      </w:r>
      <w:r w:rsidR="00F749AB">
        <w:rPr>
          <w:noProof/>
        </w:rPr>
        <w:fldChar w:fldCharType="separate"/>
      </w:r>
      <w:r w:rsidR="00A24167">
        <w:rPr>
          <w:noProof/>
        </w:rPr>
        <w:t>7</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749AB">
        <w:rPr>
          <w:noProof/>
        </w:rPr>
        <w:fldChar w:fldCharType="begin"/>
      </w:r>
      <w:r>
        <w:rPr>
          <w:noProof/>
        </w:rPr>
        <w:instrText xml:space="preserve"> PAGEREF _Toc441130934 \h </w:instrText>
      </w:r>
      <w:r w:rsidR="00F749AB">
        <w:rPr>
          <w:noProof/>
        </w:rPr>
      </w:r>
      <w:r w:rsidR="00F749AB">
        <w:rPr>
          <w:noProof/>
        </w:rPr>
        <w:fldChar w:fldCharType="separate"/>
      </w:r>
      <w:r w:rsidR="00A24167">
        <w:rPr>
          <w:noProof/>
        </w:rPr>
        <w:t>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749AB">
        <w:rPr>
          <w:noProof/>
        </w:rPr>
        <w:fldChar w:fldCharType="begin"/>
      </w:r>
      <w:r>
        <w:rPr>
          <w:noProof/>
        </w:rPr>
        <w:instrText xml:space="preserve"> PAGEREF _Toc441130935 \h </w:instrText>
      </w:r>
      <w:r w:rsidR="00F749AB">
        <w:rPr>
          <w:noProof/>
        </w:rPr>
      </w:r>
      <w:r w:rsidR="00F749AB">
        <w:rPr>
          <w:noProof/>
        </w:rPr>
        <w:fldChar w:fldCharType="separate"/>
      </w:r>
      <w:r w:rsidR="00A24167">
        <w:rPr>
          <w:noProof/>
        </w:rPr>
        <w:t>9</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F749AB">
        <w:rPr>
          <w:noProof/>
        </w:rPr>
        <w:fldChar w:fldCharType="begin"/>
      </w:r>
      <w:r>
        <w:rPr>
          <w:noProof/>
        </w:rPr>
        <w:instrText xml:space="preserve"> PAGEREF _Toc441130942 \h </w:instrText>
      </w:r>
      <w:r w:rsidR="00F749AB">
        <w:rPr>
          <w:noProof/>
        </w:rPr>
      </w:r>
      <w:r w:rsidR="00F749AB">
        <w:rPr>
          <w:noProof/>
        </w:rPr>
        <w:fldChar w:fldCharType="separate"/>
      </w:r>
      <w:r w:rsidR="00A24167">
        <w:rPr>
          <w:noProof/>
        </w:rPr>
        <w:t>10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749AB">
        <w:rPr>
          <w:noProof/>
        </w:rPr>
        <w:fldChar w:fldCharType="begin"/>
      </w:r>
      <w:r>
        <w:rPr>
          <w:noProof/>
        </w:rPr>
        <w:instrText xml:space="preserve"> PAGEREF _Toc441130943 \h </w:instrText>
      </w:r>
      <w:r w:rsidR="00F749AB">
        <w:rPr>
          <w:noProof/>
        </w:rPr>
      </w:r>
      <w:r w:rsidR="00F749AB">
        <w:rPr>
          <w:noProof/>
        </w:rPr>
        <w:fldChar w:fldCharType="separate"/>
      </w:r>
      <w:r w:rsidR="00A24167">
        <w:rPr>
          <w:noProof/>
        </w:rPr>
        <w:t>10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F749AB">
        <w:rPr>
          <w:noProof/>
        </w:rPr>
        <w:fldChar w:fldCharType="begin"/>
      </w:r>
      <w:r>
        <w:rPr>
          <w:noProof/>
        </w:rPr>
        <w:instrText xml:space="preserve"> PAGEREF _Toc441130947 \h </w:instrText>
      </w:r>
      <w:r w:rsidR="00F749AB">
        <w:rPr>
          <w:noProof/>
        </w:rPr>
      </w:r>
      <w:r w:rsidR="00F749AB">
        <w:rPr>
          <w:noProof/>
        </w:rPr>
        <w:fldChar w:fldCharType="separate"/>
      </w:r>
      <w:r w:rsidR="00A24167">
        <w:rPr>
          <w:noProof/>
        </w:rPr>
        <w:t>10</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749AB">
        <w:rPr>
          <w:noProof/>
        </w:rPr>
        <w:fldChar w:fldCharType="begin"/>
      </w:r>
      <w:r>
        <w:rPr>
          <w:noProof/>
        </w:rPr>
        <w:instrText xml:space="preserve"> PAGEREF _Toc441130951 \h </w:instrText>
      </w:r>
      <w:r w:rsidR="00F749AB">
        <w:rPr>
          <w:noProof/>
        </w:rPr>
      </w:r>
      <w:r w:rsidR="00F749AB">
        <w:rPr>
          <w:noProof/>
        </w:rPr>
        <w:fldChar w:fldCharType="separate"/>
      </w:r>
      <w:r w:rsidR="00A24167">
        <w:rPr>
          <w:noProof/>
        </w:rPr>
        <w:t>13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749AB">
        <w:rPr>
          <w:noProof/>
        </w:rPr>
        <w:fldChar w:fldCharType="begin"/>
      </w:r>
      <w:r>
        <w:rPr>
          <w:noProof/>
        </w:rPr>
        <w:instrText xml:space="preserve"> PAGEREF _Toc441130952 \h </w:instrText>
      </w:r>
      <w:r w:rsidR="00F749AB">
        <w:rPr>
          <w:noProof/>
        </w:rPr>
      </w:r>
      <w:r w:rsidR="00F749AB">
        <w:rPr>
          <w:noProof/>
        </w:rPr>
        <w:fldChar w:fldCharType="separate"/>
      </w:r>
      <w:r w:rsidR="00A24167">
        <w:rPr>
          <w:noProof/>
        </w:rPr>
        <w:t>13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749AB">
        <w:rPr>
          <w:noProof/>
        </w:rPr>
        <w:fldChar w:fldCharType="begin"/>
      </w:r>
      <w:r>
        <w:rPr>
          <w:noProof/>
        </w:rPr>
        <w:instrText xml:space="preserve"> PAGEREF _Toc441130955 \h </w:instrText>
      </w:r>
      <w:r w:rsidR="00F749AB">
        <w:rPr>
          <w:noProof/>
        </w:rPr>
      </w:r>
      <w:r w:rsidR="00F749AB">
        <w:rPr>
          <w:noProof/>
        </w:rPr>
        <w:fldChar w:fldCharType="separate"/>
      </w:r>
      <w:r w:rsidR="00A24167">
        <w:rPr>
          <w:noProof/>
        </w:rPr>
        <w:t>13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749AB">
        <w:rPr>
          <w:noProof/>
        </w:rPr>
        <w:fldChar w:fldCharType="begin"/>
      </w:r>
      <w:r>
        <w:rPr>
          <w:noProof/>
        </w:rPr>
        <w:instrText xml:space="preserve"> PAGEREF _Toc441130956 \h </w:instrText>
      </w:r>
      <w:r w:rsidR="00F749AB">
        <w:rPr>
          <w:noProof/>
        </w:rPr>
      </w:r>
      <w:r w:rsidR="00F749AB">
        <w:rPr>
          <w:noProof/>
        </w:rPr>
        <w:fldChar w:fldCharType="separate"/>
      </w:r>
      <w:r w:rsidR="00A24167">
        <w:rPr>
          <w:noProof/>
        </w:rPr>
        <w:t>14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749AB">
        <w:rPr>
          <w:noProof/>
        </w:rPr>
        <w:fldChar w:fldCharType="begin"/>
      </w:r>
      <w:r>
        <w:rPr>
          <w:noProof/>
        </w:rPr>
        <w:instrText xml:space="preserve"> PAGEREF _Toc441130971 \h </w:instrText>
      </w:r>
      <w:r w:rsidR="00F749AB">
        <w:rPr>
          <w:noProof/>
        </w:rPr>
      </w:r>
      <w:r w:rsidR="00F749AB">
        <w:rPr>
          <w:noProof/>
        </w:rPr>
        <w:fldChar w:fldCharType="separate"/>
      </w:r>
      <w:r w:rsidR="00A24167">
        <w:rPr>
          <w:noProof/>
        </w:rPr>
        <w:t>28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749AB">
        <w:rPr>
          <w:noProof/>
        </w:rPr>
        <w:fldChar w:fldCharType="begin"/>
      </w:r>
      <w:r>
        <w:rPr>
          <w:noProof/>
        </w:rPr>
        <w:instrText xml:space="preserve"> PAGEREF _Toc441130974 \h </w:instrText>
      </w:r>
      <w:r w:rsidR="00F749AB">
        <w:rPr>
          <w:noProof/>
        </w:rPr>
      </w:r>
      <w:r w:rsidR="00F749AB">
        <w:rPr>
          <w:noProof/>
        </w:rPr>
        <w:fldChar w:fldCharType="separate"/>
      </w:r>
      <w:r w:rsidR="00A24167">
        <w:rPr>
          <w:noProof/>
        </w:rPr>
        <w:t>28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749AB">
        <w:rPr>
          <w:noProof/>
        </w:rPr>
        <w:fldChar w:fldCharType="begin"/>
      </w:r>
      <w:r>
        <w:rPr>
          <w:noProof/>
        </w:rPr>
        <w:instrText xml:space="preserve"> PAGEREF _Toc441130975 \h </w:instrText>
      </w:r>
      <w:r w:rsidR="00F749AB">
        <w:rPr>
          <w:noProof/>
        </w:rPr>
      </w:r>
      <w:r w:rsidR="00F749AB">
        <w:rPr>
          <w:noProof/>
        </w:rPr>
        <w:fldChar w:fldCharType="separate"/>
      </w:r>
      <w:r w:rsidR="00A24167">
        <w:rPr>
          <w:noProof/>
        </w:rPr>
        <w:t>28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749AB">
        <w:rPr>
          <w:noProof/>
        </w:rPr>
        <w:fldChar w:fldCharType="begin"/>
      </w:r>
      <w:r>
        <w:rPr>
          <w:noProof/>
        </w:rPr>
        <w:instrText xml:space="preserve"> PAGEREF _Toc441130980 \h </w:instrText>
      </w:r>
      <w:r w:rsidR="00F749AB">
        <w:rPr>
          <w:noProof/>
        </w:rPr>
      </w:r>
      <w:r w:rsidR="00F749AB">
        <w:rPr>
          <w:noProof/>
        </w:rPr>
        <w:fldChar w:fldCharType="separate"/>
      </w:r>
      <w:r w:rsidR="00A24167">
        <w:rPr>
          <w:noProof/>
        </w:rPr>
        <w:t>30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749AB">
        <w:rPr>
          <w:noProof/>
        </w:rPr>
        <w:fldChar w:fldCharType="begin"/>
      </w:r>
      <w:r>
        <w:rPr>
          <w:noProof/>
        </w:rPr>
        <w:instrText xml:space="preserve"> PAGEREF _Toc441130981 \h </w:instrText>
      </w:r>
      <w:r w:rsidR="00F749AB">
        <w:rPr>
          <w:noProof/>
        </w:rPr>
      </w:r>
      <w:r w:rsidR="00F749AB">
        <w:rPr>
          <w:noProof/>
        </w:rPr>
        <w:fldChar w:fldCharType="separate"/>
      </w:r>
      <w:r w:rsidR="00A24167">
        <w:rPr>
          <w:noProof/>
        </w:rPr>
        <w:t>31</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749AB">
        <w:rPr>
          <w:noProof/>
        </w:rPr>
        <w:fldChar w:fldCharType="begin"/>
      </w:r>
      <w:r>
        <w:rPr>
          <w:noProof/>
        </w:rPr>
        <w:instrText xml:space="preserve"> PAGEREF _Toc441130982 \h </w:instrText>
      </w:r>
      <w:r w:rsidR="00F749AB">
        <w:rPr>
          <w:noProof/>
        </w:rPr>
      </w:r>
      <w:r w:rsidR="00F749AB">
        <w:rPr>
          <w:noProof/>
        </w:rPr>
        <w:fldChar w:fldCharType="separate"/>
      </w:r>
      <w:r w:rsidR="00A24167">
        <w:rPr>
          <w:noProof/>
        </w:rPr>
        <w:t>32</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749AB">
        <w:rPr>
          <w:noProof/>
        </w:rPr>
        <w:fldChar w:fldCharType="begin"/>
      </w:r>
      <w:r>
        <w:rPr>
          <w:noProof/>
        </w:rPr>
        <w:instrText xml:space="preserve"> PAGEREF _Toc441130983 \h </w:instrText>
      </w:r>
      <w:r w:rsidR="00F749AB">
        <w:rPr>
          <w:noProof/>
        </w:rPr>
      </w:r>
      <w:r w:rsidR="00F749AB">
        <w:rPr>
          <w:noProof/>
        </w:rPr>
        <w:fldChar w:fldCharType="separate"/>
      </w:r>
      <w:r w:rsidR="00A24167">
        <w:rPr>
          <w:noProof/>
        </w:rPr>
        <w:t>32</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749AB">
        <w:rPr>
          <w:noProof/>
        </w:rPr>
        <w:fldChar w:fldCharType="begin"/>
      </w:r>
      <w:r>
        <w:rPr>
          <w:noProof/>
        </w:rPr>
        <w:instrText xml:space="preserve"> PAGEREF _Toc441130984 \h </w:instrText>
      </w:r>
      <w:r w:rsidR="00F749AB">
        <w:rPr>
          <w:noProof/>
        </w:rPr>
      </w:r>
      <w:r w:rsidR="00F749AB">
        <w:rPr>
          <w:noProof/>
        </w:rPr>
        <w:fldChar w:fldCharType="separate"/>
      </w:r>
      <w:r w:rsidR="00A24167">
        <w:rPr>
          <w:noProof/>
        </w:rPr>
        <w:t>33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749AB">
        <w:rPr>
          <w:noProof/>
        </w:rPr>
        <w:fldChar w:fldCharType="begin"/>
      </w:r>
      <w:r>
        <w:rPr>
          <w:noProof/>
        </w:rPr>
        <w:instrText xml:space="preserve"> PAGEREF _Toc441130985 \h </w:instrText>
      </w:r>
      <w:r w:rsidR="00F749AB">
        <w:rPr>
          <w:noProof/>
        </w:rPr>
      </w:r>
      <w:r w:rsidR="00F749AB">
        <w:rPr>
          <w:noProof/>
        </w:rPr>
        <w:fldChar w:fldCharType="separate"/>
      </w:r>
      <w:r w:rsidR="00A24167">
        <w:rPr>
          <w:noProof/>
        </w:rPr>
        <w:t>33</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749AB">
        <w:rPr>
          <w:noProof/>
        </w:rPr>
        <w:fldChar w:fldCharType="begin"/>
      </w:r>
      <w:r>
        <w:rPr>
          <w:noProof/>
        </w:rPr>
        <w:instrText xml:space="preserve"> PAGEREF _Toc441130986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749AB">
        <w:rPr>
          <w:noProof/>
        </w:rPr>
        <w:fldChar w:fldCharType="begin"/>
      </w:r>
      <w:r>
        <w:rPr>
          <w:noProof/>
        </w:rPr>
        <w:instrText xml:space="preserve"> PAGEREF _Toc441130987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749AB">
        <w:rPr>
          <w:noProof/>
        </w:rPr>
        <w:fldChar w:fldCharType="begin"/>
      </w:r>
      <w:r>
        <w:rPr>
          <w:noProof/>
        </w:rPr>
        <w:instrText xml:space="preserve"> PAGEREF _Toc441130990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749AB">
        <w:rPr>
          <w:noProof/>
        </w:rPr>
        <w:fldChar w:fldCharType="begin"/>
      </w:r>
      <w:r>
        <w:rPr>
          <w:noProof/>
        </w:rPr>
        <w:instrText xml:space="preserve"> PAGEREF _Toc441130992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749AB">
        <w:rPr>
          <w:noProof/>
        </w:rPr>
        <w:fldChar w:fldCharType="begin"/>
      </w:r>
      <w:r>
        <w:rPr>
          <w:noProof/>
        </w:rPr>
        <w:instrText xml:space="preserve"> PAGEREF _Toc441130995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749AB">
        <w:rPr>
          <w:noProof/>
        </w:rPr>
        <w:fldChar w:fldCharType="begin"/>
      </w:r>
      <w:r>
        <w:rPr>
          <w:noProof/>
        </w:rPr>
        <w:instrText xml:space="preserve"> PAGEREF _Toc441130998 \h </w:instrText>
      </w:r>
      <w:r w:rsidR="00F749AB">
        <w:rPr>
          <w:noProof/>
        </w:rPr>
      </w:r>
      <w:r w:rsidR="00F749AB">
        <w:rPr>
          <w:noProof/>
        </w:rPr>
        <w:fldChar w:fldCharType="separate"/>
      </w:r>
      <w:r w:rsidR="00A24167">
        <w:rPr>
          <w:noProof/>
        </w:rPr>
        <w:t>35</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749AB">
        <w:rPr>
          <w:noProof/>
        </w:rPr>
        <w:fldChar w:fldCharType="begin"/>
      </w:r>
      <w:r>
        <w:rPr>
          <w:noProof/>
        </w:rPr>
        <w:instrText xml:space="preserve"> PAGEREF _Toc441130999 \h </w:instrText>
      </w:r>
      <w:r w:rsidR="00F749AB">
        <w:rPr>
          <w:noProof/>
        </w:rPr>
      </w:r>
      <w:r w:rsidR="00F749AB">
        <w:rPr>
          <w:noProof/>
        </w:rPr>
        <w:fldChar w:fldCharType="separate"/>
      </w:r>
      <w:r w:rsidR="00A24167">
        <w:rPr>
          <w:noProof/>
        </w:rPr>
        <w:t>35</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749AB">
        <w:rPr>
          <w:noProof/>
        </w:rPr>
        <w:fldChar w:fldCharType="begin"/>
      </w:r>
      <w:r>
        <w:rPr>
          <w:noProof/>
        </w:rPr>
        <w:instrText xml:space="preserve"> PAGEREF _Toc441131000 \h </w:instrText>
      </w:r>
      <w:r w:rsidR="00F749AB">
        <w:rPr>
          <w:noProof/>
        </w:rPr>
      </w:r>
      <w:r w:rsidR="00F749AB">
        <w:rPr>
          <w:noProof/>
        </w:rPr>
        <w:fldChar w:fldCharType="separate"/>
      </w:r>
      <w:r w:rsidR="00A24167">
        <w:rPr>
          <w:noProof/>
        </w:rPr>
        <w:t>35</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749AB">
        <w:rPr>
          <w:noProof/>
        </w:rPr>
        <w:fldChar w:fldCharType="begin"/>
      </w:r>
      <w:r>
        <w:rPr>
          <w:noProof/>
        </w:rPr>
        <w:instrText xml:space="preserve"> PAGEREF _Toc441131002 \h </w:instrText>
      </w:r>
      <w:r w:rsidR="00F749AB">
        <w:rPr>
          <w:noProof/>
        </w:rPr>
      </w:r>
      <w:r w:rsidR="00F749AB">
        <w:rPr>
          <w:noProof/>
        </w:rPr>
        <w:fldChar w:fldCharType="separate"/>
      </w:r>
      <w:r w:rsidR="00A24167">
        <w:rPr>
          <w:noProof/>
        </w:rPr>
        <w:t>39</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F749AB">
        <w:rPr>
          <w:noProof/>
        </w:rPr>
        <w:fldChar w:fldCharType="begin"/>
      </w:r>
      <w:r>
        <w:rPr>
          <w:noProof/>
        </w:rPr>
        <w:instrText xml:space="preserve"> PAGEREF _Toc441131004 \h </w:instrText>
      </w:r>
      <w:r w:rsidR="00F749AB">
        <w:rPr>
          <w:noProof/>
        </w:rPr>
      </w:r>
      <w:r w:rsidR="00F749AB">
        <w:rPr>
          <w:noProof/>
        </w:rPr>
        <w:fldChar w:fldCharType="separate"/>
      </w:r>
      <w:r w:rsidR="00A24167">
        <w:rPr>
          <w:noProof/>
        </w:rPr>
        <w:t>41</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F749AB">
        <w:rPr>
          <w:noProof/>
        </w:rPr>
        <w:fldChar w:fldCharType="begin"/>
      </w:r>
      <w:r>
        <w:rPr>
          <w:noProof/>
        </w:rPr>
        <w:instrText xml:space="preserve"> PAGEREF _Toc441131007 \h </w:instrText>
      </w:r>
      <w:r w:rsidR="00F749AB">
        <w:rPr>
          <w:noProof/>
        </w:rPr>
      </w:r>
      <w:r w:rsidR="00F749AB">
        <w:rPr>
          <w:noProof/>
        </w:rPr>
        <w:fldChar w:fldCharType="separate"/>
      </w:r>
      <w:r w:rsidR="00A24167">
        <w:rPr>
          <w:noProof/>
        </w:rPr>
        <w:t>44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749AB">
        <w:rPr>
          <w:noProof/>
        </w:rPr>
        <w:fldChar w:fldCharType="begin"/>
      </w:r>
      <w:r>
        <w:rPr>
          <w:noProof/>
        </w:rPr>
        <w:instrText xml:space="preserve"> PAGEREF _Toc441131010 \h </w:instrText>
      </w:r>
      <w:r w:rsidR="00F749AB">
        <w:rPr>
          <w:noProof/>
        </w:rPr>
      </w:r>
      <w:r w:rsidR="00F749AB">
        <w:rPr>
          <w:noProof/>
        </w:rPr>
        <w:fldChar w:fldCharType="separate"/>
      </w:r>
      <w:r w:rsidR="00A24167">
        <w:rPr>
          <w:noProof/>
        </w:rPr>
        <w:t>47</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F749AB">
        <w:rPr>
          <w:noProof/>
        </w:rPr>
        <w:fldChar w:fldCharType="begin"/>
      </w:r>
      <w:r>
        <w:rPr>
          <w:noProof/>
        </w:rPr>
        <w:instrText xml:space="preserve"> PAGEREF _Toc441131013 \h </w:instrText>
      </w:r>
      <w:r w:rsidR="00F749AB">
        <w:rPr>
          <w:noProof/>
        </w:rPr>
      </w:r>
      <w:r w:rsidR="00F749AB">
        <w:rPr>
          <w:noProof/>
        </w:rPr>
        <w:fldChar w:fldCharType="separate"/>
      </w:r>
      <w:r w:rsidR="00A24167">
        <w:rPr>
          <w:noProof/>
        </w:rPr>
        <w:t>49</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749AB">
        <w:rPr>
          <w:noProof/>
        </w:rPr>
        <w:fldChar w:fldCharType="begin"/>
      </w:r>
      <w:r>
        <w:rPr>
          <w:noProof/>
        </w:rPr>
        <w:instrText xml:space="preserve"> PAGEREF _Toc441131016 \h </w:instrText>
      </w:r>
      <w:r w:rsidR="00F749AB">
        <w:rPr>
          <w:noProof/>
        </w:rPr>
      </w:r>
      <w:r w:rsidR="00F749AB">
        <w:rPr>
          <w:noProof/>
        </w:rPr>
        <w:fldChar w:fldCharType="separate"/>
      </w:r>
      <w:r w:rsidR="00A24167">
        <w:rPr>
          <w:noProof/>
        </w:rPr>
        <w:t>51</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F749AB">
        <w:rPr>
          <w:noProof/>
        </w:rPr>
        <w:fldChar w:fldCharType="begin"/>
      </w:r>
      <w:r>
        <w:rPr>
          <w:noProof/>
        </w:rPr>
        <w:instrText xml:space="preserve"> PAGEREF _Toc441131017 \h </w:instrText>
      </w:r>
      <w:r w:rsidR="00F749AB">
        <w:rPr>
          <w:noProof/>
        </w:rPr>
      </w:r>
      <w:r w:rsidR="00F749AB">
        <w:rPr>
          <w:noProof/>
        </w:rPr>
        <w:fldChar w:fldCharType="separate"/>
      </w:r>
      <w:r w:rsidR="00A24167">
        <w:rPr>
          <w:noProof/>
        </w:rPr>
        <w:t>51</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749AB">
        <w:rPr>
          <w:noProof/>
        </w:rPr>
        <w:fldChar w:fldCharType="begin"/>
      </w:r>
      <w:r>
        <w:rPr>
          <w:noProof/>
        </w:rPr>
        <w:instrText xml:space="preserve"> PAGEREF _Toc441131018 \h </w:instrText>
      </w:r>
      <w:r w:rsidR="00F749AB">
        <w:rPr>
          <w:noProof/>
        </w:rPr>
      </w:r>
      <w:r w:rsidR="00F749AB">
        <w:rPr>
          <w:noProof/>
        </w:rPr>
        <w:fldChar w:fldCharType="separate"/>
      </w:r>
      <w:r w:rsidR="00A24167">
        <w:rPr>
          <w:noProof/>
        </w:rPr>
        <w:t>53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749AB">
        <w:rPr>
          <w:noProof/>
        </w:rPr>
        <w:fldChar w:fldCharType="begin"/>
      </w:r>
      <w:r>
        <w:rPr>
          <w:noProof/>
        </w:rPr>
        <w:instrText xml:space="preserve"> PAGEREF _Toc441131020 \h </w:instrText>
      </w:r>
      <w:r w:rsidR="00F749AB">
        <w:rPr>
          <w:noProof/>
        </w:rPr>
      </w:r>
      <w:r w:rsidR="00F749AB">
        <w:rPr>
          <w:noProof/>
        </w:rPr>
        <w:fldChar w:fldCharType="separate"/>
      </w:r>
      <w:r w:rsidR="00A24167">
        <w:rPr>
          <w:noProof/>
        </w:rPr>
        <w:t>56</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749AB">
        <w:rPr>
          <w:noProof/>
        </w:rPr>
        <w:fldChar w:fldCharType="begin"/>
      </w:r>
      <w:r>
        <w:rPr>
          <w:noProof/>
        </w:rPr>
        <w:instrText xml:space="preserve"> PAGEREF _Toc441131023 \h </w:instrText>
      </w:r>
      <w:r w:rsidR="00F749AB">
        <w:rPr>
          <w:noProof/>
        </w:rPr>
      </w:r>
      <w:r w:rsidR="00F749AB">
        <w:rPr>
          <w:noProof/>
        </w:rPr>
        <w:fldChar w:fldCharType="separate"/>
      </w:r>
      <w:r w:rsidR="00A24167">
        <w:rPr>
          <w:noProof/>
        </w:rPr>
        <w:t>58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749AB">
        <w:rPr>
          <w:noProof/>
        </w:rPr>
        <w:fldChar w:fldCharType="begin"/>
      </w:r>
      <w:r>
        <w:rPr>
          <w:noProof/>
        </w:rPr>
        <w:instrText xml:space="preserve"> PAGEREF _Toc441131026 \h </w:instrText>
      </w:r>
      <w:r w:rsidR="00F749AB">
        <w:rPr>
          <w:noProof/>
        </w:rPr>
      </w:r>
      <w:r w:rsidR="00F749AB">
        <w:rPr>
          <w:noProof/>
        </w:rPr>
        <w:fldChar w:fldCharType="separate"/>
      </w:r>
      <w:r w:rsidR="00A24167">
        <w:rPr>
          <w:noProof/>
        </w:rPr>
        <w:t>60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F749AB">
        <w:rPr>
          <w:noProof/>
        </w:rPr>
        <w:fldChar w:fldCharType="begin"/>
      </w:r>
      <w:r>
        <w:rPr>
          <w:noProof/>
        </w:rPr>
        <w:instrText xml:space="preserve"> PAGEREF _Toc441131029 \h </w:instrText>
      </w:r>
      <w:r w:rsidR="00F749AB">
        <w:rPr>
          <w:noProof/>
        </w:rPr>
      </w:r>
      <w:r w:rsidR="00F749AB">
        <w:rPr>
          <w:noProof/>
        </w:rPr>
        <w:fldChar w:fldCharType="separate"/>
      </w:r>
      <w:r w:rsidR="00A24167">
        <w:rPr>
          <w:noProof/>
        </w:rPr>
        <w:t>62</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F749AB">
        <w:rPr>
          <w:noProof/>
        </w:rPr>
        <w:fldChar w:fldCharType="begin"/>
      </w:r>
      <w:r>
        <w:rPr>
          <w:noProof/>
        </w:rPr>
        <w:instrText xml:space="preserve"> PAGEREF _Toc441131031 \h </w:instrText>
      </w:r>
      <w:r w:rsidR="00F749AB">
        <w:rPr>
          <w:noProof/>
        </w:rPr>
      </w:r>
      <w:r w:rsidR="00F749AB">
        <w:rPr>
          <w:noProof/>
        </w:rPr>
        <w:fldChar w:fldCharType="separate"/>
      </w:r>
      <w:r w:rsidR="00A24167">
        <w:rPr>
          <w:noProof/>
        </w:rPr>
        <w:t>63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F749AB">
        <w:rPr>
          <w:noProof/>
        </w:rPr>
        <w:fldChar w:fldCharType="begin"/>
      </w:r>
      <w:r>
        <w:rPr>
          <w:noProof/>
        </w:rPr>
        <w:instrText xml:space="preserve"> PAGEREF _Toc441131034 \h </w:instrText>
      </w:r>
      <w:r w:rsidR="00F749AB">
        <w:rPr>
          <w:noProof/>
        </w:rPr>
      </w:r>
      <w:r w:rsidR="00F749AB">
        <w:rPr>
          <w:noProof/>
        </w:rPr>
        <w:fldChar w:fldCharType="separate"/>
      </w:r>
      <w:r w:rsidR="00A24167">
        <w:rPr>
          <w:noProof/>
        </w:rPr>
        <w:t>66</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F749AB">
        <w:rPr>
          <w:noProof/>
        </w:rPr>
        <w:fldChar w:fldCharType="begin"/>
      </w:r>
      <w:r>
        <w:rPr>
          <w:noProof/>
        </w:rPr>
        <w:instrText xml:space="preserve"> PAGEREF _Toc441131037 \h </w:instrText>
      </w:r>
      <w:r w:rsidR="00F749AB">
        <w:rPr>
          <w:noProof/>
        </w:rPr>
      </w:r>
      <w:r w:rsidR="00F749AB">
        <w:rPr>
          <w:noProof/>
        </w:rPr>
        <w:fldChar w:fldCharType="separate"/>
      </w:r>
      <w:r w:rsidR="00A24167">
        <w:rPr>
          <w:noProof/>
        </w:rPr>
        <w:t>68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749AB">
        <w:rPr>
          <w:noProof/>
        </w:rPr>
        <w:fldChar w:fldCharType="begin"/>
      </w:r>
      <w:r>
        <w:rPr>
          <w:noProof/>
        </w:rPr>
        <w:instrText xml:space="preserve"> PAGEREF _Toc441131040 \h </w:instrText>
      </w:r>
      <w:r w:rsidR="00F749AB">
        <w:rPr>
          <w:noProof/>
        </w:rPr>
      </w:r>
      <w:r w:rsidR="00F749AB">
        <w:rPr>
          <w:noProof/>
        </w:rPr>
        <w:fldChar w:fldCharType="separate"/>
      </w:r>
      <w:r w:rsidR="00A24167">
        <w:rPr>
          <w:noProof/>
        </w:rPr>
        <w:t>71</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F749AB">
        <w:rPr>
          <w:noProof/>
        </w:rPr>
        <w:fldChar w:fldCharType="begin"/>
      </w:r>
      <w:r>
        <w:rPr>
          <w:noProof/>
        </w:rPr>
        <w:instrText xml:space="preserve"> PAGEREF _Toc441131043 \h </w:instrText>
      </w:r>
      <w:r w:rsidR="00F749AB">
        <w:rPr>
          <w:noProof/>
        </w:rPr>
      </w:r>
      <w:r w:rsidR="00F749AB">
        <w:rPr>
          <w:noProof/>
        </w:rPr>
        <w:fldChar w:fldCharType="separate"/>
      </w:r>
      <w:r w:rsidR="00A24167">
        <w:rPr>
          <w:noProof/>
        </w:rPr>
        <w:t>73</w:t>
      </w:r>
      <w:r w:rsidR="00F749AB">
        <w:rPr>
          <w:noProof/>
        </w:rPr>
        <w:fldChar w:fldCharType="end"/>
      </w:r>
    </w:p>
    <w:p w:rsidR="00717F60" w:rsidRPr="00E71A48" w:rsidRDefault="00F749AB"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 xml:space="preserve">закупочной деятельности управления логистики и МТО </w:t>
      </w:r>
      <w:r w:rsidR="00B03B1C" w:rsidRPr="001038BA">
        <w:rPr>
          <w:iCs/>
          <w:sz w:val="24"/>
          <w:szCs w:val="24"/>
        </w:rPr>
        <w:t>филиала ПАО «МРСК Центра» - «Белгородэнерго»</w:t>
      </w:r>
      <w:r w:rsidRPr="001038BA">
        <w:rPr>
          <w:iCs/>
          <w:sz w:val="24"/>
          <w:szCs w:val="24"/>
        </w:rPr>
        <w:t xml:space="preserve"> Горягина Татьяна Николаевна, контактный телефон: (4722) 58-17-51 или по адресу электронной почты</w:t>
      </w:r>
      <w:r w:rsidRPr="001038BA">
        <w:rPr>
          <w:sz w:val="24"/>
          <w:szCs w:val="24"/>
        </w:rPr>
        <w:t xml:space="preserve">: </w:t>
      </w:r>
      <w:hyperlink r:id="rId18" w:history="1">
        <w:r w:rsidRPr="001038BA">
          <w:rPr>
            <w:rStyle w:val="a7"/>
            <w:sz w:val="24"/>
            <w:szCs w:val="24"/>
            <w:lang w:val="en-US"/>
          </w:rPr>
          <w:t>Goryagina</w:t>
        </w:r>
        <w:r w:rsidRPr="001038BA">
          <w:rPr>
            <w:rStyle w:val="a7"/>
            <w:sz w:val="24"/>
            <w:szCs w:val="24"/>
          </w:rPr>
          <w:t>.</w:t>
        </w:r>
        <w:r w:rsidRPr="001038BA">
          <w:rPr>
            <w:rStyle w:val="a7"/>
            <w:sz w:val="24"/>
            <w:szCs w:val="24"/>
            <w:lang w:val="en-US"/>
          </w:rPr>
          <w:t>TN</w:t>
        </w:r>
        <w:r w:rsidRPr="001038BA">
          <w:rPr>
            <w:rStyle w:val="a7"/>
            <w:sz w:val="24"/>
            <w:szCs w:val="24"/>
          </w:rPr>
          <w:t>@</w:t>
        </w:r>
        <w:r w:rsidRPr="001038BA">
          <w:rPr>
            <w:rStyle w:val="a7"/>
            <w:sz w:val="24"/>
            <w:szCs w:val="24"/>
            <w:lang w:val="en-US"/>
          </w:rPr>
          <w:t>mrsk</w:t>
        </w:r>
        <w:r w:rsidRPr="001038BA">
          <w:rPr>
            <w:rStyle w:val="a7"/>
            <w:sz w:val="24"/>
            <w:szCs w:val="24"/>
          </w:rPr>
          <w:t>-1.</w:t>
        </w:r>
        <w:r w:rsidRPr="001038BA">
          <w:rPr>
            <w:rStyle w:val="a7"/>
            <w:sz w:val="24"/>
            <w:szCs w:val="24"/>
            <w:lang w:val="en-US"/>
          </w:rPr>
          <w:t>ru</w:t>
        </w:r>
      </w:hyperlink>
      <w:r w:rsidRPr="001038BA">
        <w:rPr>
          <w:iCs/>
          <w:sz w:val="24"/>
          <w:szCs w:val="24"/>
        </w:rPr>
        <w:t xml:space="preserve">, ответственное лицо </w:t>
      </w:r>
      <w:r w:rsidRPr="001038BA">
        <w:rPr>
          <w:sz w:val="24"/>
          <w:szCs w:val="24"/>
        </w:rPr>
        <w:t xml:space="preserve">Ермолова Ирина Валерьевна – контактный телефон: (4722) 58-17-81, адрес электронной почты: </w:t>
      </w:r>
      <w:hyperlink r:id="rId19" w:history="1">
        <w:r w:rsidRPr="001038BA">
          <w:rPr>
            <w:rStyle w:val="a7"/>
            <w:sz w:val="24"/>
            <w:szCs w:val="24"/>
          </w:rPr>
          <w:t>Ermolova.IV@mrsk-1.ru</w:t>
        </w:r>
      </w:hyperlink>
      <w:r w:rsidRPr="001038BA">
        <w:rPr>
          <w:sz w:val="24"/>
          <w:szCs w:val="24"/>
        </w:rPr>
        <w:t xml:space="preserve">, по вопросам, связанным с разъяснением технического задания, обращаться к ответственному сотруднику </w:t>
      </w:r>
      <w:proofErr w:type="gramStart"/>
      <w:r w:rsidRPr="001038BA">
        <w:rPr>
          <w:sz w:val="24"/>
          <w:szCs w:val="24"/>
        </w:rPr>
        <w:t>Организатора  –</w:t>
      </w:r>
      <w:proofErr w:type="gramEnd"/>
      <w:r w:rsidRPr="001038BA">
        <w:rPr>
          <w:sz w:val="24"/>
          <w:szCs w:val="24"/>
        </w:rPr>
        <w:t xml:space="preserve"> </w:t>
      </w:r>
      <w:r w:rsidR="001038BA" w:rsidRPr="001038BA">
        <w:rPr>
          <w:sz w:val="24"/>
          <w:szCs w:val="24"/>
        </w:rPr>
        <w:t xml:space="preserve">– Севостьянов Василий Федорович, контактный телефон (4722) 58-16-73, адрес электронной почты: </w:t>
      </w:r>
      <w:hyperlink r:id="rId20" w:history="1">
        <w:r w:rsidR="001038BA" w:rsidRPr="001038BA">
          <w:rPr>
            <w:rFonts w:eastAsia="Calibri"/>
            <w:color w:val="0000FF"/>
            <w:sz w:val="24"/>
            <w:szCs w:val="24"/>
            <w:u w:val="single"/>
            <w:lang w:val="en-US" w:eastAsia="en-US"/>
          </w:rPr>
          <w:t>Sevostianov</w:t>
        </w:r>
        <w:r w:rsidR="001038BA" w:rsidRPr="001038BA">
          <w:rPr>
            <w:rFonts w:eastAsia="Calibri"/>
            <w:color w:val="0000FF"/>
            <w:sz w:val="24"/>
            <w:szCs w:val="24"/>
            <w:u w:val="single"/>
            <w:lang w:eastAsia="en-US"/>
          </w:rPr>
          <w:t>.</w:t>
        </w:r>
        <w:r w:rsidR="001038BA" w:rsidRPr="001038BA">
          <w:rPr>
            <w:rFonts w:eastAsia="Calibri"/>
            <w:color w:val="0000FF"/>
            <w:sz w:val="24"/>
            <w:szCs w:val="24"/>
            <w:u w:val="single"/>
            <w:lang w:val="en-US" w:eastAsia="en-US"/>
          </w:rPr>
          <w:t>VF</w:t>
        </w:r>
        <w:r w:rsidR="001038BA" w:rsidRPr="001038BA">
          <w:rPr>
            <w:rFonts w:eastAsia="Calibri"/>
            <w:color w:val="0000FF"/>
            <w:sz w:val="24"/>
            <w:szCs w:val="24"/>
            <w:u w:val="single"/>
            <w:lang w:eastAsia="en-US"/>
          </w:rPr>
          <w:t>@</w:t>
        </w:r>
        <w:r w:rsidR="001038BA" w:rsidRPr="001038BA">
          <w:rPr>
            <w:rFonts w:eastAsia="Calibri"/>
            <w:color w:val="0000FF"/>
            <w:sz w:val="24"/>
            <w:szCs w:val="24"/>
            <w:u w:val="single"/>
            <w:lang w:val="en-US" w:eastAsia="en-US"/>
          </w:rPr>
          <w:t>mrsk</w:t>
        </w:r>
        <w:r w:rsidR="001038BA" w:rsidRPr="001038BA">
          <w:rPr>
            <w:rFonts w:eastAsia="Calibri"/>
            <w:color w:val="0000FF"/>
            <w:sz w:val="24"/>
            <w:szCs w:val="24"/>
            <w:u w:val="single"/>
            <w:lang w:eastAsia="en-US"/>
          </w:rPr>
          <w:t>-1.</w:t>
        </w:r>
        <w:r w:rsidR="001038BA" w:rsidRPr="001038BA">
          <w:rPr>
            <w:rFonts w:eastAsia="Calibri"/>
            <w:color w:val="0000FF"/>
            <w:sz w:val="24"/>
            <w:szCs w:val="24"/>
            <w:u w:val="single"/>
            <w:lang w:val="en-US" w:eastAsia="en-US"/>
          </w:rPr>
          <w:t>ru</w:t>
        </w:r>
      </w:hyperlink>
      <w:r w:rsidR="005E73E1" w:rsidRPr="001038BA">
        <w:rPr>
          <w:sz w:val="24"/>
          <w:szCs w:val="24"/>
        </w:rPr>
        <w:t xml:space="preserve"> .</w:t>
      </w:r>
      <w:r w:rsidRPr="001038BA">
        <w:rPr>
          <w:sz w:val="24"/>
          <w:szCs w:val="24"/>
        </w:rPr>
        <w:t xml:space="preserve"> </w:t>
      </w:r>
      <w:proofErr w:type="gramStart"/>
      <w:r w:rsidRPr="001038BA">
        <w:rPr>
          <w:iCs/>
          <w:sz w:val="24"/>
          <w:szCs w:val="24"/>
        </w:rPr>
        <w:t>Извещением</w:t>
      </w:r>
      <w:r w:rsidRPr="001038BA">
        <w:rPr>
          <w:sz w:val="24"/>
          <w:szCs w:val="24"/>
        </w:rPr>
        <w:t xml:space="preserve"> о проведении открытого </w:t>
      </w:r>
      <w:r w:rsidRPr="001038BA">
        <w:rPr>
          <w:iCs/>
          <w:sz w:val="24"/>
          <w:szCs w:val="24"/>
        </w:rPr>
        <w:t>запроса предложений</w:t>
      </w:r>
      <w:r w:rsidRPr="001038BA">
        <w:rPr>
          <w:sz w:val="24"/>
          <w:szCs w:val="24"/>
        </w:rPr>
        <w:t>, опубликованным</w:t>
      </w:r>
      <w:r w:rsidR="00717F60" w:rsidRPr="00BA4AB0">
        <w:rPr>
          <w:sz w:val="24"/>
          <w:szCs w:val="24"/>
        </w:rPr>
        <w:t xml:space="preserve"> </w:t>
      </w:r>
      <w:r w:rsidR="00717F60" w:rsidRPr="00BA4AB0">
        <w:rPr>
          <w:b/>
          <w:sz w:val="24"/>
          <w:szCs w:val="24"/>
        </w:rPr>
        <w:t>«</w:t>
      </w:r>
      <w:r w:rsidR="001A02C0" w:rsidRPr="00042912">
        <w:rPr>
          <w:b/>
          <w:sz w:val="24"/>
          <w:szCs w:val="24"/>
        </w:rPr>
        <w:t>0</w:t>
      </w:r>
      <w:r w:rsidR="00042912" w:rsidRPr="00042912">
        <w:rPr>
          <w:b/>
          <w:sz w:val="24"/>
          <w:szCs w:val="24"/>
        </w:rPr>
        <w:t>3</w:t>
      </w:r>
      <w:r w:rsidR="00717F60" w:rsidRPr="00042912">
        <w:rPr>
          <w:b/>
          <w:sz w:val="24"/>
          <w:szCs w:val="24"/>
        </w:rPr>
        <w:t>»</w:t>
      </w:r>
      <w:r w:rsidR="00717F60" w:rsidRPr="00BA4AB0">
        <w:rPr>
          <w:b/>
          <w:sz w:val="24"/>
          <w:szCs w:val="24"/>
        </w:rPr>
        <w:t xml:space="preserve"> </w:t>
      </w:r>
      <w:r w:rsidR="00195CEC">
        <w:rPr>
          <w:b/>
          <w:sz w:val="24"/>
          <w:szCs w:val="24"/>
        </w:rPr>
        <w:t>ноября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r w:rsidR="00574899">
        <w:fldChar w:fldCharType="begin"/>
      </w:r>
      <w:r w:rsidR="00574899">
        <w:instrText xml:space="preserve"> REF _Ref440269836 \r \h  \* MERGEFORMAT </w:instrText>
      </w:r>
      <w:r w:rsidR="00574899">
        <w:fldChar w:fldCharType="separate"/>
      </w:r>
      <w:r w:rsidR="00A24167" w:rsidRPr="00BA4AB0">
        <w:rPr>
          <w:sz w:val="24"/>
          <w:szCs w:val="24"/>
        </w:rPr>
        <w:t>1.1.2</w:t>
      </w:r>
      <w:r w:rsidR="00574899">
        <w:fldChar w:fldCharType="end"/>
      </w:r>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FA424D">
        <w:t xml:space="preserve">на </w:t>
      </w:r>
      <w:r w:rsidR="005E09F3" w:rsidRPr="00C41D78">
        <w:rPr>
          <w:bCs w:val="0"/>
          <w:sz w:val="24"/>
          <w:szCs w:val="24"/>
        </w:rPr>
        <w:t xml:space="preserve">поставку </w:t>
      </w:r>
      <w:r w:rsidR="008B66A3" w:rsidRPr="00467887">
        <w:t>коммутационных модулей ISM15_LD_1(46) в количестве 1 шт., ISM15_LD_1(47) в количестве 1 шт</w:t>
      </w:r>
      <w:proofErr w:type="gramEnd"/>
      <w:r w:rsidR="008B66A3" w:rsidRPr="00467887">
        <w:t>. c комплектами проводов вторичной коммутации TER_</w:t>
      </w:r>
      <w:proofErr w:type="gramStart"/>
      <w:r w:rsidR="008B66A3" w:rsidRPr="00467887">
        <w:t>С</w:t>
      </w:r>
      <w:proofErr w:type="gramEnd"/>
      <w:r w:rsidR="008B66A3" w:rsidRPr="00467887">
        <w:t>Bmount_CM_1(1_0) в количестве 2 шт.  и коммутационного модуля ISM15_Shell_2(200_H) в количестве 1 шт. c комплектом проводов вторичной коммутации TER_СBmount_CM_1(0_0) в количестве 1 шт.</w:t>
      </w:r>
      <w:r w:rsidR="008B66A3">
        <w:t xml:space="preserve"> </w:t>
      </w:r>
      <w:r w:rsidR="008B66A3" w:rsidRPr="00F031B3">
        <w:t>для нужд ПАО «МРСК Центра» (филиала «Белгородэнерго»)</w:t>
      </w:r>
      <w:r w:rsidR="00862664" w:rsidRPr="00C41D78">
        <w:rPr>
          <w:sz w:val="24"/>
          <w:szCs w:val="24"/>
        </w:rPr>
        <w:t>, ра</w:t>
      </w:r>
      <w:r w:rsidR="0043376B" w:rsidRPr="00C41D78">
        <w:rPr>
          <w:sz w:val="24"/>
          <w:szCs w:val="24"/>
        </w:rPr>
        <w:t>сположенного по</w:t>
      </w:r>
      <w:r w:rsidR="0043376B">
        <w:rPr>
          <w:sz w:val="24"/>
          <w:szCs w:val="24"/>
        </w:rPr>
        <w:t xml:space="preserve">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r w:rsidR="00862664" w:rsidRPr="00BA4AB0">
          <w:rPr>
            <w:rStyle w:val="a7"/>
            <w:sz w:val="24"/>
            <w:szCs w:val="24"/>
          </w:rPr>
          <w:t>etp.rosseti.ru</w:t>
        </w:r>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E15486"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5E09F3">
        <w:t xml:space="preserve">на </w:t>
      </w:r>
      <w:r w:rsidR="005E09F3" w:rsidRPr="00E15486">
        <w:rPr>
          <w:bCs w:val="0"/>
          <w:sz w:val="24"/>
          <w:szCs w:val="24"/>
        </w:rPr>
        <w:t xml:space="preserve">поставку </w:t>
      </w:r>
      <w:r w:rsidR="008B66A3" w:rsidRPr="00467887">
        <w:t>коммутационных модулей ISM15_LD_1(46) в количестве 1 шт., ISM15_LD_1(47) в количестве 1 шт. c комплектами проводов вторичной коммутации TER_</w:t>
      </w:r>
      <w:proofErr w:type="gramStart"/>
      <w:r w:rsidR="008B66A3" w:rsidRPr="00467887">
        <w:t>С</w:t>
      </w:r>
      <w:proofErr w:type="gramEnd"/>
      <w:r w:rsidR="008B66A3" w:rsidRPr="00467887">
        <w:t>Bmount_CM_1(1_0) в количестве 2 шт.  и коммутационного модуля ISM15_Shell_2(200_H) в количестве 1 шт. c комплектом проводов вторичной коммутации TER_СBmount_CM_1(0_0) в количестве 1 шт.</w:t>
      </w:r>
      <w:r w:rsidR="008B66A3">
        <w:t xml:space="preserve"> </w:t>
      </w:r>
      <w:r w:rsidR="008B66A3" w:rsidRPr="00F031B3">
        <w:t>для нужд ПАО «МРСК Центра» (филиала «Белгородэнерго»)</w:t>
      </w:r>
      <w:r w:rsidR="005E73E1" w:rsidRPr="00E15486">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w:t>
      </w:r>
      <w:r w:rsidRPr="00BA4AB0">
        <w:rPr>
          <w:color w:val="000000"/>
          <w:sz w:val="24"/>
          <w:szCs w:val="24"/>
          <w:lang w:eastAsia="ru-RU"/>
        </w:rPr>
        <w:lastRenderedPageBreak/>
        <w:t>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02689E" w:rsidRDefault="008D2928" w:rsidP="0002689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02689E" w:rsidRPr="0002689E">
        <w:rPr>
          <w:sz w:val="24"/>
          <w:szCs w:val="24"/>
          <w:lang w:val="x-none"/>
        </w:rPr>
        <w:t>В течение 30 календарных дней с момента заключения договора;</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74899">
        <w:fldChar w:fldCharType="begin"/>
      </w:r>
      <w:r w:rsidR="00574899">
        <w:instrText xml:space="preserve"> REF _Ref311232052 \r \h  \* MERGEFORMAT </w:instrText>
      </w:r>
      <w:r w:rsidR="00574899">
        <w:fldChar w:fldCharType="separate"/>
      </w:r>
      <w:r w:rsidR="00A24167">
        <w:t>3</w:t>
      </w:r>
      <w:r w:rsidR="00574899">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74899">
        <w:fldChar w:fldCharType="begin"/>
      </w:r>
      <w:r w:rsidR="00574899">
        <w:instrText xml:space="preserve"> REF _Ref440270568 \r \h  \* MERGEFORMAT </w:instrText>
      </w:r>
      <w:r w:rsidR="00574899">
        <w:fldChar w:fldCharType="separate"/>
      </w:r>
      <w:r w:rsidR="00A24167">
        <w:t>4</w:t>
      </w:r>
      <w:r w:rsidR="00574899">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74899">
        <w:fldChar w:fldCharType="begin"/>
      </w:r>
      <w:r w:rsidR="00574899">
        <w:instrText xml:space="preserve"> REF _Ref305973574 \r \h  \* MERGEFORMAT </w:instrText>
      </w:r>
      <w:r w:rsidR="00574899">
        <w:fldChar w:fldCharType="separate"/>
      </w:r>
      <w:r w:rsidR="00A24167">
        <w:t>2</w:t>
      </w:r>
      <w:r w:rsidR="0057489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74899">
        <w:fldChar w:fldCharType="begin"/>
      </w:r>
      <w:r w:rsidR="00574899">
        <w:instrText xml:space="preserve"> REF _Ref440270602 \r \h  \* MERGEFORMAT </w:instrText>
      </w:r>
      <w:r w:rsidR="00574899">
        <w:fldChar w:fldCharType="separate"/>
      </w:r>
      <w:r w:rsidR="00A24167">
        <w:t>5</w:t>
      </w:r>
      <w:r w:rsidR="00574899">
        <w:fldChar w:fldCharType="end"/>
      </w:r>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574899">
        <w:fldChar w:fldCharType="begin"/>
      </w:r>
      <w:r w:rsidR="00574899">
        <w:instrText xml:space="preserve"> REF _Ref440270637 \r \h  \* MERGEFORMAT </w:instrText>
      </w:r>
      <w:r w:rsidR="00574899">
        <w:fldChar w:fldCharType="separate"/>
      </w:r>
      <w:r w:rsidR="00A24167">
        <w:rPr>
          <w:sz w:val="24"/>
          <w:szCs w:val="24"/>
        </w:rPr>
        <w:t>1.1.5</w:t>
      </w:r>
      <w:r w:rsidR="00574899">
        <w:fldChar w:fldCharType="end"/>
      </w:r>
      <w:r w:rsidRPr="0022360B">
        <w:rPr>
          <w:sz w:val="24"/>
          <w:szCs w:val="24"/>
        </w:rPr>
        <w:t xml:space="preserve">, </w:t>
      </w:r>
      <w:r w:rsidR="00574899">
        <w:fldChar w:fldCharType="begin"/>
      </w:r>
      <w:r w:rsidR="00574899">
        <w:instrText xml:space="preserve"> REF _Ref440270651 \r \h  \* MERGEFORMAT </w:instrText>
      </w:r>
      <w:r w:rsidR="00574899">
        <w:fldChar w:fldCharType="separate"/>
      </w:r>
      <w:r w:rsidR="00A24167">
        <w:rPr>
          <w:sz w:val="24"/>
          <w:szCs w:val="24"/>
        </w:rPr>
        <w:t>1.1.6</w:t>
      </w:r>
      <w:r w:rsidR="00574899">
        <w:fldChar w:fldCharType="end"/>
      </w:r>
      <w:r w:rsidRPr="0022360B">
        <w:rPr>
          <w:sz w:val="24"/>
          <w:szCs w:val="24"/>
        </w:rPr>
        <w:t xml:space="preserve">, </w:t>
      </w:r>
      <w:r w:rsidR="00574899">
        <w:fldChar w:fldCharType="begin"/>
      </w:r>
      <w:r w:rsidR="00574899">
        <w:instrText xml:space="preserve"> REF _Ref440270663 \r \h  \* MERGEFORMAT </w:instrText>
      </w:r>
      <w:r w:rsidR="00574899">
        <w:fldChar w:fldCharType="separate"/>
      </w:r>
      <w:r w:rsidR="00A24167">
        <w:rPr>
          <w:sz w:val="24"/>
          <w:szCs w:val="24"/>
        </w:rPr>
        <w:t>1.1.7</w:t>
      </w:r>
      <w:r w:rsidR="00574899">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74899">
        <w:fldChar w:fldCharType="begin"/>
      </w:r>
      <w:r w:rsidR="00574899">
        <w:instrText xml:space="preserve"> REF _Ref440270637 \r \h  \* MERGEFORMAT </w:instrText>
      </w:r>
      <w:r w:rsidR="00574899">
        <w:fldChar w:fldCharType="separate"/>
      </w:r>
      <w:r w:rsidR="00A24167">
        <w:rPr>
          <w:sz w:val="24"/>
          <w:szCs w:val="24"/>
        </w:rPr>
        <w:t>1.1.5</w:t>
      </w:r>
      <w:r w:rsidR="00574899">
        <w:fldChar w:fldCharType="end"/>
      </w:r>
      <w:r w:rsidR="008D2928" w:rsidRPr="0022360B">
        <w:rPr>
          <w:sz w:val="24"/>
          <w:szCs w:val="24"/>
        </w:rPr>
        <w:t xml:space="preserve">, </w:t>
      </w:r>
      <w:r w:rsidR="00574899">
        <w:fldChar w:fldCharType="begin"/>
      </w:r>
      <w:r w:rsidR="00574899">
        <w:instrText xml:space="preserve"> REF _Ref440270651 \r \h  \* MERGEFORMAT </w:instrText>
      </w:r>
      <w:r w:rsidR="00574899">
        <w:fldChar w:fldCharType="separate"/>
      </w:r>
      <w:r w:rsidR="00A24167">
        <w:rPr>
          <w:sz w:val="24"/>
          <w:szCs w:val="24"/>
        </w:rPr>
        <w:t>1.1.6</w:t>
      </w:r>
      <w:r w:rsidR="00574899">
        <w:fldChar w:fldCharType="end"/>
      </w:r>
      <w:r w:rsidR="008D2928" w:rsidRPr="0022360B">
        <w:rPr>
          <w:sz w:val="24"/>
          <w:szCs w:val="24"/>
        </w:rPr>
        <w:t xml:space="preserve">, </w:t>
      </w:r>
      <w:r w:rsidR="00574899">
        <w:fldChar w:fldCharType="begin"/>
      </w:r>
      <w:r w:rsidR="00574899">
        <w:instrText xml:space="preserve"> REF _Ref440270663 \r \h  \* MERGEFORMAT </w:instrText>
      </w:r>
      <w:r w:rsidR="00574899">
        <w:fldChar w:fldCharType="separate"/>
      </w:r>
      <w:r w:rsidR="00A24167">
        <w:rPr>
          <w:sz w:val="24"/>
          <w:szCs w:val="24"/>
        </w:rPr>
        <w:t>1.1.7</w:t>
      </w:r>
      <w:r w:rsidR="00574899">
        <w:fldChar w:fldCharType="end"/>
      </w:r>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74899">
        <w:fldChar w:fldCharType="begin"/>
      </w:r>
      <w:r w:rsidR="00574899">
        <w:instrText xml:space="preserve"> REF _Ref440270663 \r \h  \* MERGEFORMAT </w:instrText>
      </w:r>
      <w:r w:rsidR="00574899">
        <w:fldChar w:fldCharType="separate"/>
      </w:r>
      <w:r w:rsidR="00A24167">
        <w:rPr>
          <w:sz w:val="24"/>
          <w:szCs w:val="24"/>
        </w:rPr>
        <w:t>1.1.7</w:t>
      </w:r>
      <w:r w:rsidR="00574899">
        <w:fldChar w:fldCharType="end"/>
      </w:r>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w:t>
      </w:r>
      <w:r w:rsidRPr="00C606DE">
        <w:rPr>
          <w:bCs w:val="0"/>
          <w:sz w:val="24"/>
          <w:szCs w:val="24"/>
        </w:rPr>
        <w:lastRenderedPageBreak/>
        <w:t xml:space="preserve">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4899">
        <w:fldChar w:fldCharType="begin"/>
      </w:r>
      <w:r w:rsidR="00574899">
        <w:instrText xml:space="preserve"> REF _Ref305973033 \r \h  \* MERGEFORMAT </w:instrText>
      </w:r>
      <w:r w:rsidR="00574899">
        <w:fldChar w:fldCharType="separate"/>
      </w:r>
      <w:r w:rsidR="00A24167" w:rsidRPr="00A24167">
        <w:rPr>
          <w:sz w:val="24"/>
          <w:szCs w:val="24"/>
        </w:rPr>
        <w:t>3.2</w:t>
      </w:r>
      <w:r w:rsidR="0057489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4899">
        <w:fldChar w:fldCharType="begin"/>
      </w:r>
      <w:r w:rsidR="00574899">
        <w:instrText xml:space="preserve"> REF _Ref191386109 \n \h  \* MERGEFORMAT </w:instrText>
      </w:r>
      <w:r w:rsidR="00574899">
        <w:fldChar w:fldCharType="separate"/>
      </w:r>
      <w:r w:rsidR="00A24167" w:rsidRPr="00A24167">
        <w:rPr>
          <w:color w:val="000000"/>
          <w:sz w:val="24"/>
          <w:szCs w:val="24"/>
        </w:rPr>
        <w:t>3.3.2</w:t>
      </w:r>
      <w:r w:rsidR="0057489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74899">
        <w:fldChar w:fldCharType="begin"/>
      </w:r>
      <w:r w:rsidR="00574899">
        <w:instrText xml:space="preserve"> REF _Ref442188512 \r \h  \* MERGEFORMAT </w:instrText>
      </w:r>
      <w:r w:rsidR="00574899">
        <w:fldChar w:fldCharType="separate"/>
      </w:r>
      <w:r w:rsidR="00A24167">
        <w:rPr>
          <w:bCs w:val="0"/>
          <w:sz w:val="24"/>
          <w:szCs w:val="24"/>
        </w:rPr>
        <w:t>т)</w:t>
      </w:r>
      <w:r w:rsidR="00574899">
        <w:fldChar w:fldCharType="end"/>
      </w:r>
      <w:r w:rsidR="008D1B83" w:rsidRPr="008D1B83">
        <w:rPr>
          <w:sz w:val="24"/>
          <w:szCs w:val="24"/>
        </w:rPr>
        <w:t xml:space="preserve"> п. </w:t>
      </w:r>
      <w:r w:rsidR="00574899">
        <w:fldChar w:fldCharType="begin"/>
      </w:r>
      <w:r w:rsidR="00574899">
        <w:instrText xml:space="preserve"> REF _Ref306005578 \r \h  \* MERGEFORMAT </w:instrText>
      </w:r>
      <w:r w:rsidR="00574899">
        <w:fldChar w:fldCharType="separate"/>
      </w:r>
      <w:r w:rsidR="00A24167">
        <w:rPr>
          <w:sz w:val="24"/>
          <w:szCs w:val="24"/>
        </w:rPr>
        <w:t>3.3.8.3</w:t>
      </w:r>
      <w:r w:rsidR="00574899">
        <w:fldChar w:fldCharType="end"/>
      </w:r>
      <w:r w:rsidR="008D1B83" w:rsidRPr="008D1B83">
        <w:rPr>
          <w:sz w:val="24"/>
          <w:szCs w:val="24"/>
        </w:rPr>
        <w:t xml:space="preserve"> и подразделе </w:t>
      </w:r>
      <w:r w:rsidR="00574899">
        <w:fldChar w:fldCharType="begin"/>
      </w:r>
      <w:r w:rsidR="00574899">
        <w:instrText xml:space="preserve"> REF _Ref442187883 \r \h  \* MERGEFORMAT </w:instrText>
      </w:r>
      <w:r w:rsidR="00574899">
        <w:fldChar w:fldCharType="separate"/>
      </w:r>
      <w:r w:rsidR="00A24167">
        <w:rPr>
          <w:sz w:val="24"/>
          <w:szCs w:val="24"/>
        </w:rPr>
        <w:t>5.16</w:t>
      </w:r>
      <w:r w:rsidR="0057489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lastRenderedPageBreak/>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4899">
        <w:fldChar w:fldCharType="begin"/>
      </w:r>
      <w:r w:rsidR="00574899">
        <w:instrText xml:space="preserve"> REF _Ref191386164 \r \h  \* MERGEFORMAT </w:instrText>
      </w:r>
      <w:r w:rsidR="00574899">
        <w:fldChar w:fldCharType="separate"/>
      </w:r>
      <w:r w:rsidR="00A24167" w:rsidRPr="00A24167">
        <w:rPr>
          <w:sz w:val="24"/>
          <w:szCs w:val="24"/>
        </w:rPr>
        <w:t xml:space="preserve"> 1.4.1 </w:t>
      </w:r>
      <w:r w:rsidR="0057489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4899">
        <w:fldChar w:fldCharType="begin"/>
      </w:r>
      <w:r w:rsidR="00574899">
        <w:instrText xml:space="preserve"> REF _Ref306978606 \r \h  \* MERGEFORMAT </w:instrText>
      </w:r>
      <w:r w:rsidR="00574899">
        <w:fldChar w:fldCharType="separate"/>
      </w:r>
      <w:r w:rsidR="00A24167" w:rsidRPr="00A24167">
        <w:rPr>
          <w:sz w:val="24"/>
          <w:szCs w:val="24"/>
        </w:rPr>
        <w:t xml:space="preserve"> 1.4.2 </w:t>
      </w:r>
      <w:r w:rsidR="0057489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w:t>
      </w:r>
      <w:r w:rsidRPr="00E71A48">
        <w:rPr>
          <w:sz w:val="24"/>
          <w:szCs w:val="24"/>
        </w:rPr>
        <w:lastRenderedPageBreak/>
        <w:t xml:space="preserve">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4899">
        <w:fldChar w:fldCharType="begin"/>
      </w:r>
      <w:r w:rsidR="00574899">
        <w:instrText xml:space="preserve"> REF _Ref306114966 \r \h  \* MERGEFORMAT </w:instrText>
      </w:r>
      <w:r w:rsidR="00574899">
        <w:fldChar w:fldCharType="separate"/>
      </w:r>
      <w:r w:rsidR="00A24167" w:rsidRPr="00A24167">
        <w:rPr>
          <w:sz w:val="24"/>
          <w:szCs w:val="24"/>
        </w:rPr>
        <w:t>3.3.11</w:t>
      </w:r>
      <w:r w:rsidR="00574899">
        <w:fldChar w:fldCharType="end"/>
      </w:r>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74899">
        <w:fldChar w:fldCharType="begin"/>
      </w:r>
      <w:r w:rsidR="00574899">
        <w:instrText xml:space="preserve"> REF _Ref440275279 \r \h  \* MERGEFORMAT </w:instrText>
      </w:r>
      <w:r w:rsidR="00574899">
        <w:fldChar w:fldCharType="separate"/>
      </w:r>
      <w:r w:rsidR="00A24167">
        <w:rPr>
          <w:b w:val="0"/>
        </w:rPr>
        <w:t>1.1.4</w:t>
      </w:r>
      <w:r w:rsidR="00574899">
        <w:fldChar w:fldCharType="end"/>
      </w:r>
      <w:r w:rsidR="002D4BC6" w:rsidRPr="002D4BC6">
        <w:rPr>
          <w:b w:val="0"/>
        </w:rPr>
        <w:t xml:space="preserve">. При </w:t>
      </w:r>
      <w:r w:rsidR="002D4BC6" w:rsidRPr="002D4BC6">
        <w:rPr>
          <w:b w:val="0"/>
        </w:rPr>
        <w:lastRenderedPageBreak/>
        <w:t xml:space="preserve">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574899">
        <w:fldChar w:fldCharType="begin"/>
      </w:r>
      <w:r w:rsidR="00574899">
        <w:instrText xml:space="preserve"> REF _Ref305973147 \r \h  \* MERGEFORMAT </w:instrText>
      </w:r>
      <w:r w:rsidR="00574899">
        <w:fldChar w:fldCharType="separate"/>
      </w:r>
      <w:r w:rsidR="00A24167" w:rsidRPr="00A24167">
        <w:rPr>
          <w:b w:val="0"/>
          <w:szCs w:val="24"/>
        </w:rPr>
        <w:t>3.3</w:t>
      </w:r>
      <w:r w:rsidR="00574899">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574899">
        <w:fldChar w:fldCharType="begin"/>
      </w:r>
      <w:r w:rsidR="00574899">
        <w:instrText xml:space="preserve"> REF _Ref55336310 \r \h  \* MERGEFORMAT </w:instrText>
      </w:r>
      <w:r w:rsidR="00574899">
        <w:fldChar w:fldCharType="separate"/>
      </w:r>
      <w:r w:rsidR="00A24167" w:rsidRPr="00A24167">
        <w:rPr>
          <w:b w:val="0"/>
          <w:szCs w:val="24"/>
        </w:rPr>
        <w:t>5.1</w:t>
      </w:r>
      <w:r w:rsidR="0057489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574899">
        <w:fldChar w:fldCharType="begin"/>
      </w:r>
      <w:r w:rsidR="00574899">
        <w:instrText xml:space="preserve"> REF _Ref440284918 \r \h  \* MERGEFORMAT </w:instrText>
      </w:r>
      <w:r w:rsidR="00574899">
        <w:fldChar w:fldCharType="separate"/>
      </w:r>
      <w:r w:rsidR="00A24167" w:rsidRPr="00A24167">
        <w:rPr>
          <w:b w:val="0"/>
          <w:szCs w:val="24"/>
        </w:rPr>
        <w:t>5.2</w:t>
      </w:r>
      <w:r w:rsidR="00574899">
        <w:fldChar w:fldCharType="end"/>
      </w:r>
      <w:r w:rsidRPr="002D4BC6">
        <w:rPr>
          <w:b w:val="0"/>
          <w:szCs w:val="24"/>
        </w:rPr>
        <w:t xml:space="preserve">), Техническое предложение (подраздел </w:t>
      </w:r>
      <w:r w:rsidR="00574899">
        <w:fldChar w:fldCharType="begin"/>
      </w:r>
      <w:r w:rsidR="00574899">
        <w:instrText xml:space="preserve"> REF _Ref86826666 \r \h  \* MERGEFORMAT </w:instrText>
      </w:r>
      <w:r w:rsidR="00574899">
        <w:fldChar w:fldCharType="separate"/>
      </w:r>
      <w:r w:rsidR="00A24167" w:rsidRPr="00A24167">
        <w:rPr>
          <w:b w:val="0"/>
          <w:szCs w:val="24"/>
        </w:rPr>
        <w:t>5.3</w:t>
      </w:r>
      <w:r w:rsidR="0057489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574899">
        <w:fldChar w:fldCharType="begin"/>
      </w:r>
      <w:r w:rsidR="00574899">
        <w:instrText xml:space="preserve"> REF _Ref440284947 \r \h  \* MERGEFORMAT </w:instrText>
      </w:r>
      <w:r w:rsidR="00574899">
        <w:fldChar w:fldCharType="separate"/>
      </w:r>
      <w:r w:rsidR="00A24167" w:rsidRPr="00A24167">
        <w:rPr>
          <w:b w:val="0"/>
          <w:szCs w:val="24"/>
        </w:rPr>
        <w:t>5.4</w:t>
      </w:r>
      <w:r w:rsidR="0057489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74899">
        <w:fldChar w:fldCharType="begin"/>
      </w:r>
      <w:r w:rsidR="00574899">
        <w:instrText xml:space="preserve"> REF _Ref93264992 \r \h  \* MERGEFORMAT </w:instrText>
      </w:r>
      <w:r w:rsidR="00574899">
        <w:fldChar w:fldCharType="separate"/>
      </w:r>
      <w:r w:rsidR="00A24167" w:rsidRPr="00A24167">
        <w:rPr>
          <w:b w:val="0"/>
          <w:szCs w:val="24"/>
        </w:rPr>
        <w:t>5.5</w:t>
      </w:r>
      <w:r w:rsidR="0057489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74899">
        <w:fldChar w:fldCharType="begin"/>
      </w:r>
      <w:r w:rsidR="00574899">
        <w:instrText xml:space="preserve"> REF _Ref440285128 \r \h  \* MERGEFORMAT </w:instrText>
      </w:r>
      <w:r w:rsidR="00574899">
        <w:fldChar w:fldCharType="separate"/>
      </w:r>
      <w:r w:rsidR="00A24167">
        <w:rPr>
          <w:b w:val="0"/>
          <w:szCs w:val="24"/>
        </w:rPr>
        <w:t>3.3.14</w:t>
      </w:r>
      <w:r w:rsidR="00574899">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574899">
        <w:fldChar w:fldCharType="begin"/>
      </w:r>
      <w:r w:rsidR="00574899">
        <w:instrText xml:space="preserve"> REF _Ref305973250 \r \h  \* MERGEFORMAT </w:instrText>
      </w:r>
      <w:r w:rsidR="00574899">
        <w:fldChar w:fldCharType="separate"/>
      </w:r>
      <w:r w:rsidR="00A24167">
        <w:rPr>
          <w:b w:val="0"/>
          <w:szCs w:val="24"/>
        </w:rPr>
        <w:t>3.6</w:t>
      </w:r>
      <w:r w:rsidR="00574899">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74899">
        <w:fldChar w:fldCharType="begin"/>
      </w:r>
      <w:r w:rsidR="00574899">
        <w:instrText xml:space="preserve"> REF _Ref303681924 \r \h  \* MERGEFORMAT </w:instrText>
      </w:r>
      <w:r w:rsidR="00574899">
        <w:fldChar w:fldCharType="separate"/>
      </w:r>
      <w:r w:rsidR="00A24167">
        <w:rPr>
          <w:b w:val="0"/>
          <w:szCs w:val="24"/>
        </w:rPr>
        <w:t>3.8</w:t>
      </w:r>
      <w:r w:rsidR="00574899">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74899">
        <w:fldChar w:fldCharType="begin"/>
      </w:r>
      <w:r w:rsidR="00574899">
        <w:instrText xml:space="preserve"> REF _Ref93264992 \r \h  \* MERGEFORMAT </w:instrText>
      </w:r>
      <w:r w:rsidR="00574899">
        <w:fldChar w:fldCharType="separate"/>
      </w:r>
      <w:r w:rsidR="00A24167">
        <w:rPr>
          <w:b w:val="0"/>
        </w:rPr>
        <w:t>5.5</w:t>
      </w:r>
      <w:r w:rsidR="00574899">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74899">
        <w:fldChar w:fldCharType="begin"/>
      </w:r>
      <w:r w:rsidR="00574899">
        <w:instrText xml:space="preserve"> REF _Ref440270867 \r \h  \* MERGEFORMAT </w:instrText>
      </w:r>
      <w:r w:rsidR="00574899">
        <w:fldChar w:fldCharType="separate"/>
      </w:r>
      <w:r w:rsidR="00A24167">
        <w:rPr>
          <w:b w:val="0"/>
        </w:rPr>
        <w:t>2.2.3</w:t>
      </w:r>
      <w:r w:rsidR="00574899">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4899">
        <w:fldChar w:fldCharType="begin"/>
      </w:r>
      <w:r w:rsidR="00574899">
        <w:instrText xml:space="preserve"> REF _Ref305973033 \r \h  \* MERGEFORMAT </w:instrText>
      </w:r>
      <w:r w:rsidR="00574899">
        <w:fldChar w:fldCharType="separate"/>
      </w:r>
      <w:r w:rsidR="00A24167" w:rsidRPr="00A24167">
        <w:rPr>
          <w:bCs w:val="0"/>
          <w:sz w:val="24"/>
          <w:szCs w:val="24"/>
        </w:rPr>
        <w:t>3.2</w:t>
      </w:r>
      <w:r w:rsidR="00574899">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4899">
        <w:fldChar w:fldCharType="begin"/>
      </w:r>
      <w:r w:rsidR="00574899">
        <w:instrText xml:space="preserve"> REF _Ref305973147 \r \h  \* MERGEFORMAT </w:instrText>
      </w:r>
      <w:r w:rsidR="00574899">
        <w:fldChar w:fldCharType="separate"/>
      </w:r>
      <w:r w:rsidR="00A24167" w:rsidRPr="00A24167">
        <w:rPr>
          <w:bCs w:val="0"/>
          <w:sz w:val="24"/>
          <w:szCs w:val="24"/>
        </w:rPr>
        <w:t>3.3</w:t>
      </w:r>
      <w:r w:rsidR="00574899">
        <w:fldChar w:fldCharType="end"/>
      </w:r>
      <w:r w:rsidR="00F749A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749A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00574899">
        <w:fldChar w:fldCharType="begin"/>
      </w:r>
      <w:r w:rsidR="00574899">
        <w:instrText xml:space="preserve"> REF _Ref305973214 \r \h  \* MERGEFORMAT </w:instrText>
      </w:r>
      <w:r w:rsidR="00574899">
        <w:fldChar w:fldCharType="separate"/>
      </w:r>
      <w:r w:rsidR="00A24167" w:rsidRPr="00A24167">
        <w:rPr>
          <w:bCs w:val="0"/>
          <w:sz w:val="24"/>
          <w:szCs w:val="24"/>
        </w:rPr>
        <w:t>3.4</w:t>
      </w:r>
      <w:r w:rsidR="00574899">
        <w:fldChar w:fldCharType="end"/>
      </w:r>
      <w:r w:rsidR="00096E9D" w:rsidRPr="00E71A48">
        <w:rPr>
          <w:bCs w:val="0"/>
          <w:sz w:val="24"/>
          <w:szCs w:val="24"/>
        </w:rPr>
        <w:t xml:space="preserve">, </w:t>
      </w:r>
      <w:r w:rsidR="00574899">
        <w:fldChar w:fldCharType="begin"/>
      </w:r>
      <w:r w:rsidR="00574899">
        <w:instrText xml:space="preserve"> REF _Ref303683883 \r \h  \* MERGEFORMAT </w:instrText>
      </w:r>
      <w:r w:rsidR="00574899">
        <w:fldChar w:fldCharType="separate"/>
      </w:r>
      <w:r w:rsidR="00A24167" w:rsidRPr="00A24167">
        <w:rPr>
          <w:bCs w:val="0"/>
          <w:sz w:val="24"/>
          <w:szCs w:val="24"/>
        </w:rPr>
        <w:t>3.5</w:t>
      </w:r>
      <w:r w:rsidR="00574899">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4899">
        <w:fldChar w:fldCharType="begin"/>
      </w:r>
      <w:r w:rsidR="00574899">
        <w:instrText xml:space="preserve"> REF _Ref305973250 \r \h  \* MERGEFORMAT </w:instrText>
      </w:r>
      <w:r w:rsidR="00574899">
        <w:fldChar w:fldCharType="separate"/>
      </w:r>
      <w:r w:rsidR="00A24167" w:rsidRPr="00A24167">
        <w:rPr>
          <w:bCs w:val="0"/>
          <w:sz w:val="24"/>
          <w:szCs w:val="24"/>
        </w:rPr>
        <w:t>3.6</w:t>
      </w:r>
      <w:r w:rsidR="00574899">
        <w:fldChar w:fldCharType="end"/>
      </w:r>
      <w:r w:rsidR="00F749A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4899">
        <w:fldChar w:fldCharType="begin"/>
      </w:r>
      <w:r w:rsidR="00574899">
        <w:instrText xml:space="preserve"> REF _Ref303250967 \r \h  \* MERGEFORMAT </w:instrText>
      </w:r>
      <w:r w:rsidR="00574899">
        <w:fldChar w:fldCharType="separate"/>
      </w:r>
      <w:r w:rsidR="00A24167" w:rsidRPr="00A24167">
        <w:rPr>
          <w:bCs w:val="0"/>
          <w:sz w:val="24"/>
          <w:szCs w:val="24"/>
        </w:rPr>
        <w:t>3.7</w:t>
      </w:r>
      <w:r w:rsidR="00574899">
        <w:fldChar w:fldCharType="end"/>
      </w:r>
      <w:r w:rsidR="00F749A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4899">
        <w:fldChar w:fldCharType="begin"/>
      </w:r>
      <w:r w:rsidR="00574899">
        <w:instrText xml:space="preserve"> REF _Ref303681924 \r \h  \* MERGEFORMAT </w:instrText>
      </w:r>
      <w:r w:rsidR="00574899">
        <w:fldChar w:fldCharType="separate"/>
      </w:r>
      <w:r w:rsidR="00A24167" w:rsidRPr="00A24167">
        <w:rPr>
          <w:bCs w:val="0"/>
          <w:sz w:val="24"/>
          <w:szCs w:val="24"/>
        </w:rPr>
        <w:t>3.8</w:t>
      </w:r>
      <w:r w:rsidR="00574899">
        <w:fldChar w:fldCharType="end"/>
      </w:r>
      <w:r w:rsidR="00F749A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4899">
        <w:fldChar w:fldCharType="begin"/>
      </w:r>
      <w:r w:rsidR="00574899">
        <w:instrText xml:space="preserve"> REF _Ref303683929 \r \h  \* MERGEFORMAT </w:instrText>
      </w:r>
      <w:r w:rsidR="00574899">
        <w:fldChar w:fldCharType="separate"/>
      </w:r>
      <w:r w:rsidR="00A24167" w:rsidRPr="00A24167">
        <w:rPr>
          <w:bCs w:val="0"/>
          <w:sz w:val="24"/>
          <w:szCs w:val="24"/>
        </w:rPr>
        <w:t>3.10</w:t>
      </w:r>
      <w:r w:rsidR="00574899">
        <w:fldChar w:fldCharType="end"/>
      </w:r>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4899">
        <w:fldChar w:fldCharType="begin"/>
      </w:r>
      <w:r w:rsidR="00574899">
        <w:instrText xml:space="preserve"> REF _Ref306140410 \r \h  \* MERGEFORMAT </w:instrText>
      </w:r>
      <w:r w:rsidR="00574899">
        <w:fldChar w:fldCharType="separate"/>
      </w:r>
      <w:r w:rsidR="00A24167" w:rsidRPr="00A24167">
        <w:rPr>
          <w:bCs w:val="0"/>
          <w:sz w:val="24"/>
          <w:szCs w:val="24"/>
        </w:rPr>
        <w:t>3.11</w:t>
      </w:r>
      <w:r w:rsidR="00574899">
        <w:fldChar w:fldCharType="end"/>
      </w:r>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4899">
        <w:fldChar w:fldCharType="begin"/>
      </w:r>
      <w:r w:rsidR="00574899">
        <w:instrText xml:space="preserve"> REF _Ref306140451 \r \h  \* MERGEFORMAT </w:instrText>
      </w:r>
      <w:r w:rsidR="00574899">
        <w:fldChar w:fldCharType="separate"/>
      </w:r>
      <w:r w:rsidR="00A24167" w:rsidRPr="00A24167">
        <w:rPr>
          <w:bCs w:val="0"/>
          <w:sz w:val="24"/>
          <w:szCs w:val="24"/>
        </w:rPr>
        <w:t>3.12</w:t>
      </w:r>
      <w:r w:rsidR="00574899">
        <w:fldChar w:fldCharType="end"/>
      </w:r>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4899">
        <w:fldChar w:fldCharType="begin"/>
      </w:r>
      <w:r w:rsidR="00574899">
        <w:instrText xml:space="preserve"> REF _Ref302563524 \n \h  \* MERGEFORMAT </w:instrText>
      </w:r>
      <w:r w:rsidR="00574899">
        <w:fldChar w:fldCharType="separate"/>
      </w:r>
      <w:r w:rsidR="00A24167" w:rsidRPr="00A24167">
        <w:rPr>
          <w:sz w:val="24"/>
          <w:szCs w:val="24"/>
        </w:rPr>
        <w:t>1.1.1</w:t>
      </w:r>
      <w:r w:rsidR="0057489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74899">
        <w:fldChar w:fldCharType="begin"/>
      </w:r>
      <w:r w:rsidR="00574899">
        <w:instrText xml:space="preserve"> REF _Ref55336310 \r \h  \* MERGEFORMAT </w:instrText>
      </w:r>
      <w:r w:rsidR="00574899">
        <w:fldChar w:fldCharType="separate"/>
      </w:r>
      <w:r w:rsidR="00A24167">
        <w:rPr>
          <w:bCs w:val="0"/>
          <w:sz w:val="24"/>
          <w:szCs w:val="24"/>
        </w:rPr>
        <w:t>5.1</w:t>
      </w:r>
      <w:r w:rsidR="00574899">
        <w:fldChar w:fldCharType="end"/>
      </w:r>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74899">
        <w:fldChar w:fldCharType="begin"/>
      </w:r>
      <w:r w:rsidR="00574899">
        <w:instrText xml:space="preserve"> REF _Ref440271072 \r \h  \* MERGEFORMAT </w:instrText>
      </w:r>
      <w:r w:rsidR="00574899">
        <w:fldChar w:fldCharType="separate"/>
      </w:r>
      <w:r w:rsidR="00A24167">
        <w:rPr>
          <w:bCs w:val="0"/>
          <w:sz w:val="24"/>
          <w:szCs w:val="24"/>
        </w:rPr>
        <w:t>5.2</w:t>
      </w:r>
      <w:r w:rsidR="00574899">
        <w:fldChar w:fldCharType="end"/>
      </w:r>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74899">
        <w:fldChar w:fldCharType="begin"/>
      </w:r>
      <w:r w:rsidR="00574899">
        <w:instrText xml:space="preserve"> REF _Ref86826666 \r \h  \* MERGEFORMAT </w:instrText>
      </w:r>
      <w:r w:rsidR="00574899">
        <w:fldChar w:fldCharType="separate"/>
      </w:r>
      <w:r w:rsidR="00A24167">
        <w:rPr>
          <w:bCs w:val="0"/>
          <w:spacing w:val="-1"/>
          <w:sz w:val="24"/>
          <w:szCs w:val="24"/>
        </w:rPr>
        <w:t>5.3</w:t>
      </w:r>
      <w:r w:rsidR="00574899">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74899">
        <w:fldChar w:fldCharType="begin"/>
      </w:r>
      <w:r w:rsidR="00574899">
        <w:instrText xml:space="preserve"> REF _Ref440270984 \r \h  \* MERGEFORMAT </w:instrText>
      </w:r>
      <w:r w:rsidR="00574899">
        <w:fldChar w:fldCharType="separate"/>
      </w:r>
      <w:r w:rsidR="00A24167">
        <w:rPr>
          <w:bCs w:val="0"/>
          <w:spacing w:val="-1"/>
          <w:sz w:val="24"/>
          <w:szCs w:val="24"/>
        </w:rPr>
        <w:t>5.10</w:t>
      </w:r>
      <w:r w:rsidR="00574899">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74899">
        <w:fldChar w:fldCharType="begin"/>
      </w:r>
      <w:r w:rsidR="00574899">
        <w:instrText xml:space="preserve"> REF _Ref440271036 \r \h  \* MERGEFORMAT </w:instrText>
      </w:r>
      <w:r w:rsidR="00574899">
        <w:fldChar w:fldCharType="separate"/>
      </w:r>
      <w:r w:rsidR="00A24167">
        <w:rPr>
          <w:bCs w:val="0"/>
          <w:sz w:val="24"/>
          <w:szCs w:val="24"/>
        </w:rPr>
        <w:t>5.4</w:t>
      </w:r>
      <w:r w:rsidR="00574899">
        <w:fldChar w:fldCharType="end"/>
      </w:r>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4899">
        <w:fldChar w:fldCharType="begin"/>
      </w:r>
      <w:r w:rsidR="00574899">
        <w:instrText xml:space="preserve"> REF _Ref191386407 \r \h  \* MERGEFORMAT </w:instrText>
      </w:r>
      <w:r w:rsidR="00574899">
        <w:fldChar w:fldCharType="separate"/>
      </w:r>
      <w:r w:rsidR="00A24167" w:rsidRPr="00A24167">
        <w:rPr>
          <w:bCs w:val="0"/>
          <w:sz w:val="24"/>
          <w:szCs w:val="24"/>
        </w:rPr>
        <w:t>3.3.8</w:t>
      </w:r>
      <w:r w:rsidR="00574899">
        <w:fldChar w:fldCharType="end"/>
      </w:r>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4899">
        <w:fldChar w:fldCharType="begin"/>
      </w:r>
      <w:r w:rsidR="00574899">
        <w:instrText xml:space="preserve"> REF _Ref93264992 \r \h  \* MERGEFORMAT </w:instrText>
      </w:r>
      <w:r w:rsidR="00574899">
        <w:fldChar w:fldCharType="separate"/>
      </w:r>
      <w:r w:rsidR="00A24167" w:rsidRPr="00A24167">
        <w:rPr>
          <w:bCs w:val="0"/>
          <w:sz w:val="24"/>
          <w:szCs w:val="24"/>
        </w:rPr>
        <w:t>5.5</w:t>
      </w:r>
      <w:r w:rsidR="00574899">
        <w:fldChar w:fldCharType="end"/>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4899">
        <w:fldChar w:fldCharType="begin"/>
      </w:r>
      <w:r w:rsidR="00574899">
        <w:instrText xml:space="preserve"> REF _Ref55336310 \r \h  \* MERGEFORMAT </w:instrText>
      </w:r>
      <w:r w:rsidR="00574899">
        <w:fldChar w:fldCharType="separate"/>
      </w:r>
      <w:r w:rsidR="00A24167" w:rsidRPr="00A24167">
        <w:rPr>
          <w:bCs w:val="0"/>
          <w:sz w:val="24"/>
          <w:szCs w:val="24"/>
          <w:lang w:eastAsia="ru-RU"/>
        </w:rPr>
        <w:t>5.1</w:t>
      </w:r>
      <w:r w:rsidR="00574899">
        <w:fldChar w:fldCharType="end"/>
      </w:r>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4899">
        <w:fldChar w:fldCharType="begin"/>
      </w:r>
      <w:r w:rsidR="00574899">
        <w:instrText xml:space="preserve"> REF _Ref440279062 \r \h  \* MERGEFORMAT </w:instrText>
      </w:r>
      <w:r w:rsidR="00574899">
        <w:fldChar w:fldCharType="separate"/>
      </w:r>
      <w:r w:rsidR="00A24167" w:rsidRPr="00A24167">
        <w:rPr>
          <w:sz w:val="24"/>
          <w:szCs w:val="24"/>
        </w:rPr>
        <w:t>б)</w:t>
      </w:r>
      <w:r w:rsidR="00574899">
        <w:fldChar w:fldCharType="end"/>
      </w:r>
      <w:r w:rsidR="00F463E8" w:rsidRPr="00F958E8">
        <w:rPr>
          <w:sz w:val="24"/>
          <w:szCs w:val="24"/>
        </w:rPr>
        <w:t xml:space="preserve"> п. </w:t>
      </w:r>
      <w:r w:rsidR="00574899">
        <w:fldChar w:fldCharType="begin"/>
      </w:r>
      <w:r w:rsidR="00574899">
        <w:instrText xml:space="preserve"> REF _Ref306005578 \r \h  \* MERGEFORMAT </w:instrText>
      </w:r>
      <w:r w:rsidR="00574899">
        <w:fldChar w:fldCharType="separate"/>
      </w:r>
      <w:r w:rsidR="00A24167" w:rsidRPr="00A24167">
        <w:rPr>
          <w:sz w:val="24"/>
          <w:szCs w:val="24"/>
        </w:rPr>
        <w:t>3.3.8.3</w:t>
      </w:r>
      <w:r w:rsidR="00574899">
        <w:fldChar w:fldCharType="end"/>
      </w:r>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r w:rsidR="00574899">
        <w:fldChar w:fldCharType="begin"/>
      </w:r>
      <w:r w:rsidR="00574899">
        <w:instrText xml:space="preserve"> REF _Ref55335823 \r \h  \* MERGEFORMAT </w:instrText>
      </w:r>
      <w:r w:rsidR="00574899">
        <w:fldChar w:fldCharType="separate"/>
      </w:r>
      <w:r w:rsidR="00A24167" w:rsidRPr="006E10CC">
        <w:rPr>
          <w:bCs w:val="0"/>
          <w:sz w:val="24"/>
          <w:szCs w:val="24"/>
          <w:lang w:eastAsia="ru-RU"/>
        </w:rPr>
        <w:t>5.6</w:t>
      </w:r>
      <w:r w:rsidR="00574899">
        <w:fldChar w:fldCharType="end"/>
      </w:r>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4899">
        <w:fldChar w:fldCharType="begin"/>
      </w:r>
      <w:r w:rsidR="00574899">
        <w:instrText xml:space="preserve"> REF _Ref440274902 \r \h  \* MERGEFORMAT </w:instrText>
      </w:r>
      <w:r w:rsidR="00574899">
        <w:fldChar w:fldCharType="separate"/>
      </w:r>
      <w:r w:rsidR="00A24167" w:rsidRPr="00A24167">
        <w:rPr>
          <w:bCs w:val="0"/>
          <w:sz w:val="24"/>
          <w:szCs w:val="24"/>
          <w:lang w:eastAsia="ru-RU"/>
        </w:rPr>
        <w:t>5.4</w:t>
      </w:r>
      <w:r w:rsidR="0057489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4899">
        <w:fldChar w:fldCharType="begin"/>
      </w:r>
      <w:r w:rsidR="00574899">
        <w:instrText xml:space="preserve"> REF _Ref440274913 \r \h  \* MERGEFORMAT </w:instrText>
      </w:r>
      <w:r w:rsidR="00574899">
        <w:fldChar w:fldCharType="separate"/>
      </w:r>
      <w:r w:rsidR="00A24167" w:rsidRPr="00A24167">
        <w:rPr>
          <w:bCs w:val="0"/>
          <w:sz w:val="24"/>
          <w:szCs w:val="24"/>
          <w:lang w:eastAsia="ru-RU"/>
        </w:rPr>
        <w:t>5.2</w:t>
      </w:r>
      <w:r w:rsidR="00574899">
        <w:fldChar w:fldCharType="end"/>
      </w:r>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4899">
        <w:fldChar w:fldCharType="begin"/>
      </w:r>
      <w:r w:rsidR="00574899">
        <w:instrText xml:space="preserve"> REF _Ref93264992 \r \h  \* MERGEFORMAT </w:instrText>
      </w:r>
      <w:r w:rsidR="00574899">
        <w:fldChar w:fldCharType="separate"/>
      </w:r>
      <w:r w:rsidR="00A24167" w:rsidRPr="00A24167">
        <w:rPr>
          <w:bCs w:val="0"/>
          <w:sz w:val="24"/>
          <w:szCs w:val="24"/>
          <w:lang w:eastAsia="ru-RU"/>
        </w:rPr>
        <w:t>5.5</w:t>
      </w:r>
      <w:r w:rsidR="0057489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4899">
        <w:fldChar w:fldCharType="begin"/>
      </w:r>
      <w:r w:rsidR="00574899">
        <w:instrText xml:space="preserve"> REF _Ref306005578 \r \h  \* MERGEFORMAT </w:instrText>
      </w:r>
      <w:r w:rsidR="00574899">
        <w:fldChar w:fldCharType="separate"/>
      </w:r>
      <w:r w:rsidR="00A24167" w:rsidRPr="00A24167">
        <w:rPr>
          <w:bCs w:val="0"/>
          <w:sz w:val="24"/>
          <w:szCs w:val="24"/>
        </w:rPr>
        <w:t>3.3.8.3</w:t>
      </w:r>
      <w:r w:rsidR="0057489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4899">
        <w:fldChar w:fldCharType="begin"/>
      </w:r>
      <w:r w:rsidR="00574899">
        <w:instrText xml:space="preserve"> REF _Ref440279062 \r \h  \* MERGEFORMAT </w:instrText>
      </w:r>
      <w:r w:rsidR="00574899">
        <w:fldChar w:fldCharType="separate"/>
      </w:r>
      <w:r w:rsidR="00A24167" w:rsidRPr="00A24167">
        <w:rPr>
          <w:sz w:val="24"/>
          <w:szCs w:val="24"/>
        </w:rPr>
        <w:t>б)</w:t>
      </w:r>
      <w:r w:rsidR="00574899">
        <w:fldChar w:fldCharType="end"/>
      </w:r>
      <w:r w:rsidR="00F958E8" w:rsidRPr="00F958E8">
        <w:rPr>
          <w:sz w:val="24"/>
          <w:szCs w:val="24"/>
        </w:rPr>
        <w:t xml:space="preserve">, </w:t>
      </w:r>
      <w:r w:rsidR="00F749AB">
        <w:fldChar w:fldCharType="begin"/>
      </w:r>
      <w:r w:rsidR="002F24A7">
        <w:instrText xml:space="preserve"> REF _Ref440372460 \r \h  \* MERGEFORMAT </w:instrText>
      </w:r>
      <w:r w:rsidR="00F749AB">
        <w:fldChar w:fldCharType="separate"/>
      </w:r>
      <w:r w:rsidR="00A24167" w:rsidRPr="00A24167">
        <w:rPr>
          <w:sz w:val="24"/>
          <w:szCs w:val="24"/>
        </w:rPr>
        <w:t>д)</w:t>
      </w:r>
      <w:r w:rsidR="00F749AB">
        <w:fldChar w:fldCharType="end"/>
      </w:r>
      <w:r w:rsidR="00F958E8" w:rsidRPr="00F958E8">
        <w:rPr>
          <w:sz w:val="24"/>
          <w:szCs w:val="24"/>
        </w:rPr>
        <w:t xml:space="preserve">, </w:t>
      </w:r>
      <w:r w:rsidR="00574899">
        <w:fldChar w:fldCharType="begin"/>
      </w:r>
      <w:r w:rsidR="00574899">
        <w:instrText xml:space="preserve"> REF _Ref440372474 \r \h  \* MERGEFORMAT </w:instrText>
      </w:r>
      <w:r w:rsidR="00574899">
        <w:fldChar w:fldCharType="separate"/>
      </w:r>
      <w:r w:rsidR="00A24167" w:rsidRPr="00A24167">
        <w:rPr>
          <w:sz w:val="24"/>
          <w:szCs w:val="24"/>
        </w:rPr>
        <w:t>м)</w:t>
      </w:r>
      <w:r w:rsidR="00574899">
        <w:fldChar w:fldCharType="end"/>
      </w:r>
      <w:r w:rsidR="00F958E8" w:rsidRPr="00F958E8">
        <w:rPr>
          <w:sz w:val="24"/>
          <w:szCs w:val="24"/>
        </w:rPr>
        <w:t xml:space="preserve">, </w:t>
      </w:r>
      <w:r w:rsidR="00F749AB">
        <w:fldChar w:fldCharType="begin"/>
      </w:r>
      <w:r w:rsidR="002F24A7">
        <w:instrText xml:space="preserve"> REF _Ref440372477 \r \h  \* MERGEFORMAT </w:instrText>
      </w:r>
      <w:r w:rsidR="00F749AB">
        <w:fldChar w:fldCharType="separate"/>
      </w:r>
      <w:r w:rsidR="00A24167" w:rsidRPr="00A24167">
        <w:rPr>
          <w:sz w:val="24"/>
          <w:szCs w:val="24"/>
        </w:rPr>
        <w:t>н)</w:t>
      </w:r>
      <w:r w:rsidR="00F749AB">
        <w:fldChar w:fldCharType="end"/>
      </w:r>
      <w:r w:rsidR="00A24167">
        <w:t xml:space="preserve">, </w:t>
      </w:r>
      <w:r w:rsidR="00574899">
        <w:fldChar w:fldCharType="begin"/>
      </w:r>
      <w:r w:rsidR="00574899">
        <w:instrText xml:space="preserve"> REF _Ref442188512 \r \h  \* MERGEFORMAT </w:instrText>
      </w:r>
      <w:r w:rsidR="00574899">
        <w:fldChar w:fldCharType="separate"/>
      </w:r>
      <w:r w:rsidR="00A24167">
        <w:t>т)</w:t>
      </w:r>
      <w:r w:rsidR="00574899">
        <w:fldChar w:fldCharType="end"/>
      </w:r>
      <w:r w:rsidR="00F463E8" w:rsidRPr="00F958E8">
        <w:rPr>
          <w:sz w:val="24"/>
          <w:szCs w:val="24"/>
        </w:rPr>
        <w:t xml:space="preserve"> п. </w:t>
      </w:r>
      <w:r w:rsidR="00574899">
        <w:fldChar w:fldCharType="begin"/>
      </w:r>
      <w:r w:rsidR="00574899">
        <w:instrText xml:space="preserve"> REF _Ref306005578 \r \h  \* MERGEFORMAT </w:instrText>
      </w:r>
      <w:r w:rsidR="00574899">
        <w:fldChar w:fldCharType="separate"/>
      </w:r>
      <w:r w:rsidR="00A24167" w:rsidRPr="00A24167">
        <w:rPr>
          <w:sz w:val="24"/>
          <w:szCs w:val="24"/>
        </w:rPr>
        <w:t>3.3.8.3</w:t>
      </w:r>
      <w:r w:rsidR="00574899">
        <w:fldChar w:fldCharType="end"/>
      </w:r>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4899">
        <w:fldChar w:fldCharType="begin"/>
      </w:r>
      <w:r w:rsidR="00574899">
        <w:instrText xml:space="preserve"> REF _Ref440274961 \r \h  \* MERGEFORMAT </w:instrText>
      </w:r>
      <w:r w:rsidR="00574899">
        <w:fldChar w:fldCharType="separate"/>
      </w:r>
      <w:r w:rsidR="00A24167" w:rsidRPr="00A24167">
        <w:rPr>
          <w:bCs w:val="0"/>
          <w:sz w:val="24"/>
          <w:szCs w:val="24"/>
        </w:rPr>
        <w:t>5.15</w:t>
      </w:r>
      <w:r w:rsidR="00574899">
        <w:fldChar w:fldCharType="end"/>
      </w:r>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4899">
        <w:fldChar w:fldCharType="begin"/>
      </w:r>
      <w:r w:rsidR="00574899">
        <w:instrText xml:space="preserve"> REF _Ref440274659 \r \h  \* MERGEFORMAT </w:instrText>
      </w:r>
      <w:r w:rsidR="00574899">
        <w:fldChar w:fldCharType="separate"/>
      </w:r>
      <w:r w:rsidR="00A24167" w:rsidRPr="00A24167">
        <w:rPr>
          <w:bCs w:val="0"/>
          <w:sz w:val="24"/>
          <w:szCs w:val="24"/>
        </w:rPr>
        <w:t>5.9</w:t>
      </w:r>
      <w:r w:rsidR="00574899">
        <w:fldChar w:fldCharType="end"/>
      </w:r>
      <w:r w:rsidRPr="00CF7D45">
        <w:rPr>
          <w:bCs w:val="0"/>
          <w:sz w:val="24"/>
          <w:szCs w:val="24"/>
        </w:rPr>
        <w:t xml:space="preserve">, </w:t>
      </w:r>
      <w:r w:rsidR="00574899">
        <w:fldChar w:fldCharType="begin"/>
      </w:r>
      <w:r w:rsidR="00574899">
        <w:instrText xml:space="preserve"> REF _Ref440274733 \r \h  \* MERGEFORMAT </w:instrText>
      </w:r>
      <w:r w:rsidR="00574899">
        <w:fldChar w:fldCharType="separate"/>
      </w:r>
      <w:r w:rsidR="00A24167" w:rsidRPr="00A24167">
        <w:rPr>
          <w:bCs w:val="0"/>
          <w:sz w:val="24"/>
          <w:szCs w:val="24"/>
        </w:rPr>
        <w:t>5.11</w:t>
      </w:r>
      <w:r w:rsidR="00574899">
        <w:fldChar w:fldCharType="end"/>
      </w:r>
      <w:r w:rsidRPr="00CF7D45">
        <w:rPr>
          <w:bCs w:val="0"/>
          <w:sz w:val="24"/>
          <w:szCs w:val="24"/>
        </w:rPr>
        <w:t xml:space="preserve">, </w:t>
      </w:r>
      <w:r w:rsidR="00574899">
        <w:fldChar w:fldCharType="begin"/>
      </w:r>
      <w:r w:rsidR="00574899">
        <w:instrText xml:space="preserve"> REF _Ref440274744 \r \h  \* MERGEFORMAT </w:instrText>
      </w:r>
      <w:r w:rsidR="00574899">
        <w:fldChar w:fldCharType="separate"/>
      </w:r>
      <w:r w:rsidR="00A24167" w:rsidRPr="00A24167">
        <w:rPr>
          <w:bCs w:val="0"/>
          <w:sz w:val="24"/>
          <w:szCs w:val="24"/>
        </w:rPr>
        <w:t>5.12</w:t>
      </w:r>
      <w:r w:rsidR="00574899">
        <w:fldChar w:fldCharType="end"/>
      </w:r>
      <w:r w:rsidRPr="00CF7D45">
        <w:rPr>
          <w:bCs w:val="0"/>
          <w:sz w:val="24"/>
          <w:szCs w:val="24"/>
        </w:rPr>
        <w:t xml:space="preserve">, </w:t>
      </w:r>
      <w:r w:rsidR="00574899">
        <w:fldChar w:fldCharType="begin"/>
      </w:r>
      <w:r w:rsidR="00574899">
        <w:instrText xml:space="preserve"> REF _Ref440274756 \r \h  \* MERGEFORMAT </w:instrText>
      </w:r>
      <w:r w:rsidR="00574899">
        <w:fldChar w:fldCharType="separate"/>
      </w:r>
      <w:r w:rsidR="00A24167" w:rsidRPr="00A24167">
        <w:rPr>
          <w:bCs w:val="0"/>
          <w:sz w:val="24"/>
          <w:szCs w:val="24"/>
        </w:rPr>
        <w:t>5.14</w:t>
      </w:r>
      <w:r w:rsidR="00574899">
        <w:fldChar w:fldCharType="end"/>
      </w:r>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r w:rsidR="00574899">
        <w:fldChar w:fldCharType="begin"/>
      </w:r>
      <w:r w:rsidR="00574899">
        <w:instrText xml:space="preserve"> REF _Ref306005578 \r \h  \* MERGEFORMAT </w:instrText>
      </w:r>
      <w:r w:rsidR="00574899">
        <w:fldChar w:fldCharType="separate"/>
      </w:r>
      <w:r w:rsidR="00A24167" w:rsidRPr="00A24167">
        <w:rPr>
          <w:bCs w:val="0"/>
          <w:sz w:val="24"/>
          <w:szCs w:val="24"/>
        </w:rPr>
        <w:t>3.3.8.3</w:t>
      </w:r>
      <w:r w:rsidR="00574899">
        <w:fldChar w:fldCharType="end"/>
      </w:r>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4899">
        <w:fldChar w:fldCharType="begin"/>
      </w:r>
      <w:r w:rsidR="00574899">
        <w:instrText xml:space="preserve"> REF _Ref86826666 \r \h  \* MERGEFORMAT </w:instrText>
      </w:r>
      <w:r w:rsidR="00574899">
        <w:fldChar w:fldCharType="separate"/>
      </w:r>
      <w:r w:rsidR="00A24167" w:rsidRPr="00A24167">
        <w:rPr>
          <w:bCs w:val="0"/>
          <w:sz w:val="24"/>
          <w:szCs w:val="24"/>
          <w:lang w:eastAsia="ru-RU"/>
        </w:rPr>
        <w:t>5.3</w:t>
      </w:r>
      <w:r w:rsidR="0057489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4899">
        <w:fldChar w:fldCharType="begin"/>
      </w:r>
      <w:r w:rsidR="00574899">
        <w:instrText xml:space="preserve"> REF _Ref440275030 \r \h  \* MERGEFORMAT </w:instrText>
      </w:r>
      <w:r w:rsidR="00574899">
        <w:fldChar w:fldCharType="separate"/>
      </w:r>
      <w:r w:rsidR="00A24167" w:rsidRPr="00A24167">
        <w:rPr>
          <w:bCs w:val="0"/>
          <w:sz w:val="24"/>
          <w:szCs w:val="24"/>
          <w:lang w:eastAsia="ru-RU"/>
        </w:rPr>
        <w:t>5.10</w:t>
      </w:r>
      <w:r w:rsidR="0057489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4899">
        <w:fldChar w:fldCharType="begin"/>
      </w:r>
      <w:r w:rsidR="00574899">
        <w:instrText xml:space="preserve"> REF _Ref440270602 \r \h  \* MERGEFORMAT </w:instrText>
      </w:r>
      <w:r w:rsidR="00574899">
        <w:fldChar w:fldCharType="separate"/>
      </w:r>
      <w:r w:rsidR="00A24167">
        <w:t>5</w:t>
      </w:r>
      <w:r w:rsidR="0057489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4899">
        <w:fldChar w:fldCharType="begin"/>
      </w:r>
      <w:r w:rsidR="00574899">
        <w:instrText xml:space="preserve"> REF _Ref191386419 \n \h  \* MERGEFORMAT </w:instrText>
      </w:r>
      <w:r w:rsidR="00574899">
        <w:fldChar w:fldCharType="separate"/>
      </w:r>
      <w:r w:rsidR="00A24167" w:rsidRPr="00A24167">
        <w:rPr>
          <w:bCs w:val="0"/>
          <w:sz w:val="24"/>
          <w:szCs w:val="24"/>
        </w:rPr>
        <w:t>3.3.2</w:t>
      </w:r>
      <w:r w:rsidR="0057489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74899">
        <w:fldChar w:fldCharType="begin"/>
      </w:r>
      <w:r w:rsidR="00574899">
        <w:instrText xml:space="preserve"> REF _Ref442188512 \r \h  \* MERGEFORMAT </w:instrText>
      </w:r>
      <w:r w:rsidR="00574899">
        <w:fldChar w:fldCharType="separate"/>
      </w:r>
      <w:r w:rsidR="00A24167">
        <w:rPr>
          <w:bCs w:val="0"/>
          <w:sz w:val="24"/>
          <w:szCs w:val="24"/>
        </w:rPr>
        <w:t>т)</w:t>
      </w:r>
      <w:r w:rsidR="00574899">
        <w:fldChar w:fldCharType="end"/>
      </w:r>
      <w:r w:rsidR="008D1B83" w:rsidRPr="008D1B83">
        <w:rPr>
          <w:sz w:val="24"/>
          <w:szCs w:val="24"/>
        </w:rPr>
        <w:t xml:space="preserve"> п. </w:t>
      </w:r>
      <w:r w:rsidR="00574899">
        <w:fldChar w:fldCharType="begin"/>
      </w:r>
      <w:r w:rsidR="00574899">
        <w:instrText xml:space="preserve"> REF _Ref306005578 \r \h  \* MERGEFORMAT </w:instrText>
      </w:r>
      <w:r w:rsidR="00574899">
        <w:fldChar w:fldCharType="separate"/>
      </w:r>
      <w:r w:rsidR="00A24167">
        <w:rPr>
          <w:sz w:val="24"/>
          <w:szCs w:val="24"/>
        </w:rPr>
        <w:t>3.3.8.3</w:t>
      </w:r>
      <w:r w:rsidR="00574899">
        <w:fldChar w:fldCharType="end"/>
      </w:r>
      <w:r w:rsidR="008D1B83" w:rsidRPr="008D1B83">
        <w:rPr>
          <w:sz w:val="24"/>
          <w:szCs w:val="24"/>
        </w:rPr>
        <w:t xml:space="preserve"> и подразделе </w:t>
      </w:r>
      <w:r w:rsidR="00574899">
        <w:fldChar w:fldCharType="begin"/>
      </w:r>
      <w:r w:rsidR="00574899">
        <w:instrText xml:space="preserve"> REF _Ref442187883 \r \h  \* MERGEFORMAT </w:instrText>
      </w:r>
      <w:r w:rsidR="00574899">
        <w:fldChar w:fldCharType="separate"/>
      </w:r>
      <w:r w:rsidR="00A24167">
        <w:rPr>
          <w:sz w:val="24"/>
          <w:szCs w:val="24"/>
        </w:rPr>
        <w:t>5.16</w:t>
      </w:r>
      <w:r w:rsidR="00574899">
        <w:fldChar w:fldCharType="end"/>
      </w:r>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74899">
        <w:fldChar w:fldCharType="begin"/>
      </w:r>
      <w:r w:rsidR="00574899">
        <w:instrText xml:space="preserve"> REF _Ref86826666 \r \h  \* MERGEFORMAT </w:instrText>
      </w:r>
      <w:r w:rsidR="00574899">
        <w:fldChar w:fldCharType="separate"/>
      </w:r>
      <w:r w:rsidR="00A24167">
        <w:rPr>
          <w:bCs w:val="0"/>
          <w:spacing w:val="-1"/>
          <w:sz w:val="24"/>
          <w:szCs w:val="24"/>
        </w:rPr>
        <w:t>5.3</w:t>
      </w:r>
      <w:r w:rsidR="00574899">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74899">
        <w:fldChar w:fldCharType="begin"/>
      </w:r>
      <w:r w:rsidR="00574899">
        <w:instrText xml:space="preserve"> REF _Ref86826666 \r \h  \* MERGEFORMAT </w:instrText>
      </w:r>
      <w:r w:rsidR="00574899">
        <w:fldChar w:fldCharType="separate"/>
      </w:r>
      <w:r w:rsidR="00A24167">
        <w:rPr>
          <w:bCs w:val="0"/>
          <w:spacing w:val="-1"/>
          <w:sz w:val="24"/>
          <w:szCs w:val="24"/>
        </w:rPr>
        <w:t>5.3</w:t>
      </w:r>
      <w:r w:rsidR="00574899">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74899">
        <w:fldChar w:fldCharType="begin"/>
      </w:r>
      <w:r w:rsidR="00574899">
        <w:instrText xml:space="preserve"> REF _Ref440271182 \r \h  \* MERGEFORMAT </w:instrText>
      </w:r>
      <w:r w:rsidR="00574899">
        <w:fldChar w:fldCharType="separate"/>
      </w:r>
      <w:r w:rsidR="00A24167">
        <w:rPr>
          <w:sz w:val="24"/>
          <w:szCs w:val="24"/>
        </w:rPr>
        <w:t>3.3.1.9</w:t>
      </w:r>
      <w:r w:rsidR="00574899">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74899">
        <w:fldChar w:fldCharType="begin"/>
      </w:r>
      <w:r w:rsidR="00574899">
        <w:instrText xml:space="preserve"> REF _Ref440271072 \r \h  \* MERGEFORMAT </w:instrText>
      </w:r>
      <w:r w:rsidR="00574899">
        <w:fldChar w:fldCharType="separate"/>
      </w:r>
      <w:r w:rsidR="00A24167">
        <w:rPr>
          <w:bCs w:val="0"/>
          <w:sz w:val="24"/>
          <w:szCs w:val="24"/>
        </w:rPr>
        <w:t>5.2</w:t>
      </w:r>
      <w:r w:rsidR="00574899">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74899">
        <w:fldChar w:fldCharType="begin"/>
      </w:r>
      <w:r w:rsidR="00574899">
        <w:instrText xml:space="preserve"> REF _Ref440271036 \r \h  \* MERGEFORMAT </w:instrText>
      </w:r>
      <w:r w:rsidR="00574899">
        <w:fldChar w:fldCharType="separate"/>
      </w:r>
      <w:r w:rsidR="00A24167">
        <w:rPr>
          <w:bCs w:val="0"/>
          <w:sz w:val="24"/>
          <w:szCs w:val="24"/>
        </w:rPr>
        <w:t>5.4</w:t>
      </w:r>
      <w:r w:rsidR="00574899">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74899">
        <w:fldChar w:fldCharType="begin"/>
      </w:r>
      <w:r w:rsidR="00574899">
        <w:instrText xml:space="preserve"> REF _Ref55336310 \r \h  \* MERGEFORMAT </w:instrText>
      </w:r>
      <w:r w:rsidR="00574899">
        <w:fldChar w:fldCharType="separate"/>
      </w:r>
      <w:r w:rsidR="00A24167">
        <w:rPr>
          <w:bCs w:val="0"/>
          <w:sz w:val="24"/>
          <w:szCs w:val="24"/>
        </w:rPr>
        <w:t>5.1</w:t>
      </w:r>
      <w:r w:rsidR="00574899">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74899">
        <w:fldChar w:fldCharType="begin"/>
      </w:r>
      <w:r w:rsidR="00574899">
        <w:instrText xml:space="preserve"> REF _Ref55336310 \r \h  \* MERGEFORMAT </w:instrText>
      </w:r>
      <w:r w:rsidR="00574899">
        <w:fldChar w:fldCharType="separate"/>
      </w:r>
      <w:r w:rsidR="00A24167">
        <w:rPr>
          <w:bCs w:val="0"/>
          <w:sz w:val="24"/>
          <w:szCs w:val="24"/>
        </w:rPr>
        <w:t>5.1</w:t>
      </w:r>
      <w:r w:rsidR="00574899">
        <w:fldChar w:fldCharType="end"/>
      </w:r>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74899">
        <w:fldChar w:fldCharType="begin"/>
      </w:r>
      <w:r w:rsidR="00574899">
        <w:instrText xml:space="preserve"> REF _Ref442188512 \r \h  \* MERGEFORMAT </w:instrText>
      </w:r>
      <w:r w:rsidR="00574899">
        <w:fldChar w:fldCharType="separate"/>
      </w:r>
      <w:r w:rsidR="00A24167">
        <w:rPr>
          <w:bCs w:val="0"/>
          <w:sz w:val="24"/>
          <w:szCs w:val="24"/>
        </w:rPr>
        <w:t>т)</w:t>
      </w:r>
      <w:r w:rsidR="00574899">
        <w:fldChar w:fldCharType="end"/>
      </w:r>
      <w:r w:rsidR="008D1B83" w:rsidRPr="008D1B83">
        <w:rPr>
          <w:sz w:val="24"/>
          <w:szCs w:val="24"/>
        </w:rPr>
        <w:t xml:space="preserve"> п. </w:t>
      </w:r>
      <w:r w:rsidR="00574899">
        <w:fldChar w:fldCharType="begin"/>
      </w:r>
      <w:r w:rsidR="00574899">
        <w:instrText xml:space="preserve"> REF _Ref306005578 \r \h  \* MERGEFORMAT </w:instrText>
      </w:r>
      <w:r w:rsidR="00574899">
        <w:fldChar w:fldCharType="separate"/>
      </w:r>
      <w:r w:rsidR="00A24167">
        <w:rPr>
          <w:sz w:val="24"/>
          <w:szCs w:val="24"/>
        </w:rPr>
        <w:t>3.3.8.3</w:t>
      </w:r>
      <w:r w:rsidR="00574899">
        <w:fldChar w:fldCharType="end"/>
      </w:r>
      <w:r w:rsidR="008D1B83" w:rsidRPr="008D1B83">
        <w:rPr>
          <w:sz w:val="24"/>
          <w:szCs w:val="24"/>
        </w:rPr>
        <w:t xml:space="preserve"> и подразделе </w:t>
      </w:r>
      <w:r w:rsidR="00574899">
        <w:fldChar w:fldCharType="begin"/>
      </w:r>
      <w:r w:rsidR="00574899">
        <w:instrText xml:space="preserve"> REF _Ref442187883 \r \h  \* MERGEFORMAT </w:instrText>
      </w:r>
      <w:r w:rsidR="00574899">
        <w:fldChar w:fldCharType="separate"/>
      </w:r>
      <w:r w:rsidR="00A24167">
        <w:rPr>
          <w:sz w:val="24"/>
          <w:szCs w:val="24"/>
        </w:rPr>
        <w:t>5.16</w:t>
      </w:r>
      <w:r w:rsidR="00574899">
        <w:fldChar w:fldCharType="end"/>
      </w:r>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74899">
        <w:fldChar w:fldCharType="begin"/>
      </w:r>
      <w:r w:rsidR="00574899">
        <w:instrText xml:space="preserve"> REF _Ref440289953 \r \h  \* MERGEFORMAT </w:instrText>
      </w:r>
      <w:r w:rsidR="00574899">
        <w:fldChar w:fldCharType="separate"/>
      </w:r>
      <w:r w:rsidR="00A24167">
        <w:rPr>
          <w:bCs w:val="0"/>
          <w:sz w:val="24"/>
          <w:szCs w:val="24"/>
        </w:rPr>
        <w:t>3.4.1.3</w:t>
      </w:r>
      <w:r w:rsidR="00574899">
        <w:fldChar w:fldCharType="end"/>
      </w:r>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662ED0" w:rsidRDefault="00216641" w:rsidP="00662ED0">
      <w:pPr>
        <w:widowControl w:val="0"/>
        <w:shd w:val="clear" w:color="auto" w:fill="FFFFFF"/>
        <w:tabs>
          <w:tab w:val="left" w:pos="1701"/>
        </w:tabs>
        <w:autoSpaceDE w:val="0"/>
        <w:spacing w:after="100" w:line="264" w:lineRule="auto"/>
        <w:ind w:right="17" w:firstLine="0"/>
      </w:pPr>
      <w:proofErr w:type="gramStart"/>
      <w:r w:rsidRPr="00763B0A">
        <w:rPr>
          <w:b/>
          <w:bCs w:val="0"/>
          <w:sz w:val="24"/>
          <w:szCs w:val="24"/>
          <w:u w:val="single"/>
        </w:rPr>
        <w:lastRenderedPageBreak/>
        <w:t>По Лоту №1:</w:t>
      </w:r>
      <w:r w:rsidR="00717F60" w:rsidRPr="00763B0A">
        <w:rPr>
          <w:bCs w:val="0"/>
          <w:sz w:val="24"/>
          <w:szCs w:val="24"/>
        </w:rPr>
        <w:t xml:space="preserve"> </w:t>
      </w:r>
      <w:r w:rsidR="004317FB" w:rsidRPr="009F59DC">
        <w:rPr>
          <w:rFonts w:cs="Courier New"/>
          <w:b/>
          <w:color w:val="000000"/>
        </w:rPr>
        <w:t>862 350,00</w:t>
      </w:r>
      <w:r w:rsidR="004317FB" w:rsidRPr="0041202A">
        <w:rPr>
          <w:color w:val="000000"/>
        </w:rPr>
        <w:t xml:space="preserve"> </w:t>
      </w:r>
      <w:r w:rsidR="004317FB" w:rsidRPr="00F031B3">
        <w:rPr>
          <w:color w:val="000000"/>
        </w:rPr>
        <w:t xml:space="preserve"> </w:t>
      </w:r>
      <w:r w:rsidR="004317FB" w:rsidRPr="00441A42">
        <w:t>(</w:t>
      </w:r>
      <w:r w:rsidR="004317FB">
        <w:t>восемьсот шестьдесят две тысячи триста пятьдесят</w:t>
      </w:r>
      <w:r w:rsidR="004317FB" w:rsidRPr="0094705A">
        <w:t xml:space="preserve">) рублей </w:t>
      </w:r>
      <w:r w:rsidR="004317FB" w:rsidRPr="00D05936">
        <w:t xml:space="preserve"> </w:t>
      </w:r>
      <w:r w:rsidR="004317FB" w:rsidRPr="001036C6">
        <w:t xml:space="preserve"> </w:t>
      </w:r>
      <w:r w:rsidR="004317FB" w:rsidRPr="00441A42">
        <w:t xml:space="preserve"> 00 копеек РФ</w:t>
      </w:r>
      <w:r w:rsidR="004317FB">
        <w:t>, без учета НДС; НДС составляет</w:t>
      </w:r>
      <w:r w:rsidR="004317FB" w:rsidRPr="00441A42">
        <w:t xml:space="preserve">: </w:t>
      </w:r>
      <w:r w:rsidR="004317FB" w:rsidRPr="009F59DC">
        <w:rPr>
          <w:b/>
          <w:color w:val="000000"/>
        </w:rPr>
        <w:t>155 223,00</w:t>
      </w:r>
      <w:r w:rsidR="004317FB">
        <w:rPr>
          <w:color w:val="000000"/>
        </w:rPr>
        <w:t xml:space="preserve"> </w:t>
      </w:r>
      <w:r w:rsidR="004317FB" w:rsidRPr="00441A42">
        <w:t>(</w:t>
      </w:r>
      <w:r w:rsidR="004317FB">
        <w:t>сто пятьдесят пять тысяч двести двадцать три</w:t>
      </w:r>
      <w:r w:rsidR="004317FB" w:rsidRPr="0094705A">
        <w:t>)  рубл</w:t>
      </w:r>
      <w:r w:rsidR="004317FB">
        <w:t>я</w:t>
      </w:r>
      <w:r w:rsidR="004317FB" w:rsidRPr="0094705A">
        <w:t xml:space="preserve"> </w:t>
      </w:r>
      <w:r w:rsidR="004317FB" w:rsidRPr="001036C6">
        <w:t xml:space="preserve"> </w:t>
      </w:r>
      <w:r w:rsidR="004317FB" w:rsidRPr="00441A42">
        <w:t xml:space="preserve"> </w:t>
      </w:r>
      <w:r w:rsidR="004317FB" w:rsidRPr="0094705A">
        <w:t>0</w:t>
      </w:r>
      <w:r w:rsidR="004317FB">
        <w:t>0  копеек РФ, без учета НДС</w:t>
      </w:r>
      <w:r w:rsidR="004317FB" w:rsidRPr="009F59DC">
        <w:rPr>
          <w:b/>
        </w:rPr>
        <w:t xml:space="preserve">;   </w:t>
      </w:r>
      <w:r w:rsidR="004317FB" w:rsidRPr="009F59DC">
        <w:rPr>
          <w:b/>
          <w:color w:val="000000"/>
        </w:rPr>
        <w:t>1 017 573,00</w:t>
      </w:r>
      <w:r w:rsidR="004317FB">
        <w:rPr>
          <w:color w:val="000000"/>
        </w:rPr>
        <w:t xml:space="preserve"> </w:t>
      </w:r>
      <w:r w:rsidR="004317FB" w:rsidRPr="00441A42">
        <w:t>(</w:t>
      </w:r>
      <w:r w:rsidR="004317FB">
        <w:t>один миллион семнадцать тысяч пятьсот семьдесят три</w:t>
      </w:r>
      <w:r w:rsidR="004317FB" w:rsidRPr="0094705A">
        <w:t>) рубл</w:t>
      </w:r>
      <w:r w:rsidR="004317FB">
        <w:t>я</w:t>
      </w:r>
      <w:r w:rsidR="004317FB" w:rsidRPr="0094705A">
        <w:t xml:space="preserve"> </w:t>
      </w:r>
      <w:r w:rsidR="004317FB" w:rsidRPr="00D05936">
        <w:t xml:space="preserve"> </w:t>
      </w:r>
      <w:r w:rsidR="004317FB" w:rsidRPr="00FD72F3">
        <w:t xml:space="preserve"> </w:t>
      </w:r>
      <w:r w:rsidR="004317FB" w:rsidRPr="00441A42">
        <w:t xml:space="preserve"> </w:t>
      </w:r>
      <w:r w:rsidR="004317FB" w:rsidRPr="0094705A">
        <w:t>0</w:t>
      </w:r>
      <w:r w:rsidR="004317FB">
        <w:t>0  копеек РФ, с учетом НДС</w:t>
      </w:r>
      <w:r w:rsidR="004317FB" w:rsidRPr="00441A42">
        <w:t>.</w:t>
      </w:r>
      <w:r w:rsidR="00662ED0" w:rsidRPr="00441A42">
        <w:t>.</w:t>
      </w:r>
      <w:proofErr w:type="gramEnd"/>
    </w:p>
    <w:p w:rsidR="004F657D" w:rsidRDefault="004F657D" w:rsidP="00662ED0">
      <w:pPr>
        <w:widowControl w:val="0"/>
        <w:shd w:val="clear" w:color="auto" w:fill="FFFFFF"/>
        <w:tabs>
          <w:tab w:val="left" w:pos="1701"/>
        </w:tabs>
        <w:autoSpaceDE w:val="0"/>
        <w:spacing w:after="100" w:line="264" w:lineRule="auto"/>
        <w:ind w:right="17" w:firstLine="0"/>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74899">
        <w:fldChar w:fldCharType="begin"/>
      </w:r>
      <w:r w:rsidR="00574899">
        <w:instrText xml:space="preserve"> REF _Ref55336310 \r \h  \* MERGEFORMAT </w:instrText>
      </w:r>
      <w:r w:rsidR="00574899">
        <w:fldChar w:fldCharType="separate"/>
      </w:r>
      <w:r w:rsidR="00A24167">
        <w:rPr>
          <w:bCs w:val="0"/>
          <w:sz w:val="24"/>
          <w:szCs w:val="24"/>
        </w:rPr>
        <w:t>5.1</w:t>
      </w:r>
      <w:r w:rsidR="00574899">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74899">
        <w:fldChar w:fldCharType="begin"/>
      </w:r>
      <w:r w:rsidR="00574899">
        <w:instrText xml:space="preserve"> REF _Ref440271072 \r \h  \* MERGEFORMAT </w:instrText>
      </w:r>
      <w:r w:rsidR="00574899">
        <w:fldChar w:fldCharType="separate"/>
      </w:r>
      <w:r w:rsidR="00A24167">
        <w:rPr>
          <w:bCs w:val="0"/>
          <w:sz w:val="24"/>
          <w:szCs w:val="24"/>
        </w:rPr>
        <w:t>5.2</w:t>
      </w:r>
      <w:r w:rsidR="00574899">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74899">
        <w:fldChar w:fldCharType="begin"/>
      </w:r>
      <w:r w:rsidR="00574899">
        <w:instrText xml:space="preserve"> REF _Ref306138385 \r \h  \* MERGEFORMAT </w:instrText>
      </w:r>
      <w:r w:rsidR="00574899">
        <w:fldChar w:fldCharType="separate"/>
      </w:r>
      <w:r w:rsidR="00A24167">
        <w:rPr>
          <w:bCs w:val="0"/>
          <w:sz w:val="24"/>
          <w:szCs w:val="24"/>
        </w:rPr>
        <w:t>3.6.4</w:t>
      </w:r>
      <w:r w:rsidR="00574899">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74899">
        <w:fldChar w:fldCharType="begin"/>
      </w:r>
      <w:r w:rsidR="00574899">
        <w:instrText xml:space="preserve"> REF _Ref440271628 \r \h  \* MERGEFORMAT </w:instrText>
      </w:r>
      <w:r w:rsidR="00574899">
        <w:fldChar w:fldCharType="separate"/>
      </w:r>
      <w:r w:rsidR="00A24167">
        <w:rPr>
          <w:bCs w:val="0"/>
          <w:sz w:val="24"/>
          <w:szCs w:val="24"/>
        </w:rPr>
        <w:t>3.3.9</w:t>
      </w:r>
      <w:r w:rsidR="00574899">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4899">
        <w:fldChar w:fldCharType="begin"/>
      </w:r>
      <w:r w:rsidR="00574899">
        <w:instrText xml:space="preserve"> REF _Ref191386461 \n \h  \* MERGEFORMAT </w:instrText>
      </w:r>
      <w:r w:rsidR="00574899">
        <w:fldChar w:fldCharType="separate"/>
      </w:r>
      <w:r w:rsidR="00A24167" w:rsidRPr="00A24167">
        <w:rPr>
          <w:bCs w:val="0"/>
          <w:sz w:val="24"/>
          <w:szCs w:val="24"/>
        </w:rPr>
        <w:t>3.3.10</w:t>
      </w:r>
      <w:r w:rsidR="0057489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4899">
        <w:fldChar w:fldCharType="begin"/>
      </w:r>
      <w:r w:rsidR="00574899">
        <w:instrText xml:space="preserve"> REF _Ref440271993 \r \h  \* MERGEFORMAT </w:instrText>
      </w:r>
      <w:r w:rsidR="00574899">
        <w:fldChar w:fldCharType="separate"/>
      </w:r>
      <w:r w:rsidR="00A24167" w:rsidRPr="00A24167">
        <w:rPr>
          <w:sz w:val="24"/>
          <w:szCs w:val="24"/>
        </w:rPr>
        <w:t>5.9</w:t>
      </w:r>
      <w:r w:rsidR="00574899">
        <w:fldChar w:fldCharType="end"/>
      </w:r>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74899">
        <w:fldChar w:fldCharType="begin"/>
      </w:r>
      <w:r w:rsidR="00574899">
        <w:instrText xml:space="preserve"> REF _Ref440271964 \r \h  \* MERGEFORMAT </w:instrText>
      </w:r>
      <w:r w:rsidR="00574899">
        <w:fldChar w:fldCharType="separate"/>
      </w:r>
      <w:r w:rsidR="00A24167">
        <w:rPr>
          <w:sz w:val="24"/>
          <w:szCs w:val="24"/>
        </w:rPr>
        <w:t>5.1.3</w:t>
      </w:r>
      <w:r w:rsidR="00574899">
        <w:fldChar w:fldCharType="end"/>
      </w:r>
      <w:r w:rsidR="00A600E3">
        <w:rPr>
          <w:sz w:val="24"/>
          <w:szCs w:val="24"/>
        </w:rPr>
        <w:t>)</w:t>
      </w:r>
      <w:r w:rsidRPr="00F82225">
        <w:rPr>
          <w:sz w:val="24"/>
          <w:szCs w:val="24"/>
        </w:rPr>
        <w:t>;</w:t>
      </w:r>
      <w:bookmarkEnd w:id="249"/>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74899">
        <w:fldChar w:fldCharType="begin"/>
      </w:r>
      <w:r w:rsidR="00574899">
        <w:instrText xml:space="preserve"> REF _Ref440272035 \r \h  \* MERGEFORMAT </w:instrText>
      </w:r>
      <w:r w:rsidR="00574899">
        <w:fldChar w:fldCharType="separate"/>
      </w:r>
      <w:r w:rsidR="00A24167">
        <w:rPr>
          <w:sz w:val="24"/>
          <w:szCs w:val="24"/>
        </w:rPr>
        <w:t>5.11</w:t>
      </w:r>
      <w:r w:rsidR="00574899">
        <w:fldChar w:fldCharType="end"/>
      </w:r>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74899">
        <w:fldChar w:fldCharType="begin"/>
      </w:r>
      <w:r w:rsidR="00574899">
        <w:instrText xml:space="preserve"> REF _Ref440272051 \r \h  \* MERGEFORMAT </w:instrText>
      </w:r>
      <w:r w:rsidR="00574899">
        <w:fldChar w:fldCharType="separate"/>
      </w:r>
      <w:r w:rsidR="00A24167">
        <w:rPr>
          <w:sz w:val="24"/>
          <w:szCs w:val="24"/>
        </w:rPr>
        <w:t>5.12</w:t>
      </w:r>
      <w:r w:rsidR="00574899">
        <w:fldChar w:fldCharType="end"/>
      </w:r>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w:t>
      </w:r>
      <w:r w:rsidR="00F82225" w:rsidRPr="00F82225">
        <w:rPr>
          <w:sz w:val="24"/>
          <w:szCs w:val="24"/>
        </w:rPr>
        <w:lastRenderedPageBreak/>
        <w:t xml:space="preserve">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4899">
        <w:fldChar w:fldCharType="begin"/>
      </w:r>
      <w:r w:rsidR="00574899">
        <w:instrText xml:space="preserve"> REF _Ref440272119 \r \h  \* MERGEFORMAT </w:instrText>
      </w:r>
      <w:r w:rsidR="00574899">
        <w:fldChar w:fldCharType="separate"/>
      </w:r>
      <w:r w:rsidR="00A24167" w:rsidRPr="006E10CC">
        <w:rPr>
          <w:sz w:val="24"/>
          <w:szCs w:val="24"/>
        </w:rPr>
        <w:t>5.6.1</w:t>
      </w:r>
      <w:r w:rsidR="0057489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w:t>
      </w:r>
      <w:r w:rsidR="005436EC" w:rsidRPr="006E10CC">
        <w:rPr>
          <w:bCs w:val="0"/>
          <w:sz w:val="24"/>
          <w:szCs w:val="24"/>
        </w:rPr>
        <w:lastRenderedPageBreak/>
        <w:t xml:space="preserve">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74899">
        <w:fldChar w:fldCharType="begin"/>
      </w:r>
      <w:r w:rsidR="00574899">
        <w:instrText xml:space="preserve"> REF _Ref440272147 \r \h  \* MERGEFORMAT </w:instrText>
      </w:r>
      <w:r w:rsidR="00574899">
        <w:fldChar w:fldCharType="separate"/>
      </w:r>
      <w:r w:rsidR="00A24167">
        <w:rPr>
          <w:sz w:val="24"/>
          <w:szCs w:val="24"/>
        </w:rPr>
        <w:t>5.6.2</w:t>
      </w:r>
      <w:r w:rsidR="00574899">
        <w:fldChar w:fldCharType="end"/>
      </w:r>
      <w:r w:rsidR="003F3A69">
        <w:rPr>
          <w:sz w:val="24"/>
          <w:szCs w:val="24"/>
        </w:rPr>
        <w:t>)</w:t>
      </w:r>
      <w:r w:rsidRPr="007D7C50">
        <w:rPr>
          <w:sz w:val="24"/>
          <w:szCs w:val="24"/>
        </w:rPr>
        <w:t>;</w:t>
      </w:r>
      <w:bookmarkEnd w:id="251"/>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74899">
        <w:fldChar w:fldCharType="begin"/>
      </w:r>
      <w:r w:rsidR="00574899">
        <w:instrText xml:space="preserve"> REF _Ref55336378 \r \h  \* MERGEFORMAT </w:instrText>
      </w:r>
      <w:r w:rsidR="00574899">
        <w:fldChar w:fldCharType="separate"/>
      </w:r>
      <w:r w:rsidR="00A24167">
        <w:rPr>
          <w:sz w:val="24"/>
          <w:szCs w:val="24"/>
        </w:rPr>
        <w:t>5.7</w:t>
      </w:r>
      <w:r w:rsidR="00574899">
        <w:fldChar w:fldCharType="end"/>
      </w:r>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74899">
        <w:fldChar w:fldCharType="begin"/>
      </w:r>
      <w:r w:rsidR="00574899">
        <w:instrText xml:space="preserve"> REF _Ref55336398 \r \h  \* MERGEFORMAT </w:instrText>
      </w:r>
      <w:r w:rsidR="00574899">
        <w:fldChar w:fldCharType="separate"/>
      </w:r>
      <w:r w:rsidR="00A24167">
        <w:rPr>
          <w:sz w:val="24"/>
          <w:szCs w:val="24"/>
        </w:rPr>
        <w:t>5.8</w:t>
      </w:r>
      <w:r w:rsidR="00574899">
        <w:fldChar w:fldCharType="end"/>
      </w:r>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74899">
        <w:fldChar w:fldCharType="begin"/>
      </w:r>
      <w:r w:rsidR="00574899">
        <w:instrText xml:space="preserve"> REF _Ref440272256 \r \h  \* MERGEFORMAT </w:instrText>
      </w:r>
      <w:r w:rsidR="00574899">
        <w:fldChar w:fldCharType="separate"/>
      </w:r>
      <w:r w:rsidR="00A24167">
        <w:rPr>
          <w:sz w:val="24"/>
          <w:szCs w:val="24"/>
        </w:rPr>
        <w:t>5.13</w:t>
      </w:r>
      <w:r w:rsidR="00574899">
        <w:fldChar w:fldCharType="end"/>
      </w:r>
      <w:r>
        <w:rPr>
          <w:sz w:val="24"/>
          <w:szCs w:val="24"/>
        </w:rPr>
        <w:t>);</w:t>
      </w:r>
      <w:bookmarkEnd w:id="252"/>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4899">
        <w:fldChar w:fldCharType="begin"/>
      </w:r>
      <w:r w:rsidR="00574899">
        <w:instrText xml:space="preserve"> REF _Ref440272274 \r \h  \* MERGEFORMAT </w:instrText>
      </w:r>
      <w:r w:rsidR="00574899">
        <w:fldChar w:fldCharType="separate"/>
      </w:r>
      <w:r w:rsidR="00A24167" w:rsidRPr="00A24167">
        <w:rPr>
          <w:sz w:val="24"/>
          <w:szCs w:val="24"/>
        </w:rPr>
        <w:t>5.14</w:t>
      </w:r>
      <w:r w:rsidR="00574899">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lastRenderedPageBreak/>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4899">
        <w:fldChar w:fldCharType="begin"/>
      </w:r>
      <w:r w:rsidR="00574899">
        <w:instrText xml:space="preserve"> REF _Ref191386482 \r \h  \* MERGEFORMAT </w:instrText>
      </w:r>
      <w:r w:rsidR="00574899">
        <w:fldChar w:fldCharType="separate"/>
      </w:r>
      <w:r w:rsidR="00A24167" w:rsidRPr="00A24167">
        <w:rPr>
          <w:bCs w:val="0"/>
          <w:sz w:val="24"/>
          <w:szCs w:val="24"/>
        </w:rPr>
        <w:t>3.3.8.1</w:t>
      </w:r>
      <w:r w:rsidR="0057489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4899">
        <w:fldChar w:fldCharType="begin"/>
      </w:r>
      <w:r w:rsidR="00574899">
        <w:instrText xml:space="preserve"> REF _Ref191386407 \r \h  \* MERGEFORMAT </w:instrText>
      </w:r>
      <w:r w:rsidR="00574899">
        <w:fldChar w:fldCharType="separate"/>
      </w:r>
      <w:r w:rsidR="00A24167" w:rsidRPr="00A24167">
        <w:rPr>
          <w:bCs w:val="0"/>
          <w:sz w:val="24"/>
          <w:szCs w:val="24"/>
        </w:rPr>
        <w:t>3.3.8</w:t>
      </w:r>
      <w:r w:rsidR="0057489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74899">
        <w:fldChar w:fldCharType="begin"/>
      </w:r>
      <w:r w:rsidR="00574899">
        <w:instrText xml:space="preserve"> REF _Ref440291364 \r \h  \* MERGEFORMAT </w:instrText>
      </w:r>
      <w:r w:rsidR="00574899">
        <w:fldChar w:fldCharType="separate"/>
      </w:r>
      <w:r w:rsidR="00A24167">
        <w:rPr>
          <w:bCs w:val="0"/>
          <w:sz w:val="24"/>
          <w:szCs w:val="24"/>
        </w:rPr>
        <w:t>3.3.8.1</w:t>
      </w:r>
      <w:r w:rsidR="00574899">
        <w:fldChar w:fldCharType="end"/>
      </w:r>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4899">
        <w:fldChar w:fldCharType="begin"/>
      </w:r>
      <w:r w:rsidR="00574899">
        <w:instrText xml:space="preserve"> REF _Ref307563248 \r \h  \* MERGEFORMAT </w:instrText>
      </w:r>
      <w:r w:rsidR="00574899">
        <w:fldChar w:fldCharType="separate"/>
      </w:r>
      <w:r w:rsidR="00A24167" w:rsidRPr="00A24167">
        <w:rPr>
          <w:bCs w:val="0"/>
          <w:sz w:val="24"/>
          <w:szCs w:val="24"/>
          <w:lang w:val="en-US"/>
        </w:rPr>
        <w:t>a</w:t>
      </w:r>
      <w:r w:rsidR="00A24167" w:rsidRPr="00220A1F">
        <w:rPr>
          <w:bCs w:val="0"/>
          <w:sz w:val="24"/>
          <w:szCs w:val="24"/>
        </w:rPr>
        <w:t>)</w:t>
      </w:r>
      <w:r w:rsidR="00574899">
        <w:fldChar w:fldCharType="end"/>
      </w:r>
      <w:r w:rsidRPr="00E71A48">
        <w:rPr>
          <w:bCs w:val="0"/>
          <w:sz w:val="24"/>
          <w:szCs w:val="24"/>
        </w:rPr>
        <w:t xml:space="preserve">- </w:t>
      </w:r>
      <w:r w:rsidR="00574899">
        <w:fldChar w:fldCharType="begin"/>
      </w:r>
      <w:r w:rsidR="00574899">
        <w:instrText xml:space="preserve"> REF _Ref307563262 \r \h  \* MERGEFORMAT </w:instrText>
      </w:r>
      <w:r w:rsidR="00574899">
        <w:fldChar w:fldCharType="separate"/>
      </w:r>
      <w:r w:rsidR="00A24167" w:rsidRPr="00A24167">
        <w:rPr>
          <w:bCs w:val="0"/>
          <w:sz w:val="24"/>
          <w:szCs w:val="24"/>
          <w:lang w:val="en-US"/>
        </w:rPr>
        <w:t>g</w:t>
      </w:r>
      <w:r w:rsidR="00A24167" w:rsidRPr="00220A1F">
        <w:rPr>
          <w:bCs w:val="0"/>
          <w:sz w:val="24"/>
          <w:szCs w:val="24"/>
        </w:rPr>
        <w:t>)</w:t>
      </w:r>
      <w:r w:rsidR="00574899">
        <w:fldChar w:fldCharType="end"/>
      </w:r>
      <w:r w:rsidRPr="00E71A48">
        <w:rPr>
          <w:bCs w:val="0"/>
          <w:sz w:val="24"/>
          <w:szCs w:val="24"/>
        </w:rPr>
        <w:t xml:space="preserve">п. </w:t>
      </w:r>
      <w:r w:rsidR="00574899">
        <w:fldChar w:fldCharType="begin"/>
      </w:r>
      <w:r w:rsidR="00574899">
        <w:instrText xml:space="preserve"> REF _Ref306032591 \r \h  \* MERGEFORMAT </w:instrText>
      </w:r>
      <w:r w:rsidR="00574899">
        <w:fldChar w:fldCharType="separate"/>
      </w:r>
      <w:r w:rsidR="00A24167" w:rsidRPr="00A24167">
        <w:rPr>
          <w:bCs w:val="0"/>
          <w:sz w:val="24"/>
          <w:szCs w:val="24"/>
        </w:rPr>
        <w:t>3.3.10.4</w:t>
      </w:r>
      <w:r w:rsidR="0057489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74899">
        <w:fldChar w:fldCharType="begin"/>
      </w:r>
      <w:r w:rsidR="00574899">
        <w:instrText xml:space="preserve"> REF _Ref303669127 \r \h  \* MERGEFORMAT </w:instrText>
      </w:r>
      <w:r w:rsidR="00574899">
        <w:fldChar w:fldCharType="separate"/>
      </w:r>
      <w:r w:rsidR="00A24167">
        <w:rPr>
          <w:bCs w:val="0"/>
          <w:sz w:val="24"/>
          <w:szCs w:val="24"/>
        </w:rPr>
        <w:t>3.3.8.2</w:t>
      </w:r>
      <w:r w:rsidR="00574899">
        <w:fldChar w:fldCharType="end"/>
      </w:r>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74899">
        <w:fldChar w:fldCharType="begin"/>
      </w:r>
      <w:r w:rsidR="00574899">
        <w:instrText xml:space="preserve"> REF _Ref440272510 \r \h  \* MERGEFORMAT </w:instrText>
      </w:r>
      <w:r w:rsidR="00574899">
        <w:fldChar w:fldCharType="separate"/>
      </w:r>
      <w:r w:rsidR="00A24167">
        <w:rPr>
          <w:bCs w:val="0"/>
          <w:sz w:val="24"/>
          <w:szCs w:val="24"/>
        </w:rPr>
        <w:t>5.15</w:t>
      </w:r>
      <w:r w:rsidR="00574899">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74899">
        <w:fldChar w:fldCharType="begin"/>
      </w:r>
      <w:r w:rsidR="00574899">
        <w:instrText xml:space="preserve"> REF _Ref440291364 \r \h  \* MERGEFORMAT </w:instrText>
      </w:r>
      <w:r w:rsidR="00574899">
        <w:fldChar w:fldCharType="separate"/>
      </w:r>
      <w:r w:rsidR="00A24167">
        <w:rPr>
          <w:bCs w:val="0"/>
          <w:sz w:val="24"/>
          <w:szCs w:val="24"/>
        </w:rPr>
        <w:t>3.3.8.1</w:t>
      </w:r>
      <w:r w:rsidR="00574899">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 xml:space="preserve">окументации по </w:t>
      </w:r>
      <w:r w:rsidRPr="00E71A48">
        <w:rPr>
          <w:bCs w:val="0"/>
          <w:sz w:val="24"/>
          <w:szCs w:val="24"/>
        </w:rPr>
        <w:lastRenderedPageBreak/>
        <w:t>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4899">
        <w:fldChar w:fldCharType="begin"/>
      </w:r>
      <w:r w:rsidR="00574899">
        <w:instrText xml:space="preserve"> REF _Ref440969765 \r \h  \* MERGEFORMAT </w:instrText>
      </w:r>
      <w:r w:rsidR="00574899">
        <w:fldChar w:fldCharType="separate"/>
      </w:r>
      <w:r w:rsidR="00A24167" w:rsidRPr="00A24167">
        <w:rPr>
          <w:bCs w:val="0"/>
          <w:iCs/>
          <w:sz w:val="24"/>
          <w:szCs w:val="24"/>
        </w:rPr>
        <w:t>3.3.12</w:t>
      </w:r>
      <w:r w:rsidR="0057489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4899">
        <w:fldChar w:fldCharType="begin"/>
      </w:r>
      <w:r w:rsidR="00574899">
        <w:instrText xml:space="preserve"> REF _Ref440289401 \r \h  \* MERGEFORMAT </w:instrText>
      </w:r>
      <w:r w:rsidR="00574899">
        <w:fldChar w:fldCharType="separate"/>
      </w:r>
      <w:r w:rsidR="00A24167" w:rsidRPr="00A24167">
        <w:rPr>
          <w:bCs w:val="0"/>
          <w:iCs/>
          <w:sz w:val="24"/>
          <w:szCs w:val="24"/>
        </w:rPr>
        <w:t>3.3.13</w:t>
      </w:r>
      <w:r w:rsidR="0057489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D61F3D">
      <w:pPr>
        <w:pStyle w:val="3"/>
        <w:spacing w:line="264" w:lineRule="auto"/>
        <w:jc w:val="both"/>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74899">
        <w:fldChar w:fldCharType="begin"/>
      </w:r>
      <w:r w:rsidR="00574899">
        <w:instrText xml:space="preserve"> REF _Ref440272678 \r \h  \* MERGEFORMAT </w:instrText>
      </w:r>
      <w:r w:rsidR="00574899">
        <w:fldChar w:fldCharType="separate"/>
      </w:r>
      <w:r w:rsidR="00A24167">
        <w:rPr>
          <w:bCs w:val="0"/>
          <w:sz w:val="24"/>
          <w:szCs w:val="24"/>
          <w:lang w:eastAsia="ru-RU"/>
        </w:rPr>
        <w:t>5.13</w:t>
      </w:r>
      <w:r w:rsidR="00574899">
        <w:fldChar w:fldCharType="end"/>
      </w:r>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4899">
        <w:fldChar w:fldCharType="begin"/>
      </w:r>
      <w:r w:rsidR="00574899">
        <w:instrText xml:space="preserve"> REF _Ref306008743 \r \h  \* MERGEFORMAT </w:instrText>
      </w:r>
      <w:r w:rsidR="00574899">
        <w:fldChar w:fldCharType="separate"/>
      </w:r>
      <w:r w:rsidR="00A24167" w:rsidRPr="00A24167">
        <w:rPr>
          <w:bCs w:val="0"/>
          <w:sz w:val="24"/>
          <w:szCs w:val="24"/>
        </w:rPr>
        <w:t>3.3.4</w:t>
      </w:r>
      <w:r w:rsidR="00574899">
        <w:fldChar w:fldCharType="end"/>
      </w:r>
      <w:r w:rsidRPr="00E71A48">
        <w:rPr>
          <w:bCs w:val="0"/>
          <w:sz w:val="24"/>
          <w:szCs w:val="24"/>
        </w:rPr>
        <w:t xml:space="preserve">) после истечения срока окончания подачи заявок (п. </w:t>
      </w:r>
      <w:r w:rsidR="00574899">
        <w:fldChar w:fldCharType="begin"/>
      </w:r>
      <w:r w:rsidR="00574899">
        <w:instrText xml:space="preserve"> REF _Ref440289953 \r \h  \* MERGEFORMAT </w:instrText>
      </w:r>
      <w:r w:rsidR="00574899">
        <w:fldChar w:fldCharType="separate"/>
      </w:r>
      <w:r w:rsidR="00A24167">
        <w:rPr>
          <w:bCs w:val="0"/>
          <w:sz w:val="24"/>
          <w:szCs w:val="24"/>
        </w:rPr>
        <w:t>3.4.1.3</w:t>
      </w:r>
      <w:r w:rsidR="00574899">
        <w:fldChar w:fldCharType="end"/>
      </w:r>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74899">
        <w:fldChar w:fldCharType="begin"/>
      </w:r>
      <w:r w:rsidR="00574899">
        <w:instrText xml:space="preserve"> REF _Ref303683929 \r \h  \* MERGEFORMAT </w:instrText>
      </w:r>
      <w:r w:rsidR="00574899">
        <w:fldChar w:fldCharType="separate"/>
      </w:r>
      <w:r w:rsidR="00A24167">
        <w:rPr>
          <w:bCs w:val="0"/>
          <w:sz w:val="24"/>
          <w:szCs w:val="24"/>
        </w:rPr>
        <w:t>3.10</w:t>
      </w:r>
      <w:r w:rsidR="00574899">
        <w:fldChar w:fldCharType="end"/>
      </w:r>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574899">
        <w:fldChar w:fldCharType="begin"/>
      </w:r>
      <w:r w:rsidR="00574899">
        <w:instrText xml:space="preserve"> REF _Ref305753174 \r \h  \* MERGEFORMAT </w:instrText>
      </w:r>
      <w:r w:rsidR="00574899">
        <w:fldChar w:fldCharType="separate"/>
      </w:r>
      <w:r w:rsidR="00A24167" w:rsidRPr="00A24167">
        <w:rPr>
          <w:bCs w:val="0"/>
          <w:sz w:val="24"/>
          <w:szCs w:val="24"/>
        </w:rPr>
        <w:t>3.3.14.4</w:t>
      </w:r>
      <w:r w:rsidR="0057489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4899">
        <w:fldChar w:fldCharType="begin"/>
      </w:r>
      <w:r w:rsidR="00574899">
        <w:instrText xml:space="preserve"> REF _Ref440272256 \r \h  \* MERGEFORMAT </w:instrText>
      </w:r>
      <w:r w:rsidR="00574899">
        <w:fldChar w:fldCharType="separate"/>
      </w:r>
      <w:r w:rsidR="00A24167">
        <w:rPr>
          <w:bCs w:val="0"/>
          <w:sz w:val="24"/>
          <w:szCs w:val="24"/>
          <w:lang w:eastAsia="ru-RU"/>
        </w:rPr>
        <w:t>5.13</w:t>
      </w:r>
      <w:r w:rsidR="00574899">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4899">
        <w:fldChar w:fldCharType="begin"/>
      </w:r>
      <w:r w:rsidR="00574899">
        <w:instrText xml:space="preserve"> REF _Ref441574460 \r \h  \* MERGEFORMAT </w:instrText>
      </w:r>
      <w:r w:rsidR="00574899">
        <w:fldChar w:fldCharType="separate"/>
      </w:r>
      <w:r w:rsidR="00A24167">
        <w:rPr>
          <w:bCs w:val="0"/>
          <w:sz w:val="24"/>
          <w:szCs w:val="24"/>
          <w:lang w:eastAsia="ru-RU"/>
        </w:rPr>
        <w:t>5.16</w:t>
      </w:r>
      <w:r w:rsidR="00574899">
        <w:fldChar w:fldCharType="end"/>
      </w:r>
      <w:r w:rsidRPr="008D1B83">
        <w:rPr>
          <w:bCs w:val="0"/>
          <w:sz w:val="24"/>
          <w:szCs w:val="24"/>
        </w:rPr>
        <w:t xml:space="preserve">), в срок не позднее даты и времени окончания приема заявок, указанных в пункте </w:t>
      </w:r>
      <w:r w:rsidR="00574899">
        <w:fldChar w:fldCharType="begin"/>
      </w:r>
      <w:r w:rsidR="00574899">
        <w:instrText xml:space="preserve"> REF _Ref440289953 \r \h  \* MERGEFORMAT </w:instrText>
      </w:r>
      <w:r w:rsidR="00574899">
        <w:fldChar w:fldCharType="separate"/>
      </w:r>
      <w:r w:rsidR="00A24167">
        <w:rPr>
          <w:bCs w:val="0"/>
          <w:sz w:val="24"/>
          <w:szCs w:val="24"/>
        </w:rPr>
        <w:t>3.4.1.3</w:t>
      </w:r>
      <w:r w:rsidR="00574899">
        <w:fldChar w:fldCharType="end"/>
      </w:r>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5"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4899">
        <w:fldChar w:fldCharType="begin"/>
      </w:r>
      <w:r w:rsidR="00574899">
        <w:instrText xml:space="preserve"> REF _Ref191386085 \r \h  \* MERGEFORMAT </w:instrText>
      </w:r>
      <w:r w:rsidR="00574899">
        <w:fldChar w:fldCharType="separate"/>
      </w:r>
      <w:r w:rsidR="00A24167">
        <w:rPr>
          <w:sz w:val="24"/>
          <w:szCs w:val="24"/>
        </w:rPr>
        <w:t>1.1.1</w:t>
      </w:r>
      <w:r w:rsidR="00574899">
        <w:fldChar w:fldCharType="end"/>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4899">
        <w:fldChar w:fldCharType="begin"/>
      </w:r>
      <w:r w:rsidR="00574899">
        <w:instrText xml:space="preserve"> REF _Ref303323780 \r \h  \* MERGEFORMAT </w:instrText>
      </w:r>
      <w:r w:rsidR="00574899">
        <w:fldChar w:fldCharType="separate"/>
      </w:r>
      <w:r w:rsidR="00A24167">
        <w:rPr>
          <w:sz w:val="24"/>
          <w:szCs w:val="24"/>
        </w:rPr>
        <w:t>1.1.4</w:t>
      </w:r>
      <w:r w:rsidR="00574899">
        <w:fldChar w:fldCharType="end"/>
      </w:r>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74899">
        <w:fldChar w:fldCharType="begin"/>
      </w:r>
      <w:r w:rsidR="00574899">
        <w:instrText xml:space="preserve"> REF _Ref442188624 \r \h  \* MERGEFORMAT </w:instrText>
      </w:r>
      <w:r w:rsidR="00574899">
        <w:fldChar w:fldCharType="separate"/>
      </w:r>
      <w:r w:rsidR="00A24167">
        <w:rPr>
          <w:sz w:val="24"/>
          <w:szCs w:val="24"/>
        </w:rPr>
        <w:t>3.3.14.9</w:t>
      </w:r>
      <w:r w:rsidR="00574899">
        <w:fldChar w:fldCharType="end"/>
      </w:r>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D61F3D">
      <w:pPr>
        <w:pStyle w:val="2"/>
        <w:tabs>
          <w:tab w:val="clear" w:pos="0"/>
          <w:tab w:val="clear" w:pos="1700"/>
          <w:tab w:val="num" w:pos="709"/>
        </w:tabs>
        <w:spacing w:line="264" w:lineRule="auto"/>
        <w:jc w:val="both"/>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D61F3D">
      <w:pPr>
        <w:pStyle w:val="3"/>
        <w:spacing w:line="264" w:lineRule="auto"/>
        <w:jc w:val="both"/>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lastRenderedPageBreak/>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2"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59747C" w:rsidRPr="00A821D1">
        <w:rPr>
          <w:b/>
          <w:bCs w:val="0"/>
          <w:sz w:val="24"/>
          <w:szCs w:val="24"/>
        </w:rPr>
        <w:t>14</w:t>
      </w:r>
      <w:r w:rsidR="003F1E3F" w:rsidRPr="00A821D1">
        <w:rPr>
          <w:b/>
          <w:bCs w:val="0"/>
          <w:sz w:val="24"/>
          <w:szCs w:val="24"/>
        </w:rPr>
        <w:t xml:space="preserve"> </w:t>
      </w:r>
      <w:r w:rsidR="005E09F3" w:rsidRPr="00A821D1">
        <w:rPr>
          <w:b/>
          <w:bCs w:val="0"/>
          <w:sz w:val="24"/>
          <w:szCs w:val="24"/>
        </w:rPr>
        <w:t>ноября</w:t>
      </w:r>
      <w:r w:rsidR="002B5044" w:rsidRPr="00A821D1">
        <w:rPr>
          <w:b/>
          <w:bCs w:val="0"/>
          <w:sz w:val="24"/>
          <w:szCs w:val="24"/>
        </w:rPr>
        <w:t xml:space="preserve"> 2016</w:t>
      </w:r>
      <w:bookmarkStart w:id="313" w:name="_GoBack"/>
      <w:bookmarkEnd w:id="313"/>
      <w:r w:rsidR="002B5044" w:rsidRPr="00E322CA">
        <w:rPr>
          <w:b/>
          <w:bCs w:val="0"/>
          <w:sz w:val="24"/>
          <w:szCs w:val="24"/>
        </w:rPr>
        <w:t xml:space="preserve">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r w:rsidR="00574899">
        <w:fldChar w:fldCharType="begin"/>
      </w:r>
      <w:r w:rsidR="00574899">
        <w:instrText xml:space="preserve"> REF _Ref55336310 \r \h  \* MERGEFORMAT </w:instrText>
      </w:r>
      <w:r w:rsidR="00574899">
        <w:fldChar w:fldCharType="separate"/>
      </w:r>
      <w:r w:rsidR="00A24167" w:rsidRPr="00E322CA">
        <w:rPr>
          <w:bCs w:val="0"/>
          <w:sz w:val="24"/>
          <w:szCs w:val="24"/>
        </w:rPr>
        <w:t>5.1</w:t>
      </w:r>
      <w:r w:rsidR="00574899">
        <w:fldChar w:fldCharType="end"/>
      </w:r>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5"/>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74899">
        <w:fldChar w:fldCharType="begin"/>
      </w:r>
      <w:r w:rsidR="00574899">
        <w:instrText xml:space="preserve"> REF _Ref442188512 \r \h  \* MERGEFORMAT </w:instrText>
      </w:r>
      <w:r w:rsidR="00574899">
        <w:fldChar w:fldCharType="separate"/>
      </w:r>
      <w:r w:rsidR="00A24167">
        <w:rPr>
          <w:bCs w:val="0"/>
          <w:sz w:val="24"/>
          <w:szCs w:val="24"/>
        </w:rPr>
        <w:t>т)</w:t>
      </w:r>
      <w:r w:rsidR="00574899">
        <w:fldChar w:fldCharType="end"/>
      </w:r>
      <w:r w:rsidR="008D1B83" w:rsidRPr="008D1B83">
        <w:rPr>
          <w:sz w:val="24"/>
          <w:szCs w:val="24"/>
        </w:rPr>
        <w:t xml:space="preserve"> п. </w:t>
      </w:r>
      <w:r w:rsidR="00574899">
        <w:fldChar w:fldCharType="begin"/>
      </w:r>
      <w:r w:rsidR="00574899">
        <w:instrText xml:space="preserve"> REF _Ref306005578 \r \h  \* MERGEFORMAT </w:instrText>
      </w:r>
      <w:r w:rsidR="00574899">
        <w:fldChar w:fldCharType="separate"/>
      </w:r>
      <w:r w:rsidR="00A24167">
        <w:rPr>
          <w:sz w:val="24"/>
          <w:szCs w:val="24"/>
        </w:rPr>
        <w:t>3.3.8.3</w:t>
      </w:r>
      <w:r w:rsidR="00574899">
        <w:fldChar w:fldCharType="end"/>
      </w:r>
      <w:r w:rsidR="008D1B83" w:rsidRPr="008D1B83">
        <w:rPr>
          <w:sz w:val="24"/>
          <w:szCs w:val="24"/>
        </w:rPr>
        <w:t xml:space="preserve"> и подразделе </w:t>
      </w:r>
      <w:r w:rsidR="00574899">
        <w:fldChar w:fldCharType="begin"/>
      </w:r>
      <w:r w:rsidR="00574899">
        <w:instrText xml:space="preserve"> REF _Ref441574649 \r \h  \* MERGEFORMAT </w:instrText>
      </w:r>
      <w:r w:rsidR="00574899">
        <w:fldChar w:fldCharType="separate"/>
      </w:r>
      <w:r w:rsidR="00A24167">
        <w:rPr>
          <w:sz w:val="24"/>
          <w:szCs w:val="24"/>
        </w:rPr>
        <w:t>5.16</w:t>
      </w:r>
      <w:r w:rsidR="00574899">
        <w:fldChar w:fldCharType="end"/>
      </w:r>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Оценка Заявок может включать отборочную стадию (пункт </w:t>
      </w:r>
      <w:r w:rsidR="00574899">
        <w:fldChar w:fldCharType="begin"/>
      </w:r>
      <w:r w:rsidR="00574899">
        <w:instrText xml:space="preserve"> REF _Ref93089454 \n \h  \* MERGEFORMAT </w:instrText>
      </w:r>
      <w:r w:rsidR="00574899">
        <w:fldChar w:fldCharType="separate"/>
      </w:r>
      <w:r w:rsidR="00A24167" w:rsidRPr="00A24167">
        <w:rPr>
          <w:bCs w:val="0"/>
          <w:sz w:val="24"/>
          <w:szCs w:val="24"/>
        </w:rPr>
        <w:t>3.6.2</w:t>
      </w:r>
      <w:r w:rsidR="00574899">
        <w:fldChar w:fldCharType="end"/>
      </w:r>
      <w:r w:rsidRPr="00E71A48">
        <w:rPr>
          <w:bCs w:val="0"/>
          <w:sz w:val="24"/>
          <w:szCs w:val="24"/>
        </w:rPr>
        <w:t xml:space="preserve">), проведение (при необходимости) переговоров (пункт </w:t>
      </w:r>
      <w:r w:rsidR="00574899">
        <w:fldChar w:fldCharType="begin"/>
      </w:r>
      <w:r w:rsidR="00574899">
        <w:instrText xml:space="preserve"> REF _Ref303670674 \n \h  \* MERGEFORMAT </w:instrText>
      </w:r>
      <w:r w:rsidR="00574899">
        <w:fldChar w:fldCharType="separate"/>
      </w:r>
      <w:r w:rsidR="00A24167" w:rsidRPr="00A24167">
        <w:rPr>
          <w:bCs w:val="0"/>
          <w:sz w:val="24"/>
          <w:szCs w:val="24"/>
        </w:rPr>
        <w:t>3.6.3</w:t>
      </w:r>
      <w:r w:rsidR="00574899">
        <w:fldChar w:fldCharType="end"/>
      </w:r>
      <w:r w:rsidRPr="00E71A48">
        <w:rPr>
          <w:bCs w:val="0"/>
          <w:sz w:val="24"/>
          <w:szCs w:val="24"/>
        </w:rPr>
        <w:t>) и оценочную стадию (пункт</w:t>
      </w:r>
      <w:r w:rsidR="007F3FB7" w:rsidRPr="00E71A48">
        <w:rPr>
          <w:bCs w:val="0"/>
          <w:sz w:val="24"/>
          <w:szCs w:val="24"/>
        </w:rPr>
        <w:t xml:space="preserve"> </w:t>
      </w:r>
      <w:r w:rsidR="00574899">
        <w:fldChar w:fldCharType="begin"/>
      </w:r>
      <w:r w:rsidR="00574899">
        <w:instrText xml:space="preserve"> REF _Ref306138385 \r \h  \* MERGEFORMAT </w:instrText>
      </w:r>
      <w:r w:rsidR="00574899">
        <w:fldChar w:fldCharType="separate"/>
      </w:r>
      <w:r w:rsidR="00A24167" w:rsidRPr="00A24167">
        <w:rPr>
          <w:bCs w:val="0"/>
          <w:sz w:val="24"/>
          <w:szCs w:val="24"/>
        </w:rPr>
        <w:t>3.6.4</w:t>
      </w:r>
      <w:r w:rsidR="00574899">
        <w:fldChar w:fldCharType="end"/>
      </w:r>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w:t>
      </w:r>
      <w:r w:rsidRPr="00E71A48">
        <w:rPr>
          <w:sz w:val="24"/>
          <w:szCs w:val="24"/>
        </w:rPr>
        <w:lastRenderedPageBreak/>
        <w:t xml:space="preserve">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4899">
        <w:fldChar w:fldCharType="begin"/>
      </w:r>
      <w:r w:rsidR="00574899">
        <w:instrText xml:space="preserve"> REF _Ref306176386 \r \h  \* MERGEFORMAT </w:instrText>
      </w:r>
      <w:r w:rsidR="00574899">
        <w:fldChar w:fldCharType="separate"/>
      </w:r>
      <w:r w:rsidR="00A24167" w:rsidRPr="00A24167">
        <w:rPr>
          <w:sz w:val="24"/>
          <w:szCs w:val="24"/>
        </w:rPr>
        <w:t>3.3.14</w:t>
      </w:r>
      <w:r w:rsidR="00574899">
        <w:fldChar w:fldCharType="end"/>
      </w:r>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E71A48">
        <w:rPr>
          <w:iCs/>
          <w:sz w:val="24"/>
          <w:szCs w:val="24"/>
          <w:lang w:eastAsia="ru-RU"/>
        </w:rPr>
        <w:lastRenderedPageBreak/>
        <w:t>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4899">
        <w:fldChar w:fldCharType="begin"/>
      </w:r>
      <w:r w:rsidR="00574899">
        <w:instrText xml:space="preserve"> REF _Ref306352987 \r \h  \* MERGEFORMAT </w:instrText>
      </w:r>
      <w:r w:rsidR="00574899">
        <w:fldChar w:fldCharType="separate"/>
      </w:r>
      <w:r w:rsidR="00A24167" w:rsidRPr="00A24167">
        <w:rPr>
          <w:iCs/>
          <w:sz w:val="24"/>
          <w:szCs w:val="24"/>
          <w:lang w:eastAsia="ru-RU"/>
        </w:rPr>
        <w:t>3.7.3</w:t>
      </w:r>
      <w:r w:rsidR="00574899">
        <w:fldChar w:fldCharType="end"/>
      </w:r>
      <w:r w:rsidRPr="00E71A48">
        <w:rPr>
          <w:iCs/>
          <w:sz w:val="24"/>
          <w:szCs w:val="24"/>
          <w:lang w:eastAsia="ru-RU"/>
        </w:rPr>
        <w:t xml:space="preserve"> - </w:t>
      </w:r>
      <w:r w:rsidR="00574899">
        <w:fldChar w:fldCharType="begin"/>
      </w:r>
      <w:r w:rsidR="00574899">
        <w:instrText xml:space="preserve"> REF _Ref306353005 \r \h  \* MERGEFORMAT </w:instrText>
      </w:r>
      <w:r w:rsidR="00574899">
        <w:fldChar w:fldCharType="separate"/>
      </w:r>
      <w:r w:rsidR="00A24167" w:rsidRPr="00A24167">
        <w:rPr>
          <w:iCs/>
          <w:sz w:val="24"/>
          <w:szCs w:val="24"/>
          <w:lang w:eastAsia="ru-RU"/>
        </w:rPr>
        <w:t>3.7.5</w:t>
      </w:r>
      <w:r w:rsidR="00574899">
        <w:fldChar w:fldCharType="end"/>
      </w:r>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4899">
        <w:fldChar w:fldCharType="begin"/>
      </w:r>
      <w:r w:rsidR="00574899">
        <w:instrText xml:space="preserve"> REF _Ref294695546 \r \h  \* MERGEFORMAT </w:instrText>
      </w:r>
      <w:r w:rsidR="00574899">
        <w:fldChar w:fldCharType="separate"/>
      </w:r>
      <w:r w:rsidR="00A24167" w:rsidRPr="00A24167">
        <w:rPr>
          <w:bCs w:val="0"/>
          <w:sz w:val="24"/>
          <w:szCs w:val="24"/>
        </w:rPr>
        <w:t xml:space="preserve"> 1.2.6 </w:t>
      </w:r>
      <w:r w:rsidR="00574899">
        <w:fldChar w:fldCharType="end"/>
      </w:r>
      <w:r w:rsidRPr="00E71A48">
        <w:rPr>
          <w:bCs w:val="0"/>
          <w:sz w:val="24"/>
          <w:szCs w:val="24"/>
        </w:rPr>
        <w:t>и/или в срок, определенный в п.</w:t>
      </w:r>
      <w:r w:rsidR="001716DB" w:rsidRPr="00E71A48">
        <w:rPr>
          <w:bCs w:val="0"/>
          <w:sz w:val="24"/>
          <w:szCs w:val="24"/>
        </w:rPr>
        <w:t xml:space="preserve"> </w:t>
      </w:r>
      <w:r w:rsidR="00574899">
        <w:fldChar w:fldCharType="begin"/>
      </w:r>
      <w:r w:rsidR="00574899">
        <w:instrText xml:space="preserve"> REF _Ref294695403 \n \h  \* MERGEFORMAT </w:instrText>
      </w:r>
      <w:r w:rsidR="00574899">
        <w:fldChar w:fldCharType="separate"/>
      </w:r>
      <w:r w:rsidR="00A24167" w:rsidRPr="00A24167">
        <w:rPr>
          <w:bCs w:val="0"/>
          <w:sz w:val="24"/>
          <w:szCs w:val="24"/>
        </w:rPr>
        <w:t>3.10.3</w:t>
      </w:r>
      <w:r w:rsidR="00574899">
        <w:fldChar w:fldCharType="end"/>
      </w:r>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E71A48">
        <w:rPr>
          <w:bCs w:val="0"/>
          <w:sz w:val="24"/>
          <w:szCs w:val="24"/>
        </w:rPr>
        <w:lastRenderedPageBreak/>
        <w:t>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4899">
        <w:fldChar w:fldCharType="begin"/>
      </w:r>
      <w:r w:rsidR="00574899">
        <w:instrText xml:space="preserve"> REF _Ref305979053 \r \h  \* MERGEFORMAT </w:instrText>
      </w:r>
      <w:r w:rsidR="00574899">
        <w:fldChar w:fldCharType="separate"/>
      </w:r>
      <w:r w:rsidR="00A24167" w:rsidRPr="00A24167">
        <w:rPr>
          <w:bCs w:val="0"/>
          <w:sz w:val="24"/>
          <w:szCs w:val="24"/>
        </w:rPr>
        <w:t>3.10.4</w:t>
      </w:r>
      <w:r w:rsidR="0057489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74899">
        <w:fldChar w:fldCharType="begin"/>
      </w:r>
      <w:r w:rsidR="00574899">
        <w:instrText xml:space="preserve"> REF _Ref440272931 \r \h  \* MERGEFORMAT </w:instrText>
      </w:r>
      <w:r w:rsidR="00574899">
        <w:fldChar w:fldCharType="separate"/>
      </w:r>
      <w:r w:rsidR="00A24167">
        <w:t>2</w:t>
      </w:r>
      <w:r w:rsidR="00574899">
        <w:fldChar w:fldCharType="end"/>
      </w:r>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4899">
        <w:fldChar w:fldCharType="begin"/>
      </w:r>
      <w:r w:rsidR="00574899">
        <w:instrText xml:space="preserve"> REF _Ref191386085 \r \h  \* MERGEFORMAT </w:instrText>
      </w:r>
      <w:r w:rsidR="00574899">
        <w:fldChar w:fldCharType="separate"/>
      </w:r>
      <w:r w:rsidR="00A24167" w:rsidRPr="00A24167">
        <w:rPr>
          <w:iCs/>
          <w:sz w:val="24"/>
          <w:szCs w:val="24"/>
        </w:rPr>
        <w:t>1.1.1</w:t>
      </w:r>
      <w:r w:rsidR="0057489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082429">
        <w:rPr>
          <w:b w:val="0"/>
          <w:szCs w:val="24"/>
        </w:rPr>
        <w:t>Лоту №1 (</w:t>
      </w:r>
      <w:r w:rsidR="00A154B7">
        <w:rPr>
          <w:b w:val="0"/>
          <w:szCs w:val="24"/>
        </w:rPr>
        <w:t xml:space="preserve">подраздел </w:t>
      </w:r>
      <w:r w:rsidR="00574899">
        <w:fldChar w:fldCharType="begin"/>
      </w:r>
      <w:r w:rsidR="00574899">
        <w:instrText xml:space="preserve"> REF _Ref440275279 \r \h  \* MERGEFORMAT </w:instrText>
      </w:r>
      <w:r w:rsidR="00574899">
        <w:fldChar w:fldCharType="separate"/>
      </w:r>
      <w:r w:rsidR="00A24167">
        <w:rPr>
          <w:b w:val="0"/>
          <w:szCs w:val="24"/>
        </w:rPr>
        <w:t>1.1.4</w:t>
      </w:r>
      <w:r w:rsidR="00574899">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74899">
        <w:fldChar w:fldCharType="begin"/>
      </w:r>
      <w:r w:rsidR="00574899">
        <w:instrText xml:space="preserve"> REF _Ref86826666 \r \h  \* MERGEFORMAT </w:instrText>
      </w:r>
      <w:r w:rsidR="00574899">
        <w:fldChar w:fldCharType="separate"/>
      </w:r>
      <w:r w:rsidR="00A24167">
        <w:rPr>
          <w:b w:val="0"/>
          <w:szCs w:val="24"/>
        </w:rPr>
        <w:t>5.3</w:t>
      </w:r>
      <w:r w:rsidR="00574899">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74899">
        <w:fldChar w:fldCharType="begin"/>
      </w:r>
      <w:r w:rsidR="00574899">
        <w:instrText xml:space="preserve"> REF _Ref86826666 \r \h  \* MERGEFORMAT </w:instrText>
      </w:r>
      <w:r w:rsidR="00574899">
        <w:fldChar w:fldCharType="separate"/>
      </w:r>
      <w:r w:rsidR="00A24167">
        <w:rPr>
          <w:b w:val="0"/>
          <w:szCs w:val="24"/>
        </w:rPr>
        <w:t>5.3</w:t>
      </w:r>
      <w:r w:rsidR="00574899">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74899">
        <w:fldChar w:fldCharType="begin"/>
      </w:r>
      <w:r w:rsidR="00574899">
        <w:instrText xml:space="preserve"> REF _Ref299109207 \r \h  \* MERGEFORMAT </w:instrText>
      </w:r>
      <w:r w:rsidR="00574899">
        <w:fldChar w:fldCharType="separate"/>
      </w:r>
      <w:r w:rsidR="00A24167">
        <w:rPr>
          <w:sz w:val="24"/>
          <w:szCs w:val="24"/>
        </w:rPr>
        <w:t>3.3.14.6</w:t>
      </w:r>
      <w:r w:rsidR="00574899">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74899">
        <w:fldChar w:fldCharType="begin"/>
      </w:r>
      <w:r w:rsidR="00574899">
        <w:instrText xml:space="preserve"> REF _Ref306008743 \r \h  \* MERGEFORMAT </w:instrText>
      </w:r>
      <w:r w:rsidR="00574899">
        <w:fldChar w:fldCharType="separate"/>
      </w:r>
      <w:r w:rsidR="00A24167">
        <w:rPr>
          <w:sz w:val="24"/>
          <w:szCs w:val="24"/>
        </w:rPr>
        <w:t>3.3.4</w:t>
      </w:r>
      <w:r w:rsidR="00574899">
        <w:fldChar w:fldCharType="end"/>
      </w:r>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74899">
        <w:fldChar w:fldCharType="begin"/>
      </w:r>
      <w:r w:rsidR="00574899">
        <w:instrText xml:space="preserve"> REF _Ref55279015 \r \h  \* MERGEFORMAT </w:instrText>
      </w:r>
      <w:r w:rsidR="00574899">
        <w:fldChar w:fldCharType="separate"/>
      </w:r>
      <w:r w:rsidR="00A24167">
        <w:rPr>
          <w:sz w:val="24"/>
          <w:szCs w:val="24"/>
        </w:rPr>
        <w:t>3.3.1.6</w:t>
      </w:r>
      <w:r w:rsidR="00574899">
        <w:fldChar w:fldCharType="end"/>
      </w:r>
      <w:r w:rsidRPr="00492C8B">
        <w:rPr>
          <w:sz w:val="24"/>
          <w:szCs w:val="24"/>
        </w:rPr>
        <w:t xml:space="preserve"> и </w:t>
      </w:r>
      <w:r w:rsidR="00574899">
        <w:fldChar w:fldCharType="begin"/>
      </w:r>
      <w:r w:rsidR="00574899">
        <w:instrText xml:space="preserve"> REF _Ref195087786 \r \h  \* MERGEFORMAT </w:instrText>
      </w:r>
      <w:r w:rsidR="00574899">
        <w:fldChar w:fldCharType="separate"/>
      </w:r>
      <w:r w:rsidR="00A24167">
        <w:rPr>
          <w:sz w:val="24"/>
          <w:szCs w:val="24"/>
        </w:rPr>
        <w:t>3.3.1.7</w:t>
      </w:r>
      <w:r w:rsidR="00574899">
        <w:fldChar w:fldCharType="end"/>
      </w:r>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574899">
        <w:fldChar w:fldCharType="begin"/>
      </w:r>
      <w:r w:rsidR="00574899">
        <w:instrText xml:space="preserve"> REF _Ref86826666 \r \h  \* MERGEFORMAT </w:instrText>
      </w:r>
      <w:r w:rsidR="00574899">
        <w:fldChar w:fldCharType="separate"/>
      </w:r>
      <w:r w:rsidR="00A24167">
        <w:rPr>
          <w:sz w:val="24"/>
          <w:szCs w:val="24"/>
        </w:rPr>
        <w:t>5.3</w:t>
      </w:r>
      <w:r w:rsidR="00574899">
        <w:fldChar w:fldCharType="end"/>
      </w:r>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74899">
        <w:fldChar w:fldCharType="begin"/>
      </w:r>
      <w:r w:rsidR="00574899">
        <w:instrText xml:space="preserve"> REF _Ref440292752 \r \h  \* MERGEFORMAT </w:instrText>
      </w:r>
      <w:r w:rsidR="00574899">
        <w:fldChar w:fldCharType="separate"/>
      </w:r>
      <w:r w:rsidR="00A24167">
        <w:t>2</w:t>
      </w:r>
      <w:r w:rsidR="00574899">
        <w:fldChar w:fldCharType="end"/>
      </w:r>
      <w:r w:rsidRPr="00B86686">
        <w:rPr>
          <w:sz w:val="24"/>
          <w:szCs w:val="24"/>
        </w:rPr>
        <w:t xml:space="preserve"> и </w:t>
      </w:r>
      <w:r w:rsidR="00574899">
        <w:fldChar w:fldCharType="begin"/>
      </w:r>
      <w:r w:rsidR="00574899">
        <w:instrText xml:space="preserve"> REF _Ref440292779 \r \h  \* MERGEFORMAT </w:instrText>
      </w:r>
      <w:r w:rsidR="00574899">
        <w:fldChar w:fldCharType="separate"/>
      </w:r>
      <w:r w:rsidR="00A24167">
        <w:t>4</w:t>
      </w:r>
      <w:r w:rsidR="00574899">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74899">
        <w:fldChar w:fldCharType="begin"/>
      </w:r>
      <w:r w:rsidR="00574899">
        <w:instrText xml:space="preserve"> REF _Ref440292555 \r \h  \* MERGEFORMAT </w:instrText>
      </w:r>
      <w:r w:rsidR="00574899">
        <w:fldChar w:fldCharType="separate"/>
      </w:r>
      <w:r w:rsidR="00A24167">
        <w:t>4</w:t>
      </w:r>
      <w:r w:rsidR="00574899">
        <w:fldChar w:fldCharType="end"/>
      </w:r>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74899">
        <w:fldChar w:fldCharType="begin"/>
      </w:r>
      <w:r w:rsidR="00574899">
        <w:instrText xml:space="preserve"> REF _Ref440271182 \r \h  \* MERGEFORMAT </w:instrText>
      </w:r>
      <w:r w:rsidR="00574899">
        <w:fldChar w:fldCharType="separate"/>
      </w:r>
      <w:r w:rsidR="00A24167">
        <w:rPr>
          <w:sz w:val="24"/>
          <w:szCs w:val="24"/>
        </w:rPr>
        <w:t>3.3.1.9</w:t>
      </w:r>
      <w:r w:rsidR="00574899">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74899">
        <w:fldChar w:fldCharType="begin"/>
      </w:r>
      <w:r w:rsidR="00574899">
        <w:instrText xml:space="preserve"> REF _Ref440292618 \r \h  \* MERGEFORMAT </w:instrText>
      </w:r>
      <w:r w:rsidR="00574899">
        <w:fldChar w:fldCharType="separate"/>
      </w:r>
      <w:r w:rsidR="00A24167">
        <w:rPr>
          <w:sz w:val="24"/>
          <w:szCs w:val="24"/>
        </w:rPr>
        <w:t>4.4.1</w:t>
      </w:r>
      <w:r w:rsidR="00574899">
        <w:fldChar w:fldCharType="end"/>
      </w:r>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74899">
        <w:fldChar w:fldCharType="begin"/>
      </w:r>
      <w:r w:rsidR="00574899">
        <w:instrText xml:space="preserve"> REF _Ref440273986 \r \h  \* MERGEFORMAT </w:instrText>
      </w:r>
      <w:r w:rsidR="00574899">
        <w:fldChar w:fldCharType="separate"/>
      </w:r>
      <w:r w:rsidR="00A24167">
        <w:rPr>
          <w:sz w:val="24"/>
          <w:szCs w:val="24"/>
        </w:rPr>
        <w:t>5.2</w:t>
      </w:r>
      <w:r w:rsidR="00574899">
        <w:fldChar w:fldCharType="end"/>
      </w:r>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r w:rsidR="00574899">
              <w:fldChar w:fldCharType="begin"/>
            </w:r>
            <w:r w:rsidR="00574899">
              <w:instrText xml:space="preserve"> REF _Ref440272931 \r \h  \* MERGEFORMAT </w:instrText>
            </w:r>
            <w:r w:rsidR="00574899">
              <w:fldChar w:fldCharType="separate"/>
            </w:r>
            <w:r w:rsidR="0077786C">
              <w:t>2</w:t>
            </w:r>
            <w:r w:rsidR="0057489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r w:rsidR="00574899">
              <w:fldChar w:fldCharType="begin"/>
            </w:r>
            <w:r w:rsidR="00574899">
              <w:instrText xml:space="preserve"> REF _Ref440272931 \r \h  \* MERGEFORMAT </w:instrText>
            </w:r>
            <w:r w:rsidR="00574899">
              <w:fldChar w:fldCharType="separate"/>
            </w:r>
            <w:r w:rsidR="0077786C">
              <w:t>2</w:t>
            </w:r>
            <w:r w:rsidR="0057489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74899">
        <w:fldChar w:fldCharType="begin"/>
      </w:r>
      <w:r w:rsidR="00574899">
        <w:instrText xml:space="preserve"> REF _Ref440274025 \r \h  \* MERGEFORMAT </w:instrText>
      </w:r>
      <w:r w:rsidR="00574899">
        <w:fldChar w:fldCharType="separate"/>
      </w:r>
      <w:r w:rsidR="00A24167">
        <w:t>2</w:t>
      </w:r>
      <w:r w:rsidR="00574899">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74899">
        <w:fldChar w:fldCharType="begin"/>
      </w:r>
      <w:r w:rsidR="00574899">
        <w:instrText xml:space="preserve"> REF _Ref294695546 \r \h  \* MERGEFORMAT </w:instrText>
      </w:r>
      <w:r w:rsidR="00574899">
        <w:fldChar w:fldCharType="separate"/>
      </w:r>
      <w:r w:rsidR="00A24167">
        <w:rPr>
          <w:sz w:val="24"/>
          <w:szCs w:val="24"/>
        </w:rPr>
        <w:t xml:space="preserve"> 1.2.6 </w:t>
      </w:r>
      <w:r w:rsidR="00574899">
        <w:fldChar w:fldCharType="end"/>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gramStart"/>
            <w:r w:rsidRPr="00F647F7">
              <w:t>п</w:t>
            </w:r>
            <w:proofErr w:type="gramEnd"/>
            <w:r w:rsidRPr="00F647F7">
              <w:t>/п</w:t>
            </w:r>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74899">
        <w:fldChar w:fldCharType="begin"/>
      </w:r>
      <w:r w:rsidR="00574899">
        <w:instrText xml:space="preserve"> REF _Ref440274159 \r \h  \* MERGEFORMAT </w:instrText>
      </w:r>
      <w:r w:rsidR="00574899">
        <w:fldChar w:fldCharType="separate"/>
      </w:r>
      <w:r w:rsidR="00A24167">
        <w:t>4</w:t>
      </w:r>
      <w:r w:rsidR="00574899">
        <w:fldChar w:fldCharType="end"/>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74899">
        <w:fldChar w:fldCharType="begin"/>
      </w:r>
      <w:r w:rsidR="00574899">
        <w:instrText xml:space="preserve"> REF _Ref440275279 \r \h  \* MERGEFORMAT </w:instrText>
      </w:r>
      <w:r w:rsidR="00574899">
        <w:fldChar w:fldCharType="separate"/>
      </w:r>
      <w:r w:rsidR="00B963F9">
        <w:rPr>
          <w:vertAlign w:val="subscript"/>
        </w:rPr>
        <w:t>1.1.4</w:t>
      </w:r>
      <w:r w:rsidR="00574899">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74899">
        <w:fldChar w:fldCharType="begin"/>
      </w:r>
      <w:r w:rsidR="00574899">
        <w:instrText xml:space="preserve"> REF _Ref440275279 \r \h  \* MERGEFORMAT </w:instrText>
      </w:r>
      <w:r w:rsidR="00574899">
        <w:fldChar w:fldCharType="separate"/>
      </w:r>
      <w:r w:rsidR="00A24167">
        <w:rPr>
          <w:vertAlign w:val="subscript"/>
        </w:rPr>
        <w:t>1.1.4</w:t>
      </w:r>
      <w:r w:rsidR="00574899">
        <w:fldChar w:fldCharType="end"/>
      </w:r>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74899">
        <w:fldChar w:fldCharType="begin"/>
      </w:r>
      <w:r w:rsidR="00574899">
        <w:instrText xml:space="preserve"> REF _Ref440275279 \r \h  \* MERGEFORMAT </w:instrText>
      </w:r>
      <w:r w:rsidR="00574899">
        <w:fldChar w:fldCharType="separate"/>
      </w:r>
      <w:r w:rsidR="00A24167">
        <w:rPr>
          <w:vertAlign w:val="subscript"/>
        </w:rPr>
        <w:t>1.1.4</w:t>
      </w:r>
      <w:r w:rsidR="00574899">
        <w:fldChar w:fldCharType="end"/>
      </w:r>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3"/>
          <w:headerReference w:type="default" r:id="rId44"/>
          <w:footerReference w:type="even" r:id="rId45"/>
          <w:headerReference w:type="first" r:id="rId46"/>
          <w:footerReference w:type="first" r:id="rId47"/>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74899">
        <w:fldChar w:fldCharType="begin"/>
      </w:r>
      <w:r w:rsidR="00574899">
        <w:instrText xml:space="preserve"> REF _Ref191386461 \r \h  \* MERGEFORMAT </w:instrText>
      </w:r>
      <w:r w:rsidR="00574899">
        <w:fldChar w:fldCharType="separate"/>
      </w:r>
      <w:r w:rsidR="00A24167">
        <w:rPr>
          <w:sz w:val="24"/>
          <w:szCs w:val="24"/>
        </w:rPr>
        <w:t>3.3.10</w:t>
      </w:r>
      <w:r w:rsidR="00574899">
        <w:fldChar w:fldCharType="end"/>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74899">
        <w:fldChar w:fldCharType="begin"/>
      </w:r>
      <w:r w:rsidR="00574899">
        <w:instrText xml:space="preserve"> REF _Ref440274337 \r \h  \* MERGEFORMAT </w:instrText>
      </w:r>
      <w:r w:rsidR="00574899">
        <w:fldChar w:fldCharType="separate"/>
      </w:r>
      <w:r w:rsidR="00A24167">
        <w:rPr>
          <w:sz w:val="24"/>
          <w:szCs w:val="24"/>
        </w:rPr>
        <w:t>5.2</w:t>
      </w:r>
      <w:r w:rsidR="00574899">
        <w:fldChar w:fldCharType="end"/>
      </w:r>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74899">
        <w:fldChar w:fldCharType="begin"/>
      </w:r>
      <w:r w:rsidR="00574899">
        <w:instrText xml:space="preserve"> REF _Ref440274366 \r \h  \* MERGEFORMAT </w:instrText>
      </w:r>
      <w:r w:rsidR="00574899">
        <w:fldChar w:fldCharType="separate"/>
      </w:r>
      <w:r w:rsidR="00A24167">
        <w:rPr>
          <w:sz w:val="24"/>
          <w:szCs w:val="24"/>
        </w:rPr>
        <w:t>5.4</w:t>
      </w:r>
      <w:r w:rsidR="00574899">
        <w:fldChar w:fldCharType="end"/>
      </w:r>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0F3" w:rsidRDefault="006C60F3">
      <w:pPr>
        <w:spacing w:line="240" w:lineRule="auto"/>
      </w:pPr>
      <w:r>
        <w:separator/>
      </w:r>
    </w:p>
  </w:endnote>
  <w:endnote w:type="continuationSeparator" w:id="0">
    <w:p w:rsidR="006C60F3" w:rsidRDefault="006C60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749AB">
    <w:pPr>
      <w:pStyle w:val="aff2"/>
      <w:framePr w:wrap="around" w:vAnchor="text" w:hAnchor="margin" w:xAlign="right" w:y="1"/>
      <w:rPr>
        <w:rStyle w:val="a6"/>
      </w:rPr>
    </w:pPr>
    <w:r>
      <w:rPr>
        <w:rStyle w:val="a6"/>
      </w:rPr>
      <w:fldChar w:fldCharType="begin"/>
    </w:r>
    <w:r w:rsidR="00FA424D">
      <w:rPr>
        <w:rStyle w:val="a6"/>
      </w:rPr>
      <w:instrText xml:space="preserve">PAGE  </w:instrText>
    </w:r>
    <w:r>
      <w:rPr>
        <w:rStyle w:val="a6"/>
      </w:rPr>
      <w:fldChar w:fldCharType="end"/>
    </w:r>
  </w:p>
  <w:p w:rsidR="00FA424D" w:rsidRDefault="00FA424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Pr="00FA0376" w:rsidRDefault="00FA42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749AB" w:rsidRPr="00FA0376">
      <w:rPr>
        <w:sz w:val="16"/>
        <w:szCs w:val="16"/>
        <w:lang w:eastAsia="ru-RU"/>
      </w:rPr>
      <w:fldChar w:fldCharType="begin"/>
    </w:r>
    <w:r w:rsidRPr="00FA0376">
      <w:rPr>
        <w:sz w:val="16"/>
        <w:szCs w:val="16"/>
        <w:lang w:eastAsia="ru-RU"/>
      </w:rPr>
      <w:instrText xml:space="preserve"> PAGE </w:instrText>
    </w:r>
    <w:r w:rsidR="00F749AB" w:rsidRPr="00FA0376">
      <w:rPr>
        <w:sz w:val="16"/>
        <w:szCs w:val="16"/>
        <w:lang w:eastAsia="ru-RU"/>
      </w:rPr>
      <w:fldChar w:fldCharType="separate"/>
    </w:r>
    <w:r w:rsidR="00A821D1">
      <w:rPr>
        <w:noProof/>
        <w:sz w:val="16"/>
        <w:szCs w:val="16"/>
        <w:lang w:eastAsia="ru-RU"/>
      </w:rPr>
      <w:t>27</w:t>
    </w:r>
    <w:r w:rsidR="00F749AB" w:rsidRPr="00FA0376">
      <w:rPr>
        <w:sz w:val="16"/>
        <w:szCs w:val="16"/>
        <w:lang w:eastAsia="ru-RU"/>
      </w:rPr>
      <w:fldChar w:fldCharType="end"/>
    </w:r>
  </w:p>
  <w:p w:rsidR="00FA424D" w:rsidRPr="00EE0539" w:rsidRDefault="00FA424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AE7C6B">
      <w:rPr>
        <w:sz w:val="18"/>
        <w:szCs w:val="18"/>
      </w:rPr>
      <w:t xml:space="preserve">Договора  на поставку </w:t>
    </w:r>
    <w:r w:rsidR="00AE7C6B" w:rsidRPr="00AE7C6B">
      <w:rPr>
        <w:sz w:val="18"/>
        <w:szCs w:val="18"/>
      </w:rPr>
      <w:t>бумаги</w:t>
    </w:r>
    <w:r w:rsidR="005E09F3" w:rsidRPr="005E09F3">
      <w:rPr>
        <w:sz w:val="18"/>
        <w:szCs w:val="18"/>
      </w:rPr>
      <w:t xml:space="preserve"> для нужд ПАО «МРСК Центра» (филиала «Белгородэнерго»)</w:t>
    </w:r>
    <w:r w:rsidRPr="00FA424D">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0F3" w:rsidRDefault="006C60F3">
      <w:pPr>
        <w:spacing w:line="240" w:lineRule="auto"/>
      </w:pPr>
      <w:r>
        <w:separator/>
      </w:r>
    </w:p>
  </w:footnote>
  <w:footnote w:type="continuationSeparator" w:id="0">
    <w:p w:rsidR="006C60F3" w:rsidRDefault="006C60F3">
      <w:pPr>
        <w:spacing w:line="240" w:lineRule="auto"/>
      </w:pPr>
      <w:r>
        <w:continuationSeparator/>
      </w:r>
    </w:p>
  </w:footnote>
  <w:footnote w:id="1">
    <w:p w:rsidR="00FA424D" w:rsidRDefault="00FA424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24D" w:rsidRDefault="00FA424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Pr="00930031" w:rsidRDefault="00FA424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5"/>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3"/>
  </w:num>
  <w:num w:numId="33">
    <w:abstractNumId w:val="132"/>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1"/>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6"/>
  </w:num>
  <w:num w:numId="51">
    <w:abstractNumId w:val="137"/>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3"/>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5"/>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4"/>
  </w:num>
  <w:num w:numId="79">
    <w:abstractNumId w:val="88"/>
  </w:num>
  <w:num w:numId="80">
    <w:abstractNumId w:val="110"/>
  </w:num>
  <w:num w:numId="81">
    <w:abstractNumId w:val="136"/>
  </w:num>
  <w:num w:numId="82">
    <w:abstractNumId w:val="109"/>
  </w:num>
  <w:num w:numId="83">
    <w:abstractNumId w:val="1"/>
  </w:num>
  <w:num w:numId="84">
    <w:abstractNumId w:val="114"/>
  </w:num>
  <w:num w:numId="85">
    <w:abstractNumId w:val="104"/>
  </w:num>
  <w:num w:numId="86">
    <w:abstractNumId w:val="11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3297"/>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689E"/>
    <w:rsid w:val="00027446"/>
    <w:rsid w:val="00027C2B"/>
    <w:rsid w:val="00032368"/>
    <w:rsid w:val="000326CF"/>
    <w:rsid w:val="00032CFB"/>
    <w:rsid w:val="000333D4"/>
    <w:rsid w:val="00033D13"/>
    <w:rsid w:val="00035287"/>
    <w:rsid w:val="00036006"/>
    <w:rsid w:val="000364DC"/>
    <w:rsid w:val="00037B8B"/>
    <w:rsid w:val="00040EC0"/>
    <w:rsid w:val="000417CE"/>
    <w:rsid w:val="00042912"/>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82429"/>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38BA"/>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5CEC"/>
    <w:rsid w:val="0019725C"/>
    <w:rsid w:val="001A02C0"/>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000C"/>
    <w:rsid w:val="00203D2A"/>
    <w:rsid w:val="00205559"/>
    <w:rsid w:val="00206836"/>
    <w:rsid w:val="0021113E"/>
    <w:rsid w:val="00211CFF"/>
    <w:rsid w:val="002136D6"/>
    <w:rsid w:val="00215CA0"/>
    <w:rsid w:val="00216641"/>
    <w:rsid w:val="0021751A"/>
    <w:rsid w:val="00220A1F"/>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4C0"/>
    <w:rsid w:val="002A47D1"/>
    <w:rsid w:val="002A5B42"/>
    <w:rsid w:val="002B0606"/>
    <w:rsid w:val="002B456C"/>
    <w:rsid w:val="002B5044"/>
    <w:rsid w:val="002B5717"/>
    <w:rsid w:val="002B76A5"/>
    <w:rsid w:val="002C589F"/>
    <w:rsid w:val="002D41BC"/>
    <w:rsid w:val="002D4BC6"/>
    <w:rsid w:val="002D582B"/>
    <w:rsid w:val="002E0131"/>
    <w:rsid w:val="002E619B"/>
    <w:rsid w:val="002E6387"/>
    <w:rsid w:val="002F24A7"/>
    <w:rsid w:val="002F3EB0"/>
    <w:rsid w:val="003032B6"/>
    <w:rsid w:val="00304120"/>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C66B3"/>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4DF1"/>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17FB"/>
    <w:rsid w:val="0043376B"/>
    <w:rsid w:val="004349A2"/>
    <w:rsid w:val="004360F5"/>
    <w:rsid w:val="004406A6"/>
    <w:rsid w:val="00440928"/>
    <w:rsid w:val="00441E01"/>
    <w:rsid w:val="00443E0B"/>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36EC"/>
    <w:rsid w:val="005460D2"/>
    <w:rsid w:val="00546518"/>
    <w:rsid w:val="00546583"/>
    <w:rsid w:val="00553A57"/>
    <w:rsid w:val="00553B6E"/>
    <w:rsid w:val="00556631"/>
    <w:rsid w:val="00556C74"/>
    <w:rsid w:val="005631D9"/>
    <w:rsid w:val="00570124"/>
    <w:rsid w:val="00572EA1"/>
    <w:rsid w:val="00574899"/>
    <w:rsid w:val="00581341"/>
    <w:rsid w:val="005818B2"/>
    <w:rsid w:val="00584DFA"/>
    <w:rsid w:val="00587751"/>
    <w:rsid w:val="005878D5"/>
    <w:rsid w:val="005954C8"/>
    <w:rsid w:val="00595528"/>
    <w:rsid w:val="00596888"/>
    <w:rsid w:val="00596921"/>
    <w:rsid w:val="0059747C"/>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09F3"/>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A8F"/>
    <w:rsid w:val="00641C20"/>
    <w:rsid w:val="00643C66"/>
    <w:rsid w:val="0064580D"/>
    <w:rsid w:val="0064770F"/>
    <w:rsid w:val="00651B7D"/>
    <w:rsid w:val="00652223"/>
    <w:rsid w:val="006561C2"/>
    <w:rsid w:val="00661C17"/>
    <w:rsid w:val="006625DF"/>
    <w:rsid w:val="00662ED0"/>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60F3"/>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8AD"/>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B66A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44B6"/>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1AE4"/>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21D1"/>
    <w:rsid w:val="00A8505C"/>
    <w:rsid w:val="00A900CC"/>
    <w:rsid w:val="00A92723"/>
    <w:rsid w:val="00A94355"/>
    <w:rsid w:val="00A95FEE"/>
    <w:rsid w:val="00A96E27"/>
    <w:rsid w:val="00A9726B"/>
    <w:rsid w:val="00AA02AB"/>
    <w:rsid w:val="00AA45C1"/>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E7C6B"/>
    <w:rsid w:val="00AF70A9"/>
    <w:rsid w:val="00B012FE"/>
    <w:rsid w:val="00B016D1"/>
    <w:rsid w:val="00B01A77"/>
    <w:rsid w:val="00B033E2"/>
    <w:rsid w:val="00B03B1C"/>
    <w:rsid w:val="00B052BF"/>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0CD"/>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1D7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0CED"/>
    <w:rsid w:val="00CC3810"/>
    <w:rsid w:val="00CC4C3A"/>
    <w:rsid w:val="00CC6D7C"/>
    <w:rsid w:val="00CC7953"/>
    <w:rsid w:val="00CD0A76"/>
    <w:rsid w:val="00CD4105"/>
    <w:rsid w:val="00CD50EF"/>
    <w:rsid w:val="00CE3C78"/>
    <w:rsid w:val="00CF2F3C"/>
    <w:rsid w:val="00CF3523"/>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486"/>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49AB"/>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32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yagina.TN@mrsk-1.ru" TargetMode="External"/><Relationship Id="rId26" Type="http://schemas.openxmlformats.org/officeDocument/2006/relationships/footer" Target="footer4.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Sevostianov.VF@mrsk-1.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Ermolova.IV@mrsk-1.ru" TargetMode="External"/><Relationship Id="rId31" Type="http://schemas.openxmlformats.org/officeDocument/2006/relationships/footer" Target="footer6.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mailto:Ermolova.IV@mrsk-1.ru" TargetMode="Externa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E1CD8-C101-44A1-A03C-748F46888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75</Pages>
  <Words>23049</Words>
  <Characters>131384</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154125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Горягина Татьяна Николаевна</cp:lastModifiedBy>
  <cp:revision>173</cp:revision>
  <cp:lastPrinted>2015-12-29T14:27:00Z</cp:lastPrinted>
  <dcterms:created xsi:type="dcterms:W3CDTF">2016-01-12T11:24:00Z</dcterms:created>
  <dcterms:modified xsi:type="dcterms:W3CDTF">2016-11-03T08:30:00Z</dcterms:modified>
</cp:coreProperties>
</file>