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CF413D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50188" w:rsidRPr="001D6DBB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D0240B" w:rsidRPr="00D0240B" w:rsidRDefault="00D0240B" w:rsidP="00D0240B">
      <w:pPr>
        <w:spacing w:line="240" w:lineRule="auto"/>
        <w:jc w:val="right"/>
        <w:rPr>
          <w:sz w:val="24"/>
          <w:szCs w:val="24"/>
        </w:rPr>
      </w:pPr>
      <w:proofErr w:type="spellStart"/>
      <w:r w:rsidRPr="00D0240B">
        <w:rPr>
          <w:sz w:val="24"/>
          <w:szCs w:val="24"/>
        </w:rPr>
        <w:t>И.о</w:t>
      </w:r>
      <w:proofErr w:type="spellEnd"/>
      <w:r w:rsidRPr="00D0240B">
        <w:rPr>
          <w:sz w:val="24"/>
          <w:szCs w:val="24"/>
        </w:rPr>
        <w:t>. заместителя генерального директора –</w:t>
      </w:r>
    </w:p>
    <w:p w:rsidR="007556FF" w:rsidRPr="00382A07" w:rsidRDefault="00D0240B" w:rsidP="00D0240B">
      <w:pPr>
        <w:spacing w:line="240" w:lineRule="auto"/>
        <w:jc w:val="right"/>
        <w:rPr>
          <w:sz w:val="24"/>
          <w:szCs w:val="24"/>
        </w:rPr>
      </w:pPr>
      <w:r w:rsidRPr="00D0240B">
        <w:rPr>
          <w:sz w:val="24"/>
          <w:szCs w:val="24"/>
        </w:rPr>
        <w:t xml:space="preserve"> директора филиала ПАО «МРСК Центра» - «Ярэнерго»</w:t>
      </w:r>
    </w:p>
    <w:p w:rsidR="007556FF" w:rsidRPr="00382A07" w:rsidRDefault="007556FF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 w:rsidR="00D0240B">
        <w:rPr>
          <w:sz w:val="24"/>
          <w:szCs w:val="24"/>
        </w:rPr>
        <w:t>А.А. Герасимов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E638A"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E638A">
        <w:rPr>
          <w:b/>
          <w:kern w:val="36"/>
          <w:sz w:val="24"/>
          <w:szCs w:val="24"/>
        </w:rPr>
        <w:t>2017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240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D0240B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D0240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D0240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D0240B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D0240B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0240B">
        <w:rPr>
          <w:b/>
          <w:sz w:val="24"/>
          <w:szCs w:val="24"/>
        </w:rPr>
        <w:t xml:space="preserve">на право заключения </w:t>
      </w:r>
      <w:r w:rsidR="007556FF" w:rsidRPr="00D0240B">
        <w:rPr>
          <w:b/>
          <w:sz w:val="24"/>
          <w:szCs w:val="24"/>
        </w:rPr>
        <w:t>Договор</w:t>
      </w:r>
      <w:r w:rsidR="00D0240B" w:rsidRPr="00D0240B">
        <w:rPr>
          <w:b/>
          <w:sz w:val="24"/>
          <w:szCs w:val="24"/>
        </w:rPr>
        <w:t>а</w:t>
      </w:r>
      <w:r w:rsidR="007556FF" w:rsidRPr="00D0240B">
        <w:rPr>
          <w:b/>
          <w:sz w:val="24"/>
          <w:szCs w:val="24"/>
        </w:rPr>
        <w:t xml:space="preserve"> </w:t>
      </w:r>
      <w:r w:rsidR="00840B1D" w:rsidRPr="00840B1D">
        <w:rPr>
          <w:b/>
          <w:sz w:val="24"/>
          <w:szCs w:val="24"/>
        </w:rPr>
        <w:t>на поставку устройств дуговой защиты</w:t>
      </w:r>
      <w:r w:rsidR="007556FF" w:rsidRPr="00D0240B">
        <w:rPr>
          <w:b/>
          <w:sz w:val="24"/>
          <w:szCs w:val="24"/>
        </w:rPr>
        <w:t xml:space="preserve"> для нужд ПАО «МРСК Центра» (филиал</w:t>
      </w:r>
      <w:r w:rsidR="00D0240B" w:rsidRPr="00D0240B">
        <w:rPr>
          <w:b/>
          <w:sz w:val="24"/>
          <w:szCs w:val="24"/>
        </w:rPr>
        <w:t>а</w:t>
      </w:r>
      <w:r w:rsidR="007556FF" w:rsidRPr="00D0240B">
        <w:rPr>
          <w:b/>
          <w:sz w:val="24"/>
          <w:szCs w:val="24"/>
        </w:rPr>
        <w:t xml:space="preserve"> «</w:t>
      </w:r>
      <w:r w:rsidR="00D0240B" w:rsidRPr="00D0240B">
        <w:rPr>
          <w:b/>
          <w:sz w:val="24"/>
          <w:szCs w:val="24"/>
        </w:rPr>
        <w:t>Яр</w:t>
      </w:r>
      <w:r w:rsidR="007556FF" w:rsidRPr="00D0240B">
        <w:rPr>
          <w:b/>
          <w:sz w:val="24"/>
          <w:szCs w:val="24"/>
        </w:rPr>
        <w:t>энерго»)</w:t>
      </w:r>
    </w:p>
    <w:p w:rsidR="007556FF" w:rsidRPr="00D0240B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D0240B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D0240B">
        <w:rPr>
          <w:rFonts w:ascii="Times New Roman" w:eastAsia="Times New Roman" w:hAnsi="Times New Roman" w:cs="Times New Roman"/>
          <w:b/>
          <w:caps/>
        </w:rPr>
        <w:t>,</w:t>
      </w:r>
      <w:r w:rsidRPr="00D0240B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D0240B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D0240B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D0240B">
        <w:rPr>
          <w:sz w:val="24"/>
          <w:szCs w:val="24"/>
        </w:rPr>
        <w:t>Ярославль</w:t>
      </w:r>
      <w:r w:rsidRPr="00382A07">
        <w:rPr>
          <w:sz w:val="24"/>
          <w:szCs w:val="24"/>
        </w:rPr>
        <w:br/>
      </w:r>
      <w:r w:rsidR="004E638A"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9073D3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D0240B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D0240B">
        <w:rPr>
          <w:iCs/>
          <w:sz w:val="24"/>
          <w:szCs w:val="24"/>
        </w:rPr>
        <w:t xml:space="preserve">специалист 2 категории отдела закупочной деятельности Управления логистики и </w:t>
      </w:r>
      <w:r w:rsidR="00D0240B" w:rsidRPr="00D0240B">
        <w:rPr>
          <w:iCs/>
          <w:sz w:val="24"/>
          <w:szCs w:val="24"/>
        </w:rPr>
        <w:t>МТО филиала</w:t>
      </w:r>
      <w:r w:rsidR="007556FF" w:rsidRPr="00D0240B">
        <w:rPr>
          <w:iCs/>
          <w:sz w:val="24"/>
          <w:szCs w:val="24"/>
        </w:rPr>
        <w:t xml:space="preserve"> ПАО «МРСК Центра»</w:t>
      </w:r>
      <w:r w:rsidR="00D0240B" w:rsidRPr="00D0240B">
        <w:rPr>
          <w:iCs/>
          <w:sz w:val="24"/>
          <w:szCs w:val="24"/>
        </w:rPr>
        <w:t xml:space="preserve"> - «Ярэнерго»</w:t>
      </w:r>
      <w:r w:rsidR="007556FF" w:rsidRPr="00D0240B">
        <w:rPr>
          <w:iCs/>
          <w:sz w:val="24"/>
          <w:szCs w:val="24"/>
        </w:rPr>
        <w:t xml:space="preserve"> </w:t>
      </w:r>
      <w:r w:rsidR="00D0240B" w:rsidRPr="00D0240B">
        <w:rPr>
          <w:iCs/>
          <w:sz w:val="24"/>
          <w:szCs w:val="24"/>
        </w:rPr>
        <w:t>Донсков А.Ю.</w:t>
      </w:r>
      <w:r w:rsidR="007556FF" w:rsidRPr="00D0240B">
        <w:rPr>
          <w:iCs/>
          <w:sz w:val="24"/>
          <w:szCs w:val="24"/>
        </w:rPr>
        <w:t>, контактные телефоны: (4</w:t>
      </w:r>
      <w:r w:rsidR="00D0240B" w:rsidRPr="00D0240B">
        <w:rPr>
          <w:iCs/>
          <w:sz w:val="24"/>
          <w:szCs w:val="24"/>
        </w:rPr>
        <w:t>852</w:t>
      </w:r>
      <w:r w:rsidR="007556FF" w:rsidRPr="00D0240B">
        <w:rPr>
          <w:iCs/>
          <w:sz w:val="24"/>
          <w:szCs w:val="24"/>
        </w:rPr>
        <w:t>) 7</w:t>
      </w:r>
      <w:r w:rsidR="00D0240B" w:rsidRPr="00D0240B">
        <w:rPr>
          <w:iCs/>
          <w:sz w:val="24"/>
          <w:szCs w:val="24"/>
        </w:rPr>
        <w:t>8</w:t>
      </w:r>
      <w:r w:rsidR="007556FF" w:rsidRPr="00D0240B">
        <w:rPr>
          <w:iCs/>
          <w:sz w:val="24"/>
          <w:szCs w:val="24"/>
        </w:rPr>
        <w:t>-</w:t>
      </w:r>
      <w:r w:rsidR="00D0240B" w:rsidRPr="00D0240B">
        <w:rPr>
          <w:iCs/>
          <w:sz w:val="24"/>
          <w:szCs w:val="24"/>
        </w:rPr>
        <w:t>14</w:t>
      </w:r>
      <w:r w:rsidR="007556FF" w:rsidRPr="00D0240B">
        <w:rPr>
          <w:iCs/>
          <w:sz w:val="24"/>
          <w:szCs w:val="24"/>
        </w:rPr>
        <w:t>-</w:t>
      </w:r>
      <w:r w:rsidR="00D0240B" w:rsidRPr="00D0240B">
        <w:rPr>
          <w:iCs/>
          <w:sz w:val="24"/>
          <w:szCs w:val="24"/>
        </w:rPr>
        <w:t>78</w:t>
      </w:r>
      <w:r w:rsidR="007556FF" w:rsidRPr="00D0240B">
        <w:rPr>
          <w:iCs/>
          <w:sz w:val="24"/>
          <w:szCs w:val="24"/>
        </w:rPr>
        <w:t xml:space="preserve">, </w:t>
      </w:r>
      <w:r w:rsidR="007556FF" w:rsidRPr="00D0240B">
        <w:rPr>
          <w:sz w:val="24"/>
          <w:szCs w:val="24"/>
        </w:rPr>
        <w:t xml:space="preserve">адрес электронной почты: </w:t>
      </w:r>
      <w:hyperlink r:id="rId18" w:history="1">
        <w:r w:rsidR="00D0240B" w:rsidRPr="00D0240B">
          <w:rPr>
            <w:rStyle w:val="a7"/>
            <w:sz w:val="24"/>
            <w:szCs w:val="24"/>
            <w:lang w:val="en-US"/>
          </w:rPr>
          <w:t>Donskov</w:t>
        </w:r>
        <w:r w:rsidR="00D0240B" w:rsidRPr="00D0240B">
          <w:rPr>
            <w:rStyle w:val="a7"/>
            <w:sz w:val="24"/>
            <w:szCs w:val="24"/>
          </w:rPr>
          <w:t>.</w:t>
        </w:r>
        <w:r w:rsidR="00D0240B" w:rsidRPr="00D0240B">
          <w:rPr>
            <w:rStyle w:val="a7"/>
            <w:sz w:val="24"/>
            <w:szCs w:val="24"/>
            <w:lang w:val="en-US"/>
          </w:rPr>
          <w:t>AY</w:t>
        </w:r>
        <w:r w:rsidR="00D0240B" w:rsidRPr="00D0240B">
          <w:rPr>
            <w:rStyle w:val="a7"/>
            <w:sz w:val="24"/>
            <w:szCs w:val="24"/>
          </w:rPr>
          <w:t>@mrsk-1.ru</w:t>
        </w:r>
      </w:hyperlink>
      <w:r w:rsidRPr="00D0240B">
        <w:rPr>
          <w:iCs/>
          <w:sz w:val="24"/>
          <w:szCs w:val="24"/>
        </w:rPr>
        <w:t>, ответственное лицо –</w:t>
      </w:r>
      <w:r w:rsidR="00780C4A" w:rsidRPr="00D0240B">
        <w:rPr>
          <w:sz w:val="24"/>
          <w:szCs w:val="24"/>
        </w:rPr>
        <w:t xml:space="preserve"> </w:t>
      </w:r>
      <w:r w:rsidR="00D0240B" w:rsidRPr="00D0240B">
        <w:rPr>
          <w:sz w:val="24"/>
          <w:szCs w:val="24"/>
        </w:rPr>
        <w:t>Донсков Антон Юрьевич</w:t>
      </w:r>
      <w:r w:rsidR="00223240" w:rsidRPr="00D0240B">
        <w:rPr>
          <w:sz w:val="24"/>
          <w:szCs w:val="24"/>
        </w:rPr>
        <w:t>, контактные телефоны - (4</w:t>
      </w:r>
      <w:r w:rsidR="00D0240B" w:rsidRPr="00D0240B">
        <w:rPr>
          <w:sz w:val="24"/>
          <w:szCs w:val="24"/>
        </w:rPr>
        <w:t>852</w:t>
      </w:r>
      <w:r w:rsidR="00223240" w:rsidRPr="00D0240B">
        <w:rPr>
          <w:sz w:val="24"/>
          <w:szCs w:val="24"/>
        </w:rPr>
        <w:t>) 7</w:t>
      </w:r>
      <w:r w:rsidR="00D0240B" w:rsidRPr="00D0240B">
        <w:rPr>
          <w:sz w:val="24"/>
          <w:szCs w:val="24"/>
        </w:rPr>
        <w:t>8</w:t>
      </w:r>
      <w:r w:rsidR="00223240" w:rsidRPr="00D0240B">
        <w:rPr>
          <w:sz w:val="24"/>
          <w:szCs w:val="24"/>
        </w:rPr>
        <w:t>-</w:t>
      </w:r>
      <w:r w:rsidR="00D0240B" w:rsidRPr="00D0240B">
        <w:rPr>
          <w:sz w:val="24"/>
          <w:szCs w:val="24"/>
        </w:rPr>
        <w:t>14</w:t>
      </w:r>
      <w:r w:rsidR="00223240" w:rsidRPr="00D0240B">
        <w:rPr>
          <w:sz w:val="24"/>
          <w:szCs w:val="24"/>
        </w:rPr>
        <w:t>-</w:t>
      </w:r>
      <w:r w:rsidR="00D0240B" w:rsidRPr="00D0240B">
        <w:rPr>
          <w:sz w:val="24"/>
          <w:szCs w:val="24"/>
        </w:rPr>
        <w:t>78</w:t>
      </w:r>
      <w:r w:rsidR="00223240" w:rsidRPr="00D0240B">
        <w:rPr>
          <w:sz w:val="24"/>
          <w:szCs w:val="24"/>
        </w:rPr>
        <w:t xml:space="preserve">, адрес электронной почты: </w:t>
      </w:r>
      <w:hyperlink r:id="rId19" w:history="1">
        <w:r w:rsidR="00D0240B" w:rsidRPr="00D0240B">
          <w:rPr>
            <w:rStyle w:val="a7"/>
            <w:sz w:val="24"/>
            <w:szCs w:val="24"/>
            <w:lang w:val="en-US"/>
          </w:rPr>
          <w:t>Donskov</w:t>
        </w:r>
        <w:r w:rsidR="00D0240B" w:rsidRPr="00D0240B">
          <w:rPr>
            <w:rStyle w:val="a7"/>
            <w:sz w:val="24"/>
            <w:szCs w:val="24"/>
          </w:rPr>
          <w:t>.</w:t>
        </w:r>
        <w:r w:rsidR="00D0240B" w:rsidRPr="00D0240B">
          <w:rPr>
            <w:rStyle w:val="a7"/>
            <w:sz w:val="24"/>
            <w:szCs w:val="24"/>
            <w:lang w:val="en-US"/>
          </w:rPr>
          <w:t>AY</w:t>
        </w:r>
        <w:r w:rsidR="00D0240B" w:rsidRPr="00D0240B">
          <w:rPr>
            <w:rStyle w:val="a7"/>
            <w:sz w:val="24"/>
            <w:szCs w:val="24"/>
          </w:rPr>
          <w:t>@mrsk-1.ru</w:t>
        </w:r>
      </w:hyperlink>
      <w:r w:rsidR="00D0240B" w:rsidRPr="00D0240B">
        <w:rPr>
          <w:sz w:val="24"/>
          <w:szCs w:val="24"/>
          <w:u w:val="single"/>
        </w:rPr>
        <w:t>.</w:t>
      </w:r>
      <w:r w:rsidR="00223240" w:rsidRPr="00D0240B">
        <w:rPr>
          <w:sz w:val="24"/>
          <w:szCs w:val="24"/>
        </w:rPr>
        <w:t xml:space="preserve"> </w:t>
      </w:r>
      <w:proofErr w:type="gramStart"/>
      <w:r w:rsidR="004B5EB3" w:rsidRPr="00D0240B">
        <w:rPr>
          <w:iCs/>
          <w:sz w:val="24"/>
          <w:szCs w:val="24"/>
        </w:rPr>
        <w:t>Извещени</w:t>
      </w:r>
      <w:r w:rsidRPr="00D0240B">
        <w:rPr>
          <w:iCs/>
          <w:sz w:val="24"/>
          <w:szCs w:val="24"/>
        </w:rPr>
        <w:t>ем</w:t>
      </w:r>
      <w:r w:rsidRPr="00D0240B">
        <w:rPr>
          <w:sz w:val="24"/>
          <w:szCs w:val="24"/>
        </w:rPr>
        <w:t xml:space="preserve"> о проведении открытого </w:t>
      </w:r>
      <w:r w:rsidRPr="00D0240B">
        <w:rPr>
          <w:iCs/>
          <w:sz w:val="24"/>
          <w:szCs w:val="24"/>
        </w:rPr>
        <w:t>запроса предложений</w:t>
      </w:r>
      <w:r w:rsidRPr="00D0240B">
        <w:rPr>
          <w:sz w:val="24"/>
          <w:szCs w:val="24"/>
        </w:rPr>
        <w:t xml:space="preserve">, опубликованным </w:t>
      </w:r>
      <w:r w:rsidRPr="00D0240B">
        <w:rPr>
          <w:b/>
          <w:sz w:val="24"/>
          <w:szCs w:val="24"/>
        </w:rPr>
        <w:t>«</w:t>
      </w:r>
      <w:r w:rsidR="00862664" w:rsidRPr="00D0240B">
        <w:rPr>
          <w:b/>
          <w:sz w:val="24"/>
          <w:szCs w:val="24"/>
        </w:rPr>
        <w:t>1</w:t>
      </w:r>
      <w:r w:rsidR="00D0240B" w:rsidRPr="00D0240B">
        <w:rPr>
          <w:b/>
          <w:sz w:val="24"/>
          <w:szCs w:val="24"/>
        </w:rPr>
        <w:t>7</w:t>
      </w:r>
      <w:r w:rsidRPr="00D0240B">
        <w:rPr>
          <w:b/>
          <w:sz w:val="24"/>
          <w:szCs w:val="24"/>
        </w:rPr>
        <w:t xml:space="preserve">» </w:t>
      </w:r>
      <w:r w:rsidR="00D0240B" w:rsidRPr="00D0240B">
        <w:rPr>
          <w:b/>
          <w:sz w:val="24"/>
          <w:szCs w:val="24"/>
        </w:rPr>
        <w:t>ноября</w:t>
      </w:r>
      <w:r w:rsidRPr="00D0240B">
        <w:rPr>
          <w:b/>
          <w:sz w:val="24"/>
          <w:szCs w:val="24"/>
        </w:rPr>
        <w:t xml:space="preserve"> </w:t>
      </w:r>
      <w:r w:rsidR="004E638A" w:rsidRPr="00D0240B">
        <w:rPr>
          <w:b/>
          <w:sz w:val="24"/>
          <w:szCs w:val="24"/>
        </w:rPr>
        <w:t>2017</w:t>
      </w:r>
      <w:r w:rsidRPr="00D0240B">
        <w:rPr>
          <w:b/>
          <w:sz w:val="24"/>
          <w:szCs w:val="24"/>
        </w:rPr>
        <w:t xml:space="preserve"> г.</w:t>
      </w:r>
      <w:r w:rsidRPr="00D0240B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D0240B">
          <w:rPr>
            <w:rStyle w:val="a7"/>
            <w:color w:val="auto"/>
            <w:sz w:val="24"/>
            <w:szCs w:val="24"/>
          </w:rPr>
          <w:t>www.zakupki.</w:t>
        </w:r>
        <w:r w:rsidR="00345CCA" w:rsidRPr="00D0240B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D0240B">
          <w:rPr>
            <w:rStyle w:val="a7"/>
            <w:color w:val="auto"/>
            <w:sz w:val="24"/>
            <w:szCs w:val="24"/>
          </w:rPr>
          <w:t>.ru</w:t>
        </w:r>
      </w:hyperlink>
      <w:r w:rsidRPr="00D0240B">
        <w:rPr>
          <w:sz w:val="24"/>
          <w:szCs w:val="24"/>
        </w:rPr>
        <w:t>),</w:t>
      </w:r>
      <w:r w:rsidR="009D7F01" w:rsidRPr="00D0240B">
        <w:rPr>
          <w:iCs/>
          <w:sz w:val="24"/>
          <w:szCs w:val="24"/>
        </w:rPr>
        <w:t xml:space="preserve"> </w:t>
      </w:r>
      <w:r w:rsidR="009D7F01" w:rsidRPr="00D0240B">
        <w:rPr>
          <w:sz w:val="24"/>
          <w:szCs w:val="24"/>
        </w:rPr>
        <w:t xml:space="preserve">на сайте </w:t>
      </w:r>
      <w:r w:rsidR="007556FF" w:rsidRPr="00D0240B">
        <w:rPr>
          <w:iCs/>
          <w:sz w:val="24"/>
          <w:szCs w:val="24"/>
        </w:rPr>
        <w:t>ПАО «МРСК Центра»</w:t>
      </w:r>
      <w:r w:rsidR="009D7F01" w:rsidRPr="00D0240B">
        <w:rPr>
          <w:sz w:val="24"/>
          <w:szCs w:val="24"/>
        </w:rPr>
        <w:t xml:space="preserve"> (</w:t>
      </w:r>
      <w:hyperlink r:id="rId21" w:history="1">
        <w:r w:rsidR="007556FF" w:rsidRPr="00D0240B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D0240B">
        <w:rPr>
          <w:sz w:val="24"/>
          <w:szCs w:val="24"/>
        </w:rPr>
        <w:t>)</w:t>
      </w:r>
      <w:r w:rsidR="00702B2C" w:rsidRPr="00D0240B">
        <w:rPr>
          <w:sz w:val="24"/>
          <w:szCs w:val="24"/>
        </w:rPr>
        <w:t xml:space="preserve">, на сайте ЭТП, указанном в п. </w:t>
      </w:r>
      <w:r w:rsidR="00EC49E9" w:rsidRPr="00D0240B">
        <w:fldChar w:fldCharType="begin"/>
      </w:r>
      <w:r w:rsidR="00EC49E9" w:rsidRPr="00D0240B">
        <w:instrText xml:space="preserve"> REF _Ref440269836 \r \h  \* MERGEFORMAT </w:instrText>
      </w:r>
      <w:r w:rsidR="00EC49E9" w:rsidRPr="00D0240B">
        <w:fldChar w:fldCharType="separate"/>
      </w:r>
      <w:r w:rsidR="006305A1" w:rsidRPr="00D0240B">
        <w:rPr>
          <w:sz w:val="24"/>
          <w:szCs w:val="24"/>
        </w:rPr>
        <w:t>1.1.2</w:t>
      </w:r>
      <w:r w:rsidR="00EC49E9" w:rsidRPr="00D0240B">
        <w:fldChar w:fldCharType="end"/>
      </w:r>
      <w:r w:rsidR="00702B2C" w:rsidRPr="00D0240B">
        <w:rPr>
          <w:sz w:val="24"/>
          <w:szCs w:val="24"/>
        </w:rPr>
        <w:t xml:space="preserve"> настоящей Документации, </w:t>
      </w:r>
      <w:r w:rsidR="009A7733" w:rsidRPr="00D0240B">
        <w:rPr>
          <w:iCs/>
          <w:sz w:val="24"/>
          <w:szCs w:val="24"/>
        </w:rPr>
        <w:t xml:space="preserve"> </w:t>
      </w:r>
      <w:r w:rsidRPr="00D0240B">
        <w:rPr>
          <w:iCs/>
          <w:sz w:val="24"/>
          <w:szCs w:val="24"/>
        </w:rPr>
        <w:t>приг</w:t>
      </w:r>
      <w:r w:rsidRPr="00D0240B">
        <w:rPr>
          <w:sz w:val="24"/>
          <w:szCs w:val="24"/>
        </w:rPr>
        <w:t>ласило юридических лиц</w:t>
      </w:r>
      <w:r w:rsidR="005B75A6" w:rsidRPr="00D0240B">
        <w:rPr>
          <w:sz w:val="24"/>
          <w:szCs w:val="24"/>
        </w:rPr>
        <w:t xml:space="preserve"> и физических лиц (в т.</w:t>
      </w:r>
      <w:r w:rsidR="003129D4" w:rsidRPr="00D0240B">
        <w:rPr>
          <w:sz w:val="24"/>
          <w:szCs w:val="24"/>
        </w:rPr>
        <w:t xml:space="preserve"> </w:t>
      </w:r>
      <w:r w:rsidR="005B75A6" w:rsidRPr="00D0240B">
        <w:rPr>
          <w:sz w:val="24"/>
          <w:szCs w:val="24"/>
        </w:rPr>
        <w:t>ч. индивидуальных предпринимателей)</w:t>
      </w:r>
      <w:r w:rsidR="00D0240B">
        <w:rPr>
          <w:sz w:val="24"/>
          <w:szCs w:val="24"/>
        </w:rPr>
        <w:t xml:space="preserve"> </w:t>
      </w:r>
      <w:r w:rsidR="00D0240B" w:rsidRPr="00D0240B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D0240B" w:rsidRPr="00D0240B">
        <w:rPr>
          <w:sz w:val="24"/>
          <w:szCs w:val="24"/>
        </w:rPr>
        <w:t xml:space="preserve"> </w:t>
      </w:r>
      <w:proofErr w:type="gramStart"/>
      <w:r w:rsidR="00D0240B" w:rsidRPr="00D0240B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D0240B">
        <w:rPr>
          <w:sz w:val="24"/>
          <w:szCs w:val="24"/>
        </w:rPr>
        <w:t xml:space="preserve"> </w:t>
      </w:r>
      <w:r w:rsidR="00D15381" w:rsidRPr="00D0240B">
        <w:rPr>
          <w:sz w:val="24"/>
          <w:szCs w:val="24"/>
        </w:rPr>
        <w:t xml:space="preserve">(далее – Участники) </w:t>
      </w:r>
      <w:r w:rsidR="004B5EB3" w:rsidRPr="00D0240B">
        <w:rPr>
          <w:sz w:val="24"/>
          <w:szCs w:val="24"/>
        </w:rPr>
        <w:t>к участию в процедуре О</w:t>
      </w:r>
      <w:r w:rsidRPr="00D0240B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D0240B">
        <w:rPr>
          <w:sz w:val="24"/>
          <w:szCs w:val="24"/>
        </w:rPr>
        <w:t xml:space="preserve">на право заключения </w:t>
      </w:r>
      <w:r w:rsidR="00702B2C" w:rsidRPr="00D0240B">
        <w:rPr>
          <w:sz w:val="24"/>
          <w:szCs w:val="24"/>
        </w:rPr>
        <w:t>Договор</w:t>
      </w:r>
      <w:r w:rsidR="00D0240B" w:rsidRPr="00D0240B">
        <w:rPr>
          <w:sz w:val="24"/>
          <w:szCs w:val="24"/>
        </w:rPr>
        <w:t>а</w:t>
      </w:r>
      <w:r w:rsidR="00702B2C" w:rsidRPr="00D0240B">
        <w:rPr>
          <w:sz w:val="24"/>
          <w:szCs w:val="24"/>
        </w:rPr>
        <w:t xml:space="preserve"> </w:t>
      </w:r>
      <w:r w:rsidR="00840B1D" w:rsidRPr="00840B1D">
        <w:rPr>
          <w:sz w:val="24"/>
          <w:szCs w:val="24"/>
        </w:rPr>
        <w:t>на поставку устройств дуговой защиты</w:t>
      </w:r>
      <w:r w:rsidR="00702B2C" w:rsidRPr="00D0240B">
        <w:rPr>
          <w:sz w:val="24"/>
          <w:szCs w:val="24"/>
        </w:rPr>
        <w:t xml:space="preserve"> для нужд ПАО «МРСК Центра» </w:t>
      </w:r>
      <w:r w:rsidR="00862664" w:rsidRPr="00D0240B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D0240B">
        <w:rPr>
          <w:sz w:val="24"/>
          <w:szCs w:val="24"/>
        </w:rPr>
        <w:t xml:space="preserve"> </w:t>
      </w:r>
      <w:proofErr w:type="gramStart"/>
      <w:r w:rsidR="00862664" w:rsidRPr="00D0240B">
        <w:rPr>
          <w:sz w:val="24"/>
          <w:szCs w:val="24"/>
        </w:rPr>
        <w:t xml:space="preserve">РФ, 150003, г. Ярославль, ул. </w:t>
      </w:r>
      <w:proofErr w:type="spellStart"/>
      <w:r w:rsidR="00862664" w:rsidRPr="00D0240B">
        <w:rPr>
          <w:sz w:val="24"/>
          <w:szCs w:val="24"/>
        </w:rPr>
        <w:t>Во</w:t>
      </w:r>
      <w:r w:rsidR="00D0240B" w:rsidRPr="00D0240B">
        <w:rPr>
          <w:sz w:val="24"/>
          <w:szCs w:val="24"/>
        </w:rPr>
        <w:t>й</w:t>
      </w:r>
      <w:r w:rsidR="00862664" w:rsidRPr="00D0240B">
        <w:rPr>
          <w:sz w:val="24"/>
          <w:szCs w:val="24"/>
        </w:rPr>
        <w:t>нова</w:t>
      </w:r>
      <w:proofErr w:type="spellEnd"/>
      <w:r w:rsidR="00862664" w:rsidRPr="00D0240B">
        <w:rPr>
          <w:sz w:val="24"/>
          <w:szCs w:val="24"/>
        </w:rPr>
        <w:t>, д. 12)</w:t>
      </w:r>
      <w:r w:rsidRPr="00D0240B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D0240B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D0240B">
        <w:rPr>
          <w:sz w:val="24"/>
          <w:szCs w:val="24"/>
        </w:rPr>
        <w:t xml:space="preserve">Настоящий </w:t>
      </w:r>
      <w:r w:rsidR="004B5EB3" w:rsidRPr="00D0240B">
        <w:rPr>
          <w:sz w:val="24"/>
          <w:szCs w:val="24"/>
        </w:rPr>
        <w:t>З</w:t>
      </w:r>
      <w:r w:rsidRPr="00D0240B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D0240B">
        <w:rPr>
          <w:sz w:val="24"/>
          <w:szCs w:val="24"/>
        </w:rPr>
        <w:t>электронной торговой площадк</w:t>
      </w:r>
      <w:r w:rsidR="00414AB1" w:rsidRPr="00D0240B">
        <w:rPr>
          <w:sz w:val="24"/>
          <w:szCs w:val="24"/>
        </w:rPr>
        <w:t>и</w:t>
      </w:r>
      <w:r w:rsidR="00702B2C" w:rsidRPr="00D0240B">
        <w:rPr>
          <w:sz w:val="24"/>
          <w:szCs w:val="24"/>
        </w:rPr>
        <w:t xml:space="preserve"> </w:t>
      </w:r>
      <w:r w:rsidR="000D70B6" w:rsidRPr="00D0240B">
        <w:rPr>
          <w:sz w:val="24"/>
          <w:szCs w:val="24"/>
        </w:rPr>
        <w:t>П</w:t>
      </w:r>
      <w:r w:rsidR="00702B2C" w:rsidRPr="00D0240B">
        <w:rPr>
          <w:sz w:val="24"/>
          <w:szCs w:val="24"/>
        </w:rPr>
        <w:t>АО «</w:t>
      </w:r>
      <w:proofErr w:type="spellStart"/>
      <w:r w:rsidR="00702B2C" w:rsidRPr="00D0240B">
        <w:rPr>
          <w:sz w:val="24"/>
          <w:szCs w:val="24"/>
        </w:rPr>
        <w:t>Россети</w:t>
      </w:r>
      <w:proofErr w:type="spellEnd"/>
      <w:r w:rsidR="00702B2C" w:rsidRPr="00D0240B">
        <w:rPr>
          <w:sz w:val="24"/>
          <w:szCs w:val="24"/>
        </w:rPr>
        <w:t xml:space="preserve">» </w:t>
      </w:r>
      <w:hyperlink r:id="rId22" w:history="1">
        <w:r w:rsidR="00862664" w:rsidRPr="00D0240B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D0240B">
        <w:rPr>
          <w:sz w:val="24"/>
          <w:szCs w:val="24"/>
        </w:rPr>
        <w:t xml:space="preserve"> </w:t>
      </w:r>
      <w:r w:rsidR="00702B2C" w:rsidRPr="00D0240B">
        <w:rPr>
          <w:sz w:val="24"/>
          <w:szCs w:val="24"/>
        </w:rPr>
        <w:t>(далее — ЭТП)</w:t>
      </w:r>
      <w:r w:rsidR="005B75A6" w:rsidRPr="00D0240B">
        <w:rPr>
          <w:sz w:val="24"/>
          <w:szCs w:val="24"/>
        </w:rPr>
        <w:t>.</w:t>
      </w:r>
      <w:bookmarkEnd w:id="14"/>
    </w:p>
    <w:p w:rsidR="00717F60" w:rsidRPr="00D0240B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D0240B">
        <w:rPr>
          <w:sz w:val="24"/>
          <w:szCs w:val="24"/>
        </w:rPr>
        <w:t>Заказчик</w:t>
      </w:r>
      <w:r w:rsidR="00702B2C" w:rsidRPr="00D0240B">
        <w:rPr>
          <w:sz w:val="24"/>
          <w:szCs w:val="24"/>
        </w:rPr>
        <w:t xml:space="preserve">: </w:t>
      </w:r>
      <w:r w:rsidRPr="00D0240B">
        <w:rPr>
          <w:sz w:val="24"/>
          <w:szCs w:val="24"/>
        </w:rPr>
        <w:t xml:space="preserve"> </w:t>
      </w:r>
      <w:r w:rsidR="00702B2C" w:rsidRPr="00D0240B">
        <w:rPr>
          <w:iCs/>
          <w:sz w:val="24"/>
          <w:szCs w:val="24"/>
        </w:rPr>
        <w:t>ПАО «МРСК Центра».</w:t>
      </w:r>
      <w:r w:rsidRPr="00D0240B">
        <w:rPr>
          <w:rStyle w:val="aa"/>
          <w:sz w:val="24"/>
          <w:szCs w:val="24"/>
        </w:rPr>
        <w:t xml:space="preserve"> </w:t>
      </w:r>
      <w:bookmarkEnd w:id="15"/>
    </w:p>
    <w:p w:rsidR="008C4223" w:rsidRPr="00D0240B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D0240B">
        <w:rPr>
          <w:sz w:val="24"/>
          <w:szCs w:val="24"/>
        </w:rPr>
        <w:t>Предмет З</w:t>
      </w:r>
      <w:r w:rsidR="00717F60" w:rsidRPr="00D0240B">
        <w:rPr>
          <w:sz w:val="24"/>
          <w:szCs w:val="24"/>
        </w:rPr>
        <w:t>апроса предложений</w:t>
      </w:r>
      <w:r w:rsidR="00702B2C" w:rsidRPr="00D0240B">
        <w:rPr>
          <w:sz w:val="24"/>
          <w:szCs w:val="24"/>
        </w:rPr>
        <w:t>:</w:t>
      </w:r>
      <w:bookmarkEnd w:id="16"/>
    </w:p>
    <w:p w:rsidR="00A40714" w:rsidRPr="00D0240B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D0240B">
        <w:rPr>
          <w:b/>
          <w:sz w:val="24"/>
          <w:szCs w:val="24"/>
          <w:u w:val="single"/>
        </w:rPr>
        <w:t>Лот №1:</w:t>
      </w:r>
      <w:r w:rsidR="00717F60" w:rsidRPr="00D0240B">
        <w:rPr>
          <w:sz w:val="24"/>
          <w:szCs w:val="24"/>
        </w:rPr>
        <w:t xml:space="preserve"> право заключения </w:t>
      </w:r>
      <w:r w:rsidR="00123C70" w:rsidRPr="00D0240B">
        <w:rPr>
          <w:sz w:val="24"/>
          <w:szCs w:val="24"/>
        </w:rPr>
        <w:t>Договор</w:t>
      </w:r>
      <w:r w:rsidR="00D0240B" w:rsidRPr="00D0240B">
        <w:rPr>
          <w:sz w:val="24"/>
          <w:szCs w:val="24"/>
        </w:rPr>
        <w:t>а</w:t>
      </w:r>
      <w:r w:rsidR="00A40714" w:rsidRPr="00D0240B">
        <w:rPr>
          <w:sz w:val="24"/>
          <w:szCs w:val="24"/>
        </w:rPr>
        <w:t xml:space="preserve"> </w:t>
      </w:r>
      <w:r w:rsidR="00840B1D" w:rsidRPr="00840B1D">
        <w:rPr>
          <w:sz w:val="24"/>
          <w:szCs w:val="24"/>
        </w:rPr>
        <w:t>на поставку устройств дуговой защиты</w:t>
      </w:r>
      <w:r w:rsidR="00702B2C" w:rsidRPr="00D0240B">
        <w:rPr>
          <w:sz w:val="24"/>
          <w:szCs w:val="24"/>
        </w:rPr>
        <w:t xml:space="preserve"> для нужд ПАО «МРСК Центра» (филиал</w:t>
      </w:r>
      <w:r w:rsidR="00D0240B" w:rsidRPr="00D0240B">
        <w:rPr>
          <w:sz w:val="24"/>
          <w:szCs w:val="24"/>
        </w:rPr>
        <w:t>а</w:t>
      </w:r>
      <w:r w:rsidR="00702B2C" w:rsidRPr="00D0240B">
        <w:rPr>
          <w:sz w:val="24"/>
          <w:szCs w:val="24"/>
        </w:rPr>
        <w:t xml:space="preserve"> </w:t>
      </w:r>
      <w:r w:rsidR="00862664" w:rsidRPr="00D0240B">
        <w:rPr>
          <w:sz w:val="24"/>
          <w:szCs w:val="24"/>
        </w:rPr>
        <w:t>«Ярэнерго»</w:t>
      </w:r>
      <w:r w:rsidR="00702B2C" w:rsidRPr="00D0240B">
        <w:rPr>
          <w:sz w:val="24"/>
          <w:szCs w:val="24"/>
        </w:rPr>
        <w:t>)</w:t>
      </w:r>
      <w:bookmarkEnd w:id="17"/>
      <w:r w:rsidR="00702B2C" w:rsidRPr="00D0240B">
        <w:rPr>
          <w:sz w:val="24"/>
          <w:szCs w:val="24"/>
        </w:rPr>
        <w:t>.</w:t>
      </w:r>
    </w:p>
    <w:p w:rsidR="008C4223" w:rsidRPr="00D0240B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0240B">
        <w:rPr>
          <w:sz w:val="24"/>
          <w:szCs w:val="24"/>
        </w:rPr>
        <w:t xml:space="preserve">Количество лотов: </w:t>
      </w:r>
      <w:r w:rsidRPr="00D0240B">
        <w:rPr>
          <w:b/>
          <w:sz w:val="24"/>
          <w:szCs w:val="24"/>
        </w:rPr>
        <w:t>1 (один)</w:t>
      </w:r>
      <w:r w:rsidRPr="00D0240B">
        <w:rPr>
          <w:sz w:val="24"/>
          <w:szCs w:val="24"/>
        </w:rPr>
        <w:t>.</w:t>
      </w:r>
    </w:p>
    <w:bookmarkEnd w:id="18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D0240B">
        <w:rPr>
          <w:sz w:val="24"/>
          <w:szCs w:val="24"/>
          <w:lang w:eastAsia="ru-RU"/>
        </w:rPr>
        <w:t>.</w:t>
      </w:r>
    </w:p>
    <w:p w:rsidR="00804801" w:rsidRPr="00D0240B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0240B">
        <w:rPr>
          <w:sz w:val="24"/>
          <w:szCs w:val="24"/>
        </w:rPr>
        <w:t>Частичное выполнение</w:t>
      </w:r>
      <w:r w:rsidR="002946EF" w:rsidRPr="00D0240B">
        <w:rPr>
          <w:sz w:val="24"/>
          <w:szCs w:val="24"/>
        </w:rPr>
        <w:t xml:space="preserve"> </w:t>
      </w:r>
      <w:r w:rsidR="004D17BD" w:rsidRPr="00D0240B">
        <w:rPr>
          <w:sz w:val="24"/>
          <w:szCs w:val="24"/>
        </w:rPr>
        <w:t xml:space="preserve">поставок, </w:t>
      </w:r>
      <w:r w:rsidR="00AD3EBC" w:rsidRPr="00D0240B">
        <w:rPr>
          <w:sz w:val="24"/>
          <w:szCs w:val="24"/>
        </w:rPr>
        <w:t>работ (услуг)</w:t>
      </w:r>
      <w:r w:rsidRPr="00D0240B">
        <w:rPr>
          <w:sz w:val="24"/>
          <w:szCs w:val="24"/>
        </w:rPr>
        <w:t xml:space="preserve"> не допускается.</w:t>
      </w:r>
    </w:p>
    <w:p w:rsidR="00717F60" w:rsidRPr="00D0240B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D0240B">
        <w:rPr>
          <w:sz w:val="24"/>
          <w:szCs w:val="24"/>
        </w:rPr>
        <w:t>Сроки</w:t>
      </w:r>
      <w:r w:rsidR="00717F60" w:rsidRPr="00D0240B">
        <w:rPr>
          <w:sz w:val="24"/>
          <w:szCs w:val="24"/>
        </w:rPr>
        <w:t xml:space="preserve"> </w:t>
      </w:r>
      <w:r w:rsidR="002946EF" w:rsidRPr="00D0240B">
        <w:rPr>
          <w:sz w:val="24"/>
          <w:szCs w:val="24"/>
        </w:rPr>
        <w:t xml:space="preserve">выполнения </w:t>
      </w:r>
      <w:r w:rsidR="00702B2C" w:rsidRPr="00D0240B">
        <w:rPr>
          <w:sz w:val="24"/>
          <w:szCs w:val="24"/>
        </w:rPr>
        <w:t>поставок</w:t>
      </w:r>
      <w:r w:rsidR="00717F60" w:rsidRPr="00D0240B">
        <w:rPr>
          <w:sz w:val="24"/>
          <w:szCs w:val="24"/>
        </w:rPr>
        <w:t xml:space="preserve">: </w:t>
      </w:r>
      <w:r w:rsidR="007A43DA" w:rsidRPr="007A43DA">
        <w:rPr>
          <w:b/>
          <w:sz w:val="24"/>
          <w:szCs w:val="24"/>
        </w:rPr>
        <w:t xml:space="preserve">В течение </w:t>
      </w:r>
      <w:r w:rsidR="00840B1D">
        <w:rPr>
          <w:b/>
          <w:sz w:val="24"/>
          <w:szCs w:val="24"/>
        </w:rPr>
        <w:t>45</w:t>
      </w:r>
      <w:r w:rsidR="007A43DA" w:rsidRPr="007A43DA">
        <w:rPr>
          <w:b/>
          <w:sz w:val="24"/>
          <w:szCs w:val="24"/>
        </w:rPr>
        <w:t xml:space="preserve"> календарных дней с момента заключения договора.</w:t>
      </w:r>
      <w:bookmarkEnd w:id="19"/>
    </w:p>
    <w:p w:rsidR="008D2928" w:rsidRPr="00D024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D0240B">
        <w:rPr>
          <w:sz w:val="24"/>
          <w:szCs w:val="24"/>
        </w:rPr>
        <w:t xml:space="preserve">Отгрузочные реквизиты/базис поставки: </w:t>
      </w:r>
      <w:r w:rsidR="008D2928" w:rsidRPr="00D0240B">
        <w:rPr>
          <w:sz w:val="24"/>
          <w:szCs w:val="24"/>
        </w:rPr>
        <w:t xml:space="preserve">на условиях DDP (Согласно ИНКОТЕРМС </w:t>
      </w:r>
      <w:r w:rsidR="00DA1402" w:rsidRPr="00D0240B">
        <w:rPr>
          <w:sz w:val="24"/>
          <w:szCs w:val="24"/>
        </w:rPr>
        <w:t>2010</w:t>
      </w:r>
      <w:r w:rsidR="008D2928" w:rsidRPr="00D0240B">
        <w:rPr>
          <w:sz w:val="24"/>
          <w:szCs w:val="24"/>
        </w:rPr>
        <w:t>) по адрес</w:t>
      </w:r>
      <w:r w:rsidR="00D0240B" w:rsidRPr="00D0240B">
        <w:rPr>
          <w:sz w:val="24"/>
          <w:szCs w:val="24"/>
        </w:rPr>
        <w:t>у</w:t>
      </w:r>
      <w:r w:rsidR="008D2928" w:rsidRPr="00D0240B">
        <w:rPr>
          <w:sz w:val="24"/>
          <w:szCs w:val="24"/>
        </w:rPr>
        <w:t xml:space="preserve"> филиал</w:t>
      </w:r>
      <w:r w:rsidR="00D0240B" w:rsidRPr="00D0240B">
        <w:rPr>
          <w:sz w:val="24"/>
          <w:szCs w:val="24"/>
        </w:rPr>
        <w:t>а</w:t>
      </w:r>
      <w:r w:rsidR="008D2928" w:rsidRPr="00D0240B">
        <w:rPr>
          <w:sz w:val="24"/>
          <w:szCs w:val="24"/>
        </w:rPr>
        <w:t xml:space="preserve"> ПАО «МРСК Центра»:</w:t>
      </w:r>
      <w:bookmarkEnd w:id="20"/>
      <w:r w:rsidR="002556E6" w:rsidRPr="00D0240B">
        <w:rPr>
          <w:sz w:val="24"/>
          <w:szCs w:val="24"/>
        </w:rPr>
        <w:t xml:space="preserve"> </w:t>
      </w:r>
    </w:p>
    <w:p w:rsidR="002A47D1" w:rsidRPr="00D0240B" w:rsidRDefault="00D0240B" w:rsidP="005E6E3C">
      <w:pPr>
        <w:pStyle w:val="afffffff2"/>
        <w:keepNext/>
        <w:numPr>
          <w:ilvl w:val="0"/>
          <w:numId w:val="7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0240B">
        <w:rPr>
          <w:rFonts w:ascii="Times New Roman" w:hAnsi="Times New Roman"/>
          <w:sz w:val="24"/>
          <w:szCs w:val="24"/>
        </w:rPr>
        <w:t xml:space="preserve"> </w:t>
      </w:r>
      <w:r w:rsidR="008D2928" w:rsidRPr="00D0240B">
        <w:rPr>
          <w:rFonts w:ascii="Times New Roman" w:hAnsi="Times New Roman"/>
          <w:sz w:val="24"/>
          <w:szCs w:val="24"/>
        </w:rPr>
        <w:t>«Ярэнерго»: Ярославская площадка: РФ, 150003, г. Ярославль</w:t>
      </w:r>
      <w:r w:rsidRPr="00D0240B">
        <w:rPr>
          <w:rFonts w:ascii="Times New Roman" w:hAnsi="Times New Roman"/>
          <w:sz w:val="24"/>
          <w:szCs w:val="24"/>
        </w:rPr>
        <w:t>, ул. Северная подстанция, д. 9</w:t>
      </w:r>
      <w:r w:rsidR="008D2928" w:rsidRPr="00D0240B">
        <w:rPr>
          <w:rFonts w:ascii="Times New Roman" w:hAnsi="Times New Roman"/>
          <w:sz w:val="24"/>
          <w:szCs w:val="24"/>
        </w:rPr>
        <w:t>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D0240B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_Ref311232052 \r \h  \* MERGEFORMAT </w:instrText>
      </w:r>
      <w:r w:rsidR="00EC49E9">
        <w:fldChar w:fldCharType="separate"/>
      </w:r>
      <w:r w:rsidR="006305A1">
        <w:t>3</w:t>
      </w:r>
      <w:r w:rsidR="00EC49E9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</w:t>
      </w:r>
      <w:r w:rsidRPr="00382A07">
        <w:rPr>
          <w:iCs/>
          <w:sz w:val="24"/>
          <w:szCs w:val="24"/>
        </w:rPr>
        <w:lastRenderedPageBreak/>
        <w:t xml:space="preserve">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EC49E9">
        <w:fldChar w:fldCharType="begin"/>
      </w:r>
      <w:r w:rsidR="00EC49E9">
        <w:instrText xml:space="preserve"> REF _Ref440270568 \r \h  \* MERGEFORMAT </w:instrText>
      </w:r>
      <w:r w:rsidR="00EC49E9">
        <w:fldChar w:fldCharType="separate"/>
      </w:r>
      <w:r w:rsidR="006305A1">
        <w:t>4</w:t>
      </w:r>
      <w:r w:rsidR="00EC49E9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EC49E9">
        <w:fldChar w:fldCharType="begin"/>
      </w:r>
      <w:r w:rsidR="00EC49E9">
        <w:instrText xml:space="preserve"> REF _Ref305973574 \r \h  \* MERGEFORMAT </w:instrText>
      </w:r>
      <w:r w:rsidR="00EC49E9">
        <w:fldChar w:fldCharType="separate"/>
      </w:r>
      <w:r w:rsidR="006305A1">
        <w:t>2</w:t>
      </w:r>
      <w:r w:rsidR="00EC49E9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EC49E9">
        <w:fldChar w:fldCharType="begin"/>
      </w:r>
      <w:r w:rsidR="00EC49E9">
        <w:instrText xml:space="preserve"> REF _Ref440270602 \r \h  \* MERGEFORMAT </w:instrText>
      </w:r>
      <w:r w:rsidR="00EC49E9">
        <w:fldChar w:fldCharType="separate"/>
      </w:r>
      <w:r w:rsidR="006305A1">
        <w:t>5</w:t>
      </w:r>
      <w:r w:rsidR="00EC49E9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EC49E9">
        <w:fldChar w:fldCharType="begin"/>
      </w:r>
      <w:r w:rsidR="00EC49E9">
        <w:instrText xml:space="preserve"> REF _Ref440270637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1.1.5</w:t>
      </w:r>
      <w:r w:rsidR="00EC49E9">
        <w:fldChar w:fldCharType="end"/>
      </w:r>
      <w:r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_Ref440270651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1.1.6</w:t>
      </w:r>
      <w:r w:rsidR="00EC49E9">
        <w:fldChar w:fldCharType="end"/>
      </w:r>
      <w:r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_Ref440270663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1.1.7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EC49E9">
        <w:fldChar w:fldCharType="begin"/>
      </w:r>
      <w:r w:rsidR="00EC49E9">
        <w:instrText xml:space="preserve"> REF _Ref440270637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1.1.5</w:t>
      </w:r>
      <w:r w:rsidR="00EC49E9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_Ref440270651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1.1.6</w:t>
      </w:r>
      <w:r w:rsidR="00EC49E9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_Ref440270663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1.1.7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EC49E9">
        <w:fldChar w:fldCharType="begin"/>
      </w:r>
      <w:r w:rsidR="00EC49E9">
        <w:instrText xml:space="preserve"> REF _Ref440270637 \r \h  \* MERGEFORMAT </w:instrText>
      </w:r>
      <w:r w:rsidR="00EC49E9">
        <w:fldChar w:fldCharType="separate"/>
      </w:r>
      <w:r w:rsidR="006305A1" w:rsidRPr="006305A1">
        <w:rPr>
          <w:bCs w:val="0"/>
          <w:iCs/>
          <w:sz w:val="24"/>
          <w:szCs w:val="24"/>
        </w:rPr>
        <w:t>1.1.5</w:t>
      </w:r>
      <w:r w:rsidR="00EC49E9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EC49E9">
        <w:fldChar w:fldCharType="begin"/>
      </w:r>
      <w:r w:rsidR="00EC49E9">
        <w:instrText xml:space="preserve"> REF _Ref440270663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1.1.7</w:t>
      </w:r>
      <w:r w:rsidR="00EC49E9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_Ref305973033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3.2</w:t>
      </w:r>
      <w:r w:rsidR="00EC49E9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EC49E9">
        <w:fldChar w:fldCharType="begin"/>
      </w:r>
      <w:r w:rsidR="00EC49E9">
        <w:instrText xml:space="preserve"> REF _Ref191386109 \n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3.3.2</w:t>
      </w:r>
      <w:r w:rsidR="00EC49E9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EC49E9">
        <w:fldChar w:fldCharType="begin"/>
      </w:r>
      <w:r w:rsidR="00EC49E9">
        <w:instrText xml:space="preserve"> REF _Ref440272256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5.12</w:t>
      </w:r>
      <w:r w:rsidR="00EC49E9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C49E9">
        <w:fldChar w:fldCharType="begin"/>
      </w:r>
      <w:r w:rsidR="00EC49E9">
        <w:instrText xml:space="preserve"> REF _Ref467569419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5.13</w:t>
      </w:r>
      <w:r w:rsidR="00EC49E9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EC49E9">
        <w:fldChar w:fldCharType="begin"/>
      </w:r>
      <w:r w:rsidR="00EC49E9">
        <w:instrText xml:space="preserve"> REF _Ref191386164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 xml:space="preserve"> 1.4.1 </w:t>
      </w:r>
      <w:r w:rsidR="00EC49E9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EC49E9">
        <w:fldChar w:fldCharType="begin"/>
      </w:r>
      <w:r w:rsidR="00EC49E9">
        <w:instrText xml:space="preserve"> REF _Ref306978606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 xml:space="preserve"> 1.4.2 </w:t>
      </w:r>
      <w:r w:rsidR="00EC49E9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_Ref306114966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3.3.11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382A0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EC49E9">
        <w:fldChar w:fldCharType="begin"/>
      </w:r>
      <w:r w:rsidR="00EC49E9">
        <w:instrText xml:space="preserve"> REF _Ref440275279 \r \h  \* MERGEFORMAT </w:instrText>
      </w:r>
      <w:r w:rsidR="00EC49E9">
        <w:fldChar w:fldCharType="separate"/>
      </w:r>
      <w:r w:rsidR="006305A1" w:rsidRPr="006305A1">
        <w:rPr>
          <w:b w:val="0"/>
        </w:rPr>
        <w:t>1.1.4</w:t>
      </w:r>
      <w:r w:rsidR="00EC49E9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EC49E9">
        <w:fldChar w:fldCharType="begin"/>
      </w:r>
      <w:r w:rsidR="00EC49E9">
        <w:instrText xml:space="preserve"> REF _Ref305973147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3.3</w:t>
      </w:r>
      <w:r w:rsidR="00EC49E9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5.1</w:t>
      </w:r>
      <w:r w:rsidR="00EC49E9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_Ref440284918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5.2</w:t>
      </w:r>
      <w:r w:rsidR="00EC49E9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5.3</w:t>
      </w:r>
      <w:r w:rsidR="00EC49E9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_Ref440284947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5.4</w:t>
      </w:r>
      <w:r w:rsidR="00EC49E9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EC49E9">
        <w:fldChar w:fldCharType="begin"/>
      </w:r>
      <w:r w:rsidR="00EC49E9">
        <w:instrText xml:space="preserve"> REF _Ref93264992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5.5</w:t>
      </w:r>
      <w:r w:rsidR="00EC49E9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EC49E9">
        <w:fldChar w:fldCharType="begin"/>
      </w:r>
      <w:r w:rsidR="00EC49E9">
        <w:instrText xml:space="preserve"> REF _Ref440285128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3.3.14</w:t>
      </w:r>
      <w:r w:rsidR="00EC49E9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382A07">
        <w:rPr>
          <w:b w:val="0"/>
          <w:szCs w:val="24"/>
        </w:rPr>
        <w:lastRenderedPageBreak/>
        <w:t>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EC49E9">
        <w:fldChar w:fldCharType="begin"/>
      </w:r>
      <w:r w:rsidR="00EC49E9">
        <w:instrText xml:space="preserve"> REF _Ref468199992 \r \h  \* MERGEFORMAT </w:instrText>
      </w:r>
      <w:r w:rsidR="00EC49E9">
        <w:fldChar w:fldCharType="separate"/>
      </w:r>
      <w:r w:rsidR="006305A1" w:rsidRPr="006305A1">
        <w:rPr>
          <w:b w:val="0"/>
        </w:rPr>
        <w:t>3.6</w:t>
      </w:r>
      <w:r w:rsidR="00EC49E9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6305A1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EC49E9">
        <w:fldChar w:fldCharType="begin"/>
      </w:r>
      <w:r w:rsidR="00EC49E9">
        <w:instrText xml:space="preserve"> REF _Ref93264992 \r \h  \* MERGEFORMAT </w:instrText>
      </w:r>
      <w:r w:rsidR="00EC49E9">
        <w:fldChar w:fldCharType="separate"/>
      </w:r>
      <w:r w:rsidR="006305A1" w:rsidRPr="006305A1">
        <w:rPr>
          <w:b w:val="0"/>
        </w:rPr>
        <w:t>5.5</w:t>
      </w:r>
      <w:r w:rsidR="00EC49E9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EC49E9">
        <w:fldChar w:fldCharType="begin"/>
      </w:r>
      <w:r w:rsidR="00EC49E9">
        <w:instrText xml:space="preserve"> REF _Ref440270867 \r \h  \* MERGEFORMAT </w:instrText>
      </w:r>
      <w:r w:rsidR="00EC49E9">
        <w:fldChar w:fldCharType="separate"/>
      </w:r>
      <w:r w:rsidR="006305A1" w:rsidRPr="006305A1">
        <w:rPr>
          <w:b w:val="0"/>
        </w:rPr>
        <w:t>2.2.3</w:t>
      </w:r>
      <w:r w:rsidR="00EC49E9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6305A1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EC49E9">
        <w:fldChar w:fldCharType="begin"/>
      </w:r>
      <w:r w:rsidR="00EC49E9">
        <w:instrText xml:space="preserve"> REF _Ref305973033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3.2</w:t>
      </w:r>
      <w:r w:rsidR="00EC49E9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EC49E9">
        <w:fldChar w:fldCharType="begin"/>
      </w:r>
      <w:r w:rsidR="00EC49E9">
        <w:instrText xml:space="preserve"> REF _Ref305973147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</w:t>
      </w:r>
      <w:r w:rsidR="00EC49E9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EC49E9">
        <w:fldChar w:fldCharType="begin"/>
      </w:r>
      <w:r w:rsidR="00EC49E9">
        <w:instrText xml:space="preserve"> REF _Ref305973214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</w:t>
      </w:r>
      <w:r w:rsidR="00EC49E9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_Ref303683883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3.5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EC49E9">
        <w:fldChar w:fldCharType="begin"/>
      </w:r>
      <w:r w:rsidR="00EC49E9">
        <w:instrText xml:space="preserve"> REF _Ref303250967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3.7</w:t>
      </w:r>
      <w:r w:rsidR="00EC49E9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EC49E9">
        <w:fldChar w:fldCharType="begin"/>
      </w:r>
      <w:r w:rsidR="00EC49E9">
        <w:instrText xml:space="preserve"> REF _Ref306140451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3.14</w:t>
      </w:r>
      <w:r w:rsidR="00EC49E9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EC49E9">
        <w:fldChar w:fldCharType="begin"/>
      </w:r>
      <w:r w:rsidR="00EC49E9">
        <w:instrText xml:space="preserve"> REF _Ref302563524 \n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1.1.1</w:t>
      </w:r>
      <w:r w:rsidR="00EC49E9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EC49E9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_Ref440271072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EC49E9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5.3</w:t>
      </w:r>
      <w:r w:rsidR="00EC49E9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_Ref440271036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EC49E9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_Ref191386407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EC49E9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_Ref93264992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5.5</w:t>
      </w:r>
      <w:r w:rsidR="00EC49E9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5.1</w:t>
      </w:r>
      <w:r w:rsidR="00EC49E9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EC49E9">
        <w:fldChar w:fldCharType="begin"/>
      </w:r>
      <w:r w:rsidR="00EC49E9">
        <w:instrText xml:space="preserve"> REF _Ref440271964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5.1.3</w:t>
      </w:r>
      <w:r w:rsidR="00EC49E9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EC49E9">
        <w:fldChar w:fldCharType="begin"/>
      </w:r>
      <w:r w:rsidR="00EC49E9">
        <w:instrText xml:space="preserve"> REF _Ref440279062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б)</w:t>
      </w:r>
      <w:r w:rsidR="00EC49E9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EC49E9">
        <w:fldChar w:fldCharType="begin"/>
      </w:r>
      <w:r w:rsidR="00EC49E9">
        <w:instrText xml:space="preserve"> REF _Ref303587815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3.3.8.3</w:t>
      </w:r>
      <w:r w:rsidR="00EC49E9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5.3</w:t>
      </w:r>
      <w:r w:rsidR="00EC49E9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EC49E9">
        <w:fldChar w:fldCharType="begin"/>
      </w:r>
      <w:r w:rsidR="00EC49E9">
        <w:instrText xml:space="preserve"> REF _Ref440274913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5.2</w:t>
      </w:r>
      <w:r w:rsidR="00EC49E9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EC49E9">
        <w:fldChar w:fldCharType="begin"/>
      </w:r>
      <w:r w:rsidR="00EC49E9">
        <w:instrText xml:space="preserve"> REF _Ref440274902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5.4</w:t>
      </w:r>
      <w:r w:rsidR="00EC49E9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EC49E9">
        <w:fldChar w:fldCharType="begin"/>
      </w:r>
      <w:r w:rsidR="00EC49E9">
        <w:instrText xml:space="preserve"> REF _Ref93264992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5.5</w:t>
      </w:r>
      <w:r w:rsidR="00EC49E9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EC49E9">
        <w:fldChar w:fldCharType="begin"/>
      </w:r>
      <w:r w:rsidR="00EC49E9">
        <w:instrText xml:space="preserve"> REF _Ref444164229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5.6.1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_Ref303587815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3.3.8.3</w:t>
      </w:r>
      <w:r w:rsidR="00EC49E9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EC49E9">
        <w:fldChar w:fldCharType="begin"/>
      </w:r>
      <w:r w:rsidR="00EC49E9">
        <w:instrText xml:space="preserve"> REF _Ref440279062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б)</w:t>
      </w:r>
      <w:r w:rsidR="00EC49E9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_Ref440372474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м)</w:t>
      </w:r>
      <w:r w:rsidR="00EC49E9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_Ref442188512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с)</w:t>
      </w:r>
      <w:r w:rsidR="00EC49E9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EC49E9">
        <w:fldChar w:fldCharType="begin"/>
      </w:r>
      <w:r w:rsidR="00EC49E9">
        <w:instrText xml:space="preserve"> REF _Ref303587815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3.3.8.3</w:t>
      </w:r>
      <w:r w:rsidR="00EC49E9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EC49E9">
        <w:fldChar w:fldCharType="begin"/>
      </w:r>
      <w:r w:rsidR="00EC49E9">
        <w:instrText xml:space="preserve"> REF _Ref464116309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3.3.10.7</w:t>
      </w:r>
      <w:r w:rsidR="00EC49E9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EC49E9">
        <w:fldChar w:fldCharType="begin"/>
      </w:r>
      <w:r w:rsidR="00EC49E9">
        <w:instrText xml:space="preserve"> REF _Ref442263553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3.3.14.4</w:t>
      </w:r>
      <w:r w:rsidR="00EC49E9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EC49E9">
        <w:fldChar w:fldCharType="begin"/>
      </w:r>
      <w:r w:rsidR="00EC49E9">
        <w:instrText xml:space="preserve"> REF _Ref440270602 \r \h  \* MERGEFORMAT </w:instrText>
      </w:r>
      <w:r w:rsidR="00EC49E9">
        <w:fldChar w:fldCharType="separate"/>
      </w:r>
      <w:r w:rsidR="006305A1">
        <w:t>5</w:t>
      </w:r>
      <w:r w:rsidR="00EC49E9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EC49E9">
        <w:fldChar w:fldCharType="begin"/>
      </w:r>
      <w:r w:rsidR="00EC49E9">
        <w:instrText xml:space="preserve"> REF _Ref191386419 \n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3.3.2</w:t>
      </w:r>
      <w:r w:rsidR="00EC49E9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EC49E9">
        <w:fldChar w:fldCharType="begin"/>
      </w:r>
      <w:r w:rsidR="00EC49E9">
        <w:instrText xml:space="preserve"> REF _Ref440272256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5.12</w:t>
      </w:r>
      <w:r w:rsidR="00EC49E9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C49E9">
        <w:fldChar w:fldCharType="begin"/>
      </w:r>
      <w:r w:rsidR="00EC49E9">
        <w:instrText xml:space="preserve"> REF _Ref467569419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5.13</w:t>
      </w:r>
      <w:r w:rsidR="00EC49E9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EC49E9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EC49E9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EC49E9">
        <w:fldChar w:fldCharType="begin"/>
      </w:r>
      <w:r w:rsidR="00EC49E9">
        <w:instrText xml:space="preserve"> REF _Ref440271182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3.3.1.9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_Ref440271072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EC49E9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EC49E9">
        <w:fldChar w:fldCharType="begin"/>
      </w:r>
      <w:r w:rsidR="00EC49E9">
        <w:instrText xml:space="preserve"> REF _Ref440271036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EC49E9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EC49E9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EC49E9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EC49E9">
        <w:fldChar w:fldCharType="begin"/>
      </w:r>
      <w:r w:rsidR="00EC49E9">
        <w:instrText xml:space="preserve"> REF _Ref440272256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5.12</w:t>
      </w:r>
      <w:r w:rsidR="00EC49E9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C49E9">
        <w:fldChar w:fldCharType="begin"/>
      </w:r>
      <w:r w:rsidR="00EC49E9">
        <w:instrText xml:space="preserve"> REF _Ref467569419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5.13</w:t>
      </w:r>
      <w:r w:rsidR="00EC49E9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280464" w:rsidRPr="00743BE9" w:rsidRDefault="00840B1D" w:rsidP="00383D9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proofErr w:type="gramStart"/>
      <w:r w:rsidRPr="00840B1D">
        <w:rPr>
          <w:b/>
          <w:sz w:val="24"/>
          <w:szCs w:val="24"/>
        </w:rPr>
        <w:t>1 428 867,00</w:t>
      </w:r>
      <w:r w:rsidRPr="00840B1D">
        <w:rPr>
          <w:sz w:val="24"/>
          <w:szCs w:val="24"/>
        </w:rPr>
        <w:t xml:space="preserve"> (один миллион четыреста двадцать восемь тысяч восемьсот шестьдесят семь) рублей 00 копеек РФ, без учета НДС; НДС составляет </w:t>
      </w:r>
      <w:r w:rsidRPr="00840B1D">
        <w:rPr>
          <w:b/>
          <w:sz w:val="24"/>
          <w:szCs w:val="24"/>
        </w:rPr>
        <w:t>257 196,06</w:t>
      </w:r>
      <w:r w:rsidRPr="00840B1D">
        <w:rPr>
          <w:sz w:val="24"/>
          <w:szCs w:val="24"/>
        </w:rPr>
        <w:t xml:space="preserve"> (двести пятьдесят семь тысяч сто девяносто шесть) рублей 06 копеек РФ; </w:t>
      </w:r>
      <w:r w:rsidRPr="00840B1D">
        <w:rPr>
          <w:b/>
          <w:sz w:val="24"/>
          <w:szCs w:val="24"/>
        </w:rPr>
        <w:t>1 686 063,06</w:t>
      </w:r>
      <w:r w:rsidRPr="00840B1D">
        <w:rPr>
          <w:sz w:val="24"/>
          <w:szCs w:val="24"/>
        </w:rPr>
        <w:t xml:space="preserve"> (один миллион шестьсот восемьдесят шесть тысяч шестьдесят три) рубля 06 копеек РФ, с учетом НДС</w:t>
      </w:r>
      <w:r w:rsidR="00383D91" w:rsidRPr="00743BE9">
        <w:rPr>
          <w:sz w:val="24"/>
          <w:szCs w:val="24"/>
        </w:rPr>
        <w:t>.</w:t>
      </w:r>
      <w:proofErr w:type="gramEnd"/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EC49E9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_Ref440271072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EC49E9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EC49E9">
        <w:fldChar w:fldCharType="begin"/>
      </w:r>
      <w:r w:rsidR="00EC49E9">
        <w:instrText xml:space="preserve"> REF _Ref306138385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EC49E9">
        <w:fldChar w:fldCharType="begin"/>
      </w:r>
      <w:r w:rsidR="00EC49E9">
        <w:instrText xml:space="preserve"> REF _Ref465670219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3.11</w:t>
      </w:r>
      <w:r w:rsidR="00EC49E9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383D91">
        <w:rPr>
          <w:bCs w:val="0"/>
          <w:sz w:val="24"/>
          <w:szCs w:val="24"/>
        </w:rPr>
        <w:t xml:space="preserve"> </w:t>
      </w:r>
      <w:r w:rsidR="00383D91" w:rsidRPr="00383D91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EC49E9">
        <w:fldChar w:fldCharType="begin"/>
      </w:r>
      <w:r w:rsidR="00EC49E9">
        <w:instrText xml:space="preserve"> REF _Ref440271628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3.3.9</w:t>
      </w:r>
      <w:r w:rsidR="00EC49E9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EC49E9">
        <w:fldChar w:fldCharType="begin"/>
      </w:r>
      <w:r w:rsidR="00EC49E9">
        <w:instrText xml:space="preserve"> REF _Ref191386461 \n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3.3.10</w:t>
      </w:r>
      <w:r w:rsidR="00EC49E9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65784D" w:rsidRPr="006305A1" w:rsidRDefault="0065784D" w:rsidP="0065784D">
      <w:pPr>
        <w:widowControl w:val="0"/>
        <w:tabs>
          <w:tab w:val="left" w:pos="0"/>
        </w:tabs>
        <w:suppressAutoHyphens w:val="0"/>
        <w:spacing w:line="264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</w:t>
      </w:r>
      <w:r w:rsidRPr="0065784D">
        <w:rPr>
          <w:sz w:val="24"/>
          <w:szCs w:val="24"/>
          <w:lang w:eastAsia="ru-RU"/>
        </w:rPr>
        <w:t>)</w:t>
      </w:r>
      <w:r w:rsidRPr="0065784D">
        <w:rPr>
          <w:sz w:val="24"/>
          <w:szCs w:val="24"/>
          <w:lang w:eastAsia="ru-RU"/>
        </w:rPr>
        <w:tab/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65784D" w:rsidP="0065784D">
      <w:pPr>
        <w:suppressAutoHyphens w:val="0"/>
        <w:spacing w:line="264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е) </w:t>
      </w:r>
      <w:r w:rsidR="0094713A"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="0094713A"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="0094713A"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="0094713A"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="0094713A"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 xml:space="preserve">) к настоящей Документации. При </w:t>
      </w:r>
      <w:r w:rsidR="0094713A" w:rsidRPr="00382A07">
        <w:rPr>
          <w:sz w:val="24"/>
          <w:szCs w:val="24"/>
          <w:lang w:eastAsia="ru-RU"/>
        </w:rPr>
        <w:lastRenderedPageBreak/>
        <w:t>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="0094713A"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="0094713A"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="0094713A"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EC49E9">
        <w:fldChar w:fldCharType="begin"/>
      </w:r>
      <w:r w:rsidR="00EC49E9">
        <w:instrText xml:space="preserve"> REF _Ref440291364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3.3.8.1</w:t>
      </w:r>
      <w:r w:rsidR="00EC49E9">
        <w:fldChar w:fldCharType="end"/>
      </w:r>
      <w:r w:rsidRPr="00382A07">
        <w:rPr>
          <w:sz w:val="24"/>
          <w:szCs w:val="24"/>
        </w:rPr>
        <w:t>-</w:t>
      </w:r>
      <w:r w:rsidR="00EC49E9">
        <w:fldChar w:fldCharType="begin"/>
      </w:r>
      <w:r w:rsidR="00EC49E9">
        <w:instrText xml:space="preserve"> REF _Ref303669127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3.3.8.2</w:t>
      </w:r>
      <w:r w:rsidR="00EC49E9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_Ref440271993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5.9</w:t>
      </w:r>
      <w:r w:rsidR="00EC49E9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_Ref440271964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5.1.3</w:t>
      </w:r>
      <w:r w:rsidR="00EC49E9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_Ref440272035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5.10</w:t>
      </w:r>
      <w:r w:rsidR="00EC49E9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_Ref440272051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5.11</w:t>
      </w:r>
      <w:r w:rsidR="00EC49E9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_Ref440272119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5.6.1</w:t>
      </w:r>
      <w:r w:rsidR="00EC49E9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_Ref449017073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5.7</w:t>
      </w:r>
      <w:r w:rsidR="00EC49E9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_Ref55336398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5.8</w:t>
      </w:r>
      <w:r w:rsidR="00EC49E9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_Ref440272256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5.12</w:t>
      </w:r>
      <w:r w:rsidR="00EC49E9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_Ref440272274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5.14</w:t>
      </w:r>
      <w:r w:rsidR="00EC49E9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EC49E9">
        <w:fldChar w:fldCharType="begin"/>
      </w:r>
      <w:r w:rsidR="00EC49E9">
        <w:instrText xml:space="preserve"> REF _Ref465675151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3.11.2</w:t>
      </w:r>
      <w:r w:rsidR="00EC49E9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382A07">
        <w:rPr>
          <w:bCs w:val="0"/>
          <w:sz w:val="24"/>
          <w:szCs w:val="24"/>
        </w:rPr>
        <w:t xml:space="preserve"> </w:t>
      </w:r>
      <w:r w:rsidR="00DA1402" w:rsidRPr="00382A07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proofErr w:type="spellStart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_Ref191386482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EC49E9">
        <w:fldChar w:fldCharType="begin"/>
      </w:r>
      <w:r w:rsidR="00EC49E9">
        <w:instrText xml:space="preserve"> REF _Ref191386407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EC49E9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EC49E9">
        <w:fldChar w:fldCharType="begin"/>
      </w:r>
      <w:r w:rsidR="00EC49E9">
        <w:instrText xml:space="preserve"> REF _Ref307563248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a</w:t>
      </w:r>
      <w:r w:rsidR="006305A1" w:rsidRPr="00D0240B">
        <w:rPr>
          <w:bCs w:val="0"/>
          <w:sz w:val="24"/>
          <w:szCs w:val="24"/>
        </w:rPr>
        <w:t>)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EC49E9">
        <w:fldChar w:fldCharType="begin"/>
      </w:r>
      <w:r w:rsidR="00EC49E9">
        <w:instrText xml:space="preserve"> REF _Ref307563262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g</w:t>
      </w:r>
      <w:r w:rsidR="006305A1" w:rsidRPr="00D0240B">
        <w:rPr>
          <w:bCs w:val="0"/>
          <w:sz w:val="24"/>
          <w:szCs w:val="24"/>
        </w:rPr>
        <w:t>)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EC49E9">
        <w:fldChar w:fldCharType="begin"/>
      </w:r>
      <w:r w:rsidR="00EC49E9">
        <w:instrText xml:space="preserve"> REF _Ref306032591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3.3.10.4</w:t>
      </w:r>
      <w:r w:rsidR="00EC49E9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_Ref303669127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3.3.8.2</w:t>
      </w:r>
      <w:r w:rsidR="00EC49E9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EC49E9">
        <w:fldChar w:fldCharType="begin"/>
      </w:r>
      <w:r w:rsidR="00EC49E9">
        <w:instrText xml:space="preserve"> REF _Ref442188512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с)</w:t>
      </w:r>
      <w:r w:rsidR="00EC49E9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EC49E9">
        <w:fldChar w:fldCharType="begin"/>
      </w:r>
      <w:r w:rsidR="00EC49E9">
        <w:instrText xml:space="preserve"> REF _Ref303587815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3.3.8.3</w:t>
      </w:r>
      <w:r w:rsidR="00EC49E9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_Ref440272510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5.15</w:t>
      </w:r>
      <w:r w:rsidR="00EC49E9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_Ref440291364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EC49E9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EC49E9">
        <w:fldChar w:fldCharType="begin"/>
      </w:r>
      <w:r w:rsidR="00EC49E9">
        <w:instrText xml:space="preserve"> REF _Ref440969765 \r \h  \* MERGEFORMAT </w:instrText>
      </w:r>
      <w:r w:rsidR="00EC49E9">
        <w:fldChar w:fldCharType="separate"/>
      </w:r>
      <w:r w:rsidR="006305A1" w:rsidRPr="006305A1">
        <w:rPr>
          <w:bCs w:val="0"/>
          <w:iCs/>
          <w:sz w:val="24"/>
          <w:szCs w:val="24"/>
        </w:rPr>
        <w:t>3.3.12</w:t>
      </w:r>
      <w:r w:rsidR="00EC49E9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EC49E9">
        <w:fldChar w:fldCharType="begin"/>
      </w:r>
      <w:r w:rsidR="00EC49E9">
        <w:instrText xml:space="preserve"> REF _Ref440289401 \r \h  \* MERGEFORMAT </w:instrText>
      </w:r>
      <w:r w:rsidR="00EC49E9">
        <w:fldChar w:fldCharType="separate"/>
      </w:r>
      <w:r w:rsidR="006305A1" w:rsidRPr="006305A1">
        <w:rPr>
          <w:bCs w:val="0"/>
          <w:iCs/>
          <w:sz w:val="24"/>
          <w:szCs w:val="24"/>
        </w:rPr>
        <w:t>3.3.13</w:t>
      </w:r>
      <w:r w:rsidR="00EC49E9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сумму </w:t>
      </w:r>
      <w:r w:rsidR="00383D91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DB5A15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EC49E9">
        <w:fldChar w:fldCharType="begin"/>
      </w:r>
      <w:r w:rsidR="00EC49E9">
        <w:instrText xml:space="preserve"> REF _Ref467168844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3.3.14.3</w:t>
      </w:r>
      <w:r w:rsidR="00EC49E9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EC49E9">
        <w:fldChar w:fldCharType="begin"/>
      </w:r>
      <w:r w:rsidR="00EC49E9">
        <w:instrText xml:space="preserve"> REF _Ref442263553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3.3.14.4</w:t>
      </w:r>
      <w:r w:rsidR="00EC49E9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EC49E9">
        <w:fldChar w:fldCharType="begin"/>
      </w:r>
      <w:r w:rsidR="00EC49E9">
        <w:instrText xml:space="preserve"> REF _Ref440272678 \r \h  \* MERGEFORMAT </w:instrText>
      </w:r>
      <w:r w:rsidR="00EC49E9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EC49E9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1"/>
      <w:bookmarkEnd w:id="532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EC49E9">
        <w:fldChar w:fldCharType="begin"/>
      </w:r>
      <w:r w:rsidR="00EC49E9">
        <w:instrText xml:space="preserve"> REF _Ref306008743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3.3.4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D07A7" w:rsidRPr="00382A07">
        <w:rPr>
          <w:bCs w:val="0"/>
          <w:sz w:val="24"/>
          <w:szCs w:val="24"/>
        </w:rPr>
        <w:t xml:space="preserve">запроса </w:t>
      </w:r>
      <w:r w:rsidR="00D536DC" w:rsidRPr="00382A07">
        <w:rPr>
          <w:bCs w:val="0"/>
          <w:sz w:val="24"/>
          <w:szCs w:val="24"/>
        </w:rPr>
        <w:t>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D536DC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D536DC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>, давшего предпоследн</w:t>
      </w:r>
      <w:r w:rsidR="00FE5731" w:rsidRPr="00382A07">
        <w:rPr>
          <w:bCs w:val="0"/>
          <w:sz w:val="24"/>
          <w:szCs w:val="24"/>
        </w:rPr>
        <w:t>юю</w:t>
      </w:r>
      <w:r w:rsidRPr="00382A07">
        <w:rPr>
          <w:bCs w:val="0"/>
          <w:sz w:val="24"/>
          <w:szCs w:val="24"/>
        </w:rPr>
        <w:t xml:space="preserve">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у </w:t>
      </w:r>
      <w:r w:rsidRPr="00382A07">
        <w:rPr>
          <w:bCs w:val="0"/>
          <w:sz w:val="24"/>
          <w:szCs w:val="24"/>
        </w:rPr>
        <w:t xml:space="preserve">по цене при условии уклонения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FE5731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FE573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от заключения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 xml:space="preserve">, признанного единственным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</w:t>
      </w:r>
      <w:r w:rsidR="007D07A7" w:rsidRPr="00382A07">
        <w:rPr>
          <w:bCs w:val="0"/>
          <w:sz w:val="24"/>
          <w:szCs w:val="24"/>
        </w:rPr>
        <w:t xml:space="preserve"> по запросу предложений</w:t>
      </w:r>
      <w:r w:rsidRPr="00382A07">
        <w:rPr>
          <w:bCs w:val="0"/>
          <w:sz w:val="24"/>
          <w:szCs w:val="24"/>
        </w:rPr>
        <w:t xml:space="preserve">, заключить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 в установленном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окументацией порядке (п</w:t>
      </w:r>
      <w:r w:rsidR="00403042" w:rsidRPr="00382A07">
        <w:rPr>
          <w:bCs w:val="0"/>
          <w:sz w:val="24"/>
          <w:szCs w:val="24"/>
        </w:rPr>
        <w:t>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Pr="00382A07">
        <w:rPr>
          <w:bCs w:val="0"/>
          <w:sz w:val="24"/>
          <w:szCs w:val="24"/>
        </w:rPr>
        <w:t>);</w:t>
      </w:r>
      <w:proofErr w:type="gramEnd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A439E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у</w:t>
      </w:r>
      <w:r w:rsidR="00B80887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rPr>
          <w:bCs w:val="0"/>
          <w:sz w:val="24"/>
          <w:szCs w:val="24"/>
        </w:rPr>
        <w:fldChar w:fldCharType="begin"/>
      </w:r>
      <w:r w:rsidR="00991C07">
        <w:rPr>
          <w:bCs w:val="0"/>
          <w:sz w:val="24"/>
          <w:szCs w:val="24"/>
        </w:rPr>
        <w:instrText xml:space="preserve"> REF _Ref472412231 \r \h </w:instrText>
      </w:r>
      <w:r w:rsidR="00D161E0">
        <w:rPr>
          <w:bCs w:val="0"/>
          <w:sz w:val="24"/>
          <w:szCs w:val="24"/>
        </w:rPr>
      </w:r>
      <w:r w:rsidR="00D161E0">
        <w:rPr>
          <w:bCs w:val="0"/>
          <w:sz w:val="24"/>
          <w:szCs w:val="24"/>
        </w:rPr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rPr>
          <w:bCs w:val="0"/>
          <w:sz w:val="24"/>
          <w:szCs w:val="24"/>
        </w:rPr>
        <w:fldChar w:fldCharType="end"/>
      </w:r>
      <w:r w:rsidR="00B80887">
        <w:rPr>
          <w:bCs w:val="0"/>
          <w:sz w:val="24"/>
          <w:szCs w:val="24"/>
        </w:rPr>
        <w:t>)</w:t>
      </w:r>
      <w:r w:rsidR="00311F48" w:rsidRPr="00382A07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EC49E9">
        <w:fldChar w:fldCharType="begin"/>
      </w:r>
      <w:r w:rsidR="00EC49E9">
        <w:instrText xml:space="preserve"> REF _Ref305753174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3.3.14.3.2</w:t>
      </w:r>
      <w:r w:rsidR="00EC49E9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383D91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3D91">
        <w:rPr>
          <w:sz w:val="24"/>
          <w:szCs w:val="24"/>
          <w:lang w:eastAsia="ru-RU"/>
        </w:rPr>
        <w:t xml:space="preserve">подраздел </w:t>
      </w:r>
      <w:r w:rsidR="00EC49E9" w:rsidRPr="00383D91">
        <w:fldChar w:fldCharType="begin"/>
      </w:r>
      <w:r w:rsidR="00EC49E9" w:rsidRPr="00383D91">
        <w:instrText xml:space="preserve"> REF _Ref440272256 \r \h  \* MERGEFORMAT </w:instrText>
      </w:r>
      <w:r w:rsidR="00EC49E9" w:rsidRPr="00383D91">
        <w:fldChar w:fldCharType="separate"/>
      </w:r>
      <w:r w:rsidR="006305A1" w:rsidRPr="00383D91">
        <w:rPr>
          <w:sz w:val="24"/>
          <w:szCs w:val="24"/>
          <w:lang w:eastAsia="ru-RU"/>
        </w:rPr>
        <w:t>5.12</w:t>
      </w:r>
      <w:r w:rsidR="00EC49E9" w:rsidRPr="00383D91">
        <w:fldChar w:fldCharType="end"/>
      </w:r>
      <w:r w:rsidRPr="00383D91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3D91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3D91">
        <w:rPr>
          <w:sz w:val="24"/>
          <w:szCs w:val="24"/>
        </w:rPr>
        <w:t>(</w:t>
      </w:r>
      <w:r w:rsidRPr="00383D91">
        <w:rPr>
          <w:sz w:val="24"/>
          <w:szCs w:val="24"/>
          <w:lang w:eastAsia="ru-RU"/>
        </w:rPr>
        <w:t xml:space="preserve">подраздел </w:t>
      </w:r>
      <w:r w:rsidR="00EC49E9" w:rsidRPr="00383D91">
        <w:fldChar w:fldCharType="begin"/>
      </w:r>
      <w:r w:rsidR="00EC49E9" w:rsidRPr="00383D91">
        <w:instrText xml:space="preserve"> REF _Ref441574460 \r \h  \* MERGEFORMAT </w:instrText>
      </w:r>
      <w:r w:rsidR="00EC49E9" w:rsidRPr="00383D91">
        <w:fldChar w:fldCharType="separate"/>
      </w:r>
      <w:r w:rsidR="006305A1" w:rsidRPr="00383D91">
        <w:rPr>
          <w:sz w:val="24"/>
          <w:szCs w:val="24"/>
          <w:lang w:eastAsia="ru-RU"/>
        </w:rPr>
        <w:t>5.13</w:t>
      </w:r>
      <w:r w:rsidR="00EC49E9" w:rsidRPr="00383D91">
        <w:fldChar w:fldCharType="end"/>
      </w:r>
      <w:r w:rsidRPr="00383D91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EC49E9" w:rsidRPr="00383D91">
        <w:fldChar w:fldCharType="begin"/>
      </w:r>
      <w:r w:rsidR="00EC49E9" w:rsidRPr="00383D91">
        <w:instrText xml:space="preserve"> REF _Ref440289953 \r \h  \* MERGEFORMAT </w:instrText>
      </w:r>
      <w:r w:rsidR="00EC49E9" w:rsidRPr="00383D91">
        <w:fldChar w:fldCharType="separate"/>
      </w:r>
      <w:r w:rsidR="006305A1" w:rsidRPr="00383D91">
        <w:rPr>
          <w:sz w:val="24"/>
          <w:szCs w:val="24"/>
        </w:rPr>
        <w:t>3.4.1.3</w:t>
      </w:r>
      <w:r w:rsidR="00EC49E9" w:rsidRPr="00383D91">
        <w:fldChar w:fldCharType="end"/>
      </w:r>
      <w:r w:rsidRPr="00383D91">
        <w:rPr>
          <w:sz w:val="24"/>
          <w:szCs w:val="24"/>
        </w:rPr>
        <w:t xml:space="preserve"> настоящей Документации, по адресу: </w:t>
      </w:r>
      <w:r w:rsidR="00DC32FC" w:rsidRPr="00383D91">
        <w:rPr>
          <w:sz w:val="24"/>
          <w:szCs w:val="24"/>
        </w:rPr>
        <w:t xml:space="preserve">РФ, </w:t>
      </w:r>
      <w:r w:rsidR="00383D91" w:rsidRPr="00383D91">
        <w:rPr>
          <w:bCs/>
          <w:sz w:val="24"/>
          <w:szCs w:val="24"/>
        </w:rPr>
        <w:t>150003, г. Ярославль, ул. Северная подстанция, д.9</w:t>
      </w:r>
      <w:r w:rsidR="00DC32FC" w:rsidRPr="00383D91">
        <w:rPr>
          <w:sz w:val="24"/>
          <w:szCs w:val="24"/>
        </w:rPr>
        <w:t xml:space="preserve">, исполнительный сотрудник </w:t>
      </w:r>
      <w:r w:rsidR="00383D91" w:rsidRPr="00383D91">
        <w:rPr>
          <w:sz w:val="24"/>
          <w:szCs w:val="24"/>
        </w:rPr>
        <w:t>–</w:t>
      </w:r>
      <w:r w:rsidR="00DC32FC" w:rsidRPr="00383D91">
        <w:rPr>
          <w:sz w:val="24"/>
          <w:szCs w:val="24"/>
        </w:rPr>
        <w:t xml:space="preserve"> </w:t>
      </w:r>
      <w:r w:rsidR="00383D91" w:rsidRPr="00383D91">
        <w:rPr>
          <w:sz w:val="24"/>
          <w:szCs w:val="24"/>
        </w:rPr>
        <w:t>Донсков Антон Юрьевич</w:t>
      </w:r>
      <w:r w:rsidR="00DC32FC" w:rsidRPr="00383D91">
        <w:rPr>
          <w:sz w:val="24"/>
          <w:szCs w:val="24"/>
        </w:rPr>
        <w:t>, контактный телефон (4</w:t>
      </w:r>
      <w:r w:rsidR="00383D91" w:rsidRPr="00383D91">
        <w:rPr>
          <w:sz w:val="24"/>
          <w:szCs w:val="24"/>
        </w:rPr>
        <w:t>852</w:t>
      </w:r>
      <w:r w:rsidR="00DC32FC" w:rsidRPr="00383D91">
        <w:rPr>
          <w:sz w:val="24"/>
          <w:szCs w:val="24"/>
        </w:rPr>
        <w:t>) 7</w:t>
      </w:r>
      <w:r w:rsidR="00383D91" w:rsidRPr="00383D91">
        <w:rPr>
          <w:sz w:val="24"/>
          <w:szCs w:val="24"/>
        </w:rPr>
        <w:t>8</w:t>
      </w:r>
      <w:r w:rsidR="00DC32FC" w:rsidRPr="00383D91">
        <w:rPr>
          <w:sz w:val="24"/>
          <w:szCs w:val="24"/>
        </w:rPr>
        <w:t>-</w:t>
      </w:r>
      <w:r w:rsidR="00383D91" w:rsidRPr="00383D91">
        <w:rPr>
          <w:sz w:val="24"/>
          <w:szCs w:val="24"/>
        </w:rPr>
        <w:t>14</w:t>
      </w:r>
      <w:r w:rsidR="00DC32FC" w:rsidRPr="00383D91">
        <w:rPr>
          <w:sz w:val="24"/>
          <w:szCs w:val="24"/>
        </w:rPr>
        <w:t>-</w:t>
      </w:r>
      <w:r w:rsidR="00383D91" w:rsidRPr="00383D91">
        <w:rPr>
          <w:sz w:val="24"/>
          <w:szCs w:val="24"/>
        </w:rPr>
        <w:t>78</w:t>
      </w:r>
      <w:r w:rsidRPr="00383D91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EC49E9">
        <w:fldChar w:fldCharType="begin"/>
      </w:r>
      <w:r w:rsidR="00EC49E9">
        <w:instrText xml:space="preserve"> REF _Ref191386085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1.1.1</w:t>
      </w:r>
      <w:r w:rsidR="00EC49E9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EC49E9">
        <w:fldChar w:fldCharType="begin"/>
      </w:r>
      <w:r w:rsidR="00EC49E9">
        <w:instrText xml:space="preserve"> REF _Ref303323780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1.1.4</w:t>
      </w:r>
      <w:r w:rsidR="00EC49E9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EC49E9">
        <w:fldChar w:fldCharType="begin"/>
      </w:r>
      <w:r w:rsidR="00EC49E9">
        <w:instrText xml:space="preserve"> REF _Ref467569911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3.3.14.5</w:t>
      </w:r>
      <w:r w:rsidR="00EC49E9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szCs w:val="24"/>
        </w:rPr>
        <w:t>3.4.1.3</w:t>
      </w:r>
      <w:r w:rsidR="00EC49E9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szCs w:val="24"/>
        </w:rPr>
        <w:t>3.4.1.3</w:t>
      </w:r>
      <w:r w:rsidR="00EC49E9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383D91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383D91">
        <w:rPr>
          <w:rFonts w:eastAsia="Calibri"/>
          <w:szCs w:val="24"/>
          <w:lang w:eastAsia="en-US"/>
        </w:rPr>
        <w:t xml:space="preserve"> копию </w:t>
      </w:r>
      <w:r w:rsidRPr="00383D91">
        <w:rPr>
          <w:szCs w:val="24"/>
        </w:rPr>
        <w:t>платежного</w:t>
      </w:r>
      <w:r w:rsidRPr="00383D91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EC49E9" w:rsidRPr="00383D91">
        <w:fldChar w:fldCharType="begin"/>
      </w:r>
      <w:r w:rsidR="00EC49E9" w:rsidRPr="00383D91">
        <w:instrText xml:space="preserve"> REF _Ref55335823 \r \h  \* MERGEFORMAT </w:instrText>
      </w:r>
      <w:r w:rsidR="00EC49E9" w:rsidRPr="00383D91">
        <w:fldChar w:fldCharType="separate"/>
      </w:r>
      <w:r w:rsidR="006305A1" w:rsidRPr="00383D91">
        <w:rPr>
          <w:rFonts w:eastAsia="Calibri"/>
          <w:szCs w:val="24"/>
          <w:lang w:eastAsia="en-US"/>
        </w:rPr>
        <w:t>5.6</w:t>
      </w:r>
      <w:r w:rsidR="00EC49E9" w:rsidRPr="00383D91">
        <w:fldChar w:fldCharType="end"/>
      </w:r>
      <w:r w:rsidRPr="00383D91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383D91" w:rsidRPr="00383D91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МТО филиала</w:t>
      </w:r>
      <w:r w:rsidRPr="00383D91">
        <w:rPr>
          <w:rFonts w:eastAsia="Calibri"/>
          <w:szCs w:val="24"/>
          <w:lang w:eastAsia="en-US"/>
        </w:rPr>
        <w:t xml:space="preserve"> ПАО «МРСК Центра»</w:t>
      </w:r>
      <w:r w:rsidR="00383D91" w:rsidRPr="00383D91">
        <w:rPr>
          <w:rFonts w:eastAsia="Calibri"/>
          <w:szCs w:val="24"/>
          <w:lang w:eastAsia="en-US"/>
        </w:rPr>
        <w:t xml:space="preserve"> - «Ярэнерго»</w:t>
      </w:r>
      <w:r w:rsidRPr="00383D91">
        <w:rPr>
          <w:rFonts w:eastAsia="Calibri"/>
          <w:szCs w:val="24"/>
          <w:lang w:eastAsia="en-US"/>
        </w:rPr>
        <w:t xml:space="preserve"> </w:t>
      </w:r>
      <w:r w:rsidR="00383D91" w:rsidRPr="00383D91">
        <w:rPr>
          <w:rFonts w:eastAsia="Calibri"/>
          <w:szCs w:val="24"/>
          <w:lang w:eastAsia="en-US"/>
        </w:rPr>
        <w:t>Донскову Антону Юрьевичу</w:t>
      </w:r>
      <w:proofErr w:type="gramEnd"/>
      <w:r w:rsidRPr="00383D91">
        <w:rPr>
          <w:rFonts w:eastAsia="Calibri"/>
          <w:szCs w:val="24"/>
          <w:lang w:eastAsia="en-US"/>
        </w:rPr>
        <w:t xml:space="preserve"> - контактный телефон (4</w:t>
      </w:r>
      <w:r w:rsidR="00383D91" w:rsidRPr="00383D91">
        <w:rPr>
          <w:rFonts w:eastAsia="Calibri"/>
          <w:szCs w:val="24"/>
          <w:lang w:eastAsia="en-US"/>
        </w:rPr>
        <w:t>852</w:t>
      </w:r>
      <w:r w:rsidRPr="00383D91">
        <w:rPr>
          <w:rFonts w:eastAsia="Calibri"/>
          <w:szCs w:val="24"/>
          <w:lang w:eastAsia="en-US"/>
        </w:rPr>
        <w:t>) 7</w:t>
      </w:r>
      <w:r w:rsidR="00383D91" w:rsidRPr="00383D91">
        <w:rPr>
          <w:rFonts w:eastAsia="Calibri"/>
          <w:szCs w:val="24"/>
          <w:lang w:eastAsia="en-US"/>
        </w:rPr>
        <w:t>8</w:t>
      </w:r>
      <w:r w:rsidRPr="00383D91">
        <w:rPr>
          <w:rFonts w:eastAsia="Calibri"/>
          <w:szCs w:val="24"/>
          <w:lang w:eastAsia="en-US"/>
        </w:rPr>
        <w:t>-</w:t>
      </w:r>
      <w:r w:rsidR="00383D91" w:rsidRPr="00383D91">
        <w:rPr>
          <w:rFonts w:eastAsia="Calibri"/>
          <w:szCs w:val="24"/>
          <w:lang w:eastAsia="en-US"/>
        </w:rPr>
        <w:t>14</w:t>
      </w:r>
      <w:r w:rsidRPr="00383D91">
        <w:rPr>
          <w:rFonts w:eastAsia="Calibri"/>
          <w:szCs w:val="24"/>
          <w:lang w:eastAsia="en-US"/>
        </w:rPr>
        <w:t>-</w:t>
      </w:r>
      <w:r w:rsidR="00383D91" w:rsidRPr="00383D91">
        <w:rPr>
          <w:rFonts w:eastAsia="Calibri"/>
          <w:szCs w:val="24"/>
          <w:lang w:eastAsia="en-US"/>
        </w:rPr>
        <w:t>78</w:t>
      </w:r>
      <w:r w:rsidRPr="00383D91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383D91" w:rsidRPr="00383D91">
          <w:rPr>
            <w:rStyle w:val="a7"/>
            <w:rFonts w:eastAsia="Calibri"/>
            <w:lang w:val="en-US" w:eastAsia="en-US"/>
          </w:rPr>
          <w:t>Donskov</w:t>
        </w:r>
        <w:r w:rsidR="00383D91" w:rsidRPr="00383D91">
          <w:rPr>
            <w:rStyle w:val="a7"/>
            <w:rFonts w:eastAsia="Calibri"/>
            <w:lang w:eastAsia="en-US"/>
          </w:rPr>
          <w:t>.</w:t>
        </w:r>
        <w:r w:rsidR="00383D91" w:rsidRPr="00383D91">
          <w:rPr>
            <w:rStyle w:val="a7"/>
            <w:rFonts w:eastAsia="Calibri"/>
            <w:lang w:val="en-US" w:eastAsia="en-US"/>
          </w:rPr>
          <w:t>AY</w:t>
        </w:r>
        <w:r w:rsidR="00383D91" w:rsidRPr="00383D91">
          <w:rPr>
            <w:rStyle w:val="a7"/>
            <w:rFonts w:eastAsia="Calibri"/>
            <w:lang w:eastAsia="en-US"/>
          </w:rPr>
          <w:t>@mrsk-1.ru</w:t>
        </w:r>
      </w:hyperlink>
      <w:r w:rsidRPr="00383D91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383D91">
        <w:rPr>
          <w:szCs w:val="24"/>
        </w:rPr>
        <w:t>до момента истечения срока окончания приема</w:t>
      </w:r>
      <w:r w:rsidRPr="00DB5A15">
        <w:rPr>
          <w:szCs w:val="24"/>
        </w:rPr>
        <w:t xml:space="preserve"> заявок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szCs w:val="24"/>
        </w:rPr>
        <w:t>3.4.1.3</w:t>
      </w:r>
      <w:r w:rsidR="00EC49E9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8"/>
    </w:p>
    <w:p w:rsidR="00383D91" w:rsidRPr="00E4300E" w:rsidRDefault="00383D91" w:rsidP="00383D91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lastRenderedPageBreak/>
        <w:t>Получатель платежа: Филиал ПАО «МРСК Центра» - «Ярэнерго»</w:t>
      </w:r>
    </w:p>
    <w:p w:rsidR="00383D91" w:rsidRPr="00E4300E" w:rsidRDefault="00383D91" w:rsidP="00383D91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383D91" w:rsidRPr="00E4300E" w:rsidRDefault="00383D91" w:rsidP="00383D9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383D91" w:rsidRPr="00E4300E" w:rsidRDefault="00383D91" w:rsidP="00383D9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6D2FCD" w:rsidRPr="00DB5A15" w:rsidRDefault="00383D91" w:rsidP="00383D9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к/с: 30101810500000000670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EC49E9">
        <w:fldChar w:fldCharType="begin"/>
      </w:r>
      <w:r w:rsidR="00EC49E9">
        <w:instrText xml:space="preserve"> REF _Ref306140451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3.14</w:t>
      </w:r>
      <w:r w:rsidR="00EC49E9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9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0" w:name="_Ref305973214"/>
      <w:bookmarkStart w:id="541" w:name="_Toc498588893"/>
      <w:r w:rsidRPr="00382A07">
        <w:t>Подача Заявок и их прием</w:t>
      </w:r>
      <w:bookmarkStart w:id="542" w:name="_Ref56229451"/>
      <w:bookmarkEnd w:id="513"/>
      <w:bookmarkEnd w:id="540"/>
      <w:bookmarkEnd w:id="54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3" w:name="_Toc439323707"/>
      <w:bookmarkStart w:id="544" w:name="_Toc440357105"/>
      <w:bookmarkStart w:id="545" w:name="_Toc440359660"/>
      <w:bookmarkStart w:id="546" w:name="_Toc440632123"/>
      <w:bookmarkStart w:id="547" w:name="_Toc440875944"/>
      <w:bookmarkStart w:id="548" w:name="_Toc441130972"/>
      <w:bookmarkStart w:id="549" w:name="_Toc447269787"/>
      <w:bookmarkStart w:id="550" w:name="_Toc464120609"/>
      <w:bookmarkStart w:id="551" w:name="_Toc466970529"/>
      <w:bookmarkStart w:id="552" w:name="_Toc468462442"/>
      <w:bookmarkStart w:id="553" w:name="_Toc469482035"/>
      <w:bookmarkStart w:id="554" w:name="_Toc472411809"/>
      <w:bookmarkStart w:id="555" w:name="_Toc498588894"/>
      <w:r w:rsidRPr="00382A07">
        <w:rPr>
          <w:szCs w:val="24"/>
        </w:rPr>
        <w:t>Подача Заявок через ЭТП</w:t>
      </w:r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6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</w:t>
      </w:r>
      <w:r w:rsidR="002B5044" w:rsidRPr="00383D91">
        <w:rPr>
          <w:b/>
          <w:bCs w:val="0"/>
          <w:sz w:val="24"/>
          <w:szCs w:val="24"/>
        </w:rPr>
        <w:t xml:space="preserve">минут </w:t>
      </w:r>
      <w:r w:rsidR="007A43DA">
        <w:rPr>
          <w:b/>
          <w:bCs w:val="0"/>
          <w:sz w:val="24"/>
          <w:szCs w:val="24"/>
        </w:rPr>
        <w:t>04</w:t>
      </w:r>
      <w:r w:rsidR="002B5044" w:rsidRPr="00383D91">
        <w:rPr>
          <w:b/>
          <w:bCs w:val="0"/>
          <w:sz w:val="24"/>
          <w:szCs w:val="24"/>
        </w:rPr>
        <w:t xml:space="preserve"> </w:t>
      </w:r>
      <w:r w:rsidR="007A43DA">
        <w:rPr>
          <w:b/>
          <w:bCs w:val="0"/>
          <w:sz w:val="24"/>
          <w:szCs w:val="24"/>
        </w:rPr>
        <w:t>декабря</w:t>
      </w:r>
      <w:r w:rsidR="002B5044" w:rsidRPr="00383D91">
        <w:rPr>
          <w:b/>
          <w:bCs w:val="0"/>
          <w:sz w:val="24"/>
          <w:szCs w:val="24"/>
        </w:rPr>
        <w:t xml:space="preserve"> </w:t>
      </w:r>
      <w:r w:rsidR="004E638A" w:rsidRPr="00383D91">
        <w:rPr>
          <w:b/>
          <w:bCs w:val="0"/>
          <w:sz w:val="24"/>
          <w:szCs w:val="24"/>
        </w:rPr>
        <w:t>2017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EC49E9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6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115077798"/>
      <w:bookmarkStart w:id="558" w:name="_Toc439323708"/>
      <w:bookmarkStart w:id="559" w:name="_Toc440357106"/>
      <w:bookmarkStart w:id="560" w:name="_Toc440359661"/>
      <w:bookmarkStart w:id="561" w:name="_Toc440632124"/>
      <w:bookmarkStart w:id="562" w:name="_Toc440875945"/>
      <w:bookmarkStart w:id="563" w:name="_Toc441130973"/>
      <w:bookmarkStart w:id="564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В случае если в скачанной Организатором с </w:t>
      </w:r>
      <w:r w:rsidRPr="00382A07">
        <w:rPr>
          <w:bCs w:val="0"/>
          <w:sz w:val="24"/>
          <w:szCs w:val="24"/>
        </w:rPr>
        <w:lastRenderedPageBreak/>
        <w:t>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5" w:name="_Toc464120610"/>
      <w:bookmarkStart w:id="566" w:name="_Toc466970530"/>
      <w:bookmarkStart w:id="567" w:name="_Toc468462443"/>
      <w:bookmarkStart w:id="568" w:name="_Toc469482036"/>
      <w:bookmarkStart w:id="569" w:name="_Toc472411810"/>
      <w:bookmarkStart w:id="570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bookmarkEnd w:id="542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EC49E9">
        <w:fldChar w:fldCharType="begin"/>
      </w:r>
      <w:r w:rsidR="00EC49E9">
        <w:instrText xml:space="preserve"> REF _Ref440272256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5.12</w:t>
      </w:r>
      <w:r w:rsidR="00EC49E9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C49E9">
        <w:fldChar w:fldCharType="begin"/>
      </w:r>
      <w:r w:rsidR="00EC49E9">
        <w:instrText xml:space="preserve"> REF _Ref467569419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5.13</w:t>
      </w:r>
      <w:r w:rsidR="00EC49E9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1" w:name="_Ref303683883"/>
      <w:bookmarkStart w:id="572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1"/>
      <w:bookmarkEnd w:id="572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3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EC49E9">
        <w:fldChar w:fldCharType="begin"/>
      </w:r>
      <w:r w:rsidR="00EC49E9">
        <w:instrText xml:space="preserve"> REF _Ref55279015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3.3.1.6</w:t>
      </w:r>
      <w:r w:rsidR="00EC49E9">
        <w:fldChar w:fldCharType="end"/>
      </w:r>
      <w:r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_Ref195087786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3.3.1.7</w:t>
      </w:r>
      <w:r w:rsidR="00EC49E9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4" w:name="_Ref468199992"/>
      <w:bookmarkStart w:id="575" w:name="_Ref468200102"/>
      <w:bookmarkStart w:id="576" w:name="_Toc498588897"/>
      <w:r w:rsidRPr="00382A07">
        <w:t>Оценка Заявок и проведение переговоров</w:t>
      </w:r>
      <w:bookmarkEnd w:id="573"/>
      <w:bookmarkEnd w:id="574"/>
      <w:bookmarkEnd w:id="575"/>
      <w:bookmarkEnd w:id="576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7" w:name="_Toc439323711"/>
      <w:bookmarkStart w:id="578" w:name="_Toc440357109"/>
      <w:bookmarkStart w:id="579" w:name="_Toc440359664"/>
      <w:bookmarkStart w:id="580" w:name="_Toc440632127"/>
      <w:bookmarkStart w:id="581" w:name="_Toc440875948"/>
      <w:bookmarkStart w:id="582" w:name="_Toc441130976"/>
      <w:bookmarkStart w:id="583" w:name="_Toc447269791"/>
      <w:bookmarkStart w:id="584" w:name="_Toc464120613"/>
      <w:bookmarkStart w:id="585" w:name="_Toc466970533"/>
      <w:bookmarkStart w:id="586" w:name="_Toc468462446"/>
      <w:bookmarkStart w:id="587" w:name="_Toc469482039"/>
      <w:bookmarkStart w:id="588" w:name="_Toc472411813"/>
      <w:bookmarkStart w:id="589" w:name="_Toc498588898"/>
      <w:r w:rsidRPr="00382A07">
        <w:rPr>
          <w:szCs w:val="24"/>
        </w:rPr>
        <w:t>Общие положения</w:t>
      </w:r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EC49E9">
        <w:fldChar w:fldCharType="begin"/>
      </w:r>
      <w:r w:rsidR="00EC49E9">
        <w:instrText xml:space="preserve"> REF _Ref93089454 \n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3.6.2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EC49E9">
        <w:fldChar w:fldCharType="begin"/>
      </w:r>
      <w:r w:rsidR="00EC49E9">
        <w:instrText xml:space="preserve"> REF _Ref303670674 \n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3.6.3</w:t>
      </w:r>
      <w:r w:rsidR="00EC49E9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_Ref306138385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EC49E9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0" w:name="_Ref93089454"/>
      <w:bookmarkStart w:id="591" w:name="_Toc439323712"/>
      <w:bookmarkStart w:id="592" w:name="_Toc440357110"/>
      <w:bookmarkStart w:id="593" w:name="_Toc440359665"/>
      <w:bookmarkStart w:id="594" w:name="_Toc440632128"/>
      <w:bookmarkStart w:id="595" w:name="_Toc440875949"/>
      <w:bookmarkStart w:id="596" w:name="_Toc441130977"/>
      <w:bookmarkStart w:id="597" w:name="_Toc447269792"/>
      <w:bookmarkStart w:id="598" w:name="_Toc464120614"/>
      <w:bookmarkStart w:id="599" w:name="_Toc466970534"/>
      <w:bookmarkStart w:id="600" w:name="_Toc468462447"/>
      <w:bookmarkStart w:id="601" w:name="_Toc469482040"/>
      <w:bookmarkStart w:id="602" w:name="_Toc472411814"/>
      <w:bookmarkStart w:id="603" w:name="_Toc498588899"/>
      <w:r w:rsidRPr="00382A07">
        <w:rPr>
          <w:szCs w:val="24"/>
        </w:rPr>
        <w:lastRenderedPageBreak/>
        <w:t>Отборочная стадия</w:t>
      </w:r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4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4"/>
      <w:bookmarkEnd w:id="605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т.ч.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_Ref444179578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5.10</w:t>
      </w:r>
      <w:r w:rsidR="00EC49E9">
        <w:fldChar w:fldCharType="end"/>
      </w:r>
      <w:r w:rsidRPr="00382A07">
        <w:rPr>
          <w:sz w:val="24"/>
          <w:szCs w:val="24"/>
        </w:rPr>
        <w:t xml:space="preserve">);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EC49E9">
        <w:fldChar w:fldCharType="begin"/>
      </w:r>
      <w:r w:rsidR="00EC49E9">
        <w:instrText xml:space="preserve"> REF _Ref306176386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</w:t>
      </w:r>
      <w:r w:rsidR="00EC49E9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lastRenderedPageBreak/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EC49E9">
        <w:fldChar w:fldCharType="begin"/>
      </w:r>
      <w:r w:rsidR="00EC49E9">
        <w:instrText xml:space="preserve"> REF _Ref306176386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</w:t>
      </w:r>
      <w:r w:rsidR="00EC49E9">
        <w:fldChar w:fldCharType="end"/>
      </w:r>
      <w:r w:rsidR="007F3FB7" w:rsidRPr="00382A07">
        <w:rPr>
          <w:sz w:val="24"/>
          <w:szCs w:val="24"/>
        </w:rPr>
        <w:t>).</w:t>
      </w:r>
      <w:bookmarkEnd w:id="606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7" w:name="_Ref303670674"/>
      <w:bookmarkStart w:id="608" w:name="_Toc439323713"/>
      <w:bookmarkStart w:id="609" w:name="_Toc440357111"/>
      <w:bookmarkStart w:id="610" w:name="_Toc440359666"/>
      <w:bookmarkStart w:id="611" w:name="_Toc440632129"/>
      <w:bookmarkStart w:id="612" w:name="_Toc440875950"/>
      <w:bookmarkStart w:id="613" w:name="_Toc441130978"/>
      <w:bookmarkStart w:id="614" w:name="_Toc447269793"/>
      <w:bookmarkStart w:id="615" w:name="_Toc464120615"/>
      <w:bookmarkStart w:id="616" w:name="_Toc466970535"/>
      <w:bookmarkStart w:id="617" w:name="_Toc468462448"/>
      <w:bookmarkStart w:id="618" w:name="_Toc469482041"/>
      <w:bookmarkStart w:id="619" w:name="_Toc472411815"/>
      <w:bookmarkStart w:id="620" w:name="_Toc498588900"/>
      <w:r w:rsidRPr="00382A07">
        <w:rPr>
          <w:szCs w:val="24"/>
        </w:rPr>
        <w:t>Проведение переговоров</w:t>
      </w:r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1" w:name="_Ref306138385"/>
      <w:bookmarkStart w:id="622" w:name="_Toc439323714"/>
      <w:bookmarkStart w:id="623" w:name="_Toc440357112"/>
      <w:bookmarkStart w:id="624" w:name="_Toc440359667"/>
      <w:bookmarkStart w:id="625" w:name="_Toc440632130"/>
      <w:bookmarkStart w:id="626" w:name="_Toc440875951"/>
      <w:bookmarkStart w:id="627" w:name="_Toc441130979"/>
      <w:bookmarkStart w:id="628" w:name="_Toc447269794"/>
      <w:bookmarkStart w:id="629" w:name="_Toc464120616"/>
      <w:bookmarkStart w:id="630" w:name="_Toc466970536"/>
      <w:bookmarkStart w:id="631" w:name="_Toc468462449"/>
      <w:bookmarkStart w:id="632" w:name="_Toc469482042"/>
      <w:bookmarkStart w:id="633" w:name="_Toc472411816"/>
      <w:bookmarkStart w:id="634" w:name="_Toc498588901"/>
      <w:r w:rsidRPr="00382A07">
        <w:rPr>
          <w:szCs w:val="24"/>
        </w:rPr>
        <w:t>Оценочная стадия</w:t>
      </w:r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EC49E9">
        <w:fldChar w:fldCharType="begin"/>
      </w:r>
      <w:r w:rsidR="00EC49E9">
        <w:instrText xml:space="preserve"> REF _Ref471821960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3.8</w:t>
      </w:r>
      <w:r w:rsidR="00EC49E9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5" w:name="_Ref303250967"/>
      <w:bookmarkStart w:id="636" w:name="_Toc305697378"/>
      <w:bookmarkStart w:id="637" w:name="_Toc498588902"/>
      <w:bookmarkStart w:id="638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5"/>
      <w:bookmarkEnd w:id="636"/>
      <w:bookmarkEnd w:id="637"/>
      <w:r w:rsidRPr="00382A07">
        <w:t xml:space="preserve"> </w:t>
      </w:r>
    </w:p>
    <w:bookmarkEnd w:id="638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9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39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3005"/>
      <w:r w:rsidRPr="00382A07">
        <w:rPr>
          <w:sz w:val="24"/>
          <w:szCs w:val="24"/>
          <w:lang w:eastAsia="ru-RU"/>
        </w:rPr>
        <w:lastRenderedPageBreak/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0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EC49E9">
        <w:fldChar w:fldCharType="begin"/>
      </w:r>
      <w:r w:rsidR="00EC49E9">
        <w:instrText xml:space="preserve"> REF _Ref465850064 \r \h  \* MERGEFORMAT </w:instrText>
      </w:r>
      <w:r w:rsidR="00EC49E9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3.7.9</w:t>
      </w:r>
      <w:r w:rsidR="00EC49E9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EC49E9">
        <w:fldChar w:fldCharType="begin"/>
      </w:r>
      <w:r w:rsidR="00EC49E9">
        <w:instrText xml:space="preserve"> REF _Ref306352987 \r \h  \* MERGEFORMAT </w:instrText>
      </w:r>
      <w:r w:rsidR="00EC49E9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3.7.3</w:t>
      </w:r>
      <w:r w:rsidR="00EC49E9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EC49E9">
        <w:fldChar w:fldCharType="begin"/>
      </w:r>
      <w:r w:rsidR="00EC49E9">
        <w:instrText xml:space="preserve"> REF _Ref306353005 \r \h  \* MERGEFORMAT </w:instrText>
      </w:r>
      <w:r w:rsidR="00EC49E9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3.7.5</w:t>
      </w:r>
      <w:r w:rsidR="00EC49E9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1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2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2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EC49E9">
        <w:fldChar w:fldCharType="begin"/>
      </w:r>
      <w:r w:rsidR="00EC49E9">
        <w:instrText xml:space="preserve"> REF _Ref465670219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3.11</w:t>
      </w:r>
      <w:r w:rsidR="00EC49E9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EC49E9">
        <w:fldChar w:fldCharType="begin"/>
      </w:r>
      <w:r w:rsidR="00EC49E9">
        <w:instrText xml:space="preserve"> REF _Ref468453355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3.7.8</w:t>
      </w:r>
      <w:r w:rsidR="00EC49E9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EC49E9">
        <w:fldChar w:fldCharType="begin"/>
      </w:r>
      <w:r w:rsidR="00EC49E9">
        <w:instrText xml:space="preserve"> REF _Ref465675151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3.11.2</w:t>
      </w:r>
      <w:r w:rsidR="00EC49E9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EC49E9">
        <w:fldChar w:fldCharType="begin"/>
      </w:r>
      <w:r w:rsidR="00EC49E9">
        <w:instrText xml:space="preserve"> REF _Ref465675151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3.11.2</w:t>
      </w:r>
      <w:r w:rsidR="00EC49E9">
        <w:fldChar w:fldCharType="end"/>
      </w:r>
      <w:r w:rsidRPr="001018D6">
        <w:rPr>
          <w:sz w:val="24"/>
          <w:szCs w:val="24"/>
        </w:rPr>
        <w:t xml:space="preserve"> документации, предоставляются </w:t>
      </w:r>
      <w:r w:rsidRPr="001018D6">
        <w:rPr>
          <w:sz w:val="24"/>
          <w:szCs w:val="24"/>
        </w:rPr>
        <w:lastRenderedPageBreak/>
        <w:t>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3" w:name="_Ref471821960"/>
      <w:bookmarkStart w:id="644" w:name="_Toc471986593"/>
      <w:bookmarkStart w:id="645" w:name="_Toc472409204"/>
      <w:bookmarkStart w:id="646" w:name="_Toc498588903"/>
      <w:bookmarkStart w:id="647" w:name="_Ref303681924"/>
      <w:bookmarkStart w:id="648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3"/>
      <w:bookmarkEnd w:id="644"/>
      <w:bookmarkEnd w:id="645"/>
      <w:bookmarkEnd w:id="646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383D9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</w:t>
      </w:r>
      <w:r w:rsidRPr="00383D91">
        <w:rPr>
          <w:sz w:val="24"/>
          <w:szCs w:val="24"/>
        </w:rPr>
        <w:t>2014 г. национальный режим предоставляется продукции стран-участниц указанных международных соглашений.</w:t>
      </w:r>
    </w:p>
    <w:p w:rsidR="00031513" w:rsidRPr="00383D9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3D91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383D91">
        <w:rPr>
          <w:i/>
          <w:sz w:val="24"/>
          <w:szCs w:val="24"/>
          <w:lang w:val="en-US"/>
        </w:rPr>
        <w:t>k</w:t>
      </w:r>
      <w:proofErr w:type="gramEnd"/>
      <w:r w:rsidRPr="00383D91">
        <w:rPr>
          <w:i/>
          <w:sz w:val="24"/>
          <w:szCs w:val="24"/>
          <w:vertAlign w:val="subscript"/>
        </w:rPr>
        <w:t>ПРИОР</w:t>
      </w:r>
      <w:r w:rsidRPr="00383D91">
        <w:rPr>
          <w:sz w:val="24"/>
          <w:szCs w:val="24"/>
        </w:rPr>
        <w:t xml:space="preserve">=0,85, иначе </w:t>
      </w:r>
      <w:r w:rsidRPr="00383D91">
        <w:rPr>
          <w:i/>
          <w:sz w:val="24"/>
          <w:szCs w:val="24"/>
          <w:lang w:val="en-US"/>
        </w:rPr>
        <w:t>k</w:t>
      </w:r>
      <w:r w:rsidRPr="00383D91">
        <w:rPr>
          <w:i/>
          <w:sz w:val="24"/>
          <w:szCs w:val="24"/>
          <w:vertAlign w:val="subscript"/>
        </w:rPr>
        <w:t>ПРИОР</w:t>
      </w:r>
      <w:r w:rsidRPr="00383D9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383D9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3D91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3D91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EC49E9" w:rsidRPr="00383D91">
        <w:fldChar w:fldCharType="begin"/>
      </w:r>
      <w:r w:rsidR="00EC49E9" w:rsidRPr="00383D91">
        <w:instrText xml:space="preserve"> REF _Ref303251044 \r \h  \* MERGEFORMAT </w:instrText>
      </w:r>
      <w:r w:rsidR="00EC49E9" w:rsidRPr="00383D91">
        <w:fldChar w:fldCharType="separate"/>
      </w:r>
      <w:r w:rsidR="006305A1" w:rsidRPr="00383D91">
        <w:rPr>
          <w:rFonts w:ascii="Times New Roman" w:hAnsi="Times New Roman" w:cs="Times New Roman"/>
          <w:sz w:val="24"/>
          <w:szCs w:val="24"/>
        </w:rPr>
        <w:t>3.10</w:t>
      </w:r>
      <w:r w:rsidR="00EC49E9" w:rsidRPr="00383D91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EC49E9">
        <w:fldChar w:fldCharType="begin"/>
      </w:r>
      <w:r w:rsidR="00EC49E9">
        <w:instrText xml:space="preserve"> REF _Ref472411304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3.3.7.1</w:t>
      </w:r>
      <w:r w:rsidR="00EC49E9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_Ref440271072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EC49E9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 xml:space="preserve">«Страна происхождения» наименование страны происхождения предлагаемой к поставке продукции. При этом </w:t>
      </w:r>
      <w:r w:rsidRPr="001018D6">
        <w:rPr>
          <w:sz w:val="24"/>
          <w:szCs w:val="24"/>
        </w:rPr>
        <w:lastRenderedPageBreak/>
        <w:t>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9" w:name="_Ref472412060"/>
      <w:bookmarkStart w:id="650" w:name="_Ref472412072"/>
      <w:bookmarkStart w:id="651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7"/>
      <w:bookmarkEnd w:id="648"/>
      <w:bookmarkEnd w:id="649"/>
      <w:bookmarkEnd w:id="650"/>
      <w:bookmarkEnd w:id="651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2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2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3" w:name="_Ref303251044"/>
      <w:bookmarkStart w:id="654" w:name="_Toc498588905"/>
      <w:bookmarkStart w:id="655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3"/>
      <w:bookmarkEnd w:id="654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6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6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7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8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8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59" w:name="_Ref465670219"/>
      <w:bookmarkStart w:id="660" w:name="_Toc468441704"/>
      <w:bookmarkStart w:id="661" w:name="_Toc498588906"/>
      <w:bookmarkStart w:id="662" w:name="_Ref303683929"/>
      <w:r w:rsidRPr="004A1A68">
        <w:rPr>
          <w:bCs w:val="0"/>
        </w:rPr>
        <w:lastRenderedPageBreak/>
        <w:t>Антидемпинговые меры</w:t>
      </w:r>
      <w:bookmarkEnd w:id="659"/>
      <w:bookmarkEnd w:id="660"/>
      <w:bookmarkEnd w:id="661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EC49E9">
        <w:fldChar w:fldCharType="begin"/>
      </w:r>
      <w:r w:rsidR="00EC49E9">
        <w:instrText xml:space="preserve"> REF _Ref468456963 \r \h  \* MERGEFORMAT </w:instrText>
      </w:r>
      <w:r w:rsidR="00EC49E9">
        <w:fldChar w:fldCharType="separate"/>
      </w:r>
      <w:r w:rsidR="006305A1" w:rsidRPr="006305A1">
        <w:rPr>
          <w:rFonts w:eastAsia="Times New Roman,Italic"/>
          <w:iCs/>
          <w:sz w:val="24"/>
          <w:szCs w:val="24"/>
        </w:rPr>
        <w:t>3.3.7</w:t>
      </w:r>
      <w:r w:rsidR="00EC49E9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3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3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EC49E9">
        <w:fldChar w:fldCharType="begin"/>
      </w:r>
      <w:r w:rsidR="00EC49E9">
        <w:instrText xml:space="preserve"> REF _Ref465675151 \r \h  \* MERGEFORMAT </w:instrText>
      </w:r>
      <w:r w:rsidR="00EC49E9">
        <w:fldChar w:fldCharType="separate"/>
      </w:r>
      <w:r w:rsidR="006305A1" w:rsidRPr="006305A1">
        <w:rPr>
          <w:bCs/>
          <w:sz w:val="24"/>
          <w:szCs w:val="24"/>
        </w:rPr>
        <w:t>3.11.2</w:t>
      </w:r>
      <w:r w:rsidR="00EC49E9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EC49E9">
        <w:fldChar w:fldCharType="begin"/>
      </w:r>
      <w:r w:rsidR="00EC49E9">
        <w:instrText xml:space="preserve"> REF _Ref468457053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3.6.2.5</w:t>
      </w:r>
      <w:r w:rsidR="00EC49E9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_Ref465437572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3.13.2</w:t>
      </w:r>
      <w:r w:rsidR="00EC49E9">
        <w:fldChar w:fldCharType="end"/>
      </w:r>
      <w:r w:rsidR="007929A7" w:rsidRPr="001018D6">
        <w:rPr>
          <w:sz w:val="24"/>
          <w:szCs w:val="24"/>
        </w:rPr>
        <w:t>-</w:t>
      </w:r>
      <w:r w:rsidR="00EC49E9">
        <w:fldChar w:fldCharType="begin"/>
      </w:r>
      <w:r w:rsidR="00EC49E9">
        <w:instrText xml:space="preserve"> REF _Ref465440181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3.13.4</w:t>
      </w:r>
      <w:r w:rsidR="00EC49E9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EC49E9">
        <w:fldChar w:fldCharType="begin"/>
      </w:r>
      <w:r w:rsidR="00EC49E9">
        <w:instrText xml:space="preserve"> REF _Ref465437572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3.13.2</w:t>
      </w:r>
      <w:r w:rsidR="00EC49E9">
        <w:fldChar w:fldCharType="end"/>
      </w:r>
      <w:r w:rsidRPr="001018D6">
        <w:rPr>
          <w:sz w:val="24"/>
          <w:szCs w:val="24"/>
        </w:rPr>
        <w:t>-</w:t>
      </w:r>
      <w:r w:rsidR="00EC49E9">
        <w:fldChar w:fldCharType="begin"/>
      </w:r>
      <w:r w:rsidR="00EC49E9">
        <w:instrText xml:space="preserve"> REF _Ref465440181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3.13.4</w:t>
      </w:r>
      <w:r w:rsidR="00EC49E9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4" w:name="_Ref468462141"/>
      <w:bookmarkStart w:id="665" w:name="_Toc498588907"/>
      <w:r w:rsidRPr="004A1A68">
        <w:lastRenderedPageBreak/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5"/>
      <w:bookmarkEnd w:id="662"/>
      <w:bookmarkEnd w:id="664"/>
      <w:bookmarkEnd w:id="665"/>
    </w:p>
    <w:p w:rsidR="00717F60" w:rsidRPr="004A1A68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proofErr w:type="gramStart"/>
      <w:r w:rsidRPr="004A1A68">
        <w:rPr>
          <w:i/>
          <w:sz w:val="24"/>
          <w:szCs w:val="24"/>
        </w:rPr>
        <w:t xml:space="preserve">По всем вопросам, не нашедшим отражение в </w:t>
      </w:r>
      <w:r w:rsidR="004B5EB3" w:rsidRPr="004A1A68">
        <w:rPr>
          <w:i/>
          <w:sz w:val="24"/>
          <w:szCs w:val="24"/>
        </w:rPr>
        <w:t>Извещени</w:t>
      </w:r>
      <w:r w:rsidRPr="004A1A68">
        <w:rPr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лучшей,</w:t>
      </w:r>
      <w:r w:rsidRPr="004A1A68">
        <w:rPr>
          <w:i/>
          <w:sz w:val="24"/>
          <w:szCs w:val="24"/>
        </w:rPr>
        <w:t xml:space="preserve"> стороны имеют право вступить в пред</w:t>
      </w:r>
      <w:r w:rsidR="006353B1" w:rsidRPr="004A1A68">
        <w:rPr>
          <w:i/>
          <w:sz w:val="24"/>
          <w:szCs w:val="24"/>
        </w:rPr>
        <w:t>д</w:t>
      </w:r>
      <w:r w:rsidR="00123C70" w:rsidRPr="004A1A68">
        <w:rPr>
          <w:i/>
          <w:sz w:val="24"/>
          <w:szCs w:val="24"/>
        </w:rPr>
        <w:t>оговор</w:t>
      </w:r>
      <w:r w:rsidRPr="004A1A68">
        <w:rPr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4A1A68">
        <w:rPr>
          <w:i/>
          <w:sz w:val="24"/>
          <w:szCs w:val="24"/>
        </w:rPr>
        <w:t>й части</w:t>
      </w:r>
      <w:r w:rsidRPr="004A1A68">
        <w:rPr>
          <w:i/>
          <w:sz w:val="24"/>
          <w:szCs w:val="24"/>
        </w:rPr>
        <w:t xml:space="preserve">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</w:t>
      </w:r>
      <w:r w:rsidRPr="004A1A68">
        <w:rPr>
          <w:i/>
          <w:sz w:val="24"/>
          <w:szCs w:val="24"/>
        </w:rPr>
        <w:t xml:space="preserve">, однако при этом не допускается создание </w:t>
      </w:r>
      <w:r w:rsidR="009C744E" w:rsidRPr="004A1A68">
        <w:rPr>
          <w:i/>
          <w:sz w:val="24"/>
          <w:szCs w:val="24"/>
        </w:rPr>
        <w:t>Участник</w:t>
      </w:r>
      <w:r w:rsidR="0087407B" w:rsidRPr="004A1A68">
        <w:rPr>
          <w:i/>
          <w:sz w:val="24"/>
          <w:szCs w:val="24"/>
        </w:rPr>
        <w:t xml:space="preserve">у </w:t>
      </w:r>
      <w:r w:rsidRPr="004A1A68">
        <w:rPr>
          <w:i/>
          <w:sz w:val="24"/>
          <w:szCs w:val="24"/>
        </w:rPr>
        <w:t>запроса предложений</w:t>
      </w:r>
      <w:r w:rsidR="0087407B" w:rsidRPr="004A1A68">
        <w:rPr>
          <w:i/>
          <w:sz w:val="24"/>
          <w:szCs w:val="24"/>
        </w:rPr>
        <w:t xml:space="preserve">, чья </w:t>
      </w:r>
      <w:r w:rsidR="004B5EB3" w:rsidRPr="004A1A68">
        <w:rPr>
          <w:i/>
          <w:sz w:val="24"/>
          <w:szCs w:val="24"/>
        </w:rPr>
        <w:t>Заявк</w:t>
      </w:r>
      <w:r w:rsidR="0087407B" w:rsidRPr="004A1A68">
        <w:rPr>
          <w:i/>
          <w:sz w:val="24"/>
          <w:szCs w:val="24"/>
        </w:rPr>
        <w:t>а признана лучшей,</w:t>
      </w:r>
      <w:r w:rsidRPr="004A1A68">
        <w:rPr>
          <w:i/>
          <w:sz w:val="24"/>
          <w:szCs w:val="24"/>
        </w:rPr>
        <w:t xml:space="preserve"> преимущественных условий участия в запросе предложений</w:t>
      </w:r>
      <w:r w:rsidRPr="004A1A68">
        <w:rPr>
          <w:sz w:val="24"/>
          <w:szCs w:val="24"/>
        </w:rPr>
        <w:t>.</w:t>
      </w:r>
      <w:proofErr w:type="gramEnd"/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A1A6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A1A68">
        <w:rPr>
          <w:rStyle w:val="adskobk"/>
          <w:i/>
          <w:sz w:val="24"/>
          <w:szCs w:val="24"/>
        </w:rPr>
        <w:t>д</w:t>
      </w:r>
      <w:r w:rsidR="00123C70" w:rsidRPr="004A1A68">
        <w:rPr>
          <w:rStyle w:val="adskobk"/>
          <w:i/>
          <w:sz w:val="24"/>
          <w:szCs w:val="24"/>
        </w:rPr>
        <w:t>оговор</w:t>
      </w:r>
      <w:r w:rsidRPr="004A1A68">
        <w:rPr>
          <w:rStyle w:val="adskobk"/>
          <w:i/>
          <w:sz w:val="24"/>
          <w:szCs w:val="24"/>
        </w:rPr>
        <w:t>ных переговоров</w:t>
      </w:r>
      <w:r w:rsidR="00E60F8E" w:rsidRPr="004A1A68">
        <w:rPr>
          <w:rStyle w:val="adskobk"/>
          <w:i/>
          <w:sz w:val="24"/>
          <w:szCs w:val="24"/>
        </w:rPr>
        <w:t>,</w:t>
      </w:r>
      <w:r w:rsidR="00E60F8E" w:rsidRPr="004A1A6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6" w:name="_Ref294695403"/>
      <w:bookmarkStart w:id="667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6"/>
      <w:bookmarkEnd w:id="667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EC49E9">
        <w:fldChar w:fldCharType="begin"/>
      </w:r>
      <w:r w:rsidR="00EC49E9">
        <w:instrText xml:space="preserve"> REF _Ref465670219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3.11</w:t>
      </w:r>
      <w:r w:rsidR="00EC49E9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EC49E9">
        <w:fldChar w:fldCharType="begin"/>
      </w:r>
      <w:r w:rsidR="00EC49E9">
        <w:instrText xml:space="preserve"> REF _Ref465437572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3.13.2</w:t>
      </w:r>
      <w:r w:rsidR="00EC49E9">
        <w:fldChar w:fldCharType="end"/>
      </w:r>
      <w:r w:rsidRPr="001018D6">
        <w:rPr>
          <w:sz w:val="24"/>
          <w:szCs w:val="24"/>
        </w:rPr>
        <w:t>-</w:t>
      </w:r>
      <w:r w:rsidR="00EC49E9">
        <w:fldChar w:fldCharType="begin"/>
      </w:r>
      <w:r w:rsidR="00EC49E9">
        <w:instrText xml:space="preserve"> REF _Ref465440181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3.13.4</w:t>
      </w:r>
      <w:r w:rsidR="00EC49E9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8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8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EC49E9">
        <w:fldChar w:fldCharType="begin"/>
      </w:r>
      <w:r w:rsidR="00EC49E9">
        <w:instrText xml:space="preserve"> REF _Ref294695546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 xml:space="preserve"> 1.2.6 </w:t>
      </w:r>
      <w:r w:rsidR="00EC49E9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_Ref294695403 \n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3.12.3</w:t>
      </w:r>
      <w:r w:rsidR="00EC49E9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EC49E9">
        <w:fldChar w:fldCharType="begin"/>
      </w:r>
      <w:r w:rsidR="00EC49E9">
        <w:instrText xml:space="preserve"> REF _Ref466909528 \r \h  \* MERGEFORMAT </w:instrText>
      </w:r>
      <w:r w:rsidR="00EC49E9">
        <w:fldChar w:fldCharType="separate"/>
      </w:r>
      <w:r w:rsidR="006305A1" w:rsidRPr="000D2D6A">
        <w:rPr>
          <w:sz w:val="24"/>
          <w:szCs w:val="24"/>
        </w:rPr>
        <w:t>3.3.8.9</w:t>
      </w:r>
      <w:r w:rsidR="00EC49E9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9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_Ref305979053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3.12.5</w:t>
      </w:r>
      <w:r w:rsidR="00EC49E9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69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</w:t>
      </w:r>
      <w:r w:rsidRPr="001018D6">
        <w:rPr>
          <w:sz w:val="24"/>
          <w:szCs w:val="24"/>
        </w:rPr>
        <w:lastRenderedPageBreak/>
        <w:t xml:space="preserve">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Toc181693189"/>
      <w:bookmarkStart w:id="672" w:name="_Ref190680463"/>
      <w:bookmarkStart w:id="673" w:name="_Ref306140410"/>
      <w:bookmarkStart w:id="674" w:name="_Ref306142159"/>
      <w:bookmarkStart w:id="675" w:name="_Ref468200380"/>
      <w:bookmarkStart w:id="676" w:name="_Ref468200508"/>
      <w:bookmarkStart w:id="677" w:name="_Ref303102866"/>
      <w:bookmarkStart w:id="678" w:name="_Toc305835589"/>
      <w:bookmarkStart w:id="679" w:name="_Ref303683952"/>
      <w:bookmarkStart w:id="680" w:name="__RefNumPara__840_922829174"/>
      <w:bookmarkEnd w:id="670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EC49E9">
        <w:fldChar w:fldCharType="begin"/>
      </w:r>
      <w:r w:rsidR="00EC49E9">
        <w:instrText xml:space="preserve"> REF _Ref471821960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3.8</w:t>
      </w:r>
      <w:r w:rsidR="00EC49E9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1" w:name="_Ref472412218"/>
      <w:bookmarkStart w:id="682" w:name="_Ref472412231"/>
      <w:bookmarkStart w:id="683" w:name="_Ref472412248"/>
      <w:bookmarkStart w:id="684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1"/>
      <w:bookmarkEnd w:id="672"/>
      <w:bookmarkEnd w:id="673"/>
      <w:bookmarkEnd w:id="674"/>
      <w:bookmarkEnd w:id="675"/>
      <w:bookmarkEnd w:id="676"/>
      <w:bookmarkEnd w:id="681"/>
      <w:bookmarkEnd w:id="682"/>
      <w:bookmarkEnd w:id="683"/>
      <w:bookmarkEnd w:id="684"/>
      <w:r w:rsidRPr="001018D6">
        <w:t xml:space="preserve"> </w:t>
      </w:r>
      <w:bookmarkEnd w:id="677"/>
      <w:bookmarkEnd w:id="678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_Ref440272931 \r \h  \* MERGEFORMAT </w:instrText>
      </w:r>
      <w:r w:rsidR="00EC49E9">
        <w:fldChar w:fldCharType="separate"/>
      </w:r>
      <w:r w:rsidR="006305A1">
        <w:t>2</w:t>
      </w:r>
      <w:r w:rsidR="00EC49E9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EC49E9">
        <w:fldChar w:fldCharType="begin"/>
      </w:r>
      <w:r w:rsidR="00EC49E9">
        <w:instrText xml:space="preserve"> REF _Ref465437572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3.13.2</w:t>
      </w:r>
      <w:r w:rsidR="00EC49E9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5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Start w:id="686" w:name="_GoBack"/>
      <w:bookmarkEnd w:id="685"/>
      <w:bookmarkEnd w:id="686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EC49E9">
        <w:fldChar w:fldCharType="begin"/>
      </w:r>
      <w:r w:rsidR="00EC49E9">
        <w:instrText xml:space="preserve"> REF _Ref468973820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3.3.14.4.4</w:t>
      </w:r>
      <w:r w:rsidR="00EC49E9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_Ref440272931 \r \h  \* MERGEFORMAT </w:instrText>
      </w:r>
      <w:r w:rsidR="00EC49E9">
        <w:fldChar w:fldCharType="separate"/>
      </w:r>
      <w:r w:rsidR="006305A1">
        <w:t>2</w:t>
      </w:r>
      <w:r w:rsidR="00EC49E9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EC49E9">
        <w:fldChar w:fldCharType="begin"/>
      </w:r>
      <w:r w:rsidR="00EC49E9">
        <w:instrText xml:space="preserve"> REF _Ref465437572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3.13.2</w:t>
      </w:r>
      <w:r w:rsidR="00EC49E9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_Ref468462141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3.12</w:t>
      </w:r>
      <w:r w:rsidR="00EC49E9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_Ref468462243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3.12.6</w:t>
      </w:r>
      <w:r w:rsidR="00EC49E9">
        <w:fldChar w:fldCharType="end"/>
      </w:r>
      <w:r w:rsidRPr="004A1A68">
        <w:rPr>
          <w:sz w:val="24"/>
          <w:szCs w:val="24"/>
        </w:rPr>
        <w:t>.</w:t>
      </w:r>
      <w:bookmarkEnd w:id="687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4A1A68">
        <w:lastRenderedPageBreak/>
        <w:t xml:space="preserve">Уведомление о результатах </w:t>
      </w:r>
      <w:bookmarkEnd w:id="688"/>
      <w:bookmarkEnd w:id="689"/>
      <w:r w:rsidRPr="004A1A68">
        <w:t>запроса предложений</w:t>
      </w:r>
      <w:bookmarkEnd w:id="690"/>
      <w:bookmarkEnd w:id="691"/>
    </w:p>
    <w:bookmarkEnd w:id="679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EC49E9">
        <w:fldChar w:fldCharType="begin"/>
      </w:r>
      <w:r w:rsidR="00EC49E9">
        <w:instrText xml:space="preserve"> REF _Ref191386085 \r \h  \* MERGEFORMAT </w:instrText>
      </w:r>
      <w:r w:rsidR="00EC49E9">
        <w:fldChar w:fldCharType="separate"/>
      </w:r>
      <w:r w:rsidR="006305A1" w:rsidRPr="006305A1">
        <w:rPr>
          <w:iCs/>
          <w:sz w:val="24"/>
          <w:szCs w:val="24"/>
        </w:rPr>
        <w:t>1.1.1</w:t>
      </w:r>
      <w:r w:rsidR="00EC49E9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382A07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382A07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382A07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382A07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EC49E9">
        <w:fldChar w:fldCharType="begin"/>
      </w:r>
      <w:r w:rsidR="00EC49E9">
        <w:instrText xml:space="preserve"> REF _Ref440275279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1.1.4</w:t>
      </w:r>
      <w:r w:rsidR="00EC49E9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2B5044" w:rsidRPr="00382A07" w:rsidRDefault="002B5044" w:rsidP="0021751A">
      <w:pPr>
        <w:pStyle w:val="2"/>
        <w:ind w:left="1701" w:hanging="1134"/>
      </w:pPr>
      <w:bookmarkStart w:id="776" w:name="_Ref194832984"/>
      <w:bookmarkStart w:id="777" w:name="_Ref197686508"/>
      <w:bookmarkStart w:id="778" w:name="_Toc423421727"/>
      <w:bookmarkStart w:id="779" w:name="_Toc498588917"/>
      <w:r w:rsidRPr="00382A07">
        <w:t>Требование к поставляемой продукции</w:t>
      </w:r>
      <w:bookmarkEnd w:id="776"/>
      <w:bookmarkEnd w:id="777"/>
      <w:bookmarkEnd w:id="778"/>
      <w:bookmarkEnd w:id="779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0" w:name="_Toc439166313"/>
      <w:bookmarkStart w:id="781" w:name="_Toc439170661"/>
      <w:bookmarkStart w:id="782" w:name="_Toc439172763"/>
      <w:bookmarkStart w:id="783" w:name="_Toc439173207"/>
      <w:bookmarkStart w:id="784" w:name="_Toc439238201"/>
      <w:bookmarkStart w:id="785" w:name="_Toc439252753"/>
      <w:bookmarkStart w:id="786" w:name="_Toc439323611"/>
      <w:bookmarkStart w:id="787" w:name="_Toc439323727"/>
      <w:bookmarkStart w:id="788" w:name="_Toc440357125"/>
      <w:bookmarkStart w:id="789" w:name="_Toc440359680"/>
      <w:bookmarkStart w:id="790" w:name="_Toc440632144"/>
      <w:bookmarkStart w:id="791" w:name="_Toc440875965"/>
      <w:bookmarkStart w:id="792" w:name="_Toc441130993"/>
      <w:bookmarkStart w:id="793" w:name="_Toc447269808"/>
      <w:bookmarkStart w:id="794" w:name="_Toc464120631"/>
      <w:bookmarkStart w:id="795" w:name="_Toc466970551"/>
      <w:bookmarkStart w:id="796" w:name="_Toc468462465"/>
      <w:bookmarkStart w:id="797" w:name="_Toc469482058"/>
      <w:bookmarkStart w:id="798" w:name="_Toc472411833"/>
      <w:bookmarkStart w:id="799" w:name="_Toc498588918"/>
      <w:bookmarkStart w:id="800" w:name="_Ref194833053"/>
      <w:bookmarkStart w:id="801" w:name="_Ref223496951"/>
      <w:bookmarkStart w:id="802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57126"/>
      <w:bookmarkStart w:id="812" w:name="_Toc440359681"/>
      <w:bookmarkStart w:id="813" w:name="_Toc440632145"/>
      <w:bookmarkStart w:id="814" w:name="_Toc440875966"/>
      <w:bookmarkStart w:id="815" w:name="_Toc441130994"/>
      <w:bookmarkStart w:id="816" w:name="_Toc447269809"/>
      <w:bookmarkStart w:id="817" w:name="_Toc464120632"/>
      <w:bookmarkStart w:id="818" w:name="_Toc466970552"/>
      <w:bookmarkStart w:id="819" w:name="_Toc468462466"/>
      <w:bookmarkStart w:id="820" w:name="_Toc469482059"/>
      <w:bookmarkStart w:id="821" w:name="_Toc472411834"/>
      <w:bookmarkStart w:id="822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2B5044" w:rsidRPr="00382A07" w:rsidRDefault="002B5044" w:rsidP="0021751A">
      <w:pPr>
        <w:pStyle w:val="2"/>
        <w:ind w:left="1701" w:hanging="1134"/>
      </w:pPr>
      <w:bookmarkStart w:id="823" w:name="_Ref247513861"/>
      <w:bookmarkStart w:id="824" w:name="_Toc423421728"/>
      <w:bookmarkStart w:id="825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0"/>
      <w:bookmarkEnd w:id="801"/>
      <w:bookmarkEnd w:id="802"/>
      <w:r w:rsidRPr="00382A07">
        <w:t>.</w:t>
      </w:r>
      <w:bookmarkEnd w:id="823"/>
      <w:bookmarkEnd w:id="824"/>
      <w:bookmarkEnd w:id="82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6" w:name="_Toc439166317"/>
      <w:bookmarkStart w:id="827" w:name="_Toc439170665"/>
      <w:bookmarkStart w:id="828" w:name="_Toc439172767"/>
      <w:bookmarkStart w:id="829" w:name="_Toc439173211"/>
      <w:bookmarkStart w:id="830" w:name="_Toc439238205"/>
      <w:bookmarkStart w:id="831" w:name="_Toc439252756"/>
      <w:bookmarkStart w:id="832" w:name="_Toc439323614"/>
      <w:bookmarkStart w:id="833" w:name="_Toc439323730"/>
      <w:bookmarkStart w:id="834" w:name="_Ref440292618"/>
      <w:bookmarkStart w:id="835" w:name="_Toc440357128"/>
      <w:bookmarkStart w:id="836" w:name="_Toc440359683"/>
      <w:bookmarkStart w:id="837" w:name="_Toc440632147"/>
      <w:bookmarkStart w:id="838" w:name="_Toc440875968"/>
      <w:bookmarkStart w:id="839" w:name="_Toc441130996"/>
      <w:bookmarkStart w:id="840" w:name="_Toc447269811"/>
      <w:bookmarkStart w:id="841" w:name="_Toc464120634"/>
      <w:bookmarkStart w:id="842" w:name="_Toc466970554"/>
      <w:bookmarkStart w:id="843" w:name="_Toc468462468"/>
      <w:bookmarkStart w:id="844" w:name="_Toc469482061"/>
      <w:bookmarkStart w:id="845" w:name="_Toc472411836"/>
      <w:bookmarkStart w:id="846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5.3</w:t>
      </w:r>
      <w:r w:rsidR="00EC49E9">
        <w:fldChar w:fldCharType="end"/>
      </w:r>
      <w:r w:rsidRPr="00382A07">
        <w:rPr>
          <w:b w:val="0"/>
          <w:szCs w:val="24"/>
        </w:rPr>
        <w:t>).</w:t>
      </w:r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7" w:name="_Toc439166318"/>
      <w:bookmarkStart w:id="848" w:name="_Toc439170666"/>
      <w:bookmarkStart w:id="849" w:name="_Toc439172768"/>
      <w:bookmarkStart w:id="850" w:name="_Toc439173212"/>
      <w:bookmarkStart w:id="851" w:name="_Toc439238206"/>
      <w:bookmarkStart w:id="852" w:name="_Toc439252757"/>
      <w:bookmarkStart w:id="853" w:name="_Toc439323615"/>
      <w:bookmarkStart w:id="854" w:name="_Toc439323731"/>
      <w:bookmarkStart w:id="855" w:name="_Toc440357129"/>
      <w:bookmarkStart w:id="856" w:name="_Toc440359684"/>
      <w:bookmarkStart w:id="857" w:name="_Toc440632148"/>
      <w:bookmarkStart w:id="858" w:name="_Toc440875969"/>
      <w:bookmarkStart w:id="859" w:name="_Toc441130997"/>
      <w:bookmarkStart w:id="860" w:name="_Toc447269812"/>
      <w:bookmarkStart w:id="861" w:name="_Toc464120635"/>
      <w:bookmarkStart w:id="862" w:name="_Toc466970555"/>
      <w:bookmarkStart w:id="863" w:name="_Toc468462469"/>
      <w:bookmarkStart w:id="864" w:name="_Toc469482062"/>
      <w:bookmarkStart w:id="865" w:name="_Toc472411837"/>
      <w:bookmarkStart w:id="866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5.3</w:t>
      </w:r>
      <w:r w:rsidR="00EC49E9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</w:p>
    <w:p w:rsidR="00464832" w:rsidRPr="00382A07" w:rsidRDefault="00464832" w:rsidP="00464832">
      <w:pPr>
        <w:pStyle w:val="2"/>
        <w:ind w:left="1701" w:hanging="1134"/>
      </w:pPr>
      <w:bookmarkStart w:id="867" w:name="_Toc248219573"/>
      <w:bookmarkStart w:id="868" w:name="_Toc256099315"/>
      <w:bookmarkStart w:id="869" w:name="_Toc423421664"/>
      <w:bookmarkStart w:id="870" w:name="_Toc498588923"/>
      <w:bookmarkEnd w:id="711"/>
      <w:bookmarkEnd w:id="712"/>
      <w:r w:rsidRPr="00382A07">
        <w:t>Иные требования</w:t>
      </w:r>
      <w:bookmarkEnd w:id="867"/>
      <w:bookmarkEnd w:id="868"/>
      <w:bookmarkEnd w:id="869"/>
      <w:bookmarkEnd w:id="870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1" w:name="_Toc464120637"/>
      <w:bookmarkStart w:id="872" w:name="_Toc466970557"/>
      <w:bookmarkStart w:id="873" w:name="_Toc468462471"/>
      <w:bookmarkStart w:id="874" w:name="_Toc469482064"/>
      <w:bookmarkStart w:id="875" w:name="_Toc472411839"/>
      <w:bookmarkStart w:id="876" w:name="_Toc498588924"/>
      <w:bookmarkStart w:id="877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1"/>
      <w:bookmarkEnd w:id="872"/>
      <w:bookmarkEnd w:id="873"/>
      <w:bookmarkEnd w:id="874"/>
      <w:bookmarkEnd w:id="875"/>
      <w:bookmarkEnd w:id="876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8"/>
      <w:bookmarkStart w:id="879" w:name="_Toc466970558"/>
      <w:bookmarkStart w:id="880" w:name="_Toc468462472"/>
      <w:bookmarkStart w:id="881" w:name="_Toc469482065"/>
      <w:bookmarkStart w:id="882" w:name="_Toc472411840"/>
      <w:bookmarkStart w:id="883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7"/>
      <w:bookmarkEnd w:id="878"/>
      <w:bookmarkEnd w:id="879"/>
      <w:bookmarkEnd w:id="880"/>
      <w:bookmarkEnd w:id="881"/>
      <w:bookmarkEnd w:id="882"/>
      <w:bookmarkEnd w:id="883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4" w:name="_Toc461808930"/>
      <w:bookmarkStart w:id="885" w:name="_Toc498588926"/>
      <w:r w:rsidRPr="00382A07">
        <w:t>Альтернативные предложения</w:t>
      </w:r>
      <w:bookmarkStart w:id="886" w:name="_Ref56252639"/>
      <w:bookmarkEnd w:id="884"/>
      <w:bookmarkEnd w:id="885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7" w:name="_Toc461808802"/>
      <w:bookmarkStart w:id="888" w:name="_Toc461808931"/>
      <w:bookmarkStart w:id="889" w:name="_Toc464120640"/>
      <w:bookmarkStart w:id="890" w:name="_Toc466970560"/>
      <w:bookmarkStart w:id="891" w:name="_Toc468462474"/>
      <w:bookmarkStart w:id="892" w:name="_Toc469482067"/>
      <w:bookmarkStart w:id="893" w:name="_Toc472411842"/>
      <w:bookmarkStart w:id="894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5" w:name="_Ref440270602"/>
      <w:bookmarkStart w:id="896" w:name="_Toc498588928"/>
      <w:bookmarkEnd w:id="5"/>
      <w:bookmarkEnd w:id="680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5"/>
      <w:bookmarkEnd w:id="896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7" w:name="_Ref55336310"/>
      <w:bookmarkStart w:id="898" w:name="_Toc57314672"/>
      <w:bookmarkStart w:id="899" w:name="_Toc69728986"/>
      <w:bookmarkStart w:id="900" w:name="_Toc98253919"/>
      <w:bookmarkStart w:id="901" w:name="_Toc165173847"/>
      <w:bookmarkStart w:id="902" w:name="_Toc423423667"/>
      <w:bookmarkStart w:id="903" w:name="_Toc498588929"/>
      <w:r w:rsidRPr="00382A07">
        <w:t xml:space="preserve">Письмо о подаче оферты </w:t>
      </w:r>
      <w:bookmarkStart w:id="904" w:name="_Ref22846535"/>
      <w:r w:rsidRPr="00382A07">
        <w:t>(</w:t>
      </w:r>
      <w:bookmarkEnd w:id="904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7"/>
      <w:bookmarkEnd w:id="898"/>
      <w:bookmarkEnd w:id="899"/>
      <w:bookmarkEnd w:id="900"/>
      <w:bookmarkEnd w:id="901"/>
      <w:bookmarkEnd w:id="902"/>
      <w:bookmarkEnd w:id="903"/>
    </w:p>
    <w:p w:rsidR="004F4D80" w:rsidRPr="00382A07" w:rsidRDefault="004F4D80" w:rsidP="004F4D80">
      <w:pPr>
        <w:pStyle w:val="3"/>
        <w:rPr>
          <w:szCs w:val="24"/>
        </w:rPr>
      </w:pPr>
      <w:bookmarkStart w:id="905" w:name="_Toc98253920"/>
      <w:bookmarkStart w:id="906" w:name="_Toc157248174"/>
      <w:bookmarkStart w:id="907" w:name="_Toc157496543"/>
      <w:bookmarkStart w:id="908" w:name="_Toc158206082"/>
      <w:bookmarkStart w:id="909" w:name="_Toc164057767"/>
      <w:bookmarkStart w:id="910" w:name="_Toc164137117"/>
      <w:bookmarkStart w:id="911" w:name="_Toc164161277"/>
      <w:bookmarkStart w:id="912" w:name="_Toc165173848"/>
      <w:bookmarkStart w:id="913" w:name="_Toc439170673"/>
      <w:bookmarkStart w:id="914" w:name="_Toc439172775"/>
      <w:bookmarkStart w:id="915" w:name="_Toc439173219"/>
      <w:bookmarkStart w:id="916" w:name="_Toc439238213"/>
      <w:bookmarkStart w:id="917" w:name="_Toc440357133"/>
      <w:bookmarkStart w:id="918" w:name="_Toc440359688"/>
      <w:bookmarkStart w:id="919" w:name="_Toc447269817"/>
      <w:bookmarkStart w:id="920" w:name="_Toc464120643"/>
      <w:bookmarkStart w:id="921" w:name="_Toc466970563"/>
      <w:bookmarkStart w:id="922" w:name="_Toc472411845"/>
      <w:bookmarkStart w:id="923" w:name="_Toc498588930"/>
      <w:r w:rsidRPr="00382A07">
        <w:rPr>
          <w:szCs w:val="24"/>
        </w:rPr>
        <w:t>Форма письма о подаче оферты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4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5" w:name="_Toc98253921"/>
      <w:bookmarkStart w:id="926" w:name="_Toc157248175"/>
      <w:bookmarkStart w:id="927" w:name="_Toc157496544"/>
      <w:bookmarkStart w:id="928" w:name="_Toc158206083"/>
      <w:bookmarkStart w:id="929" w:name="_Toc164057768"/>
      <w:bookmarkStart w:id="930" w:name="_Toc164137118"/>
      <w:bookmarkStart w:id="931" w:name="_Toc164161278"/>
      <w:bookmarkStart w:id="932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3" w:name="_Toc439170674"/>
      <w:bookmarkStart w:id="934" w:name="_Toc439172776"/>
      <w:bookmarkStart w:id="935" w:name="_Toc439173220"/>
      <w:bookmarkStart w:id="936" w:name="_Toc439238214"/>
      <w:bookmarkStart w:id="937" w:name="_Toc439252762"/>
      <w:bookmarkStart w:id="938" w:name="_Toc439323736"/>
      <w:bookmarkStart w:id="939" w:name="_Toc440357134"/>
      <w:bookmarkStart w:id="940" w:name="_Toc440359689"/>
      <w:bookmarkStart w:id="941" w:name="_Toc440632153"/>
      <w:bookmarkStart w:id="942" w:name="_Toc440875973"/>
      <w:bookmarkStart w:id="943" w:name="_Toc441131001"/>
      <w:bookmarkStart w:id="944" w:name="_Toc447269818"/>
      <w:bookmarkStart w:id="945" w:name="_Toc464120644"/>
      <w:bookmarkStart w:id="946" w:name="_Toc466970564"/>
      <w:bookmarkStart w:id="947" w:name="_Toc472411846"/>
      <w:bookmarkStart w:id="948" w:name="_Toc498588931"/>
      <w:r w:rsidRPr="00382A07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EC49E9">
        <w:fldChar w:fldCharType="begin"/>
      </w:r>
      <w:r w:rsidR="00EC49E9">
        <w:instrText xml:space="preserve"> REF _Ref306008743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3.3.4</w:t>
      </w:r>
      <w:r w:rsidR="00EC49E9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EC49E9">
        <w:fldChar w:fldCharType="begin"/>
      </w:r>
      <w:r w:rsidR="00EC49E9">
        <w:instrText xml:space="preserve"> REF _Ref55279015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3.3.1.6</w:t>
      </w:r>
      <w:r w:rsidR="00EC49E9">
        <w:fldChar w:fldCharType="end"/>
      </w:r>
      <w:r w:rsidRPr="00382A07">
        <w:rPr>
          <w:sz w:val="24"/>
          <w:szCs w:val="24"/>
        </w:rPr>
        <w:t xml:space="preserve"> и </w:t>
      </w:r>
      <w:r w:rsidR="00EC49E9">
        <w:fldChar w:fldCharType="begin"/>
      </w:r>
      <w:r w:rsidR="00EC49E9">
        <w:instrText xml:space="preserve"> REF _Ref195087786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3.3.1.7</w:t>
      </w:r>
      <w:r w:rsidR="00EC49E9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49" w:name="_Ref55335821"/>
      <w:bookmarkStart w:id="950" w:name="_Ref55336345"/>
      <w:bookmarkStart w:id="951" w:name="_Toc57314674"/>
      <w:bookmarkStart w:id="952" w:name="_Toc69728988"/>
      <w:bookmarkStart w:id="953" w:name="_Toc98253922"/>
      <w:bookmarkStart w:id="954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5" w:name="_Ref440271964"/>
      <w:bookmarkStart w:id="956" w:name="_Toc440357135"/>
      <w:bookmarkStart w:id="957" w:name="_Toc440359690"/>
      <w:bookmarkStart w:id="958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5"/>
      <w:bookmarkEnd w:id="956"/>
      <w:bookmarkEnd w:id="957"/>
      <w:bookmarkEnd w:id="958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59" w:name="_Toc439238216"/>
      <w:bookmarkStart w:id="960" w:name="_Toc439252764"/>
      <w:bookmarkStart w:id="961" w:name="_Toc439323738"/>
      <w:bookmarkStart w:id="962" w:name="_Toc440357136"/>
      <w:bookmarkStart w:id="963" w:name="_Toc440359691"/>
      <w:bookmarkStart w:id="964" w:name="_Toc440632155"/>
      <w:bookmarkStart w:id="965" w:name="_Toc440875975"/>
      <w:bookmarkStart w:id="966" w:name="_Toc441131003"/>
      <w:bookmarkStart w:id="967" w:name="_Toc447269820"/>
      <w:bookmarkStart w:id="968" w:name="_Toc464120646"/>
      <w:bookmarkStart w:id="969" w:name="_Toc466970566"/>
      <w:bookmarkStart w:id="970" w:name="_Toc472411848"/>
      <w:bookmarkStart w:id="971" w:name="_Toc498588933"/>
      <w:r w:rsidRPr="00382A07">
        <w:rPr>
          <w:szCs w:val="24"/>
        </w:rPr>
        <w:t>Форма Антикоррупционных обязательств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2" w:name="_Toc423423668"/>
      <w:bookmarkStart w:id="973" w:name="_Ref440271072"/>
      <w:bookmarkStart w:id="974" w:name="_Ref440273986"/>
      <w:bookmarkStart w:id="975" w:name="_Ref440274337"/>
      <w:bookmarkStart w:id="976" w:name="_Ref440274913"/>
      <w:bookmarkStart w:id="977" w:name="_Ref440284918"/>
      <w:bookmarkStart w:id="978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49"/>
      <w:bookmarkEnd w:id="950"/>
      <w:bookmarkEnd w:id="951"/>
      <w:bookmarkEnd w:id="952"/>
      <w:bookmarkEnd w:id="953"/>
      <w:bookmarkEnd w:id="954"/>
      <w:bookmarkEnd w:id="972"/>
      <w:bookmarkEnd w:id="973"/>
      <w:bookmarkEnd w:id="974"/>
      <w:bookmarkEnd w:id="975"/>
      <w:bookmarkEnd w:id="976"/>
      <w:bookmarkEnd w:id="977"/>
      <w:bookmarkEnd w:id="978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79" w:name="_Toc98253923"/>
      <w:bookmarkStart w:id="980" w:name="_Toc157248177"/>
      <w:bookmarkStart w:id="981" w:name="_Toc157496546"/>
      <w:bookmarkStart w:id="982" w:name="_Toc158206085"/>
      <w:bookmarkStart w:id="983" w:name="_Toc164057770"/>
      <w:bookmarkStart w:id="984" w:name="_Toc164137120"/>
      <w:bookmarkStart w:id="985" w:name="_Toc164161280"/>
      <w:bookmarkStart w:id="986" w:name="_Toc165173851"/>
      <w:bookmarkStart w:id="987" w:name="_Ref264038986"/>
      <w:bookmarkStart w:id="988" w:name="_Ref264359294"/>
      <w:bookmarkStart w:id="989" w:name="_Toc439170676"/>
      <w:bookmarkStart w:id="990" w:name="_Toc439172778"/>
      <w:bookmarkStart w:id="991" w:name="_Toc439173222"/>
      <w:bookmarkStart w:id="992" w:name="_Toc439238218"/>
      <w:bookmarkStart w:id="993" w:name="_Toc439252766"/>
      <w:bookmarkStart w:id="994" w:name="_Toc439323740"/>
      <w:bookmarkStart w:id="995" w:name="_Toc440357138"/>
      <w:bookmarkStart w:id="996" w:name="_Toc440359693"/>
      <w:bookmarkStart w:id="997" w:name="_Toc440632157"/>
      <w:bookmarkStart w:id="998" w:name="_Toc440875977"/>
      <w:bookmarkStart w:id="999" w:name="_Toc441131005"/>
      <w:bookmarkStart w:id="1000" w:name="_Toc447269822"/>
      <w:bookmarkStart w:id="1001" w:name="_Toc464120648"/>
      <w:bookmarkStart w:id="1002" w:name="_Toc466970568"/>
      <w:bookmarkStart w:id="1003" w:name="_Toc468462482"/>
      <w:bookmarkStart w:id="1004" w:name="_Toc469482075"/>
      <w:bookmarkStart w:id="1005" w:name="_Toc472411850"/>
      <w:bookmarkStart w:id="1006" w:name="_Toc498588935"/>
      <w:r w:rsidRPr="00382A07">
        <w:rPr>
          <w:szCs w:val="24"/>
        </w:rPr>
        <w:t xml:space="preserve">Форма </w:t>
      </w:r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r w:rsidR="00492C8B" w:rsidRPr="00382A07">
        <w:rPr>
          <w:szCs w:val="24"/>
        </w:rPr>
        <w:t>Сводной таблицы стоимости</w:t>
      </w:r>
      <w:bookmarkEnd w:id="993"/>
      <w:bookmarkEnd w:id="994"/>
      <w:bookmarkEnd w:id="995"/>
      <w:bookmarkEnd w:id="996"/>
      <w:bookmarkEnd w:id="997"/>
      <w:bookmarkEnd w:id="998"/>
      <w:r w:rsidR="00F04258" w:rsidRPr="00382A07">
        <w:rPr>
          <w:bCs w:val="0"/>
          <w:szCs w:val="24"/>
        </w:rPr>
        <w:t xml:space="preserve"> поставок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7" w:name="_Toc176765534"/>
      <w:bookmarkStart w:id="1008" w:name="_Toc198979983"/>
      <w:bookmarkStart w:id="1009" w:name="_Toc217466315"/>
      <w:bookmarkStart w:id="1010" w:name="_Toc217702856"/>
      <w:bookmarkStart w:id="1011" w:name="_Toc233601974"/>
      <w:bookmarkStart w:id="1012" w:name="_Toc263343460"/>
      <w:r w:rsidRPr="00382A07">
        <w:rPr>
          <w:b w:val="0"/>
          <w:szCs w:val="24"/>
        </w:rPr>
        <w:br w:type="page"/>
      </w:r>
      <w:bookmarkStart w:id="1013" w:name="_Toc439170677"/>
      <w:bookmarkStart w:id="1014" w:name="_Toc439172779"/>
      <w:bookmarkStart w:id="1015" w:name="_Toc439173223"/>
      <w:bookmarkStart w:id="1016" w:name="_Toc439238219"/>
      <w:bookmarkStart w:id="1017" w:name="_Toc439252767"/>
      <w:bookmarkStart w:id="1018" w:name="_Toc439323741"/>
      <w:bookmarkStart w:id="1019" w:name="_Toc440357139"/>
      <w:bookmarkStart w:id="1020" w:name="_Toc440359694"/>
      <w:bookmarkStart w:id="1021" w:name="_Toc440632158"/>
      <w:bookmarkStart w:id="1022" w:name="_Toc440875978"/>
      <w:bookmarkStart w:id="1023" w:name="_Toc441131006"/>
      <w:bookmarkStart w:id="1024" w:name="_Toc447269823"/>
      <w:bookmarkStart w:id="1025" w:name="_Toc464120649"/>
      <w:bookmarkStart w:id="1026" w:name="_Toc466970569"/>
      <w:bookmarkStart w:id="1027" w:name="_Toc468462483"/>
      <w:bookmarkStart w:id="1028" w:name="_Toc469482076"/>
      <w:bookmarkStart w:id="1029" w:name="_Toc472411851"/>
      <w:bookmarkStart w:id="1030" w:name="_Toc498588936"/>
      <w:r w:rsidRPr="00382A07">
        <w:rPr>
          <w:szCs w:val="24"/>
        </w:rPr>
        <w:lastRenderedPageBreak/>
        <w:t>Инструкции по заполнению</w:t>
      </w:r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EC49E9">
        <w:fldChar w:fldCharType="begin"/>
      </w:r>
      <w:r w:rsidR="00EC49E9">
        <w:instrText xml:space="preserve"> REF _Ref450646963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4.2</w:t>
      </w:r>
      <w:r w:rsidR="00EC49E9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5.3</w:t>
      </w:r>
      <w:r w:rsidR="00EC49E9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_Ref440292752 \r \h  \* MERGEFORMAT </w:instrText>
      </w:r>
      <w:r w:rsidR="00EC49E9">
        <w:fldChar w:fldCharType="separate"/>
      </w:r>
      <w:r w:rsidR="006305A1">
        <w:t>2</w:t>
      </w:r>
      <w:r w:rsidR="00EC49E9">
        <w:fldChar w:fldCharType="end"/>
      </w:r>
      <w:r w:rsidRPr="001018D6">
        <w:rPr>
          <w:sz w:val="24"/>
          <w:szCs w:val="24"/>
        </w:rPr>
        <w:t xml:space="preserve"> и </w:t>
      </w:r>
      <w:r w:rsidR="00EC49E9">
        <w:fldChar w:fldCharType="begin"/>
      </w:r>
      <w:r w:rsidR="00EC49E9">
        <w:instrText xml:space="preserve"> REF _Ref440292779 \r \h  \* MERGEFORMAT </w:instrText>
      </w:r>
      <w:r w:rsidR="00EC49E9">
        <w:fldChar w:fldCharType="separate"/>
      </w:r>
      <w:r w:rsidR="006305A1">
        <w:t>4</w:t>
      </w:r>
      <w:r w:rsidR="00EC49E9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_Ref440271072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EC49E9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1" w:name="_Ref86826666"/>
      <w:bookmarkStart w:id="1032" w:name="_Toc90385112"/>
      <w:bookmarkStart w:id="1033" w:name="_Toc98253925"/>
      <w:bookmarkStart w:id="1034" w:name="_Toc165173853"/>
      <w:bookmarkStart w:id="1035" w:name="_Toc423423669"/>
      <w:bookmarkStart w:id="1036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37" w:name="_Toc90385113"/>
      <w:bookmarkStart w:id="1038" w:name="_Toc98253926"/>
      <w:bookmarkStart w:id="1039" w:name="_Toc157248180"/>
      <w:bookmarkStart w:id="1040" w:name="_Toc157496549"/>
      <w:bookmarkStart w:id="1041" w:name="_Toc158206088"/>
      <w:bookmarkStart w:id="1042" w:name="_Toc164057773"/>
      <w:bookmarkStart w:id="1043" w:name="_Toc164137123"/>
      <w:bookmarkStart w:id="1044" w:name="_Toc164161283"/>
      <w:bookmarkStart w:id="1045" w:name="_Toc165173854"/>
      <w:bookmarkStart w:id="1046" w:name="_Ref193690005"/>
      <w:bookmarkStart w:id="1047" w:name="_Toc439170679"/>
      <w:bookmarkStart w:id="1048" w:name="_Toc439172781"/>
      <w:bookmarkStart w:id="1049" w:name="_Toc439173225"/>
      <w:bookmarkStart w:id="1050" w:name="_Toc439238221"/>
      <w:bookmarkStart w:id="1051" w:name="_Toc439252769"/>
      <w:bookmarkStart w:id="1052" w:name="_Toc439323743"/>
      <w:bookmarkStart w:id="1053" w:name="_Toc440357141"/>
      <w:bookmarkStart w:id="1054" w:name="_Toc440359696"/>
      <w:bookmarkStart w:id="1055" w:name="_Toc440632160"/>
      <w:bookmarkStart w:id="1056" w:name="_Toc440875980"/>
      <w:bookmarkStart w:id="1057" w:name="_Toc441131008"/>
      <w:bookmarkStart w:id="1058" w:name="_Toc447269825"/>
      <w:bookmarkStart w:id="1059" w:name="_Toc464120651"/>
      <w:bookmarkStart w:id="1060" w:name="_Toc466970571"/>
      <w:bookmarkStart w:id="1061" w:name="_Toc468462485"/>
      <w:bookmarkStart w:id="1062" w:name="_Toc469482078"/>
      <w:bookmarkStart w:id="1063" w:name="_Toc472411853"/>
      <w:bookmarkStart w:id="1064" w:name="_Toc498588938"/>
      <w:r w:rsidRPr="00382A07">
        <w:rPr>
          <w:szCs w:val="24"/>
        </w:rPr>
        <w:t xml:space="preserve">Форма </w:t>
      </w:r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r w:rsidRPr="00382A07">
        <w:rPr>
          <w:szCs w:val="24"/>
        </w:rPr>
        <w:t>технического предложения</w:t>
      </w:r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5" w:name="_Ref55335818"/>
      <w:bookmarkStart w:id="1066" w:name="_Ref55336334"/>
      <w:bookmarkStart w:id="1067" w:name="_Toc57314673"/>
      <w:bookmarkStart w:id="1068" w:name="_Toc69728987"/>
      <w:bookmarkStart w:id="1069" w:name="_Toc98253928"/>
      <w:bookmarkStart w:id="1070" w:name="_Toc165173856"/>
      <w:bookmarkStart w:id="1071" w:name="_Ref194749150"/>
      <w:bookmarkStart w:id="1072" w:name="_Ref194750368"/>
      <w:bookmarkStart w:id="1073" w:name="_Ref89649494"/>
      <w:bookmarkStart w:id="1074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5" w:name="_Toc176765537"/>
      <w:bookmarkStart w:id="1076" w:name="_Toc198979986"/>
      <w:bookmarkStart w:id="1077" w:name="_Toc217466321"/>
      <w:bookmarkStart w:id="1078" w:name="_Toc217702859"/>
      <w:bookmarkStart w:id="1079" w:name="_Toc233601977"/>
      <w:bookmarkStart w:id="1080" w:name="_Toc263343463"/>
      <w:bookmarkStart w:id="1081" w:name="_Toc439170680"/>
      <w:bookmarkStart w:id="1082" w:name="_Toc439172782"/>
      <w:bookmarkStart w:id="1083" w:name="_Toc439173226"/>
      <w:bookmarkStart w:id="1084" w:name="_Toc439238222"/>
      <w:bookmarkStart w:id="1085" w:name="_Toc439252770"/>
      <w:bookmarkStart w:id="1086" w:name="_Toc439323744"/>
      <w:bookmarkStart w:id="1087" w:name="_Toc440357142"/>
      <w:bookmarkStart w:id="1088" w:name="_Toc440359697"/>
      <w:bookmarkStart w:id="1089" w:name="_Toc440632161"/>
      <w:bookmarkStart w:id="1090" w:name="_Toc440875981"/>
      <w:bookmarkStart w:id="1091" w:name="_Toc441131009"/>
      <w:bookmarkStart w:id="1092" w:name="_Toc447269826"/>
      <w:bookmarkStart w:id="1093" w:name="_Toc464120652"/>
      <w:bookmarkStart w:id="1094" w:name="_Toc466970572"/>
      <w:bookmarkStart w:id="1095" w:name="_Toc468462486"/>
      <w:bookmarkStart w:id="1096" w:name="_Toc469482079"/>
      <w:bookmarkStart w:id="1097" w:name="_Toc472411854"/>
      <w:bookmarkStart w:id="1098" w:name="_Toc498588939"/>
      <w:r w:rsidRPr="00382A07">
        <w:rPr>
          <w:szCs w:val="24"/>
        </w:rPr>
        <w:lastRenderedPageBreak/>
        <w:t>Инструкции по заполнению</w:t>
      </w:r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EC49E9">
        <w:fldChar w:fldCharType="begin"/>
      </w:r>
      <w:r w:rsidR="00EC49E9">
        <w:instrText xml:space="preserve"> REF _Ref440292555 \r \h  \* MERGEFORMAT </w:instrText>
      </w:r>
      <w:r w:rsidR="00EC49E9">
        <w:fldChar w:fldCharType="separate"/>
      </w:r>
      <w:r w:rsidR="006305A1">
        <w:t>4</w:t>
      </w:r>
      <w:r w:rsidR="00EC49E9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EC49E9">
        <w:fldChar w:fldCharType="begin"/>
      </w:r>
      <w:r w:rsidR="00EC49E9">
        <w:instrText xml:space="preserve"> REF _Ref440271182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3.3.1.9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EC49E9">
        <w:fldChar w:fldCharType="begin"/>
      </w:r>
      <w:r w:rsidR="00EC49E9">
        <w:instrText xml:space="preserve"> REF _Ref440292618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4.4.1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99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0" w:name="_Toc423423670"/>
      <w:bookmarkStart w:id="1101" w:name="_Ref440271036"/>
      <w:bookmarkStart w:id="1102" w:name="_Ref440274366"/>
      <w:bookmarkStart w:id="1103" w:name="_Ref440274902"/>
      <w:bookmarkStart w:id="1104" w:name="_Ref440284947"/>
      <w:bookmarkStart w:id="1105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06" w:name="_Toc98253929"/>
      <w:bookmarkStart w:id="1107" w:name="_Toc157248183"/>
      <w:bookmarkStart w:id="1108" w:name="_Toc157496552"/>
      <w:bookmarkStart w:id="1109" w:name="_Toc158206091"/>
      <w:bookmarkStart w:id="1110" w:name="_Toc164057776"/>
      <w:bookmarkStart w:id="1111" w:name="_Toc164137126"/>
      <w:bookmarkStart w:id="1112" w:name="_Toc164161286"/>
      <w:bookmarkStart w:id="1113" w:name="_Toc165173857"/>
      <w:bookmarkStart w:id="1114" w:name="_Toc439170682"/>
      <w:bookmarkStart w:id="1115" w:name="_Toc439172784"/>
      <w:bookmarkStart w:id="1116" w:name="_Toc439173228"/>
      <w:bookmarkStart w:id="1117" w:name="_Toc439238224"/>
      <w:bookmarkStart w:id="1118" w:name="_Toc439252772"/>
      <w:bookmarkStart w:id="1119" w:name="_Toc439323746"/>
      <w:bookmarkStart w:id="1120" w:name="_Toc440357144"/>
      <w:bookmarkStart w:id="1121" w:name="_Toc440359699"/>
      <w:bookmarkStart w:id="1122" w:name="_Toc440632163"/>
      <w:bookmarkStart w:id="1123" w:name="_Toc440875983"/>
      <w:bookmarkStart w:id="1124" w:name="_Toc441131011"/>
      <w:bookmarkStart w:id="1125" w:name="_Toc447269828"/>
      <w:bookmarkStart w:id="1126" w:name="_Toc464120654"/>
      <w:bookmarkStart w:id="1127" w:name="_Toc466970574"/>
      <w:bookmarkStart w:id="1128" w:name="_Toc468462488"/>
      <w:bookmarkStart w:id="1129" w:name="_Toc469482081"/>
      <w:bookmarkStart w:id="1130" w:name="_Toc472411856"/>
      <w:bookmarkStart w:id="1131" w:name="_Toc498588941"/>
      <w:r w:rsidRPr="00382A07">
        <w:rPr>
          <w:szCs w:val="24"/>
        </w:rPr>
        <w:t xml:space="preserve">Форма </w:t>
      </w:r>
      <w:bookmarkEnd w:id="1106"/>
      <w:r w:rsidRPr="00382A07">
        <w:rPr>
          <w:szCs w:val="24"/>
        </w:rPr>
        <w:t xml:space="preserve">графика 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r w:rsidR="00512B0F" w:rsidRPr="00382A07">
        <w:rPr>
          <w:szCs w:val="24"/>
        </w:rPr>
        <w:t>выполнения поставок</w:t>
      </w:r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2" w:name="_Toc171070556"/>
      <w:bookmarkStart w:id="1133" w:name="_Toc98253927"/>
      <w:bookmarkStart w:id="1134" w:name="_Toc176605808"/>
      <w:bookmarkStart w:id="1135" w:name="_Toc176611017"/>
      <w:bookmarkStart w:id="1136" w:name="_Toc176611073"/>
      <w:bookmarkStart w:id="1137" w:name="_Toc176668676"/>
      <w:bookmarkStart w:id="1138" w:name="_Toc176684336"/>
      <w:bookmarkStart w:id="1139" w:name="_Toc176746279"/>
      <w:bookmarkStart w:id="1140" w:name="_Toc176747346"/>
      <w:bookmarkStart w:id="1141" w:name="_Toc198979988"/>
      <w:bookmarkStart w:id="1142" w:name="_Toc217466324"/>
      <w:bookmarkStart w:id="1143" w:name="_Toc217702862"/>
      <w:bookmarkStart w:id="1144" w:name="_Toc233601980"/>
      <w:bookmarkStart w:id="1145" w:name="_Toc263343466"/>
      <w:r w:rsidRPr="00382A07">
        <w:rPr>
          <w:b w:val="0"/>
          <w:szCs w:val="24"/>
        </w:rPr>
        <w:br w:type="page"/>
      </w:r>
      <w:bookmarkStart w:id="1146" w:name="_Toc439170683"/>
      <w:bookmarkStart w:id="1147" w:name="_Toc439172785"/>
      <w:bookmarkStart w:id="1148" w:name="_Toc439173229"/>
      <w:bookmarkStart w:id="1149" w:name="_Toc439238225"/>
      <w:bookmarkStart w:id="1150" w:name="_Toc439252773"/>
      <w:bookmarkStart w:id="1151" w:name="_Toc439323747"/>
      <w:bookmarkStart w:id="1152" w:name="_Toc440357145"/>
      <w:bookmarkStart w:id="1153" w:name="_Toc440359700"/>
      <w:bookmarkStart w:id="1154" w:name="_Toc440632164"/>
      <w:bookmarkStart w:id="1155" w:name="_Toc440875984"/>
      <w:bookmarkStart w:id="1156" w:name="_Toc441131012"/>
      <w:bookmarkStart w:id="1157" w:name="_Toc447269829"/>
      <w:bookmarkStart w:id="1158" w:name="_Toc464120655"/>
      <w:bookmarkStart w:id="1159" w:name="_Toc466970575"/>
      <w:bookmarkStart w:id="1160" w:name="_Toc468462489"/>
      <w:bookmarkStart w:id="1161" w:name="_Toc469482082"/>
      <w:bookmarkStart w:id="1162" w:name="_Toc472411857"/>
      <w:bookmarkStart w:id="1163" w:name="_Toc498588942"/>
      <w:r w:rsidRPr="00382A07">
        <w:rPr>
          <w:szCs w:val="24"/>
        </w:rPr>
        <w:lastRenderedPageBreak/>
        <w:t>Инструкции по заполнению</w:t>
      </w:r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_Ref440273986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5.2</w:t>
      </w:r>
      <w:r w:rsidR="00EC49E9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4" w:name="_Hlt22846931"/>
      <w:bookmarkStart w:id="1165" w:name="_Ref93264992"/>
      <w:bookmarkStart w:id="1166" w:name="_Ref93265116"/>
      <w:bookmarkStart w:id="1167" w:name="_Toc98253933"/>
      <w:bookmarkStart w:id="1168" w:name="_Toc165173859"/>
      <w:bookmarkStart w:id="1169" w:name="_Toc423423671"/>
      <w:bookmarkStart w:id="1170" w:name="_Toc498588943"/>
      <w:bookmarkEnd w:id="1164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3"/>
      <w:bookmarkEnd w:id="107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1" w:name="_Toc439170685"/>
      <w:bookmarkStart w:id="1172" w:name="_Toc439172787"/>
      <w:bookmarkStart w:id="1173" w:name="_Toc439173231"/>
      <w:bookmarkStart w:id="1174" w:name="_Toc439238227"/>
      <w:bookmarkStart w:id="1175" w:name="_Toc439252775"/>
      <w:bookmarkStart w:id="1176" w:name="_Toc439323749"/>
      <w:bookmarkStart w:id="1177" w:name="_Toc440357147"/>
      <w:bookmarkStart w:id="1178" w:name="_Toc440359702"/>
      <w:bookmarkStart w:id="1179" w:name="_Toc440632166"/>
      <w:bookmarkStart w:id="1180" w:name="_Toc440875986"/>
      <w:bookmarkStart w:id="1181" w:name="_Toc441131014"/>
      <w:bookmarkStart w:id="1182" w:name="_Toc447269831"/>
      <w:bookmarkStart w:id="1183" w:name="_Toc464120657"/>
      <w:bookmarkStart w:id="1184" w:name="_Toc466970577"/>
      <w:bookmarkStart w:id="1185" w:name="_Toc468462491"/>
      <w:bookmarkStart w:id="1186" w:name="_Toc469482084"/>
      <w:bookmarkStart w:id="1187" w:name="_Toc472411859"/>
      <w:bookmarkStart w:id="1188" w:name="_Toc498588944"/>
      <w:bookmarkStart w:id="1189" w:name="_Toc157248186"/>
      <w:bookmarkStart w:id="1190" w:name="_Toc157496555"/>
      <w:bookmarkStart w:id="1191" w:name="_Toc158206094"/>
      <w:bookmarkStart w:id="1192" w:name="_Toc164057779"/>
      <w:bookmarkStart w:id="1193" w:name="_Toc164137129"/>
      <w:bookmarkStart w:id="1194" w:name="_Toc164161289"/>
      <w:bookmarkStart w:id="1195" w:name="_Toc165173860"/>
      <w:r w:rsidRPr="00382A07">
        <w:rPr>
          <w:szCs w:val="24"/>
        </w:rPr>
        <w:t>Форма Протокола разногласий к проекту Договора</w:t>
      </w:r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r w:rsidRPr="00382A07">
        <w:rPr>
          <w:szCs w:val="24"/>
        </w:rPr>
        <w:t xml:space="preserve"> </w:t>
      </w:r>
      <w:bookmarkEnd w:id="1189"/>
      <w:bookmarkEnd w:id="1190"/>
      <w:bookmarkEnd w:id="1191"/>
      <w:bookmarkEnd w:id="1192"/>
      <w:bookmarkEnd w:id="1193"/>
      <w:bookmarkEnd w:id="1194"/>
      <w:bookmarkEnd w:id="119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EC49E9">
              <w:fldChar w:fldCharType="begin"/>
            </w:r>
            <w:r w:rsidR="00EC49E9">
              <w:instrText xml:space="preserve"> REF _Ref440272931 \r \h  \* MERGEFORMAT </w:instrText>
            </w:r>
            <w:r w:rsidR="00EC49E9">
              <w:fldChar w:fldCharType="separate"/>
            </w:r>
            <w:r w:rsidR="006305A1">
              <w:t>2</w:t>
            </w:r>
            <w:r w:rsidR="00EC49E9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EC49E9">
              <w:fldChar w:fldCharType="begin"/>
            </w:r>
            <w:r w:rsidR="00EC49E9">
              <w:instrText xml:space="preserve"> REF _Ref440272931 \r \h  \* MERGEFORMAT </w:instrText>
            </w:r>
            <w:r w:rsidR="00EC49E9">
              <w:fldChar w:fldCharType="separate"/>
            </w:r>
            <w:r w:rsidR="006305A1">
              <w:t>2</w:t>
            </w:r>
            <w:r w:rsidR="00EC49E9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6" w:name="_Toc439170686"/>
      <w:bookmarkStart w:id="1197" w:name="_Toc439172788"/>
      <w:bookmarkStart w:id="1198" w:name="_Toc439173232"/>
      <w:bookmarkStart w:id="1199" w:name="_Toc439238228"/>
      <w:bookmarkStart w:id="1200" w:name="_Toc439252776"/>
      <w:bookmarkStart w:id="1201" w:name="_Toc439323750"/>
      <w:bookmarkStart w:id="1202" w:name="_Toc440357148"/>
      <w:bookmarkStart w:id="1203" w:name="_Toc440359703"/>
      <w:bookmarkStart w:id="1204" w:name="_Toc440632167"/>
      <w:bookmarkStart w:id="1205" w:name="_Toc440875987"/>
      <w:bookmarkStart w:id="1206" w:name="_Toc441131015"/>
      <w:bookmarkStart w:id="1207" w:name="_Toc447269832"/>
      <w:bookmarkStart w:id="1208" w:name="_Toc464120658"/>
      <w:bookmarkStart w:id="1209" w:name="_Toc466970578"/>
      <w:bookmarkStart w:id="1210" w:name="_Toc468462492"/>
      <w:bookmarkStart w:id="1211" w:name="_Toc469482085"/>
      <w:bookmarkStart w:id="1212" w:name="_Toc472411860"/>
      <w:bookmarkStart w:id="1213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EC49E9">
        <w:fldChar w:fldCharType="begin"/>
      </w:r>
      <w:r w:rsidR="00EC49E9">
        <w:instrText xml:space="preserve"> REF _Ref440274025 \r \h  \* MERGEFORMAT </w:instrText>
      </w:r>
      <w:r w:rsidR="00EC49E9">
        <w:fldChar w:fldCharType="separate"/>
      </w:r>
      <w:r w:rsidR="006305A1">
        <w:t>2</w:t>
      </w:r>
      <w:r w:rsidR="00EC49E9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EC49E9">
        <w:fldChar w:fldCharType="begin"/>
      </w:r>
      <w:r w:rsidR="00EC49E9">
        <w:instrText xml:space="preserve"> REF _Ref294695546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 xml:space="preserve"> 1.2.6 </w:t>
      </w:r>
      <w:r w:rsidR="00EC49E9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88946"/>
      <w:bookmarkEnd w:id="924"/>
      <w:r w:rsidRPr="00382A07">
        <w:lastRenderedPageBreak/>
        <w:t>Анкета (форма 6)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382A07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57150"/>
      <w:bookmarkStart w:id="1237" w:name="_Toc440359705"/>
      <w:bookmarkStart w:id="1238" w:name="_Ref444164229"/>
      <w:bookmarkStart w:id="1239" w:name="_Toc447269834"/>
      <w:bookmarkStart w:id="1240" w:name="_Toc464120660"/>
      <w:bookmarkStart w:id="1241" w:name="_Toc466970580"/>
      <w:bookmarkStart w:id="1242" w:name="_Toc472411862"/>
      <w:bookmarkStart w:id="1243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4" w:name="_Toc439170689"/>
            <w:bookmarkStart w:id="1245" w:name="_Toc439172791"/>
            <w:bookmarkStart w:id="1246" w:name="_Toc439173235"/>
            <w:bookmarkStart w:id="1247" w:name="_Toc439238231"/>
            <w:bookmarkStart w:id="1248" w:name="_Toc439252779"/>
            <w:bookmarkStart w:id="1249" w:name="_Ref440272147"/>
            <w:bookmarkStart w:id="1250" w:name="_Toc440357151"/>
            <w:bookmarkStart w:id="1251" w:name="_Toc440359706"/>
            <w:bookmarkStart w:id="1252" w:name="_Ref444164176"/>
            <w:bookmarkStart w:id="1253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4" w:name="_Ref491179450"/>
      <w:bookmarkStart w:id="1255" w:name="_Toc498588948"/>
      <w:r w:rsidRPr="00382A07">
        <w:rPr>
          <w:szCs w:val="24"/>
        </w:rPr>
        <w:lastRenderedPageBreak/>
        <w:t xml:space="preserve">Форма </w:t>
      </w:r>
      <w:bookmarkEnd w:id="1244"/>
      <w:bookmarkEnd w:id="1245"/>
      <w:bookmarkEnd w:id="1246"/>
      <w:bookmarkEnd w:id="1247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6" w:name="_Toc439170690"/>
      <w:bookmarkStart w:id="1257" w:name="_Toc439172792"/>
      <w:bookmarkStart w:id="1258" w:name="_Toc439173236"/>
      <w:bookmarkStart w:id="1259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0" w:name="_Toc125426243"/>
      <w:bookmarkStart w:id="1261" w:name="_Toc396984070"/>
      <w:bookmarkStart w:id="1262" w:name="_Toc423423673"/>
      <w:bookmarkStart w:id="1263" w:name="_Toc439170691"/>
      <w:bookmarkStart w:id="1264" w:name="_Toc439172793"/>
      <w:bookmarkStart w:id="1265" w:name="_Toc439173237"/>
      <w:bookmarkStart w:id="1266" w:name="_Toc439238233"/>
      <w:bookmarkStart w:id="1267" w:name="_Toc439252780"/>
      <w:bookmarkStart w:id="1268" w:name="_Toc439323754"/>
      <w:bookmarkStart w:id="1269" w:name="_Toc440357152"/>
      <w:bookmarkStart w:id="1270" w:name="_Toc440359707"/>
      <w:bookmarkStart w:id="1271" w:name="_Toc440632171"/>
      <w:bookmarkStart w:id="1272" w:name="_Toc440875991"/>
      <w:bookmarkStart w:id="1273" w:name="_Toc441131019"/>
      <w:bookmarkStart w:id="1274" w:name="_Toc447269836"/>
      <w:bookmarkEnd w:id="1256"/>
      <w:bookmarkEnd w:id="1257"/>
      <w:bookmarkEnd w:id="1258"/>
      <w:bookmarkEnd w:id="1259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5" w:name="_Toc464120662"/>
      <w:bookmarkStart w:id="1276" w:name="_Toc466970582"/>
      <w:bookmarkStart w:id="1277" w:name="_Toc472411864"/>
      <w:bookmarkStart w:id="1278" w:name="_Toc498588949"/>
      <w:r w:rsidRPr="00382A07">
        <w:rPr>
          <w:szCs w:val="24"/>
        </w:rPr>
        <w:lastRenderedPageBreak/>
        <w:t>Инструкции по заполнению</w:t>
      </w:r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7073"/>
      <w:bookmarkStart w:id="1286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382A07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57154"/>
      <w:bookmarkStart w:id="1302" w:name="_Toc440359709"/>
      <w:bookmarkStart w:id="1303" w:name="_Toc440632173"/>
      <w:bookmarkStart w:id="1304" w:name="_Toc440875993"/>
      <w:bookmarkStart w:id="1305" w:name="_Toc441131021"/>
      <w:bookmarkStart w:id="1306" w:name="_Toc447269838"/>
      <w:bookmarkStart w:id="1307" w:name="_Toc464120664"/>
      <w:bookmarkStart w:id="1308" w:name="_Toc466970584"/>
      <w:bookmarkStart w:id="1309" w:name="_Toc468462498"/>
      <w:bookmarkStart w:id="1310" w:name="_Toc469482091"/>
      <w:bookmarkStart w:id="1311" w:name="_Toc472411866"/>
      <w:bookmarkStart w:id="1312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3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4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57155"/>
      <w:bookmarkStart w:id="1328" w:name="_Toc440359710"/>
      <w:bookmarkStart w:id="1329" w:name="_Toc440632174"/>
      <w:bookmarkStart w:id="1330" w:name="_Toc440875994"/>
      <w:bookmarkStart w:id="1331" w:name="_Toc441131022"/>
      <w:bookmarkStart w:id="1332" w:name="_Toc447269839"/>
      <w:bookmarkStart w:id="1333" w:name="_Toc464120665"/>
      <w:bookmarkStart w:id="1334" w:name="_Toc466970585"/>
      <w:bookmarkStart w:id="1335" w:name="_Toc468462499"/>
      <w:bookmarkStart w:id="1336" w:name="_Toc469482092"/>
      <w:bookmarkStart w:id="1337" w:name="_Toc472411867"/>
      <w:bookmarkStart w:id="1338" w:name="_Toc498588952"/>
      <w:r w:rsidRPr="00382A07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EC49E9">
        <w:fldChar w:fldCharType="begin"/>
      </w:r>
      <w:r w:rsidR="00EC49E9">
        <w:instrText xml:space="preserve"> REF _Ref440274159 \r \h  \* MERGEFORMAT </w:instrText>
      </w:r>
      <w:r w:rsidR="00EC49E9">
        <w:fldChar w:fldCharType="separate"/>
      </w:r>
      <w:r w:rsidR="006305A1">
        <w:t>4</w:t>
      </w:r>
      <w:r w:rsidR="00EC49E9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9" w:name="_Ref55336398"/>
      <w:bookmarkStart w:id="1340" w:name="_Toc57314678"/>
      <w:bookmarkStart w:id="1341" w:name="_Toc69728992"/>
      <w:bookmarkStart w:id="1342" w:name="_Toc98253948"/>
      <w:bookmarkStart w:id="1343" w:name="_Toc165173874"/>
      <w:bookmarkStart w:id="1344" w:name="_Toc423423676"/>
      <w:bookmarkStart w:id="1345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4F4D80" w:rsidP="004F4D80">
      <w:pPr>
        <w:pStyle w:val="3"/>
        <w:rPr>
          <w:szCs w:val="24"/>
        </w:rPr>
      </w:pPr>
      <w:bookmarkStart w:id="1346" w:name="_Toc98253949"/>
      <w:bookmarkStart w:id="1347" w:name="_Toc157248201"/>
      <w:bookmarkStart w:id="1348" w:name="_Toc157496570"/>
      <w:bookmarkStart w:id="1349" w:name="_Toc158206109"/>
      <w:bookmarkStart w:id="1350" w:name="_Toc164057794"/>
      <w:bookmarkStart w:id="1351" w:name="_Toc164137144"/>
      <w:bookmarkStart w:id="1352" w:name="_Toc164161304"/>
      <w:bookmarkStart w:id="1353" w:name="_Toc165173875"/>
      <w:bookmarkStart w:id="1354" w:name="_Toc439170699"/>
      <w:bookmarkStart w:id="1355" w:name="_Toc439172801"/>
      <w:bookmarkStart w:id="1356" w:name="_Toc439173245"/>
      <w:bookmarkStart w:id="1357" w:name="_Toc439238241"/>
      <w:bookmarkStart w:id="1358" w:name="_Toc439252788"/>
      <w:bookmarkStart w:id="1359" w:name="_Toc439323762"/>
      <w:bookmarkStart w:id="1360" w:name="_Toc440357160"/>
      <w:bookmarkStart w:id="1361" w:name="_Toc440359712"/>
      <w:bookmarkStart w:id="1362" w:name="_Toc440632176"/>
      <w:bookmarkStart w:id="1363" w:name="_Toc440875996"/>
      <w:bookmarkStart w:id="1364" w:name="_Toc441131024"/>
      <w:bookmarkStart w:id="1365" w:name="_Toc447269841"/>
      <w:bookmarkStart w:id="1366" w:name="_Toc464120667"/>
      <w:bookmarkStart w:id="1367" w:name="_Toc466970587"/>
      <w:bookmarkStart w:id="1368" w:name="_Toc468462501"/>
      <w:bookmarkStart w:id="1369" w:name="_Toc469482094"/>
      <w:bookmarkStart w:id="1370" w:name="_Toc472411869"/>
      <w:bookmarkStart w:id="1371" w:name="_Toc498588954"/>
      <w:r w:rsidRPr="00382A07">
        <w:rPr>
          <w:szCs w:val="24"/>
        </w:rPr>
        <w:t>Форма Справки о кадровых ресурсах</w:t>
      </w:r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2" w:name="_Toc98253950"/>
      <w:bookmarkStart w:id="1373" w:name="_Toc157248202"/>
      <w:bookmarkStart w:id="1374" w:name="_Toc157496571"/>
      <w:bookmarkStart w:id="1375" w:name="_Toc158206110"/>
      <w:bookmarkStart w:id="1376" w:name="_Toc164057795"/>
      <w:bookmarkStart w:id="1377" w:name="_Toc164137145"/>
      <w:bookmarkStart w:id="1378" w:name="_Toc164161305"/>
      <w:bookmarkStart w:id="1379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0" w:name="_Toc439170700"/>
      <w:bookmarkStart w:id="1381" w:name="_Toc439172802"/>
      <w:bookmarkStart w:id="1382" w:name="_Toc439173246"/>
      <w:bookmarkStart w:id="1383" w:name="_Toc439238242"/>
      <w:bookmarkStart w:id="1384" w:name="_Toc439252789"/>
      <w:bookmarkStart w:id="1385" w:name="_Toc439323763"/>
      <w:bookmarkStart w:id="1386" w:name="_Toc440357161"/>
      <w:bookmarkStart w:id="1387" w:name="_Toc440359713"/>
      <w:bookmarkStart w:id="1388" w:name="_Toc440632177"/>
      <w:bookmarkStart w:id="1389" w:name="_Toc440875997"/>
      <w:bookmarkStart w:id="1390" w:name="_Toc441131025"/>
      <w:bookmarkStart w:id="1391" w:name="_Toc447269842"/>
      <w:bookmarkStart w:id="1392" w:name="_Toc464120668"/>
      <w:bookmarkStart w:id="1393" w:name="_Toc466970588"/>
      <w:bookmarkStart w:id="1394" w:name="_Toc468462502"/>
      <w:bookmarkStart w:id="1395" w:name="_Toc469482095"/>
      <w:bookmarkStart w:id="1396" w:name="_Toc472411870"/>
      <w:bookmarkStart w:id="1397" w:name="_Toc498588955"/>
      <w:r w:rsidRPr="00382A07">
        <w:rPr>
          <w:szCs w:val="24"/>
        </w:rPr>
        <w:lastRenderedPageBreak/>
        <w:t>Инструкции по заполнению</w:t>
      </w:r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8" w:name="_Toc165173881"/>
      <w:bookmarkStart w:id="1399" w:name="_Ref194749267"/>
      <w:bookmarkStart w:id="1400" w:name="_Toc423423677"/>
      <w:bookmarkStart w:id="1401" w:name="_Ref440271993"/>
      <w:bookmarkStart w:id="1402" w:name="_Ref440274659"/>
      <w:bookmarkStart w:id="1403" w:name="_Toc498588956"/>
      <w:bookmarkStart w:id="1404" w:name="_Ref90381523"/>
      <w:bookmarkStart w:id="1405" w:name="_Toc90385124"/>
      <w:bookmarkStart w:id="1406" w:name="_Ref96861029"/>
      <w:bookmarkStart w:id="1407" w:name="_Toc97651410"/>
      <w:bookmarkStart w:id="1408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4F4D80" w:rsidP="004F4D80">
      <w:pPr>
        <w:pStyle w:val="3"/>
        <w:rPr>
          <w:szCs w:val="24"/>
        </w:rPr>
      </w:pPr>
      <w:bookmarkStart w:id="1409" w:name="_Toc97651411"/>
      <w:bookmarkStart w:id="1410" w:name="_Toc98253956"/>
      <w:bookmarkStart w:id="1411" w:name="_Toc157248208"/>
      <w:bookmarkStart w:id="1412" w:name="_Toc157496577"/>
      <w:bookmarkStart w:id="1413" w:name="_Toc158206116"/>
      <w:bookmarkStart w:id="1414" w:name="_Toc164057801"/>
      <w:bookmarkStart w:id="1415" w:name="_Toc164137151"/>
      <w:bookmarkStart w:id="1416" w:name="_Toc164161311"/>
      <w:bookmarkStart w:id="1417" w:name="_Toc165173882"/>
      <w:bookmarkStart w:id="1418" w:name="_Toc439170702"/>
      <w:bookmarkStart w:id="1419" w:name="_Toc439172804"/>
      <w:bookmarkStart w:id="1420" w:name="_Toc439173248"/>
      <w:bookmarkStart w:id="1421" w:name="_Toc439238244"/>
      <w:bookmarkStart w:id="1422" w:name="_Toc439252791"/>
      <w:bookmarkStart w:id="1423" w:name="_Toc439323765"/>
      <w:bookmarkStart w:id="1424" w:name="_Toc440357163"/>
      <w:bookmarkStart w:id="1425" w:name="_Toc440359715"/>
      <w:bookmarkStart w:id="1426" w:name="_Toc440632179"/>
      <w:bookmarkStart w:id="1427" w:name="_Toc440875999"/>
      <w:bookmarkStart w:id="1428" w:name="_Toc441131027"/>
      <w:bookmarkStart w:id="1429" w:name="_Toc447269844"/>
      <w:bookmarkStart w:id="1430" w:name="_Toc464120670"/>
      <w:bookmarkStart w:id="1431" w:name="_Toc466970590"/>
      <w:bookmarkStart w:id="1432" w:name="_Toc468462504"/>
      <w:bookmarkStart w:id="1433" w:name="_Toc469482097"/>
      <w:bookmarkStart w:id="1434" w:name="_Toc472411872"/>
      <w:bookmarkStart w:id="1435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7651412"/>
      <w:bookmarkStart w:id="1437" w:name="_Toc98253957"/>
      <w:bookmarkStart w:id="1438" w:name="_Toc157248209"/>
      <w:bookmarkStart w:id="1439" w:name="_Toc157496578"/>
      <w:bookmarkStart w:id="1440" w:name="_Toc158206117"/>
      <w:bookmarkStart w:id="1441" w:name="_Toc164057802"/>
      <w:bookmarkStart w:id="1442" w:name="_Toc164137152"/>
      <w:bookmarkStart w:id="1443" w:name="_Toc164161312"/>
      <w:bookmarkStart w:id="1444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5" w:name="_Toc439170703"/>
      <w:bookmarkStart w:id="1446" w:name="_Toc439172805"/>
      <w:bookmarkStart w:id="1447" w:name="_Toc439173249"/>
      <w:bookmarkStart w:id="1448" w:name="_Toc439238245"/>
      <w:bookmarkStart w:id="1449" w:name="_Toc439252792"/>
      <w:bookmarkStart w:id="1450" w:name="_Toc439323766"/>
      <w:bookmarkStart w:id="1451" w:name="_Toc440357164"/>
      <w:bookmarkStart w:id="1452" w:name="_Toc440359716"/>
      <w:bookmarkStart w:id="1453" w:name="_Toc440632180"/>
      <w:bookmarkStart w:id="1454" w:name="_Toc440876000"/>
      <w:bookmarkStart w:id="1455" w:name="_Toc441131028"/>
      <w:bookmarkStart w:id="1456" w:name="_Toc447269845"/>
      <w:bookmarkStart w:id="1457" w:name="_Toc464120671"/>
      <w:bookmarkStart w:id="1458" w:name="_Toc466970591"/>
      <w:bookmarkStart w:id="1459" w:name="_Toc468462505"/>
      <w:bookmarkStart w:id="1460" w:name="_Toc469482098"/>
      <w:bookmarkStart w:id="1461" w:name="_Toc472411873"/>
      <w:bookmarkStart w:id="1462" w:name="_Toc498588958"/>
      <w:r w:rsidRPr="00382A07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4"/>
    <w:bookmarkEnd w:id="1405"/>
    <w:bookmarkEnd w:id="1406"/>
    <w:bookmarkEnd w:id="1407"/>
    <w:bookmarkEnd w:id="1408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3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4" w:name="_Toc423423680"/>
      <w:bookmarkStart w:id="1465" w:name="_Ref440272035"/>
      <w:bookmarkStart w:id="1466" w:name="_Ref440274733"/>
      <w:bookmarkStart w:id="1467" w:name="_Ref444179578"/>
      <w:bookmarkStart w:id="1468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1D6DBB" w:rsidRDefault="001D6DBB" w:rsidP="004F4D80">
      <w:pPr>
        <w:pStyle w:val="3"/>
        <w:rPr>
          <w:szCs w:val="24"/>
        </w:rPr>
      </w:pPr>
      <w:bookmarkStart w:id="1469" w:name="_Toc343690584"/>
      <w:bookmarkStart w:id="1470" w:name="_Toc372294428"/>
      <w:bookmarkStart w:id="1471" w:name="_Toc379288896"/>
      <w:bookmarkStart w:id="1472" w:name="_Toc384734780"/>
      <w:bookmarkStart w:id="1473" w:name="_Toc396984078"/>
      <w:bookmarkStart w:id="1474" w:name="_Toc423423681"/>
      <w:bookmarkStart w:id="1475" w:name="_Toc439170710"/>
      <w:bookmarkStart w:id="1476" w:name="_Toc439172812"/>
      <w:bookmarkStart w:id="1477" w:name="_Toc439173253"/>
      <w:bookmarkStart w:id="1478" w:name="_Toc439238249"/>
      <w:bookmarkStart w:id="1479" w:name="_Toc439252796"/>
      <w:bookmarkStart w:id="1480" w:name="_Toc439323770"/>
      <w:bookmarkStart w:id="1481" w:name="_Toc440361405"/>
      <w:bookmarkStart w:id="1482" w:name="_Toc440376287"/>
      <w:bookmarkStart w:id="1483" w:name="_Toc440382545"/>
      <w:bookmarkStart w:id="1484" w:name="_Toc440447215"/>
      <w:bookmarkStart w:id="1485" w:name="_Toc440632376"/>
      <w:bookmarkStart w:id="1486" w:name="_Toc440875148"/>
      <w:bookmarkStart w:id="1487" w:name="_Toc441131135"/>
      <w:bookmarkStart w:id="1488" w:name="_Toc441572140"/>
      <w:bookmarkStart w:id="1489" w:name="_Toc441575232"/>
      <w:bookmarkStart w:id="1490" w:name="_Toc442195898"/>
      <w:bookmarkStart w:id="1491" w:name="_Toc442251940"/>
      <w:bookmarkStart w:id="1492" w:name="_Toc442258889"/>
      <w:bookmarkStart w:id="1493" w:name="_Toc442259129"/>
      <w:bookmarkStart w:id="1494" w:name="_Toc447292892"/>
      <w:bookmarkStart w:id="1495" w:name="_Toc461808964"/>
      <w:bookmarkStart w:id="1496" w:name="_Toc463514796"/>
      <w:bookmarkStart w:id="1497" w:name="_Toc466967523"/>
      <w:bookmarkStart w:id="1498" w:name="_Toc467574715"/>
      <w:bookmarkStart w:id="1499" w:name="_Toc468441758"/>
      <w:bookmarkStart w:id="1500" w:name="_Toc469480233"/>
      <w:bookmarkStart w:id="1501" w:name="_Toc472409262"/>
      <w:bookmarkStart w:id="1502" w:name="_Toc498417409"/>
      <w:bookmarkStart w:id="1503" w:name="_Toc498588960"/>
      <w:r w:rsidRPr="001D6DBB">
        <w:rPr>
          <w:szCs w:val="24"/>
        </w:rPr>
        <w:t xml:space="preserve">Форма </w:t>
      </w:r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2"/>
      <w:bookmarkEnd w:id="1503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4" w:name="_Toc343690585"/>
      <w:bookmarkStart w:id="1505" w:name="_Toc372294429"/>
      <w:bookmarkStart w:id="1506" w:name="_Toc379288897"/>
      <w:bookmarkStart w:id="1507" w:name="_Toc384734781"/>
      <w:bookmarkStart w:id="1508" w:name="_Toc396984079"/>
      <w:bookmarkStart w:id="1509" w:name="_Toc423423682"/>
      <w:bookmarkStart w:id="1510" w:name="_Toc439170711"/>
      <w:bookmarkStart w:id="1511" w:name="_Toc439172813"/>
      <w:bookmarkStart w:id="1512" w:name="_Toc439173254"/>
      <w:bookmarkStart w:id="1513" w:name="_Toc439238250"/>
      <w:bookmarkStart w:id="1514" w:name="_Toc439252797"/>
      <w:bookmarkStart w:id="1515" w:name="_Toc439323771"/>
      <w:bookmarkStart w:id="1516" w:name="_Toc440357169"/>
      <w:bookmarkStart w:id="1517" w:name="_Toc440359721"/>
      <w:bookmarkStart w:id="1518" w:name="_Toc440632185"/>
      <w:bookmarkStart w:id="1519" w:name="_Toc440876005"/>
      <w:bookmarkStart w:id="1520" w:name="_Toc441131033"/>
      <w:bookmarkStart w:id="1521" w:name="_Toc447269850"/>
      <w:bookmarkStart w:id="1522" w:name="_Toc464120676"/>
      <w:bookmarkStart w:id="1523" w:name="_Toc466970594"/>
      <w:bookmarkStart w:id="1524" w:name="_Toc468462508"/>
      <w:bookmarkStart w:id="1525" w:name="_Toc469482101"/>
      <w:bookmarkStart w:id="1526" w:name="_Toc472411876"/>
      <w:bookmarkStart w:id="1527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1D6DBB">
        <w:rPr>
          <w:sz w:val="24"/>
          <w:szCs w:val="24"/>
        </w:rPr>
        <w:t>5.1</w:t>
      </w:r>
      <w:r w:rsidR="00EC49E9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8" w:name="_Toc329588495"/>
      <w:bookmarkStart w:id="1529" w:name="_Toc423423683"/>
      <w:bookmarkStart w:id="1530" w:name="_Ref440272051"/>
      <w:bookmarkStart w:id="1531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2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8"/>
      <w:bookmarkEnd w:id="1529"/>
      <w:bookmarkEnd w:id="1530"/>
      <w:bookmarkEnd w:id="1531"/>
      <w:bookmarkEnd w:id="1532"/>
    </w:p>
    <w:p w:rsidR="004F4D80" w:rsidRPr="00382A07" w:rsidRDefault="004F4D80" w:rsidP="004F4D80">
      <w:pPr>
        <w:pStyle w:val="3"/>
        <w:rPr>
          <w:szCs w:val="24"/>
        </w:rPr>
      </w:pPr>
      <w:bookmarkStart w:id="1533" w:name="_Toc343690587"/>
      <w:bookmarkStart w:id="1534" w:name="_Toc372294431"/>
      <w:bookmarkStart w:id="1535" w:name="_Toc379288899"/>
      <w:bookmarkStart w:id="1536" w:name="_Toc384734783"/>
      <w:bookmarkStart w:id="1537" w:name="_Toc396984081"/>
      <w:bookmarkStart w:id="1538" w:name="_Toc423423684"/>
      <w:bookmarkStart w:id="1539" w:name="_Toc439170713"/>
      <w:bookmarkStart w:id="1540" w:name="_Toc439172815"/>
      <w:bookmarkStart w:id="1541" w:name="_Toc439173256"/>
      <w:bookmarkStart w:id="1542" w:name="_Toc439238252"/>
      <w:bookmarkStart w:id="1543" w:name="_Toc439252799"/>
      <w:bookmarkStart w:id="1544" w:name="_Toc439323773"/>
      <w:bookmarkStart w:id="1545" w:name="_Toc440357171"/>
      <w:bookmarkStart w:id="1546" w:name="_Toc440359723"/>
      <w:bookmarkStart w:id="1547" w:name="_Toc440632187"/>
      <w:bookmarkStart w:id="1548" w:name="_Toc440876007"/>
      <w:bookmarkStart w:id="1549" w:name="_Toc441131035"/>
      <w:bookmarkStart w:id="1550" w:name="_Toc447269852"/>
      <w:bookmarkStart w:id="1551" w:name="_Toc464120678"/>
      <w:bookmarkStart w:id="1552" w:name="_Toc466970596"/>
      <w:bookmarkStart w:id="1553" w:name="_Toc468462510"/>
      <w:bookmarkStart w:id="1554" w:name="_Toc469482103"/>
      <w:bookmarkStart w:id="1555" w:name="_Toc472411878"/>
      <w:bookmarkStart w:id="1556" w:name="_Toc498588963"/>
      <w:r w:rsidRPr="00382A07">
        <w:rPr>
          <w:szCs w:val="24"/>
        </w:rPr>
        <w:t xml:space="preserve">Форма </w:t>
      </w:r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r w:rsidR="000D70B6" w:rsidRPr="00382A07">
        <w:rPr>
          <w:szCs w:val="24"/>
        </w:rPr>
        <w:t>Согласия на обработку персональных данных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382A07">
        <w:rPr>
          <w:snapToGrid w:val="0"/>
          <w:sz w:val="24"/>
          <w:szCs w:val="24"/>
        </w:rPr>
        <w:t>Россети</w:t>
      </w:r>
      <w:proofErr w:type="spellEnd"/>
      <w:r w:rsidRPr="00382A0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382A07">
        <w:rPr>
          <w:sz w:val="24"/>
          <w:szCs w:val="24"/>
        </w:rPr>
        <w:t>субконтрагентов</w:t>
      </w:r>
      <w:proofErr w:type="spellEnd"/>
      <w:r w:rsidRPr="00382A07">
        <w:rPr>
          <w:sz w:val="24"/>
          <w:szCs w:val="24"/>
        </w:rPr>
        <w:t xml:space="preserve"> и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382A07">
        <w:rPr>
          <w:snapToGrid w:val="0"/>
          <w:sz w:val="24"/>
          <w:szCs w:val="24"/>
        </w:rPr>
        <w:t xml:space="preserve"> ИНН </w:t>
      </w:r>
      <w:r w:rsidRPr="00382A0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382A0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382A0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382A0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557" w:name="_Toc439252801"/>
      <w:bookmarkStart w:id="1558" w:name="_Toc439323774"/>
      <w:bookmarkStart w:id="1559" w:name="_Toc440357172"/>
      <w:bookmarkStart w:id="1560" w:name="_Toc440359724"/>
      <w:bookmarkStart w:id="1561" w:name="_Toc440632188"/>
      <w:bookmarkStart w:id="1562" w:name="_Toc440876008"/>
      <w:bookmarkStart w:id="1563" w:name="_Toc441131036"/>
      <w:bookmarkStart w:id="1564" w:name="_Toc447269853"/>
      <w:bookmarkStart w:id="1565" w:name="_Toc464120679"/>
      <w:bookmarkStart w:id="1566" w:name="_Toc466970597"/>
      <w:bookmarkStart w:id="1567" w:name="_Toc468462511"/>
      <w:bookmarkStart w:id="1568" w:name="_Toc469482104"/>
      <w:bookmarkStart w:id="1569" w:name="_Toc472411879"/>
      <w:bookmarkStart w:id="1570" w:name="_Toc498588964"/>
      <w:r w:rsidRPr="00382A07">
        <w:rPr>
          <w:szCs w:val="24"/>
        </w:rPr>
        <w:lastRenderedPageBreak/>
        <w:t>Инструкции по заполнению</w:t>
      </w:r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382A07">
        <w:rPr>
          <w:b/>
          <w:bCs w:val="0"/>
          <w:sz w:val="24"/>
          <w:szCs w:val="24"/>
        </w:rPr>
        <w:t>а(</w:t>
      </w:r>
      <w:proofErr w:type="spellStart"/>
      <w:proofErr w:type="gramEnd"/>
      <w:r w:rsidRPr="00382A07">
        <w:rPr>
          <w:b/>
          <w:bCs w:val="0"/>
          <w:sz w:val="24"/>
          <w:szCs w:val="24"/>
        </w:rPr>
        <w:t>ов</w:t>
      </w:r>
      <w:proofErr w:type="spellEnd"/>
      <w:r w:rsidRPr="00382A07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382A07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382A07">
        <w:rPr>
          <w:bCs w:val="0"/>
          <w:sz w:val="24"/>
          <w:szCs w:val="24"/>
        </w:rPr>
        <w:t>субконтрагента</w:t>
      </w:r>
      <w:proofErr w:type="spellEnd"/>
      <w:r w:rsidRPr="00382A07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1" w:name="_Toc461808970"/>
      <w:bookmarkStart w:id="1572" w:name="_Toc464120680"/>
      <w:bookmarkStart w:id="1573" w:name="_Toc466970598"/>
      <w:bookmarkStart w:id="1574" w:name="_Toc468462512"/>
      <w:bookmarkStart w:id="1575" w:name="_Toc469482105"/>
      <w:bookmarkStart w:id="1576" w:name="_Toc472411880"/>
      <w:bookmarkStart w:id="1577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8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78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</w:t>
      </w:r>
      <w:proofErr w:type="gramStart"/>
      <w:r w:rsidRPr="00382A07">
        <w:rPr>
          <w:sz w:val="24"/>
          <w:szCs w:val="24"/>
        </w:rPr>
        <w:t xml:space="preserve">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  <w:proofErr w:type="gramEnd"/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</w:t>
      </w:r>
      <w:proofErr w:type="gramEnd"/>
      <w:r w:rsidRPr="00382A07">
        <w:rPr>
          <w:sz w:val="24"/>
          <w:szCs w:val="24"/>
        </w:rPr>
        <w:t xml:space="preserve"> ОГРН: ______________, ИНН: _________________, </w:t>
      </w:r>
      <w:proofErr w:type="gramStart"/>
      <w:r w:rsidRPr="00382A07">
        <w:rPr>
          <w:sz w:val="24"/>
          <w:szCs w:val="24"/>
        </w:rPr>
        <w:t>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382A07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382A07">
        <w:rPr>
          <w:sz w:val="24"/>
          <w:szCs w:val="24"/>
        </w:rPr>
        <w:t>дств дл</w:t>
      </w:r>
      <w:proofErr w:type="gramEnd"/>
      <w:r w:rsidRPr="00382A07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79" w:name="_Toc461808972"/>
      <w:bookmarkStart w:id="1580" w:name="_Toc464120681"/>
      <w:bookmarkStart w:id="1581" w:name="_Toc466970599"/>
      <w:bookmarkStart w:id="1582" w:name="_Toc468462513"/>
      <w:bookmarkStart w:id="1583" w:name="_Toc469482106"/>
      <w:bookmarkStart w:id="1584" w:name="_Toc472411881"/>
      <w:bookmarkStart w:id="1585" w:name="_Toc498588966"/>
      <w:r w:rsidRPr="00382A07">
        <w:rPr>
          <w:szCs w:val="24"/>
        </w:rPr>
        <w:lastRenderedPageBreak/>
        <w:t>Инструкции по заполнению</w:t>
      </w:r>
      <w:bookmarkEnd w:id="1579"/>
      <w:bookmarkEnd w:id="1580"/>
      <w:bookmarkEnd w:id="1581"/>
      <w:bookmarkEnd w:id="1582"/>
      <w:bookmarkEnd w:id="1583"/>
      <w:bookmarkEnd w:id="1584"/>
      <w:bookmarkEnd w:id="1585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6" w:name="_Ref440272256"/>
      <w:bookmarkStart w:id="1587" w:name="_Ref440272678"/>
      <w:bookmarkStart w:id="1588" w:name="_Ref440274944"/>
      <w:bookmarkStart w:id="1589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86"/>
      <w:bookmarkEnd w:id="1587"/>
      <w:bookmarkEnd w:id="1588"/>
      <w:bookmarkEnd w:id="1589"/>
    </w:p>
    <w:p w:rsidR="007A6A39" w:rsidRPr="00382A07" w:rsidRDefault="007A6A39" w:rsidP="007A6A39">
      <w:pPr>
        <w:pStyle w:val="3"/>
        <w:rPr>
          <w:szCs w:val="24"/>
        </w:rPr>
      </w:pPr>
      <w:bookmarkStart w:id="1590" w:name="_Toc439170715"/>
      <w:bookmarkStart w:id="1591" w:name="_Toc439172817"/>
      <w:bookmarkStart w:id="1592" w:name="_Toc439173259"/>
      <w:bookmarkStart w:id="1593" w:name="_Toc439238255"/>
      <w:bookmarkStart w:id="1594" w:name="_Toc439252803"/>
      <w:bookmarkStart w:id="1595" w:name="_Toc439323776"/>
      <w:bookmarkStart w:id="1596" w:name="_Toc440357174"/>
      <w:bookmarkStart w:id="1597" w:name="_Toc440359726"/>
      <w:bookmarkStart w:id="1598" w:name="_Toc440632190"/>
      <w:bookmarkStart w:id="1599" w:name="_Toc440876010"/>
      <w:bookmarkStart w:id="1600" w:name="_Toc441131038"/>
      <w:bookmarkStart w:id="1601" w:name="_Toc447269855"/>
      <w:bookmarkStart w:id="1602" w:name="_Toc464120683"/>
      <w:bookmarkStart w:id="1603" w:name="_Toc466970601"/>
      <w:bookmarkStart w:id="1604" w:name="_Toc468462515"/>
      <w:bookmarkStart w:id="1605" w:name="_Toc469482108"/>
      <w:bookmarkStart w:id="1606" w:name="_Toc472411883"/>
      <w:bookmarkStart w:id="1607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EC49E9">
        <w:fldChar w:fldCharType="begin"/>
      </w:r>
      <w:r w:rsidR="00EC49E9">
        <w:instrText xml:space="preserve"> REF _Ref440275279 \r \h  \* MERGEFORMAT </w:instrText>
      </w:r>
      <w:r w:rsidR="00EC49E9">
        <w:fldChar w:fldCharType="separate"/>
      </w:r>
      <w:r w:rsidR="006305A1" w:rsidRPr="006305A1">
        <w:rPr>
          <w:vertAlign w:val="subscript"/>
        </w:rPr>
        <w:t>1.1.4</w:t>
      </w:r>
      <w:r w:rsidR="00EC49E9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>предложений порядке, в случае признания Участника победителем запроса предложений</w:t>
      </w:r>
      <w:r w:rsidR="00B10F18" w:rsidRPr="00B10F18">
        <w:rPr>
          <w:sz w:val="24"/>
          <w:szCs w:val="24"/>
        </w:rPr>
        <w:t xml:space="preserve">, предложившим наилучшую заявку, либо единственным Участником, соответствующим </w:t>
      </w:r>
      <w:r w:rsidR="00B10F18" w:rsidRPr="009832F9">
        <w:rPr>
          <w:sz w:val="24"/>
          <w:szCs w:val="24"/>
        </w:rPr>
        <w:t>требованиям документации о закупке</w:t>
      </w:r>
      <w:r w:rsidR="00726A75" w:rsidRPr="009832F9">
        <w:rPr>
          <w:sz w:val="24"/>
          <w:szCs w:val="24"/>
        </w:rPr>
        <w:t>; 4</w:t>
      </w:r>
      <w:r w:rsidRPr="009832F9">
        <w:rPr>
          <w:sz w:val="24"/>
          <w:szCs w:val="24"/>
        </w:rPr>
        <w:t xml:space="preserve">) предоставить финансовое обеспечение по договору, </w:t>
      </w:r>
      <w:r w:rsidR="009832F9" w:rsidRPr="009832F9">
        <w:rPr>
          <w:sz w:val="24"/>
          <w:szCs w:val="24"/>
        </w:rPr>
        <w:t xml:space="preserve">а также подтвердить </w:t>
      </w:r>
      <w:r w:rsidR="009832F9" w:rsidRPr="009832F9">
        <w:rPr>
          <w:i/>
          <w:iCs/>
          <w:sz w:val="24"/>
          <w:szCs w:val="24"/>
        </w:rPr>
        <w:t>документально полномочия на поставку продукции от производител</w:t>
      </w:r>
      <w:proofErr w:type="gramStart"/>
      <w:r w:rsidR="009832F9" w:rsidRPr="009832F9">
        <w:rPr>
          <w:i/>
          <w:iCs/>
          <w:sz w:val="24"/>
          <w:szCs w:val="24"/>
        </w:rPr>
        <w:t>я(</w:t>
      </w:r>
      <w:proofErr w:type="gramEnd"/>
      <w:r w:rsidR="009832F9" w:rsidRPr="009832F9">
        <w:rPr>
          <w:i/>
          <w:iCs/>
          <w:sz w:val="24"/>
          <w:szCs w:val="24"/>
        </w:rPr>
        <w:t>ей) продукции по договору</w:t>
      </w:r>
      <w:r w:rsidR="009832F9" w:rsidRPr="009832F9">
        <w:rPr>
          <w:sz w:val="24"/>
          <w:szCs w:val="24"/>
        </w:rPr>
        <w:t xml:space="preserve">, </w:t>
      </w:r>
      <w:r w:rsidRPr="009832F9">
        <w:rPr>
          <w:sz w:val="24"/>
          <w:szCs w:val="24"/>
        </w:rPr>
        <w:t>заключенному по итогам запроса предложений, в случае признания Участника победителем запроса предложений</w:t>
      </w:r>
      <w:r w:rsidR="00B10F18" w:rsidRPr="009832F9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9832F9">
        <w:rPr>
          <w:sz w:val="24"/>
          <w:szCs w:val="24"/>
        </w:rPr>
        <w:t xml:space="preserve"> (</w:t>
      </w:r>
      <w:r w:rsidRPr="009832F9">
        <w:rPr>
          <w:i/>
          <w:sz w:val="24"/>
          <w:szCs w:val="24"/>
        </w:rPr>
        <w:t>Примечание: если такое обеспечение предусмотрено</w:t>
      </w:r>
      <w:r w:rsidRPr="00B10F18">
        <w:rPr>
          <w:i/>
          <w:sz w:val="24"/>
          <w:szCs w:val="24"/>
        </w:rPr>
        <w:t xml:space="preserve"> условиями запроса предложений</w:t>
      </w:r>
      <w:r w:rsidRPr="00B10F18">
        <w:rPr>
          <w:sz w:val="24"/>
          <w:szCs w:val="24"/>
        </w:rPr>
        <w:t>)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EC49E9">
        <w:fldChar w:fldCharType="begin"/>
      </w:r>
      <w:r w:rsidR="00EC49E9">
        <w:instrText xml:space="preserve"> REF _Ref440275279 \r \h  \* MERGEFORMAT </w:instrText>
      </w:r>
      <w:r w:rsidR="00EC49E9">
        <w:fldChar w:fldCharType="separate"/>
      </w:r>
      <w:r w:rsidR="006305A1" w:rsidRPr="006305A1">
        <w:rPr>
          <w:vertAlign w:val="subscript"/>
        </w:rPr>
        <w:t>1.1.4</w:t>
      </w:r>
      <w:r w:rsidR="00EC49E9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По общему правилу, соглашение о неустойке прекращает свое действие по истечении 30 (тридцати) календарных дней с момента опубликования Организатором </w:t>
      </w:r>
      <w:r w:rsidRPr="00382A07">
        <w:rPr>
          <w:sz w:val="24"/>
          <w:szCs w:val="24"/>
        </w:rPr>
        <w:lastRenderedPageBreak/>
        <w:t>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8" w:name="_Toc439170716"/>
      <w:bookmarkStart w:id="1609" w:name="_Toc439172818"/>
      <w:bookmarkStart w:id="1610" w:name="_Toc439173260"/>
      <w:bookmarkStart w:id="1611" w:name="_Toc439238256"/>
      <w:bookmarkStart w:id="1612" w:name="_Toc439252804"/>
      <w:bookmarkStart w:id="1613" w:name="_Toc439323777"/>
      <w:bookmarkStart w:id="1614" w:name="_Toc440357175"/>
      <w:bookmarkStart w:id="1615" w:name="_Toc440359727"/>
      <w:bookmarkStart w:id="1616" w:name="_Toc440632191"/>
      <w:bookmarkStart w:id="1617" w:name="_Toc440876011"/>
      <w:bookmarkStart w:id="1618" w:name="_Toc441131039"/>
      <w:bookmarkStart w:id="1619" w:name="_Toc447269856"/>
      <w:bookmarkStart w:id="1620" w:name="_Toc464120684"/>
      <w:bookmarkStart w:id="1621" w:name="_Toc466970602"/>
      <w:bookmarkStart w:id="1622" w:name="_Toc468462516"/>
      <w:bookmarkStart w:id="1623" w:name="_Toc469482109"/>
      <w:bookmarkStart w:id="1624" w:name="_Toc472411884"/>
      <w:bookmarkStart w:id="1625" w:name="_Toc498588969"/>
      <w:r w:rsidRPr="00382A07">
        <w:rPr>
          <w:szCs w:val="24"/>
        </w:rPr>
        <w:lastRenderedPageBreak/>
        <w:t>Инструкции по заполнению</w:t>
      </w:r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26" w:name="_Toc426108836"/>
      <w:bookmarkStart w:id="1627" w:name="_Ref441574460"/>
      <w:bookmarkStart w:id="1628" w:name="_Ref441574649"/>
      <w:bookmarkStart w:id="1629" w:name="_Toc441575251"/>
      <w:bookmarkStart w:id="1630" w:name="_Ref442187883"/>
      <w:bookmarkStart w:id="1631" w:name="_Ref467569419"/>
      <w:bookmarkStart w:id="1632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26"/>
      <w:bookmarkEnd w:id="1627"/>
      <w:bookmarkEnd w:id="1628"/>
      <w:bookmarkEnd w:id="1629"/>
      <w:bookmarkEnd w:id="1630"/>
      <w:bookmarkEnd w:id="1631"/>
      <w:bookmarkEnd w:id="1632"/>
    </w:p>
    <w:p w:rsidR="00726A75" w:rsidRPr="00382A07" w:rsidRDefault="00726A75" w:rsidP="00726A75">
      <w:pPr>
        <w:pStyle w:val="3"/>
        <w:rPr>
          <w:szCs w:val="24"/>
        </w:rPr>
      </w:pPr>
      <w:bookmarkStart w:id="1633" w:name="_Toc426108837"/>
      <w:bookmarkStart w:id="1634" w:name="_Ref441574456"/>
      <w:bookmarkStart w:id="1635" w:name="_Toc441575252"/>
      <w:bookmarkStart w:id="1636" w:name="_Toc447269864"/>
      <w:bookmarkStart w:id="1637" w:name="_Toc464120686"/>
      <w:bookmarkStart w:id="1638" w:name="_Toc466970604"/>
      <w:bookmarkStart w:id="1639" w:name="_Toc468462518"/>
      <w:bookmarkStart w:id="1640" w:name="_Toc469482111"/>
      <w:bookmarkStart w:id="1641" w:name="_Toc472411886"/>
      <w:bookmarkStart w:id="1642" w:name="_Toc498588971"/>
      <w:r w:rsidRPr="00382A07">
        <w:rPr>
          <w:szCs w:val="24"/>
        </w:rPr>
        <w:t xml:space="preserve">Форма Расписки  сдачи-приемки </w:t>
      </w:r>
      <w:bookmarkEnd w:id="1633"/>
      <w:r w:rsidRPr="00382A07">
        <w:rPr>
          <w:szCs w:val="24"/>
        </w:rPr>
        <w:t>соглашения о неустойке</w:t>
      </w:r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3" w:name="_Toc426108838"/>
      <w:bookmarkStart w:id="1644" w:name="_Toc441575253"/>
      <w:bookmarkStart w:id="1645" w:name="_Toc447269865"/>
      <w:bookmarkStart w:id="1646" w:name="_Toc464120687"/>
      <w:bookmarkStart w:id="1647" w:name="_Toc466970605"/>
      <w:bookmarkStart w:id="1648" w:name="_Toc468462519"/>
      <w:bookmarkStart w:id="1649" w:name="_Toc469482112"/>
      <w:bookmarkStart w:id="1650" w:name="_Toc472411887"/>
      <w:bookmarkStart w:id="1651" w:name="_Toc498588972"/>
      <w:r w:rsidRPr="00382A07">
        <w:rPr>
          <w:szCs w:val="24"/>
        </w:rPr>
        <w:lastRenderedPageBreak/>
        <w:t>Инструкции по заполнению</w:t>
      </w:r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2" w:name="_Ref440272274"/>
      <w:bookmarkStart w:id="1653" w:name="_Ref440274756"/>
      <w:bookmarkStart w:id="1654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2"/>
      <w:bookmarkEnd w:id="1653"/>
      <w:bookmarkEnd w:id="1654"/>
    </w:p>
    <w:p w:rsidR="007857E5" w:rsidRPr="00382A07" w:rsidRDefault="007857E5" w:rsidP="007857E5">
      <w:pPr>
        <w:pStyle w:val="3"/>
        <w:rPr>
          <w:szCs w:val="24"/>
        </w:rPr>
      </w:pPr>
      <w:bookmarkStart w:id="1655" w:name="_Toc439170718"/>
      <w:bookmarkStart w:id="1656" w:name="_Toc439172820"/>
      <w:bookmarkStart w:id="1657" w:name="_Toc439173262"/>
      <w:bookmarkStart w:id="1658" w:name="_Toc439238258"/>
      <w:bookmarkStart w:id="1659" w:name="_Toc439252806"/>
      <w:bookmarkStart w:id="1660" w:name="_Toc439323779"/>
      <w:bookmarkStart w:id="1661" w:name="_Toc440357177"/>
      <w:bookmarkStart w:id="1662" w:name="_Toc440359729"/>
      <w:bookmarkStart w:id="1663" w:name="_Toc440632193"/>
      <w:bookmarkStart w:id="1664" w:name="_Toc440876013"/>
      <w:bookmarkStart w:id="1665" w:name="_Toc441131041"/>
      <w:bookmarkStart w:id="1666" w:name="_Toc447269858"/>
      <w:bookmarkStart w:id="1667" w:name="_Toc464120689"/>
      <w:bookmarkStart w:id="1668" w:name="_Toc466970607"/>
      <w:bookmarkStart w:id="1669" w:name="_Toc468462521"/>
      <w:bookmarkStart w:id="1670" w:name="_Toc469482114"/>
      <w:bookmarkStart w:id="1671" w:name="_Toc472411889"/>
      <w:bookmarkStart w:id="1672" w:name="_Toc498588974"/>
      <w:r w:rsidRPr="00382A07">
        <w:rPr>
          <w:szCs w:val="24"/>
        </w:rPr>
        <w:t xml:space="preserve">Форма </w:t>
      </w:r>
      <w:bookmarkEnd w:id="1655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3" w:name="_Toc300142269"/>
      <w:bookmarkStart w:id="1674" w:name="_Toc309735391"/>
      <w:bookmarkStart w:id="1675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3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74"/>
      <w:bookmarkEnd w:id="1675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76" w:name="_Toc439170719"/>
      <w:bookmarkStart w:id="1677" w:name="_Toc439172821"/>
      <w:bookmarkStart w:id="1678" w:name="_Toc439173263"/>
      <w:bookmarkStart w:id="1679" w:name="_Toc439238259"/>
      <w:bookmarkStart w:id="1680" w:name="_Toc439252807"/>
      <w:bookmarkStart w:id="1681" w:name="_Toc439323780"/>
      <w:bookmarkStart w:id="1682" w:name="_Toc440357178"/>
      <w:bookmarkStart w:id="1683" w:name="_Toc440359730"/>
      <w:bookmarkStart w:id="1684" w:name="_Toc440632194"/>
      <w:bookmarkStart w:id="1685" w:name="_Toc440876014"/>
      <w:bookmarkStart w:id="1686" w:name="_Toc441131042"/>
      <w:bookmarkStart w:id="1687" w:name="_Toc447269859"/>
      <w:bookmarkStart w:id="1688" w:name="_Toc464120690"/>
      <w:bookmarkStart w:id="1689" w:name="_Toc466970608"/>
      <w:bookmarkStart w:id="1690" w:name="_Toc468462522"/>
      <w:bookmarkStart w:id="1691" w:name="_Toc469482115"/>
      <w:bookmarkStart w:id="1692" w:name="_Toc472411890"/>
      <w:bookmarkStart w:id="1693" w:name="_Toc498588975"/>
      <w:r w:rsidRPr="00382A07">
        <w:rPr>
          <w:szCs w:val="24"/>
        </w:rPr>
        <w:lastRenderedPageBreak/>
        <w:t>Инструкции по заполнению</w:t>
      </w:r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4" w:name="_Ref93268095"/>
      <w:bookmarkStart w:id="1695" w:name="_Ref93268099"/>
      <w:bookmarkStart w:id="1696" w:name="_Toc98253958"/>
      <w:bookmarkStart w:id="1697" w:name="_Toc165173884"/>
      <w:bookmarkStart w:id="1698" w:name="_Toc423423678"/>
      <w:bookmarkStart w:id="1699" w:name="_Ref440272510"/>
      <w:bookmarkStart w:id="1700" w:name="_Ref440274961"/>
      <w:bookmarkStart w:id="1701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2" w:name="_Toc90385125"/>
      <w:bookmarkStart w:id="1703" w:name="_Toc439170705"/>
      <w:bookmarkStart w:id="1704" w:name="_Toc439172807"/>
      <w:bookmarkStart w:id="1705" w:name="_Toc439173268"/>
      <w:bookmarkStart w:id="1706" w:name="_Toc439238264"/>
      <w:bookmarkStart w:id="1707" w:name="_Toc439252812"/>
      <w:bookmarkStart w:id="1708" w:name="_Toc439323785"/>
      <w:bookmarkStart w:id="1709" w:name="_Toc440357183"/>
      <w:bookmarkStart w:id="1710" w:name="_Toc440359735"/>
      <w:bookmarkStart w:id="1711" w:name="_Toc440632199"/>
      <w:bookmarkStart w:id="1712" w:name="_Toc440876016"/>
      <w:bookmarkStart w:id="1713" w:name="_Toc441131044"/>
      <w:bookmarkStart w:id="1714" w:name="_Toc447269861"/>
      <w:bookmarkStart w:id="1715" w:name="_Toc464120692"/>
      <w:bookmarkStart w:id="1716" w:name="_Toc466970610"/>
      <w:bookmarkStart w:id="1717" w:name="_Toc468462524"/>
      <w:bookmarkStart w:id="1718" w:name="_Toc469482117"/>
      <w:bookmarkStart w:id="1719" w:name="_Toc472411892"/>
      <w:bookmarkStart w:id="1720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1" w:name="_Toc90385126"/>
      <w:bookmarkStart w:id="1722" w:name="_Toc98253959"/>
      <w:bookmarkStart w:id="1723" w:name="_Toc157248211"/>
      <w:bookmarkStart w:id="1724" w:name="_Toc157496580"/>
      <w:bookmarkStart w:id="1725" w:name="_Toc158206119"/>
      <w:bookmarkStart w:id="1726" w:name="_Toc164057804"/>
      <w:bookmarkStart w:id="1727" w:name="_Toc164137154"/>
      <w:bookmarkStart w:id="1728" w:name="_Toc164161314"/>
      <w:bookmarkStart w:id="1729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0" w:name="_Toc439170706"/>
      <w:bookmarkStart w:id="1731" w:name="_Toc439172808"/>
      <w:bookmarkStart w:id="1732" w:name="_Toc439173269"/>
      <w:bookmarkStart w:id="1733" w:name="_Toc439238265"/>
      <w:bookmarkStart w:id="1734" w:name="_Toc439252813"/>
      <w:bookmarkStart w:id="1735" w:name="_Toc439323786"/>
      <w:bookmarkStart w:id="1736" w:name="_Toc440357184"/>
      <w:bookmarkStart w:id="1737" w:name="_Toc440359736"/>
      <w:bookmarkStart w:id="1738" w:name="_Toc440632200"/>
      <w:bookmarkStart w:id="1739" w:name="_Toc440876017"/>
      <w:bookmarkStart w:id="1740" w:name="_Toc441131045"/>
      <w:bookmarkStart w:id="1741" w:name="_Toc447269862"/>
      <w:bookmarkStart w:id="1742" w:name="_Toc464120693"/>
      <w:bookmarkStart w:id="1743" w:name="_Toc466970611"/>
      <w:bookmarkStart w:id="1744" w:name="_Toc468462525"/>
      <w:bookmarkStart w:id="1745" w:name="_Toc469482118"/>
      <w:bookmarkStart w:id="1746" w:name="_Toc472411893"/>
      <w:bookmarkStart w:id="1747" w:name="_Toc498588978"/>
      <w:r w:rsidRPr="00382A07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EC49E9">
        <w:fldChar w:fldCharType="begin"/>
      </w:r>
      <w:r w:rsidR="00EC49E9">
        <w:instrText xml:space="preserve"> REF _Ref191386461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3.3.10</w:t>
      </w:r>
      <w:r w:rsidR="00EC49E9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_Ref440274337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5.2</w:t>
      </w:r>
      <w:r w:rsidR="00EC49E9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EC49E9">
        <w:fldChar w:fldCharType="begin"/>
      </w:r>
      <w:r w:rsidR="00EC49E9">
        <w:instrText xml:space="preserve"> REF _Ref440274366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5.4</w:t>
      </w:r>
      <w:r w:rsidR="00EC49E9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13D" w:rsidRDefault="00CF413D">
      <w:pPr>
        <w:spacing w:line="240" w:lineRule="auto"/>
      </w:pPr>
      <w:r>
        <w:separator/>
      </w:r>
    </w:p>
  </w:endnote>
  <w:endnote w:type="continuationSeparator" w:id="0">
    <w:p w:rsidR="00CF413D" w:rsidRDefault="00CF413D">
      <w:pPr>
        <w:spacing w:line="240" w:lineRule="auto"/>
      </w:pPr>
      <w:r>
        <w:continuationSeparator/>
      </w:r>
    </w:p>
  </w:endnote>
  <w:endnote w:id="1">
    <w:p w:rsidR="00150188" w:rsidRPr="001D6DBB" w:rsidRDefault="00150188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D161E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5018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0188" w:rsidRDefault="0015018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D0240B" w:rsidRDefault="0015018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D0240B">
      <w:rPr>
        <w:sz w:val="16"/>
        <w:szCs w:val="16"/>
        <w:lang w:eastAsia="ru-RU"/>
      </w:rPr>
      <w:t>Стр.</w:t>
    </w:r>
    <w:r w:rsidR="00D161E0" w:rsidRPr="00D0240B">
      <w:rPr>
        <w:sz w:val="16"/>
        <w:szCs w:val="16"/>
        <w:lang w:eastAsia="ru-RU"/>
      </w:rPr>
      <w:fldChar w:fldCharType="begin"/>
    </w:r>
    <w:r w:rsidRPr="00D0240B">
      <w:rPr>
        <w:sz w:val="16"/>
        <w:szCs w:val="16"/>
        <w:lang w:eastAsia="ru-RU"/>
      </w:rPr>
      <w:instrText xml:space="preserve"> PAGE </w:instrText>
    </w:r>
    <w:r w:rsidR="00D161E0" w:rsidRPr="00D0240B">
      <w:rPr>
        <w:sz w:val="16"/>
        <w:szCs w:val="16"/>
        <w:lang w:eastAsia="ru-RU"/>
      </w:rPr>
      <w:fldChar w:fldCharType="separate"/>
    </w:r>
    <w:r w:rsidR="00840B1D">
      <w:rPr>
        <w:noProof/>
        <w:sz w:val="16"/>
        <w:szCs w:val="16"/>
        <w:lang w:eastAsia="ru-RU"/>
      </w:rPr>
      <w:t>40</w:t>
    </w:r>
    <w:r w:rsidR="00D161E0" w:rsidRPr="00D0240B">
      <w:rPr>
        <w:sz w:val="16"/>
        <w:szCs w:val="16"/>
        <w:lang w:eastAsia="ru-RU"/>
      </w:rPr>
      <w:fldChar w:fldCharType="end"/>
    </w:r>
  </w:p>
  <w:p w:rsidR="00150188" w:rsidRPr="00EE0539" w:rsidRDefault="00150188" w:rsidP="00832D0A">
    <w:pPr>
      <w:pStyle w:val="aff2"/>
      <w:jc w:val="center"/>
      <w:rPr>
        <w:sz w:val="18"/>
        <w:szCs w:val="18"/>
      </w:rPr>
    </w:pPr>
    <w:r w:rsidRPr="00D0240B">
      <w:rPr>
        <w:sz w:val="18"/>
        <w:szCs w:val="18"/>
      </w:rPr>
      <w:t>Открытый запрос предложений на право заключения Договор</w:t>
    </w:r>
    <w:r w:rsidR="00D0240B" w:rsidRPr="00D0240B">
      <w:rPr>
        <w:sz w:val="18"/>
        <w:szCs w:val="18"/>
      </w:rPr>
      <w:t>а</w:t>
    </w:r>
    <w:r w:rsidRPr="00D0240B">
      <w:rPr>
        <w:sz w:val="18"/>
        <w:szCs w:val="18"/>
      </w:rPr>
      <w:t xml:space="preserve"> </w:t>
    </w:r>
    <w:r w:rsidR="00840B1D" w:rsidRPr="00840B1D">
      <w:rPr>
        <w:sz w:val="18"/>
        <w:szCs w:val="18"/>
      </w:rPr>
      <w:t>на поставку устройств дуговой защиты</w:t>
    </w:r>
    <w:r w:rsidRPr="00D0240B">
      <w:rPr>
        <w:sz w:val="18"/>
        <w:szCs w:val="18"/>
      </w:rPr>
      <w:t xml:space="preserve"> для нужд ПАО «МРСК Центра» (филиал</w:t>
    </w:r>
    <w:r w:rsidR="00D0240B" w:rsidRPr="00D0240B">
      <w:rPr>
        <w:sz w:val="18"/>
        <w:szCs w:val="18"/>
      </w:rPr>
      <w:t>а</w:t>
    </w:r>
    <w:r w:rsidRPr="00D0240B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13D" w:rsidRDefault="00CF413D">
      <w:pPr>
        <w:spacing w:line="240" w:lineRule="auto"/>
      </w:pPr>
      <w:r>
        <w:separator/>
      </w:r>
    </w:p>
  </w:footnote>
  <w:footnote w:type="continuationSeparator" w:id="0">
    <w:p w:rsidR="00CF413D" w:rsidRDefault="00CF413D">
      <w:pPr>
        <w:spacing w:line="240" w:lineRule="auto"/>
      </w:pPr>
      <w:r>
        <w:continuationSeparator/>
      </w:r>
    </w:p>
  </w:footnote>
  <w:footnote w:id="1">
    <w:p w:rsidR="00150188" w:rsidRPr="00B36685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50188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50188" w:rsidRDefault="00150188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50188" w:rsidRDefault="00150188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930031" w:rsidRDefault="0015018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5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7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9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2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3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4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1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29"/>
  </w:num>
  <w:num w:numId="23">
    <w:abstractNumId w:val="98"/>
  </w:num>
  <w:num w:numId="24">
    <w:abstractNumId w:val="131"/>
  </w:num>
  <w:num w:numId="25">
    <w:abstractNumId w:val="120"/>
  </w:num>
  <w:num w:numId="26">
    <w:abstractNumId w:val="108"/>
  </w:num>
  <w:num w:numId="27">
    <w:abstractNumId w:val="75"/>
  </w:num>
  <w:num w:numId="28">
    <w:abstractNumId w:val="97"/>
  </w:num>
  <w:num w:numId="29">
    <w:abstractNumId w:val="132"/>
  </w:num>
  <w:num w:numId="30">
    <w:abstractNumId w:val="93"/>
  </w:num>
  <w:num w:numId="31">
    <w:abstractNumId w:val="94"/>
  </w:num>
  <w:num w:numId="32">
    <w:abstractNumId w:val="117"/>
  </w:num>
  <w:num w:numId="33">
    <w:abstractNumId w:val="135"/>
  </w:num>
  <w:num w:numId="34">
    <w:abstractNumId w:val="122"/>
  </w:num>
  <w:num w:numId="35">
    <w:abstractNumId w:val="107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5"/>
  </w:num>
  <w:num w:numId="41">
    <w:abstractNumId w:val="82"/>
  </w:num>
  <w:num w:numId="42">
    <w:abstractNumId w:val="77"/>
  </w:num>
  <w:num w:numId="43">
    <w:abstractNumId w:val="134"/>
  </w:num>
  <w:num w:numId="44">
    <w:abstractNumId w:val="0"/>
  </w:num>
  <w:num w:numId="45">
    <w:abstractNumId w:val="109"/>
  </w:num>
  <w:num w:numId="46">
    <w:abstractNumId w:val="125"/>
  </w:num>
  <w:num w:numId="47">
    <w:abstractNumId w:val="128"/>
  </w:num>
  <w:num w:numId="48">
    <w:abstractNumId w:val="121"/>
  </w:num>
  <w:num w:numId="49">
    <w:abstractNumId w:val="141"/>
  </w:num>
  <w:num w:numId="50">
    <w:abstractNumId w:val="91"/>
  </w:num>
  <w:num w:numId="51">
    <w:abstractNumId w:val="79"/>
  </w:num>
  <w:num w:numId="52">
    <w:abstractNumId w:val="130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1"/>
  </w:num>
  <w:num w:numId="58">
    <w:abstractNumId w:val="116"/>
  </w:num>
  <w:num w:numId="59">
    <w:abstractNumId w:val="72"/>
  </w:num>
  <w:num w:numId="60">
    <w:abstractNumId w:val="89"/>
  </w:num>
  <w:num w:numId="61">
    <w:abstractNumId w:val="73"/>
  </w:num>
  <w:num w:numId="62">
    <w:abstractNumId w:val="136"/>
  </w:num>
  <w:num w:numId="6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7"/>
  </w:num>
  <w:num w:numId="65">
    <w:abstractNumId w:val="133"/>
    <w:lvlOverride w:ilvl="0">
      <w:startOverride w:val="1"/>
    </w:lvlOverride>
  </w:num>
  <w:num w:numId="66">
    <w:abstractNumId w:val="76"/>
  </w:num>
  <w:num w:numId="67">
    <w:abstractNumId w:val="138"/>
  </w:num>
  <w:num w:numId="68">
    <w:abstractNumId w:val="85"/>
  </w:num>
  <w:num w:numId="69">
    <w:abstractNumId w:val="111"/>
  </w:num>
  <w:num w:numId="70">
    <w:abstractNumId w:val="96"/>
  </w:num>
  <w:num w:numId="71">
    <w:abstractNumId w:val="115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6"/>
  </w:num>
  <w:num w:numId="74">
    <w:abstractNumId w:val="137"/>
  </w:num>
  <w:num w:numId="75">
    <w:abstractNumId w:val="88"/>
  </w:num>
  <w:num w:numId="76">
    <w:abstractNumId w:val="114"/>
  </w:num>
  <w:num w:numId="77">
    <w:abstractNumId w:val="140"/>
  </w:num>
  <w:num w:numId="78">
    <w:abstractNumId w:val="118"/>
  </w:num>
  <w:num w:numId="79">
    <w:abstractNumId w:val="106"/>
  </w:num>
  <w:num w:numId="80">
    <w:abstractNumId w:val="110"/>
  </w:num>
  <w:num w:numId="81">
    <w:abstractNumId w:val="103"/>
  </w:num>
  <w:num w:numId="82">
    <w:abstractNumId w:val="104"/>
  </w:num>
  <w:num w:numId="83">
    <w:abstractNumId w:val="123"/>
  </w:num>
  <w:num w:numId="84">
    <w:abstractNumId w:val="90"/>
  </w:num>
  <w:num w:numId="85">
    <w:abstractNumId w:val="102"/>
  </w:num>
  <w:num w:numId="86">
    <w:abstractNumId w:val="119"/>
  </w:num>
  <w:num w:numId="87">
    <w:abstractNumId w:val="112"/>
  </w:num>
  <w:num w:numId="88">
    <w:abstractNumId w:val="139"/>
  </w:num>
  <w:num w:numId="89">
    <w:abstractNumId w:val="11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83D91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5784D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3BE9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04D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43DA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0B1D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77A66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413D"/>
    <w:rsid w:val="00CF531D"/>
    <w:rsid w:val="00CF6A0E"/>
    <w:rsid w:val="00CF7D45"/>
    <w:rsid w:val="00D0215E"/>
    <w:rsid w:val="00D0240B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49E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672E5-0DDA-4110-A087-AFF8F6CAD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88</Pages>
  <Words>29847</Words>
  <Characters>170129</Characters>
  <Application>Microsoft Office Word</Application>
  <DocSecurity>0</DocSecurity>
  <Lines>1417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199577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53</cp:revision>
  <cp:lastPrinted>2015-12-29T14:27:00Z</cp:lastPrinted>
  <dcterms:created xsi:type="dcterms:W3CDTF">2016-12-02T12:44:00Z</dcterms:created>
  <dcterms:modified xsi:type="dcterms:W3CDTF">2017-11-17T08:11:00Z</dcterms:modified>
</cp:coreProperties>
</file>