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A6A09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01135C" w:rsidRPr="000D67AD" w:rsidRDefault="000113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01135C" w:rsidRPr="000D67AD" w:rsidRDefault="000113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01135C" w:rsidRPr="000D67AD" w:rsidRDefault="000113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01135C" w:rsidRPr="000D67AD" w:rsidRDefault="000113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01135C" w:rsidRPr="000D67AD" w:rsidRDefault="000113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01135C" w:rsidRPr="000D67AD" w:rsidRDefault="000113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01135C" w:rsidRPr="000D67AD" w:rsidRDefault="000113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01135C" w:rsidRPr="000D67AD" w:rsidRDefault="000113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01135C" w:rsidRPr="000D67AD" w:rsidRDefault="000113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01135C" w:rsidRPr="00BA6A09" w:rsidRDefault="000113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A6A0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A6A0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A6A0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A6A0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A6A0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A6A0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A6A0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01135C" w:rsidRPr="004C5D06" w:rsidRDefault="0001135C" w:rsidP="0001135C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01135C" w:rsidRPr="004C5D06" w:rsidRDefault="0001135C" w:rsidP="0001135C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01135C" w:rsidRPr="004C5D06" w:rsidRDefault="0001135C" w:rsidP="0001135C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Начальник Управления логистики и МТО филиала </w:t>
      </w:r>
    </w:p>
    <w:p w:rsidR="0001135C" w:rsidRPr="004C5D06" w:rsidRDefault="0001135C" w:rsidP="0001135C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ПАО «МРСК Центра» - «Брянскэнерго»</w:t>
      </w:r>
    </w:p>
    <w:p w:rsidR="0001135C" w:rsidRPr="004C5D06" w:rsidRDefault="0001135C" w:rsidP="0001135C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01135C" w:rsidRPr="004C5D06" w:rsidRDefault="0001135C" w:rsidP="0001135C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____________________ Плюхин В.В.</w:t>
      </w:r>
    </w:p>
    <w:p w:rsidR="0001135C" w:rsidRPr="004C5D06" w:rsidRDefault="00BA6A09" w:rsidP="0001135C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«10</w:t>
      </w:r>
      <w:r w:rsidR="0001135C" w:rsidRPr="00EA088D">
        <w:rPr>
          <w:bCs w:val="0"/>
          <w:sz w:val="24"/>
          <w:szCs w:val="24"/>
          <w:lang w:eastAsia="ru-RU"/>
        </w:rPr>
        <w:t xml:space="preserve">» </w:t>
      </w:r>
      <w:r w:rsidR="0001135C">
        <w:rPr>
          <w:bCs w:val="0"/>
          <w:sz w:val="24"/>
          <w:szCs w:val="24"/>
          <w:lang w:eastAsia="ru-RU"/>
        </w:rPr>
        <w:t>марта</w:t>
      </w:r>
      <w:r w:rsidR="0001135C" w:rsidRPr="00EA088D">
        <w:rPr>
          <w:bCs w:val="0"/>
          <w:sz w:val="24"/>
          <w:szCs w:val="24"/>
          <w:lang w:eastAsia="ru-RU"/>
        </w:rPr>
        <w:t xml:space="preserve"> 2017 года</w:t>
      </w:r>
    </w:p>
    <w:p w:rsidR="0001135C" w:rsidRPr="004C5D06" w:rsidRDefault="0001135C" w:rsidP="0001135C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01135C" w:rsidRPr="004C5D06" w:rsidRDefault="0001135C" w:rsidP="0001135C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01135C" w:rsidRPr="004C5D06" w:rsidRDefault="0001135C" w:rsidP="0001135C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Согласовано на заседании</w:t>
      </w:r>
    </w:p>
    <w:p w:rsidR="0001135C" w:rsidRPr="004C5D06" w:rsidRDefault="0001135C" w:rsidP="0001135C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закупочной комиссии</w:t>
      </w:r>
    </w:p>
    <w:p w:rsidR="0001135C" w:rsidRPr="00EA088D" w:rsidRDefault="0001135C" w:rsidP="0001135C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A088D">
        <w:rPr>
          <w:b/>
          <w:kern w:val="36"/>
          <w:sz w:val="24"/>
          <w:szCs w:val="24"/>
        </w:rPr>
        <w:t>Протокол № 00</w:t>
      </w:r>
      <w:r>
        <w:rPr>
          <w:b/>
          <w:kern w:val="36"/>
          <w:sz w:val="24"/>
          <w:szCs w:val="24"/>
        </w:rPr>
        <w:t>39</w:t>
      </w:r>
      <w:r w:rsidRPr="00EA088D">
        <w:rPr>
          <w:b/>
          <w:kern w:val="36"/>
          <w:sz w:val="24"/>
          <w:szCs w:val="24"/>
        </w:rPr>
        <w:t>-БР-17</w:t>
      </w:r>
    </w:p>
    <w:p w:rsidR="0001135C" w:rsidRPr="00C12FA4" w:rsidRDefault="0001135C" w:rsidP="0001135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</w:t>
      </w:r>
      <w:r w:rsidR="00BA6A09">
        <w:rPr>
          <w:b/>
          <w:kern w:val="36"/>
          <w:sz w:val="24"/>
          <w:szCs w:val="24"/>
        </w:rPr>
        <w:t>10</w:t>
      </w:r>
      <w:r w:rsidRPr="0001135C">
        <w:rPr>
          <w:b/>
          <w:kern w:val="36"/>
          <w:sz w:val="24"/>
          <w:szCs w:val="24"/>
        </w:rPr>
        <w:t xml:space="preserve">» марта </w:t>
      </w:r>
      <w:r w:rsidRPr="00EA088D">
        <w:rPr>
          <w:b/>
          <w:kern w:val="36"/>
          <w:sz w:val="24"/>
          <w:szCs w:val="24"/>
        </w:rPr>
        <w:t>2017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01135C" w:rsidRPr="00C12FA4" w:rsidRDefault="0001135C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01135C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1135C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01135C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1135C">
        <w:rPr>
          <w:b/>
          <w:sz w:val="24"/>
          <w:szCs w:val="24"/>
        </w:rPr>
        <w:t xml:space="preserve">на право заключения </w:t>
      </w:r>
      <w:r w:rsidR="00366652" w:rsidRPr="0001135C">
        <w:rPr>
          <w:b/>
          <w:sz w:val="24"/>
          <w:szCs w:val="24"/>
        </w:rPr>
        <w:t>Договор</w:t>
      </w:r>
      <w:r w:rsidR="0001135C" w:rsidRPr="0001135C">
        <w:rPr>
          <w:b/>
          <w:sz w:val="24"/>
          <w:szCs w:val="24"/>
        </w:rPr>
        <w:t>а оказания услуг по техническому обслуживанию автотранспорта для нужд ПАО «МРСК Центра» (филиала «Брянскэнерго»)</w:t>
      </w:r>
    </w:p>
    <w:p w:rsidR="007556FF" w:rsidRPr="0001135C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01135C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01135C">
        <w:rPr>
          <w:rFonts w:ascii="Times New Roman" w:eastAsia="Times New Roman" w:hAnsi="Times New Roman" w:cs="Times New Roman"/>
          <w:b/>
          <w:caps/>
        </w:rPr>
        <w:t>,</w:t>
      </w:r>
      <w:r w:rsidRPr="0001135C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01135C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01135C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1135C" w:rsidRDefault="0001135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1135C" w:rsidRPr="00C12FA4" w:rsidRDefault="0001135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01135C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157D94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29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29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29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33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35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35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44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46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48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50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63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65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74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78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81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83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87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01135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368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bookmarkEnd w:id="10"/>
      <w:r w:rsidR="0001135C" w:rsidRPr="00D42012">
        <w:rPr>
          <w:iCs/>
          <w:sz w:val="24"/>
          <w:szCs w:val="24"/>
        </w:rPr>
        <w:t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</w:t>
      </w:r>
      <w:r w:rsidR="0001135C">
        <w:rPr>
          <w:iCs/>
          <w:sz w:val="24"/>
          <w:szCs w:val="24"/>
        </w:rPr>
        <w:t>й</w:t>
      </w:r>
      <w:r w:rsidR="0001135C" w:rsidRPr="00D42012">
        <w:rPr>
          <w:iCs/>
          <w:sz w:val="24"/>
          <w:szCs w:val="24"/>
        </w:rPr>
        <w:t xml:space="preserve"> телефон: (4832) 67-23-68, адрес электронной почты: </w:t>
      </w:r>
      <w:hyperlink r:id="rId18" w:history="1">
        <w:proofErr w:type="gramStart"/>
        <w:r w:rsidR="0001135C" w:rsidRPr="00EA088D">
          <w:rPr>
            <w:rStyle w:val="a7"/>
            <w:iCs/>
            <w:sz w:val="24"/>
            <w:szCs w:val="24"/>
          </w:rPr>
          <w:t>Kuznetsov.PN@mrsk-1.ru</w:t>
        </w:r>
      </w:hyperlink>
      <w:r w:rsidR="0001135C" w:rsidRPr="00EA088D">
        <w:rPr>
          <w:rStyle w:val="a7"/>
          <w:color w:val="auto"/>
          <w:sz w:val="24"/>
          <w:szCs w:val="24"/>
          <w:u w:val="none"/>
        </w:rPr>
        <w:t>),</w:t>
      </w:r>
      <w:r w:rsidR="0001135C" w:rsidRPr="00EA088D">
        <w:rPr>
          <w:sz w:val="24"/>
          <w:szCs w:val="24"/>
        </w:rPr>
        <w:t xml:space="preserve"> </w:t>
      </w:r>
      <w:r w:rsidR="0001135C" w:rsidRPr="00EA088D">
        <w:rPr>
          <w:iCs/>
          <w:sz w:val="24"/>
          <w:szCs w:val="24"/>
        </w:rPr>
        <w:t>Извещением</w:t>
      </w:r>
      <w:r w:rsidR="0001135C" w:rsidRPr="00EA088D">
        <w:rPr>
          <w:sz w:val="24"/>
          <w:szCs w:val="24"/>
        </w:rPr>
        <w:t xml:space="preserve"> о проведении открытого </w:t>
      </w:r>
      <w:r w:rsidR="0001135C" w:rsidRPr="00EA088D">
        <w:rPr>
          <w:iCs/>
          <w:sz w:val="24"/>
          <w:szCs w:val="24"/>
        </w:rPr>
        <w:t>запроса предложений</w:t>
      </w:r>
      <w:r w:rsidR="0001135C" w:rsidRPr="00EA088D">
        <w:rPr>
          <w:sz w:val="24"/>
          <w:szCs w:val="24"/>
        </w:rPr>
        <w:t xml:space="preserve">, опубликованным </w:t>
      </w:r>
      <w:r w:rsidR="0001135C" w:rsidRPr="00EA088D">
        <w:rPr>
          <w:b/>
          <w:sz w:val="24"/>
          <w:szCs w:val="24"/>
        </w:rPr>
        <w:t>«</w:t>
      </w:r>
      <w:r w:rsidR="00BA6A09">
        <w:rPr>
          <w:b/>
          <w:sz w:val="24"/>
          <w:szCs w:val="24"/>
        </w:rPr>
        <w:t>10</w:t>
      </w:r>
      <w:bookmarkStart w:id="14" w:name="_GoBack"/>
      <w:bookmarkEnd w:id="14"/>
      <w:r w:rsidR="0001135C" w:rsidRPr="00EA088D">
        <w:rPr>
          <w:b/>
          <w:sz w:val="24"/>
          <w:szCs w:val="24"/>
        </w:rPr>
        <w:t xml:space="preserve">» </w:t>
      </w:r>
      <w:r w:rsidR="0001135C">
        <w:rPr>
          <w:b/>
          <w:sz w:val="24"/>
          <w:szCs w:val="24"/>
        </w:rPr>
        <w:t>марта</w:t>
      </w:r>
      <w:r w:rsidR="0001135C" w:rsidRPr="00EA088D">
        <w:rPr>
          <w:b/>
          <w:sz w:val="24"/>
          <w:szCs w:val="24"/>
        </w:rPr>
        <w:t xml:space="preserve"> 2017 г.</w:t>
      </w:r>
      <w:r w:rsidR="0001135C" w:rsidRPr="00EA088D">
        <w:rPr>
          <w:sz w:val="24"/>
          <w:szCs w:val="24"/>
        </w:rPr>
        <w:t xml:space="preserve"> на официальном сайте (</w:t>
      </w:r>
      <w:hyperlink r:id="rId19" w:history="1">
        <w:r w:rsidR="0001135C" w:rsidRPr="00EA088D">
          <w:rPr>
            <w:rStyle w:val="a7"/>
            <w:sz w:val="24"/>
            <w:szCs w:val="24"/>
          </w:rPr>
          <w:t>www.zakupki.</w:t>
        </w:r>
        <w:r w:rsidR="0001135C" w:rsidRPr="00EA088D">
          <w:rPr>
            <w:rStyle w:val="a7"/>
            <w:sz w:val="24"/>
            <w:szCs w:val="24"/>
            <w:lang w:val="en-US"/>
          </w:rPr>
          <w:t>gov</w:t>
        </w:r>
        <w:r w:rsidR="0001135C" w:rsidRPr="00EA088D">
          <w:rPr>
            <w:rStyle w:val="a7"/>
            <w:sz w:val="24"/>
            <w:szCs w:val="24"/>
          </w:rPr>
          <w:t>.ru</w:t>
        </w:r>
      </w:hyperlink>
      <w:r w:rsidR="0001135C" w:rsidRPr="00EA088D">
        <w:rPr>
          <w:sz w:val="24"/>
          <w:szCs w:val="24"/>
        </w:rPr>
        <w:t>),</w:t>
      </w:r>
      <w:r w:rsidR="0001135C" w:rsidRPr="00EA088D">
        <w:rPr>
          <w:iCs/>
          <w:sz w:val="24"/>
          <w:szCs w:val="24"/>
        </w:rPr>
        <w:t xml:space="preserve"> </w:t>
      </w:r>
      <w:r w:rsidR="0001135C" w:rsidRPr="00EA088D">
        <w:rPr>
          <w:sz w:val="24"/>
          <w:szCs w:val="24"/>
        </w:rPr>
        <w:t xml:space="preserve">на сайте </w:t>
      </w:r>
      <w:r w:rsidR="0001135C" w:rsidRPr="00EA088D">
        <w:rPr>
          <w:iCs/>
          <w:sz w:val="24"/>
          <w:szCs w:val="24"/>
        </w:rPr>
        <w:t>ПАО «МРСК Центра»</w:t>
      </w:r>
      <w:r w:rsidR="0001135C" w:rsidRPr="00EA088D">
        <w:rPr>
          <w:sz w:val="24"/>
          <w:szCs w:val="24"/>
        </w:rPr>
        <w:t xml:space="preserve"> (</w:t>
      </w:r>
      <w:hyperlink r:id="rId20" w:history="1">
        <w:r w:rsidR="0001135C" w:rsidRPr="00EA088D">
          <w:rPr>
            <w:rStyle w:val="a7"/>
            <w:sz w:val="24"/>
            <w:szCs w:val="24"/>
          </w:rPr>
          <w:t>www.mrsk-1.ru</w:t>
        </w:r>
      </w:hyperlink>
      <w:r w:rsidR="0001135C" w:rsidRPr="00EA088D">
        <w:rPr>
          <w:sz w:val="24"/>
          <w:szCs w:val="24"/>
        </w:rPr>
        <w:t xml:space="preserve">), на сайте ЭТП, указанном в п. </w:t>
      </w:r>
      <w:r w:rsidR="0001135C" w:rsidRPr="00EA088D">
        <w:rPr>
          <w:sz w:val="24"/>
          <w:szCs w:val="24"/>
        </w:rPr>
        <w:fldChar w:fldCharType="begin"/>
      </w:r>
      <w:r w:rsidR="0001135C" w:rsidRPr="00EA088D">
        <w:rPr>
          <w:sz w:val="24"/>
          <w:szCs w:val="24"/>
        </w:rPr>
        <w:instrText xml:space="preserve"> REF _Ref440269836 \r \h  \* MERGEFORMAT </w:instrText>
      </w:r>
      <w:r w:rsidR="0001135C" w:rsidRPr="00EA088D">
        <w:rPr>
          <w:sz w:val="24"/>
          <w:szCs w:val="24"/>
        </w:rPr>
      </w:r>
      <w:r w:rsidR="0001135C" w:rsidRPr="00EA088D">
        <w:rPr>
          <w:sz w:val="24"/>
          <w:szCs w:val="24"/>
        </w:rPr>
        <w:fldChar w:fldCharType="separate"/>
      </w:r>
      <w:r w:rsidR="0001135C" w:rsidRPr="00EA088D">
        <w:rPr>
          <w:sz w:val="24"/>
          <w:szCs w:val="24"/>
        </w:rPr>
        <w:t>1.1.2</w:t>
      </w:r>
      <w:r w:rsidR="0001135C" w:rsidRPr="00EA088D">
        <w:rPr>
          <w:sz w:val="24"/>
          <w:szCs w:val="24"/>
        </w:rPr>
        <w:fldChar w:fldCharType="end"/>
      </w:r>
      <w:r w:rsidR="0001135C" w:rsidRPr="00EA088D">
        <w:rPr>
          <w:sz w:val="24"/>
          <w:szCs w:val="24"/>
        </w:rPr>
        <w:t xml:space="preserve"> настоящей Документации</w:t>
      </w:r>
      <w:r w:rsidR="0001135C" w:rsidRPr="00393D27">
        <w:rPr>
          <w:sz w:val="24"/>
          <w:szCs w:val="24"/>
        </w:rPr>
        <w:t xml:space="preserve">, </w:t>
      </w:r>
      <w:r w:rsidR="0001135C" w:rsidRPr="00393D27">
        <w:rPr>
          <w:iCs/>
          <w:sz w:val="24"/>
          <w:szCs w:val="24"/>
        </w:rPr>
        <w:t xml:space="preserve"> приг</w:t>
      </w:r>
      <w:r w:rsidR="0001135C" w:rsidRPr="00393D27">
        <w:rPr>
          <w:sz w:val="24"/>
          <w:szCs w:val="24"/>
        </w:rPr>
        <w:t>ласило юридических лиц и физических лиц (в т. ч. и</w:t>
      </w:r>
      <w:r w:rsidR="00157D94">
        <w:rPr>
          <w:sz w:val="24"/>
          <w:szCs w:val="24"/>
        </w:rPr>
        <w:t>ндивидуальных предпринимателей)</w:t>
      </w:r>
      <w:r w:rsidR="0001135C" w:rsidRPr="00393D27">
        <w:rPr>
          <w:sz w:val="24"/>
          <w:szCs w:val="24"/>
        </w:rPr>
        <w:t xml:space="preserve"> (далее – Участники) к участию в процедуре Открытого запроса предложений (далее</w:t>
      </w:r>
      <w:proofErr w:type="gramEnd"/>
      <w:r w:rsidR="0001135C" w:rsidRPr="00393D27">
        <w:rPr>
          <w:sz w:val="24"/>
          <w:szCs w:val="24"/>
        </w:rPr>
        <w:t xml:space="preserve"> – </w:t>
      </w:r>
      <w:proofErr w:type="gramStart"/>
      <w:r w:rsidR="0001135C" w:rsidRPr="00393D27">
        <w:rPr>
          <w:sz w:val="24"/>
          <w:szCs w:val="24"/>
        </w:rPr>
        <w:t>запрос</w:t>
      </w:r>
      <w:proofErr w:type="gramEnd"/>
      <w:r w:rsidR="0001135C" w:rsidRPr="00393D27">
        <w:rPr>
          <w:sz w:val="24"/>
          <w:szCs w:val="24"/>
        </w:rPr>
        <w:t xml:space="preserve"> предложений) на право заключения </w:t>
      </w:r>
      <w:r w:rsidR="0001135C" w:rsidRPr="00393D27">
        <w:rPr>
          <w:snapToGrid w:val="0"/>
          <w:sz w:val="24"/>
        </w:rPr>
        <w:t>Договора</w:t>
      </w:r>
      <w:r w:rsidR="0001135C" w:rsidRPr="002C4516">
        <w:rPr>
          <w:snapToGrid w:val="0"/>
          <w:sz w:val="24"/>
        </w:rPr>
        <w:t xml:space="preserve"> </w:t>
      </w:r>
      <w:r w:rsidR="0001135C" w:rsidRPr="0001135C">
        <w:rPr>
          <w:sz w:val="24"/>
        </w:rPr>
        <w:t xml:space="preserve">оказания услуг по техническому обслуживанию автотранспорта </w:t>
      </w:r>
      <w:r w:rsidR="0001135C" w:rsidRPr="00D42012">
        <w:rPr>
          <w:sz w:val="24"/>
          <w:szCs w:val="24"/>
        </w:rPr>
        <w:t xml:space="preserve">для нужд ПАО «МРСК Центра» (филиала «Брянскэнерго» расположенного по адресу: </w:t>
      </w:r>
      <w:proofErr w:type="gramStart"/>
      <w:r w:rsidR="0001135C" w:rsidRPr="00D42012">
        <w:rPr>
          <w:sz w:val="24"/>
          <w:szCs w:val="24"/>
        </w:rPr>
        <w:t>РФ, 241050, г. Брянск, ул. Советская, д. 35)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01135C">
        <w:rPr>
          <w:sz w:val="24"/>
          <w:szCs w:val="24"/>
        </w:rPr>
        <w:t xml:space="preserve">Настоящий </w:t>
      </w:r>
      <w:r w:rsidR="004B5EB3" w:rsidRPr="0001135C">
        <w:rPr>
          <w:sz w:val="24"/>
          <w:szCs w:val="24"/>
        </w:rPr>
        <w:t>З</w:t>
      </w:r>
      <w:r w:rsidRPr="0001135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01135C">
        <w:rPr>
          <w:sz w:val="24"/>
          <w:szCs w:val="24"/>
        </w:rPr>
        <w:t>электронной торговой площадк</w:t>
      </w:r>
      <w:r w:rsidR="00414AB1" w:rsidRPr="0001135C">
        <w:rPr>
          <w:sz w:val="24"/>
          <w:szCs w:val="24"/>
        </w:rPr>
        <w:t>и</w:t>
      </w:r>
      <w:r w:rsidR="00702B2C" w:rsidRPr="0001135C">
        <w:rPr>
          <w:sz w:val="24"/>
          <w:szCs w:val="24"/>
        </w:rPr>
        <w:t xml:space="preserve"> </w:t>
      </w:r>
      <w:r w:rsidR="000D70B6" w:rsidRPr="0001135C">
        <w:rPr>
          <w:sz w:val="24"/>
          <w:szCs w:val="24"/>
        </w:rPr>
        <w:t>П</w:t>
      </w:r>
      <w:r w:rsidR="00702B2C" w:rsidRPr="0001135C">
        <w:rPr>
          <w:sz w:val="24"/>
          <w:szCs w:val="24"/>
        </w:rPr>
        <w:t>АО «</w:t>
      </w:r>
      <w:proofErr w:type="spellStart"/>
      <w:r w:rsidR="00702B2C" w:rsidRPr="0001135C">
        <w:rPr>
          <w:sz w:val="24"/>
          <w:szCs w:val="24"/>
        </w:rPr>
        <w:t>Россети</w:t>
      </w:r>
      <w:proofErr w:type="spellEnd"/>
      <w:r w:rsidR="00702B2C" w:rsidRPr="0001135C">
        <w:rPr>
          <w:sz w:val="24"/>
          <w:szCs w:val="24"/>
        </w:rPr>
        <w:t xml:space="preserve">» </w:t>
      </w:r>
      <w:hyperlink r:id="rId21" w:history="1">
        <w:r w:rsidR="00862664" w:rsidRPr="0001135C">
          <w:rPr>
            <w:rStyle w:val="a7"/>
            <w:sz w:val="24"/>
            <w:szCs w:val="24"/>
          </w:rPr>
          <w:t>etp.rosseti.ru</w:t>
        </w:r>
      </w:hyperlink>
      <w:r w:rsidR="00862664" w:rsidRPr="0001135C">
        <w:rPr>
          <w:sz w:val="24"/>
          <w:szCs w:val="24"/>
        </w:rPr>
        <w:t xml:space="preserve"> </w:t>
      </w:r>
      <w:r w:rsidR="00702B2C" w:rsidRPr="0001135C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01135C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</w:t>
      </w:r>
      <w:r w:rsidRPr="0001135C">
        <w:rPr>
          <w:b/>
          <w:sz w:val="24"/>
          <w:szCs w:val="24"/>
          <w:u w:val="single"/>
        </w:rPr>
        <w:t>:</w:t>
      </w:r>
      <w:r w:rsidR="00717F60" w:rsidRPr="0001135C">
        <w:rPr>
          <w:sz w:val="24"/>
          <w:szCs w:val="24"/>
        </w:rPr>
        <w:t xml:space="preserve"> право заключения </w:t>
      </w:r>
      <w:r w:rsidR="00123C70" w:rsidRPr="0001135C">
        <w:rPr>
          <w:sz w:val="24"/>
          <w:szCs w:val="24"/>
        </w:rPr>
        <w:t>Договор</w:t>
      </w:r>
      <w:r w:rsidR="0001135C" w:rsidRPr="0001135C">
        <w:rPr>
          <w:sz w:val="24"/>
          <w:szCs w:val="24"/>
        </w:rPr>
        <w:t xml:space="preserve">а </w:t>
      </w:r>
      <w:bookmarkEnd w:id="18"/>
      <w:r w:rsidR="0001135C" w:rsidRPr="0001135C">
        <w:rPr>
          <w:sz w:val="24"/>
          <w:szCs w:val="24"/>
        </w:rPr>
        <w:t>оказания услуг по техническому обслуживанию автотранспорта для нужд ПАО «МРСК Центра» (филиала «Брянскэнерго»)</w:t>
      </w:r>
      <w:r w:rsidR="00702B2C" w:rsidRPr="0001135C">
        <w:rPr>
          <w:sz w:val="24"/>
          <w:szCs w:val="24"/>
        </w:rPr>
        <w:t>.</w:t>
      </w:r>
    </w:p>
    <w:p w:rsidR="008C4223" w:rsidRPr="0001135C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1135C">
        <w:rPr>
          <w:sz w:val="24"/>
          <w:szCs w:val="24"/>
        </w:rPr>
        <w:t xml:space="preserve">Количество лотов: </w:t>
      </w:r>
      <w:r w:rsidRPr="0001135C">
        <w:rPr>
          <w:b/>
          <w:sz w:val="24"/>
          <w:szCs w:val="24"/>
        </w:rPr>
        <w:t>1 (один)</w:t>
      </w:r>
      <w:r w:rsidRPr="0001135C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01135C">
        <w:rPr>
          <w:sz w:val="24"/>
          <w:szCs w:val="24"/>
        </w:rPr>
        <w:t xml:space="preserve">Частичное </w:t>
      </w:r>
      <w:r w:rsidR="00366652" w:rsidRPr="0001135C">
        <w:rPr>
          <w:sz w:val="24"/>
          <w:szCs w:val="24"/>
        </w:rPr>
        <w:t xml:space="preserve">оказание </w:t>
      </w:r>
      <w:r w:rsidR="00AD3EBC" w:rsidRPr="0001135C">
        <w:rPr>
          <w:sz w:val="24"/>
          <w:szCs w:val="24"/>
        </w:rPr>
        <w:t>услуг</w:t>
      </w:r>
      <w:r w:rsidRPr="0001135C">
        <w:rPr>
          <w:sz w:val="24"/>
          <w:szCs w:val="24"/>
        </w:rPr>
        <w:t xml:space="preserve"> не допускается.</w:t>
      </w:r>
    </w:p>
    <w:p w:rsidR="00717F60" w:rsidRPr="0001135C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01135C">
        <w:rPr>
          <w:sz w:val="24"/>
          <w:szCs w:val="24"/>
        </w:rPr>
        <w:t>оказания услуг</w:t>
      </w:r>
      <w:r w:rsidR="00717F60" w:rsidRPr="0001135C">
        <w:rPr>
          <w:sz w:val="24"/>
          <w:szCs w:val="24"/>
        </w:rPr>
        <w:t xml:space="preserve">: </w:t>
      </w:r>
      <w:r w:rsidR="00FA7326" w:rsidRPr="0001135C">
        <w:rPr>
          <w:sz w:val="24"/>
          <w:szCs w:val="24"/>
        </w:rPr>
        <w:t xml:space="preserve">в соответствии </w:t>
      </w:r>
      <w:r w:rsidR="002D2587" w:rsidRPr="0001135C">
        <w:rPr>
          <w:sz w:val="24"/>
          <w:szCs w:val="24"/>
        </w:rPr>
        <w:t>со сроками, указанными в</w:t>
      </w:r>
      <w:r w:rsidR="00FA7326" w:rsidRPr="0001135C">
        <w:rPr>
          <w:sz w:val="24"/>
          <w:szCs w:val="24"/>
        </w:rPr>
        <w:t xml:space="preserve"> Приложени</w:t>
      </w:r>
      <w:r w:rsidR="002D2587" w:rsidRPr="0001135C">
        <w:rPr>
          <w:sz w:val="24"/>
          <w:szCs w:val="24"/>
        </w:rPr>
        <w:t>и</w:t>
      </w:r>
      <w:r w:rsidR="00FA7326" w:rsidRPr="0001135C">
        <w:rPr>
          <w:sz w:val="24"/>
          <w:szCs w:val="24"/>
        </w:rPr>
        <w:t xml:space="preserve"> №1 к настоящей документации</w:t>
      </w:r>
      <w:r w:rsidR="00717F60" w:rsidRPr="0001135C">
        <w:rPr>
          <w:sz w:val="24"/>
          <w:szCs w:val="24"/>
        </w:rPr>
        <w:t>.</w:t>
      </w:r>
      <w:bookmarkEnd w:id="20"/>
    </w:p>
    <w:p w:rsidR="008D2928" w:rsidRPr="0001135C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01135C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01135C">
        <w:rPr>
          <w:sz w:val="24"/>
          <w:szCs w:val="24"/>
        </w:rPr>
        <w:t>территории Р</w:t>
      </w:r>
      <w:r w:rsidR="00A0540E" w:rsidRPr="0001135C">
        <w:rPr>
          <w:sz w:val="24"/>
          <w:szCs w:val="24"/>
        </w:rPr>
        <w:t xml:space="preserve">оссийской </w:t>
      </w:r>
      <w:r w:rsidR="00425F34" w:rsidRPr="0001135C">
        <w:rPr>
          <w:sz w:val="24"/>
          <w:szCs w:val="24"/>
        </w:rPr>
        <w:t>Ф</w:t>
      </w:r>
      <w:r w:rsidR="00A0540E" w:rsidRPr="0001135C">
        <w:rPr>
          <w:sz w:val="24"/>
          <w:szCs w:val="24"/>
        </w:rPr>
        <w:t>едерации</w:t>
      </w:r>
      <w:r w:rsidRPr="0001135C">
        <w:rPr>
          <w:sz w:val="24"/>
          <w:szCs w:val="24"/>
        </w:rPr>
        <w:t>.</w:t>
      </w:r>
      <w:bookmarkEnd w:id="21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00009">
        <w:fldChar w:fldCharType="begin"/>
      </w:r>
      <w:r w:rsidR="00D00009">
        <w:instrText xml:space="preserve"> REF _Ref305973574 \r \h  \* MERGEFORMAT </w:instrText>
      </w:r>
      <w:r w:rsidR="00D00009">
        <w:fldChar w:fldCharType="separate"/>
      </w:r>
      <w:r w:rsidR="00DA443D">
        <w:t>2</w:t>
      </w:r>
      <w:r w:rsidR="00D0000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Pr="00366652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="00254926" w:rsidRPr="00AE1D21">
        <w:rPr>
          <w:sz w:val="24"/>
          <w:szCs w:val="24"/>
        </w:rPr>
        <w:t>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D0000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979890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3.2</w:t>
      </w:r>
      <w:r w:rsidR="00D0000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lastRenderedPageBreak/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979891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00009">
        <w:fldChar w:fldCharType="begin"/>
      </w:r>
      <w:r w:rsidR="00D00009">
        <w:instrText xml:space="preserve"> REF _Ref191386109 \n \h  \* MERGEFORMAT </w:instrText>
      </w:r>
      <w:r w:rsidR="00D0000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D0000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979892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00009">
        <w:fldChar w:fldCharType="begin"/>
      </w:r>
      <w:r w:rsidR="00D00009">
        <w:instrText xml:space="preserve"> REF _Ref191386164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D0000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00009">
        <w:fldChar w:fldCharType="begin"/>
      </w:r>
      <w:r w:rsidR="00D00009">
        <w:instrText xml:space="preserve"> REF _Ref306978606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D0000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979893"/>
      <w:bookmarkEnd w:id="40"/>
      <w:r w:rsidRPr="00E71A48">
        <w:lastRenderedPageBreak/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 xml:space="preserve">ПАО «МРСК </w:t>
      </w:r>
      <w:r w:rsidR="00721B30" w:rsidRPr="00702B2C">
        <w:rPr>
          <w:sz w:val="24"/>
          <w:szCs w:val="24"/>
        </w:rPr>
        <w:lastRenderedPageBreak/>
        <w:t>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_Ref306114966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3.3.11</w:t>
      </w:r>
      <w:r w:rsidR="00D0000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E420A2" w:rsidRDefault="00717F60" w:rsidP="0001135C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bookmarkStart w:id="42" w:name="_Ref306144164"/>
      <w:proofErr w:type="gramEnd"/>
    </w:p>
    <w:p w:rsidR="0001135C" w:rsidRPr="0001135C" w:rsidRDefault="0001135C" w:rsidP="0001135C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  <w:sectPr w:rsidR="0001135C" w:rsidRPr="0001135C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3" w:name="_Проект_договора"/>
      <w:bookmarkStart w:id="44" w:name="_Ref305973574"/>
      <w:bookmarkStart w:id="45" w:name="_Ref440272931"/>
      <w:bookmarkStart w:id="46" w:name="_Ref440274025"/>
      <w:bookmarkStart w:id="47" w:name="_Ref440292752"/>
      <w:bookmarkStart w:id="48" w:name="_Toc471979901"/>
      <w:bookmarkEnd w:id="42"/>
      <w:bookmarkEnd w:id="43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4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5"/>
      <w:bookmarkEnd w:id="46"/>
      <w:bookmarkEnd w:id="47"/>
      <w:bookmarkEnd w:id="48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9" w:name="_Toc471979902"/>
      <w:r w:rsidRPr="006238AF">
        <w:t>Проект договора</w:t>
      </w:r>
      <w:bookmarkEnd w:id="49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50" w:name="_Toc439238031"/>
      <w:bookmarkStart w:id="51" w:name="_Toc439238153"/>
      <w:bookmarkStart w:id="52" w:name="_Toc439252705"/>
      <w:bookmarkStart w:id="53" w:name="_Toc439323563"/>
      <w:bookmarkStart w:id="54" w:name="_Toc439323679"/>
      <w:bookmarkStart w:id="55" w:name="_Toc440361313"/>
      <w:bookmarkStart w:id="56" w:name="_Toc440376068"/>
      <w:bookmarkStart w:id="57" w:name="_Toc440376195"/>
      <w:bookmarkStart w:id="58" w:name="_Toc440382460"/>
      <w:bookmarkStart w:id="59" w:name="_Toc440447130"/>
      <w:bookmarkStart w:id="60" w:name="_Toc440632290"/>
      <w:bookmarkStart w:id="61" w:name="_Toc440875063"/>
      <w:bookmarkStart w:id="62" w:name="_Toc441131050"/>
      <w:bookmarkStart w:id="63" w:name="_Toc465774571"/>
      <w:bookmarkStart w:id="64" w:name="_Toc465848800"/>
      <w:bookmarkStart w:id="65" w:name="_Toc468876119"/>
      <w:bookmarkStart w:id="66" w:name="_Toc469487605"/>
      <w:bookmarkStart w:id="67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8" w:name="_Toc439238032"/>
      <w:bookmarkStart w:id="69" w:name="_Toc439238154"/>
      <w:bookmarkStart w:id="70" w:name="_Toc439252706"/>
      <w:bookmarkStart w:id="71" w:name="_Toc439323564"/>
      <w:bookmarkStart w:id="72" w:name="_Toc439323680"/>
      <w:bookmarkStart w:id="73" w:name="_Toc440361314"/>
      <w:bookmarkStart w:id="74" w:name="_Toc440376069"/>
      <w:bookmarkStart w:id="75" w:name="_Toc440376196"/>
      <w:bookmarkStart w:id="76" w:name="_Toc440382461"/>
      <w:bookmarkStart w:id="77" w:name="_Toc440447131"/>
      <w:bookmarkStart w:id="78" w:name="_Toc440632291"/>
      <w:bookmarkStart w:id="79" w:name="_Toc440875064"/>
      <w:bookmarkStart w:id="80" w:name="_Toc441131051"/>
      <w:bookmarkStart w:id="81" w:name="_Toc465774572"/>
      <w:bookmarkStart w:id="82" w:name="_Toc465848801"/>
      <w:bookmarkStart w:id="83" w:name="_Toc468876120"/>
      <w:bookmarkStart w:id="84" w:name="_Toc469487606"/>
      <w:bookmarkStart w:id="85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6" w:name="_Toc439238033"/>
      <w:bookmarkStart w:id="87" w:name="_Toc439238155"/>
      <w:bookmarkStart w:id="88" w:name="_Toc439252707"/>
      <w:bookmarkStart w:id="89" w:name="_Toc439323565"/>
      <w:bookmarkStart w:id="90" w:name="_Toc439323681"/>
      <w:bookmarkStart w:id="91" w:name="_Toc440361315"/>
      <w:bookmarkStart w:id="92" w:name="_Toc440376070"/>
      <w:bookmarkStart w:id="93" w:name="_Toc440376197"/>
      <w:bookmarkStart w:id="94" w:name="_Toc440382462"/>
      <w:bookmarkStart w:id="95" w:name="_Toc440447132"/>
      <w:bookmarkStart w:id="96" w:name="_Toc440632292"/>
      <w:bookmarkStart w:id="97" w:name="_Toc440875065"/>
      <w:bookmarkStart w:id="98" w:name="_Toc441131052"/>
      <w:bookmarkStart w:id="99" w:name="_Toc465774573"/>
      <w:bookmarkStart w:id="100" w:name="_Toc465848802"/>
      <w:bookmarkStart w:id="101" w:name="_Toc468876121"/>
      <w:bookmarkStart w:id="102" w:name="_Toc469487607"/>
      <w:bookmarkStart w:id="103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4" w:name="_Toc440875066"/>
      <w:bookmarkStart w:id="105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04"/>
      <w:bookmarkEnd w:id="105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6" w:name="_Toc439238157"/>
      <w:bookmarkStart w:id="107" w:name="_Toc439252709"/>
      <w:bookmarkStart w:id="108" w:name="_Toc439323567"/>
      <w:bookmarkStart w:id="109" w:name="_Toc439323683"/>
      <w:bookmarkStart w:id="110" w:name="_Toc440361317"/>
      <w:bookmarkStart w:id="111" w:name="_Toc440376072"/>
      <w:bookmarkStart w:id="112" w:name="_Toc440376199"/>
      <w:bookmarkStart w:id="113" w:name="_Toc440382464"/>
      <w:bookmarkStart w:id="114" w:name="_Toc440447134"/>
      <w:bookmarkStart w:id="115" w:name="_Toc440632294"/>
      <w:bookmarkStart w:id="116" w:name="_Toc440875067"/>
      <w:bookmarkStart w:id="117" w:name="_Toc441131054"/>
      <w:bookmarkStart w:id="118" w:name="_Toc465774575"/>
      <w:bookmarkStart w:id="119" w:name="_Toc465848804"/>
      <w:bookmarkStart w:id="120" w:name="_Toc468876123"/>
      <w:bookmarkStart w:id="121" w:name="_Toc469487609"/>
      <w:bookmarkStart w:id="122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3" w:name="_Toc439238158"/>
      <w:bookmarkStart w:id="124" w:name="_Toc439252710"/>
      <w:bookmarkStart w:id="125" w:name="_Toc439323568"/>
      <w:bookmarkStart w:id="126" w:name="_Toc439323684"/>
      <w:bookmarkStart w:id="127" w:name="_Toc440361318"/>
      <w:bookmarkStart w:id="128" w:name="_Toc440376073"/>
      <w:bookmarkStart w:id="129" w:name="_Toc440376200"/>
      <w:bookmarkStart w:id="130" w:name="_Toc440382465"/>
      <w:bookmarkStart w:id="131" w:name="_Toc440447135"/>
      <w:bookmarkStart w:id="132" w:name="_Toc440632295"/>
      <w:bookmarkStart w:id="133" w:name="_Toc440875068"/>
      <w:bookmarkStart w:id="134" w:name="_Toc441131055"/>
      <w:bookmarkStart w:id="135" w:name="_Toc465774576"/>
      <w:bookmarkStart w:id="136" w:name="_Toc465848805"/>
      <w:bookmarkStart w:id="137" w:name="_Toc468876124"/>
      <w:bookmarkStart w:id="138" w:name="_Toc469487610"/>
      <w:bookmarkStart w:id="139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0" w:name="_Toc439238159"/>
      <w:bookmarkStart w:id="141" w:name="_Toc439252711"/>
      <w:bookmarkStart w:id="142" w:name="_Toc439323569"/>
      <w:bookmarkStart w:id="143" w:name="_Toc439323685"/>
      <w:bookmarkStart w:id="144" w:name="_Ref440270867"/>
      <w:bookmarkStart w:id="145" w:name="_Toc440361319"/>
      <w:bookmarkStart w:id="146" w:name="_Toc440376074"/>
      <w:bookmarkStart w:id="147" w:name="_Toc440376201"/>
      <w:bookmarkStart w:id="148" w:name="_Toc440382466"/>
      <w:bookmarkStart w:id="149" w:name="_Toc440447136"/>
      <w:bookmarkStart w:id="150" w:name="_Toc440632296"/>
      <w:bookmarkStart w:id="151" w:name="_Toc440875069"/>
      <w:bookmarkStart w:id="152" w:name="_Toc441131056"/>
      <w:bookmarkStart w:id="153" w:name="_Toc465774577"/>
      <w:bookmarkStart w:id="154" w:name="_Toc465848806"/>
      <w:bookmarkStart w:id="155" w:name="_Toc468876125"/>
      <w:bookmarkStart w:id="156" w:name="_Toc469487611"/>
      <w:bookmarkStart w:id="157" w:name="_Toc471979909"/>
      <w:r w:rsidRPr="003303E9">
        <w:rPr>
          <w:b w:val="0"/>
        </w:rPr>
        <w:t>Текст Антикоррупционной оговорки: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8" w:name="_Ref303622434"/>
      <w:bookmarkStart w:id="159" w:name="_Ref303624273"/>
      <w:bookmarkStart w:id="160" w:name="_Ref303682476"/>
      <w:bookmarkStart w:id="161" w:name="_Ref303683017"/>
      <w:bookmarkEnd w:id="158"/>
      <w:bookmarkEnd w:id="159"/>
      <w:bookmarkEnd w:id="160"/>
      <w:bookmarkEnd w:id="1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2" w:name="_Toc469470557"/>
      <w:bookmarkStart w:id="163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62"/>
      <w:bookmarkEnd w:id="1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164" w:name="_Toc469470558"/>
      <w:bookmarkStart w:id="165" w:name="_Toc469487613"/>
      <w:bookmarkStart w:id="166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164"/>
      <w:bookmarkEnd w:id="165"/>
      <w:bookmarkEnd w:id="166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67" w:name="_Toc469470559"/>
      <w:bookmarkStart w:id="168" w:name="_Toc469487614"/>
      <w:bookmarkStart w:id="169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7"/>
      <w:bookmarkEnd w:id="168"/>
      <w:bookmarkEnd w:id="16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70" w:name="_Ref469470272"/>
      <w:bookmarkStart w:id="171" w:name="_Toc469470560"/>
      <w:bookmarkStart w:id="172" w:name="_Toc469487615"/>
      <w:bookmarkStart w:id="173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0"/>
      <w:bookmarkEnd w:id="171"/>
      <w:bookmarkEnd w:id="172"/>
      <w:bookmarkEnd w:id="173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4" w:name="_Toc469470561"/>
      <w:bookmarkStart w:id="175" w:name="_Toc469487616"/>
      <w:bookmarkStart w:id="176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4"/>
      <w:bookmarkEnd w:id="175"/>
      <w:bookmarkEnd w:id="1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7" w:name="_Toc469470562"/>
      <w:bookmarkStart w:id="178" w:name="_Toc469487617"/>
      <w:bookmarkStart w:id="179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7"/>
      <w:bookmarkEnd w:id="178"/>
      <w:bookmarkEnd w:id="17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0" w:name="_Toc469470563"/>
      <w:bookmarkStart w:id="181" w:name="_Toc469487618"/>
      <w:bookmarkStart w:id="182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80"/>
      <w:bookmarkEnd w:id="181"/>
      <w:bookmarkEnd w:id="18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3" w:name="_Toc469470564"/>
      <w:bookmarkStart w:id="184" w:name="_Toc469487619"/>
      <w:bookmarkStart w:id="185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3"/>
      <w:bookmarkEnd w:id="184"/>
      <w:bookmarkEnd w:id="18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6" w:name="_Ref303711222"/>
      <w:bookmarkStart w:id="187" w:name="_Ref311232052"/>
      <w:bookmarkStart w:id="188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86"/>
      <w:r w:rsidR="00D51A0B" w:rsidRPr="00E71A48">
        <w:rPr>
          <w:szCs w:val="24"/>
        </w:rPr>
        <w:t>Заявок</w:t>
      </w:r>
      <w:bookmarkEnd w:id="187"/>
      <w:bookmarkEnd w:id="188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9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9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90" w:name="_Toc439323688"/>
      <w:bookmarkStart w:id="191" w:name="_Toc440361322"/>
      <w:bookmarkStart w:id="192" w:name="_Toc440376077"/>
      <w:bookmarkStart w:id="193" w:name="_Toc440376204"/>
      <w:bookmarkStart w:id="194" w:name="_Toc440382469"/>
      <w:bookmarkStart w:id="195" w:name="_Toc440447139"/>
      <w:bookmarkStart w:id="196" w:name="_Toc440632299"/>
      <w:bookmarkStart w:id="197" w:name="_Toc440875072"/>
      <w:bookmarkStart w:id="198" w:name="_Toc441131059"/>
      <w:bookmarkStart w:id="199" w:name="_Toc465774580"/>
      <w:bookmarkStart w:id="200" w:name="_Toc465848809"/>
      <w:bookmarkStart w:id="201" w:name="_Toc468876128"/>
      <w:bookmarkStart w:id="202" w:name="_Toc469487622"/>
      <w:bookmarkStart w:id="203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D0000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28_922829174"/>
      <w:bookmarkEnd w:id="204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D00009">
        <w:fldChar w:fldCharType="begin"/>
      </w:r>
      <w:r w:rsidR="00D00009">
        <w:instrText xml:space="preserve"> REF _Ref305973214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D0000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_Ref303683883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2_922829174"/>
      <w:bookmarkEnd w:id="205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4_922829174"/>
      <w:bookmarkEnd w:id="206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00009">
        <w:fldChar w:fldCharType="begin"/>
      </w:r>
      <w:r w:rsidR="00D00009">
        <w:instrText xml:space="preserve"> REF _Ref303250967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7" w:name="__RefNumPara__836_922829174"/>
      <w:bookmarkEnd w:id="207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00009">
        <w:fldChar w:fldCharType="begin"/>
      </w:r>
      <w:r w:rsidR="00D00009">
        <w:instrText xml:space="preserve"> REF _Ref306140410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D0000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8" w:name="_Toc439323689"/>
      <w:bookmarkStart w:id="209" w:name="_Toc440361323"/>
      <w:bookmarkStart w:id="210" w:name="_Toc440376078"/>
      <w:bookmarkStart w:id="211" w:name="_Toc440376205"/>
      <w:bookmarkStart w:id="212" w:name="_Toc440382470"/>
      <w:bookmarkStart w:id="213" w:name="_Toc440447140"/>
      <w:bookmarkStart w:id="214" w:name="_Toc440632300"/>
      <w:bookmarkStart w:id="215" w:name="_Toc440875073"/>
      <w:bookmarkStart w:id="216" w:name="_Toc441131060"/>
      <w:bookmarkStart w:id="217" w:name="_Toc465774581"/>
      <w:bookmarkStart w:id="218" w:name="_Toc465848810"/>
      <w:bookmarkStart w:id="219" w:name="_Toc468876129"/>
      <w:bookmarkStart w:id="220" w:name="_Toc469487623"/>
      <w:bookmarkStart w:id="221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2" w:name="_Ref303250835"/>
      <w:bookmarkStart w:id="223" w:name="_Ref305973033"/>
      <w:bookmarkStart w:id="224" w:name="_Toc471979922"/>
      <w:bookmarkStart w:id="22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22"/>
      <w:r w:rsidRPr="00E71A48">
        <w:t xml:space="preserve"> по запросу предложений</w:t>
      </w:r>
      <w:bookmarkEnd w:id="223"/>
      <w:bookmarkEnd w:id="22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00009">
        <w:fldChar w:fldCharType="begin"/>
      </w:r>
      <w:r w:rsidR="00D00009">
        <w:instrText xml:space="preserve"> REF _Ref302563524 \n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6" w:name="__RefNumPara__444_922829174"/>
      <w:bookmarkStart w:id="227" w:name="_Ref191386216"/>
      <w:bookmarkStart w:id="228" w:name="_Ref305973147"/>
      <w:bookmarkStart w:id="229" w:name="_Toc471979923"/>
      <w:bookmarkEnd w:id="225"/>
      <w:bookmarkEnd w:id="226"/>
      <w:r w:rsidRPr="00E71A48">
        <w:lastRenderedPageBreak/>
        <w:t xml:space="preserve">Подготовка </w:t>
      </w:r>
      <w:bookmarkEnd w:id="227"/>
      <w:r w:rsidRPr="00E71A48">
        <w:t>Заявок</w:t>
      </w:r>
      <w:bookmarkEnd w:id="228"/>
      <w:bookmarkEnd w:id="22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0" w:name="_Ref306114638"/>
      <w:bookmarkStart w:id="231" w:name="_Toc440361326"/>
      <w:bookmarkStart w:id="232" w:name="_Toc440376081"/>
      <w:bookmarkStart w:id="233" w:name="_Toc440376208"/>
      <w:bookmarkStart w:id="234" w:name="_Toc440382473"/>
      <w:bookmarkStart w:id="235" w:name="_Toc440447143"/>
      <w:bookmarkStart w:id="236" w:name="_Toc440632303"/>
      <w:bookmarkStart w:id="237" w:name="_Toc440875076"/>
      <w:bookmarkStart w:id="238" w:name="_Toc441131063"/>
      <w:bookmarkStart w:id="239" w:name="_Toc465774584"/>
      <w:bookmarkStart w:id="240" w:name="_Toc465848813"/>
      <w:bookmarkStart w:id="241" w:name="_Toc468876132"/>
      <w:bookmarkStart w:id="242" w:name="_Toc469487626"/>
      <w:bookmarkStart w:id="243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_Ref440361610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D0000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4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D0000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_Ref440274913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_Ref440274902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D0000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_Ref440372326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д)</w:t>
      </w:r>
      <w:r w:rsidR="00D0000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_Ref440371812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м)</w:t>
      </w:r>
      <w:r w:rsidR="00D0000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_Ref440371822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н)</w:t>
      </w:r>
      <w:r w:rsidR="00D0000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_Ref306143446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D0000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_Ref465847423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D0000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4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Cs w:val="24"/>
        </w:rPr>
        <w:t>3.3.14.4</w:t>
      </w:r>
      <w:r w:rsidR="00D0000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4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D00009">
        <w:fldChar w:fldCharType="begin"/>
      </w:r>
      <w:r w:rsidR="00D00009">
        <w:instrText xml:space="preserve"> REF _Ref440270602 \r \h  \* MERGEFORMAT </w:instrText>
      </w:r>
      <w:r w:rsidR="00D00009">
        <w:fldChar w:fldCharType="separate"/>
      </w:r>
      <w:r w:rsidR="00DA443D">
        <w:t>5</w:t>
      </w:r>
      <w:r w:rsidR="00D0000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00009">
        <w:fldChar w:fldCharType="begin"/>
      </w:r>
      <w:r w:rsidR="00D00009">
        <w:instrText xml:space="preserve"> REF _Ref191386419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D0000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6" w:name="_Ref55279015"/>
      <w:bookmarkStart w:id="24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4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47"/>
      <w:bookmarkEnd w:id="24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_Ref440361959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D0000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_Ref440271036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D0000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249" w:name="_Ref115076752"/>
      <w:bookmarkStart w:id="250" w:name="_Ref191386109"/>
      <w:bookmarkStart w:id="251" w:name="_Ref191386419"/>
      <w:bookmarkStart w:id="252" w:name="_Toc440361327"/>
      <w:bookmarkStart w:id="253" w:name="_Toc440376082"/>
      <w:bookmarkStart w:id="254" w:name="_Toc440376209"/>
      <w:bookmarkStart w:id="255" w:name="_Toc440382474"/>
      <w:bookmarkStart w:id="256" w:name="_Toc440447144"/>
      <w:bookmarkStart w:id="257" w:name="_Toc440632304"/>
      <w:bookmarkStart w:id="258" w:name="_Toc440875077"/>
      <w:bookmarkStart w:id="259" w:name="_Toc441131064"/>
      <w:bookmarkStart w:id="260" w:name="_Toc465774585"/>
      <w:bookmarkStart w:id="261" w:name="_Toc465848814"/>
      <w:bookmarkStart w:id="262" w:name="_Toc468876133"/>
      <w:bookmarkStart w:id="263" w:name="_Toc469487627"/>
      <w:bookmarkStart w:id="264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49"/>
      <w:bookmarkEnd w:id="250"/>
      <w:bookmarkEnd w:id="251"/>
      <w:r w:rsidRPr="0043428B">
        <w:rPr>
          <w:szCs w:val="24"/>
        </w:rPr>
        <w:t>ЭТП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265" w:name="_Ref115076807"/>
      <w:bookmarkStart w:id="266" w:name="_Toc440361328"/>
      <w:bookmarkStart w:id="267" w:name="_Toc440376083"/>
      <w:bookmarkStart w:id="268" w:name="_Toc440376210"/>
      <w:bookmarkStart w:id="269" w:name="_Toc440382475"/>
      <w:bookmarkStart w:id="270" w:name="_Toc440447145"/>
      <w:bookmarkStart w:id="271" w:name="_Toc440632305"/>
      <w:bookmarkStart w:id="272" w:name="_Toc440875078"/>
      <w:bookmarkStart w:id="273" w:name="_Toc441131065"/>
      <w:bookmarkStart w:id="274" w:name="_Toc465774586"/>
      <w:bookmarkStart w:id="275" w:name="_Toc465848815"/>
      <w:bookmarkStart w:id="276" w:name="_Toc468876134"/>
      <w:bookmarkStart w:id="277" w:name="_Toc469487628"/>
      <w:bookmarkStart w:id="278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9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79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80" w:name="_Ref306008743"/>
      <w:bookmarkStart w:id="281" w:name="_Toc440361329"/>
      <w:bookmarkStart w:id="282" w:name="_Toc440376084"/>
      <w:bookmarkStart w:id="283" w:name="_Toc440376211"/>
      <w:bookmarkStart w:id="284" w:name="_Toc440382476"/>
      <w:bookmarkStart w:id="285" w:name="_Toc440447146"/>
      <w:bookmarkStart w:id="286" w:name="_Toc440632306"/>
      <w:bookmarkStart w:id="287" w:name="_Toc440875079"/>
      <w:bookmarkStart w:id="288" w:name="_Toc441131066"/>
      <w:bookmarkStart w:id="289" w:name="_Toc465774587"/>
      <w:bookmarkStart w:id="290" w:name="_Toc465848816"/>
      <w:bookmarkStart w:id="291" w:name="_Toc468876135"/>
      <w:bookmarkStart w:id="292" w:name="_Toc469487629"/>
      <w:bookmarkStart w:id="293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94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94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5" w:name="_Toc440361330"/>
      <w:bookmarkStart w:id="296" w:name="_Toc440376085"/>
      <w:bookmarkStart w:id="297" w:name="_Toc440376212"/>
      <w:bookmarkStart w:id="298" w:name="_Toc440382477"/>
      <w:bookmarkStart w:id="299" w:name="_Toc440447147"/>
      <w:bookmarkStart w:id="300" w:name="_Toc440632307"/>
      <w:bookmarkStart w:id="301" w:name="_Toc440875080"/>
      <w:bookmarkStart w:id="302" w:name="_Toc441131067"/>
      <w:bookmarkStart w:id="303" w:name="_Toc465774588"/>
      <w:bookmarkStart w:id="304" w:name="_Toc465848817"/>
      <w:bookmarkStart w:id="305" w:name="_Toc468876136"/>
      <w:bookmarkStart w:id="306" w:name="_Toc469487630"/>
      <w:bookmarkStart w:id="307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Toc440361331"/>
      <w:bookmarkStart w:id="309" w:name="_Toc440376086"/>
      <w:bookmarkStart w:id="310" w:name="_Toc440376213"/>
      <w:bookmarkStart w:id="311" w:name="_Toc440382478"/>
      <w:bookmarkStart w:id="312" w:name="_Toc440447148"/>
      <w:bookmarkStart w:id="313" w:name="_Toc440632308"/>
      <w:bookmarkStart w:id="314" w:name="_Toc440875081"/>
      <w:bookmarkStart w:id="315" w:name="_Toc441131068"/>
      <w:bookmarkStart w:id="316" w:name="_Toc465774589"/>
      <w:bookmarkStart w:id="317" w:name="_Toc465848818"/>
      <w:bookmarkStart w:id="318" w:name="_Toc468876137"/>
      <w:bookmarkStart w:id="319" w:name="_Toc469487631"/>
      <w:bookmarkStart w:id="320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21" w:name="_Toc440361332"/>
      <w:bookmarkStart w:id="322" w:name="_Toc440376087"/>
      <w:bookmarkStart w:id="323" w:name="_Toc440376214"/>
      <w:bookmarkStart w:id="324" w:name="_Toc440382479"/>
      <w:bookmarkStart w:id="325" w:name="_Toc440447149"/>
      <w:bookmarkStart w:id="326" w:name="_Toc440632309"/>
      <w:bookmarkStart w:id="327" w:name="_Toc440875082"/>
      <w:bookmarkStart w:id="328" w:name="_Toc441131069"/>
      <w:bookmarkStart w:id="329" w:name="_Toc465774590"/>
      <w:bookmarkStart w:id="330" w:name="_Toc465848819"/>
      <w:bookmarkStart w:id="331" w:name="_Ref468875898"/>
      <w:bookmarkStart w:id="332" w:name="_Toc468876138"/>
      <w:bookmarkStart w:id="333" w:name="_Toc469487632"/>
      <w:bookmarkStart w:id="334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</w:p>
    <w:p w:rsidR="00216641" w:rsidRPr="00C12FA4" w:rsidRDefault="0001135C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35" w:name="_Ref467510701"/>
      <w:r w:rsidRPr="00C12FA4">
        <w:rPr>
          <w:bCs w:val="0"/>
          <w:sz w:val="24"/>
          <w:szCs w:val="24"/>
        </w:rPr>
        <w:t>Начальная (максимальная) цена Договора:</w:t>
      </w:r>
      <w:r>
        <w:rPr>
          <w:bCs w:val="0"/>
          <w:sz w:val="24"/>
          <w:szCs w:val="24"/>
        </w:rPr>
        <w:t xml:space="preserve"> </w:t>
      </w:r>
      <w:r w:rsidR="009376E8">
        <w:rPr>
          <w:b/>
          <w:sz w:val="24"/>
          <w:szCs w:val="24"/>
        </w:rPr>
        <w:t>649 600</w:t>
      </w:r>
      <w:r w:rsidRPr="00265897">
        <w:rPr>
          <w:sz w:val="24"/>
          <w:szCs w:val="24"/>
        </w:rPr>
        <w:t xml:space="preserve"> (</w:t>
      </w:r>
      <w:r w:rsidR="009376E8">
        <w:rPr>
          <w:sz w:val="24"/>
          <w:szCs w:val="24"/>
        </w:rPr>
        <w:t>Шестьсот сорок девять тысяч шестьсот</w:t>
      </w:r>
      <w:r w:rsidRPr="00265897">
        <w:rPr>
          <w:sz w:val="24"/>
          <w:szCs w:val="24"/>
        </w:rPr>
        <w:t>) рубл</w:t>
      </w:r>
      <w:r>
        <w:rPr>
          <w:sz w:val="24"/>
          <w:szCs w:val="24"/>
        </w:rPr>
        <w:t>ей</w:t>
      </w:r>
      <w:r w:rsidRPr="00265897">
        <w:rPr>
          <w:sz w:val="24"/>
          <w:szCs w:val="24"/>
        </w:rPr>
        <w:t xml:space="preserve"> 00 копеек РФ, без учета НДС; НДС составляет </w:t>
      </w:r>
      <w:r w:rsidR="009376E8">
        <w:rPr>
          <w:b/>
          <w:sz w:val="24"/>
          <w:szCs w:val="24"/>
        </w:rPr>
        <w:t>116 928</w:t>
      </w:r>
      <w:r w:rsidRPr="00265897">
        <w:rPr>
          <w:sz w:val="24"/>
          <w:szCs w:val="24"/>
        </w:rPr>
        <w:t xml:space="preserve"> (</w:t>
      </w:r>
      <w:r w:rsidR="009376E8">
        <w:rPr>
          <w:sz w:val="24"/>
          <w:szCs w:val="24"/>
        </w:rPr>
        <w:t>Сто шестнадцать тысяч девятьсот двадцать восемь</w:t>
      </w:r>
      <w:r w:rsidRPr="00265897">
        <w:rPr>
          <w:sz w:val="24"/>
          <w:szCs w:val="24"/>
        </w:rPr>
        <w:t>) рубл</w:t>
      </w:r>
      <w:r w:rsidR="009376E8">
        <w:rPr>
          <w:sz w:val="24"/>
          <w:szCs w:val="24"/>
        </w:rPr>
        <w:t>ей</w:t>
      </w:r>
      <w:r w:rsidRPr="00265897">
        <w:rPr>
          <w:sz w:val="24"/>
          <w:szCs w:val="24"/>
        </w:rPr>
        <w:t xml:space="preserve"> </w:t>
      </w:r>
      <w:r w:rsidR="009376E8">
        <w:rPr>
          <w:sz w:val="24"/>
          <w:szCs w:val="24"/>
        </w:rPr>
        <w:t>0</w:t>
      </w:r>
      <w:r>
        <w:rPr>
          <w:sz w:val="24"/>
          <w:szCs w:val="24"/>
        </w:rPr>
        <w:t>0</w:t>
      </w:r>
      <w:r w:rsidRPr="00265897">
        <w:rPr>
          <w:sz w:val="24"/>
          <w:szCs w:val="24"/>
        </w:rPr>
        <w:t xml:space="preserve"> копеек РФ; </w:t>
      </w:r>
      <w:r w:rsidR="009376E8">
        <w:rPr>
          <w:b/>
          <w:sz w:val="24"/>
          <w:szCs w:val="24"/>
        </w:rPr>
        <w:t>766 528</w:t>
      </w:r>
      <w:r w:rsidRPr="00265897">
        <w:rPr>
          <w:sz w:val="24"/>
          <w:szCs w:val="24"/>
        </w:rPr>
        <w:t xml:space="preserve"> (</w:t>
      </w:r>
      <w:r w:rsidR="009376E8">
        <w:rPr>
          <w:sz w:val="24"/>
          <w:szCs w:val="24"/>
        </w:rPr>
        <w:t>Семьсот шестьдесят шесть тысяч пятьсот двадцать восемь) рублей 0</w:t>
      </w:r>
      <w:r>
        <w:rPr>
          <w:sz w:val="24"/>
          <w:szCs w:val="24"/>
        </w:rPr>
        <w:t>0</w:t>
      </w:r>
      <w:r w:rsidRPr="00265897">
        <w:rPr>
          <w:sz w:val="24"/>
          <w:szCs w:val="24"/>
        </w:rPr>
        <w:t xml:space="preserve"> копеек РФ, с учетом НДС</w:t>
      </w:r>
      <w:r>
        <w:rPr>
          <w:sz w:val="24"/>
          <w:szCs w:val="24"/>
        </w:rPr>
        <w:t>.</w:t>
      </w:r>
      <w:bookmarkEnd w:id="335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_Ref440271072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D0000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_Ref467510701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D0000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D00009">
        <w:fldChar w:fldCharType="begin"/>
      </w:r>
      <w:r w:rsidR="00D00009">
        <w:instrText xml:space="preserve"> REF _Ref440361439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5.5</w:t>
      </w:r>
      <w:r w:rsidR="00D0000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36" w:name="_Ref191386407"/>
      <w:bookmarkStart w:id="337" w:name="_Ref191386526"/>
      <w:bookmarkStart w:id="338" w:name="_Toc440361333"/>
      <w:bookmarkStart w:id="339" w:name="_Toc440376088"/>
      <w:bookmarkStart w:id="340" w:name="_Toc440376215"/>
      <w:bookmarkStart w:id="341" w:name="_Toc440382480"/>
      <w:bookmarkStart w:id="342" w:name="_Toc440447150"/>
      <w:bookmarkStart w:id="343" w:name="_Toc440632310"/>
      <w:bookmarkStart w:id="344" w:name="_Toc440875083"/>
      <w:bookmarkStart w:id="345" w:name="_Toc441131070"/>
      <w:bookmarkStart w:id="346" w:name="_Toc465774591"/>
      <w:bookmarkStart w:id="347" w:name="_Toc465848820"/>
      <w:bookmarkStart w:id="348" w:name="_Toc468876139"/>
      <w:bookmarkStart w:id="349" w:name="_Toc469487633"/>
      <w:bookmarkStart w:id="350" w:name="_Toc471979931"/>
      <w:bookmarkStart w:id="351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2" w:name="_Ref93090116"/>
      <w:bookmarkStart w:id="353" w:name="_Ref191386482"/>
      <w:bookmarkStart w:id="354" w:name="_Ref440291364"/>
      <w:bookmarkEnd w:id="351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52"/>
      <w:r w:rsidRPr="00AE1D21">
        <w:rPr>
          <w:bCs w:val="0"/>
          <w:sz w:val="24"/>
          <w:szCs w:val="24"/>
        </w:rPr>
        <w:t>:</w:t>
      </w:r>
      <w:bookmarkStart w:id="355" w:name="_Ref306004833"/>
      <w:bookmarkEnd w:id="353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D00009">
        <w:fldChar w:fldCharType="begin"/>
      </w:r>
      <w:r w:rsidR="00D00009">
        <w:instrText xml:space="preserve"> REF _Ref191386451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_Ref440876619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54"/>
      <w:bookmarkEnd w:id="355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56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57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58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57"/>
      <w:bookmarkEnd w:id="35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59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9376E8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>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60" w:name="_Ref306005578"/>
      <w:bookmarkStart w:id="361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_Ref440291364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3.3.8.1</w:t>
      </w:r>
      <w:r w:rsidR="00D00009">
        <w:fldChar w:fldCharType="end"/>
      </w:r>
      <w:r w:rsidRPr="00AE1D21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60"/>
      <w:bookmarkEnd w:id="361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2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62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_Ref440271993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5.11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3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363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_Ref440272035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</w:t>
      </w:r>
      <w:r w:rsidR="00A92723" w:rsidRPr="00AE1D21">
        <w:rPr>
          <w:sz w:val="24"/>
          <w:szCs w:val="24"/>
        </w:rPr>
        <w:lastRenderedPageBreak/>
        <w:t xml:space="preserve">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4" w:name="_Ref440371812"/>
      <w:r w:rsidRPr="00AE1D21">
        <w:rPr>
          <w:sz w:val="24"/>
          <w:szCs w:val="24"/>
        </w:rPr>
        <w:lastRenderedPageBreak/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_Ref440272119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5.7.1</w:t>
      </w:r>
      <w:r w:rsidR="00D0000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64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5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365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_Ref55336389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5.9</w:t>
      </w:r>
      <w:r w:rsidR="00D0000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_Ref55336398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5.10</w:t>
      </w:r>
      <w:r w:rsidR="00D0000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6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66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_Ref440272274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5.16</w:t>
      </w:r>
      <w:r w:rsidR="00D0000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</w:t>
      </w:r>
      <w:r w:rsidRPr="007D7C50">
        <w:rPr>
          <w:i/>
          <w:sz w:val="24"/>
          <w:szCs w:val="24"/>
        </w:rPr>
        <w:lastRenderedPageBreak/>
        <w:t xml:space="preserve">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7" w:name="_Ref191386451"/>
      <w:bookmarkStart w:id="368" w:name="_Ref440271628"/>
      <w:bookmarkStart w:id="369" w:name="_Toc440361334"/>
      <w:bookmarkStart w:id="370" w:name="_Toc440376089"/>
      <w:bookmarkStart w:id="371" w:name="_Toc440376216"/>
      <w:bookmarkStart w:id="372" w:name="_Toc440382481"/>
      <w:bookmarkStart w:id="373" w:name="_Toc440447151"/>
      <w:bookmarkStart w:id="374" w:name="_Toc440632311"/>
      <w:bookmarkStart w:id="375" w:name="_Toc440875084"/>
      <w:bookmarkStart w:id="376" w:name="_Toc441131071"/>
      <w:bookmarkStart w:id="377" w:name="_Ref465773032"/>
      <w:bookmarkStart w:id="378" w:name="_Toc465774592"/>
      <w:bookmarkStart w:id="379" w:name="_Toc465848821"/>
      <w:bookmarkStart w:id="380" w:name="_Toc468876140"/>
      <w:bookmarkStart w:id="381" w:name="_Toc469487634"/>
      <w:bookmarkStart w:id="382" w:name="_Toc471979932"/>
      <w:r w:rsidRPr="00E71A48">
        <w:rPr>
          <w:szCs w:val="24"/>
        </w:rPr>
        <w:t xml:space="preserve">Привлечение </w:t>
      </w:r>
      <w:bookmarkEnd w:id="367"/>
      <w:bookmarkEnd w:id="368"/>
      <w:bookmarkEnd w:id="369"/>
      <w:bookmarkEnd w:id="370"/>
      <w:bookmarkEnd w:id="371"/>
      <w:r w:rsidR="00362EA4">
        <w:rPr>
          <w:szCs w:val="24"/>
        </w:rPr>
        <w:t>соисполнителей</w:t>
      </w:r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83" w:name="_Ref191386461"/>
      <w:bookmarkStart w:id="384" w:name="_Toc440361335"/>
      <w:bookmarkStart w:id="385" w:name="_Toc440376090"/>
      <w:bookmarkStart w:id="386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lastRenderedPageBreak/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7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87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_Ref440272510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</w:t>
      </w:r>
      <w:r w:rsidRPr="00E71A48">
        <w:rPr>
          <w:sz w:val="24"/>
          <w:szCs w:val="24"/>
        </w:rPr>
        <w:lastRenderedPageBreak/>
        <w:t>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40382482"/>
      <w:bookmarkStart w:id="389" w:name="_Toc440447152"/>
      <w:bookmarkStart w:id="390" w:name="_Toc440632312"/>
      <w:bookmarkStart w:id="391" w:name="_Toc440875085"/>
      <w:bookmarkStart w:id="392" w:name="_Ref440876619"/>
      <w:bookmarkStart w:id="393" w:name="_Ref440876660"/>
      <w:bookmarkStart w:id="394" w:name="_Toc441131072"/>
      <w:bookmarkStart w:id="395" w:name="_Ref465772690"/>
      <w:bookmarkStart w:id="396" w:name="_Toc465774593"/>
      <w:bookmarkStart w:id="397" w:name="_Toc465848822"/>
      <w:bookmarkStart w:id="398" w:name="_Toc468876141"/>
      <w:bookmarkStart w:id="399" w:name="_Toc469487635"/>
      <w:bookmarkStart w:id="400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83"/>
      <w:bookmarkEnd w:id="384"/>
      <w:bookmarkEnd w:id="385"/>
      <w:bookmarkEnd w:id="386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_Ref191386482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0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0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0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0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0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0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00009">
        <w:fldChar w:fldCharType="begin"/>
      </w:r>
      <w:r w:rsidR="00D00009">
        <w:instrText xml:space="preserve"> REF _Ref307563248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00009">
        <w:fldChar w:fldCharType="begin"/>
      </w:r>
      <w:r w:rsidR="00D00009">
        <w:instrText xml:space="preserve"> REF _Ref307563262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_Ref306032591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D0000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</w:t>
      </w:r>
      <w:r w:rsidRPr="00AE1D21">
        <w:rPr>
          <w:sz w:val="24"/>
          <w:szCs w:val="24"/>
        </w:rPr>
        <w:lastRenderedPageBreak/>
        <w:t>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0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0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5" w:name="_Ref306114966"/>
      <w:bookmarkStart w:id="406" w:name="_Toc440361336"/>
      <w:bookmarkStart w:id="407" w:name="_Toc440376091"/>
      <w:bookmarkStart w:id="408" w:name="_Toc440376218"/>
      <w:bookmarkStart w:id="409" w:name="_Toc440382483"/>
      <w:bookmarkStart w:id="410" w:name="_Toc440447153"/>
      <w:bookmarkStart w:id="411" w:name="_Toc440632313"/>
      <w:bookmarkStart w:id="412" w:name="_Toc440875086"/>
      <w:bookmarkStart w:id="413" w:name="_Toc441131073"/>
      <w:bookmarkStart w:id="414" w:name="_Toc465774594"/>
      <w:bookmarkStart w:id="415" w:name="_Toc465848823"/>
      <w:bookmarkStart w:id="416" w:name="_Toc468876142"/>
      <w:bookmarkStart w:id="417" w:name="_Toc469487636"/>
      <w:bookmarkStart w:id="418" w:name="_Toc471979934"/>
      <w:r w:rsidRPr="00E71A48">
        <w:rPr>
          <w:szCs w:val="24"/>
        </w:rPr>
        <w:t>Разъяснение Документации по запросу предложений</w:t>
      </w:r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</w:t>
      </w:r>
      <w:r w:rsidRPr="00212D09">
        <w:rPr>
          <w:bCs w:val="0"/>
          <w:iCs/>
          <w:sz w:val="24"/>
          <w:szCs w:val="24"/>
        </w:rPr>
        <w:lastRenderedPageBreak/>
        <w:t xml:space="preserve">п. </w:t>
      </w:r>
      <w:r w:rsidR="00D00009">
        <w:fldChar w:fldCharType="begin"/>
      </w:r>
      <w:r w:rsidR="00D00009">
        <w:instrText xml:space="preserve"> REF _Ref440289401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D0000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9" w:name="_Toc440361337"/>
      <w:bookmarkStart w:id="420" w:name="_Toc440376092"/>
      <w:bookmarkStart w:id="421" w:name="_Toc440376219"/>
      <w:bookmarkStart w:id="422" w:name="_Toc440382484"/>
      <w:bookmarkStart w:id="423" w:name="_Toc440447154"/>
      <w:bookmarkStart w:id="424" w:name="_Toc440632314"/>
      <w:bookmarkStart w:id="425" w:name="_Toc440875087"/>
      <w:bookmarkStart w:id="426" w:name="_Ref440969948"/>
      <w:bookmarkStart w:id="427" w:name="_Ref441057071"/>
      <w:bookmarkStart w:id="428" w:name="_Toc441131074"/>
      <w:bookmarkStart w:id="429" w:name="_Toc465774595"/>
      <w:bookmarkStart w:id="430" w:name="_Toc465848824"/>
      <w:bookmarkStart w:id="431" w:name="_Toc468876143"/>
      <w:bookmarkStart w:id="432" w:name="_Toc469487637"/>
      <w:bookmarkStart w:id="433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4" w:name="_Ref440289401"/>
      <w:bookmarkStart w:id="435" w:name="_Toc440361338"/>
      <w:bookmarkStart w:id="436" w:name="_Toc440376093"/>
      <w:bookmarkStart w:id="437" w:name="_Toc440376220"/>
      <w:bookmarkStart w:id="438" w:name="_Toc440382485"/>
      <w:bookmarkStart w:id="439" w:name="_Toc440447155"/>
      <w:bookmarkStart w:id="440" w:name="_Toc440632315"/>
      <w:bookmarkStart w:id="441" w:name="_Toc440875088"/>
      <w:bookmarkStart w:id="442" w:name="_Toc441131075"/>
      <w:bookmarkStart w:id="443" w:name="_Toc465774596"/>
      <w:bookmarkStart w:id="444" w:name="_Toc465848825"/>
      <w:bookmarkStart w:id="445" w:name="_Toc468876144"/>
      <w:bookmarkStart w:id="446" w:name="_Toc469487638"/>
      <w:bookmarkStart w:id="447" w:name="_Toc471979936"/>
      <w:r w:rsidRPr="00E71A48">
        <w:rPr>
          <w:szCs w:val="24"/>
        </w:rPr>
        <w:t>Продление срока окончания приема Заявок</w:t>
      </w:r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48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49" w:name="_Toc299701566"/>
      <w:bookmarkStart w:id="450" w:name="_Ref306176386"/>
      <w:bookmarkStart w:id="451" w:name="_Ref440285128"/>
      <w:bookmarkStart w:id="452" w:name="_Toc440361339"/>
      <w:bookmarkStart w:id="453" w:name="_Toc440376094"/>
      <w:bookmarkStart w:id="454" w:name="_Toc440376221"/>
      <w:bookmarkStart w:id="455" w:name="_Toc440382486"/>
      <w:bookmarkStart w:id="456" w:name="_Toc440447156"/>
      <w:bookmarkStart w:id="457" w:name="_Toc440632316"/>
      <w:bookmarkStart w:id="458" w:name="_Toc440875089"/>
      <w:bookmarkStart w:id="459" w:name="_Toc441131076"/>
      <w:bookmarkStart w:id="460" w:name="_Toc465774597"/>
      <w:bookmarkStart w:id="461" w:name="_Toc465848826"/>
      <w:bookmarkStart w:id="462" w:name="_Toc468876145"/>
      <w:bookmarkStart w:id="463" w:name="_Toc469487639"/>
      <w:bookmarkStart w:id="464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00009">
        <w:fldChar w:fldCharType="begin"/>
      </w:r>
      <w:r w:rsidR="00D00009">
        <w:instrText xml:space="preserve"> REF _Ref467168844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3.3.14.3</w:t>
      </w:r>
      <w:r w:rsidR="00D0000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3.3.14.4</w:t>
      </w:r>
      <w:r w:rsidR="00D0000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65" w:name="_Ref467168844"/>
      <w:bookmarkStart w:id="466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65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66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_Ref440272678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7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68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67"/>
      <w:bookmarkEnd w:id="468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D00009">
        <w:fldChar w:fldCharType="begin"/>
      </w:r>
      <w:r w:rsidR="00D00009">
        <w:instrText xml:space="preserve"> REF _Ref306008743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lastRenderedPageBreak/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D00009">
        <w:fldChar w:fldCharType="begin"/>
      </w:r>
      <w:r w:rsidR="00D00009">
        <w:instrText xml:space="preserve"> REF _Ref468201028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D0000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69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00009">
        <w:fldChar w:fldCharType="begin"/>
      </w:r>
      <w:r w:rsidR="00D00009">
        <w:instrText xml:space="preserve"> REF _Ref305753174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69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70" w:name="_Ref299109207"/>
      <w:bookmarkStart w:id="471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70"/>
      <w:bookmarkEnd w:id="471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</w:t>
      </w:r>
      <w:r w:rsidRPr="009376E8">
        <w:rPr>
          <w:bCs w:val="0"/>
          <w:sz w:val="24"/>
          <w:szCs w:val="24"/>
        </w:rPr>
        <w:t xml:space="preserve">по адресу: </w:t>
      </w:r>
      <w:r w:rsidR="009376E8" w:rsidRPr="009376E8">
        <w:rPr>
          <w:sz w:val="24"/>
          <w:szCs w:val="24"/>
        </w:rPr>
        <w:t xml:space="preserve">РФ, г. Брянск, ул. Советская, дом 35, </w:t>
      </w:r>
      <w:proofErr w:type="spellStart"/>
      <w:r w:rsidR="009376E8" w:rsidRPr="009376E8">
        <w:rPr>
          <w:sz w:val="24"/>
          <w:szCs w:val="24"/>
        </w:rPr>
        <w:t>каб</w:t>
      </w:r>
      <w:proofErr w:type="spellEnd"/>
      <w:r w:rsidR="009376E8" w:rsidRPr="009376E8">
        <w:rPr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9376E8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00009">
        <w:fldChar w:fldCharType="begin"/>
      </w:r>
      <w:r w:rsidR="00D00009">
        <w:instrText xml:space="preserve"> REF _Ref303323780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D00009">
        <w:fldChar w:fldCharType="begin"/>
      </w:r>
      <w:r w:rsidR="00D00009">
        <w:instrText xml:space="preserve"> REF _Ref467508029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3.3.14.5</w:t>
      </w:r>
      <w:r w:rsidR="00D0000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72" w:name="_Ref442263553"/>
      <w:bookmarkStart w:id="473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72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</w:t>
      </w:r>
      <w:r w:rsidRPr="007A5083">
        <w:rPr>
          <w:szCs w:val="24"/>
        </w:rPr>
        <w:lastRenderedPageBreak/>
        <w:t>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00009">
        <w:fldChar w:fldCharType="begin"/>
      </w:r>
      <w:r w:rsidR="00D00009">
        <w:instrText xml:space="preserve"> REF _Ref55335823 \r \h  \* MERGEFORMAT </w:instrText>
      </w:r>
      <w:r w:rsidR="00D00009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D00009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376E8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9376E8">
        <w:rPr>
          <w:rFonts w:eastAsia="Calibri"/>
          <w:szCs w:val="24"/>
          <w:lang w:eastAsia="en-US"/>
        </w:rPr>
        <w:t>Кузнецову Павлу Николаевичу</w:t>
      </w:r>
      <w:r w:rsidR="009376E8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9376E8" w:rsidRPr="00D52ED1">
        <w:rPr>
          <w:szCs w:val="24"/>
        </w:rPr>
        <w:t>4832) 67-23-68</w:t>
      </w:r>
      <w:r w:rsidR="009376E8" w:rsidRPr="00A666E0">
        <w:rPr>
          <w:rFonts w:eastAsia="Calibri"/>
          <w:szCs w:val="24"/>
          <w:lang w:eastAsia="en-US"/>
        </w:rPr>
        <w:t>, адрес</w:t>
      </w:r>
      <w:proofErr w:type="gramEnd"/>
      <w:r w:rsidR="009376E8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4" w:history="1">
        <w:r w:rsidR="009376E8" w:rsidRPr="00EE6B30">
          <w:rPr>
            <w:rStyle w:val="a7"/>
            <w:iCs/>
            <w:szCs w:val="24"/>
          </w:rPr>
          <w:t>Kuznetsov.PN@mrsk-1.ru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74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474"/>
    </w:p>
    <w:p w:rsidR="009376E8" w:rsidRPr="00A666E0" w:rsidRDefault="009376E8" w:rsidP="009376E8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9376E8" w:rsidRPr="00A666E0" w:rsidRDefault="009376E8" w:rsidP="009376E8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9376E8" w:rsidRDefault="009376E8" w:rsidP="009376E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9376E8" w:rsidRPr="00A666E0" w:rsidRDefault="009376E8" w:rsidP="009376E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</w:t>
      </w:r>
      <w:r>
        <w:rPr>
          <w:sz w:val="24"/>
          <w:szCs w:val="24"/>
        </w:rPr>
        <w:t xml:space="preserve"> </w:t>
      </w:r>
      <w:r w:rsidRPr="00F91AED">
        <w:rPr>
          <w:sz w:val="24"/>
          <w:szCs w:val="24"/>
        </w:rPr>
        <w:t>ПАО СБЕРБАНК Г. БРЯНСК</w:t>
      </w:r>
      <w:r>
        <w:rPr>
          <w:sz w:val="24"/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3.14</w:t>
      </w:r>
      <w:r w:rsidR="00D0000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75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473"/>
      <w:bookmarkEnd w:id="475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76" w:name="_Ref305973214"/>
      <w:bookmarkStart w:id="477" w:name="_Toc471979938"/>
      <w:r w:rsidRPr="007A5083">
        <w:lastRenderedPageBreak/>
        <w:t>Подача Заявок и их прием</w:t>
      </w:r>
      <w:bookmarkStart w:id="478" w:name="_Ref56229451"/>
      <w:bookmarkEnd w:id="448"/>
      <w:bookmarkEnd w:id="476"/>
      <w:bookmarkEnd w:id="47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9" w:name="_Toc439323707"/>
      <w:bookmarkStart w:id="480" w:name="_Toc440361341"/>
      <w:bookmarkStart w:id="481" w:name="_Toc440376096"/>
      <w:bookmarkStart w:id="482" w:name="_Toc440376223"/>
      <w:bookmarkStart w:id="483" w:name="_Toc440382488"/>
      <w:bookmarkStart w:id="484" w:name="_Toc440447158"/>
      <w:bookmarkStart w:id="485" w:name="_Toc440632318"/>
      <w:bookmarkStart w:id="486" w:name="_Toc440875091"/>
      <w:bookmarkStart w:id="487" w:name="_Toc441131078"/>
      <w:bookmarkStart w:id="488" w:name="_Toc465774599"/>
      <w:bookmarkStart w:id="489" w:name="_Toc465848828"/>
      <w:bookmarkStart w:id="490" w:name="_Toc468876147"/>
      <w:bookmarkStart w:id="491" w:name="_Toc469487641"/>
      <w:bookmarkStart w:id="492" w:name="_Toc471979939"/>
      <w:r w:rsidRPr="00E71A48">
        <w:rPr>
          <w:szCs w:val="24"/>
        </w:rPr>
        <w:t>Подача Заявок через ЭТП</w:t>
      </w:r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373976">
        <w:rPr>
          <w:b/>
          <w:bCs w:val="0"/>
          <w:sz w:val="24"/>
          <w:szCs w:val="24"/>
        </w:rPr>
        <w:t xml:space="preserve">12 часов 00 минут </w:t>
      </w:r>
      <w:r w:rsidR="00373976" w:rsidRPr="00373976">
        <w:rPr>
          <w:b/>
          <w:bCs w:val="0"/>
          <w:sz w:val="24"/>
          <w:szCs w:val="24"/>
        </w:rPr>
        <w:t>27</w:t>
      </w:r>
      <w:r w:rsidR="002B5044" w:rsidRPr="00373976">
        <w:rPr>
          <w:b/>
          <w:bCs w:val="0"/>
          <w:sz w:val="24"/>
          <w:szCs w:val="24"/>
        </w:rPr>
        <w:t xml:space="preserve"> </w:t>
      </w:r>
      <w:r w:rsidR="00373976" w:rsidRPr="00373976">
        <w:rPr>
          <w:b/>
          <w:bCs w:val="0"/>
          <w:sz w:val="24"/>
          <w:szCs w:val="24"/>
        </w:rPr>
        <w:t>марта</w:t>
      </w:r>
      <w:r w:rsidR="002B5044" w:rsidRPr="00373976">
        <w:rPr>
          <w:b/>
          <w:bCs w:val="0"/>
          <w:sz w:val="24"/>
          <w:szCs w:val="24"/>
        </w:rPr>
        <w:t xml:space="preserve"> </w:t>
      </w:r>
      <w:r w:rsidR="00A87504" w:rsidRPr="00373976">
        <w:rPr>
          <w:b/>
          <w:bCs w:val="0"/>
          <w:sz w:val="24"/>
          <w:szCs w:val="24"/>
        </w:rPr>
        <w:t>2017</w:t>
      </w:r>
      <w:r w:rsidR="002B5044" w:rsidRPr="00373976">
        <w:rPr>
          <w:b/>
          <w:bCs w:val="0"/>
          <w:sz w:val="24"/>
          <w:szCs w:val="24"/>
        </w:rPr>
        <w:t xml:space="preserve"> года</w:t>
      </w:r>
      <w:r w:rsidR="00BB27D7" w:rsidRPr="00373976">
        <w:rPr>
          <w:b/>
          <w:bCs w:val="0"/>
          <w:sz w:val="24"/>
          <w:szCs w:val="24"/>
        </w:rPr>
        <w:t xml:space="preserve">, </w:t>
      </w:r>
      <w:r w:rsidR="00BB27D7" w:rsidRPr="00373976">
        <w:rPr>
          <w:bCs w:val="0"/>
          <w:sz w:val="24"/>
          <w:szCs w:val="24"/>
        </w:rPr>
        <w:t>при этом предложенная Участником в Письме</w:t>
      </w:r>
      <w:r w:rsidR="00BB27D7">
        <w:rPr>
          <w:bCs w:val="0"/>
          <w:sz w:val="24"/>
          <w:szCs w:val="24"/>
        </w:rPr>
        <w:t xml:space="preserve">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432DF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493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494" w:name="_Ref115077798"/>
      <w:bookmarkStart w:id="495" w:name="_Toc439323708"/>
      <w:bookmarkStart w:id="496" w:name="_Toc440361342"/>
      <w:bookmarkStart w:id="497" w:name="_Toc440376097"/>
      <w:bookmarkStart w:id="498" w:name="_Toc440376224"/>
      <w:bookmarkStart w:id="499" w:name="_Toc440382489"/>
      <w:bookmarkStart w:id="500" w:name="_Toc440447159"/>
      <w:bookmarkStart w:id="501" w:name="_Toc440632319"/>
      <w:bookmarkStart w:id="502" w:name="_Toc440875092"/>
      <w:bookmarkStart w:id="503" w:name="_Toc441131079"/>
      <w:bookmarkStart w:id="504" w:name="_Toc465774600"/>
      <w:bookmarkStart w:id="505" w:name="_Toc465848829"/>
      <w:bookmarkStart w:id="506" w:name="_Toc468876148"/>
      <w:bookmarkStart w:id="507" w:name="_Toc469487642"/>
      <w:bookmarkStart w:id="508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</w:p>
    <w:bookmarkEnd w:id="478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09" w:name="_Ref303683883"/>
      <w:bookmarkStart w:id="510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09"/>
      <w:bookmarkEnd w:id="510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11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00009">
        <w:fldChar w:fldCharType="begin"/>
      </w:r>
      <w:r w:rsidR="00D00009">
        <w:instrText xml:space="preserve"> REF _Ref55279015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3.3.1.6</w:t>
      </w:r>
      <w:r w:rsidR="00D00009">
        <w:fldChar w:fldCharType="end"/>
      </w:r>
      <w:r w:rsidRPr="00223D18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_Ref195087786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3.3.1.7</w:t>
      </w:r>
      <w:r w:rsidR="00D0000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12" w:name="_Ref468200731"/>
      <w:bookmarkStart w:id="513" w:name="_Ref468200812"/>
      <w:bookmarkStart w:id="514" w:name="_Toc471979942"/>
      <w:r w:rsidRPr="00E71A48">
        <w:t>Оценка Заявок и проведение переговоров</w:t>
      </w:r>
      <w:bookmarkEnd w:id="511"/>
      <w:bookmarkEnd w:id="512"/>
      <w:bookmarkEnd w:id="513"/>
      <w:bookmarkEnd w:id="514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15" w:name="_Toc439323711"/>
      <w:bookmarkStart w:id="516" w:name="_Toc440361345"/>
      <w:bookmarkStart w:id="517" w:name="_Toc440376100"/>
      <w:bookmarkStart w:id="518" w:name="_Toc440376227"/>
      <w:bookmarkStart w:id="519" w:name="_Toc440382492"/>
      <w:bookmarkStart w:id="520" w:name="_Toc440447162"/>
      <w:bookmarkStart w:id="521" w:name="_Toc440632322"/>
      <w:bookmarkStart w:id="522" w:name="_Toc440875095"/>
      <w:bookmarkStart w:id="523" w:name="_Toc441131082"/>
      <w:bookmarkStart w:id="524" w:name="_Toc465774603"/>
      <w:bookmarkStart w:id="525" w:name="_Toc465848832"/>
      <w:bookmarkStart w:id="526" w:name="_Toc468876151"/>
      <w:bookmarkStart w:id="527" w:name="_Toc469487645"/>
      <w:bookmarkStart w:id="528" w:name="_Toc471979943"/>
      <w:r w:rsidRPr="00E71A48">
        <w:rPr>
          <w:szCs w:val="24"/>
        </w:rPr>
        <w:t>Общие положения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00009">
        <w:fldChar w:fldCharType="begin"/>
      </w:r>
      <w:r w:rsidR="00D00009">
        <w:instrText xml:space="preserve"> REF _Ref93089454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00009">
        <w:fldChar w:fldCharType="begin"/>
      </w:r>
      <w:r w:rsidR="00D00009">
        <w:instrText xml:space="preserve"> REF _Ref303670674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D0000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D0000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9" w:name="_Ref93089454"/>
      <w:bookmarkStart w:id="530" w:name="_Toc439323712"/>
      <w:bookmarkStart w:id="531" w:name="_Toc440361346"/>
      <w:bookmarkStart w:id="532" w:name="_Toc440376101"/>
      <w:bookmarkStart w:id="533" w:name="_Toc440376228"/>
      <w:bookmarkStart w:id="534" w:name="_Toc440382493"/>
      <w:bookmarkStart w:id="535" w:name="_Toc440447163"/>
      <w:bookmarkStart w:id="536" w:name="_Toc440632323"/>
      <w:bookmarkStart w:id="537" w:name="_Toc440875096"/>
      <w:bookmarkStart w:id="538" w:name="_Toc441131083"/>
      <w:bookmarkStart w:id="539" w:name="_Toc465774604"/>
      <w:bookmarkStart w:id="540" w:name="_Toc465848833"/>
      <w:bookmarkStart w:id="541" w:name="_Toc468876152"/>
      <w:bookmarkStart w:id="542" w:name="_Toc469487646"/>
      <w:bookmarkStart w:id="543" w:name="_Toc471979944"/>
      <w:r w:rsidRPr="00E71A48">
        <w:rPr>
          <w:szCs w:val="24"/>
        </w:rPr>
        <w:t>Отборочная стадия</w:t>
      </w:r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5" w:name="_Ref55307002"/>
      <w:r w:rsidRPr="00E71A48">
        <w:rPr>
          <w:sz w:val="24"/>
          <w:szCs w:val="24"/>
        </w:rPr>
        <w:lastRenderedPageBreak/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44"/>
      <w:bookmarkEnd w:id="54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D00009">
        <w:fldChar w:fldCharType="begin"/>
      </w:r>
      <w:r w:rsidR="00D00009">
        <w:instrText xml:space="preserve"> REF _Ref444181467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="007F3FB7" w:rsidRPr="00E71A48">
        <w:rPr>
          <w:sz w:val="24"/>
          <w:szCs w:val="24"/>
        </w:rPr>
        <w:t>).</w:t>
      </w:r>
      <w:bookmarkEnd w:id="54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7" w:name="_Ref303670674"/>
      <w:bookmarkStart w:id="548" w:name="_Toc439323713"/>
      <w:bookmarkStart w:id="549" w:name="_Toc440361347"/>
      <w:bookmarkStart w:id="550" w:name="_Toc440376102"/>
      <w:bookmarkStart w:id="551" w:name="_Toc440376229"/>
      <w:bookmarkStart w:id="552" w:name="_Toc440382494"/>
      <w:bookmarkStart w:id="553" w:name="_Toc440447164"/>
      <w:bookmarkStart w:id="554" w:name="_Toc440632324"/>
      <w:bookmarkStart w:id="555" w:name="_Toc440875097"/>
      <w:bookmarkStart w:id="556" w:name="_Toc441131084"/>
      <w:bookmarkStart w:id="557" w:name="_Toc465774605"/>
      <w:bookmarkStart w:id="558" w:name="_Toc465848834"/>
      <w:bookmarkStart w:id="559" w:name="_Toc468876153"/>
      <w:bookmarkStart w:id="560" w:name="_Toc469487647"/>
      <w:bookmarkStart w:id="561" w:name="_Toc471979945"/>
      <w:r w:rsidRPr="00E71A48">
        <w:rPr>
          <w:szCs w:val="24"/>
        </w:rPr>
        <w:t>Проведение переговоров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2" w:name="_Ref306138385"/>
      <w:bookmarkStart w:id="563" w:name="_Toc439323714"/>
      <w:bookmarkStart w:id="564" w:name="_Toc440361348"/>
      <w:bookmarkStart w:id="565" w:name="_Toc440376103"/>
      <w:bookmarkStart w:id="566" w:name="_Toc440376230"/>
      <w:bookmarkStart w:id="567" w:name="_Toc440382495"/>
      <w:bookmarkStart w:id="568" w:name="_Toc440447165"/>
      <w:bookmarkStart w:id="569" w:name="_Toc440632325"/>
      <w:bookmarkStart w:id="570" w:name="_Toc440875098"/>
      <w:bookmarkStart w:id="571" w:name="_Toc441131085"/>
      <w:bookmarkStart w:id="572" w:name="_Toc465774606"/>
      <w:bookmarkStart w:id="573" w:name="_Toc465848835"/>
      <w:bookmarkStart w:id="574" w:name="_Toc468876154"/>
      <w:bookmarkStart w:id="575" w:name="_Toc469487648"/>
      <w:bookmarkStart w:id="576" w:name="_Toc471979946"/>
      <w:r w:rsidRPr="00E71A48">
        <w:rPr>
          <w:szCs w:val="24"/>
        </w:rPr>
        <w:t>Оценочная стадия</w:t>
      </w:r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lastRenderedPageBreak/>
        <w:t xml:space="preserve">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00009">
        <w:fldChar w:fldCharType="begin"/>
      </w:r>
      <w:r w:rsidR="00D00009">
        <w:instrText xml:space="preserve"> REF _Ref471894330 \r \h  \* MERGEFORMAT </w:instrText>
      </w:r>
      <w:r w:rsidR="00D00009">
        <w:fldChar w:fldCharType="separate"/>
      </w:r>
      <w:r w:rsidR="00F7708A" w:rsidRPr="00B33739">
        <w:rPr>
          <w:sz w:val="24"/>
          <w:szCs w:val="24"/>
        </w:rPr>
        <w:t>3.8</w:t>
      </w:r>
      <w:r w:rsidR="00D0000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577" w:name="_Ref303250967"/>
      <w:bookmarkStart w:id="578" w:name="_Toc305697378"/>
      <w:bookmarkStart w:id="579" w:name="_Toc471979947"/>
      <w:bookmarkStart w:id="58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577"/>
      <w:bookmarkEnd w:id="578"/>
      <w:bookmarkEnd w:id="579"/>
      <w:r w:rsidRPr="00E71A48">
        <w:t xml:space="preserve"> </w:t>
      </w:r>
    </w:p>
    <w:bookmarkEnd w:id="58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58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58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00009">
        <w:fldChar w:fldCharType="begin"/>
      </w:r>
      <w:r w:rsidR="00D00009">
        <w:instrText xml:space="preserve"> REF _Ref465847813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D0000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00009">
        <w:fldChar w:fldCharType="begin"/>
      </w:r>
      <w:r w:rsidR="00D00009">
        <w:instrText xml:space="preserve"> REF _Ref306352987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00009">
        <w:fldChar w:fldCharType="begin"/>
      </w:r>
      <w:r w:rsidR="00D00009">
        <w:instrText xml:space="preserve"> REF _Ref306353005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58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84" w:name="_Ref465847813"/>
      <w:r w:rsidRPr="00AE1D21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</w:t>
      </w:r>
      <w:r w:rsidRPr="00AE1D21">
        <w:rPr>
          <w:sz w:val="24"/>
          <w:szCs w:val="24"/>
        </w:rPr>
        <w:lastRenderedPageBreak/>
        <w:t>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8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00009">
        <w:fldChar w:fldCharType="begin"/>
      </w:r>
      <w:r w:rsidR="00D00009">
        <w:instrText xml:space="preserve"> REF _Ref468875877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3.7.8</w:t>
      </w:r>
      <w:r w:rsidR="00D0000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585" w:name="_Toc471823191"/>
      <w:bookmarkStart w:id="586" w:name="_Ref471823363"/>
      <w:bookmarkStart w:id="587" w:name="_Toc471828429"/>
      <w:bookmarkStart w:id="588" w:name="_Ref471894330"/>
      <w:bookmarkStart w:id="589" w:name="_Toc471894912"/>
      <w:bookmarkStart w:id="590" w:name="_Toc471979948"/>
      <w:bookmarkStart w:id="591" w:name="_Ref303681924"/>
      <w:bookmarkStart w:id="59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585"/>
      <w:bookmarkEnd w:id="586"/>
      <w:bookmarkEnd w:id="587"/>
      <w:bookmarkEnd w:id="588"/>
      <w:bookmarkEnd w:id="589"/>
      <w:bookmarkEnd w:id="59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lastRenderedPageBreak/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00009">
        <w:fldChar w:fldCharType="begin"/>
      </w:r>
      <w:r w:rsidR="00D00009">
        <w:instrText xml:space="preserve"> REF _Ref303251044 \r \h  \* MERGEFORMAT </w:instrText>
      </w:r>
      <w:r w:rsidR="00D0000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D0000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3" w:name="_Ref471979527"/>
      <w:bookmarkStart w:id="594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591"/>
      <w:bookmarkEnd w:id="592"/>
      <w:bookmarkEnd w:id="593"/>
      <w:bookmarkEnd w:id="59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59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251044"/>
      <w:bookmarkStart w:id="597" w:name="_Toc471979950"/>
      <w:bookmarkStart w:id="598" w:name="_Ref191386295"/>
      <w:r w:rsidRPr="00DD092B">
        <w:lastRenderedPageBreak/>
        <w:t xml:space="preserve">Признание запроса предложений </w:t>
      </w:r>
      <w:proofErr w:type="gramStart"/>
      <w:r w:rsidRPr="00DD092B">
        <w:t>несостоявшимся</w:t>
      </w:r>
      <w:bookmarkEnd w:id="596"/>
      <w:bookmarkEnd w:id="59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59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0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0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0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0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02" w:name="_Ref465670219"/>
      <w:bookmarkStart w:id="603" w:name="_Toc468441704"/>
      <w:bookmarkStart w:id="604" w:name="_Toc468875341"/>
      <w:bookmarkStart w:id="605" w:name="_Toc471979951"/>
      <w:bookmarkStart w:id="606" w:name="_Ref303683929"/>
      <w:r w:rsidRPr="00DD092B">
        <w:rPr>
          <w:bCs w:val="0"/>
        </w:rPr>
        <w:t>Антидемпинговые меры</w:t>
      </w:r>
      <w:bookmarkEnd w:id="602"/>
      <w:bookmarkEnd w:id="603"/>
      <w:bookmarkEnd w:id="604"/>
      <w:bookmarkEnd w:id="60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07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5" o:title=""/>
          </v:shape>
          <o:OLEObject Type="Embed" ProgID="Equation.3" ShapeID="_x0000_i1025" DrawAspect="Content" ObjectID="_1550648875" r:id="rId36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7" o:title=""/>
          </v:shape>
          <o:OLEObject Type="Embed" ProgID="Equation.3" ShapeID="_x0000_i1026" DrawAspect="Content" ObjectID="_1550648876" r:id="rId38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9" o:title=""/>
          </v:shape>
          <o:OLEObject Type="Embed" ProgID="Equation.3" ShapeID="_x0000_i1027" DrawAspect="Content" ObjectID="_1550648877" r:id="rId40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0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D0000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00009">
        <w:fldChar w:fldCharType="begin"/>
      </w:r>
      <w:r w:rsidR="00D00009">
        <w:instrText xml:space="preserve"> REF _Ref468875938 \r \h  \* MERGEFORMAT </w:instrText>
      </w:r>
      <w:r w:rsidR="00D0000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D0000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8" w:name="_Ref468875974"/>
      <w:bookmarkStart w:id="609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598"/>
      <w:bookmarkEnd w:id="606"/>
      <w:bookmarkEnd w:id="608"/>
      <w:bookmarkEnd w:id="609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10" w:name="_Ref294695403"/>
      <w:bookmarkStart w:id="611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10"/>
      <w:bookmarkEnd w:id="611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3.13.4</w:t>
      </w:r>
      <w:r w:rsidR="00D0000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12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12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D00009">
        <w:fldChar w:fldCharType="begin"/>
      </w:r>
      <w:r w:rsidR="00D00009">
        <w:instrText xml:space="preserve"> REF _Ref294695546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D0000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_Ref294695403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D0000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D00009">
        <w:fldChar w:fldCharType="begin"/>
      </w:r>
      <w:r w:rsidR="00D00009">
        <w:instrText xml:space="preserve"> REF _Ref468201106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1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_Ref305979053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1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14" w:name="_Ref191386314"/>
      <w:r w:rsidRPr="00414CAF">
        <w:rPr>
          <w:bCs w:val="0"/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15" w:name="_Toc181693189"/>
      <w:bookmarkStart w:id="616" w:name="_Ref190680463"/>
      <w:bookmarkStart w:id="617" w:name="_Ref306140410"/>
      <w:bookmarkStart w:id="618" w:name="_Ref306142159"/>
      <w:bookmarkStart w:id="619" w:name="_Ref468201028"/>
      <w:bookmarkStart w:id="620" w:name="_Ref468201106"/>
      <w:bookmarkStart w:id="621" w:name="_Toc471979953"/>
      <w:bookmarkStart w:id="622" w:name="_Ref303102866"/>
      <w:bookmarkStart w:id="623" w:name="_Toc305835589"/>
      <w:bookmarkStart w:id="624" w:name="_Ref303683952"/>
      <w:bookmarkStart w:id="625" w:name="__RefNumPara__840_922829174"/>
      <w:bookmarkEnd w:id="61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15"/>
      <w:bookmarkEnd w:id="616"/>
      <w:bookmarkEnd w:id="617"/>
      <w:bookmarkEnd w:id="618"/>
      <w:bookmarkEnd w:id="619"/>
      <w:bookmarkEnd w:id="620"/>
      <w:bookmarkEnd w:id="621"/>
      <w:r w:rsidRPr="00414CAF">
        <w:t xml:space="preserve"> </w:t>
      </w:r>
      <w:bookmarkEnd w:id="622"/>
      <w:bookmarkEnd w:id="623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4444C3">
        <w:t>2</w:t>
      </w:r>
      <w:r w:rsidR="00D0000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6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26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D00009">
        <w:fldChar w:fldCharType="begin"/>
      </w:r>
      <w:r w:rsidR="00D00009">
        <w:instrText xml:space="preserve"> REF _Ref468973864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D0000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33661D">
        <w:t>2</w:t>
      </w:r>
      <w:r w:rsidR="00D0000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</w:t>
      </w:r>
      <w:r w:rsidR="00D0000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7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00009">
        <w:fldChar w:fldCharType="begin"/>
      </w:r>
      <w:r w:rsidR="00D00009">
        <w:instrText xml:space="preserve"> REF _Ref468875995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3.12.6</w:t>
      </w:r>
      <w:r w:rsidR="00D00009">
        <w:fldChar w:fldCharType="end"/>
      </w:r>
      <w:r w:rsidRPr="0033661D">
        <w:rPr>
          <w:bCs w:val="0"/>
          <w:sz w:val="24"/>
          <w:szCs w:val="24"/>
        </w:rPr>
        <w:t>.</w:t>
      </w:r>
      <w:bookmarkEnd w:id="62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28" w:name="_Ref303694483"/>
      <w:bookmarkStart w:id="629" w:name="_Toc305835590"/>
      <w:bookmarkStart w:id="630" w:name="_Ref306140451"/>
      <w:bookmarkStart w:id="631" w:name="_Toc471979954"/>
      <w:r w:rsidRPr="006E1884">
        <w:t xml:space="preserve">Уведомление о результатах </w:t>
      </w:r>
      <w:bookmarkEnd w:id="628"/>
      <w:bookmarkEnd w:id="629"/>
      <w:r w:rsidRPr="006E1884">
        <w:t>запроса предложений</w:t>
      </w:r>
      <w:bookmarkEnd w:id="630"/>
      <w:bookmarkEnd w:id="631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32" w:name="_Toc471979955"/>
      <w:bookmarkEnd w:id="624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b w:val="0"/>
          <w:iCs/>
        </w:rPr>
        <w:t>1.1.1</w:t>
      </w:r>
      <w:r w:rsidR="00D0000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32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33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33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34" w:name="_Ref440270568"/>
      <w:bookmarkStart w:id="635" w:name="_Ref440274159"/>
      <w:bookmarkStart w:id="636" w:name="_Ref440292555"/>
      <w:bookmarkStart w:id="637" w:name="_Ref440292779"/>
      <w:bookmarkStart w:id="638" w:name="_Toc471979957"/>
      <w:r>
        <w:rPr>
          <w:szCs w:val="24"/>
        </w:rPr>
        <w:lastRenderedPageBreak/>
        <w:t>Техническая часть</w:t>
      </w:r>
      <w:bookmarkEnd w:id="634"/>
      <w:bookmarkEnd w:id="635"/>
      <w:bookmarkEnd w:id="636"/>
      <w:bookmarkEnd w:id="637"/>
      <w:bookmarkEnd w:id="638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39" w:name="_Toc176064097"/>
      <w:bookmarkStart w:id="640" w:name="_Toc176338525"/>
      <w:bookmarkStart w:id="641" w:name="_Toc180399753"/>
      <w:bookmarkStart w:id="642" w:name="_Toc189457101"/>
      <w:bookmarkStart w:id="643" w:name="_Toc189461737"/>
      <w:bookmarkStart w:id="644" w:name="_Toc189462011"/>
      <w:bookmarkStart w:id="645" w:name="_Toc191273610"/>
      <w:bookmarkStart w:id="646" w:name="_Toc423421726"/>
      <w:bookmarkStart w:id="647" w:name="_Toc471979958"/>
      <w:bookmarkStart w:id="648" w:name="_Toc167189319"/>
      <w:bookmarkStart w:id="649" w:name="_Toc168725254"/>
      <w:r w:rsidRPr="00C12FA4">
        <w:t xml:space="preserve">Перечень, объемы и характеристики 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r w:rsidR="00C3704B">
        <w:t>закупаемых услуг</w:t>
      </w:r>
      <w:bookmarkEnd w:id="647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50" w:name="_Toc439166311"/>
      <w:bookmarkStart w:id="651" w:name="_Toc439170659"/>
      <w:bookmarkStart w:id="652" w:name="_Toc439172761"/>
      <w:bookmarkStart w:id="653" w:name="_Toc439173205"/>
      <w:bookmarkStart w:id="654" w:name="_Toc439238199"/>
      <w:bookmarkStart w:id="655" w:name="_Toc439252751"/>
      <w:bookmarkStart w:id="656" w:name="_Toc439323609"/>
      <w:bookmarkStart w:id="657" w:name="_Toc439323725"/>
      <w:bookmarkStart w:id="658" w:name="_Toc440361359"/>
      <w:bookmarkStart w:id="659" w:name="_Toc440376114"/>
      <w:bookmarkStart w:id="660" w:name="_Toc440376241"/>
      <w:bookmarkStart w:id="661" w:name="_Toc440382503"/>
      <w:bookmarkStart w:id="662" w:name="_Toc440447173"/>
      <w:bookmarkStart w:id="663" w:name="_Toc440632334"/>
      <w:bookmarkStart w:id="664" w:name="_Toc440875107"/>
      <w:bookmarkStart w:id="665" w:name="_Toc441131094"/>
      <w:bookmarkStart w:id="666" w:name="_Toc465774615"/>
      <w:bookmarkStart w:id="667" w:name="_Toc465848844"/>
      <w:bookmarkStart w:id="668" w:name="_Toc468876164"/>
      <w:bookmarkStart w:id="669" w:name="_Toc469487658"/>
      <w:bookmarkStart w:id="670" w:name="_Toc471979959"/>
      <w:r w:rsidRPr="003776BB">
        <w:rPr>
          <w:b w:val="0"/>
          <w:szCs w:val="24"/>
        </w:rPr>
        <w:t>Техническ</w:t>
      </w:r>
      <w:r w:rsidR="00373976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373976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432DF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2B5044" w:rsidRPr="003803A7" w:rsidRDefault="002B5044" w:rsidP="0021751A">
      <w:pPr>
        <w:pStyle w:val="2"/>
        <w:ind w:left="1701" w:hanging="1134"/>
      </w:pPr>
      <w:bookmarkStart w:id="671" w:name="_Ref194832984"/>
      <w:bookmarkStart w:id="672" w:name="_Ref197686508"/>
      <w:bookmarkStart w:id="673" w:name="_Toc423421727"/>
      <w:bookmarkStart w:id="674" w:name="_Toc471979960"/>
      <w:r w:rsidRPr="003803A7">
        <w:t xml:space="preserve">Требование к </w:t>
      </w:r>
      <w:bookmarkEnd w:id="671"/>
      <w:bookmarkEnd w:id="672"/>
      <w:bookmarkEnd w:id="673"/>
      <w:r w:rsidR="00C3704B">
        <w:t>закупаемым услугам</w:t>
      </w:r>
      <w:bookmarkEnd w:id="674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5" w:name="_Toc439166314"/>
      <w:bookmarkStart w:id="676" w:name="_Toc439170662"/>
      <w:bookmarkStart w:id="677" w:name="_Toc439172764"/>
      <w:bookmarkStart w:id="678" w:name="_Toc439173208"/>
      <w:bookmarkStart w:id="679" w:name="_Toc439238202"/>
      <w:bookmarkStart w:id="680" w:name="_Toc439252754"/>
      <w:bookmarkStart w:id="681" w:name="_Toc439323612"/>
      <w:bookmarkStart w:id="682" w:name="_Toc439323728"/>
      <w:bookmarkStart w:id="683" w:name="_Toc440361362"/>
      <w:bookmarkStart w:id="684" w:name="_Toc440376117"/>
      <w:bookmarkStart w:id="685" w:name="_Toc440376244"/>
      <w:bookmarkStart w:id="686" w:name="_Toc440382505"/>
      <w:bookmarkStart w:id="687" w:name="_Toc440447175"/>
      <w:bookmarkStart w:id="688" w:name="_Toc440632336"/>
      <w:bookmarkStart w:id="689" w:name="_Toc440875109"/>
      <w:bookmarkStart w:id="690" w:name="_Toc441131096"/>
      <w:bookmarkStart w:id="691" w:name="_Toc465774617"/>
      <w:bookmarkStart w:id="692" w:name="_Toc465848846"/>
      <w:bookmarkStart w:id="693" w:name="_Toc468876166"/>
      <w:bookmarkStart w:id="694" w:name="_Toc469487660"/>
      <w:bookmarkStart w:id="695" w:name="_Toc471979961"/>
      <w:bookmarkStart w:id="696" w:name="_Ref194833053"/>
      <w:bookmarkStart w:id="697" w:name="_Ref223496951"/>
      <w:bookmarkStart w:id="69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699" w:name="_Toc461808930"/>
      <w:bookmarkStart w:id="700" w:name="_Toc464120639"/>
      <w:bookmarkStart w:id="701" w:name="_Toc471979962"/>
      <w:bookmarkEnd w:id="648"/>
      <w:bookmarkEnd w:id="649"/>
      <w:bookmarkEnd w:id="696"/>
      <w:bookmarkEnd w:id="697"/>
      <w:bookmarkEnd w:id="698"/>
      <w:r w:rsidRPr="00AE1D21">
        <w:t>Альтернативные предложения</w:t>
      </w:r>
      <w:bookmarkStart w:id="702" w:name="_Ref56252639"/>
      <w:bookmarkEnd w:id="699"/>
      <w:bookmarkEnd w:id="700"/>
      <w:bookmarkEnd w:id="70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03" w:name="_Toc461808802"/>
      <w:bookmarkStart w:id="704" w:name="_Toc461808931"/>
      <w:bookmarkStart w:id="705" w:name="_Toc464120640"/>
      <w:bookmarkStart w:id="706" w:name="_Toc465774619"/>
      <w:bookmarkStart w:id="707" w:name="_Toc465848848"/>
      <w:bookmarkStart w:id="708" w:name="_Toc468876168"/>
      <w:bookmarkStart w:id="709" w:name="_Toc469487662"/>
      <w:bookmarkStart w:id="710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11" w:name="_Ref440270602"/>
      <w:bookmarkStart w:id="712" w:name="_Toc471979964"/>
      <w:bookmarkEnd w:id="5"/>
      <w:bookmarkEnd w:id="62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11"/>
      <w:bookmarkEnd w:id="71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13" w:name="_Ref55336310"/>
      <w:bookmarkStart w:id="714" w:name="_Toc57314672"/>
      <w:bookmarkStart w:id="715" w:name="_Toc69728986"/>
      <w:bookmarkStart w:id="716" w:name="_Toc98253919"/>
      <w:bookmarkStart w:id="717" w:name="_Toc165173847"/>
      <w:bookmarkStart w:id="718" w:name="_Toc423423667"/>
      <w:bookmarkStart w:id="719" w:name="_Toc471979965"/>
      <w:r w:rsidRPr="00F647F7">
        <w:t xml:space="preserve">Письмо о подаче оферты </w:t>
      </w:r>
      <w:bookmarkStart w:id="720" w:name="_Ref22846535"/>
      <w:r w:rsidRPr="00F647F7">
        <w:t>(</w:t>
      </w:r>
      <w:bookmarkEnd w:id="72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13"/>
      <w:bookmarkEnd w:id="714"/>
      <w:bookmarkEnd w:id="715"/>
      <w:bookmarkEnd w:id="716"/>
      <w:bookmarkEnd w:id="717"/>
      <w:bookmarkEnd w:id="718"/>
      <w:bookmarkEnd w:id="719"/>
    </w:p>
    <w:p w:rsidR="004F4D80" w:rsidRPr="00C236C0" w:rsidRDefault="004F4D80" w:rsidP="004F4D80">
      <w:pPr>
        <w:pStyle w:val="3"/>
        <w:rPr>
          <w:szCs w:val="24"/>
        </w:rPr>
      </w:pPr>
      <w:bookmarkStart w:id="721" w:name="_Toc98253920"/>
      <w:bookmarkStart w:id="722" w:name="_Toc157248174"/>
      <w:bookmarkStart w:id="723" w:name="_Toc157496543"/>
      <w:bookmarkStart w:id="724" w:name="_Toc158206082"/>
      <w:bookmarkStart w:id="725" w:name="_Toc164057767"/>
      <w:bookmarkStart w:id="726" w:name="_Toc164137117"/>
      <w:bookmarkStart w:id="727" w:name="_Toc164161277"/>
      <w:bookmarkStart w:id="728" w:name="_Toc165173848"/>
      <w:bookmarkStart w:id="729" w:name="_Toc439170673"/>
      <w:bookmarkStart w:id="730" w:name="_Toc439172775"/>
      <w:bookmarkStart w:id="731" w:name="_Toc439173219"/>
      <w:bookmarkStart w:id="732" w:name="_Toc439238213"/>
      <w:bookmarkStart w:id="733" w:name="_Toc440361369"/>
      <w:bookmarkStart w:id="734" w:name="_Toc440376124"/>
      <w:bookmarkStart w:id="735" w:name="_Toc465774622"/>
      <w:bookmarkStart w:id="736" w:name="_Toc465848851"/>
      <w:bookmarkStart w:id="737" w:name="_Toc471979966"/>
      <w:r w:rsidRPr="00C236C0">
        <w:rPr>
          <w:szCs w:val="24"/>
        </w:rPr>
        <w:t>Форма письма о подаче оферты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3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AE1D21">
        <w:rPr>
          <w:sz w:val="24"/>
          <w:szCs w:val="24"/>
        </w:rPr>
        <w:lastRenderedPageBreak/>
        <w:t>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39" w:name="_Toc98253921"/>
      <w:bookmarkStart w:id="740" w:name="_Toc157248175"/>
      <w:bookmarkStart w:id="741" w:name="_Toc157496544"/>
      <w:bookmarkStart w:id="742" w:name="_Toc158206083"/>
      <w:bookmarkStart w:id="743" w:name="_Toc164057768"/>
      <w:bookmarkStart w:id="744" w:name="_Toc164137118"/>
      <w:bookmarkStart w:id="745" w:name="_Toc164161278"/>
      <w:bookmarkStart w:id="74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47" w:name="_Toc439170674"/>
      <w:bookmarkStart w:id="748" w:name="_Toc439172776"/>
      <w:bookmarkStart w:id="749" w:name="_Toc439173220"/>
      <w:bookmarkStart w:id="750" w:name="_Toc439238214"/>
      <w:bookmarkStart w:id="751" w:name="_Toc439252762"/>
      <w:bookmarkStart w:id="752" w:name="_Toc439323736"/>
      <w:bookmarkStart w:id="753" w:name="_Toc440361370"/>
      <w:bookmarkStart w:id="754" w:name="_Toc440376125"/>
      <w:bookmarkStart w:id="755" w:name="_Toc440376252"/>
      <w:bookmarkStart w:id="756" w:name="_Toc440382510"/>
      <w:bookmarkStart w:id="757" w:name="_Toc440447180"/>
      <w:bookmarkStart w:id="758" w:name="_Toc440632341"/>
      <w:bookmarkStart w:id="759" w:name="_Toc440875113"/>
      <w:bookmarkStart w:id="760" w:name="_Toc441131100"/>
      <w:bookmarkStart w:id="761" w:name="_Toc465774623"/>
      <w:bookmarkStart w:id="762" w:name="_Toc465848852"/>
      <w:bookmarkStart w:id="763" w:name="_Toc471979967"/>
      <w:r w:rsidRPr="00C236C0">
        <w:rPr>
          <w:szCs w:val="24"/>
        </w:rPr>
        <w:lastRenderedPageBreak/>
        <w:t>Инструкции по заполнению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764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764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65" w:name="_Ref55335821"/>
      <w:bookmarkStart w:id="766" w:name="_Ref55336345"/>
      <w:bookmarkStart w:id="767" w:name="_Toc57314674"/>
      <w:bookmarkStart w:id="768" w:name="_Toc69728988"/>
      <w:bookmarkStart w:id="769" w:name="_Toc98253922"/>
      <w:bookmarkStart w:id="77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771" w:name="_Ref440271964"/>
      <w:bookmarkStart w:id="772" w:name="_Toc440361371"/>
      <w:bookmarkStart w:id="773" w:name="_Toc440376126"/>
      <w:bookmarkStart w:id="774" w:name="_Toc471979968"/>
      <w:r>
        <w:rPr>
          <w:szCs w:val="24"/>
        </w:rPr>
        <w:lastRenderedPageBreak/>
        <w:t>Антикоррупционные обязательства (Форма 1.1).</w:t>
      </w:r>
      <w:bookmarkEnd w:id="771"/>
      <w:bookmarkEnd w:id="772"/>
      <w:bookmarkEnd w:id="773"/>
      <w:bookmarkEnd w:id="77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775" w:name="_Toc439238216"/>
      <w:bookmarkStart w:id="776" w:name="_Toc439252764"/>
      <w:bookmarkStart w:id="777" w:name="_Toc439323738"/>
      <w:bookmarkStart w:id="778" w:name="_Toc440361372"/>
      <w:bookmarkStart w:id="779" w:name="_Toc440376127"/>
      <w:bookmarkStart w:id="780" w:name="_Toc440376254"/>
      <w:bookmarkStart w:id="781" w:name="_Toc440382512"/>
      <w:bookmarkStart w:id="782" w:name="_Toc440447182"/>
      <w:bookmarkStart w:id="783" w:name="_Toc440632343"/>
      <w:bookmarkStart w:id="784" w:name="_Toc440875115"/>
      <w:bookmarkStart w:id="785" w:name="_Toc441131102"/>
      <w:bookmarkStart w:id="786" w:name="_Toc465774625"/>
      <w:bookmarkStart w:id="787" w:name="_Toc465848854"/>
      <w:bookmarkStart w:id="788" w:name="_Toc471979969"/>
      <w:r w:rsidRPr="009F5821">
        <w:rPr>
          <w:szCs w:val="24"/>
        </w:rPr>
        <w:t>Форма Антикоррупционных обязательств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6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7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789" w:name="_Toc423423668"/>
      <w:bookmarkStart w:id="790" w:name="_Ref440271072"/>
      <w:bookmarkStart w:id="791" w:name="_Ref440273986"/>
      <w:bookmarkStart w:id="792" w:name="_Ref440274337"/>
      <w:bookmarkStart w:id="793" w:name="_Ref440274913"/>
      <w:bookmarkStart w:id="794" w:name="_Ref440284918"/>
      <w:bookmarkStart w:id="795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765"/>
      <w:bookmarkEnd w:id="766"/>
      <w:bookmarkEnd w:id="767"/>
      <w:bookmarkEnd w:id="768"/>
      <w:bookmarkEnd w:id="769"/>
      <w:bookmarkEnd w:id="770"/>
      <w:bookmarkEnd w:id="789"/>
      <w:bookmarkEnd w:id="790"/>
      <w:bookmarkEnd w:id="791"/>
      <w:bookmarkEnd w:id="792"/>
      <w:bookmarkEnd w:id="793"/>
      <w:bookmarkEnd w:id="794"/>
      <w:bookmarkEnd w:id="795"/>
    </w:p>
    <w:p w:rsidR="004F4D80" w:rsidRPr="00C236C0" w:rsidRDefault="004F4D80" w:rsidP="004F4D80">
      <w:pPr>
        <w:pStyle w:val="3"/>
        <w:rPr>
          <w:szCs w:val="24"/>
        </w:rPr>
      </w:pPr>
      <w:bookmarkStart w:id="796" w:name="_Toc98253923"/>
      <w:bookmarkStart w:id="797" w:name="_Toc157248177"/>
      <w:bookmarkStart w:id="798" w:name="_Toc157496546"/>
      <w:bookmarkStart w:id="799" w:name="_Toc158206085"/>
      <w:bookmarkStart w:id="800" w:name="_Toc164057770"/>
      <w:bookmarkStart w:id="801" w:name="_Toc164137120"/>
      <w:bookmarkStart w:id="802" w:name="_Toc164161280"/>
      <w:bookmarkStart w:id="803" w:name="_Toc165173851"/>
      <w:bookmarkStart w:id="804" w:name="_Ref264038986"/>
      <w:bookmarkStart w:id="805" w:name="_Ref264359294"/>
      <w:bookmarkStart w:id="806" w:name="_Toc439170676"/>
      <w:bookmarkStart w:id="807" w:name="_Toc439172778"/>
      <w:bookmarkStart w:id="808" w:name="_Toc439173222"/>
      <w:bookmarkStart w:id="809" w:name="_Toc439238218"/>
      <w:bookmarkStart w:id="810" w:name="_Toc439252766"/>
      <w:bookmarkStart w:id="811" w:name="_Toc439323740"/>
      <w:bookmarkStart w:id="812" w:name="_Toc440361374"/>
      <w:bookmarkStart w:id="813" w:name="_Toc440376129"/>
      <w:bookmarkStart w:id="814" w:name="_Toc440376256"/>
      <w:bookmarkStart w:id="815" w:name="_Toc440382514"/>
      <w:bookmarkStart w:id="816" w:name="_Toc440447184"/>
      <w:bookmarkStart w:id="817" w:name="_Toc440632345"/>
      <w:bookmarkStart w:id="818" w:name="_Toc440875117"/>
      <w:bookmarkStart w:id="819" w:name="_Toc441131104"/>
      <w:bookmarkStart w:id="820" w:name="_Toc465774627"/>
      <w:bookmarkStart w:id="821" w:name="_Toc465848856"/>
      <w:bookmarkStart w:id="822" w:name="_Toc468876176"/>
      <w:bookmarkStart w:id="823" w:name="_Toc469487670"/>
      <w:bookmarkStart w:id="824" w:name="_Toc471979971"/>
      <w:r w:rsidRPr="00C236C0">
        <w:rPr>
          <w:szCs w:val="24"/>
        </w:rPr>
        <w:t xml:space="preserve">Форма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r w:rsidR="00492C8B">
        <w:rPr>
          <w:szCs w:val="24"/>
        </w:rPr>
        <w:t>Сводной таблицы стоимости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19"/>
      <w:bookmarkEnd w:id="820"/>
      <w:bookmarkEnd w:id="821"/>
      <w:bookmarkEnd w:id="822"/>
      <w:bookmarkEnd w:id="823"/>
      <w:bookmarkEnd w:id="8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25" w:name="_Toc176765534"/>
      <w:bookmarkStart w:id="826" w:name="_Toc198979983"/>
      <w:bookmarkStart w:id="827" w:name="_Toc217466315"/>
      <w:bookmarkStart w:id="828" w:name="_Toc217702856"/>
      <w:bookmarkStart w:id="829" w:name="_Toc233601974"/>
      <w:bookmarkStart w:id="830" w:name="_Toc263343460"/>
      <w:r w:rsidRPr="00F647F7">
        <w:rPr>
          <w:b w:val="0"/>
          <w:szCs w:val="24"/>
        </w:rPr>
        <w:br w:type="page"/>
      </w:r>
      <w:bookmarkStart w:id="831" w:name="_Toc439170677"/>
      <w:bookmarkStart w:id="832" w:name="_Toc439172779"/>
      <w:bookmarkStart w:id="833" w:name="_Toc439173223"/>
      <w:bookmarkStart w:id="834" w:name="_Toc439238219"/>
      <w:bookmarkStart w:id="835" w:name="_Toc439252767"/>
      <w:bookmarkStart w:id="836" w:name="_Toc439323741"/>
      <w:bookmarkStart w:id="837" w:name="_Toc440361375"/>
      <w:bookmarkStart w:id="838" w:name="_Toc440376130"/>
      <w:bookmarkStart w:id="839" w:name="_Toc440376257"/>
      <w:bookmarkStart w:id="840" w:name="_Toc440382515"/>
      <w:bookmarkStart w:id="841" w:name="_Toc440447185"/>
      <w:bookmarkStart w:id="842" w:name="_Toc440632346"/>
      <w:bookmarkStart w:id="843" w:name="_Toc440875118"/>
      <w:bookmarkStart w:id="844" w:name="_Toc441131105"/>
      <w:bookmarkStart w:id="845" w:name="_Toc465774628"/>
      <w:bookmarkStart w:id="846" w:name="_Toc465848857"/>
      <w:bookmarkStart w:id="847" w:name="_Toc468876177"/>
      <w:bookmarkStart w:id="848" w:name="_Toc469487671"/>
      <w:bookmarkStart w:id="849" w:name="_Toc471979972"/>
      <w:r w:rsidRPr="00C236C0">
        <w:rPr>
          <w:szCs w:val="24"/>
        </w:rPr>
        <w:lastRenderedPageBreak/>
        <w:t>Инструкции по заполнению</w:t>
      </w:r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50" w:name="_Ref86826666"/>
      <w:bookmarkStart w:id="851" w:name="_Toc90385112"/>
      <w:bookmarkStart w:id="852" w:name="_Toc98253925"/>
      <w:bookmarkStart w:id="853" w:name="_Toc165173853"/>
      <w:bookmarkStart w:id="85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55" w:name="_Ref440537086"/>
      <w:bookmarkStart w:id="856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50"/>
      <w:bookmarkEnd w:id="851"/>
      <w:bookmarkEnd w:id="852"/>
      <w:bookmarkEnd w:id="853"/>
      <w:bookmarkEnd w:id="854"/>
      <w:bookmarkEnd w:id="855"/>
      <w:bookmarkEnd w:id="856"/>
    </w:p>
    <w:p w:rsidR="004F4D80" w:rsidRPr="00C236C0" w:rsidRDefault="004F4D80" w:rsidP="004F4D80">
      <w:pPr>
        <w:pStyle w:val="3"/>
        <w:rPr>
          <w:szCs w:val="24"/>
        </w:rPr>
      </w:pPr>
      <w:bookmarkStart w:id="857" w:name="_Toc90385113"/>
      <w:bookmarkStart w:id="858" w:name="_Toc98253926"/>
      <w:bookmarkStart w:id="859" w:name="_Toc157248180"/>
      <w:bookmarkStart w:id="860" w:name="_Toc157496549"/>
      <w:bookmarkStart w:id="861" w:name="_Toc158206088"/>
      <w:bookmarkStart w:id="862" w:name="_Toc164057773"/>
      <w:bookmarkStart w:id="863" w:name="_Toc164137123"/>
      <w:bookmarkStart w:id="864" w:name="_Toc164161283"/>
      <w:bookmarkStart w:id="865" w:name="_Toc165173854"/>
      <w:bookmarkStart w:id="866" w:name="_Ref193690005"/>
      <w:bookmarkStart w:id="867" w:name="_Toc439170679"/>
      <w:bookmarkStart w:id="868" w:name="_Toc439172781"/>
      <w:bookmarkStart w:id="869" w:name="_Toc439173225"/>
      <w:bookmarkStart w:id="870" w:name="_Toc439238221"/>
      <w:bookmarkStart w:id="871" w:name="_Toc439252769"/>
      <w:bookmarkStart w:id="872" w:name="_Toc439323743"/>
      <w:bookmarkStart w:id="873" w:name="_Toc440361377"/>
      <w:bookmarkStart w:id="874" w:name="_Toc440376132"/>
      <w:bookmarkStart w:id="875" w:name="_Toc440376259"/>
      <w:bookmarkStart w:id="876" w:name="_Toc440382517"/>
      <w:bookmarkStart w:id="877" w:name="_Toc440447187"/>
      <w:bookmarkStart w:id="878" w:name="_Toc440632348"/>
      <w:bookmarkStart w:id="879" w:name="_Toc440875120"/>
      <w:bookmarkStart w:id="880" w:name="_Toc441131107"/>
      <w:bookmarkStart w:id="881" w:name="_Toc465774630"/>
      <w:bookmarkStart w:id="882" w:name="_Toc465848859"/>
      <w:bookmarkStart w:id="883" w:name="_Toc468876179"/>
      <w:bookmarkStart w:id="884" w:name="_Toc469487673"/>
      <w:bookmarkStart w:id="885" w:name="_Toc471979974"/>
      <w:r w:rsidRPr="00C236C0">
        <w:rPr>
          <w:szCs w:val="24"/>
        </w:rPr>
        <w:t xml:space="preserve">Форма 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r w:rsidRPr="00C236C0">
        <w:rPr>
          <w:szCs w:val="24"/>
        </w:rPr>
        <w:t>технического предложения</w:t>
      </w:r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886" w:name="_Ref55335818"/>
      <w:bookmarkStart w:id="887" w:name="_Ref55336334"/>
      <w:bookmarkStart w:id="888" w:name="_Toc57314673"/>
      <w:bookmarkStart w:id="889" w:name="_Toc69728987"/>
      <w:bookmarkStart w:id="890" w:name="_Toc98253928"/>
      <w:bookmarkStart w:id="891" w:name="_Toc165173856"/>
      <w:bookmarkStart w:id="892" w:name="_Ref194749150"/>
      <w:bookmarkStart w:id="893" w:name="_Ref194750368"/>
      <w:bookmarkStart w:id="894" w:name="_Ref89649494"/>
      <w:bookmarkStart w:id="895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896" w:name="_Toc176765537"/>
      <w:bookmarkStart w:id="897" w:name="_Toc198979986"/>
      <w:bookmarkStart w:id="898" w:name="_Toc217466321"/>
      <w:bookmarkStart w:id="899" w:name="_Toc217702859"/>
      <w:bookmarkStart w:id="900" w:name="_Toc233601977"/>
      <w:bookmarkStart w:id="901" w:name="_Toc263343463"/>
      <w:bookmarkStart w:id="902" w:name="_Toc439170680"/>
      <w:bookmarkStart w:id="903" w:name="_Toc439172782"/>
      <w:bookmarkStart w:id="904" w:name="_Toc439173226"/>
      <w:bookmarkStart w:id="905" w:name="_Toc439238222"/>
      <w:bookmarkStart w:id="906" w:name="_Toc439252770"/>
      <w:bookmarkStart w:id="907" w:name="_Toc439323744"/>
      <w:bookmarkStart w:id="908" w:name="_Toc440361378"/>
      <w:bookmarkStart w:id="909" w:name="_Toc440376133"/>
      <w:bookmarkStart w:id="910" w:name="_Toc440376260"/>
      <w:bookmarkStart w:id="911" w:name="_Toc440382518"/>
      <w:bookmarkStart w:id="912" w:name="_Toc440447188"/>
      <w:bookmarkStart w:id="913" w:name="_Toc440632349"/>
      <w:bookmarkStart w:id="914" w:name="_Toc440875121"/>
      <w:bookmarkStart w:id="915" w:name="_Toc441131108"/>
      <w:bookmarkStart w:id="916" w:name="_Toc465774631"/>
      <w:bookmarkStart w:id="917" w:name="_Toc465848860"/>
      <w:bookmarkStart w:id="918" w:name="_Toc468876180"/>
      <w:bookmarkStart w:id="919" w:name="_Toc469487674"/>
      <w:bookmarkStart w:id="920" w:name="_Toc471979975"/>
      <w:r w:rsidRPr="00C236C0">
        <w:rPr>
          <w:szCs w:val="24"/>
        </w:rPr>
        <w:lastRenderedPageBreak/>
        <w:t>Инструкции по заполнению</w:t>
      </w:r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21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22" w:name="_Toc423423670"/>
      <w:bookmarkStart w:id="923" w:name="_Ref440271036"/>
      <w:bookmarkStart w:id="924" w:name="_Ref440274366"/>
      <w:bookmarkStart w:id="925" w:name="_Ref440274902"/>
      <w:bookmarkStart w:id="926" w:name="_Ref440284947"/>
      <w:bookmarkStart w:id="927" w:name="_Ref440361140"/>
      <w:bookmarkStart w:id="928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4F4D80" w:rsidRPr="009F5821" w:rsidRDefault="004F4D80" w:rsidP="004F4D80">
      <w:pPr>
        <w:pStyle w:val="3"/>
        <w:rPr>
          <w:szCs w:val="24"/>
        </w:rPr>
      </w:pPr>
      <w:bookmarkStart w:id="929" w:name="_Toc98253929"/>
      <w:bookmarkStart w:id="930" w:name="_Toc157248183"/>
      <w:bookmarkStart w:id="931" w:name="_Toc157496552"/>
      <w:bookmarkStart w:id="932" w:name="_Toc158206091"/>
      <w:bookmarkStart w:id="933" w:name="_Toc164057776"/>
      <w:bookmarkStart w:id="934" w:name="_Toc164137126"/>
      <w:bookmarkStart w:id="935" w:name="_Toc164161286"/>
      <w:bookmarkStart w:id="936" w:name="_Toc165173857"/>
      <w:bookmarkStart w:id="937" w:name="_Toc439170682"/>
      <w:bookmarkStart w:id="938" w:name="_Toc439172784"/>
      <w:bookmarkStart w:id="939" w:name="_Toc439173228"/>
      <w:bookmarkStart w:id="940" w:name="_Toc439238224"/>
      <w:bookmarkStart w:id="941" w:name="_Toc439252772"/>
      <w:bookmarkStart w:id="942" w:name="_Toc439323746"/>
      <w:bookmarkStart w:id="943" w:name="_Toc440361380"/>
      <w:bookmarkStart w:id="944" w:name="_Toc440376135"/>
      <w:bookmarkStart w:id="945" w:name="_Toc440376262"/>
      <w:bookmarkStart w:id="946" w:name="_Toc440382520"/>
      <w:bookmarkStart w:id="947" w:name="_Toc440447190"/>
      <w:bookmarkStart w:id="948" w:name="_Toc440632351"/>
      <w:bookmarkStart w:id="949" w:name="_Toc440875123"/>
      <w:bookmarkStart w:id="950" w:name="_Toc441131110"/>
      <w:bookmarkStart w:id="951" w:name="_Toc465774633"/>
      <w:bookmarkStart w:id="952" w:name="_Toc465848862"/>
      <w:bookmarkStart w:id="953" w:name="_Toc468876182"/>
      <w:bookmarkStart w:id="954" w:name="_Toc469487676"/>
      <w:bookmarkStart w:id="955" w:name="_Toc471979977"/>
      <w:r w:rsidRPr="009F5821">
        <w:rPr>
          <w:szCs w:val="24"/>
        </w:rPr>
        <w:t xml:space="preserve">Форма </w:t>
      </w:r>
      <w:bookmarkEnd w:id="929"/>
      <w:r w:rsidRPr="009F5821">
        <w:rPr>
          <w:szCs w:val="24"/>
        </w:rPr>
        <w:t xml:space="preserve">графика </w:t>
      </w:r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r w:rsidR="009469A6" w:rsidRPr="009F5821">
        <w:rPr>
          <w:szCs w:val="24"/>
        </w:rPr>
        <w:t>оказания услуг</w:t>
      </w:r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56" w:name="_Toc171070556"/>
      <w:bookmarkStart w:id="957" w:name="_Toc98253927"/>
      <w:bookmarkStart w:id="958" w:name="_Toc176605808"/>
      <w:bookmarkStart w:id="959" w:name="_Toc176611017"/>
      <w:bookmarkStart w:id="960" w:name="_Toc176611073"/>
      <w:bookmarkStart w:id="961" w:name="_Toc176668676"/>
      <w:bookmarkStart w:id="962" w:name="_Toc176684336"/>
      <w:bookmarkStart w:id="963" w:name="_Toc176746279"/>
      <w:bookmarkStart w:id="964" w:name="_Toc176747346"/>
      <w:bookmarkStart w:id="965" w:name="_Toc198979988"/>
      <w:bookmarkStart w:id="966" w:name="_Toc217466324"/>
      <w:bookmarkStart w:id="967" w:name="_Toc217702862"/>
      <w:bookmarkStart w:id="968" w:name="_Toc233601980"/>
      <w:bookmarkStart w:id="969" w:name="_Toc263343466"/>
      <w:r w:rsidRPr="00F647F7">
        <w:rPr>
          <w:b w:val="0"/>
          <w:szCs w:val="24"/>
        </w:rPr>
        <w:br w:type="page"/>
      </w:r>
      <w:bookmarkStart w:id="970" w:name="_Toc439170683"/>
      <w:bookmarkStart w:id="971" w:name="_Toc439172785"/>
      <w:bookmarkStart w:id="972" w:name="_Toc439173229"/>
      <w:bookmarkStart w:id="973" w:name="_Toc439238225"/>
      <w:bookmarkStart w:id="974" w:name="_Toc439252773"/>
      <w:bookmarkStart w:id="975" w:name="_Toc439323747"/>
      <w:bookmarkStart w:id="976" w:name="_Toc440361381"/>
      <w:bookmarkStart w:id="977" w:name="_Toc440376136"/>
      <w:bookmarkStart w:id="978" w:name="_Toc440376263"/>
      <w:bookmarkStart w:id="979" w:name="_Toc440382521"/>
      <w:bookmarkStart w:id="980" w:name="_Toc440447191"/>
      <w:bookmarkStart w:id="981" w:name="_Toc440632352"/>
      <w:bookmarkStart w:id="982" w:name="_Toc440875124"/>
      <w:bookmarkStart w:id="983" w:name="_Toc441131111"/>
      <w:bookmarkStart w:id="984" w:name="_Toc465774634"/>
      <w:bookmarkStart w:id="985" w:name="_Toc465848863"/>
      <w:bookmarkStart w:id="986" w:name="_Toc468876183"/>
      <w:bookmarkStart w:id="987" w:name="_Toc469487677"/>
      <w:bookmarkStart w:id="988" w:name="_Toc471979978"/>
      <w:r w:rsidRPr="009F5821">
        <w:rPr>
          <w:szCs w:val="24"/>
        </w:rPr>
        <w:lastRenderedPageBreak/>
        <w:t>Инструкции по заполнению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89" w:name="_Hlt22846931"/>
      <w:bookmarkStart w:id="990" w:name="_Ref440361439"/>
      <w:bookmarkStart w:id="991" w:name="_Ref440361914"/>
      <w:bookmarkStart w:id="992" w:name="_Ref440361959"/>
      <w:bookmarkStart w:id="993" w:name="_Toc471979979"/>
      <w:bookmarkStart w:id="994" w:name="_Ref93264992"/>
      <w:bookmarkStart w:id="995" w:name="_Ref93265116"/>
      <w:bookmarkStart w:id="996" w:name="_Toc98253933"/>
      <w:bookmarkStart w:id="997" w:name="_Toc165173859"/>
      <w:bookmarkStart w:id="998" w:name="_Toc423423671"/>
      <w:bookmarkEnd w:id="98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990"/>
      <w:bookmarkEnd w:id="991"/>
      <w:bookmarkEnd w:id="992"/>
      <w:bookmarkEnd w:id="993"/>
    </w:p>
    <w:p w:rsidR="00B8118F" w:rsidRPr="009F5821" w:rsidRDefault="00B8118F" w:rsidP="00B8118F">
      <w:pPr>
        <w:pStyle w:val="3"/>
        <w:rPr>
          <w:szCs w:val="24"/>
        </w:rPr>
      </w:pPr>
      <w:bookmarkStart w:id="999" w:name="_Toc440361383"/>
      <w:bookmarkStart w:id="1000" w:name="_Toc440376138"/>
      <w:bookmarkStart w:id="1001" w:name="_Toc440376265"/>
      <w:bookmarkStart w:id="1002" w:name="_Toc440382523"/>
      <w:bookmarkStart w:id="1003" w:name="_Toc440447193"/>
      <w:bookmarkStart w:id="1004" w:name="_Toc440632354"/>
      <w:bookmarkStart w:id="1005" w:name="_Toc440875126"/>
      <w:bookmarkStart w:id="1006" w:name="_Toc441131113"/>
      <w:bookmarkStart w:id="1007" w:name="_Toc465774636"/>
      <w:bookmarkStart w:id="1008" w:name="_Toc465848865"/>
      <w:bookmarkStart w:id="1009" w:name="_Toc468876185"/>
      <w:bookmarkStart w:id="1010" w:name="_Toc469487679"/>
      <w:bookmarkStart w:id="1011" w:name="_Toc471979980"/>
      <w:r w:rsidRPr="009F5821">
        <w:rPr>
          <w:szCs w:val="24"/>
        </w:rPr>
        <w:t>Форма графика оплаты оказания услуг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12" w:name="_Toc440361384"/>
      <w:bookmarkStart w:id="1013" w:name="_Toc440376139"/>
      <w:bookmarkStart w:id="1014" w:name="_Toc440376266"/>
      <w:bookmarkStart w:id="1015" w:name="_Toc440382524"/>
      <w:bookmarkStart w:id="1016" w:name="_Toc440447194"/>
      <w:bookmarkStart w:id="1017" w:name="_Toc440632355"/>
      <w:bookmarkStart w:id="1018" w:name="_Toc440875127"/>
      <w:bookmarkStart w:id="1019" w:name="_Toc441131114"/>
      <w:bookmarkStart w:id="1020" w:name="_Toc465774637"/>
      <w:bookmarkStart w:id="1021" w:name="_Toc465848866"/>
      <w:bookmarkStart w:id="1022" w:name="_Toc468876186"/>
      <w:bookmarkStart w:id="1023" w:name="_Toc469487680"/>
      <w:bookmarkStart w:id="1024" w:name="_Toc471979981"/>
      <w:r w:rsidRPr="009F5821">
        <w:rPr>
          <w:szCs w:val="24"/>
        </w:rPr>
        <w:lastRenderedPageBreak/>
        <w:t>Инструкции по заполнению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25" w:name="_Ref440361531"/>
      <w:bookmarkStart w:id="1026" w:name="_Ref440361610"/>
      <w:bookmarkStart w:id="1027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894"/>
      <w:bookmarkEnd w:id="895"/>
      <w:bookmarkEnd w:id="994"/>
      <w:bookmarkEnd w:id="995"/>
      <w:bookmarkEnd w:id="996"/>
      <w:bookmarkEnd w:id="997"/>
      <w:bookmarkEnd w:id="998"/>
      <w:bookmarkEnd w:id="1025"/>
      <w:bookmarkEnd w:id="1026"/>
      <w:bookmarkEnd w:id="1027"/>
    </w:p>
    <w:p w:rsidR="004F4D80" w:rsidRPr="009F5821" w:rsidRDefault="004F4D80" w:rsidP="004F4D80">
      <w:pPr>
        <w:pStyle w:val="3"/>
        <w:rPr>
          <w:szCs w:val="24"/>
        </w:rPr>
      </w:pPr>
      <w:bookmarkStart w:id="1028" w:name="_Toc439170685"/>
      <w:bookmarkStart w:id="1029" w:name="_Toc439172787"/>
      <w:bookmarkStart w:id="1030" w:name="_Toc439173231"/>
      <w:bookmarkStart w:id="1031" w:name="_Toc439238227"/>
      <w:bookmarkStart w:id="1032" w:name="_Toc439252775"/>
      <w:bookmarkStart w:id="1033" w:name="_Toc439323749"/>
      <w:bookmarkStart w:id="1034" w:name="_Toc440361386"/>
      <w:bookmarkStart w:id="1035" w:name="_Toc440376141"/>
      <w:bookmarkStart w:id="1036" w:name="_Toc440376268"/>
      <w:bookmarkStart w:id="1037" w:name="_Toc440382526"/>
      <w:bookmarkStart w:id="1038" w:name="_Toc440447196"/>
      <w:bookmarkStart w:id="1039" w:name="_Toc440632357"/>
      <w:bookmarkStart w:id="1040" w:name="_Toc440875129"/>
      <w:bookmarkStart w:id="1041" w:name="_Toc441131116"/>
      <w:bookmarkStart w:id="1042" w:name="_Toc465774639"/>
      <w:bookmarkStart w:id="1043" w:name="_Toc465848868"/>
      <w:bookmarkStart w:id="1044" w:name="_Toc468876188"/>
      <w:bookmarkStart w:id="1045" w:name="_Toc469487682"/>
      <w:bookmarkStart w:id="1046" w:name="_Toc471979983"/>
      <w:bookmarkStart w:id="1047" w:name="_Toc157248186"/>
      <w:bookmarkStart w:id="1048" w:name="_Toc157496555"/>
      <w:bookmarkStart w:id="1049" w:name="_Toc158206094"/>
      <w:bookmarkStart w:id="1050" w:name="_Toc164057779"/>
      <w:bookmarkStart w:id="1051" w:name="_Toc164137129"/>
      <w:bookmarkStart w:id="1052" w:name="_Toc164161289"/>
      <w:bookmarkStart w:id="1053" w:name="_Toc165173860"/>
      <w:r w:rsidRPr="009F5821">
        <w:rPr>
          <w:szCs w:val="24"/>
        </w:rPr>
        <w:t>Форма Протокола разногласий к проекту Договора</w:t>
      </w:r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9F5821">
        <w:rPr>
          <w:szCs w:val="24"/>
        </w:rPr>
        <w:t xml:space="preserve"> </w:t>
      </w:r>
      <w:bookmarkEnd w:id="1047"/>
      <w:bookmarkEnd w:id="1048"/>
      <w:bookmarkEnd w:id="1049"/>
      <w:bookmarkEnd w:id="1050"/>
      <w:bookmarkEnd w:id="1051"/>
      <w:bookmarkEnd w:id="1052"/>
      <w:bookmarkEnd w:id="10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54" w:name="_Toc439170686"/>
      <w:bookmarkStart w:id="1055" w:name="_Toc439172788"/>
      <w:bookmarkStart w:id="1056" w:name="_Toc439173232"/>
      <w:bookmarkStart w:id="1057" w:name="_Toc439238228"/>
      <w:bookmarkStart w:id="1058" w:name="_Toc439252776"/>
      <w:bookmarkStart w:id="1059" w:name="_Toc439323750"/>
      <w:bookmarkStart w:id="1060" w:name="_Toc440361387"/>
      <w:bookmarkStart w:id="1061" w:name="_Toc440376142"/>
      <w:bookmarkStart w:id="1062" w:name="_Toc440376269"/>
      <w:bookmarkStart w:id="1063" w:name="_Toc440382527"/>
      <w:bookmarkStart w:id="1064" w:name="_Toc440447197"/>
      <w:bookmarkStart w:id="1065" w:name="_Toc440632358"/>
      <w:bookmarkStart w:id="1066" w:name="_Toc440875130"/>
      <w:bookmarkStart w:id="1067" w:name="_Toc441131117"/>
      <w:bookmarkStart w:id="1068" w:name="_Toc465774640"/>
      <w:bookmarkStart w:id="1069" w:name="_Toc465848869"/>
      <w:bookmarkStart w:id="1070" w:name="_Toc468876189"/>
      <w:bookmarkStart w:id="1071" w:name="_Toc469487683"/>
      <w:bookmarkStart w:id="1072" w:name="_Toc471979984"/>
      <w:r w:rsidRPr="009F5821">
        <w:rPr>
          <w:szCs w:val="24"/>
        </w:rPr>
        <w:t>Инструкции по заполнению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Ref55335823"/>
      <w:bookmarkStart w:id="1074" w:name="_Ref55336359"/>
      <w:bookmarkStart w:id="1075" w:name="_Toc57314675"/>
      <w:bookmarkStart w:id="1076" w:name="_Toc69728989"/>
      <w:bookmarkStart w:id="1077" w:name="_Toc98253939"/>
      <w:bookmarkStart w:id="1078" w:name="_Toc165173865"/>
      <w:bookmarkStart w:id="1079" w:name="_Toc423423672"/>
      <w:bookmarkStart w:id="1080" w:name="_Toc471979985"/>
      <w:bookmarkEnd w:id="73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9F5821" w:rsidRDefault="004F4D80" w:rsidP="004F4D80">
      <w:pPr>
        <w:pStyle w:val="3"/>
        <w:rPr>
          <w:szCs w:val="24"/>
        </w:rPr>
      </w:pPr>
      <w:bookmarkStart w:id="1081" w:name="_Toc98253940"/>
      <w:bookmarkStart w:id="1082" w:name="_Toc157248192"/>
      <w:bookmarkStart w:id="1083" w:name="_Toc157496561"/>
      <w:bookmarkStart w:id="1084" w:name="_Toc158206100"/>
      <w:bookmarkStart w:id="1085" w:name="_Toc164057785"/>
      <w:bookmarkStart w:id="1086" w:name="_Toc164137135"/>
      <w:bookmarkStart w:id="1087" w:name="_Toc164161295"/>
      <w:bookmarkStart w:id="1088" w:name="_Toc165173866"/>
      <w:bookmarkStart w:id="1089" w:name="_Toc439170688"/>
      <w:bookmarkStart w:id="1090" w:name="_Toc439172790"/>
      <w:bookmarkStart w:id="1091" w:name="_Toc439173234"/>
      <w:bookmarkStart w:id="1092" w:name="_Toc439238230"/>
      <w:bookmarkStart w:id="1093" w:name="_Toc439252778"/>
      <w:bookmarkStart w:id="1094" w:name="_Ref440272119"/>
      <w:bookmarkStart w:id="1095" w:name="_Toc440361389"/>
      <w:bookmarkStart w:id="1096" w:name="_Ref444170274"/>
      <w:bookmarkStart w:id="1097" w:name="_Toc465774642"/>
      <w:bookmarkStart w:id="1098" w:name="_Toc465848871"/>
      <w:bookmarkStart w:id="1099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00" w:name="_Toc439170689"/>
      <w:bookmarkStart w:id="1101" w:name="_Toc439172791"/>
      <w:bookmarkStart w:id="1102" w:name="_Toc439173235"/>
      <w:bookmarkStart w:id="1103" w:name="_Toc439238231"/>
      <w:bookmarkStart w:id="1104" w:name="_Toc439252779"/>
      <w:bookmarkStart w:id="1105" w:name="_Ref440272147"/>
      <w:bookmarkStart w:id="1106" w:name="_Toc440361390"/>
      <w:bookmarkStart w:id="1107" w:name="_Ref444170284"/>
      <w:bookmarkStart w:id="1108" w:name="_Ref444170359"/>
      <w:bookmarkStart w:id="1109" w:name="_Toc471979987"/>
      <w:r w:rsidRPr="009F5821">
        <w:rPr>
          <w:szCs w:val="24"/>
        </w:rPr>
        <w:lastRenderedPageBreak/>
        <w:t xml:space="preserve">Форма </w:t>
      </w:r>
      <w:bookmarkEnd w:id="1100"/>
      <w:bookmarkEnd w:id="1101"/>
      <w:bookmarkEnd w:id="1102"/>
      <w:bookmarkEnd w:id="1103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04"/>
      <w:bookmarkEnd w:id="1105"/>
      <w:bookmarkEnd w:id="1106"/>
      <w:bookmarkEnd w:id="1107"/>
      <w:bookmarkEnd w:id="1108"/>
      <w:bookmarkEnd w:id="110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10" w:name="_Toc439170690"/>
      <w:bookmarkStart w:id="1111" w:name="_Toc439172792"/>
      <w:bookmarkStart w:id="1112" w:name="_Toc439173236"/>
      <w:bookmarkStart w:id="111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3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4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10"/>
    <w:bookmarkEnd w:id="1111"/>
    <w:bookmarkEnd w:id="1112"/>
    <w:bookmarkEnd w:id="111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14" w:name="_Toc125426243"/>
      <w:bookmarkStart w:id="1115" w:name="_Toc396984070"/>
      <w:bookmarkStart w:id="111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17" w:name="_Toc439170691"/>
      <w:bookmarkStart w:id="1118" w:name="_Toc439172793"/>
      <w:bookmarkStart w:id="1119" w:name="_Toc439173237"/>
      <w:bookmarkStart w:id="1120" w:name="_Toc439238233"/>
      <w:bookmarkStart w:id="1121" w:name="_Toc439252780"/>
      <w:bookmarkStart w:id="1122" w:name="_Toc439323754"/>
      <w:bookmarkStart w:id="1123" w:name="_Toc440361391"/>
      <w:bookmarkStart w:id="1124" w:name="_Toc440376146"/>
      <w:bookmarkStart w:id="1125" w:name="_Toc440376273"/>
      <w:bookmarkStart w:id="1126" w:name="_Toc440382531"/>
      <w:bookmarkStart w:id="1127" w:name="_Toc440447201"/>
      <w:bookmarkStart w:id="1128" w:name="_Toc440632362"/>
      <w:bookmarkStart w:id="1129" w:name="_Toc440875134"/>
      <w:bookmarkStart w:id="1130" w:name="_Toc441131121"/>
      <w:bookmarkStart w:id="1131" w:name="_Toc465774644"/>
      <w:bookmarkStart w:id="1132" w:name="_Toc465848873"/>
      <w:bookmarkStart w:id="1133" w:name="_Toc471979988"/>
      <w:r w:rsidRPr="00AE1D21">
        <w:rPr>
          <w:szCs w:val="24"/>
        </w:rPr>
        <w:lastRenderedPageBreak/>
        <w:t>Инструкции по заполнению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34" w:name="_Ref55336378"/>
      <w:bookmarkStart w:id="1135" w:name="_Toc57314676"/>
      <w:bookmarkStart w:id="1136" w:name="_Toc69728990"/>
      <w:bookmarkStart w:id="1137" w:name="_Toc98253942"/>
      <w:bookmarkStart w:id="1138" w:name="_Toc165173868"/>
      <w:bookmarkStart w:id="1139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00009">
        <w:fldChar w:fldCharType="begin"/>
      </w:r>
      <w:r w:rsidR="00D00009">
        <w:instrText xml:space="preserve"> REF _Ref444170359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5.7.2</w:t>
      </w:r>
      <w:r w:rsidR="00D0000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40" w:name="_Ref449016627"/>
      <w:bookmarkStart w:id="1141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</w:p>
    <w:p w:rsidR="004F4D80" w:rsidRPr="00D904EF" w:rsidRDefault="004F4D80" w:rsidP="004F4D80">
      <w:pPr>
        <w:pStyle w:val="3"/>
        <w:rPr>
          <w:szCs w:val="24"/>
        </w:rPr>
      </w:pPr>
      <w:bookmarkStart w:id="1142" w:name="_Toc98253943"/>
      <w:bookmarkStart w:id="1143" w:name="_Toc157248195"/>
      <w:bookmarkStart w:id="1144" w:name="_Toc157496564"/>
      <w:bookmarkStart w:id="1145" w:name="_Toc158206103"/>
      <w:bookmarkStart w:id="1146" w:name="_Toc164057788"/>
      <w:bookmarkStart w:id="1147" w:name="_Toc164137138"/>
      <w:bookmarkStart w:id="1148" w:name="_Toc164161298"/>
      <w:bookmarkStart w:id="1149" w:name="_Toc165173869"/>
      <w:bookmarkStart w:id="1150" w:name="_Toc439170693"/>
      <w:bookmarkStart w:id="1151" w:name="_Toc439172795"/>
      <w:bookmarkStart w:id="1152" w:name="_Toc439173239"/>
      <w:bookmarkStart w:id="1153" w:name="_Toc439238235"/>
      <w:bookmarkStart w:id="1154" w:name="_Toc439252782"/>
      <w:bookmarkStart w:id="1155" w:name="_Toc439323756"/>
      <w:bookmarkStart w:id="1156" w:name="_Toc440361393"/>
      <w:bookmarkStart w:id="1157" w:name="_Toc440376275"/>
      <w:bookmarkStart w:id="1158" w:name="_Toc440382533"/>
      <w:bookmarkStart w:id="1159" w:name="_Toc440447203"/>
      <w:bookmarkStart w:id="1160" w:name="_Toc440632364"/>
      <w:bookmarkStart w:id="1161" w:name="_Toc440875136"/>
      <w:bookmarkStart w:id="1162" w:name="_Toc441131123"/>
      <w:bookmarkStart w:id="1163" w:name="_Toc465774646"/>
      <w:bookmarkStart w:id="1164" w:name="_Toc465848875"/>
      <w:bookmarkStart w:id="1165" w:name="_Toc468876195"/>
      <w:bookmarkStart w:id="1166" w:name="_Toc469487689"/>
      <w:bookmarkStart w:id="1167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68" w:name="_Toc98253944"/>
      <w:bookmarkStart w:id="1169" w:name="_Toc157248196"/>
      <w:bookmarkStart w:id="1170" w:name="_Toc157496565"/>
      <w:bookmarkStart w:id="1171" w:name="_Toc158206104"/>
      <w:bookmarkStart w:id="1172" w:name="_Toc164057789"/>
      <w:bookmarkStart w:id="1173" w:name="_Toc164137139"/>
      <w:bookmarkStart w:id="1174" w:name="_Toc164161299"/>
      <w:bookmarkStart w:id="1175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76" w:name="_Toc439170694"/>
      <w:bookmarkStart w:id="1177" w:name="_Toc439172796"/>
      <w:bookmarkStart w:id="1178" w:name="_Toc439173240"/>
      <w:bookmarkStart w:id="1179" w:name="_Toc439238236"/>
      <w:bookmarkStart w:id="1180" w:name="_Toc439252783"/>
      <w:bookmarkStart w:id="1181" w:name="_Toc439323757"/>
      <w:bookmarkStart w:id="1182" w:name="_Toc440361394"/>
      <w:bookmarkStart w:id="1183" w:name="_Toc440376276"/>
      <w:bookmarkStart w:id="1184" w:name="_Toc440382534"/>
      <w:bookmarkStart w:id="1185" w:name="_Toc440447204"/>
      <w:bookmarkStart w:id="1186" w:name="_Toc440632365"/>
      <w:bookmarkStart w:id="1187" w:name="_Toc440875137"/>
      <w:bookmarkStart w:id="1188" w:name="_Toc441131124"/>
      <w:bookmarkStart w:id="1189" w:name="_Toc465774647"/>
      <w:bookmarkStart w:id="1190" w:name="_Toc465848876"/>
      <w:bookmarkStart w:id="1191" w:name="_Toc468876196"/>
      <w:bookmarkStart w:id="1192" w:name="_Toc469487690"/>
      <w:bookmarkStart w:id="1193" w:name="_Toc471979991"/>
      <w:r w:rsidRPr="00D904EF">
        <w:rPr>
          <w:szCs w:val="24"/>
        </w:rPr>
        <w:lastRenderedPageBreak/>
        <w:t>Инструкции по заполнению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94" w:name="_Ref55336389"/>
      <w:bookmarkStart w:id="1195" w:name="_Toc57314677"/>
      <w:bookmarkStart w:id="1196" w:name="_Toc69728991"/>
      <w:bookmarkStart w:id="1197" w:name="_Toc98253945"/>
      <w:bookmarkStart w:id="1198" w:name="_Toc165173871"/>
      <w:bookmarkStart w:id="1199" w:name="_Toc423423675"/>
      <w:bookmarkStart w:id="1200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D904EF" w:rsidRDefault="004F4D80" w:rsidP="004F4D80">
      <w:pPr>
        <w:pStyle w:val="3"/>
        <w:rPr>
          <w:szCs w:val="24"/>
        </w:rPr>
      </w:pPr>
      <w:bookmarkStart w:id="1201" w:name="_Toc98253946"/>
      <w:bookmarkStart w:id="1202" w:name="_Toc157248198"/>
      <w:bookmarkStart w:id="1203" w:name="_Toc157496567"/>
      <w:bookmarkStart w:id="1204" w:name="_Toc158206106"/>
      <w:bookmarkStart w:id="1205" w:name="_Toc164057791"/>
      <w:bookmarkStart w:id="1206" w:name="_Toc164137141"/>
      <w:bookmarkStart w:id="1207" w:name="_Toc164161301"/>
      <w:bookmarkStart w:id="1208" w:name="_Toc165173872"/>
      <w:bookmarkStart w:id="1209" w:name="_Toc439170696"/>
      <w:bookmarkStart w:id="1210" w:name="_Toc439172798"/>
      <w:bookmarkStart w:id="1211" w:name="_Toc439173242"/>
      <w:bookmarkStart w:id="1212" w:name="_Toc439238238"/>
      <w:bookmarkStart w:id="1213" w:name="_Toc439252785"/>
      <w:bookmarkStart w:id="1214" w:name="_Toc439323759"/>
      <w:bookmarkStart w:id="1215" w:name="_Toc440361396"/>
      <w:bookmarkStart w:id="1216" w:name="_Toc440376278"/>
      <w:bookmarkStart w:id="1217" w:name="_Toc440382536"/>
      <w:bookmarkStart w:id="1218" w:name="_Toc440447206"/>
      <w:bookmarkStart w:id="1219" w:name="_Toc440632367"/>
      <w:bookmarkStart w:id="1220" w:name="_Toc440875139"/>
      <w:bookmarkStart w:id="1221" w:name="_Toc441131126"/>
      <w:bookmarkStart w:id="1222" w:name="_Toc465774649"/>
      <w:bookmarkStart w:id="1223" w:name="_Toc465848878"/>
      <w:bookmarkStart w:id="1224" w:name="_Toc468876198"/>
      <w:bookmarkStart w:id="1225" w:name="_Toc469487692"/>
      <w:bookmarkStart w:id="1226" w:name="_Toc471979993"/>
      <w:r w:rsidRPr="00D904EF">
        <w:rPr>
          <w:szCs w:val="24"/>
        </w:rPr>
        <w:t>Форма Справки о материально-технических ресурсах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27" w:name="_Toc98253947"/>
      <w:bookmarkStart w:id="1228" w:name="_Toc157248199"/>
      <w:bookmarkStart w:id="1229" w:name="_Toc157496568"/>
      <w:bookmarkStart w:id="1230" w:name="_Toc158206107"/>
      <w:bookmarkStart w:id="1231" w:name="_Toc164057792"/>
      <w:bookmarkStart w:id="1232" w:name="_Toc164137142"/>
      <w:bookmarkStart w:id="1233" w:name="_Toc164161302"/>
      <w:bookmarkStart w:id="123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35" w:name="_Toc439170697"/>
      <w:bookmarkStart w:id="1236" w:name="_Toc439172799"/>
      <w:bookmarkStart w:id="1237" w:name="_Toc439173243"/>
      <w:bookmarkStart w:id="1238" w:name="_Toc439238239"/>
      <w:bookmarkStart w:id="1239" w:name="_Toc439252786"/>
      <w:bookmarkStart w:id="1240" w:name="_Toc439323760"/>
      <w:bookmarkStart w:id="1241" w:name="_Toc440361397"/>
      <w:bookmarkStart w:id="1242" w:name="_Toc440376279"/>
      <w:bookmarkStart w:id="1243" w:name="_Toc440382537"/>
      <w:bookmarkStart w:id="1244" w:name="_Toc440447207"/>
      <w:bookmarkStart w:id="1245" w:name="_Toc440632368"/>
      <w:bookmarkStart w:id="1246" w:name="_Toc440875140"/>
      <w:bookmarkStart w:id="1247" w:name="_Toc441131127"/>
      <w:bookmarkStart w:id="1248" w:name="_Toc465774650"/>
      <w:bookmarkStart w:id="1249" w:name="_Toc465848879"/>
      <w:bookmarkStart w:id="1250" w:name="_Toc468876199"/>
      <w:bookmarkStart w:id="1251" w:name="_Toc469487693"/>
      <w:bookmarkStart w:id="1252" w:name="_Toc471979994"/>
      <w:r w:rsidRPr="00D904EF">
        <w:rPr>
          <w:szCs w:val="24"/>
        </w:rPr>
        <w:lastRenderedPageBreak/>
        <w:t>Инструкции по заполнению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3" w:name="_Ref55336398"/>
      <w:bookmarkStart w:id="1254" w:name="_Toc57314678"/>
      <w:bookmarkStart w:id="1255" w:name="_Toc69728992"/>
      <w:bookmarkStart w:id="1256" w:name="_Toc98253948"/>
      <w:bookmarkStart w:id="1257" w:name="_Toc165173874"/>
      <w:bookmarkStart w:id="1258" w:name="_Toc423423676"/>
      <w:bookmarkStart w:id="1259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53"/>
      <w:bookmarkEnd w:id="1254"/>
      <w:bookmarkEnd w:id="1255"/>
      <w:bookmarkEnd w:id="1256"/>
      <w:bookmarkEnd w:id="1257"/>
      <w:bookmarkEnd w:id="1258"/>
      <w:bookmarkEnd w:id="1259"/>
    </w:p>
    <w:p w:rsidR="004F4D80" w:rsidRPr="00D904EF" w:rsidRDefault="004F4D80" w:rsidP="004F4D80">
      <w:pPr>
        <w:pStyle w:val="3"/>
        <w:rPr>
          <w:szCs w:val="24"/>
        </w:rPr>
      </w:pPr>
      <w:bookmarkStart w:id="1260" w:name="_Toc98253949"/>
      <w:bookmarkStart w:id="1261" w:name="_Toc157248201"/>
      <w:bookmarkStart w:id="1262" w:name="_Toc157496570"/>
      <w:bookmarkStart w:id="1263" w:name="_Toc158206109"/>
      <w:bookmarkStart w:id="1264" w:name="_Toc164057794"/>
      <w:bookmarkStart w:id="1265" w:name="_Toc164137144"/>
      <w:bookmarkStart w:id="1266" w:name="_Toc164161304"/>
      <w:bookmarkStart w:id="1267" w:name="_Toc165173875"/>
      <w:bookmarkStart w:id="1268" w:name="_Toc439170699"/>
      <w:bookmarkStart w:id="1269" w:name="_Toc439172801"/>
      <w:bookmarkStart w:id="1270" w:name="_Toc439173245"/>
      <w:bookmarkStart w:id="1271" w:name="_Toc439238241"/>
      <w:bookmarkStart w:id="1272" w:name="_Toc439252788"/>
      <w:bookmarkStart w:id="1273" w:name="_Toc439323762"/>
      <w:bookmarkStart w:id="1274" w:name="_Toc440361399"/>
      <w:bookmarkStart w:id="1275" w:name="_Toc440376281"/>
      <w:bookmarkStart w:id="1276" w:name="_Toc440382539"/>
      <w:bookmarkStart w:id="1277" w:name="_Toc440447209"/>
      <w:bookmarkStart w:id="1278" w:name="_Toc440632370"/>
      <w:bookmarkStart w:id="1279" w:name="_Toc440875142"/>
      <w:bookmarkStart w:id="1280" w:name="_Toc441131129"/>
      <w:bookmarkStart w:id="1281" w:name="_Toc465774652"/>
      <w:bookmarkStart w:id="1282" w:name="_Toc465848881"/>
      <w:bookmarkStart w:id="1283" w:name="_Toc468876201"/>
      <w:bookmarkStart w:id="1284" w:name="_Toc469487695"/>
      <w:bookmarkStart w:id="1285" w:name="_Toc471979996"/>
      <w:r w:rsidRPr="00D904EF">
        <w:rPr>
          <w:szCs w:val="24"/>
        </w:rPr>
        <w:t>Форма Справки о кадровых ресурсах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6" w:name="_Toc98253950"/>
      <w:bookmarkStart w:id="1287" w:name="_Toc157248202"/>
      <w:bookmarkStart w:id="1288" w:name="_Toc157496571"/>
      <w:bookmarkStart w:id="1289" w:name="_Toc158206110"/>
      <w:bookmarkStart w:id="1290" w:name="_Toc164057795"/>
      <w:bookmarkStart w:id="1291" w:name="_Toc164137145"/>
      <w:bookmarkStart w:id="1292" w:name="_Toc164161305"/>
      <w:bookmarkStart w:id="129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94" w:name="_Toc439170700"/>
      <w:bookmarkStart w:id="1295" w:name="_Toc439172802"/>
      <w:bookmarkStart w:id="1296" w:name="_Toc439173246"/>
      <w:bookmarkStart w:id="1297" w:name="_Toc439238242"/>
      <w:bookmarkStart w:id="1298" w:name="_Toc439252789"/>
      <w:bookmarkStart w:id="1299" w:name="_Toc439323763"/>
      <w:bookmarkStart w:id="1300" w:name="_Toc440361400"/>
      <w:bookmarkStart w:id="1301" w:name="_Toc440376282"/>
      <w:bookmarkStart w:id="1302" w:name="_Toc440382540"/>
      <w:bookmarkStart w:id="1303" w:name="_Toc440447210"/>
      <w:bookmarkStart w:id="1304" w:name="_Toc440632371"/>
      <w:bookmarkStart w:id="1305" w:name="_Toc440875143"/>
      <w:bookmarkStart w:id="1306" w:name="_Toc441131130"/>
      <w:bookmarkStart w:id="1307" w:name="_Toc465774653"/>
      <w:bookmarkStart w:id="1308" w:name="_Toc465848882"/>
      <w:bookmarkStart w:id="1309" w:name="_Toc468876202"/>
      <w:bookmarkStart w:id="1310" w:name="_Toc469487696"/>
      <w:bookmarkStart w:id="1311" w:name="_Toc471979997"/>
      <w:r w:rsidRPr="00D904EF">
        <w:rPr>
          <w:szCs w:val="24"/>
        </w:rPr>
        <w:lastRenderedPageBreak/>
        <w:t>Инструкции по заполнению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12" w:name="_Toc165173881"/>
      <w:bookmarkStart w:id="1313" w:name="_Ref194749267"/>
      <w:bookmarkStart w:id="1314" w:name="_Toc423423677"/>
      <w:bookmarkStart w:id="1315" w:name="_Ref440271993"/>
      <w:bookmarkStart w:id="1316" w:name="_Ref440274659"/>
      <w:bookmarkStart w:id="1317" w:name="_Toc471979998"/>
      <w:bookmarkStart w:id="1318" w:name="_Ref90381523"/>
      <w:bookmarkStart w:id="1319" w:name="_Toc90385124"/>
      <w:bookmarkStart w:id="1320" w:name="_Ref96861029"/>
      <w:bookmarkStart w:id="1321" w:name="_Toc97651410"/>
      <w:bookmarkStart w:id="132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12"/>
      <w:bookmarkEnd w:id="1313"/>
      <w:bookmarkEnd w:id="1314"/>
      <w:bookmarkEnd w:id="1315"/>
      <w:bookmarkEnd w:id="1316"/>
      <w:bookmarkEnd w:id="1317"/>
    </w:p>
    <w:p w:rsidR="004F4D80" w:rsidRPr="00D904EF" w:rsidRDefault="004F4D80" w:rsidP="004F4D80">
      <w:pPr>
        <w:pStyle w:val="3"/>
        <w:rPr>
          <w:szCs w:val="24"/>
        </w:rPr>
      </w:pPr>
      <w:bookmarkStart w:id="1323" w:name="_Toc97651411"/>
      <w:bookmarkStart w:id="1324" w:name="_Toc98253956"/>
      <w:bookmarkStart w:id="1325" w:name="_Toc157248208"/>
      <w:bookmarkStart w:id="1326" w:name="_Toc157496577"/>
      <w:bookmarkStart w:id="1327" w:name="_Toc158206116"/>
      <w:bookmarkStart w:id="1328" w:name="_Toc164057801"/>
      <w:bookmarkStart w:id="1329" w:name="_Toc164137151"/>
      <w:bookmarkStart w:id="1330" w:name="_Toc164161311"/>
      <w:bookmarkStart w:id="1331" w:name="_Toc165173882"/>
      <w:bookmarkStart w:id="1332" w:name="_Toc439170702"/>
      <w:bookmarkStart w:id="1333" w:name="_Toc439172804"/>
      <w:bookmarkStart w:id="1334" w:name="_Toc439173248"/>
      <w:bookmarkStart w:id="1335" w:name="_Toc439238244"/>
      <w:bookmarkStart w:id="1336" w:name="_Toc439252791"/>
      <w:bookmarkStart w:id="1337" w:name="_Toc439323765"/>
      <w:bookmarkStart w:id="1338" w:name="_Toc440361402"/>
      <w:bookmarkStart w:id="1339" w:name="_Toc440376284"/>
      <w:bookmarkStart w:id="1340" w:name="_Toc440382542"/>
      <w:bookmarkStart w:id="1341" w:name="_Toc440447212"/>
      <w:bookmarkStart w:id="1342" w:name="_Toc440632373"/>
      <w:bookmarkStart w:id="1343" w:name="_Toc440875145"/>
      <w:bookmarkStart w:id="1344" w:name="_Toc441131132"/>
      <w:bookmarkStart w:id="1345" w:name="_Toc465774655"/>
      <w:bookmarkStart w:id="1346" w:name="_Toc465848884"/>
      <w:bookmarkStart w:id="1347" w:name="_Toc468876204"/>
      <w:bookmarkStart w:id="1348" w:name="_Toc469487698"/>
      <w:bookmarkStart w:id="1349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0" w:name="_Toc97651412"/>
      <w:bookmarkStart w:id="1351" w:name="_Toc98253957"/>
      <w:bookmarkStart w:id="1352" w:name="_Toc157248209"/>
      <w:bookmarkStart w:id="1353" w:name="_Toc157496578"/>
      <w:bookmarkStart w:id="1354" w:name="_Toc158206117"/>
      <w:bookmarkStart w:id="1355" w:name="_Toc164057802"/>
      <w:bookmarkStart w:id="1356" w:name="_Toc164137152"/>
      <w:bookmarkStart w:id="1357" w:name="_Toc164161312"/>
      <w:bookmarkStart w:id="135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59" w:name="_Toc439170703"/>
      <w:bookmarkStart w:id="1360" w:name="_Toc439172805"/>
      <w:bookmarkStart w:id="1361" w:name="_Toc439173249"/>
      <w:bookmarkStart w:id="1362" w:name="_Toc439238245"/>
      <w:bookmarkStart w:id="1363" w:name="_Toc439252792"/>
      <w:bookmarkStart w:id="1364" w:name="_Toc439323766"/>
      <w:bookmarkStart w:id="1365" w:name="_Toc440361403"/>
      <w:bookmarkStart w:id="1366" w:name="_Toc440376285"/>
      <w:bookmarkStart w:id="1367" w:name="_Toc440382543"/>
      <w:bookmarkStart w:id="1368" w:name="_Toc440447213"/>
      <w:bookmarkStart w:id="1369" w:name="_Toc440632374"/>
      <w:bookmarkStart w:id="1370" w:name="_Toc440875146"/>
      <w:bookmarkStart w:id="1371" w:name="_Toc441131133"/>
      <w:bookmarkStart w:id="1372" w:name="_Toc465774656"/>
      <w:bookmarkStart w:id="1373" w:name="_Toc465848885"/>
      <w:bookmarkStart w:id="1374" w:name="_Toc468876205"/>
      <w:bookmarkStart w:id="1375" w:name="_Toc469487699"/>
      <w:bookmarkStart w:id="1376" w:name="_Toc471980000"/>
      <w:r w:rsidRPr="00D904EF">
        <w:rPr>
          <w:szCs w:val="24"/>
        </w:rPr>
        <w:lastRenderedPageBreak/>
        <w:t>Инструкции по заполнению</w:t>
      </w:r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18"/>
    <w:bookmarkEnd w:id="1319"/>
    <w:bookmarkEnd w:id="1320"/>
    <w:bookmarkEnd w:id="1321"/>
    <w:bookmarkEnd w:id="132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7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78" w:name="_Toc423423680"/>
      <w:bookmarkStart w:id="1379" w:name="_Ref440272035"/>
      <w:bookmarkStart w:id="1380" w:name="_Ref440274733"/>
      <w:bookmarkStart w:id="1381" w:name="_Ref444181467"/>
      <w:bookmarkStart w:id="1382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77"/>
      <w:bookmarkEnd w:id="1378"/>
      <w:bookmarkEnd w:id="1379"/>
      <w:bookmarkEnd w:id="1380"/>
      <w:bookmarkEnd w:id="1381"/>
      <w:bookmarkEnd w:id="1382"/>
    </w:p>
    <w:p w:rsidR="004F4D80" w:rsidRPr="00E87023" w:rsidRDefault="004F4D80" w:rsidP="004F4D80">
      <w:pPr>
        <w:pStyle w:val="3"/>
        <w:rPr>
          <w:sz w:val="22"/>
        </w:rPr>
      </w:pPr>
      <w:bookmarkStart w:id="1383" w:name="_Toc343690584"/>
      <w:bookmarkStart w:id="1384" w:name="_Toc372294428"/>
      <w:bookmarkStart w:id="1385" w:name="_Toc379288896"/>
      <w:bookmarkStart w:id="1386" w:name="_Toc384734780"/>
      <w:bookmarkStart w:id="1387" w:name="_Toc396984078"/>
      <w:bookmarkStart w:id="1388" w:name="_Toc423423681"/>
      <w:bookmarkStart w:id="1389" w:name="_Toc439170710"/>
      <w:bookmarkStart w:id="1390" w:name="_Toc439172812"/>
      <w:bookmarkStart w:id="1391" w:name="_Toc439173253"/>
      <w:bookmarkStart w:id="1392" w:name="_Toc439238249"/>
      <w:bookmarkStart w:id="1393" w:name="_Toc439252796"/>
      <w:bookmarkStart w:id="1394" w:name="_Toc439323770"/>
      <w:bookmarkStart w:id="1395" w:name="_Toc440361405"/>
      <w:bookmarkStart w:id="1396" w:name="_Toc440376287"/>
      <w:bookmarkStart w:id="1397" w:name="_Toc440382545"/>
      <w:bookmarkStart w:id="1398" w:name="_Toc440447215"/>
      <w:bookmarkStart w:id="1399" w:name="_Toc440632376"/>
      <w:bookmarkStart w:id="1400" w:name="_Toc440875148"/>
      <w:bookmarkStart w:id="1401" w:name="_Toc441131135"/>
      <w:bookmarkStart w:id="1402" w:name="_Toc465774658"/>
      <w:bookmarkStart w:id="1403" w:name="_Toc465848887"/>
      <w:bookmarkStart w:id="1404" w:name="_Toc468876207"/>
      <w:bookmarkStart w:id="1405" w:name="_Toc469487701"/>
      <w:bookmarkStart w:id="1406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07" w:name="_Toc343690585"/>
      <w:bookmarkStart w:id="1408" w:name="_Toc372294429"/>
      <w:bookmarkStart w:id="1409" w:name="_Toc379288897"/>
      <w:bookmarkStart w:id="1410" w:name="_Toc384734781"/>
      <w:bookmarkStart w:id="1411" w:name="_Toc396984079"/>
      <w:bookmarkStart w:id="1412" w:name="_Toc423423682"/>
      <w:bookmarkStart w:id="1413" w:name="_Toc439170711"/>
      <w:bookmarkStart w:id="1414" w:name="_Toc439172813"/>
      <w:bookmarkStart w:id="1415" w:name="_Toc439173254"/>
      <w:bookmarkStart w:id="1416" w:name="_Toc439238250"/>
      <w:bookmarkStart w:id="1417" w:name="_Toc439252797"/>
      <w:bookmarkStart w:id="1418" w:name="_Toc439323771"/>
      <w:bookmarkStart w:id="1419" w:name="_Toc440361406"/>
      <w:bookmarkStart w:id="1420" w:name="_Toc440376288"/>
      <w:bookmarkStart w:id="1421" w:name="_Toc440382546"/>
      <w:bookmarkStart w:id="1422" w:name="_Toc440447216"/>
      <w:bookmarkStart w:id="1423" w:name="_Toc440632377"/>
      <w:bookmarkStart w:id="1424" w:name="_Toc440875149"/>
      <w:bookmarkStart w:id="1425" w:name="_Toc441131136"/>
      <w:bookmarkStart w:id="1426" w:name="_Toc465774659"/>
      <w:bookmarkStart w:id="1427" w:name="_Toc465848888"/>
      <w:bookmarkStart w:id="1428" w:name="_Toc468876208"/>
      <w:bookmarkStart w:id="1429" w:name="_Toc469487702"/>
      <w:bookmarkStart w:id="1430" w:name="_Toc471980003"/>
      <w:r w:rsidRPr="00D27071">
        <w:rPr>
          <w:szCs w:val="24"/>
        </w:rPr>
        <w:lastRenderedPageBreak/>
        <w:t>Инструкции по заполнению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31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32" w:name="_Toc423423683"/>
      <w:bookmarkStart w:id="1433" w:name="_Ref440272051"/>
      <w:bookmarkStart w:id="1434" w:name="_Ref440274744"/>
      <w:bookmarkStart w:id="1435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31"/>
      <w:bookmarkEnd w:id="1432"/>
      <w:bookmarkEnd w:id="1433"/>
      <w:bookmarkEnd w:id="1434"/>
      <w:bookmarkEnd w:id="1435"/>
    </w:p>
    <w:p w:rsidR="004F4D80" w:rsidRPr="00AE1D21" w:rsidRDefault="004F4D80" w:rsidP="004F4D80">
      <w:pPr>
        <w:pStyle w:val="3"/>
        <w:rPr>
          <w:szCs w:val="24"/>
        </w:rPr>
      </w:pPr>
      <w:bookmarkStart w:id="1436" w:name="_Toc343690587"/>
      <w:bookmarkStart w:id="1437" w:name="_Toc372294431"/>
      <w:bookmarkStart w:id="1438" w:name="_Toc379288899"/>
      <w:bookmarkStart w:id="1439" w:name="_Toc384734783"/>
      <w:bookmarkStart w:id="1440" w:name="_Toc396984081"/>
      <w:bookmarkStart w:id="1441" w:name="_Toc423423684"/>
      <w:bookmarkStart w:id="1442" w:name="_Toc439170713"/>
      <w:bookmarkStart w:id="1443" w:name="_Toc439172815"/>
      <w:bookmarkStart w:id="1444" w:name="_Toc439173256"/>
      <w:bookmarkStart w:id="1445" w:name="_Toc439238252"/>
      <w:bookmarkStart w:id="1446" w:name="_Toc439252799"/>
      <w:bookmarkStart w:id="1447" w:name="_Toc439323773"/>
      <w:bookmarkStart w:id="1448" w:name="_Toc440361408"/>
      <w:bookmarkStart w:id="1449" w:name="_Toc440376290"/>
      <w:bookmarkStart w:id="1450" w:name="_Toc440382548"/>
      <w:bookmarkStart w:id="1451" w:name="_Toc440447218"/>
      <w:bookmarkStart w:id="1452" w:name="_Toc440632379"/>
      <w:bookmarkStart w:id="1453" w:name="_Toc440875151"/>
      <w:bookmarkStart w:id="1454" w:name="_Toc441131138"/>
      <w:bookmarkStart w:id="1455" w:name="_Toc465774661"/>
      <w:bookmarkStart w:id="1456" w:name="_Toc465848890"/>
      <w:bookmarkStart w:id="1457" w:name="_Toc468876210"/>
      <w:bookmarkStart w:id="1458" w:name="_Toc469487704"/>
      <w:bookmarkStart w:id="1459" w:name="_Toc471980005"/>
      <w:r w:rsidRPr="008C4223">
        <w:rPr>
          <w:szCs w:val="24"/>
        </w:rPr>
        <w:t xml:space="preserve">Форма 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r w:rsidR="000D70B6" w:rsidRPr="00AE1D21">
        <w:rPr>
          <w:szCs w:val="24"/>
        </w:rPr>
        <w:t>Согласия на обработку персональных данных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60" w:name="_Toc439252801"/>
      <w:bookmarkStart w:id="1461" w:name="_Toc439323774"/>
      <w:bookmarkStart w:id="1462" w:name="_Toc440361409"/>
      <w:bookmarkStart w:id="1463" w:name="_Toc440376291"/>
      <w:bookmarkStart w:id="1464" w:name="_Toc440382549"/>
      <w:bookmarkStart w:id="1465" w:name="_Toc440447219"/>
      <w:bookmarkStart w:id="1466" w:name="_Toc440632380"/>
      <w:bookmarkStart w:id="1467" w:name="_Toc440875152"/>
      <w:bookmarkStart w:id="1468" w:name="_Toc441131139"/>
      <w:bookmarkStart w:id="1469" w:name="_Toc465774662"/>
      <w:bookmarkStart w:id="1470" w:name="_Toc465848891"/>
      <w:bookmarkStart w:id="1471" w:name="_Toc468876211"/>
      <w:bookmarkStart w:id="1472" w:name="_Toc469487705"/>
      <w:bookmarkStart w:id="1473" w:name="_Toc471980006"/>
      <w:r w:rsidRPr="00AE1D21">
        <w:rPr>
          <w:szCs w:val="24"/>
        </w:rPr>
        <w:lastRenderedPageBreak/>
        <w:t>Инструкции по заполнению</w:t>
      </w:r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74" w:name="_Toc461808970"/>
      <w:bookmarkStart w:id="1475" w:name="_Toc464120680"/>
      <w:bookmarkStart w:id="1476" w:name="_Toc465774663"/>
      <w:bookmarkStart w:id="1477" w:name="_Toc465848892"/>
      <w:bookmarkStart w:id="1478" w:name="_Toc468876212"/>
      <w:bookmarkStart w:id="1479" w:name="_Toc469487706"/>
      <w:bookmarkStart w:id="1480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74"/>
      <w:bookmarkEnd w:id="1475"/>
      <w:bookmarkEnd w:id="1476"/>
      <w:bookmarkEnd w:id="1477"/>
      <w:bookmarkEnd w:id="1478"/>
      <w:bookmarkEnd w:id="1479"/>
      <w:bookmarkEnd w:id="1480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81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81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82" w:name="_Toc461808972"/>
      <w:bookmarkStart w:id="1483" w:name="_Toc464120681"/>
      <w:bookmarkStart w:id="1484" w:name="_Toc465774664"/>
      <w:bookmarkStart w:id="1485" w:name="_Toc465848893"/>
      <w:bookmarkStart w:id="1486" w:name="_Toc468876213"/>
      <w:bookmarkStart w:id="1487" w:name="_Toc469487707"/>
      <w:bookmarkStart w:id="1488" w:name="_Toc471980008"/>
      <w:r w:rsidRPr="00AE1D21">
        <w:rPr>
          <w:szCs w:val="24"/>
        </w:rPr>
        <w:lastRenderedPageBreak/>
        <w:t>Инструкции по заполнению</w:t>
      </w:r>
      <w:bookmarkEnd w:id="1482"/>
      <w:bookmarkEnd w:id="1483"/>
      <w:bookmarkEnd w:id="1484"/>
      <w:bookmarkEnd w:id="1485"/>
      <w:bookmarkEnd w:id="1486"/>
      <w:bookmarkEnd w:id="1487"/>
      <w:bookmarkEnd w:id="148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9" w:name="_Ref440272256"/>
      <w:bookmarkStart w:id="1490" w:name="_Ref440272678"/>
      <w:bookmarkStart w:id="1491" w:name="_Ref440274944"/>
      <w:bookmarkStart w:id="1492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489"/>
      <w:bookmarkEnd w:id="1490"/>
      <w:bookmarkEnd w:id="1491"/>
      <w:bookmarkEnd w:id="1492"/>
    </w:p>
    <w:p w:rsidR="007A6A39" w:rsidRPr="007A6A39" w:rsidRDefault="007A6A39" w:rsidP="007A6A39">
      <w:pPr>
        <w:pStyle w:val="3"/>
        <w:rPr>
          <w:szCs w:val="24"/>
        </w:rPr>
      </w:pPr>
      <w:bookmarkStart w:id="1493" w:name="_Toc439170715"/>
      <w:bookmarkStart w:id="1494" w:name="_Toc439172817"/>
      <w:bookmarkStart w:id="1495" w:name="_Toc439173259"/>
      <w:bookmarkStart w:id="1496" w:name="_Toc439238255"/>
      <w:bookmarkStart w:id="1497" w:name="_Toc439252803"/>
      <w:bookmarkStart w:id="1498" w:name="_Toc439323776"/>
      <w:bookmarkStart w:id="1499" w:name="_Toc440361411"/>
      <w:bookmarkStart w:id="1500" w:name="_Toc440376293"/>
      <w:bookmarkStart w:id="1501" w:name="_Toc440382551"/>
      <w:bookmarkStart w:id="1502" w:name="_Toc440447221"/>
      <w:bookmarkStart w:id="1503" w:name="_Toc440632382"/>
      <w:bookmarkStart w:id="1504" w:name="_Toc440875154"/>
      <w:bookmarkStart w:id="1505" w:name="_Toc441131141"/>
      <w:bookmarkStart w:id="1506" w:name="_Toc465774666"/>
      <w:bookmarkStart w:id="1507" w:name="_Toc465848895"/>
      <w:bookmarkStart w:id="1508" w:name="_Toc468876215"/>
      <w:bookmarkStart w:id="1509" w:name="_Toc469487709"/>
      <w:bookmarkStart w:id="1510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11" w:name="_Toc439170716"/>
      <w:bookmarkStart w:id="1512" w:name="_Toc439172818"/>
      <w:bookmarkStart w:id="1513" w:name="_Toc439173260"/>
      <w:bookmarkStart w:id="1514" w:name="_Toc439238256"/>
      <w:bookmarkStart w:id="1515" w:name="_Toc439252804"/>
      <w:bookmarkStart w:id="1516" w:name="_Toc439323777"/>
      <w:bookmarkStart w:id="1517" w:name="_Toc440361412"/>
      <w:bookmarkStart w:id="1518" w:name="_Toc440376294"/>
      <w:bookmarkStart w:id="1519" w:name="_Toc440382552"/>
      <w:bookmarkStart w:id="1520" w:name="_Toc440447222"/>
      <w:bookmarkStart w:id="1521" w:name="_Toc440632383"/>
      <w:bookmarkStart w:id="1522" w:name="_Toc440875155"/>
      <w:bookmarkStart w:id="1523" w:name="_Toc441131142"/>
      <w:bookmarkStart w:id="1524" w:name="_Toc465774667"/>
      <w:bookmarkStart w:id="1525" w:name="_Toc465848896"/>
      <w:bookmarkStart w:id="1526" w:name="_Toc468876216"/>
      <w:bookmarkStart w:id="1527" w:name="_Toc469487710"/>
      <w:bookmarkStart w:id="1528" w:name="_Toc471980011"/>
      <w:r w:rsidRPr="007857E5">
        <w:rPr>
          <w:szCs w:val="24"/>
        </w:rPr>
        <w:lastRenderedPageBreak/>
        <w:t>Инструкции по 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9" w:name="_Ref465847449"/>
      <w:bookmarkStart w:id="1530" w:name="_Ref465847748"/>
      <w:bookmarkStart w:id="1531" w:name="_Ref465847768"/>
      <w:bookmarkStart w:id="1532" w:name="_Toc471980012"/>
      <w:r w:rsidRPr="00AE1D21">
        <w:lastRenderedPageBreak/>
        <w:t>Расписка  сдачи-приемки соглашения о неустойке (форма 15)</w:t>
      </w:r>
      <w:bookmarkEnd w:id="1529"/>
      <w:bookmarkEnd w:id="1530"/>
      <w:bookmarkEnd w:id="1531"/>
      <w:bookmarkEnd w:id="1532"/>
    </w:p>
    <w:p w:rsidR="00AF12BB" w:rsidRPr="00CC5A3A" w:rsidRDefault="00AF12BB" w:rsidP="00AF12BB">
      <w:pPr>
        <w:pStyle w:val="3"/>
        <w:rPr>
          <w:szCs w:val="24"/>
        </w:rPr>
      </w:pPr>
      <w:bookmarkStart w:id="1533" w:name="_Toc465774669"/>
      <w:bookmarkStart w:id="1534" w:name="_Toc465848898"/>
      <w:bookmarkStart w:id="1535" w:name="_Toc468876218"/>
      <w:bookmarkStart w:id="1536" w:name="_Toc469487712"/>
      <w:bookmarkStart w:id="1537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533"/>
      <w:bookmarkEnd w:id="1534"/>
      <w:bookmarkEnd w:id="1535"/>
      <w:bookmarkEnd w:id="1536"/>
      <w:bookmarkEnd w:id="153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38" w:name="_Toc465774670"/>
      <w:bookmarkStart w:id="1539" w:name="_Toc465848899"/>
      <w:bookmarkStart w:id="1540" w:name="_Toc468876219"/>
      <w:bookmarkStart w:id="1541" w:name="_Toc469487713"/>
      <w:bookmarkStart w:id="1542" w:name="_Toc471980014"/>
      <w:r w:rsidRPr="00CC5A3A">
        <w:rPr>
          <w:szCs w:val="24"/>
        </w:rPr>
        <w:lastRenderedPageBreak/>
        <w:t>Инструкции по заполнению</w:t>
      </w:r>
      <w:bookmarkEnd w:id="1538"/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Ref440272274"/>
      <w:bookmarkStart w:id="1544" w:name="_Ref440274756"/>
      <w:bookmarkStart w:id="1545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43"/>
      <w:bookmarkEnd w:id="1544"/>
      <w:bookmarkEnd w:id="1545"/>
    </w:p>
    <w:p w:rsidR="007857E5" w:rsidRPr="00AE1D21" w:rsidRDefault="007857E5" w:rsidP="007857E5">
      <w:pPr>
        <w:pStyle w:val="3"/>
        <w:rPr>
          <w:szCs w:val="24"/>
        </w:rPr>
      </w:pPr>
      <w:bookmarkStart w:id="1546" w:name="_Toc439170718"/>
      <w:bookmarkStart w:id="1547" w:name="_Toc439172820"/>
      <w:bookmarkStart w:id="1548" w:name="_Toc439173262"/>
      <w:bookmarkStart w:id="1549" w:name="_Toc439238258"/>
      <w:bookmarkStart w:id="1550" w:name="_Toc439252806"/>
      <w:bookmarkStart w:id="1551" w:name="_Toc439323779"/>
      <w:bookmarkStart w:id="1552" w:name="_Toc440361414"/>
      <w:bookmarkStart w:id="1553" w:name="_Toc440376296"/>
      <w:bookmarkStart w:id="1554" w:name="_Toc440382554"/>
      <w:bookmarkStart w:id="1555" w:name="_Toc440447224"/>
      <w:bookmarkStart w:id="1556" w:name="_Toc440632385"/>
      <w:bookmarkStart w:id="1557" w:name="_Toc440875157"/>
      <w:bookmarkStart w:id="1558" w:name="_Toc441131144"/>
      <w:bookmarkStart w:id="1559" w:name="_Toc465774672"/>
      <w:bookmarkStart w:id="1560" w:name="_Toc465848901"/>
      <w:bookmarkStart w:id="1561" w:name="_Toc468876221"/>
      <w:bookmarkStart w:id="1562" w:name="_Toc469487715"/>
      <w:bookmarkStart w:id="1563" w:name="_Toc471980016"/>
      <w:r w:rsidRPr="00AE1D21">
        <w:rPr>
          <w:szCs w:val="24"/>
        </w:rPr>
        <w:t xml:space="preserve">Форма </w:t>
      </w:r>
      <w:bookmarkEnd w:id="154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64" w:name="_Toc300142269"/>
      <w:bookmarkStart w:id="1565" w:name="_Toc309735391"/>
      <w:bookmarkStart w:id="156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6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65"/>
      <w:bookmarkEnd w:id="156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67" w:name="_Toc439170719"/>
      <w:bookmarkStart w:id="1568" w:name="_Toc439172821"/>
      <w:bookmarkStart w:id="1569" w:name="_Toc439173263"/>
      <w:bookmarkStart w:id="1570" w:name="_Toc439238259"/>
      <w:bookmarkStart w:id="1571" w:name="_Toc439252807"/>
      <w:bookmarkStart w:id="1572" w:name="_Toc439323780"/>
      <w:bookmarkStart w:id="1573" w:name="_Toc440361415"/>
      <w:bookmarkStart w:id="1574" w:name="_Toc440376297"/>
      <w:bookmarkStart w:id="1575" w:name="_Toc440382555"/>
      <w:bookmarkStart w:id="1576" w:name="_Toc440447225"/>
      <w:bookmarkStart w:id="1577" w:name="_Toc440632386"/>
      <w:bookmarkStart w:id="1578" w:name="_Toc440875158"/>
      <w:bookmarkStart w:id="1579" w:name="_Toc441131145"/>
      <w:bookmarkStart w:id="1580" w:name="_Toc465774673"/>
      <w:bookmarkStart w:id="1581" w:name="_Toc465848902"/>
      <w:bookmarkStart w:id="1582" w:name="_Toc468876222"/>
      <w:bookmarkStart w:id="1583" w:name="_Toc469487716"/>
      <w:bookmarkStart w:id="1584" w:name="_Toc471980017"/>
      <w:r w:rsidRPr="007857E5">
        <w:rPr>
          <w:szCs w:val="24"/>
        </w:rPr>
        <w:lastRenderedPageBreak/>
        <w:t>Инструкции по заполнению</w:t>
      </w:r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85" w:name="_Ref93268095"/>
      <w:bookmarkStart w:id="1586" w:name="_Ref93268099"/>
      <w:bookmarkStart w:id="1587" w:name="_Toc98253958"/>
      <w:bookmarkStart w:id="1588" w:name="_Toc165173884"/>
      <w:bookmarkStart w:id="1589" w:name="_Toc423423678"/>
      <w:bookmarkStart w:id="1590" w:name="_Ref440272510"/>
      <w:bookmarkStart w:id="1591" w:name="_Ref440274961"/>
      <w:bookmarkStart w:id="1592" w:name="_Ref90381141"/>
      <w:bookmarkStart w:id="1593" w:name="_Toc90385121"/>
      <w:bookmarkStart w:id="1594" w:name="_Toc98253952"/>
      <w:bookmarkStart w:id="1595" w:name="_Toc165173878"/>
      <w:bookmarkStart w:id="1596" w:name="_Toc423427449"/>
      <w:bookmarkStart w:id="1597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</w:p>
    <w:p w:rsidR="00635719" w:rsidRPr="00D904EF" w:rsidRDefault="00635719" w:rsidP="00635719">
      <w:pPr>
        <w:pStyle w:val="3"/>
        <w:rPr>
          <w:szCs w:val="24"/>
        </w:rPr>
      </w:pPr>
      <w:bookmarkStart w:id="1598" w:name="_Toc90385125"/>
      <w:bookmarkStart w:id="1599" w:name="_Toc439170705"/>
      <w:bookmarkStart w:id="1600" w:name="_Toc439172807"/>
      <w:bookmarkStart w:id="1601" w:name="_Toc439173268"/>
      <w:bookmarkStart w:id="1602" w:name="_Toc439238264"/>
      <w:bookmarkStart w:id="1603" w:name="_Toc439252812"/>
      <w:bookmarkStart w:id="1604" w:name="_Toc439323785"/>
      <w:bookmarkStart w:id="1605" w:name="_Toc440361420"/>
      <w:bookmarkStart w:id="1606" w:name="_Toc440376302"/>
      <w:bookmarkStart w:id="1607" w:name="_Toc440382560"/>
      <w:bookmarkStart w:id="1608" w:name="_Toc440447230"/>
      <w:bookmarkStart w:id="1609" w:name="_Toc440632391"/>
      <w:bookmarkStart w:id="1610" w:name="_Toc440875160"/>
      <w:bookmarkStart w:id="1611" w:name="_Toc441131147"/>
      <w:bookmarkStart w:id="1612" w:name="_Toc465774675"/>
      <w:bookmarkStart w:id="1613" w:name="_Toc465848904"/>
      <w:bookmarkStart w:id="1614" w:name="_Toc468876224"/>
      <w:bookmarkStart w:id="1615" w:name="_Toc469487718"/>
      <w:bookmarkStart w:id="1616" w:name="_Toc471980019"/>
      <w:r w:rsidRPr="00D904EF">
        <w:rPr>
          <w:szCs w:val="24"/>
        </w:rPr>
        <w:t xml:space="preserve">Форма </w:t>
      </w:r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7" w:name="_Toc90385126"/>
      <w:bookmarkStart w:id="1618" w:name="_Toc98253959"/>
      <w:bookmarkStart w:id="1619" w:name="_Toc157248211"/>
      <w:bookmarkStart w:id="1620" w:name="_Toc157496580"/>
      <w:bookmarkStart w:id="1621" w:name="_Toc158206119"/>
      <w:bookmarkStart w:id="1622" w:name="_Toc164057804"/>
      <w:bookmarkStart w:id="1623" w:name="_Toc164137154"/>
      <w:bookmarkStart w:id="1624" w:name="_Toc164161314"/>
      <w:bookmarkStart w:id="162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26" w:name="_Toc439170706"/>
      <w:bookmarkStart w:id="1627" w:name="_Toc439172808"/>
      <w:bookmarkStart w:id="1628" w:name="_Toc439173269"/>
      <w:bookmarkStart w:id="1629" w:name="_Toc439238265"/>
      <w:bookmarkStart w:id="1630" w:name="_Toc439252813"/>
      <w:bookmarkStart w:id="1631" w:name="_Toc439323786"/>
      <w:bookmarkStart w:id="1632" w:name="_Toc440361421"/>
      <w:bookmarkStart w:id="1633" w:name="_Toc440376303"/>
      <w:bookmarkStart w:id="1634" w:name="_Toc440382561"/>
      <w:bookmarkStart w:id="1635" w:name="_Toc440447231"/>
      <w:bookmarkStart w:id="1636" w:name="_Toc440632392"/>
      <w:bookmarkStart w:id="1637" w:name="_Toc440875161"/>
      <w:bookmarkStart w:id="1638" w:name="_Toc441131148"/>
      <w:bookmarkStart w:id="1639" w:name="_Toc465774676"/>
      <w:bookmarkStart w:id="1640" w:name="_Toc465848905"/>
      <w:bookmarkStart w:id="1641" w:name="_Toc468876225"/>
      <w:bookmarkStart w:id="1642" w:name="_Toc469487719"/>
      <w:bookmarkStart w:id="1643" w:name="_Toc471980020"/>
      <w:r w:rsidRPr="00D904EF">
        <w:rPr>
          <w:szCs w:val="24"/>
        </w:rPr>
        <w:lastRenderedPageBreak/>
        <w:t>Инструкции по заполнению</w:t>
      </w:r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4" w:name="_Ref440376324"/>
      <w:bookmarkStart w:id="1645" w:name="_Ref440376401"/>
      <w:bookmarkStart w:id="1646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4"/>
      <w:bookmarkEnd w:id="1645"/>
      <w:bookmarkEnd w:id="1646"/>
    </w:p>
    <w:p w:rsidR="00CA1534" w:rsidRPr="00D904EF" w:rsidRDefault="00CA1534" w:rsidP="00CA1534">
      <w:pPr>
        <w:pStyle w:val="3"/>
        <w:rPr>
          <w:szCs w:val="24"/>
        </w:rPr>
      </w:pPr>
      <w:bookmarkStart w:id="1647" w:name="_Toc440376305"/>
      <w:bookmarkStart w:id="1648" w:name="_Toc440382563"/>
      <w:bookmarkStart w:id="1649" w:name="_Toc440447233"/>
      <w:bookmarkStart w:id="1650" w:name="_Toc440632394"/>
      <w:bookmarkStart w:id="1651" w:name="_Toc440875163"/>
      <w:bookmarkStart w:id="1652" w:name="_Toc441131150"/>
      <w:bookmarkStart w:id="1653" w:name="_Toc465774678"/>
      <w:bookmarkStart w:id="1654" w:name="_Toc465848907"/>
      <w:bookmarkStart w:id="1655" w:name="_Toc468876227"/>
      <w:bookmarkStart w:id="1656" w:name="_Toc469487721"/>
      <w:bookmarkStart w:id="1657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58" w:name="_Toc440376306"/>
      <w:bookmarkStart w:id="1659" w:name="_Toc440382564"/>
      <w:bookmarkStart w:id="1660" w:name="_Toc440447234"/>
      <w:bookmarkStart w:id="1661" w:name="_Toc440632395"/>
      <w:bookmarkStart w:id="1662" w:name="_Toc440875164"/>
      <w:bookmarkStart w:id="1663" w:name="_Toc441131151"/>
      <w:bookmarkStart w:id="1664" w:name="_Toc465774679"/>
      <w:bookmarkStart w:id="1665" w:name="_Toc465848908"/>
      <w:bookmarkStart w:id="1666" w:name="_Toc468876228"/>
      <w:bookmarkStart w:id="1667" w:name="_Toc469487722"/>
      <w:bookmarkStart w:id="1668" w:name="_Toc471980023"/>
      <w:r w:rsidRPr="00D904EF">
        <w:rPr>
          <w:szCs w:val="24"/>
        </w:rPr>
        <w:lastRenderedPageBreak/>
        <w:t>Инструкции по заполнению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35C" w:rsidRDefault="0001135C">
      <w:pPr>
        <w:spacing w:line="240" w:lineRule="auto"/>
      </w:pPr>
      <w:r>
        <w:separator/>
      </w:r>
    </w:p>
  </w:endnote>
  <w:endnote w:type="continuationSeparator" w:id="0">
    <w:p w:rsidR="0001135C" w:rsidRDefault="000113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1135C" w:rsidRDefault="000113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Pr="0001135C" w:rsidRDefault="000113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01135C">
      <w:rPr>
        <w:sz w:val="16"/>
        <w:szCs w:val="16"/>
        <w:lang w:eastAsia="ru-RU"/>
      </w:rPr>
      <w:t>Стр.</w:t>
    </w:r>
    <w:r w:rsidRPr="0001135C">
      <w:rPr>
        <w:sz w:val="16"/>
        <w:szCs w:val="16"/>
        <w:lang w:eastAsia="ru-RU"/>
      </w:rPr>
      <w:fldChar w:fldCharType="begin"/>
    </w:r>
    <w:r w:rsidRPr="0001135C">
      <w:rPr>
        <w:sz w:val="16"/>
        <w:szCs w:val="16"/>
        <w:lang w:eastAsia="ru-RU"/>
      </w:rPr>
      <w:instrText xml:space="preserve"> PAGE </w:instrText>
    </w:r>
    <w:r w:rsidRPr="0001135C">
      <w:rPr>
        <w:sz w:val="16"/>
        <w:szCs w:val="16"/>
        <w:lang w:eastAsia="ru-RU"/>
      </w:rPr>
      <w:fldChar w:fldCharType="separate"/>
    </w:r>
    <w:r w:rsidR="00BA6A09">
      <w:rPr>
        <w:noProof/>
        <w:sz w:val="16"/>
        <w:szCs w:val="16"/>
        <w:lang w:eastAsia="ru-RU"/>
      </w:rPr>
      <w:t>41</w:t>
    </w:r>
    <w:r w:rsidRPr="0001135C">
      <w:rPr>
        <w:sz w:val="16"/>
        <w:szCs w:val="16"/>
        <w:lang w:eastAsia="ru-RU"/>
      </w:rPr>
      <w:fldChar w:fldCharType="end"/>
    </w:r>
  </w:p>
  <w:p w:rsidR="0001135C" w:rsidRPr="00EE0539" w:rsidRDefault="0001135C" w:rsidP="00832D0A">
    <w:pPr>
      <w:pStyle w:val="aff2"/>
      <w:jc w:val="center"/>
      <w:rPr>
        <w:sz w:val="18"/>
        <w:szCs w:val="18"/>
      </w:rPr>
    </w:pPr>
    <w:r w:rsidRPr="0001135C">
      <w:rPr>
        <w:sz w:val="18"/>
        <w:szCs w:val="18"/>
      </w:rPr>
      <w:t>Открытый запрос предложений на право заключения Договора оказания услуг по техническому обслуживанию автотранспорта для нужд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35C" w:rsidRDefault="0001135C">
      <w:pPr>
        <w:spacing w:line="240" w:lineRule="auto"/>
      </w:pPr>
      <w:r>
        <w:separator/>
      </w:r>
    </w:p>
  </w:footnote>
  <w:footnote w:type="continuationSeparator" w:id="0">
    <w:p w:rsidR="0001135C" w:rsidRDefault="0001135C">
      <w:pPr>
        <w:spacing w:line="240" w:lineRule="auto"/>
      </w:pPr>
      <w:r>
        <w:continuationSeparator/>
      </w:r>
    </w:p>
  </w:footnote>
  <w:footnote w:id="1">
    <w:p w:rsidR="0001135C" w:rsidRPr="00B36685" w:rsidRDefault="0001135C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1135C" w:rsidRDefault="0001135C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1135C" w:rsidRDefault="0001135C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1135C" w:rsidRDefault="000113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Pr="00930031" w:rsidRDefault="000113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135C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57D94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3976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376E8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6A09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9376E8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image" Target="media/image4.wmf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Kuznetsov.PN@mrsk-1.ru" TargetMode="External"/><Relationship Id="rId42" Type="http://schemas.openxmlformats.org/officeDocument/2006/relationships/header" Target="header11.xml"/><Relationship Id="rId47" Type="http://schemas.openxmlformats.org/officeDocument/2006/relationships/hyperlink" Target="mailto:doverie@mrsk-1.ru" TargetMode="External"/><Relationship Id="rId50" Type="http://schemas.openxmlformats.org/officeDocument/2006/relationships/hyperlink" Target="consultantplus://offline/ref=86C855FF9931DA9E8282C60C4DADA77D6E3EFB01C6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eader" Target="header10.xml"/><Relationship Id="rId54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image" Target="media/image3.wmf"/><Relationship Id="rId40" Type="http://schemas.openxmlformats.org/officeDocument/2006/relationships/oleObject" Target="embeddings/oleObject3.bin"/><Relationship Id="rId45" Type="http://schemas.openxmlformats.org/officeDocument/2006/relationships/footer" Target="footer9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oleObject" Target="embeddings/oleObject1.bin"/><Relationship Id="rId49" Type="http://schemas.openxmlformats.org/officeDocument/2006/relationships/hyperlink" Target="consultantplus://offline/ref=86C855FF9931DA9E8282C60C4DADA77D6E3FF20BC626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eader" Target="header12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image" Target="media/image2.wmf"/><Relationship Id="rId43" Type="http://schemas.openxmlformats.org/officeDocument/2006/relationships/footer" Target="footer8.xml"/><Relationship Id="rId48" Type="http://schemas.openxmlformats.org/officeDocument/2006/relationships/footer" Target="footer10.xm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oleObject" Target="embeddings/oleObject2.bin"/><Relationship Id="rId46" Type="http://schemas.openxmlformats.org/officeDocument/2006/relationships/hyperlink" Target="http://www.rosseti.ru/about/contacts/opinion/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259CA-A683-49B2-9E04-7434D862F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88</Pages>
  <Words>26559</Words>
  <Characters>151392</Characters>
  <Application>Microsoft Office Word</Application>
  <DocSecurity>0</DocSecurity>
  <Lines>1261</Lines>
  <Paragraphs>355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177596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130</cp:revision>
  <cp:lastPrinted>2015-12-29T14:27:00Z</cp:lastPrinted>
  <dcterms:created xsi:type="dcterms:W3CDTF">2016-01-13T12:36:00Z</dcterms:created>
  <dcterms:modified xsi:type="dcterms:W3CDTF">2017-03-10T08:01:00Z</dcterms:modified>
</cp:coreProperties>
</file>