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0006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E4E07" w:rsidRPr="000D67AD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E4E07" w:rsidRPr="00731F99" w:rsidRDefault="006E4E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1F9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31F9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1F9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1F9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1F9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1F9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1F9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11813" w:rsidRPr="007417E6" w:rsidRDefault="00111813" w:rsidP="00111813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11813" w:rsidRDefault="00111813" w:rsidP="00111813">
      <w:pPr>
        <w:spacing w:line="240" w:lineRule="auto"/>
        <w:jc w:val="right"/>
      </w:pP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11813" w:rsidRDefault="00111813" w:rsidP="00111813">
      <w:pPr>
        <w:spacing w:line="240" w:lineRule="auto"/>
        <w:jc w:val="right"/>
        <w:rPr>
          <w:sz w:val="24"/>
          <w:szCs w:val="24"/>
        </w:rPr>
      </w:pPr>
    </w:p>
    <w:p w:rsidR="00111813" w:rsidRPr="007417E6" w:rsidRDefault="00111813" w:rsidP="00111813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13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 2017</w:t>
      </w:r>
      <w:r w:rsidRPr="007417E6">
        <w:rPr>
          <w:sz w:val="24"/>
          <w:szCs w:val="24"/>
        </w:rPr>
        <w:t xml:space="preserve"> г.</w:t>
      </w:r>
    </w:p>
    <w:p w:rsidR="00111813" w:rsidRPr="00093D17" w:rsidRDefault="00111813" w:rsidP="00111813">
      <w:pPr>
        <w:ind w:left="5670" w:firstLine="0"/>
        <w:rPr>
          <w:sz w:val="24"/>
          <w:szCs w:val="24"/>
        </w:rPr>
      </w:pP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008</w:t>
      </w:r>
      <w:r w:rsidR="00CB4300" w:rsidRPr="00247252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-ВР-17</w:t>
      </w:r>
    </w:p>
    <w:p w:rsidR="00111813" w:rsidRPr="00093D17" w:rsidRDefault="00111813" w:rsidP="0011181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13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111813" w:rsidRPr="00C12FA4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jc w:val="center"/>
        <w:rPr>
          <w:sz w:val="24"/>
          <w:szCs w:val="24"/>
        </w:rPr>
      </w:pPr>
    </w:p>
    <w:p w:rsidR="00111813" w:rsidRPr="00C12FA4" w:rsidRDefault="00111813" w:rsidP="0011181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11813" w:rsidRPr="00C12FA4" w:rsidRDefault="00111813" w:rsidP="00111813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11813" w:rsidRPr="00C12FA4" w:rsidRDefault="00111813" w:rsidP="0011181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11813" w:rsidRPr="00C12FA4" w:rsidRDefault="00111813" w:rsidP="0011181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>
        <w:rPr>
          <w:b/>
          <w:sz w:val="24"/>
          <w:szCs w:val="24"/>
        </w:rPr>
        <w:t>Договора</w:t>
      </w:r>
      <w:proofErr w:type="gramEnd"/>
      <w:r w:rsidRPr="006B7940">
        <w:rPr>
          <w:b/>
          <w:sz w:val="24"/>
          <w:szCs w:val="24"/>
        </w:rPr>
        <w:t xml:space="preserve"> </w:t>
      </w:r>
      <w:r w:rsidR="00CB4300" w:rsidRPr="002D5B01">
        <w:rPr>
          <w:b/>
          <w:sz w:val="24"/>
          <w:szCs w:val="24"/>
        </w:rPr>
        <w:t>на оказание услуг по экспертизе промышленной безопасности грузоподъемных механизмов (ГПМ)</w:t>
      </w:r>
      <w:r w:rsidR="00CB4300" w:rsidRPr="006B7940">
        <w:rPr>
          <w:b/>
          <w:sz w:val="24"/>
          <w:szCs w:val="24"/>
        </w:rPr>
        <w:t xml:space="preserve"> </w:t>
      </w:r>
      <w:r w:rsidRPr="006B7940">
        <w:rPr>
          <w:b/>
          <w:sz w:val="24"/>
          <w:szCs w:val="24"/>
        </w:rPr>
        <w:t>для нужд ПАО «МРСК Центра» (филиала «Воронежэнерго»)</w:t>
      </w:r>
    </w:p>
    <w:p w:rsidR="00111813" w:rsidRPr="00C12FA4" w:rsidRDefault="00111813" w:rsidP="0011181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111813" w:rsidRPr="00C12FA4" w:rsidRDefault="00111813" w:rsidP="0011181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111813" w:rsidRPr="00C12FA4" w:rsidRDefault="00111813" w:rsidP="00111813">
      <w:pPr>
        <w:spacing w:line="264" w:lineRule="auto"/>
        <w:ind w:firstLine="0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ind w:firstLine="0"/>
        <w:rPr>
          <w:sz w:val="24"/>
          <w:szCs w:val="24"/>
        </w:rPr>
      </w:pPr>
    </w:p>
    <w:p w:rsidR="00111813" w:rsidRPr="00C12FA4" w:rsidRDefault="00111813" w:rsidP="00111813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1181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4966D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76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80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966DD">
        <w:rPr>
          <w:noProof/>
        </w:rPr>
        <w:t>89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8153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</w:t>
      </w:r>
      <w:r w:rsidRPr="00303823">
        <w:rPr>
          <w:iCs/>
          <w:sz w:val="24"/>
          <w:szCs w:val="24"/>
        </w:rPr>
        <w:t>(почтовый адрес:</w:t>
      </w:r>
      <w:proofErr w:type="gramEnd"/>
      <w:r w:rsidR="007556FF" w:rsidRPr="00303823">
        <w:rPr>
          <w:iCs/>
          <w:sz w:val="24"/>
          <w:szCs w:val="24"/>
        </w:rPr>
        <w:t xml:space="preserve"> РФ, 127018, г. Москва, ул. 2-я Ямская, 4</w:t>
      </w:r>
      <w:r w:rsidR="00EC1043" w:rsidRPr="00303823">
        <w:rPr>
          <w:iCs/>
          <w:sz w:val="24"/>
          <w:szCs w:val="24"/>
        </w:rPr>
        <w:t>, с</w:t>
      </w:r>
      <w:r w:rsidRPr="00303823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111813" w:rsidRPr="00303823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111813" w:rsidRPr="00303823">
        <w:rPr>
          <w:sz w:val="24"/>
          <w:szCs w:val="24"/>
        </w:rPr>
        <w:t xml:space="preserve">адрес электронной почты: </w:t>
      </w:r>
      <w:r w:rsidR="00111813" w:rsidRPr="00303823">
        <w:rPr>
          <w:iCs/>
          <w:sz w:val="24"/>
          <w:szCs w:val="24"/>
        </w:rPr>
        <w:t xml:space="preserve"> </w:t>
      </w:r>
      <w:hyperlink r:id="rId18" w:history="1">
        <w:r w:rsidR="00111813" w:rsidRPr="00303823">
          <w:rPr>
            <w:rStyle w:val="a7"/>
            <w:sz w:val="24"/>
            <w:szCs w:val="24"/>
            <w:lang w:val="en-US"/>
          </w:rPr>
          <w:t>Zaitseva</w:t>
        </w:r>
        <w:r w:rsidR="00111813" w:rsidRPr="00303823">
          <w:rPr>
            <w:rStyle w:val="a7"/>
            <w:sz w:val="24"/>
            <w:szCs w:val="24"/>
          </w:rPr>
          <w:t>.</w:t>
        </w:r>
        <w:r w:rsidR="00111813" w:rsidRPr="00303823">
          <w:rPr>
            <w:rStyle w:val="a7"/>
            <w:sz w:val="24"/>
            <w:szCs w:val="24"/>
            <w:lang w:val="en-US"/>
          </w:rPr>
          <w:t>AA</w:t>
        </w:r>
        <w:r w:rsidR="00111813" w:rsidRPr="00303823">
          <w:rPr>
            <w:rStyle w:val="a7"/>
            <w:sz w:val="24"/>
            <w:szCs w:val="24"/>
          </w:rPr>
          <w:t>@mrsk-1.ru</w:t>
        </w:r>
      </w:hyperlink>
      <w:r w:rsidR="00111813" w:rsidRPr="00303823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111813" w:rsidRPr="00303823">
        <w:rPr>
          <w:sz w:val="24"/>
          <w:szCs w:val="24"/>
        </w:rPr>
        <w:t xml:space="preserve"> Фатеев Сергей Юрьевич</w:t>
      </w:r>
      <w:r w:rsidR="00111813" w:rsidRPr="00303823">
        <w:rPr>
          <w:iCs/>
          <w:sz w:val="24"/>
          <w:szCs w:val="24"/>
        </w:rPr>
        <w:t xml:space="preserve">, контактный телефон - (473) </w:t>
      </w:r>
      <w:r w:rsidR="005B1DB3" w:rsidRPr="00303823">
        <w:rPr>
          <w:iCs/>
          <w:sz w:val="24"/>
          <w:szCs w:val="24"/>
        </w:rPr>
        <w:t>279-32-37</w:t>
      </w:r>
      <w:r w:rsidR="00111813" w:rsidRPr="00303823">
        <w:rPr>
          <w:iCs/>
          <w:sz w:val="24"/>
          <w:szCs w:val="24"/>
        </w:rPr>
        <w:t>, адрес электронной</w:t>
      </w:r>
      <w:r w:rsidR="00111813" w:rsidRPr="00303823">
        <w:rPr>
          <w:sz w:val="24"/>
          <w:szCs w:val="24"/>
        </w:rPr>
        <w:t xml:space="preserve"> почты: </w:t>
      </w:r>
      <w:hyperlink r:id="rId19" w:history="1">
        <w:r w:rsidR="00111813" w:rsidRPr="00303823">
          <w:rPr>
            <w:rStyle w:val="a7"/>
            <w:sz w:val="24"/>
            <w:szCs w:val="24"/>
            <w:lang w:val="en-US"/>
          </w:rPr>
          <w:t>Fateev</w:t>
        </w:r>
        <w:r w:rsidR="00111813" w:rsidRPr="00303823">
          <w:rPr>
            <w:rStyle w:val="a7"/>
            <w:sz w:val="24"/>
            <w:szCs w:val="24"/>
          </w:rPr>
          <w:t>.</w:t>
        </w:r>
        <w:r w:rsidR="00111813" w:rsidRPr="00303823">
          <w:rPr>
            <w:rStyle w:val="a7"/>
            <w:sz w:val="24"/>
            <w:szCs w:val="24"/>
            <w:lang w:val="en-US"/>
          </w:rPr>
          <w:t>SY</w:t>
        </w:r>
        <w:r w:rsidR="00111813" w:rsidRPr="00303823">
          <w:rPr>
            <w:rStyle w:val="a7"/>
            <w:sz w:val="24"/>
            <w:szCs w:val="24"/>
          </w:rPr>
          <w:t>@mrsk-1.ru</w:t>
        </w:r>
      </w:hyperlink>
      <w:r w:rsidR="00111813" w:rsidRPr="00303823">
        <w:rPr>
          <w:rStyle w:val="a7"/>
          <w:sz w:val="24"/>
          <w:szCs w:val="24"/>
        </w:rPr>
        <w:t>,</w:t>
      </w:r>
      <w:r w:rsidR="00111813" w:rsidRPr="00303823">
        <w:rPr>
          <w:sz w:val="24"/>
          <w:szCs w:val="24"/>
        </w:rPr>
        <w:t xml:space="preserve"> </w:t>
      </w:r>
      <w:r w:rsidR="00111813" w:rsidRPr="00303823">
        <w:rPr>
          <w:iCs/>
          <w:sz w:val="24"/>
          <w:szCs w:val="24"/>
        </w:rPr>
        <w:t>Извещением</w:t>
      </w:r>
      <w:r w:rsidR="00111813" w:rsidRPr="00303823">
        <w:rPr>
          <w:sz w:val="24"/>
          <w:szCs w:val="24"/>
        </w:rPr>
        <w:t xml:space="preserve"> о проведении открытого </w:t>
      </w:r>
      <w:r w:rsidR="00111813" w:rsidRPr="00303823">
        <w:rPr>
          <w:iCs/>
          <w:sz w:val="24"/>
          <w:szCs w:val="24"/>
        </w:rPr>
        <w:t>запроса предложений</w:t>
      </w:r>
      <w:r w:rsidR="00111813" w:rsidRPr="00303823">
        <w:rPr>
          <w:sz w:val="24"/>
          <w:szCs w:val="24"/>
        </w:rPr>
        <w:t xml:space="preserve">, опубликованным </w:t>
      </w:r>
      <w:r w:rsidR="00111813" w:rsidRPr="00303823">
        <w:rPr>
          <w:b/>
          <w:sz w:val="24"/>
          <w:szCs w:val="24"/>
        </w:rPr>
        <w:t>«15» февраля 2017 г.</w:t>
      </w:r>
      <w:r w:rsidR="00111813" w:rsidRPr="00303823">
        <w:rPr>
          <w:sz w:val="24"/>
          <w:szCs w:val="24"/>
        </w:rPr>
        <w:t xml:space="preserve"> на официальном сайте (</w:t>
      </w:r>
      <w:hyperlink r:id="rId20" w:history="1">
        <w:r w:rsidR="00111813" w:rsidRPr="00303823">
          <w:rPr>
            <w:rStyle w:val="a7"/>
            <w:sz w:val="24"/>
            <w:szCs w:val="24"/>
          </w:rPr>
          <w:t>www.zakupki.</w:t>
        </w:r>
        <w:r w:rsidR="00111813" w:rsidRPr="00303823">
          <w:rPr>
            <w:rStyle w:val="a7"/>
            <w:sz w:val="24"/>
            <w:szCs w:val="24"/>
            <w:lang w:val="en-US"/>
          </w:rPr>
          <w:t>gov</w:t>
        </w:r>
        <w:r w:rsidR="00111813" w:rsidRPr="00303823">
          <w:rPr>
            <w:rStyle w:val="a7"/>
            <w:sz w:val="24"/>
            <w:szCs w:val="24"/>
          </w:rPr>
          <w:t>.ru</w:t>
        </w:r>
      </w:hyperlink>
      <w:r w:rsidR="00111813" w:rsidRPr="00303823">
        <w:rPr>
          <w:sz w:val="24"/>
          <w:szCs w:val="24"/>
        </w:rPr>
        <w:t>),</w:t>
      </w:r>
      <w:r w:rsidR="00111813" w:rsidRPr="00303823">
        <w:rPr>
          <w:iCs/>
          <w:sz w:val="24"/>
          <w:szCs w:val="24"/>
        </w:rPr>
        <w:t xml:space="preserve"> </w:t>
      </w:r>
      <w:r w:rsidR="00111813" w:rsidRPr="00303823">
        <w:rPr>
          <w:sz w:val="24"/>
          <w:szCs w:val="24"/>
        </w:rPr>
        <w:t xml:space="preserve">на сайте </w:t>
      </w:r>
      <w:r w:rsidR="00111813" w:rsidRPr="00303823">
        <w:rPr>
          <w:iCs/>
          <w:sz w:val="24"/>
          <w:szCs w:val="24"/>
        </w:rPr>
        <w:t>ПАО «МРСК Центра»</w:t>
      </w:r>
      <w:r w:rsidR="00111813" w:rsidRPr="00303823">
        <w:rPr>
          <w:sz w:val="24"/>
          <w:szCs w:val="24"/>
        </w:rPr>
        <w:t xml:space="preserve"> (</w:t>
      </w:r>
      <w:hyperlink r:id="rId21" w:history="1">
        <w:r w:rsidR="00111813" w:rsidRPr="00303823">
          <w:rPr>
            <w:rStyle w:val="a7"/>
            <w:sz w:val="24"/>
            <w:szCs w:val="24"/>
          </w:rPr>
          <w:t>www.mrsk-1.ru</w:t>
        </w:r>
      </w:hyperlink>
      <w:r w:rsidR="00111813" w:rsidRPr="00303823">
        <w:rPr>
          <w:sz w:val="24"/>
          <w:szCs w:val="24"/>
        </w:rPr>
        <w:t xml:space="preserve">), на сайте ЭТП, указанном в п. </w:t>
      </w:r>
      <w:r w:rsidR="00111813" w:rsidRPr="00303823">
        <w:rPr>
          <w:sz w:val="24"/>
          <w:szCs w:val="24"/>
        </w:rPr>
        <w:fldChar w:fldCharType="begin"/>
      </w:r>
      <w:r w:rsidR="00111813" w:rsidRPr="00303823">
        <w:rPr>
          <w:sz w:val="24"/>
          <w:szCs w:val="24"/>
        </w:rPr>
        <w:instrText xml:space="preserve"> REF _Ref440269836 \r \h  \* MERGEFORMAT </w:instrText>
      </w:r>
      <w:r w:rsidR="00111813" w:rsidRPr="00303823">
        <w:rPr>
          <w:sz w:val="24"/>
          <w:szCs w:val="24"/>
        </w:rPr>
      </w:r>
      <w:r w:rsidR="00111813" w:rsidRPr="00303823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1.1.2</w:t>
      </w:r>
      <w:r w:rsidR="00111813" w:rsidRPr="00303823">
        <w:rPr>
          <w:sz w:val="24"/>
          <w:szCs w:val="24"/>
        </w:rPr>
        <w:fldChar w:fldCharType="end"/>
      </w:r>
      <w:r w:rsidR="00111813" w:rsidRPr="00303823">
        <w:rPr>
          <w:sz w:val="24"/>
          <w:szCs w:val="24"/>
        </w:rPr>
        <w:t xml:space="preserve"> настоящей Документации,</w:t>
      </w:r>
      <w:r w:rsidR="00111813" w:rsidRPr="00303823">
        <w:rPr>
          <w:iCs/>
          <w:sz w:val="24"/>
          <w:szCs w:val="24"/>
        </w:rPr>
        <w:t xml:space="preserve"> приг</w:t>
      </w:r>
      <w:r w:rsidR="00111813" w:rsidRPr="00303823">
        <w:rPr>
          <w:sz w:val="24"/>
          <w:szCs w:val="24"/>
        </w:rPr>
        <w:t xml:space="preserve">ласило юридических лиц и физических лиц (в т. ч. </w:t>
      </w:r>
      <w:r w:rsidR="00111813" w:rsidRPr="00303823">
        <w:rPr>
          <w:iCs/>
          <w:sz w:val="24"/>
          <w:szCs w:val="24"/>
        </w:rPr>
        <w:t xml:space="preserve">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</w:t>
      </w:r>
      <w:r w:rsidR="00111813" w:rsidRPr="00247252">
        <w:rPr>
          <w:sz w:val="24"/>
          <w:szCs w:val="24"/>
        </w:rPr>
        <w:t xml:space="preserve">Договора </w:t>
      </w:r>
      <w:r w:rsidR="00247252" w:rsidRPr="00247252">
        <w:rPr>
          <w:sz w:val="24"/>
          <w:szCs w:val="24"/>
        </w:rPr>
        <w:t xml:space="preserve">на оказание услуг по экспертизе промышленной безопасности грузоподъемных механизмов (ГПМ) </w:t>
      </w:r>
      <w:r w:rsidR="00111813" w:rsidRPr="00247252">
        <w:rPr>
          <w:sz w:val="24"/>
          <w:szCs w:val="24"/>
        </w:rPr>
        <w:t>для</w:t>
      </w:r>
      <w:r w:rsidR="00111813" w:rsidRPr="00303823">
        <w:rPr>
          <w:sz w:val="24"/>
          <w:szCs w:val="24"/>
        </w:rPr>
        <w:t xml:space="preserve"> нужд ПАО «МРСК Центра» (филиала «Воронежэнерго»), расположенного по адресу: РФ, 394033, г. Воронеж, ул. </w:t>
      </w:r>
      <w:proofErr w:type="spellStart"/>
      <w:r w:rsidR="00111813" w:rsidRPr="00303823">
        <w:rPr>
          <w:sz w:val="24"/>
          <w:szCs w:val="24"/>
        </w:rPr>
        <w:t>Арзамасская</w:t>
      </w:r>
      <w:proofErr w:type="spellEnd"/>
      <w:r w:rsidR="00111813" w:rsidRPr="00303823">
        <w:rPr>
          <w:sz w:val="24"/>
          <w:szCs w:val="24"/>
        </w:rPr>
        <w:t>, 2</w:t>
      </w:r>
      <w:r w:rsidRPr="0030382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E462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1539">
        <w:rPr>
          <w:sz w:val="24"/>
          <w:szCs w:val="24"/>
        </w:rPr>
        <w:t xml:space="preserve">Настоящий </w:t>
      </w:r>
      <w:r w:rsidR="004B5EB3" w:rsidRPr="00F81539">
        <w:rPr>
          <w:sz w:val="24"/>
          <w:szCs w:val="24"/>
        </w:rPr>
        <w:t>З</w:t>
      </w:r>
      <w:r w:rsidRPr="00F8153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E462D">
        <w:rPr>
          <w:sz w:val="24"/>
          <w:szCs w:val="24"/>
        </w:rPr>
        <w:t>электронной торговой площадк</w:t>
      </w:r>
      <w:r w:rsidR="00414AB1" w:rsidRPr="000E462D">
        <w:rPr>
          <w:sz w:val="24"/>
          <w:szCs w:val="24"/>
        </w:rPr>
        <w:t>и</w:t>
      </w:r>
      <w:r w:rsidR="00702B2C" w:rsidRPr="000E462D">
        <w:rPr>
          <w:sz w:val="24"/>
          <w:szCs w:val="24"/>
        </w:rPr>
        <w:t xml:space="preserve"> </w:t>
      </w:r>
      <w:r w:rsidR="000D70B6" w:rsidRPr="000E462D">
        <w:rPr>
          <w:sz w:val="24"/>
          <w:szCs w:val="24"/>
        </w:rPr>
        <w:t>П</w:t>
      </w:r>
      <w:r w:rsidR="00702B2C" w:rsidRPr="000E462D">
        <w:rPr>
          <w:sz w:val="24"/>
          <w:szCs w:val="24"/>
        </w:rPr>
        <w:t>АО «</w:t>
      </w:r>
      <w:proofErr w:type="spellStart"/>
      <w:r w:rsidR="00702B2C" w:rsidRPr="000E462D">
        <w:rPr>
          <w:sz w:val="24"/>
          <w:szCs w:val="24"/>
        </w:rPr>
        <w:t>Россети</w:t>
      </w:r>
      <w:proofErr w:type="spellEnd"/>
      <w:r w:rsidR="00702B2C" w:rsidRPr="000E462D">
        <w:rPr>
          <w:sz w:val="24"/>
          <w:szCs w:val="24"/>
        </w:rPr>
        <w:t xml:space="preserve">» </w:t>
      </w:r>
      <w:hyperlink r:id="rId22" w:history="1">
        <w:r w:rsidR="00862664" w:rsidRPr="000E462D">
          <w:rPr>
            <w:rStyle w:val="a7"/>
            <w:sz w:val="24"/>
            <w:szCs w:val="24"/>
          </w:rPr>
          <w:t>etp.rosseti.ru</w:t>
        </w:r>
      </w:hyperlink>
      <w:r w:rsidR="00862664" w:rsidRPr="000E462D">
        <w:rPr>
          <w:sz w:val="24"/>
          <w:szCs w:val="24"/>
        </w:rPr>
        <w:t xml:space="preserve"> </w:t>
      </w:r>
      <w:r w:rsidR="00702B2C" w:rsidRPr="000E462D">
        <w:rPr>
          <w:sz w:val="24"/>
          <w:szCs w:val="24"/>
        </w:rPr>
        <w:t>(далее — ЭТП)</w:t>
      </w:r>
      <w:r w:rsidR="005B75A6" w:rsidRPr="000E462D">
        <w:rPr>
          <w:sz w:val="24"/>
          <w:szCs w:val="24"/>
        </w:rPr>
        <w:t>.</w:t>
      </w:r>
      <w:bookmarkEnd w:id="14"/>
    </w:p>
    <w:p w:rsidR="00717F60" w:rsidRPr="000E462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E462D">
        <w:rPr>
          <w:sz w:val="24"/>
          <w:szCs w:val="24"/>
        </w:rPr>
        <w:t>Заказчик</w:t>
      </w:r>
      <w:r w:rsidR="00702B2C" w:rsidRPr="000E462D">
        <w:rPr>
          <w:sz w:val="24"/>
          <w:szCs w:val="24"/>
        </w:rPr>
        <w:t xml:space="preserve">: </w:t>
      </w:r>
      <w:r w:rsidRPr="000E462D">
        <w:rPr>
          <w:sz w:val="24"/>
          <w:szCs w:val="24"/>
        </w:rPr>
        <w:t xml:space="preserve"> </w:t>
      </w:r>
      <w:r w:rsidR="00702B2C" w:rsidRPr="000E462D">
        <w:rPr>
          <w:iCs/>
          <w:sz w:val="24"/>
          <w:szCs w:val="24"/>
        </w:rPr>
        <w:t>ПАО «МРСК Центра».</w:t>
      </w:r>
      <w:r w:rsidRPr="000E462D">
        <w:rPr>
          <w:rStyle w:val="aa"/>
          <w:sz w:val="24"/>
          <w:szCs w:val="24"/>
        </w:rPr>
        <w:t xml:space="preserve"> </w:t>
      </w:r>
      <w:bookmarkEnd w:id="15"/>
    </w:p>
    <w:p w:rsidR="008C4223" w:rsidRPr="000E462D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E462D">
        <w:rPr>
          <w:sz w:val="24"/>
          <w:szCs w:val="24"/>
        </w:rPr>
        <w:t>Предмет З</w:t>
      </w:r>
      <w:r w:rsidR="00717F60" w:rsidRPr="000E462D">
        <w:rPr>
          <w:sz w:val="24"/>
          <w:szCs w:val="24"/>
        </w:rPr>
        <w:t>апроса предложений</w:t>
      </w:r>
      <w:r w:rsidR="00702B2C" w:rsidRPr="000E462D">
        <w:rPr>
          <w:sz w:val="24"/>
          <w:szCs w:val="24"/>
        </w:rPr>
        <w:t>:</w:t>
      </w:r>
      <w:bookmarkEnd w:id="16"/>
    </w:p>
    <w:p w:rsidR="00A40714" w:rsidRPr="00731F9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E462D">
        <w:rPr>
          <w:b/>
          <w:sz w:val="24"/>
          <w:szCs w:val="24"/>
          <w:u w:val="single"/>
        </w:rPr>
        <w:t>Лот №1:</w:t>
      </w:r>
      <w:r w:rsidR="00717F60" w:rsidRPr="000E462D">
        <w:rPr>
          <w:sz w:val="24"/>
          <w:szCs w:val="24"/>
        </w:rPr>
        <w:t xml:space="preserve"> </w:t>
      </w:r>
      <w:bookmarkEnd w:id="17"/>
      <w:r w:rsidR="00111813" w:rsidRPr="00731F99">
        <w:rPr>
          <w:sz w:val="24"/>
          <w:szCs w:val="24"/>
        </w:rPr>
        <w:t xml:space="preserve">право заключения Договора </w:t>
      </w:r>
      <w:r w:rsidR="006F5727" w:rsidRPr="00731F99">
        <w:rPr>
          <w:sz w:val="24"/>
          <w:szCs w:val="24"/>
        </w:rPr>
        <w:t xml:space="preserve">на оказание услуг по экспертизе промышленной безопасности грузоподъемных механизмов (ГПМ) </w:t>
      </w:r>
      <w:r w:rsidR="00111813" w:rsidRPr="00731F99">
        <w:rPr>
          <w:sz w:val="24"/>
          <w:szCs w:val="24"/>
        </w:rPr>
        <w:t>для нужд ПАО «МРСК Центра» (филиала «Воронежэнерго»)</w:t>
      </w:r>
      <w:r w:rsidR="00702B2C" w:rsidRPr="00731F99">
        <w:rPr>
          <w:sz w:val="24"/>
          <w:szCs w:val="24"/>
        </w:rPr>
        <w:t>.</w:t>
      </w:r>
    </w:p>
    <w:p w:rsidR="008C4223" w:rsidRPr="00731F9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31F99">
        <w:rPr>
          <w:sz w:val="24"/>
          <w:szCs w:val="24"/>
        </w:rPr>
        <w:t xml:space="preserve">Количество лотов: </w:t>
      </w:r>
      <w:r w:rsidRPr="00731F99">
        <w:rPr>
          <w:b/>
          <w:sz w:val="24"/>
          <w:szCs w:val="24"/>
        </w:rPr>
        <w:t>1 (один)</w:t>
      </w:r>
      <w:r w:rsidRPr="00731F99">
        <w:rPr>
          <w:sz w:val="24"/>
          <w:szCs w:val="24"/>
        </w:rPr>
        <w:t>.</w:t>
      </w:r>
    </w:p>
    <w:bookmarkEnd w:id="18"/>
    <w:p w:rsidR="00804801" w:rsidRPr="00731F9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31F99">
        <w:rPr>
          <w:sz w:val="24"/>
          <w:szCs w:val="24"/>
        </w:rPr>
        <w:t xml:space="preserve">Частичное </w:t>
      </w:r>
      <w:r w:rsidR="00366652" w:rsidRPr="00731F99">
        <w:rPr>
          <w:sz w:val="24"/>
          <w:szCs w:val="24"/>
        </w:rPr>
        <w:t xml:space="preserve">оказание </w:t>
      </w:r>
      <w:r w:rsidR="00AD3EBC" w:rsidRPr="00731F99">
        <w:rPr>
          <w:sz w:val="24"/>
          <w:szCs w:val="24"/>
        </w:rPr>
        <w:t>услуг</w:t>
      </w:r>
      <w:r w:rsidRPr="00731F99">
        <w:rPr>
          <w:sz w:val="24"/>
          <w:szCs w:val="24"/>
        </w:rPr>
        <w:t xml:space="preserve"> не допускается.</w:t>
      </w:r>
    </w:p>
    <w:p w:rsidR="00717F60" w:rsidRPr="00731F9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31F99">
        <w:rPr>
          <w:sz w:val="24"/>
          <w:szCs w:val="24"/>
        </w:rPr>
        <w:t>Сроки</w:t>
      </w:r>
      <w:r w:rsidR="00717F60" w:rsidRPr="00731F99">
        <w:rPr>
          <w:sz w:val="24"/>
          <w:szCs w:val="24"/>
        </w:rPr>
        <w:t xml:space="preserve"> </w:t>
      </w:r>
      <w:r w:rsidR="00366652" w:rsidRPr="00731F99">
        <w:rPr>
          <w:sz w:val="24"/>
          <w:szCs w:val="24"/>
        </w:rPr>
        <w:t>оказания услуг</w:t>
      </w:r>
      <w:r w:rsidR="00717F60" w:rsidRPr="00731F99">
        <w:rPr>
          <w:sz w:val="24"/>
          <w:szCs w:val="24"/>
        </w:rPr>
        <w:t xml:space="preserve">: </w:t>
      </w:r>
      <w:r w:rsidR="00D478E5" w:rsidRPr="00731F99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731F99">
        <w:rPr>
          <w:sz w:val="24"/>
          <w:szCs w:val="24"/>
        </w:rPr>
        <w:t>.</w:t>
      </w:r>
      <w:bookmarkEnd w:id="19"/>
    </w:p>
    <w:p w:rsidR="008D2928" w:rsidRPr="00731F99" w:rsidRDefault="004966D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31F99">
        <w:rPr>
          <w:sz w:val="24"/>
          <w:szCs w:val="24"/>
        </w:rPr>
        <w:t>Оказание услуг Участником будет осуществляться на территории Воронежской област</w:t>
      </w:r>
      <w:bookmarkStart w:id="21" w:name="_GoBack"/>
      <w:bookmarkEnd w:id="21"/>
      <w:r w:rsidRPr="00731F99">
        <w:rPr>
          <w:sz w:val="24"/>
          <w:szCs w:val="24"/>
        </w:rPr>
        <w:t>и</w:t>
      </w:r>
      <w:r w:rsidR="00366652" w:rsidRPr="00731F99">
        <w:rPr>
          <w:sz w:val="24"/>
          <w:szCs w:val="24"/>
        </w:rPr>
        <w:t>.</w:t>
      </w:r>
      <w:bookmarkEnd w:id="20"/>
    </w:p>
    <w:p w:rsidR="00717F60" w:rsidRPr="000E462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0E462D">
        <w:rPr>
          <w:iCs/>
          <w:sz w:val="24"/>
          <w:szCs w:val="24"/>
        </w:rPr>
        <w:t xml:space="preserve">Форма и порядок оплаты: </w:t>
      </w:r>
      <w:r w:rsidR="00366652" w:rsidRPr="000E462D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0E462D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E462D">
        <w:rPr>
          <w:iCs/>
          <w:sz w:val="24"/>
          <w:szCs w:val="24"/>
        </w:rPr>
        <w:t xml:space="preserve">Порядок проведения </w:t>
      </w:r>
      <w:r w:rsidR="00C05EF6" w:rsidRPr="000E462D">
        <w:rPr>
          <w:iCs/>
          <w:sz w:val="24"/>
          <w:szCs w:val="24"/>
        </w:rPr>
        <w:t xml:space="preserve">запроса предложений </w:t>
      </w:r>
      <w:r w:rsidRPr="000E462D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E462D">
        <w:rPr>
          <w:sz w:val="24"/>
          <w:szCs w:val="24"/>
        </w:rPr>
        <w:t>заявок</w:t>
      </w:r>
      <w:r w:rsidRPr="000E462D">
        <w:rPr>
          <w:iCs/>
          <w:sz w:val="24"/>
          <w:szCs w:val="24"/>
        </w:rPr>
        <w:t>, приведены в разделе</w:t>
      </w:r>
      <w:r w:rsidR="00E71A48" w:rsidRPr="000E462D">
        <w:rPr>
          <w:iCs/>
          <w:sz w:val="24"/>
          <w:szCs w:val="24"/>
        </w:rPr>
        <w:t xml:space="preserve"> </w:t>
      </w:r>
      <w:r w:rsidR="00432DF7" w:rsidRPr="000E462D">
        <w:rPr>
          <w:iCs/>
          <w:sz w:val="24"/>
          <w:szCs w:val="24"/>
        </w:rPr>
        <w:fldChar w:fldCharType="begin"/>
      </w:r>
      <w:r w:rsidR="00E71A48" w:rsidRPr="000E462D">
        <w:rPr>
          <w:iCs/>
          <w:sz w:val="24"/>
          <w:szCs w:val="24"/>
        </w:rPr>
        <w:instrText xml:space="preserve"> REF _Ref311232052 \r \h </w:instrText>
      </w:r>
      <w:r w:rsidR="00466508" w:rsidRPr="000E462D">
        <w:rPr>
          <w:iCs/>
          <w:sz w:val="24"/>
          <w:szCs w:val="24"/>
        </w:rPr>
        <w:instrText xml:space="preserve"> \* MERGEFORMAT </w:instrText>
      </w:r>
      <w:r w:rsidR="00432DF7" w:rsidRPr="000E462D">
        <w:rPr>
          <w:iCs/>
          <w:sz w:val="24"/>
          <w:szCs w:val="24"/>
        </w:rPr>
      </w:r>
      <w:r w:rsidR="00432DF7" w:rsidRPr="000E462D">
        <w:rPr>
          <w:iCs/>
          <w:sz w:val="24"/>
          <w:szCs w:val="24"/>
        </w:rPr>
        <w:fldChar w:fldCharType="separate"/>
      </w:r>
      <w:r w:rsidR="004966DD">
        <w:rPr>
          <w:iCs/>
          <w:sz w:val="24"/>
          <w:szCs w:val="24"/>
        </w:rPr>
        <w:t>3</w:t>
      </w:r>
      <w:r w:rsidR="00432DF7" w:rsidRPr="000E462D">
        <w:rPr>
          <w:iCs/>
          <w:sz w:val="24"/>
          <w:szCs w:val="24"/>
        </w:rPr>
        <w:fldChar w:fldCharType="end"/>
      </w:r>
      <w:r w:rsidR="00E71A48" w:rsidRPr="000E462D">
        <w:rPr>
          <w:iCs/>
          <w:sz w:val="24"/>
          <w:szCs w:val="24"/>
        </w:rPr>
        <w:t xml:space="preserve"> </w:t>
      </w:r>
      <w:r w:rsidRPr="000E462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E462D">
        <w:rPr>
          <w:iCs/>
          <w:sz w:val="24"/>
          <w:szCs w:val="24"/>
        </w:rPr>
        <w:t>Д</w:t>
      </w:r>
      <w:r w:rsidRPr="000E462D">
        <w:rPr>
          <w:iCs/>
          <w:sz w:val="24"/>
          <w:szCs w:val="24"/>
        </w:rPr>
        <w:t xml:space="preserve">окументации). </w:t>
      </w:r>
      <w:r w:rsidRPr="000E462D">
        <w:rPr>
          <w:sz w:val="24"/>
          <w:szCs w:val="24"/>
        </w:rPr>
        <w:t xml:space="preserve">Подробные требования к </w:t>
      </w:r>
      <w:r w:rsidR="00366652" w:rsidRPr="000E462D">
        <w:rPr>
          <w:sz w:val="24"/>
          <w:szCs w:val="24"/>
        </w:rPr>
        <w:t>оказываемым</w:t>
      </w:r>
      <w:r w:rsidR="00366652" w:rsidRPr="00466508">
        <w:rPr>
          <w:sz w:val="24"/>
          <w:szCs w:val="24"/>
        </w:rPr>
        <w:t xml:space="preserve"> услугам</w:t>
      </w:r>
      <w:r w:rsidR="00077FB6" w:rsidRPr="00466508">
        <w:rPr>
          <w:sz w:val="24"/>
          <w:szCs w:val="24"/>
        </w:rPr>
        <w:t xml:space="preserve"> </w:t>
      </w:r>
      <w:r w:rsidRPr="00466508">
        <w:rPr>
          <w:sz w:val="24"/>
          <w:szCs w:val="24"/>
        </w:rPr>
        <w:t>изложены в</w:t>
      </w:r>
      <w:r w:rsidR="00953802" w:rsidRPr="00466508">
        <w:rPr>
          <w:sz w:val="24"/>
          <w:szCs w:val="24"/>
        </w:rPr>
        <w:t xml:space="preserve"> разделе </w:t>
      </w:r>
      <w:r w:rsidR="00432DF7" w:rsidRPr="00466508">
        <w:rPr>
          <w:sz w:val="24"/>
          <w:szCs w:val="24"/>
        </w:rPr>
        <w:fldChar w:fldCharType="begin"/>
      </w:r>
      <w:r w:rsidR="008D2928" w:rsidRPr="00466508">
        <w:rPr>
          <w:sz w:val="24"/>
          <w:szCs w:val="24"/>
        </w:rPr>
        <w:instrText xml:space="preserve"> REF _Ref440270568 \r \h </w:instrText>
      </w:r>
      <w:r w:rsidR="00466508">
        <w:rPr>
          <w:sz w:val="24"/>
          <w:szCs w:val="24"/>
        </w:rPr>
        <w:instrText xml:space="preserve"> \* MERGEFORMAT </w:instrText>
      </w:r>
      <w:r w:rsidR="00432DF7" w:rsidRPr="00466508">
        <w:rPr>
          <w:sz w:val="24"/>
          <w:szCs w:val="24"/>
        </w:rPr>
      </w:r>
      <w:r w:rsidR="00432DF7" w:rsidRPr="00466508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4</w:t>
      </w:r>
      <w:r w:rsidR="00432DF7" w:rsidRPr="00466508">
        <w:rPr>
          <w:sz w:val="24"/>
          <w:szCs w:val="24"/>
        </w:rPr>
        <w:fldChar w:fldCharType="end"/>
      </w:r>
      <w:r w:rsidRPr="00466508">
        <w:rPr>
          <w:sz w:val="24"/>
          <w:szCs w:val="24"/>
        </w:rPr>
        <w:t>.</w:t>
      </w:r>
      <w:r w:rsidR="004B5EB3" w:rsidRPr="00466508">
        <w:rPr>
          <w:sz w:val="24"/>
          <w:szCs w:val="24"/>
        </w:rPr>
        <w:t xml:space="preserve"> Проект</w:t>
      </w:r>
      <w:r w:rsidR="004B5EB3" w:rsidRPr="00466508">
        <w:rPr>
          <w:iCs/>
          <w:sz w:val="24"/>
          <w:szCs w:val="24"/>
        </w:rPr>
        <w:t xml:space="preserve"> </w:t>
      </w:r>
      <w:r w:rsidR="00123C70" w:rsidRPr="00466508">
        <w:rPr>
          <w:iCs/>
          <w:sz w:val="24"/>
          <w:szCs w:val="24"/>
        </w:rPr>
        <w:t>Договор</w:t>
      </w:r>
      <w:r w:rsidRPr="00466508">
        <w:rPr>
          <w:iCs/>
          <w:sz w:val="24"/>
          <w:szCs w:val="24"/>
        </w:rPr>
        <w:t>а,</w:t>
      </w:r>
      <w:r w:rsidRPr="002A47D1">
        <w:rPr>
          <w:iCs/>
          <w:sz w:val="24"/>
          <w:szCs w:val="24"/>
        </w:rPr>
        <w:t xml:space="preserve">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219CA">
        <w:fldChar w:fldCharType="begin"/>
      </w:r>
      <w:r w:rsidR="00E219CA">
        <w:instrText xml:space="preserve"> REF _Ref305973574 \r \h  \* MERGEFORMAT </w:instrText>
      </w:r>
      <w:r w:rsidR="00E219CA">
        <w:fldChar w:fldCharType="separate"/>
      </w:r>
      <w:r w:rsidR="004966DD">
        <w:t>2</w:t>
      </w:r>
      <w:r w:rsidR="00E219C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4966D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_Ref440270637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1.1.5</w:t>
      </w:r>
      <w:r w:rsidR="00E219CA">
        <w:fldChar w:fldCharType="end"/>
      </w:r>
      <w:r w:rsidRPr="00366652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_Ref440270663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1.1.7</w:t>
      </w:r>
      <w:r w:rsidR="00E219C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_Ref440270637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1.1.5</w:t>
      </w:r>
      <w:r w:rsidR="00E219C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_Ref440270663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1.1.7</w:t>
      </w:r>
      <w:r w:rsidR="00E219C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_Ref440270637 \r \h  \* MERGEFORMAT </w:instrText>
      </w:r>
      <w:r w:rsidR="00E219CA">
        <w:fldChar w:fldCharType="separate"/>
      </w:r>
      <w:r w:rsidR="004966DD" w:rsidRPr="004966DD">
        <w:rPr>
          <w:bCs w:val="0"/>
          <w:iCs/>
          <w:sz w:val="24"/>
          <w:szCs w:val="24"/>
        </w:rPr>
        <w:t>1.1.5</w:t>
      </w:r>
      <w:r w:rsidR="00E219C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_Ref440270663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1.1.7</w:t>
      </w:r>
      <w:r w:rsidR="00E219CA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_Ref305973033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3.2</w:t>
      </w:r>
      <w:r w:rsidR="00E219C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219CA">
        <w:fldChar w:fldCharType="begin"/>
      </w:r>
      <w:r w:rsidR="00E219CA">
        <w:instrText xml:space="preserve"> REF _Ref191386109 \n \h  \* MERGEFORMAT </w:instrText>
      </w:r>
      <w:r w:rsidR="00E219CA">
        <w:fldChar w:fldCharType="separate"/>
      </w:r>
      <w:r w:rsidR="004966DD" w:rsidRPr="004966DD">
        <w:rPr>
          <w:color w:val="000000"/>
          <w:sz w:val="24"/>
          <w:szCs w:val="24"/>
        </w:rPr>
        <w:t>3.3.2</w:t>
      </w:r>
      <w:r w:rsidR="00E219CA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219CA">
        <w:fldChar w:fldCharType="begin"/>
      </w:r>
      <w:r w:rsidR="00E219CA">
        <w:instrText xml:space="preserve"> REF _Ref191386164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 xml:space="preserve"> 1.4.1 </w:t>
      </w:r>
      <w:r w:rsidR="00E219C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219CA">
        <w:fldChar w:fldCharType="begin"/>
      </w:r>
      <w:r w:rsidR="00E219CA">
        <w:instrText xml:space="preserve"> REF _Ref306978606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 xml:space="preserve"> 1.4.2 </w:t>
      </w:r>
      <w:r w:rsidR="00E219C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_Ref306114966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3.3.11</w:t>
      </w:r>
      <w:r w:rsidR="00E219C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4966D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E219CA">
        <w:fldChar w:fldCharType="begin"/>
      </w:r>
      <w:r w:rsidR="00E219CA">
        <w:instrText xml:space="preserve"> REF _Ref305973147 \r \h  \* MERGEFORMAT </w:instrText>
      </w:r>
      <w:r w:rsidR="00E219CA">
        <w:fldChar w:fldCharType="separate"/>
      </w:r>
      <w:r w:rsidR="004966DD" w:rsidRPr="004966DD">
        <w:rPr>
          <w:b w:val="0"/>
          <w:szCs w:val="24"/>
        </w:rPr>
        <w:t>3.3</w:t>
      </w:r>
      <w:r w:rsidR="00E219C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b w:val="0"/>
          <w:szCs w:val="24"/>
        </w:rPr>
        <w:t>5.1</w:t>
      </w:r>
      <w:r w:rsidR="00E219C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E219CA">
        <w:fldChar w:fldCharType="begin"/>
      </w:r>
      <w:r w:rsidR="00E219CA">
        <w:instrText xml:space="preserve"> REF _Ref440284918 \r \h  \* MERGEFORMAT </w:instrText>
      </w:r>
      <w:r w:rsidR="00E219CA">
        <w:fldChar w:fldCharType="separate"/>
      </w:r>
      <w:r w:rsidR="004966DD" w:rsidRPr="004966DD">
        <w:rPr>
          <w:b w:val="0"/>
          <w:szCs w:val="24"/>
        </w:rPr>
        <w:t>5.2</w:t>
      </w:r>
      <w:r w:rsidR="00E219C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_Ref440537086 \r \h  \* MERGEFORMAT </w:instrText>
      </w:r>
      <w:r w:rsidR="00E219CA">
        <w:fldChar w:fldCharType="separate"/>
      </w:r>
      <w:r w:rsidR="004966DD" w:rsidRPr="004966DD">
        <w:rPr>
          <w:b w:val="0"/>
          <w:bCs w:val="0"/>
          <w:szCs w:val="24"/>
        </w:rPr>
        <w:t>5.3</w:t>
      </w:r>
      <w:r w:rsidR="00E219C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E219CA">
        <w:fldChar w:fldCharType="begin"/>
      </w:r>
      <w:r w:rsidR="00E219CA">
        <w:instrText xml:space="preserve"> REF _Ref440284947 \r \h  \* MERGEFORMAT </w:instrText>
      </w:r>
      <w:r w:rsidR="00E219CA">
        <w:fldChar w:fldCharType="separate"/>
      </w:r>
      <w:r w:rsidR="004966DD" w:rsidRPr="004966DD">
        <w:rPr>
          <w:b w:val="0"/>
          <w:szCs w:val="24"/>
        </w:rPr>
        <w:t>5.4</w:t>
      </w:r>
      <w:r w:rsidR="00E219C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4966D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4966D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4966D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4966D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4966DD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4966D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4966D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4966D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219CA">
        <w:fldChar w:fldCharType="begin"/>
      </w:r>
      <w:r w:rsidR="00E219CA">
        <w:instrText xml:space="preserve"> REF _Ref305973033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3.2</w:t>
      </w:r>
      <w:r w:rsidR="00E219C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219CA">
        <w:fldChar w:fldCharType="begin"/>
      </w:r>
      <w:r w:rsidR="00E219CA">
        <w:instrText xml:space="preserve"> REF _Ref305973147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</w:t>
      </w:r>
      <w:r w:rsidR="00E219CA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E219CA">
        <w:fldChar w:fldCharType="begin"/>
      </w:r>
      <w:r w:rsidR="00E219CA">
        <w:instrText xml:space="preserve"> REF _Ref305973214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</w:t>
      </w:r>
      <w:r w:rsidR="00E219C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_Ref303683883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3.5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4966D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219CA">
        <w:fldChar w:fldCharType="begin"/>
      </w:r>
      <w:r w:rsidR="00E219CA">
        <w:instrText xml:space="preserve"> REF _Ref303250967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3.7</w:t>
      </w:r>
      <w:r w:rsidR="00E219CA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4966DD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4966DD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219CA">
        <w:fldChar w:fldCharType="begin"/>
      </w:r>
      <w:r w:rsidR="00E219CA">
        <w:instrText xml:space="preserve"> REF _Ref306140410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3.13</w:t>
      </w:r>
      <w:r w:rsidR="00E219C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219CA">
        <w:fldChar w:fldCharType="begin"/>
      </w:r>
      <w:r w:rsidR="00E219CA">
        <w:instrText xml:space="preserve"> REF _Ref306140451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3.14</w:t>
      </w:r>
      <w:r w:rsidR="00E219C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219CA">
        <w:fldChar w:fldCharType="begin"/>
      </w:r>
      <w:r w:rsidR="00E219CA">
        <w:instrText xml:space="preserve"> REF _Ref302563524 \n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1.1.1</w:t>
      </w:r>
      <w:r w:rsidR="00E219C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_Ref191386407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</w:t>
      </w:r>
      <w:r w:rsidR="00E219C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_Ref440361610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5.6</w:t>
      </w:r>
      <w:r w:rsidR="00E219C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eastAsia="ru-RU"/>
        </w:rPr>
        <w:t>5.1</w:t>
      </w:r>
      <w:r w:rsidR="00E219C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E219CA">
        <w:fldChar w:fldCharType="begin"/>
      </w:r>
      <w:r w:rsidR="00E219CA">
        <w:instrText xml:space="preserve"> REF _Ref440271964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5.1.3</w:t>
      </w:r>
      <w:r w:rsidR="00E219C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_Ref440279062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б)</w:t>
      </w:r>
      <w:r w:rsidR="00E219CA">
        <w:fldChar w:fldCharType="end"/>
      </w:r>
      <w:r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_Ref303587815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3.3.8.3</w:t>
      </w:r>
      <w:r w:rsidR="00E219C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_Ref440537086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5.3</w:t>
      </w:r>
      <w:r w:rsidR="00E219C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219CA">
        <w:fldChar w:fldCharType="begin"/>
      </w:r>
      <w:r w:rsidR="00E219CA">
        <w:instrText xml:space="preserve"> REF _Ref440274913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eastAsia="ru-RU"/>
        </w:rPr>
        <w:t>5.2</w:t>
      </w:r>
      <w:r w:rsidR="00E219C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219CA">
        <w:fldChar w:fldCharType="begin"/>
      </w:r>
      <w:r w:rsidR="00E219CA">
        <w:instrText xml:space="preserve"> REF _Ref440274902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eastAsia="ru-RU"/>
        </w:rPr>
        <w:t>5.4</w:t>
      </w:r>
      <w:r w:rsidR="00E219C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E219CA">
        <w:fldChar w:fldCharType="begin"/>
      </w:r>
      <w:r w:rsidR="00E219CA">
        <w:instrText xml:space="preserve"> REF _Ref306005578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3.3.8.3</w:t>
      </w:r>
      <w:r w:rsidR="00E219C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_Ref440279062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б)</w:t>
      </w:r>
      <w:r w:rsidR="00E219C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_Ref440372326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д)</w:t>
      </w:r>
      <w:r w:rsidR="00E219C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_Ref440371812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м)</w:t>
      </w:r>
      <w:r w:rsidR="00E219C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_Ref440371822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н)</w:t>
      </w:r>
      <w:r w:rsidR="00E219C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_Ref442190626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у)</w:t>
      </w:r>
      <w:r w:rsidR="00E219C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_Ref306005578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3.3.8.3</w:t>
      </w:r>
      <w:r w:rsidR="00E219C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E219CA">
        <w:fldChar w:fldCharType="begin"/>
      </w:r>
      <w:r w:rsidR="00E219CA">
        <w:instrText xml:space="preserve"> REF _Ref306143446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3.3.9.3</w:t>
      </w:r>
      <w:r w:rsidR="00E219C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219CA">
        <w:fldChar w:fldCharType="begin"/>
      </w:r>
      <w:r w:rsidR="00E219CA">
        <w:instrText xml:space="preserve"> REF _Ref465847423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3.3.10.7</w:t>
      </w:r>
      <w:r w:rsidR="00E219C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219CA">
        <w:fldChar w:fldCharType="begin"/>
      </w:r>
      <w:r w:rsidR="00E219CA">
        <w:instrText xml:space="preserve"> REF _Ref442263553 \r \h  \* MERGEFORMAT </w:instrText>
      </w:r>
      <w:r w:rsidR="00E219CA">
        <w:fldChar w:fldCharType="separate"/>
      </w:r>
      <w:r w:rsidR="004966DD" w:rsidRPr="004966DD">
        <w:rPr>
          <w:szCs w:val="24"/>
        </w:rPr>
        <w:t>3.3.14.4</w:t>
      </w:r>
      <w:r w:rsidR="00E219CA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E219CA">
        <w:fldChar w:fldCharType="begin"/>
      </w:r>
      <w:r w:rsidR="00E219CA">
        <w:instrText xml:space="preserve"> REF _Ref440270602 \r \h  \* MERGEFORMAT </w:instrText>
      </w:r>
      <w:r w:rsidR="00E219CA">
        <w:fldChar w:fldCharType="separate"/>
      </w:r>
      <w:r w:rsidR="004966DD">
        <w:t>5</w:t>
      </w:r>
      <w:r w:rsidR="00E219CA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219CA">
        <w:fldChar w:fldCharType="begin"/>
      </w:r>
      <w:r w:rsidR="00E219CA">
        <w:instrText xml:space="preserve"> REF _Ref191386419 \n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3.3.2</w:t>
      </w:r>
      <w:r w:rsidR="00E219CA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_Ref440361959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5.5</w:t>
      </w:r>
      <w:r w:rsidR="00E219CA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E219CA">
        <w:fldChar w:fldCharType="begin"/>
      </w:r>
      <w:r w:rsidR="00E219CA">
        <w:instrText xml:space="preserve"> REF _Ref440271036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5.4</w:t>
      </w:r>
      <w:r w:rsidR="00E219CA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5.1</w:t>
      </w:r>
      <w:r w:rsidR="00E219C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5.1</w:t>
      </w:r>
      <w:r w:rsidR="00E219CA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E4E07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6E4E07">
        <w:rPr>
          <w:bCs w:val="0"/>
          <w:sz w:val="24"/>
          <w:szCs w:val="24"/>
        </w:rPr>
        <w:t>изменении официального курса валюты.</w:t>
      </w:r>
    </w:p>
    <w:p w:rsidR="00717F60" w:rsidRPr="006E4E07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6E4E07">
        <w:rPr>
          <w:szCs w:val="24"/>
        </w:rPr>
        <w:t xml:space="preserve">Начальная (максимальная) цена </w:t>
      </w:r>
      <w:r w:rsidR="00123C70" w:rsidRPr="006E4E07">
        <w:rPr>
          <w:szCs w:val="24"/>
        </w:rPr>
        <w:t>Договор</w:t>
      </w:r>
      <w:r w:rsidRPr="006E4E07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E4E0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6E4E07">
        <w:rPr>
          <w:bCs w:val="0"/>
          <w:sz w:val="24"/>
          <w:szCs w:val="24"/>
        </w:rPr>
        <w:t xml:space="preserve">Начальная (максимальная) цена </w:t>
      </w:r>
      <w:r w:rsidR="00123C70" w:rsidRPr="006E4E07">
        <w:rPr>
          <w:bCs w:val="0"/>
          <w:sz w:val="24"/>
          <w:szCs w:val="24"/>
        </w:rPr>
        <w:t>Договор</w:t>
      </w:r>
      <w:r w:rsidRPr="006E4E07">
        <w:rPr>
          <w:bCs w:val="0"/>
          <w:sz w:val="24"/>
          <w:szCs w:val="24"/>
        </w:rPr>
        <w:t>а</w:t>
      </w:r>
      <w:r w:rsidR="00216641" w:rsidRPr="006E4E07">
        <w:rPr>
          <w:bCs w:val="0"/>
          <w:sz w:val="24"/>
          <w:szCs w:val="24"/>
        </w:rPr>
        <w:t>:</w:t>
      </w:r>
      <w:bookmarkEnd w:id="424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E4E07">
        <w:rPr>
          <w:b/>
          <w:bCs w:val="0"/>
          <w:sz w:val="24"/>
          <w:szCs w:val="24"/>
          <w:u w:val="single"/>
        </w:rPr>
        <w:t>По Лоту №1:</w:t>
      </w:r>
      <w:r w:rsidR="00717F60" w:rsidRPr="006E4E07">
        <w:rPr>
          <w:bCs w:val="0"/>
          <w:sz w:val="24"/>
          <w:szCs w:val="24"/>
        </w:rPr>
        <w:t xml:space="preserve"> </w:t>
      </w:r>
      <w:r w:rsidR="006F5727" w:rsidRPr="00703880">
        <w:rPr>
          <w:bCs w:val="0"/>
          <w:sz w:val="24"/>
          <w:szCs w:val="24"/>
        </w:rPr>
        <w:t xml:space="preserve"> </w:t>
      </w:r>
      <w:r w:rsidR="006F5727" w:rsidRPr="00703880">
        <w:rPr>
          <w:b/>
          <w:sz w:val="24"/>
          <w:szCs w:val="24"/>
        </w:rPr>
        <w:t>1 710 000,00 (</w:t>
      </w:r>
      <w:r w:rsidR="006F5727" w:rsidRPr="00703880">
        <w:rPr>
          <w:sz w:val="24"/>
          <w:szCs w:val="24"/>
        </w:rPr>
        <w:t xml:space="preserve">Один миллион семьсот десять тысяч) рублей 00 копеек РФ, без учета НДС; НДС составляет </w:t>
      </w:r>
      <w:r w:rsidR="006F5727" w:rsidRPr="00703880">
        <w:rPr>
          <w:b/>
          <w:sz w:val="24"/>
          <w:szCs w:val="24"/>
        </w:rPr>
        <w:t>307 800,00</w:t>
      </w:r>
      <w:r w:rsidR="006F5727" w:rsidRPr="00703880">
        <w:rPr>
          <w:sz w:val="24"/>
          <w:szCs w:val="24"/>
        </w:rPr>
        <w:t xml:space="preserve"> (Триста семь тысяч восемьсот) рублей 00 копеек РФ; </w:t>
      </w:r>
      <w:r w:rsidR="006F5727" w:rsidRPr="00703880">
        <w:rPr>
          <w:b/>
          <w:sz w:val="24"/>
          <w:szCs w:val="24"/>
        </w:rPr>
        <w:t xml:space="preserve">2 017 800,00 </w:t>
      </w:r>
      <w:r w:rsidR="006F5727" w:rsidRPr="00703880">
        <w:rPr>
          <w:sz w:val="24"/>
          <w:szCs w:val="24"/>
        </w:rPr>
        <w:t>(Два миллиона семнадцать тысяч восемьсот) рублей 00 копеек РФ, с учетом НДС</w:t>
      </w:r>
      <w:r w:rsidR="00F4373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_Ref440271072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5.2</w:t>
      </w:r>
      <w:r w:rsidR="00E219CA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5.1</w:t>
      </w:r>
      <w:r w:rsidR="00E219C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E219CA">
        <w:fldChar w:fldCharType="begin"/>
      </w:r>
      <w:r w:rsidR="00E219CA">
        <w:instrText xml:space="preserve"> REF _Ref467510701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3.3.7.1</w:t>
      </w:r>
      <w:r w:rsidR="00E219CA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E219CA">
        <w:fldChar w:fldCharType="begin"/>
      </w:r>
      <w:r w:rsidR="00E219CA">
        <w:instrText xml:space="preserve"> REF _Ref440361439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5.5</w:t>
      </w:r>
      <w:r w:rsidR="00E219CA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219CA">
        <w:fldChar w:fldCharType="begin"/>
      </w:r>
      <w:r w:rsidR="00E219CA">
        <w:instrText xml:space="preserve"> REF _Ref306138385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3.6.4</w:t>
      </w:r>
      <w:r w:rsidR="00E219CA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E219CA">
        <w:fldChar w:fldCharType="begin"/>
      </w:r>
      <w:r w:rsidR="00E219CA">
        <w:instrText xml:space="preserve"> REF _Ref465670219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3.11</w:t>
      </w:r>
      <w:r w:rsidR="00E219CA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E219CA">
        <w:fldChar w:fldCharType="begin"/>
      </w:r>
      <w:r w:rsidR="00E219CA">
        <w:instrText xml:space="preserve"> REF _Ref191386451 \n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3.3.9</w:t>
      </w:r>
      <w:r w:rsidR="00E219C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_Ref440876619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3.3.10</w:t>
      </w:r>
      <w:r w:rsidR="00E219C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C94C3A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E219CA" w:rsidRPr="00C94C3A">
        <w:fldChar w:fldCharType="begin"/>
      </w:r>
      <w:r w:rsidR="00E219CA" w:rsidRPr="00C94C3A">
        <w:instrText xml:space="preserve"> REF _Ref440275279 \r \h  \* MERGEFORMAT </w:instrText>
      </w:r>
      <w:r w:rsidR="00E219CA" w:rsidRPr="00C94C3A">
        <w:fldChar w:fldCharType="separate"/>
      </w:r>
      <w:r w:rsidR="004966DD" w:rsidRPr="004966DD">
        <w:rPr>
          <w:sz w:val="24"/>
          <w:szCs w:val="24"/>
        </w:rPr>
        <w:t>1.1.4</w:t>
      </w:r>
      <w:r w:rsidR="00E219CA" w:rsidRPr="00C94C3A">
        <w:fldChar w:fldCharType="end"/>
      </w:r>
      <w:r w:rsidRPr="00C94C3A">
        <w:rPr>
          <w:sz w:val="24"/>
          <w:szCs w:val="24"/>
        </w:rPr>
        <w:t xml:space="preserve"> и разделе </w:t>
      </w:r>
      <w:r w:rsidR="00E219CA" w:rsidRPr="00C94C3A">
        <w:fldChar w:fldCharType="begin"/>
      </w:r>
      <w:r w:rsidR="00E219CA" w:rsidRPr="00C94C3A">
        <w:instrText xml:space="preserve"> REF _Ref440270568 \r \h  \* MERGEFORMAT </w:instrText>
      </w:r>
      <w:r w:rsidR="00E219CA" w:rsidRPr="00C94C3A">
        <w:fldChar w:fldCharType="separate"/>
      </w:r>
      <w:r w:rsidR="004966DD">
        <w:t>4</w:t>
      </w:r>
      <w:r w:rsidR="00E219CA" w:rsidRPr="00C94C3A">
        <w:fldChar w:fldCharType="end"/>
      </w:r>
      <w:r w:rsidRPr="00C94C3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_Ref440291364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3.3.8.1</w:t>
      </w:r>
      <w:r w:rsidR="00E219CA">
        <w:fldChar w:fldCharType="end"/>
      </w:r>
      <w:r w:rsidRPr="00AE1D21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_Ref303669127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3.3.8.2</w:t>
      </w:r>
      <w:r w:rsidR="00E219C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_Ref440271993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5.11</w:t>
      </w:r>
      <w:r w:rsidR="00E219C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_Ref440271964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5.1.3</w:t>
      </w:r>
      <w:r w:rsidR="00E219C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_Ref440272035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5.12</w:t>
      </w:r>
      <w:r w:rsidR="00E219C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_Ref440272051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5.13</w:t>
      </w:r>
      <w:r w:rsidR="00E219C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_Ref440272119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5.7.1</w:t>
      </w:r>
      <w:r w:rsidR="00E219C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E219CA">
        <w:fldChar w:fldCharType="begin"/>
      </w:r>
      <w:r w:rsidR="00E219CA">
        <w:instrText xml:space="preserve"> REF _Ref440275279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1.1.4</w:t>
      </w:r>
      <w:r w:rsidR="00E219CA">
        <w:fldChar w:fldCharType="end"/>
      </w:r>
      <w:r w:rsidRPr="009F2BF9">
        <w:rPr>
          <w:sz w:val="24"/>
          <w:szCs w:val="24"/>
        </w:rPr>
        <w:t xml:space="preserve"> и разделе </w:t>
      </w:r>
      <w:r w:rsidR="00E219CA">
        <w:fldChar w:fldCharType="begin"/>
      </w:r>
      <w:r w:rsidR="00E219CA">
        <w:instrText xml:space="preserve"> REF _Ref440270568 \r \h  \* MERGEFORMAT </w:instrText>
      </w:r>
      <w:r w:rsidR="00E219CA">
        <w:fldChar w:fldCharType="separate"/>
      </w:r>
      <w:r w:rsidR="004966DD">
        <w:t>4</w:t>
      </w:r>
      <w:r w:rsidR="00E219C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_Ref55336389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5.9</w:t>
      </w:r>
      <w:r w:rsidR="00E219C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_Ref55336398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5.10</w:t>
      </w:r>
      <w:r w:rsidR="00E219C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5.14</w:t>
      </w:r>
      <w:r w:rsidR="00E219CA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_Ref440272274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5.16</w:t>
      </w:r>
      <w:r w:rsidR="00E219C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0</w:t>
      </w:r>
      <w:r w:rsidR="00E219CA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219CA">
        <w:fldChar w:fldCharType="begin"/>
      </w:r>
      <w:r w:rsidR="00E219CA">
        <w:instrText xml:space="preserve"> REF _Ref191386407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E219CA">
        <w:fldChar w:fldCharType="begin"/>
      </w:r>
      <w:r w:rsidR="00E219CA">
        <w:instrText xml:space="preserve"> REF _Ref303669127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3.3.8.2</w:t>
      </w:r>
      <w:r w:rsidR="00E219C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_Ref442190626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у)</w:t>
      </w:r>
      <w:r w:rsidR="00E219C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_Ref303587815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3.3.8.3</w:t>
      </w:r>
      <w:r w:rsidR="00E219C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E219CA">
        <w:fldChar w:fldCharType="begin"/>
      </w:r>
      <w:r w:rsidR="00E219CA">
        <w:instrText xml:space="preserve"> REF _Ref440272510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5.17</w:t>
      </w:r>
      <w:r w:rsidR="00E219C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_Ref191386482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3.3.8.1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219CA">
        <w:fldChar w:fldCharType="begin"/>
      </w:r>
      <w:r w:rsidR="00E219CA">
        <w:instrText xml:space="preserve"> REF _Ref191386407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</w:t>
      </w:r>
      <w:r w:rsidRPr="00E71A48">
        <w:rPr>
          <w:bCs w:val="0"/>
          <w:sz w:val="24"/>
          <w:szCs w:val="24"/>
        </w:rPr>
        <w:lastRenderedPageBreak/>
        <w:t>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E219CA">
        <w:fldChar w:fldCharType="begin"/>
      </w:r>
      <w:r w:rsidR="00E219CA">
        <w:instrText xml:space="preserve"> REF _Ref307563248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val="en-US"/>
        </w:rPr>
        <w:t>a</w:t>
      </w:r>
      <w:r w:rsidR="004966DD" w:rsidRPr="004966DD">
        <w:rPr>
          <w:bCs w:val="0"/>
          <w:sz w:val="24"/>
          <w:szCs w:val="24"/>
        </w:rPr>
        <w:t>)</w:t>
      </w:r>
      <w:r w:rsidR="00E219C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E219CA">
        <w:fldChar w:fldCharType="begin"/>
      </w:r>
      <w:r w:rsidR="00E219CA">
        <w:instrText xml:space="preserve"> REF _Ref307563262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val="en-US"/>
        </w:rPr>
        <w:t>g</w:t>
      </w:r>
      <w:r w:rsidR="004966DD" w:rsidRPr="004966DD">
        <w:rPr>
          <w:bCs w:val="0"/>
          <w:sz w:val="24"/>
          <w:szCs w:val="24"/>
        </w:rPr>
        <w:t>)</w:t>
      </w:r>
      <w:r w:rsidR="00E219C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E219CA">
        <w:fldChar w:fldCharType="begin"/>
      </w:r>
      <w:r w:rsidR="00E219CA">
        <w:instrText xml:space="preserve"> REF _Ref306032591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3.3.10.4</w:t>
      </w:r>
      <w:r w:rsidR="00E219C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_Ref303669127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3.3.8.2</w:t>
      </w:r>
      <w:r w:rsidR="00E219C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_Ref442190626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у)</w:t>
      </w:r>
      <w:r w:rsidR="00E219C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219CA">
        <w:fldChar w:fldCharType="begin"/>
      </w:r>
      <w:r w:rsidR="00E219CA">
        <w:instrText xml:space="preserve"> REF _Ref303587815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3.3.8.3</w:t>
      </w:r>
      <w:r w:rsidR="00E219C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4966D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219CA">
        <w:fldChar w:fldCharType="begin"/>
      </w:r>
      <w:r w:rsidR="00E219CA">
        <w:instrText xml:space="preserve"> REF _Ref440289401 \r \h  \* MERGEFORMAT </w:instrText>
      </w:r>
      <w:r w:rsidR="00E219CA">
        <w:fldChar w:fldCharType="separate"/>
      </w:r>
      <w:r w:rsidR="004966DD" w:rsidRPr="004966DD">
        <w:rPr>
          <w:bCs w:val="0"/>
          <w:iCs/>
          <w:sz w:val="24"/>
          <w:szCs w:val="24"/>
        </w:rPr>
        <w:t>3.3.13</w:t>
      </w:r>
      <w:r w:rsidR="00E219C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E219CA">
        <w:fldChar w:fldCharType="begin"/>
      </w:r>
      <w:r w:rsidR="00E219CA">
        <w:instrText xml:space="preserve"> REF _Ref467168844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3.3.14.3</w:t>
      </w:r>
      <w:r w:rsidR="00E219CA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219CA">
        <w:fldChar w:fldCharType="begin"/>
      </w:r>
      <w:r w:rsidR="00E219CA">
        <w:instrText xml:space="preserve"> REF _Ref442263553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3.3.14.4</w:t>
      </w:r>
      <w:r w:rsidR="00E219CA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E219CA">
        <w:fldChar w:fldCharType="begin"/>
      </w:r>
      <w:r w:rsidR="00E219CA">
        <w:instrText xml:space="preserve"> REF _Ref440272678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eastAsia="ru-RU"/>
        </w:rPr>
        <w:t>5.14</w:t>
      </w:r>
      <w:r w:rsidR="00E219C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E219CA">
        <w:fldChar w:fldCharType="begin"/>
      </w:r>
      <w:r w:rsidR="00E219CA">
        <w:instrText xml:space="preserve"> REF _Ref306008743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3.3.4</w:t>
      </w:r>
      <w:r w:rsidR="00E219CA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_Ref468875974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3.12</w:t>
      </w:r>
      <w:r w:rsidR="00E219CA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E219CA">
        <w:fldChar w:fldCharType="begin"/>
      </w:r>
      <w:r w:rsidR="00E219CA">
        <w:instrText xml:space="preserve"> REF _Ref468201028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3.13</w:t>
      </w:r>
      <w:r w:rsidR="00E219CA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219CA">
        <w:fldChar w:fldCharType="begin"/>
      </w:r>
      <w:r w:rsidR="00E219CA">
        <w:instrText xml:space="preserve"> REF _Ref305753174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-3.3.14.3</w:t>
      </w:r>
      <w:r w:rsidR="004966DD">
        <w:t>.2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  <w:lang w:eastAsia="ru-RU"/>
        </w:rPr>
        <w:t>5.14</w:t>
      </w:r>
      <w:r w:rsidR="00E219C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4966D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2170C" w:rsidRPr="00C24ECF">
        <w:rPr>
          <w:sz w:val="24"/>
          <w:szCs w:val="24"/>
        </w:rPr>
        <w:t xml:space="preserve">РФ, </w:t>
      </w:r>
      <w:r w:rsidR="00D2170C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2170C" w:rsidRPr="00C24ECF">
        <w:rPr>
          <w:iCs/>
          <w:sz w:val="24"/>
          <w:szCs w:val="24"/>
        </w:rPr>
        <w:t>Арзамасская</w:t>
      </w:r>
      <w:proofErr w:type="spellEnd"/>
      <w:r w:rsidR="00D2170C" w:rsidRPr="00C24ECF">
        <w:rPr>
          <w:iCs/>
          <w:sz w:val="24"/>
          <w:szCs w:val="24"/>
        </w:rPr>
        <w:t>, д. 2</w:t>
      </w:r>
      <w:r w:rsidR="00D2170C" w:rsidRPr="00C24ECF">
        <w:rPr>
          <w:sz w:val="24"/>
          <w:szCs w:val="24"/>
        </w:rPr>
        <w:t xml:space="preserve">, </w:t>
      </w:r>
      <w:proofErr w:type="spellStart"/>
      <w:r w:rsidR="00D2170C" w:rsidRPr="00C24ECF">
        <w:rPr>
          <w:sz w:val="24"/>
          <w:szCs w:val="24"/>
        </w:rPr>
        <w:t>каб</w:t>
      </w:r>
      <w:proofErr w:type="spellEnd"/>
      <w:r w:rsidR="00D2170C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219CA">
        <w:fldChar w:fldCharType="begin"/>
      </w:r>
      <w:r w:rsidR="00E219CA">
        <w:instrText xml:space="preserve"> REF _Ref191386085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1.1.1</w:t>
      </w:r>
      <w:r w:rsidR="00E219C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E219CA">
        <w:fldChar w:fldCharType="begin"/>
      </w:r>
      <w:r w:rsidR="00E219CA">
        <w:instrText xml:space="preserve"> REF _Ref303323780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1.1.4</w:t>
      </w:r>
      <w:r w:rsidR="00E219CA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E219CA">
        <w:fldChar w:fldCharType="begin"/>
      </w:r>
      <w:r w:rsidR="00E219CA">
        <w:instrText xml:space="preserve"> REF _Ref467508029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3.3.14.5</w:t>
      </w:r>
      <w:r w:rsidR="00E219CA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szCs w:val="24"/>
        </w:rPr>
        <w:t>3.4.1.3</w:t>
      </w:r>
      <w:r w:rsidR="00E219CA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szCs w:val="24"/>
        </w:rPr>
        <w:t>3.4.1.3</w:t>
      </w:r>
      <w:r w:rsidR="00E219CA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219CA">
        <w:fldChar w:fldCharType="begin"/>
      </w:r>
      <w:r w:rsidR="00E219CA">
        <w:instrText xml:space="preserve"> REF _Ref55335823 \r \h  \* MERGEFORMAT </w:instrText>
      </w:r>
      <w:r w:rsidR="00E219CA">
        <w:fldChar w:fldCharType="separate"/>
      </w:r>
      <w:r w:rsidR="004966DD" w:rsidRPr="004966DD">
        <w:rPr>
          <w:rFonts w:eastAsia="Calibri"/>
          <w:szCs w:val="24"/>
          <w:lang w:eastAsia="en-US"/>
        </w:rPr>
        <w:t>5.7</w:t>
      </w:r>
      <w:r w:rsidR="00E219CA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170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D2170C">
        <w:rPr>
          <w:rFonts w:eastAsia="Calibri"/>
          <w:szCs w:val="24"/>
          <w:lang w:eastAsia="en-US"/>
        </w:rPr>
        <w:t>73</w:t>
      </w:r>
      <w:r w:rsidR="00D2170C" w:rsidRPr="009D331F">
        <w:rPr>
          <w:rFonts w:eastAsia="Calibri"/>
          <w:szCs w:val="24"/>
          <w:lang w:eastAsia="en-US"/>
        </w:rPr>
        <w:t xml:space="preserve">) </w:t>
      </w:r>
      <w:r w:rsidR="00D2170C">
        <w:rPr>
          <w:rFonts w:eastAsia="Calibri"/>
          <w:szCs w:val="24"/>
          <w:lang w:eastAsia="en-US"/>
        </w:rPr>
        <w:t>249</w:t>
      </w:r>
      <w:r w:rsidR="00D2170C" w:rsidRPr="009D331F">
        <w:rPr>
          <w:rFonts w:eastAsia="Calibri"/>
          <w:szCs w:val="24"/>
          <w:lang w:eastAsia="en-US"/>
        </w:rPr>
        <w:t>-</w:t>
      </w:r>
      <w:r w:rsidR="00D2170C">
        <w:rPr>
          <w:rFonts w:eastAsia="Calibri"/>
          <w:szCs w:val="24"/>
          <w:lang w:eastAsia="en-US"/>
        </w:rPr>
        <w:t>57</w:t>
      </w:r>
      <w:r w:rsidR="00D2170C" w:rsidRPr="009D331F">
        <w:rPr>
          <w:rFonts w:eastAsia="Calibri"/>
          <w:szCs w:val="24"/>
          <w:lang w:eastAsia="en-US"/>
        </w:rPr>
        <w:t>-</w:t>
      </w:r>
      <w:r w:rsidR="00D2170C">
        <w:rPr>
          <w:rFonts w:eastAsia="Calibri"/>
          <w:szCs w:val="24"/>
          <w:lang w:eastAsia="en-US"/>
        </w:rPr>
        <w:t>66</w:t>
      </w:r>
      <w:r w:rsidR="00D2170C" w:rsidRPr="009D331F">
        <w:rPr>
          <w:rFonts w:eastAsia="Calibri"/>
          <w:szCs w:val="24"/>
          <w:lang w:eastAsia="en-US"/>
        </w:rPr>
        <w:t>, адрес</w:t>
      </w:r>
      <w:proofErr w:type="gramEnd"/>
      <w:r w:rsidR="00D2170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2170C" w:rsidRPr="009D331F">
          <w:rPr>
            <w:rStyle w:val="a7"/>
            <w:rFonts w:eastAsia="Calibri"/>
            <w:lang w:val="en-US" w:eastAsia="en-US"/>
          </w:rPr>
          <w:t>Zaitseva</w:t>
        </w:r>
        <w:r w:rsidR="00D2170C" w:rsidRPr="009D331F">
          <w:rPr>
            <w:rStyle w:val="a7"/>
            <w:rFonts w:eastAsia="Calibri"/>
            <w:lang w:eastAsia="en-US"/>
          </w:rPr>
          <w:t>.</w:t>
        </w:r>
        <w:r w:rsidR="00D2170C" w:rsidRPr="009D331F">
          <w:rPr>
            <w:rStyle w:val="a7"/>
            <w:rFonts w:eastAsia="Calibri"/>
            <w:lang w:val="en-US" w:eastAsia="en-US"/>
          </w:rPr>
          <w:t>AA</w:t>
        </w:r>
        <w:r w:rsidR="00D2170C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szCs w:val="24"/>
        </w:rPr>
        <w:t>3.4.1.3</w:t>
      </w:r>
      <w:r w:rsidR="00E219CA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D2170C" w:rsidRDefault="00D2170C" w:rsidP="00D2170C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2170C" w:rsidRPr="00666C42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2170C" w:rsidRDefault="00D2170C" w:rsidP="00D2170C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D2170C" w:rsidRDefault="00D2170C" w:rsidP="00D2170C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jc w:val="center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E219CA">
        <w:fldChar w:fldCharType="begin"/>
      </w:r>
      <w:r w:rsidR="00E219CA">
        <w:instrText xml:space="preserve"> REF _Ref306140451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3.14</w:t>
      </w:r>
      <w:r w:rsidR="00E219CA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96469D">
        <w:rPr>
          <w:b/>
          <w:bCs w:val="0"/>
          <w:sz w:val="24"/>
          <w:szCs w:val="24"/>
        </w:rPr>
        <w:t xml:space="preserve">минут </w:t>
      </w:r>
      <w:r w:rsidR="001C56D4" w:rsidRPr="0096469D">
        <w:rPr>
          <w:b/>
          <w:bCs w:val="0"/>
          <w:sz w:val="24"/>
          <w:szCs w:val="24"/>
        </w:rPr>
        <w:t>03</w:t>
      </w:r>
      <w:r w:rsidR="002B5044" w:rsidRPr="0096469D">
        <w:rPr>
          <w:b/>
          <w:bCs w:val="0"/>
          <w:sz w:val="24"/>
          <w:szCs w:val="24"/>
        </w:rPr>
        <w:t xml:space="preserve"> </w:t>
      </w:r>
      <w:r w:rsidR="001C56D4" w:rsidRPr="0096469D">
        <w:rPr>
          <w:b/>
          <w:bCs w:val="0"/>
          <w:sz w:val="24"/>
          <w:szCs w:val="24"/>
        </w:rPr>
        <w:t>марта</w:t>
      </w:r>
      <w:r w:rsidR="002B5044" w:rsidRPr="0096469D">
        <w:rPr>
          <w:b/>
          <w:bCs w:val="0"/>
          <w:sz w:val="24"/>
          <w:szCs w:val="24"/>
        </w:rPr>
        <w:t xml:space="preserve"> </w:t>
      </w:r>
      <w:r w:rsidR="00A87504" w:rsidRPr="0096469D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E219CA">
        <w:fldChar w:fldCharType="begin"/>
      </w:r>
      <w:r w:rsidR="00E219CA">
        <w:instrText xml:space="preserve"> REF _Ref440272256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5.14</w:t>
      </w:r>
      <w:r w:rsidR="00E219CA">
        <w:fldChar w:fldCharType="end"/>
      </w:r>
      <w:r w:rsidR="00CE4D51" w:rsidRPr="007A5083">
        <w:rPr>
          <w:sz w:val="24"/>
          <w:szCs w:val="24"/>
        </w:rPr>
        <w:t xml:space="preserve">) и Расписки </w:t>
      </w:r>
      <w:r w:rsidR="00CE4D51" w:rsidRPr="007A5083">
        <w:rPr>
          <w:sz w:val="24"/>
          <w:szCs w:val="24"/>
        </w:rPr>
        <w:lastRenderedPageBreak/>
        <w:t xml:space="preserve">сдачи-приемки соглашения о неустойке (подраздел </w:t>
      </w:r>
      <w:r w:rsidR="00E219CA">
        <w:fldChar w:fldCharType="begin"/>
      </w:r>
      <w:r w:rsidR="00E219CA">
        <w:instrText xml:space="preserve"> REF _Ref465847449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5.15</w:t>
      </w:r>
      <w:r w:rsidR="00E219CA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219CA">
        <w:fldChar w:fldCharType="begin"/>
      </w:r>
      <w:r w:rsidR="00E219CA">
        <w:instrText xml:space="preserve"> REF _Ref440289953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3.4.1.3</w:t>
      </w:r>
      <w:r w:rsidR="00E219C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219CA">
        <w:fldChar w:fldCharType="begin"/>
      </w:r>
      <w:r w:rsidR="00E219CA">
        <w:instrText xml:space="preserve"> REF _Ref55279015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3.3.1.6</w:t>
      </w:r>
      <w:r w:rsidR="00E219CA">
        <w:fldChar w:fldCharType="end"/>
      </w:r>
      <w:r w:rsidRPr="00223D18">
        <w:rPr>
          <w:sz w:val="24"/>
          <w:szCs w:val="24"/>
        </w:rPr>
        <w:t xml:space="preserve">, </w:t>
      </w:r>
      <w:r w:rsidR="00E219CA">
        <w:fldChar w:fldCharType="begin"/>
      </w:r>
      <w:r w:rsidR="00E219CA">
        <w:instrText xml:space="preserve"> REF _Ref195087786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3.3.1.7</w:t>
      </w:r>
      <w:r w:rsidR="00E219C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219CA">
        <w:fldChar w:fldCharType="begin"/>
      </w:r>
      <w:r w:rsidR="00E219CA">
        <w:instrText xml:space="preserve"> REF _Ref93089454 \n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3.6.2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219CA">
        <w:fldChar w:fldCharType="begin"/>
      </w:r>
      <w:r w:rsidR="00E219CA">
        <w:instrText xml:space="preserve"> REF _Ref303670674 \n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3.6.3</w:t>
      </w:r>
      <w:r w:rsidR="00E219C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_Ref306138385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3.6.4</w:t>
      </w:r>
      <w:r w:rsidR="00E219C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E219CA">
        <w:fldChar w:fldCharType="begin"/>
      </w:r>
      <w:r w:rsidR="00E219CA">
        <w:instrText xml:space="preserve"> REF _Ref444181467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5.12</w:t>
      </w:r>
      <w:r w:rsidR="00E219C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219CA">
        <w:fldChar w:fldCharType="begin"/>
      </w:r>
      <w:r w:rsidR="00E219CA">
        <w:instrText xml:space="preserve"> REF _Ref306176386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3.3.14</w:t>
      </w:r>
      <w:r w:rsidR="00E219C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219CA">
        <w:fldChar w:fldCharType="begin"/>
      </w:r>
      <w:r w:rsidR="00E219CA">
        <w:instrText xml:space="preserve"> REF _Ref306176386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3.3.14</w:t>
      </w:r>
      <w:r w:rsidR="00E219CA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E219CA">
        <w:fldChar w:fldCharType="begin"/>
      </w:r>
      <w:r w:rsidR="00E219CA">
        <w:instrText xml:space="preserve"> REF _Ref471894330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3.8</w:t>
      </w:r>
      <w:r w:rsidR="00E219CA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219CA">
        <w:fldChar w:fldCharType="begin"/>
      </w:r>
      <w:r w:rsidR="00E219CA">
        <w:instrText xml:space="preserve"> REF _Ref465847813 \r \h  \* MERGEFORMAT </w:instrText>
      </w:r>
      <w:r w:rsidR="00E219CA">
        <w:fldChar w:fldCharType="separate"/>
      </w:r>
      <w:r w:rsidR="004966DD" w:rsidRPr="004966DD">
        <w:rPr>
          <w:iCs/>
          <w:sz w:val="24"/>
          <w:szCs w:val="24"/>
          <w:lang w:eastAsia="ru-RU"/>
        </w:rPr>
        <w:t>3.7.9</w:t>
      </w:r>
      <w:r w:rsidR="00E219C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219CA">
        <w:fldChar w:fldCharType="begin"/>
      </w:r>
      <w:r w:rsidR="00E219CA">
        <w:instrText xml:space="preserve"> REF _Ref306352987 \r \h  \* MERGEFORMAT </w:instrText>
      </w:r>
      <w:r w:rsidR="00E219CA">
        <w:fldChar w:fldCharType="separate"/>
      </w:r>
      <w:r w:rsidR="004966DD" w:rsidRPr="004966DD">
        <w:rPr>
          <w:iCs/>
          <w:sz w:val="24"/>
          <w:szCs w:val="24"/>
          <w:lang w:eastAsia="ru-RU"/>
        </w:rPr>
        <w:t>3.7.3</w:t>
      </w:r>
      <w:r w:rsidR="00E219C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E219CA">
        <w:fldChar w:fldCharType="begin"/>
      </w:r>
      <w:r w:rsidR="00E219CA">
        <w:instrText xml:space="preserve"> REF _Ref306353005 \r \h  \* MERGEFORMAT </w:instrText>
      </w:r>
      <w:r w:rsidR="00E219CA">
        <w:fldChar w:fldCharType="separate"/>
      </w:r>
      <w:r w:rsidR="004966DD" w:rsidRPr="004966DD">
        <w:rPr>
          <w:iCs/>
          <w:sz w:val="24"/>
          <w:szCs w:val="24"/>
          <w:lang w:eastAsia="ru-RU"/>
        </w:rPr>
        <w:t>3.7.5</w:t>
      </w:r>
      <w:r w:rsidR="00E219C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E219CA">
        <w:fldChar w:fldCharType="begin"/>
      </w:r>
      <w:r w:rsidR="00E219CA">
        <w:instrText xml:space="preserve"> REF _Ref465670219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3.11</w:t>
      </w:r>
      <w:r w:rsidR="00E219CA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E219CA">
        <w:fldChar w:fldCharType="begin"/>
      </w:r>
      <w:r w:rsidR="00E219CA">
        <w:instrText xml:space="preserve"> REF _Ref468875877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3.7.8</w:t>
      </w:r>
      <w:r w:rsidR="00E219CA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0</w:t>
      </w:r>
      <w:r w:rsidR="00E219CA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0</w:t>
      </w:r>
      <w:r w:rsidR="00E219CA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</w:t>
      </w:r>
      <w:r w:rsidRPr="00A87504">
        <w:rPr>
          <w:sz w:val="24"/>
          <w:szCs w:val="24"/>
        </w:rPr>
        <w:lastRenderedPageBreak/>
        <w:t>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219CA">
        <w:fldChar w:fldCharType="begin"/>
      </w:r>
      <w:r w:rsidR="00E219CA">
        <w:instrText xml:space="preserve"> REF _Ref303251044 \r \h  \* MERGEFORMAT </w:instrText>
      </w:r>
      <w:r w:rsidR="00E219CA">
        <w:fldChar w:fldCharType="separate"/>
      </w:r>
      <w:r w:rsidR="004966DD" w:rsidRPr="004966DD">
        <w:rPr>
          <w:rFonts w:ascii="Times New Roman" w:hAnsi="Times New Roman" w:cs="Times New Roman"/>
          <w:sz w:val="24"/>
          <w:szCs w:val="24"/>
        </w:rPr>
        <w:t>3.10</w:t>
      </w:r>
      <w:r w:rsidR="00E219CA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48664254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48664255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48664256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E219CA">
        <w:fldChar w:fldCharType="begin"/>
      </w:r>
      <w:r w:rsidR="00E219CA">
        <w:instrText xml:space="preserve"> REF _Ref465675151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0</w:t>
      </w:r>
      <w:r w:rsidR="00E219CA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E219CA">
        <w:fldChar w:fldCharType="begin"/>
      </w:r>
      <w:r w:rsidR="00E219CA">
        <w:instrText xml:space="preserve"> REF _Ref468875938 \r \h  \* MERGEFORMAT </w:instrText>
      </w:r>
      <w:r w:rsidR="00E219CA">
        <w:fldChar w:fldCharType="separate"/>
      </w:r>
      <w:r w:rsidR="004966DD" w:rsidRPr="004966DD">
        <w:rPr>
          <w:rFonts w:eastAsia="Times New Roman,Italic"/>
          <w:bCs w:val="0"/>
          <w:iCs/>
          <w:sz w:val="24"/>
          <w:szCs w:val="24"/>
        </w:rPr>
        <w:t>3.6.2.5</w:t>
      </w:r>
      <w:r w:rsidR="00E219CA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3.13.2</w:t>
      </w:r>
      <w:r w:rsidR="00E219CA">
        <w:fldChar w:fldCharType="end"/>
      </w:r>
      <w:r w:rsidRPr="004444C3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_Ref465440181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3.13.4</w:t>
      </w:r>
      <w:r w:rsidR="00E219CA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3.13.2</w:t>
      </w:r>
      <w:r w:rsidR="00E219CA">
        <w:fldChar w:fldCharType="end"/>
      </w:r>
      <w:r w:rsidRPr="004444C3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_Ref465440181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3.13.4</w:t>
      </w:r>
      <w:r w:rsidR="00E219CA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E219CA">
        <w:fldChar w:fldCharType="begin"/>
      </w:r>
      <w:r w:rsidR="00E219CA">
        <w:instrText xml:space="preserve"> REF _Ref465670219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3.11</w:t>
      </w:r>
      <w:r w:rsidR="00E219CA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3.13.2</w:t>
      </w:r>
      <w:r w:rsidR="00E219CA">
        <w:fldChar w:fldCharType="end"/>
      </w:r>
      <w:r w:rsidRPr="0033661D">
        <w:rPr>
          <w:sz w:val="24"/>
          <w:szCs w:val="24"/>
        </w:rPr>
        <w:t>-</w:t>
      </w:r>
      <w:r w:rsidR="00E219CA">
        <w:fldChar w:fldCharType="begin"/>
      </w:r>
      <w:r w:rsidR="00E219CA">
        <w:instrText xml:space="preserve"> REF _Ref465440181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3.13.4</w:t>
      </w:r>
      <w:r w:rsidR="00E219CA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E219CA">
        <w:fldChar w:fldCharType="begin"/>
      </w:r>
      <w:r w:rsidR="00E219CA">
        <w:instrText xml:space="preserve"> REF _Ref294695546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 xml:space="preserve"> 1.2.6 </w:t>
      </w:r>
      <w:r w:rsidR="00E219CA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_Ref294695403 \n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3.12.3</w:t>
      </w:r>
      <w:r w:rsidR="00E219CA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E219CA">
        <w:fldChar w:fldCharType="begin"/>
      </w:r>
      <w:r w:rsidR="00E219CA">
        <w:instrText xml:space="preserve"> REF _Ref468201106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3.13</w:t>
      </w:r>
      <w:r w:rsidR="00E219CA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E219CA">
        <w:fldChar w:fldCharType="begin"/>
      </w:r>
      <w:r w:rsidR="00E219CA">
        <w:instrText xml:space="preserve"> REF _Ref305979053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3.12.5</w:t>
      </w:r>
      <w:r w:rsidR="00E219C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E219CA">
        <w:fldChar w:fldCharType="begin"/>
      </w:r>
      <w:r w:rsidR="00E219CA">
        <w:instrText xml:space="preserve"> REF _Ref440272931 \r \h  \* MERGEFORMAT </w:instrText>
      </w:r>
      <w:r w:rsidR="00E219CA">
        <w:fldChar w:fldCharType="separate"/>
      </w:r>
      <w:r w:rsidR="004966DD">
        <w:t>2</w:t>
      </w:r>
      <w:r w:rsidR="00E219CA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3.13.2</w:t>
      </w:r>
      <w:r w:rsidR="00E219CA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E219CA">
        <w:fldChar w:fldCharType="begin"/>
      </w:r>
      <w:r w:rsidR="00E219CA">
        <w:instrText xml:space="preserve"> REF _Ref468973864 \r \h  \* MERGEFORMAT </w:instrText>
      </w:r>
      <w:r w:rsidR="00E219CA">
        <w:fldChar w:fldCharType="separate"/>
      </w:r>
      <w:r w:rsidR="004966DD" w:rsidRPr="004966DD">
        <w:rPr>
          <w:bCs w:val="0"/>
          <w:sz w:val="24"/>
          <w:szCs w:val="24"/>
        </w:rPr>
        <w:t>3.3.14.4.4</w:t>
      </w:r>
      <w:r w:rsidR="00E219CA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E219CA">
        <w:fldChar w:fldCharType="begin"/>
      </w:r>
      <w:r w:rsidR="00E219CA">
        <w:instrText xml:space="preserve"> REF _Ref440272931 \r \h  \* MERGEFORMAT </w:instrText>
      </w:r>
      <w:r w:rsidR="00E219CA">
        <w:fldChar w:fldCharType="separate"/>
      </w:r>
      <w:r w:rsidR="004966DD">
        <w:t>2</w:t>
      </w:r>
      <w:r w:rsidR="00E219CA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E219CA">
        <w:fldChar w:fldCharType="begin"/>
      </w:r>
      <w:r w:rsidR="00E219CA">
        <w:instrText xml:space="preserve"> REF _Ref465437572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3.13.2</w:t>
      </w:r>
      <w:r w:rsidR="00E219CA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E219CA">
        <w:fldChar w:fldCharType="begin"/>
      </w:r>
      <w:r w:rsidR="00E219CA">
        <w:instrText xml:space="preserve"> REF _Ref468875974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3.12</w:t>
      </w:r>
      <w:r w:rsidR="00E219CA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E219CA">
        <w:fldChar w:fldCharType="begin"/>
      </w:r>
      <w:r w:rsidR="00E219CA">
        <w:instrText xml:space="preserve"> REF _Ref468875995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3.12.6</w:t>
      </w:r>
      <w:r w:rsidR="00E219CA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E219CA">
        <w:fldChar w:fldCharType="begin"/>
      </w:r>
      <w:r w:rsidR="00E219CA">
        <w:instrText xml:space="preserve"> REF _Ref191386085 \r \h  \* MERGEFORMAT </w:instrText>
      </w:r>
      <w:r w:rsidR="00E219CA">
        <w:fldChar w:fldCharType="separate"/>
      </w:r>
      <w:r w:rsidR="004966DD" w:rsidRPr="004966DD">
        <w:rPr>
          <w:b w:val="0"/>
          <w:iCs/>
        </w:rPr>
        <w:t>1.1.1</w:t>
      </w:r>
      <w:r w:rsidR="00E219CA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6469D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4966D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4966D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96469D" w:rsidRDefault="00491992" w:rsidP="00491992">
      <w:pPr>
        <w:rPr>
          <w:color w:val="000000"/>
          <w:sz w:val="24"/>
          <w:szCs w:val="24"/>
        </w:rPr>
      </w:pPr>
      <w:r w:rsidRPr="0096469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96469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96469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96469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96469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96469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96469D" w:rsidTr="00BC1324">
        <w:trPr>
          <w:trHeight w:val="944"/>
        </w:trPr>
        <w:tc>
          <w:tcPr>
            <w:tcW w:w="578" w:type="dxa"/>
          </w:tcPr>
          <w:p w:rsidR="00491992" w:rsidRPr="0096469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 xml:space="preserve">№ </w:t>
            </w:r>
            <w:proofErr w:type="gramStart"/>
            <w:r w:rsidRPr="0096469D">
              <w:rPr>
                <w:sz w:val="24"/>
                <w:szCs w:val="24"/>
              </w:rPr>
              <w:t>п</w:t>
            </w:r>
            <w:proofErr w:type="gramEnd"/>
            <w:r w:rsidRPr="0096469D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96469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6469D">
              <w:rPr>
                <w:sz w:val="24"/>
                <w:szCs w:val="24"/>
              </w:rPr>
              <w:t>Примечания</w:t>
            </w:r>
          </w:p>
        </w:tc>
      </w:tr>
      <w:tr w:rsidR="00491992" w:rsidRPr="0096469D" w:rsidTr="00BC1324">
        <w:trPr>
          <w:trHeight w:val="284"/>
        </w:trPr>
        <w:tc>
          <w:tcPr>
            <w:tcW w:w="15451" w:type="dxa"/>
            <w:gridSpan w:val="6"/>
          </w:tcPr>
          <w:p w:rsidR="00491992" w:rsidRPr="0096469D" w:rsidRDefault="001C56D4" w:rsidP="001C56D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318"/>
              <w:rPr>
                <w:color w:val="000000"/>
                <w:szCs w:val="24"/>
              </w:rPr>
            </w:pPr>
            <w:r w:rsidRPr="0096469D">
              <w:rPr>
                <w:bCs w:val="0"/>
                <w:sz w:val="22"/>
              </w:rPr>
              <w:t>Филиал ПАО «МРСК Центра»</w:t>
            </w:r>
            <w:r w:rsidRPr="0096469D">
              <w:rPr>
                <w:sz w:val="22"/>
              </w:rPr>
              <w:t xml:space="preserve"> «Воронежэнерго»</w:t>
            </w: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284"/>
        </w:trPr>
        <w:tc>
          <w:tcPr>
            <w:tcW w:w="578" w:type="dxa"/>
          </w:tcPr>
          <w:p w:rsidR="00491992" w:rsidRPr="0096469D" w:rsidRDefault="001C56D4" w:rsidP="001C56D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96469D" w:rsidTr="00BC1324">
        <w:trPr>
          <w:trHeight w:val="504"/>
        </w:trPr>
        <w:tc>
          <w:tcPr>
            <w:tcW w:w="578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96469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96469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6469D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4966D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733180" w:rsidRPr="0096469D">
              <w:t>«Воронежэнерго»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4966D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4966D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4966D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4966D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</w:t>
      </w:r>
      <w:r w:rsidR="00E219C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219CA">
        <w:fldChar w:fldCharType="begin"/>
      </w:r>
      <w:r w:rsidR="00E219CA">
        <w:instrText xml:space="preserve"> REF _Ref444170359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5.7.2</w:t>
      </w:r>
      <w:r w:rsidR="00E219CA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E219CA">
        <w:fldChar w:fldCharType="begin"/>
      </w:r>
      <w:r w:rsidR="00E219CA">
        <w:instrText xml:space="preserve"> REF _Ref55336310 \r \h  \* MERGEFORMAT </w:instrText>
      </w:r>
      <w:r w:rsidR="00E219CA">
        <w:fldChar w:fldCharType="separate"/>
      </w:r>
      <w:r w:rsidR="004966DD" w:rsidRPr="004966DD">
        <w:rPr>
          <w:sz w:val="24"/>
          <w:szCs w:val="24"/>
        </w:rPr>
        <w:t>5.1</w:t>
      </w:r>
      <w:r w:rsidR="00E219C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4966D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4966D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4966D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06B" w:rsidRDefault="00E0006B">
      <w:pPr>
        <w:spacing w:line="240" w:lineRule="auto"/>
      </w:pPr>
      <w:r>
        <w:separator/>
      </w:r>
    </w:p>
  </w:endnote>
  <w:endnote w:type="continuationSeparator" w:id="0">
    <w:p w:rsidR="00E0006B" w:rsidRDefault="00E000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4E07" w:rsidRDefault="006E4E0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Pr="00FA0376" w:rsidRDefault="006E4E0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31F9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6E4E07" w:rsidRPr="00EE0539" w:rsidRDefault="006E4E07" w:rsidP="00111813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="00247252" w:rsidRPr="00247252">
      <w:rPr>
        <w:sz w:val="18"/>
        <w:szCs w:val="18"/>
      </w:rPr>
      <w:t xml:space="preserve">на оказание услуг по экспертизе промышленной безопасности грузоподъемных механизмов (ГПМ) </w:t>
    </w:r>
    <w:r w:rsidRPr="0063453C">
      <w:rPr>
        <w:sz w:val="18"/>
        <w:szCs w:val="18"/>
      </w:rPr>
      <w:t>для нужд ПАО «МРСК Центра» (филиала «Воронежэнерго»)</w:t>
    </w:r>
  </w:p>
  <w:p w:rsidR="006E4E07" w:rsidRPr="00EE0539" w:rsidRDefault="006E4E07" w:rsidP="00111813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06B" w:rsidRDefault="00E0006B">
      <w:pPr>
        <w:spacing w:line="240" w:lineRule="auto"/>
      </w:pPr>
      <w:r>
        <w:separator/>
      </w:r>
    </w:p>
  </w:footnote>
  <w:footnote w:type="continuationSeparator" w:id="0">
    <w:p w:rsidR="00E0006B" w:rsidRDefault="00E0006B">
      <w:pPr>
        <w:spacing w:line="240" w:lineRule="auto"/>
      </w:pPr>
      <w:r>
        <w:continuationSeparator/>
      </w:r>
    </w:p>
  </w:footnote>
  <w:footnote w:id="1">
    <w:p w:rsidR="006E4E07" w:rsidRPr="00B36685" w:rsidRDefault="006E4E0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E4E07" w:rsidRDefault="006E4E0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E4E07" w:rsidRDefault="006E4E0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E4E07" w:rsidRDefault="006E4E0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Pr="00930031" w:rsidRDefault="006E4E0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07" w:rsidRDefault="006E4E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67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318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1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71"/>
        </w:tabs>
        <w:ind w:left="4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31"/>
        </w:tabs>
        <w:ind w:left="8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1"/>
        </w:tabs>
        <w:ind w:left="8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91"/>
        </w:tabs>
        <w:ind w:left="11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1"/>
        </w:tabs>
        <w:ind w:left="1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1"/>
        </w:tabs>
        <w:ind w:left="1551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4702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4A6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A7DAA"/>
    <w:rsid w:val="000B19F3"/>
    <w:rsid w:val="000B291A"/>
    <w:rsid w:val="000B2C06"/>
    <w:rsid w:val="000B6F57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462D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813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C56D4"/>
    <w:rsid w:val="001C7FEB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1F8C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4451"/>
    <w:rsid w:val="00216641"/>
    <w:rsid w:val="0021751A"/>
    <w:rsid w:val="00217CD6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47252"/>
    <w:rsid w:val="00251220"/>
    <w:rsid w:val="002514DE"/>
    <w:rsid w:val="00251B75"/>
    <w:rsid w:val="00254926"/>
    <w:rsid w:val="002563EE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76EC"/>
    <w:rsid w:val="002E6387"/>
    <w:rsid w:val="002F273A"/>
    <w:rsid w:val="002F3EB0"/>
    <w:rsid w:val="003032B6"/>
    <w:rsid w:val="00303823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2CDB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2902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6650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6DD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EB3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1DB3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24D9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2422D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D8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4E07"/>
    <w:rsid w:val="006E78FA"/>
    <w:rsid w:val="006F17EF"/>
    <w:rsid w:val="006F457F"/>
    <w:rsid w:val="006F5727"/>
    <w:rsid w:val="006F5FD5"/>
    <w:rsid w:val="006F758C"/>
    <w:rsid w:val="0070025A"/>
    <w:rsid w:val="007011E2"/>
    <w:rsid w:val="00702B2C"/>
    <w:rsid w:val="00703D13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1F99"/>
    <w:rsid w:val="007321D4"/>
    <w:rsid w:val="00733180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13D3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2E4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0AEA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469D"/>
    <w:rsid w:val="00965713"/>
    <w:rsid w:val="00965F6F"/>
    <w:rsid w:val="00971C9F"/>
    <w:rsid w:val="00972AAA"/>
    <w:rsid w:val="00975C64"/>
    <w:rsid w:val="009820FB"/>
    <w:rsid w:val="00982B44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1B4B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0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47D5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4C3A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4300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170C"/>
    <w:rsid w:val="00D2365E"/>
    <w:rsid w:val="00D273DE"/>
    <w:rsid w:val="00D275BB"/>
    <w:rsid w:val="00D34C63"/>
    <w:rsid w:val="00D36977"/>
    <w:rsid w:val="00D421AA"/>
    <w:rsid w:val="00D478E5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990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FA2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06B"/>
    <w:rsid w:val="00E02350"/>
    <w:rsid w:val="00E03690"/>
    <w:rsid w:val="00E06C31"/>
    <w:rsid w:val="00E10AB1"/>
    <w:rsid w:val="00E1124E"/>
    <w:rsid w:val="00E11A58"/>
    <w:rsid w:val="00E12239"/>
    <w:rsid w:val="00E1357C"/>
    <w:rsid w:val="00E15F4F"/>
    <w:rsid w:val="00E17CEB"/>
    <w:rsid w:val="00E21378"/>
    <w:rsid w:val="00E219CA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1B0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174F"/>
    <w:rsid w:val="00F3215A"/>
    <w:rsid w:val="00F34AFC"/>
    <w:rsid w:val="00F40058"/>
    <w:rsid w:val="00F42D9E"/>
    <w:rsid w:val="00F43731"/>
    <w:rsid w:val="00F4488D"/>
    <w:rsid w:val="00F44B29"/>
    <w:rsid w:val="00F463E8"/>
    <w:rsid w:val="00F50823"/>
    <w:rsid w:val="00F5198B"/>
    <w:rsid w:val="00F542D3"/>
    <w:rsid w:val="00F55E6B"/>
    <w:rsid w:val="00F60F16"/>
    <w:rsid w:val="00F62C5C"/>
    <w:rsid w:val="00F64A8B"/>
    <w:rsid w:val="00F65E7F"/>
    <w:rsid w:val="00F664BF"/>
    <w:rsid w:val="00F72EF8"/>
    <w:rsid w:val="00F76429"/>
    <w:rsid w:val="00F76FAB"/>
    <w:rsid w:val="00F7708A"/>
    <w:rsid w:val="00F80910"/>
    <w:rsid w:val="00F80C03"/>
    <w:rsid w:val="00F8138D"/>
    <w:rsid w:val="00F81539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79851-F566-42F1-B1CA-B0001F3E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90</Pages>
  <Words>26985</Words>
  <Characters>153818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180443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178</cp:revision>
  <cp:lastPrinted>2017-02-15T08:39:00Z</cp:lastPrinted>
  <dcterms:created xsi:type="dcterms:W3CDTF">2016-01-13T12:36:00Z</dcterms:created>
  <dcterms:modified xsi:type="dcterms:W3CDTF">2017-02-15T08:44:00Z</dcterms:modified>
</cp:coreProperties>
</file>