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871192"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тел.: +7 (495) 747-92-92,</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A3ADB" w:rsidRPr="000D67AD" w:rsidRDefault="00DA3AD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A3ADB" w:rsidRPr="000D67AD" w:rsidRDefault="00DA3AD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A3ADB" w:rsidRPr="000D67AD" w:rsidRDefault="00DA3AD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A3ADB" w:rsidRPr="00BC44D7" w:rsidRDefault="00DA3AD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C44D7">
                    <w:rPr>
                      <w:rFonts w:ascii="Helios" w:hAnsi="Helios"/>
                      <w:sz w:val="12"/>
                      <w:szCs w:val="12"/>
                      <w:lang w:val="en-US"/>
                    </w:rPr>
                    <w:t>-</w:t>
                  </w:r>
                  <w:r w:rsidRPr="000D67AD">
                    <w:rPr>
                      <w:rFonts w:ascii="Helios" w:hAnsi="Helios"/>
                      <w:sz w:val="12"/>
                      <w:szCs w:val="12"/>
                      <w:lang w:val="en-US"/>
                    </w:rPr>
                    <w:t>mail</w:t>
                  </w:r>
                  <w:proofErr w:type="gramEnd"/>
                  <w:r w:rsidRPr="00BC44D7">
                    <w:rPr>
                      <w:rFonts w:ascii="Helios" w:hAnsi="Helios"/>
                      <w:sz w:val="12"/>
                      <w:szCs w:val="12"/>
                      <w:lang w:val="en-US"/>
                    </w:rPr>
                    <w:t xml:space="preserve">: </w:t>
                  </w:r>
                  <w:hyperlink r:id="rId9" w:history="1">
                    <w:r w:rsidRPr="000D67AD">
                      <w:rPr>
                        <w:rFonts w:ascii="Helios" w:hAnsi="Helios"/>
                        <w:sz w:val="12"/>
                        <w:szCs w:val="12"/>
                        <w:lang w:val="en-US"/>
                      </w:rPr>
                      <w:t>posta</w:t>
                    </w:r>
                    <w:r w:rsidRPr="00BC44D7">
                      <w:rPr>
                        <w:rFonts w:ascii="Helios" w:hAnsi="Helios"/>
                        <w:sz w:val="12"/>
                        <w:szCs w:val="12"/>
                        <w:lang w:val="en-US"/>
                      </w:rPr>
                      <w:t>@</w:t>
                    </w:r>
                    <w:r w:rsidRPr="000D67AD">
                      <w:rPr>
                        <w:rFonts w:ascii="Helios" w:hAnsi="Helios"/>
                        <w:sz w:val="12"/>
                        <w:szCs w:val="12"/>
                        <w:lang w:val="en-US"/>
                      </w:rPr>
                      <w:t>mrsk</w:t>
                    </w:r>
                    <w:r w:rsidRPr="00BC44D7">
                      <w:rPr>
                        <w:rFonts w:ascii="Helios" w:hAnsi="Helios"/>
                        <w:sz w:val="12"/>
                        <w:szCs w:val="12"/>
                        <w:lang w:val="en-US"/>
                      </w:rPr>
                      <w:t>-1.</w:t>
                    </w:r>
                    <w:r w:rsidRPr="000D67AD">
                      <w:rPr>
                        <w:rFonts w:ascii="Helios" w:hAnsi="Helios"/>
                        <w:sz w:val="12"/>
                        <w:szCs w:val="12"/>
                        <w:lang w:val="en-US"/>
                      </w:rPr>
                      <w:t>ru</w:t>
                    </w:r>
                  </w:hyperlink>
                  <w:r w:rsidRPr="00BC44D7">
                    <w:rPr>
                      <w:rFonts w:ascii="Helios" w:hAnsi="Helios"/>
                      <w:sz w:val="12"/>
                      <w:szCs w:val="12"/>
                      <w:lang w:val="en-US"/>
                    </w:rPr>
                    <w:t xml:space="preserve">, </w:t>
                  </w:r>
                  <w:hyperlink r:id="rId10" w:history="1">
                    <w:r w:rsidRPr="000D67AD">
                      <w:rPr>
                        <w:rFonts w:ascii="Helios" w:hAnsi="Helios"/>
                        <w:sz w:val="12"/>
                        <w:szCs w:val="12"/>
                        <w:lang w:val="en-US"/>
                      </w:rPr>
                      <w:t>www</w:t>
                    </w:r>
                    <w:r w:rsidRPr="00BC44D7">
                      <w:rPr>
                        <w:rFonts w:ascii="Helios" w:hAnsi="Helios"/>
                        <w:sz w:val="12"/>
                        <w:szCs w:val="12"/>
                        <w:lang w:val="en-US"/>
                      </w:rPr>
                      <w:t>.</w:t>
                    </w:r>
                    <w:r w:rsidRPr="000D67AD">
                      <w:rPr>
                        <w:rFonts w:ascii="Helios" w:hAnsi="Helios"/>
                        <w:sz w:val="12"/>
                        <w:szCs w:val="12"/>
                        <w:lang w:val="en-US"/>
                      </w:rPr>
                      <w:t>mrsk</w:t>
                    </w:r>
                    <w:r w:rsidRPr="00BC44D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620369" w:rsidRPr="00830CA3" w:rsidRDefault="00620369" w:rsidP="00620369">
      <w:pPr>
        <w:spacing w:line="240" w:lineRule="auto"/>
        <w:ind w:left="7088"/>
        <w:jc w:val="center"/>
        <w:rPr>
          <w:sz w:val="24"/>
          <w:szCs w:val="24"/>
        </w:rPr>
      </w:pPr>
      <w:r w:rsidRPr="00830CA3">
        <w:rPr>
          <w:sz w:val="24"/>
          <w:szCs w:val="24"/>
        </w:rPr>
        <w:t>УТВЕРЖДАЮ:</w:t>
      </w:r>
    </w:p>
    <w:p w:rsidR="00620369" w:rsidRDefault="00620369" w:rsidP="00620369">
      <w:pPr>
        <w:spacing w:line="240" w:lineRule="auto"/>
        <w:jc w:val="right"/>
        <w:rPr>
          <w:sz w:val="24"/>
          <w:szCs w:val="24"/>
        </w:rPr>
      </w:pPr>
      <w:r>
        <w:rPr>
          <w:sz w:val="24"/>
          <w:szCs w:val="24"/>
        </w:rPr>
        <w:t>Председатель закупочной комиссии -</w:t>
      </w:r>
    </w:p>
    <w:p w:rsidR="00620369" w:rsidRDefault="00620369" w:rsidP="00620369">
      <w:pPr>
        <w:spacing w:line="240" w:lineRule="auto"/>
        <w:jc w:val="right"/>
        <w:rPr>
          <w:sz w:val="24"/>
          <w:szCs w:val="24"/>
        </w:rPr>
      </w:pPr>
      <w:r>
        <w:rPr>
          <w:sz w:val="24"/>
          <w:szCs w:val="24"/>
        </w:rPr>
        <w:t>И.о. з</w:t>
      </w:r>
      <w:r w:rsidRPr="000B39C3">
        <w:rPr>
          <w:sz w:val="24"/>
          <w:szCs w:val="24"/>
        </w:rPr>
        <w:t>аместител</w:t>
      </w:r>
      <w:r>
        <w:rPr>
          <w:sz w:val="24"/>
          <w:szCs w:val="24"/>
        </w:rPr>
        <w:t>я</w:t>
      </w:r>
      <w:r w:rsidRPr="000B39C3">
        <w:rPr>
          <w:sz w:val="24"/>
          <w:szCs w:val="24"/>
        </w:rPr>
        <w:t xml:space="preserve"> генерального директора</w:t>
      </w:r>
      <w:r>
        <w:rPr>
          <w:sz w:val="24"/>
          <w:szCs w:val="24"/>
        </w:rPr>
        <w:t xml:space="preserve"> –</w:t>
      </w:r>
    </w:p>
    <w:p w:rsidR="00620369" w:rsidRDefault="00620369" w:rsidP="00620369">
      <w:pPr>
        <w:spacing w:line="240" w:lineRule="auto"/>
        <w:jc w:val="right"/>
        <w:rPr>
          <w:sz w:val="24"/>
          <w:szCs w:val="24"/>
        </w:rPr>
      </w:pPr>
      <w:r>
        <w:rPr>
          <w:sz w:val="24"/>
          <w:szCs w:val="24"/>
        </w:rPr>
        <w:t xml:space="preserve"> </w:t>
      </w:r>
      <w:r w:rsidRPr="000B39C3">
        <w:rPr>
          <w:sz w:val="24"/>
          <w:szCs w:val="24"/>
        </w:rPr>
        <w:t>директор</w:t>
      </w:r>
      <w:r>
        <w:rPr>
          <w:sz w:val="24"/>
          <w:szCs w:val="24"/>
        </w:rPr>
        <w:t>а</w:t>
      </w:r>
      <w:r w:rsidRPr="000B39C3">
        <w:rPr>
          <w:sz w:val="24"/>
          <w:szCs w:val="24"/>
        </w:rPr>
        <w:t xml:space="preserve"> филиала ПАО «МРСК Центра» - </w:t>
      </w:r>
    </w:p>
    <w:p w:rsidR="00620369" w:rsidRDefault="00620369" w:rsidP="00620369">
      <w:pPr>
        <w:spacing w:line="240" w:lineRule="auto"/>
        <w:jc w:val="right"/>
        <w:rPr>
          <w:sz w:val="24"/>
          <w:szCs w:val="24"/>
        </w:rPr>
      </w:pPr>
      <w:r w:rsidRPr="000B39C3">
        <w:rPr>
          <w:sz w:val="24"/>
          <w:szCs w:val="24"/>
        </w:rPr>
        <w:t>«Липецкэнерго»</w:t>
      </w:r>
    </w:p>
    <w:p w:rsidR="00620369" w:rsidRDefault="00620369" w:rsidP="00620369">
      <w:pPr>
        <w:spacing w:line="240" w:lineRule="auto"/>
        <w:jc w:val="right"/>
        <w:rPr>
          <w:sz w:val="24"/>
          <w:szCs w:val="24"/>
        </w:rPr>
      </w:pPr>
    </w:p>
    <w:p w:rsidR="00620369" w:rsidRDefault="00620369" w:rsidP="00620369">
      <w:pPr>
        <w:spacing w:line="240" w:lineRule="auto"/>
        <w:jc w:val="right"/>
        <w:rPr>
          <w:snapToGrid w:val="0"/>
          <w:sz w:val="24"/>
          <w:szCs w:val="24"/>
        </w:rPr>
      </w:pPr>
      <w:r>
        <w:rPr>
          <w:sz w:val="24"/>
          <w:szCs w:val="24"/>
        </w:rPr>
        <w:t xml:space="preserve">____________ </w:t>
      </w:r>
      <w:r>
        <w:rPr>
          <w:snapToGrid w:val="0"/>
          <w:sz w:val="24"/>
          <w:szCs w:val="24"/>
        </w:rPr>
        <w:t>С.А. Коваль</w:t>
      </w:r>
    </w:p>
    <w:p w:rsidR="00620369" w:rsidRDefault="00620369" w:rsidP="00620369">
      <w:pPr>
        <w:spacing w:line="240" w:lineRule="auto"/>
        <w:jc w:val="right"/>
        <w:rPr>
          <w:sz w:val="24"/>
          <w:szCs w:val="24"/>
        </w:rPr>
      </w:pPr>
      <w:r>
        <w:rPr>
          <w:snapToGrid w:val="0"/>
          <w:sz w:val="24"/>
          <w:szCs w:val="24"/>
        </w:rPr>
        <w:t xml:space="preserve"> </w:t>
      </w:r>
    </w:p>
    <w:p w:rsidR="00620369" w:rsidRPr="008B4CDD" w:rsidRDefault="00620369" w:rsidP="00620369">
      <w:pPr>
        <w:spacing w:line="240" w:lineRule="auto"/>
        <w:jc w:val="right"/>
        <w:rPr>
          <w:sz w:val="24"/>
          <w:szCs w:val="24"/>
        </w:rPr>
      </w:pPr>
      <w:r w:rsidRPr="008B4CDD">
        <w:rPr>
          <w:sz w:val="24"/>
          <w:szCs w:val="24"/>
        </w:rPr>
        <w:t xml:space="preserve"> «</w:t>
      </w:r>
      <w:r>
        <w:rPr>
          <w:sz w:val="24"/>
          <w:szCs w:val="24"/>
        </w:rPr>
        <w:t>2</w:t>
      </w:r>
      <w:r w:rsidR="00BC44D7">
        <w:rPr>
          <w:sz w:val="24"/>
          <w:szCs w:val="24"/>
        </w:rPr>
        <w:t>7</w:t>
      </w:r>
      <w:r w:rsidRPr="008B4CDD">
        <w:rPr>
          <w:sz w:val="24"/>
          <w:szCs w:val="24"/>
        </w:rPr>
        <w:t xml:space="preserve">» </w:t>
      </w:r>
      <w:r w:rsidR="00BC44D7">
        <w:rPr>
          <w:sz w:val="24"/>
          <w:szCs w:val="24"/>
        </w:rPr>
        <w:t>апреля</w:t>
      </w:r>
      <w:r w:rsidRPr="008B4CDD">
        <w:rPr>
          <w:sz w:val="24"/>
          <w:szCs w:val="24"/>
        </w:rPr>
        <w:t xml:space="preserve"> </w:t>
      </w:r>
      <w:r>
        <w:rPr>
          <w:sz w:val="24"/>
          <w:szCs w:val="24"/>
        </w:rPr>
        <w:t>2018</w:t>
      </w:r>
      <w:r w:rsidRPr="008B4CDD">
        <w:rPr>
          <w:sz w:val="24"/>
          <w:szCs w:val="24"/>
        </w:rPr>
        <w:t xml:space="preserve"> года</w:t>
      </w:r>
    </w:p>
    <w:p w:rsidR="007556FF" w:rsidRPr="00C12FA4" w:rsidRDefault="007556FF" w:rsidP="007556FF">
      <w:pPr>
        <w:ind w:firstLine="0"/>
        <w:jc w:val="left"/>
        <w:rPr>
          <w:sz w:val="24"/>
          <w:szCs w:val="24"/>
        </w:rPr>
      </w:pPr>
    </w:p>
    <w:p w:rsidR="00620369" w:rsidRPr="00382A07" w:rsidRDefault="00620369" w:rsidP="00620369">
      <w:pPr>
        <w:spacing w:line="240" w:lineRule="auto"/>
        <w:ind w:left="6804" w:firstLine="0"/>
        <w:rPr>
          <w:b/>
          <w:kern w:val="36"/>
          <w:sz w:val="24"/>
          <w:szCs w:val="24"/>
        </w:rPr>
      </w:pPr>
      <w:r w:rsidRPr="00382A07">
        <w:rPr>
          <w:b/>
          <w:kern w:val="36"/>
          <w:sz w:val="24"/>
          <w:szCs w:val="24"/>
        </w:rPr>
        <w:t>Согласовано на заседании</w:t>
      </w:r>
    </w:p>
    <w:p w:rsidR="00620369" w:rsidRPr="00382A07" w:rsidRDefault="00620369" w:rsidP="00620369">
      <w:pPr>
        <w:spacing w:line="240" w:lineRule="auto"/>
        <w:ind w:left="6804" w:firstLine="0"/>
        <w:rPr>
          <w:b/>
          <w:kern w:val="36"/>
          <w:sz w:val="24"/>
          <w:szCs w:val="24"/>
        </w:rPr>
      </w:pPr>
      <w:r w:rsidRPr="00382A07">
        <w:rPr>
          <w:b/>
          <w:kern w:val="36"/>
          <w:sz w:val="24"/>
          <w:szCs w:val="24"/>
        </w:rPr>
        <w:t>закупочной комиссии</w:t>
      </w:r>
    </w:p>
    <w:p w:rsidR="00620369" w:rsidRPr="00382A07" w:rsidRDefault="00620369" w:rsidP="00620369">
      <w:pPr>
        <w:spacing w:line="240" w:lineRule="auto"/>
        <w:ind w:left="6804" w:firstLine="0"/>
        <w:rPr>
          <w:b/>
          <w:kern w:val="36"/>
          <w:sz w:val="24"/>
          <w:szCs w:val="24"/>
        </w:rPr>
      </w:pPr>
      <w:r w:rsidRPr="00382A07">
        <w:rPr>
          <w:b/>
          <w:kern w:val="36"/>
          <w:sz w:val="24"/>
          <w:szCs w:val="24"/>
        </w:rPr>
        <w:t xml:space="preserve">Протокол № </w:t>
      </w:r>
      <w:r>
        <w:rPr>
          <w:b/>
          <w:kern w:val="36"/>
          <w:sz w:val="24"/>
          <w:szCs w:val="24"/>
        </w:rPr>
        <w:t>00____-ЛП-18</w:t>
      </w:r>
    </w:p>
    <w:p w:rsidR="00620369" w:rsidRPr="00382A07" w:rsidRDefault="00620369" w:rsidP="00620369">
      <w:pPr>
        <w:spacing w:line="240" w:lineRule="auto"/>
        <w:ind w:left="6804" w:firstLine="0"/>
        <w:rPr>
          <w:b/>
          <w:kern w:val="36"/>
          <w:sz w:val="24"/>
          <w:szCs w:val="24"/>
        </w:rPr>
      </w:pPr>
      <w:r w:rsidRPr="00382A07">
        <w:rPr>
          <w:b/>
          <w:kern w:val="36"/>
          <w:sz w:val="24"/>
          <w:szCs w:val="24"/>
        </w:rPr>
        <w:t>от «</w:t>
      </w:r>
      <w:r w:rsidR="00BC44D7">
        <w:rPr>
          <w:b/>
          <w:kern w:val="36"/>
          <w:sz w:val="24"/>
          <w:szCs w:val="24"/>
        </w:rPr>
        <w:t>26</w:t>
      </w:r>
      <w:r w:rsidRPr="00382A07">
        <w:rPr>
          <w:b/>
          <w:kern w:val="36"/>
          <w:sz w:val="24"/>
          <w:szCs w:val="24"/>
        </w:rPr>
        <w:t xml:space="preserve">» </w:t>
      </w:r>
      <w:r w:rsidR="00BC44D7">
        <w:rPr>
          <w:b/>
          <w:kern w:val="36"/>
          <w:sz w:val="24"/>
          <w:szCs w:val="24"/>
        </w:rPr>
        <w:t>апреля</w:t>
      </w:r>
      <w:r w:rsidRPr="00382A07">
        <w:rPr>
          <w:b/>
          <w:kern w:val="36"/>
          <w:sz w:val="24"/>
          <w:szCs w:val="24"/>
        </w:rPr>
        <w:t xml:space="preserve"> </w:t>
      </w:r>
      <w:r>
        <w:rPr>
          <w:b/>
          <w:kern w:val="36"/>
          <w:sz w:val="24"/>
          <w:szCs w:val="24"/>
        </w:rPr>
        <w:t>2018</w:t>
      </w:r>
      <w:r w:rsidRPr="00382A0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C12FA4" w:rsidRDefault="00717F60" w:rsidP="00E71A48">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620369" w:rsidRPr="00D053CF" w:rsidRDefault="00620369" w:rsidP="00620369">
      <w:pPr>
        <w:spacing w:line="264" w:lineRule="auto"/>
        <w:ind w:firstLine="0"/>
        <w:jc w:val="center"/>
        <w:rPr>
          <w:b/>
          <w:sz w:val="24"/>
          <w:szCs w:val="24"/>
        </w:rPr>
      </w:pPr>
      <w:r w:rsidRPr="00D053CF">
        <w:rPr>
          <w:b/>
          <w:sz w:val="24"/>
          <w:szCs w:val="24"/>
        </w:rPr>
        <w:t xml:space="preserve">на право заключения </w:t>
      </w:r>
      <w:proofErr w:type="gramStart"/>
      <w:r w:rsidRPr="006035E4">
        <w:rPr>
          <w:b/>
          <w:sz w:val="24"/>
          <w:szCs w:val="24"/>
        </w:rPr>
        <w:t>Договора</w:t>
      </w:r>
      <w:proofErr w:type="gramEnd"/>
      <w:r w:rsidRPr="006035E4">
        <w:rPr>
          <w:b/>
          <w:sz w:val="24"/>
          <w:szCs w:val="24"/>
        </w:rPr>
        <w:t xml:space="preserve"> на </w:t>
      </w:r>
      <w:r w:rsidRPr="00620369">
        <w:rPr>
          <w:b/>
          <w:sz w:val="24"/>
          <w:szCs w:val="24"/>
        </w:rPr>
        <w:t>выполнение работ по комплексному обследованию зданий и сооружений сроком службы свыше 25 лет</w:t>
      </w:r>
      <w:r w:rsidRPr="006035E4">
        <w:rPr>
          <w:b/>
          <w:sz w:val="24"/>
          <w:szCs w:val="24"/>
        </w:rPr>
        <w:t xml:space="preserve"> для нужд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620369" w:rsidP="007556FF">
      <w:pPr>
        <w:spacing w:line="240" w:lineRule="auto"/>
        <w:ind w:firstLine="0"/>
        <w:jc w:val="center"/>
        <w:rPr>
          <w:sz w:val="24"/>
          <w:szCs w:val="24"/>
        </w:rPr>
      </w:pPr>
      <w:r>
        <w:rPr>
          <w:sz w:val="24"/>
          <w:szCs w:val="24"/>
        </w:rPr>
        <w:t>г. Липецк</w:t>
      </w:r>
      <w:r w:rsidR="007556FF" w:rsidRPr="00C12FA4">
        <w:rPr>
          <w:sz w:val="24"/>
          <w:szCs w:val="24"/>
        </w:rPr>
        <w:br/>
      </w:r>
      <w:r w:rsidR="00972B83">
        <w:rPr>
          <w:sz w:val="24"/>
          <w:szCs w:val="24"/>
        </w:rPr>
        <w:t>2018</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BC44D7">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BC44D7">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BC44D7">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BC44D7">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BC44D7">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BC44D7">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sidR="00BC44D7">
        <w:rPr>
          <w:noProof/>
        </w:rPr>
        <w:t>8</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BC44D7">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BC44D7">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BC44D7">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BC44D7">
        <w:rPr>
          <w:noProof/>
        </w:rPr>
        <w:t>12</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BC44D7">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BC44D7">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BC44D7">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BC44D7">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BC44D7">
        <w:rPr>
          <w:noProof/>
        </w:rPr>
        <w:t>30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BC44D7">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BC44D7">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BC44D7">
        <w:rPr>
          <w:noProof/>
        </w:rPr>
        <w:t>33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BC44D7">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BC44D7">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BC44D7">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BC44D7">
        <w:rPr>
          <w:noProof/>
        </w:rPr>
        <w:t>37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BC44D7">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BC44D7">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BC44D7">
        <w:rPr>
          <w:noProof/>
        </w:rPr>
        <w:t>40</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BC44D7">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BC44D7">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BC44D7">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BC44D7">
        <w:rPr>
          <w:noProof/>
        </w:rPr>
        <w:t>41</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BC44D7">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BC44D7">
        <w:rPr>
          <w:noProof/>
        </w:rPr>
        <w:t>42</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BC44D7">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BC44D7">
        <w:rPr>
          <w:noProof/>
        </w:rPr>
        <w:t>48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BC44D7">
        <w:rPr>
          <w:noProof/>
        </w:rPr>
        <w:t>52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BC44D7">
        <w:rPr>
          <w:noProof/>
        </w:rPr>
        <w:t>54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BC44D7">
        <w:rPr>
          <w:noProof/>
        </w:rPr>
        <w:t>56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BC44D7">
        <w:rPr>
          <w:noProof/>
        </w:rPr>
        <w:t>58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BC44D7">
        <w:rPr>
          <w:noProof/>
        </w:rPr>
        <w:t>60</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BC44D7">
        <w:rPr>
          <w:noProof/>
        </w:rPr>
        <w:t>62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BC44D7">
        <w:rPr>
          <w:noProof/>
        </w:rPr>
        <w:t>69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BC44D7">
        <w:rPr>
          <w:noProof/>
        </w:rPr>
        <w:t>71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BC44D7">
        <w:rPr>
          <w:noProof/>
        </w:rPr>
        <w:t>73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BC44D7">
        <w:rPr>
          <w:noProof/>
        </w:rPr>
        <w:t>76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BC44D7">
        <w:rPr>
          <w:noProof/>
        </w:rPr>
        <w:t>78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BC44D7">
        <w:rPr>
          <w:noProof/>
        </w:rPr>
        <w:t>82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BC44D7">
        <w:rPr>
          <w:noProof/>
        </w:rPr>
        <w:t>86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BC44D7">
        <w:rPr>
          <w:noProof/>
        </w:rPr>
        <w:t>89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BC44D7">
        <w:rPr>
          <w:noProof/>
        </w:rPr>
        <w:t>91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BC44D7">
        <w:rPr>
          <w:noProof/>
        </w:rPr>
        <w:t>93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BC44D7">
        <w:rPr>
          <w:noProof/>
        </w:rPr>
        <w:t>95</w:t>
      </w:r>
      <w:r w:rsidR="00C55095">
        <w:rPr>
          <w:noProof/>
        </w:rPr>
        <w:fldChar w:fldCharType="end"/>
      </w:r>
    </w:p>
    <w:p w:rsidR="00717F60" w:rsidRPr="00E71A48" w:rsidRDefault="00C5509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862664" w:rsidRDefault="00620369"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w:t>
      </w:r>
      <w:proofErr w:type="gramStart"/>
      <w:r w:rsidRPr="00702B2C">
        <w:rPr>
          <w:iCs/>
          <w:sz w:val="24"/>
          <w:szCs w:val="24"/>
        </w:rPr>
        <w:t>РФ, 127018, г. Москва, ул. 2-я Ямская, 4</w:t>
      </w:r>
      <w:r>
        <w:rPr>
          <w:iCs/>
          <w:sz w:val="24"/>
          <w:szCs w:val="24"/>
        </w:rPr>
        <w:t xml:space="preserve">, </w:t>
      </w:r>
      <w:r w:rsidRPr="00382A07">
        <w:rPr>
          <w:iCs/>
          <w:sz w:val="24"/>
          <w:szCs w:val="24"/>
        </w:rPr>
        <w:t xml:space="preserve">секретарь Закупочной комиссии </w:t>
      </w:r>
      <w:r>
        <w:rPr>
          <w:iCs/>
          <w:sz w:val="24"/>
          <w:szCs w:val="24"/>
        </w:rPr>
        <w:t>- Начальник</w:t>
      </w:r>
      <w:r w:rsidRPr="00E53277">
        <w:rPr>
          <w:iCs/>
          <w:sz w:val="24"/>
          <w:szCs w:val="24"/>
        </w:rPr>
        <w:t xml:space="preserve"> отдела закупочной деятельности Управления логистики и МТО филиала ПАО «МРСК Центра» - Липецкэнерго» </w:t>
      </w:r>
      <w:r>
        <w:rPr>
          <w:iCs/>
          <w:sz w:val="24"/>
          <w:szCs w:val="24"/>
        </w:rPr>
        <w:t>Бронников Н.Ю.</w:t>
      </w:r>
      <w:r w:rsidRPr="00E53277">
        <w:rPr>
          <w:iCs/>
          <w:sz w:val="24"/>
          <w:szCs w:val="24"/>
        </w:rPr>
        <w:t>, контактны</w:t>
      </w:r>
      <w:r>
        <w:rPr>
          <w:iCs/>
          <w:sz w:val="24"/>
          <w:szCs w:val="24"/>
        </w:rPr>
        <w:t>й</w:t>
      </w:r>
      <w:r w:rsidRPr="00E53277">
        <w:rPr>
          <w:iCs/>
          <w:sz w:val="24"/>
          <w:szCs w:val="24"/>
        </w:rPr>
        <w:t xml:space="preserve"> телефон: (4742) 22-83-</w:t>
      </w:r>
      <w:r>
        <w:rPr>
          <w:iCs/>
          <w:sz w:val="24"/>
          <w:szCs w:val="24"/>
        </w:rPr>
        <w:t>03</w:t>
      </w:r>
      <w:r w:rsidRPr="00E53277">
        <w:rPr>
          <w:iCs/>
          <w:sz w:val="24"/>
          <w:szCs w:val="24"/>
        </w:rPr>
        <w:t xml:space="preserve">, адрес электронной почты: </w:t>
      </w:r>
      <w:hyperlink r:id="rId18" w:history="1">
        <w:r w:rsidRPr="00906C30">
          <w:rPr>
            <w:rStyle w:val="a7"/>
            <w:sz w:val="24"/>
            <w:szCs w:val="24"/>
            <w:lang w:val="en-US"/>
          </w:rPr>
          <w:t>bronnikov</w:t>
        </w:r>
        <w:r w:rsidRPr="00906C30">
          <w:rPr>
            <w:rStyle w:val="a7"/>
            <w:sz w:val="24"/>
            <w:szCs w:val="24"/>
          </w:rPr>
          <w:t>.</w:t>
        </w:r>
        <w:r w:rsidRPr="00906C30">
          <w:rPr>
            <w:rStyle w:val="a7"/>
            <w:sz w:val="24"/>
            <w:szCs w:val="24"/>
            <w:lang w:val="en-US"/>
          </w:rPr>
          <w:t>nu</w:t>
        </w:r>
        <w:r w:rsidRPr="00906C30">
          <w:rPr>
            <w:rStyle w:val="a7"/>
            <w:sz w:val="24"/>
            <w:szCs w:val="24"/>
          </w:rPr>
          <w:t>@</w:t>
        </w:r>
        <w:r w:rsidRPr="00906C30">
          <w:rPr>
            <w:rStyle w:val="a7"/>
            <w:sz w:val="24"/>
            <w:szCs w:val="24"/>
            <w:lang w:val="en-US"/>
          </w:rPr>
          <w:t>mrsk</w:t>
        </w:r>
        <w:r w:rsidRPr="00906C30">
          <w:rPr>
            <w:rStyle w:val="a7"/>
            <w:sz w:val="24"/>
            <w:szCs w:val="24"/>
          </w:rPr>
          <w:t>-1.</w:t>
        </w:r>
        <w:r w:rsidRPr="00906C30">
          <w:rPr>
            <w:rStyle w:val="a7"/>
            <w:sz w:val="24"/>
            <w:szCs w:val="24"/>
            <w:lang w:val="en-US"/>
          </w:rPr>
          <w:t>ru</w:t>
        </w:r>
      </w:hyperlink>
      <w:r>
        <w:rPr>
          <w:sz w:val="24"/>
          <w:szCs w:val="24"/>
        </w:rPr>
        <w:t xml:space="preserve">, ответственное лицо - </w:t>
      </w:r>
      <w:r w:rsidRPr="00E53277">
        <w:rPr>
          <w:iCs/>
          <w:sz w:val="24"/>
          <w:szCs w:val="24"/>
        </w:rPr>
        <w:t>Специалист I категории отдела закупочной деятельности Управления логистики и МТО филиала ПАО «МРСК Центра» - Липецкэнерго» Назимов Д.А., контактные телефоны</w:t>
      </w:r>
      <w:proofErr w:type="gramEnd"/>
      <w:r w:rsidRPr="00E53277">
        <w:rPr>
          <w:iCs/>
          <w:sz w:val="24"/>
          <w:szCs w:val="24"/>
        </w:rPr>
        <w:t>: (</w:t>
      </w:r>
      <w:proofErr w:type="gramStart"/>
      <w:r w:rsidRPr="00E53277">
        <w:rPr>
          <w:iCs/>
          <w:sz w:val="24"/>
          <w:szCs w:val="24"/>
        </w:rPr>
        <w:t xml:space="preserve">4742) 22-83-67, адрес электронной почты: </w:t>
      </w:r>
      <w:hyperlink r:id="rId19" w:history="1">
        <w:r w:rsidRPr="00906C30">
          <w:rPr>
            <w:rStyle w:val="a7"/>
            <w:sz w:val="24"/>
            <w:szCs w:val="24"/>
            <w:lang w:val="en-US"/>
          </w:rPr>
          <w:t>nazimov</w:t>
        </w:r>
        <w:r w:rsidRPr="00906C30">
          <w:rPr>
            <w:rStyle w:val="a7"/>
            <w:sz w:val="24"/>
            <w:szCs w:val="24"/>
          </w:rPr>
          <w:t>.</w:t>
        </w:r>
        <w:r w:rsidRPr="00906C30">
          <w:rPr>
            <w:rStyle w:val="a7"/>
            <w:sz w:val="24"/>
            <w:szCs w:val="24"/>
            <w:lang w:val="en-US"/>
          </w:rPr>
          <w:t>da</w:t>
        </w:r>
        <w:r w:rsidRPr="00906C30">
          <w:rPr>
            <w:rStyle w:val="a7"/>
            <w:sz w:val="24"/>
            <w:szCs w:val="24"/>
          </w:rPr>
          <w:t>@</w:t>
        </w:r>
        <w:r w:rsidRPr="00906C30">
          <w:rPr>
            <w:rStyle w:val="a7"/>
            <w:sz w:val="24"/>
            <w:szCs w:val="24"/>
            <w:lang w:val="en-US"/>
          </w:rPr>
          <w:t>mrsk</w:t>
        </w:r>
        <w:r w:rsidRPr="00906C30">
          <w:rPr>
            <w:rStyle w:val="a7"/>
            <w:sz w:val="24"/>
            <w:szCs w:val="24"/>
          </w:rPr>
          <w:t>-1.</w:t>
        </w:r>
        <w:r w:rsidRPr="00906C30">
          <w:rPr>
            <w:rStyle w:val="a7"/>
            <w:sz w:val="24"/>
            <w:szCs w:val="24"/>
            <w:lang w:val="en-US"/>
          </w:rPr>
          <w:t>ru</w:t>
        </w:r>
      </w:hyperlink>
      <w:r w:rsidR="00FB4E6F" w:rsidRPr="00D053CF">
        <w:rPr>
          <w:sz w:val="24"/>
          <w:szCs w:val="24"/>
        </w:rPr>
        <w:t>.</w:t>
      </w:r>
      <w:r w:rsidR="00862664" w:rsidRPr="00862664">
        <w:rPr>
          <w:sz w:val="24"/>
          <w:szCs w:val="24"/>
        </w:rPr>
        <w:t xml:space="preserve"> </w:t>
      </w:r>
      <w:r w:rsidR="004B5EB3" w:rsidRPr="00BC44D7">
        <w:rPr>
          <w:iCs/>
          <w:sz w:val="24"/>
          <w:szCs w:val="24"/>
        </w:rPr>
        <w:t>Извещени</w:t>
      </w:r>
      <w:r w:rsidR="00717F60" w:rsidRPr="00BC44D7">
        <w:rPr>
          <w:iCs/>
          <w:sz w:val="24"/>
          <w:szCs w:val="24"/>
        </w:rPr>
        <w:t>ем</w:t>
      </w:r>
      <w:r w:rsidR="00717F60" w:rsidRPr="00BC44D7">
        <w:rPr>
          <w:sz w:val="24"/>
          <w:szCs w:val="24"/>
        </w:rPr>
        <w:t xml:space="preserve"> о проведении открытого </w:t>
      </w:r>
      <w:r w:rsidR="00717F60" w:rsidRPr="00BC44D7">
        <w:rPr>
          <w:iCs/>
          <w:sz w:val="24"/>
          <w:szCs w:val="24"/>
        </w:rPr>
        <w:t>запроса предложений</w:t>
      </w:r>
      <w:r w:rsidR="00717F60" w:rsidRPr="00BC44D7">
        <w:rPr>
          <w:sz w:val="24"/>
          <w:szCs w:val="24"/>
        </w:rPr>
        <w:t xml:space="preserve">, опубликованным </w:t>
      </w:r>
      <w:r w:rsidR="00717F60" w:rsidRPr="00BC44D7">
        <w:rPr>
          <w:b/>
          <w:sz w:val="24"/>
          <w:szCs w:val="24"/>
        </w:rPr>
        <w:t>«</w:t>
      </w:r>
      <w:r w:rsidR="00BC44D7" w:rsidRPr="00BC44D7">
        <w:rPr>
          <w:b/>
          <w:sz w:val="24"/>
          <w:szCs w:val="24"/>
        </w:rPr>
        <w:t>27</w:t>
      </w:r>
      <w:r w:rsidR="00717F60" w:rsidRPr="00BC44D7">
        <w:rPr>
          <w:b/>
          <w:sz w:val="24"/>
          <w:szCs w:val="24"/>
        </w:rPr>
        <w:t xml:space="preserve">» </w:t>
      </w:r>
      <w:r w:rsidRPr="00BC44D7">
        <w:rPr>
          <w:b/>
          <w:sz w:val="24"/>
          <w:szCs w:val="24"/>
        </w:rPr>
        <w:t>апреля</w:t>
      </w:r>
      <w:r w:rsidR="00717F60" w:rsidRPr="00BC44D7">
        <w:rPr>
          <w:b/>
          <w:sz w:val="24"/>
          <w:szCs w:val="24"/>
        </w:rPr>
        <w:t xml:space="preserve"> </w:t>
      </w:r>
      <w:r w:rsidR="00972B83" w:rsidRPr="00BC44D7">
        <w:rPr>
          <w:b/>
          <w:sz w:val="24"/>
          <w:szCs w:val="24"/>
        </w:rPr>
        <w:t>2018</w:t>
      </w:r>
      <w:r w:rsidR="00717F60" w:rsidRPr="00BC44D7">
        <w:rPr>
          <w:b/>
          <w:sz w:val="24"/>
          <w:szCs w:val="24"/>
        </w:rPr>
        <w:t xml:space="preserve"> г.</w:t>
      </w:r>
      <w:r w:rsidR="00717F60" w:rsidRPr="00BC44D7">
        <w:rPr>
          <w:sz w:val="24"/>
          <w:szCs w:val="24"/>
        </w:rPr>
        <w:t xml:space="preserve"> на</w:t>
      </w:r>
      <w:r w:rsidR="00717F60"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00717F60"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proofErr w:type="gramEnd"/>
        <w:r w:rsidR="007556FF" w:rsidRPr="00862664">
          <w:rPr>
            <w:rStyle w:val="a7"/>
            <w:sz w:val="24"/>
            <w:szCs w:val="24"/>
          </w:rPr>
          <w:t>www.mrsk-1.ru</w:t>
        </w:r>
        <w:proofErr w:type="gramStart"/>
      </w:hyperlink>
      <w:r w:rsidR="00862664" w:rsidRPr="00862664">
        <w:rPr>
          <w:sz w:val="24"/>
          <w:szCs w:val="24"/>
        </w:rPr>
        <w:t>)</w:t>
      </w:r>
      <w:r w:rsidR="00702B2C" w:rsidRPr="00862664">
        <w:rPr>
          <w:sz w:val="24"/>
          <w:szCs w:val="24"/>
        </w:rPr>
        <w:t xml:space="preserve">, на сайте ЭТП, указанном в п. </w:t>
      </w:r>
      <w:r w:rsidR="00EE380A">
        <w:fldChar w:fldCharType="begin"/>
      </w:r>
      <w:r w:rsidR="00EE380A">
        <w:instrText xml:space="preserve"> REF _Ref440269836 \r \h  \* MERGEFORMAT </w:instrText>
      </w:r>
      <w:r w:rsidR="00EE380A">
        <w:fldChar w:fldCharType="separate"/>
      </w:r>
      <w:r w:rsidR="00BC44D7" w:rsidRPr="00BC44D7">
        <w:rPr>
          <w:sz w:val="24"/>
          <w:szCs w:val="24"/>
        </w:rPr>
        <w:t>1.1.2</w:t>
      </w:r>
      <w:r w:rsidR="00EE380A">
        <w:fldChar w:fldCharType="end"/>
      </w:r>
      <w:r w:rsidR="00702B2C" w:rsidRPr="00862664">
        <w:rPr>
          <w:sz w:val="24"/>
          <w:szCs w:val="24"/>
        </w:rPr>
        <w:t xml:space="preserve"> настоящей Документации, </w:t>
      </w:r>
      <w:r w:rsidR="009A7733" w:rsidRPr="00862664">
        <w:rPr>
          <w:iCs/>
          <w:sz w:val="24"/>
          <w:szCs w:val="24"/>
        </w:rPr>
        <w:t xml:space="preserve"> </w:t>
      </w:r>
      <w:r w:rsidR="00717F60" w:rsidRPr="00862664">
        <w:rPr>
          <w:iCs/>
          <w:sz w:val="24"/>
          <w:szCs w:val="24"/>
        </w:rPr>
        <w:t>приг</w:t>
      </w:r>
      <w:r w:rsidR="00717F60"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w:t>
      </w:r>
      <w:proofErr w:type="gramEnd"/>
      <w:r w:rsidR="004B5EB3" w:rsidRPr="00862664">
        <w:rPr>
          <w:sz w:val="24"/>
          <w:szCs w:val="24"/>
        </w:rPr>
        <w:t xml:space="preserve"> </w:t>
      </w:r>
      <w:proofErr w:type="gramStart"/>
      <w:r w:rsidR="004B5EB3" w:rsidRPr="00862664">
        <w:rPr>
          <w:sz w:val="24"/>
          <w:szCs w:val="24"/>
        </w:rPr>
        <w:t>процедуре О</w:t>
      </w:r>
      <w:r w:rsidR="00717F60"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Pr="009C7AE5">
        <w:rPr>
          <w:sz w:val="24"/>
          <w:szCs w:val="24"/>
        </w:rPr>
        <w:t xml:space="preserve">Договора </w:t>
      </w:r>
      <w:r w:rsidRPr="009C7AE5">
        <w:rPr>
          <w:iCs/>
          <w:sz w:val="24"/>
          <w:szCs w:val="24"/>
        </w:rPr>
        <w:t>на</w:t>
      </w:r>
      <w:r w:rsidRPr="009C7AE5">
        <w:rPr>
          <w:iCs/>
          <w:sz w:val="24"/>
          <w:szCs w:val="24"/>
          <w:lang w:eastAsia="ru-RU"/>
        </w:rPr>
        <w:t xml:space="preserve"> выполнение работ по комплексному обследованию зданий и сооружений сроком службы свыше 25 лет</w:t>
      </w:r>
      <w:r w:rsidR="00366652" w:rsidRPr="00366652">
        <w:rPr>
          <w:sz w:val="24"/>
          <w:szCs w:val="24"/>
          <w:highlight w:val="yellow"/>
        </w:rPr>
        <w:t xml:space="preserve"> </w:t>
      </w:r>
      <w:bookmarkEnd w:id="11"/>
      <w:bookmarkEnd w:id="12"/>
      <w:bookmarkEnd w:id="13"/>
      <w:r w:rsidRPr="00377364">
        <w:rPr>
          <w:sz w:val="24"/>
          <w:szCs w:val="24"/>
        </w:rPr>
        <w:t>для нужд ПАО «МРСК Центра» (филиала «Липецкэнерго», расположенного по адресу:</w:t>
      </w:r>
      <w:proofErr w:type="gramEnd"/>
      <w:r w:rsidRPr="00377364">
        <w:rPr>
          <w:sz w:val="24"/>
          <w:szCs w:val="24"/>
        </w:rPr>
        <w:t xml:space="preserve"> </w:t>
      </w:r>
      <w:proofErr w:type="gramStart"/>
      <w:r w:rsidRPr="00377364">
        <w:rPr>
          <w:sz w:val="24"/>
          <w:szCs w:val="24"/>
        </w:rPr>
        <w:t>РФ, 398001, г. Липецк, ул. 50-лет НЛМК, 33).</w:t>
      </w:r>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2" w:history="1">
        <w:r w:rsidR="00862664" w:rsidRPr="00620369">
          <w:rPr>
            <w:rStyle w:val="a7"/>
            <w:sz w:val="24"/>
            <w:szCs w:val="24"/>
          </w:rPr>
          <w:t>etp.rosseti.ru</w:t>
        </w:r>
      </w:hyperlink>
      <w:r w:rsidR="00862664" w:rsidRPr="00620369">
        <w:rPr>
          <w:sz w:val="24"/>
          <w:szCs w:val="24"/>
        </w:rPr>
        <w:t xml:space="preserve"> </w:t>
      </w:r>
      <w:r w:rsidR="00702B2C" w:rsidRPr="00620369">
        <w:rPr>
          <w:sz w:val="24"/>
          <w:szCs w:val="24"/>
        </w:rPr>
        <w:t>(далее</w:t>
      </w:r>
      <w:r w:rsidR="00702B2C" w:rsidRPr="00C12FA4">
        <w:rPr>
          <w:sz w:val="24"/>
          <w:szCs w:val="24"/>
        </w:rPr>
        <w:t xml:space="preserve">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620369" w:rsidRPr="00377364">
        <w:rPr>
          <w:sz w:val="24"/>
          <w:szCs w:val="24"/>
        </w:rPr>
        <w:t xml:space="preserve">Договора </w:t>
      </w:r>
      <w:r w:rsidR="00620369" w:rsidRPr="009C7AE5">
        <w:rPr>
          <w:iCs/>
          <w:sz w:val="24"/>
          <w:szCs w:val="24"/>
        </w:rPr>
        <w:t>на</w:t>
      </w:r>
      <w:r w:rsidR="00620369" w:rsidRPr="009C7AE5">
        <w:rPr>
          <w:iCs/>
          <w:sz w:val="24"/>
          <w:szCs w:val="24"/>
          <w:lang w:eastAsia="ru-RU"/>
        </w:rPr>
        <w:t xml:space="preserve"> выполнение работ по комплексному обследованию зданий и сооружений сроком службы свыше 25 лет</w:t>
      </w:r>
      <w:r w:rsidR="00620369" w:rsidRPr="00377364">
        <w:rPr>
          <w:iCs/>
          <w:sz w:val="24"/>
          <w:szCs w:val="24"/>
          <w:lang w:eastAsia="ru-RU"/>
        </w:rPr>
        <w:t xml:space="preserve"> для нужд ПАО «МРСК Центра» (филиала «Липецкэнерго)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755D28">
        <w:rPr>
          <w:sz w:val="24"/>
          <w:szCs w:val="24"/>
        </w:rPr>
        <w:t xml:space="preserve">лотов: </w:t>
      </w:r>
      <w:r w:rsidRPr="00755D28">
        <w:rPr>
          <w:b/>
          <w:sz w:val="24"/>
          <w:szCs w:val="24"/>
        </w:rPr>
        <w:t>1 (один)</w:t>
      </w:r>
      <w:r w:rsidRPr="00755D28">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755D28" w:rsidRPr="009C7AE5">
        <w:rPr>
          <w:sz w:val="24"/>
          <w:szCs w:val="24"/>
        </w:rPr>
        <w:t>июнь-сентябрь 2018 года</w:t>
      </w:r>
      <w:r w:rsidR="00717F60" w:rsidRPr="00E71A48">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w:t>
      </w:r>
      <w:r w:rsidR="00366652" w:rsidRPr="00755D28">
        <w:rPr>
          <w:sz w:val="24"/>
          <w:szCs w:val="24"/>
        </w:rPr>
        <w:t xml:space="preserve">будет осуществляться </w:t>
      </w:r>
      <w:r w:rsidR="005B47BD" w:rsidRPr="00755D28">
        <w:rPr>
          <w:sz w:val="24"/>
          <w:szCs w:val="24"/>
        </w:rPr>
        <w:t>на объектах</w:t>
      </w:r>
      <w:r w:rsidR="00D00D5E" w:rsidRPr="00755D28">
        <w:rPr>
          <w:sz w:val="24"/>
          <w:szCs w:val="24"/>
        </w:rPr>
        <w:t>, указанны</w:t>
      </w:r>
      <w:r w:rsidR="005B47BD" w:rsidRPr="00755D28">
        <w:rPr>
          <w:sz w:val="24"/>
          <w:szCs w:val="24"/>
        </w:rPr>
        <w:t>х</w:t>
      </w:r>
      <w:r w:rsidR="00D00D5E" w:rsidRPr="00755D28">
        <w:rPr>
          <w:sz w:val="24"/>
          <w:szCs w:val="24"/>
        </w:rPr>
        <w:t xml:space="preserve"> в Приложении №1 настоящей Документации</w:t>
      </w:r>
      <w:r w:rsidR="00366652" w:rsidRPr="00755D28">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r w:rsidR="00CF674D" w:rsidRPr="00CF674D">
        <w:rPr>
          <w:iCs/>
          <w:sz w:val="24"/>
          <w:szCs w:val="24"/>
          <w:highlight w:val="lightGray"/>
        </w:rPr>
        <w:t xml:space="preserve"> </w:t>
      </w:r>
      <w:r w:rsidR="00CF674D" w:rsidRPr="00691FB1">
        <w:rPr>
          <w:iCs/>
          <w:sz w:val="24"/>
          <w:szCs w:val="24"/>
          <w:highlight w:val="lightGray"/>
        </w:rPr>
        <w:t>В случае</w:t>
      </w:r>
      <w:proofErr w:type="gramStart"/>
      <w:r w:rsidR="00CF674D" w:rsidRPr="00691FB1">
        <w:rPr>
          <w:iCs/>
          <w:sz w:val="24"/>
          <w:szCs w:val="24"/>
          <w:highlight w:val="lightGray"/>
        </w:rPr>
        <w:t>,</w:t>
      </w:r>
      <w:proofErr w:type="gramEnd"/>
      <w:r w:rsidR="00CF674D" w:rsidRPr="00691FB1">
        <w:rPr>
          <w:iCs/>
          <w:sz w:val="24"/>
          <w:szCs w:val="24"/>
          <w:highlight w:val="lightGray"/>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BC44D7">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BC44D7">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w:t>
      </w:r>
      <w:proofErr w:type="gramStart"/>
      <w:r w:rsidRPr="002A47D1">
        <w:rPr>
          <w:iCs/>
          <w:sz w:val="24"/>
          <w:szCs w:val="24"/>
        </w:rPr>
        <w:t>приведен</w:t>
      </w:r>
      <w:proofErr w:type="gramEnd"/>
      <w:r w:rsidRPr="002A47D1">
        <w:rPr>
          <w:iCs/>
          <w:sz w:val="24"/>
          <w:szCs w:val="24"/>
        </w:rPr>
        <w:t xml:space="preserve"> в разделе </w:t>
      </w:r>
      <w:r w:rsidR="00EE380A">
        <w:fldChar w:fldCharType="begin"/>
      </w:r>
      <w:r w:rsidR="00EE380A">
        <w:instrText xml:space="preserve"> REF _Ref305973574 \r \h  \* MERGEFORMAT </w:instrText>
      </w:r>
      <w:r w:rsidR="00EE380A">
        <w:fldChar w:fldCharType="separate"/>
      </w:r>
      <w:r w:rsidR="00BC44D7">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BC44D7">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EE380A">
        <w:fldChar w:fldCharType="begin"/>
      </w:r>
      <w:r w:rsidR="00EE380A">
        <w:instrText xml:space="preserve"> REF _Ref440270637 \r \h  \* MERGEFORMAT </w:instrText>
      </w:r>
      <w:r w:rsidR="00EE380A">
        <w:fldChar w:fldCharType="separate"/>
      </w:r>
      <w:r w:rsidR="00BC44D7" w:rsidRPr="00BC44D7">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BC44D7" w:rsidRPr="00BC44D7">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п.п. </w:t>
      </w:r>
      <w:r w:rsidR="00EE380A">
        <w:fldChar w:fldCharType="begin"/>
      </w:r>
      <w:r w:rsidR="00EE380A">
        <w:instrText xml:space="preserve"> REF _Ref440270637 \r \h  \* MERGEFORMAT </w:instrText>
      </w:r>
      <w:r w:rsidR="00EE380A">
        <w:fldChar w:fldCharType="separate"/>
      </w:r>
      <w:r w:rsidR="00BC44D7" w:rsidRPr="00BC44D7">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BC44D7" w:rsidRPr="00BC44D7">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BC44D7" w:rsidRPr="00BC44D7">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BC44D7" w:rsidRPr="00BC44D7">
        <w:rPr>
          <w:sz w:val="24"/>
          <w:szCs w:val="24"/>
        </w:rPr>
        <w:t>1.1.7</w:t>
      </w:r>
      <w:r w:rsidR="00EE380A">
        <w:fldChar w:fldCharType="end"/>
      </w:r>
      <w:r w:rsidRPr="002D7FEE">
        <w:rPr>
          <w:sz w:val="24"/>
          <w:szCs w:val="24"/>
        </w:rPr>
        <w:t>.</w:t>
      </w:r>
      <w:bookmarkEnd w:id="22"/>
      <w:bookmarkEnd w:id="23"/>
      <w:bookmarkEnd w:id="24"/>
      <w:bookmarkEnd w:id="25"/>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89570"/>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w:t>
      </w:r>
      <w:proofErr w:type="gramStart"/>
      <w:r w:rsidRPr="00C606DE">
        <w:rPr>
          <w:bCs w:val="0"/>
          <w:sz w:val="24"/>
          <w:szCs w:val="24"/>
        </w:rPr>
        <w:t>является публичным конкурсом и не регулируется</w:t>
      </w:r>
      <w:proofErr w:type="gramEnd"/>
      <w:r w:rsidRPr="00C606DE">
        <w:rPr>
          <w:bCs w:val="0"/>
          <w:sz w:val="24"/>
          <w:szCs w:val="24"/>
        </w:rPr>
        <w:t xml:space="preserve">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BC44D7" w:rsidRPr="00BC44D7">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w:t>
      </w:r>
      <w:proofErr w:type="gramStart"/>
      <w:r w:rsidR="00717F60" w:rsidRPr="00E71A48">
        <w:rPr>
          <w:sz w:val="24"/>
          <w:szCs w:val="24"/>
        </w:rPr>
        <w:t>имеет правовой статус оферты и</w:t>
      </w:r>
      <w:proofErr w:type="gramEnd"/>
      <w:r w:rsidR="00717F60" w:rsidRPr="00E71A48">
        <w:rPr>
          <w:sz w:val="24"/>
          <w:szCs w:val="24"/>
        </w:rPr>
        <w:t xml:space="preserve">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89571"/>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BC44D7" w:rsidRPr="00BC44D7">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BC44D7" w:rsidRPr="00BC44D7">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BC44D7" w:rsidRPr="00BC44D7">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8957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BC44D7" w:rsidRPr="00BC44D7">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BC44D7" w:rsidRPr="00BC44D7">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9858957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w:t>
      </w:r>
      <w:proofErr w:type="gramStart"/>
      <w:r w:rsidR="00717F60" w:rsidRPr="00E71A48">
        <w:rPr>
          <w:sz w:val="24"/>
          <w:szCs w:val="24"/>
        </w:rPr>
        <w:t>отвечает и не имеет</w:t>
      </w:r>
      <w:proofErr w:type="gramEnd"/>
      <w:r w:rsidR="00717F60" w:rsidRPr="00E71A48">
        <w:rPr>
          <w:sz w:val="24"/>
          <w:szCs w:val="24"/>
        </w:rPr>
        <w:t xml:space="preserve">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w:t>
      </w:r>
      <w:proofErr w:type="gramStart"/>
      <w:r w:rsidRPr="00E71A48">
        <w:rPr>
          <w:sz w:val="24"/>
          <w:szCs w:val="24"/>
        </w:rPr>
        <w:t xml:space="preserve">представляют собой риск для </w:t>
      </w:r>
      <w:r w:rsidR="009C744E" w:rsidRPr="00E71A48">
        <w:rPr>
          <w:sz w:val="24"/>
          <w:szCs w:val="24"/>
        </w:rPr>
        <w:t>Участник</w:t>
      </w:r>
      <w:r w:rsidRPr="00E71A48">
        <w:rPr>
          <w:sz w:val="24"/>
          <w:szCs w:val="24"/>
        </w:rPr>
        <w:t>а и может</w:t>
      </w:r>
      <w:proofErr w:type="gramEnd"/>
      <w:r w:rsidRPr="00E71A48">
        <w:rPr>
          <w:sz w:val="24"/>
          <w:szCs w:val="24"/>
        </w:rPr>
        <w:t xml:space="preserve">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BC44D7" w:rsidRPr="00BC44D7">
        <w:rPr>
          <w:sz w:val="24"/>
          <w:szCs w:val="24"/>
        </w:rPr>
        <w:t>3.3.11</w:t>
      </w:r>
      <w:r w:rsidR="00EE380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9574"/>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bookmarkStart w:id="65"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BC44D7">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5403"/>
      <w:bookmarkStart w:id="77" w:name="_Toc471830411"/>
      <w:bookmarkStart w:id="78"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BC44D7" w:rsidRPr="00BC44D7">
        <w:rPr>
          <w:b w:val="0"/>
          <w:szCs w:val="24"/>
        </w:rPr>
        <w:t>3.3</w:t>
      </w:r>
      <w:r w:rsidR="00EE380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5404"/>
      <w:bookmarkStart w:id="90" w:name="_Toc471830412"/>
      <w:bookmarkStart w:id="91"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BC44D7" w:rsidRPr="00BC44D7">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5405"/>
      <w:bookmarkStart w:id="103" w:name="_Toc471830413"/>
      <w:bookmarkStart w:id="104"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BC44D7" w:rsidRPr="00BC44D7">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BC44D7" w:rsidRPr="00BC44D7">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BC44D7" w:rsidRPr="00BC44D7">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BC44D7">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BC44D7">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5406"/>
      <w:bookmarkStart w:id="116" w:name="_Toc471830414"/>
      <w:bookmarkStart w:id="117"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BC44D7">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w:t>
      </w:r>
      <w:proofErr w:type="gramStart"/>
      <w:r w:rsidRPr="002D4BC6">
        <w:rPr>
          <w:b w:val="0"/>
          <w:szCs w:val="24"/>
        </w:rPr>
        <w:t xml:space="preserve">подал </w:t>
      </w:r>
      <w:r>
        <w:rPr>
          <w:b w:val="0"/>
          <w:szCs w:val="24"/>
        </w:rPr>
        <w:t>Заявку</w:t>
      </w:r>
      <w:r w:rsidRPr="002D4BC6">
        <w:rPr>
          <w:b w:val="0"/>
          <w:szCs w:val="24"/>
        </w:rPr>
        <w:t xml:space="preserve"> и по которым он был</w:t>
      </w:r>
      <w:proofErr w:type="gramEnd"/>
      <w:r w:rsidRPr="002D4BC6">
        <w:rPr>
          <w:b w:val="0"/>
          <w:szCs w:val="24"/>
        </w:rPr>
        <w:t xml:space="preserve">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5407"/>
      <w:bookmarkStart w:id="129" w:name="_Toc471830415"/>
      <w:bookmarkStart w:id="130" w:name="_Toc498589580"/>
      <w:r w:rsidRPr="002D4BC6">
        <w:rPr>
          <w:b w:val="0"/>
          <w:szCs w:val="24"/>
        </w:rPr>
        <w:lastRenderedPageBreak/>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BC44D7">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BC44D7">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98589581"/>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98589582"/>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5410"/>
      <w:bookmarkStart w:id="154" w:name="_Toc471830418"/>
      <w:bookmarkStart w:id="155"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5411"/>
      <w:bookmarkStart w:id="172" w:name="_Toc471830419"/>
      <w:bookmarkStart w:id="173"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BC44D7">
        <w:rPr>
          <w:b w:val="0"/>
        </w:rPr>
        <w:t>5.6</w:t>
      </w:r>
      <w:r w:rsidR="00C55095">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5412"/>
      <w:bookmarkStart w:id="190" w:name="_Toc471830420"/>
      <w:bookmarkStart w:id="191"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98589586"/>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5414"/>
      <w:bookmarkStart w:id="208" w:name="_Toc471830422"/>
      <w:bookmarkStart w:id="209"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BC44D7">
        <w:rPr>
          <w:b w:val="0"/>
        </w:rPr>
        <w:t>2.2.3</w:t>
      </w:r>
      <w:r w:rsidR="00C55095">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5415"/>
      <w:bookmarkStart w:id="225" w:name="_Toc471830423"/>
      <w:bookmarkStart w:id="226"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5416"/>
      <w:bookmarkStart w:id="243" w:name="_Toc471830424"/>
      <w:bookmarkStart w:id="244" w:name="_Toc498589589"/>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w:t>
      </w:r>
      <w:proofErr w:type="gramStart"/>
      <w:r w:rsidRPr="00796F09">
        <w:rPr>
          <w:sz w:val="24"/>
          <w:szCs w:val="24"/>
        </w:rPr>
        <w:t xml:space="preserve">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796F09">
        <w:rPr>
          <w:sz w:val="24"/>
          <w:szCs w:val="24"/>
        </w:rPr>
        <w:t xml:space="preserve">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393E49" w:rsidRPr="00F31976" w:rsidRDefault="00393E49" w:rsidP="00393E49">
      <w:pPr>
        <w:pStyle w:val="2"/>
        <w:tabs>
          <w:tab w:val="clear" w:pos="1700"/>
          <w:tab w:val="left" w:pos="567"/>
        </w:tabs>
        <w:spacing w:line="264" w:lineRule="auto"/>
        <w:rPr>
          <w:bCs w:val="0"/>
        </w:rPr>
      </w:pPr>
      <w:bookmarkStart w:id="249" w:name="_Toc469470557"/>
      <w:bookmarkStart w:id="250" w:name="_Toc471830425"/>
      <w:bookmarkStart w:id="251" w:name="_Toc498589590"/>
      <w:r w:rsidRPr="00F31976">
        <w:rPr>
          <w:bCs w:val="0"/>
        </w:rPr>
        <w:lastRenderedPageBreak/>
        <w:t>Дополнительные условия, включаемые в проект договора</w:t>
      </w:r>
      <w:bookmarkEnd w:id="249"/>
      <w:bookmarkEnd w:id="250"/>
      <w:bookmarkEnd w:id="251"/>
    </w:p>
    <w:p w:rsidR="00393E49" w:rsidRPr="00F31976" w:rsidRDefault="00393E49" w:rsidP="00393E49">
      <w:pPr>
        <w:pStyle w:val="3"/>
        <w:ind w:left="0" w:firstLine="709"/>
        <w:jc w:val="both"/>
        <w:rPr>
          <w:b w:val="0"/>
        </w:rPr>
      </w:pPr>
      <w:bookmarkStart w:id="252" w:name="_Toc469470558"/>
      <w:bookmarkStart w:id="253" w:name="_Toc471830426"/>
      <w:bookmarkStart w:id="254"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BC44D7">
        <w:rPr>
          <w:b w:val="0"/>
        </w:rPr>
        <w:t>2.3.3</w:t>
      </w:r>
      <w:r w:rsidR="00C55095">
        <w:rPr>
          <w:b w:val="0"/>
        </w:rPr>
        <w:fldChar w:fldCharType="end"/>
      </w:r>
      <w:r w:rsidRPr="00F31976">
        <w:rPr>
          <w:b w:val="0"/>
        </w:rPr>
        <w:t>).</w:t>
      </w:r>
      <w:bookmarkEnd w:id="252"/>
      <w:bookmarkEnd w:id="253"/>
      <w:bookmarkEnd w:id="254"/>
    </w:p>
    <w:p w:rsidR="00393E49" w:rsidRPr="00F31976" w:rsidRDefault="00393E49" w:rsidP="00393E49">
      <w:pPr>
        <w:pStyle w:val="3"/>
        <w:ind w:left="0" w:firstLine="709"/>
        <w:jc w:val="both"/>
        <w:rPr>
          <w:b w:val="0"/>
          <w:szCs w:val="24"/>
        </w:rPr>
      </w:pPr>
      <w:bookmarkStart w:id="255" w:name="_Toc469470559"/>
      <w:bookmarkStart w:id="256" w:name="_Toc471830427"/>
      <w:bookmarkStart w:id="257"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393E49" w:rsidRPr="00F31976" w:rsidRDefault="00393E49" w:rsidP="00393E49">
      <w:pPr>
        <w:pStyle w:val="3"/>
        <w:ind w:left="0" w:firstLine="709"/>
        <w:jc w:val="both"/>
        <w:rPr>
          <w:b w:val="0"/>
          <w:szCs w:val="24"/>
        </w:rPr>
      </w:pPr>
      <w:bookmarkStart w:id="258" w:name="_Ref469470272"/>
      <w:bookmarkStart w:id="259" w:name="_Toc469470560"/>
      <w:bookmarkStart w:id="260" w:name="_Toc471830428"/>
      <w:bookmarkStart w:id="261" w:name="_Toc498589593"/>
      <w:r w:rsidRPr="00F31976">
        <w:rPr>
          <w:b w:val="0"/>
        </w:rPr>
        <w:t>Дополнительные</w:t>
      </w:r>
      <w:r w:rsidRPr="00F31976">
        <w:rPr>
          <w:b w:val="0"/>
          <w:szCs w:val="24"/>
        </w:rPr>
        <w:t xml:space="preserve"> условия:</w:t>
      </w:r>
      <w:bookmarkEnd w:id="258"/>
      <w:bookmarkEnd w:id="259"/>
      <w:bookmarkEnd w:id="260"/>
      <w:bookmarkEnd w:id="261"/>
    </w:p>
    <w:p w:rsidR="00393E49" w:rsidRPr="00F31976" w:rsidRDefault="00393E49" w:rsidP="00393E49">
      <w:pPr>
        <w:pStyle w:val="3"/>
        <w:numPr>
          <w:ilvl w:val="0"/>
          <w:numId w:val="0"/>
        </w:numPr>
        <w:ind w:firstLine="709"/>
        <w:jc w:val="both"/>
        <w:rPr>
          <w:b w:val="0"/>
          <w:szCs w:val="24"/>
        </w:rPr>
      </w:pPr>
      <w:bookmarkStart w:id="262" w:name="_Toc469470561"/>
      <w:bookmarkStart w:id="263" w:name="_Toc471830429"/>
      <w:bookmarkStart w:id="264"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393E49" w:rsidRPr="00F31976" w:rsidRDefault="00393E49" w:rsidP="00393E49">
      <w:pPr>
        <w:pStyle w:val="3"/>
        <w:numPr>
          <w:ilvl w:val="0"/>
          <w:numId w:val="0"/>
        </w:numPr>
        <w:ind w:firstLine="709"/>
        <w:jc w:val="both"/>
        <w:rPr>
          <w:b w:val="0"/>
          <w:szCs w:val="24"/>
        </w:rPr>
      </w:pPr>
      <w:bookmarkStart w:id="265" w:name="_Toc469470562"/>
      <w:bookmarkStart w:id="266" w:name="_Toc471830430"/>
      <w:bookmarkStart w:id="267"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393E49" w:rsidRPr="00F31976" w:rsidRDefault="00393E49" w:rsidP="00393E49">
      <w:pPr>
        <w:pStyle w:val="3"/>
        <w:numPr>
          <w:ilvl w:val="0"/>
          <w:numId w:val="0"/>
        </w:numPr>
        <w:ind w:firstLine="709"/>
        <w:jc w:val="both"/>
        <w:rPr>
          <w:b w:val="0"/>
          <w:szCs w:val="24"/>
        </w:rPr>
      </w:pPr>
      <w:bookmarkStart w:id="268" w:name="_Toc469470563"/>
      <w:bookmarkStart w:id="269" w:name="_Toc471830431"/>
      <w:bookmarkStart w:id="270"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393E49" w:rsidRPr="007E5B28" w:rsidRDefault="00393E49" w:rsidP="00393E49">
      <w:pPr>
        <w:pStyle w:val="3"/>
        <w:numPr>
          <w:ilvl w:val="0"/>
          <w:numId w:val="0"/>
        </w:numPr>
        <w:ind w:firstLine="709"/>
        <w:jc w:val="both"/>
        <w:rPr>
          <w:b w:val="0"/>
          <w:szCs w:val="24"/>
        </w:rPr>
      </w:pPr>
      <w:bookmarkStart w:id="271" w:name="_Toc469470564"/>
      <w:bookmarkStart w:id="272" w:name="_Toc471830432"/>
      <w:bookmarkStart w:id="273"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98589599"/>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5419"/>
      <w:bookmarkStart w:id="290" w:name="_Toc471830435"/>
      <w:bookmarkStart w:id="291" w:name="_Toc498589600"/>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BC44D7" w:rsidRPr="00BC44D7">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BC44D7" w:rsidRPr="00BC44D7">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BC44D7" w:rsidRPr="00BC44D7">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BC44D7" w:rsidRPr="00BC44D7">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BC44D7">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BC44D7" w:rsidRPr="00BC44D7">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BC44D7" w:rsidRPr="00BC44D7">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BC44D7">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BC44D7" w:rsidRPr="00BC44D7">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BC44D7" w:rsidRPr="00BC44D7">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5420"/>
      <w:bookmarkStart w:id="308" w:name="_Toc471830436"/>
      <w:bookmarkStart w:id="309"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98589602"/>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BC44D7" w:rsidRPr="00BC44D7">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 xml:space="preserve">Иные публикации не </w:t>
      </w:r>
      <w:proofErr w:type="gramStart"/>
      <w:r w:rsidRPr="00E71A48">
        <w:rPr>
          <w:sz w:val="24"/>
          <w:szCs w:val="24"/>
        </w:rPr>
        <w:t>являются официальными и не влекут</w:t>
      </w:r>
      <w:proofErr w:type="gramEnd"/>
      <w:r w:rsidRPr="00E71A48">
        <w:rPr>
          <w:sz w:val="24"/>
          <w:szCs w:val="24"/>
        </w:rPr>
        <w:t xml:space="preserve">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98589603"/>
      <w:bookmarkEnd w:id="313"/>
      <w:bookmarkEnd w:id="314"/>
      <w:r w:rsidRPr="00E71A48">
        <w:lastRenderedPageBreak/>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5423"/>
      <w:bookmarkStart w:id="330" w:name="_Toc471830439"/>
      <w:bookmarkStart w:id="331" w:name="_Toc498589604"/>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BC44D7">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BC44D7">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BC44D7">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BC44D7">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BC44D7">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BC44D7" w:rsidRPr="00BC44D7">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BC44D7">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3"/>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BC44D7" w:rsidRPr="00BC44D7">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BC44D7" w:rsidRPr="00BC44D7">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_Ref440279062 \r \h  \* MERGEFORMAT </w:instrText>
      </w:r>
      <w:r w:rsidR="00EE380A">
        <w:fldChar w:fldCharType="separate"/>
      </w:r>
      <w:r w:rsidR="00BC44D7" w:rsidRPr="00BC44D7">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BC44D7" w:rsidRPr="00BC44D7">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BC44D7">
        <w:rPr>
          <w:bCs w:val="0"/>
          <w:sz w:val="24"/>
          <w:szCs w:val="24"/>
        </w:rPr>
        <w:t>5.3</w:t>
      </w:r>
      <w:r w:rsidR="00C55095">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BC44D7">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BC44D7">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BC44D7">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BC44D7">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BC44D7" w:rsidRPr="00BC44D7">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Word;</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BC44D7">
        <w:rPr>
          <w:sz w:val="24"/>
          <w:szCs w:val="24"/>
        </w:rPr>
        <w:t>5.7.2</w:t>
      </w:r>
      <w:r w:rsidR="00C55095">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BC44D7" w:rsidRPr="00BC44D7">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EE380A">
        <w:fldChar w:fldCharType="begin"/>
      </w:r>
      <w:r w:rsidR="00EE380A">
        <w:instrText xml:space="preserve"> REF _Ref440279062 \r \h  \* MERGEFORMAT </w:instrText>
      </w:r>
      <w:r w:rsidR="00EE380A">
        <w:fldChar w:fldCharType="separate"/>
      </w:r>
      <w:r w:rsidR="00BC44D7" w:rsidRPr="00BC44D7">
        <w:rPr>
          <w:sz w:val="24"/>
          <w:szCs w:val="24"/>
        </w:rPr>
        <w:t>б)</w:t>
      </w:r>
      <w:r w:rsidR="00EE380A">
        <w:fldChar w:fldCharType="end"/>
      </w:r>
      <w:r w:rsidR="00FA5339" w:rsidRPr="00AB2CB8">
        <w:rPr>
          <w:sz w:val="24"/>
          <w:szCs w:val="24"/>
        </w:rPr>
        <w:t>,</w:t>
      </w:r>
      <w:r w:rsidR="007638F4" w:rsidRPr="00AB2CB8">
        <w:rPr>
          <w:sz w:val="24"/>
          <w:szCs w:val="24"/>
        </w:rPr>
        <w:t xml:space="preserve"> </w:t>
      </w:r>
      <w:r w:rsidR="00AB2CB8" w:rsidRPr="00AB2CB8">
        <w:rPr>
          <w:bCs w:val="0"/>
          <w:sz w:val="24"/>
          <w:szCs w:val="24"/>
        </w:rPr>
        <w:t xml:space="preserve"> </w:t>
      </w:r>
      <w:r w:rsidR="00EE380A">
        <w:fldChar w:fldCharType="begin"/>
      </w:r>
      <w:r w:rsidR="00EE380A">
        <w:instrText xml:space="preserve"> REF _Ref440372326 \r \h  \* MERGEFORMAT </w:instrText>
      </w:r>
      <w:r w:rsidR="00EE380A">
        <w:fldChar w:fldCharType="separate"/>
      </w:r>
      <w:r w:rsidR="00BC44D7" w:rsidRPr="00BC44D7">
        <w:rPr>
          <w:sz w:val="24"/>
          <w:szCs w:val="24"/>
        </w:rPr>
        <w:t>д)</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BC44D7" w:rsidRPr="00BC44D7">
        <w:rPr>
          <w:sz w:val="24"/>
          <w:szCs w:val="24"/>
        </w:rPr>
        <w:t>м)</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BC44D7" w:rsidRPr="00BC44D7">
        <w:rPr>
          <w:sz w:val="24"/>
          <w:szCs w:val="24"/>
        </w:rPr>
        <w:t>н)</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BC44D7" w:rsidRPr="00BC44D7">
        <w:rPr>
          <w:sz w:val="24"/>
          <w:szCs w:val="24"/>
        </w:rPr>
        <w:t>ф)</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BC44D7" w:rsidRPr="00BC44D7">
        <w:rPr>
          <w:sz w:val="24"/>
          <w:szCs w:val="24"/>
        </w:rPr>
        <w:t>3.3.8.3</w:t>
      </w:r>
      <w:r w:rsidR="00EE380A">
        <w:fldChar w:fldCharType="end"/>
      </w:r>
      <w:r w:rsidR="00D90031" w:rsidRPr="00AB2CB8">
        <w:rPr>
          <w:bCs w:val="0"/>
          <w:sz w:val="24"/>
          <w:szCs w:val="24"/>
        </w:rPr>
        <w:t>)</w:t>
      </w:r>
      <w:r w:rsidR="00AD3EBC" w:rsidRPr="00AB2CB8">
        <w:rPr>
          <w:bCs w:val="0"/>
          <w:sz w:val="24"/>
          <w:szCs w:val="24"/>
        </w:rPr>
        <w:t>;</w:t>
      </w:r>
      <w:proofErr w:type="gramEnd"/>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BC44D7" w:rsidRPr="00BC44D7">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BC44D7" w:rsidRPr="00BC44D7">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BC44D7" w:rsidRPr="00BC44D7">
        <w:rPr>
          <w:sz w:val="24"/>
          <w:szCs w:val="24"/>
        </w:rPr>
        <w:t>3.3.14.4</w:t>
      </w:r>
      <w:r w:rsidR="00EE380A">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4"/>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BC44D7">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BC44D7" w:rsidRPr="00BC44D7">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BC44D7" w:rsidRPr="00BC44D7">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BC44D7" w:rsidRPr="00BC44D7">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6"/>
      <w:bookmarkEnd w:id="337"/>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BC44D7" w:rsidRPr="00BC44D7">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lastRenderedPageBreak/>
        <w:fldChar w:fldCharType="begin"/>
      </w:r>
      <w:r w:rsidR="00EE380A">
        <w:instrText xml:space="preserve"> REF _Ref440271036 \r \h  \* MERGEFORMAT </w:instrText>
      </w:r>
      <w:r w:rsidR="00EE380A">
        <w:fldChar w:fldCharType="separate"/>
      </w:r>
      <w:r w:rsidR="00BC44D7" w:rsidRPr="00BC44D7">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BC44D7" w:rsidRPr="00BC44D7">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BC44D7" w:rsidRPr="00BC44D7">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5424"/>
      <w:bookmarkStart w:id="352" w:name="_Toc471830440"/>
      <w:bookmarkStart w:id="353"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5425"/>
      <w:bookmarkStart w:id="366" w:name="_Toc471830441"/>
      <w:bookmarkStart w:id="367"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BC44D7" w:rsidRPr="00BC44D7">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BC44D7" w:rsidRPr="00BC44D7">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8"/>
    </w:p>
    <w:p w:rsidR="00717F60" w:rsidRPr="002D7FEE"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5426"/>
      <w:bookmarkStart w:id="381" w:name="_Toc471830442"/>
      <w:bookmarkStart w:id="382"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BC44D7" w:rsidRPr="00BC44D7">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3"/>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5427"/>
      <w:bookmarkStart w:id="395" w:name="_Toc471830443"/>
      <w:bookmarkStart w:id="396" w:name="_Toc498589608"/>
      <w:r w:rsidRPr="00E71A48">
        <w:rPr>
          <w:szCs w:val="24"/>
        </w:rPr>
        <w:t xml:space="preserve">Требования к языку </w:t>
      </w:r>
      <w:r w:rsidR="004B5EB3" w:rsidRPr="00E71A48">
        <w:rPr>
          <w:szCs w:val="24"/>
        </w:rPr>
        <w:t>Заявк</w:t>
      </w:r>
      <w:r w:rsidRPr="00E71A48">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5428"/>
      <w:bookmarkStart w:id="408" w:name="_Toc471830444"/>
      <w:bookmarkStart w:id="409" w:name="_Toc498589609"/>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w:t>
      </w:r>
      <w:proofErr w:type="gramStart"/>
      <w:r w:rsidRPr="00E71A48">
        <w:rPr>
          <w:bCs w:val="0"/>
          <w:sz w:val="24"/>
          <w:szCs w:val="24"/>
        </w:rPr>
        <w:t xml:space="preserve">фиксируется в </w:t>
      </w:r>
      <w:r w:rsidR="008E6B67">
        <w:rPr>
          <w:bCs w:val="0"/>
          <w:sz w:val="24"/>
          <w:szCs w:val="24"/>
        </w:rPr>
        <w:t>рублях РФ</w:t>
      </w:r>
      <w:r w:rsidRPr="00E71A48">
        <w:rPr>
          <w:bCs w:val="0"/>
          <w:sz w:val="24"/>
          <w:szCs w:val="24"/>
        </w:rPr>
        <w:t xml:space="preserve"> и не подлежит</w:t>
      </w:r>
      <w:proofErr w:type="gramEnd"/>
      <w:r w:rsidRPr="00E71A48">
        <w:rPr>
          <w:bCs w:val="0"/>
          <w:sz w:val="24"/>
          <w:szCs w:val="24"/>
        </w:rPr>
        <w:t xml:space="preserve"> изменению при изменении официального курса валюты.</w:t>
      </w:r>
    </w:p>
    <w:p w:rsidR="00717F60" w:rsidRPr="00C12FA4"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5235"/>
      <w:bookmarkStart w:id="421" w:name="_Toc468975429"/>
      <w:bookmarkStart w:id="422" w:name="_Toc471830445"/>
      <w:bookmarkStart w:id="423" w:name="_Toc498589610"/>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55D28">
        <w:rPr>
          <w:b/>
          <w:bCs w:val="0"/>
          <w:sz w:val="24"/>
          <w:szCs w:val="24"/>
          <w:u w:val="single"/>
        </w:rPr>
        <w:t>По Лоту №1:</w:t>
      </w:r>
      <w:r w:rsidR="00717F60" w:rsidRPr="00755D28">
        <w:rPr>
          <w:bCs w:val="0"/>
          <w:sz w:val="24"/>
          <w:szCs w:val="24"/>
        </w:rPr>
        <w:t xml:space="preserve"> </w:t>
      </w:r>
      <w:r w:rsidR="00755D28" w:rsidRPr="00755D28">
        <w:rPr>
          <w:b/>
          <w:sz w:val="24"/>
          <w:szCs w:val="24"/>
        </w:rPr>
        <w:t>433 372,00</w:t>
      </w:r>
      <w:r w:rsidR="00755D28" w:rsidRPr="00755D28">
        <w:rPr>
          <w:sz w:val="24"/>
          <w:szCs w:val="24"/>
        </w:rPr>
        <w:t xml:space="preserve"> (Четыреста тридцать три тысячи триста семьдесят два) рубля 00 копеек РФ, без учета НДС; НДС составляет </w:t>
      </w:r>
      <w:r w:rsidR="00755D28" w:rsidRPr="00755D28">
        <w:rPr>
          <w:b/>
          <w:sz w:val="24"/>
          <w:szCs w:val="24"/>
        </w:rPr>
        <w:t>78 006,96</w:t>
      </w:r>
      <w:r w:rsidR="00755D28" w:rsidRPr="00755D28">
        <w:rPr>
          <w:sz w:val="24"/>
          <w:szCs w:val="24"/>
        </w:rPr>
        <w:t xml:space="preserve"> (Семьдесят восемь тысяч шесть) рублей 96 копеек РФ</w:t>
      </w:r>
      <w:r w:rsidR="00755D28" w:rsidRPr="009C7AE5">
        <w:rPr>
          <w:sz w:val="24"/>
          <w:szCs w:val="24"/>
        </w:rPr>
        <w:t xml:space="preserve">; </w:t>
      </w:r>
      <w:r w:rsidR="00755D28" w:rsidRPr="009C7AE5">
        <w:rPr>
          <w:b/>
          <w:sz w:val="24"/>
          <w:szCs w:val="24"/>
        </w:rPr>
        <w:t xml:space="preserve">511 378,96 </w:t>
      </w:r>
      <w:r w:rsidR="00755D28" w:rsidRPr="009C7AE5">
        <w:rPr>
          <w:sz w:val="24"/>
          <w:szCs w:val="24"/>
        </w:rPr>
        <w:t>(Пятьсот одиннадцать тысяч триста семьдесят восемь) рублей 96 копеек РФ, с учетом НДС</w:t>
      </w:r>
      <w:r w:rsidR="00755D28">
        <w:rPr>
          <w:sz w:val="24"/>
          <w:szCs w:val="24"/>
        </w:rPr>
        <w:t>.</w:t>
      </w:r>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BC44D7" w:rsidRPr="00BC44D7">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BC44D7" w:rsidRPr="00BC44D7">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BC44D7" w:rsidRPr="00BC44D7">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BC44D7">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w:t>
      </w:r>
      <w:proofErr w:type="gramStart"/>
      <w:r w:rsidRPr="00546518">
        <w:rPr>
          <w:bCs w:val="0"/>
          <w:sz w:val="24"/>
          <w:szCs w:val="24"/>
        </w:rPr>
        <w:t>оценивает и сопоставляет</w:t>
      </w:r>
      <w:proofErr w:type="gramEnd"/>
      <w:r w:rsidRPr="00546518">
        <w:rPr>
          <w:bCs w:val="0"/>
          <w:sz w:val="24"/>
          <w:szCs w:val="24"/>
        </w:rPr>
        <w:t xml:space="preserve"> стоимость Заявки без учета НДС.</w:t>
      </w:r>
    </w:p>
    <w:p w:rsidR="00A33B62" w:rsidRPr="002D7FE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BC44D7" w:rsidRPr="00BC44D7">
        <w:rPr>
          <w:bCs w:val="0"/>
          <w:sz w:val="24"/>
          <w:szCs w:val="24"/>
        </w:rPr>
        <w:t>3.11</w:t>
      </w:r>
      <w:r w:rsidR="00EE380A">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5430"/>
      <w:bookmarkStart w:id="438" w:name="_Toc471830446"/>
      <w:bookmarkStart w:id="439" w:name="_Toc498589611"/>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BC44D7" w:rsidRPr="00BC44D7">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BC44D7">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lastRenderedPageBreak/>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8"/>
      <w:proofErr w:type="gramEnd"/>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BC44D7" w:rsidRPr="00BC44D7">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BC44D7">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49" w:name="_Ref489516346"/>
      <w:r w:rsidRPr="00E920E3">
        <w:rPr>
          <w:sz w:val="24"/>
          <w:szCs w:val="24"/>
        </w:rPr>
        <w:t xml:space="preserve">в случае если предметом Договора являются работы в области </w:t>
      </w:r>
      <w:proofErr w:type="gramStart"/>
      <w:r w:rsidRPr="00E920E3">
        <w:rPr>
          <w:sz w:val="24"/>
          <w:szCs w:val="24"/>
        </w:rPr>
        <w:t>выполнения инженерных изысканий / подготовки проектной документации / осуществления</w:t>
      </w:r>
      <w:proofErr w:type="gramEnd"/>
      <w:r w:rsidRPr="00E920E3">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0"/>
        <w:numPr>
          <w:ilvl w:val="0"/>
          <w:numId w:val="99"/>
        </w:numPr>
        <w:suppressAutoHyphens w:val="0"/>
        <w:spacing w:line="264" w:lineRule="auto"/>
        <w:rPr>
          <w:sz w:val="24"/>
          <w:szCs w:val="24"/>
          <w:lang w:eastAsia="ru-RU"/>
        </w:rPr>
      </w:pPr>
      <w:proofErr w:type="gramStart"/>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5A3A93">
        <w:rPr>
          <w:color w:val="000000"/>
          <w:sz w:val="24"/>
          <w:szCs w:val="24"/>
        </w:rPr>
        <w:t>т.ч</w:t>
      </w:r>
      <w:proofErr w:type="spellEnd"/>
      <w:r w:rsidRPr="005A3A93">
        <w:rPr>
          <w:color w:val="000000"/>
          <w:sz w:val="24"/>
          <w:szCs w:val="24"/>
        </w:rPr>
        <w:t>. объемам услуг/работ и общей сумме договора).</w:t>
      </w:r>
      <w:proofErr w:type="gramEnd"/>
      <w:r w:rsidRPr="005A3A93">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lastRenderedPageBreak/>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_Ref440291364 \r \h  \* MERGEFORMAT </w:instrText>
      </w:r>
      <w:r w:rsidR="00EE380A">
        <w:fldChar w:fldCharType="separate"/>
      </w:r>
      <w:r w:rsidR="00BC44D7" w:rsidRPr="00BC44D7">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BC44D7" w:rsidRPr="00BC44D7">
        <w:rPr>
          <w:sz w:val="24"/>
          <w:szCs w:val="24"/>
        </w:rPr>
        <w:t>3.3.8.2</w:t>
      </w:r>
      <w:r w:rsidR="00EE380A">
        <w:fldChar w:fldCharType="end"/>
      </w:r>
      <w:r w:rsidR="00717F60" w:rsidRPr="002D7FEE">
        <w:rPr>
          <w:bCs w:val="0"/>
          <w:sz w:val="24"/>
          <w:szCs w:val="24"/>
        </w:rPr>
        <w:t>:</w:t>
      </w:r>
      <w:bookmarkEnd w:id="450"/>
      <w:bookmarkEnd w:id="451"/>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2"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2"/>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w:t>
      </w:r>
      <w:r w:rsidRPr="00DB4CA4">
        <w:rPr>
          <w:sz w:val="24"/>
          <w:szCs w:val="24"/>
        </w:rPr>
        <w:lastRenderedPageBreak/>
        <w:t xml:space="preserve">связей, носящих характер аффилированности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BC44D7" w:rsidRPr="00BC44D7">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3"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BC44D7" w:rsidRPr="00BC44D7">
        <w:rPr>
          <w:sz w:val="24"/>
          <w:szCs w:val="24"/>
        </w:rPr>
        <w:t>5.1.3</w:t>
      </w:r>
      <w:r w:rsidR="00EE380A">
        <w:fldChar w:fldCharType="end"/>
      </w:r>
      <w:r w:rsidR="00A600E3" w:rsidRPr="002D7FEE">
        <w:rPr>
          <w:sz w:val="24"/>
          <w:szCs w:val="24"/>
        </w:rPr>
        <w:t>)</w:t>
      </w:r>
      <w:r w:rsidRPr="002D7FEE">
        <w:rPr>
          <w:sz w:val="24"/>
          <w:szCs w:val="24"/>
        </w:rPr>
        <w:t>;</w:t>
      </w:r>
      <w:bookmarkEnd w:id="453"/>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BC44D7" w:rsidRPr="00BC44D7">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BC44D7" w:rsidRPr="00BC44D7">
        <w:rPr>
          <w:sz w:val="24"/>
          <w:szCs w:val="24"/>
        </w:rPr>
        <w:t>5.12</w:t>
      </w:r>
      <w:r w:rsidR="00BC44D7">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F82225">
        <w:rPr>
          <w:sz w:val="24"/>
          <w:szCs w:val="24"/>
        </w:rPr>
        <w:lastRenderedPageBreak/>
        <w:t>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proofErr w:type="gramStart"/>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roofErr w:type="gramEnd"/>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4"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BC44D7" w:rsidRPr="00BC44D7">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Word</w:t>
      </w:r>
      <w:r w:rsidR="00F82225" w:rsidRPr="002D7FEE">
        <w:rPr>
          <w:sz w:val="24"/>
          <w:szCs w:val="24"/>
        </w:rPr>
        <w:t>;</w:t>
      </w:r>
      <w:bookmarkEnd w:id="454"/>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BC44D7">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5"/>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BC44D7" w:rsidRPr="00BC44D7">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BC44D7">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roofErr w:type="gramEnd"/>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w:t>
      </w:r>
      <w:r w:rsidRPr="00E920E3">
        <w:rPr>
          <w:sz w:val="24"/>
          <w:szCs w:val="24"/>
        </w:rPr>
        <w:lastRenderedPageBreak/>
        <w:t xml:space="preserve">Заявок по форме, в соответствии с Приказом </w:t>
      </w:r>
      <w:proofErr w:type="spellStart"/>
      <w:r w:rsidRPr="00E920E3">
        <w:rPr>
          <w:sz w:val="24"/>
          <w:szCs w:val="24"/>
        </w:rPr>
        <w:t>Ростехнадзора</w:t>
      </w:r>
      <w:proofErr w:type="spellEnd"/>
      <w:r w:rsidRPr="00E920E3">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BC44D7" w:rsidRPr="00BC44D7">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BC44D7">
        <w:t>4</w:t>
      </w:r>
      <w:r w:rsidR="00EE380A">
        <w:fldChar w:fldCharType="end"/>
      </w:r>
      <w:r w:rsidRPr="00E920E3">
        <w:rPr>
          <w:sz w:val="24"/>
          <w:szCs w:val="24"/>
        </w:rPr>
        <w:t>, участник должен быть членом саморегулируемой</w:t>
      </w:r>
      <w:proofErr w:type="gramEnd"/>
      <w:r w:rsidRPr="00E920E3">
        <w:rPr>
          <w:sz w:val="24"/>
          <w:szCs w:val="24"/>
        </w:rPr>
        <w:t>(</w:t>
      </w:r>
      <w:proofErr w:type="spellStart"/>
      <w:r w:rsidRPr="00E920E3">
        <w:rPr>
          <w:sz w:val="24"/>
          <w:szCs w:val="24"/>
        </w:rPr>
        <w:t>ых</w:t>
      </w:r>
      <w:proofErr w:type="spellEnd"/>
      <w:r w:rsidRPr="00E920E3">
        <w:rPr>
          <w:sz w:val="24"/>
          <w:szCs w:val="24"/>
        </w:rPr>
        <w:t>) организаци</w:t>
      </w:r>
      <w:proofErr w:type="gramStart"/>
      <w:r w:rsidRPr="00E920E3">
        <w:rPr>
          <w:sz w:val="24"/>
          <w:szCs w:val="24"/>
        </w:rPr>
        <w:t>и(</w:t>
      </w:r>
      <w:proofErr w:type="spellStart"/>
      <w:proofErr w:type="gramEnd"/>
      <w:r w:rsidRPr="00E920E3">
        <w:rPr>
          <w:sz w:val="24"/>
          <w:szCs w:val="24"/>
        </w:rPr>
        <w:t>ий</w:t>
      </w:r>
      <w:proofErr w:type="spellEnd"/>
      <w:r w:rsidRPr="00E920E3">
        <w:rPr>
          <w:sz w:val="24"/>
          <w:szCs w:val="24"/>
        </w:rPr>
        <w:t>)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BC44D7" w:rsidRPr="00BC44D7">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BC44D7" w:rsidRPr="00BC44D7">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BC44D7" w:rsidRPr="00BC44D7">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6"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BC44D7" w:rsidRPr="00BC44D7">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6"/>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BC44D7">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w:t>
      </w:r>
      <w:r w:rsidRPr="007D7C50">
        <w:rPr>
          <w:i/>
          <w:sz w:val="24"/>
          <w:szCs w:val="24"/>
        </w:rPr>
        <w:lastRenderedPageBreak/>
        <w:t xml:space="preserve">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BC44D7" w:rsidRPr="00BC44D7">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7" w:name="_Ref191386451"/>
      <w:bookmarkStart w:id="458" w:name="_Ref440271628"/>
      <w:bookmarkStart w:id="459" w:name="_Toc440361334"/>
      <w:bookmarkStart w:id="460" w:name="_Toc440376089"/>
      <w:bookmarkStart w:id="461" w:name="_Toc440376216"/>
      <w:bookmarkStart w:id="462" w:name="_Toc440382481"/>
      <w:bookmarkStart w:id="463" w:name="_Toc440447151"/>
      <w:bookmarkStart w:id="464" w:name="_Toc440620831"/>
      <w:bookmarkStart w:id="465" w:name="_Toc440631466"/>
      <w:bookmarkStart w:id="466" w:name="_Toc440875706"/>
      <w:bookmarkStart w:id="467" w:name="_Toc441131730"/>
      <w:bookmarkStart w:id="468" w:name="_Toc465865171"/>
      <w:bookmarkStart w:id="469" w:name="_Toc468975431"/>
      <w:bookmarkStart w:id="470" w:name="_Toc471830447"/>
      <w:bookmarkStart w:id="471" w:name="_Toc498589612"/>
      <w:r w:rsidRPr="00E71A48">
        <w:rPr>
          <w:szCs w:val="24"/>
        </w:rPr>
        <w:t xml:space="preserve">Привлечение </w:t>
      </w:r>
      <w:bookmarkEnd w:id="457"/>
      <w:bookmarkEnd w:id="458"/>
      <w:bookmarkEnd w:id="459"/>
      <w:bookmarkEnd w:id="460"/>
      <w:bookmarkEnd w:id="461"/>
      <w:bookmarkEnd w:id="462"/>
      <w:bookmarkEnd w:id="463"/>
      <w:r w:rsidR="00176B20">
        <w:rPr>
          <w:szCs w:val="24"/>
        </w:rPr>
        <w:t>субподрядчиков</w:t>
      </w:r>
      <w:bookmarkEnd w:id="464"/>
      <w:bookmarkEnd w:id="465"/>
      <w:bookmarkEnd w:id="466"/>
      <w:bookmarkEnd w:id="467"/>
      <w:bookmarkEnd w:id="468"/>
      <w:bookmarkEnd w:id="469"/>
      <w:bookmarkEnd w:id="470"/>
      <w:bookmarkEnd w:id="47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2" w:name="_Ref191386461"/>
      <w:bookmarkStart w:id="473" w:name="_Toc440361335"/>
      <w:bookmarkStart w:id="474" w:name="_Toc440376090"/>
      <w:bookmarkStart w:id="47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BC44D7" w:rsidRPr="00BC44D7">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6"/>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BC44D7">
        <w:rPr>
          <w:bCs w:val="0"/>
          <w:sz w:val="24"/>
          <w:szCs w:val="24"/>
        </w:rPr>
        <w:t>3.3.8.1</w:t>
      </w:r>
      <w:r w:rsidR="00C55095">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EE380A">
        <w:fldChar w:fldCharType="begin"/>
      </w:r>
      <w:r w:rsidR="00EE380A">
        <w:instrText xml:space="preserve"> REF _Ref303669127 \r \h  \* MERGEFORMAT </w:instrText>
      </w:r>
      <w:r w:rsidR="00EE380A">
        <w:fldChar w:fldCharType="separate"/>
      </w:r>
      <w:r w:rsidR="00BC44D7" w:rsidRPr="00BC44D7">
        <w:rPr>
          <w:bCs w:val="0"/>
          <w:sz w:val="24"/>
          <w:szCs w:val="24"/>
        </w:rPr>
        <w:t>3.3.8.2</w:t>
      </w:r>
      <w:r w:rsidR="00EE380A">
        <w:fldChar w:fldCharType="end"/>
      </w:r>
      <w:r w:rsidRPr="002D7FEE">
        <w:rPr>
          <w:bCs w:val="0"/>
          <w:sz w:val="24"/>
          <w:szCs w:val="24"/>
        </w:rPr>
        <w:t>)</w:t>
      </w:r>
      <w:r w:rsidR="00306DE6" w:rsidRPr="002D7FEE">
        <w:rPr>
          <w:bCs w:val="0"/>
          <w:sz w:val="24"/>
          <w:szCs w:val="24"/>
        </w:rPr>
        <w:t xml:space="preserve">. </w:t>
      </w:r>
      <w:r w:rsidR="00306DE6" w:rsidRPr="00BC44D7">
        <w:rPr>
          <w:bCs w:val="0"/>
          <w:sz w:val="24"/>
          <w:szCs w:val="24"/>
        </w:rPr>
        <w:t>Документы, указанные в</w:t>
      </w:r>
      <w:r w:rsidR="00306DE6" w:rsidRPr="002D7FEE">
        <w:rPr>
          <w:bCs w:val="0"/>
          <w:sz w:val="24"/>
          <w:szCs w:val="24"/>
        </w:rPr>
        <w:t xml:space="preserve"> </w:t>
      </w:r>
      <w:proofErr w:type="spellStart"/>
      <w:r w:rsidR="00306DE6" w:rsidRPr="002D7FEE">
        <w:rPr>
          <w:bCs w:val="0"/>
          <w:sz w:val="24"/>
          <w:szCs w:val="24"/>
        </w:rPr>
        <w:t>пп</w:t>
      </w:r>
      <w:proofErr w:type="spellEnd"/>
      <w:r w:rsidR="00306DE6" w:rsidRPr="002D7FEE">
        <w:rPr>
          <w:sz w:val="24"/>
          <w:szCs w:val="24"/>
        </w:rPr>
        <w:t>.</w:t>
      </w:r>
      <w:r w:rsidR="001248B1"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BC44D7" w:rsidRPr="00BC44D7">
        <w:rPr>
          <w:sz w:val="24"/>
          <w:szCs w:val="24"/>
        </w:rPr>
        <w:t>ф)</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BC44D7" w:rsidRPr="00BC44D7">
        <w:rPr>
          <w:sz w:val="24"/>
          <w:szCs w:val="24"/>
        </w:rPr>
        <w:t>3.3.8.3</w:t>
      </w:r>
      <w:r w:rsidR="00EE380A">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BC44D7">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7" w:name="_Toc440382482"/>
      <w:bookmarkStart w:id="478" w:name="_Toc440447152"/>
      <w:bookmarkStart w:id="479" w:name="_Toc440620832"/>
      <w:bookmarkStart w:id="480" w:name="_Toc440631467"/>
      <w:bookmarkStart w:id="481" w:name="_Toc440875707"/>
      <w:bookmarkStart w:id="482" w:name="_Ref440876618"/>
      <w:bookmarkStart w:id="483" w:name="_Ref440876703"/>
      <w:bookmarkStart w:id="484" w:name="_Toc441131731"/>
      <w:bookmarkStart w:id="485" w:name="_Toc465865172"/>
      <w:bookmarkStart w:id="486" w:name="_Toc468975432"/>
      <w:bookmarkStart w:id="487" w:name="_Toc471830448"/>
      <w:bookmarkStart w:id="488"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2"/>
      <w:bookmarkEnd w:id="473"/>
      <w:bookmarkEnd w:id="474"/>
      <w:bookmarkEnd w:id="475"/>
      <w:bookmarkEnd w:id="477"/>
      <w:bookmarkEnd w:id="478"/>
      <w:bookmarkEnd w:id="479"/>
      <w:bookmarkEnd w:id="480"/>
      <w:bookmarkEnd w:id="481"/>
      <w:bookmarkEnd w:id="482"/>
      <w:bookmarkEnd w:id="483"/>
      <w:bookmarkEnd w:id="484"/>
      <w:bookmarkEnd w:id="485"/>
      <w:bookmarkEnd w:id="486"/>
      <w:bookmarkEnd w:id="487"/>
      <w:bookmarkEnd w:id="48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BC44D7" w:rsidRPr="00BC44D7">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BC44D7" w:rsidRPr="00BC44D7">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BC44D7">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D52133">
        <w:rPr>
          <w:bCs w:val="0"/>
          <w:sz w:val="24"/>
          <w:szCs w:val="24"/>
        </w:rPr>
        <w:lastRenderedPageBreak/>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8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1"/>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BC44D7" w:rsidRPr="00BC44D7">
        <w:rPr>
          <w:bCs w:val="0"/>
          <w:sz w:val="24"/>
          <w:szCs w:val="24"/>
          <w:lang w:val="en-US"/>
        </w:rPr>
        <w:t>a</w:t>
      </w:r>
      <w:r w:rsidR="00BC44D7" w:rsidRPr="00BC44D7">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BC44D7" w:rsidRPr="00BC44D7">
        <w:rPr>
          <w:bCs w:val="0"/>
          <w:sz w:val="24"/>
          <w:szCs w:val="24"/>
          <w:lang w:val="en-US"/>
        </w:rPr>
        <w:t>g</w:t>
      </w:r>
      <w:r w:rsidR="00BC44D7" w:rsidRPr="00BC44D7">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BC44D7" w:rsidRPr="00BC44D7">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 xml:space="preserve">Любое юридическое лицо (индивидуальный предприниматель), физическое лицо </w:t>
      </w:r>
      <w:proofErr w:type="gramStart"/>
      <w:r w:rsidRPr="002D7FEE">
        <w:rPr>
          <w:sz w:val="24"/>
          <w:szCs w:val="24"/>
        </w:rPr>
        <w:t>может участвовать только в одном объединении и не имеет</w:t>
      </w:r>
      <w:proofErr w:type="gramEnd"/>
      <w:r w:rsidRPr="002D7FEE">
        <w:rPr>
          <w:sz w:val="24"/>
          <w:szCs w:val="24"/>
        </w:rPr>
        <w:t xml:space="preserve">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2"/>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BC44D7" w:rsidRPr="00BC44D7">
        <w:rPr>
          <w:bCs w:val="0"/>
          <w:sz w:val="24"/>
          <w:szCs w:val="24"/>
        </w:rPr>
        <w:t>3.3.8.2</w:t>
      </w:r>
      <w:r w:rsidR="00EE380A">
        <w:fldChar w:fldCharType="end"/>
      </w:r>
      <w:r w:rsidR="00717F60" w:rsidRPr="002D7FEE">
        <w:rPr>
          <w:bCs w:val="0"/>
          <w:sz w:val="24"/>
          <w:szCs w:val="24"/>
        </w:rPr>
        <w:t>)</w:t>
      </w:r>
      <w:r w:rsidR="00306DE6" w:rsidRPr="002D7FEE">
        <w:rPr>
          <w:bCs w:val="0"/>
          <w:sz w:val="24"/>
          <w:szCs w:val="24"/>
        </w:rPr>
        <w:t xml:space="preserve">. Документы, указанные в </w:t>
      </w:r>
      <w:proofErr w:type="spellStart"/>
      <w:r w:rsidR="00306DE6" w:rsidRPr="002D7FEE">
        <w:rPr>
          <w:bCs w:val="0"/>
          <w:sz w:val="24"/>
          <w:szCs w:val="24"/>
        </w:rPr>
        <w:t>пп</w:t>
      </w:r>
      <w:proofErr w:type="spellEnd"/>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BC44D7" w:rsidRPr="00BC44D7">
        <w:rPr>
          <w:sz w:val="24"/>
          <w:szCs w:val="24"/>
        </w:rPr>
        <w:t>ф)</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BC44D7" w:rsidRPr="00BC44D7">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w:t>
      </w:r>
      <w:proofErr w:type="gramStart"/>
      <w:r w:rsidR="00AD3EBC" w:rsidRPr="00E71A48">
        <w:rPr>
          <w:bCs w:val="0"/>
          <w:sz w:val="24"/>
          <w:szCs w:val="24"/>
        </w:rPr>
        <w:t>подготавливается и подается</w:t>
      </w:r>
      <w:proofErr w:type="gramEnd"/>
      <w:r w:rsidR="00AD3EBC" w:rsidRPr="00E71A48">
        <w:rPr>
          <w:bCs w:val="0"/>
          <w:sz w:val="24"/>
          <w:szCs w:val="24"/>
        </w:rPr>
        <w:t xml:space="preserve">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w:t>
      </w:r>
      <w:r w:rsidR="00717F60" w:rsidRPr="00E71A48">
        <w:rPr>
          <w:bCs w:val="0"/>
          <w:sz w:val="24"/>
          <w:szCs w:val="24"/>
        </w:rPr>
        <w:lastRenderedPageBreak/>
        <w:t>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BC44D7">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BC44D7">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20833"/>
      <w:bookmarkStart w:id="500" w:name="_Toc440631468"/>
      <w:bookmarkStart w:id="501" w:name="_Toc440875708"/>
      <w:bookmarkStart w:id="502" w:name="_Toc441131732"/>
      <w:bookmarkStart w:id="503" w:name="_Toc465865173"/>
      <w:bookmarkStart w:id="504" w:name="_Toc468975433"/>
      <w:bookmarkStart w:id="505" w:name="_Toc471830449"/>
      <w:bookmarkStart w:id="506" w:name="_Toc498589614"/>
      <w:r w:rsidRPr="00E71A48">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BC44D7" w:rsidRPr="00BC44D7">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BC44D7" w:rsidRPr="00BC44D7">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20834"/>
      <w:bookmarkStart w:id="513" w:name="_Toc440631469"/>
      <w:bookmarkStart w:id="514" w:name="_Toc440875709"/>
      <w:bookmarkStart w:id="515" w:name="_Ref440969856"/>
      <w:bookmarkStart w:id="516" w:name="_Toc441131733"/>
      <w:bookmarkStart w:id="517" w:name="_Toc465865174"/>
      <w:bookmarkStart w:id="518" w:name="_Toc468975434"/>
      <w:bookmarkStart w:id="519" w:name="_Toc471830450"/>
      <w:bookmarkStart w:id="520" w:name="_Toc498589615"/>
      <w:r w:rsidRPr="00E71A48">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20835"/>
      <w:bookmarkStart w:id="528" w:name="_Toc440631470"/>
      <w:bookmarkStart w:id="529" w:name="_Toc440875710"/>
      <w:bookmarkStart w:id="530" w:name="_Toc441131734"/>
      <w:bookmarkStart w:id="531" w:name="_Toc465865175"/>
      <w:bookmarkStart w:id="532" w:name="_Toc468975435"/>
      <w:bookmarkStart w:id="533" w:name="_Toc471830451"/>
      <w:bookmarkStart w:id="534" w:name="_Toc498589616"/>
      <w:r w:rsidRPr="00E71A48">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E71A48"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20836"/>
      <w:bookmarkStart w:id="545" w:name="_Toc440631471"/>
      <w:bookmarkStart w:id="546" w:name="_Toc440875711"/>
      <w:bookmarkStart w:id="547" w:name="_Toc441131735"/>
      <w:bookmarkStart w:id="548" w:name="_Toc465865176"/>
      <w:bookmarkStart w:id="549" w:name="_Toc468975436"/>
      <w:bookmarkStart w:id="550" w:name="_Toc471830452"/>
      <w:bookmarkStart w:id="551" w:name="_Toc49858961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3</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BC44D7" w:rsidRPr="00BC44D7">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BC44D7" w:rsidRPr="00BC44D7">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2"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2"/>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3"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3"/>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BC44D7" w:rsidRPr="00BC44D7">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4" w:name="_Ref307586570"/>
      <w:r w:rsidRPr="002D7FEE">
        <w:rPr>
          <w:sz w:val="24"/>
          <w:szCs w:val="24"/>
        </w:rPr>
        <w:t>В соглашении о неустойке должно быть указано</w:t>
      </w:r>
      <w:bookmarkStart w:id="555"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554"/>
      <w:bookmarkEnd w:id="555"/>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изменения Заявки</w:t>
      </w:r>
      <w:r w:rsidR="00932C0A" w:rsidRPr="002D7FEE">
        <w:rPr>
          <w:bCs w:val="0"/>
          <w:sz w:val="24"/>
          <w:szCs w:val="24"/>
        </w:rPr>
        <w:t>, в том числе в процессе проведения переторжки, в течение срока ее действия (п.</w:t>
      </w:r>
      <w:r w:rsidR="00EE380A">
        <w:fldChar w:fldCharType="begin"/>
      </w:r>
      <w:r w:rsidR="00EE380A">
        <w:instrText xml:space="preserve"> REF _Ref306008743 \r \h  \* MERGEFORMAT </w:instrText>
      </w:r>
      <w:r w:rsidR="00EE380A">
        <w:fldChar w:fldCharType="separate"/>
      </w:r>
      <w:r w:rsidR="00BC44D7" w:rsidRPr="00BC44D7">
        <w:rPr>
          <w:bCs w:val="0"/>
          <w:sz w:val="24"/>
          <w:szCs w:val="24"/>
        </w:rPr>
        <w:t>3.3.4</w:t>
      </w:r>
      <w:r w:rsidR="00EE380A">
        <w:fldChar w:fldCharType="end"/>
      </w:r>
      <w:r w:rsidR="00932C0A" w:rsidRPr="002D7FEE">
        <w:rPr>
          <w:bCs w:val="0"/>
          <w:sz w:val="24"/>
          <w:szCs w:val="24"/>
        </w:rPr>
        <w:t xml:space="preserve">) после истечения срока окончания подачи заявок (п. </w:t>
      </w:r>
      <w:r w:rsidR="00EE380A">
        <w:fldChar w:fldCharType="begin"/>
      </w:r>
      <w:r w:rsidR="00EE380A">
        <w:instrText xml:space="preserve"> REF _Ref440289953 \r \h  \* MERGEFORMAT </w:instrText>
      </w:r>
      <w:r w:rsidR="00EE380A">
        <w:fldChar w:fldCharType="separate"/>
      </w:r>
      <w:r w:rsidR="00BC44D7" w:rsidRPr="00BC44D7">
        <w:rPr>
          <w:bCs w:val="0"/>
          <w:sz w:val="24"/>
          <w:szCs w:val="24"/>
        </w:rPr>
        <w:t>3.4.1.3</w:t>
      </w:r>
      <w:r w:rsidR="00EE380A">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2D7FEE">
        <w:rPr>
          <w:bCs w:val="0"/>
          <w:sz w:val="24"/>
          <w:szCs w:val="24"/>
        </w:rPr>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55095">
        <w:rPr>
          <w:bCs w:val="0"/>
          <w:sz w:val="24"/>
          <w:szCs w:val="24"/>
        </w:rPr>
        <w:fldChar w:fldCharType="begin"/>
      </w:r>
      <w:r w:rsidR="00A12245">
        <w:rPr>
          <w:bCs w:val="0"/>
          <w:sz w:val="24"/>
          <w:szCs w:val="24"/>
        </w:rPr>
        <w:instrText xml:space="preserve"> REF _Ref468975287 \r \h </w:instrText>
      </w:r>
      <w:r w:rsidR="00C55095">
        <w:rPr>
          <w:bCs w:val="0"/>
          <w:sz w:val="24"/>
          <w:szCs w:val="24"/>
        </w:rPr>
      </w:r>
      <w:r w:rsidR="00C55095">
        <w:rPr>
          <w:bCs w:val="0"/>
          <w:sz w:val="24"/>
          <w:szCs w:val="24"/>
        </w:rPr>
        <w:fldChar w:fldCharType="separate"/>
      </w:r>
      <w:r w:rsidR="00BC44D7">
        <w:rPr>
          <w:bCs w:val="0"/>
          <w:sz w:val="24"/>
          <w:szCs w:val="24"/>
        </w:rPr>
        <w:t>3.12</w:t>
      </w:r>
      <w:r w:rsidR="00C55095">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C55095">
        <w:rPr>
          <w:bCs w:val="0"/>
          <w:sz w:val="24"/>
          <w:szCs w:val="24"/>
        </w:rPr>
        <w:fldChar w:fldCharType="begin"/>
      </w:r>
      <w:r w:rsidR="001248B1">
        <w:rPr>
          <w:bCs w:val="0"/>
          <w:sz w:val="24"/>
          <w:szCs w:val="24"/>
        </w:rPr>
        <w:instrText xml:space="preserve"> REF _Ref468195951 \r \h </w:instrText>
      </w:r>
      <w:r w:rsidR="00C55095">
        <w:rPr>
          <w:bCs w:val="0"/>
          <w:sz w:val="24"/>
          <w:szCs w:val="24"/>
        </w:rPr>
      </w:r>
      <w:r w:rsidR="00C55095">
        <w:rPr>
          <w:bCs w:val="0"/>
          <w:sz w:val="24"/>
          <w:szCs w:val="24"/>
        </w:rPr>
        <w:fldChar w:fldCharType="separate"/>
      </w:r>
      <w:r w:rsidR="00BC44D7">
        <w:rPr>
          <w:bCs w:val="0"/>
          <w:sz w:val="24"/>
          <w:szCs w:val="24"/>
        </w:rPr>
        <w:t>3.13</w:t>
      </w:r>
      <w:r w:rsidR="00C55095">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6" w:name="_Ref307563802"/>
      <w:r w:rsidRPr="00E71A48">
        <w:rPr>
          <w:sz w:val="24"/>
          <w:szCs w:val="24"/>
        </w:rPr>
        <w:t xml:space="preserve">В случаях, указанных в п. </w:t>
      </w:r>
      <w:r w:rsidR="00EE380A">
        <w:fldChar w:fldCharType="begin"/>
      </w:r>
      <w:r w:rsidR="00EE380A">
        <w:instrText xml:space="preserve"> REF _Ref305753174 \r \h  \* MERGEFORMAT </w:instrText>
      </w:r>
      <w:r w:rsidR="00EE380A">
        <w:fldChar w:fldCharType="separate"/>
      </w:r>
      <w:r w:rsidR="00BC44D7" w:rsidRPr="00BC44D7">
        <w:rPr>
          <w:sz w:val="24"/>
          <w:szCs w:val="24"/>
        </w:rPr>
        <w:t>3.3.14.3.2</w:t>
      </w:r>
      <w:r w:rsidR="00EE380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6"/>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299109207"/>
      <w:bookmarkStart w:id="558"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7"/>
      <w:bookmarkEnd w:id="558"/>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BC44D7" w:rsidRPr="00BC44D7">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BC44D7">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BC44D7" w:rsidRPr="00BC44D7">
        <w:rPr>
          <w:sz w:val="24"/>
          <w:szCs w:val="24"/>
        </w:rPr>
        <w:t>3.4.1.3</w:t>
      </w:r>
      <w:r w:rsidR="00EE380A">
        <w:fldChar w:fldCharType="end"/>
      </w:r>
      <w:r w:rsidRPr="00F21407">
        <w:rPr>
          <w:sz w:val="24"/>
          <w:szCs w:val="24"/>
        </w:rPr>
        <w:t xml:space="preserve"> настоящей Документации, по адресу: </w:t>
      </w:r>
      <w:r w:rsidR="00755D28">
        <w:rPr>
          <w:sz w:val="24"/>
          <w:szCs w:val="24"/>
        </w:rPr>
        <w:t xml:space="preserve">РФ, 398001, г. Липецк, ул. 50-лет </w:t>
      </w:r>
      <w:r w:rsidR="00755D28" w:rsidRPr="00371765">
        <w:rPr>
          <w:sz w:val="24"/>
          <w:szCs w:val="24"/>
        </w:rPr>
        <w:t>НЛМК, 33, исполнительный сотрудник – Назимов Дмитрий Александрович, контактный телефон (4742) 22-83</w:t>
      </w:r>
      <w:r w:rsidR="00755D28">
        <w:rPr>
          <w:sz w:val="24"/>
          <w:szCs w:val="24"/>
        </w:rPr>
        <w:t>-67</w:t>
      </w:r>
      <w:r w:rsidRPr="00F21407">
        <w:rPr>
          <w:sz w:val="24"/>
          <w:szCs w:val="24"/>
        </w:rPr>
        <w:t xml:space="preserve">. Оригинал </w:t>
      </w:r>
      <w:r w:rsidRPr="00F21407">
        <w:rPr>
          <w:sz w:val="24"/>
          <w:szCs w:val="24"/>
        </w:rPr>
        <w:lastRenderedPageBreak/>
        <w:t>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BC44D7" w:rsidRPr="00BC44D7">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BC44D7" w:rsidRPr="00BC44D7">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EE380A">
        <w:fldChar w:fldCharType="begin"/>
      </w:r>
      <w:r w:rsidR="00EE380A">
        <w:instrText xml:space="preserve"> REF _Ref467752355 \r \h  \* MERGEFORMAT </w:instrText>
      </w:r>
      <w:r w:rsidR="00EE380A">
        <w:fldChar w:fldCharType="separate"/>
      </w:r>
      <w:r w:rsidR="00BC44D7" w:rsidRPr="00BC44D7">
        <w:rPr>
          <w:sz w:val="24"/>
          <w:szCs w:val="24"/>
        </w:rPr>
        <w:t>3.3.14.5</w:t>
      </w:r>
      <w:r w:rsidR="00EE380A">
        <w:fldChar w:fldCharType="end"/>
      </w:r>
      <w:r w:rsidRPr="002D7FEE">
        <w:rPr>
          <w:sz w:val="24"/>
          <w:szCs w:val="24"/>
        </w:rPr>
        <w:t xml:space="preserve"> 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9" w:name="_Ref442263553"/>
      <w:bookmarkStart w:id="560"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BC44D7" w:rsidRPr="00BC44D7">
        <w:rPr>
          <w:szCs w:val="24"/>
        </w:rPr>
        <w:t>3.4.1.3</w:t>
      </w:r>
      <w:r w:rsidR="00EE380A">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BC44D7" w:rsidRPr="00BC44D7">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BC44D7" w:rsidRPr="00BC44D7">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почту </w:t>
      </w:r>
      <w:r w:rsidR="00755D28">
        <w:rPr>
          <w:iCs/>
          <w:szCs w:val="24"/>
        </w:rPr>
        <w:t>с</w:t>
      </w:r>
      <w:r w:rsidR="00755D28" w:rsidRPr="00E53277">
        <w:rPr>
          <w:iCs/>
          <w:szCs w:val="24"/>
        </w:rPr>
        <w:t>пециалист</w:t>
      </w:r>
      <w:r w:rsidR="00755D28">
        <w:rPr>
          <w:iCs/>
          <w:szCs w:val="24"/>
        </w:rPr>
        <w:t>у</w:t>
      </w:r>
      <w:r w:rsidR="00755D28" w:rsidRPr="00E53277">
        <w:rPr>
          <w:iCs/>
          <w:szCs w:val="24"/>
        </w:rPr>
        <w:t xml:space="preserve"> I категории отдела закупочной деятельности </w:t>
      </w:r>
      <w:r w:rsidR="00755D28" w:rsidRPr="00E53277">
        <w:rPr>
          <w:iCs/>
          <w:szCs w:val="24"/>
        </w:rPr>
        <w:lastRenderedPageBreak/>
        <w:t>Управления логистики и МТО филиала ПАО «МРСК Центра» - Липецкэнерго» Назимов</w:t>
      </w:r>
      <w:r w:rsidR="00755D28">
        <w:rPr>
          <w:iCs/>
          <w:szCs w:val="24"/>
        </w:rPr>
        <w:t>у</w:t>
      </w:r>
      <w:r w:rsidR="00755D28" w:rsidRPr="00E53277">
        <w:rPr>
          <w:iCs/>
          <w:szCs w:val="24"/>
        </w:rPr>
        <w:t xml:space="preserve"> </w:t>
      </w:r>
      <w:r w:rsidR="00755D28">
        <w:rPr>
          <w:iCs/>
          <w:szCs w:val="24"/>
        </w:rPr>
        <w:t>Дмитрию Александровичу</w:t>
      </w:r>
      <w:proofErr w:type="gramEnd"/>
      <w:r w:rsidR="00755D28" w:rsidRPr="00E53277">
        <w:rPr>
          <w:iCs/>
          <w:szCs w:val="24"/>
        </w:rPr>
        <w:t xml:space="preserve">, контактные телефоны: (4742) 22-83-67, адрес электронной почты: </w:t>
      </w:r>
      <w:r w:rsidR="00755D28" w:rsidRPr="00E53277">
        <w:rPr>
          <w:rStyle w:val="a7"/>
          <w:szCs w:val="24"/>
          <w:lang w:val="en-US"/>
        </w:rPr>
        <w:t>nazimov</w:t>
      </w:r>
      <w:r w:rsidR="00755D28" w:rsidRPr="00E53277">
        <w:rPr>
          <w:rStyle w:val="a7"/>
          <w:szCs w:val="24"/>
        </w:rPr>
        <w:t>.</w:t>
      </w:r>
      <w:r w:rsidR="00755D28" w:rsidRPr="00E53277">
        <w:rPr>
          <w:rStyle w:val="a7"/>
          <w:szCs w:val="24"/>
          <w:lang w:val="en-US"/>
        </w:rPr>
        <w:t>da</w:t>
      </w:r>
      <w:r w:rsidR="00755D28" w:rsidRPr="00E53277">
        <w:rPr>
          <w:rStyle w:val="a7"/>
          <w:szCs w:val="24"/>
        </w:rPr>
        <w:t>@</w:t>
      </w:r>
      <w:r w:rsidR="00755D28" w:rsidRPr="00E53277">
        <w:rPr>
          <w:rStyle w:val="a7"/>
          <w:szCs w:val="24"/>
          <w:lang w:val="en-US"/>
        </w:rPr>
        <w:t>mrsk</w:t>
      </w:r>
      <w:r w:rsidR="00755D28" w:rsidRPr="00E53277">
        <w:rPr>
          <w:rStyle w:val="a7"/>
          <w:szCs w:val="24"/>
        </w:rPr>
        <w:t>-1.</w:t>
      </w:r>
      <w:r w:rsidR="00755D28" w:rsidRPr="00E53277">
        <w:rPr>
          <w:rStyle w:val="a7"/>
          <w:szCs w:val="24"/>
          <w:lang w:val="en-US"/>
        </w:rPr>
        <w:t>ru</w:t>
      </w:r>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BC44D7" w:rsidRPr="00BC44D7">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1"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561"/>
    </w:p>
    <w:p w:rsidR="00755D28" w:rsidRPr="00994AF2" w:rsidRDefault="00755D28" w:rsidP="00755D28">
      <w:pPr>
        <w:pStyle w:val="aff6"/>
        <w:numPr>
          <w:ilvl w:val="0"/>
          <w:numId w:val="0"/>
        </w:numPr>
        <w:snapToGrid w:val="0"/>
        <w:spacing w:before="100" w:beforeAutospacing="1" w:line="240" w:lineRule="auto"/>
        <w:ind w:left="2160"/>
        <w:rPr>
          <w:sz w:val="24"/>
          <w:szCs w:val="24"/>
          <w:u w:val="single"/>
        </w:rPr>
      </w:pPr>
      <w:r w:rsidRPr="00994AF2">
        <w:rPr>
          <w:sz w:val="24"/>
          <w:szCs w:val="24"/>
          <w:u w:val="single"/>
        </w:rPr>
        <w:t>Получатель платежа: Филиал ПАО «МРСК Центра» - «Липецкэнерго»</w:t>
      </w:r>
    </w:p>
    <w:p w:rsidR="00755D28" w:rsidRPr="00994AF2" w:rsidRDefault="00755D28" w:rsidP="00755D28">
      <w:pPr>
        <w:pStyle w:val="aff6"/>
        <w:numPr>
          <w:ilvl w:val="0"/>
          <w:numId w:val="87"/>
        </w:numPr>
        <w:tabs>
          <w:tab w:val="clear" w:pos="1134"/>
          <w:tab w:val="left" w:pos="2127"/>
        </w:tabs>
        <w:suppressAutoHyphens w:val="0"/>
        <w:spacing w:before="240" w:line="240" w:lineRule="auto"/>
        <w:rPr>
          <w:sz w:val="24"/>
          <w:szCs w:val="24"/>
        </w:rPr>
      </w:pPr>
      <w:r w:rsidRPr="00994AF2">
        <w:rPr>
          <w:sz w:val="24"/>
          <w:szCs w:val="24"/>
        </w:rPr>
        <w:t>ИНН 6901067107 КПП 482402001</w:t>
      </w:r>
    </w:p>
    <w:p w:rsidR="00755D28" w:rsidRPr="00994AF2" w:rsidRDefault="00755D28" w:rsidP="00755D28">
      <w:pPr>
        <w:pStyle w:val="aff6"/>
        <w:numPr>
          <w:ilvl w:val="0"/>
          <w:numId w:val="0"/>
        </w:numPr>
        <w:tabs>
          <w:tab w:val="left" w:pos="2127"/>
        </w:tabs>
        <w:spacing w:line="240" w:lineRule="auto"/>
        <w:ind w:left="2847"/>
        <w:rPr>
          <w:sz w:val="24"/>
          <w:szCs w:val="24"/>
        </w:rPr>
      </w:pPr>
      <w:r w:rsidRPr="00994AF2">
        <w:rPr>
          <w:sz w:val="24"/>
          <w:szCs w:val="24"/>
        </w:rPr>
        <w:t>Банк: Липецкое отделение N8593 ПАО Сбербанк</w:t>
      </w:r>
    </w:p>
    <w:p w:rsidR="00755D28" w:rsidRPr="00994AF2" w:rsidRDefault="00755D28" w:rsidP="00755D28">
      <w:pPr>
        <w:pStyle w:val="aff6"/>
        <w:numPr>
          <w:ilvl w:val="0"/>
          <w:numId w:val="0"/>
        </w:numPr>
        <w:tabs>
          <w:tab w:val="left" w:pos="2127"/>
        </w:tabs>
        <w:spacing w:line="240" w:lineRule="auto"/>
        <w:ind w:left="2847"/>
      </w:pPr>
      <w:r w:rsidRPr="00994AF2">
        <w:rPr>
          <w:sz w:val="24"/>
          <w:szCs w:val="24"/>
        </w:rPr>
        <w:t xml:space="preserve">БИК 044206604      </w:t>
      </w:r>
    </w:p>
    <w:p w:rsidR="00755D28" w:rsidRPr="00994AF2" w:rsidRDefault="00755D28" w:rsidP="00755D28">
      <w:pPr>
        <w:pStyle w:val="aff6"/>
        <w:numPr>
          <w:ilvl w:val="0"/>
          <w:numId w:val="0"/>
        </w:numPr>
        <w:tabs>
          <w:tab w:val="left" w:pos="2127"/>
        </w:tabs>
        <w:spacing w:line="240" w:lineRule="auto"/>
        <w:ind w:left="2847"/>
      </w:pPr>
      <w:proofErr w:type="gramStart"/>
      <w:r w:rsidRPr="00994AF2">
        <w:rPr>
          <w:sz w:val="24"/>
          <w:szCs w:val="24"/>
        </w:rPr>
        <w:t>р</w:t>
      </w:r>
      <w:proofErr w:type="gramEnd"/>
      <w:r w:rsidRPr="00994AF2">
        <w:rPr>
          <w:sz w:val="24"/>
          <w:szCs w:val="24"/>
        </w:rPr>
        <w:t>/с   40702810235000010115</w:t>
      </w:r>
    </w:p>
    <w:p w:rsidR="00755D28" w:rsidRPr="00994AF2" w:rsidRDefault="00755D28" w:rsidP="00755D28">
      <w:pPr>
        <w:pStyle w:val="aff6"/>
        <w:numPr>
          <w:ilvl w:val="0"/>
          <w:numId w:val="0"/>
        </w:numPr>
        <w:tabs>
          <w:tab w:val="left" w:pos="2127"/>
        </w:tabs>
        <w:spacing w:line="240" w:lineRule="auto"/>
        <w:ind w:left="2847"/>
      </w:pPr>
      <w:r w:rsidRPr="00994AF2">
        <w:rPr>
          <w:sz w:val="24"/>
          <w:szCs w:val="24"/>
        </w:rPr>
        <w:t>к/с  30101810800000000604</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BC44D7" w:rsidRPr="00BC44D7">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67752355"/>
      <w:r w:rsidRPr="002D7FEE">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0"/>
      <w:bookmarkEnd w:id="562"/>
    </w:p>
    <w:p w:rsidR="00717F60" w:rsidRPr="00E71A48" w:rsidRDefault="00717F60" w:rsidP="00E71A48">
      <w:pPr>
        <w:pStyle w:val="2"/>
        <w:tabs>
          <w:tab w:val="clear" w:pos="1700"/>
          <w:tab w:val="num" w:pos="709"/>
        </w:tabs>
        <w:spacing w:line="264" w:lineRule="auto"/>
      </w:pPr>
      <w:bookmarkStart w:id="563" w:name="_Ref305973214"/>
      <w:bookmarkStart w:id="564" w:name="_Toc498589618"/>
      <w:r w:rsidRPr="00E71A48">
        <w:t>Подача Заявок и их прием</w:t>
      </w:r>
      <w:bookmarkStart w:id="565" w:name="_Ref56229451"/>
      <w:bookmarkEnd w:id="535"/>
      <w:bookmarkEnd w:id="563"/>
      <w:bookmarkEnd w:id="564"/>
    </w:p>
    <w:p w:rsidR="00717F60" w:rsidRPr="00E71A48"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20838"/>
      <w:bookmarkStart w:id="573" w:name="_Toc440631473"/>
      <w:bookmarkStart w:id="574" w:name="_Toc440875713"/>
      <w:bookmarkStart w:id="575" w:name="_Toc441131737"/>
      <w:bookmarkStart w:id="576" w:name="_Toc465865178"/>
      <w:bookmarkStart w:id="577" w:name="_Toc468975438"/>
      <w:bookmarkStart w:id="578" w:name="_Toc471830454"/>
      <w:bookmarkStart w:id="579" w:name="_Toc498589619"/>
      <w:r w:rsidRPr="00E71A48">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w:t>
      </w:r>
      <w:r w:rsidRPr="00270DD6">
        <w:rPr>
          <w:bCs w:val="0"/>
          <w:sz w:val="24"/>
          <w:szCs w:val="24"/>
        </w:rPr>
        <w:lastRenderedPageBreak/>
        <w:t xml:space="preserve">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BC44D7">
        <w:rPr>
          <w:b/>
          <w:bCs w:val="0"/>
          <w:sz w:val="24"/>
          <w:szCs w:val="24"/>
        </w:rPr>
        <w:t xml:space="preserve">минут </w:t>
      </w:r>
      <w:r w:rsidR="00BC44D7" w:rsidRPr="00BC44D7">
        <w:rPr>
          <w:b/>
          <w:bCs w:val="0"/>
          <w:sz w:val="24"/>
          <w:szCs w:val="24"/>
        </w:rPr>
        <w:t>15</w:t>
      </w:r>
      <w:r w:rsidR="002B5044" w:rsidRPr="00BC44D7">
        <w:rPr>
          <w:b/>
          <w:bCs w:val="0"/>
          <w:sz w:val="24"/>
          <w:szCs w:val="24"/>
        </w:rPr>
        <w:t xml:space="preserve"> </w:t>
      </w:r>
      <w:r w:rsidR="00755D28" w:rsidRPr="00BC44D7">
        <w:rPr>
          <w:b/>
          <w:bCs w:val="0"/>
          <w:sz w:val="24"/>
          <w:szCs w:val="24"/>
        </w:rPr>
        <w:t>мая</w:t>
      </w:r>
      <w:r w:rsidR="002B5044" w:rsidRPr="00BC44D7">
        <w:rPr>
          <w:b/>
          <w:bCs w:val="0"/>
          <w:sz w:val="24"/>
          <w:szCs w:val="24"/>
        </w:rPr>
        <w:t xml:space="preserve"> </w:t>
      </w:r>
      <w:r w:rsidR="00972B83" w:rsidRPr="00BC44D7">
        <w:rPr>
          <w:b/>
          <w:bCs w:val="0"/>
          <w:sz w:val="24"/>
          <w:szCs w:val="24"/>
        </w:rPr>
        <w:t>2018</w:t>
      </w:r>
      <w:r w:rsidR="002B5044" w:rsidRPr="00BC44D7">
        <w:rPr>
          <w:b/>
          <w:bCs w:val="0"/>
          <w:sz w:val="24"/>
          <w:szCs w:val="24"/>
        </w:rPr>
        <w:t xml:space="preserve"> года</w:t>
      </w:r>
      <w:bookmarkStart w:id="581" w:name="_GoBack"/>
      <w:bookmarkEnd w:id="581"/>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BC44D7">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0"/>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BC44D7" w:rsidRPr="00BC44D7">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20839"/>
      <w:bookmarkStart w:id="590" w:name="_Toc440631474"/>
      <w:bookmarkStart w:id="591" w:name="_Toc440875714"/>
      <w:bookmarkStart w:id="592" w:name="_Toc441131738"/>
      <w:bookmarkStart w:id="593" w:name="_Toc465865179"/>
      <w:bookmarkStart w:id="594" w:name="_Toc468975439"/>
      <w:bookmarkStart w:id="595" w:name="_Toc471830455"/>
      <w:bookmarkStart w:id="596"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5"/>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BC44D7" w:rsidRPr="00BC44D7">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BC44D7" w:rsidRPr="00BC44D7">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7" w:name="_Ref303683883"/>
      <w:bookmarkStart w:id="598" w:name="_Toc498589621"/>
      <w:r w:rsidRPr="002D7FEE">
        <w:t xml:space="preserve">Изменение и отзыв </w:t>
      </w:r>
      <w:r w:rsidR="004B5EB3" w:rsidRPr="002D7FEE">
        <w:t>Заявк</w:t>
      </w:r>
      <w:r w:rsidRPr="002D7FEE">
        <w:t>и</w:t>
      </w:r>
      <w:bookmarkEnd w:id="597"/>
      <w:bookmarkEnd w:id="598"/>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99"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BC44D7" w:rsidRPr="00BC44D7">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BC44D7" w:rsidRPr="00BC44D7">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BC44D7" w:rsidRPr="00BC44D7">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BC44D7" w:rsidRPr="00BC44D7">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BC44D7" w:rsidRPr="00BC44D7">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0" w:name="_Ref468195580"/>
      <w:bookmarkStart w:id="601" w:name="_Ref468195629"/>
      <w:bookmarkStart w:id="602" w:name="_Toc498589622"/>
      <w:r w:rsidRPr="00E71A48">
        <w:t>Оценка Заявок и проведение переговоров</w:t>
      </w:r>
      <w:bookmarkEnd w:id="599"/>
      <w:bookmarkEnd w:id="600"/>
      <w:bookmarkEnd w:id="601"/>
      <w:bookmarkEnd w:id="602"/>
      <w:r w:rsidRPr="00E71A48">
        <w:t xml:space="preserve"> </w:t>
      </w:r>
    </w:p>
    <w:p w:rsidR="00717F60" w:rsidRPr="00E71A48"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20842"/>
      <w:bookmarkStart w:id="610" w:name="_Toc440631477"/>
      <w:bookmarkStart w:id="611" w:name="_Toc440875717"/>
      <w:bookmarkStart w:id="612" w:name="_Toc441131741"/>
      <w:bookmarkStart w:id="613" w:name="_Toc465865182"/>
      <w:bookmarkStart w:id="614" w:name="_Toc468975442"/>
      <w:bookmarkStart w:id="615" w:name="_Toc471830458"/>
      <w:bookmarkStart w:id="616" w:name="_Toc498589623"/>
      <w:r w:rsidRPr="00E71A48">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w:t>
      </w:r>
      <w:proofErr w:type="gramStart"/>
      <w:r w:rsidRPr="00E71A48">
        <w:rPr>
          <w:bCs w:val="0"/>
          <w:sz w:val="24"/>
          <w:szCs w:val="24"/>
        </w:rPr>
        <w:t>является строго конфиденциальной и не подлежит</w:t>
      </w:r>
      <w:proofErr w:type="gramEnd"/>
      <w:r w:rsidRPr="00E71A48">
        <w:rPr>
          <w:bCs w:val="0"/>
          <w:sz w:val="24"/>
          <w:szCs w:val="24"/>
        </w:rPr>
        <w:t xml:space="preserve">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BC44D7" w:rsidRPr="00BC44D7">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BC44D7" w:rsidRPr="00BC44D7">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BC44D7" w:rsidRPr="00BC44D7">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20843"/>
      <w:bookmarkStart w:id="625" w:name="_Toc440631478"/>
      <w:bookmarkStart w:id="626" w:name="_Toc440875718"/>
      <w:bookmarkStart w:id="627" w:name="_Toc441131742"/>
      <w:bookmarkStart w:id="628" w:name="_Toc465865183"/>
      <w:bookmarkStart w:id="629" w:name="_Toc468975443"/>
      <w:bookmarkStart w:id="630" w:name="_Toc471830459"/>
      <w:bookmarkStart w:id="631" w:name="_Toc498589624"/>
      <w:r w:rsidRPr="00E71A48">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2"/>
      <w:bookmarkEnd w:id="633"/>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9C79CA">
        <w:rPr>
          <w:sz w:val="24"/>
          <w:szCs w:val="24"/>
        </w:rPr>
        <w:t xml:space="preserve">привлекаемых Участником субподрядчиков) не предоставил </w:t>
      </w:r>
      <w:r w:rsidR="009C79CA" w:rsidRPr="009C79CA">
        <w:rPr>
          <w:sz w:val="24"/>
          <w:szCs w:val="24"/>
        </w:rPr>
        <w:t>Справку о цепочке собственников участника закупочной процедуры, включая бенефициаров (в том числе конечных)</w:t>
      </w:r>
      <w:r w:rsidRPr="009C79CA">
        <w:rPr>
          <w:sz w:val="24"/>
          <w:szCs w:val="24"/>
        </w:rPr>
        <w:t xml:space="preserve"> (подраздел</w:t>
      </w:r>
      <w:r w:rsidRPr="008E312A">
        <w:rPr>
          <w:sz w:val="24"/>
          <w:szCs w:val="24"/>
        </w:rPr>
        <w:t xml:space="preserve"> </w:t>
      </w:r>
      <w:r w:rsidR="00EE380A">
        <w:fldChar w:fldCharType="begin"/>
      </w:r>
      <w:r w:rsidR="00EE380A">
        <w:instrText xml:space="preserve"> REF _Ref444180906 \r \h  \* MERGEFORMAT </w:instrText>
      </w:r>
      <w:r w:rsidR="00EE380A">
        <w:fldChar w:fldCharType="separate"/>
      </w:r>
      <w:r w:rsidR="00BC44D7" w:rsidRPr="00BC44D7">
        <w:rPr>
          <w:sz w:val="24"/>
          <w:szCs w:val="24"/>
        </w:rPr>
        <w:t>5.12</w:t>
      </w:r>
      <w:r w:rsidR="00EE380A">
        <w:fldChar w:fldCharType="end"/>
      </w:r>
      <w:r w:rsidRPr="008E312A">
        <w:rPr>
          <w:sz w:val="24"/>
          <w:szCs w:val="24"/>
        </w:rPr>
        <w:t xml:space="preserve">); </w:t>
      </w:r>
    </w:p>
    <w:p w:rsidR="00F4128C" w:rsidRPr="002D7FEE"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lastRenderedPageBreak/>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соответствии с п. </w:t>
      </w:r>
      <w:r w:rsidR="00EE380A">
        <w:fldChar w:fldCharType="begin"/>
      </w:r>
      <w:r w:rsidR="00EE380A">
        <w:instrText xml:space="preserve"> REF _Ref306176386 \r \h  \* MERGEFORMAT </w:instrText>
      </w:r>
      <w:r w:rsidR="00EE380A">
        <w:fldChar w:fldCharType="separate"/>
      </w:r>
      <w:r w:rsidR="00BC44D7" w:rsidRPr="00BC44D7">
        <w:rPr>
          <w:sz w:val="24"/>
          <w:szCs w:val="24"/>
        </w:rPr>
        <w:t>3.3.14</w:t>
      </w:r>
      <w:r w:rsidR="00EE380A">
        <w:fldChar w:fldCharType="end"/>
      </w:r>
      <w:r w:rsidRPr="002D7FEE">
        <w:rPr>
          <w:sz w:val="24"/>
          <w:szCs w:val="24"/>
        </w:rPr>
        <w:t>;</w:t>
      </w:r>
    </w:p>
    <w:p w:rsidR="00F4128C" w:rsidRPr="002D7FEE" w:rsidRDefault="00F620A0"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которых не согласился Участник;</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BC44D7" w:rsidRPr="00BC44D7">
        <w:rPr>
          <w:sz w:val="24"/>
          <w:szCs w:val="24"/>
        </w:rPr>
        <w:t>3.3.14</w:t>
      </w:r>
      <w:r w:rsidR="00EE380A">
        <w:fldChar w:fldCharType="end"/>
      </w:r>
      <w:r w:rsidR="007F3FB7" w:rsidRPr="002D7FEE">
        <w:rPr>
          <w:sz w:val="24"/>
          <w:szCs w:val="24"/>
        </w:rPr>
        <w:t>).</w:t>
      </w:r>
      <w:bookmarkEnd w:id="634"/>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20844"/>
      <w:bookmarkStart w:id="643" w:name="_Toc440631479"/>
      <w:bookmarkStart w:id="644" w:name="_Toc440875719"/>
      <w:bookmarkStart w:id="645" w:name="_Toc441131743"/>
      <w:bookmarkStart w:id="646" w:name="_Toc465865184"/>
      <w:bookmarkStart w:id="647" w:name="_Toc468975444"/>
      <w:bookmarkStart w:id="648" w:name="_Toc471830460"/>
      <w:bookmarkStart w:id="649" w:name="_Toc498589625"/>
      <w:r w:rsidRPr="00E71A48">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20845"/>
      <w:bookmarkStart w:id="658" w:name="_Toc440631480"/>
      <w:bookmarkStart w:id="659" w:name="_Toc440875720"/>
      <w:bookmarkStart w:id="660" w:name="_Toc441131744"/>
      <w:bookmarkStart w:id="661" w:name="_Toc465865185"/>
      <w:bookmarkStart w:id="662" w:name="_Toc468975445"/>
      <w:bookmarkStart w:id="663" w:name="_Toc471830461"/>
      <w:bookmarkStart w:id="664" w:name="_Toc498589626"/>
      <w:r w:rsidRPr="00E71A48">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 xml:space="preserve">рамках оценочной стадии Закупочная комиссия </w:t>
      </w:r>
      <w:proofErr w:type="gramStart"/>
      <w:r w:rsidRPr="00E71A48">
        <w:rPr>
          <w:sz w:val="24"/>
          <w:szCs w:val="24"/>
        </w:rPr>
        <w:t>оценивает и сопоставляет</w:t>
      </w:r>
      <w:proofErr w:type="gramEnd"/>
      <w:r w:rsidRPr="00E71A48">
        <w:rPr>
          <w:sz w:val="24"/>
          <w:szCs w:val="24"/>
        </w:rPr>
        <w:t xml:space="preserve">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BC44D7" w:rsidRPr="00BC44D7">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5" w:name="_Ref303250967"/>
      <w:bookmarkStart w:id="666" w:name="_Toc305697378"/>
      <w:bookmarkStart w:id="667" w:name="_Toc498589627"/>
      <w:bookmarkStart w:id="668" w:name="_Toc255985696"/>
      <w:r w:rsidRPr="00E71A48">
        <w:t>Аукционная процедура понижени</w:t>
      </w:r>
      <w:r w:rsidR="00E60F8E" w:rsidRPr="00E71A48">
        <w:t>я</w:t>
      </w:r>
      <w:r w:rsidRPr="00E71A48">
        <w:t xml:space="preserve"> цены (переторжка)</w:t>
      </w:r>
      <w:bookmarkEnd w:id="665"/>
      <w:bookmarkEnd w:id="666"/>
      <w:bookmarkEnd w:id="667"/>
      <w:r w:rsidRPr="00E71A48">
        <w:t xml:space="preserve"> </w:t>
      </w:r>
    </w:p>
    <w:bookmarkEnd w:id="66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 xml:space="preserve">Организатор может воспользоваться объявленным правом на проведение </w:t>
      </w:r>
      <w:r w:rsidRPr="001F4040">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9"/>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0"/>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BC44D7" w:rsidRPr="00BC44D7">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BC44D7" w:rsidRPr="00BC44D7">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BC44D7" w:rsidRPr="00BC44D7">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1"/>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bookmarkStart w:id="673"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3"/>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 xml:space="preserve">демпинговую цену договора (цену </w:t>
      </w:r>
      <w:r w:rsidRPr="002D7FEE">
        <w:rPr>
          <w:rFonts w:eastAsia="Times New Roman,Italic"/>
          <w:bCs w:val="0"/>
          <w:iCs/>
          <w:sz w:val="24"/>
          <w:szCs w:val="24"/>
        </w:rPr>
        <w:lastRenderedPageBreak/>
        <w:t>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BC44D7" w:rsidRPr="00BC44D7">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BC44D7" w:rsidRPr="00BC44D7">
        <w:rPr>
          <w:rFonts w:eastAsia="Times New Roman,Italic"/>
          <w:bCs w:val="0"/>
          <w:iCs/>
          <w:sz w:val="24"/>
          <w:szCs w:val="24"/>
        </w:rPr>
        <w:t>3.7.8</w:t>
      </w:r>
      <w:r w:rsidR="00EE380A">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EE380A">
        <w:fldChar w:fldCharType="begin"/>
      </w:r>
      <w:r w:rsidR="00EE380A">
        <w:instrText xml:space="preserve"> REF _Ref465675151 \r \h  \* MERGEFORMAT </w:instrText>
      </w:r>
      <w:r w:rsidR="00EE380A">
        <w:fldChar w:fldCharType="separate"/>
      </w:r>
      <w:r w:rsidR="00BC44D7" w:rsidRPr="00BC44D7">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BC44D7" w:rsidRPr="00BC44D7">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674" w:name="_Toc471823191"/>
      <w:bookmarkStart w:id="675" w:name="_Ref471823363"/>
      <w:bookmarkStart w:id="676" w:name="_Ref471830158"/>
      <w:bookmarkStart w:id="677" w:name="_Toc498589628"/>
      <w:r w:rsidRPr="002D7FEE">
        <w:t>О приоритете закупки работ, выполняемых российскими лицами, по отношению к работам, выполняемым иностранными лицами</w:t>
      </w:r>
      <w:bookmarkEnd w:id="674"/>
      <w:bookmarkEnd w:id="675"/>
      <w:bookmarkEnd w:id="676"/>
      <w:bookmarkEnd w:id="677"/>
    </w:p>
    <w:p w:rsidR="00286404" w:rsidRPr="002D7FEE" w:rsidRDefault="00286404" w:rsidP="00824534">
      <w:pPr>
        <w:pStyle w:val="3"/>
        <w:ind w:left="0" w:firstLine="567"/>
        <w:jc w:val="both"/>
        <w:rPr>
          <w:b w:val="0"/>
        </w:rPr>
      </w:pPr>
      <w:bookmarkStart w:id="678" w:name="_Toc471830464"/>
      <w:bookmarkStart w:id="679" w:name="_Toc498589629"/>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8"/>
      <w:bookmarkEnd w:id="679"/>
    </w:p>
    <w:p w:rsidR="00286404" w:rsidRPr="002D7FEE" w:rsidRDefault="00286404" w:rsidP="00824534">
      <w:pPr>
        <w:pStyle w:val="3"/>
        <w:ind w:left="0" w:firstLine="567"/>
        <w:jc w:val="both"/>
        <w:rPr>
          <w:b w:val="0"/>
        </w:rPr>
      </w:pPr>
      <w:bookmarkStart w:id="680" w:name="_Toc471830465"/>
      <w:bookmarkStart w:id="681"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0"/>
      <w:bookmarkEnd w:id="681"/>
    </w:p>
    <w:p w:rsidR="00286404" w:rsidRPr="002D7FEE" w:rsidRDefault="00286404" w:rsidP="00824534">
      <w:pPr>
        <w:pStyle w:val="3"/>
        <w:ind w:left="0" w:firstLine="567"/>
        <w:jc w:val="both"/>
        <w:rPr>
          <w:b w:val="0"/>
        </w:rPr>
      </w:pPr>
      <w:bookmarkStart w:id="682" w:name="_Toc471830466"/>
      <w:bookmarkStart w:id="683" w:name="_Toc498589631"/>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2"/>
      <w:bookmarkEnd w:id="683"/>
    </w:p>
    <w:p w:rsidR="00286404" w:rsidRPr="00755D28" w:rsidRDefault="00286404" w:rsidP="00824534">
      <w:pPr>
        <w:pStyle w:val="3"/>
        <w:ind w:left="0" w:firstLine="567"/>
        <w:jc w:val="both"/>
        <w:rPr>
          <w:b w:val="0"/>
        </w:rPr>
      </w:pPr>
      <w:bookmarkStart w:id="684" w:name="_Toc471830467"/>
      <w:bookmarkStart w:id="685"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2D7FEE">
        <w:rPr>
          <w:b w:val="0"/>
        </w:rPr>
        <w:t>k</w:t>
      </w:r>
      <w:proofErr w:type="gramEnd"/>
      <w:r w:rsidRPr="002D7FEE">
        <w:rPr>
          <w:b w:val="0"/>
        </w:rPr>
        <w:t>ПРИОР</w:t>
      </w:r>
      <w:proofErr w:type="spellEnd"/>
      <w:r w:rsidRPr="002D7FEE">
        <w:rPr>
          <w:b w:val="0"/>
        </w:rPr>
        <w:t xml:space="preserve">=0,85, иначе </w:t>
      </w:r>
      <w:proofErr w:type="spellStart"/>
      <w:r w:rsidRPr="002D7FEE">
        <w:rPr>
          <w:b w:val="0"/>
        </w:rPr>
        <w:t>kПРИОР</w:t>
      </w:r>
      <w:proofErr w:type="spellEnd"/>
      <w:r w:rsidRPr="002D7FEE">
        <w:rPr>
          <w:b w:val="0"/>
        </w:rPr>
        <w:t xml:space="preserve">=1,0), при этом Договор заключается по цене Договора, предложенной Участником в Заявке (методика оценки </w:t>
      </w:r>
      <w:r w:rsidRPr="00755D28">
        <w:rPr>
          <w:b w:val="0"/>
        </w:rPr>
        <w:t>изложена в Приложении №3 к настоящей Документации).</w:t>
      </w:r>
      <w:bookmarkEnd w:id="684"/>
      <w:bookmarkEnd w:id="685"/>
    </w:p>
    <w:p w:rsidR="00286404" w:rsidRPr="00755D28" w:rsidRDefault="00286404" w:rsidP="00824534">
      <w:pPr>
        <w:pStyle w:val="3"/>
        <w:ind w:hanging="153"/>
        <w:jc w:val="both"/>
        <w:rPr>
          <w:b w:val="0"/>
          <w:szCs w:val="24"/>
        </w:rPr>
      </w:pPr>
      <w:bookmarkStart w:id="686" w:name="_Toc471830468"/>
      <w:bookmarkStart w:id="687" w:name="_Toc498589633"/>
      <w:r w:rsidRPr="00755D28">
        <w:rPr>
          <w:b w:val="0"/>
          <w:szCs w:val="24"/>
        </w:rPr>
        <w:t>Приоритет не предоставляется в случаях, если:</w:t>
      </w:r>
      <w:bookmarkEnd w:id="686"/>
      <w:bookmarkEnd w:id="687"/>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BC44D7" w:rsidRPr="00BC44D7">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 xml:space="preserve">аявке на участие в закупке не содержится предложений о выполнении работ </w:t>
      </w:r>
      <w:r w:rsidR="00286404" w:rsidRPr="002D7FEE">
        <w:rPr>
          <w:rFonts w:ascii="Times New Roman" w:hAnsi="Times New Roman" w:cs="Times New Roman"/>
          <w:sz w:val="24"/>
          <w:szCs w:val="24"/>
        </w:rPr>
        <w:lastRenderedPageBreak/>
        <w:t>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688" w:name="_Toc471830469"/>
      <w:bookmarkStart w:id="689" w:name="_Toc498589634"/>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8"/>
      <w:bookmarkEnd w:id="689"/>
      <w:proofErr w:type="gramEnd"/>
    </w:p>
    <w:p w:rsidR="00717F60" w:rsidRPr="002D7FEE" w:rsidRDefault="00717F60" w:rsidP="00A16C95">
      <w:pPr>
        <w:pStyle w:val="2"/>
        <w:tabs>
          <w:tab w:val="clear" w:pos="1700"/>
          <w:tab w:val="left" w:pos="709"/>
        </w:tabs>
        <w:spacing w:line="264" w:lineRule="auto"/>
      </w:pPr>
      <w:bookmarkStart w:id="690" w:name="_Ref303681924"/>
      <w:bookmarkStart w:id="691" w:name="_Ref303683914"/>
      <w:bookmarkStart w:id="692" w:name="_Toc498589635"/>
      <w:r w:rsidRPr="002D7FEE">
        <w:t xml:space="preserve">Подведение итогов </w:t>
      </w:r>
      <w:r w:rsidR="00DF639D" w:rsidRPr="002D7FEE">
        <w:t>З</w:t>
      </w:r>
      <w:r w:rsidRPr="002D7FEE">
        <w:t>апроса предложений</w:t>
      </w:r>
      <w:bookmarkEnd w:id="690"/>
      <w:bookmarkEnd w:id="691"/>
      <w:bookmarkEnd w:id="692"/>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3"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3"/>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roofErr w:type="gramEnd"/>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E71A48" w:rsidRDefault="00717F60" w:rsidP="00E71A48">
      <w:pPr>
        <w:pStyle w:val="2"/>
        <w:tabs>
          <w:tab w:val="clear" w:pos="1700"/>
          <w:tab w:val="left" w:pos="709"/>
        </w:tabs>
        <w:spacing w:line="264" w:lineRule="auto"/>
      </w:pPr>
      <w:bookmarkStart w:id="694" w:name="_Ref303251044"/>
      <w:bookmarkStart w:id="695" w:name="_Toc498589636"/>
      <w:bookmarkStart w:id="696" w:name="_Ref191386295"/>
      <w:r w:rsidRPr="00E71A48">
        <w:t xml:space="preserve">Признание запроса предложений </w:t>
      </w:r>
      <w:proofErr w:type="gramStart"/>
      <w:r w:rsidRPr="00E71A48">
        <w:t>несостоявшимся</w:t>
      </w:r>
      <w:bookmarkEnd w:id="694"/>
      <w:bookmarkEnd w:id="695"/>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99" w:name="_Ref311220495"/>
      <w:r w:rsidRPr="00E71A48">
        <w:rPr>
          <w:bCs w:val="0"/>
          <w:sz w:val="24"/>
          <w:szCs w:val="24"/>
          <w:lang w:eastAsia="ru-RU"/>
        </w:rPr>
        <w:lastRenderedPageBreak/>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99"/>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0" w:name="_Toc468355877"/>
      <w:bookmarkStart w:id="701" w:name="_Ref465670219"/>
      <w:bookmarkStart w:id="702" w:name="_Toc498589637"/>
      <w:bookmarkStart w:id="703" w:name="_Ref303683929"/>
      <w:r w:rsidRPr="002D7FEE">
        <w:rPr>
          <w:bCs w:val="0"/>
        </w:rPr>
        <w:t>Антидемпинговые меры</w:t>
      </w:r>
      <w:bookmarkEnd w:id="700"/>
      <w:bookmarkEnd w:id="701"/>
      <w:bookmarkEnd w:id="702"/>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BC44D7" w:rsidRPr="00BC44D7">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4"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4"/>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BC44D7" w:rsidRPr="00BC44D7">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 xml:space="preserve">проверять соответствие предоставленных Участником заявлений, </w:t>
      </w:r>
      <w:r w:rsidRPr="002D7FEE">
        <w:rPr>
          <w:sz w:val="24"/>
          <w:szCs w:val="24"/>
        </w:rPr>
        <w:lastRenderedPageBreak/>
        <w:t>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BC44D7" w:rsidRPr="00BC44D7">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BC44D7" w:rsidRPr="00BC44D7">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BC44D7" w:rsidRPr="00BC44D7">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BC44D7" w:rsidRPr="00BC44D7">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BC44D7" w:rsidRPr="00BC44D7">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5" w:name="_Ref468975287"/>
      <w:bookmarkStart w:id="706"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6"/>
      <w:bookmarkEnd w:id="703"/>
      <w:bookmarkEnd w:id="705"/>
      <w:bookmarkEnd w:id="706"/>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по взаимному согласию сторон:</w:t>
      </w:r>
    </w:p>
    <w:p w:rsidR="00646563" w:rsidRPr="00646563" w:rsidRDefault="00646563" w:rsidP="00646563">
      <w:pPr>
        <w:widowControl w:val="0"/>
        <w:numPr>
          <w:ilvl w:val="0"/>
          <w:numId w:val="100"/>
        </w:numPr>
        <w:tabs>
          <w:tab w:val="left" w:pos="900"/>
          <w:tab w:val="left" w:pos="1620"/>
        </w:tabs>
        <w:suppressAutoHyphens w:val="0"/>
        <w:spacing w:after="120" w:line="240" w:lineRule="auto"/>
        <w:ind w:left="1620" w:hanging="540"/>
        <w:rPr>
          <w:color w:val="000000"/>
          <w:sz w:val="24"/>
          <w:szCs w:val="24"/>
          <w:lang w:eastAsia="ru-RU"/>
        </w:rPr>
      </w:pPr>
      <w:proofErr w:type="gramStart"/>
      <w:r w:rsidRPr="00646563">
        <w:rPr>
          <w:color w:val="000000"/>
          <w:sz w:val="24"/>
          <w:szCs w:val="24"/>
          <w:lang w:eastAsia="ru-RU"/>
        </w:rPr>
        <w:t xml:space="preserve">в текст проекта Договора могут быть внесены уточнения, не влияющие на цену Заявки </w:t>
      </w:r>
      <w:r w:rsidRPr="00646563">
        <w:rPr>
          <w:bCs w:val="0"/>
          <w:sz w:val="24"/>
          <w:szCs w:val="24"/>
        </w:rPr>
        <w:t xml:space="preserve">Победителя </w:t>
      </w:r>
      <w:r w:rsidRPr="00646563">
        <w:rPr>
          <w:color w:val="000000"/>
          <w:sz w:val="24"/>
          <w:szCs w:val="24"/>
          <w:lang w:eastAsia="ru-RU"/>
        </w:rPr>
        <w:t>(например: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646563">
        <w:rPr>
          <w:color w:val="000000"/>
          <w:sz w:val="24"/>
          <w:szCs w:val="24"/>
          <w:lang w:eastAsia="ru-RU"/>
        </w:rPr>
        <w:t xml:space="preserve"> </w:t>
      </w:r>
      <w:proofErr w:type="gramStart"/>
      <w:r w:rsidRPr="00646563">
        <w:rPr>
          <w:color w:val="000000"/>
          <w:sz w:val="24"/>
          <w:szCs w:val="24"/>
          <w:lang w:eastAsia="ru-RU"/>
        </w:rPr>
        <w:t xml:space="preserve">включение  в договор условий, обусловленных изменениями законодательства или предписаниями органов </w:t>
      </w:r>
      <w:r w:rsidRPr="00646563">
        <w:rPr>
          <w:color w:val="000000"/>
          <w:sz w:val="24"/>
          <w:szCs w:val="24"/>
          <w:lang w:eastAsia="ru-RU"/>
        </w:rPr>
        <w:lastRenderedPageBreak/>
        <w:t xml:space="preserve">государственной власти, органов местного самоуправления; уточнение любых условий технико-коммерческого предложения </w:t>
      </w:r>
      <w:r w:rsidRPr="00646563">
        <w:rPr>
          <w:bCs w:val="0"/>
          <w:sz w:val="24"/>
          <w:szCs w:val="24"/>
        </w:rPr>
        <w:t>Победителя</w:t>
      </w:r>
      <w:r w:rsidRPr="00646563">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646563">
        <w:rPr>
          <w:bCs w:val="0"/>
          <w:sz w:val="24"/>
          <w:szCs w:val="24"/>
        </w:rPr>
        <w:t>Победителя</w:t>
      </w:r>
      <w:r w:rsidRPr="00646563">
        <w:rPr>
          <w:color w:val="000000"/>
          <w:sz w:val="24"/>
          <w:szCs w:val="24"/>
          <w:lang w:eastAsia="ru-RU"/>
        </w:rPr>
        <w:t xml:space="preserve"> (например, технических характеристик оборудования и т.д.), при условии, что это не изменяет существенные условия договора);</w:t>
      </w:r>
      <w:proofErr w:type="gramEnd"/>
    </w:p>
    <w:p w:rsidR="00646563" w:rsidRPr="00646563" w:rsidRDefault="00646563" w:rsidP="00646563">
      <w:pPr>
        <w:widowControl w:val="0"/>
        <w:numPr>
          <w:ilvl w:val="0"/>
          <w:numId w:val="100"/>
        </w:numPr>
        <w:tabs>
          <w:tab w:val="left" w:pos="900"/>
          <w:tab w:val="left" w:pos="1620"/>
        </w:tabs>
        <w:suppressAutoHyphens w:val="0"/>
        <w:spacing w:after="120" w:line="240" w:lineRule="auto"/>
        <w:ind w:left="1620" w:hanging="540"/>
        <w:rPr>
          <w:color w:val="000000"/>
          <w:sz w:val="24"/>
          <w:szCs w:val="24"/>
          <w:lang w:eastAsia="ru-RU"/>
        </w:rPr>
      </w:pPr>
      <w:r w:rsidRPr="00646563">
        <w:rPr>
          <w:color w:val="000000"/>
          <w:sz w:val="24"/>
          <w:szCs w:val="24"/>
          <w:lang w:eastAsia="ru-RU"/>
        </w:rPr>
        <w:t xml:space="preserve">на основе Технических требований Документации по запросу предложений и Заявки </w:t>
      </w:r>
      <w:r w:rsidRPr="00646563">
        <w:rPr>
          <w:bCs w:val="0"/>
          <w:sz w:val="24"/>
          <w:szCs w:val="24"/>
        </w:rPr>
        <w:t>Победителя</w:t>
      </w:r>
      <w:r w:rsidRPr="00646563">
        <w:rPr>
          <w:color w:val="000000"/>
          <w:sz w:val="24"/>
          <w:szCs w:val="24"/>
          <w:lang w:eastAsia="ru-RU"/>
        </w:rPr>
        <w:t xml:space="preserve"> согласовываются тексты Приложений к Договору.</w:t>
      </w:r>
    </w:p>
    <w:p w:rsidR="00646563" w:rsidRPr="00646563" w:rsidRDefault="00646563" w:rsidP="00646563">
      <w:pPr>
        <w:widowControl w:val="0"/>
        <w:suppressAutoHyphens w:val="0"/>
        <w:spacing w:line="240" w:lineRule="auto"/>
        <w:ind w:firstLine="403"/>
        <w:rPr>
          <w:bCs w:val="0"/>
          <w:sz w:val="24"/>
          <w:szCs w:val="24"/>
          <w:lang w:eastAsia="ru-RU"/>
        </w:rPr>
      </w:pPr>
      <w:r w:rsidRPr="00646563">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646563">
        <w:rPr>
          <w:bCs w:val="0"/>
          <w:sz w:val="24"/>
          <w:szCs w:val="24"/>
        </w:rPr>
        <w:t>Победителя</w:t>
      </w:r>
      <w:r w:rsidRPr="00646563">
        <w:rPr>
          <w:bCs w:val="0"/>
          <w:sz w:val="24"/>
          <w:szCs w:val="24"/>
          <w:lang w:eastAsia="ru-RU"/>
        </w:rPr>
        <w:t>.</w:t>
      </w:r>
    </w:p>
    <w:p w:rsidR="00717F60" w:rsidRPr="00646563" w:rsidRDefault="00AD3EBC" w:rsidP="001405FA">
      <w:pPr>
        <w:pStyle w:val="affffff0"/>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707" w:name="_Ref294695403"/>
      <w:bookmarkStart w:id="708" w:name="_Ref306320315"/>
      <w:r w:rsidRPr="00646563">
        <w:rPr>
          <w:bCs w:val="0"/>
          <w:sz w:val="24"/>
          <w:szCs w:val="24"/>
        </w:rPr>
        <w:t>Договор</w:t>
      </w:r>
      <w:r w:rsidR="00717F60" w:rsidRPr="00646563">
        <w:rPr>
          <w:bCs w:val="0"/>
          <w:sz w:val="24"/>
          <w:szCs w:val="24"/>
        </w:rPr>
        <w:t xml:space="preserve"> между Заказчиком и </w:t>
      </w:r>
      <w:r w:rsidR="009C744E" w:rsidRPr="00646563">
        <w:rPr>
          <w:bCs w:val="0"/>
          <w:sz w:val="24"/>
          <w:szCs w:val="24"/>
        </w:rPr>
        <w:t>Участник</w:t>
      </w:r>
      <w:r w:rsidR="0087407B" w:rsidRPr="00646563">
        <w:rPr>
          <w:bCs w:val="0"/>
          <w:sz w:val="24"/>
          <w:szCs w:val="24"/>
        </w:rPr>
        <w:t xml:space="preserve">ом, чья </w:t>
      </w:r>
      <w:r w:rsidR="004B5EB3" w:rsidRPr="00646563">
        <w:rPr>
          <w:bCs w:val="0"/>
          <w:sz w:val="24"/>
          <w:szCs w:val="24"/>
        </w:rPr>
        <w:t>Заявк</w:t>
      </w:r>
      <w:r w:rsidR="0087407B" w:rsidRPr="00646563">
        <w:rPr>
          <w:bCs w:val="0"/>
          <w:sz w:val="24"/>
          <w:szCs w:val="24"/>
        </w:rPr>
        <w:t xml:space="preserve">а признана лучшей, </w:t>
      </w:r>
      <w:r w:rsidR="00717F60" w:rsidRPr="00646563">
        <w:rPr>
          <w:bCs w:val="0"/>
          <w:sz w:val="24"/>
          <w:szCs w:val="24"/>
        </w:rPr>
        <w:t xml:space="preserve">подписывается </w:t>
      </w:r>
      <w:r w:rsidR="00761148" w:rsidRPr="00646563">
        <w:rPr>
          <w:sz w:val="24"/>
          <w:szCs w:val="24"/>
        </w:rPr>
        <w:t>не ранее чем через 10 (десять) дней</w:t>
      </w:r>
      <w:r w:rsidR="00761148" w:rsidRPr="00646563">
        <w:rPr>
          <w:bCs w:val="0"/>
          <w:sz w:val="24"/>
          <w:szCs w:val="24"/>
        </w:rPr>
        <w:t xml:space="preserve"> и не позднее чем через </w:t>
      </w:r>
      <w:r w:rsidR="00761148" w:rsidRPr="00646563">
        <w:rPr>
          <w:sz w:val="24"/>
          <w:szCs w:val="24"/>
        </w:rPr>
        <w:t>20 (двадцать) рабочих дней</w:t>
      </w:r>
      <w:r w:rsidR="00761148" w:rsidRPr="00646563">
        <w:rPr>
          <w:bCs w:val="0"/>
          <w:sz w:val="24"/>
          <w:szCs w:val="24"/>
        </w:rPr>
        <w:t xml:space="preserve"> </w:t>
      </w:r>
      <w:r w:rsidR="00717F60" w:rsidRPr="00646563">
        <w:rPr>
          <w:bCs w:val="0"/>
          <w:sz w:val="24"/>
          <w:szCs w:val="24"/>
        </w:rPr>
        <w:t xml:space="preserve">с момента определения </w:t>
      </w:r>
      <w:r w:rsidR="0087407B" w:rsidRPr="00646563">
        <w:rPr>
          <w:bCs w:val="0"/>
          <w:sz w:val="24"/>
          <w:szCs w:val="24"/>
        </w:rPr>
        <w:t xml:space="preserve">лучшей </w:t>
      </w:r>
      <w:r w:rsidR="004B5EB3" w:rsidRPr="00646563">
        <w:rPr>
          <w:bCs w:val="0"/>
          <w:sz w:val="24"/>
          <w:szCs w:val="24"/>
        </w:rPr>
        <w:t>Заявк</w:t>
      </w:r>
      <w:r w:rsidR="0087407B" w:rsidRPr="00646563">
        <w:rPr>
          <w:bCs w:val="0"/>
          <w:sz w:val="24"/>
          <w:szCs w:val="24"/>
        </w:rPr>
        <w:t>и</w:t>
      </w:r>
      <w:r w:rsidR="00717F60" w:rsidRPr="00646563">
        <w:rPr>
          <w:bCs w:val="0"/>
          <w:sz w:val="24"/>
          <w:szCs w:val="24"/>
        </w:rPr>
        <w:t>.</w:t>
      </w:r>
      <w:r w:rsidR="00717F60" w:rsidRPr="00646563">
        <w:rPr>
          <w:bCs w:val="0"/>
          <w:color w:val="000000"/>
          <w:sz w:val="24"/>
          <w:szCs w:val="24"/>
        </w:rPr>
        <w:t xml:space="preserve"> </w:t>
      </w:r>
      <w:proofErr w:type="gramStart"/>
      <w:r w:rsidR="00717F60" w:rsidRPr="00646563">
        <w:rPr>
          <w:bCs w:val="0"/>
          <w:color w:val="000000"/>
          <w:sz w:val="24"/>
          <w:szCs w:val="24"/>
        </w:rPr>
        <w:t xml:space="preserve">Для </w:t>
      </w:r>
      <w:r w:rsidR="009C744E" w:rsidRPr="00646563">
        <w:rPr>
          <w:bCs w:val="0"/>
          <w:color w:val="000000"/>
          <w:sz w:val="24"/>
          <w:szCs w:val="24"/>
        </w:rPr>
        <w:t>Участник</w:t>
      </w:r>
      <w:r w:rsidR="0087407B" w:rsidRPr="00646563">
        <w:rPr>
          <w:bCs w:val="0"/>
          <w:color w:val="000000"/>
          <w:sz w:val="24"/>
          <w:szCs w:val="24"/>
        </w:rPr>
        <w:t xml:space="preserve">а,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707"/>
      <w:bookmarkEnd w:id="708"/>
      <w:r w:rsidR="00717F60" w:rsidRPr="00646563">
        <w:rPr>
          <w:bCs w:val="0"/>
          <w:color w:val="000000"/>
          <w:sz w:val="24"/>
          <w:szCs w:val="24"/>
        </w:rPr>
        <w:t xml:space="preserve"> </w:t>
      </w:r>
      <w:proofErr w:type="gramEnd"/>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709"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proofErr w:type="gramStart"/>
      <w:r w:rsidR="00696966" w:rsidRPr="00646563">
        <w:rPr>
          <w:sz w:val="24"/>
          <w:szCs w:val="24"/>
        </w:rPr>
        <w:t>наилучшей</w:t>
      </w:r>
      <w:proofErr w:type="gramEnd"/>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70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BC44D7" w:rsidRPr="00BC44D7">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BC44D7" w:rsidRPr="00BC44D7">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BC44D7">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0"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BC44D7" w:rsidRPr="00BC44D7">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0"/>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BC44D7" w:rsidRPr="00BC44D7">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BC44D7" w:rsidRPr="00BC44D7">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BC44D7" w:rsidRPr="00BC44D7">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w:t>
      </w:r>
      <w:r w:rsidRPr="002D7FEE">
        <w:rPr>
          <w:sz w:val="24"/>
          <w:szCs w:val="24"/>
        </w:rPr>
        <w:lastRenderedPageBreak/>
        <w:t xml:space="preserve">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1"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2" w:name="_Toc181693189"/>
      <w:bookmarkStart w:id="713" w:name="_Ref190680463"/>
      <w:bookmarkStart w:id="714" w:name="_Ref306140410"/>
      <w:bookmarkStart w:id="715" w:name="_Ref306142159"/>
      <w:bookmarkStart w:id="716" w:name="_Ref468195951"/>
      <w:bookmarkStart w:id="717" w:name="_Ref468195965"/>
      <w:bookmarkStart w:id="718" w:name="_Ref468196034"/>
      <w:bookmarkStart w:id="719" w:name="_Toc498589639"/>
      <w:bookmarkStart w:id="720" w:name="_Ref303102866"/>
      <w:bookmarkStart w:id="721" w:name="_Toc305835589"/>
      <w:bookmarkStart w:id="722" w:name="_Ref303683952"/>
      <w:bookmarkStart w:id="723" w:name="__RefNumPara__840_922829174"/>
      <w:bookmarkEnd w:id="711"/>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2"/>
      <w:bookmarkEnd w:id="713"/>
      <w:bookmarkEnd w:id="714"/>
      <w:bookmarkEnd w:id="715"/>
      <w:bookmarkEnd w:id="716"/>
      <w:bookmarkEnd w:id="717"/>
      <w:bookmarkEnd w:id="718"/>
      <w:bookmarkEnd w:id="719"/>
      <w:r w:rsidRPr="002D7FEE">
        <w:t xml:space="preserve"> </w:t>
      </w:r>
      <w:bookmarkEnd w:id="720"/>
      <w:bookmarkEnd w:id="721"/>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BC44D7">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BC44D7" w:rsidRPr="00BC44D7">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4"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4"/>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BC44D7" w:rsidRPr="00BC44D7">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BC44D7">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BC44D7" w:rsidRPr="00BC44D7">
        <w:rPr>
          <w:sz w:val="24"/>
          <w:szCs w:val="24"/>
        </w:rPr>
        <w:t>3.13.2</w:t>
      </w:r>
      <w:r w:rsidR="00EE380A">
        <w:fldChar w:fldCharType="end"/>
      </w:r>
      <w:r w:rsidRPr="002D7FEE">
        <w:rPr>
          <w:sz w:val="24"/>
          <w:szCs w:val="24"/>
        </w:rPr>
        <w:t>, а также на этапе преддговорных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BC44D7" w:rsidRPr="00BC44D7">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BC44D7" w:rsidRPr="00BC44D7">
        <w:rPr>
          <w:sz w:val="24"/>
          <w:szCs w:val="24"/>
        </w:rPr>
        <w:t>3.12.6</w:t>
      </w:r>
      <w:r w:rsidR="00EE380A">
        <w:fldChar w:fldCharType="end"/>
      </w:r>
      <w:r w:rsidRPr="002D7FEE">
        <w:rPr>
          <w:sz w:val="24"/>
          <w:szCs w:val="24"/>
        </w:rPr>
        <w:t>.</w:t>
      </w:r>
      <w:bookmarkEnd w:id="725"/>
    </w:p>
    <w:p w:rsidR="00932C0A" w:rsidRPr="002D7FEE" w:rsidRDefault="00932C0A" w:rsidP="00824534">
      <w:pPr>
        <w:pStyle w:val="2"/>
        <w:tabs>
          <w:tab w:val="clear" w:pos="1700"/>
          <w:tab w:val="left" w:pos="709"/>
        </w:tabs>
        <w:spacing w:line="264" w:lineRule="auto"/>
      </w:pPr>
      <w:bookmarkStart w:id="726" w:name="_Ref303694483"/>
      <w:bookmarkStart w:id="727" w:name="_Toc305835590"/>
      <w:bookmarkStart w:id="728" w:name="_Ref306140451"/>
      <w:bookmarkStart w:id="729" w:name="_Toc498589640"/>
      <w:r w:rsidRPr="002D7FEE">
        <w:t xml:space="preserve">Уведомление о результатах </w:t>
      </w:r>
      <w:bookmarkEnd w:id="726"/>
      <w:bookmarkEnd w:id="727"/>
      <w:r w:rsidRPr="002D7FEE">
        <w:t>запроса предложений</w:t>
      </w:r>
      <w:bookmarkEnd w:id="728"/>
      <w:bookmarkEnd w:id="729"/>
    </w:p>
    <w:p w:rsidR="004D1DCF" w:rsidRPr="002D7FEE" w:rsidRDefault="00ED5C7C" w:rsidP="004D1DCF">
      <w:pPr>
        <w:pStyle w:val="3"/>
        <w:ind w:left="0" w:firstLine="567"/>
        <w:jc w:val="both"/>
        <w:rPr>
          <w:b w:val="0"/>
          <w:szCs w:val="24"/>
          <w:lang w:eastAsia="ru-RU"/>
        </w:rPr>
      </w:pPr>
      <w:bookmarkStart w:id="730" w:name="_Toc471830476"/>
      <w:bookmarkStart w:id="731" w:name="_Toc498589641"/>
      <w:bookmarkEnd w:id="722"/>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BC44D7" w:rsidRPr="00BC44D7">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0"/>
      <w:bookmarkEnd w:id="731"/>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2" w:name="_Toc471830477"/>
      <w:bookmarkStart w:id="733"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2"/>
      <w:bookmarkEnd w:id="733"/>
    </w:p>
    <w:p w:rsidR="00C12FA4" w:rsidRPr="004D1DCF" w:rsidRDefault="00C12FA4" w:rsidP="004D1DCF">
      <w:pPr>
        <w:pStyle w:val="3"/>
        <w:ind w:left="0" w:firstLine="567"/>
        <w:jc w:val="both"/>
        <w:rPr>
          <w:b w:val="0"/>
          <w:lang w:eastAsia="ru-RU"/>
        </w:rPr>
        <w:sectPr w:rsidR="00C12FA4" w:rsidRPr="004D1DCF"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4" w:name="_Ref440270568"/>
      <w:bookmarkStart w:id="735" w:name="_Ref440274159"/>
      <w:bookmarkStart w:id="736" w:name="_Ref440292555"/>
      <w:bookmarkStart w:id="737" w:name="_Ref440292779"/>
      <w:bookmarkStart w:id="738" w:name="_Toc498589643"/>
      <w:r>
        <w:rPr>
          <w:szCs w:val="24"/>
        </w:rPr>
        <w:lastRenderedPageBreak/>
        <w:t>Техническая часть</w:t>
      </w:r>
      <w:bookmarkEnd w:id="734"/>
      <w:bookmarkEnd w:id="735"/>
      <w:bookmarkEnd w:id="736"/>
      <w:bookmarkEnd w:id="737"/>
      <w:bookmarkEnd w:id="738"/>
      <w:r w:rsidRPr="00E71A48">
        <w:rPr>
          <w:szCs w:val="24"/>
        </w:rPr>
        <w:t xml:space="preserve"> </w:t>
      </w:r>
    </w:p>
    <w:p w:rsidR="002B5044" w:rsidRPr="00C12FA4" w:rsidRDefault="002B5044" w:rsidP="0021751A">
      <w:pPr>
        <w:pStyle w:val="2"/>
        <w:ind w:left="1701" w:hanging="1134"/>
      </w:pPr>
      <w:bookmarkStart w:id="739" w:name="_Toc176064097"/>
      <w:bookmarkStart w:id="740" w:name="_Toc176338525"/>
      <w:bookmarkStart w:id="741" w:name="_Toc180399753"/>
      <w:bookmarkStart w:id="742" w:name="_Toc189457101"/>
      <w:bookmarkStart w:id="743" w:name="_Toc189461737"/>
      <w:bookmarkStart w:id="744" w:name="_Toc189462011"/>
      <w:bookmarkStart w:id="745" w:name="_Toc191273610"/>
      <w:bookmarkStart w:id="746" w:name="_Toc423421726"/>
      <w:bookmarkStart w:id="747" w:name="_Toc498589644"/>
      <w:bookmarkStart w:id="748" w:name="_Toc167189319"/>
      <w:bookmarkStart w:id="749" w:name="_Toc168725254"/>
      <w:r w:rsidRPr="00C12FA4">
        <w:t xml:space="preserve">Перечень, объемы и характеристики </w:t>
      </w:r>
      <w:bookmarkEnd w:id="739"/>
      <w:bookmarkEnd w:id="740"/>
      <w:bookmarkEnd w:id="741"/>
      <w:bookmarkEnd w:id="742"/>
      <w:bookmarkEnd w:id="743"/>
      <w:bookmarkEnd w:id="744"/>
      <w:bookmarkEnd w:id="745"/>
      <w:bookmarkEnd w:id="746"/>
      <w:r w:rsidR="00C3704B">
        <w:t xml:space="preserve">закупаемых </w:t>
      </w:r>
      <w:r w:rsidR="00CD1816">
        <w:t>работ</w:t>
      </w:r>
      <w:bookmarkEnd w:id="747"/>
    </w:p>
    <w:p w:rsidR="002B5044" w:rsidRPr="003803A7" w:rsidRDefault="002B5044" w:rsidP="002B5044">
      <w:pPr>
        <w:pStyle w:val="3"/>
        <w:ind w:left="0" w:firstLine="851"/>
        <w:jc w:val="both"/>
        <w:rPr>
          <w:b w:val="0"/>
          <w:szCs w:val="24"/>
        </w:rPr>
      </w:pPr>
      <w:bookmarkStart w:id="750" w:name="_Toc439166311"/>
      <w:bookmarkStart w:id="751" w:name="_Toc439170659"/>
      <w:bookmarkStart w:id="752" w:name="_Toc439172761"/>
      <w:bookmarkStart w:id="753" w:name="_Toc439173205"/>
      <w:bookmarkStart w:id="754" w:name="_Toc439238199"/>
      <w:bookmarkStart w:id="755" w:name="_Toc439252751"/>
      <w:bookmarkStart w:id="756" w:name="_Toc439323609"/>
      <w:bookmarkStart w:id="757" w:name="_Toc439323725"/>
      <w:bookmarkStart w:id="758" w:name="_Toc440361359"/>
      <w:bookmarkStart w:id="759" w:name="_Toc440376114"/>
      <w:bookmarkStart w:id="760" w:name="_Toc440376241"/>
      <w:bookmarkStart w:id="761" w:name="_Toc440382503"/>
      <w:bookmarkStart w:id="762" w:name="_Toc440447173"/>
      <w:bookmarkStart w:id="763" w:name="_Toc440620853"/>
      <w:bookmarkStart w:id="764" w:name="_Toc440631488"/>
      <w:bookmarkStart w:id="765" w:name="_Toc440875728"/>
      <w:bookmarkStart w:id="766" w:name="_Toc441131752"/>
      <w:bookmarkStart w:id="767" w:name="_Toc465865193"/>
      <w:bookmarkStart w:id="768" w:name="_Toc468975454"/>
      <w:bookmarkStart w:id="769" w:name="_Toc471830480"/>
      <w:bookmarkStart w:id="770" w:name="_Toc498589645"/>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755D28">
        <w:rPr>
          <w:b w:val="0"/>
          <w:szCs w:val="24"/>
        </w:rPr>
        <w:t>Лоту №1 (подраздел</w:t>
      </w:r>
      <w:r w:rsidR="00A154B7">
        <w:rPr>
          <w:b w:val="0"/>
          <w:szCs w:val="24"/>
        </w:rPr>
        <w:t xml:space="preserve"> </w:t>
      </w:r>
      <w:r w:rsidR="00C55095">
        <w:rPr>
          <w:b w:val="0"/>
          <w:szCs w:val="24"/>
        </w:rPr>
        <w:fldChar w:fldCharType="begin"/>
      </w:r>
      <w:r w:rsidR="00A154B7">
        <w:rPr>
          <w:b w:val="0"/>
          <w:szCs w:val="24"/>
        </w:rPr>
        <w:instrText xml:space="preserve"> REF _Ref440275279 \r \h </w:instrText>
      </w:r>
      <w:r w:rsidR="00C55095">
        <w:rPr>
          <w:b w:val="0"/>
          <w:szCs w:val="24"/>
        </w:rPr>
      </w:r>
      <w:r w:rsidR="00C55095">
        <w:rPr>
          <w:b w:val="0"/>
          <w:szCs w:val="24"/>
        </w:rPr>
        <w:fldChar w:fldCharType="separate"/>
      </w:r>
      <w:r w:rsidR="00BC44D7">
        <w:rPr>
          <w:b w:val="0"/>
          <w:szCs w:val="24"/>
        </w:rPr>
        <w:t>1.1.4</w:t>
      </w:r>
      <w:r w:rsidR="00C55095">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2B5044" w:rsidRPr="003803A7" w:rsidRDefault="002B5044" w:rsidP="0021751A">
      <w:pPr>
        <w:pStyle w:val="2"/>
        <w:ind w:left="1701" w:hanging="1134"/>
      </w:pPr>
      <w:bookmarkStart w:id="771" w:name="_Ref194832984"/>
      <w:bookmarkStart w:id="772" w:name="_Ref197686508"/>
      <w:bookmarkStart w:id="773" w:name="_Toc423421727"/>
      <w:bookmarkStart w:id="774" w:name="_Toc498589646"/>
      <w:r w:rsidRPr="003803A7">
        <w:t xml:space="preserve">Требование к </w:t>
      </w:r>
      <w:bookmarkEnd w:id="771"/>
      <w:bookmarkEnd w:id="772"/>
      <w:bookmarkEnd w:id="773"/>
      <w:r w:rsidR="00C3704B">
        <w:t xml:space="preserve">закупаемым </w:t>
      </w:r>
      <w:r w:rsidR="00CD1816">
        <w:t>работам</w:t>
      </w:r>
      <w:bookmarkEnd w:id="774"/>
    </w:p>
    <w:p w:rsidR="002B5044" w:rsidRPr="003776BB" w:rsidRDefault="002B5044" w:rsidP="002B5044">
      <w:pPr>
        <w:pStyle w:val="3"/>
        <w:ind w:left="0" w:firstLine="851"/>
        <w:jc w:val="both"/>
        <w:rPr>
          <w:b w:val="0"/>
          <w:szCs w:val="24"/>
        </w:rPr>
      </w:pPr>
      <w:bookmarkStart w:id="775" w:name="_Toc439166314"/>
      <w:bookmarkStart w:id="776" w:name="_Toc439170662"/>
      <w:bookmarkStart w:id="777" w:name="_Toc439172764"/>
      <w:bookmarkStart w:id="778" w:name="_Toc439173208"/>
      <w:bookmarkStart w:id="779" w:name="_Toc439238202"/>
      <w:bookmarkStart w:id="780" w:name="_Toc439252754"/>
      <w:bookmarkStart w:id="781" w:name="_Toc439323612"/>
      <w:bookmarkStart w:id="782" w:name="_Toc439323728"/>
      <w:bookmarkStart w:id="783" w:name="_Toc440361362"/>
      <w:bookmarkStart w:id="784" w:name="_Toc440376117"/>
      <w:bookmarkStart w:id="785" w:name="_Toc440376244"/>
      <w:bookmarkStart w:id="786" w:name="_Toc440382505"/>
      <w:bookmarkStart w:id="787" w:name="_Toc440447175"/>
      <w:bookmarkStart w:id="788" w:name="_Toc440620855"/>
      <w:bookmarkStart w:id="789" w:name="_Toc440631490"/>
      <w:bookmarkStart w:id="790" w:name="_Toc440875730"/>
      <w:bookmarkStart w:id="791" w:name="_Toc441131754"/>
      <w:bookmarkStart w:id="792" w:name="_Toc465865195"/>
      <w:bookmarkStart w:id="793" w:name="_Toc468975456"/>
      <w:bookmarkStart w:id="794" w:name="_Toc471830482"/>
      <w:bookmarkStart w:id="795" w:name="_Toc498589647"/>
      <w:bookmarkStart w:id="796" w:name="_Ref194833053"/>
      <w:bookmarkStart w:id="797" w:name="_Ref223496951"/>
      <w:bookmarkStart w:id="798"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910732" w:rsidRPr="0010618F" w:rsidRDefault="00910732" w:rsidP="00910732">
      <w:pPr>
        <w:pStyle w:val="2"/>
        <w:ind w:left="1701" w:hanging="1134"/>
        <w:rPr>
          <w:b w:val="0"/>
        </w:rPr>
      </w:pPr>
      <w:bookmarkStart w:id="799" w:name="_Toc461808930"/>
      <w:bookmarkStart w:id="800" w:name="_Toc464120639"/>
      <w:bookmarkStart w:id="801" w:name="_Toc465774618"/>
      <w:bookmarkStart w:id="802" w:name="_Toc498589648"/>
      <w:bookmarkEnd w:id="748"/>
      <w:bookmarkEnd w:id="749"/>
      <w:bookmarkEnd w:id="796"/>
      <w:bookmarkEnd w:id="797"/>
      <w:bookmarkEnd w:id="798"/>
      <w:r w:rsidRPr="0010618F">
        <w:t>Альтернативные предложения</w:t>
      </w:r>
      <w:bookmarkStart w:id="803" w:name="_Ref56252639"/>
      <w:bookmarkEnd w:id="799"/>
      <w:bookmarkEnd w:id="800"/>
      <w:bookmarkEnd w:id="801"/>
      <w:bookmarkEnd w:id="802"/>
    </w:p>
    <w:p w:rsidR="00910732" w:rsidRPr="002D7FEE" w:rsidRDefault="00910732" w:rsidP="00910732">
      <w:pPr>
        <w:pStyle w:val="3"/>
        <w:ind w:left="0" w:firstLine="851"/>
        <w:jc w:val="both"/>
        <w:rPr>
          <w:b w:val="0"/>
          <w:szCs w:val="24"/>
        </w:rPr>
      </w:pPr>
      <w:bookmarkStart w:id="804" w:name="_Toc461808802"/>
      <w:bookmarkStart w:id="805" w:name="_Toc461808931"/>
      <w:bookmarkStart w:id="806" w:name="_Toc464120640"/>
      <w:bookmarkStart w:id="807" w:name="_Toc465774619"/>
      <w:bookmarkStart w:id="808" w:name="_Toc465865197"/>
      <w:bookmarkStart w:id="809" w:name="_Toc468975458"/>
      <w:bookmarkStart w:id="810" w:name="_Toc471830484"/>
      <w:bookmarkStart w:id="811"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3"/>
      <w:bookmarkEnd w:id="804"/>
      <w:bookmarkEnd w:id="805"/>
      <w:bookmarkEnd w:id="806"/>
      <w:bookmarkEnd w:id="807"/>
      <w:bookmarkEnd w:id="808"/>
      <w:bookmarkEnd w:id="809"/>
      <w:bookmarkEnd w:id="810"/>
      <w:bookmarkEnd w:id="811"/>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2" w:name="_Ref440270602"/>
      <w:bookmarkStart w:id="813" w:name="_Toc498589650"/>
      <w:r w:rsidRPr="00E71A48">
        <w:rPr>
          <w:szCs w:val="24"/>
        </w:rPr>
        <w:lastRenderedPageBreak/>
        <w:t>Образцы основных форм документов, включаемых в Заявку</w:t>
      </w:r>
      <w:bookmarkEnd w:id="812"/>
      <w:bookmarkEnd w:id="813"/>
      <w:r w:rsidRPr="00E71A48">
        <w:rPr>
          <w:szCs w:val="24"/>
        </w:rPr>
        <w:t xml:space="preserve"> </w:t>
      </w:r>
    </w:p>
    <w:p w:rsidR="004F4D80" w:rsidRPr="00F647F7" w:rsidRDefault="004F4D80" w:rsidP="004F4D80">
      <w:pPr>
        <w:pStyle w:val="2"/>
      </w:pPr>
      <w:bookmarkStart w:id="814" w:name="_Ref55336310"/>
      <w:bookmarkStart w:id="815" w:name="_Toc57314672"/>
      <w:bookmarkStart w:id="816" w:name="_Toc69728986"/>
      <w:bookmarkStart w:id="817" w:name="_Toc98253919"/>
      <w:bookmarkStart w:id="818" w:name="_Toc165173847"/>
      <w:bookmarkStart w:id="819" w:name="_Toc423423667"/>
      <w:bookmarkStart w:id="820" w:name="_Toc498589651"/>
      <w:r w:rsidRPr="00F647F7">
        <w:t xml:space="preserve">Письмо о подаче оферты </w:t>
      </w:r>
      <w:bookmarkStart w:id="821" w:name="_Ref22846535"/>
      <w:r w:rsidRPr="00F647F7">
        <w:t>(</w:t>
      </w:r>
      <w:bookmarkEnd w:id="821"/>
      <w:r w:rsidRPr="00F647F7">
        <w:t xml:space="preserve">форма </w:t>
      </w:r>
      <w:r w:rsidRPr="00F647F7">
        <w:rPr>
          <w:noProof/>
        </w:rPr>
        <w:t>1</w:t>
      </w:r>
      <w:r w:rsidRPr="00F647F7">
        <w:t>)</w:t>
      </w:r>
      <w:bookmarkEnd w:id="814"/>
      <w:bookmarkEnd w:id="815"/>
      <w:bookmarkEnd w:id="816"/>
      <w:bookmarkEnd w:id="817"/>
      <w:bookmarkEnd w:id="818"/>
      <w:bookmarkEnd w:id="819"/>
      <w:bookmarkEnd w:id="820"/>
    </w:p>
    <w:p w:rsidR="004F4D80" w:rsidRPr="00C236C0" w:rsidRDefault="004F4D80" w:rsidP="004F4D80">
      <w:pPr>
        <w:pStyle w:val="3"/>
        <w:rPr>
          <w:szCs w:val="24"/>
        </w:rPr>
      </w:pPr>
      <w:bookmarkStart w:id="822" w:name="_Toc98253920"/>
      <w:bookmarkStart w:id="823" w:name="_Toc157248174"/>
      <w:bookmarkStart w:id="824" w:name="_Toc157496543"/>
      <w:bookmarkStart w:id="825" w:name="_Toc158206082"/>
      <w:bookmarkStart w:id="826" w:name="_Toc164057767"/>
      <w:bookmarkStart w:id="827" w:name="_Toc164137117"/>
      <w:bookmarkStart w:id="828" w:name="_Toc164161277"/>
      <w:bookmarkStart w:id="829" w:name="_Toc165173848"/>
      <w:bookmarkStart w:id="830" w:name="_Toc439170673"/>
      <w:bookmarkStart w:id="831" w:name="_Toc439172775"/>
      <w:bookmarkStart w:id="832" w:name="_Toc439173219"/>
      <w:bookmarkStart w:id="833" w:name="_Toc439238213"/>
      <w:bookmarkStart w:id="834" w:name="_Toc440361369"/>
      <w:bookmarkStart w:id="835" w:name="_Toc440376124"/>
      <w:bookmarkStart w:id="836" w:name="_Toc465865200"/>
      <w:bookmarkStart w:id="837" w:name="_Toc471830487"/>
      <w:bookmarkStart w:id="838" w:name="_Toc498589652"/>
      <w:r w:rsidRPr="00C236C0">
        <w:rPr>
          <w:szCs w:val="24"/>
        </w:rPr>
        <w:t>Форма письма о подаче оферты</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 xml:space="preserve">Стоимость </w:t>
      </w:r>
      <w:proofErr w:type="gramStart"/>
      <w:r w:rsidRPr="00572945">
        <w:rPr>
          <w:sz w:val="24"/>
          <w:szCs w:val="24"/>
        </w:rPr>
        <w:t>является окончательной и содержит</w:t>
      </w:r>
      <w:proofErr w:type="gramEnd"/>
      <w:r w:rsidRPr="00572945">
        <w:rPr>
          <w:sz w:val="24"/>
          <w:szCs w:val="24"/>
        </w:rPr>
        <w:t xml:space="preserve">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w:t>
      </w:r>
      <w:proofErr w:type="gramStart"/>
      <w:r w:rsidRPr="00F647F7">
        <w:rPr>
          <w:sz w:val="24"/>
          <w:szCs w:val="24"/>
        </w:rPr>
        <w:t>имеет правовой статус оферты и действует</w:t>
      </w:r>
      <w:proofErr w:type="gramEnd"/>
      <w:r w:rsidRPr="00F647F7">
        <w:rPr>
          <w:sz w:val="24"/>
          <w:szCs w:val="24"/>
        </w:rPr>
        <w:t xml:space="preserve">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 xml:space="preserve">вы не </w:t>
      </w:r>
      <w:proofErr w:type="gramStart"/>
      <w:r w:rsidRPr="002D7FEE">
        <w:rPr>
          <w:sz w:val="24"/>
          <w:szCs w:val="24"/>
        </w:rPr>
        <w:t>отвечаете и не имеете</w:t>
      </w:r>
      <w:proofErr w:type="gramEnd"/>
      <w:r w:rsidRPr="002D7FEE">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lastRenderedPageBreak/>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0" w:name="_Toc98253921"/>
      <w:bookmarkStart w:id="841" w:name="_Toc157248175"/>
      <w:bookmarkStart w:id="842" w:name="_Toc157496544"/>
      <w:bookmarkStart w:id="843" w:name="_Toc158206083"/>
      <w:bookmarkStart w:id="844" w:name="_Toc164057768"/>
      <w:bookmarkStart w:id="845" w:name="_Toc164137118"/>
      <w:bookmarkStart w:id="846" w:name="_Toc164161278"/>
      <w:bookmarkStart w:id="847" w:name="_Toc165173849"/>
      <w:r>
        <w:rPr>
          <w:b/>
          <w:szCs w:val="24"/>
        </w:rPr>
        <w:br w:type="page"/>
      </w:r>
    </w:p>
    <w:p w:rsidR="004F4D80" w:rsidRPr="00C236C0" w:rsidRDefault="004F4D80" w:rsidP="004F4D80">
      <w:pPr>
        <w:pStyle w:val="3"/>
        <w:rPr>
          <w:szCs w:val="24"/>
        </w:rPr>
      </w:pPr>
      <w:bookmarkStart w:id="848" w:name="_Toc439170674"/>
      <w:bookmarkStart w:id="849" w:name="_Toc439172776"/>
      <w:bookmarkStart w:id="850" w:name="_Toc439173220"/>
      <w:bookmarkStart w:id="851" w:name="_Toc439238214"/>
      <w:bookmarkStart w:id="852" w:name="_Toc439252762"/>
      <w:bookmarkStart w:id="853" w:name="_Toc439323736"/>
      <w:bookmarkStart w:id="854" w:name="_Toc440361370"/>
      <w:bookmarkStart w:id="855" w:name="_Toc440376125"/>
      <w:bookmarkStart w:id="856" w:name="_Toc440376252"/>
      <w:bookmarkStart w:id="857" w:name="_Toc440382510"/>
      <w:bookmarkStart w:id="858" w:name="_Toc440447180"/>
      <w:bookmarkStart w:id="859" w:name="_Toc440620860"/>
      <w:bookmarkStart w:id="860" w:name="_Toc440631495"/>
      <w:bookmarkStart w:id="861" w:name="_Toc440875734"/>
      <w:bookmarkStart w:id="862" w:name="_Toc441131758"/>
      <w:bookmarkStart w:id="863" w:name="_Toc465865201"/>
      <w:bookmarkStart w:id="864" w:name="_Toc471830488"/>
      <w:bookmarkStart w:id="865" w:name="_Toc498589653"/>
      <w:r w:rsidRPr="00C236C0">
        <w:rPr>
          <w:szCs w:val="24"/>
        </w:rPr>
        <w:lastRenderedPageBreak/>
        <w:t>Инструкции по заполнению</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BC44D7">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w:t>
      </w:r>
      <w:proofErr w:type="gramStart"/>
      <w:r w:rsidR="004F4D80" w:rsidRPr="00572945">
        <w:rPr>
          <w:sz w:val="24"/>
          <w:szCs w:val="24"/>
        </w:rPr>
        <w:t>перечислить и указать</w:t>
      </w:r>
      <w:proofErr w:type="gramEnd"/>
      <w:r w:rsidR="004F4D80" w:rsidRPr="00572945">
        <w:rPr>
          <w:sz w:val="24"/>
          <w:szCs w:val="24"/>
        </w:rPr>
        <w:t xml:space="preserve">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w:t>
      </w:r>
      <w:proofErr w:type="gramStart"/>
      <w:r w:rsidRPr="00492C8B">
        <w:rPr>
          <w:sz w:val="24"/>
          <w:szCs w:val="24"/>
        </w:rPr>
        <w:t>подписано и скреплено</w:t>
      </w:r>
      <w:proofErr w:type="gramEnd"/>
      <w:r w:rsidRPr="00492C8B">
        <w:rPr>
          <w:sz w:val="24"/>
          <w:szCs w:val="24"/>
        </w:rPr>
        <w:t xml:space="preserve">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BC44D7">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BC44D7">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6" w:name="_Ref55335821"/>
      <w:bookmarkStart w:id="867" w:name="_Ref55336345"/>
      <w:bookmarkStart w:id="868" w:name="_Toc57314674"/>
      <w:bookmarkStart w:id="869" w:name="_Toc69728988"/>
      <w:bookmarkStart w:id="870" w:name="_Toc98253922"/>
      <w:bookmarkStart w:id="871" w:name="_Toc165173850"/>
      <w:r>
        <w:br w:type="page"/>
      </w:r>
    </w:p>
    <w:p w:rsidR="00920CB0" w:rsidRDefault="00920CB0" w:rsidP="00920CB0">
      <w:pPr>
        <w:pStyle w:val="3"/>
        <w:rPr>
          <w:szCs w:val="24"/>
        </w:rPr>
      </w:pPr>
      <w:bookmarkStart w:id="872" w:name="_Ref440271964"/>
      <w:bookmarkStart w:id="873" w:name="_Toc440361371"/>
      <w:bookmarkStart w:id="874" w:name="_Toc440376126"/>
      <w:bookmarkStart w:id="875" w:name="_Toc498589654"/>
      <w:r>
        <w:rPr>
          <w:szCs w:val="24"/>
        </w:rPr>
        <w:lastRenderedPageBreak/>
        <w:t>Антикоррупционные обязательства (Форма 1.1).</w:t>
      </w:r>
      <w:bookmarkEnd w:id="872"/>
      <w:bookmarkEnd w:id="873"/>
      <w:bookmarkEnd w:id="874"/>
      <w:bookmarkEnd w:id="875"/>
    </w:p>
    <w:p w:rsidR="00920CB0" w:rsidRPr="00920CB0" w:rsidRDefault="00920CB0" w:rsidP="001405FA">
      <w:pPr>
        <w:pStyle w:val="3"/>
        <w:numPr>
          <w:ilvl w:val="3"/>
          <w:numId w:val="70"/>
        </w:numPr>
        <w:rPr>
          <w:b w:val="0"/>
          <w:szCs w:val="24"/>
        </w:rPr>
      </w:pPr>
      <w:bookmarkStart w:id="876" w:name="_Toc439238216"/>
      <w:bookmarkStart w:id="877" w:name="_Toc439252764"/>
      <w:bookmarkStart w:id="878" w:name="_Toc439323738"/>
      <w:bookmarkStart w:id="879" w:name="_Toc440361372"/>
      <w:bookmarkStart w:id="880" w:name="_Toc440376127"/>
      <w:bookmarkStart w:id="881" w:name="_Toc440376254"/>
      <w:bookmarkStart w:id="882" w:name="_Toc440382512"/>
      <w:bookmarkStart w:id="883" w:name="_Toc440447182"/>
      <w:bookmarkStart w:id="884" w:name="_Toc440620862"/>
      <w:bookmarkStart w:id="885" w:name="_Toc440631497"/>
      <w:bookmarkStart w:id="886" w:name="_Toc440875736"/>
      <w:bookmarkStart w:id="887" w:name="_Toc441131760"/>
      <w:bookmarkStart w:id="888" w:name="_Toc465865203"/>
      <w:bookmarkStart w:id="889" w:name="_Toc471830490"/>
      <w:bookmarkStart w:id="890" w:name="_Toc498589655"/>
      <w:r w:rsidRPr="00920CB0">
        <w:rPr>
          <w:b w:val="0"/>
          <w:szCs w:val="24"/>
        </w:rPr>
        <w:t xml:space="preserve">Форма </w:t>
      </w:r>
      <w:r>
        <w:rPr>
          <w:b w:val="0"/>
          <w:szCs w:val="24"/>
        </w:rPr>
        <w:t>Антикоррупционных обязательств</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160223">
        <w:rPr>
          <w:color w:val="000000"/>
        </w:rPr>
        <w:t>гарантирует и заверяет</w:t>
      </w:r>
      <w:proofErr w:type="gramEnd"/>
      <w:r w:rsidRPr="00160223">
        <w:rPr>
          <w:color w:val="000000"/>
        </w:rPr>
        <w:t xml:space="preserve">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После получения такого письменного уведомления Заказчик </w:t>
      </w:r>
      <w:proofErr w:type="gramStart"/>
      <w:r w:rsidRPr="00160223">
        <w:rPr>
          <w:color w:val="000000"/>
        </w:rPr>
        <w:t>осуществляет соответствующую проверку и направляет</w:t>
      </w:r>
      <w:proofErr w:type="gramEnd"/>
      <w:r w:rsidRPr="00160223">
        <w:rPr>
          <w:color w:val="000000"/>
        </w:rPr>
        <w:t xml:space="preserve">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w:t>
      </w:r>
      <w:proofErr w:type="gramStart"/>
      <w:r w:rsidRPr="00160223">
        <w:rPr>
          <w:color w:val="000000"/>
        </w:rPr>
        <w:t>соблюдать и исполнять</w:t>
      </w:r>
      <w:proofErr w:type="gramEnd"/>
      <w:r w:rsidRPr="00160223">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2"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3"/>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1" w:name="_Toc423423668"/>
      <w:bookmarkStart w:id="892" w:name="_Ref440271072"/>
      <w:bookmarkStart w:id="893" w:name="_Ref440273986"/>
      <w:bookmarkStart w:id="894" w:name="_Ref440274337"/>
      <w:bookmarkStart w:id="895" w:name="_Ref440274913"/>
      <w:bookmarkStart w:id="896" w:name="_Ref440284918"/>
      <w:bookmarkStart w:id="897"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6"/>
      <w:bookmarkEnd w:id="867"/>
      <w:bookmarkEnd w:id="868"/>
      <w:bookmarkEnd w:id="869"/>
      <w:bookmarkEnd w:id="870"/>
      <w:bookmarkEnd w:id="871"/>
      <w:bookmarkEnd w:id="891"/>
      <w:bookmarkEnd w:id="892"/>
      <w:bookmarkEnd w:id="893"/>
      <w:bookmarkEnd w:id="894"/>
      <w:bookmarkEnd w:id="895"/>
      <w:bookmarkEnd w:id="896"/>
      <w:bookmarkEnd w:id="89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98" w:name="_Toc98253923"/>
      <w:bookmarkStart w:id="899" w:name="_Toc157248177"/>
      <w:bookmarkStart w:id="900" w:name="_Toc157496546"/>
      <w:bookmarkStart w:id="901" w:name="_Toc158206085"/>
      <w:bookmarkStart w:id="902" w:name="_Toc164057770"/>
      <w:bookmarkStart w:id="903" w:name="_Toc164137120"/>
      <w:bookmarkStart w:id="904" w:name="_Toc164161280"/>
      <w:bookmarkStart w:id="905" w:name="_Toc165173851"/>
      <w:bookmarkStart w:id="906" w:name="_Ref264038986"/>
      <w:bookmarkStart w:id="907" w:name="_Ref264359294"/>
      <w:bookmarkStart w:id="908" w:name="_Toc439170676"/>
      <w:bookmarkStart w:id="909" w:name="_Toc439172778"/>
      <w:bookmarkStart w:id="910" w:name="_Toc439173222"/>
      <w:bookmarkStart w:id="911" w:name="_Toc439238218"/>
      <w:bookmarkStart w:id="912" w:name="_Toc439252766"/>
      <w:bookmarkStart w:id="913" w:name="_Toc439323740"/>
      <w:bookmarkStart w:id="914" w:name="_Toc440361374"/>
      <w:bookmarkStart w:id="915" w:name="_Toc440376129"/>
      <w:bookmarkStart w:id="916" w:name="_Toc440376256"/>
      <w:bookmarkStart w:id="917" w:name="_Toc440382514"/>
      <w:bookmarkStart w:id="918" w:name="_Toc440447184"/>
      <w:bookmarkStart w:id="919" w:name="_Toc440620864"/>
      <w:bookmarkStart w:id="920" w:name="_Toc440631499"/>
      <w:bookmarkStart w:id="921" w:name="_Toc440875738"/>
      <w:bookmarkStart w:id="922" w:name="_Toc441131762"/>
      <w:bookmarkStart w:id="923" w:name="_Toc465865205"/>
      <w:bookmarkStart w:id="924" w:name="_Toc468975466"/>
      <w:bookmarkStart w:id="925" w:name="_Toc471830492"/>
      <w:bookmarkStart w:id="926" w:name="_Toc498589657"/>
      <w:r w:rsidRPr="00C236C0">
        <w:rPr>
          <w:szCs w:val="24"/>
        </w:rPr>
        <w:t xml:space="preserve">Форма </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00492C8B">
        <w:rPr>
          <w:szCs w:val="24"/>
        </w:rPr>
        <w:t>Сводной таблицы стоимости</w:t>
      </w:r>
      <w:bookmarkEnd w:id="912"/>
      <w:bookmarkEnd w:id="913"/>
      <w:bookmarkEnd w:id="914"/>
      <w:bookmarkEnd w:id="915"/>
      <w:bookmarkEnd w:id="916"/>
      <w:bookmarkEnd w:id="917"/>
      <w:bookmarkEnd w:id="918"/>
      <w:bookmarkEnd w:id="919"/>
      <w:bookmarkEnd w:id="920"/>
      <w:bookmarkEnd w:id="921"/>
      <w:r w:rsidR="001C4BB0" w:rsidRPr="001C4BB0">
        <w:rPr>
          <w:bCs w:val="0"/>
          <w:szCs w:val="24"/>
        </w:rPr>
        <w:t xml:space="preserve"> </w:t>
      </w:r>
      <w:r w:rsidR="001C4BB0" w:rsidRPr="005D252F">
        <w:rPr>
          <w:bCs w:val="0"/>
          <w:szCs w:val="24"/>
        </w:rPr>
        <w:t>работ</w:t>
      </w:r>
      <w:bookmarkEnd w:id="922"/>
      <w:bookmarkEnd w:id="923"/>
      <w:bookmarkEnd w:id="924"/>
      <w:bookmarkEnd w:id="925"/>
      <w:bookmarkEnd w:id="92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7" w:name="_Toc176765534"/>
      <w:bookmarkStart w:id="928" w:name="_Toc198979983"/>
      <w:bookmarkStart w:id="929" w:name="_Toc217466315"/>
      <w:bookmarkStart w:id="930" w:name="_Toc217702856"/>
      <w:bookmarkStart w:id="931" w:name="_Toc233601974"/>
      <w:bookmarkStart w:id="932" w:name="_Toc263343460"/>
      <w:r w:rsidRPr="00F647F7">
        <w:rPr>
          <w:b w:val="0"/>
          <w:szCs w:val="24"/>
        </w:rPr>
        <w:br w:type="page"/>
      </w:r>
      <w:bookmarkStart w:id="933" w:name="_Toc439170677"/>
      <w:bookmarkStart w:id="934" w:name="_Toc439172779"/>
      <w:bookmarkStart w:id="935" w:name="_Toc439173223"/>
      <w:bookmarkStart w:id="936" w:name="_Toc439238219"/>
      <w:bookmarkStart w:id="937" w:name="_Toc439252767"/>
      <w:bookmarkStart w:id="938" w:name="_Toc439323741"/>
      <w:bookmarkStart w:id="939" w:name="_Toc440361375"/>
      <w:bookmarkStart w:id="940" w:name="_Toc440376130"/>
      <w:bookmarkStart w:id="941" w:name="_Toc440376257"/>
      <w:bookmarkStart w:id="942" w:name="_Toc440382515"/>
      <w:bookmarkStart w:id="943" w:name="_Toc440447185"/>
      <w:bookmarkStart w:id="944" w:name="_Toc440620865"/>
      <w:bookmarkStart w:id="945" w:name="_Toc440631500"/>
      <w:bookmarkStart w:id="946" w:name="_Toc440875739"/>
      <w:bookmarkStart w:id="947" w:name="_Toc441131763"/>
      <w:bookmarkStart w:id="948" w:name="_Toc465865206"/>
      <w:bookmarkStart w:id="949" w:name="_Toc468975467"/>
      <w:bookmarkStart w:id="950" w:name="_Toc471830493"/>
      <w:bookmarkStart w:id="951" w:name="_Toc498589658"/>
      <w:r w:rsidRPr="00C236C0">
        <w:rPr>
          <w:szCs w:val="24"/>
        </w:rPr>
        <w:lastRenderedPageBreak/>
        <w:t>Инструкции по заполнению</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BC44D7">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2" w:name="_Ref86826666"/>
      <w:bookmarkStart w:id="953" w:name="_Toc90385112"/>
      <w:bookmarkStart w:id="954" w:name="_Toc98253925"/>
      <w:bookmarkStart w:id="955" w:name="_Toc165173853"/>
      <w:bookmarkStart w:id="956"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7" w:name="_Ref440537086"/>
      <w:bookmarkStart w:id="958"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2"/>
      <w:bookmarkEnd w:id="953"/>
      <w:bookmarkEnd w:id="954"/>
      <w:bookmarkEnd w:id="955"/>
      <w:bookmarkEnd w:id="956"/>
      <w:bookmarkEnd w:id="957"/>
      <w:bookmarkEnd w:id="95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59" w:name="_Toc90385113"/>
      <w:bookmarkStart w:id="960" w:name="_Toc98253926"/>
      <w:bookmarkStart w:id="961" w:name="_Toc157248180"/>
      <w:bookmarkStart w:id="962" w:name="_Toc157496549"/>
      <w:bookmarkStart w:id="963" w:name="_Toc158206088"/>
      <w:bookmarkStart w:id="964" w:name="_Toc164057773"/>
      <w:bookmarkStart w:id="965" w:name="_Toc164137123"/>
      <w:bookmarkStart w:id="966" w:name="_Toc164161283"/>
      <w:bookmarkStart w:id="967" w:name="_Toc165173854"/>
      <w:bookmarkStart w:id="968" w:name="_Ref193690005"/>
      <w:bookmarkStart w:id="969" w:name="_Toc439170679"/>
      <w:bookmarkStart w:id="970" w:name="_Toc439172781"/>
      <w:bookmarkStart w:id="971" w:name="_Toc439173225"/>
      <w:bookmarkStart w:id="972" w:name="_Toc439238221"/>
      <w:bookmarkStart w:id="973" w:name="_Toc439252769"/>
      <w:bookmarkStart w:id="974" w:name="_Toc439323743"/>
      <w:bookmarkStart w:id="975" w:name="_Toc440361377"/>
      <w:bookmarkStart w:id="976" w:name="_Toc440376132"/>
      <w:bookmarkStart w:id="977" w:name="_Toc440376259"/>
      <w:bookmarkStart w:id="978" w:name="_Toc440382517"/>
      <w:bookmarkStart w:id="979" w:name="_Toc440447187"/>
      <w:bookmarkStart w:id="980" w:name="_Toc440620867"/>
      <w:bookmarkStart w:id="981" w:name="_Toc440631502"/>
      <w:bookmarkStart w:id="982" w:name="_Toc440875741"/>
      <w:bookmarkStart w:id="983" w:name="_Toc441131765"/>
      <w:bookmarkStart w:id="984" w:name="_Toc465865208"/>
      <w:bookmarkStart w:id="985" w:name="_Toc468975469"/>
      <w:bookmarkStart w:id="986" w:name="_Toc471830495"/>
      <w:bookmarkStart w:id="987" w:name="_Toc498589660"/>
      <w:r w:rsidRPr="00C236C0">
        <w:rPr>
          <w:szCs w:val="24"/>
        </w:rPr>
        <w:t xml:space="preserve">Форма </w:t>
      </w:r>
      <w:bookmarkEnd w:id="959"/>
      <w:bookmarkEnd w:id="960"/>
      <w:bookmarkEnd w:id="961"/>
      <w:bookmarkEnd w:id="962"/>
      <w:bookmarkEnd w:id="963"/>
      <w:bookmarkEnd w:id="964"/>
      <w:bookmarkEnd w:id="965"/>
      <w:bookmarkEnd w:id="966"/>
      <w:bookmarkEnd w:id="967"/>
      <w:bookmarkEnd w:id="968"/>
      <w:r w:rsidRPr="00C236C0">
        <w:rPr>
          <w:szCs w:val="24"/>
        </w:rPr>
        <w:t>технического предложения</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8" w:name="_Ref55335818"/>
      <w:bookmarkStart w:id="989" w:name="_Ref55336334"/>
      <w:bookmarkStart w:id="990" w:name="_Toc57314673"/>
      <w:bookmarkStart w:id="991" w:name="_Toc69728987"/>
      <w:bookmarkStart w:id="992" w:name="_Toc98253928"/>
      <w:bookmarkStart w:id="993" w:name="_Toc165173856"/>
      <w:bookmarkStart w:id="994" w:name="_Ref194749150"/>
      <w:bookmarkStart w:id="995" w:name="_Ref194750368"/>
      <w:bookmarkStart w:id="996" w:name="_Ref89649494"/>
      <w:bookmarkStart w:id="99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BC44D7">
        <w:rPr>
          <w:i/>
          <w:color w:val="000000"/>
        </w:rPr>
        <w:t>4</w:t>
      </w:r>
      <w:r w:rsidR="00C5509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BC44D7">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8" w:name="_Toc176765537"/>
      <w:bookmarkStart w:id="999" w:name="_Toc198979986"/>
      <w:bookmarkStart w:id="1000" w:name="_Toc217466321"/>
      <w:bookmarkStart w:id="1001" w:name="_Toc217702859"/>
      <w:bookmarkStart w:id="1002" w:name="_Toc233601977"/>
      <w:bookmarkStart w:id="1003" w:name="_Toc263343463"/>
      <w:bookmarkStart w:id="1004" w:name="_Toc439170680"/>
      <w:bookmarkStart w:id="1005" w:name="_Toc439172782"/>
      <w:bookmarkStart w:id="1006" w:name="_Toc439173226"/>
      <w:bookmarkStart w:id="1007" w:name="_Toc439238222"/>
      <w:bookmarkStart w:id="1008" w:name="_Toc439252770"/>
      <w:bookmarkStart w:id="1009" w:name="_Toc439323744"/>
      <w:bookmarkStart w:id="1010" w:name="_Toc440361378"/>
      <w:bookmarkStart w:id="1011" w:name="_Toc440376133"/>
      <w:bookmarkStart w:id="1012" w:name="_Toc440376260"/>
      <w:bookmarkStart w:id="1013" w:name="_Toc440382518"/>
      <w:bookmarkStart w:id="1014" w:name="_Toc440447188"/>
      <w:bookmarkStart w:id="1015" w:name="_Toc440620868"/>
      <w:bookmarkStart w:id="1016" w:name="_Toc440631503"/>
      <w:bookmarkStart w:id="1017" w:name="_Toc440875742"/>
      <w:bookmarkStart w:id="1018" w:name="_Toc441131766"/>
      <w:bookmarkStart w:id="1019" w:name="_Toc465865209"/>
      <w:bookmarkStart w:id="1020" w:name="_Toc468975470"/>
      <w:bookmarkStart w:id="1021" w:name="_Toc471830496"/>
      <w:bookmarkStart w:id="1022" w:name="_Toc498589661"/>
      <w:r w:rsidRPr="00C236C0">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BC44D7">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3"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4" w:name="_Toc423423670"/>
      <w:bookmarkStart w:id="1025" w:name="_Ref440271036"/>
      <w:bookmarkStart w:id="1026" w:name="_Ref440274366"/>
      <w:bookmarkStart w:id="1027" w:name="_Ref440274902"/>
      <w:bookmarkStart w:id="1028" w:name="_Ref440284947"/>
      <w:bookmarkStart w:id="1029" w:name="_Ref440361140"/>
      <w:bookmarkStart w:id="1030"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8"/>
      <w:bookmarkEnd w:id="989"/>
      <w:bookmarkEnd w:id="990"/>
      <w:bookmarkEnd w:id="991"/>
      <w:bookmarkEnd w:id="992"/>
      <w:bookmarkEnd w:id="993"/>
      <w:bookmarkEnd w:id="994"/>
      <w:bookmarkEnd w:id="995"/>
      <w:bookmarkEnd w:id="1023"/>
      <w:bookmarkEnd w:id="1024"/>
      <w:bookmarkEnd w:id="1025"/>
      <w:bookmarkEnd w:id="1026"/>
      <w:bookmarkEnd w:id="1027"/>
      <w:bookmarkEnd w:id="1028"/>
      <w:bookmarkEnd w:id="1029"/>
      <w:bookmarkEnd w:id="103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31" w:name="_Toc98253929"/>
      <w:bookmarkStart w:id="1032" w:name="_Toc157248183"/>
      <w:bookmarkStart w:id="1033" w:name="_Toc157496552"/>
      <w:bookmarkStart w:id="1034" w:name="_Toc158206091"/>
      <w:bookmarkStart w:id="1035" w:name="_Toc164057776"/>
      <w:bookmarkStart w:id="1036" w:name="_Toc164137126"/>
      <w:bookmarkStart w:id="1037" w:name="_Toc164161286"/>
      <w:bookmarkStart w:id="1038" w:name="_Toc165173857"/>
      <w:bookmarkStart w:id="1039" w:name="_Toc439170682"/>
      <w:bookmarkStart w:id="1040" w:name="_Toc439172784"/>
      <w:bookmarkStart w:id="1041" w:name="_Toc439173228"/>
      <w:bookmarkStart w:id="1042" w:name="_Toc439238224"/>
      <w:bookmarkStart w:id="1043" w:name="_Toc439252772"/>
      <w:bookmarkStart w:id="1044" w:name="_Toc439323746"/>
      <w:bookmarkStart w:id="1045" w:name="_Toc440361380"/>
      <w:bookmarkStart w:id="1046" w:name="_Toc440376135"/>
      <w:bookmarkStart w:id="1047" w:name="_Toc440376262"/>
      <w:bookmarkStart w:id="1048" w:name="_Toc440382520"/>
      <w:bookmarkStart w:id="1049" w:name="_Toc440447190"/>
      <w:bookmarkStart w:id="1050" w:name="_Toc440620870"/>
      <w:bookmarkStart w:id="1051" w:name="_Toc440631505"/>
      <w:bookmarkStart w:id="1052" w:name="_Toc440875744"/>
      <w:bookmarkStart w:id="1053" w:name="_Toc441131768"/>
      <w:bookmarkStart w:id="1054" w:name="_Toc465865211"/>
      <w:bookmarkStart w:id="1055" w:name="_Toc468975472"/>
      <w:bookmarkStart w:id="1056" w:name="_Toc471830498"/>
      <w:bookmarkStart w:id="1057" w:name="_Toc498589663"/>
      <w:r w:rsidRPr="00F647F7">
        <w:rPr>
          <w:b w:val="0"/>
          <w:szCs w:val="24"/>
        </w:rPr>
        <w:t xml:space="preserve">Форма </w:t>
      </w:r>
      <w:bookmarkEnd w:id="1031"/>
      <w:r w:rsidRPr="00F647F7">
        <w:rPr>
          <w:b w:val="0"/>
          <w:szCs w:val="24"/>
        </w:rPr>
        <w:t xml:space="preserve">графика </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00C22199">
        <w:rPr>
          <w:b w:val="0"/>
          <w:szCs w:val="24"/>
        </w:rPr>
        <w:t>выполнения работ</w:t>
      </w:r>
      <w:bookmarkEnd w:id="1050"/>
      <w:bookmarkEnd w:id="1051"/>
      <w:bookmarkEnd w:id="1052"/>
      <w:bookmarkEnd w:id="1053"/>
      <w:bookmarkEnd w:id="1054"/>
      <w:bookmarkEnd w:id="1055"/>
      <w:bookmarkEnd w:id="1056"/>
      <w:bookmarkEnd w:id="10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8" w:name="_Toc171070556"/>
      <w:bookmarkStart w:id="1059" w:name="_Toc98253927"/>
      <w:bookmarkStart w:id="1060" w:name="_Toc176605808"/>
      <w:bookmarkStart w:id="1061" w:name="_Toc176611017"/>
      <w:bookmarkStart w:id="1062" w:name="_Toc176611073"/>
      <w:bookmarkStart w:id="1063" w:name="_Toc176668676"/>
      <w:bookmarkStart w:id="1064" w:name="_Toc176684336"/>
      <w:bookmarkStart w:id="1065" w:name="_Toc176746279"/>
      <w:bookmarkStart w:id="1066" w:name="_Toc176747346"/>
      <w:bookmarkStart w:id="1067" w:name="_Toc198979988"/>
      <w:bookmarkStart w:id="1068" w:name="_Toc217466324"/>
      <w:bookmarkStart w:id="1069" w:name="_Toc217702862"/>
      <w:bookmarkStart w:id="1070" w:name="_Toc233601980"/>
      <w:bookmarkStart w:id="1071" w:name="_Toc263343466"/>
      <w:r w:rsidRPr="00F647F7">
        <w:rPr>
          <w:b w:val="0"/>
          <w:szCs w:val="24"/>
        </w:rPr>
        <w:br w:type="page"/>
      </w:r>
      <w:bookmarkStart w:id="1072" w:name="_Toc439170683"/>
      <w:bookmarkStart w:id="1073" w:name="_Toc439172785"/>
      <w:bookmarkStart w:id="1074" w:name="_Toc439173229"/>
      <w:bookmarkStart w:id="1075" w:name="_Toc439238225"/>
      <w:bookmarkStart w:id="1076" w:name="_Toc439252773"/>
      <w:bookmarkStart w:id="1077" w:name="_Toc439323747"/>
      <w:bookmarkStart w:id="1078" w:name="_Toc440361381"/>
      <w:bookmarkStart w:id="1079" w:name="_Toc440376136"/>
      <w:bookmarkStart w:id="1080" w:name="_Toc440376263"/>
      <w:bookmarkStart w:id="1081" w:name="_Toc440382521"/>
      <w:bookmarkStart w:id="1082" w:name="_Toc440447191"/>
      <w:bookmarkStart w:id="1083" w:name="_Toc440620871"/>
      <w:bookmarkStart w:id="1084" w:name="_Toc440631506"/>
      <w:bookmarkStart w:id="1085" w:name="_Toc440875745"/>
      <w:bookmarkStart w:id="1086" w:name="_Toc441131769"/>
      <w:bookmarkStart w:id="1087" w:name="_Toc465865212"/>
      <w:bookmarkStart w:id="1088" w:name="_Toc468975473"/>
      <w:bookmarkStart w:id="1089" w:name="_Toc471830499"/>
      <w:bookmarkStart w:id="1090" w:name="_Toc498589664"/>
      <w:r w:rsidRPr="00F647F7">
        <w:rPr>
          <w:b w:val="0"/>
          <w:szCs w:val="24"/>
        </w:rPr>
        <w:lastRenderedPageBreak/>
        <w:t>Инструкции по заполнению</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BC44D7">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BC44D7">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1" w:name="_Hlt22846931"/>
      <w:bookmarkStart w:id="1092" w:name="_Ref440361439"/>
      <w:bookmarkStart w:id="1093" w:name="_Ref440361914"/>
      <w:bookmarkStart w:id="1094" w:name="_Ref440361959"/>
      <w:bookmarkStart w:id="1095" w:name="_Toc498589665"/>
      <w:bookmarkStart w:id="1096" w:name="_Ref93264992"/>
      <w:bookmarkStart w:id="1097" w:name="_Ref93265116"/>
      <w:bookmarkStart w:id="1098" w:name="_Toc98253933"/>
      <w:bookmarkStart w:id="1099" w:name="_Toc165173859"/>
      <w:bookmarkStart w:id="1100" w:name="_Toc423423671"/>
      <w:bookmarkEnd w:id="1091"/>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2"/>
      <w:bookmarkEnd w:id="1093"/>
      <w:bookmarkEnd w:id="1094"/>
      <w:bookmarkEnd w:id="10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101" w:name="_Toc440361383"/>
      <w:bookmarkStart w:id="1102" w:name="_Toc440376138"/>
      <w:bookmarkStart w:id="1103" w:name="_Toc440376265"/>
      <w:bookmarkStart w:id="1104" w:name="_Toc440382523"/>
      <w:bookmarkStart w:id="1105" w:name="_Toc440447193"/>
      <w:bookmarkStart w:id="1106" w:name="_Toc440620873"/>
      <w:bookmarkStart w:id="1107" w:name="_Toc440631508"/>
      <w:bookmarkStart w:id="1108" w:name="_Toc440875747"/>
      <w:bookmarkStart w:id="1109" w:name="_Toc441131771"/>
      <w:bookmarkStart w:id="1110" w:name="_Toc465865214"/>
      <w:bookmarkStart w:id="1111" w:name="_Toc468975475"/>
      <w:bookmarkStart w:id="1112" w:name="_Toc471830501"/>
      <w:bookmarkStart w:id="1113" w:name="_Toc498589666"/>
      <w:r w:rsidRPr="00F647F7">
        <w:rPr>
          <w:b w:val="0"/>
          <w:szCs w:val="24"/>
        </w:rPr>
        <w:t xml:space="preserve">Форма графика </w:t>
      </w:r>
      <w:r>
        <w:rPr>
          <w:b w:val="0"/>
          <w:szCs w:val="24"/>
        </w:rPr>
        <w:t xml:space="preserve">оплаты </w:t>
      </w:r>
      <w:bookmarkEnd w:id="1101"/>
      <w:bookmarkEnd w:id="1102"/>
      <w:bookmarkEnd w:id="1103"/>
      <w:bookmarkEnd w:id="1104"/>
      <w:bookmarkEnd w:id="1105"/>
      <w:r w:rsidR="00FB7116">
        <w:rPr>
          <w:b w:val="0"/>
          <w:szCs w:val="24"/>
        </w:rPr>
        <w:t>выполнения работ</w:t>
      </w:r>
      <w:bookmarkEnd w:id="1106"/>
      <w:bookmarkEnd w:id="1107"/>
      <w:bookmarkEnd w:id="1108"/>
      <w:bookmarkEnd w:id="1109"/>
      <w:bookmarkEnd w:id="1110"/>
      <w:bookmarkEnd w:id="1111"/>
      <w:bookmarkEnd w:id="1112"/>
      <w:bookmarkEnd w:id="11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4" w:name="_Toc440361384"/>
      <w:bookmarkStart w:id="1115" w:name="_Toc440376139"/>
      <w:bookmarkStart w:id="1116" w:name="_Toc440376266"/>
      <w:bookmarkStart w:id="1117" w:name="_Toc440382524"/>
      <w:bookmarkStart w:id="1118" w:name="_Toc440447194"/>
      <w:bookmarkStart w:id="1119" w:name="_Toc440620874"/>
      <w:bookmarkStart w:id="1120" w:name="_Toc440631509"/>
      <w:bookmarkStart w:id="1121" w:name="_Toc440875748"/>
      <w:bookmarkStart w:id="1122" w:name="_Toc441131772"/>
      <w:bookmarkStart w:id="1123" w:name="_Toc465865215"/>
      <w:bookmarkStart w:id="1124" w:name="_Toc468975476"/>
      <w:bookmarkStart w:id="1125" w:name="_Toc471830502"/>
      <w:bookmarkStart w:id="1126" w:name="_Toc498589667"/>
      <w:r w:rsidRPr="00F647F7">
        <w:rPr>
          <w:b w:val="0"/>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BC44D7">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w:t>
      </w:r>
      <w:proofErr w:type="gramStart"/>
      <w:r w:rsidRPr="00843BBD">
        <w:rPr>
          <w:sz w:val="24"/>
          <w:szCs w:val="24"/>
        </w:rPr>
        <w:t xml:space="preserve">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и должен</w:t>
      </w:r>
      <w:proofErr w:type="gramEnd"/>
      <w:r w:rsidRPr="00843BBD">
        <w:rPr>
          <w:sz w:val="24"/>
          <w:szCs w:val="24"/>
        </w:rPr>
        <w:t xml:space="preserve">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BC44D7">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7" w:name="_Ref440361531"/>
      <w:bookmarkStart w:id="1128" w:name="_Ref440361610"/>
      <w:bookmarkStart w:id="1129"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6"/>
      <w:bookmarkEnd w:id="997"/>
      <w:bookmarkEnd w:id="1096"/>
      <w:bookmarkEnd w:id="1097"/>
      <w:bookmarkEnd w:id="1098"/>
      <w:bookmarkEnd w:id="1099"/>
      <w:bookmarkEnd w:id="1100"/>
      <w:bookmarkEnd w:id="1127"/>
      <w:bookmarkEnd w:id="1128"/>
      <w:bookmarkEnd w:id="11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30" w:name="_Toc439170685"/>
      <w:bookmarkStart w:id="1131" w:name="_Toc439172787"/>
      <w:bookmarkStart w:id="1132" w:name="_Toc439173231"/>
      <w:bookmarkStart w:id="1133" w:name="_Toc439238227"/>
      <w:bookmarkStart w:id="1134" w:name="_Toc439252775"/>
      <w:bookmarkStart w:id="1135" w:name="_Toc439323749"/>
      <w:bookmarkStart w:id="1136" w:name="_Toc440361386"/>
      <w:bookmarkStart w:id="1137" w:name="_Toc440376141"/>
      <w:bookmarkStart w:id="1138" w:name="_Toc440376268"/>
      <w:bookmarkStart w:id="1139" w:name="_Toc440382526"/>
      <w:bookmarkStart w:id="1140" w:name="_Toc440447196"/>
      <w:bookmarkStart w:id="1141" w:name="_Toc440620876"/>
      <w:bookmarkStart w:id="1142" w:name="_Toc440631511"/>
      <w:bookmarkStart w:id="1143" w:name="_Toc440875750"/>
      <w:bookmarkStart w:id="1144" w:name="_Toc441131774"/>
      <w:bookmarkStart w:id="1145" w:name="_Toc465865217"/>
      <w:bookmarkStart w:id="1146" w:name="_Toc468975478"/>
      <w:bookmarkStart w:id="1147" w:name="_Toc471830504"/>
      <w:bookmarkStart w:id="1148" w:name="_Toc498589669"/>
      <w:bookmarkStart w:id="1149" w:name="_Toc157248186"/>
      <w:bookmarkStart w:id="1150" w:name="_Toc157496555"/>
      <w:bookmarkStart w:id="1151" w:name="_Toc158206094"/>
      <w:bookmarkStart w:id="1152" w:name="_Toc164057779"/>
      <w:bookmarkStart w:id="1153" w:name="_Toc164137129"/>
      <w:bookmarkStart w:id="1154" w:name="_Toc164161289"/>
      <w:bookmarkStart w:id="115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r w:rsidRPr="00F647F7">
        <w:rPr>
          <w:b w:val="0"/>
          <w:szCs w:val="24"/>
        </w:rPr>
        <w:t xml:space="preserve"> </w:t>
      </w:r>
      <w:bookmarkEnd w:id="1149"/>
      <w:bookmarkEnd w:id="1150"/>
      <w:bookmarkEnd w:id="1151"/>
      <w:bookmarkEnd w:id="1152"/>
      <w:bookmarkEnd w:id="1153"/>
      <w:bookmarkEnd w:id="1154"/>
      <w:bookmarkEnd w:id="11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BC44D7">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BC44D7">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6" w:name="_Toc439170686"/>
      <w:bookmarkStart w:id="1157" w:name="_Toc439172788"/>
      <w:bookmarkStart w:id="1158" w:name="_Toc439173232"/>
      <w:bookmarkStart w:id="1159" w:name="_Toc439238228"/>
      <w:bookmarkStart w:id="1160" w:name="_Toc439252776"/>
      <w:bookmarkStart w:id="1161" w:name="_Toc439323750"/>
      <w:bookmarkStart w:id="1162" w:name="_Toc440361387"/>
      <w:bookmarkStart w:id="1163" w:name="_Toc440376142"/>
      <w:bookmarkStart w:id="1164" w:name="_Toc440376269"/>
      <w:bookmarkStart w:id="1165" w:name="_Toc440382527"/>
      <w:bookmarkStart w:id="1166" w:name="_Toc440447197"/>
      <w:bookmarkStart w:id="1167" w:name="_Toc440620877"/>
      <w:bookmarkStart w:id="1168" w:name="_Toc440631512"/>
      <w:bookmarkStart w:id="1169" w:name="_Toc440875751"/>
      <w:bookmarkStart w:id="1170" w:name="_Toc441131775"/>
      <w:bookmarkStart w:id="1171" w:name="_Toc465865218"/>
      <w:bookmarkStart w:id="1172" w:name="_Toc468975479"/>
      <w:bookmarkStart w:id="1173" w:name="_Toc471830505"/>
      <w:bookmarkStart w:id="1174"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BC44D7">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BC44D7">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BC44D7">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w:t>
      </w:r>
      <w:proofErr w:type="gramStart"/>
      <w:r w:rsidRPr="00F647F7">
        <w:rPr>
          <w:sz w:val="24"/>
          <w:szCs w:val="24"/>
        </w:rPr>
        <w:t>рассмотреть и принять</w:t>
      </w:r>
      <w:proofErr w:type="gramEnd"/>
      <w:r w:rsidRPr="00F647F7">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5" w:name="_Ref55335823"/>
      <w:bookmarkStart w:id="1176" w:name="_Ref55336359"/>
      <w:bookmarkStart w:id="1177" w:name="_Toc57314675"/>
      <w:bookmarkStart w:id="1178" w:name="_Toc69728989"/>
      <w:bookmarkStart w:id="1179" w:name="_Toc98253939"/>
      <w:bookmarkStart w:id="1180" w:name="_Toc165173865"/>
      <w:bookmarkStart w:id="1181" w:name="_Toc423423672"/>
      <w:bookmarkStart w:id="1182" w:name="_Toc498589671"/>
      <w:bookmarkEnd w:id="839"/>
      <w:r w:rsidRPr="00F647F7">
        <w:lastRenderedPageBreak/>
        <w:t xml:space="preserve">Анкета (форма </w:t>
      </w:r>
      <w:r w:rsidR="00B8118F">
        <w:t>7</w:t>
      </w:r>
      <w:r w:rsidRPr="00F647F7">
        <w:t>)</w:t>
      </w:r>
      <w:bookmarkEnd w:id="1175"/>
      <w:bookmarkEnd w:id="1176"/>
      <w:bookmarkEnd w:id="1177"/>
      <w:bookmarkEnd w:id="1178"/>
      <w:bookmarkEnd w:id="1179"/>
      <w:bookmarkEnd w:id="1180"/>
      <w:bookmarkEnd w:id="1181"/>
      <w:bookmarkEnd w:id="1182"/>
    </w:p>
    <w:p w:rsidR="004F4D80" w:rsidRPr="00F647F7" w:rsidRDefault="004F4D80" w:rsidP="004F4D80">
      <w:pPr>
        <w:pStyle w:val="3"/>
        <w:rPr>
          <w:b w:val="0"/>
          <w:szCs w:val="24"/>
        </w:rPr>
      </w:pPr>
      <w:bookmarkStart w:id="1183" w:name="_Toc98253940"/>
      <w:bookmarkStart w:id="1184" w:name="_Toc157248192"/>
      <w:bookmarkStart w:id="1185" w:name="_Toc157496561"/>
      <w:bookmarkStart w:id="1186" w:name="_Toc158206100"/>
      <w:bookmarkStart w:id="1187" w:name="_Toc164057785"/>
      <w:bookmarkStart w:id="1188" w:name="_Toc164137135"/>
      <w:bookmarkStart w:id="1189" w:name="_Toc164161295"/>
      <w:bookmarkStart w:id="1190" w:name="_Toc165173866"/>
      <w:bookmarkStart w:id="1191" w:name="_Toc439170688"/>
      <w:bookmarkStart w:id="1192" w:name="_Toc439172790"/>
      <w:bookmarkStart w:id="1193" w:name="_Toc439173234"/>
      <w:bookmarkStart w:id="1194" w:name="_Toc439238230"/>
      <w:bookmarkStart w:id="1195" w:name="_Toc439252778"/>
      <w:bookmarkStart w:id="1196" w:name="_Ref440272119"/>
      <w:bookmarkStart w:id="1197" w:name="_Toc440361389"/>
      <w:bookmarkStart w:id="1198" w:name="_Ref444168907"/>
      <w:bookmarkStart w:id="1199" w:name="_Toc465865220"/>
      <w:bookmarkStart w:id="1200" w:name="_Toc471830507"/>
      <w:bookmarkStart w:id="1201" w:name="_Toc498589672"/>
      <w:r w:rsidRPr="00F647F7">
        <w:rPr>
          <w:b w:val="0"/>
          <w:szCs w:val="24"/>
        </w:rPr>
        <w:t xml:space="preserve">Форма Анкеты </w:t>
      </w:r>
      <w:r w:rsidR="00C236C0">
        <w:rPr>
          <w:b w:val="0"/>
          <w:szCs w:val="24"/>
        </w:rPr>
        <w:t>Участник</w:t>
      </w:r>
      <w:r>
        <w:rPr>
          <w:b w:val="0"/>
          <w:szCs w:val="24"/>
        </w:rPr>
        <w:t>а</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DE3B88">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DE3B88">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DE3B88">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DE3B88">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DE3B88">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DE3B88">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DE3B88">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DE3B88">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9E2C82">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9E2C82">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9E2C82">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2" w:name="_Toc439170689"/>
            <w:bookmarkStart w:id="1203" w:name="_Toc439172791"/>
            <w:bookmarkStart w:id="1204" w:name="_Toc439173235"/>
            <w:bookmarkStart w:id="1205" w:name="_Toc439238231"/>
            <w:bookmarkStart w:id="1206" w:name="_Toc439252779"/>
            <w:bookmarkStart w:id="1207" w:name="_Ref440272147"/>
            <w:bookmarkStart w:id="1208" w:name="_Toc440361390"/>
            <w:bookmarkStart w:id="1209" w:name="_Ref444168874"/>
            <w:bookmarkStart w:id="1210"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9E2C82">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1" w:name="_Ref491178428"/>
      <w:bookmarkStart w:id="1212" w:name="_Toc498589673"/>
      <w:r w:rsidRPr="00910732">
        <w:rPr>
          <w:szCs w:val="24"/>
        </w:rPr>
        <w:lastRenderedPageBreak/>
        <w:t xml:space="preserve">Форма </w:t>
      </w:r>
      <w:bookmarkEnd w:id="1202"/>
      <w:bookmarkEnd w:id="1203"/>
      <w:bookmarkEnd w:id="1204"/>
      <w:bookmarkEnd w:id="1205"/>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6"/>
      <w:bookmarkEnd w:id="1207"/>
      <w:bookmarkEnd w:id="1208"/>
      <w:bookmarkEnd w:id="1209"/>
      <w:bookmarkEnd w:id="1210"/>
      <w:bookmarkEnd w:id="1211"/>
      <w:bookmarkEnd w:id="121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3" w:name="_Toc125426243"/>
      <w:bookmarkStart w:id="1214" w:name="_Toc396984070"/>
      <w:bookmarkStart w:id="1215" w:name="_Toc423423673"/>
      <w:bookmarkStart w:id="1216" w:name="_Toc439170691"/>
      <w:bookmarkStart w:id="1217" w:name="_Toc439172793"/>
      <w:bookmarkStart w:id="1218" w:name="_Toc439173237"/>
      <w:bookmarkStart w:id="1219" w:name="_Toc439238233"/>
      <w:bookmarkStart w:id="1220" w:name="_Toc439252780"/>
      <w:bookmarkStart w:id="1221" w:name="_Toc439323754"/>
      <w:bookmarkStart w:id="1222" w:name="_Toc440361391"/>
      <w:bookmarkStart w:id="1223" w:name="_Toc440376146"/>
      <w:bookmarkStart w:id="1224" w:name="_Toc440376273"/>
      <w:bookmarkStart w:id="1225" w:name="_Toc440382531"/>
      <w:bookmarkStart w:id="1226" w:name="_Toc440447201"/>
      <w:bookmarkStart w:id="1227" w:name="_Toc440620881"/>
      <w:bookmarkStart w:id="1228" w:name="_Toc440631516"/>
      <w:bookmarkStart w:id="1229" w:name="_Toc440875755"/>
      <w:bookmarkStart w:id="1230"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w:t>
            </w:r>
            <w:proofErr w:type="gramStart"/>
            <w:r w:rsidRPr="00154BCB">
              <w:t>суммируется по всем осуществляемым видам деятельности и применяется</w:t>
            </w:r>
            <w:proofErr w:type="gramEnd"/>
            <w:r w:rsidRPr="00154BCB">
              <w:t xml:space="preserve">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154BCB">
                <w:t>О закупках товаров</w:t>
              </w:r>
            </w:hyperlink>
            <w:r w:rsidRPr="00154BCB">
              <w:t>, работ, услуг отдельными видами юридических лиц" и "</w:t>
            </w:r>
            <w:hyperlink r:id="rId49"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1" w:name="_Toc439170690"/>
      <w:bookmarkStart w:id="1232" w:name="_Toc439172792"/>
      <w:bookmarkStart w:id="1233" w:name="_Toc439173236"/>
      <w:bookmarkStart w:id="123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1"/>
    <w:bookmarkEnd w:id="1232"/>
    <w:bookmarkEnd w:id="1233"/>
    <w:bookmarkEnd w:id="1234"/>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5" w:name="_Toc465865222"/>
      <w:bookmarkStart w:id="1236" w:name="_Toc468975483"/>
      <w:bookmarkStart w:id="1237" w:name="_Toc471830509"/>
      <w:bookmarkStart w:id="1238" w:name="_Toc498589674"/>
      <w:r w:rsidRPr="002D7FEE">
        <w:rPr>
          <w:szCs w:val="24"/>
        </w:rPr>
        <w:lastRenderedPageBreak/>
        <w:t>Инструкции по заполнению</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5"/>
      <w:bookmarkEnd w:id="1236"/>
      <w:bookmarkEnd w:id="1237"/>
      <w:bookmarkEnd w:id="1238"/>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BC44D7" w:rsidRPr="00BC44D7">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0"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w:t>
      </w:r>
      <w:proofErr w:type="gramStart"/>
      <w:r w:rsidRPr="003640C7">
        <w:rPr>
          <w:sz w:val="24"/>
          <w:szCs w:val="24"/>
        </w:rPr>
        <w:t>еи ОО</w:t>
      </w:r>
      <w:proofErr w:type="gramEnd"/>
      <w:r w:rsidRPr="003640C7">
        <w:rPr>
          <w:sz w:val="24"/>
          <w:szCs w:val="24"/>
        </w:rPr>
        <w:t xml:space="preserve">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51"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2"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640C7">
        <w:rPr>
          <w:rFonts w:ascii="Times New Roman" w:eastAsia="Calibri" w:hAnsi="Times New Roman" w:cs="Times New Roman"/>
          <w:sz w:val="24"/>
          <w:szCs w:val="24"/>
          <w:lang w:eastAsia="en-US"/>
        </w:rPr>
        <w:t>т.ч</w:t>
      </w:r>
      <w:proofErr w:type="spellEnd"/>
      <w:r w:rsidRPr="003640C7">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 xml:space="preserve">1. </w:t>
      </w:r>
      <w:proofErr w:type="gramStart"/>
      <w:r w:rsidRPr="003640C7">
        <w:rPr>
          <w:b/>
          <w:sz w:val="24"/>
          <w:szCs w:val="24"/>
        </w:rPr>
        <w:t>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640C7">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proofErr w:type="gramStart"/>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640C7">
        <w:rPr>
          <w:sz w:val="24"/>
          <w:szCs w:val="24"/>
        </w:rPr>
        <w:t>Вольфсбергской</w:t>
      </w:r>
      <w:proofErr w:type="spellEnd"/>
      <w:r w:rsidRPr="003640C7">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640C7">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3640C7">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 xml:space="preserve">3. </w:t>
      </w:r>
      <w:proofErr w:type="gramStart"/>
      <w:r w:rsidRPr="003640C7">
        <w:rPr>
          <w:b/>
          <w:sz w:val="24"/>
          <w:szCs w:val="24"/>
        </w:rPr>
        <w:t>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640C7">
        <w:rPr>
          <w:sz w:val="24"/>
          <w:szCs w:val="24"/>
        </w:rPr>
        <w:t xml:space="preserve">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w:t>
      </w:r>
      <w:proofErr w:type="gramStart"/>
      <w:r w:rsidRPr="003640C7">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640C7">
        <w:rPr>
          <w:sz w:val="24"/>
          <w:szCs w:val="24"/>
        </w:rPr>
        <w:t xml:space="preserve"> </w:t>
      </w:r>
      <w:proofErr w:type="gramStart"/>
      <w:r w:rsidRPr="003640C7">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640C7">
        <w:rPr>
          <w:sz w:val="24"/>
          <w:szCs w:val="24"/>
        </w:rPr>
        <w:t xml:space="preserve"> </w:t>
      </w:r>
      <w:proofErr w:type="gramStart"/>
      <w:r w:rsidRPr="003640C7">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640C7">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640C7">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640C7">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w:t>
      </w:r>
      <w:proofErr w:type="gramStart"/>
      <w:r w:rsidRPr="003640C7">
        <w:rPr>
          <w:sz w:val="24"/>
          <w:szCs w:val="24"/>
        </w:rPr>
        <w:t>1</w:t>
      </w:r>
      <w:proofErr w:type="gramEnd"/>
      <w:r w:rsidRPr="003640C7">
        <w:rPr>
          <w:sz w:val="24"/>
          <w:szCs w:val="24"/>
        </w:rPr>
        <w:t xml:space="preserve">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 xml:space="preserve">5. </w:t>
      </w:r>
      <w:proofErr w:type="gramStart"/>
      <w:r w:rsidRPr="003640C7">
        <w:rPr>
          <w:b/>
          <w:sz w:val="24"/>
          <w:szCs w:val="24"/>
        </w:rPr>
        <w:t>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3640C7">
        <w:rPr>
          <w:sz w:val="24"/>
          <w:szCs w:val="24"/>
        </w:rPr>
        <w:lastRenderedPageBreak/>
        <w:t xml:space="preserve">внуки), полнородный и </w:t>
      </w:r>
      <w:proofErr w:type="spellStart"/>
      <w:r w:rsidRPr="003640C7">
        <w:rPr>
          <w:sz w:val="24"/>
          <w:szCs w:val="24"/>
        </w:rPr>
        <w:t>неполнородный</w:t>
      </w:r>
      <w:proofErr w:type="spellEnd"/>
      <w:r w:rsidRPr="003640C7">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w:t>
      </w:r>
      <w:proofErr w:type="gramStart"/>
      <w:r w:rsidRPr="003640C7">
        <w:rPr>
          <w:sz w:val="24"/>
          <w:szCs w:val="24"/>
        </w:rPr>
        <w:t>и-</w:t>
      </w:r>
      <w:proofErr w:type="gramEnd"/>
      <w:r w:rsidRPr="003640C7">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640C7">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39" w:name="_Ref55336378"/>
      <w:bookmarkStart w:id="1240" w:name="_Toc57314676"/>
      <w:bookmarkStart w:id="1241" w:name="_Toc69728990"/>
      <w:bookmarkStart w:id="1242" w:name="_Toc98253942"/>
      <w:bookmarkStart w:id="1243" w:name="_Toc165173868"/>
      <w:bookmarkStart w:id="1244"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BC44D7">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5" w:name="_Ref449016908"/>
      <w:bookmarkStart w:id="1246"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39"/>
      <w:bookmarkEnd w:id="1240"/>
      <w:bookmarkEnd w:id="1241"/>
      <w:bookmarkEnd w:id="1242"/>
      <w:bookmarkEnd w:id="1243"/>
      <w:bookmarkEnd w:id="1244"/>
      <w:bookmarkEnd w:id="1245"/>
      <w:bookmarkEnd w:id="1246"/>
    </w:p>
    <w:p w:rsidR="004F4D80" w:rsidRPr="00D904EF" w:rsidRDefault="004F4D80" w:rsidP="004F4D80">
      <w:pPr>
        <w:pStyle w:val="3"/>
        <w:rPr>
          <w:szCs w:val="24"/>
        </w:rPr>
      </w:pPr>
      <w:bookmarkStart w:id="1247" w:name="_Toc98253943"/>
      <w:bookmarkStart w:id="1248" w:name="_Toc157248195"/>
      <w:bookmarkStart w:id="1249" w:name="_Toc157496564"/>
      <w:bookmarkStart w:id="1250" w:name="_Toc158206103"/>
      <w:bookmarkStart w:id="1251" w:name="_Toc164057788"/>
      <w:bookmarkStart w:id="1252" w:name="_Toc164137138"/>
      <w:bookmarkStart w:id="1253" w:name="_Toc164161298"/>
      <w:bookmarkStart w:id="1254" w:name="_Toc165173869"/>
      <w:bookmarkStart w:id="1255" w:name="_Toc439170693"/>
      <w:bookmarkStart w:id="1256" w:name="_Toc439172795"/>
      <w:bookmarkStart w:id="1257" w:name="_Toc439173239"/>
      <w:bookmarkStart w:id="1258" w:name="_Toc439238235"/>
      <w:bookmarkStart w:id="1259" w:name="_Toc439252782"/>
      <w:bookmarkStart w:id="1260" w:name="_Toc439323756"/>
      <w:bookmarkStart w:id="1261" w:name="_Toc440361393"/>
      <w:bookmarkStart w:id="1262" w:name="_Toc440376275"/>
      <w:bookmarkStart w:id="1263" w:name="_Toc440382533"/>
      <w:bookmarkStart w:id="1264" w:name="_Toc440447203"/>
      <w:bookmarkStart w:id="1265" w:name="_Toc440620883"/>
      <w:bookmarkStart w:id="1266" w:name="_Toc440631518"/>
      <w:bookmarkStart w:id="1267" w:name="_Toc440875757"/>
      <w:bookmarkStart w:id="1268" w:name="_Toc441131781"/>
      <w:bookmarkStart w:id="1269" w:name="_Toc465865224"/>
      <w:bookmarkStart w:id="1270" w:name="_Toc468975485"/>
      <w:bookmarkStart w:id="1271" w:name="_Toc471830511"/>
      <w:bookmarkStart w:id="1272" w:name="_Toc498589676"/>
      <w:r w:rsidRPr="00D904EF">
        <w:rPr>
          <w:szCs w:val="24"/>
        </w:rPr>
        <w:t>Форма Справки о перечне и годовых объемах выполнения аналогичных договоров</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3" w:name="_Toc98253944"/>
      <w:bookmarkStart w:id="1274" w:name="_Toc157248196"/>
      <w:bookmarkStart w:id="1275" w:name="_Toc157496565"/>
      <w:bookmarkStart w:id="1276" w:name="_Toc158206104"/>
      <w:bookmarkStart w:id="1277" w:name="_Toc164057789"/>
      <w:bookmarkStart w:id="1278" w:name="_Toc164137139"/>
      <w:bookmarkStart w:id="1279" w:name="_Toc164161299"/>
      <w:bookmarkStart w:id="1280" w:name="_Toc165173870"/>
      <w:r>
        <w:rPr>
          <w:szCs w:val="24"/>
        </w:rPr>
        <w:br w:type="page"/>
      </w:r>
    </w:p>
    <w:p w:rsidR="004F4D80" w:rsidRPr="00D904EF" w:rsidRDefault="004F4D80" w:rsidP="004F4D80">
      <w:pPr>
        <w:pStyle w:val="3"/>
        <w:rPr>
          <w:szCs w:val="24"/>
        </w:rPr>
      </w:pPr>
      <w:bookmarkStart w:id="1281" w:name="_Toc439170694"/>
      <w:bookmarkStart w:id="1282" w:name="_Toc439172796"/>
      <w:bookmarkStart w:id="1283" w:name="_Toc439173240"/>
      <w:bookmarkStart w:id="1284" w:name="_Toc439238236"/>
      <w:bookmarkStart w:id="1285" w:name="_Toc439252783"/>
      <w:bookmarkStart w:id="1286" w:name="_Toc439323757"/>
      <w:bookmarkStart w:id="1287" w:name="_Toc440361394"/>
      <w:bookmarkStart w:id="1288" w:name="_Toc440376276"/>
      <w:bookmarkStart w:id="1289" w:name="_Toc440382534"/>
      <w:bookmarkStart w:id="1290" w:name="_Toc440447204"/>
      <w:bookmarkStart w:id="1291" w:name="_Toc440620884"/>
      <w:bookmarkStart w:id="1292" w:name="_Toc440631519"/>
      <w:bookmarkStart w:id="1293" w:name="_Toc440875758"/>
      <w:bookmarkStart w:id="1294" w:name="_Toc441131782"/>
      <w:bookmarkStart w:id="1295" w:name="_Toc465865225"/>
      <w:bookmarkStart w:id="1296" w:name="_Toc468975486"/>
      <w:bookmarkStart w:id="1297" w:name="_Toc471830512"/>
      <w:bookmarkStart w:id="1298" w:name="_Toc498589677"/>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BC44D7">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BC44D7">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99" w:name="_Ref55336389"/>
      <w:bookmarkStart w:id="1300" w:name="_Toc57314677"/>
      <w:bookmarkStart w:id="1301" w:name="_Toc69728991"/>
      <w:bookmarkStart w:id="1302" w:name="_Toc98253945"/>
      <w:bookmarkStart w:id="1303" w:name="_Toc165173871"/>
      <w:bookmarkStart w:id="1304"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5" w:name="_Ref440881887"/>
      <w:bookmarkStart w:id="1306" w:name="_Toc498589678"/>
      <w:r w:rsidRPr="00F647F7">
        <w:lastRenderedPageBreak/>
        <w:t xml:space="preserve">Справка о материально-технических ресурсах (форма </w:t>
      </w:r>
      <w:r w:rsidR="00B8118F">
        <w:t>9</w:t>
      </w:r>
      <w:r w:rsidRPr="00F647F7">
        <w:t>)</w:t>
      </w:r>
      <w:bookmarkEnd w:id="1299"/>
      <w:bookmarkEnd w:id="1300"/>
      <w:bookmarkEnd w:id="1301"/>
      <w:bookmarkEnd w:id="1302"/>
      <w:bookmarkEnd w:id="1303"/>
      <w:bookmarkEnd w:id="1304"/>
      <w:bookmarkEnd w:id="1305"/>
      <w:bookmarkEnd w:id="1306"/>
    </w:p>
    <w:p w:rsidR="004F4D80" w:rsidRPr="00D904EF" w:rsidRDefault="004F4D80" w:rsidP="004F4D80">
      <w:pPr>
        <w:pStyle w:val="3"/>
        <w:rPr>
          <w:szCs w:val="24"/>
        </w:rPr>
      </w:pPr>
      <w:bookmarkStart w:id="1307" w:name="_Toc98253946"/>
      <w:bookmarkStart w:id="1308" w:name="_Toc157248198"/>
      <w:bookmarkStart w:id="1309" w:name="_Toc157496567"/>
      <w:bookmarkStart w:id="1310" w:name="_Toc158206106"/>
      <w:bookmarkStart w:id="1311" w:name="_Toc164057791"/>
      <w:bookmarkStart w:id="1312" w:name="_Toc164137141"/>
      <w:bookmarkStart w:id="1313" w:name="_Toc164161301"/>
      <w:bookmarkStart w:id="1314" w:name="_Toc165173872"/>
      <w:bookmarkStart w:id="1315" w:name="_Toc439170696"/>
      <w:bookmarkStart w:id="1316" w:name="_Toc439172798"/>
      <w:bookmarkStart w:id="1317" w:name="_Toc439173242"/>
      <w:bookmarkStart w:id="1318" w:name="_Toc439238238"/>
      <w:bookmarkStart w:id="1319" w:name="_Toc439252785"/>
      <w:bookmarkStart w:id="1320" w:name="_Toc439323759"/>
      <w:bookmarkStart w:id="1321" w:name="_Toc440361396"/>
      <w:bookmarkStart w:id="1322" w:name="_Toc440376278"/>
      <w:bookmarkStart w:id="1323" w:name="_Toc440382536"/>
      <w:bookmarkStart w:id="1324" w:name="_Toc440447206"/>
      <w:bookmarkStart w:id="1325" w:name="_Toc440620886"/>
      <w:bookmarkStart w:id="1326" w:name="_Toc440631521"/>
      <w:bookmarkStart w:id="1327" w:name="_Toc440875760"/>
      <w:bookmarkStart w:id="1328" w:name="_Toc441131784"/>
      <w:bookmarkStart w:id="1329" w:name="_Toc465865227"/>
      <w:bookmarkStart w:id="1330" w:name="_Toc468975488"/>
      <w:bookmarkStart w:id="1331" w:name="_Toc471830514"/>
      <w:bookmarkStart w:id="1332" w:name="_Toc498589679"/>
      <w:r w:rsidRPr="00D904EF">
        <w:rPr>
          <w:szCs w:val="24"/>
        </w:rPr>
        <w:t>Форма Справки о материально-технических ресурсах</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3" w:name="_Toc98253947"/>
      <w:bookmarkStart w:id="1334" w:name="_Toc157248199"/>
      <w:bookmarkStart w:id="1335" w:name="_Toc157496568"/>
      <w:bookmarkStart w:id="1336" w:name="_Toc158206107"/>
      <w:bookmarkStart w:id="1337" w:name="_Toc164057792"/>
      <w:bookmarkStart w:id="1338" w:name="_Toc164137142"/>
      <w:bookmarkStart w:id="1339" w:name="_Toc164161302"/>
      <w:bookmarkStart w:id="1340" w:name="_Toc165173873"/>
    </w:p>
    <w:p w:rsidR="004F4D80" w:rsidRPr="00D904EF" w:rsidRDefault="004F4D80" w:rsidP="004F4D80">
      <w:pPr>
        <w:pStyle w:val="3"/>
        <w:rPr>
          <w:szCs w:val="24"/>
        </w:rPr>
      </w:pPr>
      <w:bookmarkStart w:id="1341" w:name="_Toc439170697"/>
      <w:bookmarkStart w:id="1342" w:name="_Toc439172799"/>
      <w:bookmarkStart w:id="1343" w:name="_Toc439173243"/>
      <w:bookmarkStart w:id="1344" w:name="_Toc439238239"/>
      <w:bookmarkStart w:id="1345" w:name="_Toc439252786"/>
      <w:bookmarkStart w:id="1346" w:name="_Toc439323760"/>
      <w:bookmarkStart w:id="1347" w:name="_Toc440361397"/>
      <w:bookmarkStart w:id="1348" w:name="_Toc440376279"/>
      <w:bookmarkStart w:id="1349" w:name="_Toc440382537"/>
      <w:bookmarkStart w:id="1350" w:name="_Toc440447207"/>
      <w:bookmarkStart w:id="1351" w:name="_Toc440620887"/>
      <w:bookmarkStart w:id="1352" w:name="_Toc440631522"/>
      <w:bookmarkStart w:id="1353" w:name="_Toc440875761"/>
      <w:bookmarkStart w:id="1354" w:name="_Toc441131785"/>
      <w:bookmarkStart w:id="1355" w:name="_Toc465865228"/>
      <w:bookmarkStart w:id="1356" w:name="_Toc468975489"/>
      <w:bookmarkStart w:id="1357" w:name="_Toc471830515"/>
      <w:bookmarkStart w:id="1358" w:name="_Toc498589680"/>
      <w:r w:rsidRPr="00D904EF">
        <w:rPr>
          <w:szCs w:val="24"/>
        </w:rPr>
        <w:lastRenderedPageBreak/>
        <w:t>Инструкции по заполнению</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BC44D7">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w:t>
      </w:r>
      <w:proofErr w:type="gramStart"/>
      <w:r w:rsidRPr="00F647F7">
        <w:rPr>
          <w:sz w:val="24"/>
          <w:szCs w:val="24"/>
        </w:rPr>
        <w:t>считает ключевыми и планирует</w:t>
      </w:r>
      <w:proofErr w:type="gramEnd"/>
      <w:r w:rsidRPr="00F647F7">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59" w:name="_Ref55336398"/>
      <w:bookmarkStart w:id="1360" w:name="_Toc57314678"/>
      <w:bookmarkStart w:id="1361" w:name="_Toc69728992"/>
      <w:bookmarkStart w:id="1362" w:name="_Toc98253948"/>
      <w:bookmarkStart w:id="1363" w:name="_Toc165173874"/>
      <w:bookmarkStart w:id="1364"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5" w:name="_Ref440881894"/>
      <w:bookmarkStart w:id="1366" w:name="_Toc498589681"/>
      <w:r w:rsidRPr="00F647F7">
        <w:lastRenderedPageBreak/>
        <w:t xml:space="preserve">Справка о кадровых ресурсах (форма </w:t>
      </w:r>
      <w:r w:rsidR="00B8118F">
        <w:t>10</w:t>
      </w:r>
      <w:r w:rsidRPr="00F647F7">
        <w:t>)</w:t>
      </w:r>
      <w:bookmarkEnd w:id="1359"/>
      <w:bookmarkEnd w:id="1360"/>
      <w:bookmarkEnd w:id="1361"/>
      <w:bookmarkEnd w:id="1362"/>
      <w:bookmarkEnd w:id="1363"/>
      <w:bookmarkEnd w:id="1364"/>
      <w:bookmarkEnd w:id="1365"/>
      <w:bookmarkEnd w:id="1366"/>
    </w:p>
    <w:p w:rsidR="004F4D80" w:rsidRPr="00D904EF" w:rsidRDefault="004F4D80" w:rsidP="004F4D80">
      <w:pPr>
        <w:pStyle w:val="3"/>
        <w:rPr>
          <w:szCs w:val="24"/>
        </w:rPr>
      </w:pPr>
      <w:bookmarkStart w:id="1367" w:name="_Toc98253949"/>
      <w:bookmarkStart w:id="1368" w:name="_Toc157248201"/>
      <w:bookmarkStart w:id="1369" w:name="_Toc157496570"/>
      <w:bookmarkStart w:id="1370" w:name="_Toc158206109"/>
      <w:bookmarkStart w:id="1371" w:name="_Toc164057794"/>
      <w:bookmarkStart w:id="1372" w:name="_Toc164137144"/>
      <w:bookmarkStart w:id="1373" w:name="_Toc164161304"/>
      <w:bookmarkStart w:id="1374" w:name="_Toc165173875"/>
      <w:bookmarkStart w:id="1375" w:name="_Toc439170699"/>
      <w:bookmarkStart w:id="1376" w:name="_Toc439172801"/>
      <w:bookmarkStart w:id="1377" w:name="_Toc439173245"/>
      <w:bookmarkStart w:id="1378" w:name="_Toc439238241"/>
      <w:bookmarkStart w:id="1379" w:name="_Toc439252788"/>
      <w:bookmarkStart w:id="1380" w:name="_Toc439323762"/>
      <w:bookmarkStart w:id="1381" w:name="_Toc440361399"/>
      <w:bookmarkStart w:id="1382" w:name="_Toc440376281"/>
      <w:bookmarkStart w:id="1383" w:name="_Toc440382539"/>
      <w:bookmarkStart w:id="1384" w:name="_Toc440447209"/>
      <w:bookmarkStart w:id="1385" w:name="_Toc440620889"/>
      <w:bookmarkStart w:id="1386" w:name="_Toc440631524"/>
      <w:bookmarkStart w:id="1387" w:name="_Toc440875763"/>
      <w:bookmarkStart w:id="1388" w:name="_Toc441131787"/>
      <w:bookmarkStart w:id="1389" w:name="_Toc465865230"/>
      <w:bookmarkStart w:id="1390" w:name="_Toc468975491"/>
      <w:bookmarkStart w:id="1391" w:name="_Toc471830517"/>
      <w:bookmarkStart w:id="1392" w:name="_Toc498589682"/>
      <w:r w:rsidRPr="00D904EF">
        <w:rPr>
          <w:szCs w:val="24"/>
        </w:rPr>
        <w:t>Форма Справки о кадровых ресурсах</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3" w:name="_Toc98253950"/>
      <w:bookmarkStart w:id="1394" w:name="_Toc157248202"/>
      <w:bookmarkStart w:id="1395" w:name="_Toc157496571"/>
      <w:bookmarkStart w:id="1396" w:name="_Toc158206110"/>
      <w:bookmarkStart w:id="1397" w:name="_Toc164057795"/>
      <w:bookmarkStart w:id="1398" w:name="_Toc164137145"/>
      <w:bookmarkStart w:id="1399" w:name="_Toc164161305"/>
      <w:bookmarkStart w:id="1400" w:name="_Toc165173876"/>
      <w:r>
        <w:rPr>
          <w:b/>
          <w:szCs w:val="24"/>
        </w:rPr>
        <w:br w:type="page"/>
      </w:r>
    </w:p>
    <w:p w:rsidR="004F4D80" w:rsidRPr="00D904EF" w:rsidRDefault="004F4D80" w:rsidP="004F4D80">
      <w:pPr>
        <w:pStyle w:val="3"/>
        <w:rPr>
          <w:szCs w:val="24"/>
        </w:rPr>
      </w:pPr>
      <w:bookmarkStart w:id="1401" w:name="_Toc439170700"/>
      <w:bookmarkStart w:id="1402" w:name="_Toc439172802"/>
      <w:bookmarkStart w:id="1403" w:name="_Toc439173246"/>
      <w:bookmarkStart w:id="1404" w:name="_Toc439238242"/>
      <w:bookmarkStart w:id="1405" w:name="_Toc439252789"/>
      <w:bookmarkStart w:id="1406" w:name="_Toc439323763"/>
      <w:bookmarkStart w:id="1407" w:name="_Toc440361400"/>
      <w:bookmarkStart w:id="1408" w:name="_Toc440376282"/>
      <w:bookmarkStart w:id="1409" w:name="_Toc440382540"/>
      <w:bookmarkStart w:id="1410" w:name="_Toc440447210"/>
      <w:bookmarkStart w:id="1411" w:name="_Toc440620890"/>
      <w:bookmarkStart w:id="1412" w:name="_Toc440631525"/>
      <w:bookmarkStart w:id="1413" w:name="_Toc440875764"/>
      <w:bookmarkStart w:id="1414" w:name="_Toc441131788"/>
      <w:bookmarkStart w:id="1415" w:name="_Toc465865231"/>
      <w:bookmarkStart w:id="1416" w:name="_Toc468975492"/>
      <w:bookmarkStart w:id="1417" w:name="_Toc471830518"/>
      <w:bookmarkStart w:id="1418" w:name="_Toc498589683"/>
      <w:r w:rsidRPr="00D904EF">
        <w:rPr>
          <w:szCs w:val="24"/>
        </w:rPr>
        <w:lastRenderedPageBreak/>
        <w:t>Инструкции по заполнению</w:t>
      </w:r>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BC44D7">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19" w:name="_Toc165173881"/>
      <w:bookmarkStart w:id="1420" w:name="_Ref194749267"/>
      <w:bookmarkStart w:id="1421" w:name="_Toc423423677"/>
      <w:bookmarkStart w:id="1422" w:name="_Ref440271993"/>
      <w:bookmarkStart w:id="1423" w:name="_Ref440274659"/>
      <w:bookmarkStart w:id="1424" w:name="_Toc498589684"/>
      <w:bookmarkStart w:id="1425" w:name="_Ref90381523"/>
      <w:bookmarkStart w:id="1426" w:name="_Toc90385124"/>
      <w:bookmarkStart w:id="1427" w:name="_Ref96861029"/>
      <w:bookmarkStart w:id="1428" w:name="_Toc97651410"/>
      <w:bookmarkStart w:id="1429"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19"/>
      <w:bookmarkEnd w:id="1420"/>
      <w:bookmarkEnd w:id="1421"/>
      <w:bookmarkEnd w:id="1422"/>
      <w:bookmarkEnd w:id="1423"/>
      <w:bookmarkEnd w:id="1424"/>
    </w:p>
    <w:p w:rsidR="004F4D80" w:rsidRPr="00D904EF" w:rsidRDefault="004F4D80" w:rsidP="004F4D80">
      <w:pPr>
        <w:pStyle w:val="3"/>
        <w:rPr>
          <w:szCs w:val="24"/>
        </w:rPr>
      </w:pPr>
      <w:bookmarkStart w:id="1430" w:name="_Toc97651411"/>
      <w:bookmarkStart w:id="1431" w:name="_Toc98253956"/>
      <w:bookmarkStart w:id="1432" w:name="_Toc157248208"/>
      <w:bookmarkStart w:id="1433" w:name="_Toc157496577"/>
      <w:bookmarkStart w:id="1434" w:name="_Toc158206116"/>
      <w:bookmarkStart w:id="1435" w:name="_Toc164057801"/>
      <w:bookmarkStart w:id="1436" w:name="_Toc164137151"/>
      <w:bookmarkStart w:id="1437" w:name="_Toc164161311"/>
      <w:bookmarkStart w:id="1438" w:name="_Toc165173882"/>
      <w:bookmarkStart w:id="1439" w:name="_Toc439170702"/>
      <w:bookmarkStart w:id="1440" w:name="_Toc439172804"/>
      <w:bookmarkStart w:id="1441" w:name="_Toc439173248"/>
      <w:bookmarkStart w:id="1442" w:name="_Toc439238244"/>
      <w:bookmarkStart w:id="1443" w:name="_Toc439252791"/>
      <w:bookmarkStart w:id="1444" w:name="_Toc439323765"/>
      <w:bookmarkStart w:id="1445" w:name="_Toc440361402"/>
      <w:bookmarkStart w:id="1446" w:name="_Toc440376284"/>
      <w:bookmarkStart w:id="1447" w:name="_Toc440382542"/>
      <w:bookmarkStart w:id="1448" w:name="_Toc440447212"/>
      <w:bookmarkStart w:id="1449" w:name="_Toc440620892"/>
      <w:bookmarkStart w:id="1450" w:name="_Toc440631527"/>
      <w:bookmarkStart w:id="1451" w:name="_Toc440875766"/>
      <w:bookmarkStart w:id="1452" w:name="_Toc441131790"/>
      <w:bookmarkStart w:id="1453" w:name="_Toc465865233"/>
      <w:bookmarkStart w:id="1454" w:name="_Toc468975494"/>
      <w:bookmarkStart w:id="1455" w:name="_Toc471830520"/>
      <w:bookmarkStart w:id="1456" w:name="_Toc49858968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7" w:name="_Toc97651412"/>
      <w:bookmarkStart w:id="1458" w:name="_Toc98253957"/>
      <w:bookmarkStart w:id="1459" w:name="_Toc157248209"/>
      <w:bookmarkStart w:id="1460" w:name="_Toc157496578"/>
      <w:bookmarkStart w:id="1461" w:name="_Toc158206117"/>
      <w:bookmarkStart w:id="1462" w:name="_Toc164057802"/>
      <w:bookmarkStart w:id="1463" w:name="_Toc164137152"/>
      <w:bookmarkStart w:id="1464" w:name="_Toc164161312"/>
      <w:bookmarkStart w:id="1465" w:name="_Toc165173883"/>
      <w:r>
        <w:rPr>
          <w:b/>
          <w:szCs w:val="24"/>
        </w:rPr>
        <w:br w:type="page"/>
      </w:r>
    </w:p>
    <w:p w:rsidR="004F4D80" w:rsidRPr="00D904EF" w:rsidRDefault="004F4D80" w:rsidP="004F4D80">
      <w:pPr>
        <w:pStyle w:val="3"/>
        <w:rPr>
          <w:szCs w:val="24"/>
        </w:rPr>
      </w:pPr>
      <w:bookmarkStart w:id="1466" w:name="_Toc439170703"/>
      <w:bookmarkStart w:id="1467" w:name="_Toc439172805"/>
      <w:bookmarkStart w:id="1468" w:name="_Toc439173249"/>
      <w:bookmarkStart w:id="1469" w:name="_Toc439238245"/>
      <w:bookmarkStart w:id="1470" w:name="_Toc439252792"/>
      <w:bookmarkStart w:id="1471" w:name="_Toc439323766"/>
      <w:bookmarkStart w:id="1472" w:name="_Toc440361403"/>
      <w:bookmarkStart w:id="1473" w:name="_Toc440376285"/>
      <w:bookmarkStart w:id="1474" w:name="_Toc440382543"/>
      <w:bookmarkStart w:id="1475" w:name="_Toc440447213"/>
      <w:bookmarkStart w:id="1476" w:name="_Toc440620893"/>
      <w:bookmarkStart w:id="1477" w:name="_Toc440631528"/>
      <w:bookmarkStart w:id="1478" w:name="_Toc440875767"/>
      <w:bookmarkStart w:id="1479" w:name="_Toc441131791"/>
      <w:bookmarkStart w:id="1480" w:name="_Toc465865234"/>
      <w:bookmarkStart w:id="1481" w:name="_Toc468975495"/>
      <w:bookmarkStart w:id="1482" w:name="_Toc471830521"/>
      <w:bookmarkStart w:id="1483" w:name="_Toc498589686"/>
      <w:r w:rsidRPr="00D904EF">
        <w:rPr>
          <w:szCs w:val="24"/>
        </w:rPr>
        <w:lastRenderedPageBreak/>
        <w:t>Инструкции по заполнению</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BC44D7">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5"/>
    <w:bookmarkEnd w:id="1426"/>
    <w:bookmarkEnd w:id="1427"/>
    <w:bookmarkEnd w:id="1428"/>
    <w:bookmarkEnd w:id="142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4"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5" w:name="_Toc423423680"/>
      <w:bookmarkStart w:id="1486" w:name="_Ref440272035"/>
      <w:bookmarkStart w:id="1487" w:name="_Ref440274733"/>
      <w:bookmarkStart w:id="1488" w:name="_Ref444180906"/>
      <w:bookmarkStart w:id="1489"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4"/>
      <w:bookmarkEnd w:id="1485"/>
      <w:bookmarkEnd w:id="1486"/>
      <w:bookmarkEnd w:id="1487"/>
      <w:bookmarkEnd w:id="1488"/>
      <w:bookmarkEnd w:id="1489"/>
    </w:p>
    <w:p w:rsidR="004F4D80" w:rsidRPr="003E5788" w:rsidRDefault="003E5788" w:rsidP="004F4D80">
      <w:pPr>
        <w:pStyle w:val="3"/>
        <w:rPr>
          <w:szCs w:val="24"/>
        </w:rPr>
      </w:pPr>
      <w:bookmarkStart w:id="1490" w:name="_Toc343690584"/>
      <w:bookmarkStart w:id="1491" w:name="_Toc372294428"/>
      <w:bookmarkStart w:id="1492" w:name="_Toc379288896"/>
      <w:bookmarkStart w:id="1493" w:name="_Toc384734780"/>
      <w:bookmarkStart w:id="1494" w:name="_Toc396984078"/>
      <w:bookmarkStart w:id="1495" w:name="_Toc423423681"/>
      <w:bookmarkStart w:id="1496" w:name="_Toc439170710"/>
      <w:bookmarkStart w:id="1497" w:name="_Toc439172812"/>
      <w:bookmarkStart w:id="1498" w:name="_Toc439173253"/>
      <w:bookmarkStart w:id="1499" w:name="_Toc439238249"/>
      <w:bookmarkStart w:id="1500" w:name="_Toc439252796"/>
      <w:bookmarkStart w:id="1501" w:name="_Toc439323770"/>
      <w:bookmarkStart w:id="1502" w:name="_Toc440361405"/>
      <w:bookmarkStart w:id="1503" w:name="_Toc440376287"/>
      <w:bookmarkStart w:id="1504" w:name="_Toc440382545"/>
      <w:bookmarkStart w:id="1505" w:name="_Toc440447215"/>
      <w:bookmarkStart w:id="1506" w:name="_Toc440632376"/>
      <w:bookmarkStart w:id="1507" w:name="_Toc440875148"/>
      <w:bookmarkStart w:id="1508" w:name="_Toc441131135"/>
      <w:bookmarkStart w:id="1509" w:name="_Toc441572140"/>
      <w:bookmarkStart w:id="1510" w:name="_Toc441575232"/>
      <w:bookmarkStart w:id="1511" w:name="_Toc442195898"/>
      <w:bookmarkStart w:id="1512" w:name="_Toc442251940"/>
      <w:bookmarkStart w:id="1513" w:name="_Toc442258889"/>
      <w:bookmarkStart w:id="1514" w:name="_Toc442259129"/>
      <w:bookmarkStart w:id="1515" w:name="_Toc447292892"/>
      <w:bookmarkStart w:id="1516" w:name="_Toc461808964"/>
      <w:bookmarkStart w:id="1517" w:name="_Toc463514796"/>
      <w:bookmarkStart w:id="1518" w:name="_Toc466967523"/>
      <w:bookmarkStart w:id="1519" w:name="_Toc467574715"/>
      <w:bookmarkStart w:id="1520" w:name="_Toc468441758"/>
      <w:bookmarkStart w:id="1521" w:name="_Toc469480233"/>
      <w:bookmarkStart w:id="1522" w:name="_Toc472409262"/>
      <w:bookmarkStart w:id="1523" w:name="_Toc498417409"/>
      <w:bookmarkStart w:id="1524" w:name="_Toc498589688"/>
      <w:r w:rsidRPr="003E5788">
        <w:rPr>
          <w:szCs w:val="24"/>
        </w:rPr>
        <w:t xml:space="preserve">Форма </w:t>
      </w:r>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r w:rsidRPr="003E5788">
        <w:rPr>
          <w:szCs w:val="24"/>
        </w:rPr>
        <w:t>справки о цепочке собственников участника закупочной процедуры, включая бенефициаров (в том числе конечных)</w:t>
      </w:r>
      <w:bookmarkEnd w:id="1523"/>
      <w:bookmarkEnd w:id="1524"/>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w:t>
      </w:r>
      <w:proofErr w:type="gramStart"/>
      <w:r w:rsidRPr="003E5788">
        <w:rPr>
          <w:sz w:val="24"/>
          <w:szCs w:val="24"/>
        </w:rPr>
        <w:t>г</w:t>
      </w:r>
      <w:proofErr w:type="gramEnd"/>
      <w:r w:rsidRPr="003E5788">
        <w:rPr>
          <w:sz w:val="24"/>
          <w:szCs w:val="24"/>
        </w:rPr>
        <w:t>.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3E5788" w:rsidRPr="003E5788" w:rsidRDefault="003E5788" w:rsidP="003E5788">
      <w:pPr>
        <w:spacing w:line="240" w:lineRule="auto"/>
        <w:ind w:firstLine="0"/>
        <w:rPr>
          <w:color w:val="000000"/>
          <w:sz w:val="24"/>
          <w:szCs w:val="24"/>
        </w:rPr>
      </w:pPr>
      <w:r w:rsidRPr="003E5788">
        <w:rPr>
          <w:color w:val="000000"/>
          <w:sz w:val="24"/>
          <w:szCs w:val="24"/>
        </w:rPr>
        <w:t>Наименование и адрес Участника: __________________________________________</w:t>
      </w:r>
    </w:p>
    <w:p w:rsidR="003E5788" w:rsidRPr="003E5788" w:rsidRDefault="003E5788" w:rsidP="003E5788">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E5788" w:rsidRPr="003E5788" w:rsidTr="007A3D59">
        <w:trPr>
          <w:trHeight w:val="331"/>
        </w:trPr>
        <w:tc>
          <w:tcPr>
            <w:tcW w:w="453" w:type="dxa"/>
            <w:vMerge w:val="restart"/>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 п./п.</w:t>
            </w:r>
          </w:p>
        </w:tc>
        <w:tc>
          <w:tcPr>
            <w:tcW w:w="5952" w:type="dxa"/>
            <w:gridSpan w:val="6"/>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об организации</w:t>
            </w:r>
          </w:p>
        </w:tc>
        <w:tc>
          <w:tcPr>
            <w:tcW w:w="570" w:type="dxa"/>
            <w:vMerge w:val="restart"/>
            <w:shd w:val="clear" w:color="auto" w:fill="auto"/>
            <w:vAlign w:val="center"/>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w:t>
            </w:r>
          </w:p>
        </w:tc>
        <w:tc>
          <w:tcPr>
            <w:tcW w:w="8647" w:type="dxa"/>
            <w:gridSpan w:val="7"/>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7A3D59">
        <w:trPr>
          <w:trHeight w:val="847"/>
        </w:trPr>
        <w:tc>
          <w:tcPr>
            <w:tcW w:w="453" w:type="dxa"/>
            <w:vMerge/>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56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5"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 краткое</w:t>
            </w:r>
          </w:p>
        </w:tc>
        <w:tc>
          <w:tcPr>
            <w:tcW w:w="879"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Код ОКВЭД</w:t>
            </w:r>
          </w:p>
        </w:tc>
        <w:tc>
          <w:tcPr>
            <w:tcW w:w="124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Ф.И.О. руководителя</w:t>
            </w:r>
          </w:p>
        </w:tc>
        <w:tc>
          <w:tcPr>
            <w:tcW w:w="1556"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p>
        </w:tc>
        <w:tc>
          <w:tcPr>
            <w:tcW w:w="55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709"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Наименование/ФИО</w:t>
            </w:r>
          </w:p>
        </w:tc>
        <w:tc>
          <w:tcPr>
            <w:tcW w:w="1275"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Адрес регистрации</w:t>
            </w:r>
          </w:p>
        </w:tc>
        <w:tc>
          <w:tcPr>
            <w:tcW w:w="1701"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shd w:val="clear" w:color="auto" w:fill="auto"/>
            <w:vAlign w:val="center"/>
            <w:hideMark/>
          </w:tcPr>
          <w:p w:rsidR="003E5788" w:rsidRPr="003E5788" w:rsidRDefault="003E5788" w:rsidP="009C79CA">
            <w:pPr>
              <w:spacing w:line="240" w:lineRule="auto"/>
              <w:ind w:right="-108" w:firstLine="0"/>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7A3D59">
        <w:trPr>
          <w:trHeight w:val="225"/>
        </w:trPr>
        <w:tc>
          <w:tcPr>
            <w:tcW w:w="453"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2</w:t>
            </w:r>
          </w:p>
        </w:tc>
        <w:tc>
          <w:tcPr>
            <w:tcW w:w="56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3</w:t>
            </w:r>
          </w:p>
        </w:tc>
        <w:tc>
          <w:tcPr>
            <w:tcW w:w="1135"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4</w:t>
            </w:r>
          </w:p>
        </w:tc>
        <w:tc>
          <w:tcPr>
            <w:tcW w:w="879"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5</w:t>
            </w:r>
          </w:p>
        </w:tc>
        <w:tc>
          <w:tcPr>
            <w:tcW w:w="124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6</w:t>
            </w:r>
          </w:p>
        </w:tc>
        <w:tc>
          <w:tcPr>
            <w:tcW w:w="1556"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7</w:t>
            </w:r>
          </w:p>
        </w:tc>
        <w:tc>
          <w:tcPr>
            <w:tcW w:w="570"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8</w:t>
            </w:r>
          </w:p>
        </w:tc>
        <w:tc>
          <w:tcPr>
            <w:tcW w:w="55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9</w:t>
            </w:r>
          </w:p>
        </w:tc>
        <w:tc>
          <w:tcPr>
            <w:tcW w:w="709"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10</w:t>
            </w:r>
          </w:p>
        </w:tc>
        <w:tc>
          <w:tcPr>
            <w:tcW w:w="113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1275"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1701"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1702"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14</w:t>
            </w:r>
          </w:p>
        </w:tc>
        <w:tc>
          <w:tcPr>
            <w:tcW w:w="1572"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15</w:t>
            </w: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4D0F20"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r w:rsidR="003E5788" w:rsidRPr="004D0F20" w:rsidTr="007A3D59">
        <w:trPr>
          <w:trHeight w:val="225"/>
        </w:trPr>
        <w:tc>
          <w:tcPr>
            <w:tcW w:w="453"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5" w:name="_Toc343690585"/>
      <w:bookmarkStart w:id="1526" w:name="_Toc372294429"/>
      <w:bookmarkStart w:id="1527" w:name="_Toc379288897"/>
      <w:bookmarkStart w:id="1528" w:name="_Toc384734781"/>
      <w:bookmarkStart w:id="1529" w:name="_Toc396984079"/>
      <w:bookmarkStart w:id="1530" w:name="_Toc423423682"/>
      <w:bookmarkStart w:id="1531" w:name="_Toc439170711"/>
      <w:bookmarkStart w:id="1532" w:name="_Toc439172813"/>
      <w:bookmarkStart w:id="1533" w:name="_Toc439173254"/>
      <w:bookmarkStart w:id="1534" w:name="_Toc439238250"/>
      <w:bookmarkStart w:id="1535" w:name="_Toc439252797"/>
      <w:bookmarkStart w:id="1536" w:name="_Toc439323771"/>
      <w:bookmarkStart w:id="1537" w:name="_Toc440361406"/>
      <w:bookmarkStart w:id="1538" w:name="_Toc440376288"/>
      <w:bookmarkStart w:id="1539" w:name="_Toc440382546"/>
      <w:bookmarkStart w:id="1540" w:name="_Toc440447216"/>
      <w:bookmarkStart w:id="1541" w:name="_Toc440620896"/>
      <w:bookmarkStart w:id="1542" w:name="_Toc440631531"/>
      <w:bookmarkStart w:id="1543" w:name="_Toc440875770"/>
      <w:bookmarkStart w:id="1544" w:name="_Toc441131794"/>
      <w:bookmarkStart w:id="1545" w:name="_Toc465865237"/>
      <w:bookmarkStart w:id="1546" w:name="_Toc468975498"/>
      <w:bookmarkStart w:id="1547" w:name="_Toc471830524"/>
      <w:bookmarkStart w:id="1548" w:name="_Toc498589689"/>
      <w:r w:rsidRPr="00D27071">
        <w:rPr>
          <w:szCs w:val="24"/>
        </w:rPr>
        <w:lastRenderedPageBreak/>
        <w:t xml:space="preserve">Инструкции по </w:t>
      </w:r>
      <w:r w:rsidRPr="003E5788">
        <w:rPr>
          <w:szCs w:val="24"/>
        </w:rPr>
        <w:t>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BC44D7" w:rsidRPr="00BC44D7">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w:t>
      </w:r>
      <w:proofErr w:type="gramStart"/>
      <w:r w:rsidRPr="003E5788">
        <w:rPr>
          <w:snapToGrid w:val="0"/>
          <w:sz w:val="24"/>
          <w:szCs w:val="24"/>
        </w:rPr>
        <w:t>,</w:t>
      </w:r>
      <w:proofErr w:type="gramEnd"/>
      <w:r w:rsidRPr="003E578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E578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E5788">
        <w:rPr>
          <w:sz w:val="24"/>
          <w:szCs w:val="24"/>
        </w:rPr>
        <w:t>гос. учреждения</w:t>
      </w:r>
      <w:proofErr w:type="gramEnd"/>
      <w:r w:rsidRPr="003E5788">
        <w:rPr>
          <w:sz w:val="24"/>
          <w:szCs w:val="24"/>
        </w:rPr>
        <w:t xml:space="preserve">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49" w:name="_Toc329588495"/>
      <w:bookmarkStart w:id="1550" w:name="_Toc423423683"/>
      <w:bookmarkStart w:id="1551" w:name="_Ref440272051"/>
      <w:bookmarkStart w:id="1552" w:name="_Ref440274744"/>
      <w:r w:rsidRPr="003E578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E5788">
        <w:rPr>
          <w:sz w:val="24"/>
          <w:szCs w:val="24"/>
        </w:rPr>
        <w:t>а(</w:t>
      </w:r>
      <w:proofErr w:type="spellStart"/>
      <w:proofErr w:type="gramEnd"/>
      <w:r w:rsidRPr="003E5788">
        <w:rPr>
          <w:sz w:val="24"/>
          <w:szCs w:val="24"/>
        </w:rPr>
        <w:t>ов</w:t>
      </w:r>
      <w:proofErr w:type="spellEnd"/>
      <w:r w:rsidRPr="003E5788">
        <w:rPr>
          <w:sz w:val="24"/>
          <w:szCs w:val="24"/>
        </w:rPr>
        <w:t>)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 xml:space="preserve">(список лиц, зарегистрированных в реестре владельцев ценных бумаг) и т.п.). </w:t>
      </w:r>
      <w:proofErr w:type="gramStart"/>
      <w:r w:rsidRPr="003E5788">
        <w:rPr>
          <w:sz w:val="24"/>
          <w:szCs w:val="24"/>
        </w:rPr>
        <w:t>Скан-копии</w:t>
      </w:r>
      <w:proofErr w:type="gramEnd"/>
      <w:r w:rsidRPr="003E578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E5788" w:rsidRPr="003E5788" w:rsidTr="007A3D59">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line="240" w:lineRule="auto"/>
              <w:jc w:val="left"/>
              <w:rPr>
                <w:rFonts w:ascii="Calibri" w:hAnsi="Calibri" w:cs="Calibri"/>
                <w:color w:val="000000"/>
                <w:sz w:val="24"/>
                <w:szCs w:val="24"/>
              </w:rPr>
            </w:pPr>
            <w:r w:rsidRPr="003E5788">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after="240" w:line="240" w:lineRule="auto"/>
              <w:jc w:val="center"/>
              <w:rPr>
                <w:b/>
                <w:color w:val="000000"/>
                <w:sz w:val="24"/>
                <w:szCs w:val="24"/>
              </w:rPr>
            </w:pPr>
            <w:r w:rsidRPr="003E5788">
              <w:rPr>
                <w:b/>
                <w:bCs w:val="0"/>
                <w:sz w:val="24"/>
                <w:szCs w:val="24"/>
              </w:rPr>
              <w:t>Справка о цепочке собственников участника закупочной процедуры, включая бенефициаров (в том числе конечных)</w:t>
            </w:r>
          </w:p>
          <w:p w:rsidR="003E5788" w:rsidRPr="003E5788" w:rsidRDefault="003E5788" w:rsidP="003E5788">
            <w:pPr>
              <w:spacing w:line="240" w:lineRule="auto"/>
              <w:jc w:val="center"/>
              <w:rPr>
                <w:b/>
                <w:color w:val="000000"/>
                <w:sz w:val="24"/>
                <w:szCs w:val="24"/>
                <w:u w:val="single"/>
              </w:rPr>
            </w:pPr>
          </w:p>
          <w:p w:rsidR="003E5788" w:rsidRPr="003E5788" w:rsidRDefault="003E5788" w:rsidP="003E5788">
            <w:pPr>
              <w:spacing w:line="240" w:lineRule="auto"/>
              <w:ind w:firstLine="0"/>
              <w:rPr>
                <w:i/>
                <w:color w:val="000000"/>
                <w:sz w:val="24"/>
                <w:szCs w:val="24"/>
              </w:rPr>
            </w:pPr>
            <w:r w:rsidRPr="003E5788">
              <w:rPr>
                <w:color w:val="000000"/>
                <w:sz w:val="24"/>
                <w:szCs w:val="24"/>
              </w:rPr>
              <w:t xml:space="preserve">Наименование и адрес Участника: </w:t>
            </w:r>
            <w:r w:rsidRPr="003E5788">
              <w:rPr>
                <w:b/>
                <w:color w:val="000000"/>
                <w:sz w:val="24"/>
                <w:szCs w:val="24"/>
                <w:u w:val="single"/>
              </w:rPr>
              <w:t>ООО «Организация-пример», г. Москва, ул. Гоголя, 1</w:t>
            </w:r>
          </w:p>
        </w:tc>
      </w:tr>
      <w:tr w:rsidR="003E5788" w:rsidRPr="003E5788" w:rsidTr="007A3D59">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7A3D59">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9C79CA">
            <w:pPr>
              <w:spacing w:line="240" w:lineRule="auto"/>
              <w:ind w:left="-108" w:right="-108" w:firstLine="108"/>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right="-250" w:firstLine="3"/>
              <w:jc w:val="center"/>
              <w:rPr>
                <w:b/>
                <w:bCs w:val="0"/>
                <w:color w:val="000000"/>
                <w:sz w:val="14"/>
                <w:szCs w:val="16"/>
              </w:rPr>
            </w:pPr>
            <w:r w:rsidRPr="003E5788">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15</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r w:rsidRPr="003E5788">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45.хх</w:t>
            </w:r>
            <w:proofErr w:type="gramStart"/>
            <w:r w:rsidRPr="003E5788">
              <w:rPr>
                <w:bCs w:val="0"/>
                <w:color w:val="000000"/>
                <w:sz w:val="14"/>
                <w:szCs w:val="16"/>
              </w:rPr>
              <w:t>.х</w:t>
            </w:r>
            <w:proofErr w:type="gramEnd"/>
            <w:r w:rsidRPr="003E5788">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Саранск, ул. </w:t>
            </w:r>
            <w:proofErr w:type="gramStart"/>
            <w:r w:rsidRPr="003E5788">
              <w:rPr>
                <w:bCs w:val="0"/>
                <w:color w:val="000000"/>
                <w:sz w:val="14"/>
                <w:szCs w:val="16"/>
              </w:rPr>
              <w:t>Саранская</w:t>
            </w:r>
            <w:proofErr w:type="gramEnd"/>
            <w:r w:rsidRPr="003E5788">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Урюпинск, Свободный </w:t>
            </w:r>
            <w:r w:rsidRPr="003E5788">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r w:rsidRPr="003E5788" w:rsidDel="006B67A3">
              <w:rPr>
                <w:b/>
                <w:bCs w:val="0"/>
                <w:color w:val="000000"/>
                <w:sz w:val="14"/>
                <w:szCs w:val="16"/>
              </w:rPr>
              <w:t xml:space="preserve"> </w:t>
            </w: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Саратов, ул. </w:t>
            </w:r>
            <w:proofErr w:type="gramStart"/>
            <w:r w:rsidRPr="003E5788">
              <w:rPr>
                <w:bCs w:val="0"/>
                <w:color w:val="000000"/>
                <w:sz w:val="14"/>
                <w:szCs w:val="16"/>
              </w:rPr>
              <w:t>Светлая</w:t>
            </w:r>
            <w:proofErr w:type="gramEnd"/>
            <w:r w:rsidRPr="003E5788">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roofErr w:type="spellStart"/>
            <w:r w:rsidRPr="003E5788">
              <w:rPr>
                <w:bCs w:val="0"/>
                <w:color w:val="000000"/>
                <w:sz w:val="14"/>
                <w:szCs w:val="16"/>
              </w:rPr>
              <w:t>Сидорчук</w:t>
            </w:r>
            <w:proofErr w:type="spellEnd"/>
            <w:r w:rsidRPr="003E5788">
              <w:rPr>
                <w:bCs w:val="0"/>
                <w:color w:val="000000"/>
                <w:sz w:val="14"/>
                <w:szCs w:val="16"/>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154568484</w:t>
            </w:r>
            <w:r w:rsidRPr="003E5788">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Таганрог, ул. </w:t>
            </w:r>
            <w:proofErr w:type="gramStart"/>
            <w:r w:rsidRPr="003E5788">
              <w:rPr>
                <w:bCs w:val="0"/>
                <w:color w:val="000000"/>
                <w:sz w:val="14"/>
                <w:szCs w:val="16"/>
              </w:rPr>
              <w:t>Разная</w:t>
            </w:r>
            <w:proofErr w:type="gramEnd"/>
            <w:r w:rsidRPr="003E5788">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Сочи, ул. </w:t>
            </w:r>
            <w:proofErr w:type="gramStart"/>
            <w:r w:rsidRPr="003E5788">
              <w:rPr>
                <w:bCs w:val="0"/>
                <w:color w:val="000000"/>
                <w:sz w:val="14"/>
                <w:szCs w:val="16"/>
              </w:rPr>
              <w:t>Садовая</w:t>
            </w:r>
            <w:proofErr w:type="gramEnd"/>
            <w:r w:rsidRPr="003E5788">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Пример Лтд. (</w:t>
            </w:r>
            <w:proofErr w:type="spellStart"/>
            <w:r w:rsidRPr="003E5788">
              <w:rPr>
                <w:bCs w:val="0"/>
                <w:color w:val="000000"/>
                <w:sz w:val="14"/>
                <w:szCs w:val="16"/>
              </w:rPr>
              <w:t>Primer</w:t>
            </w:r>
            <w:proofErr w:type="spellEnd"/>
            <w:r w:rsidRPr="003E5788">
              <w:rPr>
                <w:bCs w:val="0"/>
                <w:color w:val="000000"/>
                <w:sz w:val="14"/>
                <w:szCs w:val="16"/>
              </w:rPr>
              <w:t xml:space="preserve"> </w:t>
            </w:r>
            <w:proofErr w:type="spellStart"/>
            <w:r w:rsidRPr="003E5788">
              <w:rPr>
                <w:bCs w:val="0"/>
                <w:color w:val="000000"/>
                <w:sz w:val="14"/>
                <w:szCs w:val="16"/>
              </w:rPr>
              <w:t>Ltd</w:t>
            </w:r>
            <w:proofErr w:type="spellEnd"/>
            <w:r w:rsidRPr="003E5788">
              <w:rPr>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Кипр, </w:t>
            </w:r>
            <w:proofErr w:type="spellStart"/>
            <w:r w:rsidRPr="003E5788">
              <w:rPr>
                <w:bCs w:val="0"/>
                <w:color w:val="000000"/>
                <w:sz w:val="14"/>
                <w:szCs w:val="16"/>
              </w:rPr>
              <w:t>Лимассол</w:t>
            </w:r>
            <w:proofErr w:type="spellEnd"/>
            <w:r w:rsidRPr="003E5788">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Учредительный договор № 25 от 03.03.03</w:t>
            </w:r>
          </w:p>
        </w:tc>
      </w:tr>
      <w:tr w:rsidR="003E5788" w:rsidRPr="003E5788" w:rsidTr="007A3D59">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roofErr w:type="spellStart"/>
            <w:r w:rsidRPr="003E5788">
              <w:rPr>
                <w:bCs w:val="0"/>
                <w:color w:val="000000"/>
                <w:sz w:val="14"/>
                <w:szCs w:val="16"/>
              </w:rPr>
              <w:t>Martin</w:t>
            </w:r>
            <w:proofErr w:type="spellEnd"/>
            <w:r w:rsidRPr="003E5788">
              <w:rPr>
                <w:bCs w:val="0"/>
                <w:color w:val="000000"/>
                <w:sz w:val="14"/>
                <w:szCs w:val="16"/>
              </w:rPr>
              <w:t xml:space="preserve"> </w:t>
            </w:r>
            <w:proofErr w:type="spellStart"/>
            <w:r w:rsidRPr="003E5788">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bl>
    <w:p w:rsidR="003E5788" w:rsidRPr="003E5788" w:rsidRDefault="003E5788" w:rsidP="003E5788">
      <w:pPr>
        <w:spacing w:line="240" w:lineRule="auto"/>
        <w:rPr>
          <w:szCs w:val="24"/>
        </w:rPr>
      </w:pPr>
      <w:r w:rsidRPr="003E5788">
        <w:t xml:space="preserve">Приведённые в форме сведения о физических и юридических лицах </w:t>
      </w:r>
      <w:proofErr w:type="gramStart"/>
      <w:r w:rsidRPr="003E5788">
        <w:t>являются условными и указаны</w:t>
      </w:r>
      <w:proofErr w:type="gramEnd"/>
      <w:r w:rsidRPr="003E5788">
        <w:t xml:space="preserve"> в качестве примера.</w:t>
      </w:r>
    </w:p>
    <w:p w:rsidR="003E5788" w:rsidRPr="003E5788" w:rsidRDefault="003E5788" w:rsidP="003E5788">
      <w:pPr>
        <w:pStyle w:val="2"/>
        <w:spacing w:line="240" w:lineRule="auto"/>
        <w:sectPr w:rsidR="003E5788" w:rsidRPr="003E5788" w:rsidSect="00A134D5">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3"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49"/>
      <w:bookmarkEnd w:id="1550"/>
      <w:bookmarkEnd w:id="1551"/>
      <w:bookmarkEnd w:id="1552"/>
      <w:bookmarkEnd w:id="1553"/>
    </w:p>
    <w:p w:rsidR="004F4D80" w:rsidRPr="008C4223" w:rsidRDefault="004F4D80" w:rsidP="004F4D80">
      <w:pPr>
        <w:pStyle w:val="3"/>
        <w:rPr>
          <w:szCs w:val="24"/>
        </w:rPr>
      </w:pPr>
      <w:bookmarkStart w:id="1554" w:name="_Toc343690587"/>
      <w:bookmarkStart w:id="1555" w:name="_Toc372294431"/>
      <w:bookmarkStart w:id="1556" w:name="_Toc379288899"/>
      <w:bookmarkStart w:id="1557" w:name="_Toc384734783"/>
      <w:bookmarkStart w:id="1558" w:name="_Toc396984081"/>
      <w:bookmarkStart w:id="1559" w:name="_Toc423423684"/>
      <w:bookmarkStart w:id="1560" w:name="_Toc439170713"/>
      <w:bookmarkStart w:id="1561" w:name="_Toc439172815"/>
      <w:bookmarkStart w:id="1562" w:name="_Toc439173256"/>
      <w:bookmarkStart w:id="1563" w:name="_Toc439238252"/>
      <w:bookmarkStart w:id="1564" w:name="_Toc439252799"/>
      <w:bookmarkStart w:id="1565" w:name="_Toc439323773"/>
      <w:bookmarkStart w:id="1566" w:name="_Toc440361408"/>
      <w:bookmarkStart w:id="1567" w:name="_Toc440376290"/>
      <w:bookmarkStart w:id="1568" w:name="_Toc440382548"/>
      <w:bookmarkStart w:id="1569" w:name="_Toc440447218"/>
      <w:bookmarkStart w:id="1570" w:name="_Toc440620898"/>
      <w:bookmarkStart w:id="1571" w:name="_Toc440631533"/>
      <w:bookmarkStart w:id="1572" w:name="_Toc440875772"/>
      <w:bookmarkStart w:id="1573" w:name="_Toc441131796"/>
      <w:bookmarkStart w:id="1574" w:name="_Toc465865239"/>
      <w:bookmarkStart w:id="1575" w:name="_Toc468975500"/>
      <w:bookmarkStart w:id="1576" w:name="_Toc471830526"/>
      <w:bookmarkStart w:id="1577" w:name="_Toc498589691"/>
      <w:r w:rsidRPr="008C4223">
        <w:rPr>
          <w:szCs w:val="24"/>
        </w:rPr>
        <w:t xml:space="preserve">Форма </w:t>
      </w:r>
      <w:bookmarkEnd w:id="1554"/>
      <w:bookmarkEnd w:id="1555"/>
      <w:bookmarkEnd w:id="1556"/>
      <w:bookmarkEnd w:id="1557"/>
      <w:bookmarkEnd w:id="1558"/>
      <w:bookmarkEnd w:id="1559"/>
      <w:bookmarkEnd w:id="1560"/>
      <w:bookmarkEnd w:id="1561"/>
      <w:bookmarkEnd w:id="1562"/>
      <w:bookmarkEnd w:id="1563"/>
      <w:bookmarkEnd w:id="1564"/>
      <w:r w:rsidR="000D70B6" w:rsidRPr="000D70B6">
        <w:rPr>
          <w:szCs w:val="24"/>
        </w:rPr>
        <w:t>Согласия на обработку персональных данных</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proofErr w:type="gramStart"/>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D7FEE">
        <w:rPr>
          <w:sz w:val="24"/>
          <w:szCs w:val="24"/>
        </w:rPr>
        <w:t>субконтрагентов</w:t>
      </w:r>
      <w:proofErr w:type="spellEnd"/>
      <w:r w:rsidRPr="002D7FEE">
        <w:rPr>
          <w:sz w:val="24"/>
          <w:szCs w:val="24"/>
        </w:rPr>
        <w:t xml:space="preserve"> и</w:t>
      </w:r>
      <w:proofErr w:type="gramEnd"/>
      <w:r w:rsidRPr="002D7FEE">
        <w:rPr>
          <w:sz w:val="24"/>
          <w:szCs w:val="24"/>
        </w:rPr>
        <w:t xml:space="preserve"> </w:t>
      </w:r>
      <w:proofErr w:type="gramStart"/>
      <w:r w:rsidRPr="002D7FEE">
        <w:rPr>
          <w:sz w:val="24"/>
          <w:szCs w:val="24"/>
        </w:rPr>
        <w:t>их собственников (участников, учредителей, акционеров), в том числе конечных бенефициаров (</w:t>
      </w:r>
      <w:r w:rsidRPr="002D7FEE">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D7FEE">
        <w:rPr>
          <w:snapToGrid w:val="0"/>
          <w:sz w:val="24"/>
          <w:szCs w:val="24"/>
        </w:rPr>
        <w:t xml:space="preserve"> ИНН </w:t>
      </w:r>
      <w:r w:rsidRPr="002D7FEE">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D7FEE">
        <w:rPr>
          <w:sz w:val="24"/>
          <w:szCs w:val="24"/>
        </w:rPr>
        <w:t>Росфинмониторинг</w:t>
      </w:r>
      <w:proofErr w:type="spellEnd"/>
      <w:r w:rsidRPr="002D7FEE">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EE380A" w:rsidRDefault="00910732" w:rsidP="00910732">
      <w:pPr>
        <w:spacing w:line="240" w:lineRule="auto"/>
        <w:ind w:firstLine="709"/>
        <w:rPr>
          <w:snapToGrid w:val="0"/>
          <w:sz w:val="24"/>
          <w:szCs w:val="24"/>
        </w:rPr>
      </w:pPr>
      <w:proofErr w:type="gramStart"/>
      <w:r w:rsidRPr="002D7FEE">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w:t>
      </w:r>
      <w:r w:rsidRPr="00EE380A">
        <w:rPr>
          <w:snapToGrid w:val="0"/>
          <w:sz w:val="24"/>
          <w:szCs w:val="24"/>
        </w:rPr>
        <w:t>экологической безопасности.</w:t>
      </w:r>
      <w:proofErr w:type="gramEnd"/>
    </w:p>
    <w:p w:rsidR="00910732" w:rsidRPr="00EE380A" w:rsidRDefault="00EE380A" w:rsidP="00910732">
      <w:pPr>
        <w:spacing w:line="240" w:lineRule="auto"/>
        <w:ind w:firstLine="709"/>
        <w:rPr>
          <w:snapToGrid w:val="0"/>
          <w:sz w:val="24"/>
          <w:szCs w:val="24"/>
        </w:rPr>
      </w:pPr>
      <w:r w:rsidRPr="00EE380A">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EE380A">
        <w:rPr>
          <w:snapToGrid w:val="0"/>
          <w:sz w:val="24"/>
          <w:szCs w:val="24"/>
        </w:rPr>
        <w:t>выполнения / отмены действия поручений Правительства Российской</w:t>
      </w:r>
      <w:proofErr w:type="gramEnd"/>
      <w:r w:rsidRPr="00EE380A">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EE380A">
        <w:rPr>
          <w:snapToGrid w:val="0"/>
          <w:sz w:val="24"/>
          <w:szCs w:val="24"/>
        </w:rPr>
        <w:t>.</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8" w:name="_Toc439252801"/>
      <w:bookmarkStart w:id="1579" w:name="_Toc439323774"/>
      <w:bookmarkStart w:id="1580" w:name="_Toc440361409"/>
      <w:bookmarkStart w:id="1581" w:name="_Toc440376291"/>
      <w:bookmarkStart w:id="1582" w:name="_Toc440382549"/>
      <w:bookmarkStart w:id="1583" w:name="_Toc440447219"/>
      <w:bookmarkStart w:id="1584" w:name="_Toc440632380"/>
      <w:bookmarkStart w:id="1585" w:name="_Toc440875152"/>
      <w:bookmarkStart w:id="1586" w:name="_Toc441131139"/>
      <w:bookmarkStart w:id="1587" w:name="_Toc465774662"/>
      <w:bookmarkStart w:id="1588" w:name="_Toc465865240"/>
      <w:bookmarkStart w:id="1589" w:name="_Toc468975501"/>
      <w:bookmarkStart w:id="1590" w:name="_Toc471830527"/>
      <w:bookmarkStart w:id="1591" w:name="_Toc498589692"/>
      <w:r w:rsidRPr="002D7FEE">
        <w:rPr>
          <w:szCs w:val="24"/>
        </w:rPr>
        <w:lastRenderedPageBreak/>
        <w:t>Инструкции по заполнению</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w:t>
      </w:r>
      <w:proofErr w:type="gramStart"/>
      <w:r w:rsidRPr="002D7FEE">
        <w:rPr>
          <w:b/>
          <w:bCs w:val="0"/>
          <w:sz w:val="24"/>
          <w:szCs w:val="24"/>
        </w:rPr>
        <w:t>а(</w:t>
      </w:r>
      <w:proofErr w:type="spellStart"/>
      <w:proofErr w:type="gramEnd"/>
      <w:r w:rsidRPr="002D7FEE">
        <w:rPr>
          <w:b/>
          <w:bCs w:val="0"/>
          <w:sz w:val="24"/>
          <w:szCs w:val="24"/>
        </w:rPr>
        <w:t>ов</w:t>
      </w:r>
      <w:proofErr w:type="spellEnd"/>
      <w:r w:rsidRPr="002D7FEE">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proofErr w:type="gramStart"/>
      <w:r w:rsidRPr="002D7FEE">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2D7FEE">
        <w:rPr>
          <w:bCs w:val="0"/>
          <w:sz w:val="24"/>
          <w:szCs w:val="24"/>
        </w:rPr>
        <w:t>субконтрагентов</w:t>
      </w:r>
      <w:proofErr w:type="spellEnd"/>
      <w:r w:rsidRPr="002D7FEE">
        <w:rPr>
          <w:bCs w:val="0"/>
          <w:sz w:val="24"/>
          <w:szCs w:val="24"/>
        </w:rPr>
        <w:t xml:space="preserve"> за предоставление Обществу данных о своих собственниках (участниках, учредителях, акционерах</w:t>
      </w:r>
      <w:proofErr w:type="gramEnd"/>
      <w:r w:rsidRPr="002D7FEE">
        <w:rPr>
          <w:bCs w:val="0"/>
          <w:sz w:val="24"/>
          <w:szCs w:val="24"/>
        </w:rPr>
        <w:t xml:space="preserve">), в том числе бенефициарах и бенефициарах своего </w:t>
      </w:r>
      <w:proofErr w:type="spellStart"/>
      <w:r w:rsidRPr="002D7FEE">
        <w:rPr>
          <w:bCs w:val="0"/>
          <w:sz w:val="24"/>
          <w:szCs w:val="24"/>
        </w:rPr>
        <w:t>субконтрагента</w:t>
      </w:r>
      <w:proofErr w:type="spellEnd"/>
      <w:r w:rsidRPr="002D7FEE">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D7FEE">
        <w:rPr>
          <w:bCs w:val="0"/>
          <w:sz w:val="24"/>
          <w:szCs w:val="24"/>
        </w:rPr>
        <w:t>субконтрагентов</w:t>
      </w:r>
      <w:proofErr w:type="spellEnd"/>
      <w:r w:rsidRPr="002D7FEE">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592" w:name="_Toc461808970"/>
      <w:bookmarkStart w:id="1593" w:name="_Toc464120680"/>
      <w:bookmarkStart w:id="1594" w:name="_Toc465774663"/>
      <w:bookmarkStart w:id="1595" w:name="_Toc465865241"/>
      <w:bookmarkStart w:id="1596" w:name="_Toc468975502"/>
      <w:bookmarkStart w:id="1597" w:name="_Toc471830528"/>
      <w:bookmarkStart w:id="1598" w:name="_Toc498589693"/>
      <w:r w:rsidRPr="002D7FEE">
        <w:rPr>
          <w:szCs w:val="24"/>
        </w:rPr>
        <w:lastRenderedPageBreak/>
        <w:t>Форма Согласия на обработку персональных данных</w:t>
      </w:r>
      <w:bookmarkEnd w:id="1592"/>
      <w:bookmarkEnd w:id="1593"/>
      <w:bookmarkEnd w:id="1594"/>
      <w:bookmarkEnd w:id="1595"/>
      <w:bookmarkEnd w:id="1596"/>
      <w:bookmarkEnd w:id="1597"/>
      <w:bookmarkEnd w:id="1598"/>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99" w:name="_Toc461808971"/>
      <w:r w:rsidRPr="002D7FEE">
        <w:rPr>
          <w:b/>
          <w:sz w:val="24"/>
          <w:szCs w:val="24"/>
        </w:rPr>
        <w:t>Согласие на обработку персональных данных</w:t>
      </w:r>
      <w:bookmarkEnd w:id="1599"/>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w:t>
      </w:r>
      <w:proofErr w:type="gramStart"/>
      <w:r w:rsidRPr="002D7FEE">
        <w:rPr>
          <w:sz w:val="24"/>
          <w:szCs w:val="24"/>
        </w:rPr>
        <w:t xml:space="preserve">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roofErr w:type="gramEnd"/>
    </w:p>
    <w:p w:rsidR="0010618F" w:rsidRPr="002D7FEE" w:rsidRDefault="0010618F" w:rsidP="0010618F">
      <w:pPr>
        <w:tabs>
          <w:tab w:val="left" w:pos="1134"/>
        </w:tabs>
        <w:spacing w:line="276" w:lineRule="auto"/>
        <w:rPr>
          <w:sz w:val="24"/>
          <w:szCs w:val="24"/>
        </w:rPr>
      </w:pPr>
      <w:proofErr w:type="gramStart"/>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w:t>
      </w:r>
      <w:proofErr w:type="gramEnd"/>
      <w:r w:rsidRPr="002D7FEE">
        <w:rPr>
          <w:sz w:val="24"/>
          <w:szCs w:val="24"/>
        </w:rPr>
        <w:t xml:space="preserve"> ОГРН: ______________, ИНН: _________________, </w:t>
      </w:r>
      <w:proofErr w:type="gramStart"/>
      <w:r w:rsidRPr="002D7FEE">
        <w:rPr>
          <w:sz w:val="24"/>
          <w:szCs w:val="24"/>
        </w:rPr>
        <w:t>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D7FEE">
        <w:rPr>
          <w:sz w:val="24"/>
          <w:szCs w:val="24"/>
        </w:rPr>
        <w:t xml:space="preserve"> средств автоматизации или без использования таких сре</w:t>
      </w:r>
      <w:proofErr w:type="gramStart"/>
      <w:r w:rsidRPr="002D7FEE">
        <w:rPr>
          <w:sz w:val="24"/>
          <w:szCs w:val="24"/>
        </w:rPr>
        <w:t>дств дл</w:t>
      </w:r>
      <w:proofErr w:type="gramEnd"/>
      <w:r w:rsidRPr="002D7FEE">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w:t>
      </w:r>
      <w:proofErr w:type="spellStart"/>
      <w:r w:rsidRPr="002D7FEE">
        <w:rPr>
          <w:sz w:val="24"/>
          <w:szCs w:val="24"/>
        </w:rPr>
        <w:t>Росфинмониторинг</w:t>
      </w:r>
      <w:proofErr w:type="spellEnd"/>
      <w:r w:rsidRPr="002D7FEE">
        <w:rPr>
          <w:sz w:val="24"/>
          <w:szCs w:val="24"/>
        </w:rPr>
        <w:t xml:space="preserve">,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600" w:name="_Toc461808972"/>
      <w:bookmarkStart w:id="1601" w:name="_Toc464120681"/>
      <w:bookmarkStart w:id="1602" w:name="_Toc465774664"/>
      <w:bookmarkStart w:id="1603" w:name="_Toc465865242"/>
      <w:bookmarkStart w:id="1604" w:name="_Toc468975503"/>
      <w:bookmarkStart w:id="1605" w:name="_Toc471830529"/>
      <w:bookmarkStart w:id="1606" w:name="_Toc498589694"/>
      <w:r w:rsidRPr="002D7FEE">
        <w:rPr>
          <w:szCs w:val="24"/>
        </w:rPr>
        <w:lastRenderedPageBreak/>
        <w:t>Инструкции по заполнению</w:t>
      </w:r>
      <w:bookmarkEnd w:id="1600"/>
      <w:bookmarkEnd w:id="1601"/>
      <w:bookmarkEnd w:id="1602"/>
      <w:bookmarkEnd w:id="1603"/>
      <w:bookmarkEnd w:id="1604"/>
      <w:bookmarkEnd w:id="1605"/>
      <w:bookmarkEnd w:id="1606"/>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9C79CA" w:rsidRDefault="0010618F" w:rsidP="0010618F">
      <w:pPr>
        <w:widowControl w:val="0"/>
        <w:numPr>
          <w:ilvl w:val="3"/>
          <w:numId w:val="1"/>
        </w:numPr>
        <w:spacing w:after="60" w:line="288" w:lineRule="auto"/>
        <w:rPr>
          <w:b/>
          <w:sz w:val="24"/>
          <w:szCs w:val="24"/>
        </w:rPr>
      </w:pPr>
      <w:r w:rsidRPr="002D7FEE">
        <w:rPr>
          <w:sz w:val="24"/>
          <w:szCs w:val="24"/>
        </w:rPr>
        <w:t xml:space="preserve">Согласие </w:t>
      </w:r>
      <w:r w:rsidRPr="009C79CA">
        <w:rPr>
          <w:sz w:val="24"/>
          <w:szCs w:val="24"/>
        </w:rPr>
        <w:t>составляется всеми, без исключений, конечными собственниками/бенефициарами, отраженными в  Приложении 12 к письму о подаче оферты «</w:t>
      </w:r>
      <w:r w:rsidR="009C79CA" w:rsidRPr="009C79CA">
        <w:rPr>
          <w:sz w:val="24"/>
          <w:szCs w:val="24"/>
        </w:rPr>
        <w:t>Справка о цепочке собственников участника закупочной процедуры, включая бенефициаров (в том числе конечных)</w:t>
      </w:r>
      <w:r w:rsidRPr="009C79CA">
        <w:rPr>
          <w:sz w:val="24"/>
          <w:szCs w:val="24"/>
        </w:rPr>
        <w:t>».</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607" w:name="_Ref440272256"/>
      <w:bookmarkStart w:id="1608" w:name="_Ref440272678"/>
      <w:bookmarkStart w:id="1609" w:name="_Ref440274944"/>
      <w:bookmarkStart w:id="1610" w:name="_Toc498589695"/>
      <w:r w:rsidRPr="007A6A39">
        <w:lastRenderedPageBreak/>
        <w:t>Соглашение о неустойке (форма 1</w:t>
      </w:r>
      <w:r w:rsidR="00635719">
        <w:t>4</w:t>
      </w:r>
      <w:r w:rsidRPr="007A6A39">
        <w:t>)</w:t>
      </w:r>
      <w:bookmarkEnd w:id="1607"/>
      <w:bookmarkEnd w:id="1608"/>
      <w:bookmarkEnd w:id="1609"/>
      <w:bookmarkEnd w:id="1610"/>
    </w:p>
    <w:p w:rsidR="007A6A39" w:rsidRPr="007A6A39" w:rsidRDefault="007A6A39" w:rsidP="007A6A39">
      <w:pPr>
        <w:pStyle w:val="3"/>
        <w:rPr>
          <w:szCs w:val="24"/>
        </w:rPr>
      </w:pPr>
      <w:bookmarkStart w:id="1611" w:name="_Toc439170715"/>
      <w:bookmarkStart w:id="1612" w:name="_Toc439172817"/>
      <w:bookmarkStart w:id="1613" w:name="_Toc439173259"/>
      <w:bookmarkStart w:id="1614" w:name="_Toc439238255"/>
      <w:bookmarkStart w:id="1615" w:name="_Toc439252803"/>
      <w:bookmarkStart w:id="1616" w:name="_Toc439323776"/>
      <w:bookmarkStart w:id="1617" w:name="_Toc440361411"/>
      <w:bookmarkStart w:id="1618" w:name="_Toc440376293"/>
      <w:bookmarkStart w:id="1619" w:name="_Toc440382551"/>
      <w:bookmarkStart w:id="1620" w:name="_Toc440447221"/>
      <w:bookmarkStart w:id="1621" w:name="_Toc440620901"/>
      <w:bookmarkStart w:id="1622" w:name="_Toc440631536"/>
      <w:bookmarkStart w:id="1623" w:name="_Toc440875775"/>
      <w:bookmarkStart w:id="1624" w:name="_Toc441131799"/>
      <w:bookmarkStart w:id="1625" w:name="_Toc465865244"/>
      <w:bookmarkStart w:id="1626" w:name="_Toc468975505"/>
      <w:bookmarkStart w:id="1627" w:name="_Toc471830531"/>
      <w:bookmarkStart w:id="1628" w:name="_Toc498589696"/>
      <w:r w:rsidRPr="007A6A39">
        <w:rPr>
          <w:szCs w:val="24"/>
        </w:rPr>
        <w:t>Форма соглашени</w:t>
      </w:r>
      <w:r w:rsidR="00E47073">
        <w:rPr>
          <w:szCs w:val="24"/>
        </w:rPr>
        <w:t>я</w:t>
      </w:r>
      <w:r w:rsidRPr="007A6A39">
        <w:rPr>
          <w:szCs w:val="24"/>
        </w:rPr>
        <w:t xml:space="preserve"> о неустойке</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BC44D7">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2D7FEE">
        <w:rPr>
          <w:sz w:val="24"/>
          <w:szCs w:val="24"/>
        </w:rPr>
        <w:t>в</w:t>
      </w:r>
      <w:proofErr w:type="gramEnd"/>
      <w:r w:rsidRPr="002D7FEE">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EE380A">
        <w:fldChar w:fldCharType="begin"/>
      </w:r>
      <w:r w:rsidR="00EE380A">
        <w:instrText xml:space="preserve"> REF _Ref440275279 \r \h  \* MERGEFORMAT </w:instrText>
      </w:r>
      <w:r w:rsidR="00EE380A">
        <w:fldChar w:fldCharType="separate"/>
      </w:r>
      <w:r w:rsidR="00BC44D7" w:rsidRPr="00BC44D7">
        <w:rPr>
          <w:vertAlign w:val="subscript"/>
        </w:rPr>
        <w:t>1.1.4</w:t>
      </w:r>
      <w:r w:rsidR="00EE380A">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w:t>
      </w:r>
      <w:proofErr w:type="gramStart"/>
      <w:r w:rsidRPr="002D7FEE">
        <w:rPr>
          <w:sz w:val="24"/>
          <w:szCs w:val="24"/>
        </w:rPr>
        <w:t>установили и согласились</w:t>
      </w:r>
      <w:proofErr w:type="gramEnd"/>
      <w:r w:rsidRPr="002D7FEE">
        <w:rPr>
          <w:sz w:val="24"/>
          <w:szCs w:val="24"/>
        </w:rPr>
        <w:t xml:space="preserve">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proofErr w:type="gramStart"/>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Заключение настоящего соглашения не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29" w:name="_Toc439170716"/>
      <w:bookmarkStart w:id="1630" w:name="_Toc439172818"/>
      <w:bookmarkStart w:id="1631" w:name="_Toc439173260"/>
      <w:bookmarkStart w:id="1632" w:name="_Toc439238256"/>
      <w:bookmarkStart w:id="1633" w:name="_Toc439252804"/>
      <w:bookmarkStart w:id="1634" w:name="_Toc439323777"/>
      <w:bookmarkStart w:id="1635" w:name="_Toc440361412"/>
      <w:bookmarkStart w:id="1636" w:name="_Toc440376294"/>
      <w:bookmarkStart w:id="1637" w:name="_Toc440382552"/>
      <w:bookmarkStart w:id="1638" w:name="_Toc440447222"/>
      <w:bookmarkStart w:id="1639" w:name="_Toc440620902"/>
      <w:bookmarkStart w:id="1640" w:name="_Toc440631537"/>
      <w:bookmarkStart w:id="1641" w:name="_Toc440875776"/>
      <w:bookmarkStart w:id="1642" w:name="_Toc441131800"/>
      <w:bookmarkStart w:id="1643" w:name="_Toc465865245"/>
      <w:bookmarkStart w:id="1644" w:name="_Toc468975506"/>
      <w:bookmarkStart w:id="1645" w:name="_Toc471830532"/>
      <w:bookmarkStart w:id="1646" w:name="_Toc498589697"/>
      <w:r w:rsidRPr="007857E5">
        <w:rPr>
          <w:szCs w:val="24"/>
        </w:rPr>
        <w:lastRenderedPageBreak/>
        <w:t>Инструкции по заполнению</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BC44D7">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47" w:name="_Ref467752100"/>
      <w:bookmarkStart w:id="1648" w:name="_Ref467752165"/>
      <w:bookmarkStart w:id="1649" w:name="_Ref467752316"/>
      <w:bookmarkStart w:id="1650" w:name="_Ref467752394"/>
      <w:bookmarkStart w:id="1651" w:name="_Toc498589698"/>
      <w:r w:rsidRPr="00CC5A3A">
        <w:lastRenderedPageBreak/>
        <w:t>Расписка  сдачи-приемки соглашения о неустойке (форма 1</w:t>
      </w:r>
      <w:r>
        <w:t>5</w:t>
      </w:r>
      <w:r w:rsidRPr="00CC5A3A">
        <w:t>)</w:t>
      </w:r>
      <w:bookmarkEnd w:id="1647"/>
      <w:bookmarkEnd w:id="1648"/>
      <w:bookmarkEnd w:id="1649"/>
      <w:bookmarkEnd w:id="1650"/>
      <w:bookmarkEnd w:id="1651"/>
    </w:p>
    <w:p w:rsidR="0010618F" w:rsidRPr="00CC5A3A" w:rsidRDefault="0010618F" w:rsidP="0010618F">
      <w:pPr>
        <w:pStyle w:val="3"/>
        <w:rPr>
          <w:szCs w:val="24"/>
        </w:rPr>
      </w:pPr>
      <w:bookmarkStart w:id="1652" w:name="_Toc465865247"/>
      <w:bookmarkStart w:id="1653" w:name="_Toc468975508"/>
      <w:bookmarkStart w:id="1654" w:name="_Toc471830534"/>
      <w:bookmarkStart w:id="1655" w:name="_Toc498589699"/>
      <w:r w:rsidRPr="00CC5A3A">
        <w:rPr>
          <w:szCs w:val="24"/>
        </w:rPr>
        <w:t>Форма Расписки  сдачи-приемки соглашения о неустойке</w:t>
      </w:r>
      <w:bookmarkEnd w:id="1652"/>
      <w:bookmarkEnd w:id="1653"/>
      <w:bookmarkEnd w:id="1654"/>
      <w:bookmarkEnd w:id="165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56" w:name="_Toc465865248"/>
      <w:bookmarkStart w:id="1657" w:name="_Toc468975509"/>
      <w:bookmarkStart w:id="1658" w:name="_Toc471830535"/>
      <w:bookmarkStart w:id="1659" w:name="_Toc498589700"/>
      <w:r w:rsidRPr="00CC5A3A">
        <w:rPr>
          <w:szCs w:val="24"/>
        </w:rPr>
        <w:lastRenderedPageBreak/>
        <w:t>Инструкции по заполнению</w:t>
      </w:r>
      <w:bookmarkEnd w:id="1656"/>
      <w:bookmarkEnd w:id="1657"/>
      <w:bookmarkEnd w:id="1658"/>
      <w:bookmarkEnd w:id="165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60" w:name="_Ref468195799"/>
      <w:bookmarkStart w:id="1661"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60"/>
      <w:bookmarkEnd w:id="1661"/>
    </w:p>
    <w:p w:rsidR="007857E5" w:rsidRPr="00E47073" w:rsidRDefault="007857E5" w:rsidP="007857E5">
      <w:pPr>
        <w:pStyle w:val="3"/>
        <w:rPr>
          <w:szCs w:val="24"/>
        </w:rPr>
      </w:pPr>
      <w:bookmarkStart w:id="1662" w:name="_Toc439170718"/>
      <w:bookmarkStart w:id="1663" w:name="_Toc439172820"/>
      <w:bookmarkStart w:id="1664" w:name="_Toc439173262"/>
      <w:bookmarkStart w:id="1665" w:name="_Toc439238258"/>
      <w:bookmarkStart w:id="1666" w:name="_Toc439252806"/>
      <w:bookmarkStart w:id="1667" w:name="_Toc439323779"/>
      <w:bookmarkStart w:id="1668" w:name="_Toc440361414"/>
      <w:bookmarkStart w:id="1669" w:name="_Toc440376296"/>
      <w:bookmarkStart w:id="1670" w:name="_Toc440382554"/>
      <w:bookmarkStart w:id="1671" w:name="_Toc440447224"/>
      <w:bookmarkStart w:id="1672" w:name="_Toc440620904"/>
      <w:bookmarkStart w:id="1673" w:name="_Toc440631539"/>
      <w:bookmarkStart w:id="1674" w:name="_Toc440875778"/>
      <w:bookmarkStart w:id="1675" w:name="_Toc441131802"/>
      <w:bookmarkStart w:id="1676" w:name="_Toc465865250"/>
      <w:bookmarkStart w:id="1677" w:name="_Toc468975511"/>
      <w:bookmarkStart w:id="1678" w:name="_Toc471830537"/>
      <w:bookmarkStart w:id="1679" w:name="_Toc498589702"/>
      <w:r w:rsidRPr="00E47073">
        <w:rPr>
          <w:szCs w:val="24"/>
        </w:rPr>
        <w:t xml:space="preserve">Форма </w:t>
      </w:r>
      <w:bookmarkEnd w:id="1662"/>
      <w:r w:rsidR="00E47073" w:rsidRPr="00E47073">
        <w:rPr>
          <w:szCs w:val="24"/>
        </w:rPr>
        <w:t>согласия Участника налоговым органам на разглашение сведений, составляющих налоговую тайну</w:t>
      </w:r>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80" w:name="_Toc300142269"/>
      <w:bookmarkStart w:id="1681" w:name="_Toc309735391"/>
      <w:bookmarkStart w:id="16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80"/>
      <w:r w:rsidRPr="007857E5">
        <w:rPr>
          <w:b/>
          <w:bCs w:val="0"/>
          <w:snapToGrid w:val="0"/>
          <w:sz w:val="24"/>
          <w:szCs w:val="24"/>
        </w:rPr>
        <w:t xml:space="preserve"> </w:t>
      </w:r>
      <w:bookmarkEnd w:id="1681"/>
      <w:bookmarkEnd w:id="16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83" w:name="_Toc439170719"/>
      <w:bookmarkStart w:id="1684" w:name="_Toc439172821"/>
      <w:bookmarkStart w:id="1685" w:name="_Toc439173263"/>
      <w:bookmarkStart w:id="1686" w:name="_Toc439238259"/>
      <w:bookmarkStart w:id="1687" w:name="_Toc439252807"/>
      <w:bookmarkStart w:id="1688" w:name="_Toc439323780"/>
      <w:bookmarkStart w:id="1689" w:name="_Toc440361415"/>
      <w:bookmarkStart w:id="1690" w:name="_Toc440376297"/>
      <w:bookmarkStart w:id="1691" w:name="_Toc440382555"/>
      <w:bookmarkStart w:id="1692" w:name="_Toc440447225"/>
      <w:bookmarkStart w:id="1693" w:name="_Toc440620905"/>
      <w:bookmarkStart w:id="1694" w:name="_Toc440631540"/>
      <w:bookmarkStart w:id="1695" w:name="_Toc440875779"/>
      <w:bookmarkStart w:id="1696" w:name="_Toc441131803"/>
      <w:bookmarkStart w:id="1697" w:name="_Toc465865251"/>
      <w:bookmarkStart w:id="1698" w:name="_Toc468975512"/>
      <w:bookmarkStart w:id="1699" w:name="_Toc471830538"/>
      <w:bookmarkStart w:id="1700" w:name="_Toc498589703"/>
      <w:r w:rsidRPr="007857E5">
        <w:rPr>
          <w:szCs w:val="24"/>
        </w:rPr>
        <w:lastRenderedPageBreak/>
        <w:t>Инструкции по заполнению</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BC44D7">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3"/>
          <w:headerReference w:type="default" r:id="rId54"/>
          <w:footerReference w:type="even" r:id="rId55"/>
          <w:headerReference w:type="first" r:id="rId56"/>
          <w:footerReference w:type="first" r:id="rId57"/>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701" w:name="_Ref93268095"/>
      <w:bookmarkStart w:id="1702" w:name="_Ref93268099"/>
      <w:bookmarkStart w:id="1703" w:name="_Toc98253958"/>
      <w:bookmarkStart w:id="1704" w:name="_Toc165173884"/>
      <w:bookmarkStart w:id="1705" w:name="_Toc423423678"/>
      <w:bookmarkStart w:id="1706" w:name="_Ref440272510"/>
      <w:bookmarkStart w:id="1707" w:name="_Ref440274961"/>
      <w:bookmarkStart w:id="1708" w:name="_Ref90381141"/>
      <w:bookmarkStart w:id="1709" w:name="_Toc90385121"/>
      <w:bookmarkStart w:id="1710" w:name="_Toc98253952"/>
      <w:bookmarkStart w:id="1711" w:name="_Toc165173878"/>
      <w:bookmarkStart w:id="1712" w:name="_Toc423427449"/>
      <w:bookmarkStart w:id="1713"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714" w:name="_Toc90385125"/>
      <w:bookmarkStart w:id="1715" w:name="_Toc439170705"/>
      <w:bookmarkStart w:id="1716" w:name="_Toc439172807"/>
      <w:bookmarkStart w:id="1717" w:name="_Toc439173268"/>
      <w:bookmarkStart w:id="1718" w:name="_Toc439238264"/>
      <w:bookmarkStart w:id="1719" w:name="_Toc439252812"/>
      <w:bookmarkStart w:id="1720" w:name="_Toc439323785"/>
      <w:bookmarkStart w:id="1721" w:name="_Toc440361420"/>
      <w:bookmarkStart w:id="1722" w:name="_Toc440376302"/>
      <w:bookmarkStart w:id="1723" w:name="_Toc440382560"/>
      <w:bookmarkStart w:id="1724" w:name="_Toc440447230"/>
      <w:bookmarkStart w:id="1725" w:name="_Toc440620910"/>
      <w:bookmarkStart w:id="1726" w:name="_Toc440631545"/>
      <w:bookmarkStart w:id="1727" w:name="_Toc440875781"/>
      <w:bookmarkStart w:id="1728" w:name="_Toc441131805"/>
      <w:bookmarkStart w:id="1729" w:name="_Toc465865253"/>
      <w:bookmarkStart w:id="1730" w:name="_Toc468975514"/>
      <w:bookmarkStart w:id="1731" w:name="_Toc471830540"/>
      <w:bookmarkStart w:id="1732" w:name="_Toc498589705"/>
      <w:r w:rsidRPr="00D904EF">
        <w:rPr>
          <w:szCs w:val="24"/>
        </w:rPr>
        <w:t xml:space="preserve">Форма </w:t>
      </w:r>
      <w:bookmarkEnd w:id="1714"/>
      <w:bookmarkEnd w:id="1715"/>
      <w:bookmarkEnd w:id="1716"/>
      <w:bookmarkEnd w:id="1717"/>
      <w:bookmarkEnd w:id="1718"/>
      <w:bookmarkEnd w:id="1719"/>
      <w:bookmarkEnd w:id="1720"/>
      <w:bookmarkEnd w:id="172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22"/>
      <w:bookmarkEnd w:id="1723"/>
      <w:bookmarkEnd w:id="1724"/>
      <w:r w:rsidR="00D35266">
        <w:rPr>
          <w:szCs w:val="24"/>
        </w:rPr>
        <w:t>субподрядчиками</w:t>
      </w:r>
      <w:bookmarkEnd w:id="1725"/>
      <w:bookmarkEnd w:id="1726"/>
      <w:bookmarkEnd w:id="1727"/>
      <w:bookmarkEnd w:id="1728"/>
      <w:bookmarkEnd w:id="1729"/>
      <w:bookmarkEnd w:id="1730"/>
      <w:bookmarkEnd w:id="1731"/>
      <w:bookmarkEnd w:id="173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33" w:name="_Toc90385126"/>
      <w:bookmarkStart w:id="1734" w:name="_Toc98253959"/>
      <w:bookmarkStart w:id="1735" w:name="_Toc157248211"/>
      <w:bookmarkStart w:id="1736" w:name="_Toc157496580"/>
      <w:bookmarkStart w:id="1737" w:name="_Toc158206119"/>
      <w:bookmarkStart w:id="1738" w:name="_Toc164057804"/>
      <w:bookmarkStart w:id="1739" w:name="_Toc164137154"/>
      <w:bookmarkStart w:id="1740" w:name="_Toc164161314"/>
      <w:bookmarkStart w:id="1741" w:name="_Toc165173885"/>
      <w:r>
        <w:rPr>
          <w:b/>
          <w:szCs w:val="24"/>
        </w:rPr>
        <w:br w:type="page"/>
      </w:r>
    </w:p>
    <w:p w:rsidR="00635719" w:rsidRPr="00D904EF" w:rsidRDefault="00635719" w:rsidP="00635719">
      <w:pPr>
        <w:pStyle w:val="3"/>
        <w:rPr>
          <w:szCs w:val="24"/>
        </w:rPr>
      </w:pPr>
      <w:bookmarkStart w:id="1742" w:name="_Toc439170706"/>
      <w:bookmarkStart w:id="1743" w:name="_Toc439172808"/>
      <w:bookmarkStart w:id="1744" w:name="_Toc439173269"/>
      <w:bookmarkStart w:id="1745" w:name="_Toc439238265"/>
      <w:bookmarkStart w:id="1746" w:name="_Toc439252813"/>
      <w:bookmarkStart w:id="1747" w:name="_Toc439323786"/>
      <w:bookmarkStart w:id="1748" w:name="_Toc440361421"/>
      <w:bookmarkStart w:id="1749" w:name="_Toc440376303"/>
      <w:bookmarkStart w:id="1750" w:name="_Toc440382561"/>
      <w:bookmarkStart w:id="1751" w:name="_Toc440447231"/>
      <w:bookmarkStart w:id="1752" w:name="_Toc440620911"/>
      <w:bookmarkStart w:id="1753" w:name="_Toc440631546"/>
      <w:bookmarkStart w:id="1754" w:name="_Toc440875782"/>
      <w:bookmarkStart w:id="1755" w:name="_Toc441131806"/>
      <w:bookmarkStart w:id="1756" w:name="_Toc465865254"/>
      <w:bookmarkStart w:id="1757" w:name="_Toc468975515"/>
      <w:bookmarkStart w:id="1758" w:name="_Toc471830541"/>
      <w:bookmarkStart w:id="1759" w:name="_Toc498589706"/>
      <w:r w:rsidRPr="00D904EF">
        <w:rPr>
          <w:szCs w:val="24"/>
        </w:rPr>
        <w:lastRenderedPageBreak/>
        <w:t>Инструкции по заполнению</w:t>
      </w:r>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BC44D7">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BC44D7">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BC44D7">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BC44D7">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60" w:name="_Ref440376324"/>
      <w:bookmarkStart w:id="1761" w:name="_Ref440376401"/>
      <w:bookmarkStart w:id="1762"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60"/>
      <w:bookmarkEnd w:id="1761"/>
      <w:bookmarkEnd w:id="176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63" w:name="_Toc440376305"/>
      <w:bookmarkStart w:id="1764" w:name="_Toc440382563"/>
      <w:bookmarkStart w:id="1765" w:name="_Toc440447233"/>
      <w:bookmarkStart w:id="1766" w:name="_Toc440620913"/>
      <w:bookmarkStart w:id="1767" w:name="_Toc440631548"/>
      <w:bookmarkStart w:id="1768" w:name="_Toc440875784"/>
      <w:bookmarkStart w:id="1769" w:name="_Toc441131808"/>
      <w:bookmarkStart w:id="1770" w:name="_Toc465865256"/>
      <w:bookmarkStart w:id="1771" w:name="_Toc468975517"/>
      <w:bookmarkStart w:id="1772" w:name="_Toc471830543"/>
      <w:bookmarkStart w:id="1773" w:name="_Toc4985897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63"/>
      <w:bookmarkEnd w:id="1764"/>
      <w:bookmarkEnd w:id="1765"/>
      <w:bookmarkEnd w:id="1766"/>
      <w:bookmarkEnd w:id="1767"/>
      <w:bookmarkEnd w:id="1768"/>
      <w:bookmarkEnd w:id="1769"/>
      <w:bookmarkEnd w:id="1770"/>
      <w:bookmarkEnd w:id="1771"/>
      <w:bookmarkEnd w:id="1772"/>
      <w:bookmarkEnd w:id="177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74" w:name="_Toc440376306"/>
      <w:bookmarkStart w:id="1775" w:name="_Toc440382564"/>
      <w:bookmarkStart w:id="1776" w:name="_Toc440447234"/>
      <w:bookmarkStart w:id="1777" w:name="_Toc440620914"/>
      <w:bookmarkStart w:id="1778" w:name="_Toc440631549"/>
      <w:bookmarkStart w:id="1779" w:name="_Toc440875785"/>
      <w:bookmarkStart w:id="1780" w:name="_Toc441131809"/>
      <w:bookmarkStart w:id="1781" w:name="_Toc465865257"/>
      <w:bookmarkStart w:id="1782" w:name="_Toc468975518"/>
      <w:bookmarkStart w:id="1783" w:name="_Toc471830544"/>
      <w:bookmarkStart w:id="1784" w:name="_Toc498589709"/>
      <w:r w:rsidRPr="00D904EF">
        <w:rPr>
          <w:szCs w:val="24"/>
        </w:rPr>
        <w:lastRenderedPageBreak/>
        <w:t>Инструкции по заполнению</w:t>
      </w:r>
      <w:bookmarkEnd w:id="1774"/>
      <w:bookmarkEnd w:id="1775"/>
      <w:bookmarkEnd w:id="1776"/>
      <w:bookmarkEnd w:id="1777"/>
      <w:bookmarkEnd w:id="1778"/>
      <w:bookmarkEnd w:id="1779"/>
      <w:bookmarkEnd w:id="1780"/>
      <w:bookmarkEnd w:id="1781"/>
      <w:bookmarkEnd w:id="1782"/>
      <w:bookmarkEnd w:id="1783"/>
      <w:bookmarkEnd w:id="178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BC44D7">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BC44D7">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BC44D7">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BC44D7">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192" w:rsidRDefault="00871192">
      <w:pPr>
        <w:spacing w:line="240" w:lineRule="auto"/>
      </w:pPr>
      <w:r>
        <w:separator/>
      </w:r>
    </w:p>
  </w:endnote>
  <w:endnote w:type="continuationSeparator" w:id="0">
    <w:p w:rsidR="00871192" w:rsidRDefault="00871192">
      <w:pPr>
        <w:spacing w:line="240" w:lineRule="auto"/>
      </w:pPr>
      <w:r>
        <w:continuationSeparator/>
      </w:r>
    </w:p>
  </w:endnote>
  <w:endnote w:id="1">
    <w:p w:rsidR="0058219A" w:rsidRPr="003E5788" w:rsidRDefault="0058219A"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C55095">
    <w:pPr>
      <w:pStyle w:val="aff2"/>
      <w:framePr w:wrap="around" w:vAnchor="text" w:hAnchor="margin" w:xAlign="right" w:y="1"/>
      <w:rPr>
        <w:rStyle w:val="a6"/>
      </w:rPr>
    </w:pPr>
    <w:r>
      <w:rPr>
        <w:rStyle w:val="a6"/>
      </w:rPr>
      <w:fldChar w:fldCharType="begin"/>
    </w:r>
    <w:r w:rsidR="00DA3ADB">
      <w:rPr>
        <w:rStyle w:val="a6"/>
      </w:rPr>
      <w:instrText xml:space="preserve">PAGE  </w:instrText>
    </w:r>
    <w:r>
      <w:rPr>
        <w:rStyle w:val="a6"/>
      </w:rPr>
      <w:fldChar w:fldCharType="end"/>
    </w:r>
  </w:p>
  <w:p w:rsidR="00DA3ADB" w:rsidRDefault="00DA3AD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Pr="00FA0376" w:rsidRDefault="00DA3AD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C55095" w:rsidRPr="00FA0376">
      <w:rPr>
        <w:sz w:val="16"/>
        <w:szCs w:val="16"/>
        <w:lang w:eastAsia="ru-RU"/>
      </w:rPr>
      <w:fldChar w:fldCharType="begin"/>
    </w:r>
    <w:r w:rsidRPr="00FA0376">
      <w:rPr>
        <w:sz w:val="16"/>
        <w:szCs w:val="16"/>
        <w:lang w:eastAsia="ru-RU"/>
      </w:rPr>
      <w:instrText xml:space="preserve"> PAGE </w:instrText>
    </w:r>
    <w:r w:rsidR="00C55095" w:rsidRPr="00FA0376">
      <w:rPr>
        <w:sz w:val="16"/>
        <w:szCs w:val="16"/>
        <w:lang w:eastAsia="ru-RU"/>
      </w:rPr>
      <w:fldChar w:fldCharType="separate"/>
    </w:r>
    <w:r w:rsidR="00BC44D7">
      <w:rPr>
        <w:noProof/>
        <w:sz w:val="16"/>
        <w:szCs w:val="16"/>
        <w:lang w:eastAsia="ru-RU"/>
      </w:rPr>
      <w:t>40</w:t>
    </w:r>
    <w:r w:rsidR="00C55095" w:rsidRPr="00FA0376">
      <w:rPr>
        <w:sz w:val="16"/>
        <w:szCs w:val="16"/>
        <w:lang w:eastAsia="ru-RU"/>
      </w:rPr>
      <w:fldChar w:fldCharType="end"/>
    </w:r>
  </w:p>
  <w:p w:rsidR="00DA3ADB" w:rsidRPr="00EE0539" w:rsidRDefault="00DA3AD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20369">
      <w:rPr>
        <w:sz w:val="18"/>
        <w:szCs w:val="18"/>
      </w:rPr>
      <w:t>Договор</w:t>
    </w:r>
    <w:r w:rsidR="00620369" w:rsidRPr="00620369">
      <w:rPr>
        <w:sz w:val="18"/>
        <w:szCs w:val="18"/>
      </w:rPr>
      <w:t>а</w:t>
    </w:r>
    <w:r w:rsidRPr="00620369">
      <w:rPr>
        <w:sz w:val="18"/>
        <w:szCs w:val="18"/>
      </w:rPr>
      <w:t xml:space="preserve"> на </w:t>
    </w:r>
    <w:r w:rsidR="00620369" w:rsidRPr="00620369">
      <w:rPr>
        <w:sz w:val="18"/>
        <w:szCs w:val="18"/>
      </w:rPr>
      <w:t>выполнение работ по комплексному обследованию зданий и сооружений сроком службы свыше 25 лет</w:t>
    </w:r>
    <w:r w:rsidR="00620369">
      <w:rPr>
        <w:sz w:val="18"/>
        <w:szCs w:val="18"/>
      </w:rPr>
      <w:t xml:space="preserve"> </w:t>
    </w:r>
    <w:r w:rsidR="00620369" w:rsidRPr="00620369">
      <w:rPr>
        <w:sz w:val="18"/>
        <w:szCs w:val="18"/>
      </w:rPr>
      <w:t>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192" w:rsidRDefault="00871192">
      <w:pPr>
        <w:spacing w:line="240" w:lineRule="auto"/>
      </w:pPr>
      <w:r>
        <w:separator/>
      </w:r>
    </w:p>
  </w:footnote>
  <w:footnote w:type="continuationSeparator" w:id="0">
    <w:p w:rsidR="00871192" w:rsidRDefault="00871192">
      <w:pPr>
        <w:spacing w:line="240" w:lineRule="auto"/>
      </w:pPr>
      <w:r>
        <w:continuationSeparator/>
      </w:r>
    </w:p>
  </w:footnote>
  <w:footnote w:id="1">
    <w:p w:rsidR="00DA3ADB" w:rsidRPr="00B36685" w:rsidRDefault="00DA3ADB" w:rsidP="00393E49">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A3ADB" w:rsidRDefault="00DA3ADB" w:rsidP="00393E49">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A3ADB" w:rsidRDefault="00DA3ADB" w:rsidP="00393E49">
      <w:pPr>
        <w:pStyle w:val="1ff5"/>
        <w:rPr>
          <w:rFonts w:ascii="Times New Roman" w:eastAsia="Times New Roman" w:hAnsi="Times New Roman" w:cs="Times New Roman"/>
          <w:lang w:eastAsia="ru-RU"/>
        </w:rPr>
      </w:pPr>
    </w:p>
  </w:footnote>
  <w:footnote w:id="3">
    <w:p w:rsidR="003640C7" w:rsidRPr="00F83889" w:rsidRDefault="003640C7"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3640C7" w:rsidRPr="00F83889" w:rsidRDefault="003640C7"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3640C7" w:rsidRPr="00F83889" w:rsidRDefault="003640C7"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3640C7" w:rsidRPr="00F83889" w:rsidRDefault="003640C7"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DA3ADB" w:rsidRDefault="00DA3ADB"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Pr="00930031" w:rsidRDefault="00DA3AD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1"/>
  </w:num>
  <w:num w:numId="23">
    <w:abstractNumId w:val="100"/>
  </w:num>
  <w:num w:numId="24">
    <w:abstractNumId w:val="134"/>
  </w:num>
  <w:num w:numId="25">
    <w:abstractNumId w:val="122"/>
  </w:num>
  <w:num w:numId="26">
    <w:abstractNumId w:val="113"/>
  </w:num>
  <w:num w:numId="27">
    <w:abstractNumId w:val="76"/>
  </w:num>
  <w:num w:numId="28">
    <w:abstractNumId w:val="99"/>
  </w:num>
  <w:num w:numId="29">
    <w:abstractNumId w:val="135"/>
  </w:num>
  <w:num w:numId="30">
    <w:abstractNumId w:val="94"/>
  </w:num>
  <w:num w:numId="31">
    <w:abstractNumId w:val="95"/>
  </w:num>
  <w:num w:numId="32">
    <w:abstractNumId w:val="120"/>
  </w:num>
  <w:num w:numId="33">
    <w:abstractNumId w:val="143"/>
  </w:num>
  <w:num w:numId="34">
    <w:abstractNumId w:val="125"/>
  </w:num>
  <w:num w:numId="35">
    <w:abstractNumId w:val="112"/>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40"/>
  </w:num>
  <w:num w:numId="44">
    <w:abstractNumId w:val="0"/>
  </w:num>
  <w:num w:numId="45">
    <w:abstractNumId w:val="114"/>
  </w:num>
  <w:num w:numId="46">
    <w:abstractNumId w:val="128"/>
  </w:num>
  <w:num w:numId="47">
    <w:abstractNumId w:val="130"/>
  </w:num>
  <w:num w:numId="48">
    <w:abstractNumId w:val="123"/>
  </w:num>
  <w:num w:numId="49">
    <w:abstractNumId w:val="149"/>
  </w:num>
  <w:num w:numId="50">
    <w:abstractNumId w:val="92"/>
  </w:num>
  <w:num w:numId="51">
    <w:abstractNumId w:val="80"/>
  </w:num>
  <w:num w:numId="52">
    <w:abstractNumId w:val="133"/>
  </w:num>
  <w:num w:numId="53">
    <w:abstractNumId w:val="101"/>
  </w:num>
  <w:num w:numId="54">
    <w:abstractNumId w:val="84"/>
  </w:num>
  <w:num w:numId="55">
    <w:abstractNumId w:val="72"/>
  </w:num>
  <w:num w:numId="56">
    <w:abstractNumId w:val="105"/>
  </w:num>
  <w:num w:numId="57">
    <w:abstractNumId w:val="119"/>
  </w:num>
  <w:num w:numId="58">
    <w:abstractNumId w:val="73"/>
  </w:num>
  <w:num w:numId="59">
    <w:abstractNumId w:val="91"/>
  </w:num>
  <w:num w:numId="60">
    <w:abstractNumId w:val="74"/>
  </w:num>
  <w:num w:numId="61">
    <w:abstractNumId w:val="145"/>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6"/>
    <w:lvlOverride w:ilvl="0">
      <w:startOverride w:val="1"/>
    </w:lvlOverride>
  </w:num>
  <w:num w:numId="64">
    <w:abstractNumId w:val="77"/>
  </w:num>
  <w:num w:numId="65">
    <w:abstractNumId w:val="147"/>
  </w:num>
  <w:num w:numId="66">
    <w:abstractNumId w:val="87"/>
  </w:num>
  <w:num w:numId="67">
    <w:abstractNumId w:val="115"/>
  </w:num>
  <w:num w:numId="68">
    <w:abstractNumId w:val="97"/>
  </w:num>
  <w:num w:numId="69">
    <w:abstractNumId w:val="118"/>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9"/>
  </w:num>
  <w:num w:numId="72">
    <w:abstractNumId w:val="146"/>
  </w:num>
  <w:num w:numId="73">
    <w:abstractNumId w:val="90"/>
  </w:num>
  <w:num w:numId="74">
    <w:abstractNumId w:val="117"/>
  </w:num>
  <w:num w:numId="75">
    <w:abstractNumId w:val="141"/>
  </w:num>
  <w:num w:numId="76">
    <w:abstractNumId w:val="13"/>
  </w:num>
  <w:num w:numId="77">
    <w:abstractNumId w:val="20"/>
  </w:num>
  <w:num w:numId="78">
    <w:abstractNumId w:val="148"/>
  </w:num>
  <w:num w:numId="79">
    <w:abstractNumId w:val="139"/>
  </w:num>
  <w:num w:numId="80">
    <w:abstractNumId w:val="137"/>
  </w:num>
  <w:num w:numId="81">
    <w:abstractNumId w:val="106"/>
  </w:num>
  <w:num w:numId="82">
    <w:abstractNumId w:val="150"/>
  </w:num>
  <w:num w:numId="83">
    <w:abstractNumId w:val="116"/>
  </w:num>
  <w:num w:numId="84">
    <w:abstractNumId w:val="132"/>
  </w:num>
  <w:num w:numId="85">
    <w:abstractNumId w:val="138"/>
  </w:num>
  <w:num w:numId="86">
    <w:abstractNumId w:val="110"/>
  </w:num>
  <w:num w:numId="87">
    <w:abstractNumId w:val="121"/>
  </w:num>
  <w:num w:numId="88">
    <w:abstractNumId w:val="98"/>
  </w:num>
  <w:num w:numId="89">
    <w:abstractNumId w:val="108"/>
  </w:num>
  <w:num w:numId="90">
    <w:abstractNumId w:val="126"/>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 w:numId="96">
    <w:abstractNumId w:val="144"/>
  </w:num>
  <w:num w:numId="97">
    <w:abstractNumId w:val="111"/>
  </w:num>
  <w:num w:numId="98">
    <w:abstractNumId w:val="104"/>
  </w:num>
  <w:num w:numId="99">
    <w:abstractNumId w:val="124"/>
  </w:num>
  <w:num w:numId="100">
    <w:abstractNumId w:val="142"/>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85CE3"/>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369"/>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5D28"/>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1192"/>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4D7"/>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5">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755D28"/>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bronnikov.nu@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3.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hyperlink" Target="mailto:nazimov.da@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hyperlink" Target="consultantplus://offline/ref=B7E04B8F5BC345C22463EADCAE81D93CF4CA1215A36F6052F6BC85F6f9C8L" TargetMode="Externa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67682-5A5D-4D86-9C74-AE3BA9C71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96</Pages>
  <Words>30121</Words>
  <Characters>171690</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201409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Назимов Дмитрий Александрович</cp:lastModifiedBy>
  <cp:revision>131</cp:revision>
  <cp:lastPrinted>2018-04-27T07:08:00Z</cp:lastPrinted>
  <dcterms:created xsi:type="dcterms:W3CDTF">2016-01-15T08:52:00Z</dcterms:created>
  <dcterms:modified xsi:type="dcterms:W3CDTF">2018-04-27T07:10:00Z</dcterms:modified>
</cp:coreProperties>
</file>