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CB592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B5920" w:rsidRPr="000D67AD" w:rsidRDefault="00CB592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B5920" w:rsidRPr="000D67AD" w:rsidRDefault="00CB592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B5920" w:rsidRPr="000D67AD" w:rsidRDefault="00CB592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B5920" w:rsidRPr="000D67AD" w:rsidRDefault="00CB592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B5920" w:rsidRPr="000D67AD" w:rsidRDefault="00CB592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B5920" w:rsidRPr="000D67AD" w:rsidRDefault="00CB592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B5920" w:rsidRPr="000D67AD" w:rsidRDefault="00CB592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B5920" w:rsidRPr="000D67AD" w:rsidRDefault="00CB592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B5920" w:rsidRPr="000D67AD" w:rsidRDefault="00CB592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B5920" w:rsidRPr="00B5515B" w:rsidRDefault="00CB592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B5920" w:rsidRPr="00382A07" w:rsidRDefault="00CB5920" w:rsidP="00CB5920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CB5920" w:rsidRPr="00382A07" w:rsidRDefault="00CB5920" w:rsidP="00CB5920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B5920" w:rsidRPr="00E96810" w:rsidRDefault="00CB5920" w:rsidP="00CB5920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  <w:r w:rsidRPr="00E96810">
        <w:rPr>
          <w:sz w:val="24"/>
          <w:szCs w:val="24"/>
        </w:rPr>
        <w:t>-</w:t>
      </w:r>
    </w:p>
    <w:p w:rsidR="00CB5920" w:rsidRPr="00382A07" w:rsidRDefault="00CB5920" w:rsidP="00CB592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  <w:r w:rsidRPr="00382A07">
        <w:rPr>
          <w:sz w:val="24"/>
          <w:szCs w:val="24"/>
        </w:rPr>
        <w:t xml:space="preserve"> </w:t>
      </w:r>
    </w:p>
    <w:p w:rsidR="00CB5920" w:rsidRPr="00382A07" w:rsidRDefault="00CB5920" w:rsidP="00CB5920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«Воронежэнерго»</w:t>
      </w:r>
    </w:p>
    <w:p w:rsidR="00CB5920" w:rsidRDefault="00CB5920" w:rsidP="00CB5920">
      <w:pPr>
        <w:spacing w:line="240" w:lineRule="auto"/>
        <w:jc w:val="right"/>
      </w:pPr>
    </w:p>
    <w:p w:rsidR="00CB5920" w:rsidRPr="00382A07" w:rsidRDefault="00CB5920" w:rsidP="00CB5920">
      <w:pPr>
        <w:spacing w:line="240" w:lineRule="auto"/>
        <w:jc w:val="right"/>
      </w:pPr>
    </w:p>
    <w:p w:rsidR="00CB5920" w:rsidRPr="00382A07" w:rsidRDefault="00CB5920" w:rsidP="00CB5920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_</w:t>
      </w:r>
      <w:r>
        <w:rPr>
          <w:sz w:val="24"/>
          <w:szCs w:val="24"/>
        </w:rPr>
        <w:t>___________________ Е.А. Голубченко</w:t>
      </w:r>
    </w:p>
    <w:p w:rsidR="00CB5920" w:rsidRPr="00382A07" w:rsidRDefault="00CB5920" w:rsidP="00CB5920">
      <w:pPr>
        <w:spacing w:line="240" w:lineRule="auto"/>
        <w:jc w:val="right"/>
        <w:rPr>
          <w:sz w:val="24"/>
          <w:szCs w:val="24"/>
        </w:rPr>
      </w:pPr>
    </w:p>
    <w:p w:rsidR="00CB5920" w:rsidRPr="00382A07" w:rsidRDefault="00CB5920" w:rsidP="00CB5920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«14</w:t>
      </w:r>
      <w:r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сентября</w:t>
      </w:r>
      <w:r w:rsidRPr="00382A07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CB5920" w:rsidRPr="00C12FA4" w:rsidRDefault="00CB5920" w:rsidP="00CB5920">
      <w:pPr>
        <w:ind w:firstLine="0"/>
        <w:jc w:val="left"/>
        <w:rPr>
          <w:sz w:val="24"/>
          <w:szCs w:val="24"/>
        </w:rPr>
      </w:pPr>
    </w:p>
    <w:p w:rsidR="00CB5920" w:rsidRPr="00C12FA4" w:rsidRDefault="00CB5920" w:rsidP="00CB59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CB5920" w:rsidRPr="00C12FA4" w:rsidRDefault="00CB5920" w:rsidP="00CB59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CB5920" w:rsidRPr="00C12FA4" w:rsidRDefault="00CB5920" w:rsidP="00CB59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0296-ВР-18</w:t>
      </w:r>
    </w:p>
    <w:p w:rsidR="00CB5920" w:rsidRPr="00C12FA4" w:rsidRDefault="00CB5920" w:rsidP="00CB59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14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B5920" w:rsidRPr="00C12FA4" w:rsidRDefault="00CB5920" w:rsidP="00CB5920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4B3D69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>а</w:t>
      </w:r>
      <w:r w:rsidRPr="004B3D69">
        <w:rPr>
          <w:b/>
          <w:sz w:val="24"/>
          <w:szCs w:val="24"/>
        </w:rPr>
        <w:t xml:space="preserve"> на оказание услуг аренды </w:t>
      </w:r>
      <w:r>
        <w:rPr>
          <w:b/>
          <w:sz w:val="24"/>
          <w:szCs w:val="24"/>
        </w:rPr>
        <w:t>автобуса</w:t>
      </w:r>
      <w:r w:rsidRPr="004B3D69">
        <w:rPr>
          <w:b/>
          <w:sz w:val="24"/>
          <w:szCs w:val="24"/>
        </w:rPr>
        <w:t xml:space="preserve"> с экипажем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B5920" w:rsidRDefault="00CB592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B5920" w:rsidRDefault="00CB592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B5920" w:rsidRDefault="00CB592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B5920" w:rsidRDefault="00CB592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B5920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CB5920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B5920"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CB5920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CB5920" w:rsidRPr="00A27496">
          <w:rPr>
            <w:rStyle w:val="a7"/>
            <w:sz w:val="24"/>
            <w:szCs w:val="24"/>
            <w:lang w:val="en-US"/>
          </w:rPr>
          <w:t>Zaitseva</w:t>
        </w:r>
        <w:r w:rsidR="00CB5920" w:rsidRPr="00A27496">
          <w:rPr>
            <w:rStyle w:val="a7"/>
            <w:sz w:val="24"/>
            <w:szCs w:val="24"/>
          </w:rPr>
          <w:t>.</w:t>
        </w:r>
        <w:r w:rsidR="00CB5920" w:rsidRPr="00A27496">
          <w:rPr>
            <w:rStyle w:val="a7"/>
            <w:sz w:val="24"/>
            <w:szCs w:val="24"/>
            <w:lang w:val="en-US"/>
          </w:rPr>
          <w:t>AA</w:t>
        </w:r>
        <w:r w:rsidR="00CB5920" w:rsidRPr="00A27496">
          <w:rPr>
            <w:rStyle w:val="a7"/>
            <w:sz w:val="24"/>
            <w:szCs w:val="24"/>
          </w:rPr>
          <w:t>@</w:t>
        </w:r>
        <w:r w:rsidR="00CB5920" w:rsidRPr="00A27496">
          <w:rPr>
            <w:rStyle w:val="a7"/>
            <w:sz w:val="24"/>
            <w:szCs w:val="24"/>
            <w:lang w:val="en-US"/>
          </w:rPr>
          <w:t>mrsk</w:t>
        </w:r>
        <w:r w:rsidR="00CB5920" w:rsidRPr="00A27496">
          <w:rPr>
            <w:rStyle w:val="a7"/>
            <w:sz w:val="24"/>
            <w:szCs w:val="24"/>
          </w:rPr>
          <w:t>-1.</w:t>
        </w:r>
        <w:r w:rsidR="00CB5920" w:rsidRPr="00A27496">
          <w:rPr>
            <w:rStyle w:val="a7"/>
            <w:sz w:val="24"/>
            <w:szCs w:val="24"/>
            <w:lang w:val="en-US"/>
          </w:rPr>
          <w:t>ru</w:t>
        </w:r>
      </w:hyperlink>
      <w:r w:rsidR="00CB5920" w:rsidRPr="00A27496">
        <w:rPr>
          <w:rStyle w:val="a7"/>
          <w:sz w:val="24"/>
          <w:szCs w:val="24"/>
        </w:rPr>
        <w:t>,</w:t>
      </w:r>
      <w:r w:rsidR="00CB5920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CB5920" w:rsidRPr="00A27496">
          <w:rPr>
            <w:rStyle w:val="a7"/>
            <w:sz w:val="24"/>
            <w:szCs w:val="24"/>
            <w:lang w:val="en-US"/>
          </w:rPr>
          <w:t>Lescheva</w:t>
        </w:r>
        <w:r w:rsidR="00CB5920" w:rsidRPr="00A27496">
          <w:rPr>
            <w:rStyle w:val="a7"/>
            <w:sz w:val="24"/>
            <w:szCs w:val="24"/>
          </w:rPr>
          <w:t>.</w:t>
        </w:r>
        <w:r w:rsidR="00CB5920" w:rsidRPr="00A27496">
          <w:rPr>
            <w:rStyle w:val="a7"/>
            <w:sz w:val="24"/>
            <w:szCs w:val="24"/>
            <w:lang w:val="en-US"/>
          </w:rPr>
          <w:t>EN</w:t>
        </w:r>
        <w:r w:rsidR="00CB5920" w:rsidRPr="00A27496">
          <w:rPr>
            <w:rStyle w:val="a7"/>
            <w:sz w:val="24"/>
            <w:szCs w:val="24"/>
          </w:rPr>
          <w:t>@</w:t>
        </w:r>
        <w:r w:rsidR="00CB5920" w:rsidRPr="00A27496">
          <w:rPr>
            <w:rStyle w:val="a7"/>
            <w:sz w:val="24"/>
            <w:szCs w:val="24"/>
            <w:lang w:val="en-US"/>
          </w:rPr>
          <w:t>mrsk</w:t>
        </w:r>
        <w:r w:rsidR="00CB5920" w:rsidRPr="00A27496">
          <w:rPr>
            <w:rStyle w:val="a7"/>
            <w:sz w:val="24"/>
            <w:szCs w:val="24"/>
          </w:rPr>
          <w:t>-1.</w:t>
        </w:r>
        <w:r w:rsidR="00CB5920" w:rsidRPr="00A27496">
          <w:rPr>
            <w:rStyle w:val="a7"/>
            <w:sz w:val="24"/>
            <w:szCs w:val="24"/>
            <w:lang w:val="en-US"/>
          </w:rPr>
          <w:t>ru</w:t>
        </w:r>
      </w:hyperlink>
      <w:r w:rsidR="00CB5920" w:rsidRPr="00862664">
        <w:rPr>
          <w:sz w:val="24"/>
          <w:szCs w:val="24"/>
        </w:rPr>
        <w:t xml:space="preserve"> </w:t>
      </w:r>
      <w:r w:rsidR="00CB5920" w:rsidRPr="00862664">
        <w:rPr>
          <w:iCs/>
          <w:sz w:val="24"/>
          <w:szCs w:val="24"/>
        </w:rPr>
        <w:t>Извещением</w:t>
      </w:r>
      <w:r w:rsidR="00CB5920" w:rsidRPr="00862664">
        <w:rPr>
          <w:sz w:val="24"/>
          <w:szCs w:val="24"/>
        </w:rPr>
        <w:t xml:space="preserve"> о проведении открытого </w:t>
      </w:r>
      <w:r w:rsidR="00CB5920" w:rsidRPr="00862664">
        <w:rPr>
          <w:iCs/>
          <w:sz w:val="24"/>
          <w:szCs w:val="24"/>
        </w:rPr>
        <w:t>запроса предложений</w:t>
      </w:r>
      <w:r w:rsidR="00CB5920" w:rsidRPr="00862664">
        <w:rPr>
          <w:sz w:val="24"/>
          <w:szCs w:val="24"/>
        </w:rPr>
        <w:t xml:space="preserve">, </w:t>
      </w:r>
      <w:r w:rsidR="00CB5920" w:rsidRPr="004B3D69">
        <w:rPr>
          <w:sz w:val="24"/>
          <w:szCs w:val="24"/>
        </w:rPr>
        <w:t xml:space="preserve">опубликованным </w:t>
      </w:r>
      <w:r w:rsidR="00CB5920" w:rsidRPr="004B3D69">
        <w:rPr>
          <w:b/>
          <w:sz w:val="24"/>
          <w:szCs w:val="24"/>
        </w:rPr>
        <w:t>«14» сентября 2018 г.</w:t>
      </w:r>
      <w:r w:rsidR="00CB5920" w:rsidRPr="004B3D69">
        <w:rPr>
          <w:sz w:val="24"/>
          <w:szCs w:val="24"/>
        </w:rPr>
        <w:t xml:space="preserve"> на</w:t>
      </w:r>
      <w:r w:rsidR="00CB5920" w:rsidRPr="00862664">
        <w:rPr>
          <w:sz w:val="24"/>
          <w:szCs w:val="24"/>
        </w:rPr>
        <w:t xml:space="preserve"> официальном сайте (</w:t>
      </w:r>
      <w:hyperlink r:id="rId19" w:history="1">
        <w:r w:rsidR="00CB5920" w:rsidRPr="00862664">
          <w:rPr>
            <w:rStyle w:val="a7"/>
            <w:sz w:val="24"/>
            <w:szCs w:val="24"/>
          </w:rPr>
          <w:t>www.zakupki.</w:t>
        </w:r>
        <w:r w:rsidR="00CB5920" w:rsidRPr="00862664">
          <w:rPr>
            <w:rStyle w:val="a7"/>
            <w:sz w:val="24"/>
            <w:szCs w:val="24"/>
            <w:lang w:val="en-US"/>
          </w:rPr>
          <w:t>gov</w:t>
        </w:r>
        <w:r w:rsidR="00CB5920" w:rsidRPr="00862664">
          <w:rPr>
            <w:rStyle w:val="a7"/>
            <w:sz w:val="24"/>
            <w:szCs w:val="24"/>
          </w:rPr>
          <w:t>.ru</w:t>
        </w:r>
      </w:hyperlink>
      <w:r w:rsidR="00CB5920" w:rsidRPr="00862664">
        <w:rPr>
          <w:sz w:val="24"/>
          <w:szCs w:val="24"/>
        </w:rPr>
        <w:t>),</w:t>
      </w:r>
      <w:r w:rsidR="00CB5920" w:rsidRPr="00862664">
        <w:rPr>
          <w:iCs/>
          <w:sz w:val="24"/>
          <w:szCs w:val="24"/>
        </w:rPr>
        <w:t xml:space="preserve"> </w:t>
      </w:r>
      <w:r w:rsidR="00CB5920" w:rsidRPr="00862664">
        <w:rPr>
          <w:sz w:val="24"/>
          <w:szCs w:val="24"/>
        </w:rPr>
        <w:t xml:space="preserve">на сайте </w:t>
      </w:r>
      <w:r w:rsidR="00CB5920" w:rsidRPr="00862664">
        <w:rPr>
          <w:iCs/>
          <w:sz w:val="24"/>
          <w:szCs w:val="24"/>
        </w:rPr>
        <w:t>ПАО «МРСК Центра»</w:t>
      </w:r>
      <w:r w:rsidR="00CB5920" w:rsidRPr="00862664">
        <w:rPr>
          <w:sz w:val="24"/>
          <w:szCs w:val="24"/>
        </w:rPr>
        <w:t xml:space="preserve"> (</w:t>
      </w:r>
      <w:hyperlink r:id="rId20" w:history="1">
        <w:r w:rsidR="00CB5920" w:rsidRPr="00862664">
          <w:rPr>
            <w:rStyle w:val="a7"/>
            <w:sz w:val="24"/>
            <w:szCs w:val="24"/>
          </w:rPr>
          <w:t>www.mrsk-1.ru</w:t>
        </w:r>
      </w:hyperlink>
      <w:r w:rsidR="00CB5920" w:rsidRPr="00862664">
        <w:rPr>
          <w:sz w:val="24"/>
          <w:szCs w:val="24"/>
        </w:rPr>
        <w:t xml:space="preserve">), на сайте ЭТП, указанном в п. </w:t>
      </w:r>
      <w:r w:rsidR="00CB5920">
        <w:fldChar w:fldCharType="begin"/>
      </w:r>
      <w:r w:rsidR="00CB5920">
        <w:instrText xml:space="preserve"> REF _Ref440269836 \r \h  \* MERGEFORMAT </w:instrText>
      </w:r>
      <w:r w:rsidR="00CB5920">
        <w:fldChar w:fldCharType="separate"/>
      </w:r>
      <w:r w:rsidR="00CB5920" w:rsidRPr="00CB5920">
        <w:rPr>
          <w:sz w:val="24"/>
          <w:szCs w:val="24"/>
        </w:rPr>
        <w:t>1.1.2</w:t>
      </w:r>
      <w:r w:rsidR="00CB5920">
        <w:fldChar w:fldCharType="end"/>
      </w:r>
      <w:r w:rsidR="00CB5920" w:rsidRPr="00862664">
        <w:rPr>
          <w:sz w:val="24"/>
          <w:szCs w:val="24"/>
        </w:rPr>
        <w:t xml:space="preserve"> настоящей Документации,</w:t>
      </w:r>
      <w:r w:rsidR="00CB5920" w:rsidRPr="00862664">
        <w:rPr>
          <w:iCs/>
          <w:sz w:val="24"/>
          <w:szCs w:val="24"/>
        </w:rPr>
        <w:t xml:space="preserve"> приг</w:t>
      </w:r>
      <w:r w:rsidR="00CB5920" w:rsidRPr="00862664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CB5920">
        <w:rPr>
          <w:sz w:val="24"/>
          <w:szCs w:val="24"/>
        </w:rPr>
        <w:t xml:space="preserve"> (далее - Участники)</w:t>
      </w:r>
      <w:r w:rsidR="00CB5920" w:rsidRPr="00862664">
        <w:rPr>
          <w:sz w:val="24"/>
          <w:szCs w:val="24"/>
        </w:rPr>
        <w:t xml:space="preserve"> к участию в процедуре Открытого запроса предложений (далее – запрос предложений) </w:t>
      </w:r>
      <w:r w:rsidR="00CB5920" w:rsidRPr="00C138E5">
        <w:rPr>
          <w:sz w:val="24"/>
          <w:szCs w:val="24"/>
        </w:rPr>
        <w:t xml:space="preserve">на право заключения Договора на </w:t>
      </w:r>
      <w:r w:rsidR="00CB5920" w:rsidRPr="004B3D69">
        <w:rPr>
          <w:sz w:val="24"/>
          <w:szCs w:val="24"/>
        </w:rPr>
        <w:t xml:space="preserve">оказание услуг аренды </w:t>
      </w:r>
      <w:r w:rsidR="00CB5920">
        <w:rPr>
          <w:sz w:val="24"/>
          <w:szCs w:val="24"/>
        </w:rPr>
        <w:t>автобуса</w:t>
      </w:r>
      <w:r w:rsidR="00CB5920" w:rsidRPr="004B3D69">
        <w:rPr>
          <w:sz w:val="24"/>
          <w:szCs w:val="24"/>
        </w:rPr>
        <w:t xml:space="preserve"> с экипажем </w:t>
      </w:r>
      <w:r w:rsidR="00CB5920" w:rsidRPr="00C138E5">
        <w:rPr>
          <w:sz w:val="24"/>
          <w:szCs w:val="24"/>
        </w:rPr>
        <w:t>для нужд ПАО «МРСК Центра» (филиала «Воронежэнерго»), расположенного по адресу: РФ, 394033, г. Воронеж, ул. Арзамасская, 2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B592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B5920">
        <w:rPr>
          <w:sz w:val="24"/>
          <w:szCs w:val="24"/>
        </w:rPr>
        <w:t xml:space="preserve">Настоящий </w:t>
      </w:r>
      <w:r w:rsidR="004B5EB3" w:rsidRPr="00CB5920">
        <w:rPr>
          <w:sz w:val="24"/>
          <w:szCs w:val="24"/>
        </w:rPr>
        <w:t>З</w:t>
      </w:r>
      <w:r w:rsidRPr="00CB592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CB5920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AC7E68" w:rsidRPr="00CB5920">
          <w:rPr>
            <w:rStyle w:val="a7"/>
            <w:sz w:val="24"/>
            <w:szCs w:val="24"/>
          </w:rPr>
          <w:t>etp.rosseti.ru</w:t>
        </w:r>
      </w:hyperlink>
      <w:r w:rsidR="00AC7E68" w:rsidRPr="00CB5920">
        <w:rPr>
          <w:sz w:val="24"/>
          <w:szCs w:val="24"/>
        </w:rPr>
        <w:t xml:space="preserve"> </w:t>
      </w:r>
      <w:r w:rsidR="00702B2C" w:rsidRPr="00CB5920">
        <w:rPr>
          <w:sz w:val="24"/>
          <w:szCs w:val="24"/>
        </w:rPr>
        <w:t>(далее — ЭТП)</w:t>
      </w:r>
      <w:r w:rsidR="005B75A6" w:rsidRPr="00CB5920">
        <w:rPr>
          <w:sz w:val="24"/>
          <w:szCs w:val="24"/>
        </w:rPr>
        <w:t>.</w:t>
      </w:r>
      <w:bookmarkEnd w:id="14"/>
    </w:p>
    <w:p w:rsidR="00717F60" w:rsidRPr="00CB592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B5920">
        <w:rPr>
          <w:sz w:val="24"/>
          <w:szCs w:val="24"/>
        </w:rPr>
        <w:t>Заказчик</w:t>
      </w:r>
      <w:r w:rsidR="00702B2C" w:rsidRPr="00CB5920">
        <w:rPr>
          <w:sz w:val="24"/>
          <w:szCs w:val="24"/>
        </w:rPr>
        <w:t xml:space="preserve">: </w:t>
      </w:r>
      <w:r w:rsidRPr="00CB5920">
        <w:rPr>
          <w:sz w:val="24"/>
          <w:szCs w:val="24"/>
        </w:rPr>
        <w:t xml:space="preserve"> </w:t>
      </w:r>
      <w:r w:rsidR="00702B2C" w:rsidRPr="00CB5920">
        <w:rPr>
          <w:iCs/>
          <w:sz w:val="24"/>
          <w:szCs w:val="24"/>
        </w:rPr>
        <w:t>ПАО «МРСК Центра».</w:t>
      </w:r>
      <w:r w:rsidRPr="00CB5920">
        <w:rPr>
          <w:rStyle w:val="aa"/>
          <w:sz w:val="24"/>
          <w:szCs w:val="24"/>
        </w:rPr>
        <w:t xml:space="preserve"> </w:t>
      </w:r>
      <w:bookmarkEnd w:id="15"/>
    </w:p>
    <w:p w:rsidR="008C4223" w:rsidRPr="00CB5920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B5920">
        <w:rPr>
          <w:sz w:val="24"/>
          <w:szCs w:val="24"/>
        </w:rPr>
        <w:t>Предмет З</w:t>
      </w:r>
      <w:r w:rsidR="00717F60" w:rsidRPr="00CB5920">
        <w:rPr>
          <w:sz w:val="24"/>
          <w:szCs w:val="24"/>
        </w:rPr>
        <w:t>апроса предложений</w:t>
      </w:r>
      <w:r w:rsidR="00702B2C" w:rsidRPr="00CB5920">
        <w:rPr>
          <w:sz w:val="24"/>
          <w:szCs w:val="24"/>
        </w:rPr>
        <w:t>:</w:t>
      </w:r>
      <w:bookmarkEnd w:id="16"/>
    </w:p>
    <w:p w:rsidR="00CB5920" w:rsidRPr="00CB5920" w:rsidRDefault="008C4223" w:rsidP="00CB5920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B5920">
        <w:rPr>
          <w:sz w:val="24"/>
          <w:szCs w:val="24"/>
        </w:rPr>
        <w:t xml:space="preserve">заключения </w:t>
      </w:r>
      <w:r w:rsidR="00123C70" w:rsidRPr="00CB5920">
        <w:rPr>
          <w:sz w:val="24"/>
          <w:szCs w:val="24"/>
        </w:rPr>
        <w:t>Договор</w:t>
      </w:r>
      <w:r w:rsidR="00CB5920" w:rsidRPr="00CB5920">
        <w:rPr>
          <w:sz w:val="24"/>
          <w:szCs w:val="24"/>
        </w:rPr>
        <w:t>а</w:t>
      </w:r>
      <w:r w:rsidR="00A40714" w:rsidRPr="00CB5920">
        <w:rPr>
          <w:sz w:val="24"/>
          <w:szCs w:val="24"/>
        </w:rPr>
        <w:t xml:space="preserve"> </w:t>
      </w:r>
      <w:bookmarkEnd w:id="17"/>
      <w:r w:rsidR="00CB5920" w:rsidRPr="00CB5920">
        <w:rPr>
          <w:sz w:val="24"/>
          <w:szCs w:val="24"/>
        </w:rPr>
        <w:t>на оказание услуг аренды автобуса с экипажем для нужд ПАО «МРСК Центра» (филиала «Воронежэнерго»).</w:t>
      </w:r>
    </w:p>
    <w:p w:rsidR="008C4223" w:rsidRPr="00CB5920" w:rsidRDefault="008C4223" w:rsidP="00CB5920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  <w:lang w:eastAsia="ru-RU"/>
        </w:rPr>
      </w:pPr>
      <w:r w:rsidRPr="00CB5920">
        <w:rPr>
          <w:sz w:val="24"/>
          <w:szCs w:val="24"/>
        </w:rPr>
        <w:t xml:space="preserve">Количество лотов: </w:t>
      </w:r>
      <w:r w:rsidRPr="00CB5920">
        <w:rPr>
          <w:b/>
          <w:sz w:val="24"/>
          <w:szCs w:val="24"/>
        </w:rPr>
        <w:t>1 (один)</w:t>
      </w:r>
      <w:r w:rsidRPr="00CB5920">
        <w:rPr>
          <w:sz w:val="24"/>
          <w:szCs w:val="24"/>
        </w:rPr>
        <w:t>.</w:t>
      </w:r>
    </w:p>
    <w:bookmarkEnd w:id="18"/>
    <w:p w:rsidR="00804801" w:rsidRPr="00CB5920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B5920">
        <w:rPr>
          <w:sz w:val="24"/>
          <w:szCs w:val="24"/>
        </w:rPr>
        <w:t xml:space="preserve">Частичное </w:t>
      </w:r>
      <w:r w:rsidR="00366652" w:rsidRPr="00CB5920">
        <w:rPr>
          <w:sz w:val="24"/>
          <w:szCs w:val="24"/>
        </w:rPr>
        <w:t xml:space="preserve">оказание </w:t>
      </w:r>
      <w:r w:rsidR="00AD3EBC" w:rsidRPr="00CB5920">
        <w:rPr>
          <w:sz w:val="24"/>
          <w:szCs w:val="24"/>
        </w:rPr>
        <w:t>услуг</w:t>
      </w:r>
      <w:r w:rsidRPr="00CB5920">
        <w:rPr>
          <w:sz w:val="24"/>
          <w:szCs w:val="24"/>
        </w:rPr>
        <w:t xml:space="preserve"> не допускается.</w:t>
      </w:r>
    </w:p>
    <w:p w:rsidR="00717F60" w:rsidRPr="00CB5920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B5920">
        <w:rPr>
          <w:sz w:val="24"/>
          <w:szCs w:val="24"/>
        </w:rPr>
        <w:t>Сроки</w:t>
      </w:r>
      <w:r w:rsidR="00717F60" w:rsidRPr="00CB5920">
        <w:rPr>
          <w:sz w:val="24"/>
          <w:szCs w:val="24"/>
        </w:rPr>
        <w:t xml:space="preserve"> </w:t>
      </w:r>
      <w:r w:rsidR="00366652" w:rsidRPr="00CB5920">
        <w:rPr>
          <w:sz w:val="24"/>
          <w:szCs w:val="24"/>
        </w:rPr>
        <w:t>оказания услуг</w:t>
      </w:r>
      <w:r w:rsidR="00717F60" w:rsidRPr="00CB5920">
        <w:rPr>
          <w:sz w:val="24"/>
          <w:szCs w:val="24"/>
        </w:rPr>
        <w:t xml:space="preserve">: </w:t>
      </w:r>
      <w:r w:rsidR="00CB5920" w:rsidRPr="004B3D69">
        <w:rPr>
          <w:sz w:val="24"/>
          <w:szCs w:val="24"/>
        </w:rPr>
        <w:t>с момента подписания договора по 20.12.2018г</w:t>
      </w:r>
      <w:r w:rsidR="00717F60" w:rsidRPr="00CB5920">
        <w:rPr>
          <w:sz w:val="24"/>
          <w:szCs w:val="24"/>
        </w:rPr>
        <w:t>.</w:t>
      </w:r>
      <w:bookmarkEnd w:id="19"/>
    </w:p>
    <w:p w:rsidR="008D2928" w:rsidRPr="00CB5920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B5920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CB5920">
        <w:rPr>
          <w:sz w:val="24"/>
          <w:szCs w:val="24"/>
        </w:rPr>
        <w:t>территории Р</w:t>
      </w:r>
      <w:r w:rsidR="00A0540E" w:rsidRPr="00CB5920">
        <w:rPr>
          <w:sz w:val="24"/>
          <w:szCs w:val="24"/>
        </w:rPr>
        <w:t xml:space="preserve">оссийской </w:t>
      </w:r>
      <w:r w:rsidR="00425F34" w:rsidRPr="00CB5920">
        <w:rPr>
          <w:sz w:val="24"/>
          <w:szCs w:val="24"/>
        </w:rPr>
        <w:t>Ф</w:t>
      </w:r>
      <w:r w:rsidR="00A0540E" w:rsidRPr="00CB5920">
        <w:rPr>
          <w:sz w:val="24"/>
          <w:szCs w:val="24"/>
        </w:rPr>
        <w:t>едерации</w:t>
      </w:r>
      <w:r w:rsidRPr="00CB5920">
        <w:rPr>
          <w:sz w:val="24"/>
          <w:szCs w:val="24"/>
        </w:rPr>
        <w:t>.</w:t>
      </w:r>
      <w:bookmarkEnd w:id="20"/>
    </w:p>
    <w:p w:rsidR="00717F60" w:rsidRPr="00CB5920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CB5920">
        <w:rPr>
          <w:iCs/>
          <w:sz w:val="24"/>
          <w:szCs w:val="24"/>
        </w:rPr>
        <w:t>Форма и порядок оплаты</w:t>
      </w:r>
      <w:r w:rsidRPr="0022360B">
        <w:rPr>
          <w:iCs/>
          <w:sz w:val="24"/>
          <w:szCs w:val="24"/>
        </w:rPr>
        <w:t xml:space="preserve">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</w:t>
      </w:r>
      <w:r w:rsidR="00366652" w:rsidRPr="001245FA">
        <w:rPr>
          <w:iCs/>
          <w:sz w:val="24"/>
          <w:szCs w:val="24"/>
        </w:rPr>
        <w:t xml:space="preserve">с момента подписания Сторонами Акта об оказании услуг и предоставления счет – </w:t>
      </w:r>
      <w:r w:rsidR="00366652" w:rsidRPr="00CB5920">
        <w:rPr>
          <w:iCs/>
          <w:sz w:val="24"/>
          <w:szCs w:val="24"/>
        </w:rPr>
        <w:t>фактуры</w:t>
      </w:r>
      <w:r w:rsidRPr="00CB5920">
        <w:rPr>
          <w:iCs/>
          <w:sz w:val="24"/>
          <w:szCs w:val="24"/>
        </w:rPr>
        <w:t>.</w:t>
      </w:r>
      <w:bookmarkEnd w:id="21"/>
      <w:r w:rsidR="001245FA" w:rsidRPr="00CB5920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5920">
        <w:rPr>
          <w:iCs/>
          <w:sz w:val="24"/>
          <w:szCs w:val="24"/>
        </w:rPr>
        <w:t xml:space="preserve">Порядок проведения </w:t>
      </w:r>
      <w:r w:rsidR="00C05EF6" w:rsidRPr="00CB5920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CB5920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CB5920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CB5920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CB5920" w:rsidRPr="00CB5920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CB5920" w:rsidRPr="00CB5920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CB5920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CB5920" w:rsidRPr="00CB5920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B5920" w:rsidRPr="00CB5920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CB5920" w:rsidRPr="00CB5920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CB5920" w:rsidRPr="00CB5920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CB5920" w:rsidRPr="00CB5920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B5920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B5920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B5920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B5920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B5920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CB5920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CB5920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CB5920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CB5920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CB5920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CB5920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CB5920" w:rsidRPr="00CB5920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CB5920" w:rsidRPr="00CB5920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CB5920" w:rsidRPr="00CB5920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CB5920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B5920">
        <w:rPr>
          <w:b/>
          <w:bCs w:val="0"/>
          <w:sz w:val="24"/>
          <w:szCs w:val="24"/>
          <w:u w:val="single"/>
        </w:rPr>
        <w:t>По Лоту №1:</w:t>
      </w:r>
      <w:r w:rsidR="00717F60" w:rsidRPr="00C12FA4">
        <w:rPr>
          <w:bCs w:val="0"/>
          <w:sz w:val="24"/>
          <w:szCs w:val="24"/>
        </w:rPr>
        <w:t xml:space="preserve"> </w:t>
      </w:r>
      <w:r w:rsidR="00CB5920" w:rsidRPr="00CB5920">
        <w:rPr>
          <w:b/>
          <w:sz w:val="24"/>
          <w:szCs w:val="24"/>
        </w:rPr>
        <w:t>2 000 000</w:t>
      </w:r>
      <w:r w:rsidR="00CB5920" w:rsidRPr="00CB5920">
        <w:rPr>
          <w:sz w:val="24"/>
          <w:szCs w:val="24"/>
        </w:rPr>
        <w:t xml:space="preserve"> (Два миллиона) рублей 00 копеек РФ, без учета НДС; НДС составляет </w:t>
      </w:r>
      <w:r w:rsidR="00CB5920" w:rsidRPr="00CB5920">
        <w:rPr>
          <w:b/>
          <w:sz w:val="24"/>
          <w:szCs w:val="24"/>
        </w:rPr>
        <w:t>360 000</w:t>
      </w:r>
      <w:r w:rsidR="00CB5920" w:rsidRPr="00CB5920">
        <w:rPr>
          <w:sz w:val="24"/>
          <w:szCs w:val="24"/>
        </w:rPr>
        <w:t xml:space="preserve"> (Триста шестьдесят тысяч) рублей 00 копеек РФ; </w:t>
      </w:r>
      <w:r w:rsidR="00CB5920" w:rsidRPr="00CB5920">
        <w:rPr>
          <w:b/>
          <w:sz w:val="24"/>
          <w:szCs w:val="24"/>
        </w:rPr>
        <w:t>2 360 000</w:t>
      </w:r>
      <w:r w:rsidR="00CB5920" w:rsidRPr="00CB5920">
        <w:rPr>
          <w:color w:val="000000"/>
          <w:sz w:val="24"/>
          <w:szCs w:val="24"/>
        </w:rPr>
        <w:t> </w:t>
      </w:r>
      <w:r w:rsidR="00CB5920" w:rsidRPr="00CB5920">
        <w:rPr>
          <w:sz w:val="24"/>
          <w:szCs w:val="24"/>
        </w:rPr>
        <w:t>(Два миллиона триста шестьдесят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CB5920" w:rsidRPr="00CB5920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CB5920" w:rsidRPr="00CB5920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CB5920" w:rsidRPr="00CB5920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CB5920" w:rsidRPr="00CB5920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457E23" w:rsidRPr="00457E23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57E23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CB5920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</w:t>
      </w:r>
      <w:r w:rsidR="00CB5920">
        <w:rPr>
          <w:sz w:val="24"/>
          <w:szCs w:val="24"/>
        </w:rPr>
        <w:t>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5.12</w:t>
      </w:r>
      <w:r w:rsidR="00CB5920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</w:t>
      </w:r>
      <w:r w:rsidRPr="00F82225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</w:t>
      </w:r>
      <w:r w:rsidR="00A316B7" w:rsidRPr="009F2BF9">
        <w:rPr>
          <w:sz w:val="24"/>
          <w:szCs w:val="24"/>
        </w:rPr>
        <w:lastRenderedPageBreak/>
        <w:t>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CB5920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</w:t>
      </w:r>
      <w:r w:rsidRPr="007D7C50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</w:t>
      </w:r>
      <w:r w:rsidRPr="00B20653">
        <w:rPr>
          <w:bCs w:val="0"/>
          <w:sz w:val="24"/>
          <w:szCs w:val="24"/>
        </w:rPr>
        <w:lastRenderedPageBreak/>
        <w:t>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</w:t>
      </w:r>
      <w:r w:rsidRPr="00E71A48">
        <w:rPr>
          <w:bCs w:val="0"/>
          <w:sz w:val="24"/>
          <w:szCs w:val="24"/>
        </w:rPr>
        <w:lastRenderedPageBreak/>
        <w:t xml:space="preserve">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  <w:lang w:val="en-US"/>
        </w:rPr>
        <w:t>a</w:t>
      </w:r>
      <w:r w:rsidR="00CB5920" w:rsidRPr="00CB5920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  <w:lang w:val="en-US"/>
        </w:rPr>
        <w:t>g</w:t>
      </w:r>
      <w:r w:rsidR="00CB5920" w:rsidRPr="00CB5920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CB5920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592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B5920">
        <w:rPr>
          <w:b/>
          <w:sz w:val="24"/>
          <w:szCs w:val="24"/>
        </w:rPr>
        <w:t xml:space="preserve">12:00 </w:t>
      </w:r>
      <w:r w:rsidR="00CB5920" w:rsidRPr="00CB5920">
        <w:rPr>
          <w:b/>
          <w:sz w:val="24"/>
          <w:szCs w:val="24"/>
        </w:rPr>
        <w:t>27</w:t>
      </w:r>
      <w:r w:rsidRPr="00CB5920">
        <w:rPr>
          <w:b/>
          <w:sz w:val="24"/>
          <w:szCs w:val="24"/>
        </w:rPr>
        <w:t xml:space="preserve"> </w:t>
      </w:r>
      <w:r w:rsidR="00CB5920" w:rsidRPr="00CB5920">
        <w:rPr>
          <w:b/>
          <w:sz w:val="24"/>
          <w:szCs w:val="24"/>
        </w:rPr>
        <w:t>сентября</w:t>
      </w:r>
      <w:r w:rsidRPr="00CB5920">
        <w:rPr>
          <w:b/>
          <w:sz w:val="24"/>
          <w:szCs w:val="24"/>
        </w:rPr>
        <w:t xml:space="preserve"> 2018 года</w:t>
      </w:r>
      <w:r w:rsidRPr="00CB5920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CB5920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CB5920" w:rsidRPr="00CB5920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lastRenderedPageBreak/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CB5920" w:rsidRPr="00CB5920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CB5920" w:rsidRPr="00CB5920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CB5920" w:rsidRPr="00CB5920">
        <w:rPr>
          <w:bCs w:val="0"/>
          <w:sz w:val="24"/>
          <w:szCs w:val="24"/>
        </w:rPr>
        <w:t>-3.3.14.3</w:t>
      </w:r>
      <w:r w:rsidR="00CB5920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</w:t>
      </w:r>
      <w:r w:rsidRPr="002F273A">
        <w:rPr>
          <w:bCs w:val="0"/>
          <w:spacing w:val="-1"/>
          <w:sz w:val="24"/>
          <w:szCs w:val="24"/>
        </w:rPr>
        <w:lastRenderedPageBreak/>
        <w:t xml:space="preserve">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CB5920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B5920" w:rsidRPr="00A2522B">
        <w:rPr>
          <w:sz w:val="24"/>
          <w:szCs w:val="24"/>
        </w:rPr>
        <w:t xml:space="preserve">РФ, </w:t>
      </w:r>
      <w:r w:rsidR="00CB5920" w:rsidRPr="00A2522B">
        <w:rPr>
          <w:iCs/>
          <w:sz w:val="24"/>
          <w:szCs w:val="24"/>
        </w:rPr>
        <w:t>394033, г. Воронеж, ул. Арзамасская, д. 2</w:t>
      </w:r>
      <w:r w:rsidR="00CB5920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bookmarkStart w:id="595" w:name="_GoBack"/>
      <w:bookmarkEnd w:id="595"/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CB5920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B5920" w:rsidRPr="00CB5920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B5920" w:rsidRPr="00CB5920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7A5083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CB5920" w:rsidRPr="00CB5920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B5920" w:rsidRPr="009D331F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- «Воронежэнерго» </w:t>
      </w:r>
      <w:r w:rsidR="00CB5920" w:rsidRPr="003E77FC">
        <w:rPr>
          <w:rFonts w:eastAsia="Calibri"/>
          <w:szCs w:val="24"/>
          <w:lang w:eastAsia="en-US"/>
        </w:rPr>
        <w:t>Зайцево</w:t>
      </w:r>
      <w:r w:rsidR="00CB5920" w:rsidRPr="009D331F">
        <w:rPr>
          <w:rFonts w:eastAsia="Calibri"/>
          <w:szCs w:val="24"/>
          <w:lang w:eastAsia="en-US"/>
        </w:rPr>
        <w:t>й Александре Анатольевне - контактный телефон (4</w:t>
      </w:r>
      <w:r w:rsidR="00CB5920">
        <w:rPr>
          <w:rFonts w:eastAsia="Calibri"/>
          <w:szCs w:val="24"/>
          <w:lang w:eastAsia="en-US"/>
        </w:rPr>
        <w:t>73</w:t>
      </w:r>
      <w:r w:rsidR="00CB5920" w:rsidRPr="009D331F">
        <w:rPr>
          <w:rFonts w:eastAsia="Calibri"/>
          <w:szCs w:val="24"/>
          <w:lang w:eastAsia="en-US"/>
        </w:rPr>
        <w:t xml:space="preserve">) </w:t>
      </w:r>
      <w:r w:rsidR="00CB5920">
        <w:rPr>
          <w:rFonts w:eastAsia="Calibri"/>
          <w:szCs w:val="24"/>
          <w:lang w:eastAsia="en-US"/>
        </w:rPr>
        <w:t>257</w:t>
      </w:r>
      <w:r w:rsidR="00CB5920" w:rsidRPr="009D331F">
        <w:rPr>
          <w:rFonts w:eastAsia="Calibri"/>
          <w:szCs w:val="24"/>
          <w:lang w:eastAsia="en-US"/>
        </w:rPr>
        <w:t>-</w:t>
      </w:r>
      <w:r w:rsidR="00CB5920">
        <w:rPr>
          <w:rFonts w:eastAsia="Calibri"/>
          <w:szCs w:val="24"/>
          <w:lang w:eastAsia="en-US"/>
        </w:rPr>
        <w:t>94</w:t>
      </w:r>
      <w:r w:rsidR="00CB5920" w:rsidRPr="009D331F">
        <w:rPr>
          <w:rFonts w:eastAsia="Calibri"/>
          <w:szCs w:val="24"/>
          <w:lang w:eastAsia="en-US"/>
        </w:rPr>
        <w:t>-</w:t>
      </w:r>
      <w:r w:rsidR="00CB5920">
        <w:rPr>
          <w:rFonts w:eastAsia="Calibri"/>
          <w:szCs w:val="24"/>
          <w:lang w:eastAsia="en-US"/>
        </w:rPr>
        <w:t>66</w:t>
      </w:r>
      <w:r w:rsidR="00CB5920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CB5920" w:rsidRPr="009D331F">
          <w:rPr>
            <w:rStyle w:val="a7"/>
            <w:rFonts w:eastAsia="Calibri"/>
            <w:lang w:val="en-US" w:eastAsia="en-US"/>
          </w:rPr>
          <w:t>Zaitseva</w:t>
        </w:r>
        <w:r w:rsidR="00CB5920" w:rsidRPr="009D331F">
          <w:rPr>
            <w:rStyle w:val="a7"/>
            <w:rFonts w:eastAsia="Calibri"/>
            <w:lang w:eastAsia="en-US"/>
          </w:rPr>
          <w:t>.</w:t>
        </w:r>
        <w:r w:rsidR="00CB5920" w:rsidRPr="009D331F">
          <w:rPr>
            <w:rStyle w:val="a7"/>
            <w:rFonts w:eastAsia="Calibri"/>
            <w:lang w:val="en-US" w:eastAsia="en-US"/>
          </w:rPr>
          <w:t>AA</w:t>
        </w:r>
        <w:r w:rsidR="00CB5920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B5920" w:rsidRPr="00CB5920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B5920" w:rsidRPr="00C344C9" w:rsidRDefault="00CB5920" w:rsidP="00CB5920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  <w:u w:val="single"/>
        </w:rPr>
      </w:pPr>
      <w:r w:rsidRPr="00C344C9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B5920" w:rsidRPr="006A37BC" w:rsidRDefault="00CB5920" w:rsidP="00CB5920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  <w:u w:val="single"/>
        </w:rPr>
      </w:pPr>
      <w:r w:rsidRPr="00C344C9">
        <w:rPr>
          <w:sz w:val="24"/>
          <w:szCs w:val="24"/>
          <w:u w:val="single"/>
        </w:rPr>
        <w:t>127018, Россия, г. Москва, ул. 2-я Ямская, д.4</w:t>
      </w:r>
    </w:p>
    <w:p w:rsidR="00CB5920" w:rsidRDefault="00CB5920" w:rsidP="00CB5920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CB5920" w:rsidRPr="006A37BC" w:rsidRDefault="00CB5920" w:rsidP="00CB5920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CB5920" w:rsidRPr="006A37BC" w:rsidRDefault="00CB5920" w:rsidP="00CB5920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CB5920" w:rsidRPr="006A37BC" w:rsidRDefault="00CB5920" w:rsidP="00CB5920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CB5920" w:rsidRPr="006A37BC" w:rsidRDefault="00CB5920" w:rsidP="00CB5920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CB5920" w:rsidRDefault="00CB5920" w:rsidP="00CB5920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CB5920" w:rsidRPr="00DB5A15" w:rsidRDefault="00CB5920" w:rsidP="00CB5920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0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CB5920" w:rsidRPr="00CB5920">
        <w:rPr>
          <w:b/>
          <w:bCs w:val="0"/>
          <w:sz w:val="24"/>
          <w:szCs w:val="24"/>
        </w:rPr>
        <w:t>02</w:t>
      </w:r>
      <w:r w:rsidR="002B5044" w:rsidRPr="00CB5920">
        <w:rPr>
          <w:b/>
          <w:bCs w:val="0"/>
          <w:sz w:val="24"/>
          <w:szCs w:val="24"/>
        </w:rPr>
        <w:t xml:space="preserve"> </w:t>
      </w:r>
      <w:r w:rsidR="00CB5920" w:rsidRPr="00CB5920">
        <w:rPr>
          <w:b/>
          <w:bCs w:val="0"/>
          <w:sz w:val="24"/>
          <w:szCs w:val="24"/>
        </w:rPr>
        <w:t>октября</w:t>
      </w:r>
      <w:r w:rsidR="002B5044" w:rsidRPr="00CB5920">
        <w:rPr>
          <w:b/>
          <w:bCs w:val="0"/>
          <w:sz w:val="24"/>
          <w:szCs w:val="24"/>
        </w:rPr>
        <w:t xml:space="preserve"> </w:t>
      </w:r>
      <w:r w:rsidR="006F025D" w:rsidRPr="00CB5920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lastRenderedPageBreak/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CB5920" w:rsidRPr="00CB5920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lastRenderedPageBreak/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CB5920" w:rsidRPr="00CB5920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CB5920" w:rsidRPr="00CB5920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CB5920" w:rsidRPr="00CB5920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 xml:space="preserve">(все документы, входящие в Заявку, которые </w:t>
      </w:r>
      <w:r w:rsidR="00F8138D" w:rsidRPr="00AE1D21">
        <w:rPr>
          <w:sz w:val="24"/>
          <w:szCs w:val="24"/>
        </w:rPr>
        <w:lastRenderedPageBreak/>
        <w:t>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CB5920" w:rsidRPr="00CB5920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>Признание запроса предложений несостоявшимся</w:t>
      </w:r>
      <w:bookmarkEnd w:id="727"/>
      <w:bookmarkEnd w:id="72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98431081" r:id="rId37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98431082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98431083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lastRenderedPageBreak/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CB5920" w:rsidRPr="00CB5920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 xml:space="preserve">неверно, и ценовое предложение Участника </w:t>
      </w:r>
      <w:r w:rsidR="0033661D" w:rsidRPr="004444C3">
        <w:rPr>
          <w:sz w:val="24"/>
          <w:szCs w:val="24"/>
        </w:rPr>
        <w:lastRenderedPageBreak/>
        <w:t>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457E23">
        <w:rPr>
          <w:sz w:val="24"/>
          <w:szCs w:val="24"/>
        </w:rPr>
        <w:lastRenderedPageBreak/>
        <w:t>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CB5920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CB5920" w:rsidRPr="00CB5920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CB5920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CB5920" w:rsidRPr="00CB5920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CB5920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B5920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</w:t>
      </w:r>
      <w:r w:rsidR="00CB5920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CB5920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CB5920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CB5920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B5920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CB5920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CB5920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B5920" w:rsidRPr="00CB5920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CB5920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CB5920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B5920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B7A" w:rsidRDefault="00D52B7A">
      <w:pPr>
        <w:spacing w:line="240" w:lineRule="auto"/>
      </w:pPr>
      <w:r>
        <w:separator/>
      </w:r>
    </w:p>
  </w:endnote>
  <w:endnote w:type="continuationSeparator" w:id="0">
    <w:p w:rsidR="00D52B7A" w:rsidRDefault="00D52B7A">
      <w:pPr>
        <w:spacing w:line="240" w:lineRule="auto"/>
      </w:pPr>
      <w:r>
        <w:continuationSeparator/>
      </w:r>
    </w:p>
  </w:endnote>
  <w:endnote w:id="1">
    <w:p w:rsidR="00CB5920" w:rsidRPr="00F86C07" w:rsidRDefault="00CB5920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5920" w:rsidRDefault="00CB5920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Pr="00FA0376" w:rsidRDefault="00CB592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73AF1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CB5920" w:rsidRPr="00EE0539" w:rsidRDefault="00CB5920" w:rsidP="00CB5920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4B3D69">
      <w:rPr>
        <w:sz w:val="18"/>
        <w:szCs w:val="18"/>
      </w:rPr>
      <w:t xml:space="preserve">Договора на оказание услуг аренды </w:t>
    </w:r>
    <w:r>
      <w:rPr>
        <w:sz w:val="18"/>
        <w:szCs w:val="18"/>
      </w:rPr>
      <w:t>автобуса</w:t>
    </w:r>
    <w:r w:rsidRPr="004B3D69">
      <w:rPr>
        <w:sz w:val="18"/>
        <w:szCs w:val="18"/>
      </w:rPr>
      <w:t xml:space="preserve"> с экипажем для нужд ПАО «МРСК Центра» (филиала «Воронежэнерго»)</w:t>
    </w:r>
  </w:p>
  <w:p w:rsidR="00CB5920" w:rsidRPr="00EE0539" w:rsidRDefault="00CB5920" w:rsidP="00CB5920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B7A" w:rsidRDefault="00D52B7A">
      <w:pPr>
        <w:spacing w:line="240" w:lineRule="auto"/>
      </w:pPr>
      <w:r>
        <w:separator/>
      </w:r>
    </w:p>
  </w:footnote>
  <w:footnote w:type="continuationSeparator" w:id="0">
    <w:p w:rsidR="00D52B7A" w:rsidRDefault="00D52B7A">
      <w:pPr>
        <w:spacing w:line="240" w:lineRule="auto"/>
      </w:pPr>
      <w:r>
        <w:continuationSeparator/>
      </w:r>
    </w:p>
  </w:footnote>
  <w:footnote w:id="1">
    <w:p w:rsidR="00CB5920" w:rsidRPr="00B36685" w:rsidRDefault="00CB5920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B5920" w:rsidRDefault="00CB5920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B5920" w:rsidRDefault="00CB5920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B5920" w:rsidRPr="00F83889" w:rsidRDefault="00CB5920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B5920" w:rsidRPr="00F83889" w:rsidRDefault="00CB5920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B5920" w:rsidRPr="00F83889" w:rsidRDefault="00CB5920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B5920" w:rsidRPr="00F83889" w:rsidRDefault="00CB5920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B5920" w:rsidRDefault="00CB5920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Pr="00930031" w:rsidRDefault="00CB5920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20" w:rsidRDefault="00CB59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3AF1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5920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2B7A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1F9185"/>
  <w15:docId w15:val="{F71A1E21-488C-420D-9A99-3DAE747F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03E31-3EF4-4380-937F-B35478BC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29622</Words>
  <Characters>168851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198077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Кондратьев Александр Владимирович</cp:lastModifiedBy>
  <cp:revision>159</cp:revision>
  <cp:lastPrinted>2018-09-14T08:50:00Z</cp:lastPrinted>
  <dcterms:created xsi:type="dcterms:W3CDTF">2016-01-13T12:36:00Z</dcterms:created>
  <dcterms:modified xsi:type="dcterms:W3CDTF">2018-09-14T08:51:00Z</dcterms:modified>
</cp:coreProperties>
</file>