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08567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CA33D5" w:rsidRDefault="00F941F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на поставку </w:t>
      </w:r>
      <w:r w:rsidR="006C7FD6" w:rsidRPr="006C7FD6">
        <w:rPr>
          <w:b/>
          <w:sz w:val="24"/>
          <w:szCs w:val="24"/>
        </w:rPr>
        <w:t>мебели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F941F8" w:rsidRPr="00F941F8">
        <w:rPr>
          <w:b/>
          <w:sz w:val="24"/>
          <w:szCs w:val="24"/>
        </w:rPr>
        <w:t>0</w:t>
      </w:r>
      <w:r w:rsidR="00E11A7E">
        <w:rPr>
          <w:b/>
          <w:sz w:val="24"/>
          <w:szCs w:val="24"/>
        </w:rPr>
        <w:t>8</w:t>
      </w:r>
      <w:r w:rsidRPr="00F941F8">
        <w:rPr>
          <w:b/>
          <w:sz w:val="24"/>
          <w:szCs w:val="24"/>
        </w:rPr>
        <w:t xml:space="preserve">»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F941F8" w:rsidRPr="00D24DD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6C7FD6" w:rsidRPr="006C7FD6">
        <w:rPr>
          <w:rFonts w:eastAsia="Calibri"/>
          <w:bCs w:val="0"/>
          <w:sz w:val="24"/>
          <w:szCs w:val="24"/>
          <w:lang w:eastAsia="en-US"/>
        </w:rPr>
        <w:t>мебели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</w:t>
      </w:r>
      <w:r w:rsidR="00856026" w:rsidRPr="00856026">
        <w:rPr>
          <w:rFonts w:ascii="Calibri" w:eastAsia="Calibri" w:hAnsi="Calibri"/>
          <w:bCs w:val="0"/>
          <w:sz w:val="24"/>
          <w:szCs w:val="24"/>
          <w:lang w:eastAsia="en-US"/>
        </w:rPr>
        <w:t xml:space="preserve">ПАО «Россети» </w:t>
      </w:r>
      <w:hyperlink r:id="rId19" w:history="1">
        <w:r w:rsidR="00856026" w:rsidRPr="00856026">
          <w:rPr>
            <w:rFonts w:ascii="Calibri" w:eastAsia="Calibri" w:hAnsi="Calibri"/>
            <w:bCs w:val="0"/>
            <w:color w:val="0000FF"/>
            <w:sz w:val="24"/>
            <w:szCs w:val="24"/>
            <w:u w:val="single"/>
            <w:lang w:eastAsia="en-US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6C7FD6" w:rsidRPr="006C7FD6">
        <w:rPr>
          <w:rFonts w:eastAsia="Calibri"/>
          <w:bCs w:val="0"/>
          <w:snapToGrid w:val="0"/>
          <w:sz w:val="24"/>
          <w:szCs w:val="24"/>
          <w:lang w:eastAsia="en-US"/>
        </w:rPr>
        <w:t>мебели</w:t>
      </w:r>
      <w:r w:rsidR="00E11A7E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7932AE" w:rsidRPr="007932AE">
        <w:rPr>
          <w:bCs w:val="0"/>
          <w:sz w:val="24"/>
          <w:szCs w:val="24"/>
          <w:lang w:eastAsia="ru-RU"/>
        </w:rPr>
        <w:t>январь-</w:t>
      </w:r>
      <w:r w:rsidR="006C7FD6">
        <w:rPr>
          <w:bCs w:val="0"/>
          <w:sz w:val="24"/>
          <w:szCs w:val="24"/>
          <w:lang w:eastAsia="ru-RU"/>
        </w:rPr>
        <w:t>декабрь</w:t>
      </w:r>
      <w:r w:rsidR="007932AE" w:rsidRPr="007932AE">
        <w:rPr>
          <w:bCs w:val="0"/>
          <w:sz w:val="24"/>
          <w:szCs w:val="24"/>
          <w:lang w:eastAsia="ru-RU"/>
        </w:rPr>
        <w:t xml:space="preserve"> 2019 года</w:t>
      </w:r>
      <w:r w:rsidR="007932AE" w:rsidRPr="00F941F8">
        <w:rPr>
          <w:bCs w:val="0"/>
          <w:sz w:val="24"/>
          <w:szCs w:val="24"/>
          <w:lang w:eastAsia="ru-RU"/>
        </w:rPr>
        <w:t xml:space="preserve"> </w:t>
      </w:r>
      <w:r w:rsidR="00F941F8" w:rsidRPr="00F941F8">
        <w:rPr>
          <w:bCs w:val="0"/>
          <w:sz w:val="24"/>
          <w:szCs w:val="24"/>
          <w:lang w:eastAsia="ru-RU"/>
        </w:rPr>
        <w:t>(по заявкам Заказчика)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0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941F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6C7FD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C7FD6">
        <w:rPr>
          <w:b/>
          <w:bCs w:val="0"/>
          <w:sz w:val="24"/>
          <w:szCs w:val="24"/>
          <w:lang w:eastAsia="ru-RU"/>
        </w:rPr>
        <w:t>820 478</w:t>
      </w:r>
      <w:r w:rsidRPr="006C7FD6">
        <w:rPr>
          <w:bCs w:val="0"/>
          <w:sz w:val="24"/>
          <w:szCs w:val="24"/>
          <w:lang w:eastAsia="ru-RU"/>
        </w:rPr>
        <w:t xml:space="preserve"> (Восемьсот двадцать тысяч четыреста семьдесят восемь) рублей 00 копеек РФ, без учета НДС; НДС составляет </w:t>
      </w:r>
      <w:r w:rsidRPr="006C7FD6">
        <w:rPr>
          <w:b/>
          <w:bCs w:val="0"/>
          <w:sz w:val="24"/>
          <w:szCs w:val="24"/>
          <w:lang w:eastAsia="ru-RU"/>
        </w:rPr>
        <w:t>164 095</w:t>
      </w:r>
      <w:r w:rsidRPr="006C7FD6">
        <w:rPr>
          <w:bCs w:val="0"/>
          <w:sz w:val="24"/>
          <w:szCs w:val="24"/>
          <w:lang w:eastAsia="ru-RU"/>
        </w:rPr>
        <w:t xml:space="preserve"> (Сто шестьдесят четыре тысячи девяносто пять) рублей 60 копеек РФ; </w:t>
      </w:r>
      <w:r w:rsidRPr="006C7FD6">
        <w:rPr>
          <w:b/>
          <w:bCs w:val="0"/>
          <w:sz w:val="24"/>
          <w:szCs w:val="24"/>
          <w:lang w:eastAsia="ru-RU"/>
        </w:rPr>
        <w:t>984 573</w:t>
      </w:r>
      <w:r w:rsidRPr="006C7FD6">
        <w:rPr>
          <w:bCs w:val="0"/>
          <w:sz w:val="24"/>
          <w:szCs w:val="24"/>
          <w:lang w:eastAsia="ru-RU"/>
        </w:rPr>
        <w:t xml:space="preserve"> (Девятьсот восемьдесят четыре тысячи пятьсот семьдесят три) рубля 60 копеек РФ, с учетом НДС</w:t>
      </w:r>
      <w:bookmarkStart w:id="411" w:name="_GoBack"/>
      <w:bookmarkEnd w:id="411"/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941F8">
        <w:rPr>
          <w:bCs w:val="0"/>
          <w:sz w:val="24"/>
          <w:szCs w:val="24"/>
        </w:rPr>
        <w:t xml:space="preserve">, </w:t>
      </w:r>
      <w:r w:rsidR="00F941F8" w:rsidRPr="00D04DF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941F8" w:rsidRDefault="00F941F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41F8">
        <w:rPr>
          <w:b/>
          <w:sz w:val="24"/>
          <w:szCs w:val="24"/>
        </w:rPr>
        <w:t xml:space="preserve">12:00 </w:t>
      </w:r>
      <w:r w:rsidR="00E11A7E">
        <w:rPr>
          <w:b/>
          <w:sz w:val="24"/>
          <w:szCs w:val="24"/>
        </w:rPr>
        <w:t>2</w:t>
      </w:r>
      <w:r w:rsidR="000057C6">
        <w:rPr>
          <w:b/>
          <w:sz w:val="24"/>
          <w:szCs w:val="24"/>
        </w:rPr>
        <w:t>2</w:t>
      </w:r>
      <w:r w:rsidRPr="00F941F8">
        <w:rPr>
          <w:b/>
          <w:sz w:val="24"/>
          <w:szCs w:val="24"/>
        </w:rPr>
        <w:t xml:space="preserve">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2018 года</w:t>
      </w:r>
      <w:r w:rsidRPr="00F941F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41F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941F8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</w:t>
      </w:r>
      <w:r w:rsidR="00F941F8" w:rsidRPr="00403D49">
        <w:rPr>
          <w:bCs/>
          <w:sz w:val="24"/>
          <w:szCs w:val="24"/>
        </w:rPr>
        <w:lastRenderedPageBreak/>
        <w:t xml:space="preserve">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F941F8">
        <w:rPr>
          <w:b/>
          <w:bCs w:val="0"/>
          <w:sz w:val="24"/>
          <w:szCs w:val="24"/>
          <w:highlight w:val="yellow"/>
        </w:rPr>
        <w:t>2</w:t>
      </w:r>
      <w:r w:rsidR="000057C6">
        <w:rPr>
          <w:b/>
          <w:bCs w:val="0"/>
          <w:sz w:val="24"/>
          <w:szCs w:val="24"/>
          <w:highlight w:val="yellow"/>
        </w:rPr>
        <w:t>5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F941F8">
        <w:rPr>
          <w:b/>
          <w:bCs w:val="0"/>
          <w:sz w:val="24"/>
          <w:szCs w:val="24"/>
          <w:highlight w:val="yellow"/>
        </w:rPr>
        <w:t>октября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67F" w:rsidRDefault="0008567F">
      <w:pPr>
        <w:spacing w:line="240" w:lineRule="auto"/>
      </w:pPr>
      <w:r>
        <w:separator/>
      </w:r>
    </w:p>
  </w:endnote>
  <w:endnote w:type="continuationSeparator" w:id="0">
    <w:p w:rsidR="0008567F" w:rsidRDefault="0008567F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C7FD6">
      <w:rPr>
        <w:noProof/>
        <w:sz w:val="16"/>
        <w:szCs w:val="16"/>
        <w:lang w:eastAsia="ru-RU"/>
      </w:rPr>
      <w:t>19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941F8" w:rsidRPr="00F941F8">
      <w:rPr>
        <w:sz w:val="18"/>
        <w:szCs w:val="18"/>
      </w:rPr>
      <w:t xml:space="preserve">Договора на поставку </w:t>
    </w:r>
    <w:r w:rsidR="006C7FD6" w:rsidRPr="006C7FD6">
      <w:rPr>
        <w:sz w:val="18"/>
        <w:szCs w:val="18"/>
      </w:rPr>
      <w:t>мебели</w:t>
    </w:r>
    <w:r w:rsidR="00F941F8"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67F" w:rsidRDefault="0008567F">
      <w:pPr>
        <w:spacing w:line="240" w:lineRule="auto"/>
      </w:pPr>
      <w:r>
        <w:separator/>
      </w:r>
    </w:p>
  </w:footnote>
  <w:footnote w:type="continuationSeparator" w:id="0">
    <w:p w:rsidR="0008567F" w:rsidRDefault="0008567F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57C6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8567F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4A1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3340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32B4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C7FD6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AB0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32AE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9C"/>
    <w:rsid w:val="008515B6"/>
    <w:rsid w:val="00852FEB"/>
    <w:rsid w:val="00855B41"/>
    <w:rsid w:val="00856026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4E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4F73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37C8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F3A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C1D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A7E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37BA9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1B7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0E60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3AA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76BFF-282D-4165-9B58-86AD9751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89</Pages>
  <Words>30070</Words>
  <Characters>171400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201068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82</cp:revision>
  <cp:lastPrinted>2015-12-29T14:27:00Z</cp:lastPrinted>
  <dcterms:created xsi:type="dcterms:W3CDTF">2016-12-02T12:44:00Z</dcterms:created>
  <dcterms:modified xsi:type="dcterms:W3CDTF">2018-10-06T08:35:00Z</dcterms:modified>
</cp:coreProperties>
</file>