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00D5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644446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444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444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444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444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444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444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444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DE6" w:rsidRPr="007417E6" w:rsidRDefault="004A6DE6" w:rsidP="004A6DE6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A6DE6" w:rsidRDefault="004A6DE6" w:rsidP="004A6DE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A6DE6" w:rsidRDefault="004A6DE6" w:rsidP="004A6DE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4A6DE6" w:rsidRDefault="004A6DE6" w:rsidP="004A6DE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4A6DE6" w:rsidRDefault="004A6DE6" w:rsidP="004A6DE6">
      <w:pPr>
        <w:spacing w:line="240" w:lineRule="auto"/>
        <w:jc w:val="right"/>
      </w:pPr>
    </w:p>
    <w:p w:rsidR="004A6DE6" w:rsidRDefault="004A6DE6" w:rsidP="004A6DE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4A6DE6" w:rsidRDefault="004A6DE6" w:rsidP="004A6DE6">
      <w:pPr>
        <w:spacing w:line="240" w:lineRule="auto"/>
        <w:jc w:val="right"/>
        <w:rPr>
          <w:sz w:val="24"/>
          <w:szCs w:val="24"/>
        </w:rPr>
      </w:pPr>
    </w:p>
    <w:p w:rsidR="004A6DE6" w:rsidRPr="007417E6" w:rsidRDefault="004A6DE6" w:rsidP="004A6DE6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13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апреля 2017</w:t>
      </w:r>
      <w:r w:rsidRPr="007417E6">
        <w:rPr>
          <w:sz w:val="24"/>
          <w:szCs w:val="24"/>
        </w:rPr>
        <w:t xml:space="preserve"> г.</w:t>
      </w:r>
    </w:p>
    <w:p w:rsidR="004A6DE6" w:rsidRPr="00093D17" w:rsidRDefault="004A6DE6" w:rsidP="004A6DE6">
      <w:pPr>
        <w:ind w:left="5670" w:firstLine="0"/>
        <w:rPr>
          <w:sz w:val="24"/>
          <w:szCs w:val="24"/>
        </w:rPr>
      </w:pPr>
    </w:p>
    <w:p w:rsidR="004A6DE6" w:rsidRPr="00093D17" w:rsidRDefault="004A6DE6" w:rsidP="004A6DE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4A6DE6" w:rsidRPr="00093D17" w:rsidRDefault="004A6DE6" w:rsidP="004A6DE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4A6DE6" w:rsidRPr="00093D17" w:rsidRDefault="004A6DE6" w:rsidP="004A6DE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0160-ВР-17</w:t>
      </w:r>
    </w:p>
    <w:p w:rsidR="004A6DE6" w:rsidRPr="00093D17" w:rsidRDefault="004A6DE6" w:rsidP="004A6DE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13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644446">
        <w:rPr>
          <w:b/>
          <w:sz w:val="24"/>
          <w:szCs w:val="24"/>
        </w:rPr>
        <w:t>Договор</w:t>
      </w:r>
      <w:r w:rsidR="004A6DE6" w:rsidRPr="00644446">
        <w:rPr>
          <w:b/>
          <w:sz w:val="24"/>
          <w:szCs w:val="24"/>
        </w:rPr>
        <w:t>а</w:t>
      </w:r>
      <w:proofErr w:type="gramEnd"/>
      <w:r w:rsidR="004A6DE6" w:rsidRPr="00644446">
        <w:rPr>
          <w:b/>
          <w:sz w:val="24"/>
          <w:szCs w:val="24"/>
        </w:rPr>
        <w:t xml:space="preserve"> на оказание услуг по экспертизе промышленной безопасности грузоподъемных механизмов (ГПМ) </w:t>
      </w:r>
      <w:r w:rsidR="00366652" w:rsidRPr="00644446">
        <w:rPr>
          <w:b/>
          <w:sz w:val="24"/>
          <w:szCs w:val="24"/>
        </w:rPr>
        <w:t>для нужд ПАО «МРСК Центра»</w:t>
      </w:r>
      <w:r w:rsidR="007556FF" w:rsidRPr="00644446">
        <w:rPr>
          <w:b/>
          <w:sz w:val="24"/>
          <w:szCs w:val="24"/>
        </w:rPr>
        <w:t xml:space="preserve"> (филиал</w:t>
      </w:r>
      <w:r w:rsidR="004A6DE6" w:rsidRPr="00644446">
        <w:rPr>
          <w:b/>
          <w:sz w:val="24"/>
          <w:szCs w:val="24"/>
        </w:rPr>
        <w:t>а</w:t>
      </w:r>
      <w:r w:rsidR="007556FF" w:rsidRPr="00644446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A6DE6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094660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094660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B416D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r w:rsidR="00BB03BE">
        <w:rPr>
          <w:iCs/>
          <w:sz w:val="24"/>
          <w:szCs w:val="24"/>
        </w:rPr>
        <w:t xml:space="preserve"> </w:t>
      </w:r>
      <w:r w:rsidR="00BB03BE" w:rsidRPr="00303823">
        <w:rPr>
          <w:iCs/>
          <w:sz w:val="24"/>
          <w:szCs w:val="24"/>
        </w:rPr>
        <w:t>ведущий специалист отдела закупочной деятельности ПАО «МРСК Центра» (филиала «Воронежэнерго) Зайцева Александра Анатольевна, контактный телефон: (473) 2</w:t>
      </w:r>
      <w:r w:rsidR="00BB03BE">
        <w:rPr>
          <w:iCs/>
          <w:sz w:val="24"/>
          <w:szCs w:val="24"/>
        </w:rPr>
        <w:t>57</w:t>
      </w:r>
      <w:r w:rsidR="00BB03BE" w:rsidRPr="00303823">
        <w:rPr>
          <w:iCs/>
          <w:sz w:val="24"/>
          <w:szCs w:val="24"/>
        </w:rPr>
        <w:t>-</w:t>
      </w:r>
      <w:r w:rsidR="00BB03BE">
        <w:rPr>
          <w:iCs/>
          <w:sz w:val="24"/>
          <w:szCs w:val="24"/>
        </w:rPr>
        <w:t>94</w:t>
      </w:r>
      <w:r w:rsidR="00BB03BE" w:rsidRPr="00303823">
        <w:rPr>
          <w:iCs/>
          <w:sz w:val="24"/>
          <w:szCs w:val="24"/>
        </w:rPr>
        <w:t xml:space="preserve">-66, </w:t>
      </w:r>
      <w:r w:rsidR="00BB03BE" w:rsidRPr="00303823">
        <w:rPr>
          <w:sz w:val="24"/>
          <w:szCs w:val="24"/>
        </w:rPr>
        <w:t xml:space="preserve">адрес электронной почты: </w:t>
      </w:r>
      <w:r w:rsidR="00BB03BE" w:rsidRPr="00303823">
        <w:rPr>
          <w:iCs/>
          <w:sz w:val="24"/>
          <w:szCs w:val="24"/>
        </w:rPr>
        <w:t xml:space="preserve"> </w:t>
      </w:r>
      <w:hyperlink r:id="rId18" w:history="1">
        <w:r w:rsidR="00BB03BE" w:rsidRPr="00303823">
          <w:rPr>
            <w:rStyle w:val="a7"/>
            <w:sz w:val="24"/>
            <w:szCs w:val="24"/>
            <w:lang w:val="en-US"/>
          </w:rPr>
          <w:t>Zaitseva</w:t>
        </w:r>
        <w:r w:rsidR="00BB03BE" w:rsidRPr="00303823">
          <w:rPr>
            <w:rStyle w:val="a7"/>
            <w:sz w:val="24"/>
            <w:szCs w:val="24"/>
          </w:rPr>
          <w:t>.</w:t>
        </w:r>
        <w:r w:rsidR="00BB03BE" w:rsidRPr="00303823">
          <w:rPr>
            <w:rStyle w:val="a7"/>
            <w:sz w:val="24"/>
            <w:szCs w:val="24"/>
            <w:lang w:val="en-US"/>
          </w:rPr>
          <w:t>AA</w:t>
        </w:r>
        <w:r w:rsidR="00BB03BE" w:rsidRPr="00303823">
          <w:rPr>
            <w:rStyle w:val="a7"/>
            <w:sz w:val="24"/>
            <w:szCs w:val="24"/>
          </w:rPr>
          <w:t>@mrsk-1.ru</w:t>
        </w:r>
      </w:hyperlink>
      <w:r w:rsidR="00BB03BE" w:rsidRPr="00303823">
        <w:rPr>
          <w:iCs/>
          <w:sz w:val="24"/>
          <w:szCs w:val="24"/>
        </w:rPr>
        <w:t xml:space="preserve">, </w:t>
      </w:r>
      <w:r w:rsidR="00BB03BE" w:rsidRPr="00B416DE">
        <w:rPr>
          <w:iCs/>
          <w:sz w:val="24"/>
          <w:szCs w:val="24"/>
        </w:rPr>
        <w:t>ответственный исполнитель за подготовку технического задания –</w:t>
      </w:r>
      <w:r w:rsidR="00BB03BE" w:rsidRPr="00B416DE">
        <w:rPr>
          <w:sz w:val="24"/>
          <w:szCs w:val="24"/>
        </w:rPr>
        <w:t xml:space="preserve"> Фатеев Сергей Юрьевич</w:t>
      </w:r>
      <w:r w:rsidR="00BB03BE" w:rsidRPr="00B416DE">
        <w:rPr>
          <w:iCs/>
          <w:sz w:val="24"/>
          <w:szCs w:val="24"/>
        </w:rPr>
        <w:t>, контактный телефон - (473) 279-32-37, адрес электронной</w:t>
      </w:r>
      <w:r w:rsidR="00BB03BE" w:rsidRPr="00B416DE">
        <w:rPr>
          <w:sz w:val="24"/>
          <w:szCs w:val="24"/>
        </w:rPr>
        <w:t xml:space="preserve"> почты: </w:t>
      </w:r>
      <w:hyperlink r:id="rId19" w:history="1">
        <w:r w:rsidR="00BB03BE" w:rsidRPr="00B416DE">
          <w:rPr>
            <w:rStyle w:val="a7"/>
            <w:sz w:val="24"/>
            <w:szCs w:val="24"/>
            <w:lang w:val="en-US"/>
          </w:rPr>
          <w:t>Fateev</w:t>
        </w:r>
        <w:r w:rsidR="00BB03BE" w:rsidRPr="00B416DE">
          <w:rPr>
            <w:rStyle w:val="a7"/>
            <w:sz w:val="24"/>
            <w:szCs w:val="24"/>
          </w:rPr>
          <w:t>.</w:t>
        </w:r>
        <w:r w:rsidR="00BB03BE" w:rsidRPr="00B416DE">
          <w:rPr>
            <w:rStyle w:val="a7"/>
            <w:sz w:val="24"/>
            <w:szCs w:val="24"/>
            <w:lang w:val="en-US"/>
          </w:rPr>
          <w:t>SY</w:t>
        </w:r>
        <w:r w:rsidR="00BB03BE" w:rsidRPr="00B416DE">
          <w:rPr>
            <w:rStyle w:val="a7"/>
            <w:sz w:val="24"/>
            <w:szCs w:val="24"/>
          </w:rPr>
          <w:t>@mrsk-1.ru</w:t>
        </w:r>
      </w:hyperlink>
      <w:r w:rsidR="00862664" w:rsidRPr="00B416DE">
        <w:rPr>
          <w:sz w:val="24"/>
          <w:szCs w:val="24"/>
        </w:rPr>
        <w:t xml:space="preserve"> </w:t>
      </w:r>
      <w:r w:rsidR="004B5EB3" w:rsidRPr="00B416DE">
        <w:rPr>
          <w:iCs/>
          <w:sz w:val="24"/>
          <w:szCs w:val="24"/>
        </w:rPr>
        <w:t>Извещени</w:t>
      </w:r>
      <w:r w:rsidRPr="00B416DE">
        <w:rPr>
          <w:iCs/>
          <w:sz w:val="24"/>
          <w:szCs w:val="24"/>
        </w:rPr>
        <w:t>ем</w:t>
      </w:r>
      <w:r w:rsidRPr="00B416DE">
        <w:rPr>
          <w:sz w:val="24"/>
          <w:szCs w:val="24"/>
        </w:rPr>
        <w:t xml:space="preserve"> о проведении открытого </w:t>
      </w:r>
      <w:r w:rsidRPr="00B416DE">
        <w:rPr>
          <w:iCs/>
          <w:sz w:val="24"/>
          <w:szCs w:val="24"/>
        </w:rPr>
        <w:t>запроса предложений</w:t>
      </w:r>
      <w:r w:rsidRPr="00B416DE">
        <w:rPr>
          <w:sz w:val="24"/>
          <w:szCs w:val="24"/>
        </w:rPr>
        <w:t xml:space="preserve">, опубликованным </w:t>
      </w:r>
      <w:r w:rsidRPr="00B416DE">
        <w:rPr>
          <w:b/>
          <w:sz w:val="24"/>
          <w:szCs w:val="24"/>
        </w:rPr>
        <w:t>«</w:t>
      </w:r>
      <w:r w:rsidR="00A608A1" w:rsidRPr="00B416DE">
        <w:rPr>
          <w:b/>
          <w:sz w:val="24"/>
          <w:szCs w:val="24"/>
        </w:rPr>
        <w:t>14</w:t>
      </w:r>
      <w:r w:rsidRPr="00B416DE">
        <w:rPr>
          <w:b/>
          <w:sz w:val="24"/>
          <w:szCs w:val="24"/>
        </w:rPr>
        <w:t xml:space="preserve">» </w:t>
      </w:r>
      <w:r w:rsidR="00A608A1" w:rsidRPr="00B416DE">
        <w:rPr>
          <w:b/>
          <w:sz w:val="24"/>
          <w:szCs w:val="24"/>
        </w:rPr>
        <w:t>апреля</w:t>
      </w:r>
      <w:r w:rsidRPr="00B416DE">
        <w:rPr>
          <w:b/>
          <w:sz w:val="24"/>
          <w:szCs w:val="24"/>
        </w:rPr>
        <w:t xml:space="preserve"> </w:t>
      </w:r>
      <w:r w:rsidR="00A87504" w:rsidRPr="00B416DE">
        <w:rPr>
          <w:b/>
          <w:sz w:val="24"/>
          <w:szCs w:val="24"/>
        </w:rPr>
        <w:t>2017</w:t>
      </w:r>
      <w:r w:rsidRPr="00B416DE">
        <w:rPr>
          <w:b/>
          <w:sz w:val="24"/>
          <w:szCs w:val="24"/>
        </w:rPr>
        <w:t xml:space="preserve"> г.</w:t>
      </w:r>
      <w:r w:rsidRPr="00B416D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416DE">
          <w:rPr>
            <w:rStyle w:val="a7"/>
            <w:sz w:val="24"/>
            <w:szCs w:val="24"/>
          </w:rPr>
          <w:t>www.zakupki.</w:t>
        </w:r>
        <w:r w:rsidR="00345CCA" w:rsidRPr="00B416DE">
          <w:rPr>
            <w:rStyle w:val="a7"/>
            <w:sz w:val="24"/>
            <w:szCs w:val="24"/>
            <w:lang w:val="en-US"/>
          </w:rPr>
          <w:t>gov</w:t>
        </w:r>
        <w:r w:rsidR="00345CCA" w:rsidRPr="00B416DE">
          <w:rPr>
            <w:rStyle w:val="a7"/>
            <w:sz w:val="24"/>
            <w:szCs w:val="24"/>
          </w:rPr>
          <w:t>.ru</w:t>
        </w:r>
      </w:hyperlink>
      <w:r w:rsidRPr="00B416DE">
        <w:rPr>
          <w:sz w:val="24"/>
          <w:szCs w:val="24"/>
        </w:rPr>
        <w:t>),</w:t>
      </w:r>
      <w:r w:rsidR="009D7F01" w:rsidRPr="00B416DE">
        <w:rPr>
          <w:iCs/>
          <w:sz w:val="24"/>
          <w:szCs w:val="24"/>
        </w:rPr>
        <w:t xml:space="preserve"> </w:t>
      </w:r>
      <w:r w:rsidR="009D7F01" w:rsidRPr="00B416DE">
        <w:rPr>
          <w:sz w:val="24"/>
          <w:szCs w:val="24"/>
        </w:rPr>
        <w:t xml:space="preserve">на сайте </w:t>
      </w:r>
      <w:r w:rsidR="007556FF" w:rsidRPr="00B416DE">
        <w:rPr>
          <w:iCs/>
          <w:sz w:val="24"/>
          <w:szCs w:val="24"/>
        </w:rPr>
        <w:t>ПАО «МРСК Центра»</w:t>
      </w:r>
      <w:r w:rsidR="009D7F01" w:rsidRPr="00B416DE">
        <w:rPr>
          <w:sz w:val="24"/>
          <w:szCs w:val="24"/>
        </w:rPr>
        <w:t xml:space="preserve"> (</w:t>
      </w:r>
      <w:hyperlink r:id="rId21" w:history="1">
        <w:r w:rsidR="007556FF" w:rsidRPr="00B416DE">
          <w:rPr>
            <w:rStyle w:val="a7"/>
            <w:sz w:val="24"/>
            <w:szCs w:val="24"/>
          </w:rPr>
          <w:t>www.mrsk-1.ru</w:t>
        </w:r>
      </w:hyperlink>
      <w:r w:rsidR="00862664" w:rsidRPr="00B416DE">
        <w:rPr>
          <w:sz w:val="24"/>
          <w:szCs w:val="24"/>
        </w:rPr>
        <w:t>)</w:t>
      </w:r>
      <w:r w:rsidR="00702B2C" w:rsidRPr="00B416DE">
        <w:rPr>
          <w:sz w:val="24"/>
          <w:szCs w:val="24"/>
        </w:rPr>
        <w:t xml:space="preserve">, на сайте ЭТП, указанном в п. </w:t>
      </w:r>
      <w:r w:rsidR="00D00009" w:rsidRPr="00B416DE">
        <w:fldChar w:fldCharType="begin"/>
      </w:r>
      <w:r w:rsidR="00D00009" w:rsidRPr="00B416DE">
        <w:instrText xml:space="preserve"> REF _Ref440269836 \r \h  \* MERGEFORMAT </w:instrText>
      </w:r>
      <w:r w:rsidR="00D00009" w:rsidRPr="00B416DE">
        <w:fldChar w:fldCharType="separate"/>
      </w:r>
      <w:r w:rsidR="00094660" w:rsidRPr="00B416DE">
        <w:rPr>
          <w:sz w:val="24"/>
          <w:szCs w:val="24"/>
        </w:rPr>
        <w:t>1.1.2</w:t>
      </w:r>
      <w:r w:rsidR="00D00009" w:rsidRPr="00B416DE">
        <w:fldChar w:fldCharType="end"/>
      </w:r>
      <w:r w:rsidR="00702B2C" w:rsidRPr="00B416DE">
        <w:rPr>
          <w:sz w:val="24"/>
          <w:szCs w:val="24"/>
        </w:rPr>
        <w:t xml:space="preserve"> настоящей Документации,</w:t>
      </w:r>
      <w:r w:rsidR="009A7733" w:rsidRPr="00B416DE">
        <w:rPr>
          <w:iCs/>
          <w:sz w:val="24"/>
          <w:szCs w:val="24"/>
        </w:rPr>
        <w:t xml:space="preserve"> </w:t>
      </w:r>
      <w:r w:rsidRPr="00B416DE">
        <w:rPr>
          <w:iCs/>
          <w:sz w:val="24"/>
          <w:szCs w:val="24"/>
        </w:rPr>
        <w:t>приг</w:t>
      </w:r>
      <w:r w:rsidRPr="00B416DE">
        <w:rPr>
          <w:sz w:val="24"/>
          <w:szCs w:val="24"/>
        </w:rPr>
        <w:t>ласило юридических лиц</w:t>
      </w:r>
      <w:r w:rsidR="005B75A6" w:rsidRPr="00B416DE">
        <w:rPr>
          <w:sz w:val="24"/>
          <w:szCs w:val="24"/>
        </w:rPr>
        <w:t xml:space="preserve"> и физических лиц (в т.</w:t>
      </w:r>
      <w:r w:rsidR="003129D4" w:rsidRPr="00B416DE">
        <w:rPr>
          <w:sz w:val="24"/>
          <w:szCs w:val="24"/>
        </w:rPr>
        <w:t xml:space="preserve"> </w:t>
      </w:r>
      <w:r w:rsidR="005B75A6" w:rsidRPr="00B416DE">
        <w:rPr>
          <w:sz w:val="24"/>
          <w:szCs w:val="24"/>
        </w:rPr>
        <w:t>ч. индивидуальных предпринимателей)</w:t>
      </w:r>
      <w:r w:rsidR="00DC6125" w:rsidRPr="00B416DE">
        <w:rPr>
          <w:sz w:val="24"/>
          <w:szCs w:val="24"/>
        </w:rPr>
        <w:t xml:space="preserve"> (далее - Участники)</w:t>
      </w:r>
      <w:r w:rsidR="009D7F01" w:rsidRPr="00B416DE">
        <w:rPr>
          <w:sz w:val="24"/>
          <w:szCs w:val="24"/>
        </w:rPr>
        <w:t xml:space="preserve"> </w:t>
      </w:r>
      <w:r w:rsidR="004B5EB3" w:rsidRPr="00B416DE">
        <w:rPr>
          <w:sz w:val="24"/>
          <w:szCs w:val="24"/>
        </w:rPr>
        <w:t>к участию в процедуре О</w:t>
      </w:r>
      <w:r w:rsidRPr="00B416D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416DE">
        <w:rPr>
          <w:sz w:val="24"/>
          <w:szCs w:val="24"/>
        </w:rPr>
        <w:t xml:space="preserve">на право заключения </w:t>
      </w:r>
      <w:r w:rsidR="00366652" w:rsidRPr="00B416DE">
        <w:rPr>
          <w:sz w:val="24"/>
          <w:szCs w:val="24"/>
        </w:rPr>
        <w:t>Договор</w:t>
      </w:r>
      <w:r w:rsidR="00154EF4" w:rsidRPr="00B416DE">
        <w:rPr>
          <w:sz w:val="24"/>
          <w:szCs w:val="24"/>
        </w:rPr>
        <w:t>а</w:t>
      </w:r>
      <w:r w:rsidR="00366652" w:rsidRPr="00B416DE">
        <w:rPr>
          <w:sz w:val="24"/>
          <w:szCs w:val="24"/>
        </w:rPr>
        <w:t xml:space="preserve"> </w:t>
      </w:r>
      <w:r w:rsidR="00154EF4" w:rsidRPr="00B416DE">
        <w:rPr>
          <w:sz w:val="24"/>
          <w:szCs w:val="24"/>
        </w:rPr>
        <w:t>на оказание услуг по экспертизе промышленной безопасности грузоподъемных механизмов (ГПМ)</w:t>
      </w:r>
      <w:r w:rsidR="00366652" w:rsidRPr="00B416DE">
        <w:rPr>
          <w:sz w:val="24"/>
          <w:szCs w:val="24"/>
        </w:rPr>
        <w:t xml:space="preserve"> для нужд ПАО «МРСК Центра»</w:t>
      </w:r>
      <w:r w:rsidR="00702B2C" w:rsidRPr="00B416DE">
        <w:rPr>
          <w:sz w:val="24"/>
          <w:szCs w:val="24"/>
        </w:rPr>
        <w:t xml:space="preserve"> </w:t>
      </w:r>
      <w:r w:rsidR="00862664" w:rsidRPr="00B416DE">
        <w:rPr>
          <w:sz w:val="24"/>
          <w:szCs w:val="24"/>
        </w:rPr>
        <w:t xml:space="preserve">(филиала «Воронежэнерго», расположенного по адресу: РФ, 394033, г. Воронеж, ул. </w:t>
      </w:r>
      <w:proofErr w:type="spellStart"/>
      <w:r w:rsidR="00862664" w:rsidRPr="00B416DE">
        <w:rPr>
          <w:sz w:val="24"/>
          <w:szCs w:val="24"/>
        </w:rPr>
        <w:t>Арзамасская</w:t>
      </w:r>
      <w:proofErr w:type="spellEnd"/>
      <w:r w:rsidR="00862664" w:rsidRPr="00B416DE">
        <w:rPr>
          <w:sz w:val="24"/>
          <w:szCs w:val="24"/>
        </w:rPr>
        <w:t>, 2)</w:t>
      </w:r>
      <w:r w:rsidRPr="00B416D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16D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16DE">
        <w:rPr>
          <w:sz w:val="24"/>
          <w:szCs w:val="24"/>
        </w:rPr>
        <w:t xml:space="preserve">Настоящий </w:t>
      </w:r>
      <w:r w:rsidR="004B5EB3" w:rsidRPr="00B416DE">
        <w:rPr>
          <w:sz w:val="24"/>
          <w:szCs w:val="24"/>
        </w:rPr>
        <w:t>З</w:t>
      </w:r>
      <w:r w:rsidRPr="00B416D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416DE">
        <w:rPr>
          <w:sz w:val="24"/>
          <w:szCs w:val="24"/>
        </w:rPr>
        <w:t>электронной торговой площадк</w:t>
      </w:r>
      <w:r w:rsidR="00414AB1" w:rsidRPr="00B416DE">
        <w:rPr>
          <w:sz w:val="24"/>
          <w:szCs w:val="24"/>
        </w:rPr>
        <w:t>и</w:t>
      </w:r>
      <w:r w:rsidR="00702B2C" w:rsidRPr="00B416DE">
        <w:rPr>
          <w:sz w:val="24"/>
          <w:szCs w:val="24"/>
        </w:rPr>
        <w:t xml:space="preserve"> </w:t>
      </w:r>
      <w:r w:rsidR="000D70B6" w:rsidRPr="00B416DE">
        <w:rPr>
          <w:sz w:val="24"/>
          <w:szCs w:val="24"/>
        </w:rPr>
        <w:t>П</w:t>
      </w:r>
      <w:r w:rsidR="00702B2C" w:rsidRPr="00B416DE">
        <w:rPr>
          <w:sz w:val="24"/>
          <w:szCs w:val="24"/>
        </w:rPr>
        <w:t>АО «</w:t>
      </w:r>
      <w:proofErr w:type="spellStart"/>
      <w:r w:rsidR="00702B2C" w:rsidRPr="00B416DE">
        <w:rPr>
          <w:sz w:val="24"/>
          <w:szCs w:val="24"/>
        </w:rPr>
        <w:t>Россети</w:t>
      </w:r>
      <w:proofErr w:type="spellEnd"/>
      <w:r w:rsidR="00702B2C" w:rsidRPr="00B416DE">
        <w:rPr>
          <w:sz w:val="24"/>
          <w:szCs w:val="24"/>
        </w:rPr>
        <w:t xml:space="preserve">» </w:t>
      </w:r>
      <w:hyperlink r:id="rId22" w:history="1">
        <w:r w:rsidR="00862664" w:rsidRPr="00B416DE">
          <w:rPr>
            <w:rStyle w:val="a7"/>
            <w:sz w:val="24"/>
            <w:szCs w:val="24"/>
          </w:rPr>
          <w:t>etp.rosseti.ru</w:t>
        </w:r>
      </w:hyperlink>
      <w:r w:rsidR="00862664" w:rsidRPr="00B416DE">
        <w:rPr>
          <w:sz w:val="24"/>
          <w:szCs w:val="24"/>
        </w:rPr>
        <w:t xml:space="preserve"> </w:t>
      </w:r>
      <w:r w:rsidR="00702B2C" w:rsidRPr="00B416DE">
        <w:rPr>
          <w:sz w:val="24"/>
          <w:szCs w:val="24"/>
        </w:rPr>
        <w:t>(далее — ЭТП)</w:t>
      </w:r>
      <w:r w:rsidR="005B75A6" w:rsidRPr="00B416DE">
        <w:rPr>
          <w:sz w:val="24"/>
          <w:szCs w:val="24"/>
        </w:rPr>
        <w:t>.</w:t>
      </w:r>
      <w:bookmarkEnd w:id="14"/>
    </w:p>
    <w:p w:rsidR="00717F60" w:rsidRPr="00B416D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16DE">
        <w:rPr>
          <w:sz w:val="24"/>
          <w:szCs w:val="24"/>
        </w:rPr>
        <w:t>Заказчик</w:t>
      </w:r>
      <w:r w:rsidR="00702B2C" w:rsidRPr="00B416DE">
        <w:rPr>
          <w:sz w:val="24"/>
          <w:szCs w:val="24"/>
        </w:rPr>
        <w:t xml:space="preserve">: </w:t>
      </w:r>
      <w:r w:rsidRPr="00B416DE">
        <w:rPr>
          <w:sz w:val="24"/>
          <w:szCs w:val="24"/>
        </w:rPr>
        <w:t xml:space="preserve"> </w:t>
      </w:r>
      <w:r w:rsidR="00702B2C" w:rsidRPr="00B416DE">
        <w:rPr>
          <w:iCs/>
          <w:sz w:val="24"/>
          <w:szCs w:val="24"/>
        </w:rPr>
        <w:t>ПАО «МРСК Центра».</w:t>
      </w:r>
      <w:r w:rsidRPr="00B416DE">
        <w:rPr>
          <w:rStyle w:val="aa"/>
          <w:sz w:val="24"/>
          <w:szCs w:val="24"/>
        </w:rPr>
        <w:t xml:space="preserve"> </w:t>
      </w:r>
      <w:bookmarkEnd w:id="15"/>
    </w:p>
    <w:p w:rsidR="008C4223" w:rsidRPr="00B416D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16DE">
        <w:rPr>
          <w:sz w:val="24"/>
          <w:szCs w:val="24"/>
        </w:rPr>
        <w:t>Предмет З</w:t>
      </w:r>
      <w:r w:rsidR="00717F60" w:rsidRPr="00B416DE">
        <w:rPr>
          <w:sz w:val="24"/>
          <w:szCs w:val="24"/>
        </w:rPr>
        <w:t>апроса предложений</w:t>
      </w:r>
      <w:r w:rsidR="00702B2C" w:rsidRPr="00B416DE">
        <w:rPr>
          <w:sz w:val="24"/>
          <w:szCs w:val="24"/>
        </w:rPr>
        <w:t>:</w:t>
      </w:r>
      <w:bookmarkEnd w:id="16"/>
    </w:p>
    <w:p w:rsidR="00A40714" w:rsidRPr="00B416D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416DE">
        <w:rPr>
          <w:b/>
          <w:sz w:val="24"/>
          <w:szCs w:val="24"/>
          <w:u w:val="single"/>
        </w:rPr>
        <w:t>Лот №1:</w:t>
      </w:r>
      <w:r w:rsidR="00717F60" w:rsidRPr="00B416DE">
        <w:rPr>
          <w:sz w:val="24"/>
          <w:szCs w:val="24"/>
        </w:rPr>
        <w:t xml:space="preserve"> право заключения </w:t>
      </w:r>
      <w:r w:rsidR="00123C70" w:rsidRPr="00B416DE">
        <w:rPr>
          <w:sz w:val="24"/>
          <w:szCs w:val="24"/>
        </w:rPr>
        <w:t>Договор</w:t>
      </w:r>
      <w:r w:rsidR="00154EF4" w:rsidRPr="00B416DE">
        <w:rPr>
          <w:sz w:val="24"/>
          <w:szCs w:val="24"/>
        </w:rPr>
        <w:t>а</w:t>
      </w:r>
      <w:r w:rsidR="00A40714" w:rsidRPr="00B416DE">
        <w:rPr>
          <w:sz w:val="24"/>
          <w:szCs w:val="24"/>
        </w:rPr>
        <w:t xml:space="preserve"> </w:t>
      </w:r>
      <w:r w:rsidR="00154EF4" w:rsidRPr="00B416DE">
        <w:rPr>
          <w:sz w:val="24"/>
          <w:szCs w:val="24"/>
        </w:rPr>
        <w:t xml:space="preserve">на оказание услуг по экспертизе промышленной безопасности грузоподъемных механизмов (ГПМ) </w:t>
      </w:r>
      <w:r w:rsidR="00366652" w:rsidRPr="00B416DE">
        <w:rPr>
          <w:sz w:val="24"/>
          <w:szCs w:val="24"/>
        </w:rPr>
        <w:t>для нужд ПАО «МРСК Центра»</w:t>
      </w:r>
      <w:r w:rsidR="00702B2C" w:rsidRPr="00B416DE">
        <w:rPr>
          <w:sz w:val="24"/>
          <w:szCs w:val="24"/>
        </w:rPr>
        <w:t xml:space="preserve"> (филиал</w:t>
      </w:r>
      <w:r w:rsidR="00154EF4" w:rsidRPr="00B416DE">
        <w:rPr>
          <w:sz w:val="24"/>
          <w:szCs w:val="24"/>
        </w:rPr>
        <w:t>а</w:t>
      </w:r>
      <w:r w:rsidR="00702B2C" w:rsidRPr="00B416DE">
        <w:rPr>
          <w:sz w:val="24"/>
          <w:szCs w:val="24"/>
        </w:rPr>
        <w:t xml:space="preserve"> «Воронежэнерго</w:t>
      </w:r>
      <w:r w:rsidR="00862664" w:rsidRPr="00B416DE">
        <w:rPr>
          <w:sz w:val="24"/>
          <w:szCs w:val="24"/>
        </w:rPr>
        <w:t>»</w:t>
      </w:r>
      <w:r w:rsidR="00702B2C" w:rsidRPr="00B416DE">
        <w:rPr>
          <w:sz w:val="24"/>
          <w:szCs w:val="24"/>
        </w:rPr>
        <w:t>)</w:t>
      </w:r>
      <w:bookmarkEnd w:id="17"/>
      <w:r w:rsidR="00702B2C" w:rsidRPr="00B416DE">
        <w:rPr>
          <w:sz w:val="24"/>
          <w:szCs w:val="24"/>
        </w:rPr>
        <w:t>.</w:t>
      </w:r>
    </w:p>
    <w:p w:rsidR="008C4223" w:rsidRPr="003B152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16DE">
        <w:rPr>
          <w:sz w:val="24"/>
          <w:szCs w:val="24"/>
        </w:rPr>
        <w:t xml:space="preserve">Количество лотов: </w:t>
      </w:r>
      <w:r w:rsidRPr="00B416DE">
        <w:rPr>
          <w:b/>
          <w:sz w:val="24"/>
          <w:szCs w:val="24"/>
        </w:rPr>
        <w:t>1 (один)</w:t>
      </w:r>
      <w:r w:rsidRPr="00B416DE">
        <w:rPr>
          <w:sz w:val="24"/>
          <w:szCs w:val="24"/>
        </w:rPr>
        <w:t>.</w:t>
      </w:r>
    </w:p>
    <w:bookmarkEnd w:id="18"/>
    <w:p w:rsidR="00804801" w:rsidRPr="003B152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B152A">
        <w:rPr>
          <w:sz w:val="24"/>
          <w:szCs w:val="24"/>
        </w:rPr>
        <w:t xml:space="preserve">Частичное </w:t>
      </w:r>
      <w:r w:rsidR="00366652" w:rsidRPr="003B152A">
        <w:rPr>
          <w:sz w:val="24"/>
          <w:szCs w:val="24"/>
        </w:rPr>
        <w:t xml:space="preserve">оказание </w:t>
      </w:r>
      <w:r w:rsidR="00AD3EBC" w:rsidRPr="003B152A">
        <w:rPr>
          <w:sz w:val="24"/>
          <w:szCs w:val="24"/>
        </w:rPr>
        <w:t>услуг</w:t>
      </w:r>
      <w:r w:rsidRPr="003B152A">
        <w:rPr>
          <w:sz w:val="24"/>
          <w:szCs w:val="24"/>
        </w:rPr>
        <w:t xml:space="preserve"> не допускается.</w:t>
      </w:r>
    </w:p>
    <w:p w:rsidR="00717F60" w:rsidRPr="00B416D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B152A">
        <w:rPr>
          <w:sz w:val="24"/>
          <w:szCs w:val="24"/>
        </w:rPr>
        <w:t>Сроки</w:t>
      </w:r>
      <w:r w:rsidR="00717F60" w:rsidRPr="003B152A">
        <w:rPr>
          <w:sz w:val="24"/>
          <w:szCs w:val="24"/>
        </w:rPr>
        <w:t xml:space="preserve"> </w:t>
      </w:r>
      <w:r w:rsidR="00366652" w:rsidRPr="003B152A">
        <w:rPr>
          <w:sz w:val="24"/>
          <w:szCs w:val="24"/>
        </w:rPr>
        <w:t>оказания услуг</w:t>
      </w:r>
      <w:r w:rsidR="00717F60" w:rsidRPr="003B152A">
        <w:rPr>
          <w:sz w:val="24"/>
          <w:szCs w:val="24"/>
        </w:rPr>
        <w:t xml:space="preserve">: </w:t>
      </w:r>
      <w:r w:rsidR="00FA6D7D" w:rsidRPr="003B152A">
        <w:rPr>
          <w:sz w:val="24"/>
          <w:szCs w:val="24"/>
        </w:rPr>
        <w:t xml:space="preserve">в течение 2017 года (в соответствии со сроками, указанными в </w:t>
      </w:r>
      <w:r w:rsidR="00FA6D7D" w:rsidRPr="00B416DE">
        <w:rPr>
          <w:sz w:val="24"/>
          <w:szCs w:val="24"/>
        </w:rPr>
        <w:t>Приложении №1 к документации по запросу предложений)</w:t>
      </w:r>
      <w:r w:rsidR="00717F60" w:rsidRPr="00B416DE">
        <w:rPr>
          <w:sz w:val="24"/>
          <w:szCs w:val="24"/>
        </w:rPr>
        <w:t>.</w:t>
      </w:r>
      <w:bookmarkEnd w:id="19"/>
    </w:p>
    <w:p w:rsidR="008D2928" w:rsidRPr="00B416DE" w:rsidRDefault="00FA6D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416DE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416D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094660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094660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094660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094660" w:rsidRPr="00094660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094660" w:rsidRPr="00094660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94660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094660" w:rsidRPr="00094660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094660" w:rsidRPr="00094660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094660" w:rsidRPr="00094660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094660" w:rsidRPr="00094660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94660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94660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94660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94660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094660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94660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94660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094660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094660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094660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094660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25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094660" w:rsidRPr="00094660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094660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E21AB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21AB4">
        <w:rPr>
          <w:b/>
          <w:bCs w:val="0"/>
          <w:sz w:val="24"/>
          <w:szCs w:val="24"/>
          <w:u w:val="single"/>
        </w:rPr>
        <w:t>По Лоту №1:</w:t>
      </w:r>
      <w:r w:rsidR="00717F60" w:rsidRPr="00E21AB4">
        <w:rPr>
          <w:bCs w:val="0"/>
          <w:sz w:val="24"/>
          <w:szCs w:val="24"/>
        </w:rPr>
        <w:t xml:space="preserve"> </w:t>
      </w:r>
      <w:r w:rsidR="0096020B" w:rsidRPr="00E21AB4">
        <w:rPr>
          <w:b/>
          <w:sz w:val="24"/>
          <w:szCs w:val="24"/>
        </w:rPr>
        <w:t>1 710 000,00 (</w:t>
      </w:r>
      <w:r w:rsidR="0096020B" w:rsidRPr="00E21AB4">
        <w:rPr>
          <w:sz w:val="24"/>
          <w:szCs w:val="24"/>
        </w:rPr>
        <w:t xml:space="preserve">Один миллион семьсот десять тысяч) рублей 00 копеек РФ, без учета НДС; НДС составляет </w:t>
      </w:r>
      <w:r w:rsidR="0096020B" w:rsidRPr="00E21AB4">
        <w:rPr>
          <w:b/>
          <w:sz w:val="24"/>
          <w:szCs w:val="24"/>
        </w:rPr>
        <w:t>307 800,00</w:t>
      </w:r>
      <w:r w:rsidR="0096020B" w:rsidRPr="00E21AB4">
        <w:rPr>
          <w:sz w:val="24"/>
          <w:szCs w:val="24"/>
        </w:rPr>
        <w:t xml:space="preserve"> (Триста семь тысяч восемьсот) рублей 00 копеек РФ; </w:t>
      </w:r>
      <w:r w:rsidR="0096020B" w:rsidRPr="00E21AB4">
        <w:rPr>
          <w:b/>
          <w:sz w:val="24"/>
          <w:szCs w:val="24"/>
        </w:rPr>
        <w:t xml:space="preserve">2 017 800,00 </w:t>
      </w:r>
      <w:r w:rsidR="0096020B" w:rsidRPr="00E21AB4">
        <w:rPr>
          <w:sz w:val="24"/>
          <w:szCs w:val="24"/>
        </w:rPr>
        <w:t>(Два миллиона семнадцать тысяч восемьсот)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bookmarkStart w:id="424" w:name="_GoBack"/>
      <w:bookmarkEnd w:id="424"/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</w:t>
      </w:r>
      <w:r w:rsidRPr="00541BEE">
        <w:rPr>
          <w:sz w:val="24"/>
          <w:szCs w:val="24"/>
        </w:rPr>
        <w:t xml:space="preserve">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 w:rsidRPr="00541BEE">
        <w:fldChar w:fldCharType="begin"/>
      </w:r>
      <w:r w:rsidR="00D00009" w:rsidRPr="00541BEE">
        <w:instrText xml:space="preserve"> REF _Ref440275279 \r \h  \* MERGEFORMAT </w:instrText>
      </w:r>
      <w:r w:rsidR="00D00009" w:rsidRPr="00541BEE">
        <w:fldChar w:fldCharType="separate"/>
      </w:r>
      <w:r w:rsidR="00094660" w:rsidRPr="00094660">
        <w:rPr>
          <w:sz w:val="24"/>
          <w:szCs w:val="24"/>
        </w:rPr>
        <w:t>1.1.4</w:t>
      </w:r>
      <w:r w:rsidR="00D00009" w:rsidRPr="00541BEE">
        <w:fldChar w:fldCharType="end"/>
      </w:r>
      <w:r w:rsidRPr="00541BEE">
        <w:rPr>
          <w:sz w:val="24"/>
          <w:szCs w:val="24"/>
        </w:rPr>
        <w:t xml:space="preserve"> и разделе </w:t>
      </w:r>
      <w:r w:rsidR="00D00009" w:rsidRPr="00541BEE">
        <w:fldChar w:fldCharType="begin"/>
      </w:r>
      <w:r w:rsidR="00D00009" w:rsidRPr="00541BEE">
        <w:instrText xml:space="preserve"> REF _Ref440270568 \r \h  \* MERGEFORMAT </w:instrText>
      </w:r>
      <w:r w:rsidR="00D00009" w:rsidRPr="00541BEE">
        <w:fldChar w:fldCharType="separate"/>
      </w:r>
      <w:r w:rsidR="00094660">
        <w:t>4</w:t>
      </w:r>
      <w:r w:rsidR="00D00009" w:rsidRPr="00541BEE">
        <w:fldChar w:fldCharType="end"/>
      </w:r>
      <w:r w:rsidRPr="00541BE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25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094660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val="en-US"/>
        </w:rPr>
        <w:t>a</w:t>
      </w:r>
      <w:r w:rsidR="00094660" w:rsidRPr="00094660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val="en-US"/>
        </w:rPr>
        <w:t>g</w:t>
      </w:r>
      <w:r w:rsidR="00094660" w:rsidRPr="00094660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094660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094660" w:rsidRPr="00094660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lastRenderedPageBreak/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-3.3.14.3</w:t>
      </w:r>
      <w:r w:rsidR="00094660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094660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85DDD" w:rsidRPr="00C24ECF">
        <w:rPr>
          <w:sz w:val="24"/>
          <w:szCs w:val="24"/>
        </w:rPr>
        <w:t xml:space="preserve">РФ, </w:t>
      </w:r>
      <w:r w:rsidR="00B85DDD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85DDD" w:rsidRPr="00C24ECF">
        <w:rPr>
          <w:iCs/>
          <w:sz w:val="24"/>
          <w:szCs w:val="24"/>
        </w:rPr>
        <w:t>Арзамасская</w:t>
      </w:r>
      <w:proofErr w:type="spellEnd"/>
      <w:r w:rsidR="00B85DDD" w:rsidRPr="00C24ECF">
        <w:rPr>
          <w:iCs/>
          <w:sz w:val="24"/>
          <w:szCs w:val="24"/>
        </w:rPr>
        <w:t>, д. 2</w:t>
      </w:r>
      <w:r w:rsidR="00B85DDD" w:rsidRPr="00C24ECF">
        <w:rPr>
          <w:sz w:val="24"/>
          <w:szCs w:val="24"/>
        </w:rPr>
        <w:t xml:space="preserve">, </w:t>
      </w:r>
      <w:proofErr w:type="spellStart"/>
      <w:r w:rsidR="00B85DDD" w:rsidRPr="00C24ECF">
        <w:rPr>
          <w:sz w:val="24"/>
          <w:szCs w:val="24"/>
        </w:rPr>
        <w:t>каб</w:t>
      </w:r>
      <w:proofErr w:type="spellEnd"/>
      <w:r w:rsidR="00B85DDD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</w:t>
      </w:r>
      <w:r w:rsidR="001455DC">
        <w:rPr>
          <w:sz w:val="24"/>
          <w:szCs w:val="24"/>
        </w:rPr>
        <w:t>57</w:t>
      </w:r>
      <w:r w:rsidR="00B85DDD" w:rsidRPr="00C24ECF">
        <w:rPr>
          <w:sz w:val="24"/>
          <w:szCs w:val="24"/>
        </w:rPr>
        <w:t>-</w:t>
      </w:r>
      <w:r w:rsidR="001455DC">
        <w:rPr>
          <w:sz w:val="24"/>
          <w:szCs w:val="24"/>
        </w:rPr>
        <w:t>94</w:t>
      </w:r>
      <w:r w:rsidR="00B85DDD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094660" w:rsidRPr="00094660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455D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1455DC">
        <w:rPr>
          <w:rFonts w:eastAsia="Calibri"/>
          <w:szCs w:val="24"/>
          <w:lang w:eastAsia="en-US"/>
        </w:rPr>
        <w:t>73</w:t>
      </w:r>
      <w:r w:rsidR="001455DC" w:rsidRPr="009D331F">
        <w:rPr>
          <w:rFonts w:eastAsia="Calibri"/>
          <w:szCs w:val="24"/>
          <w:lang w:eastAsia="en-US"/>
        </w:rPr>
        <w:t xml:space="preserve">) </w:t>
      </w:r>
      <w:r w:rsidR="001455DC">
        <w:rPr>
          <w:rFonts w:eastAsia="Calibri"/>
          <w:szCs w:val="24"/>
          <w:lang w:eastAsia="en-US"/>
        </w:rPr>
        <w:t>2</w:t>
      </w:r>
      <w:r w:rsidR="0096006C">
        <w:rPr>
          <w:rFonts w:eastAsia="Calibri"/>
          <w:szCs w:val="24"/>
          <w:lang w:eastAsia="en-US"/>
        </w:rPr>
        <w:t>57</w:t>
      </w:r>
      <w:r w:rsidR="001455DC" w:rsidRPr="009D331F">
        <w:rPr>
          <w:rFonts w:eastAsia="Calibri"/>
          <w:szCs w:val="24"/>
          <w:lang w:eastAsia="en-US"/>
        </w:rPr>
        <w:t>-</w:t>
      </w:r>
      <w:r w:rsidR="0096006C">
        <w:rPr>
          <w:rFonts w:eastAsia="Calibri"/>
          <w:szCs w:val="24"/>
          <w:lang w:eastAsia="en-US"/>
        </w:rPr>
        <w:t>94</w:t>
      </w:r>
      <w:r w:rsidR="001455DC" w:rsidRPr="009D331F">
        <w:rPr>
          <w:rFonts w:eastAsia="Calibri"/>
          <w:szCs w:val="24"/>
          <w:lang w:eastAsia="en-US"/>
        </w:rPr>
        <w:t>-</w:t>
      </w:r>
      <w:r w:rsidR="001455DC">
        <w:rPr>
          <w:rFonts w:eastAsia="Calibri"/>
          <w:szCs w:val="24"/>
          <w:lang w:eastAsia="en-US"/>
        </w:rPr>
        <w:t>66</w:t>
      </w:r>
      <w:r w:rsidR="001455DC" w:rsidRPr="009D331F">
        <w:rPr>
          <w:rFonts w:eastAsia="Calibri"/>
          <w:szCs w:val="24"/>
          <w:lang w:eastAsia="en-US"/>
        </w:rPr>
        <w:t>, адрес</w:t>
      </w:r>
      <w:proofErr w:type="gramEnd"/>
      <w:r w:rsidR="001455D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1455DC" w:rsidRPr="009D331F">
          <w:rPr>
            <w:rStyle w:val="a7"/>
            <w:rFonts w:eastAsia="Calibri"/>
            <w:lang w:val="en-US" w:eastAsia="en-US"/>
          </w:rPr>
          <w:t>Zaitseva</w:t>
        </w:r>
        <w:r w:rsidR="001455DC" w:rsidRPr="009D331F">
          <w:rPr>
            <w:rStyle w:val="a7"/>
            <w:rFonts w:eastAsia="Calibri"/>
            <w:lang w:eastAsia="en-US"/>
          </w:rPr>
          <w:t>.</w:t>
        </w:r>
        <w:r w:rsidR="001455DC" w:rsidRPr="009D331F">
          <w:rPr>
            <w:rStyle w:val="a7"/>
            <w:rFonts w:eastAsia="Calibri"/>
            <w:lang w:val="en-US" w:eastAsia="en-US"/>
          </w:rPr>
          <w:t>AA</w:t>
        </w:r>
        <w:r w:rsidR="001455D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282ECF" w:rsidRDefault="00282ECF" w:rsidP="00282ECF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82ECF" w:rsidRPr="00666C42" w:rsidRDefault="00282ECF" w:rsidP="00282EC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282ECF" w:rsidRPr="00666C42" w:rsidRDefault="00282ECF" w:rsidP="00282EC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282ECF" w:rsidRPr="00666C42" w:rsidRDefault="00282ECF" w:rsidP="00282EC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282ECF" w:rsidRPr="00666C42" w:rsidRDefault="00282ECF" w:rsidP="00282EC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282ECF" w:rsidRPr="00666C42" w:rsidRDefault="00282ECF" w:rsidP="00282EC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282ECF" w:rsidRDefault="00282ECF" w:rsidP="00C4652B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567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282ECF" w:rsidRDefault="00282ECF" w:rsidP="00C4652B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jc w:val="center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116B0" w:rsidRPr="00F333CF">
        <w:rPr>
          <w:b/>
          <w:bCs w:val="0"/>
          <w:sz w:val="24"/>
          <w:szCs w:val="24"/>
        </w:rPr>
        <w:t>02 мая</w:t>
      </w:r>
      <w:r w:rsidR="002B5044" w:rsidRPr="00F333CF">
        <w:rPr>
          <w:b/>
          <w:bCs w:val="0"/>
          <w:sz w:val="24"/>
          <w:szCs w:val="24"/>
        </w:rPr>
        <w:t xml:space="preserve"> </w:t>
      </w:r>
      <w:r w:rsidR="00A87504" w:rsidRPr="00F333CF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094660" w:rsidRPr="00094660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094660" w:rsidRPr="00094660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094660" w:rsidRPr="00094660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="00094660" w:rsidRPr="00094660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53676124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53676125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53676126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0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094660" w:rsidRPr="00094660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094660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094660" w:rsidRPr="00094660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094660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094660" w:rsidRPr="00094660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F333CF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</w:t>
      </w:r>
      <w:r w:rsidRPr="00F333CF">
        <w:t xml:space="preserve">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F333CF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F333CF">
        <w:rPr>
          <w:b w:val="0"/>
          <w:szCs w:val="24"/>
        </w:rPr>
        <w:t>Техническ</w:t>
      </w:r>
      <w:r w:rsidR="003776BB" w:rsidRPr="00F333CF">
        <w:rPr>
          <w:b w:val="0"/>
          <w:szCs w:val="24"/>
        </w:rPr>
        <w:t>о</w:t>
      </w:r>
      <w:proofErr w:type="gramStart"/>
      <w:r w:rsidR="003776BB" w:rsidRPr="00F333CF">
        <w:rPr>
          <w:b w:val="0"/>
          <w:szCs w:val="24"/>
        </w:rPr>
        <w:t>е(</w:t>
      </w:r>
      <w:proofErr w:type="spellStart"/>
      <w:proofErr w:type="gramEnd"/>
      <w:r w:rsidRPr="00F333CF">
        <w:rPr>
          <w:b w:val="0"/>
          <w:szCs w:val="24"/>
        </w:rPr>
        <w:t>ие</w:t>
      </w:r>
      <w:proofErr w:type="spellEnd"/>
      <w:r w:rsidR="003776BB" w:rsidRPr="00F333CF">
        <w:rPr>
          <w:b w:val="0"/>
          <w:szCs w:val="24"/>
        </w:rPr>
        <w:t>)</w:t>
      </w:r>
      <w:r w:rsidRPr="00F333CF">
        <w:rPr>
          <w:b w:val="0"/>
          <w:szCs w:val="24"/>
        </w:rPr>
        <w:t xml:space="preserve"> задани</w:t>
      </w:r>
      <w:r w:rsidR="003776BB" w:rsidRPr="00F333CF">
        <w:rPr>
          <w:b w:val="0"/>
          <w:szCs w:val="24"/>
        </w:rPr>
        <w:t>е(</w:t>
      </w:r>
      <w:r w:rsidRPr="00F333CF">
        <w:rPr>
          <w:b w:val="0"/>
          <w:szCs w:val="24"/>
        </w:rPr>
        <w:t>я</w:t>
      </w:r>
      <w:r w:rsidR="003776BB" w:rsidRPr="00F333CF">
        <w:rPr>
          <w:b w:val="0"/>
          <w:szCs w:val="24"/>
        </w:rPr>
        <w:t>)</w:t>
      </w:r>
      <w:r w:rsidRPr="00F333CF">
        <w:rPr>
          <w:b w:val="0"/>
          <w:szCs w:val="24"/>
        </w:rPr>
        <w:t xml:space="preserve"> </w:t>
      </w:r>
      <w:r w:rsidR="00A154B7" w:rsidRPr="00F333CF">
        <w:rPr>
          <w:b w:val="0"/>
          <w:szCs w:val="24"/>
        </w:rPr>
        <w:t xml:space="preserve">по Лоту №1 (подраздел </w:t>
      </w:r>
      <w:r w:rsidR="00432DF7" w:rsidRPr="00F333CF">
        <w:rPr>
          <w:b w:val="0"/>
          <w:szCs w:val="24"/>
        </w:rPr>
        <w:fldChar w:fldCharType="begin"/>
      </w:r>
      <w:r w:rsidR="00A154B7" w:rsidRPr="00F333CF">
        <w:rPr>
          <w:b w:val="0"/>
          <w:szCs w:val="24"/>
        </w:rPr>
        <w:instrText xml:space="preserve"> REF _Ref440275279 \r \h </w:instrText>
      </w:r>
      <w:r w:rsidR="00F333CF">
        <w:rPr>
          <w:b w:val="0"/>
          <w:szCs w:val="24"/>
        </w:rPr>
        <w:instrText xml:space="preserve"> \* MERGEFORMAT </w:instrText>
      </w:r>
      <w:r w:rsidR="00432DF7" w:rsidRPr="00F333CF">
        <w:rPr>
          <w:b w:val="0"/>
          <w:szCs w:val="24"/>
        </w:rPr>
      </w:r>
      <w:r w:rsidR="00432DF7" w:rsidRPr="00F333CF">
        <w:rPr>
          <w:b w:val="0"/>
          <w:szCs w:val="24"/>
        </w:rPr>
        <w:fldChar w:fldCharType="separate"/>
      </w:r>
      <w:r w:rsidR="00094660" w:rsidRPr="00F333CF">
        <w:rPr>
          <w:b w:val="0"/>
          <w:szCs w:val="24"/>
        </w:rPr>
        <w:t>1.1.4</w:t>
      </w:r>
      <w:r w:rsidR="00432DF7" w:rsidRPr="00F333CF">
        <w:rPr>
          <w:b w:val="0"/>
          <w:szCs w:val="24"/>
        </w:rPr>
        <w:fldChar w:fldCharType="end"/>
      </w:r>
      <w:r w:rsidR="00A154B7" w:rsidRPr="00F333CF">
        <w:rPr>
          <w:b w:val="0"/>
          <w:szCs w:val="24"/>
        </w:rPr>
        <w:t>)</w:t>
      </w:r>
      <w:r w:rsidRPr="00F333CF">
        <w:rPr>
          <w:b w:val="0"/>
          <w:szCs w:val="24"/>
        </w:rPr>
        <w:t xml:space="preserve"> изложен</w:t>
      </w:r>
      <w:r w:rsidR="00F463E8" w:rsidRPr="00F333CF">
        <w:rPr>
          <w:b w:val="0"/>
          <w:szCs w:val="24"/>
        </w:rPr>
        <w:t>о(</w:t>
      </w:r>
      <w:r w:rsidRPr="00F333CF">
        <w:rPr>
          <w:b w:val="0"/>
          <w:szCs w:val="24"/>
        </w:rPr>
        <w:t>ы</w:t>
      </w:r>
      <w:r w:rsidR="00F463E8" w:rsidRPr="00F333CF">
        <w:rPr>
          <w:b w:val="0"/>
          <w:szCs w:val="24"/>
        </w:rPr>
        <w:t>)</w:t>
      </w:r>
      <w:r w:rsidRPr="00F333CF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094660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034675" w:rsidRDefault="00491992" w:rsidP="00491992">
      <w:pPr>
        <w:rPr>
          <w:color w:val="000000"/>
          <w:sz w:val="24"/>
          <w:szCs w:val="24"/>
        </w:rPr>
      </w:pPr>
      <w:r w:rsidRPr="00034675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034675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034675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034675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034675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034675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034675" w:rsidTr="00BC1324">
        <w:trPr>
          <w:trHeight w:val="944"/>
        </w:trPr>
        <w:tc>
          <w:tcPr>
            <w:tcW w:w="578" w:type="dxa"/>
          </w:tcPr>
          <w:p w:rsidR="00491992" w:rsidRPr="00034675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 xml:space="preserve">№ </w:t>
            </w:r>
            <w:proofErr w:type="gramStart"/>
            <w:r w:rsidRPr="00034675">
              <w:rPr>
                <w:sz w:val="24"/>
                <w:szCs w:val="24"/>
              </w:rPr>
              <w:t>п</w:t>
            </w:r>
            <w:proofErr w:type="gramEnd"/>
            <w:r w:rsidRPr="00034675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034675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034675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034675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034675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034675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4675">
              <w:rPr>
                <w:sz w:val="24"/>
                <w:szCs w:val="24"/>
              </w:rPr>
              <w:t>Примечания</w:t>
            </w:r>
          </w:p>
        </w:tc>
      </w:tr>
      <w:tr w:rsidR="00491992" w:rsidRPr="00034675" w:rsidTr="00BC1324">
        <w:trPr>
          <w:trHeight w:val="284"/>
        </w:trPr>
        <w:tc>
          <w:tcPr>
            <w:tcW w:w="15451" w:type="dxa"/>
            <w:gridSpan w:val="6"/>
          </w:tcPr>
          <w:p w:rsidR="00491992" w:rsidRPr="00034675" w:rsidRDefault="00491992" w:rsidP="00D836D7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34675">
              <w:rPr>
                <w:bCs w:val="0"/>
              </w:rPr>
              <w:t>Филиал ПАО «МРСК Центра» «</w:t>
            </w:r>
            <w:r w:rsidR="00D836D7" w:rsidRPr="00034675">
              <w:rPr>
                <w:bCs w:val="0"/>
              </w:rPr>
              <w:t>Воронежэнерго</w:t>
            </w:r>
            <w:r w:rsidRPr="00034675">
              <w:rPr>
                <w:bCs w:val="0"/>
              </w:rPr>
              <w:t>»</w:t>
            </w: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5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284"/>
        </w:trPr>
        <w:tc>
          <w:tcPr>
            <w:tcW w:w="578" w:type="dxa"/>
          </w:tcPr>
          <w:p w:rsidR="00491992" w:rsidRPr="00034675" w:rsidRDefault="00D836D7" w:rsidP="00D836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6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034675" w:rsidTr="00BC1324">
        <w:trPr>
          <w:trHeight w:val="504"/>
        </w:trPr>
        <w:tc>
          <w:tcPr>
            <w:tcW w:w="578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34675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34675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34675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094660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1448A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1448A3">
              <w:rPr>
                <w:bCs w:val="0"/>
              </w:rPr>
              <w:t xml:space="preserve"> «</w:t>
            </w:r>
            <w:r w:rsidR="001448A3" w:rsidRPr="001448A3">
              <w:rPr>
                <w:bCs w:val="0"/>
                <w:i/>
              </w:rPr>
              <w:t>Воронежэнерго</w:t>
            </w:r>
            <w:r w:rsidRPr="001448A3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094660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094660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094660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094660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25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094660" w:rsidRPr="00094660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094660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094660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094660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D53" w:rsidRDefault="00500D53">
      <w:pPr>
        <w:spacing w:line="240" w:lineRule="auto"/>
      </w:pPr>
      <w:r>
        <w:separator/>
      </w:r>
    </w:p>
  </w:endnote>
  <w:endnote w:type="continuationSeparator" w:id="0">
    <w:p w:rsidR="00500D53" w:rsidRDefault="00500D53">
      <w:pPr>
        <w:spacing w:line="240" w:lineRule="auto"/>
      </w:pPr>
      <w:r>
        <w:continuationSeparator/>
      </w:r>
    </w:p>
  </w:endnote>
  <w:endnote w:id="1">
    <w:p w:rsidR="00AC3208" w:rsidRDefault="00AC3208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32DF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32DF7" w:rsidRPr="00FA0376">
      <w:rPr>
        <w:sz w:val="16"/>
        <w:szCs w:val="16"/>
        <w:lang w:eastAsia="ru-RU"/>
      </w:rPr>
      <w:fldChar w:fldCharType="separate"/>
    </w:r>
    <w:r w:rsidR="000C76C2">
      <w:rPr>
        <w:noProof/>
        <w:sz w:val="16"/>
        <w:szCs w:val="16"/>
        <w:lang w:eastAsia="ru-RU"/>
      </w:rPr>
      <w:t>33</w:t>
    </w:r>
    <w:r w:rsidR="00432DF7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54EF4">
      <w:rPr>
        <w:sz w:val="18"/>
        <w:szCs w:val="18"/>
      </w:rPr>
      <w:t>Договор</w:t>
    </w:r>
    <w:r w:rsidR="00DF6982" w:rsidRPr="00154EF4">
      <w:rPr>
        <w:sz w:val="18"/>
        <w:szCs w:val="18"/>
      </w:rPr>
      <w:t>а</w:t>
    </w:r>
    <w:r w:rsidRPr="00154EF4">
      <w:rPr>
        <w:sz w:val="18"/>
        <w:szCs w:val="18"/>
      </w:rPr>
      <w:t xml:space="preserve"> </w:t>
    </w:r>
    <w:r w:rsidR="00DF6982" w:rsidRPr="00154EF4">
      <w:rPr>
        <w:sz w:val="18"/>
        <w:szCs w:val="18"/>
      </w:rPr>
      <w:t xml:space="preserve">на оказание услуг по экспертизе промышленной безопасности грузоподъемных механизмов (ГПМ) </w:t>
    </w:r>
    <w:r w:rsidRPr="00154EF4">
      <w:rPr>
        <w:sz w:val="18"/>
        <w:szCs w:val="18"/>
      </w:rPr>
      <w:t>для нужд ПАО «МРСК Центра» (филиал</w:t>
    </w:r>
    <w:r w:rsidR="00DF6982" w:rsidRPr="00154EF4">
      <w:rPr>
        <w:sz w:val="18"/>
        <w:szCs w:val="18"/>
      </w:rPr>
      <w:t>а</w:t>
    </w:r>
    <w:r w:rsidRPr="00154EF4">
      <w:rPr>
        <w:sz w:val="18"/>
        <w:szCs w:val="18"/>
      </w:rPr>
      <w:t xml:space="preserve"> 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D53" w:rsidRDefault="00500D53">
      <w:pPr>
        <w:spacing w:line="240" w:lineRule="auto"/>
      </w:pPr>
      <w:r>
        <w:separator/>
      </w:r>
    </w:p>
  </w:footnote>
  <w:footnote w:type="continuationSeparator" w:id="0">
    <w:p w:rsidR="00500D53" w:rsidRDefault="00500D53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5A6E"/>
    <w:rsid w:val="00016C74"/>
    <w:rsid w:val="000172FE"/>
    <w:rsid w:val="00022797"/>
    <w:rsid w:val="00027446"/>
    <w:rsid w:val="00027C2B"/>
    <w:rsid w:val="00032368"/>
    <w:rsid w:val="000326CF"/>
    <w:rsid w:val="000333D4"/>
    <w:rsid w:val="000333F5"/>
    <w:rsid w:val="00033D13"/>
    <w:rsid w:val="00033F16"/>
    <w:rsid w:val="0003467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4660"/>
    <w:rsid w:val="0009515E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C76C2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176F9"/>
    <w:rsid w:val="00123C70"/>
    <w:rsid w:val="0012590A"/>
    <w:rsid w:val="00130390"/>
    <w:rsid w:val="001324A1"/>
    <w:rsid w:val="0013328C"/>
    <w:rsid w:val="00134962"/>
    <w:rsid w:val="00135338"/>
    <w:rsid w:val="00137C0D"/>
    <w:rsid w:val="00142401"/>
    <w:rsid w:val="001448A3"/>
    <w:rsid w:val="001455DC"/>
    <w:rsid w:val="001519E9"/>
    <w:rsid w:val="00154EF4"/>
    <w:rsid w:val="00155DAF"/>
    <w:rsid w:val="00157A6B"/>
    <w:rsid w:val="0016246B"/>
    <w:rsid w:val="00162798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A6663"/>
    <w:rsid w:val="001A69F7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2ECF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0B21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4FB0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2B8"/>
    <w:rsid w:val="003A3E35"/>
    <w:rsid w:val="003A6583"/>
    <w:rsid w:val="003A7B62"/>
    <w:rsid w:val="003B0905"/>
    <w:rsid w:val="003B152A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6DE6"/>
    <w:rsid w:val="004B027C"/>
    <w:rsid w:val="004B26B8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0D53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7350"/>
    <w:rsid w:val="005335FE"/>
    <w:rsid w:val="005347FA"/>
    <w:rsid w:val="00534967"/>
    <w:rsid w:val="00534CB8"/>
    <w:rsid w:val="00534DFA"/>
    <w:rsid w:val="00535237"/>
    <w:rsid w:val="00536137"/>
    <w:rsid w:val="00540F1D"/>
    <w:rsid w:val="00541BE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4446"/>
    <w:rsid w:val="0064580D"/>
    <w:rsid w:val="0064770F"/>
    <w:rsid w:val="00651B7D"/>
    <w:rsid w:val="00652223"/>
    <w:rsid w:val="006561C2"/>
    <w:rsid w:val="0066072F"/>
    <w:rsid w:val="00661C17"/>
    <w:rsid w:val="006625DF"/>
    <w:rsid w:val="006632EC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37B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6FDF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006C"/>
    <w:rsid w:val="0096020B"/>
    <w:rsid w:val="00962A7A"/>
    <w:rsid w:val="00963295"/>
    <w:rsid w:val="00965713"/>
    <w:rsid w:val="00965F6F"/>
    <w:rsid w:val="00971C9F"/>
    <w:rsid w:val="00972AAA"/>
    <w:rsid w:val="00975C64"/>
    <w:rsid w:val="00975E77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C52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6DBC"/>
    <w:rsid w:val="00A4059F"/>
    <w:rsid w:val="00A40714"/>
    <w:rsid w:val="00A40BDF"/>
    <w:rsid w:val="00A41B88"/>
    <w:rsid w:val="00A44B30"/>
    <w:rsid w:val="00A5705A"/>
    <w:rsid w:val="00A577D5"/>
    <w:rsid w:val="00A600E3"/>
    <w:rsid w:val="00A608A1"/>
    <w:rsid w:val="00A6266B"/>
    <w:rsid w:val="00A639E3"/>
    <w:rsid w:val="00A66D84"/>
    <w:rsid w:val="00A72612"/>
    <w:rsid w:val="00A73BFA"/>
    <w:rsid w:val="00A75E17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4161"/>
    <w:rsid w:val="00B37046"/>
    <w:rsid w:val="00B416DE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5DDD"/>
    <w:rsid w:val="00B870E2"/>
    <w:rsid w:val="00B91F40"/>
    <w:rsid w:val="00B924FC"/>
    <w:rsid w:val="00B93617"/>
    <w:rsid w:val="00B95138"/>
    <w:rsid w:val="00BA1AEC"/>
    <w:rsid w:val="00BA2D6F"/>
    <w:rsid w:val="00BA366E"/>
    <w:rsid w:val="00BA41D1"/>
    <w:rsid w:val="00BA5DEA"/>
    <w:rsid w:val="00BA7D87"/>
    <w:rsid w:val="00BB03BE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2D2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2751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44A8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4F76"/>
    <w:rsid w:val="00C4652B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C2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4F82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6D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B593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DF6982"/>
    <w:rsid w:val="00E02350"/>
    <w:rsid w:val="00E03690"/>
    <w:rsid w:val="00E04C45"/>
    <w:rsid w:val="00E06B9C"/>
    <w:rsid w:val="00E06C31"/>
    <w:rsid w:val="00E10AB1"/>
    <w:rsid w:val="00E1124E"/>
    <w:rsid w:val="00E11A58"/>
    <w:rsid w:val="00E1357C"/>
    <w:rsid w:val="00E15F4F"/>
    <w:rsid w:val="00E17CEB"/>
    <w:rsid w:val="00E21378"/>
    <w:rsid w:val="00E21AB4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EF69D4"/>
    <w:rsid w:val="00F00D29"/>
    <w:rsid w:val="00F017EB"/>
    <w:rsid w:val="00F01881"/>
    <w:rsid w:val="00F030B1"/>
    <w:rsid w:val="00F056E4"/>
    <w:rsid w:val="00F07CD9"/>
    <w:rsid w:val="00F1041E"/>
    <w:rsid w:val="00F116B0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33CF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6D7D"/>
    <w:rsid w:val="00FA7326"/>
    <w:rsid w:val="00FB00C0"/>
    <w:rsid w:val="00FB1839"/>
    <w:rsid w:val="00FB1A61"/>
    <w:rsid w:val="00FB34FA"/>
    <w:rsid w:val="00FB55B8"/>
    <w:rsid w:val="00FB666F"/>
    <w:rsid w:val="00FB7C04"/>
    <w:rsid w:val="00FB7DEC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8D59-0643-4882-A30A-AED84B0E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89</Pages>
  <Words>27024</Words>
  <Characters>154038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180701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219</cp:revision>
  <cp:lastPrinted>2017-04-14T08:11:00Z</cp:lastPrinted>
  <dcterms:created xsi:type="dcterms:W3CDTF">2016-01-13T12:36:00Z</dcterms:created>
  <dcterms:modified xsi:type="dcterms:W3CDTF">2017-04-14T08:54:00Z</dcterms:modified>
</cp:coreProperties>
</file>