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997557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97557" w:rsidRPr="000D67AD" w:rsidRDefault="009975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97557" w:rsidRPr="000D67AD" w:rsidRDefault="009975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97557" w:rsidRPr="000D67AD" w:rsidRDefault="009975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97557" w:rsidRPr="000D67AD" w:rsidRDefault="009975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97557" w:rsidRPr="000D67AD" w:rsidRDefault="009975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97557" w:rsidRPr="000D67AD" w:rsidRDefault="009975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97557" w:rsidRPr="000D67AD" w:rsidRDefault="0099755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97557" w:rsidRPr="000D67AD" w:rsidRDefault="0099755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97557" w:rsidRPr="000D67AD" w:rsidRDefault="009975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97557" w:rsidRPr="00997557" w:rsidRDefault="0099755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97557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97557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97557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9755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97557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97557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97557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6D7DA6DD" wp14:editId="087758C9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F60F9A" w:rsidRDefault="00F60F9A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F60F9A" w:rsidRPr="00CD4041" w:rsidRDefault="00F60F9A" w:rsidP="00F60F9A">
      <w:pPr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УТВЕРЖДАЮ:</w:t>
      </w:r>
    </w:p>
    <w:p w:rsidR="00F60F9A" w:rsidRPr="00CD4041" w:rsidRDefault="00F60F9A" w:rsidP="00F60F9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F60F9A" w:rsidRPr="00CD4041" w:rsidRDefault="00F60F9A" w:rsidP="00F60F9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F60F9A" w:rsidRPr="00CD4041" w:rsidRDefault="00F60F9A" w:rsidP="00F60F9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F60F9A" w:rsidRPr="00CD4041" w:rsidRDefault="00F60F9A" w:rsidP="00F60F9A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F60F9A" w:rsidRPr="00CD4041" w:rsidRDefault="00F60F9A" w:rsidP="00F60F9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____________________ Плюхин В.В.</w:t>
      </w:r>
    </w:p>
    <w:p w:rsidR="00F60F9A" w:rsidRPr="00CD4041" w:rsidRDefault="006C7A66" w:rsidP="00F60F9A">
      <w:pPr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«1</w:t>
      </w:r>
      <w:r w:rsidR="00997557">
        <w:rPr>
          <w:bCs w:val="0"/>
          <w:sz w:val="24"/>
          <w:szCs w:val="24"/>
          <w:lang w:eastAsia="ru-RU"/>
        </w:rPr>
        <w:t>8</w:t>
      </w:r>
      <w:r w:rsidR="00F60F9A" w:rsidRPr="005B7C0C">
        <w:rPr>
          <w:bCs w:val="0"/>
          <w:sz w:val="24"/>
          <w:szCs w:val="24"/>
          <w:lang w:eastAsia="ru-RU"/>
        </w:rPr>
        <w:t>» октября 2016 года</w:t>
      </w:r>
    </w:p>
    <w:p w:rsidR="00F60F9A" w:rsidRPr="00CD4041" w:rsidRDefault="00F60F9A" w:rsidP="00F60F9A">
      <w:pPr>
        <w:ind w:firstLine="0"/>
        <w:jc w:val="left"/>
        <w:rPr>
          <w:sz w:val="24"/>
          <w:szCs w:val="24"/>
        </w:rPr>
      </w:pPr>
    </w:p>
    <w:p w:rsidR="00F60F9A" w:rsidRPr="00CD4041" w:rsidRDefault="00F60F9A" w:rsidP="00F60F9A">
      <w:pPr>
        <w:ind w:firstLine="0"/>
        <w:jc w:val="left"/>
        <w:rPr>
          <w:sz w:val="24"/>
          <w:szCs w:val="24"/>
        </w:rPr>
      </w:pPr>
    </w:p>
    <w:p w:rsidR="00F60F9A" w:rsidRPr="00CD4041" w:rsidRDefault="00F60F9A" w:rsidP="00F60F9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Согласовано на заседании</w:t>
      </w:r>
    </w:p>
    <w:p w:rsidR="00F60F9A" w:rsidRPr="00CD4041" w:rsidRDefault="00F60F9A" w:rsidP="00F60F9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закупочной комиссии</w:t>
      </w:r>
    </w:p>
    <w:p w:rsidR="00F60F9A" w:rsidRPr="005B7C0C" w:rsidRDefault="00E6765F" w:rsidP="00F60F9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Протокол № 007</w:t>
      </w:r>
      <w:r w:rsidR="00997557">
        <w:rPr>
          <w:b/>
          <w:kern w:val="36"/>
          <w:sz w:val="24"/>
          <w:szCs w:val="24"/>
        </w:rPr>
        <w:t>6</w:t>
      </w:r>
      <w:r w:rsidR="00F60F9A" w:rsidRPr="005B7C0C">
        <w:rPr>
          <w:b/>
          <w:kern w:val="36"/>
          <w:sz w:val="24"/>
          <w:szCs w:val="24"/>
        </w:rPr>
        <w:t>-БР-16</w:t>
      </w:r>
    </w:p>
    <w:p w:rsidR="00F60F9A" w:rsidRPr="00CD4041" w:rsidRDefault="00F60F9A" w:rsidP="00F60F9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от «</w:t>
      </w:r>
      <w:r w:rsidR="006C7A66">
        <w:rPr>
          <w:b/>
          <w:kern w:val="36"/>
          <w:sz w:val="24"/>
          <w:szCs w:val="24"/>
        </w:rPr>
        <w:t>1</w:t>
      </w:r>
      <w:r w:rsidR="00997557">
        <w:rPr>
          <w:b/>
          <w:kern w:val="36"/>
          <w:sz w:val="24"/>
          <w:szCs w:val="24"/>
        </w:rPr>
        <w:t>8</w:t>
      </w:r>
      <w:r w:rsidRPr="005B7C0C">
        <w:rPr>
          <w:b/>
          <w:kern w:val="36"/>
          <w:sz w:val="24"/>
          <w:szCs w:val="24"/>
        </w:rPr>
        <w:t>» октября 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F60F9A">
        <w:rPr>
          <w:b/>
          <w:sz w:val="24"/>
          <w:szCs w:val="24"/>
        </w:rPr>
        <w:t xml:space="preserve">заключения </w:t>
      </w:r>
      <w:r w:rsidR="007556FF" w:rsidRPr="00F60F9A">
        <w:rPr>
          <w:b/>
          <w:sz w:val="24"/>
          <w:szCs w:val="24"/>
        </w:rPr>
        <w:t>Договор</w:t>
      </w:r>
      <w:r w:rsidR="00F60F9A" w:rsidRPr="00F60F9A">
        <w:rPr>
          <w:b/>
          <w:sz w:val="24"/>
          <w:szCs w:val="24"/>
        </w:rPr>
        <w:t xml:space="preserve">а </w:t>
      </w:r>
      <w:r w:rsidR="00E6765F" w:rsidRPr="00E6765F">
        <w:rPr>
          <w:b/>
          <w:sz w:val="24"/>
          <w:szCs w:val="24"/>
        </w:rPr>
        <w:t xml:space="preserve">поставки </w:t>
      </w:r>
      <w:r w:rsidR="00997557" w:rsidRPr="00997557">
        <w:rPr>
          <w:b/>
          <w:sz w:val="24"/>
          <w:szCs w:val="24"/>
        </w:rPr>
        <w:t>сетевого железобетона</w:t>
      </w:r>
      <w:r w:rsidR="00E6765F" w:rsidRPr="00E6765F">
        <w:rPr>
          <w:b/>
          <w:sz w:val="24"/>
          <w:szCs w:val="24"/>
        </w:rPr>
        <w:t xml:space="preserve"> для нужд </w:t>
      </w:r>
      <w:r w:rsidR="00467E0C">
        <w:rPr>
          <w:b/>
          <w:sz w:val="24"/>
          <w:szCs w:val="24"/>
        </w:rPr>
        <w:t xml:space="preserve">                                                                  </w:t>
      </w:r>
      <w:r w:rsidR="00E6765F" w:rsidRPr="00E6765F">
        <w:rPr>
          <w:b/>
          <w:sz w:val="24"/>
          <w:szCs w:val="24"/>
        </w:rPr>
        <w:t>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60F9A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64832" w:rsidRDefault="00763E64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64832">
        <w:rPr>
          <w:noProof/>
        </w:rPr>
        <w:t>1</w:t>
      </w:r>
      <w:r w:rsidR="00464832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64832">
        <w:rPr>
          <w:noProof/>
        </w:rPr>
        <w:t>Общие положения</w:t>
      </w:r>
      <w:r w:rsidR="00464832">
        <w:rPr>
          <w:noProof/>
        </w:rPr>
        <w:tab/>
      </w:r>
      <w:r>
        <w:rPr>
          <w:noProof/>
        </w:rPr>
        <w:fldChar w:fldCharType="begin"/>
      </w:r>
      <w:r w:rsidR="00464832">
        <w:rPr>
          <w:noProof/>
        </w:rPr>
        <w:instrText xml:space="preserve"> PAGEREF _Toc447269744 \h </w:instrText>
      </w:r>
      <w:r>
        <w:rPr>
          <w:noProof/>
        </w:rPr>
      </w:r>
      <w:r>
        <w:rPr>
          <w:noProof/>
        </w:rPr>
        <w:fldChar w:fldCharType="separate"/>
      </w:r>
      <w:r w:rsidR="00D03DF2">
        <w:rPr>
          <w:noProof/>
        </w:rPr>
        <w:t>4</w:t>
      </w:r>
      <w:r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_Toc447269745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4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_Toc447269746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5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_Toc447269747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6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_Toc447269748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6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_Toc447269749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7</w:t>
      </w:r>
      <w:r w:rsidR="00763E64">
        <w:rPr>
          <w:noProof/>
        </w:rPr>
        <w:fldChar w:fldCharType="end"/>
      </w:r>
    </w:p>
    <w:p w:rsidR="00464832" w:rsidRDefault="004648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687914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_Toc447269757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9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_Toc447269758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9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87914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_Toc447269762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9</w:t>
      </w:r>
      <w:r w:rsidR="00763E64">
        <w:rPr>
          <w:noProof/>
        </w:rPr>
        <w:fldChar w:fldCharType="end"/>
      </w:r>
    </w:p>
    <w:p w:rsidR="00464832" w:rsidRDefault="004648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_Toc447269766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12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_Toc447269767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12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_Toc447269770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12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_Toc447269771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13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_Toc447269786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26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_Toc447269789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26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_Toc447269790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26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_Toc447269795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28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_Toc447269796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30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_Toc447269797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30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_Toc447269798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30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_Toc447269799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31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_Toc447269800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31</w:t>
      </w:r>
      <w:r w:rsidR="00763E64">
        <w:rPr>
          <w:noProof/>
        </w:rPr>
        <w:fldChar w:fldCharType="end"/>
      </w:r>
    </w:p>
    <w:p w:rsidR="00464832" w:rsidRDefault="004648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687914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_Toc447269801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33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_Toc447269802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33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_Toc447269805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33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_Toc447269807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33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_Toc447269810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33</w:t>
      </w:r>
      <w:r w:rsidR="00763E64">
        <w:rPr>
          <w:noProof/>
        </w:rPr>
        <w:fldChar w:fldCharType="end"/>
      </w:r>
    </w:p>
    <w:p w:rsidR="00464832" w:rsidRPr="0011726E" w:rsidRDefault="00464832">
      <w:pPr>
        <w:pStyle w:val="28"/>
        <w:rPr>
          <w:noProof/>
        </w:rPr>
      </w:pPr>
      <w:r w:rsidRPr="0011726E">
        <w:rPr>
          <w:noProof/>
        </w:rPr>
        <w:t>4.5</w:t>
      </w:r>
      <w:r w:rsidRPr="0011726E">
        <w:rPr>
          <w:noProof/>
        </w:rPr>
        <w:tab/>
        <w:t>Иные требования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_Toc447269813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33</w:t>
      </w:r>
      <w:r w:rsidR="00763E64">
        <w:rPr>
          <w:noProof/>
        </w:rPr>
        <w:fldChar w:fldCharType="end"/>
      </w:r>
    </w:p>
    <w:p w:rsidR="00464832" w:rsidRDefault="0046483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_Toc447269815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34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_Toc447269816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34</w:t>
      </w:r>
      <w:r w:rsidR="00763E64">
        <w:rPr>
          <w:noProof/>
        </w:rPr>
        <w:fldChar w:fldCharType="end"/>
      </w:r>
    </w:p>
    <w:p w:rsidR="00464832" w:rsidRDefault="00464832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_Toc447269819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38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687914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_Toc447269821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40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87914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87914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_Toc447269824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43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_Toc447269827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45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87914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687914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_Toc447269830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47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_Toc447269833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49</w:t>
      </w:r>
      <w:r w:rsidR="00763E64">
        <w:rPr>
          <w:noProof/>
        </w:rPr>
        <w:fldChar w:fldCharType="end"/>
      </w:r>
    </w:p>
    <w:p w:rsidR="00464832" w:rsidRDefault="00464832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687914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687914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_Toc447269835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51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_Toc447269837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58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_Toc447269840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60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_Toc447269843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62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_Toc447269846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64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_Toc447269848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65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_Toc447269851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68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_Toc447269854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70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_Toc447269857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73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87914">
        <w:rPr>
          <w:noProof/>
          <w:color w:val="000000"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687914">
        <w:rPr>
          <w:noProof/>
          <w:color w:val="000000"/>
        </w:rPr>
        <w:t>(форма 15)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_Toc447269860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75</w:t>
      </w:r>
      <w:r w:rsidR="00763E64">
        <w:rPr>
          <w:noProof/>
        </w:rPr>
        <w:fldChar w:fldCharType="end"/>
      </w:r>
    </w:p>
    <w:p w:rsidR="00464832" w:rsidRDefault="00464832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16)</w:t>
      </w:r>
      <w:r>
        <w:rPr>
          <w:noProof/>
        </w:rPr>
        <w:tab/>
      </w:r>
      <w:r w:rsidR="00763E64">
        <w:rPr>
          <w:noProof/>
        </w:rPr>
        <w:fldChar w:fldCharType="begin"/>
      </w:r>
      <w:r>
        <w:rPr>
          <w:noProof/>
        </w:rPr>
        <w:instrText xml:space="preserve"> PAGEREF _Toc447269863 \h </w:instrText>
      </w:r>
      <w:r w:rsidR="00763E64">
        <w:rPr>
          <w:noProof/>
        </w:rPr>
      </w:r>
      <w:r w:rsidR="00763E64">
        <w:rPr>
          <w:noProof/>
        </w:rPr>
        <w:fldChar w:fldCharType="separate"/>
      </w:r>
      <w:r w:rsidR="00D03DF2">
        <w:rPr>
          <w:noProof/>
        </w:rPr>
        <w:t>77</w:t>
      </w:r>
      <w:r w:rsidR="00763E64">
        <w:rPr>
          <w:noProof/>
        </w:rPr>
        <w:fldChar w:fldCharType="end"/>
      </w:r>
    </w:p>
    <w:p w:rsidR="00717F60" w:rsidRPr="00E71A48" w:rsidRDefault="00763E64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7269744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7269745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F60F9A" w:rsidRPr="006B2B87">
        <w:rPr>
          <w:iCs/>
          <w:sz w:val="24"/>
          <w:szCs w:val="24"/>
        </w:rPr>
        <w:t>секретарь Закупочной комиссии, ответственное лицо – ведущий специалист отдела закупочной деятельности филиала ПАО «МРСК Центра» – «Брянскэнерго» Кузнецов П.Н</w:t>
      </w:r>
      <w:r w:rsidR="00F60F9A">
        <w:rPr>
          <w:iCs/>
          <w:sz w:val="24"/>
          <w:szCs w:val="24"/>
        </w:rPr>
        <w:t>.</w:t>
      </w:r>
      <w:r w:rsidR="00F60F9A" w:rsidRPr="006B2B87">
        <w:rPr>
          <w:iCs/>
          <w:sz w:val="24"/>
          <w:szCs w:val="24"/>
        </w:rPr>
        <w:t xml:space="preserve">, контактный телефон: (4832) 67-23-68, адрес электронной почты: </w:t>
      </w:r>
      <w:hyperlink r:id="rId18" w:history="1">
        <w:proofErr w:type="gramStart"/>
        <w:r w:rsidR="00F60F9A" w:rsidRPr="006B2B87">
          <w:rPr>
            <w:rStyle w:val="a7"/>
            <w:iCs/>
            <w:sz w:val="24"/>
            <w:szCs w:val="24"/>
          </w:rPr>
          <w:t>Kuznetsov.PN@mrsk-1.ru</w:t>
        </w:r>
      </w:hyperlink>
      <w:r w:rsidR="00F60F9A" w:rsidRPr="00B85382">
        <w:rPr>
          <w:rStyle w:val="a7"/>
          <w:color w:val="auto"/>
          <w:u w:val="none"/>
        </w:rPr>
        <w:t>)</w:t>
      </w:r>
      <w:r w:rsidR="00F60F9A">
        <w:rPr>
          <w:rStyle w:val="a7"/>
        </w:rPr>
        <w:t>,</w:t>
      </w:r>
      <w:r w:rsidR="00F60F9A" w:rsidRPr="00862664">
        <w:rPr>
          <w:sz w:val="24"/>
          <w:szCs w:val="24"/>
        </w:rPr>
        <w:t xml:space="preserve"> </w:t>
      </w:r>
      <w:r w:rsidR="00F60F9A" w:rsidRPr="00862664">
        <w:rPr>
          <w:iCs/>
          <w:sz w:val="24"/>
          <w:szCs w:val="24"/>
        </w:rPr>
        <w:t>Извещением</w:t>
      </w:r>
      <w:r w:rsidR="00F60F9A" w:rsidRPr="00862664">
        <w:rPr>
          <w:sz w:val="24"/>
          <w:szCs w:val="24"/>
        </w:rPr>
        <w:t xml:space="preserve"> о проведении открытого </w:t>
      </w:r>
      <w:r w:rsidR="00F60F9A" w:rsidRPr="00862664">
        <w:rPr>
          <w:iCs/>
          <w:sz w:val="24"/>
          <w:szCs w:val="24"/>
        </w:rPr>
        <w:t>запроса предложений</w:t>
      </w:r>
      <w:r w:rsidR="00F60F9A" w:rsidRPr="00862664">
        <w:rPr>
          <w:sz w:val="24"/>
          <w:szCs w:val="24"/>
        </w:rPr>
        <w:t xml:space="preserve">, </w:t>
      </w:r>
      <w:r w:rsidR="00F60F9A" w:rsidRPr="005B7C0C">
        <w:rPr>
          <w:sz w:val="24"/>
          <w:szCs w:val="24"/>
        </w:rPr>
        <w:t xml:space="preserve">опубликованным </w:t>
      </w:r>
      <w:r w:rsidR="00F60F9A" w:rsidRPr="005B7C0C">
        <w:rPr>
          <w:b/>
          <w:sz w:val="24"/>
          <w:szCs w:val="24"/>
        </w:rPr>
        <w:t>«</w:t>
      </w:r>
      <w:r w:rsidR="006C7A66">
        <w:rPr>
          <w:b/>
          <w:sz w:val="24"/>
          <w:szCs w:val="24"/>
        </w:rPr>
        <w:t>1</w:t>
      </w:r>
      <w:r w:rsidR="00946E71">
        <w:rPr>
          <w:b/>
          <w:sz w:val="24"/>
          <w:szCs w:val="24"/>
        </w:rPr>
        <w:t>8</w:t>
      </w:r>
      <w:r w:rsidR="00F60F9A" w:rsidRPr="005B7C0C">
        <w:rPr>
          <w:b/>
          <w:sz w:val="24"/>
          <w:szCs w:val="24"/>
        </w:rPr>
        <w:t xml:space="preserve">» </w:t>
      </w:r>
      <w:r w:rsidR="00E06198" w:rsidRPr="005B7C0C">
        <w:rPr>
          <w:b/>
          <w:sz w:val="24"/>
          <w:szCs w:val="24"/>
        </w:rPr>
        <w:t>октября</w:t>
      </w:r>
      <w:r w:rsidR="00F60F9A" w:rsidRPr="005B7C0C">
        <w:rPr>
          <w:b/>
          <w:sz w:val="24"/>
          <w:szCs w:val="24"/>
        </w:rPr>
        <w:t xml:space="preserve"> 2016 г.</w:t>
      </w:r>
      <w:r w:rsidR="00F60F9A" w:rsidRPr="005B7C0C">
        <w:rPr>
          <w:sz w:val="24"/>
          <w:szCs w:val="24"/>
        </w:rPr>
        <w:t xml:space="preserve"> на</w:t>
      </w:r>
      <w:r w:rsidR="00F60F9A" w:rsidRPr="00862664">
        <w:rPr>
          <w:sz w:val="24"/>
          <w:szCs w:val="24"/>
        </w:rPr>
        <w:t xml:space="preserve"> официальном сайте (</w:t>
      </w:r>
      <w:hyperlink r:id="rId19" w:history="1">
        <w:r w:rsidR="00F60F9A" w:rsidRPr="00862664">
          <w:rPr>
            <w:rStyle w:val="a7"/>
            <w:sz w:val="24"/>
            <w:szCs w:val="24"/>
          </w:rPr>
          <w:t>www.zakupki.</w:t>
        </w:r>
        <w:r w:rsidR="00F60F9A" w:rsidRPr="00862664">
          <w:rPr>
            <w:rStyle w:val="a7"/>
            <w:sz w:val="24"/>
            <w:szCs w:val="24"/>
            <w:lang w:val="en-US"/>
          </w:rPr>
          <w:t>gov</w:t>
        </w:r>
        <w:r w:rsidR="00F60F9A" w:rsidRPr="00862664">
          <w:rPr>
            <w:rStyle w:val="a7"/>
            <w:sz w:val="24"/>
            <w:szCs w:val="24"/>
          </w:rPr>
          <w:t>.ru</w:t>
        </w:r>
      </w:hyperlink>
      <w:r w:rsidR="00F60F9A" w:rsidRPr="00862664">
        <w:rPr>
          <w:sz w:val="24"/>
          <w:szCs w:val="24"/>
        </w:rPr>
        <w:t>),</w:t>
      </w:r>
      <w:r w:rsidR="00F60F9A" w:rsidRPr="00862664">
        <w:rPr>
          <w:iCs/>
          <w:sz w:val="24"/>
          <w:szCs w:val="24"/>
        </w:rPr>
        <w:t xml:space="preserve"> </w:t>
      </w:r>
      <w:r w:rsidR="00F60F9A" w:rsidRPr="00862664">
        <w:rPr>
          <w:sz w:val="24"/>
          <w:szCs w:val="24"/>
        </w:rPr>
        <w:t xml:space="preserve">на сайте </w:t>
      </w:r>
      <w:r w:rsidR="00F60F9A" w:rsidRPr="00862664">
        <w:rPr>
          <w:iCs/>
          <w:sz w:val="24"/>
          <w:szCs w:val="24"/>
        </w:rPr>
        <w:t>ПАО «МРСК Центра»</w:t>
      </w:r>
      <w:r w:rsidR="00F60F9A" w:rsidRPr="00862664">
        <w:rPr>
          <w:sz w:val="24"/>
          <w:szCs w:val="24"/>
        </w:rPr>
        <w:t xml:space="preserve"> (</w:t>
      </w:r>
      <w:hyperlink r:id="rId20" w:history="1">
        <w:r w:rsidR="00F60F9A" w:rsidRPr="00862664">
          <w:rPr>
            <w:rStyle w:val="a7"/>
            <w:sz w:val="24"/>
            <w:szCs w:val="24"/>
          </w:rPr>
          <w:t>www.mrsk-1.ru</w:t>
        </w:r>
      </w:hyperlink>
      <w:r w:rsidR="00F60F9A" w:rsidRPr="00862664">
        <w:rPr>
          <w:sz w:val="24"/>
          <w:szCs w:val="24"/>
        </w:rPr>
        <w:t xml:space="preserve">), на сайте ЭТП, указанном в п. </w:t>
      </w:r>
      <w:r w:rsidR="00F60F9A">
        <w:fldChar w:fldCharType="begin"/>
      </w:r>
      <w:r w:rsidR="00F60F9A">
        <w:instrText xml:space="preserve"> REF _Ref440269836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1.1.2</w:t>
      </w:r>
      <w:r w:rsidR="00F60F9A">
        <w:fldChar w:fldCharType="end"/>
      </w:r>
      <w:r w:rsidR="00F60F9A" w:rsidRPr="00862664">
        <w:rPr>
          <w:sz w:val="24"/>
          <w:szCs w:val="24"/>
        </w:rPr>
        <w:t xml:space="preserve"> настоящей Документации, </w:t>
      </w:r>
      <w:r w:rsidR="00F60F9A" w:rsidRPr="00862664">
        <w:rPr>
          <w:iCs/>
          <w:sz w:val="24"/>
          <w:szCs w:val="24"/>
        </w:rPr>
        <w:t xml:space="preserve"> приг</w:t>
      </w:r>
      <w:r w:rsidR="00F60F9A" w:rsidRPr="00862664">
        <w:rPr>
          <w:sz w:val="24"/>
          <w:szCs w:val="24"/>
        </w:rPr>
        <w:t>ласило юридических лиц и физических лиц (в т. ч. индивидуальных предпринимателей</w:t>
      </w:r>
      <w:r w:rsidR="00F60F9A" w:rsidRPr="00F2215C">
        <w:rPr>
          <w:sz w:val="24"/>
          <w:szCs w:val="24"/>
        </w:rPr>
        <w:t>)</w:t>
      </w:r>
      <w:r w:rsidR="00F60F9A">
        <w:rPr>
          <w:sz w:val="24"/>
          <w:szCs w:val="24"/>
        </w:rPr>
        <w:t>,</w:t>
      </w:r>
      <w:r w:rsidR="00F60F9A" w:rsidRPr="00F2215C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F60F9A" w:rsidRPr="00F2215C">
        <w:rPr>
          <w:sz w:val="24"/>
          <w:szCs w:val="24"/>
        </w:rPr>
        <w:t xml:space="preserve"> </w:t>
      </w:r>
      <w:proofErr w:type="gramStart"/>
      <w:r w:rsidR="00F60F9A" w:rsidRPr="00F2215C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F60F9A" w:rsidRPr="00862664">
        <w:rPr>
          <w:sz w:val="24"/>
          <w:szCs w:val="24"/>
        </w:rPr>
        <w:t xml:space="preserve"> </w:t>
      </w:r>
      <w:r w:rsidR="00F60F9A">
        <w:rPr>
          <w:sz w:val="24"/>
          <w:szCs w:val="24"/>
        </w:rPr>
        <w:t xml:space="preserve">(далее – Участники) </w:t>
      </w:r>
      <w:r w:rsidR="00F60F9A" w:rsidRPr="00862664">
        <w:rPr>
          <w:sz w:val="24"/>
          <w:szCs w:val="24"/>
        </w:rPr>
        <w:t xml:space="preserve">к участию в процедуре </w:t>
      </w:r>
      <w:r w:rsidR="00F60F9A" w:rsidRPr="006B2B87">
        <w:rPr>
          <w:sz w:val="24"/>
          <w:szCs w:val="24"/>
        </w:rPr>
        <w:t xml:space="preserve">Открытого запроса предложений (далее – запрос предложений) на право заключения Договора </w:t>
      </w:r>
      <w:r w:rsidR="00E06198" w:rsidRPr="00E06198">
        <w:rPr>
          <w:snapToGrid w:val="0"/>
          <w:sz w:val="24"/>
        </w:rPr>
        <w:t xml:space="preserve">поставки </w:t>
      </w:r>
      <w:r w:rsidR="00946E71" w:rsidRPr="00946E71">
        <w:rPr>
          <w:snapToGrid w:val="0"/>
          <w:sz w:val="24"/>
        </w:rPr>
        <w:t>сетевого железобетона</w:t>
      </w:r>
      <w:r w:rsidR="006C7A66" w:rsidRPr="006C7A66">
        <w:rPr>
          <w:snapToGrid w:val="0"/>
          <w:sz w:val="24"/>
        </w:rPr>
        <w:t xml:space="preserve"> </w:t>
      </w:r>
      <w:r w:rsidR="00F60F9A" w:rsidRPr="006B2B87">
        <w:rPr>
          <w:sz w:val="24"/>
          <w:szCs w:val="24"/>
        </w:rPr>
        <w:t xml:space="preserve">для </w:t>
      </w:r>
      <w:r w:rsidR="00E6765F" w:rsidRPr="00E06198">
        <w:rPr>
          <w:sz w:val="24"/>
          <w:szCs w:val="24"/>
        </w:rPr>
        <w:t>нужд</w:t>
      </w:r>
      <w:r w:rsidR="00E6765F" w:rsidRPr="006B2B87">
        <w:rPr>
          <w:sz w:val="24"/>
          <w:szCs w:val="24"/>
        </w:rPr>
        <w:t xml:space="preserve"> </w:t>
      </w:r>
      <w:r w:rsidR="00F60F9A" w:rsidRPr="006B2B87">
        <w:rPr>
          <w:sz w:val="24"/>
          <w:szCs w:val="24"/>
        </w:rPr>
        <w:t>ПАО «МРСК Центра» (филиала  «Брянскэнерго» расположенного по адресу:</w:t>
      </w:r>
      <w:proofErr w:type="gramEnd"/>
      <w:r w:rsidR="00F60F9A" w:rsidRPr="006B2B87">
        <w:rPr>
          <w:sz w:val="24"/>
          <w:szCs w:val="24"/>
        </w:rPr>
        <w:t xml:space="preserve"> </w:t>
      </w:r>
      <w:proofErr w:type="gramStart"/>
      <w:r w:rsidR="00F60F9A" w:rsidRPr="006B2B87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E0619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E06198">
        <w:rPr>
          <w:sz w:val="24"/>
          <w:szCs w:val="24"/>
        </w:rPr>
        <w:t xml:space="preserve">использованием функционала </w:t>
      </w:r>
      <w:r w:rsidR="00702B2C" w:rsidRPr="00E06198">
        <w:rPr>
          <w:sz w:val="24"/>
          <w:szCs w:val="24"/>
        </w:rPr>
        <w:t>электронной торговой площадк</w:t>
      </w:r>
      <w:r w:rsidR="00414AB1" w:rsidRPr="00E06198">
        <w:rPr>
          <w:sz w:val="24"/>
          <w:szCs w:val="24"/>
        </w:rPr>
        <w:t>и</w:t>
      </w:r>
      <w:r w:rsidR="00702B2C" w:rsidRPr="00E06198">
        <w:rPr>
          <w:sz w:val="24"/>
          <w:szCs w:val="24"/>
        </w:rPr>
        <w:t xml:space="preserve"> </w:t>
      </w:r>
      <w:r w:rsidR="000D70B6" w:rsidRPr="00E06198">
        <w:rPr>
          <w:sz w:val="24"/>
          <w:szCs w:val="24"/>
        </w:rPr>
        <w:t>П</w:t>
      </w:r>
      <w:r w:rsidR="00702B2C" w:rsidRPr="00E06198">
        <w:rPr>
          <w:sz w:val="24"/>
          <w:szCs w:val="24"/>
        </w:rPr>
        <w:t>АО «</w:t>
      </w:r>
      <w:proofErr w:type="spellStart"/>
      <w:r w:rsidR="00702B2C" w:rsidRPr="00E06198">
        <w:rPr>
          <w:sz w:val="24"/>
          <w:szCs w:val="24"/>
        </w:rPr>
        <w:t>Россети</w:t>
      </w:r>
      <w:proofErr w:type="spellEnd"/>
      <w:r w:rsidR="00702B2C" w:rsidRPr="00E06198">
        <w:rPr>
          <w:sz w:val="24"/>
          <w:szCs w:val="24"/>
        </w:rPr>
        <w:t xml:space="preserve">» </w:t>
      </w:r>
      <w:hyperlink r:id="rId21" w:history="1">
        <w:r w:rsidR="00862664" w:rsidRPr="00E06198">
          <w:rPr>
            <w:rStyle w:val="a7"/>
            <w:sz w:val="24"/>
            <w:szCs w:val="24"/>
          </w:rPr>
          <w:t>etp.rosseti.ru</w:t>
        </w:r>
      </w:hyperlink>
      <w:r w:rsidR="00862664" w:rsidRPr="00E06198">
        <w:rPr>
          <w:sz w:val="24"/>
          <w:szCs w:val="24"/>
        </w:rPr>
        <w:t xml:space="preserve"> </w:t>
      </w:r>
      <w:r w:rsidR="00702B2C" w:rsidRPr="00E06198">
        <w:rPr>
          <w:sz w:val="24"/>
          <w:szCs w:val="24"/>
        </w:rPr>
        <w:t>(далее — ЭТП)</w:t>
      </w:r>
      <w:r w:rsidR="005B75A6" w:rsidRPr="00E06198">
        <w:rPr>
          <w:sz w:val="24"/>
          <w:szCs w:val="24"/>
        </w:rPr>
        <w:t>.</w:t>
      </w:r>
      <w:bookmarkEnd w:id="14"/>
    </w:p>
    <w:p w:rsidR="00717F60" w:rsidRPr="00E0619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06198">
        <w:rPr>
          <w:sz w:val="24"/>
          <w:szCs w:val="24"/>
        </w:rPr>
        <w:t>Заказчик</w:t>
      </w:r>
      <w:r w:rsidR="00702B2C" w:rsidRPr="00E06198">
        <w:rPr>
          <w:sz w:val="24"/>
          <w:szCs w:val="24"/>
        </w:rPr>
        <w:t xml:space="preserve">: </w:t>
      </w:r>
      <w:r w:rsidRPr="00E06198">
        <w:rPr>
          <w:sz w:val="24"/>
          <w:szCs w:val="24"/>
        </w:rPr>
        <w:t xml:space="preserve"> </w:t>
      </w:r>
      <w:r w:rsidR="00702B2C" w:rsidRPr="00E06198">
        <w:rPr>
          <w:iCs/>
          <w:sz w:val="24"/>
          <w:szCs w:val="24"/>
        </w:rPr>
        <w:t>ПАО «МРСК Центра».</w:t>
      </w:r>
      <w:r w:rsidRPr="00E06198">
        <w:rPr>
          <w:rStyle w:val="aa"/>
          <w:sz w:val="24"/>
          <w:szCs w:val="24"/>
        </w:rPr>
        <w:t xml:space="preserve"> </w:t>
      </w:r>
      <w:bookmarkEnd w:id="15"/>
    </w:p>
    <w:p w:rsidR="008C4223" w:rsidRPr="00E06198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06198">
        <w:rPr>
          <w:sz w:val="24"/>
          <w:szCs w:val="24"/>
        </w:rPr>
        <w:t>Предмет З</w:t>
      </w:r>
      <w:r w:rsidR="00717F60" w:rsidRPr="00E06198">
        <w:rPr>
          <w:sz w:val="24"/>
          <w:szCs w:val="24"/>
        </w:rPr>
        <w:t>апроса предложений</w:t>
      </w:r>
      <w:r w:rsidR="00702B2C" w:rsidRPr="00E06198">
        <w:rPr>
          <w:sz w:val="24"/>
          <w:szCs w:val="24"/>
        </w:rPr>
        <w:t>:</w:t>
      </w:r>
      <w:bookmarkEnd w:id="16"/>
    </w:p>
    <w:p w:rsidR="00A40714" w:rsidRPr="00E06198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06198">
        <w:rPr>
          <w:b/>
          <w:sz w:val="24"/>
          <w:szCs w:val="24"/>
          <w:u w:val="single"/>
        </w:rPr>
        <w:t>Лот №1:</w:t>
      </w:r>
      <w:r w:rsidR="00717F60" w:rsidRPr="00E06198">
        <w:rPr>
          <w:sz w:val="24"/>
          <w:szCs w:val="24"/>
        </w:rPr>
        <w:t xml:space="preserve"> право заключения </w:t>
      </w:r>
      <w:r w:rsidR="00123C70" w:rsidRPr="00E06198">
        <w:rPr>
          <w:sz w:val="24"/>
          <w:szCs w:val="24"/>
        </w:rPr>
        <w:t>Договор</w:t>
      </w:r>
      <w:r w:rsidR="00E06198" w:rsidRPr="00E06198">
        <w:rPr>
          <w:sz w:val="24"/>
          <w:szCs w:val="24"/>
        </w:rPr>
        <w:t xml:space="preserve">а </w:t>
      </w:r>
      <w:bookmarkEnd w:id="17"/>
      <w:r w:rsidR="00E06198" w:rsidRPr="00E06198">
        <w:rPr>
          <w:sz w:val="24"/>
          <w:szCs w:val="24"/>
        </w:rPr>
        <w:t xml:space="preserve">поставки </w:t>
      </w:r>
      <w:r w:rsidR="00946E71" w:rsidRPr="00946E71">
        <w:rPr>
          <w:sz w:val="24"/>
          <w:szCs w:val="24"/>
        </w:rPr>
        <w:t>сетевого железобетона</w:t>
      </w:r>
      <w:r w:rsidR="006C7A66" w:rsidRPr="006C7A66">
        <w:rPr>
          <w:sz w:val="24"/>
          <w:szCs w:val="24"/>
        </w:rPr>
        <w:t xml:space="preserve"> </w:t>
      </w:r>
      <w:r w:rsidR="00E06198" w:rsidRPr="00E06198">
        <w:rPr>
          <w:sz w:val="24"/>
          <w:szCs w:val="24"/>
        </w:rPr>
        <w:t xml:space="preserve">для </w:t>
      </w:r>
      <w:r w:rsidR="00E6765F" w:rsidRPr="00E06198">
        <w:rPr>
          <w:sz w:val="24"/>
          <w:szCs w:val="24"/>
        </w:rPr>
        <w:t xml:space="preserve">нужд </w:t>
      </w:r>
      <w:r w:rsidR="00E06198" w:rsidRPr="00E06198">
        <w:rPr>
          <w:sz w:val="24"/>
          <w:szCs w:val="24"/>
        </w:rPr>
        <w:t>ПАО «МРСК Центра» (филиала «Брянскэнерго»)</w:t>
      </w:r>
      <w:r w:rsidR="00702B2C" w:rsidRPr="00E06198">
        <w:rPr>
          <w:sz w:val="24"/>
          <w:szCs w:val="24"/>
        </w:rPr>
        <w:t>.</w:t>
      </w:r>
    </w:p>
    <w:p w:rsidR="008C4223" w:rsidRPr="00E0619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06198">
        <w:rPr>
          <w:sz w:val="24"/>
          <w:szCs w:val="24"/>
        </w:rPr>
        <w:t xml:space="preserve">Количество лотов: </w:t>
      </w:r>
      <w:r w:rsidRPr="00E06198">
        <w:rPr>
          <w:b/>
          <w:sz w:val="24"/>
          <w:szCs w:val="24"/>
        </w:rPr>
        <w:t>1 (один)</w:t>
      </w:r>
      <w:r w:rsidRPr="00E06198">
        <w:rPr>
          <w:sz w:val="24"/>
          <w:szCs w:val="24"/>
        </w:rPr>
        <w:t>.</w:t>
      </w:r>
    </w:p>
    <w:bookmarkEnd w:id="18"/>
    <w:p w:rsidR="00804801" w:rsidRPr="00E0619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06198">
        <w:rPr>
          <w:sz w:val="24"/>
          <w:szCs w:val="24"/>
        </w:rPr>
        <w:t>Частичное выполнение</w:t>
      </w:r>
      <w:r w:rsidR="002946EF" w:rsidRPr="00E06198">
        <w:rPr>
          <w:sz w:val="24"/>
          <w:szCs w:val="24"/>
        </w:rPr>
        <w:t xml:space="preserve"> </w:t>
      </w:r>
      <w:r w:rsidR="006C7A66">
        <w:rPr>
          <w:sz w:val="24"/>
          <w:szCs w:val="24"/>
        </w:rPr>
        <w:t>поставок</w:t>
      </w:r>
      <w:r w:rsidRPr="00E06198">
        <w:rPr>
          <w:sz w:val="24"/>
          <w:szCs w:val="24"/>
        </w:rPr>
        <w:t xml:space="preserve"> не допускается.</w:t>
      </w:r>
    </w:p>
    <w:p w:rsidR="00717F60" w:rsidRPr="00E0619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06198">
        <w:rPr>
          <w:sz w:val="24"/>
          <w:szCs w:val="24"/>
        </w:rPr>
        <w:t>Сроки</w:t>
      </w:r>
      <w:r w:rsidR="00717F60" w:rsidRPr="00E06198">
        <w:rPr>
          <w:sz w:val="24"/>
          <w:szCs w:val="24"/>
        </w:rPr>
        <w:t xml:space="preserve"> </w:t>
      </w:r>
      <w:r w:rsidR="002946EF" w:rsidRPr="00E06198">
        <w:rPr>
          <w:sz w:val="24"/>
          <w:szCs w:val="24"/>
        </w:rPr>
        <w:t xml:space="preserve">выполнения </w:t>
      </w:r>
      <w:r w:rsidR="00702B2C" w:rsidRPr="00E06198">
        <w:rPr>
          <w:sz w:val="24"/>
          <w:szCs w:val="24"/>
        </w:rPr>
        <w:t>поставок</w:t>
      </w:r>
      <w:r w:rsidR="00717F60" w:rsidRPr="00E06198">
        <w:rPr>
          <w:sz w:val="24"/>
          <w:szCs w:val="24"/>
        </w:rPr>
        <w:t xml:space="preserve">: </w:t>
      </w:r>
      <w:r w:rsidR="00467E0C" w:rsidRPr="00467E0C">
        <w:rPr>
          <w:b/>
          <w:sz w:val="24"/>
          <w:szCs w:val="24"/>
        </w:rPr>
        <w:t xml:space="preserve">в течение </w:t>
      </w:r>
      <w:r w:rsidR="00946E71" w:rsidRPr="00946E71">
        <w:rPr>
          <w:b/>
          <w:sz w:val="24"/>
          <w:szCs w:val="24"/>
        </w:rPr>
        <w:t>45 (сорока пяти</w:t>
      </w:r>
      <w:r w:rsidR="00467E0C" w:rsidRPr="00467E0C">
        <w:rPr>
          <w:b/>
          <w:sz w:val="24"/>
          <w:szCs w:val="24"/>
        </w:rPr>
        <w:t xml:space="preserve">) календарных дней с момента </w:t>
      </w:r>
      <w:r w:rsidR="00467E0C">
        <w:rPr>
          <w:b/>
          <w:sz w:val="24"/>
          <w:szCs w:val="24"/>
        </w:rPr>
        <w:t>подписания</w:t>
      </w:r>
      <w:r w:rsidR="00467E0C" w:rsidRPr="00467E0C">
        <w:rPr>
          <w:b/>
          <w:sz w:val="24"/>
          <w:szCs w:val="24"/>
        </w:rPr>
        <w:t xml:space="preserve"> Договора</w:t>
      </w:r>
      <w:r w:rsidR="00717F60" w:rsidRPr="00E06198">
        <w:rPr>
          <w:sz w:val="24"/>
          <w:szCs w:val="24"/>
        </w:rPr>
        <w:t>.</w:t>
      </w:r>
      <w:bookmarkEnd w:id="19"/>
    </w:p>
    <w:p w:rsidR="008D2928" w:rsidRPr="008D292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8D2928">
        <w:rPr>
          <w:sz w:val="24"/>
          <w:szCs w:val="24"/>
        </w:rPr>
        <w:t xml:space="preserve">Отгрузочные реквизиты/базис поставки: </w:t>
      </w:r>
      <w:bookmarkEnd w:id="20"/>
      <w:r w:rsidR="00E06198" w:rsidRPr="00E06198">
        <w:rPr>
          <w:sz w:val="24"/>
          <w:szCs w:val="24"/>
        </w:rPr>
        <w:t>на условиях DDP (Согласно ИНКОТЕРМС 2000) по адресу ПАО «МРСК Центра» (филиала «Брянскэнерго»): РФ, г. Брянск, пр-т  Московский, 43 (Центральный склад)</w:t>
      </w:r>
      <w:r w:rsidR="002556E6" w:rsidRPr="00E06198">
        <w:rPr>
          <w:sz w:val="24"/>
          <w:szCs w:val="24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E06198" w:rsidRPr="00E06198">
        <w:rPr>
          <w:iCs/>
          <w:sz w:val="24"/>
          <w:szCs w:val="24"/>
        </w:rPr>
        <w:t xml:space="preserve">безналичный расчет, </w:t>
      </w:r>
      <w:r w:rsidR="00E06198" w:rsidRPr="00E06198">
        <w:rPr>
          <w:iCs/>
          <w:sz w:val="24"/>
          <w:szCs w:val="24"/>
          <w:lang w:val="x-none"/>
        </w:rPr>
        <w:t>оплата производится в течение 30 (тридцати) календарных дней с момента подписания сторонами актов приема-передачи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63E64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63E64">
        <w:rPr>
          <w:iCs/>
          <w:sz w:val="24"/>
          <w:szCs w:val="24"/>
        </w:rPr>
      </w:r>
      <w:r w:rsidR="00763E64">
        <w:rPr>
          <w:iCs/>
          <w:sz w:val="24"/>
          <w:szCs w:val="24"/>
        </w:rPr>
        <w:fldChar w:fldCharType="separate"/>
      </w:r>
      <w:r w:rsidR="00D03DF2">
        <w:rPr>
          <w:iCs/>
          <w:sz w:val="24"/>
          <w:szCs w:val="24"/>
        </w:rPr>
        <w:t>3</w:t>
      </w:r>
      <w:r w:rsidR="00763E64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63E6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4</w:t>
      </w:r>
      <w:r w:rsidR="00763E64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60F9A">
        <w:fldChar w:fldCharType="begin"/>
      </w:r>
      <w:r w:rsidR="00F60F9A">
        <w:instrText xml:space="preserve"> REF _Ref305973574 \r \h  \* MERGEFORMAT </w:instrText>
      </w:r>
      <w:r w:rsidR="00F60F9A">
        <w:fldChar w:fldCharType="separate"/>
      </w:r>
      <w:r w:rsidR="00D03DF2">
        <w:t>2</w:t>
      </w:r>
      <w:r w:rsidR="00F60F9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63E64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63E64">
        <w:rPr>
          <w:iCs/>
          <w:sz w:val="24"/>
          <w:szCs w:val="24"/>
        </w:rPr>
      </w:r>
      <w:r w:rsidR="00763E64">
        <w:rPr>
          <w:iCs/>
          <w:sz w:val="24"/>
          <w:szCs w:val="24"/>
        </w:rPr>
        <w:fldChar w:fldCharType="separate"/>
      </w:r>
      <w:r w:rsidR="00D03DF2">
        <w:rPr>
          <w:iCs/>
          <w:sz w:val="24"/>
          <w:szCs w:val="24"/>
        </w:rPr>
        <w:t>5</w:t>
      </w:r>
      <w:r w:rsidR="00763E64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</w:t>
      </w:r>
      <w:r w:rsidRPr="0022360B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763E6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1.1.5</w:t>
      </w:r>
      <w:r w:rsidR="00763E64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763E6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1.1.6</w:t>
      </w:r>
      <w:r w:rsidR="00763E64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763E6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1.1.7</w:t>
      </w:r>
      <w:r w:rsidR="00763E64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ом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</w:t>
      </w:r>
      <w:r w:rsidRPr="00032CFB">
        <w:rPr>
          <w:sz w:val="24"/>
          <w:szCs w:val="24"/>
        </w:rPr>
        <w:t>) 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763E6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1.1.5</w:t>
      </w:r>
      <w:r w:rsidR="00763E64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763E6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1.1.6</w:t>
      </w:r>
      <w:r w:rsidR="00763E64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763E6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1.1.7</w:t>
      </w:r>
      <w:r w:rsidR="00763E64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763E64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1.1.7</w:t>
      </w:r>
      <w:r w:rsidR="00763E64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7269746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_Ref305973033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3.2</w:t>
      </w:r>
      <w:r w:rsidR="00F60F9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7269747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60F9A">
        <w:fldChar w:fldCharType="begin"/>
      </w:r>
      <w:r w:rsidR="00F60F9A">
        <w:instrText xml:space="preserve"> REF _Ref191386109 \n \h  \* MERGEFORMAT </w:instrText>
      </w:r>
      <w:r w:rsidR="00F60F9A">
        <w:fldChar w:fldCharType="separate"/>
      </w:r>
      <w:r w:rsidR="00D03DF2" w:rsidRPr="00D03DF2">
        <w:rPr>
          <w:color w:val="000000"/>
          <w:sz w:val="24"/>
          <w:szCs w:val="24"/>
        </w:rPr>
        <w:t>3.3.2</w:t>
      </w:r>
      <w:r w:rsidR="00F60F9A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763E64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т)</w:t>
      </w:r>
      <w:r w:rsidR="00763E64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F60F9A">
        <w:fldChar w:fldCharType="begin"/>
      </w:r>
      <w:r w:rsidR="00F60F9A">
        <w:instrText xml:space="preserve"> REF _Ref306005578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3.3.8.3</w:t>
      </w:r>
      <w:r w:rsidR="00F60F9A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60F9A">
        <w:fldChar w:fldCharType="begin"/>
      </w:r>
      <w:r w:rsidR="00F60F9A">
        <w:instrText xml:space="preserve"> REF _Ref442187883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5.16</w:t>
      </w:r>
      <w:r w:rsidR="00F60F9A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7269748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60F9A">
        <w:fldChar w:fldCharType="begin"/>
      </w:r>
      <w:r w:rsidR="00F60F9A">
        <w:instrText xml:space="preserve"> REF _Ref191386164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 xml:space="preserve"> 1.4.1 </w:t>
      </w:r>
      <w:r w:rsidR="00F60F9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60F9A">
        <w:fldChar w:fldCharType="begin"/>
      </w:r>
      <w:r w:rsidR="00F60F9A">
        <w:instrText xml:space="preserve"> REF _Ref306978606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 xml:space="preserve"> 1.4.2 </w:t>
      </w:r>
      <w:r w:rsidR="00F60F9A">
        <w:lastRenderedPageBreak/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7269749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_Ref306114966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3.3.11</w:t>
      </w:r>
      <w:r w:rsidR="00F60F9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E06198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47269757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47269758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0" w:name="_Toc439238032"/>
      <w:bookmarkStart w:id="61" w:name="_Toc439238154"/>
      <w:bookmarkStart w:id="62" w:name="_Toc439252706"/>
      <w:bookmarkStart w:id="63" w:name="_Toc439323564"/>
      <w:bookmarkStart w:id="64" w:name="_Toc439323680"/>
      <w:bookmarkStart w:id="65" w:name="_Toc440357078"/>
      <w:bookmarkStart w:id="66" w:name="_Toc440359633"/>
      <w:bookmarkStart w:id="67" w:name="_Toc440632096"/>
      <w:bookmarkStart w:id="68" w:name="_Toc440875917"/>
      <w:bookmarkStart w:id="69" w:name="_Toc441130945"/>
      <w:bookmarkStart w:id="70" w:name="_Toc447269760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763E64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763E64">
        <w:rPr>
          <w:b w:val="0"/>
        </w:rPr>
      </w:r>
      <w:r w:rsidR="00763E64">
        <w:rPr>
          <w:b w:val="0"/>
        </w:rPr>
        <w:fldChar w:fldCharType="separate"/>
      </w:r>
      <w:r w:rsidR="00D03DF2">
        <w:rPr>
          <w:b w:val="0"/>
        </w:rPr>
        <w:t>5.5</w:t>
      </w:r>
      <w:r w:rsidR="00763E64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1" w:name="_Toc439238033"/>
      <w:bookmarkStart w:id="72" w:name="_Toc439238155"/>
      <w:bookmarkStart w:id="73" w:name="_Toc439252707"/>
      <w:bookmarkStart w:id="74" w:name="_Toc439323565"/>
      <w:bookmarkStart w:id="75" w:name="_Toc439323681"/>
      <w:bookmarkStart w:id="76" w:name="_Toc440357079"/>
      <w:bookmarkStart w:id="77" w:name="_Toc440359634"/>
      <w:bookmarkStart w:id="78" w:name="_Toc440632097"/>
      <w:bookmarkStart w:id="79" w:name="_Toc440875918"/>
      <w:bookmarkStart w:id="80" w:name="_Toc441130946"/>
      <w:bookmarkStart w:id="81" w:name="_Toc447269761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2" w:name="_Toc447269762"/>
      <w:r w:rsidRPr="003303E9">
        <w:rPr>
          <w:bCs w:val="0"/>
        </w:rPr>
        <w:t>Антикоррупционная оговорка, включаемая в проект договора</w:t>
      </w:r>
      <w:bookmarkEnd w:id="8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157"/>
      <w:bookmarkStart w:id="84" w:name="_Toc439252709"/>
      <w:bookmarkStart w:id="85" w:name="_Toc439323567"/>
      <w:bookmarkStart w:id="86" w:name="_Toc439323683"/>
      <w:bookmarkStart w:id="87" w:name="_Toc440357081"/>
      <w:bookmarkStart w:id="88" w:name="_Toc440359636"/>
      <w:bookmarkStart w:id="89" w:name="_Toc440632099"/>
      <w:bookmarkStart w:id="90" w:name="_Toc440875920"/>
      <w:bookmarkStart w:id="91" w:name="_Toc441130948"/>
      <w:bookmarkStart w:id="92" w:name="_Toc447269763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63E64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63E64">
        <w:rPr>
          <w:b w:val="0"/>
        </w:rPr>
      </w:r>
      <w:r w:rsidR="00763E64">
        <w:rPr>
          <w:b w:val="0"/>
        </w:rPr>
        <w:fldChar w:fldCharType="separate"/>
      </w:r>
      <w:r w:rsidR="00D03DF2">
        <w:rPr>
          <w:b w:val="0"/>
        </w:rPr>
        <w:t>2.2.3</w:t>
      </w:r>
      <w:r w:rsidR="00763E64">
        <w:rPr>
          <w:b w:val="0"/>
        </w:rPr>
        <w:fldChar w:fldCharType="end"/>
      </w:r>
      <w:r w:rsidRPr="003303E9">
        <w:rPr>
          <w:b w:val="0"/>
        </w:rPr>
        <w:t>).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3" w:name="_Toc439238158"/>
      <w:bookmarkStart w:id="94" w:name="_Toc439252710"/>
      <w:bookmarkStart w:id="95" w:name="_Toc439323568"/>
      <w:bookmarkStart w:id="96" w:name="_Toc439323684"/>
      <w:bookmarkStart w:id="97" w:name="_Toc440357082"/>
      <w:bookmarkStart w:id="98" w:name="_Toc440359637"/>
      <w:bookmarkStart w:id="99" w:name="_Toc440632100"/>
      <w:bookmarkStart w:id="100" w:name="_Toc440875921"/>
      <w:bookmarkStart w:id="101" w:name="_Toc441130949"/>
      <w:bookmarkStart w:id="102" w:name="_Toc447269764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3" w:name="_Toc439238159"/>
      <w:bookmarkStart w:id="104" w:name="_Toc439252711"/>
      <w:bookmarkStart w:id="105" w:name="_Toc439323569"/>
      <w:bookmarkStart w:id="106" w:name="_Toc439323685"/>
      <w:bookmarkStart w:id="107" w:name="_Ref440270867"/>
      <w:bookmarkStart w:id="108" w:name="_Toc440357083"/>
      <w:bookmarkStart w:id="109" w:name="_Toc440359638"/>
      <w:bookmarkStart w:id="110" w:name="_Toc440632101"/>
      <w:bookmarkStart w:id="111" w:name="_Toc440875922"/>
      <w:bookmarkStart w:id="112" w:name="_Toc441130950"/>
      <w:bookmarkStart w:id="113" w:name="_Toc447269765"/>
      <w:r w:rsidRPr="003303E9">
        <w:rPr>
          <w:b w:val="0"/>
        </w:rPr>
        <w:t>Текст Антикоррупционной оговорки: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14" w:name="_Ref303622434"/>
      <w:bookmarkStart w:id="115" w:name="_Ref303624273"/>
      <w:bookmarkStart w:id="116" w:name="_Ref303682476"/>
      <w:bookmarkStart w:id="117" w:name="_Ref303683017"/>
      <w:bookmarkEnd w:id="114"/>
      <w:bookmarkEnd w:id="115"/>
      <w:bookmarkEnd w:id="116"/>
      <w:bookmarkEnd w:id="117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8" w:name="_Ref303711222"/>
      <w:bookmarkStart w:id="119" w:name="_Ref311232052"/>
      <w:bookmarkStart w:id="120" w:name="_Toc4472697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18"/>
      <w:r w:rsidR="00D51A0B" w:rsidRPr="00E71A48">
        <w:rPr>
          <w:szCs w:val="24"/>
        </w:rPr>
        <w:t>Заявок</w:t>
      </w:r>
      <w:bookmarkEnd w:id="119"/>
      <w:bookmarkEnd w:id="12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21" w:name="_Toc4472697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2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22" w:name="_Toc439323688"/>
      <w:bookmarkStart w:id="123" w:name="_Toc440357086"/>
      <w:bookmarkStart w:id="124" w:name="_Toc440359641"/>
      <w:bookmarkStart w:id="125" w:name="_Toc440632104"/>
      <w:bookmarkStart w:id="126" w:name="_Toc440875925"/>
      <w:bookmarkStart w:id="127" w:name="_Toc441130953"/>
      <w:bookmarkStart w:id="128" w:name="_Toc4472697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22"/>
      <w:bookmarkEnd w:id="123"/>
      <w:bookmarkEnd w:id="124"/>
      <w:bookmarkEnd w:id="125"/>
      <w:bookmarkEnd w:id="126"/>
      <w:bookmarkEnd w:id="127"/>
      <w:bookmarkEnd w:id="12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60F9A">
        <w:fldChar w:fldCharType="begin"/>
      </w:r>
      <w:r w:rsidR="00F60F9A">
        <w:instrText xml:space="preserve"> REF _Ref305973033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3.2</w:t>
      </w:r>
      <w:r w:rsidR="00F60F9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60F9A">
        <w:fldChar w:fldCharType="begin"/>
      </w:r>
      <w:r w:rsidR="00F60F9A">
        <w:instrText xml:space="preserve"> REF _Ref305973147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3.3</w:t>
      </w:r>
      <w:r w:rsidR="00F60F9A">
        <w:fldChar w:fldCharType="end"/>
      </w:r>
      <w:r w:rsidR="00763E6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63E64" w:rsidRPr="00E71A48">
        <w:rPr>
          <w:bCs w:val="0"/>
          <w:sz w:val="24"/>
          <w:szCs w:val="24"/>
        </w:rPr>
      </w:r>
      <w:r w:rsidR="00763E6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29" w:name="__RefNumPara__828_922829174"/>
      <w:bookmarkEnd w:id="12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63E6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63E64" w:rsidRPr="00E71A48">
        <w:rPr>
          <w:bCs w:val="0"/>
          <w:sz w:val="24"/>
          <w:szCs w:val="24"/>
        </w:rPr>
      </w:r>
      <w:r w:rsidR="00763E64" w:rsidRPr="00E71A48">
        <w:rPr>
          <w:bCs w:val="0"/>
          <w:sz w:val="24"/>
          <w:szCs w:val="24"/>
        </w:rPr>
        <w:fldChar w:fldCharType="end"/>
      </w:r>
      <w:r w:rsidR="00F60F9A">
        <w:fldChar w:fldCharType="begin"/>
      </w:r>
      <w:r w:rsidR="00F60F9A">
        <w:instrText xml:space="preserve"> REF _Ref305973214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3.4</w:t>
      </w:r>
      <w:r w:rsidR="00F60F9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60F9A">
        <w:fldChar w:fldCharType="begin"/>
      </w:r>
      <w:r w:rsidR="00F60F9A">
        <w:instrText xml:space="preserve"> REF _Ref303683883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3.5</w:t>
      </w:r>
      <w:r w:rsidR="00F60F9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0" w:name="__RefNumPara__832_922829174"/>
      <w:bookmarkEnd w:id="13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60F9A">
        <w:fldChar w:fldCharType="begin"/>
      </w:r>
      <w:r w:rsidR="00F60F9A">
        <w:instrText xml:space="preserve"> REF _Ref305973250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3.5</w:t>
      </w:r>
      <w:r w:rsidR="00D03DF2">
        <w:t>.1</w:t>
      </w:r>
      <w:r w:rsidR="00F60F9A">
        <w:fldChar w:fldCharType="end"/>
      </w:r>
      <w:r w:rsidR="00763E6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63E64" w:rsidRPr="00E71A48">
        <w:rPr>
          <w:bCs w:val="0"/>
          <w:sz w:val="24"/>
          <w:szCs w:val="24"/>
        </w:rPr>
      </w:r>
      <w:r w:rsidR="00763E6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1" w:name="__RefNumPara__834_922829174"/>
      <w:bookmarkEnd w:id="13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60F9A">
        <w:fldChar w:fldCharType="begin"/>
      </w:r>
      <w:r w:rsidR="00F60F9A">
        <w:instrText xml:space="preserve"> REF _Ref303250967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3.7</w:t>
      </w:r>
      <w:r w:rsidR="00F60F9A">
        <w:fldChar w:fldCharType="end"/>
      </w:r>
      <w:r w:rsidR="00763E64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63E64" w:rsidRPr="00E71A48">
        <w:rPr>
          <w:bCs w:val="0"/>
          <w:sz w:val="24"/>
          <w:szCs w:val="24"/>
        </w:rPr>
      </w:r>
      <w:r w:rsidR="00763E64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2" w:name="__RefNumPara__836_922829174"/>
      <w:bookmarkEnd w:id="13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60F9A">
        <w:fldChar w:fldCharType="begin"/>
      </w:r>
      <w:r w:rsidR="00F60F9A">
        <w:instrText xml:space="preserve"> REF _Ref303681924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3.8</w:t>
      </w:r>
      <w:r w:rsidR="00F60F9A">
        <w:fldChar w:fldCharType="end"/>
      </w:r>
      <w:r w:rsidR="00763E64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63E64" w:rsidRPr="00E71A48">
        <w:rPr>
          <w:bCs w:val="0"/>
          <w:sz w:val="24"/>
          <w:szCs w:val="24"/>
        </w:rPr>
      </w:r>
      <w:r w:rsidR="00763E64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_Ref303683929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3.10</w:t>
      </w:r>
      <w:r w:rsidR="00F60F9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60F9A">
        <w:fldChar w:fldCharType="begin"/>
      </w:r>
      <w:r w:rsidR="00F60F9A">
        <w:instrText xml:space="preserve"> REF _Ref306140410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3.11</w:t>
      </w:r>
      <w:r w:rsidR="00F60F9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60F9A">
        <w:fldChar w:fldCharType="begin"/>
      </w:r>
      <w:r w:rsidR="00F60F9A">
        <w:instrText xml:space="preserve"> REF _Ref306140451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3.12</w:t>
      </w:r>
      <w:r w:rsidR="00F60F9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33" w:name="_Toc439323689"/>
      <w:bookmarkStart w:id="134" w:name="_Toc440357087"/>
      <w:bookmarkStart w:id="135" w:name="_Toc440359642"/>
      <w:bookmarkStart w:id="136" w:name="_Toc440632105"/>
      <w:bookmarkStart w:id="137" w:name="_Toc440875926"/>
      <w:bookmarkStart w:id="138" w:name="_Toc441130954"/>
      <w:bookmarkStart w:id="139" w:name="_Toc4472697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33"/>
      <w:bookmarkEnd w:id="134"/>
      <w:bookmarkEnd w:id="135"/>
      <w:bookmarkEnd w:id="136"/>
      <w:bookmarkEnd w:id="137"/>
      <w:bookmarkEnd w:id="138"/>
      <w:bookmarkEnd w:id="13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40" w:name="_Ref303250835"/>
      <w:bookmarkStart w:id="141" w:name="_Ref305973033"/>
      <w:bookmarkStart w:id="142" w:name="_Toc447269770"/>
      <w:bookmarkStart w:id="14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40"/>
      <w:r w:rsidRPr="00E71A48">
        <w:t xml:space="preserve"> по запросу предложений</w:t>
      </w:r>
      <w:bookmarkEnd w:id="141"/>
      <w:bookmarkEnd w:id="14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60F9A">
        <w:fldChar w:fldCharType="begin"/>
      </w:r>
      <w:r w:rsidR="00F60F9A">
        <w:instrText xml:space="preserve"> REF _Ref302563524 \n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1.1.1</w:t>
      </w:r>
      <w:r w:rsidR="00F60F9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_RefNumPara__444_922829174"/>
      <w:bookmarkStart w:id="145" w:name="_Ref191386216"/>
      <w:bookmarkStart w:id="146" w:name="_Ref305973147"/>
      <w:bookmarkStart w:id="147" w:name="_Toc447269771"/>
      <w:bookmarkEnd w:id="143"/>
      <w:bookmarkEnd w:id="144"/>
      <w:r w:rsidRPr="00E71A48">
        <w:lastRenderedPageBreak/>
        <w:t xml:space="preserve">Подготовка </w:t>
      </w:r>
      <w:bookmarkEnd w:id="145"/>
      <w:r w:rsidRPr="00E71A48">
        <w:t>Заявок</w:t>
      </w:r>
      <w:bookmarkEnd w:id="146"/>
      <w:bookmarkEnd w:id="14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48" w:name="_Ref306114638"/>
      <w:bookmarkStart w:id="149" w:name="_Toc440357090"/>
      <w:bookmarkStart w:id="150" w:name="_Toc440359645"/>
      <w:bookmarkStart w:id="151" w:name="_Toc440632108"/>
      <w:bookmarkStart w:id="152" w:name="_Toc440875929"/>
      <w:bookmarkStart w:id="153" w:name="_Toc441130957"/>
      <w:bookmarkStart w:id="154" w:name="_Toc4472697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48"/>
      <w:bookmarkEnd w:id="149"/>
      <w:bookmarkEnd w:id="150"/>
      <w:bookmarkEnd w:id="151"/>
      <w:bookmarkEnd w:id="152"/>
      <w:bookmarkEnd w:id="153"/>
      <w:bookmarkEnd w:id="154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6A1B1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6A1B1E">
        <w:rPr>
          <w:bCs w:val="0"/>
          <w:spacing w:val="-2"/>
          <w:sz w:val="24"/>
          <w:szCs w:val="24"/>
        </w:rPr>
        <w:t>(</w:t>
      </w:r>
      <w:r w:rsidR="003F3A69" w:rsidRPr="006A1B1E">
        <w:rPr>
          <w:bCs w:val="0"/>
          <w:spacing w:val="-2"/>
          <w:sz w:val="24"/>
          <w:szCs w:val="24"/>
        </w:rPr>
        <w:t>под</w:t>
      </w:r>
      <w:r w:rsidR="003F3A69" w:rsidRPr="006A1B1E">
        <w:rPr>
          <w:bCs w:val="0"/>
          <w:sz w:val="24"/>
          <w:szCs w:val="24"/>
        </w:rPr>
        <w:t>раздел</w:t>
      </w:r>
      <w:r w:rsidRPr="006A1B1E">
        <w:rPr>
          <w:bCs w:val="0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_Ref55336310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5.1</w:t>
      </w:r>
      <w:r w:rsidR="00F60F9A">
        <w:fldChar w:fldCharType="end"/>
      </w:r>
      <w:r w:rsidR="00D80639" w:rsidRPr="006A1B1E">
        <w:rPr>
          <w:bCs w:val="0"/>
          <w:sz w:val="24"/>
          <w:szCs w:val="24"/>
          <w:lang w:eastAsia="ru-RU"/>
        </w:rPr>
        <w:t>)</w:t>
      </w:r>
      <w:r w:rsidR="00B71B9D" w:rsidRPr="006A1B1E">
        <w:rPr>
          <w:bCs w:val="0"/>
          <w:sz w:val="24"/>
          <w:szCs w:val="24"/>
          <w:lang w:eastAsia="ru-RU"/>
        </w:rPr>
        <w:t>;</w:t>
      </w:r>
    </w:p>
    <w:p w:rsidR="00B71B9D" w:rsidRPr="006A1B1E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A1B1E">
        <w:rPr>
          <w:bCs w:val="0"/>
          <w:sz w:val="24"/>
          <w:szCs w:val="24"/>
        </w:rPr>
        <w:t xml:space="preserve">Сводную таблицу стоимости </w:t>
      </w:r>
      <w:r w:rsidR="00F04258" w:rsidRPr="006A1B1E">
        <w:rPr>
          <w:bCs w:val="0"/>
          <w:sz w:val="24"/>
          <w:szCs w:val="24"/>
        </w:rPr>
        <w:t xml:space="preserve">поставок </w:t>
      </w:r>
      <w:r w:rsidRPr="006A1B1E">
        <w:rPr>
          <w:bCs w:val="0"/>
          <w:sz w:val="24"/>
          <w:szCs w:val="24"/>
        </w:rPr>
        <w:t xml:space="preserve">по форме и в соответствии с инструкциями, </w:t>
      </w:r>
      <w:r w:rsidRPr="006A1B1E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6A1B1E">
        <w:rPr>
          <w:bCs w:val="0"/>
          <w:sz w:val="24"/>
          <w:szCs w:val="24"/>
        </w:rPr>
        <w:t xml:space="preserve"> (</w:t>
      </w:r>
      <w:r w:rsidR="003F3A69" w:rsidRPr="006A1B1E">
        <w:rPr>
          <w:bCs w:val="0"/>
          <w:spacing w:val="-2"/>
          <w:sz w:val="24"/>
          <w:szCs w:val="24"/>
        </w:rPr>
        <w:t>под</w:t>
      </w:r>
      <w:r w:rsidR="003F3A69" w:rsidRPr="006A1B1E">
        <w:rPr>
          <w:bCs w:val="0"/>
          <w:sz w:val="24"/>
          <w:szCs w:val="24"/>
        </w:rPr>
        <w:t>раздел</w:t>
      </w:r>
      <w:r w:rsidRPr="006A1B1E">
        <w:rPr>
          <w:bCs w:val="0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_Ref440271072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5.2</w:t>
      </w:r>
      <w:r w:rsidR="00F60F9A">
        <w:fldChar w:fldCharType="end"/>
      </w:r>
      <w:r w:rsidRPr="006A1B1E">
        <w:rPr>
          <w:bCs w:val="0"/>
          <w:sz w:val="24"/>
          <w:szCs w:val="24"/>
        </w:rPr>
        <w:t>);</w:t>
      </w:r>
    </w:p>
    <w:p w:rsidR="00717F60" w:rsidRPr="006A1B1E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6A1B1E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6A1B1E">
        <w:rPr>
          <w:bCs w:val="0"/>
          <w:spacing w:val="-2"/>
          <w:sz w:val="24"/>
          <w:szCs w:val="24"/>
        </w:rPr>
        <w:t>под</w:t>
      </w:r>
      <w:r w:rsidR="003F3A69" w:rsidRPr="006A1B1E">
        <w:rPr>
          <w:bCs w:val="0"/>
          <w:sz w:val="24"/>
          <w:szCs w:val="24"/>
        </w:rPr>
        <w:t>раздел</w:t>
      </w:r>
      <w:r w:rsidRPr="006A1B1E">
        <w:rPr>
          <w:bCs w:val="0"/>
          <w:spacing w:val="-1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_Ref86826666 \r \h  \* MERGEFORMAT </w:instrText>
      </w:r>
      <w:r w:rsidR="00F60F9A">
        <w:fldChar w:fldCharType="separate"/>
      </w:r>
      <w:r w:rsidR="00D03DF2" w:rsidRPr="00D03DF2">
        <w:rPr>
          <w:bCs w:val="0"/>
          <w:spacing w:val="-1"/>
          <w:sz w:val="24"/>
          <w:szCs w:val="24"/>
        </w:rPr>
        <w:t>5.3</w:t>
      </w:r>
      <w:r w:rsidR="00F60F9A">
        <w:fldChar w:fldCharType="end"/>
      </w:r>
      <w:r w:rsidRPr="006A1B1E">
        <w:rPr>
          <w:bCs w:val="0"/>
          <w:spacing w:val="-1"/>
          <w:sz w:val="24"/>
          <w:szCs w:val="24"/>
        </w:rPr>
        <w:t>)</w:t>
      </w:r>
      <w:r w:rsidR="00E17CEB" w:rsidRPr="006A1B1E">
        <w:rPr>
          <w:bCs w:val="0"/>
          <w:spacing w:val="-1"/>
          <w:sz w:val="24"/>
          <w:szCs w:val="24"/>
        </w:rPr>
        <w:t xml:space="preserve">, </w:t>
      </w:r>
      <w:r w:rsidR="00DA6907" w:rsidRPr="006A1B1E">
        <w:rPr>
          <w:sz w:val="24"/>
          <w:szCs w:val="24"/>
        </w:rPr>
        <w:t xml:space="preserve">копии документов, подтверждающих наличие у Участника запроса предложений </w:t>
      </w:r>
      <w:r w:rsidR="00146DD0">
        <w:rPr>
          <w:sz w:val="24"/>
          <w:szCs w:val="24"/>
        </w:rPr>
        <w:t>полномочий</w:t>
      </w:r>
      <w:r w:rsidR="00DA6907" w:rsidRPr="006A1B1E">
        <w:rPr>
          <w:sz w:val="24"/>
          <w:szCs w:val="24"/>
        </w:rPr>
        <w:t xml:space="preserve"> от </w:t>
      </w:r>
      <w:proofErr w:type="gramStart"/>
      <w:r w:rsidR="00DA6907" w:rsidRPr="006A1B1E">
        <w:rPr>
          <w:sz w:val="24"/>
          <w:szCs w:val="24"/>
        </w:rPr>
        <w:t>производителей</w:t>
      </w:r>
      <w:proofErr w:type="gramEnd"/>
      <w:r w:rsidR="00DA6907" w:rsidRPr="006A1B1E">
        <w:rPr>
          <w:sz w:val="24"/>
          <w:szCs w:val="24"/>
        </w:rPr>
        <w:t xml:space="preserve"> предлагаемого им оборудования на предложение в рамках настоящего Запроса предложений этого оборудования (либо копию дилерского договора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 Рекомендуемая форма заполнения установлена в настоящей Документации</w:t>
      </w:r>
      <w:r w:rsidR="00DA6907" w:rsidRPr="006A1B1E">
        <w:rPr>
          <w:bCs w:val="0"/>
          <w:spacing w:val="-1"/>
          <w:sz w:val="24"/>
          <w:szCs w:val="24"/>
        </w:rPr>
        <w:t xml:space="preserve"> </w:t>
      </w:r>
      <w:r w:rsidR="00E17CEB" w:rsidRPr="006A1B1E">
        <w:rPr>
          <w:bCs w:val="0"/>
          <w:spacing w:val="-1"/>
          <w:sz w:val="24"/>
          <w:szCs w:val="24"/>
        </w:rPr>
        <w:t>(</w:t>
      </w:r>
      <w:r w:rsidR="003F3A69" w:rsidRPr="006A1B1E">
        <w:rPr>
          <w:bCs w:val="0"/>
          <w:spacing w:val="-2"/>
          <w:sz w:val="24"/>
          <w:szCs w:val="24"/>
        </w:rPr>
        <w:t>под</w:t>
      </w:r>
      <w:r w:rsidR="003F3A69" w:rsidRPr="006A1B1E">
        <w:rPr>
          <w:bCs w:val="0"/>
          <w:sz w:val="24"/>
          <w:szCs w:val="24"/>
        </w:rPr>
        <w:t>раздел</w:t>
      </w:r>
      <w:r w:rsidR="00E17CEB" w:rsidRPr="006A1B1E">
        <w:rPr>
          <w:bCs w:val="0"/>
          <w:spacing w:val="-1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_Ref440270984 \r \h  \* MERGEFORMAT </w:instrText>
      </w:r>
      <w:r w:rsidR="00F60F9A">
        <w:fldChar w:fldCharType="separate"/>
      </w:r>
      <w:r w:rsidR="00D03DF2" w:rsidRPr="00D03DF2">
        <w:rPr>
          <w:bCs w:val="0"/>
          <w:spacing w:val="-1"/>
          <w:sz w:val="24"/>
          <w:szCs w:val="24"/>
        </w:rPr>
        <w:t>5.10</w:t>
      </w:r>
      <w:r w:rsidR="00F60F9A">
        <w:fldChar w:fldCharType="end"/>
      </w:r>
      <w:r w:rsidR="00DA6907" w:rsidRPr="006A1B1E">
        <w:rPr>
          <w:bCs w:val="0"/>
          <w:spacing w:val="-1"/>
          <w:sz w:val="24"/>
          <w:szCs w:val="24"/>
        </w:rPr>
        <w:t>)</w:t>
      </w:r>
      <w:r w:rsidR="00E17CEB" w:rsidRPr="006A1B1E">
        <w:rPr>
          <w:bCs w:val="0"/>
          <w:spacing w:val="-1"/>
          <w:sz w:val="24"/>
          <w:szCs w:val="24"/>
        </w:rPr>
        <w:t>;</w:t>
      </w:r>
      <w:r w:rsidR="00F030B1" w:rsidRPr="006A1B1E">
        <w:rPr>
          <w:bCs w:val="0"/>
          <w:spacing w:val="-1"/>
          <w:sz w:val="24"/>
          <w:szCs w:val="24"/>
        </w:rPr>
        <w:t xml:space="preserve"> </w:t>
      </w:r>
    </w:p>
    <w:p w:rsidR="00717F60" w:rsidRPr="006A1B1E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6A1B1E">
        <w:rPr>
          <w:bCs w:val="0"/>
          <w:sz w:val="24"/>
          <w:szCs w:val="24"/>
        </w:rPr>
        <w:t xml:space="preserve">График </w:t>
      </w:r>
      <w:r w:rsidR="00F030B1" w:rsidRPr="006A1B1E">
        <w:rPr>
          <w:bCs w:val="0"/>
          <w:sz w:val="24"/>
          <w:szCs w:val="24"/>
        </w:rPr>
        <w:t xml:space="preserve">выполнения </w:t>
      </w:r>
      <w:r w:rsidR="00512B0F" w:rsidRPr="006A1B1E">
        <w:rPr>
          <w:bCs w:val="0"/>
          <w:sz w:val="24"/>
          <w:szCs w:val="24"/>
        </w:rPr>
        <w:t>поставок</w:t>
      </w:r>
      <w:r w:rsidR="006561C2" w:rsidRPr="006A1B1E">
        <w:rPr>
          <w:bCs w:val="0"/>
          <w:sz w:val="24"/>
          <w:szCs w:val="24"/>
        </w:rPr>
        <w:t xml:space="preserve"> </w:t>
      </w:r>
      <w:r w:rsidRPr="006A1B1E">
        <w:rPr>
          <w:bCs w:val="0"/>
          <w:sz w:val="24"/>
          <w:szCs w:val="24"/>
        </w:rPr>
        <w:t>по</w:t>
      </w:r>
      <w:r w:rsidR="00717F60" w:rsidRPr="006A1B1E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6A1B1E">
        <w:rPr>
          <w:bCs w:val="0"/>
          <w:sz w:val="24"/>
          <w:szCs w:val="24"/>
        </w:rPr>
        <w:t>Д</w:t>
      </w:r>
      <w:r w:rsidR="00717F60" w:rsidRPr="006A1B1E">
        <w:rPr>
          <w:bCs w:val="0"/>
          <w:sz w:val="24"/>
          <w:szCs w:val="24"/>
        </w:rPr>
        <w:t>окументации (</w:t>
      </w:r>
      <w:r w:rsidR="003F3A69" w:rsidRPr="006A1B1E">
        <w:rPr>
          <w:bCs w:val="0"/>
          <w:spacing w:val="-2"/>
          <w:sz w:val="24"/>
          <w:szCs w:val="24"/>
        </w:rPr>
        <w:t>под</w:t>
      </w:r>
      <w:r w:rsidR="003F3A69" w:rsidRPr="006A1B1E">
        <w:rPr>
          <w:bCs w:val="0"/>
          <w:sz w:val="24"/>
          <w:szCs w:val="24"/>
        </w:rPr>
        <w:t>раздел</w:t>
      </w:r>
      <w:r w:rsidR="00717F60" w:rsidRPr="006A1B1E">
        <w:rPr>
          <w:bCs w:val="0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_Ref440271036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5.4</w:t>
      </w:r>
      <w:r w:rsidR="00F60F9A">
        <w:fldChar w:fldCharType="end"/>
      </w:r>
      <w:r w:rsidR="00717F60" w:rsidRPr="006A1B1E">
        <w:rPr>
          <w:bCs w:val="0"/>
          <w:sz w:val="24"/>
          <w:szCs w:val="24"/>
        </w:rPr>
        <w:t>);</w:t>
      </w:r>
    </w:p>
    <w:p w:rsidR="00420F24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6A1B1E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6A1B1E">
        <w:rPr>
          <w:bCs w:val="0"/>
          <w:sz w:val="24"/>
          <w:szCs w:val="24"/>
        </w:rPr>
        <w:t>Участник</w:t>
      </w:r>
      <w:r w:rsidRPr="006A1B1E">
        <w:rPr>
          <w:bCs w:val="0"/>
          <w:sz w:val="24"/>
          <w:szCs w:val="24"/>
        </w:rPr>
        <w:t>а требованиям</w:t>
      </w:r>
      <w:r w:rsidRPr="00E71A48">
        <w:rPr>
          <w:bCs w:val="0"/>
          <w:sz w:val="24"/>
          <w:szCs w:val="24"/>
        </w:rPr>
        <w:t xml:space="preserve">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(подраздел</w:t>
      </w:r>
      <w:r w:rsidR="00420F24" w:rsidRPr="00F958E8">
        <w:rPr>
          <w:bCs w:val="0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_Ref191386407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3.3.8</w:t>
      </w:r>
      <w:r w:rsidR="00F60F9A">
        <w:fldChar w:fldCharType="end"/>
      </w:r>
      <w:r w:rsidR="00FF4BD0" w:rsidRPr="00F958E8">
        <w:rPr>
          <w:bCs w:val="0"/>
          <w:sz w:val="24"/>
          <w:szCs w:val="24"/>
        </w:rPr>
        <w:t>)</w:t>
      </w:r>
      <w:r w:rsidR="00B71B9D" w:rsidRPr="00F958E8">
        <w:rPr>
          <w:bCs w:val="0"/>
          <w:sz w:val="24"/>
          <w:szCs w:val="24"/>
        </w:rPr>
        <w:t>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F958E8">
        <w:rPr>
          <w:bCs w:val="0"/>
          <w:sz w:val="24"/>
          <w:szCs w:val="24"/>
        </w:rPr>
        <w:t>Договор</w:t>
      </w:r>
      <w:r w:rsidRPr="00F958E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F958E8">
        <w:rPr>
          <w:bCs w:val="0"/>
          <w:sz w:val="24"/>
          <w:szCs w:val="24"/>
        </w:rPr>
        <w:t>Д</w:t>
      </w:r>
      <w:r w:rsidRPr="00F958E8">
        <w:rPr>
          <w:bCs w:val="0"/>
          <w:sz w:val="24"/>
          <w:szCs w:val="24"/>
        </w:rPr>
        <w:t>окументации (</w:t>
      </w:r>
      <w:r w:rsidR="003F3A69" w:rsidRPr="00F958E8">
        <w:rPr>
          <w:bCs w:val="0"/>
          <w:spacing w:val="-2"/>
          <w:sz w:val="24"/>
          <w:szCs w:val="24"/>
        </w:rPr>
        <w:t>под</w:t>
      </w:r>
      <w:r w:rsidR="003F3A69"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_Ref93264992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5.5</w:t>
      </w:r>
      <w:r w:rsidR="00F60F9A">
        <w:fldChar w:fldCharType="end"/>
      </w:r>
      <w:r w:rsidR="00B71B9D" w:rsidRPr="00F958E8">
        <w:rPr>
          <w:bCs w:val="0"/>
          <w:sz w:val="24"/>
          <w:szCs w:val="24"/>
        </w:rPr>
        <w:t>);</w:t>
      </w:r>
    </w:p>
    <w:p w:rsidR="00717F60" w:rsidRPr="00F958E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F958E8" w:rsidRDefault="00717F60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55" w:name="_Ref303683384"/>
      <w:r w:rsidRPr="00F958E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F958E8">
        <w:rPr>
          <w:bCs w:val="0"/>
          <w:sz w:val="24"/>
          <w:szCs w:val="24"/>
        </w:rPr>
        <w:t>Заявк</w:t>
      </w:r>
      <w:r w:rsidRPr="00F958E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155"/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Письмо о подаче оферты 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F60F9A">
        <w:fldChar w:fldCharType="begin"/>
      </w:r>
      <w:r w:rsidR="00F60F9A">
        <w:instrText xml:space="preserve"> REF _Ref55336310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  <w:lang w:eastAsia="ru-RU"/>
        </w:rPr>
        <w:t>5.1</w:t>
      </w:r>
      <w:r w:rsidR="00F60F9A">
        <w:fldChar w:fldCharType="end"/>
      </w:r>
      <w:r w:rsidRPr="00F958E8">
        <w:rPr>
          <w:bCs w:val="0"/>
          <w:sz w:val="24"/>
          <w:szCs w:val="24"/>
        </w:rPr>
        <w:t>);</w:t>
      </w:r>
    </w:p>
    <w:p w:rsidR="00F463E8" w:rsidRPr="00F958E8" w:rsidRDefault="005D7E4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</w:t>
      </w:r>
      <w:r w:rsidR="00F463E8" w:rsidRPr="00F958E8">
        <w:rPr>
          <w:sz w:val="24"/>
          <w:szCs w:val="24"/>
        </w:rPr>
        <w:t>ыписк</w:t>
      </w:r>
      <w:r>
        <w:rPr>
          <w:sz w:val="24"/>
          <w:szCs w:val="24"/>
        </w:rPr>
        <w:t>а</w:t>
      </w:r>
      <w:r w:rsidR="00F463E8" w:rsidRPr="00F958E8">
        <w:rPr>
          <w:sz w:val="24"/>
          <w:szCs w:val="24"/>
        </w:rPr>
        <w:t xml:space="preserve"> из Единого государственного реестра юридических лиц (ЕГРЮЛ) (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r w:rsidR="00F60F9A">
        <w:fldChar w:fldCharType="begin"/>
      </w:r>
      <w:r w:rsidR="00F60F9A">
        <w:instrText xml:space="preserve"> REF _Ref440279062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б)</w:t>
      </w:r>
      <w:r w:rsidR="00F60F9A">
        <w:fldChar w:fldCharType="end"/>
      </w:r>
      <w:r w:rsidR="00F463E8" w:rsidRPr="00F958E8">
        <w:rPr>
          <w:sz w:val="24"/>
          <w:szCs w:val="24"/>
        </w:rPr>
        <w:t xml:space="preserve"> п. </w:t>
      </w:r>
      <w:r w:rsidR="00F60F9A">
        <w:fldChar w:fldCharType="begin"/>
      </w:r>
      <w:r w:rsidR="00F60F9A">
        <w:instrText xml:space="preserve"> REF _Ref306005578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3.3.8.3</w:t>
      </w:r>
      <w:r w:rsidR="00F60F9A">
        <w:fldChar w:fldCharType="end"/>
      </w:r>
      <w:r w:rsidR="00F463E8" w:rsidRPr="00F958E8">
        <w:rPr>
          <w:sz w:val="24"/>
          <w:szCs w:val="24"/>
        </w:rPr>
        <w:t>);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763E64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763E64">
        <w:fldChar w:fldCharType="separate"/>
      </w:r>
      <w:r w:rsidR="00D03DF2">
        <w:rPr>
          <w:bCs w:val="0"/>
          <w:sz w:val="24"/>
          <w:szCs w:val="24"/>
          <w:lang w:eastAsia="ru-RU"/>
        </w:rPr>
        <w:t>5.6.1</w:t>
      </w:r>
      <w:r w:rsidR="00763E64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46483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763E64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763E64">
        <w:fldChar w:fldCharType="separate"/>
      </w:r>
      <w:r w:rsidR="00D03DF2">
        <w:rPr>
          <w:sz w:val="24"/>
          <w:szCs w:val="24"/>
        </w:rPr>
        <w:t>5.6.2</w:t>
      </w:r>
      <w:r w:rsidR="00763E64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теми Участниками/членами </w:t>
      </w:r>
      <w:r w:rsidRPr="00464832">
        <w:rPr>
          <w:sz w:val="24"/>
          <w:szCs w:val="24"/>
        </w:rPr>
        <w:t>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0A545B" w:rsidRPr="00464832">
        <w:rPr>
          <w:sz w:val="24"/>
          <w:szCs w:val="24"/>
        </w:rPr>
        <w:t>.</w:t>
      </w:r>
      <w:proofErr w:type="gramEnd"/>
      <w:r w:rsidR="000A545B" w:rsidRPr="00464832">
        <w:rPr>
          <w:sz w:val="24"/>
          <w:szCs w:val="24"/>
        </w:rPr>
        <w:t xml:space="preserve"> В случае</w:t>
      </w:r>
      <w:proofErr w:type="gramStart"/>
      <w:r w:rsidR="000A545B" w:rsidRPr="00464832">
        <w:rPr>
          <w:sz w:val="24"/>
          <w:szCs w:val="24"/>
        </w:rPr>
        <w:t>,</w:t>
      </w:r>
      <w:proofErr w:type="gramEnd"/>
      <w:r w:rsidR="000A545B" w:rsidRPr="00464832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464832">
        <w:rPr>
          <w:sz w:val="24"/>
          <w:szCs w:val="24"/>
        </w:rPr>
        <w:t>письмо</w:t>
      </w:r>
      <w:r w:rsidR="000A545B" w:rsidRPr="00464832">
        <w:rPr>
          <w:sz w:val="24"/>
          <w:szCs w:val="24"/>
        </w:rPr>
        <w:t xml:space="preserve"> в </w:t>
      </w:r>
      <w:r w:rsidR="00970C8F" w:rsidRPr="00464832">
        <w:rPr>
          <w:sz w:val="24"/>
          <w:szCs w:val="24"/>
        </w:rPr>
        <w:t>произвольной</w:t>
      </w:r>
      <w:r w:rsidR="000A545B" w:rsidRPr="00464832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464832">
        <w:rPr>
          <w:bCs w:val="0"/>
          <w:sz w:val="24"/>
          <w:szCs w:val="24"/>
        </w:rPr>
        <w:t>;</w:t>
      </w:r>
    </w:p>
    <w:p w:rsidR="00717F60" w:rsidRPr="00F958E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График выполнения </w:t>
      </w:r>
      <w:r w:rsidR="004F3DEE" w:rsidRPr="00F958E8">
        <w:rPr>
          <w:bCs w:val="0"/>
          <w:sz w:val="24"/>
          <w:szCs w:val="24"/>
        </w:rPr>
        <w:t xml:space="preserve">поставок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F60F9A">
        <w:fldChar w:fldCharType="begin"/>
      </w:r>
      <w:r w:rsidR="00F60F9A">
        <w:instrText xml:space="preserve"> REF _Ref440274902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  <w:lang w:eastAsia="ru-RU"/>
        </w:rPr>
        <w:t>5.4</w:t>
      </w:r>
      <w:r w:rsidR="00F60F9A">
        <w:fldChar w:fldCharType="end"/>
      </w:r>
      <w:r w:rsidRPr="00F958E8">
        <w:rPr>
          <w:bCs w:val="0"/>
          <w:sz w:val="24"/>
          <w:szCs w:val="24"/>
        </w:rPr>
        <w:t xml:space="preserve">), Сводная таблица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lastRenderedPageBreak/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F60F9A">
        <w:fldChar w:fldCharType="begin"/>
      </w:r>
      <w:r w:rsidR="00F60F9A">
        <w:instrText xml:space="preserve"> REF _Ref440274913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  <w:lang w:eastAsia="ru-RU"/>
        </w:rPr>
        <w:t>5.2</w:t>
      </w:r>
      <w:r w:rsidR="00F60F9A">
        <w:fldChar w:fldCharType="end"/>
      </w:r>
      <w:r w:rsidR="00D80639" w:rsidRPr="00F958E8">
        <w:rPr>
          <w:bCs w:val="0"/>
          <w:sz w:val="24"/>
          <w:szCs w:val="24"/>
        </w:rPr>
        <w:t>)</w:t>
      </w:r>
      <w:r w:rsidR="00AD3EBC" w:rsidRPr="00F958E8">
        <w:rPr>
          <w:bCs w:val="0"/>
          <w:sz w:val="24"/>
          <w:szCs w:val="24"/>
        </w:rPr>
        <w:t>;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Протокол разногласий </w:t>
      </w:r>
      <w:r w:rsidR="00AE556B" w:rsidRPr="00F958E8">
        <w:rPr>
          <w:bCs w:val="0"/>
          <w:sz w:val="24"/>
          <w:szCs w:val="24"/>
        </w:rPr>
        <w:t xml:space="preserve">к проекту Договора </w:t>
      </w:r>
      <w:r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>раздел</w:t>
      </w:r>
      <w:r w:rsidR="00F86B89" w:rsidRPr="00F958E8">
        <w:rPr>
          <w:bCs w:val="0"/>
          <w:sz w:val="24"/>
          <w:szCs w:val="24"/>
          <w:lang w:eastAsia="ru-RU"/>
        </w:rPr>
        <w:t xml:space="preserve"> </w:t>
      </w:r>
      <w:r w:rsidR="00F60F9A">
        <w:fldChar w:fldCharType="begin"/>
      </w:r>
      <w:r w:rsidR="00F60F9A">
        <w:instrText xml:space="preserve"> REF _Ref93264992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  <w:lang w:eastAsia="ru-RU"/>
        </w:rPr>
        <w:t>5.5</w:t>
      </w:r>
      <w:r w:rsidR="00F60F9A">
        <w:fldChar w:fldCharType="end"/>
      </w:r>
      <w:r w:rsidR="00953802" w:rsidRPr="00F958E8">
        <w:rPr>
          <w:bCs w:val="0"/>
          <w:sz w:val="24"/>
          <w:szCs w:val="24"/>
          <w:lang w:eastAsia="ru-RU"/>
        </w:rPr>
        <w:t>)</w:t>
      </w:r>
      <w:r w:rsidRPr="00F958E8">
        <w:rPr>
          <w:bCs w:val="0"/>
          <w:sz w:val="24"/>
          <w:szCs w:val="24"/>
        </w:rPr>
        <w:t>.</w:t>
      </w:r>
    </w:p>
    <w:p w:rsidR="00717F60" w:rsidRPr="00F958E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F958E8">
        <w:rPr>
          <w:bCs w:val="0"/>
          <w:sz w:val="24"/>
          <w:szCs w:val="24"/>
        </w:rPr>
        <w:t>Участник</w:t>
      </w:r>
      <w:r w:rsidRPr="00F958E8">
        <w:rPr>
          <w:bCs w:val="0"/>
          <w:sz w:val="24"/>
          <w:szCs w:val="24"/>
        </w:rPr>
        <w:t>а</w:t>
      </w:r>
      <w:r w:rsidR="00D90031" w:rsidRPr="00F958E8">
        <w:rPr>
          <w:bCs w:val="0"/>
          <w:sz w:val="24"/>
          <w:szCs w:val="24"/>
        </w:rPr>
        <w:t xml:space="preserve"> (подраздел </w:t>
      </w:r>
      <w:r w:rsidR="00F60F9A">
        <w:fldChar w:fldCharType="begin"/>
      </w:r>
      <w:r w:rsidR="00F60F9A">
        <w:instrText xml:space="preserve"> REF _Ref306005578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3.3.8.3</w:t>
      </w:r>
      <w:r w:rsidR="00F60F9A">
        <w:fldChar w:fldCharType="end"/>
      </w:r>
      <w:r w:rsidR="00F463E8" w:rsidRPr="00F958E8">
        <w:rPr>
          <w:bCs w:val="0"/>
          <w:sz w:val="24"/>
          <w:szCs w:val="24"/>
        </w:rPr>
        <w:t xml:space="preserve">, за исключением документа, указанного в </w:t>
      </w:r>
      <w:proofErr w:type="spellStart"/>
      <w:r w:rsidR="00F463E8" w:rsidRPr="00F958E8">
        <w:rPr>
          <w:sz w:val="24"/>
          <w:szCs w:val="24"/>
        </w:rPr>
        <w:t>пп</w:t>
      </w:r>
      <w:proofErr w:type="spellEnd"/>
      <w:r w:rsidR="00F463E8" w:rsidRPr="00F958E8">
        <w:rPr>
          <w:sz w:val="24"/>
          <w:szCs w:val="24"/>
        </w:rPr>
        <w:t xml:space="preserve">. </w:t>
      </w:r>
      <w:r w:rsidR="00F60F9A">
        <w:fldChar w:fldCharType="begin"/>
      </w:r>
      <w:r w:rsidR="00F60F9A">
        <w:instrText xml:space="preserve"> REF _Ref440279062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б)</w:t>
      </w:r>
      <w:r w:rsidR="00F60F9A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F60F9A">
        <w:fldChar w:fldCharType="begin"/>
      </w:r>
      <w:r w:rsidR="00F60F9A">
        <w:instrText xml:space="preserve"> REF _Ref440372460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д)</w:t>
      </w:r>
      <w:r w:rsidR="00F60F9A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F60F9A">
        <w:fldChar w:fldCharType="begin"/>
      </w:r>
      <w:r w:rsidR="00F60F9A">
        <w:instrText xml:space="preserve"> REF _Ref440372474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м)</w:t>
      </w:r>
      <w:r w:rsidR="00F60F9A">
        <w:fldChar w:fldCharType="end"/>
      </w:r>
      <w:r w:rsidR="00F958E8" w:rsidRPr="00F958E8">
        <w:rPr>
          <w:sz w:val="24"/>
          <w:szCs w:val="24"/>
        </w:rPr>
        <w:t xml:space="preserve">, </w:t>
      </w:r>
      <w:r w:rsidR="00F60F9A">
        <w:fldChar w:fldCharType="begin"/>
      </w:r>
      <w:r w:rsidR="00F60F9A">
        <w:instrText xml:space="preserve"> REF _Ref440372477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н)</w:t>
      </w:r>
      <w:r w:rsidR="00F60F9A">
        <w:fldChar w:fldCharType="end"/>
      </w:r>
      <w:r w:rsidR="00A24167">
        <w:t xml:space="preserve">, </w:t>
      </w:r>
      <w:r w:rsidR="00763E64">
        <w:fldChar w:fldCharType="begin"/>
      </w:r>
      <w:r w:rsidR="00A24167">
        <w:instrText xml:space="preserve"> REF _Ref442188512 \r \h </w:instrText>
      </w:r>
      <w:r w:rsidR="00763E64">
        <w:fldChar w:fldCharType="separate"/>
      </w:r>
      <w:r w:rsidR="00D03DF2">
        <w:t>т)</w:t>
      </w:r>
      <w:r w:rsidR="00763E64">
        <w:fldChar w:fldCharType="end"/>
      </w:r>
      <w:r w:rsidR="00F463E8" w:rsidRPr="00F958E8">
        <w:rPr>
          <w:sz w:val="24"/>
          <w:szCs w:val="24"/>
        </w:rPr>
        <w:t xml:space="preserve"> п. </w:t>
      </w:r>
      <w:r w:rsidR="00F60F9A">
        <w:fldChar w:fldCharType="begin"/>
      </w:r>
      <w:r w:rsidR="00F60F9A">
        <w:instrText xml:space="preserve"> REF _Ref306005578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3.3.8.3</w:t>
      </w:r>
      <w:r w:rsidR="00F60F9A">
        <w:fldChar w:fldCharType="end"/>
      </w:r>
      <w:r w:rsidR="00D90031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0E746F" w:rsidRPr="00F958E8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Если Заявка подается коллективным Участником</w:t>
      </w:r>
      <w:r w:rsidR="0039141F" w:rsidRPr="00F958E8">
        <w:rPr>
          <w:bCs w:val="0"/>
          <w:sz w:val="24"/>
          <w:szCs w:val="24"/>
        </w:rPr>
        <w:t xml:space="preserve"> - Форма </w:t>
      </w:r>
      <w:proofErr w:type="gramStart"/>
      <w:r w:rsidR="0039141F" w:rsidRPr="00F958E8">
        <w:rPr>
          <w:bCs w:val="0"/>
          <w:sz w:val="24"/>
          <w:szCs w:val="24"/>
        </w:rPr>
        <w:t>плана распределения объемов выполнения поставок</w:t>
      </w:r>
      <w:proofErr w:type="gramEnd"/>
      <w:r w:rsidR="0039141F" w:rsidRPr="00F958E8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F958E8">
        <w:rPr>
          <w:bCs w:val="0"/>
          <w:sz w:val="24"/>
          <w:szCs w:val="24"/>
        </w:rPr>
        <w:t>(</w:t>
      </w:r>
      <w:r w:rsidR="00A154B7" w:rsidRPr="00F958E8">
        <w:rPr>
          <w:bCs w:val="0"/>
          <w:spacing w:val="-2"/>
          <w:sz w:val="24"/>
          <w:szCs w:val="24"/>
        </w:rPr>
        <w:t>под</w:t>
      </w:r>
      <w:r w:rsidR="00A154B7" w:rsidRPr="00F958E8">
        <w:rPr>
          <w:bCs w:val="0"/>
          <w:sz w:val="24"/>
          <w:szCs w:val="24"/>
        </w:rPr>
        <w:t xml:space="preserve">раздел </w:t>
      </w:r>
      <w:r w:rsidR="00F60F9A">
        <w:fldChar w:fldCharType="begin"/>
      </w:r>
      <w:r w:rsidR="00F60F9A">
        <w:instrText xml:space="preserve"> REF _Ref440274961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5.15</w:t>
      </w:r>
      <w:r w:rsidR="00F60F9A">
        <w:fldChar w:fldCharType="end"/>
      </w:r>
      <w:r w:rsidR="00A154B7" w:rsidRPr="00F958E8">
        <w:rPr>
          <w:bCs w:val="0"/>
          <w:sz w:val="24"/>
          <w:szCs w:val="24"/>
        </w:rPr>
        <w:t>)</w:t>
      </w:r>
      <w:r w:rsidRPr="00F958E8">
        <w:rPr>
          <w:bCs w:val="0"/>
          <w:sz w:val="24"/>
          <w:szCs w:val="24"/>
        </w:rPr>
        <w:t>;</w:t>
      </w:r>
    </w:p>
    <w:p w:rsidR="00717F60" w:rsidRPr="00F958E8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F958E8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F958E8">
        <w:rPr>
          <w:bCs w:val="0"/>
          <w:sz w:val="24"/>
          <w:szCs w:val="24"/>
        </w:rPr>
        <w:t>Участник</w:t>
      </w:r>
      <w:r w:rsidR="00717F60" w:rsidRPr="00F958E8">
        <w:rPr>
          <w:bCs w:val="0"/>
          <w:sz w:val="24"/>
          <w:szCs w:val="24"/>
        </w:rPr>
        <w:t>а (с оформлением отдельно</w:t>
      </w:r>
      <w:r w:rsidR="003E170D" w:rsidRPr="00F958E8">
        <w:rPr>
          <w:bCs w:val="0"/>
          <w:sz w:val="24"/>
          <w:szCs w:val="24"/>
        </w:rPr>
        <w:t>го архива</w:t>
      </w:r>
      <w:r w:rsidR="00717F60" w:rsidRPr="00F958E8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F958E8">
        <w:rPr>
          <w:bCs w:val="0"/>
          <w:sz w:val="24"/>
          <w:szCs w:val="24"/>
        </w:rPr>
        <w:t>Участник</w:t>
      </w:r>
      <w:r w:rsidR="00717F60" w:rsidRPr="00F958E8">
        <w:rPr>
          <w:bCs w:val="0"/>
          <w:sz w:val="24"/>
          <w:szCs w:val="24"/>
        </w:rPr>
        <w:t>а _________________»):</w:t>
      </w:r>
    </w:p>
    <w:p w:rsidR="007044CB" w:rsidRPr="00CF7D45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 xml:space="preserve">Формы, указанные в подразделах </w:t>
      </w:r>
      <w:r w:rsidR="00F60F9A">
        <w:fldChar w:fldCharType="begin"/>
      </w:r>
      <w:r w:rsidR="00F60F9A">
        <w:instrText xml:space="preserve"> REF _Ref440274659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5.9</w:t>
      </w:r>
      <w:r w:rsidR="00F60F9A">
        <w:fldChar w:fldCharType="end"/>
      </w:r>
      <w:r w:rsidRPr="00CF7D45">
        <w:rPr>
          <w:bCs w:val="0"/>
          <w:sz w:val="24"/>
          <w:szCs w:val="24"/>
        </w:rPr>
        <w:t xml:space="preserve">, </w:t>
      </w:r>
      <w:r w:rsidR="00F60F9A">
        <w:fldChar w:fldCharType="begin"/>
      </w:r>
      <w:r w:rsidR="00F60F9A">
        <w:instrText xml:space="preserve"> REF _Ref440274733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5.11</w:t>
      </w:r>
      <w:r w:rsidR="00F60F9A">
        <w:fldChar w:fldCharType="end"/>
      </w:r>
      <w:r w:rsidRPr="00CF7D45">
        <w:rPr>
          <w:bCs w:val="0"/>
          <w:sz w:val="24"/>
          <w:szCs w:val="24"/>
        </w:rPr>
        <w:t xml:space="preserve">, </w:t>
      </w:r>
      <w:r w:rsidR="00F60F9A">
        <w:fldChar w:fldCharType="begin"/>
      </w:r>
      <w:r w:rsidR="00F60F9A">
        <w:instrText xml:space="preserve"> REF _Ref440274744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5.12</w:t>
      </w:r>
      <w:r w:rsidR="00F60F9A">
        <w:fldChar w:fldCharType="end"/>
      </w:r>
      <w:r w:rsidRPr="00CF7D45">
        <w:rPr>
          <w:bCs w:val="0"/>
          <w:sz w:val="24"/>
          <w:szCs w:val="24"/>
        </w:rPr>
        <w:t xml:space="preserve">, </w:t>
      </w:r>
      <w:r w:rsidR="00F60F9A">
        <w:fldChar w:fldCharType="begin"/>
      </w:r>
      <w:r w:rsidR="00F60F9A">
        <w:instrText xml:space="preserve"> REF _Ref440274756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5.14</w:t>
      </w:r>
      <w:r w:rsidR="00F60F9A">
        <w:fldChar w:fldCharType="end"/>
      </w:r>
      <w:r w:rsidR="007044CB" w:rsidRPr="00CF7D45">
        <w:rPr>
          <w:bCs w:val="0"/>
          <w:sz w:val="24"/>
          <w:szCs w:val="24"/>
        </w:rPr>
        <w:t>;</w:t>
      </w:r>
    </w:p>
    <w:p w:rsidR="00717F60" w:rsidRPr="00CF7D45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 xml:space="preserve">Документы, </w:t>
      </w:r>
      <w:r w:rsidR="00DA7E38" w:rsidRPr="00CF7D45">
        <w:rPr>
          <w:bCs w:val="0"/>
          <w:sz w:val="24"/>
          <w:szCs w:val="24"/>
        </w:rPr>
        <w:t>подтверждающие правоспособность</w:t>
      </w:r>
      <w:r w:rsidRPr="00CF7D45">
        <w:rPr>
          <w:bCs w:val="0"/>
          <w:sz w:val="24"/>
          <w:szCs w:val="24"/>
        </w:rPr>
        <w:t xml:space="preserve"> данной организации</w:t>
      </w:r>
      <w:r w:rsidR="00E963D9" w:rsidRPr="00CF7D45">
        <w:rPr>
          <w:bCs w:val="0"/>
          <w:sz w:val="24"/>
          <w:szCs w:val="24"/>
        </w:rPr>
        <w:t xml:space="preserve"> (подраздел </w:t>
      </w:r>
      <w:r w:rsidR="00F60F9A">
        <w:fldChar w:fldCharType="begin"/>
      </w:r>
      <w:r w:rsidR="00F60F9A">
        <w:instrText xml:space="preserve"> REF _Ref306005578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3.3.8.3</w:t>
      </w:r>
      <w:r w:rsidR="00F60F9A">
        <w:fldChar w:fldCharType="end"/>
      </w:r>
      <w:r w:rsidR="00E963D9" w:rsidRPr="00CF7D45">
        <w:rPr>
          <w:bCs w:val="0"/>
          <w:sz w:val="24"/>
          <w:szCs w:val="24"/>
        </w:rPr>
        <w:t>)</w:t>
      </w:r>
      <w:r w:rsidRPr="00CF7D45">
        <w:rPr>
          <w:bCs w:val="0"/>
          <w:sz w:val="24"/>
          <w:szCs w:val="24"/>
        </w:rPr>
        <w:t>;</w:t>
      </w:r>
    </w:p>
    <w:p w:rsidR="00717F60" w:rsidRPr="00CF7D45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Техническое предложение (</w:t>
      </w:r>
      <w:r w:rsidR="00A154B7" w:rsidRPr="00CF7D45">
        <w:rPr>
          <w:bCs w:val="0"/>
          <w:sz w:val="24"/>
          <w:szCs w:val="24"/>
          <w:lang w:eastAsia="ru-RU"/>
        </w:rPr>
        <w:t>подраздел</w:t>
      </w:r>
      <w:r w:rsidR="00A40BDF" w:rsidRPr="00CF7D45">
        <w:rPr>
          <w:bCs w:val="0"/>
          <w:sz w:val="24"/>
          <w:szCs w:val="24"/>
          <w:lang w:eastAsia="ru-RU"/>
        </w:rPr>
        <w:t xml:space="preserve"> </w:t>
      </w:r>
      <w:r w:rsidR="00F60F9A">
        <w:fldChar w:fldCharType="begin"/>
      </w:r>
      <w:r w:rsidR="00F60F9A">
        <w:instrText xml:space="preserve"> REF _Ref86826666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  <w:lang w:eastAsia="ru-RU"/>
        </w:rPr>
        <w:t>5.3</w:t>
      </w:r>
      <w:r w:rsidR="00F60F9A">
        <w:fldChar w:fldCharType="end"/>
      </w:r>
      <w:r w:rsidRPr="00CF7D45">
        <w:rPr>
          <w:bCs w:val="0"/>
          <w:sz w:val="24"/>
          <w:szCs w:val="24"/>
        </w:rPr>
        <w:t>)</w:t>
      </w:r>
      <w:r w:rsidR="00BD2FD1" w:rsidRPr="00CF7D45">
        <w:rPr>
          <w:bCs w:val="0"/>
          <w:sz w:val="24"/>
          <w:szCs w:val="24"/>
        </w:rPr>
        <w:t xml:space="preserve">, </w:t>
      </w:r>
      <w:r w:rsidR="00BD2FD1" w:rsidRPr="00CF7D45">
        <w:rPr>
          <w:sz w:val="24"/>
          <w:szCs w:val="24"/>
        </w:rPr>
        <w:t>свидетельства производителей (</w:t>
      </w:r>
      <w:r w:rsidR="00A154B7" w:rsidRPr="00CF7D45">
        <w:rPr>
          <w:bCs w:val="0"/>
          <w:sz w:val="24"/>
          <w:szCs w:val="24"/>
          <w:lang w:eastAsia="ru-RU"/>
        </w:rPr>
        <w:t>подраздел</w:t>
      </w:r>
      <w:r w:rsidR="00A40BDF" w:rsidRPr="00CF7D45">
        <w:rPr>
          <w:bCs w:val="0"/>
          <w:sz w:val="24"/>
          <w:szCs w:val="24"/>
          <w:lang w:eastAsia="ru-RU"/>
        </w:rPr>
        <w:t xml:space="preserve"> </w:t>
      </w:r>
      <w:r w:rsidR="00F60F9A">
        <w:fldChar w:fldCharType="begin"/>
      </w:r>
      <w:r w:rsidR="00F60F9A">
        <w:instrText xml:space="preserve"> REF _Ref440275030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  <w:lang w:eastAsia="ru-RU"/>
        </w:rPr>
        <w:t>5.10</w:t>
      </w:r>
      <w:r w:rsidR="00F60F9A">
        <w:fldChar w:fldCharType="end"/>
      </w:r>
      <w:r w:rsidR="00BD2FD1" w:rsidRPr="00CF7D45">
        <w:rPr>
          <w:sz w:val="24"/>
          <w:szCs w:val="24"/>
        </w:rPr>
        <w:t>)</w:t>
      </w:r>
      <w:r w:rsidR="004E26AE" w:rsidRPr="00CF7D45">
        <w:rPr>
          <w:sz w:val="24"/>
          <w:szCs w:val="24"/>
        </w:rPr>
        <w:t xml:space="preserve"> </w:t>
      </w:r>
      <w:r w:rsidR="004E26AE" w:rsidRPr="00CF7D45">
        <w:rPr>
          <w:bCs w:val="0"/>
          <w:spacing w:val="-1"/>
          <w:sz w:val="24"/>
          <w:szCs w:val="24"/>
        </w:rPr>
        <w:t>либо копии дилерских договоров</w:t>
      </w:r>
      <w:r w:rsidR="00BD2FD1" w:rsidRPr="00CF7D45">
        <w:rPr>
          <w:sz w:val="24"/>
          <w:szCs w:val="24"/>
        </w:rPr>
        <w:t xml:space="preserve"> </w:t>
      </w:r>
      <w:r w:rsidRPr="00CF7D45">
        <w:rPr>
          <w:bCs w:val="0"/>
          <w:sz w:val="24"/>
          <w:szCs w:val="24"/>
        </w:rPr>
        <w:t>оформля</w:t>
      </w:r>
      <w:r w:rsidR="004E26AE" w:rsidRPr="00CF7D45">
        <w:rPr>
          <w:bCs w:val="0"/>
          <w:sz w:val="24"/>
          <w:szCs w:val="24"/>
        </w:rPr>
        <w:t>ю</w:t>
      </w:r>
      <w:r w:rsidRPr="00CF7D45">
        <w:rPr>
          <w:bCs w:val="0"/>
          <w:sz w:val="24"/>
          <w:szCs w:val="24"/>
        </w:rPr>
        <w:t xml:space="preserve">тся отдельным </w:t>
      </w:r>
      <w:r w:rsidR="003E170D" w:rsidRPr="00CF7D45">
        <w:rPr>
          <w:bCs w:val="0"/>
          <w:sz w:val="24"/>
          <w:szCs w:val="24"/>
        </w:rPr>
        <w:t>архивом</w:t>
      </w:r>
      <w:r w:rsidRPr="00CF7D45">
        <w:rPr>
          <w:bCs w:val="0"/>
          <w:sz w:val="24"/>
          <w:szCs w:val="24"/>
        </w:rPr>
        <w:t xml:space="preserve"> «Техническое предложение </w:t>
      </w:r>
      <w:r w:rsidR="009C744E" w:rsidRPr="00CF7D45">
        <w:rPr>
          <w:bCs w:val="0"/>
          <w:sz w:val="24"/>
          <w:szCs w:val="24"/>
        </w:rPr>
        <w:t>Участник</w:t>
      </w:r>
      <w:r w:rsidRPr="00CF7D45">
        <w:rPr>
          <w:bCs w:val="0"/>
          <w:sz w:val="24"/>
          <w:szCs w:val="24"/>
        </w:rPr>
        <w:t>а __________».</w:t>
      </w:r>
    </w:p>
    <w:p w:rsidR="00717F60" w:rsidRPr="00CF7D45" w:rsidRDefault="009C744E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56" w:name="_Ref306004660"/>
      <w:r w:rsidRPr="00CF7D45">
        <w:rPr>
          <w:bCs w:val="0"/>
          <w:sz w:val="24"/>
          <w:szCs w:val="24"/>
        </w:rPr>
        <w:t>Участник</w:t>
      </w:r>
      <w:r w:rsidR="00717F60" w:rsidRPr="00CF7D4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и такого </w:t>
      </w:r>
      <w:r w:rsidRPr="00CF7D45">
        <w:rPr>
          <w:bCs w:val="0"/>
          <w:sz w:val="24"/>
          <w:szCs w:val="24"/>
        </w:rPr>
        <w:t>Участник</w:t>
      </w:r>
      <w:r w:rsidR="00717F60" w:rsidRPr="00CF7D45">
        <w:rPr>
          <w:bCs w:val="0"/>
          <w:sz w:val="24"/>
          <w:szCs w:val="24"/>
        </w:rPr>
        <w:t>а отклоняются без рассмотрения по существу.</w:t>
      </w:r>
      <w:bookmarkEnd w:id="156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F60F9A">
        <w:fldChar w:fldCharType="begin"/>
      </w:r>
      <w:r w:rsidR="00F60F9A">
        <w:instrText xml:space="preserve"> REF _Ref440270602 \r \h  \* MERGEFORMAT </w:instrText>
      </w:r>
      <w:r w:rsidR="00F60F9A">
        <w:fldChar w:fldCharType="separate"/>
      </w:r>
      <w:r w:rsidR="00D03DF2">
        <w:t>5</w:t>
      </w:r>
      <w:r w:rsidR="00F60F9A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F60F9A">
        <w:fldChar w:fldCharType="begin"/>
      </w:r>
      <w:r w:rsidR="00F60F9A">
        <w:instrText xml:space="preserve"> REF _Ref191386419 \n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3.3.2</w:t>
      </w:r>
      <w:r w:rsidR="00F60F9A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763E64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т)</w:t>
      </w:r>
      <w:r w:rsidR="00763E64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F60F9A">
        <w:fldChar w:fldCharType="begin"/>
      </w:r>
      <w:r w:rsidR="00F60F9A">
        <w:instrText xml:space="preserve"> REF _Ref306005578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3.3.8.3</w:t>
      </w:r>
      <w:r w:rsidR="00F60F9A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60F9A">
        <w:fldChar w:fldCharType="begin"/>
      </w:r>
      <w:r w:rsidR="00F60F9A">
        <w:instrText xml:space="preserve"> REF _Ref442187883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5.16</w:t>
      </w:r>
      <w:r w:rsidR="00F60F9A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123A9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57" w:name="_Ref55279015"/>
      <w:bookmarkStart w:id="158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</w:t>
      </w:r>
      <w:r w:rsidRPr="00123A9F">
        <w:rPr>
          <w:bCs w:val="0"/>
          <w:sz w:val="24"/>
          <w:szCs w:val="24"/>
        </w:rPr>
        <w:t>лицом на основании доверенности (далее — уполномоченного лица)</w:t>
      </w:r>
      <w:r w:rsidR="00123A9F" w:rsidRPr="00123A9F">
        <w:rPr>
          <w:bCs w:val="0"/>
          <w:sz w:val="24"/>
          <w:szCs w:val="24"/>
        </w:rPr>
        <w:t xml:space="preserve">. </w:t>
      </w:r>
      <w:r w:rsidR="00123A9F" w:rsidRPr="00123A9F">
        <w:rPr>
          <w:sz w:val="24"/>
          <w:szCs w:val="24"/>
        </w:rPr>
        <w:t>В последнем случае копия прикладывается к Заявке</w:t>
      </w:r>
      <w:r w:rsidRPr="00123A9F">
        <w:rPr>
          <w:bCs w:val="0"/>
          <w:sz w:val="24"/>
          <w:szCs w:val="24"/>
        </w:rPr>
        <w:t>.</w:t>
      </w:r>
      <w:bookmarkEnd w:id="157"/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59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1D6802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158"/>
      <w:bookmarkEnd w:id="159"/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60" w:name="_Ref440271182"/>
      <w:proofErr w:type="gramStart"/>
      <w:r w:rsidRPr="000E5AC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763E64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763E64">
        <w:rPr>
          <w:bCs w:val="0"/>
          <w:spacing w:val="-1"/>
          <w:sz w:val="24"/>
          <w:szCs w:val="24"/>
        </w:rPr>
      </w:r>
      <w:r w:rsidR="00763E64">
        <w:rPr>
          <w:bCs w:val="0"/>
          <w:spacing w:val="-1"/>
          <w:sz w:val="24"/>
          <w:szCs w:val="24"/>
        </w:rPr>
        <w:fldChar w:fldCharType="separate"/>
      </w:r>
      <w:r w:rsidR="00D03DF2">
        <w:rPr>
          <w:bCs w:val="0"/>
          <w:spacing w:val="-1"/>
          <w:sz w:val="24"/>
          <w:szCs w:val="24"/>
        </w:rPr>
        <w:t>5.3</w:t>
      </w:r>
      <w:r w:rsidR="00763E64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E5AC7">
        <w:rPr>
          <w:sz w:val="24"/>
          <w:szCs w:val="24"/>
        </w:rPr>
        <w:t xml:space="preserve"> </w:t>
      </w:r>
      <w:bookmarkEnd w:id="160"/>
      <w:r w:rsidR="001D1162">
        <w:rPr>
          <w:szCs w:val="24"/>
        </w:rPr>
        <w:t xml:space="preserve">Заявка </w:t>
      </w:r>
      <w:r w:rsidR="001D1162" w:rsidRPr="000E5AC7">
        <w:rPr>
          <w:sz w:val="24"/>
          <w:szCs w:val="24"/>
        </w:rPr>
        <w:t>будет отклонен</w:t>
      </w:r>
      <w:r w:rsidR="001D1162">
        <w:rPr>
          <w:szCs w:val="24"/>
        </w:rPr>
        <w:t>а</w:t>
      </w:r>
      <w:r w:rsidR="001D1162" w:rsidRPr="000E5AC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Если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763E64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763E64">
        <w:rPr>
          <w:bCs w:val="0"/>
          <w:spacing w:val="-1"/>
          <w:sz w:val="24"/>
          <w:szCs w:val="24"/>
        </w:rPr>
      </w:r>
      <w:r w:rsidR="00763E64">
        <w:rPr>
          <w:bCs w:val="0"/>
          <w:spacing w:val="-1"/>
          <w:sz w:val="24"/>
          <w:szCs w:val="24"/>
        </w:rPr>
        <w:fldChar w:fldCharType="separate"/>
      </w:r>
      <w:r w:rsidR="00D03DF2">
        <w:rPr>
          <w:bCs w:val="0"/>
          <w:spacing w:val="-1"/>
          <w:sz w:val="24"/>
          <w:szCs w:val="24"/>
        </w:rPr>
        <w:t>5.3</w:t>
      </w:r>
      <w:r w:rsidR="00763E64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вместо информации, изложенной в п. </w:t>
      </w:r>
      <w:r w:rsidR="00763E64">
        <w:rPr>
          <w:sz w:val="24"/>
          <w:szCs w:val="24"/>
        </w:rPr>
        <w:fldChar w:fldCharType="begin"/>
      </w:r>
      <w:r w:rsidR="00B71B9D">
        <w:rPr>
          <w:sz w:val="24"/>
          <w:szCs w:val="24"/>
        </w:rPr>
        <w:instrText xml:space="preserve"> REF _Ref440271182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3.3.1.9</w:t>
      </w:r>
      <w:r w:rsidR="00763E64">
        <w:rPr>
          <w:sz w:val="24"/>
          <w:szCs w:val="24"/>
        </w:rPr>
        <w:fldChar w:fldCharType="end"/>
      </w:r>
      <w:r w:rsidRPr="000E5AC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0E5AC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>
        <w:rPr>
          <w:szCs w:val="24"/>
        </w:rPr>
        <w:t>Заявка</w:t>
      </w:r>
      <w:r w:rsidR="001D1162" w:rsidRPr="000E5AC7">
        <w:rPr>
          <w:sz w:val="24"/>
          <w:szCs w:val="24"/>
        </w:rPr>
        <w:t xml:space="preserve"> Участника будет отклонен</w:t>
      </w:r>
      <w:r w:rsidR="001D1162">
        <w:rPr>
          <w:szCs w:val="24"/>
        </w:rPr>
        <w:t>а</w:t>
      </w:r>
      <w:r w:rsidR="001D1162" w:rsidRPr="000E5AC7">
        <w:rPr>
          <w:sz w:val="24"/>
          <w:szCs w:val="24"/>
        </w:rPr>
        <w:t xml:space="preserve"> без рассмотрения по существу</w:t>
      </w:r>
      <w:r w:rsidRPr="000E5AC7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763E6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5.2</w:t>
      </w:r>
      <w:r w:rsidR="00763E64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763E6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5.4</w:t>
      </w:r>
      <w:r w:rsidR="00763E64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763E6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5.1</w:t>
      </w:r>
      <w:r w:rsidR="00763E64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763E64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5.1</w:t>
      </w:r>
      <w:r w:rsidR="00763E64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61" w:name="_Ref115076752"/>
      <w:bookmarkStart w:id="162" w:name="_Ref191386109"/>
      <w:bookmarkStart w:id="163" w:name="_Ref191386419"/>
      <w:bookmarkStart w:id="164" w:name="_Toc440357091"/>
      <w:bookmarkStart w:id="165" w:name="_Toc440359646"/>
      <w:bookmarkStart w:id="166" w:name="_Toc440632109"/>
      <w:bookmarkStart w:id="167" w:name="_Toc440875930"/>
      <w:bookmarkStart w:id="168" w:name="_Toc441130958"/>
      <w:bookmarkStart w:id="169" w:name="_Toc447269773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61"/>
      <w:bookmarkEnd w:id="162"/>
      <w:bookmarkEnd w:id="163"/>
      <w:r w:rsidRPr="00E71A48">
        <w:rPr>
          <w:szCs w:val="24"/>
        </w:rPr>
        <w:t>ЭТП</w:t>
      </w:r>
      <w:bookmarkEnd w:id="164"/>
      <w:bookmarkEnd w:id="165"/>
      <w:bookmarkEnd w:id="166"/>
      <w:bookmarkEnd w:id="167"/>
      <w:bookmarkEnd w:id="168"/>
      <w:bookmarkEnd w:id="169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0" w:name="_Ref115076807"/>
      <w:bookmarkStart w:id="171" w:name="_Toc440357092"/>
      <w:bookmarkStart w:id="172" w:name="_Toc440359647"/>
      <w:bookmarkStart w:id="173" w:name="_Toc440632110"/>
      <w:bookmarkStart w:id="174" w:name="_Toc440875931"/>
      <w:bookmarkStart w:id="175" w:name="_Toc441130959"/>
      <w:bookmarkStart w:id="176" w:name="_Toc44726977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170"/>
      <w:bookmarkEnd w:id="171"/>
      <w:bookmarkEnd w:id="172"/>
      <w:bookmarkEnd w:id="173"/>
      <w:bookmarkEnd w:id="174"/>
      <w:bookmarkEnd w:id="175"/>
      <w:bookmarkEnd w:id="176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7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763E64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т)</w:t>
      </w:r>
      <w:r w:rsidR="00763E64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F60F9A">
        <w:fldChar w:fldCharType="begin"/>
      </w:r>
      <w:r w:rsidR="00F60F9A">
        <w:instrText xml:space="preserve"> REF _Ref306005578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3.3.8.3</w:t>
      </w:r>
      <w:r w:rsidR="00F60F9A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60F9A">
        <w:fldChar w:fldCharType="begin"/>
      </w:r>
      <w:r w:rsidR="00F60F9A">
        <w:instrText xml:space="preserve"> REF _Ref442187883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5.16</w:t>
      </w:r>
      <w:r w:rsidR="00F60F9A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17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8" w:name="_Ref306008743"/>
      <w:bookmarkStart w:id="179" w:name="_Toc440357093"/>
      <w:bookmarkStart w:id="180" w:name="_Toc440359648"/>
      <w:bookmarkStart w:id="181" w:name="_Toc440632111"/>
      <w:bookmarkStart w:id="182" w:name="_Toc440875932"/>
      <w:bookmarkStart w:id="183" w:name="_Toc441130960"/>
      <w:bookmarkStart w:id="184" w:name="_Toc447269775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78"/>
      <w:bookmarkEnd w:id="179"/>
      <w:bookmarkEnd w:id="180"/>
      <w:bookmarkEnd w:id="181"/>
      <w:bookmarkEnd w:id="182"/>
      <w:bookmarkEnd w:id="183"/>
      <w:bookmarkEnd w:id="184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185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763E64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3.4.1.3</w:t>
      </w:r>
      <w:r w:rsidR="00763E64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185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6" w:name="_Toc440357094"/>
      <w:bookmarkStart w:id="187" w:name="_Toc440359649"/>
      <w:bookmarkStart w:id="188" w:name="_Toc440632112"/>
      <w:bookmarkStart w:id="189" w:name="_Toc440875933"/>
      <w:bookmarkStart w:id="190" w:name="_Toc441130961"/>
      <w:bookmarkStart w:id="191" w:name="_Toc4472697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86"/>
      <w:bookmarkEnd w:id="187"/>
      <w:bookmarkEnd w:id="188"/>
      <w:bookmarkEnd w:id="189"/>
      <w:bookmarkEnd w:id="190"/>
      <w:bookmarkEnd w:id="19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2" w:name="_Toc440357095"/>
      <w:bookmarkStart w:id="193" w:name="_Toc440359650"/>
      <w:bookmarkStart w:id="194" w:name="_Toc440632113"/>
      <w:bookmarkStart w:id="195" w:name="_Toc440875934"/>
      <w:bookmarkStart w:id="196" w:name="_Toc441130962"/>
      <w:bookmarkStart w:id="197" w:name="_Toc4472697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2"/>
      <w:bookmarkEnd w:id="193"/>
      <w:bookmarkEnd w:id="194"/>
      <w:bookmarkEnd w:id="195"/>
      <w:bookmarkEnd w:id="196"/>
      <w:bookmarkEnd w:id="197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</w:t>
      </w:r>
      <w:r w:rsidRPr="00E71A48">
        <w:rPr>
          <w:bCs w:val="0"/>
          <w:sz w:val="24"/>
          <w:szCs w:val="24"/>
        </w:rPr>
        <w:lastRenderedPageBreak/>
        <w:t xml:space="preserve">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198" w:name="_Toc440357096"/>
      <w:bookmarkStart w:id="199" w:name="_Toc440359651"/>
      <w:bookmarkStart w:id="200" w:name="_Toc440632114"/>
      <w:bookmarkStart w:id="201" w:name="_Toc440875935"/>
      <w:bookmarkStart w:id="202" w:name="_Toc441130963"/>
      <w:bookmarkStart w:id="203" w:name="_Toc4472697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198"/>
      <w:bookmarkEnd w:id="199"/>
      <w:bookmarkEnd w:id="200"/>
      <w:bookmarkEnd w:id="201"/>
      <w:bookmarkEnd w:id="202"/>
      <w:bookmarkEnd w:id="203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>Начальная (</w:t>
      </w:r>
      <w:r w:rsidRPr="00467E0C">
        <w:rPr>
          <w:bCs w:val="0"/>
          <w:sz w:val="24"/>
          <w:szCs w:val="24"/>
        </w:rPr>
        <w:t xml:space="preserve">максимальная) </w:t>
      </w:r>
      <w:r w:rsidRPr="00946E71">
        <w:rPr>
          <w:bCs w:val="0"/>
          <w:sz w:val="24"/>
          <w:szCs w:val="24"/>
        </w:rPr>
        <w:t xml:space="preserve">цена </w:t>
      </w:r>
      <w:r w:rsidR="00123C70" w:rsidRPr="00946E71">
        <w:rPr>
          <w:bCs w:val="0"/>
          <w:sz w:val="24"/>
          <w:szCs w:val="24"/>
        </w:rPr>
        <w:t>Договор</w:t>
      </w:r>
      <w:r w:rsidRPr="00946E71">
        <w:rPr>
          <w:bCs w:val="0"/>
          <w:sz w:val="24"/>
          <w:szCs w:val="24"/>
        </w:rPr>
        <w:t>а</w:t>
      </w:r>
      <w:r w:rsidR="00E06198" w:rsidRPr="00946E71">
        <w:rPr>
          <w:bCs w:val="0"/>
          <w:sz w:val="24"/>
          <w:szCs w:val="24"/>
        </w:rPr>
        <w:t xml:space="preserve">: </w:t>
      </w:r>
      <w:r w:rsidR="00946E71" w:rsidRPr="00946E71">
        <w:rPr>
          <w:b/>
          <w:sz w:val="24"/>
          <w:szCs w:val="24"/>
        </w:rPr>
        <w:t>121 621</w:t>
      </w:r>
      <w:r w:rsidR="00946E71" w:rsidRPr="00946E71">
        <w:rPr>
          <w:sz w:val="24"/>
          <w:szCs w:val="24"/>
        </w:rPr>
        <w:t xml:space="preserve"> (Сто двадцать одна тысяча шестьсот двадцать один) рубль 00 копеек РФ, без учета НДС; НДС составляет</w:t>
      </w:r>
      <w:r w:rsidR="00946E71">
        <w:rPr>
          <w:sz w:val="24"/>
          <w:szCs w:val="24"/>
        </w:rPr>
        <w:t xml:space="preserve">                </w:t>
      </w:r>
      <w:r w:rsidR="00946E71" w:rsidRPr="00946E71">
        <w:rPr>
          <w:sz w:val="24"/>
          <w:szCs w:val="24"/>
        </w:rPr>
        <w:t xml:space="preserve"> </w:t>
      </w:r>
      <w:r w:rsidR="00946E71" w:rsidRPr="00946E71">
        <w:rPr>
          <w:b/>
          <w:sz w:val="24"/>
          <w:szCs w:val="24"/>
        </w:rPr>
        <w:t>21 891</w:t>
      </w:r>
      <w:r w:rsidR="00946E71" w:rsidRPr="00946E71">
        <w:rPr>
          <w:sz w:val="24"/>
          <w:szCs w:val="24"/>
        </w:rPr>
        <w:t xml:space="preserve"> (Двадцать одна тысяча восемьсот девяносто один) рубль 78 копеек РФ; </w:t>
      </w:r>
      <w:r w:rsidR="00946E71" w:rsidRPr="00946E71">
        <w:rPr>
          <w:b/>
          <w:sz w:val="24"/>
          <w:szCs w:val="24"/>
        </w:rPr>
        <w:t>143 512</w:t>
      </w:r>
      <w:r w:rsidR="00946E71" w:rsidRPr="00946E71">
        <w:rPr>
          <w:sz w:val="24"/>
          <w:szCs w:val="24"/>
        </w:rPr>
        <w:t xml:space="preserve"> (Сто сорок три тысячи пятьсот двенадцать) рублей 78 копеек РФ, с учетом НДС</w:t>
      </w:r>
      <w:r w:rsidR="00E06198" w:rsidRPr="00946E71">
        <w:rPr>
          <w:bCs w:val="0"/>
          <w:sz w:val="24"/>
          <w:szCs w:val="24"/>
        </w:rPr>
        <w:t>.</w:t>
      </w:r>
    </w:p>
    <w:p w:rsidR="004F657D" w:rsidRDefault="00F40192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A37EBB" w:rsidRDefault="00F40192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A37EBB">
        <w:rPr>
          <w:sz w:val="24"/>
          <w:szCs w:val="24"/>
        </w:rPr>
        <w:t>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763E64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5.1</w:t>
      </w:r>
      <w:r w:rsidR="00763E64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763E64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5.2</w:t>
      </w:r>
      <w:r w:rsidR="00763E64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>. В противном случае Заявк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3F5CDB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763E64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3.6.4</w:t>
      </w:r>
      <w:r w:rsidR="00763E64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46518">
        <w:rPr>
          <w:bCs w:val="0"/>
          <w:sz w:val="24"/>
          <w:szCs w:val="24"/>
        </w:rPr>
        <w:t>Начальная (предельная)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04" w:name="_Ref191386407"/>
      <w:bookmarkStart w:id="205" w:name="_Ref191386526"/>
      <w:bookmarkStart w:id="206" w:name="_Toc440357097"/>
      <w:bookmarkStart w:id="207" w:name="_Toc440359652"/>
      <w:bookmarkStart w:id="208" w:name="_Toc440632115"/>
      <w:bookmarkStart w:id="209" w:name="_Toc440875936"/>
      <w:bookmarkStart w:id="210" w:name="_Toc441130964"/>
      <w:bookmarkStart w:id="211" w:name="_Toc447269779"/>
      <w:bookmarkStart w:id="21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3" w:name="_Ref93090116"/>
      <w:bookmarkStart w:id="214" w:name="_Ref191386482"/>
      <w:bookmarkStart w:id="215" w:name="_Ref440291364"/>
      <w:bookmarkEnd w:id="21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13"/>
      <w:r w:rsidRPr="00E71A48">
        <w:rPr>
          <w:bCs w:val="0"/>
          <w:sz w:val="24"/>
          <w:szCs w:val="24"/>
        </w:rPr>
        <w:t>:</w:t>
      </w:r>
      <w:bookmarkStart w:id="216" w:name="_Ref306004833"/>
      <w:bookmarkEnd w:id="21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126BE9">
        <w:rPr>
          <w:bCs w:val="0"/>
          <w:sz w:val="24"/>
          <w:szCs w:val="24"/>
        </w:rPr>
        <w:t xml:space="preserve"> </w:t>
      </w:r>
      <w:r w:rsidR="00126BE9" w:rsidRPr="00126BE9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763E64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763E64" w:rsidRPr="000F4365">
        <w:rPr>
          <w:bCs w:val="0"/>
          <w:sz w:val="24"/>
          <w:szCs w:val="24"/>
        </w:rPr>
      </w:r>
      <w:r w:rsidR="00763E64" w:rsidRPr="000F4365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3.3.9</w:t>
      </w:r>
      <w:r w:rsidR="00763E64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F60F9A">
        <w:fldChar w:fldCharType="begin"/>
      </w:r>
      <w:r w:rsidR="00F60F9A">
        <w:instrText xml:space="preserve"> REF _Ref191386461 \n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3.3.10</w:t>
      </w:r>
      <w:r w:rsidR="00F60F9A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</w:t>
      </w:r>
      <w:r w:rsidRPr="000F4365">
        <w:rPr>
          <w:sz w:val="24"/>
          <w:szCs w:val="24"/>
        </w:rPr>
        <w:lastRenderedPageBreak/>
        <w:t xml:space="preserve">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15"/>
      <w:bookmarkEnd w:id="21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1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1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1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18"/>
      <w:bookmarkEnd w:id="21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2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2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32575C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 xml:space="preserve">ей) </w:t>
      </w:r>
      <w:r w:rsidRPr="0032575C">
        <w:rPr>
          <w:sz w:val="24"/>
          <w:szCs w:val="24"/>
        </w:rPr>
        <w:t>данной продукции</w:t>
      </w:r>
      <w:r w:rsidR="009D7F01" w:rsidRPr="0032575C">
        <w:rPr>
          <w:sz w:val="24"/>
          <w:szCs w:val="24"/>
          <w:lang w:eastAsia="ru-RU"/>
        </w:rPr>
        <w:t>;</w:t>
      </w:r>
    </w:p>
    <w:p w:rsidR="0032575C" w:rsidRPr="0032575C" w:rsidRDefault="0032575C" w:rsidP="0032575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2575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</w:t>
      </w:r>
      <w:r w:rsidRPr="00CF39D0">
        <w:rPr>
          <w:color w:val="000000"/>
          <w:sz w:val="24"/>
          <w:szCs w:val="24"/>
        </w:rPr>
        <w:lastRenderedPageBreak/>
        <w:t>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22" w:name="_Ref303587815"/>
      <w:r w:rsidRPr="000F4365">
        <w:rPr>
          <w:bCs w:val="0"/>
          <w:sz w:val="24"/>
          <w:szCs w:val="24"/>
        </w:rPr>
        <w:t>Для юридических,  лиц/ индивидуальных предпринимателей, если в каждом из пунктов не установлено иное:</w:t>
      </w:r>
      <w:bookmarkEnd w:id="221"/>
      <w:bookmarkEnd w:id="222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946E7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23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F39D0">
        <w:rPr>
          <w:sz w:val="24"/>
          <w:szCs w:val="24"/>
        </w:rPr>
        <w:t>;</w:t>
      </w:r>
      <w:bookmarkEnd w:id="22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</w:t>
      </w:r>
      <w:proofErr w:type="gramStart"/>
      <w:r w:rsidRPr="00F82225">
        <w:rPr>
          <w:sz w:val="24"/>
          <w:szCs w:val="24"/>
        </w:rPr>
        <w:t xml:space="preserve">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  <w:proofErr w:type="gramEnd"/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_Ref440271993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5.9</w:t>
      </w:r>
      <w:r w:rsidR="00F60F9A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24" w:name="_Ref440372460"/>
      <w:r w:rsidRPr="00363775">
        <w:rPr>
          <w:sz w:val="24"/>
          <w:szCs w:val="24"/>
        </w:rPr>
        <w:t>Антикоррупционные обязательства</w:t>
      </w:r>
      <w:r w:rsidR="00A154B7" w:rsidRPr="00363775">
        <w:rPr>
          <w:sz w:val="24"/>
          <w:szCs w:val="24"/>
        </w:rPr>
        <w:t xml:space="preserve"> </w:t>
      </w:r>
      <w:r w:rsidR="00A154B7" w:rsidRPr="00363775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E71A48">
        <w:rPr>
          <w:bCs w:val="0"/>
          <w:sz w:val="24"/>
          <w:szCs w:val="24"/>
        </w:rPr>
        <w:t xml:space="preserve">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763E64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5.1.3</w:t>
      </w:r>
      <w:r w:rsidR="00763E64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24"/>
    </w:p>
    <w:p w:rsidR="009948B4" w:rsidRPr="007705A5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7705A5">
        <w:rPr>
          <w:sz w:val="24"/>
          <w:szCs w:val="24"/>
        </w:rPr>
        <w:lastRenderedPageBreak/>
        <w:t>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763E64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5.11</w:t>
      </w:r>
      <w:r w:rsidR="00763E64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763E64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5.12</w:t>
      </w:r>
      <w:r w:rsidR="00763E64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Копия</w:t>
      </w:r>
      <w:r w:rsidR="00F82225" w:rsidRPr="00A92723">
        <w:rPr>
          <w:sz w:val="24"/>
          <w:szCs w:val="24"/>
        </w:rPr>
        <w:t xml:space="preserve">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E45C56">
        <w:rPr>
          <w:sz w:val="24"/>
          <w:szCs w:val="24"/>
        </w:rPr>
        <w:t xml:space="preserve">налоговой службы не ранее чем за 30 дней до срока окончания подачи </w:t>
      </w:r>
      <w:r w:rsidR="00A600E3" w:rsidRPr="00E45C56">
        <w:rPr>
          <w:sz w:val="24"/>
          <w:szCs w:val="24"/>
        </w:rPr>
        <w:t>Заявок</w:t>
      </w:r>
      <w:r w:rsidR="00F82225" w:rsidRPr="00E45C56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E45C56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E45C56">
        <w:rPr>
          <w:sz w:val="24"/>
          <w:szCs w:val="24"/>
        </w:rPr>
        <w:t>)</w:t>
      </w:r>
      <w:r w:rsidR="00F82225" w:rsidRPr="00E45C56">
        <w:rPr>
          <w:sz w:val="24"/>
          <w:szCs w:val="24"/>
        </w:rPr>
        <w:t>;</w:t>
      </w:r>
      <w:proofErr w:type="gramEnd"/>
    </w:p>
    <w:p w:rsidR="00F82225" w:rsidRPr="00E45C56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Копия</w:t>
      </w:r>
      <w:r w:rsidR="00F82225" w:rsidRPr="00F82225">
        <w:rPr>
          <w:sz w:val="24"/>
          <w:szCs w:val="24"/>
        </w:rPr>
        <w:t xml:space="preserve">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BD1BD4">
        <w:rPr>
          <w:sz w:val="24"/>
          <w:szCs w:val="24"/>
        </w:rPr>
        <w:t>05</w:t>
      </w:r>
      <w:r w:rsidR="00BD1BD4" w:rsidRPr="00F82225">
        <w:rPr>
          <w:sz w:val="24"/>
          <w:szCs w:val="24"/>
        </w:rPr>
        <w:t>.0</w:t>
      </w:r>
      <w:r w:rsidR="00BD1BD4">
        <w:rPr>
          <w:sz w:val="24"/>
          <w:szCs w:val="24"/>
        </w:rPr>
        <w:t>6</w:t>
      </w:r>
      <w:r w:rsidR="00BD1BD4" w:rsidRPr="00F82225">
        <w:rPr>
          <w:sz w:val="24"/>
          <w:szCs w:val="24"/>
        </w:rPr>
        <w:t>.201</w:t>
      </w:r>
      <w:r w:rsidR="00BD1BD4">
        <w:rPr>
          <w:sz w:val="24"/>
          <w:szCs w:val="24"/>
        </w:rPr>
        <w:t>5</w:t>
      </w:r>
      <w:r w:rsidR="00BD1BD4" w:rsidRPr="00F82225">
        <w:rPr>
          <w:sz w:val="24"/>
          <w:szCs w:val="24"/>
        </w:rPr>
        <w:t xml:space="preserve"> N ММВ-7-</w:t>
      </w:r>
      <w:r w:rsidR="00BD1BD4">
        <w:rPr>
          <w:sz w:val="24"/>
          <w:szCs w:val="24"/>
        </w:rPr>
        <w:t>17</w:t>
      </w:r>
      <w:r w:rsidR="00BD1BD4" w:rsidRPr="00F82225">
        <w:rPr>
          <w:sz w:val="24"/>
          <w:szCs w:val="24"/>
        </w:rPr>
        <w:t>/</w:t>
      </w:r>
      <w:r w:rsidR="00BD1BD4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</w:t>
      </w:r>
      <w:r w:rsidR="00F82225" w:rsidRPr="00E45C56">
        <w:rPr>
          <w:sz w:val="24"/>
          <w:szCs w:val="24"/>
        </w:rPr>
        <w:t>1160080)</w:t>
      </w:r>
      <w:r w:rsidR="008E1BA8" w:rsidRPr="00E45C56">
        <w:rPr>
          <w:sz w:val="24"/>
          <w:szCs w:val="24"/>
        </w:rPr>
        <w:t xml:space="preserve"> (желательное условие)</w:t>
      </w:r>
      <w:r w:rsidR="00F82225" w:rsidRPr="00E45C56">
        <w:rPr>
          <w:sz w:val="24"/>
          <w:szCs w:val="24"/>
        </w:rPr>
        <w:t>;</w:t>
      </w:r>
    </w:p>
    <w:p w:rsidR="00F82225" w:rsidRPr="00F8222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BC19F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</w:t>
      </w:r>
      <w:r w:rsidRPr="00BC19F9">
        <w:rPr>
          <w:sz w:val="24"/>
          <w:szCs w:val="24"/>
        </w:rPr>
        <w:t xml:space="preserve">наличия заключения </w:t>
      </w:r>
      <w:r w:rsidRPr="00BC19F9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BC19F9" w:rsidRPr="00BC19F9">
        <w:rPr>
          <w:sz w:val="24"/>
          <w:szCs w:val="24"/>
        </w:rPr>
        <w:t xml:space="preserve"> (желательное требование)</w:t>
      </w:r>
      <w:r w:rsidRPr="00BC19F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25" w:name="_Ref440372474"/>
      <w:r w:rsidRPr="006E10CC">
        <w:rPr>
          <w:sz w:val="24"/>
          <w:szCs w:val="24"/>
        </w:rPr>
        <w:t>Анкета Участника закупки</w:t>
      </w:r>
      <w:r w:rsidR="00A154B7" w:rsidRPr="006E10CC">
        <w:rPr>
          <w:sz w:val="24"/>
          <w:szCs w:val="24"/>
        </w:rPr>
        <w:t xml:space="preserve"> </w:t>
      </w:r>
      <w:r w:rsidR="00A154B7" w:rsidRPr="006E10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_Ref440272119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5.6.1</w:t>
      </w:r>
      <w:r w:rsidR="00F60F9A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25"/>
    </w:p>
    <w:p w:rsidR="00F82225" w:rsidRPr="00464832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26" w:name="_Ref440372477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F74202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3F3A69" w:rsidRPr="00F74202">
        <w:rPr>
          <w:sz w:val="24"/>
          <w:szCs w:val="24"/>
        </w:rPr>
        <w:t xml:space="preserve"> (подраздел </w:t>
      </w:r>
      <w:r w:rsidR="00F60F9A">
        <w:fldChar w:fldCharType="begin"/>
      </w:r>
      <w:r w:rsidR="00F60F9A">
        <w:instrText xml:space="preserve"> REF _Ref440272147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5.6.2</w:t>
      </w:r>
      <w:r w:rsidR="00F60F9A">
        <w:fldChar w:fldCharType="end"/>
      </w:r>
      <w:r w:rsidR="003F3A69" w:rsidRPr="00F74202">
        <w:rPr>
          <w:sz w:val="24"/>
          <w:szCs w:val="24"/>
        </w:rPr>
        <w:t>)</w:t>
      </w:r>
      <w:r w:rsidR="00F74202" w:rsidRPr="00F74202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="00F74202" w:rsidRPr="00464832">
        <w:rPr>
          <w:sz w:val="24"/>
          <w:szCs w:val="24"/>
        </w:rPr>
        <w:t>Российской Федерации «О развитии малого и среднего предпринимательства</w:t>
      </w:r>
      <w:proofErr w:type="gramEnd"/>
      <w:r w:rsidR="00F74202" w:rsidRPr="00464832">
        <w:rPr>
          <w:sz w:val="24"/>
          <w:szCs w:val="24"/>
        </w:rPr>
        <w:t xml:space="preserve"> в Российской Федерации»)</w:t>
      </w:r>
      <w:r w:rsidR="000A545B" w:rsidRPr="00464832">
        <w:rPr>
          <w:sz w:val="24"/>
          <w:szCs w:val="24"/>
        </w:rPr>
        <w:t>. В случае</w:t>
      </w:r>
      <w:proofErr w:type="gramStart"/>
      <w:r w:rsidR="000A545B" w:rsidRPr="00464832">
        <w:rPr>
          <w:sz w:val="24"/>
          <w:szCs w:val="24"/>
        </w:rPr>
        <w:t>,</w:t>
      </w:r>
      <w:proofErr w:type="gramEnd"/>
      <w:r w:rsidR="000A545B" w:rsidRPr="00464832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464832">
        <w:rPr>
          <w:sz w:val="24"/>
          <w:szCs w:val="24"/>
        </w:rPr>
        <w:t xml:space="preserve">письмо </w:t>
      </w:r>
      <w:r w:rsidR="000A545B" w:rsidRPr="00464832">
        <w:rPr>
          <w:sz w:val="24"/>
          <w:szCs w:val="24"/>
        </w:rPr>
        <w:t xml:space="preserve">в </w:t>
      </w:r>
      <w:r w:rsidR="00970C8F" w:rsidRPr="00464832">
        <w:rPr>
          <w:sz w:val="24"/>
          <w:szCs w:val="24"/>
        </w:rPr>
        <w:t>произвольной</w:t>
      </w:r>
      <w:r w:rsidR="000A545B" w:rsidRPr="00464832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464832">
        <w:rPr>
          <w:sz w:val="24"/>
          <w:szCs w:val="24"/>
        </w:rPr>
        <w:t>;</w:t>
      </w:r>
      <w:bookmarkEnd w:id="226"/>
    </w:p>
    <w:p w:rsidR="00F82225" w:rsidRPr="006A1B1E" w:rsidRDefault="00B231E8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Копии документов, подтверждающих наличие у Участника правомочий от производителей предлагаемой им продукции на предложение в рамках настоящего Запроса предложений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>
        <w:fldChar w:fldCharType="begin"/>
      </w:r>
      <w:r>
        <w:instrText xml:space="preserve"> REF _Ref464120879 \r \h  \* MERGEFORMAT </w:instrText>
      </w:r>
      <w:r>
        <w:fldChar w:fldCharType="separate"/>
      </w:r>
      <w:r w:rsidRPr="007252E9">
        <w:rPr>
          <w:sz w:val="24"/>
          <w:szCs w:val="24"/>
        </w:rPr>
        <w:t>5.10</w:t>
      </w:r>
      <w:r>
        <w:fldChar w:fldCharType="end"/>
      </w:r>
      <w:r w:rsidRPr="007252E9">
        <w:rPr>
          <w:sz w:val="24"/>
          <w:szCs w:val="24"/>
        </w:rPr>
        <w:t>)</w:t>
      </w:r>
      <w:r w:rsidR="00920CB0" w:rsidRPr="006A1B1E">
        <w:rPr>
          <w:sz w:val="24"/>
          <w:szCs w:val="24"/>
        </w:rPr>
        <w:t>;</w:t>
      </w:r>
    </w:p>
    <w:p w:rsidR="00920CB0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36377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111C8">
        <w:rPr>
          <w:sz w:val="24"/>
          <w:szCs w:val="24"/>
        </w:rPr>
        <w:t xml:space="preserve"> </w:t>
      </w:r>
      <w:r w:rsidR="00763E64">
        <w:rPr>
          <w:sz w:val="24"/>
          <w:szCs w:val="24"/>
        </w:rPr>
        <w:fldChar w:fldCharType="begin"/>
      </w:r>
      <w:r w:rsidR="005111C8">
        <w:rPr>
          <w:sz w:val="24"/>
          <w:szCs w:val="24"/>
        </w:rPr>
        <w:instrText xml:space="preserve"> REF _Ref449017073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5.7</w:t>
      </w:r>
      <w:r w:rsidR="00763E64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8E7D6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763E64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5.8</w:t>
      </w:r>
      <w:r w:rsidR="00763E64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2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763E64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5.13</w:t>
      </w:r>
      <w:r w:rsidR="00763E64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2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_Ref440272274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5.14</w:t>
      </w:r>
      <w:r w:rsidR="00F60F9A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</w:t>
      </w:r>
      <w:r w:rsidRPr="007D7C50">
        <w:rPr>
          <w:sz w:val="24"/>
          <w:szCs w:val="24"/>
        </w:rPr>
        <w:lastRenderedPageBreak/>
        <w:t xml:space="preserve">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</w:t>
      </w:r>
      <w:r w:rsidRPr="007D7C50">
        <w:rPr>
          <w:i/>
          <w:sz w:val="24"/>
          <w:szCs w:val="24"/>
        </w:rPr>
        <w:lastRenderedPageBreak/>
        <w:t>муниципальных предприятиях»)</w:t>
      </w:r>
    </w:p>
    <w:p w:rsidR="00517550" w:rsidRPr="00517550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517550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</w:p>
    <w:p w:rsidR="00BD40A3" w:rsidRPr="007D7C50" w:rsidRDefault="00BD40A3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920CB0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8" w:name="_Ref191386451"/>
      <w:bookmarkStart w:id="229" w:name="_Ref440271628"/>
      <w:bookmarkStart w:id="230" w:name="_Toc440357098"/>
      <w:bookmarkStart w:id="231" w:name="_Toc440359653"/>
      <w:bookmarkStart w:id="232" w:name="_Toc440632116"/>
      <w:bookmarkStart w:id="233" w:name="_Toc440875937"/>
      <w:bookmarkStart w:id="234" w:name="_Toc441130965"/>
      <w:bookmarkStart w:id="235" w:name="_Toc447269780"/>
      <w:r w:rsidRPr="00E71A48">
        <w:rPr>
          <w:szCs w:val="24"/>
        </w:rPr>
        <w:t xml:space="preserve">Привлечение </w:t>
      </w:r>
      <w:bookmarkEnd w:id="228"/>
      <w:proofErr w:type="spellStart"/>
      <w:r w:rsidR="005B074F" w:rsidRPr="00E71A48">
        <w:rPr>
          <w:szCs w:val="24"/>
        </w:rPr>
        <w:t>сопоставщиков</w:t>
      </w:r>
      <w:bookmarkEnd w:id="229"/>
      <w:bookmarkEnd w:id="230"/>
      <w:bookmarkEnd w:id="231"/>
      <w:bookmarkEnd w:id="232"/>
      <w:bookmarkEnd w:id="233"/>
      <w:bookmarkEnd w:id="234"/>
      <w:bookmarkEnd w:id="235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6" w:name="_Ref191386461"/>
      <w:bookmarkStart w:id="237" w:name="_Toc440357099"/>
      <w:bookmarkStart w:id="238" w:name="_Toc440359654"/>
      <w:bookmarkStart w:id="239" w:name="_Toc440632117"/>
      <w:bookmarkStart w:id="240" w:name="_Toc440875938"/>
      <w:bookmarkStart w:id="241" w:name="_Toc441130966"/>
      <w:bookmarkStart w:id="242" w:name="_Toc4472697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36"/>
      <w:bookmarkEnd w:id="237"/>
      <w:bookmarkEnd w:id="238"/>
      <w:bookmarkEnd w:id="239"/>
      <w:bookmarkEnd w:id="240"/>
      <w:bookmarkEnd w:id="241"/>
      <w:bookmarkEnd w:id="242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_Ref191386482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3.3.8.1</w:t>
      </w:r>
      <w:r w:rsidR="00F60F9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60F9A">
        <w:fldChar w:fldCharType="begin"/>
      </w:r>
      <w:r w:rsidR="00F60F9A">
        <w:instrText xml:space="preserve"> REF _Ref191386407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3.3.8</w:t>
      </w:r>
      <w:r w:rsidR="00F60F9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763E64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3.3.8.1</w:t>
      </w:r>
      <w:r w:rsidR="00763E64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4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4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4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4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4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45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F60F9A">
        <w:fldChar w:fldCharType="begin"/>
      </w:r>
      <w:r w:rsidR="00F60F9A">
        <w:instrText xml:space="preserve"> REF _Ref307563248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  <w:lang w:val="en-US"/>
        </w:rPr>
        <w:t>a</w:t>
      </w:r>
      <w:r w:rsidR="00D03DF2" w:rsidRPr="00D03DF2">
        <w:rPr>
          <w:bCs w:val="0"/>
          <w:sz w:val="24"/>
          <w:szCs w:val="24"/>
        </w:rPr>
        <w:t>)</w:t>
      </w:r>
      <w:r w:rsidR="00F60F9A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F60F9A">
        <w:fldChar w:fldCharType="begin"/>
      </w:r>
      <w:r w:rsidR="00F60F9A">
        <w:instrText xml:space="preserve"> REF _Ref307563262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  <w:lang w:val="en-US"/>
        </w:rPr>
        <w:t>g</w:t>
      </w:r>
      <w:r w:rsidR="00D03DF2" w:rsidRPr="00D03DF2">
        <w:rPr>
          <w:bCs w:val="0"/>
          <w:sz w:val="24"/>
          <w:szCs w:val="24"/>
        </w:rPr>
        <w:t>)</w:t>
      </w:r>
      <w:r w:rsidR="00F60F9A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F60F9A">
        <w:fldChar w:fldCharType="begin"/>
      </w:r>
      <w:r w:rsidR="00F60F9A">
        <w:instrText xml:space="preserve"> REF _Ref306032591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3.3.10.4</w:t>
      </w:r>
      <w:r w:rsidR="00F60F9A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8C75C0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763E64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3.3.8.2</w:t>
      </w:r>
      <w:r w:rsidR="00763E64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63E64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5.15</w:t>
      </w:r>
      <w:r w:rsidR="00763E64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63E64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3.3.8.1</w:t>
      </w:r>
      <w:r w:rsidR="00763E64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6" w:name="_Ref306114966"/>
      <w:bookmarkStart w:id="247" w:name="_Toc440357100"/>
      <w:bookmarkStart w:id="248" w:name="_Toc440359655"/>
      <w:bookmarkStart w:id="249" w:name="_Toc440632118"/>
      <w:bookmarkStart w:id="250" w:name="_Toc440875939"/>
      <w:bookmarkStart w:id="251" w:name="_Toc441130967"/>
      <w:bookmarkStart w:id="252" w:name="_Toc447269782"/>
      <w:r w:rsidRPr="00E71A48">
        <w:rPr>
          <w:szCs w:val="24"/>
        </w:rPr>
        <w:t>Разъяснение Документации по запросу предложений</w:t>
      </w:r>
      <w:bookmarkEnd w:id="246"/>
      <w:bookmarkEnd w:id="247"/>
      <w:bookmarkEnd w:id="248"/>
      <w:bookmarkEnd w:id="249"/>
      <w:bookmarkEnd w:id="250"/>
      <w:bookmarkEnd w:id="251"/>
      <w:bookmarkEnd w:id="252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F60F9A">
        <w:fldChar w:fldCharType="begin"/>
      </w:r>
      <w:r w:rsidR="00F60F9A">
        <w:instrText xml:space="preserve"> REF _Ref440969765 \r \h  \* MERGEFORMAT </w:instrText>
      </w:r>
      <w:r w:rsidR="00F60F9A">
        <w:fldChar w:fldCharType="separate"/>
      </w:r>
      <w:r w:rsidR="00D03DF2" w:rsidRPr="00D03DF2">
        <w:rPr>
          <w:bCs w:val="0"/>
          <w:iCs/>
          <w:sz w:val="24"/>
          <w:szCs w:val="24"/>
        </w:rPr>
        <w:t>3.3.12</w:t>
      </w:r>
      <w:r w:rsidR="00F60F9A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60F9A">
        <w:fldChar w:fldCharType="begin"/>
      </w:r>
      <w:r w:rsidR="00F60F9A">
        <w:instrText xml:space="preserve"> REF _Ref440289401 \r \h  \* MERGEFORMAT </w:instrText>
      </w:r>
      <w:r w:rsidR="00F60F9A">
        <w:fldChar w:fldCharType="separate"/>
      </w:r>
      <w:r w:rsidR="00D03DF2" w:rsidRPr="00D03DF2">
        <w:rPr>
          <w:bCs w:val="0"/>
          <w:iCs/>
          <w:sz w:val="24"/>
          <w:szCs w:val="24"/>
        </w:rPr>
        <w:t>3.3.13</w:t>
      </w:r>
      <w:r w:rsidR="00F60F9A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3" w:name="_Toc440357101"/>
      <w:bookmarkStart w:id="254" w:name="_Toc440359656"/>
      <w:bookmarkStart w:id="255" w:name="_Toc440632119"/>
      <w:bookmarkStart w:id="256" w:name="_Toc440875940"/>
      <w:bookmarkStart w:id="257" w:name="_Ref440969765"/>
      <w:bookmarkStart w:id="258" w:name="_Toc441130968"/>
      <w:bookmarkStart w:id="259" w:name="_Toc447269783"/>
      <w:r w:rsidRPr="00E71A48">
        <w:rPr>
          <w:szCs w:val="24"/>
        </w:rPr>
        <w:t>Внесение изменений в Документацию по запросу предложений.</w:t>
      </w:r>
      <w:bookmarkEnd w:id="253"/>
      <w:bookmarkEnd w:id="254"/>
      <w:bookmarkEnd w:id="255"/>
      <w:bookmarkEnd w:id="256"/>
      <w:bookmarkEnd w:id="257"/>
      <w:bookmarkEnd w:id="258"/>
      <w:bookmarkEnd w:id="259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предложений через ЭТП, получат соответствующие уведомления в порядке, </w:t>
      </w:r>
      <w:r w:rsidRPr="00E71A48">
        <w:rPr>
          <w:bCs w:val="0"/>
          <w:sz w:val="24"/>
          <w:szCs w:val="24"/>
        </w:rPr>
        <w:lastRenderedPageBreak/>
        <w:t>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0" w:name="_Ref440289401"/>
      <w:bookmarkStart w:id="261" w:name="_Toc440357102"/>
      <w:bookmarkStart w:id="262" w:name="_Toc440359657"/>
      <w:bookmarkStart w:id="263" w:name="_Toc440632120"/>
      <w:bookmarkStart w:id="264" w:name="_Toc440875941"/>
      <w:bookmarkStart w:id="265" w:name="_Toc441130969"/>
      <w:bookmarkStart w:id="266" w:name="_Toc447269784"/>
      <w:r w:rsidRPr="00E71A48">
        <w:rPr>
          <w:szCs w:val="24"/>
        </w:rPr>
        <w:t>Продление срока окончания приема Заявок</w:t>
      </w:r>
      <w:bookmarkEnd w:id="260"/>
      <w:bookmarkEnd w:id="261"/>
      <w:bookmarkEnd w:id="262"/>
      <w:bookmarkEnd w:id="263"/>
      <w:bookmarkEnd w:id="264"/>
      <w:bookmarkEnd w:id="265"/>
      <w:bookmarkEnd w:id="266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26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268" w:name="_Toc299701566"/>
      <w:bookmarkStart w:id="269" w:name="_Ref306176386"/>
      <w:bookmarkStart w:id="270" w:name="_Ref440285128"/>
      <w:bookmarkStart w:id="271" w:name="_Toc440357103"/>
      <w:bookmarkStart w:id="272" w:name="_Toc440359658"/>
      <w:bookmarkStart w:id="273" w:name="_Toc440632121"/>
      <w:bookmarkStart w:id="274" w:name="_Toc440875942"/>
      <w:bookmarkStart w:id="275" w:name="_Toc441130970"/>
      <w:bookmarkStart w:id="276" w:name="_Toc4472697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E06198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277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277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763E64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763E64">
        <w:rPr>
          <w:bCs w:val="0"/>
          <w:sz w:val="24"/>
          <w:szCs w:val="24"/>
          <w:lang w:eastAsia="ru-RU"/>
        </w:rPr>
      </w:r>
      <w:r w:rsidR="00763E64">
        <w:rPr>
          <w:bCs w:val="0"/>
          <w:sz w:val="24"/>
          <w:szCs w:val="24"/>
          <w:lang w:eastAsia="ru-RU"/>
        </w:rPr>
        <w:fldChar w:fldCharType="separate"/>
      </w:r>
      <w:r w:rsidR="00D03DF2">
        <w:rPr>
          <w:bCs w:val="0"/>
          <w:sz w:val="24"/>
          <w:szCs w:val="24"/>
          <w:lang w:eastAsia="ru-RU"/>
        </w:rPr>
        <w:t>5.13</w:t>
      </w:r>
      <w:r w:rsidR="00763E64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278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279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278"/>
      <w:bookmarkEnd w:id="279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60F9A">
        <w:fldChar w:fldCharType="begin"/>
      </w:r>
      <w:r w:rsidR="00F60F9A">
        <w:instrText xml:space="preserve"> REF _Ref306008743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3.3.4</w:t>
      </w:r>
      <w:r w:rsidR="00F60F9A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763E64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3.4.1.3</w:t>
      </w:r>
      <w:r w:rsidR="00763E64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63E64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3.10</w:t>
      </w:r>
      <w:r w:rsidR="00763E64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280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60F9A">
        <w:fldChar w:fldCharType="begin"/>
      </w:r>
      <w:r w:rsidR="00F60F9A">
        <w:instrText xml:space="preserve"> REF _Ref305753174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3.3.14.4</w:t>
      </w:r>
      <w:r w:rsidR="00F60F9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280"/>
      <w:r w:rsidR="00E06198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281" w:name="_Ref299109207"/>
      <w:bookmarkStart w:id="282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281"/>
      <w:bookmarkEnd w:id="282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F60F9A">
        <w:fldChar w:fldCharType="begin"/>
      </w:r>
      <w:r w:rsidR="00F60F9A">
        <w:instrText xml:space="preserve"> REF _Ref440272256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  <w:lang w:eastAsia="ru-RU"/>
        </w:rPr>
        <w:t>5.13</w:t>
      </w:r>
      <w:r w:rsidR="00F60F9A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06198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06198">
        <w:rPr>
          <w:bCs w:val="0"/>
          <w:sz w:val="24"/>
          <w:szCs w:val="24"/>
        </w:rPr>
        <w:t>(</w:t>
      </w:r>
      <w:r w:rsidRPr="00E06198">
        <w:rPr>
          <w:bCs w:val="0"/>
          <w:sz w:val="24"/>
          <w:szCs w:val="24"/>
          <w:lang w:eastAsia="ru-RU"/>
        </w:rPr>
        <w:t xml:space="preserve">подраздел </w:t>
      </w:r>
      <w:r w:rsidR="00F60F9A" w:rsidRPr="00E06198">
        <w:fldChar w:fldCharType="begin"/>
      </w:r>
      <w:r w:rsidR="00F60F9A" w:rsidRPr="00E06198">
        <w:instrText xml:space="preserve"> REF _Ref441574460 \r \h  \* MERGEFORMAT </w:instrText>
      </w:r>
      <w:r w:rsidR="00F60F9A" w:rsidRPr="00E06198">
        <w:fldChar w:fldCharType="separate"/>
      </w:r>
      <w:r w:rsidR="00D03DF2" w:rsidRPr="00D03DF2">
        <w:rPr>
          <w:bCs w:val="0"/>
          <w:sz w:val="24"/>
          <w:szCs w:val="24"/>
          <w:lang w:eastAsia="ru-RU"/>
        </w:rPr>
        <w:t>5.16</w:t>
      </w:r>
      <w:r w:rsidR="00F60F9A" w:rsidRPr="00E06198">
        <w:fldChar w:fldCharType="end"/>
      </w:r>
      <w:r w:rsidRPr="00E06198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60F9A" w:rsidRPr="00E06198">
        <w:fldChar w:fldCharType="begin"/>
      </w:r>
      <w:r w:rsidR="00F60F9A" w:rsidRPr="00E06198">
        <w:instrText xml:space="preserve"> REF _Ref440289953 \r \h  \* MERGEFORMAT </w:instrText>
      </w:r>
      <w:r w:rsidR="00F60F9A" w:rsidRPr="00E06198">
        <w:fldChar w:fldCharType="separate"/>
      </w:r>
      <w:r w:rsidR="00D03DF2" w:rsidRPr="00D03DF2">
        <w:rPr>
          <w:bCs w:val="0"/>
          <w:sz w:val="24"/>
          <w:szCs w:val="24"/>
        </w:rPr>
        <w:t>3.4.1.3</w:t>
      </w:r>
      <w:r w:rsidR="00F60F9A" w:rsidRPr="00E06198">
        <w:fldChar w:fldCharType="end"/>
      </w:r>
      <w:r w:rsidRPr="00E06198">
        <w:rPr>
          <w:bCs w:val="0"/>
          <w:sz w:val="24"/>
          <w:szCs w:val="24"/>
        </w:rPr>
        <w:t xml:space="preserve"> настоящей Документации, по адресу: </w:t>
      </w:r>
      <w:r w:rsidR="00E06198" w:rsidRPr="00E06198">
        <w:rPr>
          <w:bCs w:val="0"/>
          <w:sz w:val="24"/>
          <w:szCs w:val="24"/>
        </w:rPr>
        <w:t xml:space="preserve">РФ, 241050, г. Брянск, ул. Советская, д. 35, </w:t>
      </w:r>
      <w:proofErr w:type="spellStart"/>
      <w:r w:rsidR="00E06198" w:rsidRPr="00E06198">
        <w:rPr>
          <w:bCs w:val="0"/>
          <w:sz w:val="24"/>
          <w:szCs w:val="24"/>
        </w:rPr>
        <w:t>каб</w:t>
      </w:r>
      <w:proofErr w:type="spellEnd"/>
      <w:r w:rsidR="00E06198" w:rsidRPr="00E06198">
        <w:rPr>
          <w:bCs w:val="0"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E06198">
        <w:rPr>
          <w:bCs w:val="0"/>
          <w:sz w:val="24"/>
          <w:szCs w:val="24"/>
        </w:rPr>
        <w:t xml:space="preserve">. Оригинал соглашения о неустойке </w:t>
      </w:r>
      <w:r w:rsidRPr="00E06198">
        <w:rPr>
          <w:bCs w:val="0"/>
          <w:sz w:val="24"/>
          <w:szCs w:val="24"/>
        </w:rPr>
        <w:lastRenderedPageBreak/>
        <w:t>должен быть надежно запечатан</w:t>
      </w:r>
      <w:r w:rsidRPr="008D1B83">
        <w:rPr>
          <w:bCs w:val="0"/>
          <w:sz w:val="24"/>
          <w:szCs w:val="24"/>
        </w:rPr>
        <w:t xml:space="preserve"> в конверт, на котором указывается следующая информация:</w:t>
      </w:r>
    </w:p>
    <w:p w:rsidR="008D1B83" w:rsidRPr="008D1B83" w:rsidRDefault="008D1B83" w:rsidP="008D1B83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>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8D1B83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60F9A">
        <w:fldChar w:fldCharType="begin"/>
      </w:r>
      <w:r w:rsidR="00F60F9A">
        <w:instrText xml:space="preserve"> REF _Ref191386085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1.1.1</w:t>
      </w:r>
      <w:r w:rsidR="00F60F9A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8D1B83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8D1B83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F60F9A">
        <w:fldChar w:fldCharType="begin"/>
      </w:r>
      <w:r w:rsidR="00F60F9A">
        <w:instrText xml:space="preserve"> REF _Ref303323780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1.1.4</w:t>
      </w:r>
      <w:r w:rsidR="00F60F9A">
        <w:fldChar w:fldCharType="end"/>
      </w:r>
      <w:r w:rsidRPr="008D1B83">
        <w:rPr>
          <w:sz w:val="24"/>
          <w:szCs w:val="24"/>
        </w:rPr>
        <w:t>.</w:t>
      </w:r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, и повлечет за собой последствия, указанные в п. </w:t>
      </w:r>
      <w:r w:rsidR="00763E6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_Ref442188624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3.3.14.9</w:t>
      </w:r>
      <w:r w:rsidR="00763E64">
        <w:rPr>
          <w:sz w:val="24"/>
          <w:szCs w:val="24"/>
        </w:rPr>
        <w:fldChar w:fldCharType="end"/>
      </w:r>
      <w:r w:rsidRPr="008D1B83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283" w:name="_Ref442188624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</w:t>
      </w:r>
      <w:r w:rsidR="006375B4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283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284" w:name="_Ref305973214"/>
      <w:bookmarkStart w:id="285" w:name="_Toc447269786"/>
      <w:r w:rsidRPr="00E71A48">
        <w:t>Подача Заявок и их прием</w:t>
      </w:r>
      <w:bookmarkStart w:id="286" w:name="_Ref56229451"/>
      <w:bookmarkEnd w:id="267"/>
      <w:bookmarkEnd w:id="284"/>
      <w:bookmarkEnd w:id="28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7" w:name="_Toc439323707"/>
      <w:bookmarkStart w:id="288" w:name="_Toc440357105"/>
      <w:bookmarkStart w:id="289" w:name="_Toc440359660"/>
      <w:bookmarkStart w:id="290" w:name="_Toc440632123"/>
      <w:bookmarkStart w:id="291" w:name="_Toc440875944"/>
      <w:bookmarkStart w:id="292" w:name="_Toc441130972"/>
      <w:bookmarkStart w:id="293" w:name="_Toc447269787"/>
      <w:r w:rsidRPr="00E71A48">
        <w:rPr>
          <w:szCs w:val="24"/>
        </w:rPr>
        <w:t>Подача Заявок через ЭТП</w:t>
      </w:r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B231E8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294" w:name="_Ref440289953"/>
      <w:r w:rsidRPr="00E71A48">
        <w:rPr>
          <w:bCs w:val="0"/>
          <w:sz w:val="24"/>
          <w:szCs w:val="24"/>
        </w:rPr>
        <w:t>Заяв</w:t>
      </w:r>
      <w:r w:rsidRPr="00283DE6">
        <w:rPr>
          <w:bCs w:val="0"/>
          <w:sz w:val="24"/>
          <w:szCs w:val="24"/>
        </w:rPr>
        <w:t>к</w:t>
      </w:r>
      <w:r w:rsidR="00717F60" w:rsidRPr="00283DE6">
        <w:rPr>
          <w:bCs w:val="0"/>
          <w:sz w:val="24"/>
          <w:szCs w:val="24"/>
        </w:rPr>
        <w:t xml:space="preserve">и на ЭТП могут быть поданы до </w:t>
      </w:r>
      <w:r w:rsidR="002B5044" w:rsidRPr="00283DE6">
        <w:rPr>
          <w:b/>
          <w:bCs w:val="0"/>
          <w:sz w:val="24"/>
          <w:szCs w:val="24"/>
        </w:rPr>
        <w:t xml:space="preserve">12 часов 00 минут </w:t>
      </w:r>
      <w:r w:rsidR="00B231E8">
        <w:rPr>
          <w:b/>
          <w:bCs w:val="0"/>
          <w:sz w:val="24"/>
          <w:szCs w:val="24"/>
        </w:rPr>
        <w:t>02</w:t>
      </w:r>
      <w:r w:rsidR="00E06198" w:rsidRPr="00283DE6">
        <w:rPr>
          <w:b/>
          <w:bCs w:val="0"/>
          <w:sz w:val="24"/>
          <w:szCs w:val="24"/>
        </w:rPr>
        <w:t xml:space="preserve"> </w:t>
      </w:r>
      <w:r w:rsidR="00B231E8">
        <w:rPr>
          <w:b/>
          <w:bCs w:val="0"/>
          <w:sz w:val="24"/>
          <w:szCs w:val="24"/>
        </w:rPr>
        <w:t>ноября</w:t>
      </w:r>
      <w:r w:rsidR="002B5044" w:rsidRPr="00283DE6">
        <w:rPr>
          <w:b/>
          <w:bCs w:val="0"/>
          <w:sz w:val="24"/>
          <w:szCs w:val="24"/>
        </w:rPr>
        <w:t xml:space="preserve"> 2016 года</w:t>
      </w:r>
      <w:r w:rsidR="00BC2634" w:rsidRPr="00283DE6">
        <w:rPr>
          <w:b/>
          <w:bCs w:val="0"/>
          <w:sz w:val="24"/>
          <w:szCs w:val="24"/>
        </w:rPr>
        <w:t xml:space="preserve">, </w:t>
      </w:r>
      <w:r w:rsidR="00BC2634" w:rsidRPr="00283DE6">
        <w:rPr>
          <w:bCs w:val="0"/>
          <w:sz w:val="24"/>
          <w:szCs w:val="24"/>
        </w:rPr>
        <w:t>при этом предложенная</w:t>
      </w:r>
      <w:r w:rsidR="00BC2634" w:rsidRPr="00E06198">
        <w:rPr>
          <w:bCs w:val="0"/>
          <w:sz w:val="24"/>
          <w:szCs w:val="24"/>
        </w:rPr>
        <w:t xml:space="preserve"> Участником в 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763E64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763E64">
        <w:rPr>
          <w:bCs w:val="0"/>
          <w:sz w:val="24"/>
          <w:szCs w:val="24"/>
        </w:rPr>
      </w:r>
      <w:r w:rsidR="00763E64">
        <w:rPr>
          <w:bCs w:val="0"/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5.1</w:t>
      </w:r>
      <w:r w:rsidR="00763E64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C2634">
        <w:rPr>
          <w:bCs w:val="0"/>
          <w:i/>
          <w:sz w:val="24"/>
          <w:szCs w:val="24"/>
        </w:rPr>
        <w:t>.</w:t>
      </w:r>
      <w:bookmarkEnd w:id="294"/>
    </w:p>
    <w:p w:rsidR="00B231E8" w:rsidRPr="00BC2634" w:rsidRDefault="00B231E8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>
        <w:fldChar w:fldCharType="begin"/>
      </w:r>
      <w:r>
        <w:instrText xml:space="preserve"> REF _Ref440289953 \r \h  \* MERGEFORMAT </w:instrText>
      </w:r>
      <w:r>
        <w:fldChar w:fldCharType="separate"/>
      </w:r>
      <w:r w:rsidRPr="007252E9">
        <w:rPr>
          <w:bCs w:val="0"/>
          <w:sz w:val="24"/>
          <w:szCs w:val="24"/>
        </w:rPr>
        <w:t>3.4.1.3</w:t>
      </w:r>
      <w:r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Ref115077798"/>
      <w:bookmarkStart w:id="296" w:name="_Toc439323708"/>
      <w:bookmarkStart w:id="297" w:name="_Toc440357106"/>
      <w:bookmarkStart w:id="298" w:name="_Toc440359661"/>
      <w:bookmarkStart w:id="299" w:name="_Toc440632124"/>
      <w:bookmarkStart w:id="300" w:name="_Toc440875945"/>
      <w:bookmarkStart w:id="301" w:name="_Toc441130973"/>
      <w:bookmarkStart w:id="302" w:name="_Toc447269788"/>
      <w:r w:rsidRPr="00E71A48">
        <w:rPr>
          <w:szCs w:val="24"/>
        </w:rPr>
        <w:t xml:space="preserve">Подача Заявок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bookmarkEnd w:id="286"/>
    <w:p w:rsidR="00717F60" w:rsidRPr="008D1B83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Подача Участником Заявки в письменной</w:t>
      </w:r>
      <w:r w:rsidR="00673FC7">
        <w:rPr>
          <w:bCs w:val="0"/>
          <w:sz w:val="24"/>
          <w:szCs w:val="24"/>
        </w:rPr>
        <w:t xml:space="preserve"> </w:t>
      </w:r>
      <w:r w:rsidR="00673FC7" w:rsidRPr="006803F2">
        <w:rPr>
          <w:sz w:val="24"/>
          <w:szCs w:val="24"/>
        </w:rPr>
        <w:t>(бумажной)</w:t>
      </w:r>
      <w:r>
        <w:rPr>
          <w:bCs w:val="0"/>
          <w:sz w:val="24"/>
          <w:szCs w:val="24"/>
        </w:rPr>
        <w:t xml:space="preserve"> форме не </w:t>
      </w:r>
      <w:r w:rsidRPr="008D1B83">
        <w:rPr>
          <w:bCs w:val="0"/>
          <w:sz w:val="24"/>
          <w:szCs w:val="24"/>
        </w:rPr>
        <w:t>предусмотрена</w:t>
      </w:r>
      <w:r w:rsidR="008D1B83" w:rsidRPr="008D1B83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763E64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bCs w:val="0"/>
          <w:sz w:val="24"/>
          <w:szCs w:val="24"/>
        </w:rPr>
        <w:t>т)</w:t>
      </w:r>
      <w:r w:rsidR="00763E64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F60F9A">
        <w:fldChar w:fldCharType="begin"/>
      </w:r>
      <w:r w:rsidR="00F60F9A">
        <w:instrText xml:space="preserve"> REF _Ref306005578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3.3.8.3</w:t>
      </w:r>
      <w:r w:rsidR="00F60F9A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60F9A">
        <w:fldChar w:fldCharType="begin"/>
      </w:r>
      <w:r w:rsidR="00F60F9A">
        <w:instrText xml:space="preserve"> REF _Ref441574649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5.1</w:t>
      </w:r>
      <w:r w:rsidR="00D03DF2" w:rsidRPr="00D03DF2">
        <w:rPr>
          <w:sz w:val="24"/>
          <w:szCs w:val="24"/>
        </w:rPr>
        <w:t>6</w:t>
      </w:r>
      <w:r w:rsidR="00F60F9A">
        <w:fldChar w:fldCharType="end"/>
      </w:r>
      <w:r w:rsidRPr="008D1B83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03" w:name="_Ref303683883"/>
      <w:bookmarkStart w:id="304" w:name="_Toc447269789"/>
      <w:r w:rsidRPr="00E71A48">
        <w:lastRenderedPageBreak/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03"/>
      <w:bookmarkEnd w:id="304"/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05" w:name="_Ref305973250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F60F9A">
        <w:fldChar w:fldCharType="begin"/>
      </w:r>
      <w:r w:rsidR="00F60F9A">
        <w:instrText xml:space="preserve"> REF _Ref440289953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3.4.1.3</w:t>
      </w:r>
      <w:r w:rsidR="00F60F9A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60F9A">
        <w:fldChar w:fldCharType="begin"/>
      </w:r>
      <w:r w:rsidR="00F60F9A">
        <w:instrText xml:space="preserve"> REF _Ref440289953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3.4.1.3</w:t>
      </w:r>
      <w:r w:rsidR="00F60F9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60F9A">
        <w:fldChar w:fldCharType="begin"/>
      </w:r>
      <w:r w:rsidR="00F60F9A">
        <w:instrText xml:space="preserve"> REF _Ref440289953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3.4.1.3</w:t>
      </w:r>
      <w:r w:rsidR="00F60F9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60F9A">
        <w:fldChar w:fldCharType="begin"/>
      </w:r>
      <w:r w:rsidR="00F60F9A">
        <w:instrText xml:space="preserve"> REF _Ref55279015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3.3.1.6</w:t>
      </w:r>
      <w:r w:rsidR="00F60F9A">
        <w:fldChar w:fldCharType="end"/>
      </w:r>
      <w:r w:rsidRPr="00223D18">
        <w:rPr>
          <w:sz w:val="24"/>
          <w:szCs w:val="24"/>
        </w:rPr>
        <w:t xml:space="preserve">, </w:t>
      </w:r>
      <w:r w:rsidR="00F60F9A">
        <w:fldChar w:fldCharType="begin"/>
      </w:r>
      <w:r w:rsidR="00F60F9A">
        <w:instrText xml:space="preserve"> REF _Ref195087786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3.3.1.7</w:t>
      </w:r>
      <w:r w:rsidR="00F60F9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06" w:name="_Toc447269790"/>
      <w:r w:rsidRPr="00E71A48">
        <w:t>Оценка Заявок и проведение переговоров</w:t>
      </w:r>
      <w:bookmarkEnd w:id="305"/>
      <w:bookmarkEnd w:id="30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39323711"/>
      <w:bookmarkStart w:id="308" w:name="_Toc440357109"/>
      <w:bookmarkStart w:id="309" w:name="_Toc440359664"/>
      <w:bookmarkStart w:id="310" w:name="_Toc440632127"/>
      <w:bookmarkStart w:id="311" w:name="_Toc440875948"/>
      <w:bookmarkStart w:id="312" w:name="_Toc441130976"/>
      <w:bookmarkStart w:id="313" w:name="_Toc447269791"/>
      <w:r w:rsidRPr="00E71A48">
        <w:rPr>
          <w:szCs w:val="24"/>
        </w:rPr>
        <w:t>Общие положения</w:t>
      </w:r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60F9A">
        <w:fldChar w:fldCharType="begin"/>
      </w:r>
      <w:r w:rsidR="00F60F9A">
        <w:instrText xml:space="preserve"> REF _Ref93089454 \n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3.6.2</w:t>
      </w:r>
      <w:r w:rsidR="00F60F9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60F9A">
        <w:fldChar w:fldCharType="begin"/>
      </w:r>
      <w:r w:rsidR="00F60F9A">
        <w:instrText xml:space="preserve"> REF _Ref303670674 \n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3.6.3</w:t>
      </w:r>
      <w:r w:rsidR="00F60F9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_Ref306138385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3.6.4</w:t>
      </w:r>
      <w:r w:rsidR="00F60F9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4" w:name="_Ref93089454"/>
      <w:bookmarkStart w:id="315" w:name="_Toc439323712"/>
      <w:bookmarkStart w:id="316" w:name="_Toc440357110"/>
      <w:bookmarkStart w:id="317" w:name="_Toc440359665"/>
      <w:bookmarkStart w:id="318" w:name="_Toc440632128"/>
      <w:bookmarkStart w:id="319" w:name="_Toc440875949"/>
      <w:bookmarkStart w:id="320" w:name="_Toc441130977"/>
      <w:bookmarkStart w:id="321" w:name="_Toc447269792"/>
      <w:r w:rsidRPr="00E71A48">
        <w:rPr>
          <w:szCs w:val="24"/>
        </w:rPr>
        <w:t>Отборочная стадия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</w:t>
      </w:r>
      <w:r w:rsidRPr="00E71A48">
        <w:rPr>
          <w:bCs w:val="0"/>
          <w:sz w:val="24"/>
          <w:szCs w:val="24"/>
        </w:rPr>
        <w:lastRenderedPageBreak/>
        <w:t>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22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23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322"/>
      <w:bookmarkEnd w:id="323"/>
    </w:p>
    <w:p w:rsidR="00C138CC" w:rsidRPr="003A59B8" w:rsidRDefault="003A59B8" w:rsidP="00C138C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C138C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F60F9A">
        <w:fldChar w:fldCharType="begin"/>
      </w:r>
      <w:r w:rsidR="00F60F9A">
        <w:instrText xml:space="preserve"> REF _Ref444179578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5.11</w:t>
      </w:r>
      <w:r w:rsidR="00F60F9A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3A59B8" w:rsidRDefault="00C138CC" w:rsidP="00C138C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60F9A">
        <w:fldChar w:fldCharType="begin"/>
      </w:r>
      <w:r w:rsidR="00F60F9A">
        <w:instrText xml:space="preserve"> REF _Ref306176386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3.3.14</w:t>
      </w:r>
      <w:r w:rsidR="00F60F9A">
        <w:fldChar w:fldCharType="end"/>
      </w:r>
      <w:r w:rsidRPr="003A59B8">
        <w:rPr>
          <w:sz w:val="24"/>
          <w:szCs w:val="24"/>
        </w:rPr>
        <w:t>;</w:t>
      </w:r>
    </w:p>
    <w:p w:rsidR="00C138CC" w:rsidRPr="003A59B8" w:rsidRDefault="003A59B8" w:rsidP="00C138C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3A59B8">
        <w:rPr>
          <w:sz w:val="24"/>
          <w:szCs w:val="24"/>
        </w:rPr>
        <w:t>документов</w:t>
      </w:r>
      <w:proofErr w:type="gramEnd"/>
      <w:r w:rsidRPr="003A59B8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C138CC" w:rsidRDefault="00C138CC" w:rsidP="00C138C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C138CC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C138CC" w:rsidRDefault="00C138CC" w:rsidP="00C138C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138CC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60F9A">
        <w:fldChar w:fldCharType="begin"/>
      </w:r>
      <w:r w:rsidR="00F60F9A">
        <w:instrText xml:space="preserve"> REF _Ref306176386 \r \h  \* MERGEFORMAT </w:instrText>
      </w:r>
      <w:r w:rsidR="00F60F9A">
        <w:fldChar w:fldCharType="separate"/>
      </w:r>
      <w:r w:rsidR="00D03DF2" w:rsidRPr="00D03DF2">
        <w:rPr>
          <w:sz w:val="24"/>
          <w:szCs w:val="24"/>
        </w:rPr>
        <w:t>3.3.14</w:t>
      </w:r>
      <w:r w:rsidR="00F60F9A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4" w:name="_Ref303670674"/>
      <w:bookmarkStart w:id="325" w:name="_Toc439323713"/>
      <w:bookmarkStart w:id="326" w:name="_Toc440357111"/>
      <w:bookmarkStart w:id="327" w:name="_Toc440359666"/>
      <w:bookmarkStart w:id="328" w:name="_Toc440632129"/>
      <w:bookmarkStart w:id="329" w:name="_Toc440875950"/>
      <w:bookmarkStart w:id="330" w:name="_Toc441130978"/>
      <w:bookmarkStart w:id="331" w:name="_Toc447269793"/>
      <w:r w:rsidRPr="00E71A48">
        <w:rPr>
          <w:szCs w:val="24"/>
        </w:rPr>
        <w:t>Проведение переговоров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lastRenderedPageBreak/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2" w:name="_Ref306138385"/>
      <w:bookmarkStart w:id="333" w:name="_Toc439323714"/>
      <w:bookmarkStart w:id="334" w:name="_Toc440357112"/>
      <w:bookmarkStart w:id="335" w:name="_Toc440359667"/>
      <w:bookmarkStart w:id="336" w:name="_Toc440632130"/>
      <w:bookmarkStart w:id="337" w:name="_Toc440875951"/>
      <w:bookmarkStart w:id="338" w:name="_Toc441130979"/>
      <w:bookmarkStart w:id="339" w:name="_Toc447269794"/>
      <w:r w:rsidRPr="00E71A48">
        <w:rPr>
          <w:szCs w:val="24"/>
        </w:rPr>
        <w:t>Оценочная стадия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40" w:name="_Ref303250967"/>
      <w:bookmarkStart w:id="341" w:name="_Toc305697378"/>
      <w:bookmarkStart w:id="342" w:name="_Toc447269795"/>
      <w:bookmarkStart w:id="343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40"/>
      <w:bookmarkEnd w:id="341"/>
      <w:bookmarkEnd w:id="342"/>
      <w:r w:rsidRPr="00E71A48">
        <w:t xml:space="preserve"> </w:t>
      </w:r>
    </w:p>
    <w:bookmarkEnd w:id="343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44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344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45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345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 xml:space="preserve">а, заключаемого с организатором запроса предложений. </w:t>
      </w:r>
      <w:r w:rsidRPr="00E71A48">
        <w:rPr>
          <w:iCs/>
          <w:sz w:val="24"/>
          <w:szCs w:val="24"/>
          <w:lang w:eastAsia="ru-RU"/>
        </w:rPr>
        <w:lastRenderedPageBreak/>
        <w:t>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60F9A">
        <w:fldChar w:fldCharType="begin"/>
      </w:r>
      <w:r w:rsidR="00F60F9A">
        <w:instrText xml:space="preserve"> REF _Ref306352987 \r \h  \* MERGEFORMAT </w:instrText>
      </w:r>
      <w:r w:rsidR="00F60F9A">
        <w:fldChar w:fldCharType="separate"/>
      </w:r>
      <w:r w:rsidR="00D03DF2" w:rsidRPr="00D03DF2">
        <w:rPr>
          <w:iCs/>
          <w:sz w:val="24"/>
          <w:szCs w:val="24"/>
          <w:lang w:eastAsia="ru-RU"/>
        </w:rPr>
        <w:t>3.7.3</w:t>
      </w:r>
      <w:r w:rsidR="00F60F9A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F60F9A">
        <w:fldChar w:fldCharType="begin"/>
      </w:r>
      <w:r w:rsidR="00F60F9A">
        <w:instrText xml:space="preserve"> REF _Ref306353005 \r \h  \* MERGEFORMAT </w:instrText>
      </w:r>
      <w:r w:rsidR="00F60F9A">
        <w:fldChar w:fldCharType="separate"/>
      </w:r>
      <w:r w:rsidR="00D03DF2" w:rsidRPr="00D03DF2">
        <w:rPr>
          <w:iCs/>
          <w:sz w:val="24"/>
          <w:szCs w:val="24"/>
          <w:lang w:eastAsia="ru-RU"/>
        </w:rPr>
        <w:t>3.7.5</w:t>
      </w:r>
      <w:r w:rsidR="00F60F9A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BC19F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</w:t>
      </w:r>
      <w:r w:rsidR="00F15392" w:rsidRPr="00BC19F9">
        <w:rPr>
          <w:sz w:val="24"/>
          <w:szCs w:val="24"/>
          <w:lang w:eastAsia="ru-RU"/>
        </w:rPr>
        <w:t>определяющие его коммерческое предложение с приложением соответствующих файлов</w:t>
      </w:r>
      <w:r w:rsidR="00BC19F9" w:rsidRPr="00BC19F9">
        <w:rPr>
          <w:sz w:val="24"/>
          <w:szCs w:val="24"/>
          <w:lang w:eastAsia="ru-RU"/>
        </w:rPr>
        <w:t xml:space="preserve"> </w:t>
      </w:r>
      <w:r w:rsidR="00BC19F9" w:rsidRPr="00BC19F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BC19F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BC19F9">
        <w:rPr>
          <w:sz w:val="24"/>
          <w:szCs w:val="24"/>
          <w:lang w:eastAsia="ru-RU"/>
        </w:rPr>
        <w:t>Заявк</w:t>
      </w:r>
      <w:r w:rsidR="00F15392" w:rsidRPr="00BC19F9">
        <w:rPr>
          <w:sz w:val="24"/>
          <w:szCs w:val="24"/>
          <w:lang w:eastAsia="ru-RU"/>
        </w:rPr>
        <w:t>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C19F9">
        <w:rPr>
          <w:sz w:val="24"/>
          <w:szCs w:val="24"/>
          <w:lang w:eastAsia="ru-RU"/>
        </w:rPr>
        <w:t xml:space="preserve">По решению </w:t>
      </w:r>
      <w:r w:rsidR="00685336" w:rsidRPr="00BC19F9">
        <w:rPr>
          <w:sz w:val="24"/>
          <w:szCs w:val="24"/>
          <w:lang w:eastAsia="ru-RU"/>
        </w:rPr>
        <w:t xml:space="preserve">Закупочной </w:t>
      </w:r>
      <w:r w:rsidRPr="00BC19F9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46" w:name="_Ref303681924"/>
      <w:bookmarkStart w:id="347" w:name="_Ref303683914"/>
      <w:bookmarkStart w:id="348" w:name="_Toc447269796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346"/>
      <w:bookmarkEnd w:id="347"/>
      <w:bookmarkEnd w:id="348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49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4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0" w:name="_Ref303251044"/>
      <w:bookmarkStart w:id="351" w:name="_Toc447269797"/>
      <w:bookmarkStart w:id="352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50"/>
      <w:bookmarkEnd w:id="351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5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5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5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5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55" w:name="_Ref311220495"/>
      <w:r w:rsidRPr="00E71A48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55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56" w:name="_Ref303683929"/>
      <w:bookmarkStart w:id="357" w:name="_Toc447269798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52"/>
      <w:bookmarkEnd w:id="356"/>
      <w:bookmarkEnd w:id="357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58" w:name="_Ref294695403"/>
      <w:bookmarkStart w:id="35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58"/>
      <w:bookmarkEnd w:id="359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60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60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F60F9A">
        <w:fldChar w:fldCharType="begin"/>
      </w:r>
      <w:r w:rsidR="00F60F9A">
        <w:instrText xml:space="preserve"> REF _Ref294695546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 xml:space="preserve"> 1.2.6 </w:t>
      </w:r>
      <w:r w:rsidR="00F60F9A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_Ref294695403 \n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3.10.3</w:t>
      </w:r>
      <w:r w:rsidR="00F60F9A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60F9A">
        <w:fldChar w:fldCharType="begin"/>
      </w:r>
      <w:r w:rsidR="00F60F9A">
        <w:instrText xml:space="preserve"> REF _Ref305979053 \r \h  \* MERGEFORMAT </w:instrText>
      </w:r>
      <w:r w:rsidR="00F60F9A">
        <w:fldChar w:fldCharType="separate"/>
      </w:r>
      <w:r w:rsidR="00D03DF2" w:rsidRPr="00D03DF2">
        <w:rPr>
          <w:bCs w:val="0"/>
          <w:sz w:val="24"/>
          <w:szCs w:val="24"/>
        </w:rPr>
        <w:t>3.10.4</w:t>
      </w:r>
      <w:r w:rsidR="00F60F9A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6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62" w:name="_Toc181693189"/>
      <w:bookmarkStart w:id="363" w:name="_Ref190680463"/>
      <w:bookmarkStart w:id="364" w:name="_Ref306140410"/>
      <w:bookmarkStart w:id="365" w:name="_Ref306142159"/>
      <w:bookmarkStart w:id="366" w:name="_Toc447269799"/>
      <w:bookmarkStart w:id="367" w:name="_Ref303102866"/>
      <w:bookmarkStart w:id="368" w:name="_Toc305835589"/>
      <w:bookmarkStart w:id="369" w:name="_Ref303683952"/>
      <w:bookmarkStart w:id="370" w:name="__RefNumPara__840_922829174"/>
      <w:bookmarkEnd w:id="361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62"/>
      <w:bookmarkEnd w:id="363"/>
      <w:bookmarkEnd w:id="364"/>
      <w:bookmarkEnd w:id="365"/>
      <w:bookmarkEnd w:id="366"/>
      <w:r w:rsidRPr="00414CAF">
        <w:t xml:space="preserve"> </w:t>
      </w:r>
      <w:bookmarkEnd w:id="367"/>
      <w:bookmarkEnd w:id="368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763E64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2</w:t>
      </w:r>
      <w:r w:rsidR="00763E64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371" w:name="_Ref303694483"/>
      <w:bookmarkStart w:id="372" w:name="_Toc305835590"/>
      <w:bookmarkStart w:id="373" w:name="_Ref306140451"/>
      <w:bookmarkStart w:id="374" w:name="_Toc447269800"/>
      <w:r w:rsidRPr="00B42AE0">
        <w:t xml:space="preserve">Уведомление о результатах </w:t>
      </w:r>
      <w:bookmarkEnd w:id="371"/>
      <w:bookmarkEnd w:id="372"/>
      <w:r w:rsidRPr="00B42AE0">
        <w:t>запроса предложений</w:t>
      </w:r>
      <w:bookmarkEnd w:id="373"/>
      <w:bookmarkEnd w:id="374"/>
    </w:p>
    <w:bookmarkEnd w:id="369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60F9A">
        <w:fldChar w:fldCharType="begin"/>
      </w:r>
      <w:r w:rsidR="00F60F9A">
        <w:instrText xml:space="preserve"> REF _Ref191386085 \r \h  \* MERGEFORMAT </w:instrText>
      </w:r>
      <w:r w:rsidR="00F60F9A">
        <w:fldChar w:fldCharType="separate"/>
      </w:r>
      <w:r w:rsidR="00D03DF2" w:rsidRPr="00D03DF2">
        <w:rPr>
          <w:iCs/>
          <w:sz w:val="24"/>
          <w:szCs w:val="24"/>
        </w:rPr>
        <w:t>1.1.1</w:t>
      </w:r>
      <w:r w:rsidR="00F60F9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375" w:name="_Ref440270568"/>
      <w:bookmarkStart w:id="376" w:name="_Ref440274159"/>
      <w:bookmarkStart w:id="377" w:name="_Ref440292555"/>
      <w:bookmarkStart w:id="378" w:name="_Ref440292779"/>
      <w:bookmarkStart w:id="379" w:name="_Toc447269801"/>
      <w:r>
        <w:rPr>
          <w:szCs w:val="24"/>
        </w:rPr>
        <w:lastRenderedPageBreak/>
        <w:t>Техническая часть</w:t>
      </w:r>
      <w:bookmarkEnd w:id="375"/>
      <w:bookmarkEnd w:id="376"/>
      <w:bookmarkEnd w:id="377"/>
      <w:bookmarkEnd w:id="378"/>
      <w:bookmarkEnd w:id="379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380" w:name="_Toc176064096"/>
      <w:bookmarkStart w:id="381" w:name="_Toc176338524"/>
      <w:bookmarkStart w:id="382" w:name="_Toc180399752"/>
      <w:bookmarkStart w:id="383" w:name="_Toc191205941"/>
      <w:bookmarkStart w:id="384" w:name="_Toc194315544"/>
      <w:bookmarkStart w:id="385" w:name="_Toc423421725"/>
      <w:bookmarkStart w:id="386" w:name="_Toc447269802"/>
      <w:r w:rsidRPr="002B5044">
        <w:t>Общие требования к условиям поставки продукции</w:t>
      </w:r>
      <w:bookmarkStart w:id="387" w:name="_Toc176064097"/>
      <w:bookmarkStart w:id="388" w:name="_Toc176338525"/>
      <w:bookmarkStart w:id="389" w:name="_Toc180399753"/>
      <w:bookmarkStart w:id="390" w:name="_Toc189457101"/>
      <w:bookmarkStart w:id="391" w:name="_Toc189461737"/>
      <w:bookmarkStart w:id="392" w:name="_Toc189462011"/>
      <w:bookmarkStart w:id="393" w:name="_Toc191273610"/>
      <w:bookmarkStart w:id="394" w:name="_Toc167189319"/>
      <w:bookmarkStart w:id="395" w:name="_Toc168725254"/>
      <w:bookmarkEnd w:id="380"/>
      <w:bookmarkEnd w:id="381"/>
      <w:bookmarkEnd w:id="382"/>
      <w:bookmarkEnd w:id="383"/>
      <w:bookmarkEnd w:id="384"/>
      <w:bookmarkEnd w:id="385"/>
      <w:bookmarkEnd w:id="38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396" w:name="_Toc439166308"/>
      <w:bookmarkStart w:id="397" w:name="_Toc439170656"/>
      <w:bookmarkStart w:id="398" w:name="_Toc439172758"/>
      <w:bookmarkStart w:id="399" w:name="_Toc439173202"/>
      <w:bookmarkStart w:id="400" w:name="_Toc439238196"/>
      <w:bookmarkStart w:id="401" w:name="_Toc439252748"/>
      <w:bookmarkStart w:id="402" w:name="_Toc439323606"/>
      <w:bookmarkStart w:id="403" w:name="_Toc439323722"/>
      <w:bookmarkStart w:id="404" w:name="_Toc440357120"/>
      <w:bookmarkStart w:id="405" w:name="_Toc440359675"/>
      <w:bookmarkStart w:id="406" w:name="_Toc440632139"/>
      <w:bookmarkStart w:id="407" w:name="_Toc440875960"/>
      <w:bookmarkStart w:id="408" w:name="_Toc441130988"/>
      <w:bookmarkStart w:id="409" w:name="_Toc447269803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10" w:name="_Toc439166309"/>
      <w:bookmarkStart w:id="411" w:name="_Toc439170657"/>
      <w:bookmarkStart w:id="412" w:name="_Toc439172759"/>
      <w:bookmarkStart w:id="413" w:name="_Toc439173203"/>
      <w:bookmarkStart w:id="414" w:name="_Toc439238197"/>
      <w:bookmarkStart w:id="415" w:name="_Toc439252749"/>
      <w:bookmarkStart w:id="416" w:name="_Toc439323607"/>
      <w:bookmarkStart w:id="417" w:name="_Toc439323723"/>
      <w:bookmarkStart w:id="418" w:name="_Toc440357121"/>
      <w:bookmarkStart w:id="419" w:name="_Toc440359676"/>
      <w:bookmarkStart w:id="420" w:name="_Toc440632140"/>
      <w:bookmarkStart w:id="421" w:name="_Toc440875961"/>
      <w:bookmarkStart w:id="422" w:name="_Toc441130989"/>
      <w:bookmarkStart w:id="423" w:name="_Toc447269804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B5044" w:rsidRPr="00C12FA4" w:rsidRDefault="002B5044" w:rsidP="0021751A">
      <w:pPr>
        <w:pStyle w:val="2"/>
        <w:ind w:left="1701" w:hanging="1134"/>
      </w:pPr>
      <w:bookmarkStart w:id="424" w:name="_Toc423421726"/>
      <w:bookmarkStart w:id="425" w:name="_Toc447269805"/>
      <w:bookmarkStart w:id="426" w:name="_Ref450646963"/>
      <w:r w:rsidRPr="00C12FA4">
        <w:t>Перечень, объемы и характеристики закупаемой продукции</w:t>
      </w:r>
      <w:bookmarkEnd w:id="387"/>
      <w:bookmarkEnd w:id="388"/>
      <w:bookmarkEnd w:id="389"/>
      <w:bookmarkEnd w:id="390"/>
      <w:bookmarkEnd w:id="391"/>
      <w:bookmarkEnd w:id="392"/>
      <w:bookmarkEnd w:id="393"/>
      <w:bookmarkEnd w:id="424"/>
      <w:bookmarkEnd w:id="425"/>
      <w:bookmarkEnd w:id="42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27" w:name="_Toc439166311"/>
      <w:bookmarkStart w:id="428" w:name="_Toc439170659"/>
      <w:bookmarkStart w:id="429" w:name="_Toc439172761"/>
      <w:bookmarkStart w:id="430" w:name="_Toc439173205"/>
      <w:bookmarkStart w:id="431" w:name="_Toc439238199"/>
      <w:bookmarkStart w:id="432" w:name="_Toc439252751"/>
      <w:bookmarkStart w:id="433" w:name="_Toc439323609"/>
      <w:bookmarkStart w:id="434" w:name="_Toc439323725"/>
      <w:bookmarkStart w:id="435" w:name="_Toc440357123"/>
      <w:bookmarkStart w:id="436" w:name="_Toc440359678"/>
      <w:bookmarkStart w:id="437" w:name="_Toc440632142"/>
      <w:bookmarkStart w:id="438" w:name="_Toc440875963"/>
      <w:bookmarkStart w:id="439" w:name="_Toc441130991"/>
      <w:bookmarkStart w:id="440" w:name="_Toc447269806"/>
      <w:r w:rsidRPr="003776BB">
        <w:rPr>
          <w:b w:val="0"/>
          <w:szCs w:val="24"/>
        </w:rPr>
        <w:t>Техническ</w:t>
      </w:r>
      <w:r w:rsidR="004836A4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4836A4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E06198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763E64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63E64">
        <w:rPr>
          <w:b w:val="0"/>
          <w:szCs w:val="24"/>
        </w:rPr>
      </w:r>
      <w:r w:rsidR="00763E64">
        <w:rPr>
          <w:b w:val="0"/>
          <w:szCs w:val="24"/>
        </w:rPr>
        <w:fldChar w:fldCharType="separate"/>
      </w:r>
      <w:r w:rsidR="00D03DF2">
        <w:rPr>
          <w:b w:val="0"/>
          <w:szCs w:val="24"/>
        </w:rPr>
        <w:t>1.1.4</w:t>
      </w:r>
      <w:r w:rsidR="00763E64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4836A4">
        <w:rPr>
          <w:b w:val="0"/>
          <w:szCs w:val="24"/>
        </w:rPr>
        <w:t>о</w:t>
      </w:r>
      <w:bookmarkStart w:id="441" w:name="_GoBack"/>
      <w:bookmarkEnd w:id="441"/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2B5044" w:rsidRPr="003803A7" w:rsidRDefault="002B5044" w:rsidP="0021751A">
      <w:pPr>
        <w:pStyle w:val="2"/>
        <w:ind w:left="1701" w:hanging="1134"/>
      </w:pPr>
      <w:bookmarkStart w:id="442" w:name="_Ref194832984"/>
      <w:bookmarkStart w:id="443" w:name="_Ref197686508"/>
      <w:bookmarkStart w:id="444" w:name="_Toc423421727"/>
      <w:bookmarkStart w:id="445" w:name="_Toc447269807"/>
      <w:r w:rsidRPr="003803A7">
        <w:t>Требование к поставляемой продукции</w:t>
      </w:r>
      <w:bookmarkEnd w:id="442"/>
      <w:bookmarkEnd w:id="443"/>
      <w:bookmarkEnd w:id="444"/>
      <w:bookmarkEnd w:id="445"/>
    </w:p>
    <w:p w:rsidR="002B5044" w:rsidRPr="003803A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46" w:name="_Toc439166313"/>
      <w:bookmarkStart w:id="447" w:name="_Toc439170661"/>
      <w:bookmarkStart w:id="448" w:name="_Toc439172763"/>
      <w:bookmarkStart w:id="449" w:name="_Toc439173207"/>
      <w:bookmarkStart w:id="450" w:name="_Toc439238201"/>
      <w:bookmarkStart w:id="451" w:name="_Toc439252753"/>
      <w:bookmarkStart w:id="452" w:name="_Toc439323611"/>
      <w:bookmarkStart w:id="453" w:name="_Toc439323727"/>
      <w:bookmarkStart w:id="454" w:name="_Toc440357125"/>
      <w:bookmarkStart w:id="455" w:name="_Toc440359680"/>
      <w:bookmarkStart w:id="456" w:name="_Toc440632144"/>
      <w:bookmarkStart w:id="457" w:name="_Toc440875965"/>
      <w:bookmarkStart w:id="458" w:name="_Toc441130993"/>
      <w:bookmarkStart w:id="459" w:name="_Toc447269808"/>
      <w:bookmarkStart w:id="460" w:name="_Ref194833053"/>
      <w:bookmarkStart w:id="461" w:name="_Ref223496951"/>
      <w:bookmarkStart w:id="462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составе свое</w:t>
      </w:r>
      <w:r w:rsidR="00841A6F" w:rsidRPr="003803A7">
        <w:rPr>
          <w:b w:val="0"/>
          <w:szCs w:val="24"/>
        </w:rPr>
        <w:t>й</w:t>
      </w:r>
      <w:r w:rsidR="002B5044" w:rsidRPr="003803A7">
        <w:rPr>
          <w:b w:val="0"/>
          <w:szCs w:val="24"/>
        </w:rPr>
        <w:t xml:space="preserve"> </w:t>
      </w:r>
      <w:r w:rsidR="00841A6F" w:rsidRPr="003803A7">
        <w:rPr>
          <w:b w:val="0"/>
          <w:szCs w:val="24"/>
        </w:rPr>
        <w:t>Заявки</w:t>
      </w:r>
      <w:r w:rsidR="002B5044" w:rsidRPr="003803A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(желательное условие Заказчика).</w:t>
      </w:r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63" w:name="_Toc439166314"/>
      <w:bookmarkStart w:id="464" w:name="_Toc439170662"/>
      <w:bookmarkStart w:id="465" w:name="_Toc439172764"/>
      <w:bookmarkStart w:id="466" w:name="_Toc439173208"/>
      <w:bookmarkStart w:id="467" w:name="_Toc439238202"/>
      <w:bookmarkStart w:id="468" w:name="_Toc439252754"/>
      <w:bookmarkStart w:id="469" w:name="_Toc439323612"/>
      <w:bookmarkStart w:id="470" w:name="_Toc439323728"/>
      <w:bookmarkStart w:id="471" w:name="_Toc440357126"/>
      <w:bookmarkStart w:id="472" w:name="_Toc440359681"/>
      <w:bookmarkStart w:id="473" w:name="_Toc440632145"/>
      <w:bookmarkStart w:id="474" w:name="_Toc440875966"/>
      <w:bookmarkStart w:id="475" w:name="_Toc441130994"/>
      <w:bookmarkStart w:id="476" w:name="_Toc447269809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</w:p>
    <w:p w:rsidR="002B5044" w:rsidRPr="002B5044" w:rsidRDefault="002B5044" w:rsidP="0021751A">
      <w:pPr>
        <w:pStyle w:val="2"/>
        <w:ind w:left="1701" w:hanging="1134"/>
      </w:pPr>
      <w:bookmarkStart w:id="477" w:name="_Ref247513861"/>
      <w:bookmarkStart w:id="478" w:name="_Toc423421728"/>
      <w:bookmarkStart w:id="479" w:name="_Toc447269810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460"/>
      <w:bookmarkEnd w:id="461"/>
      <w:bookmarkEnd w:id="462"/>
      <w:r w:rsidRPr="002B5044">
        <w:t>.</w:t>
      </w:r>
      <w:bookmarkEnd w:id="477"/>
      <w:bookmarkEnd w:id="478"/>
      <w:bookmarkEnd w:id="47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0" w:name="_Toc439166317"/>
      <w:bookmarkStart w:id="481" w:name="_Toc439170665"/>
      <w:bookmarkStart w:id="482" w:name="_Toc439172767"/>
      <w:bookmarkStart w:id="483" w:name="_Toc439173211"/>
      <w:bookmarkStart w:id="484" w:name="_Toc439238205"/>
      <w:bookmarkStart w:id="485" w:name="_Toc439252756"/>
      <w:bookmarkStart w:id="486" w:name="_Toc439323614"/>
      <w:bookmarkStart w:id="487" w:name="_Toc439323730"/>
      <w:bookmarkStart w:id="488" w:name="_Ref440292618"/>
      <w:bookmarkStart w:id="489" w:name="_Toc440357128"/>
      <w:bookmarkStart w:id="490" w:name="_Toc440359683"/>
      <w:bookmarkStart w:id="491" w:name="_Toc440632147"/>
      <w:bookmarkStart w:id="492" w:name="_Toc440875968"/>
      <w:bookmarkStart w:id="493" w:name="_Toc441130996"/>
      <w:bookmarkStart w:id="494" w:name="_Toc447269811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руководство по эксплуатации, или инструкцию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763E64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763E64">
        <w:rPr>
          <w:b w:val="0"/>
          <w:szCs w:val="24"/>
        </w:rPr>
      </w:r>
      <w:r w:rsidR="00763E64">
        <w:rPr>
          <w:b w:val="0"/>
          <w:szCs w:val="24"/>
        </w:rPr>
        <w:fldChar w:fldCharType="separate"/>
      </w:r>
      <w:r w:rsidR="00D03DF2">
        <w:rPr>
          <w:b w:val="0"/>
          <w:szCs w:val="24"/>
        </w:rPr>
        <w:t>5.3</w:t>
      </w:r>
      <w:r w:rsidR="00763E64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5" w:name="_Toc439166318"/>
      <w:bookmarkStart w:id="496" w:name="_Toc439170666"/>
      <w:bookmarkStart w:id="497" w:name="_Toc439172768"/>
      <w:bookmarkStart w:id="498" w:name="_Toc439173212"/>
      <w:bookmarkStart w:id="499" w:name="_Toc439238206"/>
      <w:bookmarkStart w:id="500" w:name="_Toc439252757"/>
      <w:bookmarkStart w:id="501" w:name="_Toc439323615"/>
      <w:bookmarkStart w:id="502" w:name="_Toc439323731"/>
      <w:bookmarkStart w:id="503" w:name="_Toc440357129"/>
      <w:bookmarkStart w:id="504" w:name="_Toc440359684"/>
      <w:bookmarkStart w:id="505" w:name="_Toc440632148"/>
      <w:bookmarkStart w:id="506" w:name="_Toc440875969"/>
      <w:bookmarkStart w:id="507" w:name="_Toc441130997"/>
      <w:bookmarkStart w:id="508" w:name="_Toc447269812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763E64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763E64">
        <w:rPr>
          <w:b w:val="0"/>
          <w:szCs w:val="24"/>
        </w:rPr>
      </w:r>
      <w:r w:rsidR="00763E64">
        <w:rPr>
          <w:b w:val="0"/>
          <w:szCs w:val="24"/>
        </w:rPr>
        <w:fldChar w:fldCharType="separate"/>
      </w:r>
      <w:r w:rsidR="00D03DF2">
        <w:rPr>
          <w:b w:val="0"/>
          <w:szCs w:val="24"/>
        </w:rPr>
        <w:t>5.3</w:t>
      </w:r>
      <w:r w:rsidR="00763E64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464832" w:rsidRPr="0011726E" w:rsidRDefault="00464832" w:rsidP="00464832">
      <w:pPr>
        <w:pStyle w:val="2"/>
        <w:ind w:left="1701" w:hanging="1134"/>
      </w:pPr>
      <w:bookmarkStart w:id="509" w:name="_Toc248219573"/>
      <w:bookmarkStart w:id="510" w:name="_Toc256099315"/>
      <w:bookmarkStart w:id="511" w:name="_Toc423421664"/>
      <w:bookmarkStart w:id="512" w:name="_Toc447269813"/>
      <w:bookmarkEnd w:id="394"/>
      <w:bookmarkEnd w:id="395"/>
      <w:r w:rsidRPr="0011726E">
        <w:t>Иные требования</w:t>
      </w:r>
      <w:bookmarkEnd w:id="509"/>
      <w:bookmarkEnd w:id="510"/>
      <w:bookmarkEnd w:id="511"/>
      <w:bookmarkEnd w:id="512"/>
    </w:p>
    <w:p w:rsidR="002B5044" w:rsidRPr="006C7A66" w:rsidRDefault="0011726E" w:rsidP="006C7A66">
      <w:pPr>
        <w:pStyle w:val="3"/>
        <w:ind w:left="0" w:firstLine="851"/>
        <w:jc w:val="both"/>
        <w:rPr>
          <w:b w:val="0"/>
          <w:szCs w:val="24"/>
        </w:rPr>
      </w:pPr>
      <w:bookmarkStart w:id="513" w:name="_Toc447269814"/>
      <w:r w:rsidRPr="0011726E">
        <w:rPr>
          <w:b w:val="0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11726E">
        <w:rPr>
          <w:b w:val="0"/>
          <w:szCs w:val="24"/>
        </w:rPr>
        <w:t>,</w:t>
      </w:r>
      <w:proofErr w:type="gramEnd"/>
      <w:r w:rsidRPr="0011726E">
        <w:rPr>
          <w:b w:val="0"/>
          <w:szCs w:val="24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</w:t>
      </w:r>
      <w:r w:rsidRPr="00F02992">
        <w:rPr>
          <w:b w:val="0"/>
          <w:szCs w:val="24"/>
        </w:rPr>
        <w:t>составе предложения подробного технического описания аналогов продукции будет являться причиной отклонения Заявки Участника.</w:t>
      </w:r>
      <w:bookmarkEnd w:id="513"/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14" w:name="_Ref440270602"/>
      <w:bookmarkStart w:id="515" w:name="_Toc447269815"/>
      <w:bookmarkEnd w:id="5"/>
      <w:bookmarkEnd w:id="37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14"/>
      <w:bookmarkEnd w:id="5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16" w:name="_Ref55336310"/>
      <w:bookmarkStart w:id="517" w:name="_Toc57314672"/>
      <w:bookmarkStart w:id="518" w:name="_Toc69728986"/>
      <w:bookmarkStart w:id="519" w:name="_Toc98253919"/>
      <w:bookmarkStart w:id="520" w:name="_Toc165173847"/>
      <w:bookmarkStart w:id="521" w:name="_Toc423423667"/>
      <w:bookmarkStart w:id="522" w:name="_Toc447269816"/>
      <w:r w:rsidRPr="00F647F7">
        <w:t xml:space="preserve">Письмо о подаче оферты </w:t>
      </w:r>
      <w:bookmarkStart w:id="523" w:name="_Ref22846535"/>
      <w:r w:rsidRPr="00F647F7">
        <w:t>(</w:t>
      </w:r>
      <w:bookmarkEnd w:id="5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16"/>
      <w:bookmarkEnd w:id="517"/>
      <w:bookmarkEnd w:id="518"/>
      <w:bookmarkEnd w:id="519"/>
      <w:bookmarkEnd w:id="520"/>
      <w:bookmarkEnd w:id="521"/>
      <w:bookmarkEnd w:id="522"/>
    </w:p>
    <w:p w:rsidR="004F4D80" w:rsidRPr="00C236C0" w:rsidRDefault="004F4D80" w:rsidP="004F4D80">
      <w:pPr>
        <w:pStyle w:val="3"/>
        <w:rPr>
          <w:szCs w:val="24"/>
        </w:rPr>
      </w:pPr>
      <w:bookmarkStart w:id="524" w:name="_Toc98253920"/>
      <w:bookmarkStart w:id="525" w:name="_Toc157248174"/>
      <w:bookmarkStart w:id="526" w:name="_Toc157496543"/>
      <w:bookmarkStart w:id="527" w:name="_Toc158206082"/>
      <w:bookmarkStart w:id="528" w:name="_Toc164057767"/>
      <w:bookmarkStart w:id="529" w:name="_Toc164137117"/>
      <w:bookmarkStart w:id="530" w:name="_Toc164161277"/>
      <w:bookmarkStart w:id="531" w:name="_Toc165173848"/>
      <w:bookmarkStart w:id="532" w:name="_Toc439170673"/>
      <w:bookmarkStart w:id="533" w:name="_Toc439172775"/>
      <w:bookmarkStart w:id="534" w:name="_Toc439173219"/>
      <w:bookmarkStart w:id="535" w:name="_Toc439238213"/>
      <w:bookmarkStart w:id="536" w:name="_Toc440357133"/>
      <w:bookmarkStart w:id="537" w:name="_Toc440359688"/>
      <w:bookmarkStart w:id="538" w:name="_Toc447269817"/>
      <w:r w:rsidRPr="00C236C0">
        <w:rPr>
          <w:szCs w:val="24"/>
        </w:rPr>
        <w:t>Форма письма о подаче оферты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3407E3">
        <w:trPr>
          <w:trHeight w:val="807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="003407E3">
              <w:t xml:space="preserve"> без НДС, </w:t>
            </w:r>
            <w:proofErr w:type="spellStart"/>
            <w:r w:rsidR="003407E3">
              <w:t>руб.РФ</w:t>
            </w:r>
            <w:proofErr w:type="spellEnd"/>
            <w:r w:rsidR="003407E3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40" w:name="_Toc98253921"/>
      <w:bookmarkStart w:id="541" w:name="_Toc157248175"/>
      <w:bookmarkStart w:id="542" w:name="_Toc157496544"/>
      <w:bookmarkStart w:id="543" w:name="_Toc158206083"/>
      <w:bookmarkStart w:id="544" w:name="_Toc164057768"/>
      <w:bookmarkStart w:id="545" w:name="_Toc164137118"/>
      <w:bookmarkStart w:id="546" w:name="_Toc164161278"/>
      <w:bookmarkStart w:id="5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48" w:name="_Toc439170674"/>
      <w:bookmarkStart w:id="549" w:name="_Toc439172776"/>
      <w:bookmarkStart w:id="550" w:name="_Toc439173220"/>
      <w:bookmarkStart w:id="551" w:name="_Toc439238214"/>
      <w:bookmarkStart w:id="552" w:name="_Toc439252762"/>
      <w:bookmarkStart w:id="553" w:name="_Toc439323736"/>
      <w:bookmarkStart w:id="554" w:name="_Toc440357134"/>
      <w:bookmarkStart w:id="555" w:name="_Toc440359689"/>
      <w:bookmarkStart w:id="556" w:name="_Toc440632153"/>
      <w:bookmarkStart w:id="557" w:name="_Toc440875973"/>
      <w:bookmarkStart w:id="558" w:name="_Toc441131001"/>
      <w:bookmarkStart w:id="559" w:name="_Toc447269818"/>
      <w:r w:rsidRPr="00C236C0">
        <w:rPr>
          <w:szCs w:val="24"/>
        </w:rPr>
        <w:lastRenderedPageBreak/>
        <w:t>Инструкции по заполнению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gramStart"/>
      <w:r w:rsidRPr="00572945">
        <w:rPr>
          <w:sz w:val="24"/>
          <w:szCs w:val="24"/>
        </w:rPr>
        <w:t>шеф-монтажа</w:t>
      </w:r>
      <w:proofErr w:type="gramEnd"/>
      <w:r w:rsidRPr="00572945">
        <w:rPr>
          <w:sz w:val="24"/>
          <w:szCs w:val="24"/>
        </w:rPr>
        <w:t xml:space="preserve"> оборудования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63E64">
        <w:rPr>
          <w:sz w:val="24"/>
          <w:szCs w:val="24"/>
        </w:rPr>
        <w:fldChar w:fldCharType="begin"/>
      </w:r>
      <w:r w:rsidR="009C271D">
        <w:rPr>
          <w:sz w:val="24"/>
          <w:szCs w:val="24"/>
        </w:rPr>
        <w:instrText xml:space="preserve"> REF _Ref306008743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3.3.4</w:t>
      </w:r>
      <w:r w:rsidR="00763E64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63E6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3.3.1.6</w:t>
      </w:r>
      <w:r w:rsidR="00763E64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63E6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3.3.1.7</w:t>
      </w:r>
      <w:r w:rsidR="00763E64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60" w:name="_Ref55335821"/>
      <w:bookmarkStart w:id="561" w:name="_Ref55336345"/>
      <w:bookmarkStart w:id="562" w:name="_Toc57314674"/>
      <w:bookmarkStart w:id="563" w:name="_Toc69728988"/>
      <w:bookmarkStart w:id="564" w:name="_Toc98253922"/>
      <w:bookmarkStart w:id="56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566" w:name="_Ref440271964"/>
      <w:bookmarkStart w:id="567" w:name="_Toc440357135"/>
      <w:bookmarkStart w:id="568" w:name="_Toc440359690"/>
      <w:bookmarkStart w:id="569" w:name="_Toc447269819"/>
      <w:r>
        <w:rPr>
          <w:szCs w:val="24"/>
        </w:rPr>
        <w:lastRenderedPageBreak/>
        <w:t>Антикоррупционные обязательства (Форма 1.1).</w:t>
      </w:r>
      <w:bookmarkEnd w:id="566"/>
      <w:bookmarkEnd w:id="567"/>
      <w:bookmarkEnd w:id="568"/>
      <w:bookmarkEnd w:id="569"/>
    </w:p>
    <w:p w:rsidR="00920CB0" w:rsidRPr="00920CB0" w:rsidRDefault="00920CB0" w:rsidP="00BC19F9">
      <w:pPr>
        <w:pStyle w:val="3"/>
        <w:numPr>
          <w:ilvl w:val="3"/>
          <w:numId w:val="76"/>
        </w:numPr>
        <w:rPr>
          <w:b w:val="0"/>
          <w:szCs w:val="24"/>
        </w:rPr>
      </w:pPr>
      <w:bookmarkStart w:id="570" w:name="_Toc439238216"/>
      <w:bookmarkStart w:id="571" w:name="_Toc439252764"/>
      <w:bookmarkStart w:id="572" w:name="_Toc439323738"/>
      <w:bookmarkStart w:id="573" w:name="_Toc440357136"/>
      <w:bookmarkStart w:id="574" w:name="_Toc440359691"/>
      <w:bookmarkStart w:id="575" w:name="_Toc440632155"/>
      <w:bookmarkStart w:id="576" w:name="_Toc440875975"/>
      <w:bookmarkStart w:id="577" w:name="_Toc441131003"/>
      <w:bookmarkStart w:id="578" w:name="_Toc44726982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8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579" w:name="_Toc423423668"/>
      <w:bookmarkStart w:id="580" w:name="_Ref440271072"/>
      <w:bookmarkStart w:id="581" w:name="_Ref440273986"/>
      <w:bookmarkStart w:id="582" w:name="_Ref440274337"/>
      <w:bookmarkStart w:id="583" w:name="_Ref440274913"/>
      <w:bookmarkStart w:id="584" w:name="_Ref440284918"/>
      <w:bookmarkStart w:id="585" w:name="_Toc447269821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60"/>
      <w:bookmarkEnd w:id="561"/>
      <w:bookmarkEnd w:id="562"/>
      <w:bookmarkEnd w:id="563"/>
      <w:bookmarkEnd w:id="564"/>
      <w:bookmarkEnd w:id="565"/>
      <w:bookmarkEnd w:id="579"/>
      <w:bookmarkEnd w:id="580"/>
      <w:bookmarkEnd w:id="581"/>
      <w:bookmarkEnd w:id="582"/>
      <w:bookmarkEnd w:id="583"/>
      <w:bookmarkEnd w:id="584"/>
      <w:bookmarkEnd w:id="585"/>
    </w:p>
    <w:p w:rsidR="004F4D80" w:rsidRPr="00C236C0" w:rsidRDefault="004F4D80" w:rsidP="004F4D80">
      <w:pPr>
        <w:pStyle w:val="3"/>
        <w:rPr>
          <w:szCs w:val="24"/>
        </w:rPr>
      </w:pPr>
      <w:bookmarkStart w:id="586" w:name="_Toc98253923"/>
      <w:bookmarkStart w:id="587" w:name="_Toc157248177"/>
      <w:bookmarkStart w:id="588" w:name="_Toc157496546"/>
      <w:bookmarkStart w:id="589" w:name="_Toc158206085"/>
      <w:bookmarkStart w:id="590" w:name="_Toc164057770"/>
      <w:bookmarkStart w:id="591" w:name="_Toc164137120"/>
      <w:bookmarkStart w:id="592" w:name="_Toc164161280"/>
      <w:bookmarkStart w:id="593" w:name="_Toc165173851"/>
      <w:bookmarkStart w:id="594" w:name="_Ref264038986"/>
      <w:bookmarkStart w:id="595" w:name="_Ref264359294"/>
      <w:bookmarkStart w:id="596" w:name="_Toc439170676"/>
      <w:bookmarkStart w:id="597" w:name="_Toc439172778"/>
      <w:bookmarkStart w:id="598" w:name="_Toc439173222"/>
      <w:bookmarkStart w:id="599" w:name="_Toc439238218"/>
      <w:bookmarkStart w:id="600" w:name="_Toc439252766"/>
      <w:bookmarkStart w:id="601" w:name="_Toc439323740"/>
      <w:bookmarkStart w:id="602" w:name="_Toc440357138"/>
      <w:bookmarkStart w:id="603" w:name="_Toc440359693"/>
      <w:bookmarkStart w:id="604" w:name="_Toc440632157"/>
      <w:bookmarkStart w:id="605" w:name="_Toc440875977"/>
      <w:bookmarkStart w:id="606" w:name="_Toc441131005"/>
      <w:bookmarkStart w:id="607" w:name="_Toc447269822"/>
      <w:r w:rsidRPr="00C236C0">
        <w:rPr>
          <w:szCs w:val="24"/>
        </w:rPr>
        <w:t xml:space="preserve">Форма 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r w:rsidR="00492C8B">
        <w:rPr>
          <w:szCs w:val="24"/>
        </w:rPr>
        <w:t>Сводной таблицы стоимости</w:t>
      </w:r>
      <w:bookmarkEnd w:id="600"/>
      <w:bookmarkEnd w:id="601"/>
      <w:bookmarkEnd w:id="602"/>
      <w:bookmarkEnd w:id="603"/>
      <w:bookmarkEnd w:id="604"/>
      <w:bookmarkEnd w:id="605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606"/>
      <w:bookmarkEnd w:id="6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892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3583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3407E3">
        <w:trPr>
          <w:trHeight w:val="109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3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АНАЛОГ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3407E3">
        <w:trPr>
          <w:trHeight w:val="255"/>
        </w:trPr>
        <w:tc>
          <w:tcPr>
            <w:tcW w:w="1489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3407E3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3407E3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3407E3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3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3407E3">
        <w:trPr>
          <w:trHeight w:val="255"/>
        </w:trPr>
        <w:tc>
          <w:tcPr>
            <w:tcW w:w="1265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3407E3">
        <w:trPr>
          <w:trHeight w:val="255"/>
        </w:trPr>
        <w:tc>
          <w:tcPr>
            <w:tcW w:w="1265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3407E3">
        <w:trPr>
          <w:trHeight w:val="255"/>
        </w:trPr>
        <w:tc>
          <w:tcPr>
            <w:tcW w:w="12654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lastRenderedPageBreak/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08" w:name="_Toc176765534"/>
      <w:bookmarkStart w:id="609" w:name="_Toc198979983"/>
      <w:bookmarkStart w:id="610" w:name="_Toc217466315"/>
      <w:bookmarkStart w:id="611" w:name="_Toc217702856"/>
      <w:bookmarkStart w:id="612" w:name="_Toc233601974"/>
      <w:bookmarkStart w:id="613" w:name="_Toc263343460"/>
      <w:r w:rsidRPr="00F647F7">
        <w:rPr>
          <w:b w:val="0"/>
          <w:szCs w:val="24"/>
        </w:rPr>
        <w:br w:type="page"/>
      </w:r>
      <w:bookmarkStart w:id="614" w:name="_Toc439170677"/>
      <w:bookmarkStart w:id="615" w:name="_Toc439172779"/>
      <w:bookmarkStart w:id="616" w:name="_Toc439173223"/>
      <w:bookmarkStart w:id="617" w:name="_Toc439238219"/>
      <w:bookmarkStart w:id="618" w:name="_Toc439252767"/>
      <w:bookmarkStart w:id="619" w:name="_Toc439323741"/>
      <w:bookmarkStart w:id="620" w:name="_Toc440357139"/>
      <w:bookmarkStart w:id="621" w:name="_Toc440359694"/>
      <w:bookmarkStart w:id="622" w:name="_Toc440632158"/>
      <w:bookmarkStart w:id="623" w:name="_Toc440875978"/>
      <w:bookmarkStart w:id="624" w:name="_Toc441131006"/>
      <w:bookmarkStart w:id="625" w:name="_Toc447269823"/>
      <w:r w:rsidRPr="00C236C0">
        <w:rPr>
          <w:szCs w:val="24"/>
        </w:rPr>
        <w:lastRenderedPageBreak/>
        <w:t>Инструкции по заполнению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</w:t>
      </w:r>
      <w:r w:rsidR="008179BB">
        <w:rPr>
          <w:sz w:val="24"/>
          <w:szCs w:val="24"/>
        </w:rPr>
        <w:t>Техническог</w:t>
      </w:r>
      <w:proofErr w:type="gramStart"/>
      <w:r w:rsidR="008179BB">
        <w:rPr>
          <w:sz w:val="24"/>
          <w:szCs w:val="24"/>
        </w:rPr>
        <w:t>о(</w:t>
      </w:r>
      <w:proofErr w:type="gramEnd"/>
      <w:r w:rsidR="008179BB">
        <w:rPr>
          <w:sz w:val="24"/>
          <w:szCs w:val="24"/>
        </w:rPr>
        <w:t xml:space="preserve">их) задания(й) (п. </w:t>
      </w:r>
      <w:r w:rsidR="00763E64">
        <w:rPr>
          <w:sz w:val="24"/>
          <w:szCs w:val="24"/>
        </w:rPr>
        <w:fldChar w:fldCharType="begin"/>
      </w:r>
      <w:r w:rsidR="008179BB">
        <w:rPr>
          <w:sz w:val="24"/>
          <w:szCs w:val="24"/>
        </w:rPr>
        <w:instrText xml:space="preserve"> REF _Ref450646963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4.2</w:t>
      </w:r>
      <w:r w:rsidR="00763E64">
        <w:rPr>
          <w:sz w:val="24"/>
          <w:szCs w:val="24"/>
        </w:rPr>
        <w:fldChar w:fldCharType="end"/>
      </w:r>
      <w:r w:rsidR="008179BB">
        <w:rPr>
          <w:sz w:val="24"/>
          <w:szCs w:val="24"/>
        </w:rPr>
        <w:t xml:space="preserve">) и </w:t>
      </w:r>
      <w:r w:rsidR="004F4D80" w:rsidRPr="00C83252">
        <w:rPr>
          <w:sz w:val="24"/>
          <w:szCs w:val="24"/>
        </w:rPr>
        <w:t xml:space="preserve">Технического предложения (подраздел </w:t>
      </w:r>
      <w:r w:rsidR="00763E6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_Ref86826666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5.3</w:t>
      </w:r>
      <w:r w:rsidR="00763E64">
        <w:rPr>
          <w:sz w:val="24"/>
          <w:szCs w:val="24"/>
        </w:rPr>
        <w:fldChar w:fldCharType="end"/>
      </w:r>
      <w:r w:rsidR="004F4D80" w:rsidRPr="00C83252">
        <w:rPr>
          <w:sz w:val="24"/>
          <w:szCs w:val="24"/>
        </w:rPr>
        <w:t>).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</w:t>
      </w:r>
      <w:r w:rsidR="00492C8B">
        <w:rPr>
          <w:sz w:val="24"/>
          <w:szCs w:val="24"/>
        </w:rPr>
        <w:t xml:space="preserve">предложении </w:t>
      </w:r>
      <w:r w:rsidRPr="00B86686">
        <w:rPr>
          <w:sz w:val="24"/>
          <w:szCs w:val="24"/>
        </w:rPr>
        <w:t xml:space="preserve">и </w:t>
      </w:r>
      <w:r w:rsidR="00492C8B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>указана различная продукция (тип-марка предлагаемой к поставке</w:t>
      </w:r>
      <w:r w:rsidR="00F728CD">
        <w:rPr>
          <w:sz w:val="24"/>
          <w:szCs w:val="24"/>
        </w:rPr>
        <w:t xml:space="preserve"> продукции</w:t>
      </w:r>
      <w:r w:rsidRPr="00B86686">
        <w:rPr>
          <w:sz w:val="24"/>
          <w:szCs w:val="24"/>
        </w:rPr>
        <w:t xml:space="preserve">, завод-изготовитель, иные параметры) – такая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отклонена.</w:t>
      </w:r>
    </w:p>
    <w:p w:rsidR="004F4D80" w:rsidRPr="00F0299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B86686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</w:t>
      </w:r>
      <w:r w:rsidRPr="00C6461A">
        <w:rPr>
          <w:sz w:val="24"/>
          <w:szCs w:val="24"/>
        </w:rPr>
        <w:t>погрузочных</w:t>
      </w:r>
      <w:r w:rsidRPr="005B7882">
        <w:t xml:space="preserve"> </w:t>
      </w:r>
      <w:r w:rsidRPr="00B86686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B86686">
        <w:rPr>
          <w:sz w:val="24"/>
          <w:szCs w:val="24"/>
        </w:rPr>
        <w:t xml:space="preserve"> </w:t>
      </w:r>
      <w:r w:rsidR="00763E64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_Ref440292752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2</w:t>
      </w:r>
      <w:r w:rsidR="00763E64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и </w:t>
      </w:r>
      <w:r w:rsidR="00763E64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_Ref440292779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4</w:t>
      </w:r>
      <w:r w:rsidR="00763E6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1594E">
        <w:rPr>
          <w:sz w:val="24"/>
          <w:szCs w:val="24"/>
        </w:rPr>
        <w:t xml:space="preserve">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>ом продукции, указанной в поле «Наименование продукции, Тип, марка» либо «АНАЛОГ (</w:t>
      </w:r>
      <w:r w:rsidRPr="00F02992">
        <w:rPr>
          <w:sz w:val="24"/>
          <w:szCs w:val="24"/>
        </w:rPr>
        <w:t xml:space="preserve">заполняется </w:t>
      </w:r>
      <w:proofErr w:type="gramStart"/>
      <w:r w:rsidR="00C236C0" w:rsidRPr="00F02992">
        <w:rPr>
          <w:sz w:val="24"/>
          <w:szCs w:val="24"/>
        </w:rPr>
        <w:t>Участник</w:t>
      </w:r>
      <w:r w:rsidRPr="00F02992">
        <w:rPr>
          <w:sz w:val="24"/>
          <w:szCs w:val="24"/>
        </w:rPr>
        <w:t>ом</w:t>
      </w:r>
      <w:proofErr w:type="gramEnd"/>
      <w:r w:rsidRPr="00F02992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F02992">
        <w:rPr>
          <w:sz w:val="24"/>
          <w:szCs w:val="24"/>
        </w:rPr>
        <w:t>Участник</w:t>
      </w:r>
      <w:r w:rsidRPr="00F02992">
        <w:rPr>
          <w:sz w:val="24"/>
          <w:szCs w:val="24"/>
        </w:rPr>
        <w:t>а будет отклонена.</w:t>
      </w:r>
    </w:p>
    <w:p w:rsidR="003902C8" w:rsidRPr="00F02992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02992">
        <w:rPr>
          <w:sz w:val="24"/>
          <w:szCs w:val="24"/>
        </w:rPr>
        <w:t>В таблице-2 приводятся иные параметры коммерческ</w:t>
      </w:r>
      <w:r w:rsidR="00815A1D" w:rsidRPr="00F02992">
        <w:rPr>
          <w:sz w:val="24"/>
          <w:szCs w:val="24"/>
        </w:rPr>
        <w:t>их</w:t>
      </w:r>
      <w:r w:rsidRPr="00F02992">
        <w:rPr>
          <w:sz w:val="24"/>
          <w:szCs w:val="24"/>
        </w:rPr>
        <w:t xml:space="preserve"> </w:t>
      </w:r>
      <w:r w:rsidR="00815A1D" w:rsidRPr="00F02992">
        <w:rPr>
          <w:sz w:val="24"/>
          <w:szCs w:val="24"/>
        </w:rPr>
        <w:t>условий</w:t>
      </w:r>
      <w:r w:rsidRPr="00F02992">
        <w:rPr>
          <w:sz w:val="24"/>
          <w:szCs w:val="24"/>
        </w:rPr>
        <w:t xml:space="preserve"> Участника. В случае альтернативного (аналог требуемой продукции) предложения 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8E5EA3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02992">
        <w:rPr>
          <w:sz w:val="24"/>
          <w:szCs w:val="24"/>
        </w:rPr>
        <w:t>Сводная таблица стоимости</w:t>
      </w:r>
      <w:r w:rsidR="004F4D80" w:rsidRPr="00F02992">
        <w:rPr>
          <w:sz w:val="24"/>
          <w:szCs w:val="24"/>
        </w:rPr>
        <w:t xml:space="preserve"> </w:t>
      </w:r>
      <w:r w:rsidR="00F04258" w:rsidRPr="00F02992">
        <w:rPr>
          <w:bCs w:val="0"/>
          <w:sz w:val="24"/>
          <w:szCs w:val="24"/>
        </w:rPr>
        <w:t xml:space="preserve">поставок </w:t>
      </w:r>
      <w:r w:rsidR="004F4D80" w:rsidRPr="00F0299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F02992">
        <w:rPr>
          <w:sz w:val="24"/>
          <w:szCs w:val="24"/>
        </w:rPr>
        <w:t>Участник</w:t>
      </w:r>
      <w:r w:rsidR="004F4D80" w:rsidRPr="00F02992">
        <w:rPr>
          <w:sz w:val="24"/>
          <w:szCs w:val="24"/>
        </w:rPr>
        <w:t>а на подготовку Договора данн</w:t>
      </w:r>
      <w:r w:rsidRPr="00F02992">
        <w:rPr>
          <w:sz w:val="24"/>
          <w:szCs w:val="24"/>
        </w:rPr>
        <w:t>ую</w:t>
      </w:r>
      <w:r w:rsidR="004F4D80" w:rsidRPr="00F02992">
        <w:rPr>
          <w:sz w:val="24"/>
          <w:szCs w:val="24"/>
        </w:rPr>
        <w:t xml:space="preserve"> </w:t>
      </w:r>
      <w:r w:rsidRPr="00F02992">
        <w:rPr>
          <w:sz w:val="24"/>
          <w:szCs w:val="24"/>
        </w:rPr>
        <w:t>Сводную таблицу стоимости</w:t>
      </w:r>
      <w:r w:rsidR="004F4D80" w:rsidRPr="00F02992">
        <w:rPr>
          <w:sz w:val="24"/>
          <w:szCs w:val="24"/>
        </w:rPr>
        <w:t xml:space="preserve"> </w:t>
      </w:r>
      <w:r w:rsidR="00F04258" w:rsidRPr="00F02992">
        <w:rPr>
          <w:bCs w:val="0"/>
          <w:sz w:val="24"/>
          <w:szCs w:val="24"/>
        </w:rPr>
        <w:t xml:space="preserve">поставок </w:t>
      </w:r>
      <w:r w:rsidR="004F4D80" w:rsidRPr="00F02992">
        <w:rPr>
          <w:sz w:val="24"/>
          <w:szCs w:val="24"/>
        </w:rPr>
        <w:t>следует подготовить так, чтобы ее можно было с минимальными изменениями</w:t>
      </w:r>
      <w:r w:rsidR="004F4D80" w:rsidRPr="008E5EA3">
        <w:rPr>
          <w:sz w:val="24"/>
          <w:szCs w:val="24"/>
        </w:rPr>
        <w:t xml:space="preserve"> включить в Договор.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B86686">
        <w:rPr>
          <w:sz w:val="24"/>
          <w:szCs w:val="24"/>
        </w:rPr>
        <w:t xml:space="preserve">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претендент предлагает к поставке эквивалентную замену продукции (аналог), требующейся в соответствии с техническим заданием, в свое</w:t>
      </w:r>
      <w:r w:rsidR="00841A6F">
        <w:rPr>
          <w:sz w:val="24"/>
          <w:szCs w:val="24"/>
        </w:rPr>
        <w:t>й</w:t>
      </w:r>
      <w:r w:rsidRPr="00B86686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>следует заполнить поле АНАЛОГ 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аналога.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26" w:name="_Ref86826666"/>
      <w:bookmarkStart w:id="627" w:name="_Toc90385112"/>
      <w:bookmarkStart w:id="628" w:name="_Toc98253925"/>
      <w:bookmarkStart w:id="629" w:name="_Toc165173853"/>
      <w:bookmarkStart w:id="630" w:name="_Toc423423669"/>
      <w:bookmarkStart w:id="631" w:name="_Toc44726982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26"/>
      <w:bookmarkEnd w:id="627"/>
      <w:bookmarkEnd w:id="628"/>
      <w:bookmarkEnd w:id="629"/>
      <w:bookmarkEnd w:id="630"/>
      <w:bookmarkEnd w:id="631"/>
    </w:p>
    <w:p w:rsidR="004F4D80" w:rsidRPr="00C236C0" w:rsidRDefault="004F4D80" w:rsidP="004F4D80">
      <w:pPr>
        <w:pStyle w:val="3"/>
        <w:rPr>
          <w:szCs w:val="24"/>
        </w:rPr>
      </w:pPr>
      <w:bookmarkStart w:id="632" w:name="_Toc90385113"/>
      <w:bookmarkStart w:id="633" w:name="_Toc98253926"/>
      <w:bookmarkStart w:id="634" w:name="_Toc157248180"/>
      <w:bookmarkStart w:id="635" w:name="_Toc157496549"/>
      <w:bookmarkStart w:id="636" w:name="_Toc158206088"/>
      <w:bookmarkStart w:id="637" w:name="_Toc164057773"/>
      <w:bookmarkStart w:id="638" w:name="_Toc164137123"/>
      <w:bookmarkStart w:id="639" w:name="_Toc164161283"/>
      <w:bookmarkStart w:id="640" w:name="_Toc165173854"/>
      <w:bookmarkStart w:id="641" w:name="_Ref193690005"/>
      <w:bookmarkStart w:id="642" w:name="_Toc439170679"/>
      <w:bookmarkStart w:id="643" w:name="_Toc439172781"/>
      <w:bookmarkStart w:id="644" w:name="_Toc439173225"/>
      <w:bookmarkStart w:id="645" w:name="_Toc439238221"/>
      <w:bookmarkStart w:id="646" w:name="_Toc439252769"/>
      <w:bookmarkStart w:id="647" w:name="_Toc439323743"/>
      <w:bookmarkStart w:id="648" w:name="_Toc440357141"/>
      <w:bookmarkStart w:id="649" w:name="_Toc440359696"/>
      <w:bookmarkStart w:id="650" w:name="_Toc440632160"/>
      <w:bookmarkStart w:id="651" w:name="_Toc440875980"/>
      <w:bookmarkStart w:id="652" w:name="_Toc441131008"/>
      <w:bookmarkStart w:id="653" w:name="_Toc447269825"/>
      <w:r w:rsidRPr="00C236C0">
        <w:rPr>
          <w:szCs w:val="24"/>
        </w:rPr>
        <w:t xml:space="preserve">Форма </w:t>
      </w:r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r w:rsidRPr="00C236C0">
        <w:rPr>
          <w:szCs w:val="24"/>
        </w:rPr>
        <w:t>технического предложения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54" w:name="_Ref55335818"/>
      <w:bookmarkStart w:id="655" w:name="_Ref55336334"/>
      <w:bookmarkStart w:id="656" w:name="_Toc57314673"/>
      <w:bookmarkStart w:id="657" w:name="_Toc69728987"/>
      <w:bookmarkStart w:id="658" w:name="_Toc98253928"/>
      <w:bookmarkStart w:id="659" w:name="_Toc165173856"/>
      <w:bookmarkStart w:id="660" w:name="_Ref194749150"/>
      <w:bookmarkStart w:id="661" w:name="_Ref194750368"/>
      <w:bookmarkStart w:id="662" w:name="_Ref89649494"/>
      <w:bookmarkStart w:id="663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Гарантии на предлагаемое к поставке оборудование: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664" w:name="_Toc176765537"/>
      <w:bookmarkStart w:id="665" w:name="_Toc198979986"/>
      <w:bookmarkStart w:id="666" w:name="_Toc217466321"/>
      <w:bookmarkStart w:id="667" w:name="_Toc217702859"/>
      <w:bookmarkStart w:id="668" w:name="_Toc233601977"/>
      <w:bookmarkStart w:id="669" w:name="_Toc263343463"/>
      <w:bookmarkStart w:id="670" w:name="_Toc439170680"/>
      <w:bookmarkStart w:id="671" w:name="_Toc439172782"/>
      <w:bookmarkStart w:id="672" w:name="_Toc439173226"/>
      <w:bookmarkStart w:id="673" w:name="_Toc439238222"/>
      <w:bookmarkStart w:id="674" w:name="_Toc439252770"/>
      <w:bookmarkStart w:id="675" w:name="_Toc439323744"/>
      <w:bookmarkStart w:id="676" w:name="_Toc440357142"/>
      <w:bookmarkStart w:id="677" w:name="_Toc440359697"/>
      <w:bookmarkStart w:id="678" w:name="_Toc440632161"/>
      <w:bookmarkStart w:id="679" w:name="_Toc440875981"/>
      <w:bookmarkStart w:id="680" w:name="_Toc441131009"/>
      <w:bookmarkStart w:id="681" w:name="_Toc447269826"/>
      <w:r w:rsidRPr="00C236C0">
        <w:rPr>
          <w:szCs w:val="24"/>
        </w:rPr>
        <w:lastRenderedPageBreak/>
        <w:t>Инструкции по заполнению</w:t>
      </w:r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техническом предложении описываются все позиции таблицы-1 </w:t>
      </w:r>
      <w:r w:rsidR="00841A6F">
        <w:rPr>
          <w:sz w:val="24"/>
          <w:szCs w:val="24"/>
        </w:rPr>
        <w:t>Сводной таблицы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Pr="00F647F7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колонке «Требования Заказчика» отдельно приводится каждое отдельное требование, указанное в </w:t>
      </w:r>
      <w:r w:rsidRPr="00C83252">
        <w:rPr>
          <w:sz w:val="24"/>
          <w:szCs w:val="24"/>
        </w:rPr>
        <w:t xml:space="preserve">разделе </w:t>
      </w:r>
      <w:r w:rsidR="00763E64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_Ref440292555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4</w:t>
      </w:r>
      <w:r w:rsidR="00763E64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 колонке «Предложение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 xml:space="preserve">В техническом предложении обязательно должны быть указаны: тип и марка поставляемой к поставке 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</w:t>
      </w:r>
      <w:r w:rsidRPr="008E5EA3">
        <w:rPr>
          <w:sz w:val="24"/>
          <w:szCs w:val="24"/>
        </w:rPr>
        <w:t>гарантии на предлагаем</w:t>
      </w:r>
      <w:r w:rsidRPr="00B86686">
        <w:rPr>
          <w:sz w:val="24"/>
          <w:szCs w:val="24"/>
        </w:rPr>
        <w:t>ую</w:t>
      </w:r>
      <w:r w:rsidRPr="008E5EA3">
        <w:rPr>
          <w:sz w:val="24"/>
          <w:szCs w:val="24"/>
        </w:rPr>
        <w:t xml:space="preserve"> к поставке </w:t>
      </w:r>
      <w:r w:rsidRPr="00B86686">
        <w:rPr>
          <w:sz w:val="24"/>
          <w:szCs w:val="24"/>
        </w:rPr>
        <w:t>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763E6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_Ref440271182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3.3.1.9</w:t>
      </w:r>
      <w:r w:rsidR="00763E64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763E64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4.4.1</w:t>
      </w:r>
      <w:r w:rsidR="00763E64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8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683" w:name="_Toc423423670"/>
      <w:bookmarkStart w:id="684" w:name="_Ref440271036"/>
      <w:bookmarkStart w:id="685" w:name="_Ref440274366"/>
      <w:bookmarkStart w:id="686" w:name="_Ref440274902"/>
      <w:bookmarkStart w:id="687" w:name="_Ref440284947"/>
      <w:bookmarkStart w:id="688" w:name="_Toc447269827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689" w:name="_Toc98253929"/>
      <w:bookmarkStart w:id="690" w:name="_Toc157248183"/>
      <w:bookmarkStart w:id="691" w:name="_Toc157496552"/>
      <w:bookmarkStart w:id="692" w:name="_Toc158206091"/>
      <w:bookmarkStart w:id="693" w:name="_Toc164057776"/>
      <w:bookmarkStart w:id="694" w:name="_Toc164137126"/>
      <w:bookmarkStart w:id="695" w:name="_Toc164161286"/>
      <w:bookmarkStart w:id="696" w:name="_Toc165173857"/>
      <w:bookmarkStart w:id="697" w:name="_Toc439170682"/>
      <w:bookmarkStart w:id="698" w:name="_Toc439172784"/>
      <w:bookmarkStart w:id="699" w:name="_Toc439173228"/>
      <w:bookmarkStart w:id="700" w:name="_Toc439238224"/>
      <w:bookmarkStart w:id="701" w:name="_Toc439252772"/>
      <w:bookmarkStart w:id="702" w:name="_Toc439323746"/>
      <w:bookmarkStart w:id="703" w:name="_Toc440357144"/>
      <w:bookmarkStart w:id="704" w:name="_Toc440359699"/>
      <w:bookmarkStart w:id="705" w:name="_Toc440632163"/>
      <w:bookmarkStart w:id="706" w:name="_Toc440875983"/>
      <w:bookmarkStart w:id="707" w:name="_Toc441131011"/>
      <w:bookmarkStart w:id="708" w:name="_Toc447269828"/>
      <w:r w:rsidRPr="00F647F7">
        <w:rPr>
          <w:b w:val="0"/>
          <w:szCs w:val="24"/>
        </w:rPr>
        <w:t xml:space="preserve">Форма </w:t>
      </w:r>
      <w:bookmarkEnd w:id="689"/>
      <w:r w:rsidRPr="00F647F7">
        <w:rPr>
          <w:b w:val="0"/>
          <w:szCs w:val="24"/>
        </w:rPr>
        <w:t xml:space="preserve">графика 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512B0F">
        <w:rPr>
          <w:b w:val="0"/>
          <w:szCs w:val="24"/>
        </w:rPr>
        <w:t>выполнения поставок</w:t>
      </w:r>
      <w:bookmarkEnd w:id="703"/>
      <w:bookmarkEnd w:id="704"/>
      <w:bookmarkEnd w:id="705"/>
      <w:bookmarkEnd w:id="706"/>
      <w:bookmarkEnd w:id="707"/>
      <w:bookmarkEnd w:id="7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09" w:name="_Toc171070556"/>
      <w:bookmarkStart w:id="710" w:name="_Toc98253927"/>
      <w:bookmarkStart w:id="711" w:name="_Toc176605808"/>
      <w:bookmarkStart w:id="712" w:name="_Toc176611017"/>
      <w:bookmarkStart w:id="713" w:name="_Toc176611073"/>
      <w:bookmarkStart w:id="714" w:name="_Toc176668676"/>
      <w:bookmarkStart w:id="715" w:name="_Toc176684336"/>
      <w:bookmarkStart w:id="716" w:name="_Toc176746279"/>
      <w:bookmarkStart w:id="717" w:name="_Toc176747346"/>
      <w:bookmarkStart w:id="718" w:name="_Toc198979988"/>
      <w:bookmarkStart w:id="719" w:name="_Toc217466324"/>
      <w:bookmarkStart w:id="720" w:name="_Toc217702862"/>
      <w:bookmarkStart w:id="721" w:name="_Toc233601980"/>
      <w:bookmarkStart w:id="722" w:name="_Toc263343466"/>
      <w:r w:rsidRPr="00F647F7">
        <w:rPr>
          <w:b w:val="0"/>
          <w:szCs w:val="24"/>
        </w:rPr>
        <w:br w:type="page"/>
      </w:r>
      <w:bookmarkStart w:id="723" w:name="_Toc439170683"/>
      <w:bookmarkStart w:id="724" w:name="_Toc439172785"/>
      <w:bookmarkStart w:id="725" w:name="_Toc439173229"/>
      <w:bookmarkStart w:id="726" w:name="_Toc439238225"/>
      <w:bookmarkStart w:id="727" w:name="_Toc439252773"/>
      <w:bookmarkStart w:id="728" w:name="_Toc439323747"/>
      <w:bookmarkStart w:id="729" w:name="_Toc440357145"/>
      <w:bookmarkStart w:id="730" w:name="_Toc440359700"/>
      <w:bookmarkStart w:id="731" w:name="_Toc440632164"/>
      <w:bookmarkStart w:id="732" w:name="_Toc440875984"/>
      <w:bookmarkStart w:id="733" w:name="_Toc441131012"/>
      <w:bookmarkStart w:id="734" w:name="_Toc447269829"/>
      <w:r w:rsidRPr="00F647F7">
        <w:rPr>
          <w:b w:val="0"/>
          <w:szCs w:val="24"/>
        </w:rPr>
        <w:lastRenderedPageBreak/>
        <w:t>Инструкции по заполнению</w:t>
      </w:r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63E6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</w:t>
      </w:r>
      <w:r w:rsidR="00763E64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63E6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5.2</w:t>
      </w:r>
      <w:r w:rsidR="00763E6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60"/>
        <w:gridCol w:w="845"/>
        <w:gridCol w:w="840"/>
        <w:gridCol w:w="6"/>
        <w:gridCol w:w="849"/>
        <w:gridCol w:w="433"/>
        <w:gridCol w:w="407"/>
        <w:gridCol w:w="6"/>
        <w:gridCol w:w="849"/>
        <w:gridCol w:w="667"/>
        <w:gridCol w:w="478"/>
        <w:gridCol w:w="284"/>
        <w:gridCol w:w="283"/>
      </w:tblGrid>
      <w:tr w:rsidR="004F4D80" w:rsidRPr="00F647F7" w:rsidTr="004F4D80">
        <w:trPr>
          <w:cantSplit/>
          <w:trHeight w:val="36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647F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647F7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0"/>
              <w:spacing w:before="0" w:after="0"/>
              <w:ind w:left="0" w:right="0"/>
              <w:jc w:val="center"/>
            </w:pPr>
          </w:p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A35E1B">
              <w:t>Наименование продукции, тип, марка</w:t>
            </w:r>
          </w:p>
        </w:tc>
        <w:tc>
          <w:tcPr>
            <w:tcW w:w="2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>Требования Заказчика</w:t>
            </w:r>
          </w:p>
        </w:tc>
        <w:tc>
          <w:tcPr>
            <w:tcW w:w="2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 xml:space="preserve">Предложение </w:t>
            </w:r>
            <w:r w:rsidR="00C236C0">
              <w:rPr>
                <w:color w:val="000000"/>
              </w:rPr>
              <w:t>Участник</w:t>
            </w:r>
            <w:r w:rsidRPr="00A35E1B">
              <w:rPr>
                <w:color w:val="000000"/>
              </w:rPr>
              <w:t>а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17246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График </w:t>
            </w:r>
            <w:r w:rsidR="00817246">
              <w:rPr>
                <w:color w:val="000000"/>
                <w:sz w:val="24"/>
                <w:szCs w:val="24"/>
              </w:rPr>
              <w:t>выполнения поставок</w:t>
            </w:r>
            <w:r w:rsidRPr="00F647F7">
              <w:rPr>
                <w:color w:val="000000"/>
                <w:sz w:val="24"/>
                <w:szCs w:val="24"/>
              </w:rPr>
              <w:t>, в неделях ________  (</w:t>
            </w:r>
            <w:r w:rsidRPr="00F647F7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F647F7">
              <w:rPr>
                <w:color w:val="000000"/>
                <w:sz w:val="24"/>
                <w:szCs w:val="24"/>
              </w:rPr>
              <w:t>)</w:t>
            </w:r>
          </w:p>
        </w:tc>
      </w:tr>
      <w:tr w:rsidR="004F4D80" w:rsidRPr="00F647F7" w:rsidTr="004F4D80">
        <w:trPr>
          <w:cantSplit/>
          <w:trHeight w:val="37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4F4D80" w:rsidRPr="00F647F7" w:rsidTr="004F4D80">
        <w:trPr>
          <w:cantSplit/>
        </w:trPr>
        <w:tc>
          <w:tcPr>
            <w:tcW w:w="106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5" w:name="_Hlt22846931"/>
      <w:bookmarkStart w:id="736" w:name="_Ref93264992"/>
      <w:bookmarkStart w:id="737" w:name="_Ref93265116"/>
      <w:bookmarkStart w:id="738" w:name="_Toc98253933"/>
      <w:bookmarkStart w:id="739" w:name="_Toc165173859"/>
      <w:bookmarkStart w:id="740" w:name="_Toc423423671"/>
      <w:bookmarkStart w:id="741" w:name="_Toc447269830"/>
      <w:bookmarkEnd w:id="7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662"/>
      <w:bookmarkEnd w:id="663"/>
      <w:bookmarkEnd w:id="736"/>
      <w:bookmarkEnd w:id="737"/>
      <w:bookmarkEnd w:id="738"/>
      <w:bookmarkEnd w:id="739"/>
      <w:bookmarkEnd w:id="740"/>
      <w:bookmarkEnd w:id="741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42" w:name="_Toc439170685"/>
      <w:bookmarkStart w:id="743" w:name="_Toc439172787"/>
      <w:bookmarkStart w:id="744" w:name="_Toc439173231"/>
      <w:bookmarkStart w:id="745" w:name="_Toc439238227"/>
      <w:bookmarkStart w:id="746" w:name="_Toc439252775"/>
      <w:bookmarkStart w:id="747" w:name="_Toc439323749"/>
      <w:bookmarkStart w:id="748" w:name="_Toc440357147"/>
      <w:bookmarkStart w:id="749" w:name="_Toc440359702"/>
      <w:bookmarkStart w:id="750" w:name="_Toc440632166"/>
      <w:bookmarkStart w:id="751" w:name="_Toc440875986"/>
      <w:bookmarkStart w:id="752" w:name="_Toc441131014"/>
      <w:bookmarkStart w:id="753" w:name="_Toc447269831"/>
      <w:bookmarkStart w:id="754" w:name="_Toc157248186"/>
      <w:bookmarkStart w:id="755" w:name="_Toc157496555"/>
      <w:bookmarkStart w:id="756" w:name="_Toc158206094"/>
      <w:bookmarkStart w:id="757" w:name="_Toc164057779"/>
      <w:bookmarkStart w:id="758" w:name="_Toc164137129"/>
      <w:bookmarkStart w:id="759" w:name="_Toc164161289"/>
      <w:bookmarkStart w:id="760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r w:rsidRPr="00F647F7">
        <w:rPr>
          <w:b w:val="0"/>
          <w:szCs w:val="24"/>
        </w:rPr>
        <w:t xml:space="preserve"> </w:t>
      </w:r>
      <w:bookmarkEnd w:id="754"/>
      <w:bookmarkEnd w:id="755"/>
      <w:bookmarkEnd w:id="756"/>
      <w:bookmarkEnd w:id="757"/>
      <w:bookmarkEnd w:id="758"/>
      <w:bookmarkEnd w:id="759"/>
      <w:bookmarkEnd w:id="76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763E64">
              <w:fldChar w:fldCharType="begin"/>
            </w:r>
            <w:r w:rsidR="0077786C">
              <w:instrText xml:space="preserve"> REF _Ref440272931 \r \h </w:instrText>
            </w:r>
            <w:r w:rsidR="00763E64">
              <w:fldChar w:fldCharType="separate"/>
            </w:r>
            <w:r w:rsidR="00D03DF2">
              <w:t>2</w:t>
            </w:r>
            <w:r w:rsidR="00763E64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763E64">
              <w:fldChar w:fldCharType="begin"/>
            </w:r>
            <w:r w:rsidR="0077786C">
              <w:instrText xml:space="preserve"> REF _Ref440272931 \r \h </w:instrText>
            </w:r>
            <w:r w:rsidR="00763E64">
              <w:fldChar w:fldCharType="separate"/>
            </w:r>
            <w:r w:rsidR="00D03DF2">
              <w:t>2</w:t>
            </w:r>
            <w:r w:rsidR="00763E64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1" w:name="_Toc439170686"/>
      <w:bookmarkStart w:id="762" w:name="_Toc439172788"/>
      <w:bookmarkStart w:id="763" w:name="_Toc439173232"/>
      <w:bookmarkStart w:id="764" w:name="_Toc439238228"/>
      <w:bookmarkStart w:id="765" w:name="_Toc439252776"/>
      <w:bookmarkStart w:id="766" w:name="_Toc439323750"/>
      <w:bookmarkStart w:id="767" w:name="_Toc440357148"/>
      <w:bookmarkStart w:id="768" w:name="_Toc440359703"/>
      <w:bookmarkStart w:id="769" w:name="_Toc440632167"/>
      <w:bookmarkStart w:id="770" w:name="_Toc440875987"/>
      <w:bookmarkStart w:id="771" w:name="_Toc441131015"/>
      <w:bookmarkStart w:id="772" w:name="_Toc447269832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63E6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</w:t>
      </w:r>
      <w:r w:rsidR="00763E6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63E6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2</w:t>
      </w:r>
      <w:r w:rsidR="00763E6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63E6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 xml:space="preserve"> 1.2.6 </w:t>
      </w:r>
      <w:r w:rsidR="00763E6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73" w:name="_Ref55335823"/>
      <w:bookmarkStart w:id="774" w:name="_Ref55336359"/>
      <w:bookmarkStart w:id="775" w:name="_Toc57314675"/>
      <w:bookmarkStart w:id="776" w:name="_Toc69728989"/>
      <w:bookmarkStart w:id="777" w:name="_Toc98253939"/>
      <w:bookmarkStart w:id="778" w:name="_Toc165173865"/>
      <w:bookmarkStart w:id="779" w:name="_Toc423423672"/>
      <w:bookmarkStart w:id="780" w:name="_Toc447269833"/>
      <w:bookmarkEnd w:id="539"/>
      <w:r w:rsidRPr="00F647F7">
        <w:lastRenderedPageBreak/>
        <w:t>Анкета (форма 6)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81" w:name="_Toc98253940"/>
      <w:bookmarkStart w:id="782" w:name="_Toc157248192"/>
      <w:bookmarkStart w:id="783" w:name="_Toc157496561"/>
      <w:bookmarkStart w:id="784" w:name="_Toc158206100"/>
      <w:bookmarkStart w:id="785" w:name="_Toc164057785"/>
      <w:bookmarkStart w:id="786" w:name="_Toc164137135"/>
      <w:bookmarkStart w:id="787" w:name="_Toc164161295"/>
      <w:bookmarkStart w:id="788" w:name="_Toc165173866"/>
      <w:bookmarkStart w:id="789" w:name="_Toc439170688"/>
      <w:bookmarkStart w:id="790" w:name="_Toc439172790"/>
      <w:bookmarkStart w:id="791" w:name="_Toc439173234"/>
      <w:bookmarkStart w:id="792" w:name="_Toc439238230"/>
      <w:bookmarkStart w:id="793" w:name="_Toc439252778"/>
      <w:bookmarkStart w:id="794" w:name="_Ref440272119"/>
      <w:bookmarkStart w:id="795" w:name="_Toc440357150"/>
      <w:bookmarkStart w:id="796" w:name="_Toc440359705"/>
      <w:bookmarkStart w:id="797" w:name="_Ref444164229"/>
      <w:bookmarkStart w:id="798" w:name="_Toc44726983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799" w:name="_Toc439170689"/>
      <w:bookmarkStart w:id="800" w:name="_Toc439172791"/>
      <w:bookmarkStart w:id="801" w:name="_Toc439173235"/>
      <w:bookmarkStart w:id="802" w:name="_Toc439238231"/>
      <w:bookmarkStart w:id="803" w:name="_Toc439252779"/>
      <w:bookmarkStart w:id="804" w:name="_Ref440272147"/>
      <w:bookmarkStart w:id="805" w:name="_Toc440357151"/>
      <w:bookmarkStart w:id="806" w:name="_Toc440359706"/>
      <w:bookmarkStart w:id="807" w:name="_Ref444164176"/>
      <w:bookmarkStart w:id="808" w:name="_Ref444164241"/>
      <w:bookmarkStart w:id="809" w:name="_Toc447269835"/>
      <w:r w:rsidRPr="00D73790">
        <w:rPr>
          <w:b w:val="0"/>
          <w:szCs w:val="24"/>
        </w:rPr>
        <w:lastRenderedPageBreak/>
        <w:t xml:space="preserve">Форма </w:t>
      </w:r>
      <w:bookmarkEnd w:id="799"/>
      <w:bookmarkEnd w:id="800"/>
      <w:bookmarkEnd w:id="801"/>
      <w:bookmarkEnd w:id="802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803"/>
      <w:bookmarkEnd w:id="804"/>
      <w:bookmarkEnd w:id="805"/>
      <w:bookmarkEnd w:id="806"/>
      <w:bookmarkEnd w:id="807"/>
      <w:bookmarkEnd w:id="808"/>
      <w:bookmarkEnd w:id="809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810" w:name="_Toc439170690"/>
      <w:bookmarkStart w:id="811" w:name="_Toc439172792"/>
      <w:bookmarkStart w:id="812" w:name="_Toc439173236"/>
      <w:bookmarkStart w:id="813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A71624" w:rsidRDefault="00A71624" w:rsidP="00A71624">
      <w:pPr>
        <w:rPr>
          <w:szCs w:val="24"/>
        </w:rPr>
      </w:pPr>
      <w:bookmarkStart w:id="814" w:name="_Toc125426243"/>
      <w:bookmarkStart w:id="815" w:name="_Toc396984070"/>
      <w:bookmarkStart w:id="816" w:name="_Toc423423673"/>
      <w:bookmarkStart w:id="817" w:name="_Toc439170691"/>
      <w:bookmarkStart w:id="818" w:name="_Toc439172793"/>
      <w:bookmarkStart w:id="819" w:name="_Toc439173237"/>
      <w:bookmarkStart w:id="820" w:name="_Toc439238233"/>
      <w:bookmarkStart w:id="821" w:name="_Toc439252780"/>
      <w:bookmarkStart w:id="822" w:name="_Toc439323754"/>
      <w:bookmarkStart w:id="823" w:name="_Toc440357152"/>
      <w:bookmarkStart w:id="824" w:name="_Toc440359707"/>
      <w:bookmarkStart w:id="825" w:name="_Toc440632171"/>
      <w:bookmarkStart w:id="826" w:name="_Toc440875991"/>
      <w:bookmarkStart w:id="827" w:name="_Toc441131019"/>
      <w:bookmarkStart w:id="828" w:name="_Toc447269836"/>
      <w:bookmarkEnd w:id="810"/>
      <w:bookmarkEnd w:id="811"/>
      <w:bookmarkEnd w:id="812"/>
      <w:bookmarkEnd w:id="813"/>
      <w:r>
        <w:rPr>
          <w:szCs w:val="24"/>
        </w:rPr>
        <w:t xml:space="preserve">Подтверждаем, что  </w:t>
      </w:r>
    </w:p>
    <w:p w:rsidR="00A71624" w:rsidRDefault="00A71624" w:rsidP="00A71624">
      <w:pPr>
        <w:pBdr>
          <w:top w:val="single" w:sz="4" w:space="1" w:color="auto"/>
        </w:pBdr>
        <w:spacing w:after="120"/>
        <w:ind w:left="2637"/>
        <w:jc w:val="center"/>
      </w:pPr>
      <w:r>
        <w:t>(указывается наименование участника закупки)</w:t>
      </w:r>
    </w:p>
    <w:p w:rsidR="00A71624" w:rsidRDefault="00A71624" w:rsidP="00A71624">
      <w:pPr>
        <w:rPr>
          <w:szCs w:val="24"/>
        </w:rPr>
      </w:pPr>
      <w:r>
        <w:rPr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A71624" w:rsidRDefault="00A71624" w:rsidP="00A71624">
      <w:pPr>
        <w:pBdr>
          <w:top w:val="single" w:sz="4" w:space="1" w:color="auto"/>
        </w:pBdr>
        <w:spacing w:after="120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A71624" w:rsidRDefault="00A71624" w:rsidP="00A71624">
      <w:pPr>
        <w:rPr>
          <w:szCs w:val="24"/>
        </w:rPr>
      </w:pPr>
      <w:r>
        <w:rPr>
          <w:szCs w:val="24"/>
        </w:rPr>
        <w:t>предпринимательства, и сообщаем следующую информацию:</w:t>
      </w:r>
    </w:p>
    <w:p w:rsidR="00A71624" w:rsidRDefault="00A71624" w:rsidP="00A71624">
      <w:pPr>
        <w:ind w:left="567"/>
        <w:rPr>
          <w:szCs w:val="24"/>
        </w:rPr>
      </w:pPr>
      <w:r>
        <w:rPr>
          <w:szCs w:val="24"/>
        </w:rPr>
        <w:t xml:space="preserve">1. Адрес местонахождения (юридический адрес):  </w:t>
      </w:r>
    </w:p>
    <w:p w:rsidR="00A71624" w:rsidRDefault="00A71624" w:rsidP="00A71624">
      <w:pPr>
        <w:pBdr>
          <w:top w:val="single" w:sz="4" w:space="1" w:color="auto"/>
        </w:pBdr>
        <w:ind w:left="5755"/>
        <w:rPr>
          <w:sz w:val="2"/>
          <w:szCs w:val="2"/>
        </w:rPr>
      </w:pPr>
    </w:p>
    <w:p w:rsidR="00A71624" w:rsidRDefault="00A71624" w:rsidP="00A71624">
      <w:pPr>
        <w:tabs>
          <w:tab w:val="right" w:pos="9923"/>
        </w:tabs>
        <w:rPr>
          <w:szCs w:val="24"/>
        </w:rPr>
      </w:pPr>
      <w:r>
        <w:rPr>
          <w:szCs w:val="24"/>
        </w:rPr>
        <w:tab/>
        <w:t>.</w:t>
      </w:r>
    </w:p>
    <w:p w:rsidR="00A71624" w:rsidRDefault="00A71624" w:rsidP="00A71624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A71624" w:rsidRDefault="00A71624" w:rsidP="00A71624">
      <w:pPr>
        <w:tabs>
          <w:tab w:val="right" w:pos="9923"/>
        </w:tabs>
        <w:ind w:left="567"/>
        <w:rPr>
          <w:szCs w:val="24"/>
        </w:rPr>
      </w:pPr>
      <w:r w:rsidRPr="00610CB3">
        <w:rPr>
          <w:szCs w:val="24"/>
        </w:rPr>
        <w:t>2</w:t>
      </w:r>
      <w:r>
        <w:rPr>
          <w:szCs w:val="24"/>
        </w:rPr>
        <w:t>.</w:t>
      </w:r>
      <w:r>
        <w:rPr>
          <w:szCs w:val="24"/>
          <w:lang w:val="en-US"/>
        </w:rPr>
        <w:t> </w:t>
      </w:r>
      <w:r>
        <w:rPr>
          <w:szCs w:val="24"/>
        </w:rPr>
        <w:t xml:space="preserve">ИНН/КПП:  </w:t>
      </w:r>
      <w:r>
        <w:rPr>
          <w:szCs w:val="24"/>
        </w:rPr>
        <w:tab/>
        <w:t>.</w:t>
      </w:r>
    </w:p>
    <w:p w:rsidR="00A71624" w:rsidRDefault="00A71624" w:rsidP="00A71624">
      <w:pPr>
        <w:pBdr>
          <w:top w:val="single" w:sz="4" w:space="1" w:color="auto"/>
        </w:pBdr>
        <w:ind w:left="2098" w:right="113"/>
        <w:jc w:val="center"/>
      </w:pPr>
      <w:r>
        <w:t>(№, сведения о дате выдачи документа и выдавшем его органе)</w:t>
      </w:r>
    </w:p>
    <w:p w:rsidR="00A71624" w:rsidRDefault="00A71624" w:rsidP="00A71624">
      <w:pPr>
        <w:tabs>
          <w:tab w:val="right" w:pos="9923"/>
        </w:tabs>
        <w:ind w:left="567"/>
        <w:rPr>
          <w:szCs w:val="24"/>
        </w:rPr>
      </w:pPr>
      <w:r>
        <w:rPr>
          <w:szCs w:val="24"/>
        </w:rPr>
        <w:t xml:space="preserve">3. ОГРН:  </w:t>
      </w:r>
      <w:r>
        <w:rPr>
          <w:szCs w:val="24"/>
        </w:rPr>
        <w:tab/>
        <w:t>.</w:t>
      </w:r>
    </w:p>
    <w:p w:rsidR="00A71624" w:rsidRDefault="00A71624" w:rsidP="00A71624">
      <w:pPr>
        <w:pBdr>
          <w:top w:val="single" w:sz="4" w:space="1" w:color="auto"/>
        </w:pBdr>
        <w:ind w:left="1616" w:right="113"/>
        <w:rPr>
          <w:sz w:val="2"/>
          <w:szCs w:val="2"/>
        </w:rPr>
      </w:pPr>
    </w:p>
    <w:p w:rsidR="00A71624" w:rsidRDefault="00A71624" w:rsidP="00A71624">
      <w:pPr>
        <w:rPr>
          <w:szCs w:val="24"/>
        </w:rPr>
      </w:pPr>
      <w:r>
        <w:rPr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A71624" w:rsidRDefault="00A71624" w:rsidP="00A71624">
      <w:pPr>
        <w:pBdr>
          <w:top w:val="single" w:sz="4" w:space="1" w:color="auto"/>
        </w:pBdr>
        <w:ind w:left="7002"/>
        <w:rPr>
          <w:sz w:val="2"/>
          <w:szCs w:val="2"/>
        </w:rPr>
      </w:pPr>
    </w:p>
    <w:p w:rsidR="00A71624" w:rsidRDefault="00A71624" w:rsidP="00A71624">
      <w:pPr>
        <w:tabs>
          <w:tab w:val="right" w:pos="9923"/>
        </w:tabs>
        <w:rPr>
          <w:szCs w:val="24"/>
        </w:rPr>
      </w:pPr>
      <w:r w:rsidRPr="00610CB3">
        <w:rPr>
          <w:szCs w:val="24"/>
        </w:rPr>
        <w:tab/>
      </w:r>
      <w:r>
        <w:rPr>
          <w:szCs w:val="24"/>
        </w:rPr>
        <w:t>.</w:t>
      </w:r>
    </w:p>
    <w:p w:rsidR="00A71624" w:rsidRDefault="00A71624" w:rsidP="00A71624">
      <w:pPr>
        <w:pBdr>
          <w:top w:val="single" w:sz="4" w:space="1" w:color="auto"/>
        </w:pBdr>
        <w:ind w:right="113"/>
        <w:jc w:val="center"/>
      </w:pPr>
      <w:r>
        <w:t>(наименование уполномоченного органа, дата внесения в реестр и номер в реестре)</w:t>
      </w:r>
    </w:p>
    <w:p w:rsidR="00A71624" w:rsidRDefault="00A71624" w:rsidP="00A71624">
      <w:pPr>
        <w:spacing w:after="120"/>
        <w:rPr>
          <w:szCs w:val="24"/>
        </w:rPr>
      </w:pPr>
      <w:r>
        <w:rPr>
          <w:szCs w:val="24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fffffff9"/>
          <w:szCs w:val="24"/>
        </w:rPr>
        <w:endnoteReference w:id="1"/>
      </w:r>
      <w:r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A71624" w:rsidRPr="00154BCB" w:rsidTr="00F60F9A">
        <w:trPr>
          <w:cantSplit/>
          <w:tblHeader/>
        </w:trPr>
        <w:tc>
          <w:tcPr>
            <w:tcW w:w="567" w:type="dxa"/>
            <w:vAlign w:val="center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 xml:space="preserve">№ </w:t>
            </w:r>
            <w:proofErr w:type="gramStart"/>
            <w:r w:rsidRPr="00154BCB">
              <w:t>п</w:t>
            </w:r>
            <w:proofErr w:type="gramEnd"/>
            <w:r w:rsidRPr="00154BCB">
              <w:t>/п</w:t>
            </w:r>
          </w:p>
        </w:tc>
        <w:tc>
          <w:tcPr>
            <w:tcW w:w="4649" w:type="dxa"/>
            <w:vAlign w:val="center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Наименование сведений</w:t>
            </w:r>
            <w:r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Малые предприятия</w:t>
            </w:r>
          </w:p>
        </w:tc>
        <w:tc>
          <w:tcPr>
            <w:tcW w:w="1588" w:type="dxa"/>
            <w:vAlign w:val="center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Показатель</w:t>
            </w:r>
          </w:p>
        </w:tc>
      </w:tr>
      <w:tr w:rsidR="00A71624" w:rsidRPr="00154BCB" w:rsidTr="00F60F9A">
        <w:trPr>
          <w:cantSplit/>
          <w:tblHeader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1</w:t>
            </w:r>
            <w:r>
              <w:rPr>
                <w:rStyle w:val="afffffff9"/>
              </w:rPr>
              <w:t>3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2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4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5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sym w:font="Symbol" w:char="F02D"/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sym w:font="Symbol" w:char="F02D"/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_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-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-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6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adjustRightInd w:val="0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-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  <w:vMerge w:val="restart"/>
          </w:tcPr>
          <w:p w:rsidR="00A71624" w:rsidRPr="00154BCB" w:rsidRDefault="00A71624" w:rsidP="00F60F9A">
            <w:pPr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A71624" w:rsidRPr="00154BCB" w:rsidRDefault="00A71624" w:rsidP="00F60F9A">
            <w:pPr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A71624" w:rsidRPr="00154BCB" w:rsidRDefault="00A71624" w:rsidP="00F60F9A">
            <w:pPr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  <w:vMerge/>
          </w:tcPr>
          <w:p w:rsidR="00A71624" w:rsidRPr="00154BCB" w:rsidRDefault="00A71624" w:rsidP="00F60F9A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A71624" w:rsidRPr="00154BCB" w:rsidRDefault="00A71624" w:rsidP="00F60F9A">
            <w:pPr>
              <w:ind w:left="57" w:firstLine="0"/>
            </w:pPr>
          </w:p>
        </w:tc>
        <w:tc>
          <w:tcPr>
            <w:tcW w:w="1588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A71624" w:rsidRPr="00154BCB" w:rsidRDefault="00A71624" w:rsidP="00F60F9A">
            <w:pPr>
              <w:ind w:firstLine="0"/>
            </w:pPr>
          </w:p>
        </w:tc>
        <w:tc>
          <w:tcPr>
            <w:tcW w:w="1588" w:type="dxa"/>
            <w:vMerge/>
          </w:tcPr>
          <w:p w:rsidR="00A71624" w:rsidRPr="00154BCB" w:rsidRDefault="00A71624" w:rsidP="00F60F9A">
            <w:pPr>
              <w:ind w:left="57" w:firstLine="0"/>
            </w:pPr>
          </w:p>
        </w:tc>
      </w:tr>
      <w:tr w:rsidR="00A71624" w:rsidRPr="00154BCB" w:rsidTr="00F60F9A">
        <w:trPr>
          <w:cantSplit/>
        </w:trPr>
        <w:tc>
          <w:tcPr>
            <w:tcW w:w="567" w:type="dxa"/>
            <w:vMerge w:val="restart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A71624" w:rsidRPr="00154BCB" w:rsidRDefault="00A71624" w:rsidP="00F60F9A">
            <w:pPr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A71624" w:rsidRPr="00154BCB" w:rsidRDefault="00A71624" w:rsidP="00F60F9A">
            <w:pPr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  <w:vMerge/>
          </w:tcPr>
          <w:p w:rsidR="00A71624" w:rsidRPr="00154BCB" w:rsidRDefault="00A71624" w:rsidP="00F60F9A">
            <w:pPr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A71624" w:rsidRPr="00154BCB" w:rsidRDefault="00A71624" w:rsidP="00F60F9A">
            <w:pPr>
              <w:ind w:firstLine="0"/>
            </w:pPr>
          </w:p>
        </w:tc>
        <w:tc>
          <w:tcPr>
            <w:tcW w:w="1588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A71624" w:rsidRPr="00154BCB" w:rsidRDefault="00A71624" w:rsidP="00F60F9A">
            <w:pPr>
              <w:ind w:firstLine="0"/>
            </w:pPr>
          </w:p>
        </w:tc>
        <w:tc>
          <w:tcPr>
            <w:tcW w:w="1588" w:type="dxa"/>
          </w:tcPr>
          <w:p w:rsidR="00A71624" w:rsidRPr="00154BCB" w:rsidRDefault="00A71624" w:rsidP="00F60F9A">
            <w:pPr>
              <w:ind w:left="57" w:firstLine="0"/>
            </w:pP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lastRenderedPageBreak/>
              <w:t>10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да (нет)</w:t>
            </w:r>
          </w:p>
        </w:tc>
      </w:tr>
      <w:tr w:rsidR="00A71624" w:rsidRPr="00154BCB" w:rsidTr="00F60F9A">
        <w:trPr>
          <w:cantSplit/>
        </w:trPr>
        <w:tc>
          <w:tcPr>
            <w:tcW w:w="567" w:type="dxa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A71624" w:rsidRPr="00154BCB" w:rsidRDefault="00A71624" w:rsidP="00F60F9A">
            <w:pPr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A71624" w:rsidRPr="00154BCB" w:rsidRDefault="00A71624" w:rsidP="00F60F9A">
            <w:pPr>
              <w:ind w:firstLine="0"/>
              <w:jc w:val="center"/>
            </w:pPr>
            <w:r w:rsidRPr="00154BCB">
              <w:t>да (нет)</w:t>
            </w:r>
          </w:p>
        </w:tc>
      </w:tr>
    </w:tbl>
    <w:p w:rsidR="00A71624" w:rsidRDefault="00A71624" w:rsidP="00A71624">
      <w:pPr>
        <w:spacing w:before="240"/>
        <w:ind w:right="5954"/>
        <w:jc w:val="center"/>
        <w:rPr>
          <w:szCs w:val="24"/>
        </w:rPr>
      </w:pPr>
    </w:p>
    <w:p w:rsidR="00A71624" w:rsidRDefault="00A71624" w:rsidP="00A71624">
      <w:pPr>
        <w:pBdr>
          <w:top w:val="single" w:sz="4" w:space="1" w:color="auto"/>
        </w:pBdr>
        <w:ind w:right="5952"/>
        <w:jc w:val="center"/>
      </w:pPr>
      <w:r>
        <w:t>(подпись)</w:t>
      </w:r>
    </w:p>
    <w:p w:rsidR="00A71624" w:rsidRDefault="00A71624" w:rsidP="00A71624">
      <w:pPr>
        <w:spacing w:after="240"/>
        <w:ind w:left="851"/>
        <w:rPr>
          <w:szCs w:val="24"/>
        </w:rPr>
      </w:pPr>
      <w:r>
        <w:rPr>
          <w:szCs w:val="24"/>
        </w:rPr>
        <w:t>М.П.</w:t>
      </w:r>
    </w:p>
    <w:p w:rsidR="00A71624" w:rsidRDefault="00A71624" w:rsidP="00A71624">
      <w:pPr>
        <w:rPr>
          <w:szCs w:val="24"/>
        </w:rPr>
      </w:pPr>
    </w:p>
    <w:p w:rsidR="00A71624" w:rsidRDefault="00A71624" w:rsidP="00A71624">
      <w:pPr>
        <w:pBdr>
          <w:top w:val="single" w:sz="4" w:space="1" w:color="auto"/>
        </w:pBdr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A71624" w:rsidRDefault="00A71624" w:rsidP="00A71624">
      <w:pPr>
        <w:rPr>
          <w:szCs w:val="24"/>
        </w:rPr>
      </w:pPr>
    </w:p>
    <w:p w:rsidR="00A71624" w:rsidRPr="00D37ACE" w:rsidRDefault="00A71624" w:rsidP="00A71624">
      <w:pPr>
        <w:jc w:val="right"/>
        <w:outlineLvl w:val="0"/>
      </w:pPr>
    </w:p>
    <w:p w:rsidR="00A71624" w:rsidRDefault="00A71624" w:rsidP="00A71624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A71624" w:rsidRDefault="00A71624" w:rsidP="00A71624">
      <w:pPr>
        <w:pStyle w:val="afffffff7"/>
        <w:jc w:val="both"/>
      </w:pPr>
    </w:p>
    <w:p w:rsidR="00A71624" w:rsidRDefault="00A71624" w:rsidP="00A71624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A71624" w:rsidRDefault="00A71624" w:rsidP="00A71624">
      <w:pPr>
        <w:pStyle w:val="afffffff7"/>
      </w:pPr>
    </w:p>
    <w:p w:rsidR="00A71624" w:rsidRPr="00D37ACE" w:rsidRDefault="00A71624" w:rsidP="00A71624">
      <w:pPr>
        <w:ind w:firstLine="0"/>
        <w:jc w:val="left"/>
        <w:rPr>
          <w:szCs w:val="24"/>
        </w:rPr>
      </w:pPr>
      <w:r>
        <w:rPr>
          <w:rStyle w:val="afffffff9"/>
        </w:rPr>
        <w:t>3</w:t>
      </w:r>
      <w:r>
        <w:t xml:space="preserve"> </w:t>
      </w:r>
      <w:proofErr w:type="gramStart"/>
      <w: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</w:t>
      </w:r>
      <w:r>
        <w:lastRenderedPageBreak/>
        <w:t xml:space="preserve">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46" w:history="1">
        <w:r w:rsidRPr="0049465E">
          <w:t>подпунктах "в"</w:t>
        </w:r>
      </w:hyperlink>
      <w:r>
        <w:t xml:space="preserve"> - </w:t>
      </w:r>
      <w:hyperlink r:id="rId47" w:history="1">
        <w:r w:rsidRPr="0049465E">
          <w:t>"д" пункта 1 части 1.1 статьи 4</w:t>
        </w:r>
      </w:hyperlink>
      <w: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r>
        <w:rPr>
          <w:szCs w:val="24"/>
        </w:rPr>
        <w:lastRenderedPageBreak/>
        <w:t>Инструкции по заполнению</w:t>
      </w:r>
      <w:bookmarkEnd w:id="814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763E64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</w:t>
      </w:r>
      <w:r w:rsidR="00763E64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1174C4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29" w:name="_Ref55336378"/>
      <w:bookmarkStart w:id="830" w:name="_Toc57314676"/>
      <w:bookmarkStart w:id="831" w:name="_Toc69728990"/>
      <w:bookmarkStart w:id="832" w:name="_Toc98253942"/>
      <w:bookmarkStart w:id="833" w:name="_Toc165173868"/>
      <w:bookmarkStart w:id="834" w:name="_Toc423423674"/>
      <w:r w:rsidRPr="001174C4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1174C4">
        <w:rPr>
          <w:sz w:val="24"/>
          <w:szCs w:val="24"/>
        </w:rPr>
        <w:t>Декларация о соответствии Участника/члена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763E64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_Ref444164176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5.6.2</w:t>
      </w:r>
      <w:r w:rsidR="00763E64">
        <w:rPr>
          <w:sz w:val="24"/>
          <w:szCs w:val="24"/>
        </w:rPr>
        <w:fldChar w:fldCharType="end"/>
      </w:r>
      <w:r w:rsidRPr="001174C4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</w:t>
      </w:r>
      <w:r w:rsidRPr="00464832">
        <w:rPr>
          <w:sz w:val="24"/>
          <w:szCs w:val="24"/>
        </w:rPr>
        <w:t>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0A545B" w:rsidRPr="00464832">
        <w:rPr>
          <w:sz w:val="24"/>
          <w:szCs w:val="24"/>
        </w:rPr>
        <w:t xml:space="preserve"> В случае</w:t>
      </w:r>
      <w:proofErr w:type="gramStart"/>
      <w:r w:rsidR="000A545B" w:rsidRPr="00464832">
        <w:rPr>
          <w:sz w:val="24"/>
          <w:szCs w:val="24"/>
        </w:rPr>
        <w:t>,</w:t>
      </w:r>
      <w:proofErr w:type="gramEnd"/>
      <w:r w:rsidR="000A545B" w:rsidRPr="00464832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464832">
        <w:rPr>
          <w:sz w:val="24"/>
          <w:szCs w:val="24"/>
        </w:rPr>
        <w:t xml:space="preserve">, </w:t>
      </w:r>
      <w:r w:rsidR="000A545B" w:rsidRPr="00464832">
        <w:rPr>
          <w:sz w:val="24"/>
          <w:szCs w:val="24"/>
        </w:rPr>
        <w:t xml:space="preserve">он должен предоставить </w:t>
      </w:r>
      <w:r w:rsidR="00970C8F" w:rsidRPr="00464832">
        <w:rPr>
          <w:sz w:val="24"/>
          <w:szCs w:val="24"/>
        </w:rPr>
        <w:t>письмо</w:t>
      </w:r>
      <w:r w:rsidR="000A545B" w:rsidRPr="00464832">
        <w:rPr>
          <w:sz w:val="24"/>
          <w:szCs w:val="24"/>
        </w:rPr>
        <w:t xml:space="preserve"> в </w:t>
      </w:r>
      <w:r w:rsidR="00970C8F" w:rsidRPr="00464832">
        <w:rPr>
          <w:sz w:val="24"/>
          <w:szCs w:val="24"/>
        </w:rPr>
        <w:t>произвольной</w:t>
      </w:r>
      <w:r w:rsidR="000A545B" w:rsidRPr="00464832">
        <w:rPr>
          <w:sz w:val="24"/>
          <w:szCs w:val="24"/>
        </w:rPr>
        <w:t xml:space="preserve">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35" w:name="_Toc447269837"/>
      <w:bookmarkStart w:id="836" w:name="_Ref449017073"/>
      <w:r w:rsidRPr="00F647F7">
        <w:lastRenderedPageBreak/>
        <w:t>Справка о перечне и годовых объемах выполнения аналогичных договоров (форма 7)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4F4D80" w:rsidRPr="00D904EF" w:rsidRDefault="004F4D80" w:rsidP="004F4D80">
      <w:pPr>
        <w:pStyle w:val="3"/>
        <w:rPr>
          <w:szCs w:val="24"/>
        </w:rPr>
      </w:pPr>
      <w:bookmarkStart w:id="837" w:name="_Toc98253943"/>
      <w:bookmarkStart w:id="838" w:name="_Toc157248195"/>
      <w:bookmarkStart w:id="839" w:name="_Toc157496564"/>
      <w:bookmarkStart w:id="840" w:name="_Toc158206103"/>
      <w:bookmarkStart w:id="841" w:name="_Toc164057788"/>
      <w:bookmarkStart w:id="842" w:name="_Toc164137138"/>
      <w:bookmarkStart w:id="843" w:name="_Toc164161298"/>
      <w:bookmarkStart w:id="844" w:name="_Toc165173869"/>
      <w:bookmarkStart w:id="845" w:name="_Toc439170693"/>
      <w:bookmarkStart w:id="846" w:name="_Toc439172795"/>
      <w:bookmarkStart w:id="847" w:name="_Toc439173239"/>
      <w:bookmarkStart w:id="848" w:name="_Toc439238235"/>
      <w:bookmarkStart w:id="849" w:name="_Toc439252782"/>
      <w:bookmarkStart w:id="850" w:name="_Toc439323756"/>
      <w:bookmarkStart w:id="851" w:name="_Toc440357154"/>
      <w:bookmarkStart w:id="852" w:name="_Toc440359709"/>
      <w:bookmarkStart w:id="853" w:name="_Toc440632173"/>
      <w:bookmarkStart w:id="854" w:name="_Toc440875993"/>
      <w:bookmarkStart w:id="855" w:name="_Toc441131021"/>
      <w:bookmarkStart w:id="856" w:name="_Toc447269838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7" w:name="_Toc98253944"/>
      <w:bookmarkStart w:id="858" w:name="_Toc157248196"/>
      <w:bookmarkStart w:id="859" w:name="_Toc157496565"/>
      <w:bookmarkStart w:id="860" w:name="_Toc158206104"/>
      <w:bookmarkStart w:id="861" w:name="_Toc164057789"/>
      <w:bookmarkStart w:id="862" w:name="_Toc164137139"/>
      <w:bookmarkStart w:id="863" w:name="_Toc164161299"/>
      <w:bookmarkStart w:id="8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865" w:name="_Toc439170694"/>
      <w:bookmarkStart w:id="866" w:name="_Toc439172796"/>
      <w:bookmarkStart w:id="867" w:name="_Toc439173240"/>
      <w:bookmarkStart w:id="868" w:name="_Toc439238236"/>
      <w:bookmarkStart w:id="869" w:name="_Toc439252783"/>
      <w:bookmarkStart w:id="870" w:name="_Toc439323757"/>
      <w:bookmarkStart w:id="871" w:name="_Toc440357155"/>
      <w:bookmarkStart w:id="872" w:name="_Toc440359710"/>
      <w:bookmarkStart w:id="873" w:name="_Toc440632174"/>
      <w:bookmarkStart w:id="874" w:name="_Toc440875994"/>
      <w:bookmarkStart w:id="875" w:name="_Toc441131022"/>
      <w:bookmarkStart w:id="876" w:name="_Toc447269839"/>
      <w:r w:rsidRPr="00D904EF">
        <w:rPr>
          <w:szCs w:val="24"/>
        </w:rPr>
        <w:lastRenderedPageBreak/>
        <w:t>Инструкции по заполнению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63E6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</w:t>
      </w:r>
      <w:r w:rsidR="00763E6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763E6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4</w:t>
      </w:r>
      <w:r w:rsidR="00763E6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77" w:name="_Ref55336398"/>
      <w:bookmarkStart w:id="878" w:name="_Toc57314678"/>
      <w:bookmarkStart w:id="879" w:name="_Toc69728992"/>
      <w:bookmarkStart w:id="880" w:name="_Toc98253948"/>
      <w:bookmarkStart w:id="881" w:name="_Toc165173874"/>
      <w:bookmarkStart w:id="882" w:name="_Toc423423676"/>
      <w:bookmarkStart w:id="883" w:name="_Toc447269840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D904EF" w:rsidRDefault="004F4D80" w:rsidP="004F4D80">
      <w:pPr>
        <w:pStyle w:val="3"/>
        <w:rPr>
          <w:szCs w:val="24"/>
        </w:rPr>
      </w:pPr>
      <w:bookmarkStart w:id="884" w:name="_Toc98253949"/>
      <w:bookmarkStart w:id="885" w:name="_Toc157248201"/>
      <w:bookmarkStart w:id="886" w:name="_Toc157496570"/>
      <w:bookmarkStart w:id="887" w:name="_Toc158206109"/>
      <w:bookmarkStart w:id="888" w:name="_Toc164057794"/>
      <w:bookmarkStart w:id="889" w:name="_Toc164137144"/>
      <w:bookmarkStart w:id="890" w:name="_Toc164161304"/>
      <w:bookmarkStart w:id="891" w:name="_Toc165173875"/>
      <w:bookmarkStart w:id="892" w:name="_Toc439170699"/>
      <w:bookmarkStart w:id="893" w:name="_Toc439172801"/>
      <w:bookmarkStart w:id="894" w:name="_Toc439173245"/>
      <w:bookmarkStart w:id="895" w:name="_Toc439238241"/>
      <w:bookmarkStart w:id="896" w:name="_Toc439252788"/>
      <w:bookmarkStart w:id="897" w:name="_Toc439323762"/>
      <w:bookmarkStart w:id="898" w:name="_Toc440357160"/>
      <w:bookmarkStart w:id="899" w:name="_Toc440359712"/>
      <w:bookmarkStart w:id="900" w:name="_Toc440632176"/>
      <w:bookmarkStart w:id="901" w:name="_Toc440875996"/>
      <w:bookmarkStart w:id="902" w:name="_Toc441131024"/>
      <w:bookmarkStart w:id="903" w:name="_Toc447269841"/>
      <w:r w:rsidRPr="00D904EF">
        <w:rPr>
          <w:szCs w:val="24"/>
        </w:rPr>
        <w:t>Форма Справки о кадровых ресурсах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04" w:name="_Toc98253950"/>
      <w:bookmarkStart w:id="905" w:name="_Toc157248202"/>
      <w:bookmarkStart w:id="906" w:name="_Toc157496571"/>
      <w:bookmarkStart w:id="907" w:name="_Toc158206110"/>
      <w:bookmarkStart w:id="908" w:name="_Toc164057795"/>
      <w:bookmarkStart w:id="909" w:name="_Toc164137145"/>
      <w:bookmarkStart w:id="910" w:name="_Toc164161305"/>
      <w:bookmarkStart w:id="91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12" w:name="_Toc439170700"/>
      <w:bookmarkStart w:id="913" w:name="_Toc439172802"/>
      <w:bookmarkStart w:id="914" w:name="_Toc439173246"/>
      <w:bookmarkStart w:id="915" w:name="_Toc439238242"/>
      <w:bookmarkStart w:id="916" w:name="_Toc439252789"/>
      <w:bookmarkStart w:id="917" w:name="_Toc439323763"/>
      <w:bookmarkStart w:id="918" w:name="_Toc440357161"/>
      <w:bookmarkStart w:id="919" w:name="_Toc440359713"/>
      <w:bookmarkStart w:id="920" w:name="_Toc440632177"/>
      <w:bookmarkStart w:id="921" w:name="_Toc440875997"/>
      <w:bookmarkStart w:id="922" w:name="_Toc441131025"/>
      <w:bookmarkStart w:id="923" w:name="_Toc447269842"/>
      <w:r w:rsidRPr="00D904EF">
        <w:rPr>
          <w:szCs w:val="24"/>
        </w:rPr>
        <w:lastRenderedPageBreak/>
        <w:t>Инструкции по заполнению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63E6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</w:t>
      </w:r>
      <w:r w:rsidR="00763E6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24" w:name="_Toc165173881"/>
      <w:bookmarkStart w:id="925" w:name="_Ref194749267"/>
      <w:bookmarkStart w:id="926" w:name="_Toc423423677"/>
      <w:bookmarkStart w:id="927" w:name="_Ref440271993"/>
      <w:bookmarkStart w:id="928" w:name="_Ref440274659"/>
      <w:bookmarkStart w:id="929" w:name="_Toc447269843"/>
      <w:bookmarkStart w:id="930" w:name="_Ref90381523"/>
      <w:bookmarkStart w:id="931" w:name="_Toc90385124"/>
      <w:bookmarkStart w:id="932" w:name="_Ref96861029"/>
      <w:bookmarkStart w:id="933" w:name="_Toc97651410"/>
      <w:bookmarkStart w:id="93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924"/>
      <w:bookmarkEnd w:id="925"/>
      <w:bookmarkEnd w:id="926"/>
      <w:bookmarkEnd w:id="927"/>
      <w:bookmarkEnd w:id="928"/>
      <w:bookmarkEnd w:id="929"/>
    </w:p>
    <w:p w:rsidR="004F4D80" w:rsidRPr="00D904EF" w:rsidRDefault="004F4D80" w:rsidP="004F4D80">
      <w:pPr>
        <w:pStyle w:val="3"/>
        <w:rPr>
          <w:szCs w:val="24"/>
        </w:rPr>
      </w:pPr>
      <w:bookmarkStart w:id="935" w:name="_Toc97651411"/>
      <w:bookmarkStart w:id="936" w:name="_Toc98253956"/>
      <w:bookmarkStart w:id="937" w:name="_Toc157248208"/>
      <w:bookmarkStart w:id="938" w:name="_Toc157496577"/>
      <w:bookmarkStart w:id="939" w:name="_Toc158206116"/>
      <w:bookmarkStart w:id="940" w:name="_Toc164057801"/>
      <w:bookmarkStart w:id="941" w:name="_Toc164137151"/>
      <w:bookmarkStart w:id="942" w:name="_Toc164161311"/>
      <w:bookmarkStart w:id="943" w:name="_Toc165173882"/>
      <w:bookmarkStart w:id="944" w:name="_Toc439170702"/>
      <w:bookmarkStart w:id="945" w:name="_Toc439172804"/>
      <w:bookmarkStart w:id="946" w:name="_Toc439173248"/>
      <w:bookmarkStart w:id="947" w:name="_Toc439238244"/>
      <w:bookmarkStart w:id="948" w:name="_Toc439252791"/>
      <w:bookmarkStart w:id="949" w:name="_Toc439323765"/>
      <w:bookmarkStart w:id="950" w:name="_Toc440357163"/>
      <w:bookmarkStart w:id="951" w:name="_Toc440359715"/>
      <w:bookmarkStart w:id="952" w:name="_Toc440632179"/>
      <w:bookmarkStart w:id="953" w:name="_Toc440875999"/>
      <w:bookmarkStart w:id="954" w:name="_Toc441131027"/>
      <w:bookmarkStart w:id="955" w:name="_Toc447269844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6" w:name="_Toc97651412"/>
      <w:bookmarkStart w:id="957" w:name="_Toc98253957"/>
      <w:bookmarkStart w:id="958" w:name="_Toc157248209"/>
      <w:bookmarkStart w:id="959" w:name="_Toc157496578"/>
      <w:bookmarkStart w:id="960" w:name="_Toc158206117"/>
      <w:bookmarkStart w:id="961" w:name="_Toc164057802"/>
      <w:bookmarkStart w:id="962" w:name="_Toc164137152"/>
      <w:bookmarkStart w:id="963" w:name="_Toc164161312"/>
      <w:bookmarkStart w:id="96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65" w:name="_Toc439170703"/>
      <w:bookmarkStart w:id="966" w:name="_Toc439172805"/>
      <w:bookmarkStart w:id="967" w:name="_Toc439173249"/>
      <w:bookmarkStart w:id="968" w:name="_Toc439238245"/>
      <w:bookmarkStart w:id="969" w:name="_Toc439252792"/>
      <w:bookmarkStart w:id="970" w:name="_Toc439323766"/>
      <w:bookmarkStart w:id="971" w:name="_Toc440357164"/>
      <w:bookmarkStart w:id="972" w:name="_Toc440359716"/>
      <w:bookmarkStart w:id="973" w:name="_Toc440632180"/>
      <w:bookmarkStart w:id="974" w:name="_Toc440876000"/>
      <w:bookmarkStart w:id="975" w:name="_Toc441131028"/>
      <w:bookmarkStart w:id="976" w:name="_Toc447269845"/>
      <w:r w:rsidRPr="00D904EF">
        <w:rPr>
          <w:szCs w:val="24"/>
        </w:rPr>
        <w:lastRenderedPageBreak/>
        <w:t>Инструкции по заполнению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63E6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</w:t>
      </w:r>
      <w:r w:rsidR="00763E6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>связей, которые могут быть признаны носящими характер аффилированности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аффилированности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7" w:name="_Ref257131475"/>
      <w:bookmarkStart w:id="978" w:name="_Toc351552284"/>
      <w:bookmarkStart w:id="979" w:name="_Toc396983131"/>
      <w:bookmarkStart w:id="980" w:name="_Toc423423679"/>
      <w:bookmarkStart w:id="981" w:name="_Ref440270984"/>
      <w:bookmarkStart w:id="982" w:name="_Ref440275030"/>
      <w:bookmarkStart w:id="983" w:name="_Toc447269846"/>
      <w:bookmarkEnd w:id="930"/>
      <w:bookmarkEnd w:id="931"/>
      <w:bookmarkEnd w:id="932"/>
      <w:bookmarkEnd w:id="933"/>
      <w:bookmarkEnd w:id="934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977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4F4D80" w:rsidP="004F4D80">
      <w:pPr>
        <w:pStyle w:val="3"/>
        <w:rPr>
          <w:szCs w:val="24"/>
        </w:rPr>
      </w:pPr>
      <w:bookmarkStart w:id="984" w:name="_Toc439170708"/>
      <w:bookmarkStart w:id="985" w:name="_Toc439172810"/>
      <w:bookmarkStart w:id="986" w:name="_Toc439173251"/>
      <w:bookmarkStart w:id="987" w:name="_Toc439252794"/>
      <w:bookmarkStart w:id="988" w:name="_Toc439323768"/>
      <w:bookmarkStart w:id="989" w:name="_Toc440357166"/>
      <w:bookmarkStart w:id="990" w:name="_Toc440359718"/>
      <w:bookmarkStart w:id="991" w:name="_Toc440632182"/>
      <w:bookmarkStart w:id="992" w:name="_Toc440876002"/>
      <w:bookmarkStart w:id="993" w:name="_Toc441131030"/>
      <w:bookmarkStart w:id="994" w:name="_Toc447269847"/>
      <w:r w:rsidRPr="00F647F7">
        <w:rPr>
          <w:szCs w:val="24"/>
        </w:rPr>
        <w:t>Форма письма производителя продукции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763E64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763E64">
        <w:rPr>
          <w:vertAlign w:val="subscript"/>
        </w:rPr>
      </w:r>
      <w:r w:rsidR="00763E64">
        <w:rPr>
          <w:vertAlign w:val="subscript"/>
        </w:rPr>
        <w:fldChar w:fldCharType="separate"/>
      </w:r>
      <w:r w:rsidR="00D03DF2">
        <w:rPr>
          <w:vertAlign w:val="subscript"/>
        </w:rPr>
        <w:t>1.1.4</w:t>
      </w:r>
      <w:r w:rsidR="00763E64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95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996" w:name="_Toc423423680"/>
      <w:bookmarkStart w:id="997" w:name="_Ref440272035"/>
      <w:bookmarkStart w:id="998" w:name="_Ref440274733"/>
      <w:bookmarkStart w:id="999" w:name="_Ref444179578"/>
      <w:bookmarkStart w:id="1000" w:name="_Toc447269848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0D67AD">
        <w:rPr>
          <w:sz w:val="22"/>
          <w:szCs w:val="22"/>
        </w:rPr>
        <w:t>1</w:t>
      </w:r>
      <w:r w:rsidRPr="00E87023">
        <w:rPr>
          <w:sz w:val="22"/>
          <w:szCs w:val="22"/>
        </w:rPr>
        <w:t>)</w:t>
      </w:r>
      <w:bookmarkEnd w:id="995"/>
      <w:bookmarkEnd w:id="996"/>
      <w:bookmarkEnd w:id="997"/>
      <w:bookmarkEnd w:id="998"/>
      <w:bookmarkEnd w:id="999"/>
      <w:bookmarkEnd w:id="1000"/>
    </w:p>
    <w:p w:rsidR="004F4D80" w:rsidRPr="00E87023" w:rsidRDefault="004F4D80" w:rsidP="004F4D80">
      <w:pPr>
        <w:pStyle w:val="3"/>
        <w:rPr>
          <w:sz w:val="22"/>
        </w:rPr>
      </w:pPr>
      <w:bookmarkStart w:id="1001" w:name="_Toc343690584"/>
      <w:bookmarkStart w:id="1002" w:name="_Toc372294428"/>
      <w:bookmarkStart w:id="1003" w:name="_Toc379288896"/>
      <w:bookmarkStart w:id="1004" w:name="_Toc384734780"/>
      <w:bookmarkStart w:id="1005" w:name="_Toc396984078"/>
      <w:bookmarkStart w:id="1006" w:name="_Toc423423681"/>
      <w:bookmarkStart w:id="1007" w:name="_Toc439170710"/>
      <w:bookmarkStart w:id="1008" w:name="_Toc439172812"/>
      <w:bookmarkStart w:id="1009" w:name="_Toc439173253"/>
      <w:bookmarkStart w:id="1010" w:name="_Toc439238249"/>
      <w:bookmarkStart w:id="1011" w:name="_Toc439252796"/>
      <w:bookmarkStart w:id="1012" w:name="_Toc439323770"/>
      <w:bookmarkStart w:id="1013" w:name="_Toc440357168"/>
      <w:bookmarkStart w:id="1014" w:name="_Toc440359720"/>
      <w:bookmarkStart w:id="1015" w:name="_Toc440632184"/>
      <w:bookmarkStart w:id="1016" w:name="_Toc440876004"/>
      <w:bookmarkStart w:id="1017" w:name="_Toc441131032"/>
      <w:bookmarkStart w:id="1018" w:name="_Toc447269849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0D67AD">
        <w:t>1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19" w:name="_Toc343690585"/>
      <w:bookmarkStart w:id="1020" w:name="_Toc372294429"/>
      <w:bookmarkStart w:id="1021" w:name="_Toc379288897"/>
      <w:bookmarkStart w:id="1022" w:name="_Toc384734781"/>
      <w:bookmarkStart w:id="1023" w:name="_Toc396984079"/>
      <w:bookmarkStart w:id="1024" w:name="_Toc423423682"/>
      <w:bookmarkStart w:id="1025" w:name="_Toc439170711"/>
      <w:bookmarkStart w:id="1026" w:name="_Toc439172813"/>
      <w:bookmarkStart w:id="1027" w:name="_Toc439173254"/>
      <w:bookmarkStart w:id="1028" w:name="_Toc439238250"/>
      <w:bookmarkStart w:id="1029" w:name="_Toc439252797"/>
      <w:bookmarkStart w:id="1030" w:name="_Toc439323771"/>
      <w:bookmarkStart w:id="1031" w:name="_Toc440357169"/>
      <w:bookmarkStart w:id="1032" w:name="_Toc440359721"/>
      <w:bookmarkStart w:id="1033" w:name="_Toc440632185"/>
      <w:bookmarkStart w:id="1034" w:name="_Toc440876005"/>
      <w:bookmarkStart w:id="1035" w:name="_Toc441131033"/>
      <w:bookmarkStart w:id="1036" w:name="_Toc447269850"/>
      <w:r w:rsidRPr="00D27071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63E6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</w:t>
      </w:r>
      <w:r w:rsidR="00763E6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03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38" w:name="_Toc423423683"/>
      <w:bookmarkStart w:id="1039" w:name="_Ref440272051"/>
      <w:bookmarkStart w:id="1040" w:name="_Ref440274744"/>
      <w:bookmarkStart w:id="1041" w:name="_Toc44726985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037"/>
      <w:bookmarkEnd w:id="1038"/>
      <w:bookmarkEnd w:id="1039"/>
      <w:bookmarkEnd w:id="1040"/>
      <w:bookmarkEnd w:id="1041"/>
    </w:p>
    <w:p w:rsidR="004F4D80" w:rsidRPr="008C4223" w:rsidRDefault="004F4D80" w:rsidP="004F4D80">
      <w:pPr>
        <w:pStyle w:val="3"/>
        <w:rPr>
          <w:szCs w:val="24"/>
        </w:rPr>
      </w:pPr>
      <w:bookmarkStart w:id="1042" w:name="_Toc343690587"/>
      <w:bookmarkStart w:id="1043" w:name="_Toc372294431"/>
      <w:bookmarkStart w:id="1044" w:name="_Toc379288899"/>
      <w:bookmarkStart w:id="1045" w:name="_Toc384734783"/>
      <w:bookmarkStart w:id="1046" w:name="_Toc396984081"/>
      <w:bookmarkStart w:id="1047" w:name="_Toc423423684"/>
      <w:bookmarkStart w:id="1048" w:name="_Toc439170713"/>
      <w:bookmarkStart w:id="1049" w:name="_Toc439172815"/>
      <w:bookmarkStart w:id="1050" w:name="_Toc439173256"/>
      <w:bookmarkStart w:id="1051" w:name="_Toc439238252"/>
      <w:bookmarkStart w:id="1052" w:name="_Toc439252799"/>
      <w:bookmarkStart w:id="1053" w:name="_Toc439323773"/>
      <w:bookmarkStart w:id="1054" w:name="_Toc440357171"/>
      <w:bookmarkStart w:id="1055" w:name="_Toc440359723"/>
      <w:bookmarkStart w:id="1056" w:name="_Toc440632187"/>
      <w:bookmarkStart w:id="1057" w:name="_Toc440876007"/>
      <w:bookmarkStart w:id="1058" w:name="_Toc441131035"/>
      <w:bookmarkStart w:id="1059" w:name="_Toc447269852"/>
      <w:r w:rsidRPr="008C4223">
        <w:rPr>
          <w:szCs w:val="24"/>
        </w:rPr>
        <w:t xml:space="preserve">Форма 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="000D70B6" w:rsidRPr="000D70B6">
        <w:rPr>
          <w:szCs w:val="24"/>
        </w:rPr>
        <w:t>Согласия на обработку персональных данных</w:t>
      </w:r>
      <w:bookmarkEnd w:id="1053"/>
      <w:bookmarkEnd w:id="1054"/>
      <w:bookmarkEnd w:id="1055"/>
      <w:bookmarkEnd w:id="1056"/>
      <w:bookmarkEnd w:id="1057"/>
      <w:bookmarkEnd w:id="1058"/>
      <w:bookmarkEnd w:id="1059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0D67AD">
        <w:t>2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060" w:name="_Toc439252801"/>
      <w:bookmarkStart w:id="1061" w:name="_Toc439323774"/>
      <w:bookmarkStart w:id="1062" w:name="_Toc440357172"/>
      <w:bookmarkStart w:id="1063" w:name="_Toc440359724"/>
      <w:bookmarkStart w:id="1064" w:name="_Toc440632188"/>
      <w:bookmarkStart w:id="1065" w:name="_Toc440876008"/>
      <w:bookmarkStart w:id="1066" w:name="_Toc441131036"/>
      <w:bookmarkStart w:id="1067" w:name="_Toc447269853"/>
      <w:r w:rsidRPr="005A2CAE">
        <w:rPr>
          <w:szCs w:val="24"/>
        </w:rPr>
        <w:lastRenderedPageBreak/>
        <w:t>Инструкции по заполнению</w:t>
      </w:r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68" w:name="_Ref440272256"/>
      <w:bookmarkStart w:id="1069" w:name="_Ref440272678"/>
      <w:bookmarkStart w:id="1070" w:name="_Ref440274944"/>
      <w:bookmarkStart w:id="1071" w:name="_Toc447269854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068"/>
      <w:bookmarkEnd w:id="1069"/>
      <w:bookmarkEnd w:id="1070"/>
      <w:bookmarkEnd w:id="1071"/>
    </w:p>
    <w:p w:rsidR="007A6A39" w:rsidRPr="007A6A39" w:rsidRDefault="007A6A39" w:rsidP="007A6A39">
      <w:pPr>
        <w:pStyle w:val="3"/>
        <w:rPr>
          <w:szCs w:val="24"/>
        </w:rPr>
      </w:pPr>
      <w:bookmarkStart w:id="1072" w:name="_Toc439170715"/>
      <w:bookmarkStart w:id="1073" w:name="_Toc439172817"/>
      <w:bookmarkStart w:id="1074" w:name="_Toc439173259"/>
      <w:bookmarkStart w:id="1075" w:name="_Toc439238255"/>
      <w:bookmarkStart w:id="1076" w:name="_Toc439252803"/>
      <w:bookmarkStart w:id="1077" w:name="_Toc439323776"/>
      <w:bookmarkStart w:id="1078" w:name="_Toc440357174"/>
      <w:bookmarkStart w:id="1079" w:name="_Toc440359726"/>
      <w:bookmarkStart w:id="1080" w:name="_Toc440632190"/>
      <w:bookmarkStart w:id="1081" w:name="_Toc440876010"/>
      <w:bookmarkStart w:id="1082" w:name="_Toc441131038"/>
      <w:bookmarkStart w:id="1083" w:name="_Toc447269855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63E64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763E64">
        <w:rPr>
          <w:vertAlign w:val="subscript"/>
        </w:rPr>
      </w:r>
      <w:r w:rsidR="00763E64">
        <w:rPr>
          <w:vertAlign w:val="subscript"/>
        </w:rPr>
        <w:fldChar w:fldCharType="separate"/>
      </w:r>
      <w:r w:rsidR="00D03DF2">
        <w:rPr>
          <w:vertAlign w:val="subscript"/>
        </w:rPr>
        <w:t>1.1.4</w:t>
      </w:r>
      <w:r w:rsidR="00763E64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A6A3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763E64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763E64">
        <w:rPr>
          <w:vertAlign w:val="subscript"/>
        </w:rPr>
      </w:r>
      <w:r w:rsidR="00763E64">
        <w:rPr>
          <w:vertAlign w:val="subscript"/>
        </w:rPr>
        <w:fldChar w:fldCharType="separate"/>
      </w:r>
      <w:r w:rsidR="00D03DF2">
        <w:rPr>
          <w:vertAlign w:val="subscript"/>
        </w:rPr>
        <w:t>1.1.4</w:t>
      </w:r>
      <w:r w:rsidR="00763E64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084" w:name="_Toc439170716"/>
      <w:bookmarkStart w:id="1085" w:name="_Toc439172818"/>
      <w:bookmarkStart w:id="1086" w:name="_Toc439173260"/>
      <w:bookmarkStart w:id="1087" w:name="_Toc439238256"/>
      <w:bookmarkStart w:id="1088" w:name="_Toc439252804"/>
      <w:bookmarkStart w:id="1089" w:name="_Toc439323777"/>
      <w:bookmarkStart w:id="1090" w:name="_Toc440357175"/>
      <w:bookmarkStart w:id="1091" w:name="_Toc440359727"/>
      <w:bookmarkStart w:id="1092" w:name="_Toc440632191"/>
      <w:bookmarkStart w:id="1093" w:name="_Toc440876011"/>
      <w:bookmarkStart w:id="1094" w:name="_Toc441131039"/>
      <w:bookmarkStart w:id="1095" w:name="_Toc447269856"/>
      <w:r w:rsidRPr="007857E5">
        <w:rPr>
          <w:szCs w:val="24"/>
        </w:rPr>
        <w:lastRenderedPageBreak/>
        <w:t>Инструкции по заполнению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63E6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</w:t>
      </w:r>
      <w:r w:rsidR="00763E6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96" w:name="_Ref440272274"/>
      <w:bookmarkStart w:id="1097" w:name="_Ref440274756"/>
      <w:bookmarkStart w:id="1098" w:name="_Toc447269857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0D67AD">
        <w:t>4</w:t>
      </w:r>
      <w:r w:rsidR="007857E5" w:rsidRPr="007A6A39">
        <w:t>)</w:t>
      </w:r>
      <w:bookmarkEnd w:id="1096"/>
      <w:bookmarkEnd w:id="1097"/>
      <w:bookmarkEnd w:id="1098"/>
    </w:p>
    <w:p w:rsidR="007857E5" w:rsidRPr="00E47073" w:rsidRDefault="007857E5" w:rsidP="007857E5">
      <w:pPr>
        <w:pStyle w:val="3"/>
        <w:rPr>
          <w:szCs w:val="24"/>
        </w:rPr>
      </w:pPr>
      <w:bookmarkStart w:id="1099" w:name="_Toc439170718"/>
      <w:bookmarkStart w:id="1100" w:name="_Toc439172820"/>
      <w:bookmarkStart w:id="1101" w:name="_Toc439173262"/>
      <w:bookmarkStart w:id="1102" w:name="_Toc439238258"/>
      <w:bookmarkStart w:id="1103" w:name="_Toc439252806"/>
      <w:bookmarkStart w:id="1104" w:name="_Toc439323779"/>
      <w:bookmarkStart w:id="1105" w:name="_Toc440357177"/>
      <w:bookmarkStart w:id="1106" w:name="_Toc440359729"/>
      <w:bookmarkStart w:id="1107" w:name="_Toc440632193"/>
      <w:bookmarkStart w:id="1108" w:name="_Toc440876013"/>
      <w:bookmarkStart w:id="1109" w:name="_Toc441131041"/>
      <w:bookmarkStart w:id="1110" w:name="_Toc447269858"/>
      <w:r w:rsidRPr="00E47073">
        <w:rPr>
          <w:szCs w:val="24"/>
        </w:rPr>
        <w:t xml:space="preserve">Форма </w:t>
      </w:r>
      <w:bookmarkEnd w:id="1099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111" w:name="_Toc300142269"/>
      <w:bookmarkStart w:id="1112" w:name="_Toc309735391"/>
      <w:bookmarkStart w:id="1113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111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112"/>
      <w:bookmarkEnd w:id="1113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114" w:name="_Toc439170719"/>
      <w:bookmarkStart w:id="1115" w:name="_Toc439172821"/>
      <w:bookmarkStart w:id="1116" w:name="_Toc439173263"/>
      <w:bookmarkStart w:id="1117" w:name="_Toc439238259"/>
      <w:bookmarkStart w:id="1118" w:name="_Toc439252807"/>
      <w:bookmarkStart w:id="1119" w:name="_Toc439323780"/>
      <w:bookmarkStart w:id="1120" w:name="_Toc440357178"/>
      <w:bookmarkStart w:id="1121" w:name="_Toc440359730"/>
      <w:bookmarkStart w:id="1122" w:name="_Toc440632194"/>
      <w:bookmarkStart w:id="1123" w:name="_Toc440876014"/>
      <w:bookmarkStart w:id="1124" w:name="_Toc441131042"/>
      <w:bookmarkStart w:id="1125" w:name="_Toc447269859"/>
      <w:r w:rsidRPr="007857E5">
        <w:rPr>
          <w:szCs w:val="24"/>
        </w:rPr>
        <w:lastRenderedPageBreak/>
        <w:t>Инструкции по заполнению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63E6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</w:t>
      </w:r>
      <w:r w:rsidR="00763E6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26" w:name="_Ref93268095"/>
      <w:bookmarkStart w:id="1127" w:name="_Ref93268099"/>
      <w:bookmarkStart w:id="1128" w:name="_Toc98253958"/>
      <w:bookmarkStart w:id="1129" w:name="_Toc165173884"/>
      <w:bookmarkStart w:id="1130" w:name="_Toc423423678"/>
      <w:bookmarkStart w:id="1131" w:name="_Ref440272510"/>
      <w:bookmarkStart w:id="1132" w:name="_Ref440274961"/>
      <w:bookmarkStart w:id="1133" w:name="_Toc447269860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DA7E38">
        <w:rPr>
          <w:color w:val="000000"/>
        </w:rPr>
        <w:t>5</w:t>
      </w:r>
      <w:r w:rsidRPr="00F647F7">
        <w:rPr>
          <w:color w:val="000000"/>
        </w:rPr>
        <w:t>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635719" w:rsidRPr="00D904EF" w:rsidRDefault="00635719" w:rsidP="00635719">
      <w:pPr>
        <w:pStyle w:val="3"/>
        <w:rPr>
          <w:szCs w:val="24"/>
        </w:rPr>
      </w:pPr>
      <w:bookmarkStart w:id="1134" w:name="_Toc90385125"/>
      <w:bookmarkStart w:id="1135" w:name="_Toc439170705"/>
      <w:bookmarkStart w:id="1136" w:name="_Toc439172807"/>
      <w:bookmarkStart w:id="1137" w:name="_Toc439173268"/>
      <w:bookmarkStart w:id="1138" w:name="_Toc439238264"/>
      <w:bookmarkStart w:id="1139" w:name="_Toc439252812"/>
      <w:bookmarkStart w:id="1140" w:name="_Toc439323785"/>
      <w:bookmarkStart w:id="1141" w:name="_Toc440357183"/>
      <w:bookmarkStart w:id="1142" w:name="_Toc440359735"/>
      <w:bookmarkStart w:id="1143" w:name="_Toc440632199"/>
      <w:bookmarkStart w:id="1144" w:name="_Toc440876016"/>
      <w:bookmarkStart w:id="1145" w:name="_Toc441131044"/>
      <w:bookmarkStart w:id="1146" w:name="_Toc44726986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47" w:name="_Toc90385126"/>
      <w:bookmarkStart w:id="1148" w:name="_Toc98253959"/>
      <w:bookmarkStart w:id="1149" w:name="_Toc157248211"/>
      <w:bookmarkStart w:id="1150" w:name="_Toc157496580"/>
      <w:bookmarkStart w:id="1151" w:name="_Toc158206119"/>
      <w:bookmarkStart w:id="1152" w:name="_Toc164057804"/>
      <w:bookmarkStart w:id="1153" w:name="_Toc164137154"/>
      <w:bookmarkStart w:id="1154" w:name="_Toc164161314"/>
      <w:bookmarkStart w:id="115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156" w:name="_Toc439170706"/>
      <w:bookmarkStart w:id="1157" w:name="_Toc439172808"/>
      <w:bookmarkStart w:id="1158" w:name="_Toc439173269"/>
      <w:bookmarkStart w:id="1159" w:name="_Toc439238265"/>
      <w:bookmarkStart w:id="1160" w:name="_Toc439252813"/>
      <w:bookmarkStart w:id="1161" w:name="_Toc439323786"/>
      <w:bookmarkStart w:id="1162" w:name="_Toc440357184"/>
      <w:bookmarkStart w:id="1163" w:name="_Toc440359736"/>
      <w:bookmarkStart w:id="1164" w:name="_Toc440632200"/>
      <w:bookmarkStart w:id="1165" w:name="_Toc440876017"/>
      <w:bookmarkStart w:id="1166" w:name="_Toc441131045"/>
      <w:bookmarkStart w:id="1167" w:name="_Toc447269862"/>
      <w:r w:rsidRPr="00D904EF">
        <w:rPr>
          <w:szCs w:val="24"/>
        </w:rPr>
        <w:lastRenderedPageBreak/>
        <w:t>Инструкции по заполнению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63E6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3.3.10</w:t>
      </w:r>
      <w:r w:rsidR="00763E6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63E6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5.1</w:t>
      </w:r>
      <w:r w:rsidR="00763E64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63E6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5.2</w:t>
      </w:r>
      <w:r w:rsidR="00763E64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763E64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63E64">
        <w:rPr>
          <w:sz w:val="24"/>
          <w:szCs w:val="24"/>
        </w:rPr>
      </w:r>
      <w:r w:rsidR="00763E64">
        <w:rPr>
          <w:sz w:val="24"/>
          <w:szCs w:val="24"/>
        </w:rPr>
        <w:fldChar w:fldCharType="separate"/>
      </w:r>
      <w:r w:rsidR="00D03DF2">
        <w:rPr>
          <w:sz w:val="24"/>
          <w:szCs w:val="24"/>
        </w:rPr>
        <w:t>5.4</w:t>
      </w:r>
      <w:r w:rsidR="00763E64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8D1B83" w:rsidRDefault="008D1B83" w:rsidP="00635719">
      <w:pPr>
        <w:sectPr w:rsidR="008D1B83" w:rsidSect="00635719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8D1B83" w:rsidRPr="00CC5A3A" w:rsidRDefault="008D1B83" w:rsidP="008D1B8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8" w:name="_Toc426108836"/>
      <w:bookmarkStart w:id="1169" w:name="_Ref441574460"/>
      <w:bookmarkStart w:id="1170" w:name="_Ref441574649"/>
      <w:bookmarkStart w:id="1171" w:name="_Toc441575251"/>
      <w:bookmarkStart w:id="1172" w:name="_Ref442187883"/>
      <w:bookmarkStart w:id="1173" w:name="_Toc447269863"/>
      <w:r w:rsidRPr="00CC5A3A">
        <w:lastRenderedPageBreak/>
        <w:t>Расписка  сдачи-приемки соглашения о неустойке (форма 1</w:t>
      </w:r>
      <w:r>
        <w:t>6</w:t>
      </w:r>
      <w:r w:rsidRPr="00CC5A3A">
        <w:t>)</w:t>
      </w:r>
      <w:bookmarkEnd w:id="1168"/>
      <w:bookmarkEnd w:id="1169"/>
      <w:bookmarkEnd w:id="1170"/>
      <w:bookmarkEnd w:id="1171"/>
      <w:bookmarkEnd w:id="1172"/>
      <w:bookmarkEnd w:id="1173"/>
    </w:p>
    <w:p w:rsidR="008D1B83" w:rsidRPr="00CC5A3A" w:rsidRDefault="008D1B83" w:rsidP="008D1B83">
      <w:pPr>
        <w:pStyle w:val="3"/>
        <w:rPr>
          <w:szCs w:val="24"/>
        </w:rPr>
      </w:pPr>
      <w:bookmarkStart w:id="1174" w:name="_Toc426108837"/>
      <w:bookmarkStart w:id="1175" w:name="_Ref441574456"/>
      <w:bookmarkStart w:id="1176" w:name="_Toc441575252"/>
      <w:bookmarkStart w:id="1177" w:name="_Toc447269864"/>
      <w:r w:rsidRPr="00CC5A3A">
        <w:rPr>
          <w:szCs w:val="24"/>
        </w:rPr>
        <w:t xml:space="preserve">Форма Расписки  сдачи-приемки </w:t>
      </w:r>
      <w:bookmarkEnd w:id="1174"/>
      <w:r w:rsidRPr="00CC5A3A">
        <w:rPr>
          <w:szCs w:val="24"/>
        </w:rPr>
        <w:t>соглашения о неустойке</w:t>
      </w:r>
      <w:bookmarkEnd w:id="1175"/>
      <w:bookmarkEnd w:id="1176"/>
      <w:bookmarkEnd w:id="1177"/>
    </w:p>
    <w:p w:rsidR="008D1B83" w:rsidRPr="00CC5A3A" w:rsidRDefault="008D1B83" w:rsidP="008D1B83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8D1B83" w:rsidRPr="00CC5A3A" w:rsidRDefault="008D1B83" w:rsidP="008D1B83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8D1B83" w:rsidRPr="00047DE1" w:rsidRDefault="008D1B83" w:rsidP="008D1B83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8D1B83" w:rsidRPr="00047DE1" w:rsidRDefault="008D1B83" w:rsidP="008D1B83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8D1B83" w:rsidRPr="00047DE1" w:rsidTr="00B963F9">
        <w:tc>
          <w:tcPr>
            <w:tcW w:w="14863" w:type="dxa"/>
            <w:gridSpan w:val="7"/>
            <w:shd w:val="clear" w:color="auto" w:fill="auto"/>
          </w:tcPr>
          <w:p w:rsidR="008D1B83" w:rsidRPr="00047DE1" w:rsidRDefault="008D1B83" w:rsidP="00B963F9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8D1B83" w:rsidRPr="00047DE1" w:rsidTr="00B963F9">
        <w:tc>
          <w:tcPr>
            <w:tcW w:w="2262" w:type="dxa"/>
            <w:shd w:val="clear" w:color="auto" w:fill="auto"/>
          </w:tcPr>
          <w:p w:rsidR="008D1B83" w:rsidRPr="00047DE1" w:rsidRDefault="008D1B83" w:rsidP="00B963F9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8D1B83" w:rsidRPr="00047DE1" w:rsidRDefault="008D1B83" w:rsidP="00B963F9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8D1B83" w:rsidRPr="00047DE1" w:rsidRDefault="008D1B83" w:rsidP="00B963F9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8D1B83" w:rsidRPr="00047DE1" w:rsidRDefault="008D1B83" w:rsidP="00B963F9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8D1B83" w:rsidRPr="00047DE1" w:rsidRDefault="008D1B83" w:rsidP="00B963F9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8D1B83" w:rsidRPr="00047DE1" w:rsidRDefault="008D1B83" w:rsidP="00B963F9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8D1B83" w:rsidRPr="00047DE1" w:rsidRDefault="008D1B83" w:rsidP="00B963F9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8D1B83" w:rsidRPr="00047DE1" w:rsidRDefault="008D1B83" w:rsidP="00B963F9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8D1B83" w:rsidRPr="00047DE1" w:rsidRDefault="008D1B83" w:rsidP="00B963F9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8D1B83" w:rsidRPr="00047DE1" w:rsidRDefault="008D1B83" w:rsidP="00B963F9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8D1B83" w:rsidRPr="00047DE1" w:rsidRDefault="008D1B83" w:rsidP="00B963F9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8D1B83" w:rsidRPr="00047DE1" w:rsidTr="00B963F9">
        <w:tc>
          <w:tcPr>
            <w:tcW w:w="2262" w:type="dxa"/>
            <w:shd w:val="clear" w:color="auto" w:fill="auto"/>
          </w:tcPr>
          <w:p w:rsidR="008D1B83" w:rsidRPr="00047DE1" w:rsidRDefault="008D1B83" w:rsidP="00B963F9">
            <w:pPr>
              <w:pStyle w:val="afd"/>
              <w:rPr>
                <w:sz w:val="24"/>
                <w:szCs w:val="24"/>
              </w:rPr>
            </w:pPr>
          </w:p>
          <w:p w:rsidR="008D1B83" w:rsidRPr="00047DE1" w:rsidRDefault="008D1B83" w:rsidP="00B963F9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8D1B83" w:rsidRPr="00047DE1" w:rsidRDefault="008D1B83" w:rsidP="00B963F9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8D1B83" w:rsidRPr="00047DE1" w:rsidRDefault="008D1B83" w:rsidP="00B963F9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8D1B83" w:rsidRPr="00047DE1" w:rsidRDefault="008D1B83" w:rsidP="00B963F9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8D1B83" w:rsidRPr="00047DE1" w:rsidRDefault="008D1B83" w:rsidP="00B963F9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8D1B83" w:rsidRPr="00047DE1" w:rsidRDefault="008D1B83" w:rsidP="00B963F9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8D1B83" w:rsidRPr="00047DE1" w:rsidRDefault="008D1B83" w:rsidP="00B963F9">
            <w:pPr>
              <w:pStyle w:val="afd"/>
              <w:rPr>
                <w:sz w:val="24"/>
                <w:szCs w:val="24"/>
              </w:rPr>
            </w:pPr>
          </w:p>
        </w:tc>
      </w:tr>
    </w:tbl>
    <w:p w:rsidR="008D1B83" w:rsidRPr="00CC5A3A" w:rsidRDefault="008D1B83" w:rsidP="008D1B83">
      <w:pPr>
        <w:pStyle w:val="afd"/>
        <w:rPr>
          <w:szCs w:val="24"/>
        </w:rPr>
      </w:pPr>
    </w:p>
    <w:p w:rsidR="008D1B83" w:rsidRDefault="008D1B83" w:rsidP="008D1B83">
      <w:pPr>
        <w:jc w:val="center"/>
        <w:rPr>
          <w:b/>
          <w:bCs w:val="0"/>
          <w:szCs w:val="24"/>
          <w:u w:val="single"/>
        </w:rPr>
      </w:pPr>
    </w:p>
    <w:p w:rsidR="008D1B83" w:rsidRPr="00CC5A3A" w:rsidRDefault="008D1B83" w:rsidP="008D1B83">
      <w:pPr>
        <w:jc w:val="center"/>
        <w:rPr>
          <w:b/>
          <w:bCs w:val="0"/>
          <w:szCs w:val="24"/>
          <w:u w:val="single"/>
        </w:rPr>
      </w:pPr>
    </w:p>
    <w:p w:rsidR="008D1B83" w:rsidRPr="00CC5A3A" w:rsidRDefault="008D1B83" w:rsidP="008D1B83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8D1B83" w:rsidRPr="00CC5A3A" w:rsidRDefault="008D1B83" w:rsidP="008D1B83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8D1B83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8D1B83" w:rsidRPr="00CC5A3A" w:rsidRDefault="008D1B83" w:rsidP="008D1B83">
      <w:pPr>
        <w:pStyle w:val="3"/>
        <w:rPr>
          <w:szCs w:val="24"/>
        </w:rPr>
      </w:pPr>
      <w:bookmarkStart w:id="1178" w:name="_Toc426108838"/>
      <w:bookmarkStart w:id="1179" w:name="_Toc441575253"/>
      <w:bookmarkStart w:id="1180" w:name="_Toc447269865"/>
      <w:r w:rsidRPr="00CC5A3A">
        <w:rPr>
          <w:szCs w:val="24"/>
        </w:rPr>
        <w:lastRenderedPageBreak/>
        <w:t>Инструкции по заполнению</w:t>
      </w:r>
      <w:bookmarkEnd w:id="1178"/>
      <w:bookmarkEnd w:id="1179"/>
      <w:bookmarkEnd w:id="1180"/>
    </w:p>
    <w:p w:rsidR="008D1B83" w:rsidRPr="00CC5A3A" w:rsidRDefault="008D1B83" w:rsidP="008D1B8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8D1B83" w:rsidRPr="00CC5A3A" w:rsidRDefault="008D1B83" w:rsidP="008D1B83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8D1B83" w:rsidRPr="00CC5A3A" w:rsidRDefault="008D1B83" w:rsidP="008D1B83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8D1B83" w:rsidRPr="00CC5A3A" w:rsidRDefault="008D1B83" w:rsidP="008D1B83">
      <w:pPr>
        <w:pStyle w:val="aff6"/>
        <w:numPr>
          <w:ilvl w:val="0"/>
          <w:numId w:val="85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8D1B83" w:rsidRPr="00CC5A3A" w:rsidRDefault="008D1B83" w:rsidP="008D1B8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8D1B83" w:rsidRPr="00CC5A3A" w:rsidRDefault="008D1B83" w:rsidP="008D1B8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8D1B83" w:rsidRPr="00CC5A3A" w:rsidRDefault="008D1B83" w:rsidP="008D1B83">
      <w:pPr>
        <w:ind w:firstLine="0"/>
        <w:rPr>
          <w:bCs w:val="0"/>
          <w:szCs w:val="24"/>
        </w:rPr>
      </w:pPr>
    </w:p>
    <w:p w:rsidR="008D1B83" w:rsidRPr="00047DE1" w:rsidRDefault="008D1B83" w:rsidP="008D1B83">
      <w:pPr>
        <w:rPr>
          <w:sz w:val="24"/>
          <w:szCs w:val="24"/>
        </w:rPr>
      </w:pPr>
    </w:p>
    <w:p w:rsidR="00635719" w:rsidRPr="008D1B83" w:rsidRDefault="00635719" w:rsidP="00635719"/>
    <w:sectPr w:rsidR="00635719" w:rsidRPr="008D1B83" w:rsidSect="00B963F9">
      <w:pgSz w:w="16834" w:h="11909" w:orient="landscape"/>
      <w:pgMar w:top="1242" w:right="958" w:bottom="851" w:left="1134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557" w:rsidRDefault="00997557">
      <w:pPr>
        <w:spacing w:line="240" w:lineRule="auto"/>
      </w:pPr>
      <w:r>
        <w:separator/>
      </w:r>
    </w:p>
  </w:endnote>
  <w:endnote w:type="continuationSeparator" w:id="0">
    <w:p w:rsidR="00997557" w:rsidRDefault="00997557">
      <w:pPr>
        <w:spacing w:line="240" w:lineRule="auto"/>
      </w:pPr>
      <w:r>
        <w:continuationSeparator/>
      </w:r>
    </w:p>
  </w:endnote>
  <w:endnote w:id="1">
    <w:p w:rsidR="00997557" w:rsidRDefault="00997557" w:rsidP="00A71624">
      <w:pPr>
        <w:pStyle w:val="afffffff7"/>
        <w:jc w:val="both"/>
      </w:pPr>
      <w:r>
        <w:rPr>
          <w:rStyle w:val="afffffff9"/>
        </w:rPr>
        <w:end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7557" w:rsidRDefault="0099755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Pr="00F60F9A" w:rsidRDefault="0099755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60F9A">
      <w:rPr>
        <w:sz w:val="16"/>
        <w:szCs w:val="16"/>
        <w:lang w:eastAsia="ru-RU"/>
      </w:rPr>
      <w:t>Стр.</w:t>
    </w:r>
    <w:r w:rsidRPr="00F60F9A">
      <w:rPr>
        <w:sz w:val="16"/>
        <w:szCs w:val="16"/>
        <w:lang w:eastAsia="ru-RU"/>
      </w:rPr>
      <w:fldChar w:fldCharType="begin"/>
    </w:r>
    <w:r w:rsidRPr="00F60F9A">
      <w:rPr>
        <w:sz w:val="16"/>
        <w:szCs w:val="16"/>
        <w:lang w:eastAsia="ru-RU"/>
      </w:rPr>
      <w:instrText xml:space="preserve"> PAGE </w:instrText>
    </w:r>
    <w:r w:rsidRPr="00F60F9A">
      <w:rPr>
        <w:sz w:val="16"/>
        <w:szCs w:val="16"/>
        <w:lang w:eastAsia="ru-RU"/>
      </w:rPr>
      <w:fldChar w:fldCharType="separate"/>
    </w:r>
    <w:r w:rsidR="004836A4">
      <w:rPr>
        <w:noProof/>
        <w:sz w:val="16"/>
        <w:szCs w:val="16"/>
        <w:lang w:eastAsia="ru-RU"/>
      </w:rPr>
      <w:t>2</w:t>
    </w:r>
    <w:r w:rsidRPr="00F60F9A">
      <w:rPr>
        <w:sz w:val="16"/>
        <w:szCs w:val="16"/>
        <w:lang w:eastAsia="ru-RU"/>
      </w:rPr>
      <w:fldChar w:fldCharType="end"/>
    </w:r>
  </w:p>
  <w:p w:rsidR="00997557" w:rsidRPr="00EE0539" w:rsidRDefault="00997557" w:rsidP="00832D0A">
    <w:pPr>
      <w:pStyle w:val="aff2"/>
      <w:jc w:val="center"/>
      <w:rPr>
        <w:sz w:val="18"/>
        <w:szCs w:val="18"/>
      </w:rPr>
    </w:pPr>
    <w:r w:rsidRPr="00F60F9A">
      <w:rPr>
        <w:sz w:val="18"/>
        <w:szCs w:val="18"/>
      </w:rPr>
      <w:t xml:space="preserve">Открытый запрос предложений на право заключения Договора </w:t>
    </w:r>
    <w:r w:rsidRPr="00E6765F">
      <w:rPr>
        <w:sz w:val="18"/>
        <w:szCs w:val="18"/>
      </w:rPr>
      <w:t xml:space="preserve">поставки </w:t>
    </w:r>
    <w:r w:rsidRPr="00997557">
      <w:rPr>
        <w:sz w:val="18"/>
        <w:szCs w:val="18"/>
      </w:rPr>
      <w:t>сетевого железобетона</w:t>
    </w:r>
    <w:r w:rsidRPr="00467E0C">
      <w:rPr>
        <w:sz w:val="18"/>
        <w:szCs w:val="18"/>
      </w:rPr>
      <w:t xml:space="preserve"> </w:t>
    </w:r>
    <w:r w:rsidRPr="00E6765F">
      <w:rPr>
        <w:sz w:val="18"/>
        <w:szCs w:val="18"/>
      </w:rPr>
      <w:t xml:space="preserve">для нужд </w:t>
    </w:r>
    <w:r>
      <w:rPr>
        <w:sz w:val="18"/>
        <w:szCs w:val="18"/>
      </w:rPr>
      <w:t xml:space="preserve">                                                                </w:t>
    </w:r>
    <w:r w:rsidRPr="00E6765F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557" w:rsidRDefault="00997557">
      <w:pPr>
        <w:spacing w:line="240" w:lineRule="auto"/>
      </w:pPr>
      <w:r>
        <w:separator/>
      </w:r>
    </w:p>
  </w:footnote>
  <w:footnote w:type="continuationSeparator" w:id="0">
    <w:p w:rsidR="00997557" w:rsidRDefault="00997557">
      <w:pPr>
        <w:spacing w:line="240" w:lineRule="auto"/>
      </w:pPr>
      <w:r>
        <w:continuationSeparator/>
      </w:r>
    </w:p>
  </w:footnote>
  <w:footnote w:id="1">
    <w:p w:rsidR="00997557" w:rsidRDefault="00997557" w:rsidP="00A71624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Pr="00930031" w:rsidRDefault="0099755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557" w:rsidRDefault="0099755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3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4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5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6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4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5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7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8">
    <w:nsid w:val="40967038"/>
    <w:multiLevelType w:val="hybridMultilevel"/>
    <w:tmpl w:val="C682E8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0">
    <w:nsid w:val="456B6957"/>
    <w:multiLevelType w:val="hybridMultilevel"/>
    <w:tmpl w:val="15E8E1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2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3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5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6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9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1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2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3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4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5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6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1">
    <w:nsid w:val="66384C04"/>
    <w:multiLevelType w:val="hybridMultilevel"/>
    <w:tmpl w:val="D8DC09CA"/>
    <w:lvl w:ilvl="0" w:tplc="1EF85050">
      <w:start w:val="1"/>
      <w:numFmt w:val="lowerLetter"/>
      <w:lvlText w:val="%1)"/>
      <w:lvlJc w:val="left"/>
      <w:pPr>
        <w:ind w:left="720" w:hanging="360"/>
      </w:pPr>
    </w:lvl>
    <w:lvl w:ilvl="1" w:tplc="81FE8F94" w:tentative="1">
      <w:start w:val="1"/>
      <w:numFmt w:val="lowerLetter"/>
      <w:lvlText w:val="%2."/>
      <w:lvlJc w:val="left"/>
      <w:pPr>
        <w:ind w:left="1440" w:hanging="360"/>
      </w:pPr>
    </w:lvl>
    <w:lvl w:ilvl="2" w:tplc="B4CA5972" w:tentative="1">
      <w:start w:val="1"/>
      <w:numFmt w:val="lowerRoman"/>
      <w:lvlText w:val="%3."/>
      <w:lvlJc w:val="right"/>
      <w:pPr>
        <w:ind w:left="2160" w:hanging="180"/>
      </w:pPr>
    </w:lvl>
    <w:lvl w:ilvl="3" w:tplc="FCD66574" w:tentative="1">
      <w:start w:val="1"/>
      <w:numFmt w:val="decimal"/>
      <w:lvlText w:val="%4."/>
      <w:lvlJc w:val="left"/>
      <w:pPr>
        <w:ind w:left="2880" w:hanging="360"/>
      </w:pPr>
    </w:lvl>
    <w:lvl w:ilvl="4" w:tplc="A92ECAF4" w:tentative="1">
      <w:start w:val="1"/>
      <w:numFmt w:val="lowerLetter"/>
      <w:lvlText w:val="%5."/>
      <w:lvlJc w:val="left"/>
      <w:pPr>
        <w:ind w:left="3600" w:hanging="360"/>
      </w:pPr>
    </w:lvl>
    <w:lvl w:ilvl="5" w:tplc="84CC0C4E" w:tentative="1">
      <w:start w:val="1"/>
      <w:numFmt w:val="lowerRoman"/>
      <w:lvlText w:val="%6."/>
      <w:lvlJc w:val="right"/>
      <w:pPr>
        <w:ind w:left="4320" w:hanging="180"/>
      </w:pPr>
    </w:lvl>
    <w:lvl w:ilvl="6" w:tplc="74EE73A4" w:tentative="1">
      <w:start w:val="1"/>
      <w:numFmt w:val="decimal"/>
      <w:lvlText w:val="%7."/>
      <w:lvlJc w:val="left"/>
      <w:pPr>
        <w:ind w:left="5040" w:hanging="360"/>
      </w:pPr>
    </w:lvl>
    <w:lvl w:ilvl="7" w:tplc="DDE07432" w:tentative="1">
      <w:start w:val="1"/>
      <w:numFmt w:val="lowerLetter"/>
      <w:lvlText w:val="%8."/>
      <w:lvlJc w:val="left"/>
      <w:pPr>
        <w:ind w:left="5760" w:hanging="360"/>
      </w:pPr>
    </w:lvl>
    <w:lvl w:ilvl="8" w:tplc="0338D1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9"/>
  </w:num>
  <w:num w:numId="22">
    <w:abstractNumId w:val="126"/>
  </w:num>
  <w:num w:numId="23">
    <w:abstractNumId w:val="98"/>
  </w:num>
  <w:num w:numId="24">
    <w:abstractNumId w:val="128"/>
  </w:num>
  <w:num w:numId="25">
    <w:abstractNumId w:val="116"/>
  </w:num>
  <w:num w:numId="26">
    <w:abstractNumId w:val="106"/>
  </w:num>
  <w:num w:numId="27">
    <w:abstractNumId w:val="75"/>
  </w:num>
  <w:num w:numId="28">
    <w:abstractNumId w:val="97"/>
  </w:num>
  <w:num w:numId="29">
    <w:abstractNumId w:val="129"/>
  </w:num>
  <w:num w:numId="30">
    <w:abstractNumId w:val="92"/>
  </w:num>
  <w:num w:numId="31">
    <w:abstractNumId w:val="93"/>
  </w:num>
  <w:num w:numId="32">
    <w:abstractNumId w:val="114"/>
  </w:num>
  <w:num w:numId="33">
    <w:abstractNumId w:val="134"/>
  </w:num>
  <w:num w:numId="34">
    <w:abstractNumId w:val="118"/>
  </w:num>
  <w:num w:numId="35">
    <w:abstractNumId w:val="105"/>
  </w:num>
  <w:num w:numId="36">
    <w:abstractNumId w:val="78"/>
  </w:num>
  <w:num w:numId="37">
    <w:abstractNumId w:val="80"/>
  </w:num>
  <w:num w:numId="38">
    <w:abstractNumId w:val="87"/>
  </w:num>
  <w:num w:numId="39">
    <w:abstractNumId w:val="94"/>
  </w:num>
  <w:num w:numId="40">
    <w:abstractNumId w:val="103"/>
  </w:num>
  <w:num w:numId="41">
    <w:abstractNumId w:val="82"/>
  </w:num>
  <w:num w:numId="42">
    <w:abstractNumId w:val="77"/>
  </w:num>
  <w:num w:numId="43">
    <w:abstractNumId w:val="132"/>
  </w:num>
  <w:num w:numId="44">
    <w:abstractNumId w:val="100"/>
  </w:num>
  <w:num w:numId="45">
    <w:abstractNumId w:val="124"/>
  </w:num>
  <w:num w:numId="46">
    <w:abstractNumId w:val="0"/>
  </w:num>
  <w:num w:numId="47">
    <w:abstractNumId w:val="107"/>
  </w:num>
  <w:num w:numId="48">
    <w:abstractNumId w:val="121"/>
  </w:num>
  <w:num w:numId="49">
    <w:abstractNumId w:val="125"/>
  </w:num>
  <w:num w:numId="50">
    <w:abstractNumId w:val="117"/>
  </w:num>
  <w:num w:numId="51">
    <w:abstractNumId w:val="139"/>
  </w:num>
  <w:num w:numId="52">
    <w:abstractNumId w:val="120"/>
  </w:num>
  <w:num w:numId="53">
    <w:abstractNumId w:val="90"/>
  </w:num>
  <w:num w:numId="54">
    <w:abstractNumId w:val="79"/>
  </w:num>
  <w:num w:numId="55">
    <w:abstractNumId w:val="127"/>
  </w:num>
  <w:num w:numId="56">
    <w:abstractNumId w:val="99"/>
  </w:num>
  <w:num w:numId="57">
    <w:abstractNumId w:val="81"/>
  </w:num>
  <w:num w:numId="58">
    <w:abstractNumId w:val="83"/>
  </w:num>
  <w:num w:numId="59">
    <w:abstractNumId w:val="71"/>
  </w:num>
  <w:num w:numId="60">
    <w:abstractNumId w:val="102"/>
  </w:num>
  <w:num w:numId="61">
    <w:abstractNumId w:val="113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6"/>
  </w:num>
  <w:num w:numId="6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3"/>
  </w:num>
  <w:num w:numId="69">
    <w:abstractNumId w:val="130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09"/>
  </w:num>
  <w:num w:numId="74">
    <w:abstractNumId w:val="95"/>
  </w:num>
  <w:num w:numId="75">
    <w:abstractNumId w:val="112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2"/>
  </w:num>
  <w:num w:numId="78">
    <w:abstractNumId w:val="136"/>
  </w:num>
  <w:num w:numId="79">
    <w:abstractNumId w:val="88"/>
  </w:num>
  <w:num w:numId="80">
    <w:abstractNumId w:val="111"/>
  </w:num>
  <w:num w:numId="81">
    <w:abstractNumId w:val="138"/>
  </w:num>
  <w:num w:numId="82">
    <w:abstractNumId w:val="110"/>
  </w:num>
  <w:num w:numId="83">
    <w:abstractNumId w:val="1"/>
  </w:num>
  <w:num w:numId="84">
    <w:abstractNumId w:val="115"/>
  </w:num>
  <w:num w:numId="85">
    <w:abstractNumId w:val="104"/>
  </w:num>
  <w:num w:numId="86">
    <w:abstractNumId w:val="133"/>
  </w:num>
  <w:num w:numId="87">
    <w:abstractNumId w:val="131"/>
  </w:num>
  <w:num w:numId="88">
    <w:abstractNumId w:val="108"/>
  </w:num>
  <w:num w:numId="89">
    <w:abstractNumId w:val="21"/>
  </w:num>
  <w:num w:numId="90">
    <w:abstractNumId w:val="1"/>
  </w:num>
  <w:num w:numId="91">
    <w:abstractNumId w:val="1"/>
  </w:num>
  <w:num w:numId="92">
    <w:abstractNumId w:val="1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26BE9"/>
    <w:rsid w:val="001324A1"/>
    <w:rsid w:val="0013328C"/>
    <w:rsid w:val="00134962"/>
    <w:rsid w:val="00135296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DE6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1AE1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575C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07E3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46A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67E0C"/>
    <w:rsid w:val="00473053"/>
    <w:rsid w:val="0047380C"/>
    <w:rsid w:val="00473DEB"/>
    <w:rsid w:val="00474F01"/>
    <w:rsid w:val="004753D3"/>
    <w:rsid w:val="0048021C"/>
    <w:rsid w:val="004816F5"/>
    <w:rsid w:val="004834EF"/>
    <w:rsid w:val="004836A4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CAE"/>
    <w:rsid w:val="005A3827"/>
    <w:rsid w:val="005A3F4B"/>
    <w:rsid w:val="005A708D"/>
    <w:rsid w:val="005B074F"/>
    <w:rsid w:val="005B75A6"/>
    <w:rsid w:val="005B7C0C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C7A66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F9C"/>
    <w:rsid w:val="0072646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04F3"/>
    <w:rsid w:val="007B29BE"/>
    <w:rsid w:val="007B5153"/>
    <w:rsid w:val="007B6A8B"/>
    <w:rsid w:val="007C18F1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6E71"/>
    <w:rsid w:val="0094713A"/>
    <w:rsid w:val="00953802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97557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2653"/>
    <w:rsid w:val="00B20653"/>
    <w:rsid w:val="00B21EC0"/>
    <w:rsid w:val="00B22B2F"/>
    <w:rsid w:val="00B231E8"/>
    <w:rsid w:val="00B24E19"/>
    <w:rsid w:val="00B26A26"/>
    <w:rsid w:val="00B27CCD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50EF"/>
    <w:rsid w:val="00CE3C78"/>
    <w:rsid w:val="00CF3523"/>
    <w:rsid w:val="00CF39D0"/>
    <w:rsid w:val="00CF531D"/>
    <w:rsid w:val="00CF6A0E"/>
    <w:rsid w:val="00CF7D45"/>
    <w:rsid w:val="00D0215E"/>
    <w:rsid w:val="00D03DF2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DF666D"/>
    <w:rsid w:val="00E02350"/>
    <w:rsid w:val="00E03690"/>
    <w:rsid w:val="00E06198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C2F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6765F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0F9A"/>
    <w:rsid w:val="00F62C5C"/>
    <w:rsid w:val="00F728CD"/>
    <w:rsid w:val="00F74202"/>
    <w:rsid w:val="00F76429"/>
    <w:rsid w:val="00F76FAB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D36DE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yperlink" Target="https://etp.rosseti.ru" TargetMode="Externa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86C855FF9931DA9E8282C60C4DADA77D6E3EF003C42A67668DFC4D0EA15A09C79EF59205D5DDAFE5yExC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E3EF003C42A67668DFC4D0EA15A09C79EF59205D5DDAFE5yEx2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6A941-277C-486E-86FA-09B7515B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78</Pages>
  <Words>23356</Words>
  <Characters>133135</Characters>
  <Application>Microsoft Office Word</Application>
  <DocSecurity>0</DocSecurity>
  <Lines>1109</Lines>
  <Paragraphs>312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156179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30</cp:revision>
  <cp:lastPrinted>2016-10-14T09:50:00Z</cp:lastPrinted>
  <dcterms:created xsi:type="dcterms:W3CDTF">2016-04-01T06:18:00Z</dcterms:created>
  <dcterms:modified xsi:type="dcterms:W3CDTF">2016-10-18T07:11:00Z</dcterms:modified>
</cp:coreProperties>
</file>