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42E11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25C8C" w:rsidRPr="000D67AD" w:rsidRDefault="00D25C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25C8C" w:rsidRPr="000D67AD" w:rsidRDefault="00D25C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25C8C" w:rsidRPr="000D67AD" w:rsidRDefault="00D25C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25C8C" w:rsidRPr="000D67AD" w:rsidRDefault="00D25C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25C8C" w:rsidRPr="000D67AD" w:rsidRDefault="00D25C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25C8C" w:rsidRPr="000D67AD" w:rsidRDefault="00D25C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25C8C" w:rsidRPr="000D67AD" w:rsidRDefault="00D25C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25C8C" w:rsidRPr="000D67AD" w:rsidRDefault="00D25C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25C8C" w:rsidRPr="000D67AD" w:rsidRDefault="00D25C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25C8C" w:rsidRPr="00987B33" w:rsidRDefault="00D25C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87B3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87B3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87B3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7B3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87B3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87B3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7B3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148C1" w:rsidRPr="007417E6" w:rsidRDefault="000148C1" w:rsidP="000148C1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0148C1" w:rsidRPr="00382A07" w:rsidRDefault="000148C1" w:rsidP="000148C1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0148C1" w:rsidRDefault="000148C1" w:rsidP="000148C1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Заместитель генерального директора </w:t>
      </w:r>
      <w:r>
        <w:rPr>
          <w:sz w:val="24"/>
          <w:szCs w:val="24"/>
        </w:rPr>
        <w:t>–</w:t>
      </w:r>
      <w:r w:rsidRPr="00CB1A63">
        <w:rPr>
          <w:sz w:val="24"/>
          <w:szCs w:val="24"/>
        </w:rPr>
        <w:t xml:space="preserve"> </w:t>
      </w:r>
    </w:p>
    <w:p w:rsidR="000148C1" w:rsidRDefault="000148C1" w:rsidP="000148C1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директор филиала ПАО «МРСК Центра» - </w:t>
      </w:r>
    </w:p>
    <w:p w:rsidR="000148C1" w:rsidRPr="00382A07" w:rsidRDefault="000148C1" w:rsidP="000148C1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>«Курскэнерго»</w:t>
      </w:r>
    </w:p>
    <w:p w:rsidR="000148C1" w:rsidRPr="00382A07" w:rsidRDefault="000148C1" w:rsidP="000148C1">
      <w:pPr>
        <w:spacing w:line="240" w:lineRule="auto"/>
        <w:jc w:val="right"/>
      </w:pPr>
    </w:p>
    <w:p w:rsidR="000148C1" w:rsidRPr="00382A07" w:rsidRDefault="000148C1" w:rsidP="000148C1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0148C1" w:rsidRPr="00382A07" w:rsidRDefault="000148C1" w:rsidP="000148C1">
      <w:pPr>
        <w:spacing w:line="240" w:lineRule="auto"/>
        <w:jc w:val="right"/>
        <w:rPr>
          <w:sz w:val="24"/>
          <w:szCs w:val="24"/>
        </w:rPr>
      </w:pPr>
    </w:p>
    <w:p w:rsidR="000148C1" w:rsidRPr="00C12FA4" w:rsidRDefault="000148C1" w:rsidP="000148C1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</w:t>
      </w:r>
      <w:r w:rsidR="001B7C1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г</w:t>
      </w:r>
      <w:r w:rsidRPr="00C12FA4">
        <w:rPr>
          <w:sz w:val="24"/>
          <w:szCs w:val="24"/>
        </w:rPr>
        <w:t>.</w:t>
      </w:r>
    </w:p>
    <w:p w:rsidR="000148C1" w:rsidRPr="00C12FA4" w:rsidRDefault="000148C1" w:rsidP="000148C1">
      <w:pPr>
        <w:ind w:firstLine="0"/>
        <w:jc w:val="left"/>
        <w:rPr>
          <w:sz w:val="24"/>
          <w:szCs w:val="24"/>
        </w:rPr>
      </w:pPr>
    </w:p>
    <w:p w:rsidR="000148C1" w:rsidRPr="00C12FA4" w:rsidRDefault="000148C1" w:rsidP="000148C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0148C1" w:rsidRPr="00C12FA4" w:rsidRDefault="000148C1" w:rsidP="000148C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0148C1" w:rsidRPr="00C12FA4" w:rsidRDefault="000148C1" w:rsidP="000148C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D25C8C">
        <w:rPr>
          <w:b/>
          <w:kern w:val="36"/>
          <w:sz w:val="24"/>
          <w:szCs w:val="24"/>
        </w:rPr>
        <w:t>424</w:t>
      </w:r>
      <w:r>
        <w:rPr>
          <w:b/>
          <w:kern w:val="36"/>
          <w:sz w:val="24"/>
          <w:szCs w:val="24"/>
        </w:rPr>
        <w:t>-КР-18</w:t>
      </w:r>
    </w:p>
    <w:p w:rsidR="007556FF" w:rsidRPr="00C12FA4" w:rsidRDefault="000148C1" w:rsidP="000148C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="00D25C8C">
        <w:rPr>
          <w:b/>
          <w:kern w:val="36"/>
          <w:sz w:val="24"/>
          <w:szCs w:val="24"/>
        </w:rPr>
        <w:t>29</w:t>
      </w:r>
      <w:r w:rsidRPr="00C12FA4">
        <w:rPr>
          <w:b/>
          <w:kern w:val="36"/>
          <w:sz w:val="24"/>
          <w:szCs w:val="24"/>
        </w:rPr>
        <w:t xml:space="preserve">» </w:t>
      </w:r>
      <w:r w:rsidR="00D25C8C">
        <w:rPr>
          <w:b/>
          <w:kern w:val="36"/>
          <w:sz w:val="24"/>
          <w:szCs w:val="24"/>
        </w:rPr>
        <w:t xml:space="preserve">ноября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D25C8C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0148C1">
        <w:rPr>
          <w:b/>
          <w:sz w:val="24"/>
          <w:szCs w:val="24"/>
        </w:rPr>
        <w:t>Договор</w:t>
      </w:r>
      <w:r w:rsidR="000148C1" w:rsidRPr="000148C1">
        <w:rPr>
          <w:b/>
          <w:sz w:val="24"/>
          <w:szCs w:val="24"/>
        </w:rPr>
        <w:t>а</w:t>
      </w:r>
      <w:proofErr w:type="gramEnd"/>
      <w:r w:rsidR="00366652" w:rsidRPr="000148C1">
        <w:rPr>
          <w:b/>
          <w:sz w:val="24"/>
          <w:szCs w:val="24"/>
        </w:rPr>
        <w:t xml:space="preserve"> на </w:t>
      </w:r>
      <w:r w:rsidR="00D25C8C" w:rsidRPr="00D25C8C">
        <w:rPr>
          <w:b/>
          <w:sz w:val="24"/>
          <w:szCs w:val="24"/>
        </w:rPr>
        <w:t>оказание услуг по ремонту средств малой механизации 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148C1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27431C" w:rsidRDefault="0027431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 xml:space="preserve">РФ, 127018, г. Москва, ул. 2-я Ямская, 4, </w:t>
      </w:r>
      <w:r w:rsidRPr="00F91377">
        <w:rPr>
          <w:iCs/>
          <w:sz w:val="24"/>
          <w:szCs w:val="24"/>
        </w:rPr>
        <w:t xml:space="preserve">секретарь Закупочной комиссии – специалист 1-й категории отдела закупочной деятельности </w:t>
      </w:r>
      <w:proofErr w:type="spellStart"/>
      <w:r w:rsidRPr="00F91377">
        <w:rPr>
          <w:iCs/>
          <w:sz w:val="24"/>
          <w:szCs w:val="24"/>
        </w:rPr>
        <w:t>УЛиМТО</w:t>
      </w:r>
      <w:proofErr w:type="spellEnd"/>
      <w:r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F91377">
        <w:rPr>
          <w:sz w:val="24"/>
          <w:szCs w:val="24"/>
        </w:rPr>
        <w:t xml:space="preserve">адрес электронной почты: </w:t>
      </w:r>
      <w:r w:rsidRPr="00F91377">
        <w:rPr>
          <w:iCs/>
          <w:sz w:val="24"/>
          <w:szCs w:val="24"/>
        </w:rPr>
        <w:t xml:space="preserve"> </w:t>
      </w:r>
      <w:hyperlink r:id="rId18" w:history="1">
        <w:r w:rsidRPr="00F91377">
          <w:rPr>
            <w:rStyle w:val="a7"/>
            <w:sz w:val="24"/>
            <w:szCs w:val="24"/>
            <w:lang w:val="en-US"/>
          </w:rPr>
          <w:t>gorbylev</w:t>
        </w:r>
        <w:r w:rsidRPr="00F91377">
          <w:rPr>
            <w:rStyle w:val="a7"/>
            <w:sz w:val="24"/>
            <w:szCs w:val="24"/>
          </w:rPr>
          <w:t>.</w:t>
        </w:r>
        <w:r w:rsidRPr="00F91377">
          <w:rPr>
            <w:rStyle w:val="a7"/>
            <w:sz w:val="24"/>
            <w:szCs w:val="24"/>
            <w:lang w:val="en-US"/>
          </w:rPr>
          <w:t>av</w:t>
        </w:r>
        <w:r w:rsidRPr="00F91377">
          <w:rPr>
            <w:rStyle w:val="a7"/>
            <w:sz w:val="24"/>
            <w:szCs w:val="24"/>
          </w:rPr>
          <w:t>@mrsk-1.ru</w:t>
        </w:r>
      </w:hyperlink>
      <w:r w:rsidRPr="00F91377">
        <w:rPr>
          <w:iCs/>
          <w:sz w:val="24"/>
          <w:szCs w:val="24"/>
        </w:rPr>
        <w:t>, ответственное лицо –</w:t>
      </w:r>
      <w:r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Pr="00F91377">
          <w:rPr>
            <w:rStyle w:val="a7"/>
            <w:sz w:val="24"/>
            <w:szCs w:val="24"/>
            <w:lang w:val="en-US"/>
          </w:rPr>
          <w:t>gorbylev</w:t>
        </w:r>
        <w:r w:rsidRPr="00F91377">
          <w:rPr>
            <w:rStyle w:val="a7"/>
            <w:sz w:val="24"/>
            <w:szCs w:val="24"/>
          </w:rPr>
          <w:t>.</w:t>
        </w:r>
        <w:r w:rsidRPr="00F91377">
          <w:rPr>
            <w:rStyle w:val="a7"/>
            <w:sz w:val="24"/>
            <w:szCs w:val="24"/>
            <w:lang w:val="en-US"/>
          </w:rPr>
          <w:t>av</w:t>
        </w:r>
        <w:r w:rsidRPr="00F91377">
          <w:rPr>
            <w:rStyle w:val="a7"/>
            <w:sz w:val="24"/>
            <w:szCs w:val="24"/>
          </w:rPr>
          <w:t>@mrsk-1.ru</w:t>
        </w:r>
      </w:hyperlink>
      <w:r w:rsidRPr="00F91377">
        <w:rPr>
          <w:sz w:val="24"/>
          <w:szCs w:val="24"/>
        </w:rPr>
        <w:t>).</w:t>
      </w:r>
      <w:proofErr w:type="gramEnd"/>
      <w:r w:rsidRPr="00F91377">
        <w:rPr>
          <w:sz w:val="24"/>
          <w:szCs w:val="24"/>
        </w:rPr>
        <w:t xml:space="preserve"> </w:t>
      </w:r>
      <w:proofErr w:type="gramStart"/>
      <w:r w:rsidRPr="00C12276">
        <w:rPr>
          <w:iCs/>
          <w:sz w:val="24"/>
          <w:szCs w:val="24"/>
        </w:rPr>
        <w:t>Извещением</w:t>
      </w:r>
      <w:r w:rsidRPr="00C12276">
        <w:rPr>
          <w:sz w:val="24"/>
          <w:szCs w:val="24"/>
        </w:rPr>
        <w:t xml:space="preserve"> о проведении открытого </w:t>
      </w:r>
      <w:r w:rsidRPr="00C12276">
        <w:rPr>
          <w:iCs/>
          <w:sz w:val="24"/>
          <w:szCs w:val="24"/>
        </w:rPr>
        <w:t>запроса предложений</w:t>
      </w:r>
      <w:r w:rsidRPr="00C12276">
        <w:rPr>
          <w:sz w:val="24"/>
          <w:szCs w:val="24"/>
        </w:rPr>
        <w:t xml:space="preserve">, опубликованным </w:t>
      </w:r>
      <w:r w:rsidRPr="00C12276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0</w:t>
      </w:r>
      <w:r w:rsidR="005663E1">
        <w:rPr>
          <w:b/>
          <w:sz w:val="24"/>
          <w:szCs w:val="24"/>
        </w:rPr>
        <w:t>5</w:t>
      </w:r>
      <w:bookmarkStart w:id="14" w:name="_GoBack"/>
      <w:bookmarkEnd w:id="14"/>
      <w:r w:rsidRPr="00C1227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 xml:space="preserve">декабря </w:t>
      </w:r>
      <w:r w:rsidRPr="00C12276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C12276">
        <w:rPr>
          <w:b/>
          <w:sz w:val="24"/>
          <w:szCs w:val="24"/>
        </w:rPr>
        <w:t xml:space="preserve"> г.</w:t>
      </w:r>
      <w:r w:rsidRPr="00C12276">
        <w:rPr>
          <w:sz w:val="24"/>
          <w:szCs w:val="24"/>
        </w:rPr>
        <w:t xml:space="preserve"> на официальном сайте (</w:t>
      </w:r>
      <w:hyperlink r:id="rId20" w:history="1">
        <w:r w:rsidRPr="00C12276">
          <w:rPr>
            <w:rStyle w:val="a7"/>
            <w:color w:val="auto"/>
            <w:sz w:val="24"/>
            <w:szCs w:val="24"/>
          </w:rPr>
          <w:t>www.zakupki.</w:t>
        </w:r>
        <w:r w:rsidRPr="00C12276">
          <w:rPr>
            <w:rStyle w:val="a7"/>
            <w:color w:val="auto"/>
            <w:sz w:val="24"/>
            <w:szCs w:val="24"/>
            <w:lang w:val="en-US"/>
          </w:rPr>
          <w:t>gov</w:t>
        </w:r>
        <w:r w:rsidRPr="00C12276">
          <w:rPr>
            <w:rStyle w:val="a7"/>
            <w:color w:val="auto"/>
            <w:sz w:val="24"/>
            <w:szCs w:val="24"/>
          </w:rPr>
          <w:t>.ru</w:t>
        </w:r>
      </w:hyperlink>
      <w:r w:rsidRPr="00C12276">
        <w:rPr>
          <w:sz w:val="24"/>
          <w:szCs w:val="24"/>
        </w:rPr>
        <w:t>),</w:t>
      </w:r>
      <w:r w:rsidRPr="00C12276">
        <w:rPr>
          <w:iCs/>
          <w:sz w:val="24"/>
          <w:szCs w:val="24"/>
        </w:rPr>
        <w:t xml:space="preserve"> </w:t>
      </w:r>
      <w:r w:rsidRPr="00C12276">
        <w:rPr>
          <w:sz w:val="24"/>
          <w:szCs w:val="24"/>
        </w:rPr>
        <w:t xml:space="preserve">на сайте </w:t>
      </w:r>
      <w:r w:rsidRPr="00C12276">
        <w:rPr>
          <w:iCs/>
          <w:sz w:val="24"/>
          <w:szCs w:val="24"/>
        </w:rPr>
        <w:t>ПАО «МРСК Центра»</w:t>
      </w:r>
      <w:r w:rsidRPr="00C12276">
        <w:rPr>
          <w:sz w:val="24"/>
          <w:szCs w:val="24"/>
        </w:rPr>
        <w:t xml:space="preserve"> (</w:t>
      </w:r>
      <w:hyperlink r:id="rId21" w:history="1">
        <w:r w:rsidRPr="00C12276">
          <w:rPr>
            <w:rStyle w:val="a7"/>
            <w:color w:val="auto"/>
            <w:sz w:val="24"/>
            <w:szCs w:val="24"/>
          </w:rPr>
          <w:t>www.mrsk-1.ru</w:t>
        </w:r>
      </w:hyperlink>
      <w:r w:rsidRPr="00C12276">
        <w:rPr>
          <w:sz w:val="24"/>
          <w:szCs w:val="24"/>
        </w:rPr>
        <w:t xml:space="preserve">), на сайте ЭТП, указанном в п. </w:t>
      </w:r>
      <w:r w:rsidRPr="00C12276">
        <w:fldChar w:fldCharType="begin"/>
      </w:r>
      <w:r w:rsidRPr="00C12276">
        <w:instrText xml:space="preserve"> REF _Ref440269836 \r \h  \* MERGEFORMAT </w:instrText>
      </w:r>
      <w:r w:rsidRPr="00C12276">
        <w:fldChar w:fldCharType="separate"/>
      </w:r>
      <w:r w:rsidRPr="00C12276">
        <w:rPr>
          <w:sz w:val="24"/>
          <w:szCs w:val="24"/>
        </w:rPr>
        <w:t>1.1.2</w:t>
      </w:r>
      <w:r w:rsidRPr="00C12276">
        <w:fldChar w:fldCharType="end"/>
      </w:r>
      <w:r w:rsidRPr="00C12276">
        <w:rPr>
          <w:sz w:val="24"/>
          <w:szCs w:val="24"/>
        </w:rPr>
        <w:t xml:space="preserve"> настоящей Документации, </w:t>
      </w:r>
      <w:r w:rsidRPr="00C12276">
        <w:rPr>
          <w:iCs/>
          <w:sz w:val="24"/>
          <w:szCs w:val="24"/>
        </w:rPr>
        <w:t xml:space="preserve"> приг</w:t>
      </w:r>
      <w:r w:rsidRPr="00C12276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Pr="00C12276">
        <w:rPr>
          <w:sz w:val="24"/>
          <w:szCs w:val="24"/>
        </w:rPr>
        <w:t xml:space="preserve"> </w:t>
      </w:r>
      <w:proofErr w:type="gramStart"/>
      <w:r w:rsidRPr="00C12276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 Открытого запроса предложений (далее – запрос предложений) </w:t>
      </w:r>
      <w:bookmarkEnd w:id="10"/>
      <w:r w:rsidRPr="00862664">
        <w:rPr>
          <w:sz w:val="24"/>
          <w:szCs w:val="24"/>
        </w:rPr>
        <w:t xml:space="preserve">на </w:t>
      </w:r>
      <w:r w:rsidRPr="006043F6">
        <w:rPr>
          <w:sz w:val="24"/>
          <w:szCs w:val="24"/>
        </w:rPr>
        <w:t xml:space="preserve">право заключения Договора </w:t>
      </w:r>
      <w:r w:rsidRPr="0027431C">
        <w:rPr>
          <w:sz w:val="24"/>
          <w:szCs w:val="24"/>
        </w:rPr>
        <w:t xml:space="preserve">на </w:t>
      </w:r>
      <w:r w:rsidR="00F14C65" w:rsidRPr="00F14C65">
        <w:rPr>
          <w:sz w:val="24"/>
          <w:szCs w:val="24"/>
        </w:rPr>
        <w:t>оказание услуг</w:t>
      </w:r>
      <w:proofErr w:type="gramEnd"/>
      <w:r w:rsidR="00F14C65" w:rsidRPr="00F14C65">
        <w:rPr>
          <w:sz w:val="24"/>
          <w:szCs w:val="24"/>
        </w:rPr>
        <w:t xml:space="preserve"> </w:t>
      </w:r>
      <w:r w:rsidR="00F14C65" w:rsidRPr="000E40AE">
        <w:rPr>
          <w:sz w:val="24"/>
          <w:szCs w:val="24"/>
        </w:rPr>
        <w:t xml:space="preserve">по </w:t>
      </w:r>
      <w:r w:rsidR="00F14C65">
        <w:rPr>
          <w:sz w:val="24"/>
          <w:szCs w:val="24"/>
        </w:rPr>
        <w:t>р</w:t>
      </w:r>
      <w:r w:rsidR="00F14C65" w:rsidRPr="00121AD3">
        <w:rPr>
          <w:sz w:val="24"/>
          <w:szCs w:val="24"/>
        </w:rPr>
        <w:t>емонт</w:t>
      </w:r>
      <w:r w:rsidR="00F14C65">
        <w:rPr>
          <w:sz w:val="24"/>
          <w:szCs w:val="24"/>
        </w:rPr>
        <w:t>у</w:t>
      </w:r>
      <w:r w:rsidR="00F14C65" w:rsidRPr="00121AD3">
        <w:rPr>
          <w:sz w:val="24"/>
          <w:szCs w:val="24"/>
        </w:rPr>
        <w:t xml:space="preserve"> средств малой механизации</w:t>
      </w:r>
      <w:r w:rsidR="00F14C65" w:rsidRPr="00F14C65">
        <w:rPr>
          <w:sz w:val="24"/>
          <w:szCs w:val="24"/>
        </w:rPr>
        <w:t xml:space="preserve"> для нужд ПАО «МРСК Центра» (филиала «Курскэнерго»)</w:t>
      </w:r>
      <w:r w:rsidRPr="002E4454">
        <w:rPr>
          <w:sz w:val="24"/>
          <w:szCs w:val="24"/>
        </w:rPr>
        <w:t>, расположенного по адресу: РФ, 305029, г. Курск, ул. К. Маркса, 27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27431C">
        <w:rPr>
          <w:sz w:val="24"/>
          <w:szCs w:val="24"/>
        </w:rPr>
        <w:t>электронной торговой площадки ПАО «</w:t>
      </w:r>
      <w:proofErr w:type="spellStart"/>
      <w:r w:rsidR="00AC7E68" w:rsidRPr="0027431C">
        <w:rPr>
          <w:sz w:val="24"/>
          <w:szCs w:val="24"/>
        </w:rPr>
        <w:t>Россети</w:t>
      </w:r>
      <w:proofErr w:type="spellEnd"/>
      <w:r w:rsidR="00AC7E68" w:rsidRPr="0027431C">
        <w:rPr>
          <w:sz w:val="24"/>
          <w:szCs w:val="24"/>
        </w:rPr>
        <w:t>»</w:t>
      </w:r>
      <w:r w:rsidR="00AC7E68" w:rsidRPr="005E2E95">
        <w:rPr>
          <w:sz w:val="24"/>
          <w:szCs w:val="24"/>
        </w:rPr>
        <w:t xml:space="preserve"> </w:t>
      </w:r>
      <w:hyperlink r:id="rId22" w:history="1">
        <w:r w:rsidR="0027431C" w:rsidRPr="0027431C">
          <w:t>etp.rosseti.ru</w:t>
        </w:r>
      </w:hyperlink>
      <w:r w:rsidR="00AC7E68" w:rsidRPr="005E2E95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27431C" w:rsidRPr="006043F6">
        <w:rPr>
          <w:sz w:val="24"/>
          <w:szCs w:val="24"/>
        </w:rPr>
        <w:t xml:space="preserve">Договора </w:t>
      </w:r>
      <w:r w:rsidR="0027431C" w:rsidRPr="0027431C">
        <w:rPr>
          <w:sz w:val="24"/>
          <w:szCs w:val="24"/>
        </w:rPr>
        <w:t xml:space="preserve">на </w:t>
      </w:r>
      <w:r w:rsidR="00F14C65" w:rsidRPr="00F14C65">
        <w:rPr>
          <w:sz w:val="24"/>
          <w:szCs w:val="24"/>
        </w:rPr>
        <w:t xml:space="preserve">оказание услуг </w:t>
      </w:r>
      <w:r w:rsidR="00F14C65" w:rsidRPr="000E40AE">
        <w:rPr>
          <w:sz w:val="24"/>
          <w:szCs w:val="24"/>
        </w:rPr>
        <w:t xml:space="preserve">по </w:t>
      </w:r>
      <w:r w:rsidR="00F14C65">
        <w:rPr>
          <w:sz w:val="24"/>
          <w:szCs w:val="24"/>
        </w:rPr>
        <w:t>р</w:t>
      </w:r>
      <w:r w:rsidR="00F14C65" w:rsidRPr="00121AD3">
        <w:rPr>
          <w:sz w:val="24"/>
          <w:szCs w:val="24"/>
        </w:rPr>
        <w:t>емонт</w:t>
      </w:r>
      <w:r w:rsidR="00F14C65">
        <w:rPr>
          <w:sz w:val="24"/>
          <w:szCs w:val="24"/>
        </w:rPr>
        <w:t>у</w:t>
      </w:r>
      <w:r w:rsidR="00F14C65" w:rsidRPr="00121AD3">
        <w:rPr>
          <w:sz w:val="24"/>
          <w:szCs w:val="24"/>
        </w:rPr>
        <w:t xml:space="preserve"> средств малой механизации</w:t>
      </w:r>
      <w:r w:rsidR="0027431C" w:rsidRPr="0027431C">
        <w:rPr>
          <w:sz w:val="24"/>
          <w:szCs w:val="24"/>
        </w:rPr>
        <w:t xml:space="preserve"> для нужд ПАО «МРСК Центра» (филиала «Курскэнерго»)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27431C">
        <w:rPr>
          <w:sz w:val="24"/>
          <w:szCs w:val="24"/>
        </w:rPr>
        <w:t xml:space="preserve">: </w:t>
      </w:r>
      <w:r w:rsidRPr="0027431C">
        <w:rPr>
          <w:b/>
          <w:sz w:val="24"/>
          <w:szCs w:val="24"/>
        </w:rPr>
        <w:t>1 (один)</w:t>
      </w:r>
      <w:r w:rsidRPr="0027431C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F14C65" w:rsidRPr="00F14C65">
        <w:rPr>
          <w:sz w:val="24"/>
          <w:szCs w:val="24"/>
        </w:rPr>
        <w:t>в соответствии с приложение № 1 к Закупочной документации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27431C" w:rsidRDefault="00F14C6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F14C65">
        <w:rPr>
          <w:sz w:val="24"/>
          <w:szCs w:val="24"/>
        </w:rPr>
        <w:t>Оказание услуг Участником будет осуществляться на своих площадях и своем оборудовании</w:t>
      </w:r>
      <w:r w:rsidR="00366652" w:rsidRPr="0027431C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2"/>
      <w:r w:rsidR="00511083" w:rsidRPr="00511083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1245FA" w:rsidRPr="00511083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7E0F6D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7E0F6D">
        <w:rPr>
          <w:bCs w:val="0"/>
          <w:sz w:val="24"/>
          <w:szCs w:val="24"/>
        </w:rPr>
        <w:t xml:space="preserve">Начальная (максимальная) цена </w:t>
      </w:r>
      <w:r w:rsidR="00123C70" w:rsidRPr="007E0F6D">
        <w:rPr>
          <w:bCs w:val="0"/>
          <w:sz w:val="24"/>
          <w:szCs w:val="24"/>
        </w:rPr>
        <w:t>Договор</w:t>
      </w:r>
      <w:r w:rsidRPr="007E0F6D">
        <w:rPr>
          <w:bCs w:val="0"/>
          <w:sz w:val="24"/>
          <w:szCs w:val="24"/>
        </w:rPr>
        <w:t>а</w:t>
      </w:r>
      <w:r w:rsidR="00216641" w:rsidRPr="007E0F6D">
        <w:rPr>
          <w:bCs w:val="0"/>
          <w:sz w:val="24"/>
          <w:szCs w:val="24"/>
        </w:rPr>
        <w:t>:</w:t>
      </w:r>
      <w:bookmarkEnd w:id="452"/>
    </w:p>
    <w:p w:rsidR="00717F60" w:rsidRPr="007E0F6D" w:rsidRDefault="007E0F6D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7E0F6D">
        <w:rPr>
          <w:b/>
          <w:sz w:val="24"/>
          <w:szCs w:val="24"/>
        </w:rPr>
        <w:t xml:space="preserve">1 622 824 </w:t>
      </w:r>
      <w:r w:rsidRPr="007E0F6D">
        <w:rPr>
          <w:sz w:val="24"/>
          <w:szCs w:val="24"/>
        </w:rPr>
        <w:t xml:space="preserve">(один миллион шестьсот двадцать две тысячи восемьсот двадцать четыре) рубля 00 копеек РФ, без учета НДС; НДС составляет </w:t>
      </w:r>
      <w:r w:rsidRPr="007E0F6D">
        <w:rPr>
          <w:b/>
          <w:sz w:val="24"/>
          <w:szCs w:val="24"/>
        </w:rPr>
        <w:t xml:space="preserve">324 564 </w:t>
      </w:r>
      <w:r w:rsidRPr="007E0F6D">
        <w:rPr>
          <w:sz w:val="24"/>
          <w:szCs w:val="24"/>
        </w:rPr>
        <w:t xml:space="preserve">(триста двадцать четыре тысячи пятьсот шестьдесят четыре) рубля 80 копеек РФ; </w:t>
      </w:r>
      <w:r w:rsidRPr="007E0F6D">
        <w:rPr>
          <w:b/>
          <w:sz w:val="24"/>
          <w:szCs w:val="24"/>
        </w:rPr>
        <w:t xml:space="preserve">1 947 388 </w:t>
      </w:r>
      <w:r w:rsidRPr="007E0F6D">
        <w:rPr>
          <w:sz w:val="24"/>
          <w:szCs w:val="24"/>
        </w:rPr>
        <w:t>(один миллион девятьсот сорок семь тысяч триста восемьдесят восемь) рублей 80 копеек РФ, с учетом НДС</w:t>
      </w:r>
      <w:r w:rsidR="007C0E5C" w:rsidRPr="007E0F6D">
        <w:rPr>
          <w:sz w:val="24"/>
          <w:szCs w:val="24"/>
        </w:rPr>
        <w:t>;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</w:t>
      </w:r>
      <w:r w:rsidR="00560C1A" w:rsidRPr="008B51CA">
        <w:rPr>
          <w:sz w:val="24"/>
          <w:szCs w:val="24"/>
        </w:rPr>
        <w:t>указанную в Приложении №</w:t>
      </w:r>
      <w:r w:rsidR="0071574B" w:rsidRPr="008B51CA">
        <w:rPr>
          <w:sz w:val="24"/>
          <w:szCs w:val="24"/>
        </w:rPr>
        <w:t>4</w:t>
      </w:r>
      <w:r w:rsidR="00560C1A" w:rsidRPr="008B51CA">
        <w:rPr>
          <w:sz w:val="24"/>
          <w:szCs w:val="24"/>
        </w:rPr>
        <w:t xml:space="preserve"> к</w:t>
      </w:r>
      <w:r w:rsidR="00560C1A" w:rsidRPr="00560C1A">
        <w:rPr>
          <w:sz w:val="24"/>
          <w:szCs w:val="24"/>
        </w:rPr>
        <w:t xml:space="preserve">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D71D20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</w:t>
      </w:r>
      <w:r w:rsidRPr="00D71D20">
        <w:rPr>
          <w:bCs w:val="0"/>
          <w:sz w:val="24"/>
          <w:szCs w:val="24"/>
        </w:rPr>
        <w:t xml:space="preserve">предусмотренные п. </w:t>
      </w:r>
      <w:r w:rsidR="002F5A68" w:rsidRPr="00D71D20">
        <w:fldChar w:fldCharType="begin"/>
      </w:r>
      <w:r w:rsidR="002F5A68" w:rsidRPr="00D71D20">
        <w:instrText xml:space="preserve"> REF _Ref465670219 \r \h  \* MERGEFORMAT </w:instrText>
      </w:r>
      <w:r w:rsidR="002F5A68" w:rsidRPr="00D71D20">
        <w:fldChar w:fldCharType="separate"/>
      </w:r>
      <w:r w:rsidR="00457E23" w:rsidRPr="00D71D20">
        <w:rPr>
          <w:bCs w:val="0"/>
          <w:sz w:val="24"/>
          <w:szCs w:val="24"/>
        </w:rPr>
        <w:t>3.11</w:t>
      </w:r>
      <w:r w:rsidR="002F5A68" w:rsidRPr="00D71D20">
        <w:fldChar w:fldCharType="end"/>
      </w:r>
      <w:r w:rsidRPr="00D71D20">
        <w:rPr>
          <w:bCs w:val="0"/>
          <w:sz w:val="24"/>
          <w:szCs w:val="24"/>
        </w:rPr>
        <w:t xml:space="preserve"> данной документации.</w:t>
      </w:r>
    </w:p>
    <w:p w:rsidR="00457E23" w:rsidRPr="00D71D20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71D20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D71D20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D71D20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E05BC2">
        <w:rPr>
          <w:bCs w:val="0"/>
          <w:sz w:val="24"/>
          <w:szCs w:val="24"/>
        </w:rPr>
        <w:t>,</w:t>
      </w:r>
      <w:r w:rsidR="00E05BC2" w:rsidRPr="00E05BC2">
        <w:rPr>
          <w:bCs w:val="0"/>
          <w:sz w:val="24"/>
          <w:szCs w:val="24"/>
        </w:rPr>
        <w:t xml:space="preserve"> 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7F67C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F67C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7F67C1">
        <w:fldChar w:fldCharType="begin"/>
      </w:r>
      <w:r w:rsidR="002F5A68" w:rsidRPr="007F67C1">
        <w:instrText xml:space="preserve"> REF _Ref440275279 \r \h  \* MERGEFORMAT </w:instrText>
      </w:r>
      <w:r w:rsidR="002F5A68" w:rsidRPr="007F67C1">
        <w:fldChar w:fldCharType="separate"/>
      </w:r>
      <w:r w:rsidR="00457E23" w:rsidRPr="007F67C1">
        <w:rPr>
          <w:sz w:val="24"/>
          <w:szCs w:val="24"/>
        </w:rPr>
        <w:t>1.1.4</w:t>
      </w:r>
      <w:r w:rsidR="002F5A68" w:rsidRPr="007F67C1">
        <w:fldChar w:fldCharType="end"/>
      </w:r>
      <w:r w:rsidRPr="007F67C1">
        <w:rPr>
          <w:sz w:val="24"/>
          <w:szCs w:val="24"/>
        </w:rPr>
        <w:t xml:space="preserve"> и разделе </w:t>
      </w:r>
      <w:r w:rsidR="002F5A68" w:rsidRPr="007F67C1">
        <w:fldChar w:fldCharType="begin"/>
      </w:r>
      <w:r w:rsidR="002F5A68" w:rsidRPr="007F67C1">
        <w:instrText xml:space="preserve"> REF _Ref440270568 \r \h  \* MERGEFORMAT </w:instrText>
      </w:r>
      <w:r w:rsidR="002F5A68" w:rsidRPr="007F67C1">
        <w:fldChar w:fldCharType="separate"/>
      </w:r>
      <w:r w:rsidR="00457E23" w:rsidRPr="007F67C1">
        <w:t>4</w:t>
      </w:r>
      <w:r w:rsidR="002F5A68" w:rsidRPr="007F67C1">
        <w:fldChar w:fldCharType="end"/>
      </w:r>
      <w:r w:rsidRPr="007F67C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B301D4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B301D4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B301D4" w:rsidRPr="00B301D4" w:rsidRDefault="00B301D4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301D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301D4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301D4">
        <w:rPr>
          <w:sz w:val="24"/>
          <w:szCs w:val="24"/>
          <w:lang w:eastAsia="ru-RU"/>
        </w:rPr>
        <w:t>ог</w:t>
      </w:r>
      <w:proofErr w:type="gramStart"/>
      <w:r w:rsidR="003776BB" w:rsidRPr="00B301D4">
        <w:rPr>
          <w:sz w:val="24"/>
          <w:szCs w:val="24"/>
          <w:lang w:eastAsia="ru-RU"/>
        </w:rPr>
        <w:t>о</w:t>
      </w:r>
      <w:r w:rsidR="003776BB" w:rsidRPr="00AE1D21">
        <w:rPr>
          <w:sz w:val="24"/>
          <w:szCs w:val="24"/>
          <w:lang w:eastAsia="ru-RU"/>
        </w:rPr>
        <w:t>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</w:t>
      </w:r>
      <w:r w:rsidRPr="00F82225">
        <w:rPr>
          <w:sz w:val="24"/>
          <w:szCs w:val="24"/>
        </w:rPr>
        <w:lastRenderedPageBreak/>
        <w:t>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lastRenderedPageBreak/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</w:t>
      </w:r>
      <w:r w:rsidR="00A316B7" w:rsidRPr="009F2BF9">
        <w:rPr>
          <w:sz w:val="24"/>
          <w:szCs w:val="24"/>
        </w:rPr>
        <w:lastRenderedPageBreak/>
        <w:t>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</w:t>
      </w:r>
      <w:r w:rsidRPr="007D7C50">
        <w:rPr>
          <w:i/>
          <w:sz w:val="24"/>
          <w:szCs w:val="24"/>
        </w:rPr>
        <w:lastRenderedPageBreak/>
        <w:t>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</w:t>
      </w:r>
      <w:r w:rsidRPr="00B20653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</w:t>
      </w:r>
      <w:r w:rsidR="00D57D88" w:rsidRPr="00D52133">
        <w:rPr>
          <w:bCs w:val="0"/>
          <w:sz w:val="24"/>
          <w:szCs w:val="24"/>
        </w:rPr>
        <w:lastRenderedPageBreak/>
        <w:t xml:space="preserve">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 xml:space="preserve">должны </w:t>
      </w:r>
      <w:r w:rsidRPr="00332B6A">
        <w:rPr>
          <w:bCs w:val="0"/>
          <w:sz w:val="24"/>
          <w:szCs w:val="24"/>
        </w:rPr>
        <w:lastRenderedPageBreak/>
        <w:t>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>с даты публикации</w:t>
      </w:r>
      <w:proofErr w:type="gramEnd"/>
      <w:r w:rsidRPr="00985691">
        <w:rPr>
          <w:sz w:val="24"/>
          <w:szCs w:val="24"/>
        </w:rPr>
        <w:t xml:space="preserve">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7F67C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F67C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F67C1">
        <w:rPr>
          <w:b/>
          <w:sz w:val="24"/>
          <w:szCs w:val="24"/>
        </w:rPr>
        <w:t>12:00 1</w:t>
      </w:r>
      <w:r w:rsidR="00EB6113">
        <w:rPr>
          <w:b/>
          <w:sz w:val="24"/>
          <w:szCs w:val="24"/>
        </w:rPr>
        <w:t>7</w:t>
      </w:r>
      <w:r w:rsidRPr="007F67C1">
        <w:rPr>
          <w:b/>
          <w:sz w:val="24"/>
          <w:szCs w:val="24"/>
        </w:rPr>
        <w:t xml:space="preserve"> </w:t>
      </w:r>
      <w:r w:rsidR="007F67C1" w:rsidRPr="007F67C1">
        <w:rPr>
          <w:b/>
          <w:sz w:val="24"/>
          <w:szCs w:val="24"/>
        </w:rPr>
        <w:t xml:space="preserve">декабря </w:t>
      </w:r>
      <w:r w:rsidRPr="007F67C1">
        <w:rPr>
          <w:b/>
          <w:sz w:val="24"/>
          <w:szCs w:val="24"/>
        </w:rPr>
        <w:t>2018 года</w:t>
      </w:r>
      <w:r w:rsidRPr="007F67C1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запроса предложений, </w:t>
      </w:r>
      <w:r w:rsidRPr="00E71A48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2C6486">
        <w:rPr>
          <w:bCs w:val="0"/>
          <w:sz w:val="24"/>
          <w:szCs w:val="24"/>
        </w:rPr>
        <w:t xml:space="preserve"> 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1"/>
      <w:bookmarkEnd w:id="592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3"/>
      <w:r w:rsidR="00FA65B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hyperlink r:id="rId36" w:history="1">
        <w:r w:rsidR="00FA65B8">
          <w:rPr>
            <w:sz w:val="24"/>
            <w:szCs w:val="24"/>
          </w:rPr>
          <w:t>РФ</w:t>
        </w:r>
        <w:r w:rsidR="00FA65B8" w:rsidRPr="0097489E">
          <w:rPr>
            <w:sz w:val="24"/>
            <w:szCs w:val="24"/>
          </w:rPr>
          <w:t>, 305029, Курская область, г. Курск, ул. К. Маркса, 27</w:t>
        </w:r>
      </w:hyperlink>
      <w:r w:rsidR="00FA65B8" w:rsidRPr="0097489E">
        <w:rPr>
          <w:sz w:val="24"/>
          <w:szCs w:val="24"/>
        </w:rPr>
        <w:t xml:space="preserve">, </w:t>
      </w:r>
      <w:proofErr w:type="spellStart"/>
      <w:r w:rsidR="00FA65B8" w:rsidRPr="0097489E">
        <w:rPr>
          <w:sz w:val="24"/>
          <w:szCs w:val="24"/>
        </w:rPr>
        <w:t>каб</w:t>
      </w:r>
      <w:proofErr w:type="spellEnd"/>
      <w:r w:rsidR="00FA65B8" w:rsidRPr="0097489E">
        <w:rPr>
          <w:sz w:val="24"/>
          <w:szCs w:val="24"/>
        </w:rPr>
        <w:t xml:space="preserve">. № 407, исполнительный сотрудник – Горбылев Александр </w:t>
      </w:r>
      <w:r w:rsidR="00FA65B8" w:rsidRPr="0097489E">
        <w:rPr>
          <w:sz w:val="24"/>
          <w:szCs w:val="24"/>
        </w:rPr>
        <w:lastRenderedPageBreak/>
        <w:t>Владимирович (либо Бортко Андрей Валерьевич), контактный телефон (4712) 55-72-02, 55-71-86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7A5083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66CF3" w:rsidRPr="0097489E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966CF3" w:rsidRPr="0097489E">
        <w:rPr>
          <w:iCs/>
          <w:szCs w:val="24"/>
        </w:rPr>
        <w:t>УЛ</w:t>
      </w:r>
      <w:proofErr w:type="gramEnd"/>
      <w:r w:rsidR="00966CF3" w:rsidRPr="0097489E">
        <w:rPr>
          <w:iCs/>
          <w:szCs w:val="24"/>
        </w:rPr>
        <w:t xml:space="preserve"> и МТО филиала ПАО «МРСК Центра» - «Курскэнерго» Горбылева А.В., контактные телефоны: (4712) 55-72-02, </w:t>
      </w:r>
      <w:r w:rsidR="00966CF3" w:rsidRPr="0097489E">
        <w:rPr>
          <w:szCs w:val="24"/>
        </w:rPr>
        <w:t xml:space="preserve">адрес электронной почты: </w:t>
      </w:r>
      <w:hyperlink r:id="rId37" w:history="1">
        <w:r w:rsidR="00966CF3" w:rsidRPr="0097489E">
          <w:rPr>
            <w:rStyle w:val="a7"/>
          </w:rPr>
          <w:t xml:space="preserve"> gorbylev.av@mrsk-1.ru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966CF3" w:rsidRPr="0097489E" w:rsidRDefault="00966CF3" w:rsidP="00966CF3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7489E">
        <w:rPr>
          <w:sz w:val="24"/>
          <w:szCs w:val="24"/>
          <w:u w:val="single"/>
        </w:rPr>
        <w:t xml:space="preserve">Получатель платежа: </w:t>
      </w:r>
      <w:r w:rsidRPr="0097489E">
        <w:rPr>
          <w:sz w:val="24"/>
          <w:szCs w:val="24"/>
        </w:rPr>
        <w:t>Филиал ПАО «МРСК Центра</w:t>
      </w:r>
      <w:proofErr w:type="gramStart"/>
      <w:r w:rsidRPr="0097489E">
        <w:rPr>
          <w:sz w:val="24"/>
          <w:szCs w:val="24"/>
        </w:rPr>
        <w:t>»-</w:t>
      </w:r>
      <w:proofErr w:type="gramEnd"/>
      <w:r w:rsidRPr="0097489E">
        <w:rPr>
          <w:sz w:val="24"/>
          <w:szCs w:val="24"/>
        </w:rPr>
        <w:t>«Курскэнерго»</w:t>
      </w:r>
    </w:p>
    <w:p w:rsidR="00966CF3" w:rsidRPr="0097489E" w:rsidRDefault="00966CF3" w:rsidP="00966CF3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985" w:hanging="357"/>
        <w:rPr>
          <w:sz w:val="24"/>
          <w:szCs w:val="24"/>
        </w:rPr>
      </w:pPr>
      <w:r w:rsidRPr="0097489E">
        <w:rPr>
          <w:sz w:val="24"/>
          <w:szCs w:val="24"/>
        </w:rPr>
        <w:t>ИНН: 6901067107, КПП: 463202002</w:t>
      </w:r>
    </w:p>
    <w:p w:rsidR="00966CF3" w:rsidRPr="0097489E" w:rsidRDefault="00966CF3" w:rsidP="00966CF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proofErr w:type="gramStart"/>
      <w:r w:rsidRPr="0097489E">
        <w:rPr>
          <w:sz w:val="24"/>
          <w:szCs w:val="24"/>
        </w:rPr>
        <w:t>р</w:t>
      </w:r>
      <w:proofErr w:type="gramEnd"/>
      <w:r w:rsidRPr="0097489E">
        <w:rPr>
          <w:sz w:val="24"/>
          <w:szCs w:val="24"/>
        </w:rPr>
        <w:t>/с: 4070281041825000109 2в Филиале ПАО Банк ВТБ в г. Воронеже</w:t>
      </w:r>
    </w:p>
    <w:p w:rsidR="00966CF3" w:rsidRPr="0097489E" w:rsidRDefault="00966CF3" w:rsidP="00966CF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r w:rsidRPr="0097489E">
        <w:rPr>
          <w:sz w:val="24"/>
          <w:szCs w:val="24"/>
        </w:rPr>
        <w:t>БИК: 042007835</w:t>
      </w:r>
    </w:p>
    <w:p w:rsidR="00F64A8B" w:rsidRPr="007A5083" w:rsidRDefault="00966CF3" w:rsidP="00966CF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7489E">
        <w:rPr>
          <w:sz w:val="24"/>
          <w:szCs w:val="24"/>
        </w:rPr>
        <w:t>к/с: 30101810100000000835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7A5083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E71A48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F31A0B">
        <w:rPr>
          <w:bCs w:val="0"/>
          <w:sz w:val="24"/>
          <w:szCs w:val="24"/>
        </w:rPr>
        <w:t>Заявк</w:t>
      </w:r>
      <w:r w:rsidR="00717F60" w:rsidRPr="00F31A0B">
        <w:rPr>
          <w:bCs w:val="0"/>
          <w:sz w:val="24"/>
          <w:szCs w:val="24"/>
        </w:rPr>
        <w:t xml:space="preserve">и на ЭТП могут быть поданы до </w:t>
      </w:r>
      <w:r w:rsidR="002B5044" w:rsidRPr="00F31A0B">
        <w:rPr>
          <w:b/>
          <w:bCs w:val="0"/>
          <w:sz w:val="24"/>
          <w:szCs w:val="24"/>
        </w:rPr>
        <w:t xml:space="preserve">12 часов 00 минут </w:t>
      </w:r>
      <w:r w:rsidR="00F31A0B" w:rsidRPr="00F31A0B">
        <w:rPr>
          <w:b/>
          <w:bCs w:val="0"/>
          <w:sz w:val="24"/>
          <w:szCs w:val="24"/>
        </w:rPr>
        <w:t>1</w:t>
      </w:r>
      <w:r w:rsidR="00EB6113">
        <w:rPr>
          <w:b/>
          <w:bCs w:val="0"/>
          <w:sz w:val="24"/>
          <w:szCs w:val="24"/>
        </w:rPr>
        <w:t>7</w:t>
      </w:r>
      <w:r w:rsidR="002B5044" w:rsidRPr="00F31A0B">
        <w:rPr>
          <w:b/>
          <w:bCs w:val="0"/>
          <w:sz w:val="24"/>
          <w:szCs w:val="24"/>
        </w:rPr>
        <w:t xml:space="preserve"> </w:t>
      </w:r>
      <w:r w:rsidR="00F31A0B" w:rsidRPr="00F31A0B">
        <w:rPr>
          <w:b/>
          <w:bCs w:val="0"/>
          <w:sz w:val="24"/>
          <w:szCs w:val="24"/>
        </w:rPr>
        <w:t xml:space="preserve">декабря </w:t>
      </w:r>
      <w:r w:rsidR="006F025D" w:rsidRPr="00F31A0B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lastRenderedPageBreak/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7"/>
      <w:bookmarkEnd w:id="72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lastRenderedPageBreak/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60.5pt" o:ole="" fillcolor="window">
            <v:imagedata r:id="rId38" o:title=""/>
          </v:shape>
          <o:OLEObject Type="Embed" ProgID="Equation.3" ShapeID="_x0000_i1025" DrawAspect="Content" ObjectID="_1605509732" r:id="rId39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9pt" o:ole="">
            <v:imagedata r:id="rId40" o:title=""/>
          </v:shape>
          <o:OLEObject Type="Embed" ProgID="Equation.3" ShapeID="_x0000_i1026" DrawAspect="Content" ObjectID="_1605509733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9pt" o:ole="">
            <v:imagedata r:id="rId42" o:title=""/>
          </v:shape>
          <o:OLEObject Type="Embed" ProgID="Equation.3" ShapeID="_x0000_i1027" DrawAspect="Content" ObjectID="_1605509734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57E23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</w:t>
      </w:r>
      <w:proofErr w:type="gramStart"/>
      <w:r w:rsidRPr="00457E23">
        <w:rPr>
          <w:sz w:val="24"/>
          <w:szCs w:val="24"/>
        </w:rPr>
        <w:t>кст пр</w:t>
      </w:r>
      <w:proofErr w:type="gramEnd"/>
      <w:r w:rsidRPr="00457E23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proofErr w:type="gramStart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>.</w:t>
      </w:r>
      <w:proofErr w:type="gramEnd"/>
      <w:r w:rsidRPr="00985691">
        <w:rPr>
          <w:color w:val="000000"/>
          <w:sz w:val="24"/>
          <w:szCs w:val="24"/>
        </w:rPr>
        <w:t xml:space="preserve">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</w:t>
      </w:r>
      <w:r w:rsidRPr="00985691">
        <w:rPr>
          <w:sz w:val="24"/>
          <w:szCs w:val="24"/>
        </w:rPr>
        <w:lastRenderedPageBreak/>
        <w:t>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</w:t>
      </w:r>
      <w:r w:rsidRPr="0033661D">
        <w:rPr>
          <w:sz w:val="24"/>
          <w:szCs w:val="24"/>
        </w:rPr>
        <w:lastRenderedPageBreak/>
        <w:t xml:space="preserve">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1D0718">
        <w:rPr>
          <w:b w:val="0"/>
          <w:szCs w:val="24"/>
        </w:rPr>
        <w:t xml:space="preserve">по Лоту №1 (подраздел </w:t>
      </w:r>
      <w:r w:rsidR="00AD2F1E" w:rsidRPr="001D0718">
        <w:rPr>
          <w:b w:val="0"/>
          <w:szCs w:val="24"/>
        </w:rPr>
        <w:fldChar w:fldCharType="begin"/>
      </w:r>
      <w:r w:rsidR="00A154B7" w:rsidRPr="001D0718">
        <w:rPr>
          <w:b w:val="0"/>
          <w:szCs w:val="24"/>
        </w:rPr>
        <w:instrText xml:space="preserve"> REF _Ref440275279 \r \h </w:instrText>
      </w:r>
      <w:r w:rsidR="001D0718">
        <w:rPr>
          <w:b w:val="0"/>
          <w:szCs w:val="24"/>
        </w:rPr>
        <w:instrText xml:space="preserve"> \* MERGEFORMAT </w:instrText>
      </w:r>
      <w:r w:rsidR="00AD2F1E" w:rsidRPr="001D0718">
        <w:rPr>
          <w:b w:val="0"/>
          <w:szCs w:val="24"/>
        </w:rPr>
      </w:r>
      <w:r w:rsidR="00AD2F1E" w:rsidRPr="001D0718">
        <w:rPr>
          <w:b w:val="0"/>
          <w:szCs w:val="24"/>
        </w:rPr>
        <w:fldChar w:fldCharType="separate"/>
      </w:r>
      <w:r w:rsidR="00457E23" w:rsidRPr="001D0718">
        <w:rPr>
          <w:b w:val="0"/>
          <w:szCs w:val="24"/>
        </w:rPr>
        <w:t>1.1.4</w:t>
      </w:r>
      <w:r w:rsidR="00AD2F1E" w:rsidRPr="001D0718">
        <w:rPr>
          <w:b w:val="0"/>
          <w:szCs w:val="24"/>
        </w:rPr>
        <w:fldChar w:fldCharType="end"/>
      </w:r>
      <w:r w:rsidR="00A154B7" w:rsidRPr="001D0718">
        <w:rPr>
          <w:b w:val="0"/>
          <w:szCs w:val="24"/>
        </w:rPr>
        <w:t>)</w:t>
      </w:r>
      <w:r w:rsidRPr="001D0718">
        <w:rPr>
          <w:b w:val="0"/>
          <w:szCs w:val="24"/>
        </w:rPr>
        <w:t xml:space="preserve"> изложен</w:t>
      </w:r>
      <w:r w:rsidR="00F463E8" w:rsidRPr="001D0718">
        <w:rPr>
          <w:b w:val="0"/>
          <w:szCs w:val="24"/>
        </w:rPr>
        <w:t>о(</w:t>
      </w:r>
      <w:r w:rsidRPr="001D0718">
        <w:rPr>
          <w:b w:val="0"/>
          <w:szCs w:val="24"/>
        </w:rPr>
        <w:t>ы</w:t>
      </w:r>
      <w:r w:rsidR="00F463E8" w:rsidRPr="001D0718">
        <w:rPr>
          <w:b w:val="0"/>
          <w:szCs w:val="24"/>
        </w:rPr>
        <w:t>)</w:t>
      </w:r>
      <w:r w:rsidRPr="001D0718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E11" w:rsidRDefault="00242E11">
      <w:pPr>
        <w:spacing w:line="240" w:lineRule="auto"/>
      </w:pPr>
      <w:r>
        <w:separator/>
      </w:r>
    </w:p>
  </w:endnote>
  <w:endnote w:type="continuationSeparator" w:id="0">
    <w:p w:rsidR="00242E11" w:rsidRDefault="00242E11">
      <w:pPr>
        <w:spacing w:line="240" w:lineRule="auto"/>
      </w:pPr>
      <w:r>
        <w:continuationSeparator/>
      </w:r>
    </w:p>
  </w:endnote>
  <w:endnote w:id="1">
    <w:p w:rsidR="00D25C8C" w:rsidRPr="00F86C07" w:rsidRDefault="00D25C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5C8C" w:rsidRDefault="00D25C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Pr="00FA0376" w:rsidRDefault="00D25C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663E1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D25C8C" w:rsidRPr="00EE0539" w:rsidRDefault="00D25C8C" w:rsidP="0027431C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7431C">
      <w:rPr>
        <w:sz w:val="18"/>
        <w:szCs w:val="18"/>
      </w:rPr>
      <w:t xml:space="preserve">Договора </w:t>
    </w:r>
    <w:r w:rsidR="008F3C4C" w:rsidRPr="008F3C4C">
      <w:rPr>
        <w:sz w:val="18"/>
        <w:szCs w:val="18"/>
      </w:rPr>
      <w:t>на оказание услуг по ремонту средств малой механизации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E11" w:rsidRDefault="00242E11">
      <w:pPr>
        <w:spacing w:line="240" w:lineRule="auto"/>
      </w:pPr>
      <w:r>
        <w:separator/>
      </w:r>
    </w:p>
  </w:footnote>
  <w:footnote w:type="continuationSeparator" w:id="0">
    <w:p w:rsidR="00242E11" w:rsidRDefault="00242E11">
      <w:pPr>
        <w:spacing w:line="240" w:lineRule="auto"/>
      </w:pPr>
      <w:r>
        <w:continuationSeparator/>
      </w:r>
    </w:p>
  </w:footnote>
  <w:footnote w:id="1">
    <w:p w:rsidR="00D25C8C" w:rsidRPr="00B36685" w:rsidRDefault="00D25C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25C8C" w:rsidRDefault="00D25C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25C8C" w:rsidRDefault="00D25C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25C8C" w:rsidRPr="00F83889" w:rsidRDefault="00D25C8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25C8C" w:rsidRPr="00F83889" w:rsidRDefault="00D25C8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25C8C" w:rsidRPr="00F83889" w:rsidRDefault="00D25C8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25C8C" w:rsidRPr="00F83889" w:rsidRDefault="00D25C8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25C8C" w:rsidRDefault="00D25C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Pr="00930031" w:rsidRDefault="00D25C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C8C" w:rsidRDefault="00D25C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48C1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1C08"/>
    <w:rsid w:val="001B7C17"/>
    <w:rsid w:val="001C01F9"/>
    <w:rsid w:val="001C325A"/>
    <w:rsid w:val="001C3F34"/>
    <w:rsid w:val="001C53D9"/>
    <w:rsid w:val="001D0718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2E11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31C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C6486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083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663E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47F8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74B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E5C"/>
    <w:rsid w:val="007C0F1C"/>
    <w:rsid w:val="007C18F1"/>
    <w:rsid w:val="007C46AD"/>
    <w:rsid w:val="007C47E3"/>
    <w:rsid w:val="007D07A7"/>
    <w:rsid w:val="007D0EA7"/>
    <w:rsid w:val="007D7C50"/>
    <w:rsid w:val="007E0F6D"/>
    <w:rsid w:val="007E216D"/>
    <w:rsid w:val="007E4290"/>
    <w:rsid w:val="007E5B2E"/>
    <w:rsid w:val="007E756B"/>
    <w:rsid w:val="007F3FB7"/>
    <w:rsid w:val="007F67C1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1CA"/>
    <w:rsid w:val="008B5A00"/>
    <w:rsid w:val="008B5C43"/>
    <w:rsid w:val="008C0FB2"/>
    <w:rsid w:val="008C1016"/>
    <w:rsid w:val="008C4223"/>
    <w:rsid w:val="008C5006"/>
    <w:rsid w:val="008C5B09"/>
    <w:rsid w:val="008C68E6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3C4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66CF3"/>
    <w:rsid w:val="00971C9F"/>
    <w:rsid w:val="00972AAA"/>
    <w:rsid w:val="00975C64"/>
    <w:rsid w:val="009820FB"/>
    <w:rsid w:val="00983F8A"/>
    <w:rsid w:val="0098480C"/>
    <w:rsid w:val="00985691"/>
    <w:rsid w:val="0098672B"/>
    <w:rsid w:val="00987B33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54A8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01D4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2F5D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5C8C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23EB"/>
    <w:rsid w:val="00D63966"/>
    <w:rsid w:val="00D63BD4"/>
    <w:rsid w:val="00D642DF"/>
    <w:rsid w:val="00D663E3"/>
    <w:rsid w:val="00D700B1"/>
    <w:rsid w:val="00D71BB9"/>
    <w:rsid w:val="00D71D20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5BC2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B6113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4C65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1A0B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65B8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%20gorbylev.a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24039-5379-4F58-A2F4-68E6682BF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95</Pages>
  <Words>29676</Words>
  <Characters>169156</Characters>
  <Application>Microsoft Office Word</Application>
  <DocSecurity>0</DocSecurity>
  <Lines>1409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198436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186</cp:revision>
  <cp:lastPrinted>2015-12-29T14:27:00Z</cp:lastPrinted>
  <dcterms:created xsi:type="dcterms:W3CDTF">2016-01-13T12:36:00Z</dcterms:created>
  <dcterms:modified xsi:type="dcterms:W3CDTF">2018-12-05T07:09:00Z</dcterms:modified>
</cp:coreProperties>
</file>