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846E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846EC" w:rsidRPr="000D67AD" w:rsidRDefault="009846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846EC" w:rsidRPr="000D67AD" w:rsidRDefault="009846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846EC" w:rsidRPr="000D67AD" w:rsidRDefault="009846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846EC" w:rsidRPr="000D67AD" w:rsidRDefault="009846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846EC" w:rsidRPr="000D67AD" w:rsidRDefault="009846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846EC" w:rsidRPr="000D67AD" w:rsidRDefault="009846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846EC" w:rsidRPr="000D67AD" w:rsidRDefault="009846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846EC" w:rsidRPr="000D67AD" w:rsidRDefault="009846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846EC" w:rsidRPr="000D67AD" w:rsidRDefault="009846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846EC" w:rsidRPr="006F025D" w:rsidRDefault="009846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УТВЕРЖДАЮ:</w:t>
      </w: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____________________ Косарим А.И.</w:t>
      </w: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22</w:t>
      </w:r>
      <w:r w:rsidRPr="00797870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января</w:t>
      </w:r>
      <w:r w:rsidRPr="00797870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8</w:t>
      </w:r>
      <w:r w:rsidRPr="00797870">
        <w:rPr>
          <w:bCs w:val="0"/>
          <w:sz w:val="24"/>
          <w:szCs w:val="24"/>
          <w:lang w:eastAsia="ru-RU"/>
        </w:rPr>
        <w:t xml:space="preserve"> года</w:t>
      </w:r>
    </w:p>
    <w:p w:rsidR="005510F1" w:rsidRPr="00797870" w:rsidRDefault="005510F1" w:rsidP="005510F1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5510F1" w:rsidRPr="00797870" w:rsidRDefault="005510F1" w:rsidP="005510F1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5510F1" w:rsidRPr="00797870" w:rsidRDefault="005510F1" w:rsidP="005510F1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Согласовано на заседании</w:t>
      </w:r>
    </w:p>
    <w:p w:rsidR="005510F1" w:rsidRPr="00797870" w:rsidRDefault="005510F1" w:rsidP="005510F1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закупочной комиссии</w:t>
      </w:r>
    </w:p>
    <w:p w:rsidR="005510F1" w:rsidRPr="00797870" w:rsidRDefault="005510F1" w:rsidP="005510F1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 xml:space="preserve">Протокол № </w:t>
      </w:r>
      <w:r w:rsidRPr="005510F1">
        <w:rPr>
          <w:b/>
          <w:kern w:val="36"/>
          <w:sz w:val="24"/>
          <w:szCs w:val="24"/>
        </w:rPr>
        <w:t>0029-БР-18</w:t>
      </w:r>
    </w:p>
    <w:p w:rsidR="005510F1" w:rsidRPr="004C5D06" w:rsidRDefault="005510F1" w:rsidP="005510F1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от «</w:t>
      </w:r>
      <w:r w:rsidRPr="005510F1">
        <w:rPr>
          <w:b/>
          <w:kern w:val="36"/>
          <w:sz w:val="24"/>
          <w:szCs w:val="24"/>
        </w:rPr>
        <w:t xml:space="preserve">22» января 2018 </w:t>
      </w:r>
      <w:r w:rsidRPr="00797870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5510F1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5510F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5510F1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5510F1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510F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5510F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510F1">
        <w:rPr>
          <w:b/>
          <w:sz w:val="24"/>
          <w:szCs w:val="24"/>
        </w:rPr>
        <w:t xml:space="preserve">на право заключения </w:t>
      </w:r>
      <w:r w:rsidR="00366652" w:rsidRPr="005510F1">
        <w:rPr>
          <w:b/>
          <w:sz w:val="24"/>
          <w:szCs w:val="24"/>
        </w:rPr>
        <w:t>Договор</w:t>
      </w:r>
      <w:r w:rsidR="005510F1" w:rsidRPr="005510F1">
        <w:rPr>
          <w:b/>
          <w:sz w:val="24"/>
          <w:szCs w:val="24"/>
        </w:rPr>
        <w:t xml:space="preserve">а оказания услуг по техническому обслуживанию и ремонту цифровых </w:t>
      </w:r>
      <w:proofErr w:type="spellStart"/>
      <w:r w:rsidR="005510F1" w:rsidRPr="005510F1">
        <w:rPr>
          <w:b/>
          <w:sz w:val="24"/>
          <w:szCs w:val="24"/>
        </w:rPr>
        <w:t>тахографов</w:t>
      </w:r>
      <w:proofErr w:type="spellEnd"/>
      <w:r w:rsidR="005510F1" w:rsidRPr="005510F1">
        <w:rPr>
          <w:b/>
          <w:sz w:val="24"/>
          <w:szCs w:val="24"/>
        </w:rPr>
        <w:t xml:space="preserve"> ПАО «МРСК Центра» (филиала «Брянскэнерго»)</w:t>
      </w:r>
    </w:p>
    <w:p w:rsidR="007556FF" w:rsidRPr="005510F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510F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5510F1">
        <w:rPr>
          <w:rFonts w:ascii="Times New Roman" w:eastAsia="Times New Roman" w:hAnsi="Times New Roman" w:cs="Times New Roman"/>
          <w:b/>
          <w:caps/>
        </w:rPr>
        <w:t>,</w:t>
      </w:r>
      <w:r w:rsidRPr="005510F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5510F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5510F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510F1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5510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9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5510F1">
        <w:rPr>
          <w:iCs/>
          <w:sz w:val="24"/>
          <w:szCs w:val="24"/>
        </w:rPr>
        <w:t>Центра» (далее – Заказчик или Организатор)</w:t>
      </w:r>
      <w:r w:rsidRPr="005510F1">
        <w:rPr>
          <w:iCs/>
          <w:sz w:val="24"/>
          <w:szCs w:val="24"/>
        </w:rPr>
        <w:t xml:space="preserve"> (</w:t>
      </w:r>
      <w:bookmarkEnd w:id="10"/>
      <w:r w:rsidR="005510F1" w:rsidRPr="005510F1">
        <w:rPr>
          <w:iCs/>
          <w:sz w:val="24"/>
          <w:szCs w:val="24"/>
        </w:rPr>
        <w:t>почтовый адрес:</w:t>
      </w:r>
      <w:proofErr w:type="gramEnd"/>
      <w:r w:rsidR="005510F1" w:rsidRPr="005510F1">
        <w:rPr>
          <w:iCs/>
          <w:sz w:val="24"/>
          <w:szCs w:val="24"/>
        </w:rPr>
        <w:t xml:space="preserve"> 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5510F1" w:rsidRPr="005510F1">
          <w:rPr>
            <w:rStyle w:val="a7"/>
            <w:iCs/>
            <w:sz w:val="24"/>
            <w:szCs w:val="24"/>
          </w:rPr>
          <w:t>Kuznetsov.PN@mrsk-1.ru</w:t>
        </w:r>
      </w:hyperlink>
      <w:r w:rsidR="005510F1" w:rsidRPr="005510F1">
        <w:rPr>
          <w:rStyle w:val="a7"/>
          <w:color w:val="auto"/>
          <w:sz w:val="24"/>
          <w:szCs w:val="24"/>
          <w:u w:val="none"/>
        </w:rPr>
        <w:t>)</w:t>
      </w:r>
      <w:r w:rsidR="005510F1" w:rsidRPr="005510F1">
        <w:rPr>
          <w:sz w:val="24"/>
          <w:szCs w:val="24"/>
        </w:rPr>
        <w:t>.</w:t>
      </w:r>
      <w:proofErr w:type="gramEnd"/>
      <w:r w:rsidR="005510F1" w:rsidRPr="005510F1">
        <w:rPr>
          <w:sz w:val="24"/>
          <w:szCs w:val="24"/>
        </w:rPr>
        <w:t xml:space="preserve"> </w:t>
      </w:r>
      <w:proofErr w:type="gramStart"/>
      <w:r w:rsidR="005510F1" w:rsidRPr="005510F1">
        <w:rPr>
          <w:iCs/>
          <w:sz w:val="24"/>
          <w:szCs w:val="24"/>
        </w:rPr>
        <w:t>Извещением</w:t>
      </w:r>
      <w:r w:rsidR="005510F1" w:rsidRPr="005510F1">
        <w:rPr>
          <w:sz w:val="24"/>
          <w:szCs w:val="24"/>
        </w:rPr>
        <w:t xml:space="preserve"> о проведении открытого </w:t>
      </w:r>
      <w:r w:rsidR="005510F1" w:rsidRPr="005510F1">
        <w:rPr>
          <w:iCs/>
          <w:sz w:val="24"/>
          <w:szCs w:val="24"/>
        </w:rPr>
        <w:t>запроса предложений</w:t>
      </w:r>
      <w:r w:rsidR="005510F1" w:rsidRPr="005510F1">
        <w:rPr>
          <w:sz w:val="24"/>
          <w:szCs w:val="24"/>
        </w:rPr>
        <w:t xml:space="preserve">, опубликованным </w:t>
      </w:r>
      <w:r w:rsidR="005510F1" w:rsidRPr="005510F1">
        <w:rPr>
          <w:b/>
          <w:sz w:val="24"/>
          <w:szCs w:val="24"/>
        </w:rPr>
        <w:t>«01» декабря 2017 г.</w:t>
      </w:r>
      <w:r w:rsidR="005510F1" w:rsidRPr="005510F1">
        <w:rPr>
          <w:sz w:val="24"/>
          <w:szCs w:val="24"/>
        </w:rPr>
        <w:t xml:space="preserve"> на официальном сайте (</w:t>
      </w:r>
      <w:hyperlink r:id="rId19" w:history="1">
        <w:r w:rsidR="005510F1" w:rsidRPr="005510F1">
          <w:rPr>
            <w:rStyle w:val="a7"/>
            <w:sz w:val="24"/>
            <w:szCs w:val="24"/>
          </w:rPr>
          <w:t>www.zakupki.</w:t>
        </w:r>
        <w:r w:rsidR="005510F1" w:rsidRPr="005510F1">
          <w:rPr>
            <w:rStyle w:val="a7"/>
            <w:sz w:val="24"/>
            <w:szCs w:val="24"/>
            <w:lang w:val="en-US"/>
          </w:rPr>
          <w:t>gov</w:t>
        </w:r>
        <w:r w:rsidR="005510F1" w:rsidRPr="005510F1">
          <w:rPr>
            <w:rStyle w:val="a7"/>
            <w:sz w:val="24"/>
            <w:szCs w:val="24"/>
          </w:rPr>
          <w:t>.ru</w:t>
        </w:r>
      </w:hyperlink>
      <w:r w:rsidR="005510F1" w:rsidRPr="005510F1">
        <w:rPr>
          <w:sz w:val="24"/>
          <w:szCs w:val="24"/>
        </w:rPr>
        <w:t>),</w:t>
      </w:r>
      <w:r w:rsidR="005510F1" w:rsidRPr="005510F1">
        <w:rPr>
          <w:iCs/>
          <w:sz w:val="24"/>
          <w:szCs w:val="24"/>
        </w:rPr>
        <w:t xml:space="preserve"> </w:t>
      </w:r>
      <w:r w:rsidR="005510F1" w:rsidRPr="005510F1">
        <w:rPr>
          <w:sz w:val="24"/>
          <w:szCs w:val="24"/>
        </w:rPr>
        <w:t xml:space="preserve">на сайте </w:t>
      </w:r>
      <w:r w:rsidR="005510F1" w:rsidRPr="005510F1">
        <w:rPr>
          <w:iCs/>
          <w:sz w:val="24"/>
          <w:szCs w:val="24"/>
        </w:rPr>
        <w:t>ПАО «МРСК Центра»</w:t>
      </w:r>
      <w:r w:rsidR="005510F1" w:rsidRPr="005510F1">
        <w:rPr>
          <w:sz w:val="24"/>
          <w:szCs w:val="24"/>
        </w:rPr>
        <w:t xml:space="preserve"> (</w:t>
      </w:r>
      <w:hyperlink r:id="rId20" w:history="1">
        <w:r w:rsidR="005510F1" w:rsidRPr="005510F1">
          <w:rPr>
            <w:rStyle w:val="a7"/>
            <w:sz w:val="24"/>
            <w:szCs w:val="24"/>
          </w:rPr>
          <w:t>www.mrsk-1.ru</w:t>
        </w:r>
      </w:hyperlink>
      <w:r w:rsidR="005510F1" w:rsidRPr="005510F1">
        <w:rPr>
          <w:sz w:val="24"/>
          <w:szCs w:val="24"/>
        </w:rPr>
        <w:t xml:space="preserve">), на сайте ЭТП, указанном в п. </w:t>
      </w:r>
      <w:r w:rsidR="005510F1" w:rsidRPr="005510F1">
        <w:rPr>
          <w:sz w:val="24"/>
          <w:szCs w:val="24"/>
        </w:rPr>
        <w:fldChar w:fldCharType="begin"/>
      </w:r>
      <w:r w:rsidR="005510F1" w:rsidRPr="005510F1">
        <w:rPr>
          <w:sz w:val="24"/>
          <w:szCs w:val="24"/>
        </w:rPr>
        <w:instrText xml:space="preserve"> REF _Ref440269836 \r \h  \* MERGEFORMAT </w:instrText>
      </w:r>
      <w:r w:rsidR="005510F1" w:rsidRPr="005510F1">
        <w:rPr>
          <w:sz w:val="24"/>
          <w:szCs w:val="24"/>
        </w:rPr>
      </w:r>
      <w:r w:rsidR="005510F1" w:rsidRPr="005510F1">
        <w:rPr>
          <w:sz w:val="24"/>
          <w:szCs w:val="24"/>
        </w:rPr>
        <w:fldChar w:fldCharType="separate"/>
      </w:r>
      <w:r w:rsidR="005510F1" w:rsidRPr="005510F1">
        <w:rPr>
          <w:sz w:val="24"/>
          <w:szCs w:val="24"/>
        </w:rPr>
        <w:t>1.1.2</w:t>
      </w:r>
      <w:r w:rsidR="005510F1" w:rsidRPr="005510F1">
        <w:rPr>
          <w:sz w:val="24"/>
          <w:szCs w:val="24"/>
        </w:rPr>
        <w:fldChar w:fldCharType="end"/>
      </w:r>
      <w:r w:rsidR="005510F1" w:rsidRPr="005510F1">
        <w:rPr>
          <w:sz w:val="24"/>
          <w:szCs w:val="24"/>
        </w:rPr>
        <w:t xml:space="preserve"> настоящей Документации, </w:t>
      </w:r>
      <w:r w:rsidR="005510F1" w:rsidRPr="005510F1">
        <w:rPr>
          <w:iCs/>
          <w:sz w:val="24"/>
          <w:szCs w:val="24"/>
        </w:rPr>
        <w:t xml:space="preserve"> приг</w:t>
      </w:r>
      <w:r w:rsidR="005510F1" w:rsidRPr="005510F1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AA4896" w:rsidRPr="00AA489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AA4896" w:rsidRPr="00AA4896">
        <w:rPr>
          <w:sz w:val="24"/>
          <w:szCs w:val="24"/>
        </w:rPr>
        <w:t xml:space="preserve"> </w:t>
      </w:r>
      <w:proofErr w:type="gramStart"/>
      <w:r w:rsidR="00AA4896" w:rsidRPr="00AA4896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AA4896" w:rsidRPr="005510F1">
        <w:rPr>
          <w:sz w:val="24"/>
          <w:szCs w:val="24"/>
        </w:rPr>
        <w:t xml:space="preserve"> </w:t>
      </w:r>
      <w:r w:rsidR="005510F1" w:rsidRPr="005510F1">
        <w:rPr>
          <w:sz w:val="24"/>
          <w:szCs w:val="24"/>
        </w:rPr>
        <w:t xml:space="preserve">(далее - Участники) к участию в процедуре Открытого запроса предложений (далее – запрос предложений) на право заключения Договора оказания услуг по техническому обслуживанию и ремонту цифровых </w:t>
      </w:r>
      <w:proofErr w:type="spellStart"/>
      <w:r w:rsidR="005510F1" w:rsidRPr="005510F1">
        <w:rPr>
          <w:sz w:val="24"/>
          <w:szCs w:val="24"/>
        </w:rPr>
        <w:t>тахографов</w:t>
      </w:r>
      <w:proofErr w:type="spellEnd"/>
      <w:r w:rsidR="005510F1" w:rsidRPr="005510F1">
        <w:rPr>
          <w:sz w:val="24"/>
          <w:szCs w:val="24"/>
        </w:rPr>
        <w:t xml:space="preserve"> ПАО «МРСК Центра» (филиала «Брянскэнерго» расположенного по адресу:</w:t>
      </w:r>
      <w:proofErr w:type="gramEnd"/>
      <w:r w:rsidR="005510F1" w:rsidRPr="005510F1">
        <w:rPr>
          <w:sz w:val="24"/>
          <w:szCs w:val="24"/>
        </w:rPr>
        <w:t xml:space="preserve"> </w:t>
      </w:r>
      <w:proofErr w:type="gramStart"/>
      <w:r w:rsidR="005510F1" w:rsidRPr="005510F1">
        <w:rPr>
          <w:sz w:val="24"/>
          <w:szCs w:val="24"/>
        </w:rPr>
        <w:t>РФ, 241050, г. Брянск, ул. Советская, д. 35)</w:t>
      </w:r>
      <w:r w:rsidRPr="005510F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510F1">
        <w:rPr>
          <w:sz w:val="24"/>
          <w:szCs w:val="24"/>
        </w:rPr>
        <w:t xml:space="preserve">Настоящий </w:t>
      </w:r>
      <w:r w:rsidR="004B5EB3" w:rsidRPr="005510F1">
        <w:rPr>
          <w:sz w:val="24"/>
          <w:szCs w:val="24"/>
        </w:rPr>
        <w:t>З</w:t>
      </w:r>
      <w:r w:rsidRPr="005510F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510F1">
        <w:rPr>
          <w:sz w:val="24"/>
          <w:szCs w:val="24"/>
        </w:rPr>
        <w:t>электронной торговой площадк</w:t>
      </w:r>
      <w:r w:rsidR="00414AB1" w:rsidRPr="005510F1">
        <w:rPr>
          <w:sz w:val="24"/>
          <w:szCs w:val="24"/>
        </w:rPr>
        <w:t>и</w:t>
      </w:r>
      <w:r w:rsidR="00702B2C" w:rsidRPr="005510F1">
        <w:rPr>
          <w:sz w:val="24"/>
          <w:szCs w:val="24"/>
        </w:rPr>
        <w:t xml:space="preserve"> </w:t>
      </w:r>
      <w:r w:rsidR="000D70B6" w:rsidRPr="005510F1">
        <w:rPr>
          <w:sz w:val="24"/>
          <w:szCs w:val="24"/>
        </w:rPr>
        <w:t>П</w:t>
      </w:r>
      <w:r w:rsidR="005510F1" w:rsidRPr="005510F1">
        <w:rPr>
          <w:sz w:val="24"/>
          <w:szCs w:val="24"/>
        </w:rPr>
        <w:t>АО «</w:t>
      </w:r>
      <w:proofErr w:type="spellStart"/>
      <w:r w:rsidR="005510F1" w:rsidRPr="005510F1">
        <w:rPr>
          <w:sz w:val="24"/>
          <w:szCs w:val="24"/>
        </w:rPr>
        <w:t>Россети</w:t>
      </w:r>
      <w:proofErr w:type="spellEnd"/>
      <w:r w:rsidR="005510F1" w:rsidRPr="005510F1">
        <w:rPr>
          <w:sz w:val="24"/>
          <w:szCs w:val="24"/>
        </w:rPr>
        <w:t>»</w:t>
      </w:r>
      <w:hyperlink r:id="rId21" w:history="1"/>
      <w:r w:rsidR="00702B2C" w:rsidRPr="005510F1">
        <w:rPr>
          <w:sz w:val="24"/>
          <w:szCs w:val="24"/>
        </w:rPr>
        <w:t xml:space="preserve"> </w:t>
      </w:r>
      <w:hyperlink r:id="rId22" w:history="1">
        <w:r w:rsidR="00862664" w:rsidRPr="005510F1">
          <w:rPr>
            <w:rStyle w:val="a7"/>
            <w:sz w:val="24"/>
            <w:szCs w:val="24"/>
          </w:rPr>
          <w:t>etp.rosseti.ru</w:t>
        </w:r>
      </w:hyperlink>
      <w:r w:rsidR="00862664" w:rsidRPr="005510F1">
        <w:rPr>
          <w:sz w:val="24"/>
          <w:szCs w:val="24"/>
        </w:rPr>
        <w:t xml:space="preserve"> </w:t>
      </w:r>
      <w:r w:rsidR="00702B2C" w:rsidRPr="005510F1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9846EC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303323780"/>
      <w:bookmarkStart w:id="17" w:name="_Ref440275279"/>
      <w:bookmarkStart w:id="18" w:name="_Ref306980366"/>
      <w:r w:rsidRPr="009846EC">
        <w:rPr>
          <w:sz w:val="24"/>
          <w:szCs w:val="24"/>
        </w:rPr>
        <w:t>Предмет З</w:t>
      </w:r>
      <w:r w:rsidR="00717F60" w:rsidRPr="009846EC">
        <w:rPr>
          <w:sz w:val="24"/>
          <w:szCs w:val="24"/>
        </w:rPr>
        <w:t>апроса предложений</w:t>
      </w:r>
      <w:r w:rsidR="00702B2C" w:rsidRPr="009846EC">
        <w:rPr>
          <w:sz w:val="24"/>
          <w:szCs w:val="24"/>
        </w:rPr>
        <w:t>:</w:t>
      </w:r>
      <w:bookmarkEnd w:id="17"/>
    </w:p>
    <w:p w:rsidR="00A40714" w:rsidRPr="009846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846EC">
        <w:rPr>
          <w:b/>
          <w:sz w:val="24"/>
          <w:szCs w:val="24"/>
          <w:u w:val="single"/>
        </w:rPr>
        <w:t>Лот №1:</w:t>
      </w:r>
      <w:r w:rsidR="00717F60" w:rsidRPr="009846EC">
        <w:rPr>
          <w:sz w:val="24"/>
          <w:szCs w:val="24"/>
        </w:rPr>
        <w:t xml:space="preserve"> право заключения </w:t>
      </w:r>
      <w:r w:rsidR="00123C70" w:rsidRPr="009846EC">
        <w:rPr>
          <w:sz w:val="24"/>
          <w:szCs w:val="24"/>
        </w:rPr>
        <w:t>Договор</w:t>
      </w:r>
      <w:r w:rsidR="009846EC" w:rsidRPr="009846EC">
        <w:rPr>
          <w:sz w:val="24"/>
          <w:szCs w:val="24"/>
        </w:rPr>
        <w:t xml:space="preserve">а </w:t>
      </w:r>
      <w:bookmarkEnd w:id="18"/>
      <w:r w:rsidR="009846EC" w:rsidRPr="009846EC">
        <w:rPr>
          <w:sz w:val="24"/>
          <w:szCs w:val="24"/>
        </w:rPr>
        <w:t xml:space="preserve">оказания услуг по техническому обслуживанию и ремонту цифровых </w:t>
      </w:r>
      <w:proofErr w:type="spellStart"/>
      <w:r w:rsidR="009846EC" w:rsidRPr="009846EC">
        <w:rPr>
          <w:sz w:val="24"/>
          <w:szCs w:val="24"/>
        </w:rPr>
        <w:t>тахографов</w:t>
      </w:r>
      <w:proofErr w:type="spellEnd"/>
      <w:r w:rsidR="009846EC" w:rsidRPr="009846EC">
        <w:rPr>
          <w:sz w:val="24"/>
          <w:szCs w:val="24"/>
        </w:rPr>
        <w:t xml:space="preserve"> ПАО «МРСК Центра» (филиала «Брянскэнерго»)</w:t>
      </w:r>
      <w:r w:rsidR="00702B2C" w:rsidRPr="009846EC">
        <w:rPr>
          <w:sz w:val="24"/>
          <w:szCs w:val="24"/>
        </w:rPr>
        <w:t>.</w:t>
      </w:r>
    </w:p>
    <w:p w:rsidR="008C4223" w:rsidRPr="009846E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846EC">
        <w:rPr>
          <w:sz w:val="24"/>
          <w:szCs w:val="24"/>
        </w:rPr>
        <w:t xml:space="preserve">Количество лотов: </w:t>
      </w:r>
      <w:r w:rsidRPr="009846EC">
        <w:rPr>
          <w:b/>
          <w:sz w:val="24"/>
          <w:szCs w:val="24"/>
        </w:rPr>
        <w:t>1 (один)</w:t>
      </w:r>
      <w:r w:rsidRPr="009846EC">
        <w:rPr>
          <w:sz w:val="24"/>
          <w:szCs w:val="24"/>
        </w:rPr>
        <w:t>.</w:t>
      </w:r>
    </w:p>
    <w:bookmarkEnd w:id="16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846EC">
        <w:rPr>
          <w:sz w:val="24"/>
          <w:szCs w:val="24"/>
        </w:rPr>
        <w:t xml:space="preserve">Частичное </w:t>
      </w:r>
      <w:r w:rsidR="00366652" w:rsidRPr="009846EC">
        <w:rPr>
          <w:sz w:val="24"/>
          <w:szCs w:val="24"/>
        </w:rPr>
        <w:t xml:space="preserve">оказание </w:t>
      </w:r>
      <w:r w:rsidR="00AD3EBC" w:rsidRPr="009846EC">
        <w:rPr>
          <w:sz w:val="24"/>
          <w:szCs w:val="24"/>
        </w:rPr>
        <w:t>услуг</w:t>
      </w:r>
      <w:r w:rsidRPr="009846EC">
        <w:rPr>
          <w:sz w:val="24"/>
          <w:szCs w:val="24"/>
        </w:rPr>
        <w:t xml:space="preserve"> не допускается.</w:t>
      </w:r>
    </w:p>
    <w:p w:rsidR="00717F60" w:rsidRPr="009846E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846EC">
        <w:rPr>
          <w:sz w:val="24"/>
          <w:szCs w:val="24"/>
        </w:rPr>
        <w:t>Сроки</w:t>
      </w:r>
      <w:r w:rsidR="00717F60" w:rsidRPr="009846EC">
        <w:rPr>
          <w:sz w:val="24"/>
          <w:szCs w:val="24"/>
        </w:rPr>
        <w:t xml:space="preserve"> </w:t>
      </w:r>
      <w:r w:rsidR="00366652" w:rsidRPr="009846EC">
        <w:rPr>
          <w:sz w:val="24"/>
          <w:szCs w:val="24"/>
        </w:rPr>
        <w:t>оказания услуг</w:t>
      </w:r>
      <w:r w:rsidR="00717F60" w:rsidRPr="009846EC">
        <w:rPr>
          <w:sz w:val="24"/>
          <w:szCs w:val="24"/>
        </w:rPr>
        <w:t xml:space="preserve">: </w:t>
      </w:r>
      <w:r w:rsidR="009846EC" w:rsidRPr="009846EC">
        <w:rPr>
          <w:sz w:val="24"/>
          <w:szCs w:val="24"/>
        </w:rPr>
        <w:t>с момента заключения Договора по «31» декабря 2018 года</w:t>
      </w:r>
      <w:r w:rsidR="00717F60" w:rsidRPr="009846EC">
        <w:rPr>
          <w:sz w:val="24"/>
          <w:szCs w:val="24"/>
        </w:rPr>
        <w:t>.</w:t>
      </w:r>
      <w:bookmarkEnd w:id="19"/>
    </w:p>
    <w:p w:rsidR="008D2928" w:rsidRPr="009846E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846E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846EC">
        <w:rPr>
          <w:sz w:val="24"/>
          <w:szCs w:val="24"/>
        </w:rPr>
        <w:t>территории Р</w:t>
      </w:r>
      <w:r w:rsidR="00A0540E" w:rsidRPr="009846EC">
        <w:rPr>
          <w:sz w:val="24"/>
          <w:szCs w:val="24"/>
        </w:rPr>
        <w:t xml:space="preserve">оссийской </w:t>
      </w:r>
      <w:r w:rsidR="00425F34" w:rsidRPr="009846EC">
        <w:rPr>
          <w:sz w:val="24"/>
          <w:szCs w:val="24"/>
        </w:rPr>
        <w:t>Ф</w:t>
      </w:r>
      <w:r w:rsidR="00A0540E" w:rsidRPr="009846EC">
        <w:rPr>
          <w:sz w:val="24"/>
          <w:szCs w:val="24"/>
        </w:rPr>
        <w:t>едерации</w:t>
      </w:r>
      <w:r w:rsidRPr="009846EC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9846EC" w:rsidRPr="009846EC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 xml:space="preserve">с момента подписания Сторонами Акта об оказании услуг и предоставления счет – </w:t>
      </w:r>
      <w:r w:rsidR="00366652" w:rsidRPr="009846EC">
        <w:rPr>
          <w:iCs/>
          <w:sz w:val="24"/>
          <w:szCs w:val="24"/>
        </w:rPr>
        <w:t>фактуры</w:t>
      </w:r>
      <w:bookmarkEnd w:id="21"/>
      <w:r w:rsidR="001245FA" w:rsidRPr="009846EC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  <w:r w:rsidR="009846EC">
        <w:rPr>
          <w:bCs w:val="0"/>
          <w:sz w:val="24"/>
          <w:szCs w:val="24"/>
        </w:rPr>
        <w:t xml:space="preserve"> </w:t>
      </w:r>
      <w:r w:rsidR="006B1075">
        <w:rPr>
          <w:b/>
          <w:sz w:val="24"/>
          <w:szCs w:val="24"/>
        </w:rPr>
        <w:t>1 200 000</w:t>
      </w:r>
      <w:r w:rsidR="009846EC" w:rsidRPr="000E5C75">
        <w:rPr>
          <w:sz w:val="24"/>
          <w:szCs w:val="24"/>
        </w:rPr>
        <w:t xml:space="preserve"> (</w:t>
      </w:r>
      <w:r w:rsidR="006B1075">
        <w:rPr>
          <w:sz w:val="24"/>
          <w:szCs w:val="24"/>
        </w:rPr>
        <w:t>Один миллион двести тысяч</w:t>
      </w:r>
      <w:r w:rsidR="009846EC" w:rsidRPr="000E5C75">
        <w:rPr>
          <w:sz w:val="24"/>
          <w:szCs w:val="24"/>
        </w:rPr>
        <w:t>) рубл</w:t>
      </w:r>
      <w:r w:rsidR="009846EC">
        <w:rPr>
          <w:sz w:val="24"/>
          <w:szCs w:val="24"/>
        </w:rPr>
        <w:t>ей</w:t>
      </w:r>
      <w:r w:rsidR="009846EC" w:rsidRPr="000E5C75">
        <w:rPr>
          <w:sz w:val="24"/>
          <w:szCs w:val="24"/>
        </w:rPr>
        <w:t xml:space="preserve"> 00 копеек РФ, без учета НДС; НДС составляет </w:t>
      </w:r>
      <w:r w:rsidR="006B1075">
        <w:rPr>
          <w:b/>
          <w:sz w:val="24"/>
          <w:szCs w:val="24"/>
        </w:rPr>
        <w:t>216 000</w:t>
      </w:r>
      <w:r w:rsidR="009846EC" w:rsidRPr="000E5C75">
        <w:rPr>
          <w:sz w:val="24"/>
          <w:szCs w:val="24"/>
        </w:rPr>
        <w:t xml:space="preserve"> (</w:t>
      </w:r>
      <w:r w:rsidR="006B1075">
        <w:rPr>
          <w:sz w:val="24"/>
          <w:szCs w:val="24"/>
        </w:rPr>
        <w:t>Двести шестнадцать тысяч</w:t>
      </w:r>
      <w:r w:rsidR="009846EC" w:rsidRPr="000E5C75">
        <w:rPr>
          <w:sz w:val="24"/>
          <w:szCs w:val="24"/>
        </w:rPr>
        <w:t xml:space="preserve">) рублей </w:t>
      </w:r>
      <w:r w:rsidR="009846EC">
        <w:rPr>
          <w:sz w:val="24"/>
          <w:szCs w:val="24"/>
        </w:rPr>
        <w:t>00</w:t>
      </w:r>
      <w:r w:rsidR="009846EC" w:rsidRPr="000E5C75">
        <w:rPr>
          <w:sz w:val="24"/>
          <w:szCs w:val="24"/>
        </w:rPr>
        <w:t xml:space="preserve"> копеек РФ; </w:t>
      </w:r>
      <w:r w:rsidR="006B1075">
        <w:rPr>
          <w:b/>
          <w:sz w:val="24"/>
          <w:szCs w:val="24"/>
        </w:rPr>
        <w:t>1 416 000</w:t>
      </w:r>
      <w:r w:rsidR="009846EC" w:rsidRPr="000E5C75">
        <w:rPr>
          <w:sz w:val="24"/>
          <w:szCs w:val="24"/>
        </w:rPr>
        <w:t xml:space="preserve"> (</w:t>
      </w:r>
      <w:r w:rsidR="006B1075">
        <w:rPr>
          <w:sz w:val="24"/>
          <w:szCs w:val="24"/>
        </w:rPr>
        <w:t>Один миллион четыреста шестнадцать тысяч</w:t>
      </w:r>
      <w:r w:rsidR="009846EC" w:rsidRPr="000E5C75">
        <w:rPr>
          <w:sz w:val="24"/>
          <w:szCs w:val="24"/>
        </w:rPr>
        <w:t xml:space="preserve">) рублей </w:t>
      </w:r>
      <w:r w:rsidR="009846EC">
        <w:rPr>
          <w:sz w:val="24"/>
          <w:szCs w:val="24"/>
        </w:rPr>
        <w:t>00</w:t>
      </w:r>
      <w:r w:rsidR="009846EC" w:rsidRPr="000E5C75">
        <w:rPr>
          <w:sz w:val="24"/>
          <w:szCs w:val="24"/>
        </w:rPr>
        <w:t xml:space="preserve"> копеек РФ, с учетом НДС</w:t>
      </w:r>
      <w:r w:rsidR="009846EC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  <w:bookmarkStart w:id="452" w:name="_GoBack"/>
      <w:bookmarkEnd w:id="452"/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AA4896">
        <w:rPr>
          <w:bCs w:val="0"/>
          <w:sz w:val="24"/>
          <w:szCs w:val="24"/>
        </w:rPr>
        <w:t xml:space="preserve">, </w:t>
      </w:r>
      <w:r w:rsidR="00AA4896" w:rsidRPr="00AA4896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</w:t>
      </w:r>
      <w:r w:rsidRPr="00AE1D2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Pr="006B1075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proofErr w:type="gramStart"/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  <w:proofErr w:type="gramEnd"/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6B107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6B107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B1075" w:rsidRPr="008235AE">
        <w:rPr>
          <w:sz w:val="24"/>
          <w:szCs w:val="24"/>
        </w:rPr>
        <w:t xml:space="preserve">РФ, г. Брянск, ул. Советская, дом 35, </w:t>
      </w:r>
      <w:proofErr w:type="spellStart"/>
      <w:r w:rsidR="006B1075" w:rsidRPr="008235AE">
        <w:rPr>
          <w:sz w:val="24"/>
          <w:szCs w:val="24"/>
        </w:rPr>
        <w:t>каб</w:t>
      </w:r>
      <w:proofErr w:type="spellEnd"/>
      <w:r w:rsidR="006B1075" w:rsidRPr="008235AE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B1075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6B1075">
        <w:rPr>
          <w:rFonts w:eastAsia="Calibri"/>
          <w:szCs w:val="24"/>
          <w:lang w:eastAsia="en-US"/>
        </w:rPr>
        <w:t>Кузнецову Павлу Николаевичу</w:t>
      </w:r>
      <w:r w:rsidR="006B1075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6B1075" w:rsidRPr="00D52ED1">
        <w:rPr>
          <w:szCs w:val="24"/>
        </w:rPr>
        <w:t>4832) 67-23-68</w:t>
      </w:r>
      <w:r w:rsidR="006B1075" w:rsidRPr="00A666E0">
        <w:rPr>
          <w:rFonts w:eastAsia="Calibri"/>
          <w:szCs w:val="24"/>
          <w:lang w:eastAsia="en-US"/>
        </w:rPr>
        <w:t>, адрес</w:t>
      </w:r>
      <w:proofErr w:type="gramEnd"/>
      <w:r w:rsidR="006B1075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6B1075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6B1075" w:rsidRPr="00A666E0" w:rsidRDefault="006B1075" w:rsidP="006B107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6B1075" w:rsidRPr="00A666E0" w:rsidRDefault="006B1075" w:rsidP="006B107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hanging="284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6B1075" w:rsidRDefault="006B1075" w:rsidP="006B1075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ind w:left="2552" w:hanging="720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>
        <w:rPr>
          <w:sz w:val="24"/>
          <w:szCs w:val="24"/>
        </w:rPr>
        <w:t>4070281040800001015</w:t>
      </w:r>
      <w:r w:rsidRPr="00A666E0">
        <w:rPr>
          <w:sz w:val="24"/>
          <w:szCs w:val="24"/>
        </w:rPr>
        <w:t xml:space="preserve"> </w:t>
      </w:r>
    </w:p>
    <w:p w:rsidR="006B1075" w:rsidRDefault="006B1075" w:rsidP="006B1075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ind w:left="2552" w:hanging="720"/>
        <w:rPr>
          <w:sz w:val="24"/>
          <w:szCs w:val="24"/>
        </w:rPr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</w:t>
      </w:r>
      <w:r w:rsidRPr="006B1075">
        <w:rPr>
          <w:bCs w:val="0"/>
          <w:sz w:val="24"/>
          <w:szCs w:val="24"/>
        </w:rPr>
        <w:t>вк</w:t>
      </w:r>
      <w:r w:rsidR="00717F60" w:rsidRPr="006B1075">
        <w:rPr>
          <w:bCs w:val="0"/>
          <w:sz w:val="24"/>
          <w:szCs w:val="24"/>
        </w:rPr>
        <w:t xml:space="preserve">и на ЭТП могут быть поданы до </w:t>
      </w:r>
      <w:r w:rsidR="002B5044" w:rsidRPr="006B1075">
        <w:rPr>
          <w:b/>
          <w:bCs w:val="0"/>
          <w:sz w:val="24"/>
          <w:szCs w:val="24"/>
        </w:rPr>
        <w:t xml:space="preserve">12 часов 00 минут </w:t>
      </w:r>
      <w:r w:rsidR="006B1075" w:rsidRPr="006B1075">
        <w:rPr>
          <w:b/>
          <w:bCs w:val="0"/>
          <w:sz w:val="24"/>
          <w:szCs w:val="24"/>
        </w:rPr>
        <w:t>«07» феврал</w:t>
      </w:r>
      <w:r w:rsidR="002B5044" w:rsidRPr="006B1075">
        <w:rPr>
          <w:b/>
          <w:bCs w:val="0"/>
          <w:sz w:val="24"/>
          <w:szCs w:val="24"/>
        </w:rPr>
        <w:t xml:space="preserve">я </w:t>
      </w:r>
      <w:r w:rsidR="006F025D" w:rsidRPr="006B1075">
        <w:rPr>
          <w:b/>
          <w:bCs w:val="0"/>
          <w:sz w:val="24"/>
          <w:szCs w:val="24"/>
        </w:rPr>
        <w:t>2018</w:t>
      </w:r>
      <w:r w:rsidR="002B5044" w:rsidRPr="006B1075">
        <w:rPr>
          <w:b/>
          <w:bCs w:val="0"/>
          <w:sz w:val="24"/>
          <w:szCs w:val="24"/>
        </w:rPr>
        <w:t xml:space="preserve"> года</w:t>
      </w:r>
      <w:r w:rsidR="00BB27D7" w:rsidRPr="006B1075">
        <w:rPr>
          <w:b/>
          <w:bCs w:val="0"/>
          <w:sz w:val="24"/>
          <w:szCs w:val="24"/>
        </w:rPr>
        <w:t xml:space="preserve">, </w:t>
      </w:r>
      <w:r w:rsidR="00BB27D7" w:rsidRPr="006B1075">
        <w:rPr>
          <w:bCs w:val="0"/>
          <w:sz w:val="24"/>
          <w:szCs w:val="24"/>
        </w:rPr>
        <w:t>при этом</w:t>
      </w:r>
      <w:r w:rsidR="00BB27D7" w:rsidRPr="00BB27D7">
        <w:rPr>
          <w:bCs w:val="0"/>
          <w:sz w:val="24"/>
          <w:szCs w:val="24"/>
        </w:rPr>
        <w:t xml:space="preserve">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8121395" r:id="rId38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78121396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78121397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lastRenderedPageBreak/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>по Лот</w:t>
      </w:r>
      <w:r w:rsidR="00A154B7" w:rsidRPr="004003A4">
        <w:rPr>
          <w:b w:val="0"/>
          <w:szCs w:val="24"/>
        </w:rPr>
        <w:t>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9846EC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846EC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9846EC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9846EC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846EC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9846EC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6EC" w:rsidRDefault="009846EC">
      <w:pPr>
        <w:spacing w:line="240" w:lineRule="auto"/>
      </w:pPr>
      <w:r>
        <w:separator/>
      </w:r>
    </w:p>
  </w:endnote>
  <w:endnote w:type="continuationSeparator" w:id="0">
    <w:p w:rsidR="009846EC" w:rsidRDefault="009846EC">
      <w:pPr>
        <w:spacing w:line="240" w:lineRule="auto"/>
      </w:pPr>
      <w:r>
        <w:continuationSeparator/>
      </w:r>
    </w:p>
  </w:endnote>
  <w:endnote w:id="1">
    <w:p w:rsidR="009846EC" w:rsidRPr="00F86C07" w:rsidRDefault="009846E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46EC" w:rsidRDefault="009846E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Pr="00FA0376" w:rsidRDefault="009846E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A4896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9846EC" w:rsidRPr="005510F1" w:rsidRDefault="009846EC" w:rsidP="00832D0A">
    <w:pPr>
      <w:pStyle w:val="aff2"/>
      <w:jc w:val="center"/>
      <w:rPr>
        <w:sz w:val="18"/>
        <w:szCs w:val="18"/>
      </w:rPr>
    </w:pPr>
    <w:r w:rsidRPr="005510F1">
      <w:rPr>
        <w:sz w:val="18"/>
        <w:szCs w:val="18"/>
      </w:rPr>
      <w:t xml:space="preserve">Открытый запрос предложений на право заключения Договора оказания услуг по техническому обслуживанию и ремонту цифровых </w:t>
    </w:r>
    <w:proofErr w:type="spellStart"/>
    <w:r w:rsidRPr="005510F1">
      <w:rPr>
        <w:sz w:val="18"/>
        <w:szCs w:val="18"/>
      </w:rPr>
      <w:t>тахографов</w:t>
    </w:r>
    <w:proofErr w:type="spellEnd"/>
    <w:r w:rsidRPr="005510F1">
      <w:rPr>
        <w:sz w:val="18"/>
        <w:szCs w:val="18"/>
      </w:rPr>
      <w:t xml:space="preserve">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6EC" w:rsidRDefault="009846EC">
      <w:pPr>
        <w:spacing w:line="240" w:lineRule="auto"/>
      </w:pPr>
      <w:r>
        <w:separator/>
      </w:r>
    </w:p>
  </w:footnote>
  <w:footnote w:type="continuationSeparator" w:id="0">
    <w:p w:rsidR="009846EC" w:rsidRDefault="009846EC">
      <w:pPr>
        <w:spacing w:line="240" w:lineRule="auto"/>
      </w:pPr>
      <w:r>
        <w:continuationSeparator/>
      </w:r>
    </w:p>
  </w:footnote>
  <w:footnote w:id="1">
    <w:p w:rsidR="009846EC" w:rsidRPr="00B36685" w:rsidRDefault="009846E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846EC" w:rsidRDefault="009846E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846EC" w:rsidRDefault="009846E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846EC" w:rsidRPr="00F83889" w:rsidRDefault="009846E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846EC" w:rsidRPr="00F83889" w:rsidRDefault="009846E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846EC" w:rsidRPr="00F83889" w:rsidRDefault="009846E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846EC" w:rsidRPr="00F83889" w:rsidRDefault="009846E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846EC" w:rsidRDefault="009846E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Pr="00930031" w:rsidRDefault="009846E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EC" w:rsidRDefault="009846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3A4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10F1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1075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6EC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4896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6B1075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uznetsov.PN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88478-4505-4684-A406-4C49906C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93</Pages>
  <Words>29348</Words>
  <Characters>167290</Characters>
  <Application>Microsoft Office Word</Application>
  <DocSecurity>0</DocSecurity>
  <Lines>1394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196246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149</cp:revision>
  <cp:lastPrinted>2015-12-29T14:27:00Z</cp:lastPrinted>
  <dcterms:created xsi:type="dcterms:W3CDTF">2016-01-13T12:36:00Z</dcterms:created>
  <dcterms:modified xsi:type="dcterms:W3CDTF">2018-01-22T07:17:00Z</dcterms:modified>
</cp:coreProperties>
</file>