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3E63" w:rsidRDefault="00221D77"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146D89" w:rsidRPr="00041308" w:rsidRDefault="00146D89" w:rsidP="00146D89">
                  <w:pPr>
                    <w:ind w:right="-21" w:firstLine="0"/>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«Костромаэнерго»</w:t>
                  </w:r>
                </w:p>
                <w:p w:rsidR="00146D89" w:rsidRPr="00010061" w:rsidRDefault="00146D89" w:rsidP="00146D89">
                  <w:pPr>
                    <w:ind w:right="-21" w:firstLine="0"/>
                    <w:jc w:val="left"/>
                    <w:rPr>
                      <w:rFonts w:ascii="Helios" w:hAnsi="Helios"/>
                      <w:sz w:val="12"/>
                      <w:szCs w:val="12"/>
                    </w:rPr>
                  </w:pPr>
                  <w:r w:rsidRPr="00010061">
                    <w:rPr>
                      <w:rFonts w:ascii="Helios" w:hAnsi="Helios"/>
                      <w:sz w:val="12"/>
                      <w:szCs w:val="12"/>
                    </w:rPr>
                    <w:t>п</w:t>
                  </w:r>
                  <w:r>
                    <w:rPr>
                      <w:rFonts w:ascii="Helios" w:hAnsi="Helios"/>
                      <w:sz w:val="12"/>
                      <w:szCs w:val="12"/>
                    </w:rPr>
                    <w:t>р</w:t>
                  </w:r>
                  <w:r w:rsidRPr="00010061">
                    <w:rPr>
                      <w:rFonts w:ascii="Helios" w:hAnsi="Helios"/>
                      <w:sz w:val="12"/>
                      <w:szCs w:val="12"/>
                    </w:rPr>
                    <w:t>. Мира, д.</w:t>
                  </w:r>
                  <w:r>
                    <w:rPr>
                      <w:rFonts w:ascii="Helios" w:hAnsi="Helios"/>
                      <w:sz w:val="12"/>
                      <w:szCs w:val="12"/>
                    </w:rPr>
                    <w:t xml:space="preserve"> 53</w:t>
                  </w:r>
                  <w:r w:rsidRPr="00010061">
                    <w:rPr>
                      <w:rFonts w:ascii="Helios" w:hAnsi="Helios"/>
                      <w:sz w:val="12"/>
                      <w:szCs w:val="12"/>
                    </w:rPr>
                    <w:t>, г.</w:t>
                  </w:r>
                  <w:r>
                    <w:rPr>
                      <w:rFonts w:ascii="Helios" w:hAnsi="Helios"/>
                      <w:sz w:val="12"/>
                      <w:szCs w:val="12"/>
                    </w:rPr>
                    <w:t xml:space="preserve"> Кострома</w:t>
                  </w:r>
                  <w:r w:rsidRPr="00010061">
                    <w:rPr>
                      <w:rFonts w:ascii="Helios" w:hAnsi="Helios"/>
                      <w:sz w:val="12"/>
                      <w:szCs w:val="12"/>
                    </w:rPr>
                    <w:t xml:space="preserve">, Россия, </w:t>
                  </w:r>
                  <w:r>
                    <w:rPr>
                      <w:rFonts w:ascii="Helios" w:hAnsi="Helios"/>
                      <w:sz w:val="12"/>
                      <w:szCs w:val="12"/>
                    </w:rPr>
                    <w:t>156961</w:t>
                  </w:r>
                </w:p>
                <w:p w:rsidR="00146D89" w:rsidRPr="00010061" w:rsidRDefault="00146D89" w:rsidP="00146D89">
                  <w:pPr>
                    <w:ind w:right="-21" w:firstLine="0"/>
                    <w:jc w:val="left"/>
                    <w:rPr>
                      <w:rFonts w:ascii="Helios" w:hAnsi="Helios"/>
                      <w:sz w:val="12"/>
                      <w:szCs w:val="12"/>
                    </w:rPr>
                  </w:pPr>
                  <w:r>
                    <w:rPr>
                      <w:rFonts w:ascii="Helios" w:hAnsi="Helios"/>
                      <w:sz w:val="12"/>
                      <w:szCs w:val="12"/>
                    </w:rPr>
                    <w:t>т</w:t>
                  </w:r>
                  <w:r w:rsidRPr="0034173B">
                    <w:rPr>
                      <w:rFonts w:ascii="Helios" w:hAnsi="Helios"/>
                      <w:sz w:val="12"/>
                      <w:szCs w:val="12"/>
                    </w:rPr>
                    <w:t xml:space="preserve">ел.: (4942) 39-63-59, факс: (4942) 55-87-43, </w:t>
                  </w:r>
                  <w:r>
                    <w:rPr>
                      <w:rFonts w:ascii="Helios" w:hAnsi="Helios"/>
                      <w:sz w:val="12"/>
                      <w:szCs w:val="12"/>
                    </w:rPr>
                    <w:t>тел./</w:t>
                  </w:r>
                  <w:r w:rsidRPr="00010061">
                    <w:rPr>
                      <w:rFonts w:ascii="Helios" w:hAnsi="Helios"/>
                      <w:sz w:val="12"/>
                      <w:szCs w:val="12"/>
                    </w:rPr>
                    <w:t>прямая линия энергетиков: 8-800-50-50-115,</w:t>
                  </w:r>
                  <w:r>
                    <w:rPr>
                      <w:rFonts w:ascii="Helios" w:hAnsi="Helios"/>
                      <w:sz w:val="12"/>
                      <w:szCs w:val="12"/>
                    </w:rPr>
                    <w:t xml:space="preserve"> </w:t>
                  </w:r>
                  <w:r w:rsidRPr="00010061">
                    <w:rPr>
                      <w:rFonts w:ascii="Helios" w:hAnsi="Helios"/>
                      <w:sz w:val="12"/>
                      <w:szCs w:val="12"/>
                    </w:rPr>
                    <w:t>телефон доверия: +7 (495) 747-92-99</w:t>
                  </w:r>
                </w:p>
                <w:p w:rsidR="00146D89" w:rsidRPr="00146D89" w:rsidRDefault="00146D89" w:rsidP="00146D89">
                  <w:pPr>
                    <w:spacing w:line="240" w:lineRule="auto"/>
                    <w:ind w:right="-23"/>
                    <w:rPr>
                      <w:rFonts w:ascii="Helios" w:hAnsi="Helios"/>
                      <w:sz w:val="12"/>
                      <w:szCs w:val="12"/>
                      <w:lang w:val="en-US"/>
                    </w:rPr>
                  </w:pPr>
                  <w:r w:rsidRPr="0034173B">
                    <w:rPr>
                      <w:rFonts w:ascii="Helios" w:hAnsi="Helios"/>
                      <w:sz w:val="12"/>
                      <w:szCs w:val="12"/>
                      <w:lang w:val="en-US"/>
                    </w:rPr>
                    <w:t>e</w:t>
                  </w:r>
                  <w:r w:rsidRPr="00E23D27">
                    <w:rPr>
                      <w:rFonts w:ascii="Helios" w:hAnsi="Helios"/>
                      <w:sz w:val="12"/>
                      <w:szCs w:val="12"/>
                      <w:lang w:val="en-US"/>
                    </w:rPr>
                    <w:t>-</w:t>
                  </w:r>
                  <w:r w:rsidRPr="0034173B">
                    <w:rPr>
                      <w:rFonts w:ascii="Helios" w:hAnsi="Helios"/>
                      <w:sz w:val="12"/>
                      <w:szCs w:val="12"/>
                      <w:lang w:val="en-US"/>
                    </w:rPr>
                    <w:t>mail</w:t>
                  </w:r>
                  <w:r w:rsidRPr="00E23D27">
                    <w:rPr>
                      <w:rFonts w:ascii="Helios" w:hAnsi="Helios"/>
                      <w:sz w:val="12"/>
                      <w:szCs w:val="12"/>
                      <w:lang w:val="en-US"/>
                    </w:rPr>
                    <w:t xml:space="preserve">: </w:t>
                  </w:r>
                  <w:r w:rsidRPr="0034173B">
                    <w:rPr>
                      <w:rFonts w:ascii="Helios" w:hAnsi="Helios"/>
                      <w:sz w:val="12"/>
                      <w:szCs w:val="12"/>
                      <w:lang w:val="en-US"/>
                    </w:rPr>
                    <w:t>kostromaenergo</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r w:rsidRPr="00E23D27">
                    <w:rPr>
                      <w:rFonts w:ascii="Helios" w:hAnsi="Helios"/>
                      <w:sz w:val="12"/>
                      <w:szCs w:val="12"/>
                      <w:lang w:val="en-US"/>
                    </w:rPr>
                    <w:t xml:space="preserve">, </w:t>
                  </w:r>
                  <w:r w:rsidRPr="0034173B">
                    <w:rPr>
                      <w:rFonts w:ascii="Helios" w:hAnsi="Helios"/>
                      <w:sz w:val="12"/>
                      <w:szCs w:val="12"/>
                      <w:lang w:val="en-US"/>
                    </w:rPr>
                    <w:t>http</w:t>
                  </w:r>
                  <w:r w:rsidRPr="00E23D27">
                    <w:rPr>
                      <w:rFonts w:ascii="Helios" w:hAnsi="Helios"/>
                      <w:sz w:val="12"/>
                      <w:szCs w:val="12"/>
                      <w:lang w:val="en-US"/>
                    </w:rPr>
                    <w:t>://</w:t>
                  </w:r>
                  <w:r w:rsidRPr="0034173B">
                    <w:rPr>
                      <w:rFonts w:ascii="Helios" w:hAnsi="Helios"/>
                      <w:sz w:val="12"/>
                      <w:szCs w:val="12"/>
                      <w:lang w:val="en-US"/>
                    </w:rPr>
                    <w:t>www</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146D89" w:rsidRPr="007417E6" w:rsidRDefault="00146D89" w:rsidP="00146D89">
      <w:pPr>
        <w:ind w:left="5670" w:firstLine="0"/>
        <w:jc w:val="center"/>
        <w:rPr>
          <w:sz w:val="24"/>
          <w:szCs w:val="24"/>
        </w:rPr>
      </w:pPr>
      <w:r w:rsidRPr="007417E6">
        <w:rPr>
          <w:sz w:val="24"/>
          <w:szCs w:val="24"/>
        </w:rPr>
        <w:t>УТВЕРЖДАЮ:</w:t>
      </w:r>
    </w:p>
    <w:p w:rsidR="00146D89" w:rsidRDefault="00146D89" w:rsidP="00146D89">
      <w:pPr>
        <w:spacing w:line="240" w:lineRule="auto"/>
        <w:jc w:val="right"/>
        <w:rPr>
          <w:sz w:val="24"/>
          <w:szCs w:val="24"/>
        </w:rPr>
      </w:pPr>
      <w:r>
        <w:rPr>
          <w:sz w:val="24"/>
          <w:szCs w:val="24"/>
        </w:rPr>
        <w:t>Председатель закупочной комиссии -</w:t>
      </w:r>
    </w:p>
    <w:p w:rsidR="00146D89" w:rsidRDefault="00146D89" w:rsidP="00146D89">
      <w:pPr>
        <w:spacing w:line="240" w:lineRule="auto"/>
        <w:jc w:val="right"/>
        <w:rPr>
          <w:sz w:val="24"/>
          <w:szCs w:val="24"/>
        </w:rPr>
      </w:pPr>
      <w:r>
        <w:rPr>
          <w:sz w:val="24"/>
          <w:szCs w:val="24"/>
        </w:rPr>
        <w:t>начальник Управления логистики</w:t>
      </w:r>
      <w:r w:rsidRPr="003C7995">
        <w:rPr>
          <w:sz w:val="24"/>
          <w:szCs w:val="24"/>
        </w:rPr>
        <w:t xml:space="preserve"> </w:t>
      </w:r>
    </w:p>
    <w:p w:rsidR="00146D89" w:rsidRPr="00C12FA4" w:rsidRDefault="00146D89" w:rsidP="00146D89">
      <w:pPr>
        <w:spacing w:line="240" w:lineRule="auto"/>
        <w:jc w:val="right"/>
        <w:rPr>
          <w:sz w:val="24"/>
          <w:szCs w:val="24"/>
        </w:rPr>
      </w:pPr>
      <w:r>
        <w:rPr>
          <w:sz w:val="24"/>
          <w:szCs w:val="24"/>
        </w:rPr>
        <w:t>и материально-технического обеспечения</w:t>
      </w:r>
      <w:r w:rsidRPr="00C12FA4">
        <w:rPr>
          <w:sz w:val="24"/>
          <w:szCs w:val="24"/>
        </w:rPr>
        <w:t xml:space="preserve"> </w:t>
      </w:r>
    </w:p>
    <w:p w:rsidR="00146D89" w:rsidRPr="00C12FA4" w:rsidRDefault="00146D89" w:rsidP="00146D89">
      <w:pPr>
        <w:spacing w:line="240" w:lineRule="auto"/>
        <w:jc w:val="right"/>
        <w:rPr>
          <w:sz w:val="24"/>
          <w:szCs w:val="24"/>
        </w:rPr>
      </w:pPr>
      <w:r>
        <w:rPr>
          <w:sz w:val="24"/>
          <w:szCs w:val="24"/>
        </w:rPr>
        <w:t xml:space="preserve">филиала </w:t>
      </w:r>
      <w:r w:rsidRPr="00C12FA4">
        <w:rPr>
          <w:sz w:val="24"/>
          <w:szCs w:val="24"/>
        </w:rPr>
        <w:t>ПАО «МРСК Центра»</w:t>
      </w:r>
      <w:r>
        <w:rPr>
          <w:sz w:val="24"/>
          <w:szCs w:val="24"/>
        </w:rPr>
        <w:t xml:space="preserve"> - «Костромаэнерго»</w:t>
      </w:r>
    </w:p>
    <w:p w:rsidR="00146D89" w:rsidRPr="00C12FA4" w:rsidRDefault="00146D89" w:rsidP="00146D89">
      <w:pPr>
        <w:spacing w:line="240" w:lineRule="auto"/>
        <w:jc w:val="right"/>
      </w:pPr>
    </w:p>
    <w:p w:rsidR="00146D89" w:rsidRPr="00C12FA4" w:rsidRDefault="00146D89" w:rsidP="00146D89">
      <w:pPr>
        <w:spacing w:line="240" w:lineRule="auto"/>
        <w:jc w:val="right"/>
        <w:rPr>
          <w:sz w:val="24"/>
          <w:szCs w:val="24"/>
        </w:rPr>
      </w:pPr>
      <w:r w:rsidRPr="00C12FA4">
        <w:rPr>
          <w:sz w:val="24"/>
          <w:szCs w:val="24"/>
        </w:rPr>
        <w:t xml:space="preserve">____________________ </w:t>
      </w:r>
      <w:r>
        <w:rPr>
          <w:sz w:val="24"/>
          <w:szCs w:val="24"/>
        </w:rPr>
        <w:t>А.Н</w:t>
      </w:r>
      <w:r w:rsidRPr="00C12FA4">
        <w:rPr>
          <w:sz w:val="24"/>
          <w:szCs w:val="24"/>
        </w:rPr>
        <w:t xml:space="preserve">. </w:t>
      </w:r>
      <w:r>
        <w:rPr>
          <w:sz w:val="24"/>
          <w:szCs w:val="24"/>
        </w:rPr>
        <w:t>Алешков</w:t>
      </w:r>
    </w:p>
    <w:p w:rsidR="00146D89" w:rsidRPr="00C12FA4" w:rsidRDefault="00146D89" w:rsidP="00146D89">
      <w:pPr>
        <w:spacing w:line="240" w:lineRule="auto"/>
        <w:jc w:val="right"/>
        <w:rPr>
          <w:sz w:val="24"/>
          <w:szCs w:val="24"/>
        </w:rPr>
      </w:pPr>
    </w:p>
    <w:p w:rsidR="00146D89" w:rsidRPr="00C12FA4" w:rsidRDefault="00146D89" w:rsidP="00146D89">
      <w:pPr>
        <w:ind w:left="5670" w:firstLine="0"/>
        <w:jc w:val="right"/>
        <w:rPr>
          <w:sz w:val="24"/>
          <w:szCs w:val="24"/>
        </w:rPr>
      </w:pPr>
      <w:r w:rsidRPr="00C12FA4">
        <w:rPr>
          <w:sz w:val="24"/>
          <w:szCs w:val="24"/>
        </w:rPr>
        <w:t xml:space="preserve"> «____» ___________________ 201</w:t>
      </w:r>
      <w:r>
        <w:rPr>
          <w:sz w:val="24"/>
          <w:szCs w:val="24"/>
        </w:rPr>
        <w:t>6</w:t>
      </w:r>
      <w:r w:rsidRPr="00C12FA4">
        <w:rPr>
          <w:sz w:val="24"/>
          <w:szCs w:val="24"/>
        </w:rPr>
        <w:t xml:space="preserve"> г.</w:t>
      </w:r>
    </w:p>
    <w:p w:rsidR="00146D89" w:rsidRPr="00C12FA4" w:rsidRDefault="00146D89" w:rsidP="00146D89">
      <w:pPr>
        <w:ind w:firstLine="0"/>
        <w:jc w:val="left"/>
        <w:rPr>
          <w:sz w:val="24"/>
          <w:szCs w:val="24"/>
        </w:rPr>
      </w:pPr>
    </w:p>
    <w:p w:rsidR="00146D89" w:rsidRPr="00C12FA4" w:rsidRDefault="00146D89" w:rsidP="00146D89">
      <w:pPr>
        <w:spacing w:line="240" w:lineRule="auto"/>
        <w:ind w:left="6804" w:firstLine="0"/>
        <w:rPr>
          <w:b/>
          <w:kern w:val="36"/>
          <w:sz w:val="24"/>
          <w:szCs w:val="24"/>
        </w:rPr>
      </w:pPr>
      <w:r w:rsidRPr="00C12FA4">
        <w:rPr>
          <w:b/>
          <w:kern w:val="36"/>
          <w:sz w:val="24"/>
          <w:szCs w:val="24"/>
        </w:rPr>
        <w:t>Согласовано на заседании</w:t>
      </w:r>
    </w:p>
    <w:p w:rsidR="00146D89" w:rsidRPr="00C12FA4" w:rsidRDefault="00146D89" w:rsidP="00146D89">
      <w:pPr>
        <w:spacing w:line="240" w:lineRule="auto"/>
        <w:ind w:left="6804" w:firstLine="0"/>
        <w:rPr>
          <w:b/>
          <w:kern w:val="36"/>
          <w:sz w:val="24"/>
          <w:szCs w:val="24"/>
        </w:rPr>
      </w:pPr>
      <w:r w:rsidRPr="00C12FA4">
        <w:rPr>
          <w:b/>
          <w:kern w:val="36"/>
          <w:sz w:val="24"/>
          <w:szCs w:val="24"/>
        </w:rPr>
        <w:t>закупочной комиссии</w:t>
      </w:r>
    </w:p>
    <w:p w:rsidR="00146D89" w:rsidRPr="00C12FA4" w:rsidRDefault="00146D89" w:rsidP="00146D89">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146D89" w:rsidP="00146D89">
      <w:pPr>
        <w:spacing w:line="240" w:lineRule="auto"/>
        <w:ind w:left="6804" w:firstLine="0"/>
        <w:rPr>
          <w:b/>
          <w:kern w:val="36"/>
          <w:sz w:val="24"/>
          <w:szCs w:val="24"/>
        </w:rPr>
      </w:pPr>
      <w:r w:rsidRPr="00C12FA4">
        <w:rPr>
          <w:b/>
          <w:kern w:val="36"/>
          <w:sz w:val="24"/>
          <w:szCs w:val="24"/>
        </w:rPr>
        <w:t>от «___» _______ 201</w:t>
      </w:r>
      <w:r>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146D89" w:rsidRPr="00FA55CE" w:rsidRDefault="00717F60" w:rsidP="00146D89">
      <w:pPr>
        <w:spacing w:line="264" w:lineRule="auto"/>
        <w:ind w:firstLine="0"/>
        <w:jc w:val="center"/>
        <w:rPr>
          <w:b/>
          <w:sz w:val="24"/>
          <w:szCs w:val="24"/>
        </w:rPr>
      </w:pPr>
      <w:r w:rsidRPr="00C12FA4">
        <w:rPr>
          <w:b/>
          <w:sz w:val="24"/>
          <w:szCs w:val="24"/>
        </w:rPr>
        <w:t xml:space="preserve">на право заключения </w:t>
      </w:r>
      <w:r w:rsidR="00146D89" w:rsidRPr="00FA55CE">
        <w:rPr>
          <w:b/>
          <w:sz w:val="24"/>
          <w:szCs w:val="24"/>
        </w:rPr>
        <w:t xml:space="preserve">Договора на </w:t>
      </w:r>
      <w:r w:rsidR="00146D89" w:rsidRPr="00146D89">
        <w:rPr>
          <w:b/>
          <w:iCs/>
          <w:sz w:val="24"/>
          <w:szCs w:val="24"/>
        </w:rPr>
        <w:t xml:space="preserve">выполнение </w:t>
      </w:r>
      <w:r w:rsidR="00CD2151" w:rsidRPr="00CD2151">
        <w:rPr>
          <w:b/>
          <w:iCs/>
          <w:sz w:val="24"/>
          <w:szCs w:val="24"/>
        </w:rPr>
        <w:t>текущего и кузовного ремонта легковых автомобилей импортного производства</w:t>
      </w:r>
    </w:p>
    <w:p w:rsidR="00717F60" w:rsidRPr="00C12FA4" w:rsidRDefault="00146D89" w:rsidP="00146D89">
      <w:pPr>
        <w:spacing w:line="264" w:lineRule="auto"/>
        <w:ind w:firstLine="0"/>
        <w:jc w:val="center"/>
        <w:rPr>
          <w:b/>
          <w:sz w:val="24"/>
          <w:szCs w:val="24"/>
        </w:rPr>
      </w:pPr>
      <w:r w:rsidRPr="00FA55CE">
        <w:rPr>
          <w:b/>
          <w:sz w:val="24"/>
          <w:szCs w:val="24"/>
        </w:rPr>
        <w:t xml:space="preserve"> для нужд ПАО «МРСК Центра» (филиала «Костромаэнерго»)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146D89" w:rsidRPr="00146D89">
        <w:rPr>
          <w:sz w:val="24"/>
          <w:szCs w:val="24"/>
        </w:rPr>
        <w:t>Кострома</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CC668E" w:rsidRDefault="000702A1">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CC668E">
        <w:rPr>
          <w:noProof/>
        </w:rPr>
        <w:t>1</w:t>
      </w:r>
      <w:r w:rsidR="00CC668E">
        <w:rPr>
          <w:rFonts w:asciiTheme="minorHAnsi" w:eastAsiaTheme="minorEastAsia" w:hAnsiTheme="minorHAnsi" w:cstheme="minorBidi"/>
          <w:b w:val="0"/>
          <w:caps w:val="0"/>
          <w:noProof/>
          <w:szCs w:val="22"/>
          <w:lang w:eastAsia="ru-RU"/>
        </w:rPr>
        <w:tab/>
      </w:r>
      <w:r w:rsidR="00CC668E">
        <w:rPr>
          <w:noProof/>
        </w:rPr>
        <w:t>Общие положения</w:t>
      </w:r>
      <w:r w:rsidR="00CC668E">
        <w:rPr>
          <w:noProof/>
        </w:rPr>
        <w:tab/>
      </w:r>
      <w:r>
        <w:rPr>
          <w:noProof/>
        </w:rPr>
        <w:fldChar w:fldCharType="begin"/>
      </w:r>
      <w:r w:rsidR="00CC668E">
        <w:rPr>
          <w:noProof/>
        </w:rPr>
        <w:instrText xml:space="preserve"> PAGEREF _Toc441131293 \h </w:instrText>
      </w:r>
      <w:r>
        <w:rPr>
          <w:noProof/>
        </w:rPr>
      </w:r>
      <w:r>
        <w:rPr>
          <w:noProof/>
        </w:rPr>
        <w:fldChar w:fldCharType="separate"/>
      </w:r>
      <w:r w:rsidR="002C3294">
        <w:rPr>
          <w:noProof/>
        </w:rPr>
        <w:t>4</w:t>
      </w:r>
      <w:r>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0702A1">
        <w:rPr>
          <w:noProof/>
        </w:rPr>
        <w:fldChar w:fldCharType="begin"/>
      </w:r>
      <w:r>
        <w:rPr>
          <w:noProof/>
        </w:rPr>
        <w:instrText xml:space="preserve"> PAGEREF _Toc441131294 \h </w:instrText>
      </w:r>
      <w:r w:rsidR="000702A1">
        <w:rPr>
          <w:noProof/>
        </w:rPr>
      </w:r>
      <w:r w:rsidR="000702A1">
        <w:rPr>
          <w:noProof/>
        </w:rPr>
        <w:fldChar w:fldCharType="separate"/>
      </w:r>
      <w:r w:rsidR="002C3294">
        <w:rPr>
          <w:noProof/>
        </w:rPr>
        <w:t>4</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0702A1">
        <w:rPr>
          <w:noProof/>
        </w:rPr>
        <w:fldChar w:fldCharType="begin"/>
      </w:r>
      <w:r>
        <w:rPr>
          <w:noProof/>
        </w:rPr>
        <w:instrText xml:space="preserve"> PAGEREF _Toc441131295 \h </w:instrText>
      </w:r>
      <w:r w:rsidR="000702A1">
        <w:rPr>
          <w:noProof/>
        </w:rPr>
      </w:r>
      <w:r w:rsidR="000702A1">
        <w:rPr>
          <w:noProof/>
        </w:rPr>
        <w:fldChar w:fldCharType="separate"/>
      </w:r>
      <w:r w:rsidR="002C3294">
        <w:rPr>
          <w:noProof/>
        </w:rPr>
        <w:t>5</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0702A1">
        <w:rPr>
          <w:noProof/>
        </w:rPr>
        <w:fldChar w:fldCharType="begin"/>
      </w:r>
      <w:r>
        <w:rPr>
          <w:noProof/>
        </w:rPr>
        <w:instrText xml:space="preserve"> PAGEREF _Toc441131296 \h </w:instrText>
      </w:r>
      <w:r w:rsidR="000702A1">
        <w:rPr>
          <w:noProof/>
        </w:rPr>
      </w:r>
      <w:r w:rsidR="000702A1">
        <w:rPr>
          <w:noProof/>
        </w:rPr>
        <w:fldChar w:fldCharType="separate"/>
      </w:r>
      <w:r w:rsidR="002C3294">
        <w:rPr>
          <w:noProof/>
        </w:rPr>
        <w:t>6</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0702A1">
        <w:rPr>
          <w:noProof/>
        </w:rPr>
        <w:fldChar w:fldCharType="begin"/>
      </w:r>
      <w:r>
        <w:rPr>
          <w:noProof/>
        </w:rPr>
        <w:instrText xml:space="preserve"> PAGEREF _Toc441131297 \h </w:instrText>
      </w:r>
      <w:r w:rsidR="000702A1">
        <w:rPr>
          <w:noProof/>
        </w:rPr>
      </w:r>
      <w:r w:rsidR="000702A1">
        <w:rPr>
          <w:noProof/>
        </w:rPr>
        <w:fldChar w:fldCharType="separate"/>
      </w:r>
      <w:r w:rsidR="002C3294">
        <w:rPr>
          <w:noProof/>
        </w:rPr>
        <w:t>6</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0702A1">
        <w:rPr>
          <w:noProof/>
        </w:rPr>
        <w:fldChar w:fldCharType="begin"/>
      </w:r>
      <w:r>
        <w:rPr>
          <w:noProof/>
        </w:rPr>
        <w:instrText xml:space="preserve"> PAGEREF _Toc441131298 \h </w:instrText>
      </w:r>
      <w:r w:rsidR="000702A1">
        <w:rPr>
          <w:noProof/>
        </w:rPr>
      </w:r>
      <w:r w:rsidR="000702A1">
        <w:rPr>
          <w:noProof/>
        </w:rPr>
        <w:fldChar w:fldCharType="separate"/>
      </w:r>
      <w:r w:rsidR="002C3294">
        <w:rPr>
          <w:noProof/>
        </w:rPr>
        <w:t>7</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0702A1">
        <w:rPr>
          <w:noProof/>
        </w:rPr>
        <w:fldChar w:fldCharType="begin"/>
      </w:r>
      <w:r>
        <w:rPr>
          <w:noProof/>
        </w:rPr>
        <w:instrText xml:space="preserve"> PAGEREF _Toc441131299 \h </w:instrText>
      </w:r>
      <w:r w:rsidR="000702A1">
        <w:rPr>
          <w:noProof/>
        </w:rPr>
      </w:r>
      <w:r w:rsidR="000702A1">
        <w:rPr>
          <w:noProof/>
        </w:rPr>
        <w:fldChar w:fldCharType="separate"/>
      </w:r>
      <w:r w:rsidR="002C3294">
        <w:rPr>
          <w:noProof/>
        </w:rPr>
        <w:t>8</w:t>
      </w:r>
      <w:r w:rsidR="000702A1">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EA46A9">
        <w:rPr>
          <w:noProof/>
        </w:rPr>
        <w:t>Антикоррупционная оговорка, включаемая в проект договора</w:t>
      </w:r>
      <w:r>
        <w:rPr>
          <w:noProof/>
        </w:rPr>
        <w:tab/>
      </w:r>
      <w:r w:rsidR="000702A1">
        <w:rPr>
          <w:noProof/>
        </w:rPr>
        <w:fldChar w:fldCharType="begin"/>
      </w:r>
      <w:r>
        <w:rPr>
          <w:noProof/>
        </w:rPr>
        <w:instrText xml:space="preserve"> PAGEREF _Toc441131306 \h </w:instrText>
      </w:r>
      <w:r w:rsidR="000702A1">
        <w:rPr>
          <w:noProof/>
        </w:rPr>
      </w:r>
      <w:r w:rsidR="000702A1">
        <w:rPr>
          <w:noProof/>
        </w:rPr>
        <w:fldChar w:fldCharType="separate"/>
      </w:r>
      <w:r w:rsidR="002C3294">
        <w:rPr>
          <w:noProof/>
        </w:rPr>
        <w:t>10</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0702A1">
        <w:rPr>
          <w:noProof/>
        </w:rPr>
        <w:fldChar w:fldCharType="begin"/>
      </w:r>
      <w:r>
        <w:rPr>
          <w:noProof/>
        </w:rPr>
        <w:instrText xml:space="preserve"> PAGEREF _Toc441131307 \h </w:instrText>
      </w:r>
      <w:r w:rsidR="000702A1">
        <w:rPr>
          <w:noProof/>
        </w:rPr>
      </w:r>
      <w:r w:rsidR="000702A1">
        <w:rPr>
          <w:noProof/>
        </w:rPr>
        <w:fldChar w:fldCharType="separate"/>
      </w:r>
      <w:r w:rsidR="002C3294">
        <w:rPr>
          <w:noProof/>
        </w:rPr>
        <w:t>10</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EA46A9">
        <w:rPr>
          <w:bCs w:val="0"/>
          <w:noProof/>
        </w:rPr>
        <w:t>Антикоррупционная оговорка, включаемая в проект договора</w:t>
      </w:r>
      <w:r>
        <w:rPr>
          <w:noProof/>
        </w:rPr>
        <w:tab/>
      </w:r>
      <w:r w:rsidR="000702A1">
        <w:rPr>
          <w:noProof/>
        </w:rPr>
        <w:fldChar w:fldCharType="begin"/>
      </w:r>
      <w:r>
        <w:rPr>
          <w:noProof/>
        </w:rPr>
        <w:instrText xml:space="preserve"> PAGEREF _Toc441131311 \h </w:instrText>
      </w:r>
      <w:r w:rsidR="000702A1">
        <w:rPr>
          <w:noProof/>
        </w:rPr>
      </w:r>
      <w:r w:rsidR="000702A1">
        <w:rPr>
          <w:noProof/>
        </w:rPr>
        <w:fldChar w:fldCharType="separate"/>
      </w:r>
      <w:r w:rsidR="002C3294">
        <w:rPr>
          <w:noProof/>
        </w:rPr>
        <w:t>10</w:t>
      </w:r>
      <w:r w:rsidR="000702A1">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0702A1">
        <w:rPr>
          <w:noProof/>
        </w:rPr>
        <w:fldChar w:fldCharType="begin"/>
      </w:r>
      <w:r>
        <w:rPr>
          <w:noProof/>
        </w:rPr>
        <w:instrText xml:space="preserve"> PAGEREF _Toc441131315 \h </w:instrText>
      </w:r>
      <w:r w:rsidR="000702A1">
        <w:rPr>
          <w:noProof/>
        </w:rPr>
      </w:r>
      <w:r w:rsidR="000702A1">
        <w:rPr>
          <w:noProof/>
        </w:rPr>
        <w:fldChar w:fldCharType="separate"/>
      </w:r>
      <w:r w:rsidR="002C3294">
        <w:rPr>
          <w:noProof/>
        </w:rPr>
        <w:t>13</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0702A1">
        <w:rPr>
          <w:noProof/>
        </w:rPr>
        <w:fldChar w:fldCharType="begin"/>
      </w:r>
      <w:r>
        <w:rPr>
          <w:noProof/>
        </w:rPr>
        <w:instrText xml:space="preserve"> PAGEREF _Toc441131316 \h </w:instrText>
      </w:r>
      <w:r w:rsidR="000702A1">
        <w:rPr>
          <w:noProof/>
        </w:rPr>
      </w:r>
      <w:r w:rsidR="000702A1">
        <w:rPr>
          <w:noProof/>
        </w:rPr>
        <w:fldChar w:fldCharType="separate"/>
      </w:r>
      <w:r w:rsidR="002C3294">
        <w:rPr>
          <w:noProof/>
        </w:rPr>
        <w:t>13</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0702A1">
        <w:rPr>
          <w:noProof/>
        </w:rPr>
        <w:fldChar w:fldCharType="begin"/>
      </w:r>
      <w:r>
        <w:rPr>
          <w:noProof/>
        </w:rPr>
        <w:instrText xml:space="preserve"> PAGEREF _Toc441131319 \h </w:instrText>
      </w:r>
      <w:r w:rsidR="000702A1">
        <w:rPr>
          <w:noProof/>
        </w:rPr>
      </w:r>
      <w:r w:rsidR="000702A1">
        <w:rPr>
          <w:noProof/>
        </w:rPr>
        <w:fldChar w:fldCharType="separate"/>
      </w:r>
      <w:r w:rsidR="002C3294">
        <w:rPr>
          <w:noProof/>
        </w:rPr>
        <w:t>13</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0702A1">
        <w:rPr>
          <w:noProof/>
        </w:rPr>
        <w:fldChar w:fldCharType="begin"/>
      </w:r>
      <w:r>
        <w:rPr>
          <w:noProof/>
        </w:rPr>
        <w:instrText xml:space="preserve"> PAGEREF _Toc441131320 \h </w:instrText>
      </w:r>
      <w:r w:rsidR="000702A1">
        <w:rPr>
          <w:noProof/>
        </w:rPr>
      </w:r>
      <w:r w:rsidR="000702A1">
        <w:rPr>
          <w:noProof/>
        </w:rPr>
        <w:fldChar w:fldCharType="separate"/>
      </w:r>
      <w:r w:rsidR="002C3294">
        <w:rPr>
          <w:noProof/>
        </w:rPr>
        <w:t>14</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0702A1">
        <w:rPr>
          <w:noProof/>
        </w:rPr>
        <w:fldChar w:fldCharType="begin"/>
      </w:r>
      <w:r>
        <w:rPr>
          <w:noProof/>
        </w:rPr>
        <w:instrText xml:space="preserve"> PAGEREF _Toc441131335 \h </w:instrText>
      </w:r>
      <w:r w:rsidR="000702A1">
        <w:rPr>
          <w:noProof/>
        </w:rPr>
      </w:r>
      <w:r w:rsidR="000702A1">
        <w:rPr>
          <w:noProof/>
        </w:rPr>
        <w:fldChar w:fldCharType="separate"/>
      </w:r>
      <w:r w:rsidR="002C3294">
        <w:rPr>
          <w:noProof/>
        </w:rPr>
        <w:t>29</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0702A1">
        <w:rPr>
          <w:noProof/>
        </w:rPr>
        <w:fldChar w:fldCharType="begin"/>
      </w:r>
      <w:r>
        <w:rPr>
          <w:noProof/>
        </w:rPr>
        <w:instrText xml:space="preserve"> PAGEREF _Toc441131338 \h </w:instrText>
      </w:r>
      <w:r w:rsidR="000702A1">
        <w:rPr>
          <w:noProof/>
        </w:rPr>
      </w:r>
      <w:r w:rsidR="000702A1">
        <w:rPr>
          <w:noProof/>
        </w:rPr>
        <w:fldChar w:fldCharType="separate"/>
      </w:r>
      <w:r w:rsidR="002C3294">
        <w:rPr>
          <w:noProof/>
        </w:rPr>
        <w:t>30</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0702A1">
        <w:rPr>
          <w:noProof/>
        </w:rPr>
        <w:fldChar w:fldCharType="begin"/>
      </w:r>
      <w:r>
        <w:rPr>
          <w:noProof/>
        </w:rPr>
        <w:instrText xml:space="preserve"> PAGEREF _Toc441131339 \h </w:instrText>
      </w:r>
      <w:r w:rsidR="000702A1">
        <w:rPr>
          <w:noProof/>
        </w:rPr>
      </w:r>
      <w:r w:rsidR="000702A1">
        <w:rPr>
          <w:noProof/>
        </w:rPr>
        <w:fldChar w:fldCharType="separate"/>
      </w:r>
      <w:r w:rsidR="002C3294">
        <w:rPr>
          <w:noProof/>
        </w:rPr>
        <w:t>30</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0702A1">
        <w:rPr>
          <w:noProof/>
        </w:rPr>
        <w:fldChar w:fldCharType="begin"/>
      </w:r>
      <w:r>
        <w:rPr>
          <w:noProof/>
        </w:rPr>
        <w:instrText xml:space="preserve"> PAGEREF _Toc441131344 \h </w:instrText>
      </w:r>
      <w:r w:rsidR="000702A1">
        <w:rPr>
          <w:noProof/>
        </w:rPr>
      </w:r>
      <w:r w:rsidR="000702A1">
        <w:rPr>
          <w:noProof/>
        </w:rPr>
        <w:fldChar w:fldCharType="separate"/>
      </w:r>
      <w:r w:rsidR="002C3294">
        <w:rPr>
          <w:noProof/>
        </w:rPr>
        <w:t>32</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0702A1">
        <w:rPr>
          <w:noProof/>
        </w:rPr>
        <w:fldChar w:fldCharType="begin"/>
      </w:r>
      <w:r>
        <w:rPr>
          <w:noProof/>
        </w:rPr>
        <w:instrText xml:space="preserve"> PAGEREF _Toc441131345 \h </w:instrText>
      </w:r>
      <w:r w:rsidR="000702A1">
        <w:rPr>
          <w:noProof/>
        </w:rPr>
      </w:r>
      <w:r w:rsidR="000702A1">
        <w:rPr>
          <w:noProof/>
        </w:rPr>
        <w:fldChar w:fldCharType="separate"/>
      </w:r>
      <w:r w:rsidR="002C3294">
        <w:rPr>
          <w:noProof/>
        </w:rPr>
        <w:t>33</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0702A1">
        <w:rPr>
          <w:noProof/>
        </w:rPr>
        <w:fldChar w:fldCharType="begin"/>
      </w:r>
      <w:r>
        <w:rPr>
          <w:noProof/>
        </w:rPr>
        <w:instrText xml:space="preserve"> PAGEREF _Toc441131346 \h </w:instrText>
      </w:r>
      <w:r w:rsidR="000702A1">
        <w:rPr>
          <w:noProof/>
        </w:rPr>
      </w:r>
      <w:r w:rsidR="000702A1">
        <w:rPr>
          <w:noProof/>
        </w:rPr>
        <w:fldChar w:fldCharType="separate"/>
      </w:r>
      <w:r w:rsidR="002C3294">
        <w:rPr>
          <w:noProof/>
        </w:rPr>
        <w:t>34</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0702A1">
        <w:rPr>
          <w:noProof/>
        </w:rPr>
        <w:fldChar w:fldCharType="begin"/>
      </w:r>
      <w:r>
        <w:rPr>
          <w:noProof/>
        </w:rPr>
        <w:instrText xml:space="preserve"> PAGEREF _Toc441131347 \h </w:instrText>
      </w:r>
      <w:r w:rsidR="000702A1">
        <w:rPr>
          <w:noProof/>
        </w:rPr>
      </w:r>
      <w:r w:rsidR="000702A1">
        <w:rPr>
          <w:noProof/>
        </w:rPr>
        <w:fldChar w:fldCharType="separate"/>
      </w:r>
      <w:r w:rsidR="002C3294">
        <w:rPr>
          <w:noProof/>
        </w:rPr>
        <w:t>34</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0702A1">
        <w:rPr>
          <w:noProof/>
        </w:rPr>
        <w:fldChar w:fldCharType="begin"/>
      </w:r>
      <w:r>
        <w:rPr>
          <w:noProof/>
        </w:rPr>
        <w:instrText xml:space="preserve"> PAGEREF _Toc441131348 \h </w:instrText>
      </w:r>
      <w:r w:rsidR="000702A1">
        <w:rPr>
          <w:noProof/>
        </w:rPr>
      </w:r>
      <w:r w:rsidR="000702A1">
        <w:rPr>
          <w:noProof/>
        </w:rPr>
        <w:fldChar w:fldCharType="separate"/>
      </w:r>
      <w:r w:rsidR="002C3294">
        <w:rPr>
          <w:noProof/>
        </w:rPr>
        <w:t>35</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0702A1">
        <w:rPr>
          <w:noProof/>
        </w:rPr>
        <w:fldChar w:fldCharType="begin"/>
      </w:r>
      <w:r>
        <w:rPr>
          <w:noProof/>
        </w:rPr>
        <w:instrText xml:space="preserve"> PAGEREF _Toc441131349 \h </w:instrText>
      </w:r>
      <w:r w:rsidR="000702A1">
        <w:rPr>
          <w:noProof/>
        </w:rPr>
      </w:r>
      <w:r w:rsidR="000702A1">
        <w:rPr>
          <w:noProof/>
        </w:rPr>
        <w:fldChar w:fldCharType="separate"/>
      </w:r>
      <w:r w:rsidR="002C3294">
        <w:rPr>
          <w:noProof/>
        </w:rPr>
        <w:t>35</w:t>
      </w:r>
      <w:r w:rsidR="000702A1">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sidRPr="00EA46A9">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0702A1">
        <w:rPr>
          <w:noProof/>
        </w:rPr>
        <w:fldChar w:fldCharType="begin"/>
      </w:r>
      <w:r>
        <w:rPr>
          <w:noProof/>
        </w:rPr>
        <w:instrText xml:space="preserve"> PAGEREF _Toc441131350 \h </w:instrText>
      </w:r>
      <w:r w:rsidR="000702A1">
        <w:rPr>
          <w:noProof/>
        </w:rPr>
      </w:r>
      <w:r w:rsidR="000702A1">
        <w:rPr>
          <w:noProof/>
        </w:rPr>
        <w:fldChar w:fldCharType="separate"/>
      </w:r>
      <w:r w:rsidR="002C3294">
        <w:rPr>
          <w:noProof/>
        </w:rPr>
        <w:t>36</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0702A1">
        <w:rPr>
          <w:noProof/>
        </w:rPr>
        <w:fldChar w:fldCharType="begin"/>
      </w:r>
      <w:r>
        <w:rPr>
          <w:noProof/>
        </w:rPr>
        <w:instrText xml:space="preserve"> PAGEREF _Toc441131351 \h </w:instrText>
      </w:r>
      <w:r w:rsidR="000702A1">
        <w:rPr>
          <w:noProof/>
        </w:rPr>
      </w:r>
      <w:r w:rsidR="000702A1">
        <w:rPr>
          <w:noProof/>
        </w:rPr>
        <w:fldChar w:fldCharType="separate"/>
      </w:r>
      <w:r w:rsidR="002C3294">
        <w:rPr>
          <w:noProof/>
        </w:rPr>
        <w:t>36</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0702A1">
        <w:rPr>
          <w:noProof/>
        </w:rPr>
        <w:fldChar w:fldCharType="begin"/>
      </w:r>
      <w:r>
        <w:rPr>
          <w:noProof/>
        </w:rPr>
        <w:instrText xml:space="preserve"> PAGEREF _Toc441131353 \h </w:instrText>
      </w:r>
      <w:r w:rsidR="000702A1">
        <w:rPr>
          <w:noProof/>
        </w:rPr>
      </w:r>
      <w:r w:rsidR="000702A1">
        <w:rPr>
          <w:noProof/>
        </w:rPr>
        <w:fldChar w:fldCharType="separate"/>
      </w:r>
      <w:r w:rsidR="002C3294">
        <w:rPr>
          <w:noProof/>
        </w:rPr>
        <w:t>36</w:t>
      </w:r>
      <w:r w:rsidR="000702A1">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0702A1">
        <w:rPr>
          <w:noProof/>
        </w:rPr>
        <w:fldChar w:fldCharType="begin"/>
      </w:r>
      <w:r>
        <w:rPr>
          <w:noProof/>
        </w:rPr>
        <w:instrText xml:space="preserve"> PAGEREF _Toc441131355 \h </w:instrText>
      </w:r>
      <w:r w:rsidR="000702A1">
        <w:rPr>
          <w:noProof/>
        </w:rPr>
      </w:r>
      <w:r w:rsidR="000702A1">
        <w:rPr>
          <w:noProof/>
        </w:rPr>
        <w:fldChar w:fldCharType="separate"/>
      </w:r>
      <w:r w:rsidR="002C3294">
        <w:rPr>
          <w:noProof/>
        </w:rPr>
        <w:t>37</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0702A1">
        <w:rPr>
          <w:noProof/>
        </w:rPr>
        <w:fldChar w:fldCharType="begin"/>
      </w:r>
      <w:r>
        <w:rPr>
          <w:noProof/>
        </w:rPr>
        <w:instrText xml:space="preserve"> PAGEREF _Toc441131356 \h </w:instrText>
      </w:r>
      <w:r w:rsidR="000702A1">
        <w:rPr>
          <w:noProof/>
        </w:rPr>
      </w:r>
      <w:r w:rsidR="000702A1">
        <w:rPr>
          <w:noProof/>
        </w:rPr>
        <w:fldChar w:fldCharType="separate"/>
      </w:r>
      <w:r w:rsidR="002C3294">
        <w:rPr>
          <w:noProof/>
        </w:rPr>
        <w:t>37</w:t>
      </w:r>
      <w:r w:rsidR="000702A1">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0702A1">
        <w:rPr>
          <w:noProof/>
        </w:rPr>
        <w:fldChar w:fldCharType="begin"/>
      </w:r>
      <w:r>
        <w:rPr>
          <w:noProof/>
        </w:rPr>
        <w:instrText xml:space="preserve"> PAGEREF _Toc441131357 \h </w:instrText>
      </w:r>
      <w:r w:rsidR="000702A1">
        <w:rPr>
          <w:noProof/>
        </w:rPr>
      </w:r>
      <w:r w:rsidR="000702A1">
        <w:rPr>
          <w:noProof/>
        </w:rPr>
        <w:fldChar w:fldCharType="separate"/>
      </w:r>
      <w:r w:rsidR="002C3294">
        <w:rPr>
          <w:noProof/>
        </w:rPr>
        <w:t>37</w:t>
      </w:r>
      <w:r w:rsidR="000702A1">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0702A1">
        <w:rPr>
          <w:noProof/>
        </w:rPr>
        <w:fldChar w:fldCharType="begin"/>
      </w:r>
      <w:r>
        <w:rPr>
          <w:noProof/>
        </w:rPr>
        <w:instrText xml:space="preserve"> PAGEREF _Toc441131359 \h </w:instrText>
      </w:r>
      <w:r w:rsidR="000702A1">
        <w:rPr>
          <w:noProof/>
        </w:rPr>
      </w:r>
      <w:r w:rsidR="000702A1">
        <w:rPr>
          <w:noProof/>
        </w:rPr>
        <w:fldChar w:fldCharType="separate"/>
      </w:r>
      <w:r w:rsidR="002C3294">
        <w:rPr>
          <w:noProof/>
        </w:rPr>
        <w:t>41</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EA46A9">
        <w:rPr>
          <w:bCs w:val="0"/>
          <w:noProof/>
        </w:rPr>
        <w:t>услуг</w:t>
      </w:r>
      <w:r>
        <w:rPr>
          <w:noProof/>
        </w:rPr>
        <w:t xml:space="preserve"> (форма 2)</w:t>
      </w:r>
      <w:r>
        <w:rPr>
          <w:noProof/>
        </w:rPr>
        <w:tab/>
      </w:r>
      <w:r w:rsidR="000702A1">
        <w:rPr>
          <w:noProof/>
        </w:rPr>
        <w:fldChar w:fldCharType="begin"/>
      </w:r>
      <w:r>
        <w:rPr>
          <w:noProof/>
        </w:rPr>
        <w:instrText xml:space="preserve"> PAGEREF _Toc441131361 \h </w:instrText>
      </w:r>
      <w:r w:rsidR="000702A1">
        <w:rPr>
          <w:noProof/>
        </w:rPr>
      </w:r>
      <w:r w:rsidR="000702A1">
        <w:rPr>
          <w:noProof/>
        </w:rPr>
        <w:fldChar w:fldCharType="separate"/>
      </w:r>
      <w:r w:rsidR="002C3294">
        <w:rPr>
          <w:noProof/>
        </w:rPr>
        <w:t>43</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5.3</w:t>
      </w:r>
      <w:r>
        <w:rPr>
          <w:rFonts w:asciiTheme="minorHAnsi" w:eastAsiaTheme="minorEastAsia" w:hAnsiTheme="minorHAnsi" w:cstheme="minorBidi"/>
          <w:b w:val="0"/>
          <w:bCs w:val="0"/>
          <w:noProof/>
          <w:sz w:val="22"/>
          <w:szCs w:val="22"/>
          <w:lang w:eastAsia="ru-RU"/>
        </w:rPr>
        <w:tab/>
      </w:r>
      <w:r w:rsidRPr="00EA46A9">
        <w:rPr>
          <w:noProof/>
          <w:color w:val="000000"/>
        </w:rPr>
        <w:t>Техническое предложение (форма 3)</w:t>
      </w:r>
      <w:r>
        <w:rPr>
          <w:noProof/>
        </w:rPr>
        <w:tab/>
      </w:r>
      <w:r w:rsidR="000702A1">
        <w:rPr>
          <w:noProof/>
        </w:rPr>
        <w:fldChar w:fldCharType="begin"/>
      </w:r>
      <w:r>
        <w:rPr>
          <w:noProof/>
        </w:rPr>
        <w:instrText xml:space="preserve"> PAGEREF _Toc441131364 \h </w:instrText>
      </w:r>
      <w:r w:rsidR="000702A1">
        <w:rPr>
          <w:noProof/>
        </w:rPr>
      </w:r>
      <w:r w:rsidR="000702A1">
        <w:rPr>
          <w:noProof/>
        </w:rPr>
        <w:fldChar w:fldCharType="separate"/>
      </w:r>
      <w:r w:rsidR="002C3294">
        <w:rPr>
          <w:noProof/>
        </w:rPr>
        <w:t>46</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0702A1">
        <w:rPr>
          <w:noProof/>
        </w:rPr>
        <w:fldChar w:fldCharType="begin"/>
      </w:r>
      <w:r>
        <w:rPr>
          <w:noProof/>
        </w:rPr>
        <w:instrText xml:space="preserve"> PAGEREF _Toc441131367 \h </w:instrText>
      </w:r>
      <w:r w:rsidR="000702A1">
        <w:rPr>
          <w:noProof/>
        </w:rPr>
      </w:r>
      <w:r w:rsidR="000702A1">
        <w:rPr>
          <w:noProof/>
        </w:rPr>
        <w:fldChar w:fldCharType="separate"/>
      </w:r>
      <w:r w:rsidR="002C3294">
        <w:rPr>
          <w:noProof/>
        </w:rPr>
        <w:t>48</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0702A1">
        <w:rPr>
          <w:noProof/>
        </w:rPr>
        <w:fldChar w:fldCharType="begin"/>
      </w:r>
      <w:r>
        <w:rPr>
          <w:noProof/>
        </w:rPr>
        <w:instrText xml:space="preserve"> PAGEREF _Toc441131370 \h </w:instrText>
      </w:r>
      <w:r w:rsidR="000702A1">
        <w:rPr>
          <w:noProof/>
        </w:rPr>
      </w:r>
      <w:r w:rsidR="000702A1">
        <w:rPr>
          <w:noProof/>
        </w:rPr>
        <w:fldChar w:fldCharType="separate"/>
      </w:r>
      <w:r w:rsidR="002C3294">
        <w:rPr>
          <w:noProof/>
        </w:rPr>
        <w:t>50</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5.6</w:t>
      </w:r>
      <w:r>
        <w:rPr>
          <w:rFonts w:asciiTheme="minorHAnsi" w:eastAsiaTheme="minorEastAsia" w:hAnsiTheme="minorHAnsi" w:cstheme="minorBidi"/>
          <w:b w:val="0"/>
          <w:bCs w:val="0"/>
          <w:noProof/>
          <w:sz w:val="22"/>
          <w:szCs w:val="22"/>
          <w:lang w:eastAsia="ru-RU"/>
        </w:rPr>
        <w:tab/>
      </w:r>
      <w:r w:rsidRPr="00EA46A9">
        <w:rPr>
          <w:noProof/>
          <w:color w:val="000000"/>
        </w:rPr>
        <w:t>Протокол разногласий к проекту Договора (форма 6)</w:t>
      </w:r>
      <w:r>
        <w:rPr>
          <w:noProof/>
        </w:rPr>
        <w:tab/>
      </w:r>
      <w:r w:rsidR="000702A1">
        <w:rPr>
          <w:noProof/>
        </w:rPr>
        <w:fldChar w:fldCharType="begin"/>
      </w:r>
      <w:r>
        <w:rPr>
          <w:noProof/>
        </w:rPr>
        <w:instrText xml:space="preserve"> PAGEREF _Toc441131373 \h </w:instrText>
      </w:r>
      <w:r w:rsidR="000702A1">
        <w:rPr>
          <w:noProof/>
        </w:rPr>
      </w:r>
      <w:r w:rsidR="000702A1">
        <w:rPr>
          <w:noProof/>
        </w:rPr>
        <w:fldChar w:fldCharType="separate"/>
      </w:r>
      <w:r w:rsidR="002C3294">
        <w:rPr>
          <w:noProof/>
        </w:rPr>
        <w:t>52</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0702A1">
        <w:rPr>
          <w:noProof/>
        </w:rPr>
        <w:fldChar w:fldCharType="begin"/>
      </w:r>
      <w:r>
        <w:rPr>
          <w:noProof/>
        </w:rPr>
        <w:instrText xml:space="preserve"> PAGEREF _Toc441131376 \h </w:instrText>
      </w:r>
      <w:r w:rsidR="000702A1">
        <w:rPr>
          <w:noProof/>
        </w:rPr>
      </w:r>
      <w:r w:rsidR="000702A1">
        <w:rPr>
          <w:noProof/>
        </w:rPr>
        <w:fldChar w:fldCharType="separate"/>
      </w:r>
      <w:r w:rsidR="002C3294">
        <w:rPr>
          <w:noProof/>
        </w:rPr>
        <w:t>54</w:t>
      </w:r>
      <w:r w:rsidR="000702A1">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5.7.1</w:t>
      </w:r>
      <w:r>
        <w:rPr>
          <w:rFonts w:asciiTheme="minorHAnsi" w:eastAsiaTheme="minorEastAsia" w:hAnsiTheme="minorHAnsi" w:cstheme="minorBidi"/>
          <w:bCs w:val="0"/>
          <w:iCs w:val="0"/>
          <w:noProof/>
          <w:sz w:val="22"/>
          <w:szCs w:val="22"/>
          <w:lang w:eastAsia="ru-RU"/>
        </w:rPr>
        <w:tab/>
      </w:r>
      <w:r w:rsidRPr="00EA46A9">
        <w:rPr>
          <w:noProof/>
        </w:rPr>
        <w:t>Форма Анкеты Участника</w:t>
      </w:r>
      <w:r>
        <w:rPr>
          <w:noProof/>
        </w:rPr>
        <w:tab/>
      </w:r>
      <w:r w:rsidR="000702A1">
        <w:rPr>
          <w:noProof/>
        </w:rPr>
        <w:fldChar w:fldCharType="begin"/>
      </w:r>
      <w:r>
        <w:rPr>
          <w:noProof/>
        </w:rPr>
        <w:instrText xml:space="preserve"> PAGEREF _Toc441131377 \h </w:instrText>
      </w:r>
      <w:r w:rsidR="000702A1">
        <w:rPr>
          <w:noProof/>
        </w:rPr>
      </w:r>
      <w:r w:rsidR="000702A1">
        <w:rPr>
          <w:noProof/>
        </w:rPr>
        <w:fldChar w:fldCharType="separate"/>
      </w:r>
      <w:r w:rsidR="002C3294">
        <w:rPr>
          <w:noProof/>
        </w:rPr>
        <w:t>54</w:t>
      </w:r>
      <w:r w:rsidR="000702A1">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5.7.2</w:t>
      </w:r>
      <w:r>
        <w:rPr>
          <w:rFonts w:asciiTheme="minorHAnsi" w:eastAsiaTheme="minorEastAsia" w:hAnsiTheme="minorHAnsi" w:cstheme="minorBidi"/>
          <w:bCs w:val="0"/>
          <w:iCs w:val="0"/>
          <w:noProof/>
          <w:sz w:val="22"/>
          <w:szCs w:val="22"/>
          <w:lang w:eastAsia="ru-RU"/>
        </w:rPr>
        <w:tab/>
      </w:r>
      <w:r w:rsidRPr="00EA46A9">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0702A1">
        <w:rPr>
          <w:noProof/>
        </w:rPr>
        <w:fldChar w:fldCharType="begin"/>
      </w:r>
      <w:r>
        <w:rPr>
          <w:noProof/>
        </w:rPr>
        <w:instrText xml:space="preserve"> PAGEREF _Toc441131378 \h </w:instrText>
      </w:r>
      <w:r w:rsidR="000702A1">
        <w:rPr>
          <w:noProof/>
        </w:rPr>
      </w:r>
      <w:r w:rsidR="000702A1">
        <w:rPr>
          <w:noProof/>
        </w:rPr>
        <w:fldChar w:fldCharType="separate"/>
      </w:r>
      <w:r w:rsidR="002C3294">
        <w:rPr>
          <w:noProof/>
        </w:rPr>
        <w:t>56</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0702A1">
        <w:rPr>
          <w:noProof/>
        </w:rPr>
        <w:fldChar w:fldCharType="begin"/>
      </w:r>
      <w:r>
        <w:rPr>
          <w:noProof/>
        </w:rPr>
        <w:instrText xml:space="preserve"> PAGEREF _Toc441131380 \h </w:instrText>
      </w:r>
      <w:r w:rsidR="000702A1">
        <w:rPr>
          <w:noProof/>
        </w:rPr>
      </w:r>
      <w:r w:rsidR="000702A1">
        <w:rPr>
          <w:noProof/>
        </w:rPr>
        <w:fldChar w:fldCharType="separate"/>
      </w:r>
      <w:r w:rsidR="002C3294">
        <w:rPr>
          <w:noProof/>
        </w:rPr>
        <w:t>60</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0702A1">
        <w:rPr>
          <w:noProof/>
        </w:rPr>
        <w:fldChar w:fldCharType="begin"/>
      </w:r>
      <w:r>
        <w:rPr>
          <w:noProof/>
        </w:rPr>
        <w:instrText xml:space="preserve"> PAGEREF _Toc441131383 \h </w:instrText>
      </w:r>
      <w:r w:rsidR="000702A1">
        <w:rPr>
          <w:noProof/>
        </w:rPr>
      </w:r>
      <w:r w:rsidR="000702A1">
        <w:rPr>
          <w:noProof/>
        </w:rPr>
        <w:fldChar w:fldCharType="separate"/>
      </w:r>
      <w:r w:rsidR="002C3294">
        <w:rPr>
          <w:noProof/>
        </w:rPr>
        <w:t>63</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0702A1">
        <w:rPr>
          <w:noProof/>
        </w:rPr>
        <w:fldChar w:fldCharType="begin"/>
      </w:r>
      <w:r>
        <w:rPr>
          <w:noProof/>
        </w:rPr>
        <w:instrText xml:space="preserve"> PAGEREF _Toc441131386 \h </w:instrText>
      </w:r>
      <w:r w:rsidR="000702A1">
        <w:rPr>
          <w:noProof/>
        </w:rPr>
      </w:r>
      <w:r w:rsidR="000702A1">
        <w:rPr>
          <w:noProof/>
        </w:rPr>
        <w:fldChar w:fldCharType="separate"/>
      </w:r>
      <w:r w:rsidR="002C3294">
        <w:rPr>
          <w:noProof/>
        </w:rPr>
        <w:t>65</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0702A1">
        <w:rPr>
          <w:noProof/>
        </w:rPr>
        <w:fldChar w:fldCharType="begin"/>
      </w:r>
      <w:r>
        <w:rPr>
          <w:noProof/>
        </w:rPr>
        <w:instrText xml:space="preserve"> PAGEREF _Toc441131389 \h </w:instrText>
      </w:r>
      <w:r w:rsidR="000702A1">
        <w:rPr>
          <w:noProof/>
        </w:rPr>
      </w:r>
      <w:r w:rsidR="000702A1">
        <w:rPr>
          <w:noProof/>
        </w:rPr>
        <w:fldChar w:fldCharType="separate"/>
      </w:r>
      <w:r w:rsidR="002C3294">
        <w:rPr>
          <w:noProof/>
        </w:rPr>
        <w:t>67</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0702A1">
        <w:rPr>
          <w:noProof/>
        </w:rPr>
        <w:fldChar w:fldCharType="begin"/>
      </w:r>
      <w:r>
        <w:rPr>
          <w:noProof/>
        </w:rPr>
        <w:instrText xml:space="preserve"> PAGEREF _Toc441131392 \h </w:instrText>
      </w:r>
      <w:r w:rsidR="000702A1">
        <w:rPr>
          <w:noProof/>
        </w:rPr>
      </w:r>
      <w:r w:rsidR="000702A1">
        <w:rPr>
          <w:noProof/>
        </w:rPr>
        <w:fldChar w:fldCharType="separate"/>
      </w:r>
      <w:r w:rsidR="002C3294">
        <w:rPr>
          <w:noProof/>
        </w:rPr>
        <w:t>69</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0702A1">
        <w:rPr>
          <w:noProof/>
        </w:rPr>
        <w:fldChar w:fldCharType="begin"/>
      </w:r>
      <w:r>
        <w:rPr>
          <w:noProof/>
        </w:rPr>
        <w:instrText xml:space="preserve"> PAGEREF _Toc441131395 \h </w:instrText>
      </w:r>
      <w:r w:rsidR="000702A1">
        <w:rPr>
          <w:noProof/>
        </w:rPr>
      </w:r>
      <w:r w:rsidR="000702A1">
        <w:rPr>
          <w:noProof/>
        </w:rPr>
        <w:fldChar w:fldCharType="separate"/>
      </w:r>
      <w:r w:rsidR="002C3294">
        <w:rPr>
          <w:noProof/>
        </w:rPr>
        <w:t>72</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0702A1">
        <w:rPr>
          <w:noProof/>
        </w:rPr>
        <w:fldChar w:fldCharType="begin"/>
      </w:r>
      <w:r>
        <w:rPr>
          <w:noProof/>
        </w:rPr>
        <w:instrText xml:space="preserve"> PAGEREF _Toc441131398 \h </w:instrText>
      </w:r>
      <w:r w:rsidR="000702A1">
        <w:rPr>
          <w:noProof/>
        </w:rPr>
      </w:r>
      <w:r w:rsidR="000702A1">
        <w:rPr>
          <w:noProof/>
        </w:rPr>
        <w:fldChar w:fldCharType="separate"/>
      </w:r>
      <w:r w:rsidR="002C3294">
        <w:rPr>
          <w:noProof/>
        </w:rPr>
        <w:t>74</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0702A1">
        <w:rPr>
          <w:noProof/>
        </w:rPr>
        <w:fldChar w:fldCharType="begin"/>
      </w:r>
      <w:r>
        <w:rPr>
          <w:noProof/>
        </w:rPr>
        <w:instrText xml:space="preserve"> PAGEREF _Toc441131401 \h </w:instrText>
      </w:r>
      <w:r w:rsidR="000702A1">
        <w:rPr>
          <w:noProof/>
        </w:rPr>
      </w:r>
      <w:r w:rsidR="000702A1">
        <w:rPr>
          <w:noProof/>
        </w:rPr>
        <w:fldChar w:fldCharType="separate"/>
      </w:r>
      <w:r w:rsidR="002C3294">
        <w:rPr>
          <w:noProof/>
        </w:rPr>
        <w:t>77</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EA46A9">
        <w:rPr>
          <w:noProof/>
          <w:color w:val="000000"/>
        </w:rPr>
        <w:t>оказания услуг</w:t>
      </w:r>
      <w:r>
        <w:rPr>
          <w:noProof/>
        </w:rPr>
        <w:t xml:space="preserve"> между Участником и соисполнителями </w:t>
      </w:r>
      <w:r w:rsidRPr="00EA46A9">
        <w:rPr>
          <w:noProof/>
          <w:color w:val="000000"/>
        </w:rPr>
        <w:t>(форма 16)</w:t>
      </w:r>
      <w:r>
        <w:rPr>
          <w:noProof/>
        </w:rPr>
        <w:tab/>
      </w:r>
      <w:r w:rsidR="000702A1">
        <w:rPr>
          <w:noProof/>
        </w:rPr>
        <w:fldChar w:fldCharType="begin"/>
      </w:r>
      <w:r>
        <w:rPr>
          <w:noProof/>
        </w:rPr>
        <w:instrText xml:space="preserve"> PAGEREF _Toc441131404 \h </w:instrText>
      </w:r>
      <w:r w:rsidR="000702A1">
        <w:rPr>
          <w:noProof/>
        </w:rPr>
      </w:r>
      <w:r w:rsidR="000702A1">
        <w:rPr>
          <w:noProof/>
        </w:rPr>
        <w:fldChar w:fldCharType="separate"/>
      </w:r>
      <w:r w:rsidR="002C3294">
        <w:rPr>
          <w:noProof/>
        </w:rPr>
        <w:t>79</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EA46A9">
        <w:rPr>
          <w:noProof/>
          <w:color w:val="000000"/>
        </w:rPr>
        <w:t>(форма 17)</w:t>
      </w:r>
      <w:r>
        <w:rPr>
          <w:noProof/>
        </w:rPr>
        <w:tab/>
      </w:r>
      <w:r w:rsidR="000702A1">
        <w:rPr>
          <w:noProof/>
        </w:rPr>
        <w:fldChar w:fldCharType="begin"/>
      </w:r>
      <w:r>
        <w:rPr>
          <w:noProof/>
        </w:rPr>
        <w:instrText xml:space="preserve"> PAGEREF _Toc441131407 \h </w:instrText>
      </w:r>
      <w:r w:rsidR="000702A1">
        <w:rPr>
          <w:noProof/>
        </w:rPr>
      </w:r>
      <w:r w:rsidR="000702A1">
        <w:rPr>
          <w:noProof/>
        </w:rPr>
        <w:fldChar w:fldCharType="separate"/>
      </w:r>
      <w:r w:rsidR="002C3294">
        <w:rPr>
          <w:noProof/>
        </w:rPr>
        <w:t>81</w:t>
      </w:r>
      <w:r w:rsidR="000702A1">
        <w:rPr>
          <w:noProof/>
        </w:rPr>
        <w:fldChar w:fldCharType="end"/>
      </w:r>
    </w:p>
    <w:p w:rsidR="00717F60" w:rsidRPr="00E71A48" w:rsidRDefault="000702A1"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9"/>
          <w:headerReference w:type="default" r:id="rId10"/>
          <w:footerReference w:type="even" r:id="rId11"/>
          <w:footerReference w:type="default" r:id="rId12"/>
          <w:headerReference w:type="first" r:id="rId13"/>
          <w:footerReference w:type="first" r:id="rId14"/>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29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294"/>
      <w:bookmarkEnd w:id="8"/>
      <w:r w:rsidRPr="00E71A48">
        <w:t>Общие сведения о процедуре запроса предложений</w:t>
      </w:r>
      <w:bookmarkEnd w:id="9"/>
    </w:p>
    <w:p w:rsidR="005B75A6" w:rsidRPr="00862664" w:rsidRDefault="00146D89"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FA55CE">
        <w:rPr>
          <w:iCs/>
          <w:sz w:val="24"/>
          <w:szCs w:val="24"/>
        </w:rPr>
        <w:t xml:space="preserve">Заказчик, являющийся Организатором запроса предложений – ПАО «МРСК Центра» (далее – Заказчик или Организатор) (почтовый адрес: РФ, 156961, г. Кострома, проспект Мира, 53, секретарь Закупочной комиссии – специалист 2 категории отдела закупочной деятельности филиала ПАО «МРСК Центра» - «Костромаэнерго» Инякин Р.К., </w:t>
      </w:r>
      <w:r w:rsidRPr="001E23AE">
        <w:rPr>
          <w:iCs/>
          <w:sz w:val="24"/>
          <w:szCs w:val="24"/>
        </w:rPr>
        <w:t xml:space="preserve">контактный телефон: (4942) 396-482, адрес электронной почты:  </w:t>
      </w:r>
      <w:r w:rsidRPr="001E23AE">
        <w:rPr>
          <w:rStyle w:val="a7"/>
          <w:sz w:val="24"/>
          <w:szCs w:val="24"/>
        </w:rPr>
        <w:t>Inyakin.RK@mrsk-1.ru</w:t>
      </w:r>
      <w:r w:rsidRPr="001E23AE">
        <w:rPr>
          <w:iCs/>
          <w:sz w:val="24"/>
          <w:szCs w:val="24"/>
        </w:rPr>
        <w:t xml:space="preserve">, ответственное лицо – Инякин Роман Константинович, контактный телефон: (4942) 396-482, адрес электронной почты:  </w:t>
      </w:r>
      <w:r w:rsidRPr="001E23AE">
        <w:rPr>
          <w:rStyle w:val="a7"/>
          <w:sz w:val="24"/>
          <w:szCs w:val="24"/>
        </w:rPr>
        <w:t>Inyakin.RK@mrsk-1.ru</w:t>
      </w:r>
      <w:r w:rsidR="00862664" w:rsidRPr="00862664">
        <w:rPr>
          <w:sz w:val="24"/>
          <w:szCs w:val="24"/>
        </w:rPr>
        <w:t xml:space="preserve"> </w:t>
      </w:r>
      <w:r w:rsidR="004B5EB3" w:rsidRPr="00862664">
        <w:rPr>
          <w:iCs/>
          <w:sz w:val="24"/>
          <w:szCs w:val="24"/>
        </w:rPr>
        <w:t>Извещени</w:t>
      </w:r>
      <w:r w:rsidR="00717F60" w:rsidRPr="00862664">
        <w:rPr>
          <w:iCs/>
          <w:sz w:val="24"/>
          <w:szCs w:val="24"/>
        </w:rPr>
        <w:t>ем</w:t>
      </w:r>
      <w:r w:rsidR="00717F60" w:rsidRPr="00862664">
        <w:rPr>
          <w:sz w:val="24"/>
          <w:szCs w:val="24"/>
        </w:rPr>
        <w:t xml:space="preserve"> о проведении открытого </w:t>
      </w:r>
      <w:r w:rsidR="00717F60" w:rsidRPr="00865080">
        <w:rPr>
          <w:iCs/>
          <w:sz w:val="24"/>
          <w:szCs w:val="24"/>
        </w:rPr>
        <w:t>запроса предложений</w:t>
      </w:r>
      <w:r w:rsidR="00717F60" w:rsidRPr="00865080">
        <w:rPr>
          <w:sz w:val="24"/>
          <w:szCs w:val="24"/>
        </w:rPr>
        <w:t xml:space="preserve">, опубликованным </w:t>
      </w:r>
      <w:r w:rsidR="00717F60" w:rsidRPr="00865080">
        <w:rPr>
          <w:b/>
          <w:sz w:val="24"/>
          <w:szCs w:val="24"/>
        </w:rPr>
        <w:t>«</w:t>
      </w:r>
      <w:r w:rsidRPr="00865080">
        <w:rPr>
          <w:b/>
          <w:sz w:val="24"/>
          <w:szCs w:val="24"/>
        </w:rPr>
        <w:t>2</w:t>
      </w:r>
      <w:r w:rsidR="00865080" w:rsidRPr="00865080">
        <w:rPr>
          <w:b/>
          <w:sz w:val="24"/>
          <w:szCs w:val="24"/>
        </w:rPr>
        <w:t>7</w:t>
      </w:r>
      <w:r w:rsidR="00717F60" w:rsidRPr="00865080">
        <w:rPr>
          <w:b/>
          <w:sz w:val="24"/>
          <w:szCs w:val="24"/>
        </w:rPr>
        <w:t xml:space="preserve">» </w:t>
      </w:r>
      <w:r w:rsidRPr="00865080">
        <w:rPr>
          <w:b/>
          <w:sz w:val="24"/>
          <w:szCs w:val="24"/>
        </w:rPr>
        <w:t>октября</w:t>
      </w:r>
      <w:r w:rsidR="00717F60" w:rsidRPr="00865080">
        <w:rPr>
          <w:b/>
          <w:sz w:val="24"/>
          <w:szCs w:val="24"/>
        </w:rPr>
        <w:t xml:space="preserve"> 20</w:t>
      </w:r>
      <w:r w:rsidR="00C12FA4" w:rsidRPr="00865080">
        <w:rPr>
          <w:b/>
          <w:sz w:val="24"/>
          <w:szCs w:val="24"/>
        </w:rPr>
        <w:t>1</w:t>
      </w:r>
      <w:r w:rsidR="00862664" w:rsidRPr="00865080">
        <w:rPr>
          <w:b/>
          <w:sz w:val="24"/>
          <w:szCs w:val="24"/>
        </w:rPr>
        <w:t>6</w:t>
      </w:r>
      <w:r w:rsidR="00717F60" w:rsidRPr="00865080">
        <w:rPr>
          <w:b/>
          <w:sz w:val="24"/>
          <w:szCs w:val="24"/>
        </w:rPr>
        <w:t xml:space="preserve"> г.</w:t>
      </w:r>
      <w:r w:rsidR="00717F60" w:rsidRPr="00865080">
        <w:rPr>
          <w:sz w:val="24"/>
          <w:szCs w:val="24"/>
        </w:rPr>
        <w:t xml:space="preserve"> на официальном сайте</w:t>
      </w:r>
      <w:r w:rsidR="00717F60" w:rsidRPr="00862664">
        <w:rPr>
          <w:sz w:val="24"/>
          <w:szCs w:val="24"/>
        </w:rPr>
        <w:t xml:space="preserve"> (</w:t>
      </w:r>
      <w:hyperlink r:id="rId15"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00717F60"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6"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fldChar w:fldCharType="begin"/>
      </w:r>
      <w:r>
        <w:instrText xml:space="preserve"> REF _Ref440269836 \r \h  \* MERGEFORMAT </w:instrText>
      </w:r>
      <w:r>
        <w:fldChar w:fldCharType="separate"/>
      </w:r>
      <w:r w:rsidR="002A74A8" w:rsidRPr="002A74A8">
        <w:rPr>
          <w:sz w:val="24"/>
          <w:szCs w:val="24"/>
        </w:rPr>
        <w:t>1.1.2</w:t>
      </w:r>
      <w:r>
        <w:fldChar w:fldCharType="end"/>
      </w:r>
      <w:r w:rsidR="00702B2C" w:rsidRPr="00862664">
        <w:rPr>
          <w:sz w:val="24"/>
          <w:szCs w:val="24"/>
        </w:rPr>
        <w:t xml:space="preserve"> настоящей Документации,</w:t>
      </w:r>
      <w:r w:rsidR="009A7733" w:rsidRPr="00862664">
        <w:rPr>
          <w:iCs/>
          <w:sz w:val="24"/>
          <w:szCs w:val="24"/>
        </w:rPr>
        <w:t xml:space="preserve"> </w:t>
      </w:r>
      <w:r w:rsidR="00717F60" w:rsidRPr="00862664">
        <w:rPr>
          <w:iCs/>
          <w:sz w:val="24"/>
          <w:szCs w:val="24"/>
        </w:rPr>
        <w:t>приг</w:t>
      </w:r>
      <w:r w:rsidR="00717F60"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DC6125">
        <w:rPr>
          <w:sz w:val="24"/>
          <w:szCs w:val="24"/>
        </w:rPr>
        <w:t xml:space="preserve"> (далее - Участники)</w:t>
      </w:r>
      <w:r w:rsidR="009D7F01" w:rsidRPr="00862664">
        <w:rPr>
          <w:sz w:val="24"/>
          <w:szCs w:val="24"/>
        </w:rPr>
        <w:t xml:space="preserve"> </w:t>
      </w:r>
      <w:r w:rsidR="004B5EB3" w:rsidRPr="00862664">
        <w:rPr>
          <w:sz w:val="24"/>
          <w:szCs w:val="24"/>
        </w:rPr>
        <w:t>к участию в процедуре О</w:t>
      </w:r>
      <w:r w:rsidR="00717F60"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заключения </w:t>
      </w:r>
      <w:r w:rsidRPr="00FA55CE">
        <w:rPr>
          <w:iCs/>
          <w:sz w:val="24"/>
          <w:szCs w:val="24"/>
        </w:rPr>
        <w:t xml:space="preserve">Договора на </w:t>
      </w:r>
      <w:r w:rsidRPr="00146D89">
        <w:rPr>
          <w:iCs/>
          <w:sz w:val="24"/>
          <w:szCs w:val="24"/>
        </w:rPr>
        <w:t xml:space="preserve">выполнение </w:t>
      </w:r>
      <w:r w:rsidR="00CD2151" w:rsidRPr="00CD2151">
        <w:rPr>
          <w:iCs/>
          <w:sz w:val="24"/>
          <w:szCs w:val="24"/>
        </w:rPr>
        <w:t>текущего и кузовного ремонта легковых автомобилей импортного производства</w:t>
      </w:r>
      <w:r w:rsidRPr="00FA55CE">
        <w:rPr>
          <w:iCs/>
          <w:sz w:val="24"/>
          <w:szCs w:val="24"/>
        </w:rPr>
        <w:t xml:space="preserve"> для нужд ПАО «МРСК Центра» (филиала «Костромаэнерго»</w:t>
      </w:r>
      <w:r>
        <w:rPr>
          <w:iCs/>
          <w:sz w:val="24"/>
          <w:szCs w:val="24"/>
        </w:rPr>
        <w:t>)</w:t>
      </w:r>
      <w:r w:rsidRPr="00FA55CE">
        <w:rPr>
          <w:iCs/>
          <w:sz w:val="24"/>
          <w:szCs w:val="24"/>
        </w:rPr>
        <w:t>, расположенного по адресу: РФ, 156961, г. Кострома, проспект Мира, 53)</w:t>
      </w:r>
      <w:r w:rsidR="00717F60" w:rsidRPr="00862664">
        <w:rPr>
          <w:sz w:val="24"/>
          <w:szCs w:val="24"/>
        </w:rPr>
        <w:t>.</w:t>
      </w:r>
      <w:bookmarkEnd w:id="11"/>
      <w:bookmarkEnd w:id="12"/>
      <w:bookmarkEnd w:id="13"/>
    </w:p>
    <w:p w:rsidR="00717F60" w:rsidRPr="00146D89"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w:t>
      </w:r>
      <w:r w:rsidRPr="00051475">
        <w:rPr>
          <w:sz w:val="24"/>
          <w:szCs w:val="24"/>
        </w:rPr>
        <w:t xml:space="preserve">использованием функционала </w:t>
      </w:r>
      <w:r w:rsidR="00702B2C" w:rsidRPr="00051475">
        <w:rPr>
          <w:sz w:val="24"/>
          <w:szCs w:val="24"/>
        </w:rPr>
        <w:t>электронной торговой площадк</w:t>
      </w:r>
      <w:r w:rsidR="00414AB1" w:rsidRPr="00051475">
        <w:rPr>
          <w:sz w:val="24"/>
          <w:szCs w:val="24"/>
        </w:rPr>
        <w:t>и</w:t>
      </w:r>
      <w:r w:rsidR="00702B2C" w:rsidRPr="00051475">
        <w:rPr>
          <w:sz w:val="24"/>
          <w:szCs w:val="24"/>
        </w:rPr>
        <w:t xml:space="preserve"> </w:t>
      </w:r>
      <w:r w:rsidR="000D70B6" w:rsidRPr="00051475">
        <w:rPr>
          <w:sz w:val="24"/>
          <w:szCs w:val="24"/>
        </w:rPr>
        <w:t>П</w:t>
      </w:r>
      <w:r w:rsidR="00702B2C" w:rsidRPr="00051475">
        <w:rPr>
          <w:sz w:val="24"/>
          <w:szCs w:val="24"/>
        </w:rPr>
        <w:t xml:space="preserve">АО «Россети» </w:t>
      </w:r>
      <w:hyperlink r:id="rId17" w:history="1">
        <w:r w:rsidR="00051475" w:rsidRPr="00051475">
          <w:rPr>
            <w:rStyle w:val="a7"/>
            <w:sz w:val="24"/>
            <w:szCs w:val="24"/>
          </w:rPr>
          <w:t>etp.rosseti.ru</w:t>
        </w:r>
      </w:hyperlink>
      <w:r w:rsidR="00702B2C" w:rsidRPr="00146D89">
        <w:rPr>
          <w:sz w:val="24"/>
          <w:szCs w:val="24"/>
        </w:rPr>
        <w:t xml:space="preserve"> (далее — ЭТП)</w:t>
      </w:r>
      <w:r w:rsidR="005B75A6" w:rsidRPr="00146D89">
        <w:rPr>
          <w:sz w:val="24"/>
          <w:szCs w:val="24"/>
        </w:rPr>
        <w:t>.</w:t>
      </w:r>
      <w:bookmarkEnd w:id="14"/>
    </w:p>
    <w:p w:rsidR="00717F60" w:rsidRPr="00C12FA4" w:rsidRDefault="00CD215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 ПАО</w:t>
      </w:r>
      <w:r w:rsidR="00702B2C" w:rsidRPr="00C12FA4">
        <w:rPr>
          <w:iCs/>
          <w:sz w:val="24"/>
          <w:szCs w:val="24"/>
        </w:rPr>
        <w:t xml:space="preserve"> «МРСК Центра».</w:t>
      </w:r>
      <w:r w:rsidR="00717F60"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146D89" w:rsidRPr="00FA55CE">
        <w:rPr>
          <w:iCs/>
          <w:sz w:val="24"/>
          <w:szCs w:val="24"/>
        </w:rPr>
        <w:t xml:space="preserve">Договора на </w:t>
      </w:r>
      <w:r w:rsidR="00146D89" w:rsidRPr="00146D89">
        <w:rPr>
          <w:iCs/>
          <w:sz w:val="24"/>
          <w:szCs w:val="24"/>
        </w:rPr>
        <w:t xml:space="preserve">выполнение </w:t>
      </w:r>
      <w:r w:rsidR="00CD2151" w:rsidRPr="00CD2151">
        <w:rPr>
          <w:iCs/>
          <w:sz w:val="24"/>
          <w:szCs w:val="24"/>
        </w:rPr>
        <w:t>текущего и кузовного ремонта легковых автомобилей импортного производства</w:t>
      </w:r>
      <w:r w:rsidR="00146D89" w:rsidRPr="00FA55CE">
        <w:rPr>
          <w:iCs/>
          <w:sz w:val="24"/>
          <w:szCs w:val="24"/>
        </w:rPr>
        <w:t xml:space="preserve"> для нужд ПАО «МРСК Центра» (филиала «Костромаэнерго»</w:t>
      </w:r>
      <w:r w:rsidR="00146D89">
        <w:rPr>
          <w:iCs/>
          <w:sz w:val="24"/>
          <w:szCs w:val="24"/>
        </w:rPr>
        <w:t>)</w:t>
      </w:r>
      <w:r w:rsidR="00702B2C" w:rsidRPr="00C12FA4">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146D89">
        <w:rPr>
          <w:sz w:val="24"/>
          <w:szCs w:val="24"/>
        </w:rPr>
        <w:t xml:space="preserve">Количество лотов: </w:t>
      </w:r>
      <w:r w:rsidRPr="00146D89">
        <w:rPr>
          <w:b/>
          <w:sz w:val="24"/>
          <w:szCs w:val="24"/>
        </w:rPr>
        <w:t>1 (один)</w:t>
      </w:r>
      <w:r w:rsidRPr="00146D89">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FA732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366652" w:rsidRPr="00FA7326">
        <w:rPr>
          <w:sz w:val="24"/>
          <w:szCs w:val="24"/>
        </w:rPr>
        <w:t>оказания услуг</w:t>
      </w:r>
      <w:r w:rsidR="00717F60" w:rsidRPr="00FA7326">
        <w:rPr>
          <w:sz w:val="24"/>
          <w:szCs w:val="24"/>
        </w:rPr>
        <w:t xml:space="preserve">: </w:t>
      </w:r>
      <w:r w:rsidR="00CD2151" w:rsidRPr="00CD2151">
        <w:rPr>
          <w:bCs w:val="0"/>
          <w:sz w:val="24"/>
          <w:szCs w:val="24"/>
          <w:lang w:eastAsia="ru-RU"/>
        </w:rPr>
        <w:t>с 15.01.2017 по 31.12.2017 года, согласно заявок, представленных сотрудниками СМиТ филиала ПАО «МРСК Центра» - «Костромаэнерго». Сроки ремонта отдельного автомобиля или агрегата согласовываются с представителями СМиТ филиала ПАО «МРСК Центра» - «Костромаэнерго» и не должны превышать 14 календарных дней с момента принятия в ремонт</w:t>
      </w:r>
      <w:r w:rsidR="00717F60" w:rsidRPr="00FA7326">
        <w:rPr>
          <w:sz w:val="24"/>
          <w:szCs w:val="24"/>
        </w:rPr>
        <w:t>.</w:t>
      </w:r>
      <w:bookmarkEnd w:id="19"/>
    </w:p>
    <w:p w:rsidR="008D2928" w:rsidRPr="00146D89"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146D89">
        <w:rPr>
          <w:sz w:val="24"/>
          <w:szCs w:val="24"/>
        </w:rPr>
        <w:t xml:space="preserve">Оказание услуг Участником будет осуществляться на </w:t>
      </w:r>
      <w:r w:rsidR="00425F34" w:rsidRPr="00146D89">
        <w:rPr>
          <w:sz w:val="24"/>
          <w:szCs w:val="24"/>
        </w:rPr>
        <w:t>территории Р</w:t>
      </w:r>
      <w:r w:rsidR="00A0540E" w:rsidRPr="00146D89">
        <w:rPr>
          <w:sz w:val="24"/>
          <w:szCs w:val="24"/>
        </w:rPr>
        <w:t xml:space="preserve">оссийской </w:t>
      </w:r>
      <w:r w:rsidR="00425F34" w:rsidRPr="00146D89">
        <w:rPr>
          <w:sz w:val="24"/>
          <w:szCs w:val="24"/>
        </w:rPr>
        <w:t>Ф</w:t>
      </w:r>
      <w:r w:rsidR="00A0540E" w:rsidRPr="00146D89">
        <w:rPr>
          <w:sz w:val="24"/>
          <w:szCs w:val="24"/>
        </w:rPr>
        <w:t>едерации</w:t>
      </w:r>
      <w:r w:rsidRPr="00146D89">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0702A1">
        <w:rPr>
          <w:iCs/>
          <w:sz w:val="24"/>
          <w:szCs w:val="24"/>
        </w:rPr>
        <w:fldChar w:fldCharType="begin"/>
      </w:r>
      <w:r w:rsidR="00E71A48">
        <w:rPr>
          <w:iCs/>
          <w:sz w:val="24"/>
          <w:szCs w:val="24"/>
        </w:rPr>
        <w:instrText xml:space="preserve"> REF _Ref311232052 \r \h </w:instrText>
      </w:r>
      <w:r w:rsidR="000702A1">
        <w:rPr>
          <w:iCs/>
          <w:sz w:val="24"/>
          <w:szCs w:val="24"/>
        </w:rPr>
      </w:r>
      <w:r w:rsidR="000702A1">
        <w:rPr>
          <w:iCs/>
          <w:sz w:val="24"/>
          <w:szCs w:val="24"/>
        </w:rPr>
        <w:fldChar w:fldCharType="separate"/>
      </w:r>
      <w:r w:rsidR="002A74A8">
        <w:rPr>
          <w:iCs/>
          <w:sz w:val="24"/>
          <w:szCs w:val="24"/>
        </w:rPr>
        <w:t>3</w:t>
      </w:r>
      <w:r w:rsidR="000702A1">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0702A1">
        <w:rPr>
          <w:sz w:val="24"/>
          <w:szCs w:val="24"/>
        </w:rPr>
        <w:fldChar w:fldCharType="begin"/>
      </w:r>
      <w:r w:rsidR="008D2928">
        <w:rPr>
          <w:sz w:val="24"/>
          <w:szCs w:val="24"/>
        </w:rPr>
        <w:instrText xml:space="preserve"> REF _Ref440270568 \r \h </w:instrText>
      </w:r>
      <w:r w:rsidR="000702A1">
        <w:rPr>
          <w:sz w:val="24"/>
          <w:szCs w:val="24"/>
        </w:rPr>
      </w:r>
      <w:r w:rsidR="000702A1">
        <w:rPr>
          <w:sz w:val="24"/>
          <w:szCs w:val="24"/>
        </w:rPr>
        <w:fldChar w:fldCharType="separate"/>
      </w:r>
      <w:r w:rsidR="002A74A8">
        <w:rPr>
          <w:sz w:val="24"/>
          <w:szCs w:val="24"/>
        </w:rPr>
        <w:t>4</w:t>
      </w:r>
      <w:r w:rsidR="000702A1">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146D89">
        <w:fldChar w:fldCharType="begin"/>
      </w:r>
      <w:r w:rsidR="00146D89">
        <w:instrText xml:space="preserve"> REF _Ref305973574 \r \h  \* MERGEFORMAT </w:instrText>
      </w:r>
      <w:r w:rsidR="00146D89">
        <w:fldChar w:fldCharType="separate"/>
      </w:r>
      <w:r w:rsidR="002A74A8">
        <w:t>2</w:t>
      </w:r>
      <w:r w:rsidR="00146D89">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0702A1">
        <w:rPr>
          <w:iCs/>
          <w:sz w:val="24"/>
          <w:szCs w:val="24"/>
        </w:rPr>
        <w:fldChar w:fldCharType="begin"/>
      </w:r>
      <w:r w:rsidR="008D2928">
        <w:rPr>
          <w:iCs/>
          <w:sz w:val="24"/>
          <w:szCs w:val="24"/>
        </w:rPr>
        <w:instrText xml:space="preserve"> REF _Ref440270602 \r \h </w:instrText>
      </w:r>
      <w:r w:rsidR="000702A1">
        <w:rPr>
          <w:iCs/>
          <w:sz w:val="24"/>
          <w:szCs w:val="24"/>
        </w:rPr>
      </w:r>
      <w:r w:rsidR="000702A1">
        <w:rPr>
          <w:iCs/>
          <w:sz w:val="24"/>
          <w:szCs w:val="24"/>
        </w:rPr>
        <w:fldChar w:fldCharType="separate"/>
      </w:r>
      <w:r w:rsidR="002A74A8">
        <w:rPr>
          <w:iCs/>
          <w:sz w:val="24"/>
          <w:szCs w:val="24"/>
        </w:rPr>
        <w:t>5</w:t>
      </w:r>
      <w:r w:rsidR="000702A1">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lastRenderedPageBreak/>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п.п. </w:t>
      </w:r>
      <w:r w:rsidR="00146D89">
        <w:fldChar w:fldCharType="begin"/>
      </w:r>
      <w:r w:rsidR="00146D89">
        <w:instrText xml:space="preserve"> REF _Ref440270637 \r \h  \* MERGEFORMAT </w:instrText>
      </w:r>
      <w:r w:rsidR="00146D89">
        <w:fldChar w:fldCharType="separate"/>
      </w:r>
      <w:r w:rsidR="002A74A8" w:rsidRPr="002A74A8">
        <w:rPr>
          <w:sz w:val="24"/>
          <w:szCs w:val="24"/>
        </w:rPr>
        <w:t>1.1.5</w:t>
      </w:r>
      <w:r w:rsidR="00146D89">
        <w:fldChar w:fldCharType="end"/>
      </w:r>
      <w:r w:rsidRPr="00366652">
        <w:rPr>
          <w:sz w:val="24"/>
          <w:szCs w:val="24"/>
        </w:rPr>
        <w:t xml:space="preserve">, </w:t>
      </w:r>
      <w:r w:rsidR="00146D89">
        <w:fldChar w:fldCharType="begin"/>
      </w:r>
      <w:r w:rsidR="00146D89">
        <w:instrText xml:space="preserve"> REF _Ref440270663 \r \h  \* MERGEFORMAT </w:instrText>
      </w:r>
      <w:r w:rsidR="00146D89">
        <w:fldChar w:fldCharType="separate"/>
      </w:r>
      <w:r w:rsidR="002A74A8" w:rsidRPr="002A74A8">
        <w:rPr>
          <w:sz w:val="24"/>
          <w:szCs w:val="24"/>
        </w:rPr>
        <w:t>1.1.7</w:t>
      </w:r>
      <w:r w:rsidR="00146D89">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 xml:space="preserve">срокам оказания услуг, форме и </w:t>
      </w:r>
      <w:r w:rsidR="00366652" w:rsidRPr="00D622FF">
        <w:rPr>
          <w:sz w:val="24"/>
          <w:szCs w:val="24"/>
        </w:rPr>
        <w:t>порядку оплаты</w:t>
      </w:r>
      <w:r w:rsidRPr="00D622FF">
        <w:rPr>
          <w:sz w:val="24"/>
          <w:szCs w:val="24"/>
        </w:rPr>
        <w:t>, указанным в Приложении №1 (Техническ</w:t>
      </w:r>
      <w:r w:rsidR="00A154B7" w:rsidRPr="00D622FF">
        <w:rPr>
          <w:sz w:val="24"/>
          <w:szCs w:val="24"/>
        </w:rPr>
        <w:t>ом(</w:t>
      </w:r>
      <w:r w:rsidRPr="00D622FF">
        <w:rPr>
          <w:sz w:val="24"/>
          <w:szCs w:val="24"/>
        </w:rPr>
        <w:t>их</w:t>
      </w:r>
      <w:r w:rsidR="00A154B7" w:rsidRPr="00D622FF">
        <w:rPr>
          <w:sz w:val="24"/>
          <w:szCs w:val="24"/>
        </w:rPr>
        <w:t>)</w:t>
      </w:r>
      <w:r w:rsidRPr="00D622FF">
        <w:rPr>
          <w:sz w:val="24"/>
          <w:szCs w:val="24"/>
        </w:rPr>
        <w:t xml:space="preserve"> задани</w:t>
      </w:r>
      <w:r w:rsidR="00A154B7" w:rsidRPr="00D622FF">
        <w:rPr>
          <w:sz w:val="24"/>
          <w:szCs w:val="24"/>
        </w:rPr>
        <w:t>и(</w:t>
      </w:r>
      <w:r w:rsidRPr="00D622FF">
        <w:rPr>
          <w:sz w:val="24"/>
          <w:szCs w:val="24"/>
        </w:rPr>
        <w:t>ях</w:t>
      </w:r>
      <w:r w:rsidR="00A154B7" w:rsidRPr="00D622FF">
        <w:rPr>
          <w:sz w:val="24"/>
          <w:szCs w:val="24"/>
        </w:rPr>
        <w:t>)</w:t>
      </w:r>
      <w:r w:rsidRPr="00D622FF">
        <w:rPr>
          <w:sz w:val="24"/>
          <w:szCs w:val="24"/>
        </w:rPr>
        <w:t xml:space="preserve">) </w:t>
      </w:r>
      <w:r w:rsidR="00D622FF" w:rsidRPr="00D622FF">
        <w:rPr>
          <w:sz w:val="24"/>
          <w:szCs w:val="24"/>
        </w:rPr>
        <w:t>и/или в Приложении №2 (проекте Договора)</w:t>
      </w:r>
      <w:r w:rsidR="00D622FF" w:rsidRPr="00D622FF">
        <w:rPr>
          <w:bCs w:val="0"/>
          <w:iCs/>
          <w:szCs w:val="24"/>
        </w:rPr>
        <w:t xml:space="preserve"> </w:t>
      </w:r>
      <w:r w:rsidRPr="00D622FF">
        <w:rPr>
          <w:sz w:val="24"/>
          <w:szCs w:val="24"/>
        </w:rPr>
        <w:t>к настоящей Документации,</w:t>
      </w:r>
      <w:r w:rsidRPr="00366652">
        <w:rPr>
          <w:sz w:val="24"/>
          <w:szCs w:val="24"/>
        </w:rPr>
        <w:t xml:space="preserve"> Участники при подготовке Заявок должны руководствоваться условиями, указанными в п.п. </w:t>
      </w:r>
      <w:r w:rsidR="00146D89">
        <w:fldChar w:fldCharType="begin"/>
      </w:r>
      <w:r w:rsidR="00146D89">
        <w:instrText xml:space="preserve"> REF _Ref440270637 \r \h  \* MERGEFORMAT </w:instrText>
      </w:r>
      <w:r w:rsidR="00146D89">
        <w:fldChar w:fldCharType="separate"/>
      </w:r>
      <w:r w:rsidR="002A74A8" w:rsidRPr="002A74A8">
        <w:rPr>
          <w:sz w:val="24"/>
          <w:szCs w:val="24"/>
        </w:rPr>
        <w:t>1.1.5</w:t>
      </w:r>
      <w:r w:rsidR="00146D89">
        <w:fldChar w:fldCharType="end"/>
      </w:r>
      <w:r w:rsidR="008D2928" w:rsidRPr="00366652">
        <w:rPr>
          <w:sz w:val="24"/>
          <w:szCs w:val="24"/>
        </w:rPr>
        <w:t xml:space="preserve">, </w:t>
      </w:r>
      <w:r w:rsidR="00146D89">
        <w:fldChar w:fldCharType="begin"/>
      </w:r>
      <w:r w:rsidR="00146D89">
        <w:instrText xml:space="preserve"> REF _Ref440270663 \r \h  \* MERGEFORMAT </w:instrText>
      </w:r>
      <w:r w:rsidR="00146D89">
        <w:fldChar w:fldCharType="separate"/>
      </w:r>
      <w:r w:rsidR="002A74A8" w:rsidRPr="002A74A8">
        <w:rPr>
          <w:sz w:val="24"/>
          <w:szCs w:val="24"/>
        </w:rPr>
        <w:t>1.1.7</w:t>
      </w:r>
      <w:r w:rsidR="00146D89">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0702A1">
        <w:rPr>
          <w:sz w:val="24"/>
          <w:szCs w:val="24"/>
        </w:rPr>
        <w:fldChar w:fldCharType="begin"/>
      </w:r>
      <w:r w:rsidR="008D2928">
        <w:rPr>
          <w:sz w:val="24"/>
          <w:szCs w:val="24"/>
        </w:rPr>
        <w:instrText xml:space="preserve"> REF _Ref440270663 \r \h </w:instrText>
      </w:r>
      <w:r w:rsidR="000702A1">
        <w:rPr>
          <w:sz w:val="24"/>
          <w:szCs w:val="24"/>
        </w:rPr>
      </w:r>
      <w:r w:rsidR="000702A1">
        <w:rPr>
          <w:sz w:val="24"/>
          <w:szCs w:val="24"/>
        </w:rPr>
        <w:fldChar w:fldCharType="separate"/>
      </w:r>
      <w:r w:rsidR="002A74A8">
        <w:rPr>
          <w:sz w:val="24"/>
          <w:szCs w:val="24"/>
        </w:rPr>
        <w:t>1.1.7</w:t>
      </w:r>
      <w:r w:rsidR="000702A1">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29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146D89">
        <w:fldChar w:fldCharType="begin"/>
      </w:r>
      <w:r w:rsidR="00146D89">
        <w:instrText xml:space="preserve"> REF _Ref305973033 \r \h  \* MERGEFORMAT </w:instrText>
      </w:r>
      <w:r w:rsidR="00146D89">
        <w:fldChar w:fldCharType="separate"/>
      </w:r>
      <w:r w:rsidR="002A74A8" w:rsidRPr="002A74A8">
        <w:rPr>
          <w:sz w:val="24"/>
          <w:szCs w:val="24"/>
        </w:rPr>
        <w:t>3.2</w:t>
      </w:r>
      <w:r w:rsidR="00146D89">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29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146D89">
        <w:fldChar w:fldCharType="begin"/>
      </w:r>
      <w:r w:rsidR="00146D89">
        <w:instrText xml:space="preserve"> REF _Ref191386109 \n \h  \* MERGEFORMAT </w:instrText>
      </w:r>
      <w:r w:rsidR="00146D89">
        <w:fldChar w:fldCharType="separate"/>
      </w:r>
      <w:r w:rsidR="002A74A8" w:rsidRPr="002A74A8">
        <w:rPr>
          <w:color w:val="000000"/>
          <w:sz w:val="24"/>
          <w:szCs w:val="24"/>
        </w:rPr>
        <w:t>3.3.2</w:t>
      </w:r>
      <w:r w:rsidR="00146D89">
        <w:fldChar w:fldCharType="end"/>
      </w:r>
      <w:r w:rsidR="00721B30">
        <w:rPr>
          <w:color w:val="000000"/>
          <w:sz w:val="24"/>
          <w:szCs w:val="24"/>
        </w:rPr>
        <w:t>)</w:t>
      </w:r>
      <w:r w:rsidR="001222CA" w:rsidRPr="001222CA">
        <w:rPr>
          <w:bCs w:val="0"/>
          <w:sz w:val="24"/>
          <w:szCs w:val="24"/>
        </w:rPr>
        <w:t xml:space="preserve">, за исключением документов, указанных в п.п. </w:t>
      </w:r>
      <w:r w:rsidR="00146D89">
        <w:fldChar w:fldCharType="begin"/>
      </w:r>
      <w:r w:rsidR="00146D89">
        <w:instrText xml:space="preserve"> REF _Ref442190123 \r \h  \* MERGEFORMAT </w:instrText>
      </w:r>
      <w:r w:rsidR="00146D89">
        <w:fldChar w:fldCharType="separate"/>
      </w:r>
      <w:r w:rsidR="002A74A8" w:rsidRPr="002A74A8">
        <w:rPr>
          <w:bCs w:val="0"/>
          <w:sz w:val="24"/>
          <w:szCs w:val="24"/>
        </w:rPr>
        <w:t>у)</w:t>
      </w:r>
      <w:r w:rsidR="00146D89">
        <w:fldChar w:fldCharType="end"/>
      </w:r>
      <w:r w:rsidR="001222CA" w:rsidRPr="001222CA">
        <w:rPr>
          <w:sz w:val="24"/>
          <w:szCs w:val="24"/>
        </w:rPr>
        <w:t xml:space="preserve"> п. </w:t>
      </w:r>
      <w:r w:rsidR="00146D89">
        <w:fldChar w:fldCharType="begin"/>
      </w:r>
      <w:r w:rsidR="00146D89">
        <w:instrText xml:space="preserve"> REF _Ref306005578 \r \h  \* MERGEFORMAT </w:instrText>
      </w:r>
      <w:r w:rsidR="00146D89">
        <w:fldChar w:fldCharType="separate"/>
      </w:r>
      <w:r w:rsidR="002A74A8" w:rsidRPr="002A74A8">
        <w:rPr>
          <w:sz w:val="24"/>
          <w:szCs w:val="24"/>
        </w:rPr>
        <w:t>3.3.8.3</w:t>
      </w:r>
      <w:r w:rsidR="00146D89">
        <w:fldChar w:fldCharType="end"/>
      </w:r>
      <w:r w:rsidR="001222CA" w:rsidRPr="001222CA">
        <w:rPr>
          <w:sz w:val="24"/>
          <w:szCs w:val="24"/>
        </w:rPr>
        <w:t xml:space="preserve"> и подразделе </w:t>
      </w:r>
      <w:r w:rsidR="00146D89">
        <w:fldChar w:fldCharType="begin"/>
      </w:r>
      <w:r w:rsidR="00146D89">
        <w:instrText xml:space="preserve"> REF _Ref441574649 \r \h  \* MERGEFORMAT </w:instrText>
      </w:r>
      <w:r w:rsidR="00146D89">
        <w:fldChar w:fldCharType="separate"/>
      </w:r>
      <w:r w:rsidR="002A74A8" w:rsidRPr="002A74A8">
        <w:rPr>
          <w:sz w:val="24"/>
          <w:szCs w:val="24"/>
        </w:rPr>
        <w:t>5.18</w:t>
      </w:r>
      <w:r w:rsidR="00146D89">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297"/>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146D89">
        <w:fldChar w:fldCharType="begin"/>
      </w:r>
      <w:r w:rsidR="00146D89">
        <w:instrText xml:space="preserve"> REF _Ref191386164 \r \h  \* MERGEFORMAT </w:instrText>
      </w:r>
      <w:r w:rsidR="00146D89">
        <w:fldChar w:fldCharType="separate"/>
      </w:r>
      <w:r w:rsidR="002A74A8" w:rsidRPr="002A74A8">
        <w:rPr>
          <w:sz w:val="24"/>
          <w:szCs w:val="24"/>
        </w:rPr>
        <w:t xml:space="preserve"> 1.4.1 </w:t>
      </w:r>
      <w:r w:rsidR="00146D89">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146D89">
        <w:fldChar w:fldCharType="begin"/>
      </w:r>
      <w:r w:rsidR="00146D89">
        <w:instrText xml:space="preserve"> REF _Ref306978606 \r \h  \* MERGEFORMAT </w:instrText>
      </w:r>
      <w:r w:rsidR="00146D89">
        <w:fldChar w:fldCharType="separate"/>
      </w:r>
      <w:r w:rsidR="002A74A8" w:rsidRPr="002A74A8">
        <w:rPr>
          <w:sz w:val="24"/>
          <w:szCs w:val="24"/>
        </w:rPr>
        <w:t xml:space="preserve"> 1.4.2 </w:t>
      </w:r>
      <w:r w:rsidR="00146D89">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29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11929"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11929"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аффилированных между </w:t>
      </w:r>
      <w:r w:rsidRPr="00E71A48">
        <w:rPr>
          <w:sz w:val="24"/>
          <w:szCs w:val="24"/>
        </w:rPr>
        <w:lastRenderedPageBreak/>
        <w:t>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146D89">
        <w:fldChar w:fldCharType="begin"/>
      </w:r>
      <w:r w:rsidR="00146D89">
        <w:instrText xml:space="preserve"> REF _Ref306114966 \r \h  \* MERGEFORMAT </w:instrText>
      </w:r>
      <w:r w:rsidR="00146D89">
        <w:fldChar w:fldCharType="separate"/>
      </w:r>
      <w:r w:rsidR="002A74A8" w:rsidRPr="002A74A8">
        <w:rPr>
          <w:sz w:val="24"/>
          <w:szCs w:val="24"/>
        </w:rPr>
        <w:t>3.3.11</w:t>
      </w:r>
      <w:r w:rsidR="00146D89">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299"/>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30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0702A1">
        <w:rPr>
          <w:b w:val="0"/>
        </w:rPr>
        <w:fldChar w:fldCharType="begin"/>
      </w:r>
      <w:r w:rsidR="002D4BC6">
        <w:rPr>
          <w:b w:val="0"/>
        </w:rPr>
        <w:instrText xml:space="preserve"> REF _Ref440275279 \r \h </w:instrText>
      </w:r>
      <w:r w:rsidR="000702A1">
        <w:rPr>
          <w:b w:val="0"/>
        </w:rPr>
      </w:r>
      <w:r w:rsidR="000702A1">
        <w:rPr>
          <w:b w:val="0"/>
        </w:rPr>
        <w:fldChar w:fldCharType="separate"/>
      </w:r>
      <w:r w:rsidR="002A74A8">
        <w:rPr>
          <w:b w:val="0"/>
        </w:rPr>
        <w:t>1.1.4</w:t>
      </w:r>
      <w:r w:rsidR="000702A1">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30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146D89">
        <w:fldChar w:fldCharType="begin"/>
      </w:r>
      <w:r w:rsidR="00146D89">
        <w:instrText xml:space="preserve"> REF _Ref305973147 \r \h  \* MERGEFORMAT </w:instrText>
      </w:r>
      <w:r w:rsidR="00146D89">
        <w:fldChar w:fldCharType="separate"/>
      </w:r>
      <w:r w:rsidR="002A74A8" w:rsidRPr="002A74A8">
        <w:rPr>
          <w:b w:val="0"/>
          <w:szCs w:val="24"/>
        </w:rPr>
        <w:t>3.3</w:t>
      </w:r>
      <w:r w:rsidR="00146D89">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302"/>
      <w:r w:rsidRPr="002D4BC6">
        <w:rPr>
          <w:b w:val="0"/>
          <w:szCs w:val="24"/>
        </w:rPr>
        <w:t xml:space="preserve">Письмо о подаче оферты (подраздел </w:t>
      </w:r>
      <w:r w:rsidR="00146D89">
        <w:fldChar w:fldCharType="begin"/>
      </w:r>
      <w:r w:rsidR="00146D89">
        <w:instrText xml:space="preserve"> REF _Ref55336310 \r \h  \* MERGEFORMAT </w:instrText>
      </w:r>
      <w:r w:rsidR="00146D89">
        <w:fldChar w:fldCharType="separate"/>
      </w:r>
      <w:r w:rsidR="002A74A8" w:rsidRPr="002A74A8">
        <w:rPr>
          <w:b w:val="0"/>
          <w:szCs w:val="24"/>
        </w:rPr>
        <w:t>5.1</w:t>
      </w:r>
      <w:r w:rsidR="00146D89">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303"/>
      <w:r w:rsidRPr="002D4BC6">
        <w:rPr>
          <w:b w:val="0"/>
          <w:szCs w:val="24"/>
        </w:rPr>
        <w:t>Сводная таблица стоимости</w:t>
      </w:r>
      <w:r w:rsidR="00CC668E">
        <w:rPr>
          <w:b w:val="0"/>
          <w:szCs w:val="24"/>
        </w:rPr>
        <w:t xml:space="preserve"> </w:t>
      </w:r>
      <w:r w:rsidR="00CC668E" w:rsidRPr="00CC668E">
        <w:rPr>
          <w:b w:val="0"/>
          <w:szCs w:val="24"/>
        </w:rPr>
        <w:t>услуг</w:t>
      </w:r>
      <w:r w:rsidRPr="002D4BC6">
        <w:rPr>
          <w:b w:val="0"/>
          <w:szCs w:val="24"/>
        </w:rPr>
        <w:t xml:space="preserve"> (подраздел </w:t>
      </w:r>
      <w:r w:rsidR="00146D89">
        <w:fldChar w:fldCharType="begin"/>
      </w:r>
      <w:r w:rsidR="00146D89">
        <w:instrText xml:space="preserve"> REF _Ref440284918 \r \h  \* MERGEFORMAT </w:instrText>
      </w:r>
      <w:r w:rsidR="00146D89">
        <w:fldChar w:fldCharType="separate"/>
      </w:r>
      <w:r w:rsidR="002A74A8" w:rsidRPr="002A74A8">
        <w:rPr>
          <w:b w:val="0"/>
          <w:szCs w:val="24"/>
        </w:rPr>
        <w:t>5.2</w:t>
      </w:r>
      <w:r w:rsidR="00146D89">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146D89">
        <w:fldChar w:fldCharType="begin"/>
      </w:r>
      <w:r w:rsidR="00146D89">
        <w:instrText xml:space="preserve"> REF _Ref440537086 \r \h  \* MERGEFORMAT </w:instrText>
      </w:r>
      <w:r w:rsidR="00146D89">
        <w:fldChar w:fldCharType="separate"/>
      </w:r>
      <w:r w:rsidR="002A74A8" w:rsidRPr="002A74A8">
        <w:rPr>
          <w:b w:val="0"/>
          <w:bCs w:val="0"/>
          <w:szCs w:val="24"/>
        </w:rPr>
        <w:t>5.3</w:t>
      </w:r>
      <w:r w:rsidR="00146D89">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146D89">
        <w:fldChar w:fldCharType="begin"/>
      </w:r>
      <w:r w:rsidR="00146D89">
        <w:instrText xml:space="preserve"> REF _Ref440284947 \r \h  \* MERGEFORMAT </w:instrText>
      </w:r>
      <w:r w:rsidR="00146D89">
        <w:fldChar w:fldCharType="separate"/>
      </w:r>
      <w:r w:rsidR="002A74A8" w:rsidRPr="002A74A8">
        <w:rPr>
          <w:b w:val="0"/>
          <w:szCs w:val="24"/>
        </w:rPr>
        <w:t>5.4</w:t>
      </w:r>
      <w:r w:rsidR="00146D89">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0702A1">
        <w:rPr>
          <w:b w:val="0"/>
          <w:szCs w:val="24"/>
        </w:rPr>
        <w:fldChar w:fldCharType="begin"/>
      </w:r>
      <w:r w:rsidR="00B8118F">
        <w:rPr>
          <w:b w:val="0"/>
          <w:szCs w:val="24"/>
        </w:rPr>
        <w:instrText xml:space="preserve"> REF _Ref440361439 \r \h </w:instrText>
      </w:r>
      <w:r w:rsidR="000702A1">
        <w:rPr>
          <w:b w:val="0"/>
          <w:szCs w:val="24"/>
        </w:rPr>
      </w:r>
      <w:r w:rsidR="000702A1">
        <w:rPr>
          <w:b w:val="0"/>
          <w:szCs w:val="24"/>
        </w:rPr>
        <w:fldChar w:fldCharType="separate"/>
      </w:r>
      <w:r w:rsidR="002A74A8">
        <w:rPr>
          <w:b w:val="0"/>
          <w:szCs w:val="24"/>
        </w:rPr>
        <w:t>5.5</w:t>
      </w:r>
      <w:r w:rsidR="000702A1">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0702A1">
        <w:rPr>
          <w:b w:val="0"/>
          <w:szCs w:val="24"/>
        </w:rPr>
        <w:fldChar w:fldCharType="begin"/>
      </w:r>
      <w:r w:rsidR="00B8118F">
        <w:rPr>
          <w:b w:val="0"/>
          <w:szCs w:val="24"/>
        </w:rPr>
        <w:instrText xml:space="preserve"> REF _Ref440361531 \r \h </w:instrText>
      </w:r>
      <w:r w:rsidR="000702A1">
        <w:rPr>
          <w:b w:val="0"/>
          <w:szCs w:val="24"/>
        </w:rPr>
      </w:r>
      <w:r w:rsidR="000702A1">
        <w:rPr>
          <w:b w:val="0"/>
          <w:szCs w:val="24"/>
        </w:rPr>
        <w:fldChar w:fldCharType="separate"/>
      </w:r>
      <w:r w:rsidR="002A74A8">
        <w:rPr>
          <w:b w:val="0"/>
          <w:szCs w:val="24"/>
        </w:rPr>
        <w:t>5.6</w:t>
      </w:r>
      <w:r w:rsidR="000702A1">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30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0702A1">
        <w:rPr>
          <w:b w:val="0"/>
          <w:szCs w:val="24"/>
        </w:rPr>
        <w:fldChar w:fldCharType="begin"/>
      </w:r>
      <w:r>
        <w:rPr>
          <w:b w:val="0"/>
          <w:szCs w:val="24"/>
        </w:rPr>
        <w:instrText xml:space="preserve"> REF _Ref440285128 \r \h </w:instrText>
      </w:r>
      <w:r w:rsidR="000702A1">
        <w:rPr>
          <w:b w:val="0"/>
          <w:szCs w:val="24"/>
        </w:rPr>
      </w:r>
      <w:r w:rsidR="000702A1">
        <w:rPr>
          <w:b w:val="0"/>
          <w:szCs w:val="24"/>
        </w:rPr>
        <w:fldChar w:fldCharType="separate"/>
      </w:r>
      <w:r w:rsidR="002A74A8">
        <w:rPr>
          <w:b w:val="0"/>
          <w:szCs w:val="24"/>
        </w:rPr>
        <w:t>3.3.14</w:t>
      </w:r>
      <w:r w:rsidR="000702A1">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305"/>
      <w:r w:rsidRPr="002D4BC6">
        <w:rPr>
          <w:b w:val="0"/>
          <w:szCs w:val="24"/>
        </w:rPr>
        <w:t xml:space="preserve">Оценка заявок (подраздел </w:t>
      </w:r>
      <w:r w:rsidR="000702A1">
        <w:rPr>
          <w:b w:val="0"/>
          <w:szCs w:val="24"/>
        </w:rPr>
        <w:fldChar w:fldCharType="begin"/>
      </w:r>
      <w:r>
        <w:rPr>
          <w:b w:val="0"/>
          <w:szCs w:val="24"/>
        </w:rPr>
        <w:instrText xml:space="preserve"> REF _Ref305973250 \r \h </w:instrText>
      </w:r>
      <w:r w:rsidR="000702A1">
        <w:rPr>
          <w:b w:val="0"/>
          <w:szCs w:val="24"/>
        </w:rPr>
      </w:r>
      <w:r w:rsidR="000702A1">
        <w:rPr>
          <w:b w:val="0"/>
          <w:szCs w:val="24"/>
        </w:rPr>
        <w:fldChar w:fldCharType="separate"/>
      </w:r>
      <w:r w:rsidR="002A74A8">
        <w:rPr>
          <w:b w:val="0"/>
          <w:szCs w:val="24"/>
        </w:rPr>
        <w:t>3.5.1</w:t>
      </w:r>
      <w:r w:rsidR="000702A1">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0702A1">
        <w:rPr>
          <w:b w:val="0"/>
          <w:szCs w:val="24"/>
        </w:rPr>
        <w:fldChar w:fldCharType="begin"/>
      </w:r>
      <w:r>
        <w:rPr>
          <w:b w:val="0"/>
          <w:szCs w:val="24"/>
        </w:rPr>
        <w:instrText xml:space="preserve"> REF _Ref303681924 \r \h </w:instrText>
      </w:r>
      <w:r w:rsidR="000702A1">
        <w:rPr>
          <w:b w:val="0"/>
          <w:szCs w:val="24"/>
        </w:rPr>
      </w:r>
      <w:r w:rsidR="000702A1">
        <w:rPr>
          <w:b w:val="0"/>
          <w:szCs w:val="24"/>
        </w:rPr>
        <w:fldChar w:fldCharType="separate"/>
      </w:r>
      <w:r w:rsidR="002A74A8">
        <w:rPr>
          <w:b w:val="0"/>
          <w:szCs w:val="24"/>
        </w:rPr>
        <w:t>3.8</w:t>
      </w:r>
      <w:r w:rsidR="000702A1">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18"/>
          <w:headerReference w:type="default" r:id="rId19"/>
          <w:footerReference w:type="even" r:id="rId20"/>
          <w:headerReference w:type="first" r:id="rId21"/>
          <w:footerReference w:type="first" r:id="rId22"/>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306"/>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307"/>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308"/>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30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0702A1">
        <w:rPr>
          <w:b w:val="0"/>
        </w:rPr>
        <w:fldChar w:fldCharType="begin"/>
      </w:r>
      <w:r w:rsidR="008D2928">
        <w:rPr>
          <w:b w:val="0"/>
        </w:rPr>
        <w:instrText xml:space="preserve"> REF _Ref93264992 \r \h </w:instrText>
      </w:r>
      <w:r w:rsidR="000702A1">
        <w:rPr>
          <w:b w:val="0"/>
        </w:rPr>
      </w:r>
      <w:r w:rsidR="000702A1">
        <w:rPr>
          <w:b w:val="0"/>
        </w:rPr>
        <w:fldChar w:fldCharType="separate"/>
      </w:r>
      <w:r w:rsidR="002A74A8">
        <w:rPr>
          <w:b w:val="0"/>
        </w:rPr>
        <w:t>5.5</w:t>
      </w:r>
      <w:r w:rsidR="000702A1">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31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311"/>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31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702A1">
        <w:rPr>
          <w:b w:val="0"/>
        </w:rPr>
        <w:fldChar w:fldCharType="begin"/>
      </w:r>
      <w:r w:rsidR="008D2928">
        <w:rPr>
          <w:b w:val="0"/>
        </w:rPr>
        <w:instrText xml:space="preserve"> REF _Ref440270867 \r \h </w:instrText>
      </w:r>
      <w:r w:rsidR="000702A1">
        <w:rPr>
          <w:b w:val="0"/>
        </w:rPr>
      </w:r>
      <w:r w:rsidR="000702A1">
        <w:rPr>
          <w:b w:val="0"/>
        </w:rPr>
        <w:fldChar w:fldCharType="separate"/>
      </w:r>
      <w:r w:rsidR="002A74A8">
        <w:rPr>
          <w:b w:val="0"/>
        </w:rPr>
        <w:t>2.2.3</w:t>
      </w:r>
      <w:r w:rsidR="000702A1">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31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314"/>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592405" w:rsidRPr="00796F09" w:rsidRDefault="00592405" w:rsidP="00592405">
      <w:pPr>
        <w:snapToGrid w:val="0"/>
        <w:spacing w:line="240" w:lineRule="auto"/>
        <w:ind w:firstLine="709"/>
        <w:rPr>
          <w:sz w:val="24"/>
          <w:szCs w:val="24"/>
        </w:rPr>
      </w:pPr>
      <w:r w:rsidRPr="00796F09">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592405" w:rsidRPr="00796F09" w:rsidRDefault="00592405" w:rsidP="00592405">
      <w:pPr>
        <w:snapToGrid w:val="0"/>
        <w:spacing w:line="240" w:lineRule="auto"/>
        <w:ind w:firstLine="709"/>
        <w:rPr>
          <w:sz w:val="24"/>
          <w:szCs w:val="24"/>
        </w:rPr>
      </w:pPr>
      <w:r w:rsidRPr="00796F09">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3"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92405" w:rsidRPr="00796F09" w:rsidRDefault="00592405" w:rsidP="00592405">
      <w:pPr>
        <w:spacing w:line="240" w:lineRule="auto"/>
        <w:ind w:firstLine="709"/>
        <w:rPr>
          <w:sz w:val="24"/>
          <w:szCs w:val="24"/>
        </w:rPr>
      </w:pPr>
      <w:r w:rsidRPr="00796F09">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
    <w:p w:rsidR="00592405" w:rsidRPr="00796F09" w:rsidRDefault="00592405" w:rsidP="00592405">
      <w:pPr>
        <w:autoSpaceDE w:val="0"/>
        <w:autoSpaceDN w:val="0"/>
        <w:adjustRightInd w:val="0"/>
        <w:spacing w:line="240" w:lineRule="auto"/>
        <w:ind w:firstLine="709"/>
        <w:rPr>
          <w:sz w:val="24"/>
          <w:szCs w:val="24"/>
        </w:rPr>
      </w:pPr>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w:t>
      </w:r>
      <w:r w:rsidRPr="00796F09">
        <w:rPr>
          <w:sz w:val="24"/>
          <w:szCs w:val="24"/>
        </w:rPr>
        <w:lastRenderedPageBreak/>
        <w:t>выполнения в их адрес работ (услуг) и другими, не поименованными здесь способами, 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592405" w:rsidRPr="00796F09" w:rsidRDefault="00592405" w:rsidP="00592405">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Это подтверждение должно быть направлено в течение десяти рабочих дней с даты направления письменного уведомления.</w:t>
      </w:r>
    </w:p>
    <w:p w:rsidR="00592405" w:rsidRPr="00796F09" w:rsidRDefault="00592405" w:rsidP="00592405">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92405" w:rsidRPr="00796F09" w:rsidRDefault="00592405" w:rsidP="00592405">
      <w:pPr>
        <w:spacing w:line="240" w:lineRule="auto"/>
        <w:ind w:firstLine="709"/>
        <w:rPr>
          <w:sz w:val="24"/>
          <w:szCs w:val="24"/>
        </w:rPr>
      </w:pPr>
      <w:r w:rsidRPr="00796F09">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92405" w:rsidRPr="00796F09" w:rsidRDefault="00592405" w:rsidP="00592405">
      <w:pPr>
        <w:spacing w:line="240" w:lineRule="auto"/>
        <w:ind w:firstLine="709"/>
        <w:rPr>
          <w:sz w:val="24"/>
          <w:szCs w:val="24"/>
        </w:rPr>
      </w:pPr>
    </w:p>
    <w:p w:rsidR="00592405" w:rsidRPr="00796F09" w:rsidRDefault="00592405" w:rsidP="00592405">
      <w:pPr>
        <w:spacing w:line="240" w:lineRule="auto"/>
        <w:ind w:firstLine="709"/>
        <w:rPr>
          <w:sz w:val="24"/>
          <w:szCs w:val="24"/>
        </w:rPr>
      </w:pPr>
    </w:p>
    <w:p w:rsidR="00592405" w:rsidRPr="00796F09" w:rsidRDefault="00592405" w:rsidP="00592405">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592405" w:rsidRPr="00796F09" w:rsidRDefault="00592405" w:rsidP="00592405">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31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316"/>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317"/>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146D89">
        <w:fldChar w:fldCharType="begin"/>
      </w:r>
      <w:r w:rsidR="00146D89">
        <w:instrText xml:space="preserve"> REF _Ref305973033 \r \h  \* MERGEFORMAT </w:instrText>
      </w:r>
      <w:r w:rsidR="00146D89">
        <w:fldChar w:fldCharType="separate"/>
      </w:r>
      <w:r w:rsidR="002A74A8" w:rsidRPr="002A74A8">
        <w:rPr>
          <w:bCs w:val="0"/>
          <w:sz w:val="24"/>
          <w:szCs w:val="24"/>
        </w:rPr>
        <w:t>3.2</w:t>
      </w:r>
      <w:r w:rsidR="00146D89">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146D89">
        <w:fldChar w:fldCharType="begin"/>
      </w:r>
      <w:r w:rsidR="00146D89">
        <w:instrText xml:space="preserve"> REF _Ref305973147 \r \h  \* MERGEFORMAT </w:instrText>
      </w:r>
      <w:r w:rsidR="00146D89">
        <w:fldChar w:fldCharType="separate"/>
      </w:r>
      <w:r w:rsidR="002A74A8" w:rsidRPr="002A74A8">
        <w:rPr>
          <w:bCs w:val="0"/>
          <w:sz w:val="24"/>
          <w:szCs w:val="24"/>
        </w:rPr>
        <w:t>3.3</w:t>
      </w:r>
      <w:r w:rsidR="00146D89">
        <w:fldChar w:fldCharType="end"/>
      </w:r>
      <w:r w:rsidR="000702A1"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0702A1" w:rsidRPr="00E71A48">
        <w:rPr>
          <w:bCs w:val="0"/>
          <w:sz w:val="24"/>
          <w:szCs w:val="24"/>
        </w:rPr>
      </w:r>
      <w:r w:rsidR="000702A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0702A1"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0702A1" w:rsidRPr="00E71A48">
        <w:rPr>
          <w:bCs w:val="0"/>
          <w:sz w:val="24"/>
          <w:szCs w:val="24"/>
        </w:rPr>
      </w:r>
      <w:r w:rsidR="000702A1" w:rsidRPr="00E71A48">
        <w:rPr>
          <w:bCs w:val="0"/>
          <w:sz w:val="24"/>
          <w:szCs w:val="24"/>
        </w:rPr>
        <w:fldChar w:fldCharType="end"/>
      </w:r>
      <w:r w:rsidR="00146D89">
        <w:fldChar w:fldCharType="begin"/>
      </w:r>
      <w:r w:rsidR="00146D89">
        <w:instrText xml:space="preserve"> REF _Ref305973214 \r \h  \* MERGEFORMAT </w:instrText>
      </w:r>
      <w:r w:rsidR="00146D89">
        <w:fldChar w:fldCharType="separate"/>
      </w:r>
      <w:r w:rsidR="002A74A8" w:rsidRPr="002A74A8">
        <w:rPr>
          <w:bCs w:val="0"/>
          <w:sz w:val="24"/>
          <w:szCs w:val="24"/>
        </w:rPr>
        <w:t>3.4</w:t>
      </w:r>
      <w:r w:rsidR="00146D89">
        <w:fldChar w:fldCharType="end"/>
      </w:r>
      <w:r w:rsidR="00096E9D" w:rsidRPr="00E71A48">
        <w:rPr>
          <w:bCs w:val="0"/>
          <w:sz w:val="24"/>
          <w:szCs w:val="24"/>
        </w:rPr>
        <w:t xml:space="preserve">, </w:t>
      </w:r>
      <w:r w:rsidR="00146D89">
        <w:fldChar w:fldCharType="begin"/>
      </w:r>
      <w:r w:rsidR="00146D89">
        <w:instrText xml:space="preserve"> REF _Ref303683883 \r \h  \* MERGEFORMAT </w:instrText>
      </w:r>
      <w:r w:rsidR="00146D89">
        <w:fldChar w:fldCharType="separate"/>
      </w:r>
      <w:r w:rsidR="002A74A8" w:rsidRPr="002A74A8">
        <w:rPr>
          <w:bCs w:val="0"/>
          <w:sz w:val="24"/>
          <w:szCs w:val="24"/>
        </w:rPr>
        <w:t>3.5</w:t>
      </w:r>
      <w:r w:rsidR="00146D89">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146D89">
        <w:fldChar w:fldCharType="begin"/>
      </w:r>
      <w:r w:rsidR="00146D89">
        <w:instrText xml:space="preserve"> REF _Ref305973250 \r \h  \* MERGEFORMAT </w:instrText>
      </w:r>
      <w:r w:rsidR="00146D89">
        <w:fldChar w:fldCharType="separate"/>
      </w:r>
      <w:r w:rsidR="002A74A8" w:rsidRPr="002A74A8">
        <w:rPr>
          <w:bCs w:val="0"/>
          <w:sz w:val="24"/>
          <w:szCs w:val="24"/>
        </w:rPr>
        <w:t>3.5</w:t>
      </w:r>
      <w:r w:rsidR="002A74A8">
        <w:t>.1</w:t>
      </w:r>
      <w:r w:rsidR="00146D89">
        <w:fldChar w:fldCharType="end"/>
      </w:r>
      <w:r w:rsidR="000702A1"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0702A1" w:rsidRPr="00E71A48">
        <w:rPr>
          <w:bCs w:val="0"/>
          <w:sz w:val="24"/>
          <w:szCs w:val="24"/>
        </w:rPr>
      </w:r>
      <w:r w:rsidR="000702A1"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146D89">
        <w:fldChar w:fldCharType="begin"/>
      </w:r>
      <w:r w:rsidR="00146D89">
        <w:instrText xml:space="preserve"> REF _Ref303250967 \r \h  \* MERGEFORMAT </w:instrText>
      </w:r>
      <w:r w:rsidR="00146D89">
        <w:fldChar w:fldCharType="separate"/>
      </w:r>
      <w:r w:rsidR="002A74A8" w:rsidRPr="002A74A8">
        <w:rPr>
          <w:bCs w:val="0"/>
          <w:sz w:val="24"/>
          <w:szCs w:val="24"/>
        </w:rPr>
        <w:t>3.7</w:t>
      </w:r>
      <w:r w:rsidR="00146D89">
        <w:fldChar w:fldCharType="end"/>
      </w:r>
      <w:r w:rsidR="000702A1"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0702A1" w:rsidRPr="00E71A48">
        <w:rPr>
          <w:bCs w:val="0"/>
          <w:sz w:val="24"/>
          <w:szCs w:val="24"/>
        </w:rPr>
      </w:r>
      <w:r w:rsidR="000702A1"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146D89">
        <w:fldChar w:fldCharType="begin"/>
      </w:r>
      <w:r w:rsidR="00146D89">
        <w:instrText xml:space="preserve"> REF _Ref303681924 \r \h  \* MERGEFORMAT </w:instrText>
      </w:r>
      <w:r w:rsidR="00146D89">
        <w:fldChar w:fldCharType="separate"/>
      </w:r>
      <w:r w:rsidR="002A74A8" w:rsidRPr="002A74A8">
        <w:rPr>
          <w:bCs w:val="0"/>
          <w:sz w:val="24"/>
          <w:szCs w:val="24"/>
        </w:rPr>
        <w:t>3.8</w:t>
      </w:r>
      <w:r w:rsidR="00146D89">
        <w:fldChar w:fldCharType="end"/>
      </w:r>
      <w:r w:rsidR="000702A1"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0702A1" w:rsidRPr="00E71A48">
        <w:rPr>
          <w:bCs w:val="0"/>
          <w:sz w:val="24"/>
          <w:szCs w:val="24"/>
        </w:rPr>
      </w:r>
      <w:r w:rsidR="000702A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146D89">
        <w:fldChar w:fldCharType="begin"/>
      </w:r>
      <w:r w:rsidR="00146D89">
        <w:instrText xml:space="preserve"> REF _Ref303683929 \r \h  \* MERGEFORMAT </w:instrText>
      </w:r>
      <w:r w:rsidR="00146D89">
        <w:fldChar w:fldCharType="separate"/>
      </w:r>
      <w:r w:rsidR="002A74A8" w:rsidRPr="002A74A8">
        <w:rPr>
          <w:bCs w:val="0"/>
          <w:sz w:val="24"/>
          <w:szCs w:val="24"/>
        </w:rPr>
        <w:t>3.10</w:t>
      </w:r>
      <w:r w:rsidR="00146D89">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146D89">
        <w:fldChar w:fldCharType="begin"/>
      </w:r>
      <w:r w:rsidR="00146D89">
        <w:instrText xml:space="preserve"> REF _Ref306140410 \r \h  \* MERGEFORMAT </w:instrText>
      </w:r>
      <w:r w:rsidR="00146D89">
        <w:fldChar w:fldCharType="separate"/>
      </w:r>
      <w:r w:rsidR="002A74A8" w:rsidRPr="002A74A8">
        <w:rPr>
          <w:bCs w:val="0"/>
          <w:sz w:val="24"/>
          <w:szCs w:val="24"/>
        </w:rPr>
        <w:t>3.11</w:t>
      </w:r>
      <w:r w:rsidR="00146D89">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146D89">
        <w:fldChar w:fldCharType="begin"/>
      </w:r>
      <w:r w:rsidR="00146D89">
        <w:instrText xml:space="preserve"> REF _Ref306140451 \r \h  \* MERGEFORMAT </w:instrText>
      </w:r>
      <w:r w:rsidR="00146D89">
        <w:fldChar w:fldCharType="separate"/>
      </w:r>
      <w:r w:rsidR="002A74A8" w:rsidRPr="002A74A8">
        <w:rPr>
          <w:bCs w:val="0"/>
          <w:sz w:val="24"/>
          <w:szCs w:val="24"/>
        </w:rPr>
        <w:t>3.12</w:t>
      </w:r>
      <w:r w:rsidR="00146D89">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31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319"/>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146D89">
        <w:fldChar w:fldCharType="begin"/>
      </w:r>
      <w:r w:rsidR="00146D89">
        <w:instrText xml:space="preserve"> REF _Ref302563524 \n \h  \* MERGEFORMAT </w:instrText>
      </w:r>
      <w:r w:rsidR="00146D89">
        <w:fldChar w:fldCharType="separate"/>
      </w:r>
      <w:r w:rsidR="002A74A8" w:rsidRPr="002A74A8">
        <w:rPr>
          <w:sz w:val="24"/>
          <w:szCs w:val="24"/>
        </w:rPr>
        <w:t>1.1.1</w:t>
      </w:r>
      <w:r w:rsidR="00146D89">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320"/>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321"/>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0702A1">
        <w:rPr>
          <w:bCs w:val="0"/>
          <w:sz w:val="24"/>
          <w:szCs w:val="24"/>
        </w:rPr>
        <w:fldChar w:fldCharType="begin"/>
      </w:r>
      <w:r w:rsidR="008D2928">
        <w:rPr>
          <w:bCs w:val="0"/>
          <w:sz w:val="24"/>
          <w:szCs w:val="24"/>
        </w:rPr>
        <w:instrText xml:space="preserve"> REF _Ref55336310 \r \h </w:instrText>
      </w:r>
      <w:r w:rsidR="000702A1">
        <w:rPr>
          <w:bCs w:val="0"/>
          <w:sz w:val="24"/>
          <w:szCs w:val="24"/>
        </w:rPr>
      </w:r>
      <w:r w:rsidR="000702A1">
        <w:rPr>
          <w:bCs w:val="0"/>
          <w:sz w:val="24"/>
          <w:szCs w:val="24"/>
        </w:rPr>
        <w:fldChar w:fldCharType="separate"/>
      </w:r>
      <w:r w:rsidR="002A74A8">
        <w:rPr>
          <w:bCs w:val="0"/>
          <w:sz w:val="24"/>
          <w:szCs w:val="24"/>
        </w:rPr>
        <w:t>5.1</w:t>
      </w:r>
      <w:r w:rsidR="000702A1">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CC668E">
        <w:rPr>
          <w:bCs w:val="0"/>
          <w:sz w:val="24"/>
          <w:szCs w:val="24"/>
        </w:rPr>
        <w:t xml:space="preserve"> </w:t>
      </w:r>
      <w:r w:rsidR="00CC668E"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0702A1">
        <w:rPr>
          <w:bCs w:val="0"/>
          <w:sz w:val="24"/>
          <w:szCs w:val="24"/>
        </w:rPr>
        <w:fldChar w:fldCharType="begin"/>
      </w:r>
      <w:r>
        <w:rPr>
          <w:bCs w:val="0"/>
          <w:sz w:val="24"/>
          <w:szCs w:val="24"/>
        </w:rPr>
        <w:instrText xml:space="preserve"> REF _Ref440271072 \r \h </w:instrText>
      </w:r>
      <w:r w:rsidR="000702A1">
        <w:rPr>
          <w:bCs w:val="0"/>
          <w:sz w:val="24"/>
          <w:szCs w:val="24"/>
        </w:rPr>
      </w:r>
      <w:r w:rsidR="000702A1">
        <w:rPr>
          <w:bCs w:val="0"/>
          <w:sz w:val="24"/>
          <w:szCs w:val="24"/>
        </w:rPr>
        <w:fldChar w:fldCharType="separate"/>
      </w:r>
      <w:r w:rsidR="002A74A8">
        <w:rPr>
          <w:bCs w:val="0"/>
          <w:sz w:val="24"/>
          <w:szCs w:val="24"/>
        </w:rPr>
        <w:t>5.2</w:t>
      </w:r>
      <w:r w:rsidR="000702A1">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0702A1">
        <w:rPr>
          <w:bCs w:val="0"/>
          <w:sz w:val="24"/>
          <w:szCs w:val="24"/>
        </w:rPr>
        <w:fldChar w:fldCharType="begin"/>
      </w:r>
      <w:r w:rsidR="007502E0">
        <w:rPr>
          <w:bCs w:val="0"/>
          <w:sz w:val="24"/>
          <w:szCs w:val="24"/>
        </w:rPr>
        <w:instrText xml:space="preserve"> REF _Ref440537086 \r \h </w:instrText>
      </w:r>
      <w:r w:rsidR="000702A1">
        <w:rPr>
          <w:bCs w:val="0"/>
          <w:sz w:val="24"/>
          <w:szCs w:val="24"/>
        </w:rPr>
      </w:r>
      <w:r w:rsidR="000702A1">
        <w:rPr>
          <w:bCs w:val="0"/>
          <w:sz w:val="24"/>
          <w:szCs w:val="24"/>
        </w:rPr>
        <w:fldChar w:fldCharType="separate"/>
      </w:r>
      <w:r w:rsidR="002A74A8">
        <w:rPr>
          <w:bCs w:val="0"/>
          <w:sz w:val="24"/>
          <w:szCs w:val="24"/>
        </w:rPr>
        <w:t>5.3</w:t>
      </w:r>
      <w:r w:rsidR="000702A1">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0702A1">
        <w:rPr>
          <w:bCs w:val="0"/>
          <w:sz w:val="24"/>
          <w:szCs w:val="24"/>
        </w:rPr>
        <w:fldChar w:fldCharType="begin"/>
      </w:r>
      <w:r w:rsidR="00B71B9D">
        <w:rPr>
          <w:bCs w:val="0"/>
          <w:sz w:val="24"/>
          <w:szCs w:val="24"/>
        </w:rPr>
        <w:instrText xml:space="preserve"> REF _Ref440271036 \r \h </w:instrText>
      </w:r>
      <w:r w:rsidR="000702A1">
        <w:rPr>
          <w:bCs w:val="0"/>
          <w:sz w:val="24"/>
          <w:szCs w:val="24"/>
        </w:rPr>
      </w:r>
      <w:r w:rsidR="000702A1">
        <w:rPr>
          <w:bCs w:val="0"/>
          <w:sz w:val="24"/>
          <w:szCs w:val="24"/>
        </w:rPr>
        <w:fldChar w:fldCharType="separate"/>
      </w:r>
      <w:r w:rsidR="002A74A8">
        <w:rPr>
          <w:bCs w:val="0"/>
          <w:sz w:val="24"/>
          <w:szCs w:val="24"/>
        </w:rPr>
        <w:t>5.4</w:t>
      </w:r>
      <w:r w:rsidR="000702A1">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0702A1">
        <w:rPr>
          <w:bCs w:val="0"/>
          <w:sz w:val="24"/>
          <w:szCs w:val="24"/>
        </w:rPr>
        <w:fldChar w:fldCharType="begin"/>
      </w:r>
      <w:r>
        <w:rPr>
          <w:bCs w:val="0"/>
          <w:sz w:val="24"/>
          <w:szCs w:val="24"/>
        </w:rPr>
        <w:instrText xml:space="preserve"> REF _Ref440361914 \r \h </w:instrText>
      </w:r>
      <w:r w:rsidR="000702A1">
        <w:rPr>
          <w:bCs w:val="0"/>
          <w:sz w:val="24"/>
          <w:szCs w:val="24"/>
        </w:rPr>
      </w:r>
      <w:r w:rsidR="000702A1">
        <w:rPr>
          <w:bCs w:val="0"/>
          <w:sz w:val="24"/>
          <w:szCs w:val="24"/>
        </w:rPr>
        <w:fldChar w:fldCharType="separate"/>
      </w:r>
      <w:r w:rsidR="002A74A8">
        <w:rPr>
          <w:bCs w:val="0"/>
          <w:sz w:val="24"/>
          <w:szCs w:val="24"/>
        </w:rPr>
        <w:t>5.5</w:t>
      </w:r>
      <w:r w:rsidR="000702A1">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146D89">
        <w:fldChar w:fldCharType="begin"/>
      </w:r>
      <w:r w:rsidR="00146D89">
        <w:instrText xml:space="preserve"> REF _Ref191386407 \r \h  \* MERGEFORMAT </w:instrText>
      </w:r>
      <w:r w:rsidR="00146D89">
        <w:fldChar w:fldCharType="separate"/>
      </w:r>
      <w:r w:rsidR="002A74A8" w:rsidRPr="002A74A8">
        <w:rPr>
          <w:bCs w:val="0"/>
          <w:sz w:val="24"/>
          <w:szCs w:val="24"/>
        </w:rPr>
        <w:t>3.3.8</w:t>
      </w:r>
      <w:r w:rsidR="00146D89">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0702A1">
        <w:rPr>
          <w:bCs w:val="0"/>
          <w:sz w:val="24"/>
          <w:szCs w:val="24"/>
        </w:rPr>
        <w:fldChar w:fldCharType="begin"/>
      </w:r>
      <w:r w:rsidR="000A00E6">
        <w:rPr>
          <w:bCs w:val="0"/>
          <w:sz w:val="24"/>
          <w:szCs w:val="24"/>
        </w:rPr>
        <w:instrText xml:space="preserve"> REF _Ref440361610 \r \h </w:instrText>
      </w:r>
      <w:r w:rsidR="000702A1">
        <w:rPr>
          <w:bCs w:val="0"/>
          <w:sz w:val="24"/>
          <w:szCs w:val="24"/>
        </w:rPr>
      </w:r>
      <w:r w:rsidR="000702A1">
        <w:rPr>
          <w:bCs w:val="0"/>
          <w:sz w:val="24"/>
          <w:szCs w:val="24"/>
        </w:rPr>
        <w:fldChar w:fldCharType="separate"/>
      </w:r>
      <w:r w:rsidR="002A74A8">
        <w:rPr>
          <w:bCs w:val="0"/>
          <w:sz w:val="24"/>
          <w:szCs w:val="24"/>
        </w:rPr>
        <w:t>5.6</w:t>
      </w:r>
      <w:r w:rsidR="000702A1">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702A1">
        <w:rPr>
          <w:bCs w:val="0"/>
          <w:sz w:val="24"/>
          <w:szCs w:val="24"/>
          <w:lang w:eastAsia="ru-RU"/>
        </w:rPr>
        <w:fldChar w:fldCharType="begin"/>
      </w:r>
      <w:r w:rsidR="00A154B7">
        <w:rPr>
          <w:bCs w:val="0"/>
          <w:sz w:val="24"/>
          <w:szCs w:val="24"/>
          <w:lang w:eastAsia="ru-RU"/>
        </w:rPr>
        <w:instrText xml:space="preserve"> REF _Ref55336310 \r \h </w:instrText>
      </w:r>
      <w:r w:rsidR="000702A1">
        <w:rPr>
          <w:bCs w:val="0"/>
          <w:sz w:val="24"/>
          <w:szCs w:val="24"/>
          <w:lang w:eastAsia="ru-RU"/>
        </w:rPr>
      </w:r>
      <w:r w:rsidR="000702A1">
        <w:rPr>
          <w:bCs w:val="0"/>
          <w:sz w:val="24"/>
          <w:szCs w:val="24"/>
          <w:lang w:eastAsia="ru-RU"/>
        </w:rPr>
        <w:fldChar w:fldCharType="separate"/>
      </w:r>
      <w:r w:rsidR="002A74A8">
        <w:rPr>
          <w:bCs w:val="0"/>
          <w:sz w:val="24"/>
          <w:szCs w:val="24"/>
          <w:lang w:eastAsia="ru-RU"/>
        </w:rPr>
        <w:t>5.1</w:t>
      </w:r>
      <w:r w:rsidR="000702A1">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(пп. </w:t>
      </w:r>
      <w:r w:rsidR="000702A1">
        <w:rPr>
          <w:sz w:val="24"/>
          <w:szCs w:val="24"/>
        </w:rPr>
        <w:fldChar w:fldCharType="begin"/>
      </w:r>
      <w:r w:rsidR="00F463E8">
        <w:rPr>
          <w:sz w:val="24"/>
          <w:szCs w:val="24"/>
        </w:rPr>
        <w:instrText xml:space="preserve"> REF _Ref440279062 \r \h </w:instrText>
      </w:r>
      <w:r w:rsidR="000702A1">
        <w:rPr>
          <w:sz w:val="24"/>
          <w:szCs w:val="24"/>
        </w:rPr>
      </w:r>
      <w:r w:rsidR="000702A1">
        <w:rPr>
          <w:sz w:val="24"/>
          <w:szCs w:val="24"/>
        </w:rPr>
        <w:fldChar w:fldCharType="separate"/>
      </w:r>
      <w:r w:rsidR="002A74A8">
        <w:rPr>
          <w:sz w:val="24"/>
          <w:szCs w:val="24"/>
        </w:rPr>
        <w:t>б)</w:t>
      </w:r>
      <w:r w:rsidR="000702A1">
        <w:rPr>
          <w:sz w:val="24"/>
          <w:szCs w:val="24"/>
        </w:rPr>
        <w:fldChar w:fldCharType="end"/>
      </w:r>
      <w:r w:rsidR="00F463E8">
        <w:rPr>
          <w:sz w:val="24"/>
          <w:szCs w:val="24"/>
        </w:rPr>
        <w:t xml:space="preserve"> п. </w:t>
      </w:r>
      <w:r w:rsidR="000702A1">
        <w:rPr>
          <w:sz w:val="24"/>
          <w:szCs w:val="24"/>
        </w:rPr>
        <w:fldChar w:fldCharType="begin"/>
      </w:r>
      <w:r w:rsidR="00F463E8">
        <w:rPr>
          <w:sz w:val="24"/>
          <w:szCs w:val="24"/>
        </w:rPr>
        <w:instrText xml:space="preserve"> REF _Ref306005578 \r \h </w:instrText>
      </w:r>
      <w:r w:rsidR="000702A1">
        <w:rPr>
          <w:sz w:val="24"/>
          <w:szCs w:val="24"/>
        </w:rPr>
      </w:r>
      <w:r w:rsidR="000702A1">
        <w:rPr>
          <w:sz w:val="24"/>
          <w:szCs w:val="24"/>
        </w:rPr>
        <w:fldChar w:fldCharType="separate"/>
      </w:r>
      <w:r w:rsidR="002A74A8">
        <w:rPr>
          <w:sz w:val="24"/>
          <w:szCs w:val="24"/>
        </w:rPr>
        <w:t>3.3.8.3</w:t>
      </w:r>
      <w:r w:rsidR="000702A1">
        <w:rPr>
          <w:sz w:val="24"/>
          <w:szCs w:val="24"/>
        </w:rPr>
        <w:fldChar w:fldCharType="end"/>
      </w:r>
      <w:r w:rsidR="00F463E8">
        <w:rPr>
          <w:sz w:val="24"/>
          <w:szCs w:val="24"/>
        </w:rPr>
        <w:t>);</w:t>
      </w:r>
    </w:p>
    <w:p w:rsidR="00717F60" w:rsidRPr="0001095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10958">
        <w:rPr>
          <w:bCs w:val="0"/>
          <w:sz w:val="24"/>
          <w:szCs w:val="24"/>
        </w:rPr>
        <w:t xml:space="preserve">Анкета </w:t>
      </w:r>
      <w:r w:rsidR="009C744E" w:rsidRPr="00010958">
        <w:rPr>
          <w:bCs w:val="0"/>
          <w:sz w:val="24"/>
          <w:szCs w:val="24"/>
        </w:rPr>
        <w:t>Участник</w:t>
      </w:r>
      <w:r w:rsidRPr="00010958">
        <w:rPr>
          <w:bCs w:val="0"/>
          <w:sz w:val="24"/>
          <w:szCs w:val="24"/>
        </w:rPr>
        <w:t>а запроса предложений (</w:t>
      </w:r>
      <w:r w:rsidR="00A154B7" w:rsidRPr="00010958">
        <w:rPr>
          <w:bCs w:val="0"/>
          <w:spacing w:val="-2"/>
          <w:sz w:val="24"/>
          <w:szCs w:val="24"/>
        </w:rPr>
        <w:t>под</w:t>
      </w:r>
      <w:r w:rsidR="00A154B7" w:rsidRPr="00010958">
        <w:rPr>
          <w:bCs w:val="0"/>
          <w:sz w:val="24"/>
          <w:szCs w:val="24"/>
        </w:rPr>
        <w:t>раздел</w:t>
      </w:r>
      <w:r w:rsidR="00C8788C">
        <w:rPr>
          <w:bCs w:val="0"/>
          <w:sz w:val="24"/>
          <w:szCs w:val="24"/>
        </w:rPr>
        <w:t xml:space="preserve"> </w:t>
      </w:r>
      <w:r w:rsidR="000702A1">
        <w:rPr>
          <w:bCs w:val="0"/>
          <w:sz w:val="24"/>
          <w:szCs w:val="24"/>
        </w:rPr>
        <w:fldChar w:fldCharType="begin"/>
      </w:r>
      <w:r w:rsidR="00C8788C">
        <w:rPr>
          <w:bCs w:val="0"/>
          <w:sz w:val="24"/>
          <w:szCs w:val="24"/>
        </w:rPr>
        <w:instrText xml:space="preserve"> REF _Ref444170158 \r \h </w:instrText>
      </w:r>
      <w:r w:rsidR="000702A1">
        <w:rPr>
          <w:bCs w:val="0"/>
          <w:sz w:val="24"/>
          <w:szCs w:val="24"/>
        </w:rPr>
      </w:r>
      <w:r w:rsidR="000702A1">
        <w:rPr>
          <w:bCs w:val="0"/>
          <w:sz w:val="24"/>
          <w:szCs w:val="24"/>
        </w:rPr>
        <w:fldChar w:fldCharType="separate"/>
      </w:r>
      <w:r w:rsidR="002A74A8">
        <w:rPr>
          <w:bCs w:val="0"/>
          <w:sz w:val="24"/>
          <w:szCs w:val="24"/>
        </w:rPr>
        <w:t>5.7.1</w:t>
      </w:r>
      <w:r w:rsidR="000702A1">
        <w:rPr>
          <w:bCs w:val="0"/>
          <w:sz w:val="24"/>
          <w:szCs w:val="24"/>
        </w:rPr>
        <w:fldChar w:fldCharType="end"/>
      </w:r>
      <w:r w:rsidRPr="00010958">
        <w:rPr>
          <w:bCs w:val="0"/>
          <w:sz w:val="24"/>
          <w:szCs w:val="24"/>
        </w:rPr>
        <w:t>)</w:t>
      </w:r>
      <w:r w:rsidR="00010958" w:rsidRPr="00010958">
        <w:rPr>
          <w:bCs w:val="0"/>
          <w:sz w:val="24"/>
          <w:szCs w:val="24"/>
        </w:rPr>
        <w:t xml:space="preserve"> </w:t>
      </w:r>
      <w:r w:rsidR="00010958" w:rsidRPr="00010958">
        <w:rPr>
          <w:szCs w:val="24"/>
        </w:rPr>
        <w:t xml:space="preserve">с </w:t>
      </w:r>
      <w:r w:rsidR="00010958" w:rsidRPr="00010958">
        <w:rPr>
          <w:bCs w:val="0"/>
          <w:sz w:val="24"/>
          <w:szCs w:val="24"/>
        </w:rPr>
        <w:t>приложением файла копии Анкеты Участника запроса предложений, выполненного в формате MS Word</w:t>
      </w:r>
      <w:r w:rsidRPr="00010958">
        <w:rPr>
          <w:bCs w:val="0"/>
          <w:sz w:val="24"/>
          <w:szCs w:val="24"/>
        </w:rPr>
        <w:t>;</w:t>
      </w:r>
    </w:p>
    <w:p w:rsidR="00C8788C" w:rsidRPr="00250D0D" w:rsidRDefault="00C8788C" w:rsidP="00C8788C">
      <w:pPr>
        <w:widowControl w:val="0"/>
        <w:numPr>
          <w:ilvl w:val="0"/>
          <w:numId w:val="5"/>
        </w:numPr>
        <w:tabs>
          <w:tab w:val="left" w:pos="540"/>
        </w:tabs>
        <w:overflowPunct w:val="0"/>
        <w:autoSpaceDE w:val="0"/>
        <w:spacing w:line="264" w:lineRule="auto"/>
        <w:ind w:hanging="540"/>
        <w:rPr>
          <w:bCs w:val="0"/>
          <w:sz w:val="24"/>
          <w:szCs w:val="24"/>
        </w:rPr>
      </w:pPr>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0702A1">
        <w:rPr>
          <w:sz w:val="24"/>
          <w:szCs w:val="24"/>
        </w:rPr>
        <w:fldChar w:fldCharType="begin"/>
      </w:r>
      <w:r>
        <w:rPr>
          <w:sz w:val="24"/>
          <w:szCs w:val="24"/>
        </w:rPr>
        <w:instrText xml:space="preserve"> REF _Ref444170165 \r \h </w:instrText>
      </w:r>
      <w:r w:rsidR="000702A1">
        <w:rPr>
          <w:sz w:val="24"/>
          <w:szCs w:val="24"/>
        </w:rPr>
      </w:r>
      <w:r w:rsidR="000702A1">
        <w:rPr>
          <w:sz w:val="24"/>
          <w:szCs w:val="24"/>
        </w:rPr>
        <w:fldChar w:fldCharType="separate"/>
      </w:r>
      <w:r w:rsidR="002A74A8">
        <w:rPr>
          <w:sz w:val="24"/>
          <w:szCs w:val="24"/>
        </w:rPr>
        <w:t>5.7.2</w:t>
      </w:r>
      <w:r w:rsidR="000702A1">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B0269">
        <w:rPr>
          <w:sz w:val="24"/>
          <w:szCs w:val="24"/>
        </w:rPr>
        <w:t xml:space="preserve">. </w:t>
      </w:r>
      <w:r w:rsidR="00DB0269" w:rsidRPr="00673EDD">
        <w:rPr>
          <w:sz w:val="24"/>
          <w:szCs w:val="24"/>
        </w:rPr>
        <w:t>В случае, если Участник/</w:t>
      </w:r>
      <w:r w:rsidR="00DB0269">
        <w:rPr>
          <w:sz w:val="24"/>
          <w:szCs w:val="24"/>
        </w:rPr>
        <w:t>соисполнитель/</w:t>
      </w:r>
      <w:r w:rsidR="00DB0269"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250D0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702A1">
        <w:rPr>
          <w:bCs w:val="0"/>
          <w:sz w:val="24"/>
          <w:szCs w:val="24"/>
          <w:lang w:eastAsia="ru-RU"/>
        </w:rPr>
        <w:fldChar w:fldCharType="begin"/>
      </w:r>
      <w:r w:rsidR="00A154B7">
        <w:rPr>
          <w:bCs w:val="0"/>
          <w:sz w:val="24"/>
          <w:szCs w:val="24"/>
          <w:lang w:eastAsia="ru-RU"/>
        </w:rPr>
        <w:instrText xml:space="preserve"> REF _Ref440274902 \r \h </w:instrText>
      </w:r>
      <w:r w:rsidR="000702A1">
        <w:rPr>
          <w:bCs w:val="0"/>
          <w:sz w:val="24"/>
          <w:szCs w:val="24"/>
          <w:lang w:eastAsia="ru-RU"/>
        </w:rPr>
      </w:r>
      <w:r w:rsidR="000702A1">
        <w:rPr>
          <w:bCs w:val="0"/>
          <w:sz w:val="24"/>
          <w:szCs w:val="24"/>
          <w:lang w:eastAsia="ru-RU"/>
        </w:rPr>
        <w:fldChar w:fldCharType="separate"/>
      </w:r>
      <w:r w:rsidR="002A74A8">
        <w:rPr>
          <w:bCs w:val="0"/>
          <w:sz w:val="24"/>
          <w:szCs w:val="24"/>
          <w:lang w:eastAsia="ru-RU"/>
        </w:rPr>
        <w:t>5.4</w:t>
      </w:r>
      <w:r w:rsidR="000702A1">
        <w:rPr>
          <w:bCs w:val="0"/>
          <w:sz w:val="24"/>
          <w:szCs w:val="24"/>
          <w:lang w:eastAsia="ru-RU"/>
        </w:rPr>
        <w:fldChar w:fldCharType="end"/>
      </w:r>
      <w:r w:rsidRPr="00E71A48">
        <w:rPr>
          <w:bCs w:val="0"/>
          <w:sz w:val="24"/>
          <w:szCs w:val="24"/>
        </w:rPr>
        <w:t>), Сводная таблица стоимости</w:t>
      </w:r>
      <w:r w:rsidR="00CC668E">
        <w:rPr>
          <w:bCs w:val="0"/>
          <w:sz w:val="24"/>
          <w:szCs w:val="24"/>
        </w:rPr>
        <w:t xml:space="preserve"> </w:t>
      </w:r>
      <w:r w:rsidR="00CC668E"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702A1">
        <w:rPr>
          <w:bCs w:val="0"/>
          <w:sz w:val="24"/>
          <w:szCs w:val="24"/>
          <w:lang w:eastAsia="ru-RU"/>
        </w:rPr>
        <w:fldChar w:fldCharType="begin"/>
      </w:r>
      <w:r w:rsidR="00A154B7">
        <w:rPr>
          <w:bCs w:val="0"/>
          <w:sz w:val="24"/>
          <w:szCs w:val="24"/>
          <w:lang w:eastAsia="ru-RU"/>
        </w:rPr>
        <w:instrText xml:space="preserve"> REF _Ref440274913 \r \h </w:instrText>
      </w:r>
      <w:r w:rsidR="000702A1">
        <w:rPr>
          <w:bCs w:val="0"/>
          <w:sz w:val="24"/>
          <w:szCs w:val="24"/>
          <w:lang w:eastAsia="ru-RU"/>
        </w:rPr>
      </w:r>
      <w:r w:rsidR="000702A1">
        <w:rPr>
          <w:bCs w:val="0"/>
          <w:sz w:val="24"/>
          <w:szCs w:val="24"/>
          <w:lang w:eastAsia="ru-RU"/>
        </w:rPr>
        <w:fldChar w:fldCharType="separate"/>
      </w:r>
      <w:r w:rsidR="002A74A8">
        <w:rPr>
          <w:bCs w:val="0"/>
          <w:sz w:val="24"/>
          <w:szCs w:val="24"/>
          <w:lang w:eastAsia="ru-RU"/>
        </w:rPr>
        <w:t>5.2</w:t>
      </w:r>
      <w:r w:rsidR="000702A1">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0702A1">
        <w:rPr>
          <w:bCs w:val="0"/>
          <w:sz w:val="24"/>
          <w:szCs w:val="24"/>
        </w:rPr>
        <w:fldChar w:fldCharType="begin"/>
      </w:r>
      <w:r w:rsidR="000A00E6">
        <w:rPr>
          <w:bCs w:val="0"/>
          <w:sz w:val="24"/>
          <w:szCs w:val="24"/>
        </w:rPr>
        <w:instrText xml:space="preserve"> REF _Ref440361959 \r \h </w:instrText>
      </w:r>
      <w:r w:rsidR="000702A1">
        <w:rPr>
          <w:bCs w:val="0"/>
          <w:sz w:val="24"/>
          <w:szCs w:val="24"/>
        </w:rPr>
      </w:r>
      <w:r w:rsidR="000702A1">
        <w:rPr>
          <w:bCs w:val="0"/>
          <w:sz w:val="24"/>
          <w:szCs w:val="24"/>
        </w:rPr>
        <w:fldChar w:fldCharType="separate"/>
      </w:r>
      <w:r w:rsidR="002A74A8">
        <w:rPr>
          <w:bCs w:val="0"/>
          <w:sz w:val="24"/>
          <w:szCs w:val="24"/>
        </w:rPr>
        <w:t>5.5</w:t>
      </w:r>
      <w:r w:rsidR="000702A1">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0702A1">
        <w:rPr>
          <w:bCs w:val="0"/>
          <w:sz w:val="24"/>
          <w:szCs w:val="24"/>
        </w:rPr>
        <w:fldChar w:fldCharType="begin"/>
      </w:r>
      <w:r w:rsidR="000A00E6">
        <w:rPr>
          <w:bCs w:val="0"/>
          <w:sz w:val="24"/>
          <w:szCs w:val="24"/>
        </w:rPr>
        <w:instrText xml:space="preserve"> REF _Ref440361610 \r \h </w:instrText>
      </w:r>
      <w:r w:rsidR="000702A1">
        <w:rPr>
          <w:bCs w:val="0"/>
          <w:sz w:val="24"/>
          <w:szCs w:val="24"/>
        </w:rPr>
      </w:r>
      <w:r w:rsidR="000702A1">
        <w:rPr>
          <w:bCs w:val="0"/>
          <w:sz w:val="24"/>
          <w:szCs w:val="24"/>
        </w:rPr>
        <w:fldChar w:fldCharType="separate"/>
      </w:r>
      <w:r w:rsidR="002A74A8">
        <w:rPr>
          <w:bCs w:val="0"/>
          <w:sz w:val="24"/>
          <w:szCs w:val="24"/>
        </w:rPr>
        <w:t>5.6</w:t>
      </w:r>
      <w:r w:rsidR="000702A1">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0702A1">
        <w:rPr>
          <w:bCs w:val="0"/>
          <w:sz w:val="24"/>
          <w:szCs w:val="24"/>
        </w:rPr>
        <w:fldChar w:fldCharType="begin"/>
      </w:r>
      <w:r w:rsidR="00D90031">
        <w:rPr>
          <w:bCs w:val="0"/>
          <w:sz w:val="24"/>
          <w:szCs w:val="24"/>
        </w:rPr>
        <w:instrText xml:space="preserve"> REF _Ref306005578 \r \h </w:instrText>
      </w:r>
      <w:r w:rsidR="000702A1">
        <w:rPr>
          <w:bCs w:val="0"/>
          <w:sz w:val="24"/>
          <w:szCs w:val="24"/>
        </w:rPr>
      </w:r>
      <w:r w:rsidR="000702A1">
        <w:rPr>
          <w:bCs w:val="0"/>
          <w:sz w:val="24"/>
          <w:szCs w:val="24"/>
        </w:rPr>
        <w:fldChar w:fldCharType="separate"/>
      </w:r>
      <w:r w:rsidR="002A74A8">
        <w:rPr>
          <w:bCs w:val="0"/>
          <w:sz w:val="24"/>
          <w:szCs w:val="24"/>
        </w:rPr>
        <w:t>3.3.8.3</w:t>
      </w:r>
      <w:r w:rsidR="000702A1">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r w:rsidR="00F463E8">
        <w:rPr>
          <w:sz w:val="24"/>
          <w:szCs w:val="24"/>
        </w:rPr>
        <w:t xml:space="preserve">пп. </w:t>
      </w:r>
      <w:r w:rsidR="000702A1">
        <w:rPr>
          <w:sz w:val="24"/>
          <w:szCs w:val="24"/>
        </w:rPr>
        <w:fldChar w:fldCharType="begin"/>
      </w:r>
      <w:r w:rsidR="00F463E8">
        <w:rPr>
          <w:sz w:val="24"/>
          <w:szCs w:val="24"/>
        </w:rPr>
        <w:instrText xml:space="preserve"> REF _Ref440279062 \r \h </w:instrText>
      </w:r>
      <w:r w:rsidR="000702A1">
        <w:rPr>
          <w:sz w:val="24"/>
          <w:szCs w:val="24"/>
        </w:rPr>
      </w:r>
      <w:r w:rsidR="000702A1">
        <w:rPr>
          <w:sz w:val="24"/>
          <w:szCs w:val="24"/>
        </w:rPr>
        <w:fldChar w:fldCharType="separate"/>
      </w:r>
      <w:r w:rsidR="002A74A8">
        <w:rPr>
          <w:sz w:val="24"/>
          <w:szCs w:val="24"/>
        </w:rPr>
        <w:t>б)</w:t>
      </w:r>
      <w:r w:rsidR="000702A1">
        <w:rPr>
          <w:sz w:val="24"/>
          <w:szCs w:val="24"/>
        </w:rPr>
        <w:fldChar w:fldCharType="end"/>
      </w:r>
      <w:r w:rsidR="00FA5339">
        <w:rPr>
          <w:sz w:val="24"/>
          <w:szCs w:val="24"/>
        </w:rPr>
        <w:t>,</w:t>
      </w:r>
      <w:r w:rsidR="007638F4">
        <w:rPr>
          <w:sz w:val="24"/>
          <w:szCs w:val="24"/>
        </w:rPr>
        <w:t xml:space="preserve"> </w:t>
      </w:r>
      <w:r w:rsidR="000702A1">
        <w:rPr>
          <w:sz w:val="24"/>
          <w:szCs w:val="24"/>
        </w:rPr>
        <w:fldChar w:fldCharType="begin"/>
      </w:r>
      <w:r w:rsidR="007638F4">
        <w:rPr>
          <w:sz w:val="24"/>
          <w:szCs w:val="24"/>
        </w:rPr>
        <w:instrText xml:space="preserve"> REF _Ref440372326 \r \h </w:instrText>
      </w:r>
      <w:r w:rsidR="000702A1">
        <w:rPr>
          <w:sz w:val="24"/>
          <w:szCs w:val="24"/>
        </w:rPr>
      </w:r>
      <w:r w:rsidR="000702A1">
        <w:rPr>
          <w:sz w:val="24"/>
          <w:szCs w:val="24"/>
        </w:rPr>
        <w:fldChar w:fldCharType="separate"/>
      </w:r>
      <w:r w:rsidR="002A74A8">
        <w:rPr>
          <w:sz w:val="24"/>
          <w:szCs w:val="24"/>
        </w:rPr>
        <w:t>д)</w:t>
      </w:r>
      <w:r w:rsidR="000702A1">
        <w:rPr>
          <w:sz w:val="24"/>
          <w:szCs w:val="24"/>
        </w:rPr>
        <w:fldChar w:fldCharType="end"/>
      </w:r>
      <w:r w:rsidR="007638F4">
        <w:rPr>
          <w:sz w:val="24"/>
          <w:szCs w:val="24"/>
        </w:rPr>
        <w:t>,</w:t>
      </w:r>
      <w:r w:rsidR="00FA5339">
        <w:rPr>
          <w:sz w:val="24"/>
          <w:szCs w:val="24"/>
        </w:rPr>
        <w:t xml:space="preserve"> </w:t>
      </w:r>
      <w:r w:rsidR="000702A1">
        <w:rPr>
          <w:sz w:val="24"/>
          <w:szCs w:val="24"/>
        </w:rPr>
        <w:fldChar w:fldCharType="begin"/>
      </w:r>
      <w:r w:rsidR="00FA5339">
        <w:rPr>
          <w:sz w:val="24"/>
          <w:szCs w:val="24"/>
        </w:rPr>
        <w:instrText xml:space="preserve"> REF _Ref440371812 \r \h </w:instrText>
      </w:r>
      <w:r w:rsidR="000702A1">
        <w:rPr>
          <w:sz w:val="24"/>
          <w:szCs w:val="24"/>
        </w:rPr>
      </w:r>
      <w:r w:rsidR="000702A1">
        <w:rPr>
          <w:sz w:val="24"/>
          <w:szCs w:val="24"/>
        </w:rPr>
        <w:fldChar w:fldCharType="separate"/>
      </w:r>
      <w:r w:rsidR="002A74A8">
        <w:rPr>
          <w:sz w:val="24"/>
          <w:szCs w:val="24"/>
        </w:rPr>
        <w:t>м)</w:t>
      </w:r>
      <w:r w:rsidR="000702A1">
        <w:rPr>
          <w:sz w:val="24"/>
          <w:szCs w:val="24"/>
        </w:rPr>
        <w:fldChar w:fldCharType="end"/>
      </w:r>
      <w:r w:rsidR="00FA5339">
        <w:rPr>
          <w:sz w:val="24"/>
          <w:szCs w:val="24"/>
        </w:rPr>
        <w:t xml:space="preserve">, </w:t>
      </w:r>
      <w:r w:rsidR="000702A1">
        <w:rPr>
          <w:sz w:val="24"/>
          <w:szCs w:val="24"/>
        </w:rPr>
        <w:fldChar w:fldCharType="begin"/>
      </w:r>
      <w:r w:rsidR="00FA5339">
        <w:rPr>
          <w:sz w:val="24"/>
          <w:szCs w:val="24"/>
        </w:rPr>
        <w:instrText xml:space="preserve"> REF _Ref440371822 \r \h </w:instrText>
      </w:r>
      <w:r w:rsidR="000702A1">
        <w:rPr>
          <w:sz w:val="24"/>
          <w:szCs w:val="24"/>
        </w:rPr>
      </w:r>
      <w:r w:rsidR="000702A1">
        <w:rPr>
          <w:sz w:val="24"/>
          <w:szCs w:val="24"/>
        </w:rPr>
        <w:fldChar w:fldCharType="separate"/>
      </w:r>
      <w:r w:rsidR="002A74A8">
        <w:rPr>
          <w:sz w:val="24"/>
          <w:szCs w:val="24"/>
        </w:rPr>
        <w:t>н)</w:t>
      </w:r>
      <w:r w:rsidR="000702A1">
        <w:rPr>
          <w:sz w:val="24"/>
          <w:szCs w:val="24"/>
        </w:rPr>
        <w:fldChar w:fldCharType="end"/>
      </w:r>
      <w:r w:rsidR="001222CA">
        <w:rPr>
          <w:sz w:val="24"/>
          <w:szCs w:val="24"/>
        </w:rPr>
        <w:t xml:space="preserve">, </w:t>
      </w:r>
      <w:r w:rsidR="000702A1">
        <w:rPr>
          <w:sz w:val="24"/>
          <w:szCs w:val="24"/>
        </w:rPr>
        <w:fldChar w:fldCharType="begin"/>
      </w:r>
      <w:r w:rsidR="001222CA">
        <w:rPr>
          <w:sz w:val="24"/>
          <w:szCs w:val="24"/>
        </w:rPr>
        <w:instrText xml:space="preserve"> REF _Ref442190123 \r \h </w:instrText>
      </w:r>
      <w:r w:rsidR="000702A1">
        <w:rPr>
          <w:sz w:val="24"/>
          <w:szCs w:val="24"/>
        </w:rPr>
      </w:r>
      <w:r w:rsidR="000702A1">
        <w:rPr>
          <w:sz w:val="24"/>
          <w:szCs w:val="24"/>
        </w:rPr>
        <w:fldChar w:fldCharType="separate"/>
      </w:r>
      <w:r w:rsidR="002A74A8">
        <w:rPr>
          <w:sz w:val="24"/>
          <w:szCs w:val="24"/>
        </w:rPr>
        <w:t>у)</w:t>
      </w:r>
      <w:r w:rsidR="000702A1">
        <w:rPr>
          <w:sz w:val="24"/>
          <w:szCs w:val="24"/>
        </w:rPr>
        <w:fldChar w:fldCharType="end"/>
      </w:r>
      <w:r w:rsidR="00F463E8">
        <w:rPr>
          <w:sz w:val="24"/>
          <w:szCs w:val="24"/>
        </w:rPr>
        <w:t xml:space="preserve"> п. </w:t>
      </w:r>
      <w:r w:rsidR="000702A1">
        <w:rPr>
          <w:sz w:val="24"/>
          <w:szCs w:val="24"/>
        </w:rPr>
        <w:fldChar w:fldCharType="begin"/>
      </w:r>
      <w:r w:rsidR="00F463E8">
        <w:rPr>
          <w:sz w:val="24"/>
          <w:szCs w:val="24"/>
        </w:rPr>
        <w:instrText xml:space="preserve"> REF _Ref306005578 \r \h </w:instrText>
      </w:r>
      <w:r w:rsidR="000702A1">
        <w:rPr>
          <w:sz w:val="24"/>
          <w:szCs w:val="24"/>
        </w:rPr>
      </w:r>
      <w:r w:rsidR="000702A1">
        <w:rPr>
          <w:sz w:val="24"/>
          <w:szCs w:val="24"/>
        </w:rPr>
        <w:fldChar w:fldCharType="separate"/>
      </w:r>
      <w:r w:rsidR="002A74A8">
        <w:rPr>
          <w:sz w:val="24"/>
          <w:szCs w:val="24"/>
        </w:rPr>
        <w:t>3.3.8.3</w:t>
      </w:r>
      <w:r w:rsidR="000702A1">
        <w:rPr>
          <w:sz w:val="24"/>
          <w:szCs w:val="24"/>
        </w:rPr>
        <w:fldChar w:fldCharType="end"/>
      </w:r>
      <w:r w:rsidR="00D90031">
        <w:rPr>
          <w:bCs w:val="0"/>
          <w:sz w:val="24"/>
          <w:szCs w:val="24"/>
        </w:rPr>
        <w:t>)</w:t>
      </w:r>
      <w:r w:rsidRPr="003E170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Форма плана распределения объемов оказания услуг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0702A1">
        <w:rPr>
          <w:bCs w:val="0"/>
          <w:sz w:val="24"/>
          <w:szCs w:val="24"/>
        </w:rPr>
        <w:fldChar w:fldCharType="begin"/>
      </w:r>
      <w:r>
        <w:rPr>
          <w:bCs w:val="0"/>
          <w:sz w:val="24"/>
          <w:szCs w:val="24"/>
        </w:rPr>
        <w:instrText xml:space="preserve"> REF _Ref440272510 \r \h </w:instrText>
      </w:r>
      <w:r w:rsidR="000702A1">
        <w:rPr>
          <w:bCs w:val="0"/>
          <w:sz w:val="24"/>
          <w:szCs w:val="24"/>
        </w:rPr>
      </w:r>
      <w:r w:rsidR="000702A1">
        <w:rPr>
          <w:bCs w:val="0"/>
          <w:sz w:val="24"/>
          <w:szCs w:val="24"/>
        </w:rPr>
        <w:fldChar w:fldCharType="separate"/>
      </w:r>
      <w:r w:rsidR="002A74A8">
        <w:rPr>
          <w:bCs w:val="0"/>
          <w:sz w:val="24"/>
          <w:szCs w:val="24"/>
        </w:rPr>
        <w:t>5.16</w:t>
      </w:r>
      <w:r w:rsidR="000702A1">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146D89">
        <w:fldChar w:fldCharType="begin"/>
      </w:r>
      <w:r w:rsidR="00146D89">
        <w:instrText xml:space="preserve"> REF _Ref440274659 \r \h  \* MERGEFORMAT </w:instrText>
      </w:r>
      <w:r w:rsidR="00146D89">
        <w:fldChar w:fldCharType="separate"/>
      </w:r>
      <w:r w:rsidR="002A74A8" w:rsidRPr="002A74A8">
        <w:rPr>
          <w:bCs w:val="0"/>
          <w:sz w:val="24"/>
          <w:szCs w:val="24"/>
        </w:rPr>
        <w:t>5.11</w:t>
      </w:r>
      <w:r w:rsidR="00146D89">
        <w:fldChar w:fldCharType="end"/>
      </w:r>
      <w:r w:rsidRPr="00D52133">
        <w:rPr>
          <w:bCs w:val="0"/>
          <w:sz w:val="24"/>
          <w:szCs w:val="24"/>
        </w:rPr>
        <w:t xml:space="preserve">, </w:t>
      </w:r>
      <w:r w:rsidR="00146D89">
        <w:fldChar w:fldCharType="begin"/>
      </w:r>
      <w:r w:rsidR="00146D89">
        <w:instrText xml:space="preserve"> REF _Ref440274733 \r \h  \* MERGEFORMAT </w:instrText>
      </w:r>
      <w:r w:rsidR="00146D89">
        <w:fldChar w:fldCharType="separate"/>
      </w:r>
      <w:r w:rsidR="002A74A8" w:rsidRPr="002A74A8">
        <w:rPr>
          <w:bCs w:val="0"/>
          <w:sz w:val="24"/>
          <w:szCs w:val="24"/>
        </w:rPr>
        <w:t>5.12</w:t>
      </w:r>
      <w:r w:rsidR="00146D89">
        <w:fldChar w:fldCharType="end"/>
      </w:r>
      <w:r w:rsidRPr="00D52133">
        <w:rPr>
          <w:bCs w:val="0"/>
          <w:sz w:val="24"/>
          <w:szCs w:val="24"/>
        </w:rPr>
        <w:t xml:space="preserve">, </w:t>
      </w:r>
      <w:r w:rsidR="00146D89">
        <w:fldChar w:fldCharType="begin"/>
      </w:r>
      <w:r w:rsidR="00146D89">
        <w:instrText xml:space="preserve"> REF _Ref440274744 \r \h  \* MERGEFORMAT </w:instrText>
      </w:r>
      <w:r w:rsidR="00146D89">
        <w:fldChar w:fldCharType="separate"/>
      </w:r>
      <w:r w:rsidR="002A74A8" w:rsidRPr="002A74A8">
        <w:rPr>
          <w:bCs w:val="0"/>
          <w:sz w:val="24"/>
          <w:szCs w:val="24"/>
        </w:rPr>
        <w:t>5.13</w:t>
      </w:r>
      <w:r w:rsidR="00146D89">
        <w:fldChar w:fldCharType="end"/>
      </w:r>
      <w:r w:rsidRPr="00D52133">
        <w:rPr>
          <w:bCs w:val="0"/>
          <w:sz w:val="24"/>
          <w:szCs w:val="24"/>
        </w:rPr>
        <w:t xml:space="preserve">, </w:t>
      </w:r>
      <w:r w:rsidR="00146D89">
        <w:fldChar w:fldCharType="begin"/>
      </w:r>
      <w:r w:rsidR="00146D89">
        <w:instrText xml:space="preserve"> REF _Ref440274756 \r \h  \* MERGEFORMAT </w:instrText>
      </w:r>
      <w:r w:rsidR="00146D89">
        <w:fldChar w:fldCharType="separate"/>
      </w:r>
      <w:r w:rsidR="002A74A8" w:rsidRPr="002A74A8">
        <w:rPr>
          <w:bCs w:val="0"/>
          <w:sz w:val="24"/>
          <w:szCs w:val="24"/>
        </w:rPr>
        <w:t>5.15</w:t>
      </w:r>
      <w:r w:rsidR="00146D89">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0702A1">
        <w:rPr>
          <w:bCs w:val="0"/>
          <w:sz w:val="24"/>
          <w:szCs w:val="24"/>
        </w:rPr>
        <w:fldChar w:fldCharType="begin"/>
      </w:r>
      <w:r>
        <w:rPr>
          <w:bCs w:val="0"/>
          <w:sz w:val="24"/>
          <w:szCs w:val="24"/>
        </w:rPr>
        <w:instrText xml:space="preserve"> REF _Ref306005578 \r \h </w:instrText>
      </w:r>
      <w:r w:rsidR="000702A1">
        <w:rPr>
          <w:bCs w:val="0"/>
          <w:sz w:val="24"/>
          <w:szCs w:val="24"/>
        </w:rPr>
      </w:r>
      <w:r w:rsidR="000702A1">
        <w:rPr>
          <w:bCs w:val="0"/>
          <w:sz w:val="24"/>
          <w:szCs w:val="24"/>
        </w:rPr>
        <w:fldChar w:fldCharType="separate"/>
      </w:r>
      <w:r w:rsidR="002A74A8">
        <w:rPr>
          <w:bCs w:val="0"/>
          <w:sz w:val="24"/>
          <w:szCs w:val="24"/>
        </w:rPr>
        <w:t>3.3.8.3</w:t>
      </w:r>
      <w:r w:rsidR="000702A1">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r w:rsidR="0039141F" w:rsidRPr="0039141F">
        <w:rPr>
          <w:bCs w:val="0"/>
          <w:sz w:val="24"/>
          <w:szCs w:val="24"/>
        </w:rPr>
        <w:t xml:space="preserve">плана распределения объемов </w:t>
      </w:r>
      <w:r w:rsidR="00B76768">
        <w:rPr>
          <w:bCs w:val="0"/>
          <w:sz w:val="24"/>
          <w:szCs w:val="24"/>
        </w:rPr>
        <w:t>оказания услуг</w:t>
      </w:r>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0702A1">
        <w:rPr>
          <w:bCs w:val="0"/>
          <w:sz w:val="24"/>
          <w:szCs w:val="24"/>
        </w:rPr>
        <w:fldChar w:fldCharType="begin"/>
      </w:r>
      <w:r w:rsidR="00D50E8D">
        <w:rPr>
          <w:bCs w:val="0"/>
          <w:sz w:val="24"/>
          <w:szCs w:val="24"/>
        </w:rPr>
        <w:instrText xml:space="preserve"> REF _Ref440376401 \r \h </w:instrText>
      </w:r>
      <w:r w:rsidR="000702A1">
        <w:rPr>
          <w:bCs w:val="0"/>
          <w:sz w:val="24"/>
          <w:szCs w:val="24"/>
        </w:rPr>
      </w:r>
      <w:r w:rsidR="000702A1">
        <w:rPr>
          <w:bCs w:val="0"/>
          <w:sz w:val="24"/>
          <w:szCs w:val="24"/>
        </w:rPr>
        <w:fldChar w:fldCharType="separate"/>
      </w:r>
      <w:r w:rsidR="002A74A8">
        <w:rPr>
          <w:bCs w:val="0"/>
          <w:sz w:val="24"/>
          <w:szCs w:val="24"/>
        </w:rPr>
        <w:t>5.17</w:t>
      </w:r>
      <w:r w:rsidR="000702A1">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146D89">
        <w:fldChar w:fldCharType="begin"/>
      </w:r>
      <w:r w:rsidR="00146D89">
        <w:instrText xml:space="preserve"> REF _Ref440274659 \r \h  \* MERGEFORMAT </w:instrText>
      </w:r>
      <w:r w:rsidR="00146D89">
        <w:fldChar w:fldCharType="separate"/>
      </w:r>
      <w:r w:rsidR="002A74A8" w:rsidRPr="002A74A8">
        <w:rPr>
          <w:bCs w:val="0"/>
          <w:sz w:val="24"/>
          <w:szCs w:val="24"/>
        </w:rPr>
        <w:t>5.11</w:t>
      </w:r>
      <w:r w:rsidR="00146D89">
        <w:fldChar w:fldCharType="end"/>
      </w:r>
      <w:r w:rsidRPr="00D52133">
        <w:rPr>
          <w:bCs w:val="0"/>
          <w:sz w:val="24"/>
          <w:szCs w:val="24"/>
        </w:rPr>
        <w:t xml:space="preserve">, </w:t>
      </w:r>
      <w:r w:rsidR="00146D89">
        <w:fldChar w:fldCharType="begin"/>
      </w:r>
      <w:r w:rsidR="00146D89">
        <w:instrText xml:space="preserve"> REF _Ref440274733 \r \h  \* MERGEFORMAT </w:instrText>
      </w:r>
      <w:r w:rsidR="00146D89">
        <w:fldChar w:fldCharType="separate"/>
      </w:r>
      <w:r w:rsidR="002A74A8" w:rsidRPr="002A74A8">
        <w:rPr>
          <w:bCs w:val="0"/>
          <w:sz w:val="24"/>
          <w:szCs w:val="24"/>
        </w:rPr>
        <w:t>5.12</w:t>
      </w:r>
      <w:r w:rsidR="00146D89">
        <w:fldChar w:fldCharType="end"/>
      </w:r>
      <w:r w:rsidRPr="00D52133">
        <w:rPr>
          <w:bCs w:val="0"/>
          <w:sz w:val="24"/>
          <w:szCs w:val="24"/>
        </w:rPr>
        <w:t xml:space="preserve">, </w:t>
      </w:r>
      <w:r w:rsidR="00146D89">
        <w:fldChar w:fldCharType="begin"/>
      </w:r>
      <w:r w:rsidR="00146D89">
        <w:instrText xml:space="preserve"> REF _Ref440274744 \r \h  \* MERGEFORMAT </w:instrText>
      </w:r>
      <w:r w:rsidR="00146D89">
        <w:fldChar w:fldCharType="separate"/>
      </w:r>
      <w:r w:rsidR="002A74A8" w:rsidRPr="002A74A8">
        <w:rPr>
          <w:bCs w:val="0"/>
          <w:sz w:val="24"/>
          <w:szCs w:val="24"/>
        </w:rPr>
        <w:t>5.13</w:t>
      </w:r>
      <w:r w:rsidR="00146D89">
        <w:fldChar w:fldCharType="end"/>
      </w:r>
      <w:r w:rsidRPr="00D52133">
        <w:rPr>
          <w:bCs w:val="0"/>
          <w:sz w:val="24"/>
          <w:szCs w:val="24"/>
        </w:rPr>
        <w:t xml:space="preserve">, </w:t>
      </w:r>
      <w:r w:rsidR="00146D89">
        <w:fldChar w:fldCharType="begin"/>
      </w:r>
      <w:r w:rsidR="00146D89">
        <w:instrText xml:space="preserve"> REF _Ref440274756 \r \h  \* MERGEFORMAT </w:instrText>
      </w:r>
      <w:r w:rsidR="00146D89">
        <w:fldChar w:fldCharType="separate"/>
      </w:r>
      <w:r w:rsidR="002A74A8" w:rsidRPr="002A74A8">
        <w:rPr>
          <w:bCs w:val="0"/>
          <w:sz w:val="24"/>
          <w:szCs w:val="24"/>
        </w:rPr>
        <w:t>5.15</w:t>
      </w:r>
      <w:r w:rsidR="00146D89">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0702A1">
        <w:rPr>
          <w:bCs w:val="0"/>
          <w:sz w:val="24"/>
          <w:szCs w:val="24"/>
        </w:rPr>
        <w:fldChar w:fldCharType="begin"/>
      </w:r>
      <w:r w:rsidR="00E963D9">
        <w:rPr>
          <w:bCs w:val="0"/>
          <w:sz w:val="24"/>
          <w:szCs w:val="24"/>
        </w:rPr>
        <w:instrText xml:space="preserve"> REF _Ref306005578 \r \h </w:instrText>
      </w:r>
      <w:r w:rsidR="000702A1">
        <w:rPr>
          <w:bCs w:val="0"/>
          <w:sz w:val="24"/>
          <w:szCs w:val="24"/>
        </w:rPr>
      </w:r>
      <w:r w:rsidR="000702A1">
        <w:rPr>
          <w:bCs w:val="0"/>
          <w:sz w:val="24"/>
          <w:szCs w:val="24"/>
        </w:rPr>
        <w:fldChar w:fldCharType="separate"/>
      </w:r>
      <w:r w:rsidR="002A74A8">
        <w:rPr>
          <w:bCs w:val="0"/>
          <w:sz w:val="24"/>
          <w:szCs w:val="24"/>
        </w:rPr>
        <w:t>3.3.8.3</w:t>
      </w:r>
      <w:r w:rsidR="000702A1">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0702A1">
        <w:rPr>
          <w:bCs w:val="0"/>
          <w:sz w:val="24"/>
          <w:szCs w:val="24"/>
        </w:rPr>
        <w:fldChar w:fldCharType="begin"/>
      </w:r>
      <w:r w:rsidR="007502E0">
        <w:rPr>
          <w:bCs w:val="0"/>
          <w:sz w:val="24"/>
          <w:szCs w:val="24"/>
        </w:rPr>
        <w:instrText xml:space="preserve"> REF _Ref440537086 \r \h </w:instrText>
      </w:r>
      <w:r w:rsidR="000702A1">
        <w:rPr>
          <w:bCs w:val="0"/>
          <w:sz w:val="24"/>
          <w:szCs w:val="24"/>
        </w:rPr>
      </w:r>
      <w:r w:rsidR="000702A1">
        <w:rPr>
          <w:bCs w:val="0"/>
          <w:sz w:val="24"/>
          <w:szCs w:val="24"/>
        </w:rPr>
        <w:fldChar w:fldCharType="separate"/>
      </w:r>
      <w:r w:rsidR="002A74A8">
        <w:rPr>
          <w:bCs w:val="0"/>
          <w:sz w:val="24"/>
          <w:szCs w:val="24"/>
        </w:rPr>
        <w:t>5.3</w:t>
      </w:r>
      <w:r w:rsidR="000702A1">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bCs w:val="0"/>
          <w:sz w:val="24"/>
          <w:szCs w:val="24"/>
        </w:rPr>
        <w:t xml:space="preserve">Все формы, указанные в разделе </w:t>
      </w:r>
      <w:r w:rsidR="000702A1">
        <w:rPr>
          <w:bCs w:val="0"/>
          <w:sz w:val="24"/>
          <w:szCs w:val="24"/>
        </w:rPr>
        <w:fldChar w:fldCharType="begin"/>
      </w:r>
      <w:r w:rsidR="001F0858">
        <w:rPr>
          <w:bCs w:val="0"/>
          <w:sz w:val="24"/>
          <w:szCs w:val="24"/>
        </w:rPr>
        <w:instrText xml:space="preserve"> REF _Ref440270602 \r \h </w:instrText>
      </w:r>
      <w:r w:rsidR="000702A1">
        <w:rPr>
          <w:bCs w:val="0"/>
          <w:sz w:val="24"/>
          <w:szCs w:val="24"/>
        </w:rPr>
      </w:r>
      <w:r w:rsidR="000702A1">
        <w:rPr>
          <w:bCs w:val="0"/>
          <w:sz w:val="24"/>
          <w:szCs w:val="24"/>
        </w:rPr>
        <w:fldChar w:fldCharType="separate"/>
      </w:r>
      <w:r w:rsidR="002A74A8">
        <w:rPr>
          <w:bCs w:val="0"/>
          <w:sz w:val="24"/>
          <w:szCs w:val="24"/>
        </w:rPr>
        <w:t>5</w:t>
      </w:r>
      <w:r w:rsidR="000702A1">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146D89">
        <w:fldChar w:fldCharType="begin"/>
      </w:r>
      <w:r w:rsidR="00146D89">
        <w:instrText xml:space="preserve"> REF _Ref191386419 \n \h  \* MERGEFORMAT </w:instrText>
      </w:r>
      <w:r w:rsidR="00146D89">
        <w:fldChar w:fldCharType="separate"/>
      </w:r>
      <w:r w:rsidR="002A74A8" w:rsidRPr="002A74A8">
        <w:rPr>
          <w:bCs w:val="0"/>
          <w:sz w:val="24"/>
          <w:szCs w:val="24"/>
        </w:rPr>
        <w:t>3.3.2</w:t>
      </w:r>
      <w:r w:rsidR="00146D89">
        <w:fldChar w:fldCharType="end"/>
      </w:r>
      <w:r w:rsidR="00717F60" w:rsidRPr="00E71A48">
        <w:rPr>
          <w:bCs w:val="0"/>
          <w:sz w:val="24"/>
          <w:szCs w:val="24"/>
        </w:rPr>
        <w:t>)</w:t>
      </w:r>
      <w:r w:rsidR="001222CA" w:rsidRPr="001222CA">
        <w:rPr>
          <w:bCs w:val="0"/>
          <w:sz w:val="24"/>
          <w:szCs w:val="24"/>
        </w:rPr>
        <w:t xml:space="preserve">, за исключением документов, указанных в п.п. </w:t>
      </w:r>
      <w:r w:rsidR="00146D89">
        <w:fldChar w:fldCharType="begin"/>
      </w:r>
      <w:r w:rsidR="00146D89">
        <w:instrText xml:space="preserve"> REF _Ref442190123 \r \h  \* MERGEFORMAT </w:instrText>
      </w:r>
      <w:r w:rsidR="00146D89">
        <w:fldChar w:fldCharType="separate"/>
      </w:r>
      <w:r w:rsidR="002A74A8" w:rsidRPr="002A74A8">
        <w:rPr>
          <w:bCs w:val="0"/>
          <w:sz w:val="24"/>
          <w:szCs w:val="24"/>
        </w:rPr>
        <w:t>у)</w:t>
      </w:r>
      <w:r w:rsidR="00146D89">
        <w:fldChar w:fldCharType="end"/>
      </w:r>
      <w:r w:rsidR="001222CA" w:rsidRPr="001222CA">
        <w:rPr>
          <w:sz w:val="24"/>
          <w:szCs w:val="24"/>
        </w:rPr>
        <w:t xml:space="preserve"> п. </w:t>
      </w:r>
      <w:r w:rsidR="00146D89">
        <w:fldChar w:fldCharType="begin"/>
      </w:r>
      <w:r w:rsidR="00146D89">
        <w:instrText xml:space="preserve"> REF _Ref306005578 \r \h  \* MERGEFORMAT </w:instrText>
      </w:r>
      <w:r w:rsidR="00146D89">
        <w:fldChar w:fldCharType="separate"/>
      </w:r>
      <w:r w:rsidR="002A74A8" w:rsidRPr="002A74A8">
        <w:rPr>
          <w:sz w:val="24"/>
          <w:szCs w:val="24"/>
        </w:rPr>
        <w:t>3.3.8.3</w:t>
      </w:r>
      <w:r w:rsidR="00146D89">
        <w:fldChar w:fldCharType="end"/>
      </w:r>
      <w:r w:rsidR="001222CA" w:rsidRPr="001222CA">
        <w:rPr>
          <w:sz w:val="24"/>
          <w:szCs w:val="24"/>
        </w:rPr>
        <w:t xml:space="preserve"> и подразделе </w:t>
      </w:r>
      <w:r w:rsidR="00146D89">
        <w:fldChar w:fldCharType="begin"/>
      </w:r>
      <w:r w:rsidR="00146D89">
        <w:instrText xml:space="preserve"> REF _Ref441574649 \r \h  \* MERGEFORMAT </w:instrText>
      </w:r>
      <w:r w:rsidR="00146D89">
        <w:fldChar w:fldCharType="separate"/>
      </w:r>
      <w:r w:rsidR="002A74A8" w:rsidRPr="002A74A8">
        <w:rPr>
          <w:sz w:val="24"/>
          <w:szCs w:val="24"/>
        </w:rPr>
        <w:t>5.18</w:t>
      </w:r>
      <w:r w:rsidR="00146D89">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FA6747">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146D89">
        <w:fldChar w:fldCharType="begin"/>
      </w:r>
      <w:r w:rsidR="00146D89">
        <w:instrText xml:space="preserve"> REF _Ref440361959 \r \h  \* MERGEFORMAT </w:instrText>
      </w:r>
      <w:r w:rsidR="00146D89">
        <w:fldChar w:fldCharType="separate"/>
      </w:r>
      <w:r w:rsidR="002A74A8" w:rsidRPr="002A74A8">
        <w:rPr>
          <w:bCs w:val="0"/>
          <w:sz w:val="24"/>
          <w:szCs w:val="24"/>
        </w:rPr>
        <w:t>5.5</w:t>
      </w:r>
      <w:r w:rsidR="00146D89">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146D89">
        <w:fldChar w:fldCharType="begin"/>
      </w:r>
      <w:r w:rsidR="00146D89">
        <w:instrText xml:space="preserve"> REF _Ref440271036 \r \h  \* MERGEFORMAT </w:instrText>
      </w:r>
      <w:r w:rsidR="00146D89">
        <w:fldChar w:fldCharType="separate"/>
      </w:r>
      <w:r w:rsidR="002A74A8" w:rsidRPr="002A74A8">
        <w:rPr>
          <w:bCs w:val="0"/>
          <w:sz w:val="24"/>
          <w:szCs w:val="24"/>
        </w:rPr>
        <w:t>5.4</w:t>
      </w:r>
      <w:r w:rsidR="00146D89">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146D89">
        <w:fldChar w:fldCharType="begin"/>
      </w:r>
      <w:r w:rsidR="00146D89">
        <w:instrText xml:space="preserve"> REF _Ref55336310 \r \h  \* MERGEFORMAT </w:instrText>
      </w:r>
      <w:r w:rsidR="00146D89">
        <w:fldChar w:fldCharType="separate"/>
      </w:r>
      <w:r w:rsidR="002A74A8" w:rsidRPr="002A74A8">
        <w:rPr>
          <w:bCs w:val="0"/>
          <w:sz w:val="24"/>
          <w:szCs w:val="24"/>
        </w:rPr>
        <w:t>5.1</w:t>
      </w:r>
      <w:r w:rsidR="00146D89">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0702A1">
        <w:rPr>
          <w:bCs w:val="0"/>
          <w:sz w:val="24"/>
          <w:szCs w:val="24"/>
        </w:rPr>
        <w:fldChar w:fldCharType="begin"/>
      </w:r>
      <w:r w:rsidR="00B71B9D">
        <w:rPr>
          <w:bCs w:val="0"/>
          <w:sz w:val="24"/>
          <w:szCs w:val="24"/>
        </w:rPr>
        <w:instrText xml:space="preserve"> REF _Ref55336310 \r \h </w:instrText>
      </w:r>
      <w:r w:rsidR="000702A1">
        <w:rPr>
          <w:bCs w:val="0"/>
          <w:sz w:val="24"/>
          <w:szCs w:val="24"/>
        </w:rPr>
      </w:r>
      <w:r w:rsidR="000702A1">
        <w:rPr>
          <w:bCs w:val="0"/>
          <w:sz w:val="24"/>
          <w:szCs w:val="24"/>
        </w:rPr>
        <w:fldChar w:fldCharType="separate"/>
      </w:r>
      <w:r w:rsidR="002A74A8">
        <w:rPr>
          <w:bCs w:val="0"/>
          <w:sz w:val="24"/>
          <w:szCs w:val="24"/>
        </w:rPr>
        <w:t>5.1</w:t>
      </w:r>
      <w:r w:rsidR="000702A1">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322"/>
      <w:r w:rsidRPr="00E71A48">
        <w:rPr>
          <w:szCs w:val="24"/>
        </w:rPr>
        <w:lastRenderedPageBreak/>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323"/>
      <w:r w:rsidRPr="00E71A48">
        <w:rPr>
          <w:szCs w:val="24"/>
        </w:rPr>
        <w:t xml:space="preserve">Порядок подготовки </w:t>
      </w:r>
      <w:r w:rsidR="004B5EB3" w:rsidRPr="00E71A48">
        <w:rPr>
          <w:szCs w:val="24"/>
        </w:rPr>
        <w:t>Заявк</w:t>
      </w:r>
      <w:r w:rsidRPr="00E71A48">
        <w:rPr>
          <w:szCs w:val="24"/>
        </w:rPr>
        <w:t>и в письменной</w:t>
      </w:r>
      <w:r w:rsidR="004A045A">
        <w:rPr>
          <w:szCs w:val="24"/>
        </w:rPr>
        <w:t xml:space="preserve"> </w:t>
      </w:r>
      <w:r w:rsidR="004A045A" w:rsidRPr="006803F2">
        <w:rPr>
          <w:szCs w:val="24"/>
        </w:rPr>
        <w:t>(бумажной)</w:t>
      </w:r>
      <w:r w:rsidRPr="00E71A48">
        <w:rPr>
          <w:szCs w:val="24"/>
        </w:rPr>
        <w:t xml:space="preserve"> 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 xml:space="preserve">Предоставление Участником Заявки в письменной </w:t>
      </w:r>
      <w:r w:rsidR="004A045A" w:rsidRPr="006803F2">
        <w:rPr>
          <w:sz w:val="24"/>
          <w:szCs w:val="24"/>
        </w:rPr>
        <w:t>(бумажной)</w:t>
      </w:r>
      <w:r w:rsidR="004A045A">
        <w:rPr>
          <w:sz w:val="24"/>
          <w:szCs w:val="24"/>
        </w:rPr>
        <w:t xml:space="preserve"> </w:t>
      </w:r>
      <w:r>
        <w:rPr>
          <w:bCs w:val="0"/>
          <w:sz w:val="24"/>
          <w:szCs w:val="24"/>
        </w:rPr>
        <w:t>форме не предусмотрено</w:t>
      </w:r>
      <w:r w:rsidR="001222CA" w:rsidRPr="001222CA">
        <w:rPr>
          <w:bCs w:val="0"/>
          <w:sz w:val="24"/>
          <w:szCs w:val="24"/>
        </w:rPr>
        <w:t xml:space="preserve">, за исключением документов, указанных в п.п. </w:t>
      </w:r>
      <w:r w:rsidR="00146D89">
        <w:fldChar w:fldCharType="begin"/>
      </w:r>
      <w:r w:rsidR="00146D89">
        <w:instrText xml:space="preserve"> REF _Ref442190123 \r \h  \* MERGEFORMAT </w:instrText>
      </w:r>
      <w:r w:rsidR="00146D89">
        <w:fldChar w:fldCharType="separate"/>
      </w:r>
      <w:r w:rsidR="002A74A8" w:rsidRPr="002A74A8">
        <w:rPr>
          <w:bCs w:val="0"/>
          <w:sz w:val="24"/>
          <w:szCs w:val="24"/>
        </w:rPr>
        <w:t>у)</w:t>
      </w:r>
      <w:r w:rsidR="00146D89">
        <w:fldChar w:fldCharType="end"/>
      </w:r>
      <w:r w:rsidR="001222CA" w:rsidRPr="001222CA">
        <w:rPr>
          <w:sz w:val="24"/>
          <w:szCs w:val="24"/>
        </w:rPr>
        <w:t xml:space="preserve"> п. </w:t>
      </w:r>
      <w:r w:rsidR="00146D89">
        <w:fldChar w:fldCharType="begin"/>
      </w:r>
      <w:r w:rsidR="00146D89">
        <w:instrText xml:space="preserve"> REF _Ref306005578 \r \h  \* MERGEFORMAT </w:instrText>
      </w:r>
      <w:r w:rsidR="00146D89">
        <w:fldChar w:fldCharType="separate"/>
      </w:r>
      <w:r w:rsidR="002A74A8" w:rsidRPr="002A74A8">
        <w:rPr>
          <w:sz w:val="24"/>
          <w:szCs w:val="24"/>
        </w:rPr>
        <w:t>3.3.8.3</w:t>
      </w:r>
      <w:r w:rsidR="00146D89">
        <w:fldChar w:fldCharType="end"/>
      </w:r>
      <w:r w:rsidR="001222CA" w:rsidRPr="001222CA">
        <w:rPr>
          <w:sz w:val="24"/>
          <w:szCs w:val="24"/>
        </w:rPr>
        <w:t xml:space="preserve"> и подразделе </w:t>
      </w:r>
      <w:r w:rsidR="00146D89">
        <w:fldChar w:fldCharType="begin"/>
      </w:r>
      <w:r w:rsidR="00146D89">
        <w:instrText xml:space="preserve"> REF _Ref441574649 \r \h  \* MERGEFORMAT </w:instrText>
      </w:r>
      <w:r w:rsidR="00146D89">
        <w:fldChar w:fldCharType="separate"/>
      </w:r>
      <w:r w:rsidR="002A74A8" w:rsidRPr="002A74A8">
        <w:rPr>
          <w:sz w:val="24"/>
          <w:szCs w:val="24"/>
        </w:rPr>
        <w:t>5.18</w:t>
      </w:r>
      <w:r w:rsidR="00146D89">
        <w:fldChar w:fldCharType="end"/>
      </w:r>
      <w:r>
        <w:rPr>
          <w:bCs w:val="0"/>
          <w:sz w:val="24"/>
          <w:szCs w:val="24"/>
        </w:rPr>
        <w:t>.</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324"/>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146D89">
        <w:fldChar w:fldCharType="begin"/>
      </w:r>
      <w:r w:rsidR="00146D89">
        <w:instrText xml:space="preserve"> REF _Ref440289953 \r \h  \* MERGEFORMAT </w:instrText>
      </w:r>
      <w:r w:rsidR="00146D89">
        <w:fldChar w:fldCharType="separate"/>
      </w:r>
      <w:r w:rsidR="002A74A8" w:rsidRPr="002A74A8">
        <w:rPr>
          <w:bCs w:val="0"/>
          <w:sz w:val="24"/>
          <w:szCs w:val="24"/>
        </w:rPr>
        <w:t>3.4.1.3</w:t>
      </w:r>
      <w:r w:rsidR="00146D89">
        <w:fldChar w:fldCharType="end"/>
      </w:r>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325"/>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326"/>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 xml:space="preserve">и не подлежит изменению при </w:t>
      </w:r>
      <w:r w:rsidRPr="00E71A48">
        <w:rPr>
          <w:bCs w:val="0"/>
          <w:sz w:val="24"/>
          <w:szCs w:val="24"/>
        </w:rPr>
        <w:lastRenderedPageBreak/>
        <w:t>изменении официального курса валюты.</w:t>
      </w:r>
    </w:p>
    <w:p w:rsidR="00717F60" w:rsidRPr="00C12FA4"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32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5"/>
      <w:bookmarkEnd w:id="286"/>
      <w:bookmarkEnd w:id="287"/>
      <w:bookmarkEnd w:id="288"/>
      <w:bookmarkEnd w:id="289"/>
      <w:bookmarkEnd w:id="290"/>
      <w:bookmarkEnd w:id="291"/>
      <w:bookmarkEnd w:id="292"/>
    </w:p>
    <w:p w:rsidR="00280464" w:rsidRPr="000827F7" w:rsidRDefault="00717F60" w:rsidP="000827F7">
      <w:pPr>
        <w:widowControl w:val="0"/>
        <w:numPr>
          <w:ilvl w:val="3"/>
          <w:numId w:val="25"/>
        </w:numPr>
        <w:shd w:val="clear" w:color="auto" w:fill="FFFFFF"/>
        <w:tabs>
          <w:tab w:val="left" w:pos="1701"/>
        </w:tabs>
        <w:autoSpaceDE w:val="0"/>
        <w:spacing w:after="100" w:line="264" w:lineRule="auto"/>
        <w:ind w:left="0" w:right="17" w:firstLine="709"/>
        <w:rPr>
          <w:rFonts w:eastAsia="Calibri"/>
          <w:sz w:val="24"/>
          <w:szCs w:val="24"/>
          <w:lang w:eastAsia="en-US"/>
        </w:rPr>
      </w:pPr>
      <w:r w:rsidRPr="000827F7">
        <w:rPr>
          <w:bCs w:val="0"/>
          <w:sz w:val="24"/>
          <w:szCs w:val="24"/>
        </w:rPr>
        <w:t xml:space="preserve">Начальная (максимальная) цена </w:t>
      </w:r>
      <w:r w:rsidR="00123C70" w:rsidRPr="000827F7">
        <w:rPr>
          <w:bCs w:val="0"/>
          <w:sz w:val="24"/>
          <w:szCs w:val="24"/>
        </w:rPr>
        <w:t>Договор</w:t>
      </w:r>
      <w:r w:rsidRPr="000827F7">
        <w:rPr>
          <w:bCs w:val="0"/>
          <w:sz w:val="24"/>
          <w:szCs w:val="24"/>
        </w:rPr>
        <w:t>а</w:t>
      </w:r>
      <w:r w:rsidR="00216641" w:rsidRPr="000827F7">
        <w:rPr>
          <w:bCs w:val="0"/>
          <w:sz w:val="24"/>
          <w:szCs w:val="24"/>
        </w:rPr>
        <w:t>:</w:t>
      </w:r>
      <w:r w:rsidR="00146D89" w:rsidRPr="000827F7">
        <w:rPr>
          <w:bCs w:val="0"/>
          <w:sz w:val="24"/>
          <w:szCs w:val="24"/>
        </w:rPr>
        <w:t xml:space="preserve"> </w:t>
      </w:r>
      <w:r w:rsidR="00CD2151" w:rsidRPr="00CD2151">
        <w:rPr>
          <w:b/>
          <w:bCs w:val="0"/>
          <w:sz w:val="24"/>
          <w:szCs w:val="24"/>
          <w:lang w:eastAsia="ru-RU"/>
        </w:rPr>
        <w:t>1 200 000</w:t>
      </w:r>
      <w:r w:rsidR="00CD2151" w:rsidRPr="00CD2151">
        <w:rPr>
          <w:bCs w:val="0"/>
          <w:sz w:val="24"/>
          <w:szCs w:val="24"/>
          <w:lang w:eastAsia="ru-RU"/>
        </w:rPr>
        <w:t xml:space="preserve"> (Один миллион двести тысяч) рублей 00 копеек РФ, без учета НДС; НДС составляет </w:t>
      </w:r>
      <w:r w:rsidR="00CD2151" w:rsidRPr="00CD2151">
        <w:rPr>
          <w:b/>
          <w:bCs w:val="0"/>
          <w:sz w:val="24"/>
          <w:szCs w:val="24"/>
          <w:lang w:eastAsia="ru-RU"/>
        </w:rPr>
        <w:t>216 000</w:t>
      </w:r>
      <w:r w:rsidR="00CD2151" w:rsidRPr="00CD2151">
        <w:rPr>
          <w:bCs w:val="0"/>
          <w:sz w:val="24"/>
          <w:szCs w:val="24"/>
          <w:lang w:eastAsia="ru-RU"/>
        </w:rPr>
        <w:t xml:space="preserve"> (Двести шестнадцать тысяч) рублей 00 копеек РФ; </w:t>
      </w:r>
      <w:r w:rsidR="00CD2151" w:rsidRPr="00CD2151">
        <w:rPr>
          <w:b/>
          <w:bCs w:val="0"/>
          <w:sz w:val="24"/>
          <w:szCs w:val="24"/>
          <w:lang w:eastAsia="ru-RU"/>
        </w:rPr>
        <w:t>1 416 000</w:t>
      </w:r>
      <w:r w:rsidR="00CD2151" w:rsidRPr="00CD2151">
        <w:rPr>
          <w:bCs w:val="0"/>
          <w:sz w:val="24"/>
          <w:szCs w:val="24"/>
          <w:lang w:eastAsia="ru-RU"/>
        </w:rPr>
        <w:t xml:space="preserve"> (Один миллион четыреста шестнадцать тысяч) рублей 00 копеек РФ, с учетом НДС</w:t>
      </w:r>
      <w:r w:rsidR="00280464" w:rsidRPr="000827F7">
        <w:rPr>
          <w:rFonts w:eastAsia="Calibri"/>
          <w:sz w:val="24"/>
          <w:szCs w:val="24"/>
          <w:lang w:eastAsia="en-US"/>
        </w:rPr>
        <w:t>.</w:t>
      </w:r>
    </w:p>
    <w:p w:rsidR="004F657D" w:rsidRPr="00EE52CB" w:rsidRDefault="007058B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EE52CB">
        <w:rPr>
          <w:bCs w:val="0"/>
          <w:sz w:val="24"/>
          <w:szCs w:val="24"/>
        </w:rPr>
        <w:t>.</w:t>
      </w:r>
    </w:p>
    <w:p w:rsidR="00546518" w:rsidRPr="00EE52CB" w:rsidRDefault="007058B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EE52CB">
        <w:rPr>
          <w:sz w:val="24"/>
          <w:szCs w:val="24"/>
        </w:rPr>
        <w:t>.</w:t>
      </w:r>
    </w:p>
    <w:p w:rsidR="00892D7B" w:rsidRPr="004B74B1" w:rsidRDefault="00892D7B" w:rsidP="00892D7B">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EE52CB">
        <w:rPr>
          <w:sz w:val="24"/>
          <w:szCs w:val="24"/>
        </w:rPr>
        <w:t xml:space="preserve">Начальная (предельная) цена, указанная в п. </w:t>
      </w:r>
      <w:r w:rsidR="00146D89">
        <w:fldChar w:fldCharType="begin"/>
      </w:r>
      <w:r w:rsidR="00146D89">
        <w:instrText xml:space="preserve"> REF _Ref441051750 \r \h  \* MERGEFORMAT </w:instrText>
      </w:r>
      <w:r w:rsidR="00146D89">
        <w:fldChar w:fldCharType="separate"/>
      </w:r>
      <w:r w:rsidR="002A74A8" w:rsidRPr="002A74A8">
        <w:rPr>
          <w:sz w:val="24"/>
          <w:szCs w:val="24"/>
        </w:rPr>
        <w:t>3.3.7.1</w:t>
      </w:r>
      <w:r w:rsidR="00146D89">
        <w:fldChar w:fldCharType="end"/>
      </w:r>
      <w:r w:rsidRPr="00EE52CB">
        <w:rPr>
          <w:sz w:val="24"/>
          <w:szCs w:val="24"/>
        </w:rPr>
        <w:t xml:space="preserve">, является ценой заключаемого договора по каждому из лотов, в </w:t>
      </w:r>
      <w:r w:rsidRPr="00EE52CB">
        <w:rPr>
          <w:bCs w:val="0"/>
          <w:sz w:val="24"/>
          <w:szCs w:val="24"/>
        </w:rPr>
        <w:t>Сводной таблице стоимости</w:t>
      </w:r>
      <w:r w:rsidR="00CC668E" w:rsidRPr="00EE52CB">
        <w:rPr>
          <w:bCs w:val="0"/>
          <w:sz w:val="24"/>
          <w:szCs w:val="24"/>
        </w:rPr>
        <w:t xml:space="preserve"> 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0702A1">
        <w:rPr>
          <w:bCs w:val="0"/>
          <w:sz w:val="24"/>
          <w:szCs w:val="24"/>
        </w:rPr>
        <w:fldChar w:fldCharType="begin"/>
      </w:r>
      <w:r>
        <w:rPr>
          <w:bCs w:val="0"/>
          <w:sz w:val="24"/>
          <w:szCs w:val="24"/>
        </w:rPr>
        <w:instrText xml:space="preserve"> REF _Ref440271072 \r \h </w:instrText>
      </w:r>
      <w:r w:rsidR="000702A1">
        <w:rPr>
          <w:bCs w:val="0"/>
          <w:sz w:val="24"/>
          <w:szCs w:val="24"/>
        </w:rPr>
      </w:r>
      <w:r w:rsidR="000702A1">
        <w:rPr>
          <w:bCs w:val="0"/>
          <w:sz w:val="24"/>
          <w:szCs w:val="24"/>
        </w:rPr>
        <w:fldChar w:fldCharType="separate"/>
      </w:r>
      <w:r w:rsidR="002A74A8">
        <w:rPr>
          <w:bCs w:val="0"/>
          <w:sz w:val="24"/>
          <w:szCs w:val="24"/>
        </w:rPr>
        <w:t>5.2</w:t>
      </w:r>
      <w:r w:rsidR="000702A1">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0702A1">
        <w:rPr>
          <w:sz w:val="24"/>
          <w:szCs w:val="24"/>
        </w:rPr>
        <w:fldChar w:fldCharType="begin"/>
      </w:r>
      <w:r>
        <w:rPr>
          <w:sz w:val="24"/>
          <w:szCs w:val="24"/>
        </w:rPr>
        <w:instrText xml:space="preserve"> REF _Ref306138385 \r \h </w:instrText>
      </w:r>
      <w:r w:rsidR="000702A1">
        <w:rPr>
          <w:sz w:val="24"/>
          <w:szCs w:val="24"/>
        </w:rPr>
      </w:r>
      <w:r w:rsidR="000702A1">
        <w:rPr>
          <w:sz w:val="24"/>
          <w:szCs w:val="24"/>
        </w:rPr>
        <w:fldChar w:fldCharType="separate"/>
      </w:r>
      <w:r w:rsidR="002A74A8">
        <w:rPr>
          <w:sz w:val="24"/>
          <w:szCs w:val="24"/>
        </w:rPr>
        <w:t>3.6.4</w:t>
      </w:r>
      <w:r w:rsidR="000702A1">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0702A1">
        <w:rPr>
          <w:bCs w:val="0"/>
          <w:sz w:val="24"/>
          <w:szCs w:val="24"/>
        </w:rPr>
        <w:fldChar w:fldCharType="begin"/>
      </w:r>
      <w:r w:rsidR="003F3A69">
        <w:rPr>
          <w:bCs w:val="0"/>
          <w:sz w:val="24"/>
          <w:szCs w:val="24"/>
        </w:rPr>
        <w:instrText xml:space="preserve"> REF _Ref55336310 \r \h </w:instrText>
      </w:r>
      <w:r w:rsidR="000702A1">
        <w:rPr>
          <w:bCs w:val="0"/>
          <w:sz w:val="24"/>
          <w:szCs w:val="24"/>
        </w:rPr>
      </w:r>
      <w:r w:rsidR="000702A1">
        <w:rPr>
          <w:bCs w:val="0"/>
          <w:sz w:val="24"/>
          <w:szCs w:val="24"/>
        </w:rPr>
        <w:fldChar w:fldCharType="separate"/>
      </w:r>
      <w:r w:rsidR="002A74A8">
        <w:rPr>
          <w:bCs w:val="0"/>
          <w:sz w:val="24"/>
          <w:szCs w:val="24"/>
        </w:rPr>
        <w:t>5.1</w:t>
      </w:r>
      <w:r w:rsidR="000702A1">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892D7B" w:rsidRPr="004B74B1">
        <w:rPr>
          <w:sz w:val="24"/>
          <w:szCs w:val="24"/>
        </w:rPr>
        <w:t>указанной в п.</w:t>
      </w:r>
      <w:r w:rsidR="00892D7B">
        <w:rPr>
          <w:sz w:val="24"/>
          <w:szCs w:val="24"/>
        </w:rPr>
        <w:t xml:space="preserve"> </w:t>
      </w:r>
      <w:r w:rsidR="000702A1">
        <w:rPr>
          <w:sz w:val="24"/>
          <w:szCs w:val="24"/>
        </w:rPr>
        <w:fldChar w:fldCharType="begin"/>
      </w:r>
      <w:r w:rsidR="00892D7B">
        <w:rPr>
          <w:sz w:val="24"/>
          <w:szCs w:val="24"/>
        </w:rPr>
        <w:instrText xml:space="preserve"> REF _Ref441051750 \r \h </w:instrText>
      </w:r>
      <w:r w:rsidR="000702A1">
        <w:rPr>
          <w:sz w:val="24"/>
          <w:szCs w:val="24"/>
        </w:rPr>
      </w:r>
      <w:r w:rsidR="000702A1">
        <w:rPr>
          <w:sz w:val="24"/>
          <w:szCs w:val="24"/>
        </w:rPr>
        <w:fldChar w:fldCharType="separate"/>
      </w:r>
      <w:r w:rsidR="002A74A8">
        <w:rPr>
          <w:sz w:val="24"/>
          <w:szCs w:val="24"/>
        </w:rPr>
        <w:t>3.3.7.1</w:t>
      </w:r>
      <w:r w:rsidR="000702A1">
        <w:rPr>
          <w:sz w:val="24"/>
          <w:szCs w:val="24"/>
        </w:rPr>
        <w:fldChar w:fldCharType="end"/>
      </w:r>
      <w:r w:rsidR="00E53798">
        <w:rPr>
          <w:sz w:val="24"/>
          <w:szCs w:val="24"/>
        </w:rPr>
        <w:t xml:space="preserve">, а также в Графике оплаты оказания услуг (п. </w:t>
      </w:r>
      <w:r w:rsidR="000702A1">
        <w:rPr>
          <w:sz w:val="24"/>
          <w:szCs w:val="24"/>
        </w:rPr>
        <w:fldChar w:fldCharType="begin"/>
      </w:r>
      <w:r w:rsidR="00E53798">
        <w:rPr>
          <w:sz w:val="24"/>
          <w:szCs w:val="24"/>
        </w:rPr>
        <w:instrText xml:space="preserve"> REF _Ref440361439 \r \h </w:instrText>
      </w:r>
      <w:r w:rsidR="000702A1">
        <w:rPr>
          <w:sz w:val="24"/>
          <w:szCs w:val="24"/>
        </w:rPr>
      </w:r>
      <w:r w:rsidR="000702A1">
        <w:rPr>
          <w:sz w:val="24"/>
          <w:szCs w:val="24"/>
        </w:rPr>
        <w:fldChar w:fldCharType="separate"/>
      </w:r>
      <w:r w:rsidR="00E53798">
        <w:rPr>
          <w:sz w:val="24"/>
          <w:szCs w:val="24"/>
        </w:rPr>
        <w:t>5.5</w:t>
      </w:r>
      <w:r w:rsidR="000702A1">
        <w:rPr>
          <w:sz w:val="24"/>
          <w:szCs w:val="24"/>
        </w:rPr>
        <w:fldChar w:fldCharType="end"/>
      </w:r>
      <w:r w:rsidR="00E53798">
        <w:rPr>
          <w:sz w:val="24"/>
          <w:szCs w:val="24"/>
        </w:rPr>
        <w:t>) и</w:t>
      </w:r>
      <w:r w:rsidR="00E53798" w:rsidRPr="004B5B26">
        <w:rPr>
          <w:bCs w:val="0"/>
          <w:sz w:val="24"/>
          <w:szCs w:val="24"/>
        </w:rPr>
        <w:t xml:space="preserve"> </w:t>
      </w:r>
      <w:r w:rsidR="00E53798" w:rsidRPr="00BB27D7">
        <w:rPr>
          <w:bCs w:val="0"/>
          <w:sz w:val="24"/>
          <w:szCs w:val="24"/>
        </w:rPr>
        <w:t>цене, указанной Участником на «котировочной доске» ЭТП</w:t>
      </w:r>
      <w:r w:rsidR="00E53798" w:rsidRPr="00546518">
        <w:rPr>
          <w:bCs w:val="0"/>
          <w:sz w:val="24"/>
          <w:szCs w:val="24"/>
        </w:rPr>
        <w:t>. В противном случае Заявк</w:t>
      </w:r>
      <w:r w:rsidR="00E53798">
        <w:rPr>
          <w:bCs w:val="0"/>
          <w:sz w:val="24"/>
          <w:szCs w:val="24"/>
        </w:rPr>
        <w:t>а</w:t>
      </w:r>
      <w:r w:rsidR="00E53798" w:rsidRPr="00546518">
        <w:rPr>
          <w:bCs w:val="0"/>
          <w:sz w:val="24"/>
          <w:szCs w:val="24"/>
        </w:rPr>
        <w:t xml:space="preserve"> Участника будет отклонен</w:t>
      </w:r>
      <w:r w:rsidR="00E53798">
        <w:rPr>
          <w:bCs w:val="0"/>
          <w:sz w:val="24"/>
          <w:szCs w:val="24"/>
        </w:rPr>
        <w:t>а</w:t>
      </w:r>
      <w:r w:rsidR="00E53798" w:rsidRPr="00546518">
        <w:rPr>
          <w:bCs w:val="0"/>
          <w:sz w:val="24"/>
          <w:szCs w:val="24"/>
        </w:rPr>
        <w:t xml:space="preserve"> без рассмотрения по существу</w:t>
      </w:r>
      <w:r w:rsidR="00892D7B" w:rsidRPr="004B74B1">
        <w:rPr>
          <w:sz w:val="24"/>
          <w:szCs w:val="24"/>
        </w:rPr>
        <w:t>.</w:t>
      </w:r>
      <w:r w:rsidRPr="00546518">
        <w:rPr>
          <w:bCs w:val="0"/>
          <w:sz w:val="24"/>
          <w:szCs w:val="24"/>
        </w:rPr>
        <w:t xml:space="preserve">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0702A1">
        <w:rPr>
          <w:bCs w:val="0"/>
          <w:sz w:val="24"/>
          <w:szCs w:val="24"/>
        </w:rPr>
        <w:fldChar w:fldCharType="begin"/>
      </w:r>
      <w:r w:rsidR="003F3A69">
        <w:rPr>
          <w:bCs w:val="0"/>
          <w:sz w:val="24"/>
          <w:szCs w:val="24"/>
        </w:rPr>
        <w:instrText xml:space="preserve"> REF _Ref306138385 \r \h </w:instrText>
      </w:r>
      <w:r w:rsidR="000702A1">
        <w:rPr>
          <w:bCs w:val="0"/>
          <w:sz w:val="24"/>
          <w:szCs w:val="24"/>
        </w:rPr>
      </w:r>
      <w:r w:rsidR="000702A1">
        <w:rPr>
          <w:bCs w:val="0"/>
          <w:sz w:val="24"/>
          <w:szCs w:val="24"/>
        </w:rPr>
        <w:fldChar w:fldCharType="separate"/>
      </w:r>
      <w:r w:rsidR="002A74A8">
        <w:rPr>
          <w:bCs w:val="0"/>
          <w:sz w:val="24"/>
          <w:szCs w:val="24"/>
        </w:rPr>
        <w:t>3.6.4</w:t>
      </w:r>
      <w:r w:rsidR="000702A1">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3" w:name="_Ref191386407"/>
      <w:bookmarkStart w:id="294" w:name="_Ref191386526"/>
      <w:bookmarkStart w:id="295" w:name="_Toc440361333"/>
      <w:bookmarkStart w:id="296" w:name="_Toc440376088"/>
      <w:bookmarkStart w:id="297" w:name="_Toc440376215"/>
      <w:bookmarkStart w:id="298" w:name="_Toc440382480"/>
      <w:bookmarkStart w:id="299" w:name="_Toc440447150"/>
      <w:bookmarkStart w:id="300" w:name="_Toc440632310"/>
      <w:bookmarkStart w:id="301" w:name="_Toc440875083"/>
      <w:bookmarkStart w:id="302" w:name="_Toc441131328"/>
      <w:bookmarkStart w:id="303"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3"/>
      <w:bookmarkEnd w:id="294"/>
      <w:bookmarkEnd w:id="295"/>
      <w:bookmarkEnd w:id="296"/>
      <w:bookmarkEnd w:id="297"/>
      <w:bookmarkEnd w:id="298"/>
      <w:bookmarkEnd w:id="299"/>
      <w:bookmarkEnd w:id="300"/>
      <w:bookmarkEnd w:id="301"/>
      <w:bookmarkEnd w:id="302"/>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4" w:name="_Ref93090116"/>
      <w:bookmarkStart w:id="305" w:name="_Ref191386482"/>
      <w:bookmarkStart w:id="306" w:name="_Ref440291364"/>
      <w:bookmarkEnd w:id="303"/>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4"/>
      <w:r w:rsidRPr="00E71A48">
        <w:rPr>
          <w:bCs w:val="0"/>
          <w:sz w:val="24"/>
          <w:szCs w:val="24"/>
        </w:rPr>
        <w:t>:</w:t>
      </w:r>
      <w:bookmarkStart w:id="307" w:name="_Ref306004833"/>
      <w:bookmarkEnd w:id="305"/>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146D89">
        <w:fldChar w:fldCharType="begin"/>
      </w:r>
      <w:r w:rsidR="00146D89">
        <w:instrText xml:space="preserve"> REF _Ref191386451 \n \h  \* MERGEFORMAT </w:instrText>
      </w:r>
      <w:r w:rsidR="00146D89">
        <w:fldChar w:fldCharType="separate"/>
      </w:r>
      <w:r w:rsidR="002A74A8" w:rsidRPr="002A74A8">
        <w:rPr>
          <w:bCs w:val="0"/>
          <w:sz w:val="24"/>
          <w:szCs w:val="24"/>
        </w:rPr>
        <w:t>3.3.9</w:t>
      </w:r>
      <w:r w:rsidR="00146D89">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0702A1">
        <w:rPr>
          <w:bCs w:val="0"/>
          <w:sz w:val="24"/>
          <w:szCs w:val="24"/>
        </w:rPr>
        <w:fldChar w:fldCharType="begin"/>
      </w:r>
      <w:r w:rsidR="001A63D5">
        <w:rPr>
          <w:bCs w:val="0"/>
          <w:sz w:val="24"/>
          <w:szCs w:val="24"/>
        </w:rPr>
        <w:instrText xml:space="preserve"> REF _Ref440876619 \r \h </w:instrText>
      </w:r>
      <w:r w:rsidR="000702A1">
        <w:rPr>
          <w:bCs w:val="0"/>
          <w:sz w:val="24"/>
          <w:szCs w:val="24"/>
        </w:rPr>
      </w:r>
      <w:r w:rsidR="000702A1">
        <w:rPr>
          <w:bCs w:val="0"/>
          <w:sz w:val="24"/>
          <w:szCs w:val="24"/>
        </w:rPr>
        <w:fldChar w:fldCharType="separate"/>
      </w:r>
      <w:r w:rsidR="002A74A8">
        <w:rPr>
          <w:bCs w:val="0"/>
          <w:sz w:val="24"/>
          <w:szCs w:val="24"/>
        </w:rPr>
        <w:t>3.3.10</w:t>
      </w:r>
      <w:r w:rsidR="000702A1">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6"/>
      <w:bookmarkEnd w:id="307"/>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8"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8"/>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09" w:name="_Ref306032455"/>
      <w:r w:rsidRPr="00E71A48">
        <w:rPr>
          <w:bCs w:val="0"/>
          <w:color w:val="000000"/>
          <w:sz w:val="24"/>
          <w:szCs w:val="24"/>
        </w:rPr>
        <w:t xml:space="preserve">должен </w:t>
      </w:r>
      <w:bookmarkStart w:id="310"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 xml:space="preserve">(физическое лицо – обладать </w:t>
      </w:r>
      <w:r w:rsidR="009D7F01" w:rsidRPr="00E71A48">
        <w:rPr>
          <w:color w:val="000000"/>
          <w:sz w:val="24"/>
          <w:szCs w:val="24"/>
        </w:rPr>
        <w:lastRenderedPageBreak/>
        <w:t>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09"/>
      <w:bookmarkEnd w:id="310"/>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1"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CB5C72">
        <w:rPr>
          <w:rFonts w:eastAsia="Arial Unicode MS"/>
          <w:sz w:val="24"/>
          <w:szCs w:val="24"/>
          <w:lang w:eastAsia="ru-RU"/>
        </w:rPr>
        <w:t xml:space="preserve">поставщиков, который ведется в соответствии с Федеральным законом от </w:t>
      </w:r>
      <w:r w:rsidR="00CB5C72" w:rsidRPr="00CB5C7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CB5C72">
        <w:rPr>
          <w:rFonts w:eastAsia="Arial Unicode MS"/>
          <w:sz w:val="24"/>
          <w:szCs w:val="24"/>
          <w:lang w:eastAsia="ru-RU"/>
        </w:rPr>
        <w:t>;</w:t>
      </w:r>
      <w:bookmarkEnd w:id="311"/>
    </w:p>
    <w:p w:rsidR="00DC7643" w:rsidRPr="000827F7"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146D89">
        <w:fldChar w:fldCharType="begin"/>
      </w:r>
      <w:r w:rsidR="00146D89">
        <w:instrText xml:space="preserve"> REF _Ref440275279 \r \h  \* MERGEFORMAT </w:instrText>
      </w:r>
      <w:r w:rsidR="00146D89">
        <w:fldChar w:fldCharType="separate"/>
      </w:r>
      <w:r w:rsidR="002A74A8" w:rsidRPr="002A74A8">
        <w:rPr>
          <w:sz w:val="24"/>
          <w:szCs w:val="24"/>
        </w:rPr>
        <w:t>1.1.4</w:t>
      </w:r>
      <w:r w:rsidR="00146D89">
        <w:fldChar w:fldCharType="end"/>
      </w:r>
      <w:r w:rsidRPr="009F2BF9">
        <w:rPr>
          <w:sz w:val="24"/>
          <w:szCs w:val="24"/>
        </w:rPr>
        <w:t xml:space="preserve"> и разделе </w:t>
      </w:r>
      <w:r w:rsidR="00146D89">
        <w:fldChar w:fldCharType="begin"/>
      </w:r>
      <w:r w:rsidR="00146D89">
        <w:instrText xml:space="preserve"> REF _Ref440270568 \r \h  \* MERGEFORMAT </w:instrText>
      </w:r>
      <w:r w:rsidR="00146D89">
        <w:fldChar w:fldCharType="separate"/>
      </w:r>
      <w:r w:rsidR="002A74A8">
        <w:t>4</w:t>
      </w:r>
      <w:r w:rsidR="00146D89">
        <w:fldChar w:fldCharType="end"/>
      </w:r>
      <w:r w:rsidRPr="009F2BF9">
        <w:rPr>
          <w:sz w:val="24"/>
          <w:szCs w:val="24"/>
        </w:rPr>
        <w:t xml:space="preserve">, в </w:t>
      </w:r>
      <w:r w:rsidRPr="000827F7">
        <w:rPr>
          <w:sz w:val="24"/>
          <w:szCs w:val="24"/>
        </w:rPr>
        <w:t>соответствии с требованиями законодательства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т.ч.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2"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3" w:name="_Ref303587815"/>
      <w:r w:rsidRPr="000F4365">
        <w:rPr>
          <w:bCs w:val="0"/>
          <w:sz w:val="24"/>
          <w:szCs w:val="24"/>
        </w:rPr>
        <w:t xml:space="preserve">Для юридических, лиц/ индивидуальных предпринимателей, если в каждом из пунктов не </w:t>
      </w:r>
      <w:r w:rsidRPr="000F4365">
        <w:rPr>
          <w:bCs w:val="0"/>
          <w:sz w:val="24"/>
          <w:szCs w:val="24"/>
        </w:rPr>
        <w:lastRenderedPageBreak/>
        <w:t>установлено иное:</w:t>
      </w:r>
      <w:bookmarkEnd w:id="312"/>
      <w:bookmarkEnd w:id="313"/>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8E615E" w:rsidP="00557C01">
      <w:pPr>
        <w:widowControl w:val="0"/>
        <w:numPr>
          <w:ilvl w:val="0"/>
          <w:numId w:val="48"/>
        </w:numPr>
        <w:tabs>
          <w:tab w:val="left" w:pos="1260"/>
        </w:tabs>
        <w:autoSpaceDE w:val="0"/>
        <w:spacing w:line="264" w:lineRule="auto"/>
        <w:ind w:left="1276"/>
        <w:rPr>
          <w:sz w:val="24"/>
          <w:szCs w:val="24"/>
        </w:rPr>
      </w:pPr>
      <w:bookmarkStart w:id="314" w:name="_Ref440279062"/>
      <w:r>
        <w:rPr>
          <w:sz w:val="24"/>
          <w:szCs w:val="24"/>
        </w:rPr>
        <w:t>Копия</w:t>
      </w:r>
      <w:r w:rsidR="00824B44">
        <w:rPr>
          <w:sz w:val="24"/>
          <w:szCs w:val="24"/>
        </w:rPr>
        <w:t xml:space="preserve"> </w:t>
      </w:r>
      <w:r w:rsidR="00553A57" w:rsidRPr="00B20653">
        <w:rPr>
          <w:sz w:val="24"/>
          <w:szCs w:val="24"/>
        </w:rPr>
        <w:t xml:space="preserve">выписки из Единого государственного реестра юридических лиц (ЕГРЮЛ) </w:t>
      </w:r>
      <w:r w:rsidR="00680F0B">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4"/>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B2138E" w:rsidRDefault="00B2138E" w:rsidP="00557C01">
      <w:pPr>
        <w:widowControl w:val="0"/>
        <w:numPr>
          <w:ilvl w:val="0"/>
          <w:numId w:val="48"/>
        </w:numPr>
        <w:tabs>
          <w:tab w:val="left" w:pos="1260"/>
        </w:tabs>
        <w:autoSpaceDE w:val="0"/>
        <w:spacing w:line="264" w:lineRule="auto"/>
        <w:ind w:left="1276"/>
        <w:rPr>
          <w:sz w:val="24"/>
          <w:szCs w:val="24"/>
        </w:rPr>
      </w:pPr>
      <w:r w:rsidRPr="00B2138E">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B2138E">
        <w:rPr>
          <w:sz w:val="24"/>
          <w:szCs w:val="24"/>
        </w:rPr>
        <w:t>(</w:t>
      </w:r>
      <w:r w:rsidR="003F3A69" w:rsidRPr="00B2138E">
        <w:rPr>
          <w:sz w:val="24"/>
          <w:szCs w:val="24"/>
        </w:rPr>
        <w:t>подраздел</w:t>
      </w:r>
      <w:r w:rsidR="00A600E3" w:rsidRPr="00B2138E">
        <w:rPr>
          <w:sz w:val="24"/>
          <w:szCs w:val="24"/>
        </w:rPr>
        <w:t xml:space="preserve"> </w:t>
      </w:r>
      <w:r w:rsidR="00146D89">
        <w:fldChar w:fldCharType="begin"/>
      </w:r>
      <w:r w:rsidR="00146D89">
        <w:instrText xml:space="preserve"> REF _Ref440271993 \r \h  \* MERGEFORMAT </w:instrText>
      </w:r>
      <w:r w:rsidR="00146D89">
        <w:fldChar w:fldCharType="separate"/>
      </w:r>
      <w:r w:rsidR="002A74A8" w:rsidRPr="002A74A8">
        <w:rPr>
          <w:sz w:val="24"/>
          <w:szCs w:val="24"/>
        </w:rPr>
        <w:t>5.11</w:t>
      </w:r>
      <w:r w:rsidR="00146D89">
        <w:fldChar w:fldCharType="end"/>
      </w:r>
      <w:r w:rsidR="00A600E3" w:rsidRPr="00B2138E">
        <w:rPr>
          <w:sz w:val="24"/>
          <w:szCs w:val="24"/>
        </w:rPr>
        <w:t>)</w:t>
      </w:r>
      <w:r w:rsidR="00F82225" w:rsidRPr="00B2138E">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5"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0702A1">
        <w:rPr>
          <w:sz w:val="24"/>
          <w:szCs w:val="24"/>
        </w:rPr>
        <w:fldChar w:fldCharType="begin"/>
      </w:r>
      <w:r w:rsidR="003F3A69">
        <w:rPr>
          <w:sz w:val="24"/>
          <w:szCs w:val="24"/>
        </w:rPr>
        <w:instrText xml:space="preserve"> REF _Ref440271964 \r \h </w:instrText>
      </w:r>
      <w:r w:rsidR="000702A1">
        <w:rPr>
          <w:sz w:val="24"/>
          <w:szCs w:val="24"/>
        </w:rPr>
      </w:r>
      <w:r w:rsidR="000702A1">
        <w:rPr>
          <w:sz w:val="24"/>
          <w:szCs w:val="24"/>
        </w:rPr>
        <w:fldChar w:fldCharType="separate"/>
      </w:r>
      <w:r w:rsidR="002A74A8">
        <w:rPr>
          <w:sz w:val="24"/>
          <w:szCs w:val="24"/>
        </w:rPr>
        <w:t>5.1.3</w:t>
      </w:r>
      <w:r w:rsidR="000702A1">
        <w:rPr>
          <w:sz w:val="24"/>
          <w:szCs w:val="24"/>
        </w:rPr>
        <w:fldChar w:fldCharType="end"/>
      </w:r>
      <w:r w:rsidR="00A600E3">
        <w:rPr>
          <w:sz w:val="24"/>
          <w:szCs w:val="24"/>
        </w:rPr>
        <w:t>)</w:t>
      </w:r>
      <w:r w:rsidRPr="00F82225">
        <w:rPr>
          <w:sz w:val="24"/>
          <w:szCs w:val="24"/>
        </w:rPr>
        <w:t>;</w:t>
      </w:r>
      <w:bookmarkEnd w:id="315"/>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0702A1">
        <w:rPr>
          <w:sz w:val="24"/>
          <w:szCs w:val="24"/>
        </w:rPr>
        <w:fldChar w:fldCharType="begin"/>
      </w:r>
      <w:r w:rsidR="003F3A69">
        <w:rPr>
          <w:sz w:val="24"/>
          <w:szCs w:val="24"/>
        </w:rPr>
        <w:instrText xml:space="preserve"> REF _Ref440272035 \r \h </w:instrText>
      </w:r>
      <w:r w:rsidR="000702A1">
        <w:rPr>
          <w:sz w:val="24"/>
          <w:szCs w:val="24"/>
        </w:rPr>
      </w:r>
      <w:r w:rsidR="000702A1">
        <w:rPr>
          <w:sz w:val="24"/>
          <w:szCs w:val="24"/>
        </w:rPr>
        <w:fldChar w:fldCharType="separate"/>
      </w:r>
      <w:r w:rsidR="002A74A8">
        <w:rPr>
          <w:sz w:val="24"/>
          <w:szCs w:val="24"/>
        </w:rPr>
        <w:t>5.12</w:t>
      </w:r>
      <w:r w:rsidR="000702A1">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0702A1">
        <w:rPr>
          <w:sz w:val="24"/>
          <w:szCs w:val="24"/>
        </w:rPr>
        <w:fldChar w:fldCharType="begin"/>
      </w:r>
      <w:r w:rsidR="003F3A69">
        <w:rPr>
          <w:sz w:val="24"/>
          <w:szCs w:val="24"/>
        </w:rPr>
        <w:instrText xml:space="preserve"> REF _Ref440272051 \r \h </w:instrText>
      </w:r>
      <w:r w:rsidR="000702A1">
        <w:rPr>
          <w:sz w:val="24"/>
          <w:szCs w:val="24"/>
        </w:rPr>
      </w:r>
      <w:r w:rsidR="000702A1">
        <w:rPr>
          <w:sz w:val="24"/>
          <w:szCs w:val="24"/>
        </w:rPr>
        <w:fldChar w:fldCharType="separate"/>
      </w:r>
      <w:r w:rsidR="002A74A8">
        <w:rPr>
          <w:sz w:val="24"/>
          <w:szCs w:val="24"/>
        </w:rPr>
        <w:t>5.13</w:t>
      </w:r>
      <w:r w:rsidR="000702A1">
        <w:rPr>
          <w:sz w:val="24"/>
          <w:szCs w:val="24"/>
        </w:rPr>
        <w:fldChar w:fldCharType="end"/>
      </w:r>
      <w:r w:rsidR="00A600E3" w:rsidRPr="00A92723">
        <w:rPr>
          <w:sz w:val="24"/>
          <w:szCs w:val="24"/>
        </w:rPr>
        <w:t>)</w:t>
      </w:r>
      <w:r w:rsidRPr="00A92723">
        <w:rPr>
          <w:sz w:val="24"/>
          <w:szCs w:val="24"/>
        </w:rPr>
        <w:t>;</w:t>
      </w:r>
    </w:p>
    <w:p w:rsidR="00F82225" w:rsidRPr="00F82225" w:rsidRDefault="009A634C"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131B13">
        <w:rPr>
          <w:sz w:val="24"/>
          <w:szCs w:val="24"/>
        </w:rPr>
        <w:t xml:space="preserve"> </w:t>
      </w:r>
      <w:r w:rsidR="00131B13">
        <w:rPr>
          <w:szCs w:val="24"/>
        </w:rPr>
        <w:t>(</w:t>
      </w:r>
      <w:r w:rsidR="00931DCF" w:rsidRPr="00F95B37">
        <w:rPr>
          <w:sz w:val="24"/>
          <w:szCs w:val="24"/>
        </w:rPr>
        <w:t>желательное требование, предоставляется Участником при наличии</w:t>
      </w:r>
      <w:r w:rsidR="00131B13">
        <w:rPr>
          <w:szCs w:val="24"/>
        </w:rPr>
        <w:t>)</w:t>
      </w:r>
      <w:r w:rsidR="00F82225" w:rsidRPr="00F82225">
        <w:rPr>
          <w:sz w:val="24"/>
          <w:szCs w:val="24"/>
        </w:rPr>
        <w:t>;</w:t>
      </w:r>
    </w:p>
    <w:p w:rsidR="00F82225" w:rsidRPr="00931DCF" w:rsidRDefault="009A634C"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w:t>
      </w:r>
      <w:r w:rsidR="00B016D1">
        <w:rPr>
          <w:sz w:val="24"/>
          <w:szCs w:val="24"/>
        </w:rPr>
        <w:lastRenderedPageBreak/>
        <w:t xml:space="preserve">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43494C">
        <w:rPr>
          <w:sz w:val="24"/>
          <w:szCs w:val="24"/>
        </w:rPr>
        <w:t>05</w:t>
      </w:r>
      <w:r w:rsidR="0043494C" w:rsidRPr="00F82225">
        <w:rPr>
          <w:sz w:val="24"/>
          <w:szCs w:val="24"/>
        </w:rPr>
        <w:t>.0</w:t>
      </w:r>
      <w:r w:rsidR="0043494C">
        <w:rPr>
          <w:sz w:val="24"/>
          <w:szCs w:val="24"/>
        </w:rPr>
        <w:t>6</w:t>
      </w:r>
      <w:r w:rsidR="0043494C" w:rsidRPr="00F82225">
        <w:rPr>
          <w:sz w:val="24"/>
          <w:szCs w:val="24"/>
        </w:rPr>
        <w:t>.201</w:t>
      </w:r>
      <w:r w:rsidR="0043494C">
        <w:rPr>
          <w:sz w:val="24"/>
          <w:szCs w:val="24"/>
        </w:rPr>
        <w:t>5</w:t>
      </w:r>
      <w:r w:rsidR="0043494C" w:rsidRPr="00F82225">
        <w:rPr>
          <w:sz w:val="24"/>
          <w:szCs w:val="24"/>
        </w:rPr>
        <w:t xml:space="preserve"> N ММВ-7-</w:t>
      </w:r>
      <w:r w:rsidR="0043494C">
        <w:rPr>
          <w:sz w:val="24"/>
          <w:szCs w:val="24"/>
        </w:rPr>
        <w:t>17</w:t>
      </w:r>
      <w:r w:rsidR="0043494C" w:rsidRPr="00F82225">
        <w:rPr>
          <w:sz w:val="24"/>
          <w:szCs w:val="24"/>
        </w:rPr>
        <w:t>/</w:t>
      </w:r>
      <w:r w:rsidR="0043494C">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931DCF">
        <w:rPr>
          <w:sz w:val="24"/>
          <w:szCs w:val="24"/>
        </w:rPr>
        <w:t>1160080)</w:t>
      </w:r>
      <w:r w:rsidR="00131B13" w:rsidRPr="00931DCF">
        <w:rPr>
          <w:sz w:val="24"/>
          <w:szCs w:val="24"/>
        </w:rPr>
        <w:t xml:space="preserve"> (желательное условие)</w:t>
      </w:r>
      <w:r w:rsidR="00F82225" w:rsidRPr="00931DCF">
        <w:rPr>
          <w:sz w:val="24"/>
          <w:szCs w:val="24"/>
        </w:rPr>
        <w:t>;</w:t>
      </w:r>
    </w:p>
    <w:p w:rsidR="00F82225" w:rsidRPr="00931DCF" w:rsidRDefault="00F82225" w:rsidP="00557C01">
      <w:pPr>
        <w:widowControl w:val="0"/>
        <w:numPr>
          <w:ilvl w:val="0"/>
          <w:numId w:val="48"/>
        </w:numPr>
        <w:tabs>
          <w:tab w:val="left" w:pos="1260"/>
        </w:tabs>
        <w:autoSpaceDE w:val="0"/>
        <w:spacing w:line="264" w:lineRule="auto"/>
        <w:ind w:left="1276"/>
        <w:rPr>
          <w:b/>
          <w:sz w:val="24"/>
          <w:szCs w:val="24"/>
          <w:u w:val="single"/>
        </w:rPr>
      </w:pPr>
      <w:r w:rsidRPr="00931DCF">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931DCF">
        <w:rPr>
          <w:sz w:val="24"/>
          <w:szCs w:val="24"/>
        </w:rPr>
        <w:t>- копии годовой бухгалтерской отчетности за последний отчетный</w:t>
      </w:r>
      <w:r w:rsidRPr="00F82225">
        <w:rPr>
          <w:sz w:val="24"/>
          <w:szCs w:val="24"/>
        </w:rPr>
        <w:t xml:space="preserve">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29"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6C69BB">
        <w:rPr>
          <w:sz w:val="24"/>
          <w:szCs w:val="24"/>
        </w:rPr>
        <w:t xml:space="preserve"> (желательное требование)</w:t>
      </w:r>
      <w:r>
        <w:rPr>
          <w:sz w:val="24"/>
          <w:szCs w:val="24"/>
        </w:rPr>
        <w:t>;</w:t>
      </w:r>
    </w:p>
    <w:p w:rsidR="00F82225" w:rsidRPr="00010958" w:rsidRDefault="007D7C50" w:rsidP="00557C01">
      <w:pPr>
        <w:widowControl w:val="0"/>
        <w:numPr>
          <w:ilvl w:val="0"/>
          <w:numId w:val="48"/>
        </w:numPr>
        <w:tabs>
          <w:tab w:val="left" w:pos="1260"/>
        </w:tabs>
        <w:autoSpaceDE w:val="0"/>
        <w:spacing w:line="264" w:lineRule="auto"/>
        <w:ind w:left="1276"/>
        <w:rPr>
          <w:sz w:val="24"/>
          <w:szCs w:val="24"/>
        </w:rPr>
      </w:pPr>
      <w:bookmarkStart w:id="316" w:name="_Ref440371812"/>
      <w:r w:rsidRPr="00010958">
        <w:rPr>
          <w:sz w:val="24"/>
          <w:szCs w:val="24"/>
        </w:rPr>
        <w:t>Анкета Участника закупки</w:t>
      </w:r>
      <w:r w:rsidR="00A154B7" w:rsidRPr="00010958">
        <w:rPr>
          <w:sz w:val="24"/>
          <w:szCs w:val="24"/>
        </w:rPr>
        <w:t xml:space="preserve"> </w:t>
      </w:r>
      <w:r w:rsidR="00A154B7" w:rsidRPr="00010958">
        <w:rPr>
          <w:bCs w:val="0"/>
          <w:sz w:val="24"/>
          <w:szCs w:val="24"/>
        </w:rPr>
        <w:t>по форме и в соответствии с инструкциями, приведенными в настоящей Документации</w:t>
      </w:r>
      <w:r w:rsidR="00F82225" w:rsidRPr="00010958">
        <w:rPr>
          <w:sz w:val="24"/>
          <w:szCs w:val="24"/>
        </w:rPr>
        <w:t xml:space="preserve"> </w:t>
      </w:r>
      <w:r w:rsidR="009948B4" w:rsidRPr="00010958">
        <w:rPr>
          <w:sz w:val="24"/>
          <w:szCs w:val="24"/>
        </w:rPr>
        <w:t>(</w:t>
      </w:r>
      <w:r w:rsidR="003F3A69" w:rsidRPr="00010958">
        <w:rPr>
          <w:sz w:val="24"/>
          <w:szCs w:val="24"/>
        </w:rPr>
        <w:t>подраздел</w:t>
      </w:r>
      <w:r w:rsidR="009948B4" w:rsidRPr="00010958">
        <w:rPr>
          <w:sz w:val="24"/>
          <w:szCs w:val="24"/>
        </w:rPr>
        <w:t xml:space="preserve"> </w:t>
      </w:r>
      <w:r w:rsidR="00146D89">
        <w:fldChar w:fldCharType="begin"/>
      </w:r>
      <w:r w:rsidR="00146D89">
        <w:instrText xml:space="preserve"> REF _Ref440272119 \r \h  \* MERGEFORMAT </w:instrText>
      </w:r>
      <w:r w:rsidR="00146D89">
        <w:fldChar w:fldCharType="separate"/>
      </w:r>
      <w:r w:rsidR="002A74A8" w:rsidRPr="002A74A8">
        <w:rPr>
          <w:sz w:val="24"/>
          <w:szCs w:val="24"/>
        </w:rPr>
        <w:t>5.7.1</w:t>
      </w:r>
      <w:r w:rsidR="00146D89">
        <w:fldChar w:fldCharType="end"/>
      </w:r>
      <w:r w:rsidR="009948B4" w:rsidRPr="00010958">
        <w:rPr>
          <w:sz w:val="24"/>
          <w:szCs w:val="24"/>
        </w:rPr>
        <w:t>)</w:t>
      </w:r>
      <w:r w:rsidR="00010958" w:rsidRPr="00010958">
        <w:rPr>
          <w:sz w:val="24"/>
          <w:szCs w:val="24"/>
        </w:rPr>
        <w:t xml:space="preserve"> с приложением </w:t>
      </w:r>
      <w:r w:rsidR="00010958" w:rsidRPr="00010958">
        <w:rPr>
          <w:bCs w:val="0"/>
          <w:sz w:val="24"/>
          <w:szCs w:val="24"/>
        </w:rPr>
        <w:t>файла копии Анкеты Участника запроса предложений, выполненного в формате MS Word</w:t>
      </w:r>
      <w:r w:rsidR="00F82225" w:rsidRPr="00010958">
        <w:rPr>
          <w:sz w:val="24"/>
          <w:szCs w:val="24"/>
        </w:rPr>
        <w:t>;</w:t>
      </w:r>
      <w:bookmarkEnd w:id="316"/>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7"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0702A1">
        <w:rPr>
          <w:sz w:val="24"/>
          <w:szCs w:val="24"/>
        </w:rPr>
        <w:fldChar w:fldCharType="begin"/>
      </w:r>
      <w:r w:rsidR="003F3A69">
        <w:rPr>
          <w:sz w:val="24"/>
          <w:szCs w:val="24"/>
        </w:rPr>
        <w:instrText xml:space="preserve"> REF _Ref440272147 \r \h </w:instrText>
      </w:r>
      <w:r w:rsidR="000702A1">
        <w:rPr>
          <w:sz w:val="24"/>
          <w:szCs w:val="24"/>
        </w:rPr>
      </w:r>
      <w:r w:rsidR="000702A1">
        <w:rPr>
          <w:sz w:val="24"/>
          <w:szCs w:val="24"/>
        </w:rPr>
        <w:fldChar w:fldCharType="separate"/>
      </w:r>
      <w:r w:rsidR="002A74A8">
        <w:rPr>
          <w:sz w:val="24"/>
          <w:szCs w:val="24"/>
        </w:rPr>
        <w:t>5.7.2</w:t>
      </w:r>
      <w:r w:rsidR="000702A1">
        <w:rPr>
          <w:sz w:val="24"/>
          <w:szCs w:val="24"/>
        </w:rPr>
        <w:fldChar w:fldCharType="end"/>
      </w:r>
      <w:r w:rsidR="003F3A69">
        <w:rPr>
          <w:sz w:val="24"/>
          <w:szCs w:val="24"/>
        </w:rPr>
        <w:t>)</w:t>
      </w:r>
      <w:r w:rsidR="00C8788C" w:rsidRPr="00C8788C">
        <w:rPr>
          <w:sz w:val="24"/>
          <w:szCs w:val="24"/>
        </w:rPr>
        <w:t xml:space="preserve"> </w:t>
      </w:r>
      <w:r w:rsidR="00C8788C" w:rsidRPr="0012081A">
        <w:rPr>
          <w:sz w:val="24"/>
          <w:szCs w:val="24"/>
        </w:rPr>
        <w:t>– предоставляется только теми Участниками/</w:t>
      </w:r>
      <w:r w:rsidR="00C8788C">
        <w:rPr>
          <w:sz w:val="24"/>
          <w:szCs w:val="24"/>
        </w:rPr>
        <w:t>соисполнителями/</w:t>
      </w:r>
      <w:r w:rsidR="00C8788C" w:rsidRPr="0012081A">
        <w:rPr>
          <w:sz w:val="24"/>
          <w:szCs w:val="24"/>
        </w:rPr>
        <w:t xml:space="preserve">членами Коллективного участника, которые удовлетворяют критериям отнесения </w:t>
      </w:r>
      <w:r w:rsidR="00C8788C" w:rsidRPr="0012081A">
        <w:rPr>
          <w:sz w:val="24"/>
          <w:szCs w:val="24"/>
        </w:rPr>
        <w:lastRenderedPageBreak/>
        <w:t>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B0269">
        <w:rPr>
          <w:sz w:val="24"/>
          <w:szCs w:val="24"/>
        </w:rPr>
        <w:t xml:space="preserve">. </w:t>
      </w:r>
      <w:r w:rsidR="00DB0269" w:rsidRPr="00673EDD">
        <w:rPr>
          <w:sz w:val="24"/>
          <w:szCs w:val="24"/>
        </w:rPr>
        <w:t>В случае, если Участник/</w:t>
      </w:r>
      <w:r w:rsidR="00DB0269">
        <w:rPr>
          <w:sz w:val="24"/>
          <w:szCs w:val="24"/>
        </w:rPr>
        <w:t>соисполнитель/</w:t>
      </w:r>
      <w:r w:rsidR="00DB0269"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7D7C50">
        <w:rPr>
          <w:sz w:val="24"/>
          <w:szCs w:val="24"/>
        </w:rPr>
        <w:t>;</w:t>
      </w:r>
      <w:bookmarkEnd w:id="317"/>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146D89">
        <w:fldChar w:fldCharType="begin"/>
      </w:r>
      <w:r w:rsidR="00146D89">
        <w:instrText xml:space="preserve"> REF _Ref440275279 \r \h  \* MERGEFORMAT </w:instrText>
      </w:r>
      <w:r w:rsidR="00146D89">
        <w:fldChar w:fldCharType="separate"/>
      </w:r>
      <w:r w:rsidR="002A74A8" w:rsidRPr="002A74A8">
        <w:rPr>
          <w:sz w:val="24"/>
          <w:szCs w:val="24"/>
        </w:rPr>
        <w:t>1.1.4</w:t>
      </w:r>
      <w:r w:rsidR="00146D89">
        <w:fldChar w:fldCharType="end"/>
      </w:r>
      <w:r w:rsidRPr="009F2BF9">
        <w:rPr>
          <w:sz w:val="24"/>
          <w:szCs w:val="24"/>
        </w:rPr>
        <w:t xml:space="preserve"> и разделе </w:t>
      </w:r>
      <w:r w:rsidR="00146D89">
        <w:fldChar w:fldCharType="begin"/>
      </w:r>
      <w:r w:rsidR="00146D89">
        <w:instrText xml:space="preserve"> REF _Ref440270568 \r \h  \* MERGEFORMAT </w:instrText>
      </w:r>
      <w:r w:rsidR="00146D89">
        <w:fldChar w:fldCharType="separate"/>
      </w:r>
      <w:r w:rsidR="002A74A8">
        <w:t>4</w:t>
      </w:r>
      <w:r w:rsidR="00146D89">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
    <w:p w:rsidR="00920CB0" w:rsidRDefault="00B2138E" w:rsidP="00557C01">
      <w:pPr>
        <w:widowControl w:val="0"/>
        <w:numPr>
          <w:ilvl w:val="0"/>
          <w:numId w:val="48"/>
        </w:numPr>
        <w:tabs>
          <w:tab w:val="left" w:pos="1260"/>
        </w:tabs>
        <w:autoSpaceDE w:val="0"/>
        <w:spacing w:line="264" w:lineRule="auto"/>
        <w:ind w:left="1276"/>
        <w:rPr>
          <w:sz w:val="24"/>
          <w:szCs w:val="24"/>
        </w:rPr>
      </w:pPr>
      <w:r w:rsidRPr="00B2138E">
        <w:rPr>
          <w:sz w:val="24"/>
          <w:szCs w:val="24"/>
        </w:rPr>
        <w:t xml:space="preserve">Справка о перечне и объемах выполнения аналогичных договоров </w:t>
      </w:r>
      <w:r w:rsidR="00A154B7" w:rsidRPr="00B2138E">
        <w:rPr>
          <w:bCs w:val="0"/>
          <w:sz w:val="24"/>
          <w:szCs w:val="24"/>
        </w:rPr>
        <w:t>по форме и в</w:t>
      </w:r>
      <w:r w:rsidR="00A154B7" w:rsidRPr="00E71A48">
        <w:rPr>
          <w:bCs w:val="0"/>
          <w:sz w:val="24"/>
          <w:szCs w:val="24"/>
        </w:rPr>
        <w:t xml:space="preserve"> соответствии с инструкциями, приведенными в настоящей Документации</w:t>
      </w:r>
      <w:r w:rsidR="009948B4">
        <w:rPr>
          <w:sz w:val="24"/>
          <w:szCs w:val="24"/>
        </w:rPr>
        <w:t xml:space="preserve"> (</w:t>
      </w:r>
      <w:r w:rsidR="0033362A">
        <w:rPr>
          <w:sz w:val="24"/>
          <w:szCs w:val="24"/>
        </w:rPr>
        <w:t xml:space="preserve">подраздел </w:t>
      </w:r>
      <w:r w:rsidR="000702A1">
        <w:rPr>
          <w:sz w:val="24"/>
          <w:szCs w:val="24"/>
        </w:rPr>
        <w:fldChar w:fldCharType="begin"/>
      </w:r>
      <w:r w:rsidR="0033362A">
        <w:rPr>
          <w:sz w:val="24"/>
          <w:szCs w:val="24"/>
        </w:rPr>
        <w:instrText xml:space="preserve"> REF _Ref449016681 \r \h </w:instrText>
      </w:r>
      <w:r w:rsidR="000702A1">
        <w:rPr>
          <w:sz w:val="24"/>
          <w:szCs w:val="24"/>
        </w:rPr>
      </w:r>
      <w:r w:rsidR="000702A1">
        <w:rPr>
          <w:sz w:val="24"/>
          <w:szCs w:val="24"/>
        </w:rPr>
        <w:fldChar w:fldCharType="separate"/>
      </w:r>
      <w:r w:rsidR="0033362A">
        <w:rPr>
          <w:sz w:val="24"/>
          <w:szCs w:val="24"/>
        </w:rPr>
        <w:t>5.8</w:t>
      </w:r>
      <w:r w:rsidR="000702A1">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0702A1">
        <w:rPr>
          <w:sz w:val="24"/>
          <w:szCs w:val="24"/>
        </w:rPr>
        <w:fldChar w:fldCharType="begin"/>
      </w:r>
      <w:r w:rsidR="003C2207">
        <w:rPr>
          <w:sz w:val="24"/>
          <w:szCs w:val="24"/>
        </w:rPr>
        <w:instrText xml:space="preserve"> REF _Ref55336389 \r \h </w:instrText>
      </w:r>
      <w:r w:rsidR="000702A1">
        <w:rPr>
          <w:sz w:val="24"/>
          <w:szCs w:val="24"/>
        </w:rPr>
      </w:r>
      <w:r w:rsidR="000702A1">
        <w:rPr>
          <w:sz w:val="24"/>
          <w:szCs w:val="24"/>
        </w:rPr>
        <w:fldChar w:fldCharType="separate"/>
      </w:r>
      <w:r w:rsidR="002A74A8">
        <w:rPr>
          <w:sz w:val="24"/>
          <w:szCs w:val="24"/>
        </w:rPr>
        <w:t>5.9</w:t>
      </w:r>
      <w:r w:rsidR="000702A1">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0702A1">
        <w:rPr>
          <w:sz w:val="24"/>
          <w:szCs w:val="24"/>
        </w:rPr>
        <w:fldChar w:fldCharType="begin"/>
      </w:r>
      <w:r w:rsidR="003C2207">
        <w:rPr>
          <w:sz w:val="24"/>
          <w:szCs w:val="24"/>
        </w:rPr>
        <w:instrText xml:space="preserve"> REF _Ref55336398 \r \h </w:instrText>
      </w:r>
      <w:r w:rsidR="000702A1">
        <w:rPr>
          <w:sz w:val="24"/>
          <w:szCs w:val="24"/>
        </w:rPr>
      </w:r>
      <w:r w:rsidR="000702A1">
        <w:rPr>
          <w:sz w:val="24"/>
          <w:szCs w:val="24"/>
        </w:rPr>
        <w:fldChar w:fldCharType="separate"/>
      </w:r>
      <w:r w:rsidR="002A74A8">
        <w:rPr>
          <w:sz w:val="24"/>
          <w:szCs w:val="24"/>
        </w:rPr>
        <w:t>5.10</w:t>
      </w:r>
      <w:r w:rsidR="000702A1">
        <w:rPr>
          <w:sz w:val="24"/>
          <w:szCs w:val="24"/>
        </w:rPr>
        <w:fldChar w:fldCharType="end"/>
      </w:r>
      <w:r w:rsidR="007705A5" w:rsidRPr="007D7C50">
        <w:rPr>
          <w:sz w:val="24"/>
          <w:szCs w:val="24"/>
        </w:rPr>
        <w:t>);</w:t>
      </w:r>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931DCF"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18" w:name="_Ref442190123"/>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0702A1">
        <w:rPr>
          <w:sz w:val="24"/>
          <w:szCs w:val="24"/>
        </w:rPr>
        <w:fldChar w:fldCharType="begin"/>
      </w:r>
      <w:r w:rsidR="003C2207">
        <w:rPr>
          <w:sz w:val="24"/>
          <w:szCs w:val="24"/>
        </w:rPr>
        <w:instrText xml:space="preserve"> REF _Ref440272256 \r \h </w:instrText>
      </w:r>
      <w:r w:rsidR="000702A1">
        <w:rPr>
          <w:sz w:val="24"/>
          <w:szCs w:val="24"/>
        </w:rPr>
      </w:r>
      <w:r w:rsidR="000702A1">
        <w:rPr>
          <w:sz w:val="24"/>
          <w:szCs w:val="24"/>
        </w:rPr>
        <w:fldChar w:fldCharType="separate"/>
      </w:r>
      <w:r w:rsidR="002A74A8">
        <w:rPr>
          <w:sz w:val="24"/>
          <w:szCs w:val="24"/>
        </w:rPr>
        <w:t>5.14</w:t>
      </w:r>
      <w:r w:rsidR="000702A1">
        <w:rPr>
          <w:sz w:val="24"/>
          <w:szCs w:val="24"/>
        </w:rPr>
        <w:fldChar w:fldCharType="end"/>
      </w:r>
      <w:r>
        <w:rPr>
          <w:sz w:val="24"/>
          <w:szCs w:val="24"/>
        </w:rPr>
        <w:t>);</w:t>
      </w:r>
      <w:bookmarkEnd w:id="318"/>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146D89">
        <w:fldChar w:fldCharType="begin"/>
      </w:r>
      <w:r w:rsidR="00146D89">
        <w:instrText xml:space="preserve"> REF _Ref440272274 \r \h  \* MERGEFORMAT </w:instrText>
      </w:r>
      <w:r w:rsidR="00146D89">
        <w:fldChar w:fldCharType="separate"/>
      </w:r>
      <w:r w:rsidR="002A74A8" w:rsidRPr="002A74A8">
        <w:rPr>
          <w:sz w:val="24"/>
          <w:szCs w:val="24"/>
        </w:rPr>
        <w:t>5.15</w:t>
      </w:r>
      <w:r w:rsidR="00146D89">
        <w:fldChar w:fldCharType="end"/>
      </w:r>
      <w:r w:rsidRPr="005347FA">
        <w:rPr>
          <w:sz w:val="24"/>
          <w:szCs w:val="24"/>
        </w:rPr>
        <w:t>)</w:t>
      </w:r>
      <w:r w:rsidR="005347FA" w:rsidRPr="005347FA">
        <w:rPr>
          <w:sz w:val="24"/>
          <w:szCs w:val="24"/>
        </w:rPr>
        <w:t xml:space="preserve"> (</w:t>
      </w:r>
      <w:r w:rsidR="00931DCF" w:rsidRPr="00F95B37">
        <w:rPr>
          <w:sz w:val="24"/>
          <w:szCs w:val="24"/>
        </w:rPr>
        <w:t>желательное требование, предоставляется Участником при наличии</w:t>
      </w:r>
      <w:r w:rsidR="005347FA" w:rsidRPr="005347FA">
        <w:rPr>
          <w:sz w:val="24"/>
          <w:szCs w:val="24"/>
        </w:rPr>
        <w:t>)</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w:t>
      </w:r>
      <w:r w:rsidRPr="007D7C50">
        <w:rPr>
          <w:i/>
          <w:sz w:val="24"/>
          <w:szCs w:val="24"/>
        </w:rPr>
        <w:lastRenderedPageBreak/>
        <w:t xml:space="preserve">№14-ФЗ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lastRenderedPageBreak/>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w:t>
      </w:r>
      <w:r w:rsidR="000827F7" w:rsidRPr="00B20653">
        <w:rPr>
          <w:sz w:val="24"/>
          <w:szCs w:val="24"/>
        </w:rPr>
        <w:t>или задержка</w:t>
      </w:r>
      <w:r w:rsidRPr="00B20653">
        <w:rPr>
          <w:sz w:val="24"/>
          <w:szCs w:val="24"/>
        </w:rPr>
        <w:t xml:space="preserve">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2311"/>
      <w:bookmarkStart w:id="327" w:name="_Toc440875084"/>
      <w:bookmarkStart w:id="328" w:name="_Toc441131329"/>
      <w:r w:rsidRPr="00E71A48">
        <w:rPr>
          <w:szCs w:val="24"/>
        </w:rPr>
        <w:t xml:space="preserve">Привлечение </w:t>
      </w:r>
      <w:bookmarkEnd w:id="319"/>
      <w:bookmarkEnd w:id="320"/>
      <w:bookmarkEnd w:id="321"/>
      <w:bookmarkEnd w:id="322"/>
      <w:bookmarkEnd w:id="323"/>
      <w:r w:rsidR="00362EA4">
        <w:rPr>
          <w:szCs w:val="24"/>
        </w:rPr>
        <w:t>соисполнителей</w:t>
      </w:r>
      <w:bookmarkEnd w:id="324"/>
      <w:bookmarkEnd w:id="325"/>
      <w:bookmarkEnd w:id="326"/>
      <w:bookmarkEnd w:id="327"/>
      <w:bookmarkEnd w:id="328"/>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B15176">
      <w:pPr>
        <w:widowControl w:val="0"/>
        <w:numPr>
          <w:ilvl w:val="0"/>
          <w:numId w:val="82"/>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B15176">
      <w:pPr>
        <w:widowControl w:val="0"/>
        <w:numPr>
          <w:ilvl w:val="0"/>
          <w:numId w:val="82"/>
        </w:numPr>
        <w:tabs>
          <w:tab w:val="left" w:pos="1800"/>
          <w:tab w:val="left" w:pos="3600"/>
        </w:tabs>
        <w:autoSpaceDE w:val="0"/>
        <w:spacing w:line="264" w:lineRule="auto"/>
        <w:ind w:left="0" w:firstLine="1068"/>
        <w:rPr>
          <w:bCs w:val="0"/>
          <w:sz w:val="24"/>
          <w:szCs w:val="24"/>
        </w:rPr>
      </w:pPr>
      <w:r w:rsidRPr="00E71A48">
        <w:rPr>
          <w:bCs w:val="0"/>
          <w:sz w:val="24"/>
          <w:szCs w:val="24"/>
        </w:rPr>
        <w:t>согласен с выделяемым ему перечнем, объемами, сроками и стоимостью оказания услуг;</w:t>
      </w:r>
    </w:p>
    <w:p w:rsidR="00D50E8D" w:rsidRPr="00E71A48" w:rsidRDefault="00D50E8D" w:rsidP="00B15176">
      <w:pPr>
        <w:widowControl w:val="0"/>
        <w:numPr>
          <w:ilvl w:val="0"/>
          <w:numId w:val="82"/>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146D89">
        <w:fldChar w:fldCharType="begin"/>
      </w:r>
      <w:r w:rsidR="00146D89">
        <w:instrText xml:space="preserve"> REF _Ref191386407 \r \h  \* MERGEFORMAT </w:instrText>
      </w:r>
      <w:r w:rsidR="00146D89">
        <w:fldChar w:fldCharType="separate"/>
      </w:r>
      <w:r w:rsidR="002A74A8" w:rsidRPr="002A74A8">
        <w:rPr>
          <w:bCs w:val="0"/>
          <w:sz w:val="24"/>
          <w:szCs w:val="24"/>
        </w:rPr>
        <w:t>3.3.8</w:t>
      </w:r>
      <w:r w:rsidR="00146D89">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33"/>
    </w:p>
    <w:p w:rsidR="00D50E8D" w:rsidRPr="00E71A48" w:rsidRDefault="00D50E8D"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w:t>
      </w:r>
      <w:r w:rsidRPr="00E71A48">
        <w:rPr>
          <w:bCs w:val="0"/>
          <w:color w:val="000000"/>
          <w:sz w:val="24"/>
          <w:szCs w:val="24"/>
        </w:rPr>
        <w:lastRenderedPageBreak/>
        <w:t xml:space="preserve">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выполнения возлагаемых на </w:t>
      </w:r>
      <w:r w:rsidRPr="00E71A48">
        <w:rPr>
          <w:bCs w:val="0"/>
          <w:sz w:val="24"/>
          <w:szCs w:val="24"/>
        </w:rPr>
        <w:t>соисполнителя соответственно услуг;</w:t>
      </w:r>
    </w:p>
    <w:p w:rsidR="00D50E8D" w:rsidRDefault="00D50E8D"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0702A1">
        <w:rPr>
          <w:bCs w:val="0"/>
          <w:sz w:val="24"/>
          <w:szCs w:val="24"/>
        </w:rPr>
        <w:fldChar w:fldCharType="begin"/>
      </w:r>
      <w:r w:rsidR="00D57D88">
        <w:rPr>
          <w:bCs w:val="0"/>
          <w:sz w:val="24"/>
          <w:szCs w:val="24"/>
        </w:rPr>
        <w:instrText xml:space="preserve"> REF _Ref440291364 \r \h </w:instrText>
      </w:r>
      <w:r w:rsidR="000702A1">
        <w:rPr>
          <w:bCs w:val="0"/>
          <w:sz w:val="24"/>
          <w:szCs w:val="24"/>
        </w:rPr>
      </w:r>
      <w:r w:rsidR="000702A1">
        <w:rPr>
          <w:bCs w:val="0"/>
          <w:sz w:val="24"/>
          <w:szCs w:val="24"/>
        </w:rPr>
        <w:fldChar w:fldCharType="separate"/>
      </w:r>
      <w:r w:rsidR="002A74A8">
        <w:rPr>
          <w:bCs w:val="0"/>
          <w:sz w:val="24"/>
          <w:szCs w:val="24"/>
        </w:rPr>
        <w:t>3.3.8.1</w:t>
      </w:r>
      <w:r w:rsidR="000702A1">
        <w:rPr>
          <w:bCs w:val="0"/>
          <w:sz w:val="24"/>
          <w:szCs w:val="24"/>
        </w:rPr>
        <w:fldChar w:fldCharType="end"/>
      </w:r>
      <w:r w:rsidRPr="00E71A48">
        <w:rPr>
          <w:bCs w:val="0"/>
          <w:sz w:val="24"/>
          <w:szCs w:val="24"/>
        </w:rPr>
        <w:t>;</w:t>
      </w:r>
    </w:p>
    <w:p w:rsidR="00D57D88" w:rsidRPr="00E71A48" w:rsidRDefault="00D57D88"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0702A1">
        <w:rPr>
          <w:sz w:val="24"/>
          <w:szCs w:val="24"/>
        </w:rPr>
        <w:fldChar w:fldCharType="begin"/>
      </w:r>
      <w:r>
        <w:rPr>
          <w:bCs w:val="0"/>
          <w:sz w:val="24"/>
          <w:szCs w:val="24"/>
        </w:rPr>
        <w:instrText xml:space="preserve"> REF _Ref303669127 \r \h </w:instrText>
      </w:r>
      <w:r w:rsidR="000702A1">
        <w:rPr>
          <w:sz w:val="24"/>
          <w:szCs w:val="24"/>
        </w:rPr>
      </w:r>
      <w:r w:rsidR="000702A1">
        <w:rPr>
          <w:sz w:val="24"/>
          <w:szCs w:val="24"/>
        </w:rPr>
        <w:fldChar w:fldCharType="separate"/>
      </w:r>
      <w:r w:rsidR="002A74A8">
        <w:rPr>
          <w:bCs w:val="0"/>
          <w:sz w:val="24"/>
          <w:szCs w:val="24"/>
        </w:rPr>
        <w:t>3.3.8.2</w:t>
      </w:r>
      <w:r w:rsidR="000702A1">
        <w:rPr>
          <w:sz w:val="24"/>
          <w:szCs w:val="24"/>
        </w:rPr>
        <w:fldChar w:fldCharType="end"/>
      </w:r>
      <w:r w:rsidRPr="00D52133">
        <w:rPr>
          <w:bCs w:val="0"/>
          <w:sz w:val="24"/>
          <w:szCs w:val="24"/>
        </w:rPr>
        <w:t>)</w:t>
      </w:r>
      <w:r w:rsidR="002037C3">
        <w:rPr>
          <w:bCs w:val="0"/>
          <w:sz w:val="24"/>
          <w:szCs w:val="24"/>
        </w:rPr>
        <w:t>;</w:t>
      </w:r>
    </w:p>
    <w:p w:rsidR="00D50E8D" w:rsidRPr="00E71A48" w:rsidRDefault="00D50E8D" w:rsidP="00B15176">
      <w:pPr>
        <w:widowControl w:val="0"/>
        <w:numPr>
          <w:ilvl w:val="0"/>
          <w:numId w:val="83"/>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0702A1">
        <w:rPr>
          <w:bCs w:val="0"/>
          <w:sz w:val="24"/>
          <w:szCs w:val="24"/>
        </w:rPr>
        <w:fldChar w:fldCharType="begin"/>
      </w:r>
      <w:r w:rsidR="00362EA4">
        <w:rPr>
          <w:bCs w:val="0"/>
          <w:sz w:val="24"/>
          <w:szCs w:val="24"/>
        </w:rPr>
        <w:instrText xml:space="preserve"> REF _Ref440272510 \r \h </w:instrText>
      </w:r>
      <w:r w:rsidR="000702A1">
        <w:rPr>
          <w:bCs w:val="0"/>
          <w:sz w:val="24"/>
          <w:szCs w:val="24"/>
        </w:rPr>
      </w:r>
      <w:r w:rsidR="000702A1">
        <w:rPr>
          <w:bCs w:val="0"/>
          <w:sz w:val="24"/>
          <w:szCs w:val="24"/>
        </w:rPr>
        <w:fldChar w:fldCharType="separate"/>
      </w:r>
      <w:r w:rsidR="002A74A8">
        <w:rPr>
          <w:bCs w:val="0"/>
          <w:sz w:val="24"/>
          <w:szCs w:val="24"/>
        </w:rPr>
        <w:t>5.16</w:t>
      </w:r>
      <w:r w:rsidR="000702A1">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4" w:name="_Toc440382482"/>
      <w:bookmarkStart w:id="335" w:name="_Toc440447152"/>
      <w:bookmarkStart w:id="336" w:name="_Toc440632312"/>
      <w:bookmarkStart w:id="337" w:name="_Toc440875085"/>
      <w:bookmarkStart w:id="338" w:name="_Ref440876619"/>
      <w:bookmarkStart w:id="339" w:name="_Ref440876660"/>
      <w:bookmarkStart w:id="340" w:name="_Toc44113133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146D89">
        <w:fldChar w:fldCharType="begin"/>
      </w:r>
      <w:r w:rsidR="00146D89">
        <w:instrText xml:space="preserve"> REF _Ref191386482 \r \h  \* MERGEFORMAT </w:instrText>
      </w:r>
      <w:r w:rsidR="00146D89">
        <w:fldChar w:fldCharType="separate"/>
      </w:r>
      <w:r w:rsidR="002A74A8" w:rsidRPr="002A74A8">
        <w:rPr>
          <w:bCs w:val="0"/>
          <w:sz w:val="24"/>
          <w:szCs w:val="24"/>
        </w:rPr>
        <w:t>3.3.8.1</w:t>
      </w:r>
      <w:r w:rsidR="00146D89">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146D89">
        <w:fldChar w:fldCharType="begin"/>
      </w:r>
      <w:r w:rsidR="00146D89">
        <w:instrText xml:space="preserve"> REF _Ref191386407 \r \h  \* MERGEFORMAT </w:instrText>
      </w:r>
      <w:r w:rsidR="00146D89">
        <w:fldChar w:fldCharType="separate"/>
      </w:r>
      <w:r w:rsidR="002A74A8" w:rsidRPr="002A74A8">
        <w:rPr>
          <w:bCs w:val="0"/>
          <w:sz w:val="24"/>
          <w:szCs w:val="24"/>
        </w:rPr>
        <w:t>3.3.8</w:t>
      </w:r>
      <w:r w:rsidR="00146D89">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0702A1">
        <w:rPr>
          <w:bCs w:val="0"/>
          <w:sz w:val="24"/>
          <w:szCs w:val="24"/>
        </w:rPr>
        <w:fldChar w:fldCharType="begin"/>
      </w:r>
      <w:r w:rsidR="000F4365">
        <w:rPr>
          <w:bCs w:val="0"/>
          <w:sz w:val="24"/>
          <w:szCs w:val="24"/>
        </w:rPr>
        <w:instrText xml:space="preserve"> REF _Ref440291364 \r \h </w:instrText>
      </w:r>
      <w:r w:rsidR="000702A1">
        <w:rPr>
          <w:bCs w:val="0"/>
          <w:sz w:val="24"/>
          <w:szCs w:val="24"/>
        </w:rPr>
      </w:r>
      <w:r w:rsidR="000702A1">
        <w:rPr>
          <w:bCs w:val="0"/>
          <w:sz w:val="24"/>
          <w:szCs w:val="24"/>
        </w:rPr>
        <w:fldChar w:fldCharType="separate"/>
      </w:r>
      <w:r w:rsidR="002A74A8">
        <w:rPr>
          <w:bCs w:val="0"/>
          <w:sz w:val="24"/>
          <w:szCs w:val="24"/>
        </w:rPr>
        <w:t>3.3.8.1</w:t>
      </w:r>
      <w:r w:rsidR="000702A1">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w:t>
      </w:r>
      <w:r w:rsidRPr="00E71A48">
        <w:rPr>
          <w:bCs w:val="0"/>
          <w:sz w:val="24"/>
          <w:szCs w:val="24"/>
        </w:rPr>
        <w:lastRenderedPageBreak/>
        <w:t>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43492">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146D89">
        <w:fldChar w:fldCharType="begin"/>
      </w:r>
      <w:r w:rsidR="00146D89">
        <w:instrText xml:space="preserve"> REF _Ref307563248 \r \h  \* MERGEFORMAT </w:instrText>
      </w:r>
      <w:r w:rsidR="00146D89">
        <w:fldChar w:fldCharType="separate"/>
      </w:r>
      <w:r w:rsidR="002A74A8" w:rsidRPr="002A74A8">
        <w:rPr>
          <w:bCs w:val="0"/>
          <w:sz w:val="24"/>
          <w:szCs w:val="24"/>
          <w:lang w:val="en-US"/>
        </w:rPr>
        <w:t>a</w:t>
      </w:r>
      <w:r w:rsidR="002A74A8" w:rsidRPr="00146D89">
        <w:rPr>
          <w:bCs w:val="0"/>
          <w:sz w:val="24"/>
          <w:szCs w:val="24"/>
        </w:rPr>
        <w:t>)</w:t>
      </w:r>
      <w:r w:rsidR="00146D89">
        <w:fldChar w:fldCharType="end"/>
      </w:r>
      <w:r w:rsidRPr="00E71A48">
        <w:rPr>
          <w:bCs w:val="0"/>
          <w:sz w:val="24"/>
          <w:szCs w:val="24"/>
        </w:rPr>
        <w:t xml:space="preserve">- </w:t>
      </w:r>
      <w:r w:rsidR="00146D89">
        <w:fldChar w:fldCharType="begin"/>
      </w:r>
      <w:r w:rsidR="00146D89">
        <w:instrText xml:space="preserve"> REF _Ref307563262 \r \h  \* MERGEFORMAT </w:instrText>
      </w:r>
      <w:r w:rsidR="00146D89">
        <w:fldChar w:fldCharType="separate"/>
      </w:r>
      <w:r w:rsidR="002A74A8" w:rsidRPr="002A74A8">
        <w:rPr>
          <w:bCs w:val="0"/>
          <w:sz w:val="24"/>
          <w:szCs w:val="24"/>
          <w:lang w:val="en-US"/>
        </w:rPr>
        <w:t>g</w:t>
      </w:r>
      <w:r w:rsidR="002A74A8" w:rsidRPr="00146D89">
        <w:rPr>
          <w:bCs w:val="0"/>
          <w:sz w:val="24"/>
          <w:szCs w:val="24"/>
        </w:rPr>
        <w:t>)</w:t>
      </w:r>
      <w:r w:rsidR="00146D89">
        <w:fldChar w:fldCharType="end"/>
      </w:r>
      <w:r w:rsidRPr="00E71A48">
        <w:rPr>
          <w:bCs w:val="0"/>
          <w:sz w:val="24"/>
          <w:szCs w:val="24"/>
        </w:rPr>
        <w:t xml:space="preserve">п. </w:t>
      </w:r>
      <w:r w:rsidR="00146D89">
        <w:fldChar w:fldCharType="begin"/>
      </w:r>
      <w:r w:rsidR="00146D89">
        <w:instrText xml:space="preserve"> REF _Ref306032591 \r \h  \* MERGEFORMAT </w:instrText>
      </w:r>
      <w:r w:rsidR="00146D89">
        <w:fldChar w:fldCharType="separate"/>
      </w:r>
      <w:r w:rsidR="002A74A8" w:rsidRPr="002A74A8">
        <w:rPr>
          <w:bCs w:val="0"/>
          <w:sz w:val="24"/>
          <w:szCs w:val="24"/>
        </w:rPr>
        <w:t>3.3.10.4</w:t>
      </w:r>
      <w:r w:rsidR="00146D89">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0702A1">
        <w:rPr>
          <w:sz w:val="24"/>
          <w:szCs w:val="24"/>
        </w:rPr>
        <w:fldChar w:fldCharType="begin"/>
      </w:r>
      <w:r w:rsidR="000F4365">
        <w:rPr>
          <w:bCs w:val="0"/>
          <w:sz w:val="24"/>
          <w:szCs w:val="24"/>
        </w:rPr>
        <w:instrText xml:space="preserve"> REF _Ref303669127 \r \h </w:instrText>
      </w:r>
      <w:r w:rsidR="000702A1">
        <w:rPr>
          <w:sz w:val="24"/>
          <w:szCs w:val="24"/>
        </w:rPr>
      </w:r>
      <w:r w:rsidR="000702A1">
        <w:rPr>
          <w:sz w:val="24"/>
          <w:szCs w:val="24"/>
        </w:rPr>
        <w:fldChar w:fldCharType="separate"/>
      </w:r>
      <w:r w:rsidR="002A74A8">
        <w:rPr>
          <w:bCs w:val="0"/>
          <w:sz w:val="24"/>
          <w:szCs w:val="24"/>
        </w:rPr>
        <w:t>3.3.8.2</w:t>
      </w:r>
      <w:r w:rsidR="000702A1">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0702A1">
        <w:rPr>
          <w:bCs w:val="0"/>
          <w:sz w:val="24"/>
          <w:szCs w:val="24"/>
        </w:rPr>
        <w:fldChar w:fldCharType="begin"/>
      </w:r>
      <w:r w:rsidR="00D50E8D">
        <w:rPr>
          <w:bCs w:val="0"/>
          <w:sz w:val="24"/>
          <w:szCs w:val="24"/>
        </w:rPr>
        <w:instrText xml:space="preserve"> REF _Ref440376324 \r \h </w:instrText>
      </w:r>
      <w:r w:rsidR="000702A1">
        <w:rPr>
          <w:bCs w:val="0"/>
          <w:sz w:val="24"/>
          <w:szCs w:val="24"/>
        </w:rPr>
      </w:r>
      <w:r w:rsidR="000702A1">
        <w:rPr>
          <w:bCs w:val="0"/>
          <w:sz w:val="24"/>
          <w:szCs w:val="24"/>
        </w:rPr>
        <w:fldChar w:fldCharType="separate"/>
      </w:r>
      <w:r w:rsidR="002A74A8">
        <w:rPr>
          <w:bCs w:val="0"/>
          <w:sz w:val="24"/>
          <w:szCs w:val="24"/>
        </w:rPr>
        <w:t>5.17</w:t>
      </w:r>
      <w:r w:rsidR="000702A1">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w:t>
      </w:r>
      <w:r w:rsidR="00AE556B" w:rsidRPr="00AE556B">
        <w:rPr>
          <w:sz w:val="24"/>
          <w:szCs w:val="24"/>
        </w:rPr>
        <w:lastRenderedPageBreak/>
        <w:t>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0702A1">
        <w:rPr>
          <w:bCs w:val="0"/>
          <w:sz w:val="24"/>
          <w:szCs w:val="24"/>
        </w:rPr>
        <w:fldChar w:fldCharType="begin"/>
      </w:r>
      <w:r w:rsidR="000F4365">
        <w:rPr>
          <w:bCs w:val="0"/>
          <w:sz w:val="24"/>
          <w:szCs w:val="24"/>
        </w:rPr>
        <w:instrText xml:space="preserve"> REF _Ref440291364 \r \h </w:instrText>
      </w:r>
      <w:r w:rsidR="000702A1">
        <w:rPr>
          <w:bCs w:val="0"/>
          <w:sz w:val="24"/>
          <w:szCs w:val="24"/>
        </w:rPr>
      </w:r>
      <w:r w:rsidR="000702A1">
        <w:rPr>
          <w:bCs w:val="0"/>
          <w:sz w:val="24"/>
          <w:szCs w:val="24"/>
        </w:rPr>
        <w:fldChar w:fldCharType="separate"/>
      </w:r>
      <w:r w:rsidR="002A74A8">
        <w:rPr>
          <w:bCs w:val="0"/>
          <w:sz w:val="24"/>
          <w:szCs w:val="24"/>
        </w:rPr>
        <w:t>3.3.8.1</w:t>
      </w:r>
      <w:r w:rsidR="000702A1">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2313"/>
      <w:bookmarkStart w:id="351" w:name="_Toc440875086"/>
      <w:bookmarkStart w:id="352" w:name="_Toc441131331"/>
      <w:r w:rsidRPr="00E71A48">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направлены через ЭТП или в письменной</w:t>
      </w:r>
      <w:r w:rsidR="004A045A">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 xml:space="preserve">случае,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 xml:space="preserve">внесение изменений в </w:t>
      </w:r>
      <w:r w:rsidR="00E353DA" w:rsidRPr="00212D09">
        <w:rPr>
          <w:bCs w:val="0"/>
          <w:iCs/>
          <w:sz w:val="24"/>
          <w:szCs w:val="24"/>
        </w:rPr>
        <w:t>Д</w:t>
      </w:r>
      <w:r w:rsidR="00E353DA" w:rsidRPr="00212D09">
        <w:rPr>
          <w:bCs w:val="0"/>
          <w:sz w:val="24"/>
          <w:szCs w:val="24"/>
        </w:rPr>
        <w:t>окументацию по запросу предложений</w:t>
      </w:r>
      <w:r w:rsidR="00E353DA" w:rsidRPr="00212D09">
        <w:rPr>
          <w:bCs w:val="0"/>
          <w:iCs/>
          <w:sz w:val="24"/>
          <w:szCs w:val="24"/>
        </w:rPr>
        <w:t xml:space="preserve"> </w:t>
      </w:r>
      <w:r w:rsidR="00E353DA">
        <w:rPr>
          <w:bCs w:val="0"/>
          <w:iCs/>
          <w:sz w:val="24"/>
          <w:szCs w:val="24"/>
        </w:rPr>
        <w:t xml:space="preserve">(п. </w:t>
      </w:r>
      <w:r w:rsidR="000702A1">
        <w:rPr>
          <w:bCs w:val="0"/>
          <w:iCs/>
          <w:sz w:val="24"/>
          <w:szCs w:val="24"/>
        </w:rPr>
        <w:fldChar w:fldCharType="begin"/>
      </w:r>
      <w:r w:rsidR="00E353DA">
        <w:rPr>
          <w:bCs w:val="0"/>
          <w:iCs/>
          <w:sz w:val="24"/>
          <w:szCs w:val="24"/>
        </w:rPr>
        <w:instrText xml:space="preserve"> REF _Ref441057174 \r \h </w:instrText>
      </w:r>
      <w:r w:rsidR="000702A1">
        <w:rPr>
          <w:bCs w:val="0"/>
          <w:iCs/>
          <w:sz w:val="24"/>
          <w:szCs w:val="24"/>
        </w:rPr>
      </w:r>
      <w:r w:rsidR="000702A1">
        <w:rPr>
          <w:bCs w:val="0"/>
          <w:iCs/>
          <w:sz w:val="24"/>
          <w:szCs w:val="24"/>
        </w:rPr>
        <w:fldChar w:fldCharType="separate"/>
      </w:r>
      <w:r w:rsidR="002A74A8">
        <w:rPr>
          <w:bCs w:val="0"/>
          <w:iCs/>
          <w:sz w:val="24"/>
          <w:szCs w:val="24"/>
        </w:rPr>
        <w:t>3.3.12</w:t>
      </w:r>
      <w:r w:rsidR="000702A1">
        <w:rPr>
          <w:bCs w:val="0"/>
          <w:iCs/>
          <w:sz w:val="24"/>
          <w:szCs w:val="24"/>
        </w:rPr>
        <w:fldChar w:fldCharType="end"/>
      </w:r>
      <w:r w:rsidR="00E353DA">
        <w:rPr>
          <w:bCs w:val="0"/>
          <w:iCs/>
          <w:sz w:val="24"/>
          <w:szCs w:val="24"/>
        </w:rPr>
        <w:t xml:space="preserve">) </w:t>
      </w:r>
      <w:r w:rsidR="00212D09" w:rsidRPr="00212D09">
        <w:rPr>
          <w:bCs w:val="0"/>
          <w:iCs/>
          <w:sz w:val="24"/>
          <w:szCs w:val="24"/>
        </w:rPr>
        <w:t xml:space="preserve">и, при необходимости, </w:t>
      </w:r>
      <w:r w:rsidRPr="00212D09">
        <w:rPr>
          <w:bCs w:val="0"/>
          <w:iCs/>
          <w:sz w:val="24"/>
          <w:szCs w:val="24"/>
        </w:rPr>
        <w:t xml:space="preserve">продление подачи заявок в соответствии с п. </w:t>
      </w:r>
      <w:r w:rsidR="00146D89">
        <w:fldChar w:fldCharType="begin"/>
      </w:r>
      <w:r w:rsidR="00146D89">
        <w:instrText xml:space="preserve"> REF _Ref440289401 \r \h  \* MERGEFORMAT </w:instrText>
      </w:r>
      <w:r w:rsidR="00146D89">
        <w:fldChar w:fldCharType="separate"/>
      </w:r>
      <w:r w:rsidR="002A74A8" w:rsidRPr="002A74A8">
        <w:rPr>
          <w:bCs w:val="0"/>
          <w:iCs/>
          <w:sz w:val="24"/>
          <w:szCs w:val="24"/>
        </w:rPr>
        <w:t>3.3.13</w:t>
      </w:r>
      <w:r w:rsidR="00146D89">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2314"/>
      <w:bookmarkStart w:id="359" w:name="_Toc440875087"/>
      <w:bookmarkStart w:id="360" w:name="_Ref440969948"/>
      <w:bookmarkStart w:id="361" w:name="_Ref441057174"/>
      <w:bookmarkStart w:id="362" w:name="_Toc441131332"/>
      <w:r w:rsidRPr="00E71A48">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2315"/>
      <w:bookmarkStart w:id="370" w:name="_Toc440875088"/>
      <w:bookmarkStart w:id="371" w:name="_Toc441131333"/>
      <w:r w:rsidRPr="00E71A4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 xml:space="preserve">через </w:t>
      </w:r>
      <w:r w:rsidRPr="00E71A48">
        <w:rPr>
          <w:bCs w:val="0"/>
          <w:sz w:val="24"/>
          <w:szCs w:val="24"/>
        </w:rPr>
        <w:lastRenderedPageBreak/>
        <w:t>ЭТП, получат соответствующие уведомления в порядке, установленными правилами ЭТП.</w:t>
      </w:r>
      <w:bookmarkStart w:id="372" w:name="_Ref191386249"/>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2316"/>
      <w:bookmarkStart w:id="382" w:name="_Toc440875089"/>
      <w:bookmarkStart w:id="383" w:name="_Toc44113133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696EFA">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0702A1">
        <w:rPr>
          <w:bCs w:val="0"/>
          <w:sz w:val="24"/>
          <w:szCs w:val="24"/>
          <w:lang w:eastAsia="ru-RU"/>
        </w:rPr>
        <w:fldChar w:fldCharType="begin"/>
      </w:r>
      <w:r w:rsidR="003C2207">
        <w:rPr>
          <w:bCs w:val="0"/>
          <w:sz w:val="24"/>
          <w:szCs w:val="24"/>
          <w:lang w:eastAsia="ru-RU"/>
        </w:rPr>
        <w:instrText xml:space="preserve"> REF _Ref440272678 \r \h </w:instrText>
      </w:r>
      <w:r w:rsidR="000702A1">
        <w:rPr>
          <w:bCs w:val="0"/>
          <w:sz w:val="24"/>
          <w:szCs w:val="24"/>
          <w:lang w:eastAsia="ru-RU"/>
        </w:rPr>
      </w:r>
      <w:r w:rsidR="000702A1">
        <w:rPr>
          <w:bCs w:val="0"/>
          <w:sz w:val="24"/>
          <w:szCs w:val="24"/>
          <w:lang w:eastAsia="ru-RU"/>
        </w:rPr>
        <w:fldChar w:fldCharType="separate"/>
      </w:r>
      <w:r w:rsidR="002A74A8">
        <w:rPr>
          <w:bCs w:val="0"/>
          <w:sz w:val="24"/>
          <w:szCs w:val="24"/>
          <w:lang w:eastAsia="ru-RU"/>
        </w:rPr>
        <w:t>5.14</w:t>
      </w:r>
      <w:r w:rsidR="000702A1">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E71A48">
        <w:rPr>
          <w:bCs w:val="0"/>
          <w:sz w:val="24"/>
          <w:szCs w:val="24"/>
        </w:rPr>
        <w:t>В соглашении о неустойке должно быть указано</w:t>
      </w:r>
      <w:bookmarkStart w:id="38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5"/>
      <w:bookmarkEnd w:id="386"/>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146D89">
        <w:fldChar w:fldCharType="begin"/>
      </w:r>
      <w:r w:rsidR="00146D89">
        <w:instrText xml:space="preserve"> REF _Ref306008743 \r \h  \* MERGEFORMAT </w:instrText>
      </w:r>
      <w:r w:rsidR="00146D89">
        <w:fldChar w:fldCharType="separate"/>
      </w:r>
      <w:r w:rsidR="002A74A8" w:rsidRPr="002A74A8">
        <w:rPr>
          <w:bCs w:val="0"/>
          <w:sz w:val="24"/>
          <w:szCs w:val="24"/>
        </w:rPr>
        <w:t>3.3.4</w:t>
      </w:r>
      <w:r w:rsidR="00146D89">
        <w:fldChar w:fldCharType="end"/>
      </w:r>
      <w:r w:rsidRPr="00E71A48">
        <w:rPr>
          <w:bCs w:val="0"/>
          <w:sz w:val="24"/>
          <w:szCs w:val="24"/>
        </w:rPr>
        <w:t xml:space="preserve">) после истечения срока окончания подачи заявок (п. </w:t>
      </w:r>
      <w:r w:rsidR="000702A1">
        <w:rPr>
          <w:sz w:val="24"/>
          <w:szCs w:val="24"/>
        </w:rPr>
        <w:fldChar w:fldCharType="begin"/>
      </w:r>
      <w:r w:rsidR="00065ED6">
        <w:rPr>
          <w:bCs w:val="0"/>
          <w:sz w:val="24"/>
          <w:szCs w:val="24"/>
        </w:rPr>
        <w:instrText xml:space="preserve"> REF _Ref440289953 \r \h </w:instrText>
      </w:r>
      <w:r w:rsidR="000702A1">
        <w:rPr>
          <w:sz w:val="24"/>
          <w:szCs w:val="24"/>
        </w:rPr>
      </w:r>
      <w:r w:rsidR="000702A1">
        <w:rPr>
          <w:sz w:val="24"/>
          <w:szCs w:val="24"/>
        </w:rPr>
        <w:fldChar w:fldCharType="separate"/>
      </w:r>
      <w:r w:rsidR="002A74A8">
        <w:rPr>
          <w:bCs w:val="0"/>
          <w:sz w:val="24"/>
          <w:szCs w:val="24"/>
        </w:rPr>
        <w:t>3.4.1.3</w:t>
      </w:r>
      <w:r w:rsidR="000702A1">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w:t>
      </w:r>
      <w:r w:rsidR="000827F7" w:rsidRPr="00E71A48">
        <w:rPr>
          <w:bCs w:val="0"/>
          <w:sz w:val="24"/>
          <w:szCs w:val="24"/>
        </w:rPr>
        <w:t>информации,</w:t>
      </w:r>
      <w:r w:rsidRPr="00E71A48">
        <w:rPr>
          <w:bCs w:val="0"/>
          <w:sz w:val="24"/>
          <w:szCs w:val="24"/>
        </w:rPr>
        <w:t xml:space="preserve">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0702A1">
        <w:rPr>
          <w:bCs w:val="0"/>
          <w:sz w:val="24"/>
          <w:szCs w:val="24"/>
        </w:rPr>
        <w:fldChar w:fldCharType="begin"/>
      </w:r>
      <w:r w:rsidR="00414CAF">
        <w:rPr>
          <w:bCs w:val="0"/>
          <w:sz w:val="24"/>
          <w:szCs w:val="24"/>
        </w:rPr>
        <w:instrText xml:space="preserve"> REF _Ref303683929 \r \h </w:instrText>
      </w:r>
      <w:r w:rsidR="000702A1">
        <w:rPr>
          <w:bCs w:val="0"/>
          <w:sz w:val="24"/>
          <w:szCs w:val="24"/>
        </w:rPr>
      </w:r>
      <w:r w:rsidR="000702A1">
        <w:rPr>
          <w:bCs w:val="0"/>
          <w:sz w:val="24"/>
          <w:szCs w:val="24"/>
        </w:rPr>
        <w:fldChar w:fldCharType="separate"/>
      </w:r>
      <w:r w:rsidR="002A74A8">
        <w:rPr>
          <w:bCs w:val="0"/>
          <w:sz w:val="24"/>
          <w:szCs w:val="24"/>
        </w:rPr>
        <w:t>3.10</w:t>
      </w:r>
      <w:r w:rsidR="000702A1">
        <w:rPr>
          <w:bCs w:val="0"/>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E71A48">
        <w:rPr>
          <w:bCs w:val="0"/>
          <w:sz w:val="24"/>
          <w:szCs w:val="24"/>
        </w:rPr>
        <w:t xml:space="preserve">В случаях, указанных в п. </w:t>
      </w:r>
      <w:r w:rsidR="00146D89">
        <w:fldChar w:fldCharType="begin"/>
      </w:r>
      <w:r w:rsidR="00146D89">
        <w:instrText xml:space="preserve"> REF _Ref305753174 \r \h  \* MERGEFORMAT </w:instrText>
      </w:r>
      <w:r w:rsidR="00146D89">
        <w:fldChar w:fldCharType="separate"/>
      </w:r>
      <w:r w:rsidR="002A74A8" w:rsidRPr="002A74A8">
        <w:rPr>
          <w:bCs w:val="0"/>
          <w:sz w:val="24"/>
          <w:szCs w:val="24"/>
        </w:rPr>
        <w:t>3.3.14.4</w:t>
      </w:r>
      <w:r w:rsidR="00146D89">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7"/>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1222CA"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1222CA">
        <w:rPr>
          <w:bCs w:val="0"/>
          <w:sz w:val="24"/>
          <w:szCs w:val="24"/>
        </w:rPr>
        <w:t>Участник</w:t>
      </w:r>
      <w:r w:rsidR="00932C0A" w:rsidRPr="001222CA">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1222CA" w:rsidRPr="001222CA" w:rsidRDefault="001222CA" w:rsidP="001222CA">
      <w:pPr>
        <w:widowControl w:val="0"/>
        <w:numPr>
          <w:ilvl w:val="3"/>
          <w:numId w:val="38"/>
        </w:numPr>
        <w:tabs>
          <w:tab w:val="left" w:pos="1620"/>
        </w:tabs>
        <w:suppressAutoHyphens w:val="0"/>
        <w:spacing w:line="264" w:lineRule="auto"/>
        <w:ind w:left="0" w:firstLine="540"/>
        <w:rPr>
          <w:bCs w:val="0"/>
          <w:sz w:val="24"/>
          <w:szCs w:val="24"/>
        </w:rPr>
      </w:pPr>
      <w:r w:rsidRPr="001222CA">
        <w:rPr>
          <w:bCs w:val="0"/>
          <w:sz w:val="24"/>
          <w:szCs w:val="24"/>
        </w:rPr>
        <w:t>Участник должен предоставить оригинал соглашения о неустойке (</w:t>
      </w:r>
      <w:r w:rsidRPr="001222CA">
        <w:rPr>
          <w:bCs w:val="0"/>
          <w:sz w:val="24"/>
          <w:szCs w:val="24"/>
          <w:lang w:eastAsia="ru-RU"/>
        </w:rPr>
        <w:t xml:space="preserve">подраздел </w:t>
      </w:r>
      <w:r w:rsidR="00146D89">
        <w:fldChar w:fldCharType="begin"/>
      </w:r>
      <w:r w:rsidR="00146D89">
        <w:instrText xml:space="preserve"> REF _Ref440272256 \r \h  \* MERGEFORMAT </w:instrText>
      </w:r>
      <w:r w:rsidR="00146D89">
        <w:fldChar w:fldCharType="separate"/>
      </w:r>
      <w:r w:rsidR="002A74A8" w:rsidRPr="002A74A8">
        <w:rPr>
          <w:bCs w:val="0"/>
          <w:sz w:val="24"/>
          <w:szCs w:val="24"/>
          <w:lang w:eastAsia="ru-RU"/>
        </w:rPr>
        <w:t>5.14</w:t>
      </w:r>
      <w:r w:rsidR="00146D89">
        <w:fldChar w:fldCharType="end"/>
      </w:r>
      <w:r w:rsidRPr="001222CA">
        <w:rPr>
          <w:bCs w:val="0"/>
          <w:sz w:val="24"/>
          <w:szCs w:val="24"/>
        </w:rPr>
        <w:t xml:space="preserve">), а также Расписку сдачи-приемки соглашения о неустойке, подготовленную по </w:t>
      </w:r>
      <w:r w:rsidRPr="001222CA">
        <w:rPr>
          <w:bCs w:val="0"/>
          <w:spacing w:val="-1"/>
          <w:sz w:val="24"/>
          <w:szCs w:val="24"/>
        </w:rPr>
        <w:t xml:space="preserve">форме и в соответствии с инструкциями, приведенными в настоящей Документации </w:t>
      </w:r>
      <w:r w:rsidRPr="001222CA">
        <w:rPr>
          <w:bCs w:val="0"/>
          <w:sz w:val="24"/>
          <w:szCs w:val="24"/>
        </w:rPr>
        <w:t>(</w:t>
      </w:r>
      <w:r w:rsidRPr="001222CA">
        <w:rPr>
          <w:bCs w:val="0"/>
          <w:sz w:val="24"/>
          <w:szCs w:val="24"/>
          <w:lang w:eastAsia="ru-RU"/>
        </w:rPr>
        <w:t xml:space="preserve">подраздел </w:t>
      </w:r>
      <w:r w:rsidR="00146D89">
        <w:fldChar w:fldCharType="begin"/>
      </w:r>
      <w:r w:rsidR="00146D89">
        <w:instrText xml:space="preserve"> REF _Ref441574460 \r \h  \* MERGEFORMAT </w:instrText>
      </w:r>
      <w:r w:rsidR="00146D89">
        <w:fldChar w:fldCharType="separate"/>
      </w:r>
      <w:r w:rsidR="002A74A8" w:rsidRPr="002A74A8">
        <w:rPr>
          <w:bCs w:val="0"/>
          <w:sz w:val="24"/>
          <w:szCs w:val="24"/>
          <w:lang w:eastAsia="ru-RU"/>
        </w:rPr>
        <w:t>5.18</w:t>
      </w:r>
      <w:r w:rsidR="00146D89">
        <w:fldChar w:fldCharType="end"/>
      </w:r>
      <w:r w:rsidRPr="001222CA">
        <w:rPr>
          <w:bCs w:val="0"/>
          <w:sz w:val="24"/>
          <w:szCs w:val="24"/>
        </w:rPr>
        <w:t xml:space="preserve">), в срок не позднее даты и времени окончания приема </w:t>
      </w:r>
      <w:r w:rsidRPr="000827F7">
        <w:rPr>
          <w:bCs w:val="0"/>
          <w:sz w:val="24"/>
          <w:szCs w:val="24"/>
        </w:rPr>
        <w:t xml:space="preserve">заявок, указанных в пункте </w:t>
      </w:r>
      <w:r w:rsidR="00146D89" w:rsidRPr="000827F7">
        <w:fldChar w:fldCharType="begin"/>
      </w:r>
      <w:r w:rsidR="00146D89" w:rsidRPr="000827F7">
        <w:instrText xml:space="preserve"> REF _Ref440289953 \r \h  \* MERGEFORMAT </w:instrText>
      </w:r>
      <w:r w:rsidR="00146D89" w:rsidRPr="000827F7">
        <w:fldChar w:fldCharType="separate"/>
      </w:r>
      <w:r w:rsidR="002A74A8" w:rsidRPr="000827F7">
        <w:rPr>
          <w:bCs w:val="0"/>
          <w:sz w:val="24"/>
          <w:szCs w:val="24"/>
        </w:rPr>
        <w:t>3.4.1.3</w:t>
      </w:r>
      <w:r w:rsidR="00146D89" w:rsidRPr="000827F7">
        <w:fldChar w:fldCharType="end"/>
      </w:r>
      <w:r w:rsidRPr="000827F7">
        <w:rPr>
          <w:bCs w:val="0"/>
          <w:sz w:val="24"/>
          <w:szCs w:val="24"/>
        </w:rPr>
        <w:t xml:space="preserve"> настоящей Документации, по адресу: </w:t>
      </w:r>
      <w:r w:rsidR="000827F7" w:rsidRPr="000827F7">
        <w:rPr>
          <w:sz w:val="24"/>
          <w:szCs w:val="24"/>
        </w:rPr>
        <w:t>РФ, 156961, г. Кострома, проспект Мира, 53</w:t>
      </w:r>
      <w:r w:rsidR="000827F7" w:rsidRPr="000827F7">
        <w:rPr>
          <w:bCs w:val="0"/>
          <w:sz w:val="24"/>
          <w:szCs w:val="24"/>
        </w:rPr>
        <w:t xml:space="preserve">, каб. №318, исполнительный сотрудник – </w:t>
      </w:r>
      <w:r w:rsidR="000827F7" w:rsidRPr="000827F7">
        <w:rPr>
          <w:sz w:val="24"/>
          <w:szCs w:val="24"/>
        </w:rPr>
        <w:t xml:space="preserve">Инякин Роман Константинович, контактный телефон: </w:t>
      </w:r>
      <w:r w:rsidR="000827F7" w:rsidRPr="000827F7">
        <w:rPr>
          <w:iCs/>
          <w:sz w:val="24"/>
          <w:szCs w:val="24"/>
        </w:rPr>
        <w:t>(4942) 396-482</w:t>
      </w:r>
      <w:r w:rsidRPr="000827F7">
        <w:rPr>
          <w:bCs w:val="0"/>
          <w:sz w:val="24"/>
          <w:szCs w:val="24"/>
        </w:rPr>
        <w:t>. Оригинал соглашения о неустойке</w:t>
      </w:r>
      <w:r w:rsidRPr="001222CA">
        <w:rPr>
          <w:bCs w:val="0"/>
          <w:sz w:val="24"/>
          <w:szCs w:val="24"/>
        </w:rPr>
        <w:t xml:space="preserve"> должен быть надежно запечатан в конверт, на котором указывается следующая информация:</w:t>
      </w:r>
    </w:p>
    <w:p w:rsidR="001222CA" w:rsidRPr="001222CA" w:rsidRDefault="001222CA" w:rsidP="00B15176">
      <w:pPr>
        <w:pStyle w:val="aff6"/>
        <w:numPr>
          <w:ilvl w:val="0"/>
          <w:numId w:val="88"/>
        </w:numPr>
        <w:tabs>
          <w:tab w:val="clear" w:pos="1134"/>
          <w:tab w:val="left" w:pos="2127"/>
        </w:tabs>
        <w:suppressAutoHyphens w:val="0"/>
        <w:spacing w:line="240" w:lineRule="auto"/>
        <w:rPr>
          <w:sz w:val="24"/>
          <w:szCs w:val="24"/>
        </w:rPr>
      </w:pPr>
      <w:r w:rsidRPr="001222CA">
        <w:rPr>
          <w:sz w:val="24"/>
          <w:szCs w:val="24"/>
        </w:rPr>
        <w:t xml:space="preserve">Пометка </w:t>
      </w:r>
      <w:r w:rsidR="000827F7" w:rsidRPr="001222CA">
        <w:rPr>
          <w:sz w:val="24"/>
          <w:szCs w:val="24"/>
        </w:rPr>
        <w:t>«</w:t>
      </w:r>
      <w:r w:rsidR="000827F7" w:rsidRPr="001222CA">
        <w:rPr>
          <w:bCs w:val="0"/>
          <w:sz w:val="24"/>
          <w:szCs w:val="24"/>
        </w:rPr>
        <w:t>Соглашение</w:t>
      </w:r>
      <w:r w:rsidRPr="001222CA">
        <w:rPr>
          <w:bCs w:val="0"/>
          <w:sz w:val="24"/>
          <w:szCs w:val="24"/>
        </w:rPr>
        <w:t xml:space="preserve"> о неустойке</w:t>
      </w:r>
      <w:r w:rsidRPr="001222CA">
        <w:rPr>
          <w:sz w:val="24"/>
          <w:szCs w:val="24"/>
        </w:rPr>
        <w:t>»;</w:t>
      </w:r>
    </w:p>
    <w:p w:rsidR="001222CA" w:rsidRPr="001222CA" w:rsidRDefault="001222CA" w:rsidP="00B15176">
      <w:pPr>
        <w:pStyle w:val="aff6"/>
        <w:numPr>
          <w:ilvl w:val="0"/>
          <w:numId w:val="88"/>
        </w:numPr>
        <w:tabs>
          <w:tab w:val="clear" w:pos="1134"/>
          <w:tab w:val="left" w:pos="2127"/>
        </w:tabs>
        <w:suppressAutoHyphens w:val="0"/>
        <w:spacing w:line="240" w:lineRule="auto"/>
        <w:rPr>
          <w:sz w:val="24"/>
          <w:szCs w:val="24"/>
        </w:rPr>
      </w:pPr>
      <w:r w:rsidRPr="001222CA">
        <w:rPr>
          <w:sz w:val="24"/>
          <w:szCs w:val="24"/>
        </w:rPr>
        <w:t xml:space="preserve">наименование и адрес Организатора в соответствии с пунктом </w:t>
      </w:r>
      <w:r w:rsidR="00146D89">
        <w:fldChar w:fldCharType="begin"/>
      </w:r>
      <w:r w:rsidR="00146D89">
        <w:instrText xml:space="preserve"> REF _Ref191386085 \r \h  \* MERGEFORMAT </w:instrText>
      </w:r>
      <w:r w:rsidR="00146D89">
        <w:fldChar w:fldCharType="separate"/>
      </w:r>
      <w:r w:rsidR="002A74A8" w:rsidRPr="002A74A8">
        <w:rPr>
          <w:sz w:val="24"/>
          <w:szCs w:val="24"/>
        </w:rPr>
        <w:t>1.1.1</w:t>
      </w:r>
      <w:r w:rsidR="00146D89">
        <w:fldChar w:fldCharType="end"/>
      </w:r>
      <w:r w:rsidRPr="001222CA">
        <w:rPr>
          <w:sz w:val="24"/>
          <w:szCs w:val="24"/>
        </w:rPr>
        <w:t>;</w:t>
      </w:r>
    </w:p>
    <w:p w:rsidR="001222CA" w:rsidRPr="001222CA" w:rsidRDefault="001222CA" w:rsidP="00B15176">
      <w:pPr>
        <w:pStyle w:val="aff6"/>
        <w:numPr>
          <w:ilvl w:val="0"/>
          <w:numId w:val="88"/>
        </w:numPr>
        <w:tabs>
          <w:tab w:val="clear" w:pos="1134"/>
          <w:tab w:val="left" w:pos="2127"/>
        </w:tabs>
        <w:suppressAutoHyphens w:val="0"/>
        <w:spacing w:line="240" w:lineRule="auto"/>
        <w:rPr>
          <w:sz w:val="24"/>
          <w:szCs w:val="24"/>
        </w:rPr>
      </w:pPr>
      <w:r w:rsidRPr="001222CA">
        <w:rPr>
          <w:sz w:val="24"/>
          <w:szCs w:val="24"/>
        </w:rPr>
        <w:t>полное фирменное наименование Участника и его почтовый адрес;</w:t>
      </w:r>
    </w:p>
    <w:p w:rsidR="001222CA" w:rsidRPr="001222CA" w:rsidRDefault="001222CA" w:rsidP="00B15176">
      <w:pPr>
        <w:pStyle w:val="aff6"/>
        <w:numPr>
          <w:ilvl w:val="0"/>
          <w:numId w:val="88"/>
        </w:numPr>
        <w:tabs>
          <w:tab w:val="clear" w:pos="1134"/>
          <w:tab w:val="left" w:pos="2127"/>
        </w:tabs>
        <w:suppressAutoHyphens w:val="0"/>
        <w:spacing w:line="240" w:lineRule="auto"/>
        <w:rPr>
          <w:sz w:val="24"/>
          <w:szCs w:val="24"/>
        </w:rPr>
      </w:pPr>
      <w:r w:rsidRPr="001222CA">
        <w:rPr>
          <w:sz w:val="24"/>
          <w:szCs w:val="24"/>
        </w:rPr>
        <w:lastRenderedPageBreak/>
        <w:t xml:space="preserve">предмет Договора в соответствии с пунктом </w:t>
      </w:r>
      <w:r w:rsidR="00146D89">
        <w:fldChar w:fldCharType="begin"/>
      </w:r>
      <w:r w:rsidR="00146D89">
        <w:instrText xml:space="preserve"> REF _Ref303323780 \r \h  \* MERGEFORMAT </w:instrText>
      </w:r>
      <w:r w:rsidR="00146D89">
        <w:fldChar w:fldCharType="separate"/>
      </w:r>
      <w:r w:rsidR="002A74A8" w:rsidRPr="002A74A8">
        <w:rPr>
          <w:sz w:val="24"/>
          <w:szCs w:val="24"/>
        </w:rPr>
        <w:t>1.1.4</w:t>
      </w:r>
      <w:r w:rsidR="00146D89">
        <w:fldChar w:fldCharType="end"/>
      </w:r>
      <w:r w:rsidRPr="001222CA">
        <w:rPr>
          <w:sz w:val="24"/>
          <w:szCs w:val="24"/>
        </w:rPr>
        <w:t>.</w:t>
      </w:r>
    </w:p>
    <w:p w:rsidR="001222CA" w:rsidRPr="001222CA" w:rsidRDefault="001222CA" w:rsidP="001222CA">
      <w:pPr>
        <w:widowControl w:val="0"/>
        <w:numPr>
          <w:ilvl w:val="3"/>
          <w:numId w:val="38"/>
        </w:numPr>
        <w:tabs>
          <w:tab w:val="left" w:pos="1620"/>
        </w:tabs>
        <w:suppressAutoHyphens w:val="0"/>
        <w:spacing w:line="264" w:lineRule="auto"/>
        <w:ind w:left="0" w:firstLine="540"/>
        <w:rPr>
          <w:sz w:val="24"/>
          <w:szCs w:val="24"/>
        </w:rPr>
      </w:pPr>
      <w:r w:rsidRPr="001222CA">
        <w:rPr>
          <w:bCs w:val="0"/>
          <w:sz w:val="24"/>
          <w:szCs w:val="24"/>
        </w:rPr>
        <w:t>Предоставление</w:t>
      </w:r>
      <w:r w:rsidRPr="001222CA">
        <w:rPr>
          <w:sz w:val="24"/>
          <w:szCs w:val="24"/>
        </w:rPr>
        <w:t xml:space="preserve"> оригинала </w:t>
      </w:r>
      <w:r w:rsidRPr="001222CA">
        <w:rPr>
          <w:bCs w:val="0"/>
          <w:sz w:val="24"/>
          <w:szCs w:val="24"/>
        </w:rPr>
        <w:t>соглашения о неустойке</w:t>
      </w:r>
      <w:r w:rsidRPr="001222CA">
        <w:rPr>
          <w:sz w:val="24"/>
          <w:szCs w:val="24"/>
        </w:rPr>
        <w:t xml:space="preserve"> без Расписки сдачи-приемки </w:t>
      </w:r>
      <w:r w:rsidRPr="001222CA">
        <w:rPr>
          <w:bCs w:val="0"/>
          <w:sz w:val="24"/>
          <w:szCs w:val="24"/>
        </w:rPr>
        <w:t>соглашения о неустойке</w:t>
      </w:r>
      <w:r w:rsidRPr="001222CA">
        <w:rPr>
          <w:sz w:val="24"/>
          <w:szCs w:val="24"/>
        </w:rPr>
        <w:t xml:space="preserve"> будет считаться Организатором как не предоставление </w:t>
      </w:r>
      <w:r w:rsidRPr="001222CA">
        <w:rPr>
          <w:bCs w:val="0"/>
          <w:sz w:val="24"/>
          <w:szCs w:val="24"/>
        </w:rPr>
        <w:t>соглашения о неустойке</w:t>
      </w:r>
      <w:r w:rsidRPr="001222CA">
        <w:rPr>
          <w:sz w:val="24"/>
          <w:szCs w:val="24"/>
        </w:rPr>
        <w:t xml:space="preserve">, и повлечет за собой последствия, указанные в п. </w:t>
      </w:r>
      <w:r w:rsidR="000702A1">
        <w:rPr>
          <w:sz w:val="24"/>
          <w:szCs w:val="24"/>
        </w:rPr>
        <w:fldChar w:fldCharType="begin"/>
      </w:r>
      <w:r>
        <w:rPr>
          <w:sz w:val="24"/>
          <w:szCs w:val="24"/>
        </w:rPr>
        <w:instrText xml:space="preserve"> REF _Ref442190086 \r \h </w:instrText>
      </w:r>
      <w:r w:rsidR="000702A1">
        <w:rPr>
          <w:sz w:val="24"/>
          <w:szCs w:val="24"/>
        </w:rPr>
      </w:r>
      <w:r w:rsidR="000702A1">
        <w:rPr>
          <w:sz w:val="24"/>
          <w:szCs w:val="24"/>
        </w:rPr>
        <w:fldChar w:fldCharType="separate"/>
      </w:r>
      <w:r w:rsidR="002A74A8">
        <w:rPr>
          <w:sz w:val="24"/>
          <w:szCs w:val="24"/>
        </w:rPr>
        <w:t>3.3.14.9</w:t>
      </w:r>
      <w:r w:rsidR="000702A1">
        <w:rPr>
          <w:sz w:val="24"/>
          <w:szCs w:val="24"/>
        </w:rPr>
        <w:fldChar w:fldCharType="end"/>
      </w:r>
      <w:r w:rsidRPr="001222C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0" w:name="_Ref442190086"/>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w:t>
      </w:r>
      <w:r w:rsidR="009700AA">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90"/>
    </w:p>
    <w:p w:rsidR="00717F60" w:rsidRPr="00E71A48" w:rsidRDefault="00717F60" w:rsidP="00E71A48">
      <w:pPr>
        <w:pStyle w:val="2"/>
        <w:tabs>
          <w:tab w:val="clear" w:pos="0"/>
          <w:tab w:val="clear" w:pos="1700"/>
          <w:tab w:val="num" w:pos="709"/>
        </w:tabs>
        <w:spacing w:line="264" w:lineRule="auto"/>
      </w:pPr>
      <w:bookmarkStart w:id="391" w:name="_Ref305973214"/>
      <w:bookmarkStart w:id="392" w:name="_Toc441131335"/>
      <w:r w:rsidRPr="00E71A48">
        <w:t>Подача Заявок и их прием</w:t>
      </w:r>
      <w:bookmarkStart w:id="393" w:name="_Ref56229451"/>
      <w:bookmarkEnd w:id="372"/>
      <w:bookmarkEnd w:id="391"/>
      <w:bookmarkEnd w:id="392"/>
    </w:p>
    <w:p w:rsidR="00717F60" w:rsidRPr="00E71A48" w:rsidRDefault="00717F60" w:rsidP="00E71A48">
      <w:pPr>
        <w:pStyle w:val="3"/>
        <w:spacing w:line="264" w:lineRule="auto"/>
        <w:rPr>
          <w:szCs w:val="24"/>
        </w:rPr>
      </w:pPr>
      <w:bookmarkStart w:id="394" w:name="_Toc439323707"/>
      <w:bookmarkStart w:id="395" w:name="_Toc440361341"/>
      <w:bookmarkStart w:id="396" w:name="_Toc440376096"/>
      <w:bookmarkStart w:id="397" w:name="_Toc440376223"/>
      <w:bookmarkStart w:id="398" w:name="_Toc440382488"/>
      <w:bookmarkStart w:id="399" w:name="_Toc440447158"/>
      <w:bookmarkStart w:id="400" w:name="_Toc440632318"/>
      <w:bookmarkStart w:id="401" w:name="_Toc440875091"/>
      <w:bookmarkStart w:id="402" w:name="_Toc441131336"/>
      <w:r w:rsidRPr="00E71A48">
        <w:rPr>
          <w:szCs w:val="24"/>
        </w:rPr>
        <w:t>Подача Заявок через ЭТП</w:t>
      </w:r>
      <w:bookmarkEnd w:id="394"/>
      <w:bookmarkEnd w:id="395"/>
      <w:bookmarkEnd w:id="396"/>
      <w:bookmarkEnd w:id="397"/>
      <w:bookmarkEnd w:id="398"/>
      <w:bookmarkEnd w:id="399"/>
      <w:bookmarkEnd w:id="400"/>
      <w:bookmarkEnd w:id="401"/>
      <w:bookmarkEnd w:id="402"/>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010958">
        <w:rPr>
          <w:bCs w:val="0"/>
          <w:sz w:val="24"/>
          <w:szCs w:val="24"/>
        </w:rPr>
        <w:t>ЭТП в отсканированном виде в</w:t>
      </w:r>
      <w:r w:rsidR="00010958" w:rsidRPr="00010958">
        <w:rPr>
          <w:bCs w:val="0"/>
          <w:sz w:val="24"/>
          <w:szCs w:val="24"/>
        </w:rPr>
        <w:t xml:space="preserve"> (за исключением файла копии Анкеты Участника запроса предложений, выполненного в формате MS Word)</w:t>
      </w:r>
      <w:r w:rsidRPr="00010958">
        <w:rPr>
          <w:bCs w:val="0"/>
          <w:sz w:val="24"/>
          <w:szCs w:val="24"/>
        </w:rPr>
        <w:t xml:space="preserve"> доступном для прочтения формате</w:t>
      </w:r>
      <w:r w:rsidRPr="00E71A48">
        <w:rPr>
          <w:bCs w:val="0"/>
          <w:sz w:val="24"/>
          <w:szCs w:val="24"/>
        </w:rPr>
        <w:t xml:space="preserve">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336D0C"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3" w:name="_Ref440289953"/>
      <w:r w:rsidRPr="00865080">
        <w:rPr>
          <w:bCs w:val="0"/>
          <w:sz w:val="24"/>
          <w:szCs w:val="24"/>
        </w:rPr>
        <w:t>Заявк</w:t>
      </w:r>
      <w:r w:rsidR="00717F60" w:rsidRPr="00865080">
        <w:rPr>
          <w:bCs w:val="0"/>
          <w:sz w:val="24"/>
          <w:szCs w:val="24"/>
        </w:rPr>
        <w:t xml:space="preserve">и на ЭТП могут быть поданы до </w:t>
      </w:r>
      <w:r w:rsidR="002B5044" w:rsidRPr="00865080">
        <w:rPr>
          <w:b/>
          <w:bCs w:val="0"/>
          <w:sz w:val="24"/>
          <w:szCs w:val="24"/>
        </w:rPr>
        <w:t xml:space="preserve">12 часов 00 минут </w:t>
      </w:r>
      <w:r w:rsidR="000827F7" w:rsidRPr="00865080">
        <w:rPr>
          <w:b/>
          <w:bCs w:val="0"/>
          <w:sz w:val="24"/>
          <w:szCs w:val="24"/>
        </w:rPr>
        <w:t>1</w:t>
      </w:r>
      <w:r w:rsidR="00865080">
        <w:rPr>
          <w:b/>
          <w:bCs w:val="0"/>
          <w:sz w:val="24"/>
          <w:szCs w:val="24"/>
        </w:rPr>
        <w:t>1</w:t>
      </w:r>
      <w:bookmarkStart w:id="404" w:name="_GoBack"/>
      <w:bookmarkEnd w:id="404"/>
      <w:r w:rsidR="002B5044" w:rsidRPr="00865080">
        <w:rPr>
          <w:b/>
          <w:bCs w:val="0"/>
          <w:sz w:val="24"/>
          <w:szCs w:val="24"/>
        </w:rPr>
        <w:t xml:space="preserve"> </w:t>
      </w:r>
      <w:r w:rsidR="000827F7" w:rsidRPr="00865080">
        <w:rPr>
          <w:b/>
          <w:bCs w:val="0"/>
          <w:sz w:val="24"/>
          <w:szCs w:val="24"/>
        </w:rPr>
        <w:t>ноября</w:t>
      </w:r>
      <w:r w:rsidR="002B5044" w:rsidRPr="00865080">
        <w:rPr>
          <w:b/>
          <w:bCs w:val="0"/>
          <w:sz w:val="24"/>
          <w:szCs w:val="24"/>
        </w:rPr>
        <w:t xml:space="preserve"> 2016</w:t>
      </w:r>
      <w:r w:rsidR="002B5044" w:rsidRPr="002B5044">
        <w:rPr>
          <w:b/>
          <w:bCs w:val="0"/>
          <w:sz w:val="24"/>
          <w:szCs w:val="24"/>
        </w:rPr>
        <w:t xml:space="preserve"> года</w:t>
      </w:r>
      <w:r w:rsidR="00336D0C">
        <w:rPr>
          <w:b/>
          <w:bCs w:val="0"/>
          <w:sz w:val="24"/>
          <w:szCs w:val="24"/>
        </w:rPr>
        <w:t xml:space="preserve">, </w:t>
      </w:r>
      <w:r w:rsidR="00336D0C" w:rsidRPr="00BB27D7">
        <w:rPr>
          <w:bCs w:val="0"/>
          <w:sz w:val="24"/>
          <w:szCs w:val="24"/>
        </w:rPr>
        <w:t xml:space="preserve">при этом предложенная Участником в </w:t>
      </w:r>
      <w:r w:rsidR="00336D0C">
        <w:rPr>
          <w:bCs w:val="0"/>
          <w:sz w:val="24"/>
          <w:szCs w:val="24"/>
        </w:rPr>
        <w:t>Письме о подаче оферты</w:t>
      </w:r>
      <w:r w:rsidR="00336D0C" w:rsidRPr="00BB27D7">
        <w:rPr>
          <w:bCs w:val="0"/>
          <w:sz w:val="24"/>
          <w:szCs w:val="24"/>
        </w:rPr>
        <w:t xml:space="preserve"> </w:t>
      </w:r>
      <w:r w:rsidR="00336D0C" w:rsidRPr="00E71A48">
        <w:rPr>
          <w:bCs w:val="0"/>
          <w:spacing w:val="-2"/>
          <w:sz w:val="24"/>
          <w:szCs w:val="24"/>
        </w:rPr>
        <w:t>(</w:t>
      </w:r>
      <w:r w:rsidR="00336D0C">
        <w:rPr>
          <w:bCs w:val="0"/>
          <w:spacing w:val="-2"/>
          <w:sz w:val="24"/>
          <w:szCs w:val="24"/>
        </w:rPr>
        <w:t>под</w:t>
      </w:r>
      <w:r w:rsidR="00336D0C" w:rsidRPr="00E71A48">
        <w:rPr>
          <w:bCs w:val="0"/>
          <w:sz w:val="24"/>
          <w:szCs w:val="24"/>
        </w:rPr>
        <w:t xml:space="preserve">раздел </w:t>
      </w:r>
      <w:r w:rsidR="000702A1">
        <w:rPr>
          <w:bCs w:val="0"/>
          <w:sz w:val="24"/>
          <w:szCs w:val="24"/>
        </w:rPr>
        <w:fldChar w:fldCharType="begin"/>
      </w:r>
      <w:r w:rsidR="00336D0C">
        <w:rPr>
          <w:bCs w:val="0"/>
          <w:sz w:val="24"/>
          <w:szCs w:val="24"/>
        </w:rPr>
        <w:instrText xml:space="preserve"> REF _Ref55336310 \r \h </w:instrText>
      </w:r>
      <w:r w:rsidR="000702A1">
        <w:rPr>
          <w:bCs w:val="0"/>
          <w:sz w:val="24"/>
          <w:szCs w:val="24"/>
        </w:rPr>
      </w:r>
      <w:r w:rsidR="000702A1">
        <w:rPr>
          <w:bCs w:val="0"/>
          <w:sz w:val="24"/>
          <w:szCs w:val="24"/>
        </w:rPr>
        <w:fldChar w:fldCharType="separate"/>
      </w:r>
      <w:r w:rsidR="002A74A8">
        <w:rPr>
          <w:bCs w:val="0"/>
          <w:sz w:val="24"/>
          <w:szCs w:val="24"/>
        </w:rPr>
        <w:t>5.1</w:t>
      </w:r>
      <w:r w:rsidR="000702A1">
        <w:rPr>
          <w:bCs w:val="0"/>
          <w:sz w:val="24"/>
          <w:szCs w:val="24"/>
        </w:rPr>
        <w:fldChar w:fldCharType="end"/>
      </w:r>
      <w:r w:rsidR="00336D0C">
        <w:rPr>
          <w:bCs w:val="0"/>
          <w:sz w:val="24"/>
          <w:szCs w:val="24"/>
          <w:lang w:eastAsia="ru-RU"/>
        </w:rPr>
        <w:t>)</w:t>
      </w:r>
      <w:r w:rsidR="00336D0C" w:rsidRPr="00BB27D7">
        <w:rPr>
          <w:bCs w:val="0"/>
          <w:sz w:val="24"/>
          <w:szCs w:val="24"/>
        </w:rPr>
        <w:t xml:space="preserve"> цена должна соответствовать цене, указанной Участником на «котировочной доске» ЭТП</w:t>
      </w:r>
      <w:r w:rsidR="00717F60" w:rsidRPr="00336D0C">
        <w:rPr>
          <w:bCs w:val="0"/>
          <w:sz w:val="24"/>
          <w:szCs w:val="24"/>
        </w:rPr>
        <w:t>.</w:t>
      </w:r>
      <w:bookmarkEnd w:id="403"/>
    </w:p>
    <w:p w:rsidR="00717F60" w:rsidRPr="00E71A48"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337"/>
      <w:r w:rsidRPr="00E71A48">
        <w:rPr>
          <w:szCs w:val="24"/>
        </w:rPr>
        <w:t xml:space="preserve">Подача Заявок в письменной </w:t>
      </w:r>
      <w:r w:rsidR="004A045A" w:rsidRPr="006803F2">
        <w:rPr>
          <w:szCs w:val="24"/>
        </w:rPr>
        <w:t>(бумажной)</w:t>
      </w:r>
      <w:r w:rsidR="004A045A">
        <w:rPr>
          <w:szCs w:val="24"/>
        </w:rPr>
        <w:t xml:space="preserve"> </w:t>
      </w:r>
      <w:r w:rsidRPr="00E71A48">
        <w:rPr>
          <w:szCs w:val="24"/>
        </w:rPr>
        <w:t>форме</w:t>
      </w:r>
      <w:bookmarkEnd w:id="405"/>
      <w:bookmarkEnd w:id="406"/>
      <w:bookmarkEnd w:id="407"/>
      <w:bookmarkEnd w:id="408"/>
      <w:bookmarkEnd w:id="409"/>
      <w:bookmarkEnd w:id="410"/>
      <w:bookmarkEnd w:id="411"/>
      <w:bookmarkEnd w:id="412"/>
      <w:bookmarkEnd w:id="413"/>
      <w:bookmarkEnd w:id="414"/>
    </w:p>
    <w:bookmarkEnd w:id="393"/>
    <w:p w:rsidR="00717F60" w:rsidRPr="001222C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4A045A">
        <w:rPr>
          <w:bCs w:val="0"/>
          <w:sz w:val="24"/>
          <w:szCs w:val="24"/>
        </w:rPr>
        <w:t xml:space="preserve"> </w:t>
      </w:r>
      <w:r w:rsidR="004A045A" w:rsidRPr="006803F2">
        <w:rPr>
          <w:sz w:val="24"/>
          <w:szCs w:val="24"/>
        </w:rPr>
        <w:t>(бумажной)</w:t>
      </w:r>
      <w:r>
        <w:rPr>
          <w:bCs w:val="0"/>
          <w:sz w:val="24"/>
          <w:szCs w:val="24"/>
        </w:rPr>
        <w:t xml:space="preserve"> </w:t>
      </w:r>
      <w:r w:rsidRPr="001222CA">
        <w:rPr>
          <w:bCs w:val="0"/>
          <w:sz w:val="24"/>
          <w:szCs w:val="24"/>
        </w:rPr>
        <w:t>форме не предусмотрена</w:t>
      </w:r>
      <w:r w:rsidR="001222CA" w:rsidRPr="001222CA">
        <w:rPr>
          <w:bCs w:val="0"/>
          <w:sz w:val="24"/>
          <w:szCs w:val="24"/>
        </w:rPr>
        <w:t xml:space="preserve">, за исключением документов, указанных в п.п. </w:t>
      </w:r>
      <w:r w:rsidR="00146D89">
        <w:fldChar w:fldCharType="begin"/>
      </w:r>
      <w:r w:rsidR="00146D89">
        <w:instrText xml:space="preserve"> REF _Ref442190123 \r \h  \* MERGEFORMAT </w:instrText>
      </w:r>
      <w:r w:rsidR="00146D89">
        <w:fldChar w:fldCharType="separate"/>
      </w:r>
      <w:r w:rsidR="002A74A8" w:rsidRPr="002A74A8">
        <w:rPr>
          <w:bCs w:val="0"/>
          <w:sz w:val="24"/>
          <w:szCs w:val="24"/>
        </w:rPr>
        <w:t>у)</w:t>
      </w:r>
      <w:r w:rsidR="00146D89">
        <w:fldChar w:fldCharType="end"/>
      </w:r>
      <w:r w:rsidR="001222CA" w:rsidRPr="001222CA">
        <w:rPr>
          <w:sz w:val="24"/>
          <w:szCs w:val="24"/>
        </w:rPr>
        <w:t xml:space="preserve"> п. </w:t>
      </w:r>
      <w:r w:rsidR="00146D89">
        <w:fldChar w:fldCharType="begin"/>
      </w:r>
      <w:r w:rsidR="00146D89">
        <w:instrText xml:space="preserve"> REF _Ref306005578 \r \h  \* MERGEFORMAT </w:instrText>
      </w:r>
      <w:r w:rsidR="00146D89">
        <w:fldChar w:fldCharType="separate"/>
      </w:r>
      <w:r w:rsidR="002A74A8" w:rsidRPr="002A74A8">
        <w:rPr>
          <w:sz w:val="24"/>
          <w:szCs w:val="24"/>
        </w:rPr>
        <w:t>3.3.8.3</w:t>
      </w:r>
      <w:r w:rsidR="00146D89">
        <w:fldChar w:fldCharType="end"/>
      </w:r>
      <w:r w:rsidR="001222CA" w:rsidRPr="001222CA">
        <w:rPr>
          <w:sz w:val="24"/>
          <w:szCs w:val="24"/>
        </w:rPr>
        <w:t xml:space="preserve"> и подразделе </w:t>
      </w:r>
      <w:r w:rsidR="00146D89">
        <w:fldChar w:fldCharType="begin"/>
      </w:r>
      <w:r w:rsidR="00146D89">
        <w:instrText xml:space="preserve"> REF _Ref441574649 \r \h  \* MERGEFORMAT </w:instrText>
      </w:r>
      <w:r w:rsidR="00146D89">
        <w:fldChar w:fldCharType="separate"/>
      </w:r>
      <w:r w:rsidR="002A74A8" w:rsidRPr="002A74A8">
        <w:rPr>
          <w:sz w:val="24"/>
          <w:szCs w:val="24"/>
        </w:rPr>
        <w:t>5.18</w:t>
      </w:r>
      <w:r w:rsidR="00146D89">
        <w:fldChar w:fldCharType="end"/>
      </w:r>
      <w:r w:rsidRPr="001222CA">
        <w:rPr>
          <w:bCs w:val="0"/>
          <w:sz w:val="24"/>
          <w:szCs w:val="24"/>
        </w:rPr>
        <w:t>.</w:t>
      </w:r>
    </w:p>
    <w:p w:rsidR="00717F60" w:rsidRPr="00E71A48" w:rsidRDefault="00717F60" w:rsidP="00E71A48">
      <w:pPr>
        <w:pStyle w:val="2"/>
        <w:tabs>
          <w:tab w:val="clear" w:pos="1700"/>
          <w:tab w:val="left" w:pos="709"/>
        </w:tabs>
        <w:spacing w:line="264" w:lineRule="auto"/>
      </w:pPr>
      <w:bookmarkStart w:id="415" w:name="_Ref303683883"/>
      <w:bookmarkStart w:id="416" w:name="_Toc441131338"/>
      <w:r w:rsidRPr="00E71A48">
        <w:t xml:space="preserve">Изменение и отзыв </w:t>
      </w:r>
      <w:r w:rsidR="004B5EB3" w:rsidRPr="00E71A48">
        <w:t>Заявк</w:t>
      </w:r>
      <w:r w:rsidRPr="00E71A48">
        <w:t>и</w:t>
      </w:r>
      <w:bookmarkEnd w:id="415"/>
      <w:bookmarkEnd w:id="416"/>
    </w:p>
    <w:p w:rsidR="002A74A8" w:rsidRPr="00E71A48" w:rsidRDefault="002A74A8" w:rsidP="002A74A8">
      <w:pPr>
        <w:widowControl w:val="0"/>
        <w:numPr>
          <w:ilvl w:val="2"/>
          <w:numId w:val="29"/>
        </w:numPr>
        <w:autoSpaceDE w:val="0"/>
        <w:spacing w:after="100" w:line="264" w:lineRule="auto"/>
        <w:ind w:left="0" w:firstLine="567"/>
        <w:rPr>
          <w:bCs w:val="0"/>
          <w:sz w:val="24"/>
          <w:szCs w:val="24"/>
        </w:rPr>
      </w:pPr>
      <w:bookmarkStart w:id="417" w:name="_Ref305973250"/>
      <w:bookmarkStart w:id="418" w:name="_Toc441131339"/>
      <w:r w:rsidRPr="00E71A48">
        <w:rPr>
          <w:bCs w:val="0"/>
          <w:sz w:val="24"/>
          <w:szCs w:val="24"/>
        </w:rPr>
        <w:t xml:space="preserve">До окончания </w:t>
      </w:r>
      <w:r w:rsidRPr="00223D18">
        <w:rPr>
          <w:bCs w:val="0"/>
          <w:sz w:val="24"/>
          <w:szCs w:val="24"/>
        </w:rPr>
        <w:t xml:space="preserve">срока подачи заявок (п. </w:t>
      </w:r>
      <w:r w:rsidR="00146D89">
        <w:fldChar w:fldCharType="begin"/>
      </w:r>
      <w:r w:rsidR="00146D89">
        <w:instrText xml:space="preserve"> REF _Ref440289953 \r \h  \* MERGEFORMAT </w:instrText>
      </w:r>
      <w:r w:rsidR="00146D89">
        <w:fldChar w:fldCharType="separate"/>
      </w:r>
      <w:r w:rsidRPr="002A74A8">
        <w:rPr>
          <w:bCs w:val="0"/>
          <w:sz w:val="24"/>
          <w:szCs w:val="24"/>
        </w:rPr>
        <w:t>3.4.1.3</w:t>
      </w:r>
      <w:r w:rsidR="00146D89">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2A74A8" w:rsidRPr="00E71A48" w:rsidRDefault="002A74A8" w:rsidP="002A74A8">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146D89">
        <w:fldChar w:fldCharType="begin"/>
      </w:r>
      <w:r w:rsidR="00146D89">
        <w:instrText xml:space="preserve"> REF _Ref440289953 \r \h  \* MERGEFORMAT </w:instrText>
      </w:r>
      <w:r w:rsidR="00146D89">
        <w:fldChar w:fldCharType="separate"/>
      </w:r>
      <w:r>
        <w:rPr>
          <w:bCs w:val="0"/>
          <w:sz w:val="24"/>
          <w:szCs w:val="24"/>
        </w:rPr>
        <w:t>3.4.1.3</w:t>
      </w:r>
      <w:r w:rsidR="00146D89">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2A74A8" w:rsidRPr="00223D18" w:rsidRDefault="002A74A8" w:rsidP="002A74A8">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146D89">
        <w:fldChar w:fldCharType="begin"/>
      </w:r>
      <w:r w:rsidR="00146D89">
        <w:instrText xml:space="preserve"> REF _Ref440289953 \r \h  \* MERGEFORMAT </w:instrText>
      </w:r>
      <w:r w:rsidR="00146D89">
        <w:fldChar w:fldCharType="separate"/>
      </w:r>
      <w:r w:rsidRPr="002A74A8">
        <w:rPr>
          <w:bCs w:val="0"/>
          <w:sz w:val="24"/>
          <w:szCs w:val="24"/>
        </w:rPr>
        <w:t>3.4.1.3</w:t>
      </w:r>
      <w:r w:rsidR="00146D89">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146D89">
        <w:fldChar w:fldCharType="begin"/>
      </w:r>
      <w:r w:rsidR="00146D89">
        <w:instrText xml:space="preserve"> REF _Ref55279015 \r \h  \* MERGEFORMAT </w:instrText>
      </w:r>
      <w:r w:rsidR="00146D89">
        <w:fldChar w:fldCharType="separate"/>
      </w:r>
      <w:r w:rsidRPr="002A74A8">
        <w:rPr>
          <w:sz w:val="24"/>
          <w:szCs w:val="24"/>
        </w:rPr>
        <w:t>3.3.1.6</w:t>
      </w:r>
      <w:r w:rsidR="00146D89">
        <w:fldChar w:fldCharType="end"/>
      </w:r>
      <w:r w:rsidRPr="00223D18">
        <w:rPr>
          <w:sz w:val="24"/>
          <w:szCs w:val="24"/>
        </w:rPr>
        <w:t xml:space="preserve">, </w:t>
      </w:r>
      <w:r w:rsidR="00146D89">
        <w:fldChar w:fldCharType="begin"/>
      </w:r>
      <w:r w:rsidR="00146D89">
        <w:instrText xml:space="preserve"> REF _Ref195087786 \r \h  \* MERGEFORMAT </w:instrText>
      </w:r>
      <w:r w:rsidR="00146D89">
        <w:fldChar w:fldCharType="separate"/>
      </w:r>
      <w:r w:rsidRPr="002A74A8">
        <w:rPr>
          <w:sz w:val="24"/>
          <w:szCs w:val="24"/>
        </w:rPr>
        <w:t>3.3.1.7</w:t>
      </w:r>
      <w:r w:rsidR="00146D89">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17"/>
      <w:bookmarkEnd w:id="418"/>
      <w:r w:rsidRPr="00E71A48">
        <w:t xml:space="preserve"> </w:t>
      </w:r>
    </w:p>
    <w:p w:rsidR="00717F60" w:rsidRPr="00E71A48"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340"/>
      <w:r w:rsidRPr="00E71A48">
        <w:rPr>
          <w:szCs w:val="24"/>
        </w:rPr>
        <w:t>Общие положения</w:t>
      </w:r>
      <w:bookmarkEnd w:id="419"/>
      <w:bookmarkEnd w:id="420"/>
      <w:bookmarkEnd w:id="421"/>
      <w:bookmarkEnd w:id="422"/>
      <w:bookmarkEnd w:id="423"/>
      <w:bookmarkEnd w:id="424"/>
      <w:bookmarkEnd w:id="425"/>
      <w:bookmarkEnd w:id="426"/>
      <w:bookmarkEnd w:id="42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w:t>
      </w:r>
      <w:r w:rsidRPr="00E71A48">
        <w:rPr>
          <w:bCs w:val="0"/>
          <w:spacing w:val="-1"/>
          <w:sz w:val="24"/>
          <w:szCs w:val="24"/>
        </w:rPr>
        <w:lastRenderedPageBreak/>
        <w:t xml:space="preserve">(экспертами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146D89">
        <w:fldChar w:fldCharType="begin"/>
      </w:r>
      <w:r w:rsidR="00146D89">
        <w:instrText xml:space="preserve"> REF _Ref93089454 \n \h  \* MERGEFORMAT </w:instrText>
      </w:r>
      <w:r w:rsidR="00146D89">
        <w:fldChar w:fldCharType="separate"/>
      </w:r>
      <w:r w:rsidR="002A74A8" w:rsidRPr="002A74A8">
        <w:rPr>
          <w:bCs w:val="0"/>
          <w:sz w:val="24"/>
          <w:szCs w:val="24"/>
        </w:rPr>
        <w:t>3.6.2</w:t>
      </w:r>
      <w:r w:rsidR="00146D89">
        <w:fldChar w:fldCharType="end"/>
      </w:r>
      <w:r w:rsidRPr="00E71A48">
        <w:rPr>
          <w:bCs w:val="0"/>
          <w:sz w:val="24"/>
          <w:szCs w:val="24"/>
        </w:rPr>
        <w:t xml:space="preserve">), проведение (при необходимости) переговоров (пункт </w:t>
      </w:r>
      <w:r w:rsidR="00146D89">
        <w:fldChar w:fldCharType="begin"/>
      </w:r>
      <w:r w:rsidR="00146D89">
        <w:instrText xml:space="preserve"> REF _Ref303670674 \n \h  \* MERGEFORMAT </w:instrText>
      </w:r>
      <w:r w:rsidR="00146D89">
        <w:fldChar w:fldCharType="separate"/>
      </w:r>
      <w:r w:rsidR="002A74A8" w:rsidRPr="002A74A8">
        <w:rPr>
          <w:bCs w:val="0"/>
          <w:sz w:val="24"/>
          <w:szCs w:val="24"/>
        </w:rPr>
        <w:t>3.6.3</w:t>
      </w:r>
      <w:r w:rsidR="00146D89">
        <w:fldChar w:fldCharType="end"/>
      </w:r>
      <w:r w:rsidRPr="00E71A48">
        <w:rPr>
          <w:bCs w:val="0"/>
          <w:sz w:val="24"/>
          <w:szCs w:val="24"/>
        </w:rPr>
        <w:t>) и оценочную стадию (пункт</w:t>
      </w:r>
      <w:r w:rsidR="007F3FB7" w:rsidRPr="00E71A48">
        <w:rPr>
          <w:bCs w:val="0"/>
          <w:sz w:val="24"/>
          <w:szCs w:val="24"/>
        </w:rPr>
        <w:t xml:space="preserve"> </w:t>
      </w:r>
      <w:r w:rsidR="00146D89">
        <w:fldChar w:fldCharType="begin"/>
      </w:r>
      <w:r w:rsidR="00146D89">
        <w:instrText xml:space="preserve"> REF _Ref306138385 \r \h  \* MERGEFORMAT </w:instrText>
      </w:r>
      <w:r w:rsidR="00146D89">
        <w:fldChar w:fldCharType="separate"/>
      </w:r>
      <w:r w:rsidR="002A74A8" w:rsidRPr="002A74A8">
        <w:rPr>
          <w:bCs w:val="0"/>
          <w:sz w:val="24"/>
          <w:szCs w:val="24"/>
        </w:rPr>
        <w:t>3.6.4</w:t>
      </w:r>
      <w:r w:rsidR="00146D89">
        <w:fldChar w:fldCharType="end"/>
      </w:r>
      <w:r w:rsidRPr="00E71A48">
        <w:rPr>
          <w:bCs w:val="0"/>
          <w:sz w:val="24"/>
          <w:szCs w:val="24"/>
        </w:rPr>
        <w:t>).</w:t>
      </w:r>
    </w:p>
    <w:p w:rsidR="00717F60" w:rsidRPr="00E71A48"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341"/>
      <w:r w:rsidRPr="00E71A48">
        <w:rPr>
          <w:szCs w:val="24"/>
        </w:rPr>
        <w:t>Отборочная стадия</w:t>
      </w:r>
      <w:bookmarkEnd w:id="428"/>
      <w:bookmarkEnd w:id="429"/>
      <w:bookmarkEnd w:id="430"/>
      <w:bookmarkEnd w:id="431"/>
      <w:bookmarkEnd w:id="432"/>
      <w:bookmarkEnd w:id="433"/>
      <w:bookmarkEnd w:id="434"/>
      <w:bookmarkEnd w:id="435"/>
      <w:bookmarkEnd w:id="436"/>
      <w:bookmarkEnd w:id="437"/>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AB2169"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AB2169"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CB5C72">
        <w:rPr>
          <w:bCs w:val="0"/>
          <w:sz w:val="24"/>
          <w:szCs w:val="24"/>
        </w:rPr>
        <w:t xml:space="preserve">соответствии с положениями Федерального закона от </w:t>
      </w:r>
      <w:r w:rsidR="00CB5C72" w:rsidRPr="00CB5C7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CB5C72">
        <w:rPr>
          <w:bCs w:val="0"/>
          <w:sz w:val="24"/>
          <w:szCs w:val="24"/>
        </w:rPr>
        <w:t>, Федерального</w:t>
      </w:r>
      <w:r w:rsidRPr="00E71A48">
        <w:rPr>
          <w:bCs w:val="0"/>
          <w:sz w:val="24"/>
          <w:szCs w:val="24"/>
        </w:rPr>
        <w:t xml:space="preserve"> закона от </w:t>
      </w:r>
      <w:r w:rsidRPr="00AB2169">
        <w:rPr>
          <w:bCs w:val="0"/>
          <w:sz w:val="24"/>
          <w:szCs w:val="24"/>
        </w:rPr>
        <w:t xml:space="preserve">18.07.2011 № 223-ФЗ «О закупках товаров, работ, услуг отдельными видами юридических лиц»; отсутствие отрицательных отзывов о работе </w:t>
      </w:r>
      <w:r w:rsidR="009C744E" w:rsidRPr="00AB2169">
        <w:rPr>
          <w:bCs w:val="0"/>
          <w:sz w:val="24"/>
          <w:szCs w:val="24"/>
        </w:rPr>
        <w:t>Участник</w:t>
      </w:r>
      <w:r w:rsidRPr="00AB2169">
        <w:rPr>
          <w:bCs w:val="0"/>
          <w:sz w:val="24"/>
          <w:szCs w:val="24"/>
        </w:rPr>
        <w:t xml:space="preserve">а; </w:t>
      </w:r>
    </w:p>
    <w:p w:rsidR="00717F60" w:rsidRPr="00AB2169" w:rsidRDefault="00AB2169" w:rsidP="00D75CA2">
      <w:pPr>
        <w:widowControl w:val="0"/>
        <w:numPr>
          <w:ilvl w:val="0"/>
          <w:numId w:val="8"/>
        </w:numPr>
        <w:tabs>
          <w:tab w:val="left" w:pos="426"/>
        </w:tabs>
        <w:autoSpaceDE w:val="0"/>
        <w:spacing w:line="264" w:lineRule="auto"/>
        <w:ind w:left="0" w:firstLine="426"/>
        <w:rPr>
          <w:bCs w:val="0"/>
          <w:sz w:val="24"/>
          <w:szCs w:val="24"/>
        </w:rPr>
      </w:pPr>
      <w:r w:rsidRPr="00AB2169">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AB2169">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AB2169">
        <w:rPr>
          <w:sz w:val="24"/>
          <w:szCs w:val="24"/>
        </w:rPr>
        <w:t xml:space="preserve">В рамках отборочной стадии Закупочная комиссия может запросить у </w:t>
      </w:r>
      <w:r w:rsidR="009C744E" w:rsidRPr="00AB2169">
        <w:rPr>
          <w:sz w:val="24"/>
          <w:szCs w:val="24"/>
        </w:rPr>
        <w:t>Участник</w:t>
      </w:r>
      <w:r w:rsidRPr="00AB2169">
        <w:rPr>
          <w:sz w:val="24"/>
          <w:szCs w:val="24"/>
        </w:rPr>
        <w:t>ов разъя</w:t>
      </w:r>
      <w:r w:rsidR="00F11A50" w:rsidRPr="00AB2169">
        <w:rPr>
          <w:sz w:val="24"/>
          <w:szCs w:val="24"/>
        </w:rPr>
        <w:t>снения или дополнения их Заявок</w:t>
      </w:r>
      <w:r w:rsidRPr="00AB2169">
        <w:rPr>
          <w:sz w:val="24"/>
          <w:szCs w:val="24"/>
        </w:rPr>
        <w:t>.</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w:t>
      </w:r>
      <w:r w:rsidRPr="00E71A48">
        <w:rPr>
          <w:sz w:val="24"/>
          <w:szCs w:val="24"/>
        </w:rPr>
        <w:lastRenderedPageBreak/>
        <w:t xml:space="preserve">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AB2169"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AB2169">
        <w:rPr>
          <w:sz w:val="24"/>
          <w:szCs w:val="24"/>
        </w:rPr>
        <w:t xml:space="preserve">отклонит </w:t>
      </w:r>
      <w:r w:rsidR="004B5EB3" w:rsidRPr="00AB2169">
        <w:rPr>
          <w:sz w:val="24"/>
          <w:szCs w:val="24"/>
        </w:rPr>
        <w:t>Заявк</w:t>
      </w:r>
      <w:r w:rsidRPr="00AB2169">
        <w:rPr>
          <w:sz w:val="24"/>
          <w:szCs w:val="24"/>
        </w:rPr>
        <w:t>и, которые:</w:t>
      </w:r>
      <w:bookmarkEnd w:id="438"/>
      <w:bookmarkEnd w:id="439"/>
    </w:p>
    <w:p w:rsidR="00B15176" w:rsidRPr="00AB2169" w:rsidRDefault="00AB2169"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B15176" w:rsidRPr="00AB2169">
        <w:rPr>
          <w:sz w:val="24"/>
          <w:szCs w:val="24"/>
        </w:rPr>
        <w:t>;</w:t>
      </w:r>
    </w:p>
    <w:p w:rsidR="00B15176" w:rsidRPr="00AB2169" w:rsidRDefault="00B15176"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один либо несколько привлекаемых Участником </w:t>
      </w:r>
      <w:r w:rsidR="00687DEE" w:rsidRPr="00AB2169">
        <w:rPr>
          <w:sz w:val="24"/>
          <w:szCs w:val="24"/>
        </w:rPr>
        <w:t>соисполнителей</w:t>
      </w:r>
      <w:r w:rsidRPr="00AB2169">
        <w:rPr>
          <w:sz w:val="24"/>
          <w:szCs w:val="24"/>
        </w:rPr>
        <w:t xml:space="preserve">) не предоставил информацию о собственниках Участника (включая конечных бенефициаров) (подраздел </w:t>
      </w:r>
      <w:r w:rsidR="00146D89">
        <w:fldChar w:fldCharType="begin"/>
      </w:r>
      <w:r w:rsidR="00146D89">
        <w:instrText xml:space="preserve"> REF _Ref444181380 \r \h  \* MERGEFORMAT </w:instrText>
      </w:r>
      <w:r w:rsidR="00146D89">
        <w:fldChar w:fldCharType="separate"/>
      </w:r>
      <w:r w:rsidRPr="00AB2169">
        <w:rPr>
          <w:sz w:val="24"/>
          <w:szCs w:val="24"/>
        </w:rPr>
        <w:t>5.12</w:t>
      </w:r>
      <w:r w:rsidR="00146D89">
        <w:fldChar w:fldCharType="end"/>
      </w:r>
      <w:r w:rsidRPr="00AB2169">
        <w:rPr>
          <w:sz w:val="24"/>
          <w:szCs w:val="24"/>
        </w:rPr>
        <w:t xml:space="preserve">); </w:t>
      </w:r>
    </w:p>
    <w:p w:rsidR="00B15176" w:rsidRPr="00AB2169" w:rsidRDefault="00B15176"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146D89">
        <w:fldChar w:fldCharType="begin"/>
      </w:r>
      <w:r w:rsidR="00146D89">
        <w:instrText xml:space="preserve"> REF _Ref306176386 \r \h  \* MERGEFORMAT </w:instrText>
      </w:r>
      <w:r w:rsidR="00146D89">
        <w:fldChar w:fldCharType="separate"/>
      </w:r>
      <w:r w:rsidRPr="00AB2169">
        <w:rPr>
          <w:sz w:val="24"/>
          <w:szCs w:val="24"/>
        </w:rPr>
        <w:t>3.3.14</w:t>
      </w:r>
      <w:r w:rsidR="00146D89">
        <w:fldChar w:fldCharType="end"/>
      </w:r>
      <w:r w:rsidRPr="00AB2169">
        <w:rPr>
          <w:sz w:val="24"/>
          <w:szCs w:val="24"/>
        </w:rPr>
        <w:t>;</w:t>
      </w:r>
    </w:p>
    <w:p w:rsidR="00B15176" w:rsidRPr="00AB2169" w:rsidRDefault="00AB2169" w:rsidP="00B15176">
      <w:pPr>
        <w:pStyle w:val="affffff0"/>
        <w:widowControl w:val="0"/>
        <w:numPr>
          <w:ilvl w:val="0"/>
          <w:numId w:val="89"/>
        </w:numPr>
        <w:tabs>
          <w:tab w:val="left" w:pos="426"/>
        </w:tabs>
        <w:autoSpaceDE w:val="0"/>
        <w:spacing w:after="100" w:line="264" w:lineRule="auto"/>
        <w:rPr>
          <w:sz w:val="24"/>
          <w:szCs w:val="24"/>
        </w:rPr>
      </w:pPr>
      <w:r w:rsidRPr="00AB2169">
        <w:rPr>
          <w:sz w:val="24"/>
          <w:szCs w:val="24"/>
        </w:rPr>
        <w:t>поданы Участниками, но не содержат всех документов требуемых настоящей Документацией по запросу предложений</w:t>
      </w:r>
      <w:r w:rsidR="00B15176" w:rsidRPr="00AB2169">
        <w:rPr>
          <w:sz w:val="24"/>
          <w:szCs w:val="24"/>
        </w:rPr>
        <w:t>;</w:t>
      </w:r>
    </w:p>
    <w:p w:rsidR="00B15176" w:rsidRPr="00AB2169" w:rsidRDefault="00B15176" w:rsidP="00B15176">
      <w:pPr>
        <w:pStyle w:val="affffff0"/>
        <w:widowControl w:val="0"/>
        <w:numPr>
          <w:ilvl w:val="0"/>
          <w:numId w:val="89"/>
        </w:numPr>
        <w:tabs>
          <w:tab w:val="left" w:pos="426"/>
        </w:tabs>
        <w:autoSpaceDE w:val="0"/>
        <w:spacing w:after="100" w:line="264" w:lineRule="auto"/>
        <w:rPr>
          <w:sz w:val="24"/>
          <w:szCs w:val="24"/>
        </w:rPr>
      </w:pPr>
      <w:r w:rsidRPr="00AB2169">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6C69BB" w:rsidRPr="00B15176" w:rsidRDefault="00B15176"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содержат очевидные арифметические или грамматические</w:t>
      </w:r>
      <w:r w:rsidRPr="00B15176">
        <w:rPr>
          <w:sz w:val="24"/>
          <w:szCs w:val="24"/>
        </w:rPr>
        <w:t xml:space="preserve">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146D89">
        <w:fldChar w:fldCharType="begin"/>
      </w:r>
      <w:r w:rsidR="00146D89">
        <w:instrText xml:space="preserve"> REF _Ref306176386 \r \h  \* MERGEFORMAT </w:instrText>
      </w:r>
      <w:r w:rsidR="00146D89">
        <w:fldChar w:fldCharType="separate"/>
      </w:r>
      <w:r w:rsidR="002A74A8" w:rsidRPr="002A74A8">
        <w:rPr>
          <w:sz w:val="24"/>
          <w:szCs w:val="24"/>
        </w:rPr>
        <w:t>3.3.14</w:t>
      </w:r>
      <w:r w:rsidR="00146D89">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342"/>
      <w:r w:rsidRPr="00E71A48">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343"/>
      <w:r w:rsidRPr="00E71A48">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lastRenderedPageBreak/>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60" w:name="_Ref303250967"/>
      <w:bookmarkStart w:id="461" w:name="_Toc305697378"/>
      <w:bookmarkStart w:id="462" w:name="_Toc441131344"/>
      <w:bookmarkStart w:id="463" w:name="_Toc255985696"/>
      <w:r w:rsidRPr="00E71A48">
        <w:t>Аукционная процедура понижени</w:t>
      </w:r>
      <w:r w:rsidR="00E60F8E" w:rsidRPr="00E71A48">
        <w:t>я</w:t>
      </w:r>
      <w:r w:rsidRPr="00E71A48">
        <w:t xml:space="preserve"> цены (переторжка)</w:t>
      </w:r>
      <w:bookmarkEnd w:id="460"/>
      <w:bookmarkEnd w:id="461"/>
      <w:bookmarkEnd w:id="462"/>
      <w:r w:rsidRPr="00E71A48">
        <w:t xml:space="preserve"> </w:t>
      </w:r>
    </w:p>
    <w:bookmarkEnd w:id="463"/>
    <w:p w:rsidR="00F15392" w:rsidRPr="00AA3BD2"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AA3BD2">
        <w:rPr>
          <w:sz w:val="24"/>
          <w:szCs w:val="24"/>
          <w:lang w:eastAsia="ru-RU"/>
        </w:rPr>
        <w:t>запроса предложений</w:t>
      </w:r>
      <w:r w:rsidRPr="00AA3BD2">
        <w:rPr>
          <w:sz w:val="24"/>
          <w:szCs w:val="24"/>
          <w:lang w:eastAsia="ru-RU"/>
        </w:rPr>
        <w:t xml:space="preserve"> возможности добровольно повысить предпочтительность их </w:t>
      </w:r>
      <w:r w:rsidR="00D275BB" w:rsidRPr="00AA3BD2">
        <w:rPr>
          <w:sz w:val="24"/>
          <w:szCs w:val="24"/>
          <w:lang w:eastAsia="ru-RU"/>
        </w:rPr>
        <w:t>Заявок</w:t>
      </w:r>
      <w:r w:rsidRPr="00AA3BD2">
        <w:rPr>
          <w:sz w:val="24"/>
          <w:szCs w:val="24"/>
          <w:lang w:eastAsia="ru-RU"/>
        </w:rPr>
        <w:t xml:space="preserve"> путем снижения первоначальной, указанной в  </w:t>
      </w:r>
      <w:r w:rsidR="004B5EB3" w:rsidRPr="00AA3BD2">
        <w:rPr>
          <w:sz w:val="24"/>
          <w:szCs w:val="24"/>
          <w:lang w:eastAsia="ru-RU"/>
        </w:rPr>
        <w:t>Заявк</w:t>
      </w:r>
      <w:r w:rsidRPr="00AA3BD2">
        <w:rPr>
          <w:sz w:val="24"/>
          <w:szCs w:val="24"/>
          <w:lang w:eastAsia="ru-RU"/>
        </w:rPr>
        <w:t>е, цены.</w:t>
      </w:r>
    </w:p>
    <w:p w:rsidR="00F15392" w:rsidRPr="00AA3BD2" w:rsidRDefault="00AA3BD2" w:rsidP="00985B2A">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AA3BD2">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AA3BD2">
        <w:rPr>
          <w:sz w:val="24"/>
          <w:szCs w:val="24"/>
          <w:lang w:eastAsia="ru-RU"/>
        </w:rPr>
        <w:t>.</w:t>
      </w:r>
    </w:p>
    <w:p w:rsidR="00F15392" w:rsidRPr="00985B2A"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2987"/>
      <w:r w:rsidRPr="00AA3BD2">
        <w:rPr>
          <w:sz w:val="24"/>
          <w:szCs w:val="24"/>
          <w:lang w:eastAsia="ru-RU"/>
        </w:rPr>
        <w:t>Участник</w:t>
      </w:r>
      <w:r w:rsidR="00F15392" w:rsidRPr="00AA3BD2">
        <w:rPr>
          <w:sz w:val="24"/>
          <w:szCs w:val="24"/>
          <w:lang w:eastAsia="ru-RU"/>
        </w:rPr>
        <w:t xml:space="preserve"> </w:t>
      </w:r>
      <w:r w:rsidR="00C05EF6" w:rsidRPr="00AA3BD2">
        <w:rPr>
          <w:sz w:val="24"/>
          <w:szCs w:val="24"/>
          <w:lang w:eastAsia="ru-RU"/>
        </w:rPr>
        <w:t>запроса предложений</w:t>
      </w:r>
      <w:r w:rsidR="00F15392" w:rsidRPr="00AA3BD2">
        <w:rPr>
          <w:sz w:val="24"/>
          <w:szCs w:val="24"/>
          <w:lang w:eastAsia="ru-RU"/>
        </w:rPr>
        <w:t xml:space="preserve">, приглашенный на переторжку, вправе не </w:t>
      </w:r>
      <w:r w:rsidR="00F15392" w:rsidRPr="00985B2A">
        <w:rPr>
          <w:sz w:val="24"/>
          <w:szCs w:val="24"/>
          <w:lang w:eastAsia="ru-RU"/>
        </w:rPr>
        <w:t xml:space="preserve">участвовать в ней, тогда его </w:t>
      </w:r>
      <w:r w:rsidR="004B5EB3" w:rsidRPr="00985B2A">
        <w:rPr>
          <w:sz w:val="24"/>
          <w:szCs w:val="24"/>
          <w:lang w:eastAsia="ru-RU"/>
        </w:rPr>
        <w:t>Заявк</w:t>
      </w:r>
      <w:r w:rsidR="00BD05FA" w:rsidRPr="00985B2A">
        <w:rPr>
          <w:sz w:val="24"/>
          <w:szCs w:val="24"/>
          <w:lang w:eastAsia="ru-RU"/>
        </w:rPr>
        <w:t>а</w:t>
      </w:r>
      <w:r w:rsidR="00F15392" w:rsidRPr="00985B2A">
        <w:rPr>
          <w:sz w:val="24"/>
          <w:szCs w:val="24"/>
          <w:lang w:eastAsia="ru-RU"/>
        </w:rPr>
        <w:t xml:space="preserve">, </w:t>
      </w:r>
      <w:r w:rsidR="00F15392" w:rsidRPr="00985B2A">
        <w:rPr>
          <w:i/>
          <w:sz w:val="24"/>
          <w:szCs w:val="24"/>
          <w:lang w:eastAsia="ru-RU"/>
        </w:rPr>
        <w:t>по которо</w:t>
      </w:r>
      <w:r w:rsidR="00BD05FA" w:rsidRPr="00985B2A">
        <w:rPr>
          <w:i/>
          <w:sz w:val="24"/>
          <w:szCs w:val="24"/>
          <w:lang w:eastAsia="ru-RU"/>
        </w:rPr>
        <w:t>й</w:t>
      </w:r>
      <w:r w:rsidR="00F15392" w:rsidRPr="00985B2A">
        <w:rPr>
          <w:i/>
          <w:sz w:val="24"/>
          <w:szCs w:val="24"/>
          <w:lang w:eastAsia="ru-RU"/>
        </w:rPr>
        <w:t xml:space="preserve"> он не участвовал в переторжке, </w:t>
      </w:r>
      <w:r w:rsidR="00F15392" w:rsidRPr="00985B2A">
        <w:rPr>
          <w:sz w:val="24"/>
          <w:szCs w:val="24"/>
          <w:lang w:eastAsia="ru-RU"/>
        </w:rPr>
        <w:t xml:space="preserve">остается </w:t>
      </w:r>
      <w:r w:rsidR="006F17EF" w:rsidRPr="00985B2A">
        <w:rPr>
          <w:sz w:val="24"/>
          <w:szCs w:val="24"/>
          <w:lang w:eastAsia="ru-RU"/>
        </w:rPr>
        <w:t xml:space="preserve">действующей </w:t>
      </w:r>
      <w:r w:rsidR="00F15392" w:rsidRPr="00985B2A">
        <w:rPr>
          <w:sz w:val="24"/>
          <w:szCs w:val="24"/>
          <w:lang w:eastAsia="ru-RU"/>
        </w:rPr>
        <w:t>с ранее объявленной ценой.</w:t>
      </w:r>
      <w:bookmarkEnd w:id="464"/>
    </w:p>
    <w:p w:rsidR="00F15392" w:rsidRPr="00985B2A" w:rsidRDefault="00985B2A"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985B2A">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985B2A">
        <w:rPr>
          <w:sz w:val="24"/>
          <w:szCs w:val="24"/>
          <w:lang w:eastAsia="ru-RU"/>
        </w:rPr>
        <w:t>его Заявка остается действующей с ранее объявленной ценой</w:t>
      </w:r>
      <w:r w:rsidR="00F15392" w:rsidRPr="00985B2A">
        <w:rPr>
          <w:sz w:val="24"/>
          <w:szCs w:val="24"/>
          <w:lang w:eastAsia="ru-RU"/>
        </w:rPr>
        <w:t>.</w:t>
      </w:r>
    </w:p>
    <w:p w:rsidR="00F15392" w:rsidRPr="00985B2A"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3005"/>
      <w:r w:rsidRPr="00985B2A">
        <w:rPr>
          <w:sz w:val="24"/>
          <w:szCs w:val="24"/>
          <w:lang w:eastAsia="ru-RU"/>
        </w:rPr>
        <w:t>Процедура переторжки проводится с использованием ЭТП</w:t>
      </w:r>
      <w:r w:rsidRPr="00985B2A">
        <w:rPr>
          <w:iCs/>
          <w:sz w:val="24"/>
          <w:szCs w:val="24"/>
          <w:lang w:eastAsia="ru-RU"/>
        </w:rPr>
        <w:t xml:space="preserve">. </w:t>
      </w:r>
      <w:r w:rsidRPr="00985B2A">
        <w:rPr>
          <w:sz w:val="24"/>
          <w:szCs w:val="24"/>
          <w:lang w:eastAsia="ru-RU"/>
        </w:rPr>
        <w:t>Порядок проведения процедуры переторжки на ЭТП определяется правилами данной системы.</w:t>
      </w:r>
      <w:bookmarkEnd w:id="465"/>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985B2A">
        <w:rPr>
          <w:iCs/>
          <w:sz w:val="24"/>
          <w:szCs w:val="24"/>
          <w:lang w:eastAsia="ru-RU"/>
        </w:rPr>
        <w:t xml:space="preserve">В период с момента начала переторжки на ЭТП </w:t>
      </w:r>
      <w:r w:rsidR="009C744E" w:rsidRPr="00985B2A">
        <w:rPr>
          <w:iCs/>
          <w:sz w:val="24"/>
          <w:szCs w:val="24"/>
          <w:lang w:eastAsia="ru-RU"/>
        </w:rPr>
        <w:t>Участник</w:t>
      </w:r>
      <w:r w:rsidRPr="00985B2A">
        <w:rPr>
          <w:iCs/>
          <w:sz w:val="24"/>
          <w:szCs w:val="24"/>
          <w:lang w:eastAsia="ru-RU"/>
        </w:rPr>
        <w:t>, приглашенный</w:t>
      </w:r>
      <w:r w:rsidRPr="00E71A48">
        <w:rPr>
          <w:iCs/>
          <w:sz w:val="24"/>
          <w:szCs w:val="24"/>
          <w:lang w:eastAsia="ru-RU"/>
        </w:rPr>
        <w:t xml:space="preserve">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146D89">
        <w:fldChar w:fldCharType="begin"/>
      </w:r>
      <w:r w:rsidR="00146D89">
        <w:instrText xml:space="preserve"> REF _Ref306352987 \r \h  \* MERGEFORMAT </w:instrText>
      </w:r>
      <w:r w:rsidR="00146D89">
        <w:fldChar w:fldCharType="separate"/>
      </w:r>
      <w:r w:rsidR="002A74A8" w:rsidRPr="002A74A8">
        <w:rPr>
          <w:iCs/>
          <w:sz w:val="24"/>
          <w:szCs w:val="24"/>
          <w:lang w:eastAsia="ru-RU"/>
        </w:rPr>
        <w:t>3.7.3</w:t>
      </w:r>
      <w:r w:rsidR="00146D89">
        <w:fldChar w:fldCharType="end"/>
      </w:r>
      <w:r w:rsidRPr="00E71A48">
        <w:rPr>
          <w:iCs/>
          <w:sz w:val="24"/>
          <w:szCs w:val="24"/>
          <w:lang w:eastAsia="ru-RU"/>
        </w:rPr>
        <w:t xml:space="preserve"> - </w:t>
      </w:r>
      <w:r w:rsidR="00146D89">
        <w:fldChar w:fldCharType="begin"/>
      </w:r>
      <w:r w:rsidR="00146D89">
        <w:instrText xml:space="preserve"> REF _Ref306353005 \r \h  \* MERGEFORMAT </w:instrText>
      </w:r>
      <w:r w:rsidR="00146D89">
        <w:fldChar w:fldCharType="separate"/>
      </w:r>
      <w:r w:rsidR="002A74A8" w:rsidRPr="002A74A8">
        <w:rPr>
          <w:iCs/>
          <w:sz w:val="24"/>
          <w:szCs w:val="24"/>
          <w:lang w:eastAsia="ru-RU"/>
        </w:rPr>
        <w:t>3.7.5</w:t>
      </w:r>
      <w:r w:rsidR="00146D89">
        <w:fldChar w:fldCharType="end"/>
      </w:r>
      <w:r w:rsidRPr="00E71A48">
        <w:rPr>
          <w:iCs/>
          <w:sz w:val="24"/>
          <w:szCs w:val="24"/>
          <w:lang w:eastAsia="ru-RU"/>
        </w:rPr>
        <w:t>.</w:t>
      </w:r>
    </w:p>
    <w:p w:rsidR="00F15392" w:rsidRPr="006C69BB"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lastRenderedPageBreak/>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w:t>
      </w:r>
      <w:r w:rsidR="00F15392" w:rsidRPr="006C69BB">
        <w:rPr>
          <w:sz w:val="24"/>
          <w:szCs w:val="24"/>
          <w:lang w:eastAsia="ru-RU"/>
        </w:rPr>
        <w:t>переторжки цены, документы, определяющие его коммерческое предложение с приложением соответствующих файлов</w:t>
      </w:r>
      <w:r w:rsidR="006C69BB" w:rsidRPr="006C69BB">
        <w:rPr>
          <w:sz w:val="24"/>
          <w:szCs w:val="24"/>
          <w:lang w:eastAsia="ru-RU"/>
        </w:rPr>
        <w:t xml:space="preserve"> </w:t>
      </w:r>
      <w:r w:rsidR="006C69BB" w:rsidRPr="006C69BB">
        <w:rPr>
          <w:sz w:val="24"/>
          <w:szCs w:val="24"/>
        </w:rPr>
        <w:t>(все документы, входящие в Заявку, которые содержат информацию о предложенной цене)</w:t>
      </w:r>
      <w:r w:rsidR="00F15392" w:rsidRPr="006C69BB">
        <w:rPr>
          <w:sz w:val="24"/>
          <w:szCs w:val="24"/>
          <w:lang w:eastAsia="ru-RU"/>
        </w:rPr>
        <w:t xml:space="preserve">. Изменение цены в сторону снижения не должно повлечь за собой изменение иных условий </w:t>
      </w:r>
      <w:r w:rsidR="004B5EB3" w:rsidRPr="006C69BB">
        <w:rPr>
          <w:sz w:val="24"/>
          <w:szCs w:val="24"/>
          <w:lang w:eastAsia="ru-RU"/>
        </w:rPr>
        <w:t>Заявк</w:t>
      </w:r>
      <w:r w:rsidR="00F15392" w:rsidRPr="006C69BB">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6" w:name="_Ref303681924"/>
      <w:bookmarkStart w:id="467" w:name="_Ref303683914"/>
      <w:bookmarkStart w:id="468" w:name="_Toc441131345"/>
      <w:r w:rsidRPr="00E71A48">
        <w:t xml:space="preserve">Подведение итогов </w:t>
      </w:r>
      <w:r w:rsidR="00DF639D" w:rsidRPr="00E71A48">
        <w:t>З</w:t>
      </w:r>
      <w:r w:rsidRPr="00E71A48">
        <w:t>апроса предложений</w:t>
      </w:r>
      <w:bookmarkEnd w:id="466"/>
      <w:bookmarkEnd w:id="467"/>
      <w:bookmarkEnd w:id="468"/>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70" w:name="_Ref303251044"/>
      <w:bookmarkStart w:id="471" w:name="_Toc441131346"/>
      <w:bookmarkStart w:id="472" w:name="_Ref191386295"/>
      <w:r w:rsidRPr="00E71A48">
        <w:t>Признание запроса предложений несостоявшимся</w:t>
      </w:r>
      <w:bookmarkEnd w:id="470"/>
      <w:bookmarkEnd w:id="471"/>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75"/>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lastRenderedPageBreak/>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6" w:name="_Ref303683929"/>
      <w:bookmarkStart w:id="477" w:name="_Toc4411313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2"/>
      <w:bookmarkEnd w:id="476"/>
      <w:bookmarkEnd w:id="477"/>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8"/>
      <w:bookmarkEnd w:id="479"/>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146D89">
        <w:fldChar w:fldCharType="begin"/>
      </w:r>
      <w:r w:rsidR="00146D89">
        <w:instrText xml:space="preserve"> REF _Ref294695546 \r \h  \* MERGEFORMAT </w:instrText>
      </w:r>
      <w:r w:rsidR="00146D89">
        <w:fldChar w:fldCharType="separate"/>
      </w:r>
      <w:r w:rsidR="002A74A8" w:rsidRPr="002A74A8">
        <w:rPr>
          <w:bCs w:val="0"/>
          <w:sz w:val="24"/>
          <w:szCs w:val="24"/>
        </w:rPr>
        <w:t xml:space="preserve"> 1.2.6 </w:t>
      </w:r>
      <w:r w:rsidR="00146D89">
        <w:fldChar w:fldCharType="end"/>
      </w:r>
      <w:r w:rsidRPr="00E71A48">
        <w:rPr>
          <w:bCs w:val="0"/>
          <w:sz w:val="24"/>
          <w:szCs w:val="24"/>
        </w:rPr>
        <w:t>и/или в срок, определенный в п.</w:t>
      </w:r>
      <w:r w:rsidR="001716DB" w:rsidRPr="00E71A48">
        <w:rPr>
          <w:bCs w:val="0"/>
          <w:sz w:val="24"/>
          <w:szCs w:val="24"/>
        </w:rPr>
        <w:t xml:space="preserve"> </w:t>
      </w:r>
      <w:r w:rsidR="00146D89">
        <w:fldChar w:fldCharType="begin"/>
      </w:r>
      <w:r w:rsidR="00146D89">
        <w:instrText xml:space="preserve"> REF _Ref294695403 \n \h  \* MERGEFORMAT </w:instrText>
      </w:r>
      <w:r w:rsidR="00146D89">
        <w:fldChar w:fldCharType="separate"/>
      </w:r>
      <w:r w:rsidR="002A74A8" w:rsidRPr="002A74A8">
        <w:rPr>
          <w:bCs w:val="0"/>
          <w:sz w:val="24"/>
          <w:szCs w:val="24"/>
        </w:rPr>
        <w:t>3.10.3</w:t>
      </w:r>
      <w:r w:rsidR="00146D89">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146D89">
        <w:fldChar w:fldCharType="begin"/>
      </w:r>
      <w:r w:rsidR="00146D89">
        <w:instrText xml:space="preserve"> REF _Ref305979053 \r \h  \* MERGEFORMAT </w:instrText>
      </w:r>
      <w:r w:rsidR="00146D89">
        <w:fldChar w:fldCharType="separate"/>
      </w:r>
      <w:r w:rsidR="002A74A8" w:rsidRPr="002A74A8">
        <w:rPr>
          <w:bCs w:val="0"/>
          <w:sz w:val="24"/>
          <w:szCs w:val="24"/>
        </w:rPr>
        <w:t>3.10.4</w:t>
      </w:r>
      <w:r w:rsidR="00146D89">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348"/>
      <w:bookmarkStart w:id="487" w:name="_Ref303102866"/>
      <w:bookmarkStart w:id="488" w:name="_Toc305835589"/>
      <w:bookmarkStart w:id="489" w:name="_Ref303683952"/>
      <w:bookmarkStart w:id="490" w:name="__RefNumPara__840_922829174"/>
      <w:bookmarkEnd w:id="481"/>
      <w:r w:rsidRPr="00414CAF">
        <w:lastRenderedPageBreak/>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2"/>
      <w:bookmarkEnd w:id="483"/>
      <w:bookmarkEnd w:id="484"/>
      <w:bookmarkEnd w:id="485"/>
      <w:bookmarkEnd w:id="486"/>
      <w:r w:rsidRPr="00414CAF">
        <w:t xml:space="preserve"> </w:t>
      </w:r>
      <w:bookmarkEnd w:id="487"/>
      <w:bookmarkEnd w:id="488"/>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0702A1">
        <w:rPr>
          <w:sz w:val="24"/>
          <w:szCs w:val="24"/>
        </w:rPr>
        <w:fldChar w:fldCharType="begin"/>
      </w:r>
      <w:r w:rsidR="005818B2">
        <w:rPr>
          <w:sz w:val="24"/>
          <w:szCs w:val="24"/>
        </w:rPr>
        <w:instrText xml:space="preserve"> REF _Ref440272931 \r \h </w:instrText>
      </w:r>
      <w:r w:rsidR="000702A1">
        <w:rPr>
          <w:sz w:val="24"/>
          <w:szCs w:val="24"/>
        </w:rPr>
      </w:r>
      <w:r w:rsidR="000702A1">
        <w:rPr>
          <w:sz w:val="24"/>
          <w:szCs w:val="24"/>
        </w:rPr>
        <w:fldChar w:fldCharType="separate"/>
      </w:r>
      <w:r w:rsidR="002A74A8">
        <w:rPr>
          <w:sz w:val="24"/>
          <w:szCs w:val="24"/>
        </w:rPr>
        <w:t>2</w:t>
      </w:r>
      <w:r w:rsidR="000702A1">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349"/>
      <w:r w:rsidRPr="006E1884">
        <w:t xml:space="preserve">Уведомление о результатах </w:t>
      </w:r>
      <w:bookmarkEnd w:id="491"/>
      <w:bookmarkEnd w:id="492"/>
      <w:r w:rsidRPr="006E1884">
        <w:t>запроса предложений</w:t>
      </w:r>
      <w:bookmarkEnd w:id="493"/>
      <w:bookmarkEnd w:id="494"/>
    </w:p>
    <w:bookmarkEnd w:id="489"/>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146D89">
        <w:fldChar w:fldCharType="begin"/>
      </w:r>
      <w:r w:rsidR="00146D89">
        <w:instrText xml:space="preserve"> REF _Ref191386085 \r \h  \* MERGEFORMAT </w:instrText>
      </w:r>
      <w:r w:rsidR="00146D89">
        <w:fldChar w:fldCharType="separate"/>
      </w:r>
      <w:r w:rsidR="002A74A8" w:rsidRPr="002A74A8">
        <w:rPr>
          <w:iCs/>
          <w:sz w:val="24"/>
          <w:szCs w:val="24"/>
        </w:rPr>
        <w:t>1.1.1</w:t>
      </w:r>
      <w:r w:rsidR="00146D89">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15176">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15176">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350"/>
      <w:r>
        <w:rPr>
          <w:szCs w:val="24"/>
        </w:rPr>
        <w:lastRenderedPageBreak/>
        <w:t>Техническая часть</w:t>
      </w:r>
      <w:bookmarkEnd w:id="495"/>
      <w:bookmarkEnd w:id="496"/>
      <w:bookmarkEnd w:id="497"/>
      <w:bookmarkEnd w:id="498"/>
      <w:bookmarkEnd w:id="499"/>
      <w:r w:rsidRPr="00E71A48">
        <w:rPr>
          <w:szCs w:val="24"/>
        </w:rPr>
        <w:t xml:space="preserve"> </w:t>
      </w:r>
    </w:p>
    <w:p w:rsidR="002B5044" w:rsidRPr="00C12FA4"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1351"/>
      <w:bookmarkStart w:id="509" w:name="_Toc167189319"/>
      <w:bookmarkStart w:id="510" w:name="_Toc168725254"/>
      <w:r w:rsidRPr="00C12FA4">
        <w:t xml:space="preserve">Перечень, объемы и характеристики </w:t>
      </w:r>
      <w:bookmarkEnd w:id="500"/>
      <w:bookmarkEnd w:id="501"/>
      <w:bookmarkEnd w:id="502"/>
      <w:bookmarkEnd w:id="503"/>
      <w:bookmarkEnd w:id="504"/>
      <w:bookmarkEnd w:id="505"/>
      <w:bookmarkEnd w:id="506"/>
      <w:bookmarkEnd w:id="507"/>
      <w:r w:rsidR="00C3704B">
        <w:t>закупаемых услуг</w:t>
      </w:r>
      <w:bookmarkEnd w:id="508"/>
    </w:p>
    <w:p w:rsidR="002B5044" w:rsidRPr="003803A7"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2334"/>
      <w:bookmarkStart w:id="525" w:name="_Toc440875107"/>
      <w:bookmarkStart w:id="526" w:name="_Toc441131352"/>
      <w:r w:rsidRPr="000827F7">
        <w:rPr>
          <w:b w:val="0"/>
          <w:szCs w:val="24"/>
        </w:rPr>
        <w:t>Техническ</w:t>
      </w:r>
      <w:r w:rsidR="003776BB" w:rsidRPr="000827F7">
        <w:rPr>
          <w:b w:val="0"/>
          <w:szCs w:val="24"/>
        </w:rPr>
        <w:t>ое(</w:t>
      </w:r>
      <w:r w:rsidRPr="000827F7">
        <w:rPr>
          <w:b w:val="0"/>
          <w:szCs w:val="24"/>
        </w:rPr>
        <w:t>ие</w:t>
      </w:r>
      <w:r w:rsidR="003776BB" w:rsidRPr="000827F7">
        <w:rPr>
          <w:b w:val="0"/>
          <w:szCs w:val="24"/>
        </w:rPr>
        <w:t>)</w:t>
      </w:r>
      <w:r w:rsidRPr="000827F7">
        <w:rPr>
          <w:b w:val="0"/>
          <w:szCs w:val="24"/>
        </w:rPr>
        <w:t xml:space="preserve"> задани</w:t>
      </w:r>
      <w:r w:rsidR="003776BB" w:rsidRPr="000827F7">
        <w:rPr>
          <w:b w:val="0"/>
          <w:szCs w:val="24"/>
        </w:rPr>
        <w:t>е(</w:t>
      </w:r>
      <w:r w:rsidRPr="000827F7">
        <w:rPr>
          <w:b w:val="0"/>
          <w:szCs w:val="24"/>
        </w:rPr>
        <w:t>я</w:t>
      </w:r>
      <w:r w:rsidR="003776BB" w:rsidRPr="000827F7">
        <w:rPr>
          <w:b w:val="0"/>
          <w:szCs w:val="24"/>
        </w:rPr>
        <w:t>)</w:t>
      </w:r>
      <w:r w:rsidRPr="000827F7">
        <w:rPr>
          <w:b w:val="0"/>
          <w:szCs w:val="24"/>
        </w:rPr>
        <w:t xml:space="preserve"> </w:t>
      </w:r>
      <w:r w:rsidR="00A154B7" w:rsidRPr="000827F7">
        <w:rPr>
          <w:b w:val="0"/>
          <w:szCs w:val="24"/>
        </w:rPr>
        <w:t xml:space="preserve">по Лоту №1 (подраздел </w:t>
      </w:r>
      <w:r w:rsidR="000702A1" w:rsidRPr="000827F7">
        <w:rPr>
          <w:b w:val="0"/>
          <w:szCs w:val="24"/>
        </w:rPr>
        <w:fldChar w:fldCharType="begin"/>
      </w:r>
      <w:r w:rsidR="00A154B7" w:rsidRPr="000827F7">
        <w:rPr>
          <w:b w:val="0"/>
          <w:szCs w:val="24"/>
        </w:rPr>
        <w:instrText xml:space="preserve"> REF _Ref440275279 \r \h </w:instrText>
      </w:r>
      <w:r w:rsidR="000827F7">
        <w:rPr>
          <w:b w:val="0"/>
          <w:szCs w:val="24"/>
        </w:rPr>
        <w:instrText xml:space="preserve"> \* MERGEFORMAT </w:instrText>
      </w:r>
      <w:r w:rsidR="000702A1" w:rsidRPr="000827F7">
        <w:rPr>
          <w:b w:val="0"/>
          <w:szCs w:val="24"/>
        </w:rPr>
      </w:r>
      <w:r w:rsidR="000702A1" w:rsidRPr="000827F7">
        <w:rPr>
          <w:b w:val="0"/>
          <w:szCs w:val="24"/>
        </w:rPr>
        <w:fldChar w:fldCharType="separate"/>
      </w:r>
      <w:r w:rsidR="002A74A8" w:rsidRPr="000827F7">
        <w:rPr>
          <w:b w:val="0"/>
          <w:szCs w:val="24"/>
        </w:rPr>
        <w:t>1.1.4</w:t>
      </w:r>
      <w:r w:rsidR="000702A1" w:rsidRPr="000827F7">
        <w:rPr>
          <w:b w:val="0"/>
          <w:szCs w:val="24"/>
        </w:rPr>
        <w:fldChar w:fldCharType="end"/>
      </w:r>
      <w:r w:rsidR="00A154B7" w:rsidRPr="000827F7">
        <w:rPr>
          <w:b w:val="0"/>
          <w:szCs w:val="24"/>
        </w:rPr>
        <w:t>)</w:t>
      </w:r>
      <w:r w:rsidRPr="000827F7">
        <w:rPr>
          <w:b w:val="0"/>
          <w:szCs w:val="24"/>
        </w:rPr>
        <w:t xml:space="preserve"> изложен</w:t>
      </w:r>
      <w:r w:rsidR="00F463E8" w:rsidRPr="000827F7">
        <w:rPr>
          <w:b w:val="0"/>
          <w:szCs w:val="24"/>
        </w:rPr>
        <w:t>о(</w:t>
      </w:r>
      <w:r w:rsidRPr="000827F7">
        <w:rPr>
          <w:b w:val="0"/>
          <w:szCs w:val="24"/>
        </w:rPr>
        <w:t>ы</w:t>
      </w:r>
      <w:r w:rsidR="00F463E8" w:rsidRPr="000827F7">
        <w:rPr>
          <w:b w:val="0"/>
          <w:szCs w:val="24"/>
        </w:rPr>
        <w:t>)</w:t>
      </w:r>
      <w:r w:rsidRPr="000827F7">
        <w:rPr>
          <w:b w:val="0"/>
          <w:szCs w:val="24"/>
        </w:rPr>
        <w:t xml:space="preserve"> в</w:t>
      </w:r>
      <w:r w:rsidRPr="00C12FA4">
        <w:rPr>
          <w:b w:val="0"/>
          <w:szCs w:val="24"/>
        </w:rPr>
        <w:t xml:space="preserve">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3803A7" w:rsidRDefault="002B5044" w:rsidP="0021751A">
      <w:pPr>
        <w:pStyle w:val="2"/>
        <w:ind w:left="1701" w:hanging="1134"/>
      </w:pPr>
      <w:bookmarkStart w:id="527" w:name="_Ref194832984"/>
      <w:bookmarkStart w:id="528" w:name="_Ref197686508"/>
      <w:bookmarkStart w:id="529" w:name="_Toc423421727"/>
      <w:bookmarkStart w:id="530" w:name="_Toc441131353"/>
      <w:r w:rsidRPr="003803A7">
        <w:t xml:space="preserve">Требование к </w:t>
      </w:r>
      <w:bookmarkEnd w:id="527"/>
      <w:bookmarkEnd w:id="528"/>
      <w:bookmarkEnd w:id="529"/>
      <w:r w:rsidR="00C3704B">
        <w:t>закупаемым услугам</w:t>
      </w:r>
      <w:bookmarkEnd w:id="530"/>
    </w:p>
    <w:p w:rsidR="002B5044" w:rsidRPr="003776BB"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2336"/>
      <w:bookmarkStart w:id="545" w:name="_Toc440875109"/>
      <w:bookmarkStart w:id="546" w:name="_Toc441131354"/>
      <w:bookmarkStart w:id="547" w:name="_Ref194833053"/>
      <w:bookmarkStart w:id="548" w:name="_Ref223496951"/>
      <w:bookmarkStart w:id="549"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1355"/>
      <w:bookmarkEnd w:id="5"/>
      <w:bookmarkEnd w:id="490"/>
      <w:r w:rsidRPr="00E71A48">
        <w:rPr>
          <w:szCs w:val="24"/>
        </w:rPr>
        <w:lastRenderedPageBreak/>
        <w:t>Образцы основных форм документов, включаемых в Заявку</w:t>
      </w:r>
      <w:bookmarkEnd w:id="550"/>
      <w:bookmarkEnd w:id="551"/>
      <w:r w:rsidRPr="00E71A48">
        <w:rPr>
          <w:szCs w:val="24"/>
        </w:rPr>
        <w:t xml:space="preserve"> </w:t>
      </w:r>
    </w:p>
    <w:p w:rsidR="004F4D80" w:rsidRPr="00F647F7"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1356"/>
      <w:r w:rsidRPr="00F647F7">
        <w:t xml:space="preserve">Письмо о подаче оферты </w:t>
      </w:r>
      <w:bookmarkStart w:id="559" w:name="_Ref22846535"/>
      <w:r w:rsidRPr="00F647F7">
        <w:t>(</w:t>
      </w:r>
      <w:bookmarkEnd w:id="559"/>
      <w:r w:rsidRPr="00F647F7">
        <w:t xml:space="preserve">форма </w:t>
      </w:r>
      <w:r w:rsidRPr="00F647F7">
        <w:rPr>
          <w:noProof/>
        </w:rPr>
        <w:t>1</w:t>
      </w:r>
      <w:r w:rsidRPr="00F647F7">
        <w:t>)</w:t>
      </w:r>
      <w:bookmarkEnd w:id="552"/>
      <w:bookmarkEnd w:id="553"/>
      <w:bookmarkEnd w:id="554"/>
      <w:bookmarkEnd w:id="555"/>
      <w:bookmarkEnd w:id="556"/>
      <w:bookmarkEnd w:id="557"/>
      <w:bookmarkEnd w:id="558"/>
    </w:p>
    <w:p w:rsidR="004F4D80" w:rsidRPr="00C236C0"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1131357"/>
      <w:r w:rsidRPr="00C236C0">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CC668E">
        <w:rPr>
          <w:sz w:val="24"/>
          <w:szCs w:val="24"/>
        </w:rPr>
        <w:t xml:space="preserve"> </w:t>
      </w:r>
      <w:r w:rsidR="00CC668E"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15176">
      <w:pPr>
        <w:widowControl w:val="0"/>
        <w:numPr>
          <w:ilvl w:val="0"/>
          <w:numId w:val="77"/>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15176">
      <w:pPr>
        <w:widowControl w:val="0"/>
        <w:numPr>
          <w:ilvl w:val="0"/>
          <w:numId w:val="77"/>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15176">
      <w:pPr>
        <w:widowControl w:val="0"/>
        <w:numPr>
          <w:ilvl w:val="0"/>
          <w:numId w:val="77"/>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Pr>
          <w:b/>
          <w:szCs w:val="24"/>
        </w:rPr>
        <w:br w:type="page"/>
      </w:r>
    </w:p>
    <w:p w:rsidR="004F4D80" w:rsidRPr="00C236C0"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2341"/>
      <w:bookmarkStart w:id="596" w:name="_Toc440875113"/>
      <w:bookmarkStart w:id="597" w:name="_Toc441131358"/>
      <w:r w:rsidRPr="00C236C0">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98" w:name="_Ref44105203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98"/>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0702A1">
        <w:rPr>
          <w:sz w:val="24"/>
          <w:szCs w:val="24"/>
        </w:rPr>
        <w:fldChar w:fldCharType="begin"/>
      </w:r>
      <w:r w:rsidR="00673C59">
        <w:rPr>
          <w:sz w:val="24"/>
          <w:szCs w:val="24"/>
        </w:rPr>
        <w:instrText xml:space="preserve"> REF _Ref306008743 \r \h </w:instrText>
      </w:r>
      <w:r w:rsidR="000702A1">
        <w:rPr>
          <w:sz w:val="24"/>
          <w:szCs w:val="24"/>
        </w:rPr>
      </w:r>
      <w:r w:rsidR="000702A1">
        <w:rPr>
          <w:sz w:val="24"/>
          <w:szCs w:val="24"/>
        </w:rPr>
        <w:fldChar w:fldCharType="separate"/>
      </w:r>
      <w:r w:rsidR="002A74A8">
        <w:rPr>
          <w:sz w:val="24"/>
          <w:szCs w:val="24"/>
        </w:rPr>
        <w:t>3.3.4</w:t>
      </w:r>
      <w:r w:rsidR="000702A1">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0702A1">
        <w:rPr>
          <w:sz w:val="24"/>
          <w:szCs w:val="24"/>
        </w:rPr>
        <w:fldChar w:fldCharType="begin"/>
      </w:r>
      <w:r w:rsidR="00D56F8C">
        <w:rPr>
          <w:sz w:val="24"/>
          <w:szCs w:val="24"/>
        </w:rPr>
        <w:instrText xml:space="preserve"> REF _Ref55279015 \r \h </w:instrText>
      </w:r>
      <w:r w:rsidR="000702A1">
        <w:rPr>
          <w:sz w:val="24"/>
          <w:szCs w:val="24"/>
        </w:rPr>
      </w:r>
      <w:r w:rsidR="000702A1">
        <w:rPr>
          <w:sz w:val="24"/>
          <w:szCs w:val="24"/>
        </w:rPr>
        <w:fldChar w:fldCharType="separate"/>
      </w:r>
      <w:r w:rsidR="002A74A8">
        <w:rPr>
          <w:sz w:val="24"/>
          <w:szCs w:val="24"/>
        </w:rPr>
        <w:t>3.3.1.6</w:t>
      </w:r>
      <w:r w:rsidR="000702A1">
        <w:rPr>
          <w:sz w:val="24"/>
          <w:szCs w:val="24"/>
        </w:rPr>
        <w:fldChar w:fldCharType="end"/>
      </w:r>
      <w:r w:rsidRPr="00492C8B">
        <w:rPr>
          <w:sz w:val="24"/>
          <w:szCs w:val="24"/>
        </w:rPr>
        <w:t xml:space="preserve"> и </w:t>
      </w:r>
      <w:r w:rsidR="000702A1">
        <w:rPr>
          <w:sz w:val="24"/>
          <w:szCs w:val="24"/>
        </w:rPr>
        <w:fldChar w:fldCharType="begin"/>
      </w:r>
      <w:r w:rsidR="00D56F8C">
        <w:rPr>
          <w:sz w:val="24"/>
          <w:szCs w:val="24"/>
        </w:rPr>
        <w:instrText xml:space="preserve"> REF _Ref195087786 \r \h </w:instrText>
      </w:r>
      <w:r w:rsidR="000702A1">
        <w:rPr>
          <w:sz w:val="24"/>
          <w:szCs w:val="24"/>
        </w:rPr>
      </w:r>
      <w:r w:rsidR="000702A1">
        <w:rPr>
          <w:sz w:val="24"/>
          <w:szCs w:val="24"/>
        </w:rPr>
        <w:fldChar w:fldCharType="separate"/>
      </w:r>
      <w:r w:rsidR="002A74A8">
        <w:rPr>
          <w:sz w:val="24"/>
          <w:szCs w:val="24"/>
        </w:rPr>
        <w:t>3.3.1.7</w:t>
      </w:r>
      <w:r w:rsidR="000702A1">
        <w:rPr>
          <w:sz w:val="24"/>
          <w:szCs w:val="24"/>
        </w:rPr>
        <w:fldChar w:fldCharType="end"/>
      </w:r>
      <w:r w:rsidRPr="00492C8B">
        <w:rPr>
          <w:sz w:val="24"/>
          <w:szCs w:val="24"/>
        </w:rPr>
        <w:t>.</w:t>
      </w:r>
    </w:p>
    <w:p w:rsidR="00892D7B" w:rsidRPr="00492C8B" w:rsidRDefault="00892D7B" w:rsidP="00892D7B">
      <w:pPr>
        <w:pStyle w:val="aff6"/>
        <w:numPr>
          <w:ilvl w:val="3"/>
          <w:numId w:val="1"/>
        </w:numPr>
        <w:tabs>
          <w:tab w:val="num" w:pos="1134"/>
        </w:tabs>
        <w:suppressAutoHyphens w:val="0"/>
        <w:spacing w:before="100" w:beforeAutospacing="1" w:line="240" w:lineRule="auto"/>
        <w:rPr>
          <w:sz w:val="24"/>
          <w:szCs w:val="24"/>
        </w:rPr>
      </w:pPr>
      <w:r w:rsidRPr="004B74B1">
        <w:rPr>
          <w:sz w:val="24"/>
          <w:szCs w:val="24"/>
        </w:rPr>
        <w:t xml:space="preserve">Начальная (предельная) цена, </w:t>
      </w:r>
      <w:r w:rsidRPr="00892D7B">
        <w:rPr>
          <w:sz w:val="24"/>
          <w:szCs w:val="24"/>
        </w:rPr>
        <w:t xml:space="preserve">указываемая согласно п. </w:t>
      </w:r>
      <w:r w:rsidR="00146D89">
        <w:fldChar w:fldCharType="begin"/>
      </w:r>
      <w:r w:rsidR="00146D89">
        <w:instrText xml:space="preserve"> REF _Ref441052031 \r \h  \* MERGEFORMAT </w:instrText>
      </w:r>
      <w:r w:rsidR="00146D89">
        <w:fldChar w:fldCharType="separate"/>
      </w:r>
      <w:r w:rsidR="002A74A8" w:rsidRPr="002A74A8">
        <w:rPr>
          <w:sz w:val="24"/>
          <w:szCs w:val="24"/>
        </w:rPr>
        <w:t>5.1.2.3</w:t>
      </w:r>
      <w:r w:rsidR="00146D89">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0702A1">
        <w:rPr>
          <w:sz w:val="24"/>
          <w:szCs w:val="24"/>
        </w:rPr>
        <w:fldChar w:fldCharType="begin"/>
      </w:r>
      <w:r>
        <w:rPr>
          <w:sz w:val="24"/>
          <w:szCs w:val="24"/>
        </w:rPr>
        <w:instrText xml:space="preserve"> REF _Ref441051750 \r \h </w:instrText>
      </w:r>
      <w:r w:rsidR="000702A1">
        <w:rPr>
          <w:sz w:val="24"/>
          <w:szCs w:val="24"/>
        </w:rPr>
      </w:r>
      <w:r w:rsidR="000702A1">
        <w:rPr>
          <w:sz w:val="24"/>
          <w:szCs w:val="24"/>
        </w:rPr>
        <w:fldChar w:fldCharType="separate"/>
      </w:r>
      <w:r w:rsidR="002A74A8">
        <w:rPr>
          <w:sz w:val="24"/>
          <w:szCs w:val="24"/>
        </w:rPr>
        <w:t>3.3.7.1</w:t>
      </w:r>
      <w:r w:rsidR="000702A1">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bookmarkStart w:id="599" w:name="_Ref55335821"/>
      <w:bookmarkStart w:id="600" w:name="_Ref55336345"/>
      <w:bookmarkStart w:id="601" w:name="_Toc57314674"/>
      <w:bookmarkStart w:id="602" w:name="_Toc69728988"/>
      <w:bookmarkStart w:id="603" w:name="_Toc98253922"/>
      <w:bookmarkStart w:id="604" w:name="_Toc165173850"/>
      <w:r>
        <w:br w:type="page"/>
      </w:r>
    </w:p>
    <w:p w:rsidR="00920CB0" w:rsidRDefault="00920CB0" w:rsidP="00920CB0">
      <w:pPr>
        <w:pStyle w:val="3"/>
        <w:rPr>
          <w:szCs w:val="24"/>
        </w:rPr>
      </w:pPr>
      <w:bookmarkStart w:id="605" w:name="_Ref440271964"/>
      <w:bookmarkStart w:id="606" w:name="_Toc440361371"/>
      <w:bookmarkStart w:id="607" w:name="_Toc440376126"/>
      <w:bookmarkStart w:id="608" w:name="_Toc441131359"/>
      <w:r>
        <w:rPr>
          <w:szCs w:val="24"/>
        </w:rPr>
        <w:lastRenderedPageBreak/>
        <w:t>Антикоррупционные обязательства (Форма 1.1).</w:t>
      </w:r>
      <w:bookmarkEnd w:id="605"/>
      <w:bookmarkEnd w:id="606"/>
      <w:bookmarkEnd w:id="607"/>
      <w:bookmarkEnd w:id="608"/>
    </w:p>
    <w:p w:rsidR="00920CB0" w:rsidRPr="00920CB0" w:rsidRDefault="00920CB0" w:rsidP="00B15176">
      <w:pPr>
        <w:pStyle w:val="3"/>
        <w:numPr>
          <w:ilvl w:val="3"/>
          <w:numId w:val="75"/>
        </w:numPr>
        <w:rPr>
          <w:b w:val="0"/>
          <w:szCs w:val="24"/>
        </w:rPr>
      </w:pPr>
      <w:bookmarkStart w:id="609" w:name="_Toc439238216"/>
      <w:bookmarkStart w:id="610" w:name="_Toc439252764"/>
      <w:bookmarkStart w:id="611" w:name="_Toc439323738"/>
      <w:bookmarkStart w:id="612" w:name="_Toc440361372"/>
      <w:bookmarkStart w:id="613" w:name="_Toc440376127"/>
      <w:bookmarkStart w:id="614" w:name="_Toc440376254"/>
      <w:bookmarkStart w:id="615" w:name="_Toc440382512"/>
      <w:bookmarkStart w:id="616" w:name="_Toc440447182"/>
      <w:bookmarkStart w:id="617" w:name="_Toc440632343"/>
      <w:bookmarkStart w:id="618" w:name="_Toc440875115"/>
      <w:bookmarkStart w:id="619" w:name="_Toc441131360"/>
      <w:r w:rsidRPr="00920CB0">
        <w:rPr>
          <w:b w:val="0"/>
          <w:szCs w:val="24"/>
        </w:rPr>
        <w:t xml:space="preserve">Форма </w:t>
      </w:r>
      <w:r>
        <w:rPr>
          <w:b w:val="0"/>
          <w:szCs w:val="24"/>
        </w:rPr>
        <w:t>Антикоррупционных обязательств</w:t>
      </w:r>
      <w:bookmarkEnd w:id="609"/>
      <w:bookmarkEnd w:id="610"/>
      <w:bookmarkEnd w:id="611"/>
      <w:bookmarkEnd w:id="612"/>
      <w:bookmarkEnd w:id="613"/>
      <w:bookmarkEnd w:id="614"/>
      <w:bookmarkEnd w:id="615"/>
      <w:bookmarkEnd w:id="616"/>
      <w:bookmarkEnd w:id="617"/>
      <w:bookmarkEnd w:id="618"/>
      <w:bookmarkEnd w:id="619"/>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15176">
      <w:pPr>
        <w:numPr>
          <w:ilvl w:val="0"/>
          <w:numId w:val="70"/>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15176">
      <w:pPr>
        <w:widowControl w:val="0"/>
        <w:numPr>
          <w:ilvl w:val="1"/>
          <w:numId w:val="74"/>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737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15176">
      <w:pPr>
        <w:numPr>
          <w:ilvl w:val="0"/>
          <w:numId w:val="70"/>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15176">
      <w:pPr>
        <w:numPr>
          <w:ilvl w:val="0"/>
          <w:numId w:val="73"/>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15176">
      <w:pPr>
        <w:numPr>
          <w:ilvl w:val="0"/>
          <w:numId w:val="73"/>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15176">
      <w:pPr>
        <w:numPr>
          <w:ilvl w:val="0"/>
          <w:numId w:val="71"/>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B15176">
      <w:pPr>
        <w:numPr>
          <w:ilvl w:val="1"/>
          <w:numId w:val="72"/>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15176">
      <w:pPr>
        <w:numPr>
          <w:ilvl w:val="1"/>
          <w:numId w:val="72"/>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15176">
      <w:pPr>
        <w:numPr>
          <w:ilvl w:val="0"/>
          <w:numId w:val="72"/>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15176">
      <w:pPr>
        <w:numPr>
          <w:ilvl w:val="0"/>
          <w:numId w:val="72"/>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15176">
      <w:pPr>
        <w:numPr>
          <w:ilvl w:val="0"/>
          <w:numId w:val="72"/>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5"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6"/>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0" w:name="_Toc423423668"/>
      <w:bookmarkStart w:id="621" w:name="_Ref440271072"/>
      <w:bookmarkStart w:id="622" w:name="_Ref440273986"/>
      <w:bookmarkStart w:id="623" w:name="_Ref440274337"/>
      <w:bookmarkStart w:id="624" w:name="_Ref440274913"/>
      <w:bookmarkStart w:id="625" w:name="_Ref440284918"/>
      <w:bookmarkStart w:id="626" w:name="_Toc441131361"/>
      <w:r>
        <w:lastRenderedPageBreak/>
        <w:t>Сводная таблица стоимости</w:t>
      </w:r>
      <w:r w:rsidR="00CC668E">
        <w:t xml:space="preserve"> </w:t>
      </w:r>
      <w:r w:rsidR="00CC668E" w:rsidRPr="00536E26">
        <w:rPr>
          <w:bCs w:val="0"/>
        </w:rPr>
        <w:t>услуг</w:t>
      </w:r>
      <w:r w:rsidR="004F4D80" w:rsidRPr="00F647F7">
        <w:t xml:space="preserve"> (форма </w:t>
      </w:r>
      <w:r w:rsidR="004F4D80" w:rsidRPr="00F647F7">
        <w:rPr>
          <w:noProof/>
        </w:rPr>
        <w:t>2</w:t>
      </w:r>
      <w:r w:rsidR="004F4D80" w:rsidRPr="00F647F7">
        <w:t>)</w:t>
      </w:r>
      <w:bookmarkEnd w:id="599"/>
      <w:bookmarkEnd w:id="600"/>
      <w:bookmarkEnd w:id="601"/>
      <w:bookmarkEnd w:id="602"/>
      <w:bookmarkEnd w:id="603"/>
      <w:bookmarkEnd w:id="604"/>
      <w:bookmarkEnd w:id="620"/>
      <w:bookmarkEnd w:id="621"/>
      <w:bookmarkEnd w:id="622"/>
      <w:bookmarkEnd w:id="623"/>
      <w:bookmarkEnd w:id="624"/>
      <w:bookmarkEnd w:id="625"/>
      <w:bookmarkEnd w:id="62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7" w:name="_Toc98253923"/>
      <w:bookmarkStart w:id="628" w:name="_Toc157248177"/>
      <w:bookmarkStart w:id="629" w:name="_Toc157496546"/>
      <w:bookmarkStart w:id="630" w:name="_Toc158206085"/>
      <w:bookmarkStart w:id="631" w:name="_Toc164057770"/>
      <w:bookmarkStart w:id="632" w:name="_Toc164137120"/>
      <w:bookmarkStart w:id="633" w:name="_Toc164161280"/>
      <w:bookmarkStart w:id="634" w:name="_Toc165173851"/>
      <w:bookmarkStart w:id="635" w:name="_Ref264038986"/>
      <w:bookmarkStart w:id="636" w:name="_Ref264359294"/>
      <w:bookmarkStart w:id="637" w:name="_Toc439170676"/>
      <w:bookmarkStart w:id="638" w:name="_Toc439172778"/>
      <w:bookmarkStart w:id="639" w:name="_Toc439173222"/>
      <w:bookmarkStart w:id="640" w:name="_Toc439238218"/>
      <w:bookmarkStart w:id="641" w:name="_Toc439252766"/>
      <w:bookmarkStart w:id="642" w:name="_Toc439323740"/>
      <w:bookmarkStart w:id="643" w:name="_Toc440361374"/>
      <w:bookmarkStart w:id="644" w:name="_Toc440376129"/>
      <w:bookmarkStart w:id="645" w:name="_Toc440376256"/>
      <w:bookmarkStart w:id="646" w:name="_Toc440382514"/>
      <w:bookmarkStart w:id="647" w:name="_Toc440447184"/>
      <w:bookmarkStart w:id="648" w:name="_Toc440632345"/>
      <w:bookmarkStart w:id="649" w:name="_Toc440875117"/>
      <w:bookmarkStart w:id="650" w:name="_Toc441131362"/>
      <w:r w:rsidRPr="00C236C0">
        <w:rPr>
          <w:szCs w:val="24"/>
        </w:rPr>
        <w:t xml:space="preserve">Форма </w:t>
      </w:r>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r w:rsidR="00492C8B">
        <w:rPr>
          <w:szCs w:val="24"/>
        </w:rPr>
        <w:t>Сводной таблицы стоимости</w:t>
      </w:r>
      <w:bookmarkEnd w:id="641"/>
      <w:bookmarkEnd w:id="642"/>
      <w:bookmarkEnd w:id="643"/>
      <w:bookmarkEnd w:id="644"/>
      <w:bookmarkEnd w:id="645"/>
      <w:bookmarkEnd w:id="646"/>
      <w:bookmarkEnd w:id="647"/>
      <w:bookmarkEnd w:id="648"/>
      <w:bookmarkEnd w:id="649"/>
      <w:r w:rsidR="00CC668E">
        <w:rPr>
          <w:szCs w:val="24"/>
        </w:rPr>
        <w:t xml:space="preserve"> </w:t>
      </w:r>
      <w:r w:rsidR="00CC668E" w:rsidRPr="00536E26">
        <w:rPr>
          <w:bCs w:val="0"/>
          <w:szCs w:val="24"/>
        </w:rPr>
        <w:t>услуг</w:t>
      </w:r>
      <w:bookmarkEnd w:id="65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CC668E">
        <w:rPr>
          <w:b/>
          <w:sz w:val="24"/>
          <w:szCs w:val="24"/>
        </w:rPr>
        <w:t xml:space="preserve"> </w:t>
      </w:r>
      <w:r w:rsidR="00CC668E" w:rsidRPr="00CC668E">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DB1BF4" w:rsidRPr="00843BBD" w:rsidTr="009E490A">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9E490A" w:rsidRPr="00324FAE" w:rsidTr="009E490A">
        <w:trPr>
          <w:trHeight w:val="944"/>
        </w:trPr>
        <w:tc>
          <w:tcPr>
            <w:tcW w:w="578" w:type="dxa"/>
          </w:tcPr>
          <w:p w:rsidR="009E490A" w:rsidRPr="00324FAE" w:rsidRDefault="009E490A" w:rsidP="005347FA">
            <w:pPr>
              <w:pStyle w:val="aff0"/>
              <w:spacing w:before="0" w:after="0"/>
              <w:rPr>
                <w:sz w:val="24"/>
                <w:szCs w:val="24"/>
                <w:highlight w:val="yellow"/>
              </w:rPr>
            </w:pPr>
            <w:r w:rsidRPr="00324FAE">
              <w:rPr>
                <w:sz w:val="24"/>
                <w:szCs w:val="24"/>
                <w:highlight w:val="yellow"/>
              </w:rPr>
              <w:t>№ п/п</w:t>
            </w:r>
          </w:p>
        </w:tc>
        <w:tc>
          <w:tcPr>
            <w:tcW w:w="5943"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Вид услуг</w:t>
            </w:r>
          </w:p>
        </w:tc>
        <w:tc>
          <w:tcPr>
            <w:tcW w:w="1559"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Ед. изм.</w:t>
            </w:r>
          </w:p>
        </w:tc>
        <w:tc>
          <w:tcPr>
            <w:tcW w:w="1701" w:type="dxa"/>
            <w:vAlign w:val="center"/>
          </w:tcPr>
          <w:p w:rsidR="009E490A" w:rsidRPr="00324FAE" w:rsidRDefault="009E490A" w:rsidP="00146D89">
            <w:pPr>
              <w:spacing w:line="240" w:lineRule="auto"/>
              <w:ind w:firstLine="0"/>
              <w:jc w:val="center"/>
              <w:rPr>
                <w:sz w:val="24"/>
                <w:szCs w:val="24"/>
                <w:highlight w:val="yellow"/>
              </w:rPr>
            </w:pPr>
            <w:r w:rsidRPr="00324FAE">
              <w:rPr>
                <w:sz w:val="24"/>
                <w:szCs w:val="24"/>
                <w:highlight w:val="yellow"/>
              </w:rPr>
              <w:t>Цена единицы без НДС, руб.</w:t>
            </w:r>
          </w:p>
        </w:tc>
        <w:tc>
          <w:tcPr>
            <w:tcW w:w="1843" w:type="dxa"/>
            <w:vAlign w:val="center"/>
          </w:tcPr>
          <w:p w:rsidR="009E490A" w:rsidRPr="00324FAE" w:rsidRDefault="009E490A" w:rsidP="00146D89">
            <w:pPr>
              <w:spacing w:line="240" w:lineRule="auto"/>
              <w:ind w:firstLine="0"/>
              <w:jc w:val="center"/>
              <w:rPr>
                <w:sz w:val="24"/>
                <w:szCs w:val="24"/>
                <w:highlight w:val="yellow"/>
              </w:rPr>
            </w:pPr>
            <w:r w:rsidRPr="00324FAE">
              <w:rPr>
                <w:sz w:val="24"/>
                <w:szCs w:val="24"/>
                <w:highlight w:val="yellow"/>
              </w:rPr>
              <w:t>Цена единицы с НДС, руб.</w:t>
            </w:r>
          </w:p>
        </w:tc>
        <w:tc>
          <w:tcPr>
            <w:tcW w:w="3827"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Примечания</w:t>
            </w:r>
          </w:p>
        </w:tc>
      </w:tr>
      <w:tr w:rsidR="00DB1BF4" w:rsidRPr="00324FAE" w:rsidTr="009E490A">
        <w:trPr>
          <w:trHeight w:val="284"/>
        </w:trPr>
        <w:tc>
          <w:tcPr>
            <w:tcW w:w="15451" w:type="dxa"/>
            <w:gridSpan w:val="6"/>
          </w:tcPr>
          <w:p w:rsidR="00DB1BF4" w:rsidRPr="00324FAE" w:rsidRDefault="00DB1BF4" w:rsidP="00B15176">
            <w:pPr>
              <w:pStyle w:val="aff1"/>
              <w:numPr>
                <w:ilvl w:val="0"/>
                <w:numId w:val="86"/>
              </w:numPr>
              <w:tabs>
                <w:tab w:val="left" w:pos="-1951"/>
              </w:tabs>
              <w:suppressAutoHyphens w:val="0"/>
              <w:spacing w:before="0" w:after="0"/>
              <w:rPr>
                <w:color w:val="000000"/>
                <w:szCs w:val="24"/>
                <w:highlight w:val="yellow"/>
              </w:rPr>
            </w:pPr>
            <w:r w:rsidRPr="00324FAE">
              <w:rPr>
                <w:bCs w:val="0"/>
                <w:highlight w:val="yellow"/>
              </w:rPr>
              <w:t>Филиал ПАО «МРСК Центра»</w:t>
            </w:r>
            <w:r w:rsidRPr="00324FAE">
              <w:rPr>
                <w:highlight w:val="yellow"/>
              </w:rPr>
              <w:t xml:space="preserve"> «</w:t>
            </w:r>
            <w:r w:rsidRPr="00324FAE">
              <w:rPr>
                <w:rStyle w:val="aa"/>
                <w:b w:val="0"/>
                <w:highlight w:val="yellow"/>
              </w:rPr>
              <w:t>____</w:t>
            </w:r>
            <w:r w:rsidRPr="00324FAE">
              <w:rPr>
                <w:rStyle w:val="aa"/>
                <w:highlight w:val="yellow"/>
              </w:rPr>
              <w:t xml:space="preserve"> </w:t>
            </w:r>
            <w:r w:rsidRPr="00324FAE">
              <w:rPr>
                <w:highlight w:val="yellow"/>
              </w:rPr>
              <w:t>энерго»</w:t>
            </w:r>
          </w:p>
        </w:tc>
      </w:tr>
      <w:tr w:rsidR="009E490A" w:rsidRPr="00324FAE" w:rsidTr="009E490A">
        <w:trPr>
          <w:trHeight w:val="284"/>
        </w:trPr>
        <w:tc>
          <w:tcPr>
            <w:tcW w:w="578" w:type="dxa"/>
          </w:tcPr>
          <w:p w:rsidR="009E490A" w:rsidRPr="00324FAE" w:rsidRDefault="009E490A" w:rsidP="00B15176">
            <w:pPr>
              <w:pStyle w:val="aff1"/>
              <w:numPr>
                <w:ilvl w:val="0"/>
                <w:numId w:val="84"/>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B15176">
            <w:pPr>
              <w:pStyle w:val="aff1"/>
              <w:numPr>
                <w:ilvl w:val="0"/>
                <w:numId w:val="84"/>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B15176">
            <w:pPr>
              <w:pStyle w:val="aff1"/>
              <w:numPr>
                <w:ilvl w:val="0"/>
                <w:numId w:val="84"/>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DB1BF4" w:rsidRPr="00324FAE" w:rsidTr="009E490A">
        <w:trPr>
          <w:trHeight w:val="284"/>
        </w:trPr>
        <w:tc>
          <w:tcPr>
            <w:tcW w:w="15451" w:type="dxa"/>
            <w:gridSpan w:val="6"/>
          </w:tcPr>
          <w:p w:rsidR="00DB1BF4" w:rsidRPr="00324FAE" w:rsidRDefault="00DB1BF4" w:rsidP="00B15176">
            <w:pPr>
              <w:pStyle w:val="aff1"/>
              <w:numPr>
                <w:ilvl w:val="0"/>
                <w:numId w:val="86"/>
              </w:numPr>
              <w:suppressAutoHyphens w:val="0"/>
              <w:spacing w:before="0" w:after="0"/>
              <w:rPr>
                <w:color w:val="000000"/>
                <w:szCs w:val="24"/>
                <w:highlight w:val="yellow"/>
              </w:rPr>
            </w:pPr>
            <w:r w:rsidRPr="00324FAE">
              <w:rPr>
                <w:bCs w:val="0"/>
                <w:highlight w:val="yellow"/>
              </w:rPr>
              <w:t>Филиал ПАО «МРСК Центра»</w:t>
            </w:r>
            <w:r w:rsidRPr="00324FAE">
              <w:rPr>
                <w:highlight w:val="yellow"/>
              </w:rPr>
              <w:t xml:space="preserve"> «</w:t>
            </w:r>
            <w:r w:rsidRPr="00324FAE">
              <w:rPr>
                <w:rStyle w:val="aa"/>
                <w:b w:val="0"/>
                <w:highlight w:val="yellow"/>
              </w:rPr>
              <w:t>____</w:t>
            </w:r>
            <w:r w:rsidRPr="00324FAE">
              <w:rPr>
                <w:rStyle w:val="aa"/>
                <w:highlight w:val="yellow"/>
              </w:rPr>
              <w:t xml:space="preserve"> </w:t>
            </w:r>
            <w:r w:rsidRPr="00324FAE">
              <w:rPr>
                <w:highlight w:val="yellow"/>
              </w:rPr>
              <w:t>энерго»</w:t>
            </w:r>
          </w:p>
        </w:tc>
      </w:tr>
      <w:tr w:rsidR="009E490A" w:rsidRPr="00324FAE" w:rsidTr="009E490A">
        <w:trPr>
          <w:trHeight w:val="284"/>
        </w:trPr>
        <w:tc>
          <w:tcPr>
            <w:tcW w:w="578" w:type="dxa"/>
          </w:tcPr>
          <w:p w:rsidR="009E490A" w:rsidRPr="00324FAE" w:rsidRDefault="009E490A" w:rsidP="00B15176">
            <w:pPr>
              <w:pStyle w:val="aff1"/>
              <w:numPr>
                <w:ilvl w:val="0"/>
                <w:numId w:val="85"/>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B15176">
            <w:pPr>
              <w:pStyle w:val="aff1"/>
              <w:numPr>
                <w:ilvl w:val="0"/>
                <w:numId w:val="85"/>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B15176">
            <w:pPr>
              <w:pStyle w:val="aff1"/>
              <w:numPr>
                <w:ilvl w:val="0"/>
                <w:numId w:val="85"/>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504"/>
        </w:trPr>
        <w:tc>
          <w:tcPr>
            <w:tcW w:w="578" w:type="dxa"/>
          </w:tcPr>
          <w:p w:rsidR="009E490A" w:rsidRPr="00324FAE" w:rsidRDefault="009E490A" w:rsidP="005347FA">
            <w:pPr>
              <w:pStyle w:val="aff1"/>
              <w:spacing w:before="0" w:after="0"/>
              <w:rPr>
                <w:color w:val="000000"/>
                <w:szCs w:val="24"/>
                <w:highlight w:val="yellow"/>
              </w:rPr>
            </w:pPr>
            <w:r w:rsidRPr="00324FAE">
              <w:rPr>
                <w:color w:val="000000"/>
                <w:szCs w:val="24"/>
                <w:highlight w:val="yellow"/>
              </w:rPr>
              <w:t>…</w:t>
            </w: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843BBD" w:rsidTr="009E490A">
        <w:trPr>
          <w:trHeight w:val="284"/>
        </w:trPr>
        <w:tc>
          <w:tcPr>
            <w:tcW w:w="578" w:type="dxa"/>
          </w:tcPr>
          <w:p w:rsidR="009E490A" w:rsidRPr="00843BBD" w:rsidRDefault="009E490A" w:rsidP="005347FA">
            <w:pPr>
              <w:pStyle w:val="aff1"/>
              <w:spacing w:before="0" w:after="0"/>
              <w:rPr>
                <w:color w:val="000000"/>
                <w:szCs w:val="24"/>
              </w:rPr>
            </w:pPr>
            <w:r w:rsidRPr="00324FAE">
              <w:rPr>
                <w:color w:val="000000"/>
                <w:szCs w:val="24"/>
                <w:highlight w:val="yellow"/>
              </w:rPr>
              <w:t>…</w:t>
            </w:r>
          </w:p>
        </w:tc>
        <w:tc>
          <w:tcPr>
            <w:tcW w:w="5943" w:type="dxa"/>
          </w:tcPr>
          <w:p w:rsidR="009E490A" w:rsidRPr="00843BBD" w:rsidRDefault="009E490A" w:rsidP="005347FA">
            <w:pPr>
              <w:pStyle w:val="aff1"/>
              <w:spacing w:before="0" w:after="0"/>
              <w:rPr>
                <w:color w:val="000000"/>
                <w:szCs w:val="24"/>
              </w:rPr>
            </w:pPr>
          </w:p>
        </w:tc>
        <w:tc>
          <w:tcPr>
            <w:tcW w:w="1559" w:type="dxa"/>
          </w:tcPr>
          <w:p w:rsidR="009E490A" w:rsidRPr="00843BBD" w:rsidRDefault="009E490A" w:rsidP="005347FA">
            <w:pPr>
              <w:pStyle w:val="aff1"/>
              <w:spacing w:before="0" w:after="0"/>
              <w:rPr>
                <w:color w:val="000000"/>
                <w:szCs w:val="24"/>
              </w:rPr>
            </w:pPr>
          </w:p>
        </w:tc>
        <w:tc>
          <w:tcPr>
            <w:tcW w:w="1701" w:type="dxa"/>
          </w:tcPr>
          <w:p w:rsidR="009E490A" w:rsidRPr="00843BBD" w:rsidRDefault="009E490A" w:rsidP="005347FA">
            <w:pPr>
              <w:pStyle w:val="aff1"/>
              <w:spacing w:before="0" w:after="0"/>
              <w:rPr>
                <w:color w:val="000000"/>
                <w:szCs w:val="24"/>
              </w:rPr>
            </w:pPr>
          </w:p>
        </w:tc>
        <w:tc>
          <w:tcPr>
            <w:tcW w:w="1843" w:type="dxa"/>
          </w:tcPr>
          <w:p w:rsidR="009E490A" w:rsidRPr="00843BBD" w:rsidRDefault="009E490A" w:rsidP="005347FA">
            <w:pPr>
              <w:pStyle w:val="aff1"/>
              <w:spacing w:before="0" w:after="0"/>
              <w:jc w:val="right"/>
              <w:rPr>
                <w:color w:val="000000"/>
                <w:szCs w:val="24"/>
              </w:rPr>
            </w:pPr>
          </w:p>
        </w:tc>
        <w:tc>
          <w:tcPr>
            <w:tcW w:w="3827" w:type="dxa"/>
          </w:tcPr>
          <w:p w:rsidR="009E490A" w:rsidRPr="00843BBD" w:rsidRDefault="009E490A" w:rsidP="005347FA">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1" w:name="_Toc176765534"/>
      <w:bookmarkStart w:id="652" w:name="_Toc198979983"/>
      <w:bookmarkStart w:id="653" w:name="_Toc217466315"/>
      <w:bookmarkStart w:id="654" w:name="_Toc217702856"/>
      <w:bookmarkStart w:id="655" w:name="_Toc233601974"/>
      <w:bookmarkStart w:id="656" w:name="_Toc263343460"/>
      <w:r w:rsidRPr="00F647F7">
        <w:rPr>
          <w:b w:val="0"/>
          <w:szCs w:val="24"/>
        </w:rPr>
        <w:br w:type="page"/>
      </w:r>
      <w:bookmarkStart w:id="657" w:name="_Toc439170677"/>
      <w:bookmarkStart w:id="658" w:name="_Toc439172779"/>
      <w:bookmarkStart w:id="659" w:name="_Toc439173223"/>
      <w:bookmarkStart w:id="660" w:name="_Toc439238219"/>
      <w:bookmarkStart w:id="661" w:name="_Toc439252767"/>
      <w:bookmarkStart w:id="662" w:name="_Toc439323741"/>
      <w:bookmarkStart w:id="663" w:name="_Toc440361375"/>
      <w:bookmarkStart w:id="664" w:name="_Toc440376130"/>
      <w:bookmarkStart w:id="665" w:name="_Toc440376257"/>
      <w:bookmarkStart w:id="666" w:name="_Toc440382515"/>
      <w:bookmarkStart w:id="667" w:name="_Toc440447185"/>
      <w:bookmarkStart w:id="668" w:name="_Toc440632346"/>
      <w:bookmarkStart w:id="669" w:name="_Toc440875118"/>
      <w:bookmarkStart w:id="670" w:name="_Toc441131363"/>
      <w:r w:rsidRPr="00C236C0">
        <w:rPr>
          <w:szCs w:val="24"/>
        </w:rPr>
        <w:lastRenderedPageBreak/>
        <w:t>Инструкции по заполнению</w:t>
      </w:r>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0702A1">
        <w:rPr>
          <w:bCs w:val="0"/>
          <w:sz w:val="24"/>
          <w:szCs w:val="24"/>
        </w:rPr>
        <w:fldChar w:fldCharType="begin"/>
      </w:r>
      <w:r w:rsidR="007502E0">
        <w:rPr>
          <w:bCs w:val="0"/>
          <w:sz w:val="24"/>
          <w:szCs w:val="24"/>
        </w:rPr>
        <w:instrText xml:space="preserve"> REF _Ref440537086 \r \h </w:instrText>
      </w:r>
      <w:r w:rsidR="000702A1">
        <w:rPr>
          <w:bCs w:val="0"/>
          <w:sz w:val="24"/>
          <w:szCs w:val="24"/>
        </w:rPr>
      </w:r>
      <w:r w:rsidR="000702A1">
        <w:rPr>
          <w:bCs w:val="0"/>
          <w:sz w:val="24"/>
          <w:szCs w:val="24"/>
        </w:rPr>
        <w:fldChar w:fldCharType="separate"/>
      </w:r>
      <w:r w:rsidR="002A74A8">
        <w:rPr>
          <w:bCs w:val="0"/>
          <w:sz w:val="24"/>
          <w:szCs w:val="24"/>
        </w:rPr>
        <w:t>5.3</w:t>
      </w:r>
      <w:r w:rsidR="000702A1">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sidR="009E490A">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CC668E">
        <w:rPr>
          <w:sz w:val="24"/>
          <w:szCs w:val="24"/>
        </w:rPr>
        <w:t xml:space="preserve"> </w:t>
      </w:r>
      <w:r w:rsidR="00CC668E" w:rsidRPr="00536E26">
        <w:rPr>
          <w:bCs w:val="0"/>
          <w:sz w:val="24"/>
          <w:szCs w:val="24"/>
        </w:rPr>
        <w:t>услуг</w:t>
      </w:r>
      <w:r w:rsidRPr="00C6085D">
        <w:rPr>
          <w:sz w:val="24"/>
          <w:szCs w:val="24"/>
        </w:rPr>
        <w:t xml:space="preserve"> должны быть представлены в формате  XXX XXX XXX,XX руб. например: «1 234 567,89 руб.» Округление, указанной суммы 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CC668E">
        <w:rPr>
          <w:sz w:val="24"/>
          <w:szCs w:val="24"/>
        </w:rPr>
        <w:t xml:space="preserve"> </w:t>
      </w:r>
      <w:r w:rsidR="00CC668E"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1" w:name="_Ref86826666"/>
      <w:bookmarkStart w:id="672" w:name="_Toc90385112"/>
      <w:bookmarkStart w:id="673" w:name="_Toc98253925"/>
      <w:bookmarkStart w:id="674" w:name="_Toc165173853"/>
      <w:bookmarkStart w:id="675"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6" w:name="_Ref440537086"/>
      <w:bookmarkStart w:id="677" w:name="_Toc4411313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1"/>
      <w:bookmarkEnd w:id="672"/>
      <w:bookmarkEnd w:id="673"/>
      <w:bookmarkEnd w:id="674"/>
      <w:bookmarkEnd w:id="675"/>
      <w:bookmarkEnd w:id="676"/>
      <w:bookmarkEnd w:id="67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8" w:name="_Toc90385113"/>
      <w:bookmarkStart w:id="679" w:name="_Toc98253926"/>
      <w:bookmarkStart w:id="680" w:name="_Toc157248180"/>
      <w:bookmarkStart w:id="681" w:name="_Toc157496549"/>
      <w:bookmarkStart w:id="682" w:name="_Toc158206088"/>
      <w:bookmarkStart w:id="683" w:name="_Toc164057773"/>
      <w:bookmarkStart w:id="684" w:name="_Toc164137123"/>
      <w:bookmarkStart w:id="685" w:name="_Toc164161283"/>
      <w:bookmarkStart w:id="686" w:name="_Toc165173854"/>
      <w:bookmarkStart w:id="687" w:name="_Ref193690005"/>
      <w:bookmarkStart w:id="688" w:name="_Toc439170679"/>
      <w:bookmarkStart w:id="689" w:name="_Toc439172781"/>
      <w:bookmarkStart w:id="690" w:name="_Toc439173225"/>
      <w:bookmarkStart w:id="691" w:name="_Toc439238221"/>
      <w:bookmarkStart w:id="692" w:name="_Toc439252769"/>
      <w:bookmarkStart w:id="693" w:name="_Toc439323743"/>
      <w:bookmarkStart w:id="694" w:name="_Toc440361377"/>
      <w:bookmarkStart w:id="695" w:name="_Toc440376132"/>
      <w:bookmarkStart w:id="696" w:name="_Toc440376259"/>
      <w:bookmarkStart w:id="697" w:name="_Toc440382517"/>
      <w:bookmarkStart w:id="698" w:name="_Toc440447187"/>
      <w:bookmarkStart w:id="699" w:name="_Toc440632348"/>
      <w:bookmarkStart w:id="700" w:name="_Toc440875120"/>
      <w:bookmarkStart w:id="701" w:name="_Toc441131365"/>
      <w:r w:rsidRPr="00C236C0">
        <w:rPr>
          <w:szCs w:val="24"/>
        </w:rPr>
        <w:t xml:space="preserve">Форма </w:t>
      </w:r>
      <w:bookmarkEnd w:id="678"/>
      <w:bookmarkEnd w:id="679"/>
      <w:bookmarkEnd w:id="680"/>
      <w:bookmarkEnd w:id="681"/>
      <w:bookmarkEnd w:id="682"/>
      <w:bookmarkEnd w:id="683"/>
      <w:bookmarkEnd w:id="684"/>
      <w:bookmarkEnd w:id="685"/>
      <w:bookmarkEnd w:id="686"/>
      <w:bookmarkEnd w:id="687"/>
      <w:r w:rsidRPr="00C236C0">
        <w:rPr>
          <w:szCs w:val="24"/>
        </w:rPr>
        <w:t>технического предложения</w:t>
      </w:r>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2" w:name="_Ref55335818"/>
      <w:bookmarkStart w:id="703" w:name="_Ref55336334"/>
      <w:bookmarkStart w:id="704" w:name="_Toc57314673"/>
      <w:bookmarkStart w:id="705" w:name="_Toc69728987"/>
      <w:bookmarkStart w:id="706" w:name="_Toc98253928"/>
      <w:bookmarkStart w:id="707" w:name="_Toc165173856"/>
      <w:bookmarkStart w:id="708" w:name="_Ref194749150"/>
      <w:bookmarkStart w:id="709" w:name="_Ref194750368"/>
      <w:bookmarkStart w:id="710" w:name="_Ref89649494"/>
      <w:bookmarkStart w:id="711"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0702A1">
        <w:rPr>
          <w:i/>
          <w:color w:val="000000"/>
        </w:rPr>
        <w:fldChar w:fldCharType="begin"/>
      </w:r>
      <w:r>
        <w:rPr>
          <w:i/>
          <w:color w:val="000000"/>
        </w:rPr>
        <w:instrText xml:space="preserve"> REF _Ref440270568 \r \h </w:instrText>
      </w:r>
      <w:r w:rsidR="000702A1">
        <w:rPr>
          <w:i/>
          <w:color w:val="000000"/>
        </w:rPr>
      </w:r>
      <w:r w:rsidR="000702A1">
        <w:rPr>
          <w:i/>
          <w:color w:val="000000"/>
        </w:rPr>
        <w:fldChar w:fldCharType="separate"/>
      </w:r>
      <w:r w:rsidR="002A74A8">
        <w:rPr>
          <w:i/>
          <w:color w:val="000000"/>
        </w:rPr>
        <w:t>4</w:t>
      </w:r>
      <w:r w:rsidR="000702A1">
        <w:rPr>
          <w:i/>
          <w:color w:val="000000"/>
        </w:rPr>
        <w:fldChar w:fldCharType="end"/>
      </w:r>
      <w:r>
        <w:rPr>
          <w:i/>
          <w:color w:val="000000"/>
        </w:rPr>
        <w:t>)</w:t>
      </w:r>
      <w:r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оказание услуг в соответствии с требованиями раздела </w:t>
      </w:r>
      <w:r w:rsidR="000702A1">
        <w:rPr>
          <w:i/>
          <w:color w:val="000000"/>
        </w:rPr>
        <w:fldChar w:fldCharType="begin"/>
      </w:r>
      <w:r>
        <w:rPr>
          <w:i/>
          <w:color w:val="000000"/>
        </w:rPr>
        <w:instrText xml:space="preserve"> REF _Ref440270568 \r \h </w:instrText>
      </w:r>
      <w:r w:rsidR="000702A1">
        <w:rPr>
          <w:i/>
          <w:color w:val="000000"/>
        </w:rPr>
      </w:r>
      <w:r w:rsidR="000702A1">
        <w:rPr>
          <w:i/>
          <w:color w:val="000000"/>
        </w:rPr>
        <w:fldChar w:fldCharType="separate"/>
      </w:r>
      <w:r w:rsidR="002A74A8">
        <w:rPr>
          <w:i/>
          <w:color w:val="000000"/>
        </w:rPr>
        <w:t>4</w:t>
      </w:r>
      <w:r w:rsidR="000702A1">
        <w:rPr>
          <w:i/>
          <w:color w:val="000000"/>
        </w:rPr>
        <w:fldChar w:fldCharType="end"/>
      </w:r>
      <w:r w:rsidRPr="00843BBD">
        <w:rPr>
          <w:i/>
          <w:color w:val="000000"/>
        </w:rPr>
        <w:t>. Предложение должн</w:t>
      </w:r>
      <w:r w:rsidR="00143492">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2" w:name="_Toc176765537"/>
      <w:bookmarkStart w:id="713" w:name="_Toc198979986"/>
      <w:bookmarkStart w:id="714" w:name="_Toc217466321"/>
      <w:bookmarkStart w:id="715" w:name="_Toc217702859"/>
      <w:bookmarkStart w:id="716" w:name="_Toc233601977"/>
      <w:bookmarkStart w:id="717" w:name="_Toc263343463"/>
      <w:bookmarkStart w:id="718" w:name="_Toc439170680"/>
      <w:bookmarkStart w:id="719" w:name="_Toc439172782"/>
      <w:bookmarkStart w:id="720" w:name="_Toc439173226"/>
      <w:bookmarkStart w:id="721" w:name="_Toc439238222"/>
      <w:bookmarkStart w:id="722" w:name="_Toc439252770"/>
      <w:bookmarkStart w:id="723" w:name="_Toc439323744"/>
      <w:bookmarkStart w:id="724" w:name="_Toc440361378"/>
      <w:bookmarkStart w:id="725" w:name="_Toc440376133"/>
      <w:bookmarkStart w:id="726" w:name="_Toc440376260"/>
      <w:bookmarkStart w:id="727" w:name="_Toc440382518"/>
      <w:bookmarkStart w:id="728" w:name="_Toc440447188"/>
      <w:bookmarkStart w:id="729" w:name="_Toc440632349"/>
      <w:bookmarkStart w:id="730" w:name="_Toc440875121"/>
      <w:bookmarkStart w:id="731" w:name="_Toc441131366"/>
      <w:r w:rsidRPr="00C236C0">
        <w:rPr>
          <w:szCs w:val="24"/>
        </w:rPr>
        <w:lastRenderedPageBreak/>
        <w:t>Инструкции по заполнению</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0702A1">
        <w:rPr>
          <w:bCs w:val="0"/>
          <w:sz w:val="24"/>
          <w:szCs w:val="24"/>
        </w:rPr>
        <w:fldChar w:fldCharType="begin"/>
      </w:r>
      <w:r w:rsidR="0029675A">
        <w:rPr>
          <w:bCs w:val="0"/>
          <w:sz w:val="24"/>
          <w:szCs w:val="24"/>
        </w:rPr>
        <w:instrText xml:space="preserve"> REF _Ref55336310 \r \h </w:instrText>
      </w:r>
      <w:r w:rsidR="000702A1">
        <w:rPr>
          <w:bCs w:val="0"/>
          <w:sz w:val="24"/>
          <w:szCs w:val="24"/>
        </w:rPr>
      </w:r>
      <w:r w:rsidR="000702A1">
        <w:rPr>
          <w:bCs w:val="0"/>
          <w:sz w:val="24"/>
          <w:szCs w:val="24"/>
        </w:rPr>
        <w:fldChar w:fldCharType="separate"/>
      </w:r>
      <w:r w:rsidR="002A74A8">
        <w:rPr>
          <w:bCs w:val="0"/>
          <w:sz w:val="24"/>
          <w:szCs w:val="24"/>
        </w:rPr>
        <w:t>5.1</w:t>
      </w:r>
      <w:r w:rsidR="000702A1">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146D89">
        <w:fldChar w:fldCharType="begin"/>
      </w:r>
      <w:r w:rsidR="00146D89">
        <w:instrText xml:space="preserve"> REF _Ref440270568 \r \h  \* MERGEFORMAT </w:instrText>
      </w:r>
      <w:r w:rsidR="00146D89">
        <w:fldChar w:fldCharType="separate"/>
      </w:r>
      <w:r w:rsidR="002A74A8">
        <w:t>4</w:t>
      </w:r>
      <w:r w:rsidR="00146D89">
        <w:fldChar w:fldCharType="end"/>
      </w:r>
      <w:r w:rsidRPr="00EA3F63">
        <w:rPr>
          <w:sz w:val="24"/>
          <w:szCs w:val="24"/>
        </w:rPr>
        <w:t xml:space="preserve"> с учетом предлагаемых условий Договора (раздел </w:t>
      </w:r>
      <w:r w:rsidR="00146D89">
        <w:fldChar w:fldCharType="begin"/>
      </w:r>
      <w:r w:rsidR="00146D89">
        <w:instrText xml:space="preserve"> REF _Ref440272931 \r \h  \* MERGEFORMAT </w:instrText>
      </w:r>
      <w:r w:rsidR="00146D89">
        <w:fldChar w:fldCharType="separate"/>
      </w:r>
      <w:r w:rsidR="002A74A8">
        <w:t>2</w:t>
      </w:r>
      <w:r w:rsidR="00146D89">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2"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3" w:name="_Toc423423670"/>
      <w:bookmarkStart w:id="734" w:name="_Ref440271036"/>
      <w:bookmarkStart w:id="735" w:name="_Ref440274366"/>
      <w:bookmarkStart w:id="736" w:name="_Ref440274902"/>
      <w:bookmarkStart w:id="737" w:name="_Ref440284947"/>
      <w:bookmarkStart w:id="738" w:name="_Ref440361140"/>
      <w:bookmarkStart w:id="739" w:name="_Toc441131367"/>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2"/>
      <w:bookmarkEnd w:id="703"/>
      <w:bookmarkEnd w:id="704"/>
      <w:bookmarkEnd w:id="705"/>
      <w:bookmarkEnd w:id="706"/>
      <w:bookmarkEnd w:id="707"/>
      <w:bookmarkEnd w:id="708"/>
      <w:bookmarkEnd w:id="709"/>
      <w:bookmarkEnd w:id="732"/>
      <w:bookmarkEnd w:id="733"/>
      <w:bookmarkEnd w:id="734"/>
      <w:bookmarkEnd w:id="735"/>
      <w:bookmarkEnd w:id="736"/>
      <w:bookmarkEnd w:id="737"/>
      <w:bookmarkEnd w:id="738"/>
      <w:bookmarkEnd w:id="73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40" w:name="_Toc98253929"/>
      <w:bookmarkStart w:id="741" w:name="_Toc157248183"/>
      <w:bookmarkStart w:id="742" w:name="_Toc157496552"/>
      <w:bookmarkStart w:id="743" w:name="_Toc158206091"/>
      <w:bookmarkStart w:id="744" w:name="_Toc164057776"/>
      <w:bookmarkStart w:id="745" w:name="_Toc164137126"/>
      <w:bookmarkStart w:id="746" w:name="_Toc164161286"/>
      <w:bookmarkStart w:id="747" w:name="_Toc165173857"/>
      <w:bookmarkStart w:id="748" w:name="_Toc439170682"/>
      <w:bookmarkStart w:id="749" w:name="_Toc439172784"/>
      <w:bookmarkStart w:id="750" w:name="_Toc439173228"/>
      <w:bookmarkStart w:id="751" w:name="_Toc439238224"/>
      <w:bookmarkStart w:id="752" w:name="_Toc439252772"/>
      <w:bookmarkStart w:id="753" w:name="_Toc439323746"/>
      <w:bookmarkStart w:id="754" w:name="_Toc440361380"/>
      <w:bookmarkStart w:id="755" w:name="_Toc440376135"/>
      <w:bookmarkStart w:id="756" w:name="_Toc440376262"/>
      <w:bookmarkStart w:id="757" w:name="_Toc440382520"/>
      <w:bookmarkStart w:id="758" w:name="_Toc440447190"/>
      <w:bookmarkStart w:id="759" w:name="_Toc440632351"/>
      <w:bookmarkStart w:id="760" w:name="_Toc440875123"/>
      <w:bookmarkStart w:id="761" w:name="_Toc441131368"/>
      <w:r w:rsidRPr="00F647F7">
        <w:rPr>
          <w:b w:val="0"/>
          <w:szCs w:val="24"/>
        </w:rPr>
        <w:t xml:space="preserve">Форма </w:t>
      </w:r>
      <w:bookmarkEnd w:id="740"/>
      <w:r w:rsidRPr="00F647F7">
        <w:rPr>
          <w:b w:val="0"/>
          <w:szCs w:val="24"/>
        </w:rPr>
        <w:t xml:space="preserve">графика </w:t>
      </w:r>
      <w:bookmarkEnd w:id="741"/>
      <w:bookmarkEnd w:id="742"/>
      <w:bookmarkEnd w:id="743"/>
      <w:bookmarkEnd w:id="744"/>
      <w:bookmarkEnd w:id="745"/>
      <w:bookmarkEnd w:id="746"/>
      <w:bookmarkEnd w:id="747"/>
      <w:bookmarkEnd w:id="748"/>
      <w:bookmarkEnd w:id="749"/>
      <w:bookmarkEnd w:id="750"/>
      <w:bookmarkEnd w:id="751"/>
      <w:bookmarkEnd w:id="752"/>
      <w:bookmarkEnd w:id="753"/>
      <w:r w:rsidR="009469A6">
        <w:rPr>
          <w:b w:val="0"/>
          <w:szCs w:val="24"/>
        </w:rPr>
        <w:t>оказания услуг</w:t>
      </w:r>
      <w:bookmarkEnd w:id="754"/>
      <w:bookmarkEnd w:id="755"/>
      <w:bookmarkEnd w:id="756"/>
      <w:bookmarkEnd w:id="757"/>
      <w:bookmarkEnd w:id="758"/>
      <w:bookmarkEnd w:id="759"/>
      <w:bookmarkEnd w:id="760"/>
      <w:bookmarkEnd w:id="76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2" w:name="_Toc171070556"/>
      <w:bookmarkStart w:id="763" w:name="_Toc98253927"/>
      <w:bookmarkStart w:id="764" w:name="_Toc176605808"/>
      <w:bookmarkStart w:id="765" w:name="_Toc176611017"/>
      <w:bookmarkStart w:id="766" w:name="_Toc176611073"/>
      <w:bookmarkStart w:id="767" w:name="_Toc176668676"/>
      <w:bookmarkStart w:id="768" w:name="_Toc176684336"/>
      <w:bookmarkStart w:id="769" w:name="_Toc176746279"/>
      <w:bookmarkStart w:id="770" w:name="_Toc176747346"/>
      <w:bookmarkStart w:id="771" w:name="_Toc198979988"/>
      <w:bookmarkStart w:id="772" w:name="_Toc217466324"/>
      <w:bookmarkStart w:id="773" w:name="_Toc217702862"/>
      <w:bookmarkStart w:id="774" w:name="_Toc233601980"/>
      <w:bookmarkStart w:id="775" w:name="_Toc263343466"/>
      <w:r w:rsidRPr="00F647F7">
        <w:rPr>
          <w:b w:val="0"/>
          <w:szCs w:val="24"/>
        </w:rPr>
        <w:br w:type="page"/>
      </w:r>
      <w:bookmarkStart w:id="776" w:name="_Toc439170683"/>
      <w:bookmarkStart w:id="777" w:name="_Toc439172785"/>
      <w:bookmarkStart w:id="778" w:name="_Toc439173229"/>
      <w:bookmarkStart w:id="779" w:name="_Toc439238225"/>
      <w:bookmarkStart w:id="780" w:name="_Toc439252773"/>
      <w:bookmarkStart w:id="781" w:name="_Toc439323747"/>
      <w:bookmarkStart w:id="782" w:name="_Toc440361381"/>
      <w:bookmarkStart w:id="783" w:name="_Toc440376136"/>
      <w:bookmarkStart w:id="784" w:name="_Toc440376263"/>
      <w:bookmarkStart w:id="785" w:name="_Toc440382521"/>
      <w:bookmarkStart w:id="786" w:name="_Toc440447191"/>
      <w:bookmarkStart w:id="787" w:name="_Toc440632352"/>
      <w:bookmarkStart w:id="788" w:name="_Toc440875124"/>
      <w:bookmarkStart w:id="789" w:name="_Toc441131369"/>
      <w:r w:rsidRPr="00F647F7">
        <w:rPr>
          <w:b w:val="0"/>
          <w:szCs w:val="24"/>
        </w:rPr>
        <w:lastRenderedPageBreak/>
        <w:t>Инструкции по заполнению</w:t>
      </w:r>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0702A1">
        <w:rPr>
          <w:sz w:val="24"/>
          <w:szCs w:val="24"/>
        </w:rPr>
        <w:fldChar w:fldCharType="begin"/>
      </w:r>
      <w:r w:rsidR="00D56F8C">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CC668E">
        <w:rPr>
          <w:sz w:val="24"/>
          <w:szCs w:val="24"/>
        </w:rPr>
        <w:t xml:space="preserve"> </w:t>
      </w:r>
      <w:r w:rsidR="00CC668E"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0702A1">
        <w:rPr>
          <w:sz w:val="24"/>
          <w:szCs w:val="24"/>
        </w:rPr>
        <w:fldChar w:fldCharType="begin"/>
      </w:r>
      <w:r w:rsidR="00D56F8C">
        <w:rPr>
          <w:sz w:val="24"/>
          <w:szCs w:val="24"/>
        </w:rPr>
        <w:instrText xml:space="preserve"> REF _Ref440273986 \r \h </w:instrText>
      </w:r>
      <w:r w:rsidR="000702A1">
        <w:rPr>
          <w:sz w:val="24"/>
          <w:szCs w:val="24"/>
        </w:rPr>
      </w:r>
      <w:r w:rsidR="000702A1">
        <w:rPr>
          <w:sz w:val="24"/>
          <w:szCs w:val="24"/>
        </w:rPr>
        <w:fldChar w:fldCharType="separate"/>
      </w:r>
      <w:r w:rsidR="002A74A8">
        <w:rPr>
          <w:sz w:val="24"/>
          <w:szCs w:val="24"/>
        </w:rPr>
        <w:t>5.2</w:t>
      </w:r>
      <w:r w:rsidR="000702A1">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r w:rsidRPr="00656D93">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0" w:name="_Hlt22846931"/>
      <w:bookmarkStart w:id="791" w:name="_Ref440361439"/>
      <w:bookmarkStart w:id="792" w:name="_Ref440361914"/>
      <w:bookmarkStart w:id="793" w:name="_Ref440361959"/>
      <w:bookmarkStart w:id="794" w:name="_Toc441131370"/>
      <w:bookmarkStart w:id="795" w:name="_Ref93264992"/>
      <w:bookmarkStart w:id="796" w:name="_Ref93265116"/>
      <w:bookmarkStart w:id="797" w:name="_Toc98253933"/>
      <w:bookmarkStart w:id="798" w:name="_Toc165173859"/>
      <w:bookmarkStart w:id="799" w:name="_Toc423423671"/>
      <w:bookmarkEnd w:id="790"/>
      <w:r w:rsidRPr="00F647F7">
        <w:lastRenderedPageBreak/>
        <w:t xml:space="preserve">График </w:t>
      </w:r>
      <w:r>
        <w:t>оплаты оказания услуг</w:t>
      </w:r>
      <w:r w:rsidRPr="00F647F7">
        <w:t xml:space="preserve"> (форма </w:t>
      </w:r>
      <w:r>
        <w:t>5</w:t>
      </w:r>
      <w:r w:rsidRPr="00F647F7">
        <w:t>)</w:t>
      </w:r>
      <w:bookmarkEnd w:id="791"/>
      <w:bookmarkEnd w:id="792"/>
      <w:bookmarkEnd w:id="793"/>
      <w:bookmarkEnd w:id="794"/>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00" w:name="_Toc440361383"/>
      <w:bookmarkStart w:id="801" w:name="_Toc440376138"/>
      <w:bookmarkStart w:id="802" w:name="_Toc440376265"/>
      <w:bookmarkStart w:id="803" w:name="_Toc440382523"/>
      <w:bookmarkStart w:id="804" w:name="_Toc440447193"/>
      <w:bookmarkStart w:id="805" w:name="_Toc440632354"/>
      <w:bookmarkStart w:id="806" w:name="_Toc440875126"/>
      <w:bookmarkStart w:id="807" w:name="_Toc441131371"/>
      <w:r w:rsidRPr="00F647F7">
        <w:rPr>
          <w:b w:val="0"/>
          <w:szCs w:val="24"/>
        </w:rPr>
        <w:t xml:space="preserve">Форма графика </w:t>
      </w:r>
      <w:r>
        <w:rPr>
          <w:b w:val="0"/>
          <w:szCs w:val="24"/>
        </w:rPr>
        <w:t>оплаты оказания услуг</w:t>
      </w:r>
      <w:bookmarkEnd w:id="800"/>
      <w:bookmarkEnd w:id="801"/>
      <w:bookmarkEnd w:id="802"/>
      <w:bookmarkEnd w:id="803"/>
      <w:bookmarkEnd w:id="804"/>
      <w:bookmarkEnd w:id="805"/>
      <w:bookmarkEnd w:id="806"/>
      <w:bookmarkEnd w:id="807"/>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B15176">
            <w:pPr>
              <w:pStyle w:val="aff1"/>
              <w:numPr>
                <w:ilvl w:val="0"/>
                <w:numId w:val="81"/>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15176">
            <w:pPr>
              <w:pStyle w:val="aff1"/>
              <w:numPr>
                <w:ilvl w:val="0"/>
                <w:numId w:val="81"/>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15176">
            <w:pPr>
              <w:pStyle w:val="aff1"/>
              <w:numPr>
                <w:ilvl w:val="0"/>
                <w:numId w:val="81"/>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8" w:name="_Toc440361384"/>
      <w:bookmarkStart w:id="809" w:name="_Toc440376139"/>
      <w:bookmarkStart w:id="810" w:name="_Toc440376266"/>
      <w:bookmarkStart w:id="811" w:name="_Toc440382524"/>
      <w:bookmarkStart w:id="812" w:name="_Toc440447194"/>
      <w:bookmarkStart w:id="813" w:name="_Toc440632355"/>
      <w:bookmarkStart w:id="814" w:name="_Toc440875127"/>
      <w:bookmarkStart w:id="815" w:name="_Toc441131372"/>
      <w:r w:rsidRPr="00F647F7">
        <w:rPr>
          <w:b w:val="0"/>
          <w:szCs w:val="24"/>
        </w:rPr>
        <w:lastRenderedPageBreak/>
        <w:t>Инструкции по заполнению</w:t>
      </w:r>
      <w:bookmarkEnd w:id="808"/>
      <w:bookmarkEnd w:id="809"/>
      <w:bookmarkEnd w:id="810"/>
      <w:bookmarkEnd w:id="811"/>
      <w:bookmarkEnd w:id="812"/>
      <w:bookmarkEnd w:id="813"/>
      <w:bookmarkEnd w:id="814"/>
      <w:bookmarkEnd w:id="815"/>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0702A1">
        <w:rPr>
          <w:sz w:val="24"/>
          <w:szCs w:val="24"/>
        </w:rPr>
        <w:fldChar w:fldCharType="begin"/>
      </w:r>
      <w:r>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подэтапы, предусмотренные этим Графиком (подраздел </w:t>
      </w:r>
      <w:r w:rsidR="000702A1">
        <w:rPr>
          <w:sz w:val="24"/>
          <w:szCs w:val="24"/>
        </w:rPr>
        <w:fldChar w:fldCharType="begin"/>
      </w:r>
      <w:r>
        <w:rPr>
          <w:sz w:val="24"/>
          <w:szCs w:val="24"/>
        </w:rPr>
        <w:instrText xml:space="preserve"> REF _Ref440361140 \r \h </w:instrText>
      </w:r>
      <w:r w:rsidR="000702A1">
        <w:rPr>
          <w:sz w:val="24"/>
          <w:szCs w:val="24"/>
        </w:rPr>
      </w:r>
      <w:r w:rsidR="000702A1">
        <w:rPr>
          <w:sz w:val="24"/>
          <w:szCs w:val="24"/>
        </w:rPr>
        <w:fldChar w:fldCharType="separate"/>
      </w:r>
      <w:r w:rsidR="002A74A8">
        <w:rPr>
          <w:sz w:val="24"/>
          <w:szCs w:val="24"/>
        </w:rPr>
        <w:t>5.4</w:t>
      </w:r>
      <w:r w:rsidR="000702A1">
        <w:rPr>
          <w:sz w:val="24"/>
          <w:szCs w:val="24"/>
        </w:rPr>
        <w:fldChar w:fldCharType="end"/>
      </w:r>
      <w:r w:rsidRPr="00843BBD">
        <w:rPr>
          <w:sz w:val="24"/>
          <w:szCs w:val="24"/>
        </w:rPr>
        <w:t>).</w:t>
      </w:r>
    </w:p>
    <w:p w:rsidR="00303087" w:rsidRPr="00303087" w:rsidRDefault="00303087" w:rsidP="00B8118F">
      <w:pPr>
        <w:pStyle w:val="aff6"/>
        <w:numPr>
          <w:ilvl w:val="3"/>
          <w:numId w:val="1"/>
        </w:numPr>
        <w:tabs>
          <w:tab w:val="num" w:pos="1134"/>
          <w:tab w:val="num" w:pos="1276"/>
        </w:tabs>
        <w:suppressAutoHyphens w:val="0"/>
        <w:spacing w:before="100" w:beforeAutospacing="1" w:line="240" w:lineRule="auto"/>
        <w:rPr>
          <w:sz w:val="24"/>
          <w:szCs w:val="24"/>
        </w:rPr>
      </w:pPr>
      <w:r w:rsidRPr="00303087">
        <w:rPr>
          <w:sz w:val="24"/>
          <w:szCs w:val="24"/>
        </w:rPr>
        <w:t xml:space="preserve">Итоговая сумма в Графике оплаты </w:t>
      </w:r>
      <w:r>
        <w:rPr>
          <w:sz w:val="24"/>
          <w:szCs w:val="24"/>
        </w:rPr>
        <w:t>оказания услуг</w:t>
      </w:r>
      <w:r w:rsidRPr="00303087">
        <w:rPr>
          <w:sz w:val="24"/>
          <w:szCs w:val="24"/>
        </w:rPr>
        <w:t xml:space="preserve"> должна соответствовать цене, указанной в Письме о подаче оферты (подраздел </w:t>
      </w:r>
      <w:r w:rsidR="000702A1" w:rsidRPr="00303087">
        <w:rPr>
          <w:sz w:val="24"/>
          <w:szCs w:val="24"/>
        </w:rPr>
        <w:fldChar w:fldCharType="begin"/>
      </w:r>
      <w:r w:rsidRPr="00303087">
        <w:rPr>
          <w:sz w:val="24"/>
          <w:szCs w:val="24"/>
        </w:rPr>
        <w:instrText xml:space="preserve"> REF _Ref55336310 \r \h </w:instrText>
      </w:r>
      <w:r w:rsidR="000702A1" w:rsidRPr="00303087">
        <w:rPr>
          <w:sz w:val="24"/>
          <w:szCs w:val="24"/>
        </w:rPr>
      </w:r>
      <w:r w:rsidR="000702A1" w:rsidRPr="00303087">
        <w:rPr>
          <w:sz w:val="24"/>
          <w:szCs w:val="24"/>
        </w:rPr>
        <w:fldChar w:fldCharType="separate"/>
      </w:r>
      <w:r w:rsidRPr="00303087">
        <w:rPr>
          <w:sz w:val="24"/>
          <w:szCs w:val="24"/>
        </w:rPr>
        <w:t>5.1</w:t>
      </w:r>
      <w:r w:rsidR="000702A1" w:rsidRPr="00303087">
        <w:rPr>
          <w:sz w:val="24"/>
          <w:szCs w:val="24"/>
        </w:rPr>
        <w:fldChar w:fldCharType="end"/>
      </w:r>
      <w:r w:rsidRPr="00303087">
        <w:rPr>
          <w:sz w:val="24"/>
          <w:szCs w:val="24"/>
        </w:rPr>
        <w:t>), и</w:t>
      </w:r>
      <w:r w:rsidRPr="00303087">
        <w:rPr>
          <w:bCs w:val="0"/>
          <w:sz w:val="24"/>
          <w:szCs w:val="24"/>
        </w:rPr>
        <w:t xml:space="preserve"> цене, указанной Участником на «котировочной доске» ЭТП</w:t>
      </w:r>
      <w:r w:rsidRPr="00303087">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6" w:name="_Ref440361531"/>
      <w:bookmarkStart w:id="817" w:name="_Ref440361610"/>
      <w:bookmarkStart w:id="818" w:name="_Toc4411313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10"/>
      <w:bookmarkEnd w:id="711"/>
      <w:bookmarkEnd w:id="795"/>
      <w:bookmarkEnd w:id="796"/>
      <w:bookmarkEnd w:id="797"/>
      <w:bookmarkEnd w:id="798"/>
      <w:bookmarkEnd w:id="799"/>
      <w:bookmarkEnd w:id="816"/>
      <w:bookmarkEnd w:id="817"/>
      <w:bookmarkEnd w:id="81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19" w:name="_Toc439170685"/>
      <w:bookmarkStart w:id="820" w:name="_Toc439172787"/>
      <w:bookmarkStart w:id="821" w:name="_Toc439173231"/>
      <w:bookmarkStart w:id="822" w:name="_Toc439238227"/>
      <w:bookmarkStart w:id="823" w:name="_Toc439252775"/>
      <w:bookmarkStart w:id="824" w:name="_Toc439323749"/>
      <w:bookmarkStart w:id="825" w:name="_Toc440361386"/>
      <w:bookmarkStart w:id="826" w:name="_Toc440376141"/>
      <w:bookmarkStart w:id="827" w:name="_Toc440376268"/>
      <w:bookmarkStart w:id="828" w:name="_Toc440382526"/>
      <w:bookmarkStart w:id="829" w:name="_Toc440447196"/>
      <w:bookmarkStart w:id="830" w:name="_Toc440632357"/>
      <w:bookmarkStart w:id="831" w:name="_Toc440875129"/>
      <w:bookmarkStart w:id="832" w:name="_Toc441131374"/>
      <w:bookmarkStart w:id="833" w:name="_Toc157248186"/>
      <w:bookmarkStart w:id="834" w:name="_Toc157496555"/>
      <w:bookmarkStart w:id="835" w:name="_Toc158206094"/>
      <w:bookmarkStart w:id="836" w:name="_Toc164057779"/>
      <w:bookmarkStart w:id="837" w:name="_Toc164137129"/>
      <w:bookmarkStart w:id="838" w:name="_Toc164161289"/>
      <w:bookmarkStart w:id="839"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r w:rsidRPr="00F647F7">
        <w:rPr>
          <w:b w:val="0"/>
          <w:szCs w:val="24"/>
        </w:rPr>
        <w:t xml:space="preserve"> </w:t>
      </w:r>
      <w:bookmarkEnd w:id="833"/>
      <w:bookmarkEnd w:id="834"/>
      <w:bookmarkEnd w:id="835"/>
      <w:bookmarkEnd w:id="836"/>
      <w:bookmarkEnd w:id="837"/>
      <w:bookmarkEnd w:id="838"/>
      <w:bookmarkEnd w:id="8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D59CD" w:rsidRPr="00F647F7">
              <w:t xml:space="preserve">раздел </w:t>
            </w:r>
            <w:r w:rsidR="000702A1">
              <w:fldChar w:fldCharType="begin"/>
            </w:r>
            <w:r w:rsidR="00BD59CD">
              <w:instrText xml:space="preserve"> REF _Ref440272931 \r \h </w:instrText>
            </w:r>
            <w:r w:rsidR="000702A1">
              <w:fldChar w:fldCharType="separate"/>
            </w:r>
            <w:r w:rsidR="002A74A8">
              <w:t>2</w:t>
            </w:r>
            <w:r w:rsidR="000702A1">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D59CD" w:rsidRPr="00F647F7">
              <w:t xml:space="preserve">раздел </w:t>
            </w:r>
            <w:r w:rsidR="000702A1">
              <w:fldChar w:fldCharType="begin"/>
            </w:r>
            <w:r w:rsidR="00BD59CD">
              <w:instrText xml:space="preserve"> REF _Ref440272931 \r \h </w:instrText>
            </w:r>
            <w:r w:rsidR="000702A1">
              <w:fldChar w:fldCharType="separate"/>
            </w:r>
            <w:r w:rsidR="002A74A8">
              <w:t>2</w:t>
            </w:r>
            <w:r w:rsidR="000702A1">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40" w:name="_Toc439170686"/>
      <w:bookmarkStart w:id="841" w:name="_Toc439172788"/>
      <w:bookmarkStart w:id="842" w:name="_Toc439173232"/>
      <w:bookmarkStart w:id="843" w:name="_Toc439238228"/>
      <w:bookmarkStart w:id="844" w:name="_Toc439252776"/>
      <w:bookmarkStart w:id="845" w:name="_Toc439323750"/>
      <w:bookmarkStart w:id="846" w:name="_Toc440361387"/>
      <w:bookmarkStart w:id="847" w:name="_Toc440376142"/>
      <w:bookmarkStart w:id="848" w:name="_Toc440376269"/>
      <w:bookmarkStart w:id="849" w:name="_Toc440382527"/>
      <w:bookmarkStart w:id="850" w:name="_Toc440447197"/>
      <w:bookmarkStart w:id="851" w:name="_Toc440632358"/>
      <w:bookmarkStart w:id="852" w:name="_Toc440875130"/>
      <w:bookmarkStart w:id="853" w:name="_Toc4411313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0702A1">
        <w:rPr>
          <w:sz w:val="24"/>
          <w:szCs w:val="24"/>
        </w:rPr>
        <w:fldChar w:fldCharType="begin"/>
      </w:r>
      <w:r>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0702A1">
        <w:rPr>
          <w:sz w:val="24"/>
          <w:szCs w:val="24"/>
        </w:rPr>
        <w:fldChar w:fldCharType="begin"/>
      </w:r>
      <w:r w:rsidR="00D56F8C">
        <w:rPr>
          <w:sz w:val="24"/>
          <w:szCs w:val="24"/>
        </w:rPr>
        <w:instrText xml:space="preserve"> REF _Ref440274025 \r \h </w:instrText>
      </w:r>
      <w:r w:rsidR="000702A1">
        <w:rPr>
          <w:sz w:val="24"/>
          <w:szCs w:val="24"/>
        </w:rPr>
      </w:r>
      <w:r w:rsidR="000702A1">
        <w:rPr>
          <w:sz w:val="24"/>
          <w:szCs w:val="24"/>
        </w:rPr>
        <w:fldChar w:fldCharType="separate"/>
      </w:r>
      <w:r w:rsidR="002A74A8">
        <w:rPr>
          <w:sz w:val="24"/>
          <w:szCs w:val="24"/>
        </w:rPr>
        <w:t>2</w:t>
      </w:r>
      <w:r w:rsidR="000702A1">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0702A1">
        <w:rPr>
          <w:sz w:val="24"/>
          <w:szCs w:val="24"/>
        </w:rPr>
        <w:fldChar w:fldCharType="begin"/>
      </w:r>
      <w:r w:rsidR="00D56F8C">
        <w:rPr>
          <w:sz w:val="24"/>
          <w:szCs w:val="24"/>
        </w:rPr>
        <w:instrText xml:space="preserve"> REF _Ref294695546 \r \h </w:instrText>
      </w:r>
      <w:r w:rsidR="000702A1">
        <w:rPr>
          <w:sz w:val="24"/>
          <w:szCs w:val="24"/>
        </w:rPr>
      </w:r>
      <w:r w:rsidR="000702A1">
        <w:rPr>
          <w:sz w:val="24"/>
          <w:szCs w:val="24"/>
        </w:rPr>
        <w:fldChar w:fldCharType="separate"/>
      </w:r>
      <w:r w:rsidR="002A74A8">
        <w:rPr>
          <w:sz w:val="24"/>
          <w:szCs w:val="24"/>
        </w:rPr>
        <w:t xml:space="preserve"> 1.2.6 </w:t>
      </w:r>
      <w:r w:rsidR="000702A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4" w:name="_Ref55335823"/>
      <w:bookmarkStart w:id="855" w:name="_Ref55336359"/>
      <w:bookmarkStart w:id="856" w:name="_Toc57314675"/>
      <w:bookmarkStart w:id="857" w:name="_Toc69728989"/>
      <w:bookmarkStart w:id="858" w:name="_Toc98253939"/>
      <w:bookmarkStart w:id="859" w:name="_Toc165173865"/>
      <w:bookmarkStart w:id="860" w:name="_Toc423423672"/>
      <w:bookmarkStart w:id="861" w:name="_Toc441131376"/>
      <w:bookmarkEnd w:id="575"/>
      <w:r w:rsidRPr="00F647F7">
        <w:lastRenderedPageBreak/>
        <w:t xml:space="preserve">Анкета (форма </w:t>
      </w:r>
      <w:r w:rsidR="00B8118F">
        <w:t>7</w:t>
      </w:r>
      <w:r w:rsidRPr="00F647F7">
        <w:t>)</w:t>
      </w:r>
      <w:bookmarkEnd w:id="854"/>
      <w:bookmarkEnd w:id="855"/>
      <w:bookmarkEnd w:id="856"/>
      <w:bookmarkEnd w:id="857"/>
      <w:bookmarkEnd w:id="858"/>
      <w:bookmarkEnd w:id="859"/>
      <w:bookmarkEnd w:id="860"/>
      <w:bookmarkEnd w:id="861"/>
    </w:p>
    <w:p w:rsidR="004F4D80" w:rsidRPr="00F647F7" w:rsidRDefault="004F4D80" w:rsidP="004F4D80">
      <w:pPr>
        <w:pStyle w:val="3"/>
        <w:rPr>
          <w:b w:val="0"/>
          <w:szCs w:val="24"/>
        </w:rPr>
      </w:pPr>
      <w:bookmarkStart w:id="862" w:name="_Toc98253940"/>
      <w:bookmarkStart w:id="863" w:name="_Toc157248192"/>
      <w:bookmarkStart w:id="864" w:name="_Toc157496561"/>
      <w:bookmarkStart w:id="865" w:name="_Toc158206100"/>
      <w:bookmarkStart w:id="866" w:name="_Toc164057785"/>
      <w:bookmarkStart w:id="867" w:name="_Toc164137135"/>
      <w:bookmarkStart w:id="868" w:name="_Toc164161295"/>
      <w:bookmarkStart w:id="869" w:name="_Toc165173866"/>
      <w:bookmarkStart w:id="870" w:name="_Toc439170688"/>
      <w:bookmarkStart w:id="871" w:name="_Toc439172790"/>
      <w:bookmarkStart w:id="872" w:name="_Toc439173234"/>
      <w:bookmarkStart w:id="873" w:name="_Toc439238230"/>
      <w:bookmarkStart w:id="874" w:name="_Toc439252778"/>
      <w:bookmarkStart w:id="875" w:name="_Ref440272119"/>
      <w:bookmarkStart w:id="876" w:name="_Toc440361389"/>
      <w:bookmarkStart w:id="877" w:name="_Toc441131377"/>
      <w:bookmarkStart w:id="878" w:name="_Ref444170158"/>
      <w:r w:rsidRPr="00F647F7">
        <w:rPr>
          <w:b w:val="0"/>
          <w:szCs w:val="24"/>
        </w:rPr>
        <w:t xml:space="preserve">Форма Анкеты </w:t>
      </w:r>
      <w:r w:rsidR="00C236C0">
        <w:rPr>
          <w:b w:val="0"/>
          <w:szCs w:val="24"/>
        </w:rPr>
        <w:t>Участник</w:t>
      </w:r>
      <w:r>
        <w:rPr>
          <w:b w:val="0"/>
          <w:szCs w:val="24"/>
        </w:rPr>
        <w:t>а</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15176">
            <w:pPr>
              <w:pStyle w:val="affffff0"/>
              <w:numPr>
                <w:ilvl w:val="0"/>
                <w:numId w:val="68"/>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9" w:name="_Toc439170689"/>
      <w:bookmarkStart w:id="880" w:name="_Toc439172791"/>
      <w:bookmarkStart w:id="881" w:name="_Toc439173235"/>
      <w:bookmarkStart w:id="882" w:name="_Toc439238231"/>
      <w:bookmarkStart w:id="883" w:name="_Toc439252779"/>
      <w:bookmarkStart w:id="884" w:name="_Ref440272147"/>
      <w:bookmarkStart w:id="885" w:name="_Toc440361390"/>
      <w:bookmarkStart w:id="886" w:name="_Toc441131378"/>
      <w:bookmarkStart w:id="887" w:name="_Ref444170115"/>
      <w:bookmarkStart w:id="888" w:name="_Ref444170165"/>
      <w:r w:rsidRPr="00D73790">
        <w:rPr>
          <w:b w:val="0"/>
          <w:szCs w:val="24"/>
        </w:rPr>
        <w:lastRenderedPageBreak/>
        <w:t xml:space="preserve">Форма </w:t>
      </w:r>
      <w:bookmarkEnd w:id="879"/>
      <w:bookmarkEnd w:id="880"/>
      <w:bookmarkEnd w:id="881"/>
      <w:bookmarkEnd w:id="88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3"/>
      <w:bookmarkEnd w:id="884"/>
      <w:bookmarkEnd w:id="885"/>
      <w:bookmarkEnd w:id="886"/>
      <w:bookmarkEnd w:id="887"/>
      <w:bookmarkEnd w:id="888"/>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2C3294" w:rsidRDefault="002C3294" w:rsidP="002C3294">
      <w:pPr>
        <w:spacing w:line="240" w:lineRule="auto"/>
        <w:rPr>
          <w:sz w:val="24"/>
          <w:szCs w:val="24"/>
        </w:rPr>
      </w:pPr>
      <w:bookmarkStart w:id="889" w:name="_Toc439170690"/>
      <w:bookmarkStart w:id="890" w:name="_Toc439172792"/>
      <w:bookmarkStart w:id="891" w:name="_Toc439173236"/>
      <w:bookmarkStart w:id="892" w:name="_Toc439238232"/>
      <w:r>
        <w:rPr>
          <w:sz w:val="24"/>
          <w:szCs w:val="24"/>
        </w:rPr>
        <w:t xml:space="preserve">Подтверждаем, что  </w:t>
      </w:r>
    </w:p>
    <w:p w:rsidR="002C3294" w:rsidRDefault="002C3294" w:rsidP="002C3294">
      <w:pPr>
        <w:pBdr>
          <w:top w:val="single" w:sz="4" w:space="1" w:color="auto"/>
        </w:pBdr>
        <w:spacing w:line="240" w:lineRule="auto"/>
        <w:ind w:left="2637"/>
        <w:jc w:val="center"/>
      </w:pPr>
      <w:r>
        <w:t>(указывается наименование участника закупки)</w:t>
      </w:r>
    </w:p>
    <w:p w:rsidR="002C3294" w:rsidRDefault="002C3294" w:rsidP="002C3294">
      <w:pPr>
        <w:spacing w:line="240" w:lineRule="auto"/>
        <w:rPr>
          <w:sz w:val="24"/>
          <w:szCs w:val="24"/>
        </w:rPr>
      </w:pPr>
      <w:r>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2C3294" w:rsidRDefault="002C3294" w:rsidP="002C3294">
      <w:pPr>
        <w:pBdr>
          <w:top w:val="single" w:sz="4" w:space="1" w:color="auto"/>
        </w:pBdr>
        <w:spacing w:line="240" w:lineRule="auto"/>
        <w:ind w:left="2665"/>
        <w:jc w:val="center"/>
      </w:pPr>
      <w:r>
        <w:t>(указывается субъект малого или среднего предпринимательства</w:t>
      </w:r>
      <w:r>
        <w:br/>
        <w:t>в зависимости от критериев отнесения)</w:t>
      </w:r>
    </w:p>
    <w:p w:rsidR="002C3294" w:rsidRDefault="002C3294" w:rsidP="002C3294">
      <w:pPr>
        <w:spacing w:line="240" w:lineRule="auto"/>
        <w:rPr>
          <w:sz w:val="24"/>
          <w:szCs w:val="24"/>
        </w:rPr>
      </w:pPr>
      <w:r>
        <w:rPr>
          <w:sz w:val="24"/>
          <w:szCs w:val="24"/>
        </w:rPr>
        <w:t>предпринимательства, и сообщаем следующую информацию:</w:t>
      </w:r>
    </w:p>
    <w:p w:rsidR="002C3294" w:rsidRDefault="002C3294" w:rsidP="002C3294">
      <w:pPr>
        <w:spacing w:line="240" w:lineRule="auto"/>
        <w:ind w:left="567"/>
        <w:rPr>
          <w:sz w:val="24"/>
          <w:szCs w:val="24"/>
        </w:rPr>
      </w:pPr>
      <w:r>
        <w:rPr>
          <w:sz w:val="24"/>
          <w:szCs w:val="24"/>
        </w:rPr>
        <w:t xml:space="preserve">1. Адрес местонахождения (юридический адрес):  </w:t>
      </w:r>
    </w:p>
    <w:p w:rsidR="002C3294" w:rsidRDefault="002C3294" w:rsidP="002C3294">
      <w:pPr>
        <w:pBdr>
          <w:top w:val="single" w:sz="4" w:space="1" w:color="auto"/>
        </w:pBdr>
        <w:spacing w:line="240" w:lineRule="auto"/>
        <w:ind w:left="5755"/>
        <w:rPr>
          <w:sz w:val="2"/>
          <w:szCs w:val="2"/>
        </w:rPr>
      </w:pPr>
    </w:p>
    <w:p w:rsidR="002C3294" w:rsidRDefault="002C3294" w:rsidP="002C3294">
      <w:pPr>
        <w:tabs>
          <w:tab w:val="right" w:pos="9923"/>
        </w:tabs>
        <w:spacing w:line="240" w:lineRule="auto"/>
        <w:rPr>
          <w:sz w:val="24"/>
          <w:szCs w:val="24"/>
        </w:rPr>
      </w:pPr>
      <w:r>
        <w:rPr>
          <w:sz w:val="24"/>
          <w:szCs w:val="24"/>
        </w:rPr>
        <w:tab/>
        <w:t>.</w:t>
      </w:r>
    </w:p>
    <w:p w:rsidR="002C3294" w:rsidRDefault="002C3294" w:rsidP="002C3294">
      <w:pPr>
        <w:pBdr>
          <w:top w:val="single" w:sz="4" w:space="1" w:color="auto"/>
        </w:pBdr>
        <w:spacing w:line="240" w:lineRule="auto"/>
        <w:ind w:right="113"/>
        <w:rPr>
          <w:sz w:val="2"/>
          <w:szCs w:val="2"/>
        </w:rPr>
      </w:pPr>
    </w:p>
    <w:p w:rsidR="002C3294" w:rsidRDefault="002C3294" w:rsidP="002C3294">
      <w:pPr>
        <w:tabs>
          <w:tab w:val="right" w:pos="9923"/>
        </w:tabs>
        <w:spacing w:line="240" w:lineRule="auto"/>
        <w:ind w:left="567"/>
        <w:rPr>
          <w:sz w:val="24"/>
          <w:szCs w:val="24"/>
        </w:rPr>
      </w:pPr>
      <w:r w:rsidRPr="00610CB3">
        <w:rPr>
          <w:sz w:val="24"/>
          <w:szCs w:val="24"/>
        </w:rPr>
        <w:t>2</w:t>
      </w:r>
      <w:r>
        <w:rPr>
          <w:sz w:val="24"/>
          <w:szCs w:val="24"/>
        </w:rPr>
        <w:t>.</w:t>
      </w:r>
      <w:r>
        <w:rPr>
          <w:sz w:val="24"/>
          <w:szCs w:val="24"/>
          <w:lang w:val="en-US"/>
        </w:rPr>
        <w:t> </w:t>
      </w:r>
      <w:r>
        <w:rPr>
          <w:sz w:val="24"/>
          <w:szCs w:val="24"/>
        </w:rPr>
        <w:t xml:space="preserve">ИНН/КПП:  </w:t>
      </w:r>
      <w:r>
        <w:rPr>
          <w:sz w:val="24"/>
          <w:szCs w:val="24"/>
        </w:rPr>
        <w:tab/>
        <w:t>.</w:t>
      </w:r>
    </w:p>
    <w:p w:rsidR="002C3294" w:rsidRDefault="002C3294" w:rsidP="002C3294">
      <w:pPr>
        <w:pBdr>
          <w:top w:val="single" w:sz="4" w:space="1" w:color="auto"/>
        </w:pBdr>
        <w:spacing w:line="240" w:lineRule="auto"/>
        <w:ind w:left="2098" w:right="113"/>
        <w:jc w:val="center"/>
      </w:pPr>
      <w:r>
        <w:t>(№, сведения о дате выдачи документа и выдавшем его органе)</w:t>
      </w:r>
    </w:p>
    <w:p w:rsidR="002C3294" w:rsidRDefault="002C3294" w:rsidP="002C3294">
      <w:pPr>
        <w:tabs>
          <w:tab w:val="right" w:pos="9923"/>
        </w:tabs>
        <w:spacing w:line="240" w:lineRule="auto"/>
        <w:ind w:left="567"/>
        <w:rPr>
          <w:sz w:val="24"/>
          <w:szCs w:val="24"/>
        </w:rPr>
      </w:pPr>
      <w:r>
        <w:rPr>
          <w:sz w:val="24"/>
          <w:szCs w:val="24"/>
        </w:rPr>
        <w:t xml:space="preserve">3. ОГРН:  </w:t>
      </w:r>
      <w:r>
        <w:rPr>
          <w:sz w:val="24"/>
          <w:szCs w:val="24"/>
        </w:rPr>
        <w:tab/>
        <w:t>.</w:t>
      </w:r>
    </w:p>
    <w:p w:rsidR="002C3294" w:rsidRDefault="002C3294" w:rsidP="002C3294">
      <w:pPr>
        <w:pBdr>
          <w:top w:val="single" w:sz="4" w:space="1" w:color="auto"/>
        </w:pBdr>
        <w:spacing w:line="240" w:lineRule="auto"/>
        <w:ind w:left="1616" w:right="113"/>
        <w:rPr>
          <w:sz w:val="2"/>
          <w:szCs w:val="2"/>
        </w:rPr>
      </w:pPr>
    </w:p>
    <w:p w:rsidR="002C3294" w:rsidRDefault="002C3294" w:rsidP="002C3294">
      <w:pPr>
        <w:spacing w:line="240" w:lineRule="auto"/>
        <w:rPr>
          <w:sz w:val="24"/>
          <w:szCs w:val="24"/>
        </w:rPr>
      </w:pPr>
      <w:r>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2C3294" w:rsidRDefault="002C3294" w:rsidP="002C3294">
      <w:pPr>
        <w:pBdr>
          <w:top w:val="single" w:sz="4" w:space="1" w:color="auto"/>
        </w:pBdr>
        <w:spacing w:line="240" w:lineRule="auto"/>
        <w:ind w:left="7002"/>
        <w:rPr>
          <w:sz w:val="2"/>
          <w:szCs w:val="2"/>
        </w:rPr>
      </w:pPr>
    </w:p>
    <w:p w:rsidR="002C3294" w:rsidRDefault="002C3294" w:rsidP="002C3294">
      <w:pPr>
        <w:tabs>
          <w:tab w:val="right" w:pos="9923"/>
        </w:tabs>
        <w:spacing w:line="240" w:lineRule="auto"/>
        <w:rPr>
          <w:sz w:val="24"/>
          <w:szCs w:val="24"/>
        </w:rPr>
      </w:pPr>
      <w:r w:rsidRPr="00610CB3">
        <w:rPr>
          <w:sz w:val="24"/>
          <w:szCs w:val="24"/>
        </w:rPr>
        <w:tab/>
      </w:r>
      <w:r>
        <w:rPr>
          <w:sz w:val="24"/>
          <w:szCs w:val="24"/>
        </w:rPr>
        <w:t>.</w:t>
      </w:r>
    </w:p>
    <w:p w:rsidR="002C3294" w:rsidRDefault="002C3294" w:rsidP="002C3294">
      <w:pPr>
        <w:pBdr>
          <w:top w:val="single" w:sz="4" w:space="1" w:color="auto"/>
        </w:pBdr>
        <w:spacing w:line="240" w:lineRule="auto"/>
        <w:ind w:right="113"/>
        <w:jc w:val="center"/>
      </w:pPr>
      <w:r>
        <w:t>(наименование уполномоченного органа, дата внесения в реестр и номер в реестре)</w:t>
      </w:r>
    </w:p>
    <w:p w:rsidR="002C3294" w:rsidRDefault="002C3294" w:rsidP="002C3294">
      <w:pPr>
        <w:spacing w:line="240" w:lineRule="auto"/>
        <w:rPr>
          <w:sz w:val="24"/>
          <w:szCs w:val="24"/>
        </w:rPr>
      </w:pPr>
      <w:r>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 w:val="24"/>
          <w:szCs w:val="24"/>
        </w:rPr>
        <w:endnoteReference w:id="1"/>
      </w:r>
      <w:r>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2C3294" w:rsidRPr="00154BCB" w:rsidTr="00146D89">
        <w:trPr>
          <w:cantSplit/>
          <w:tblHeader/>
        </w:trPr>
        <w:tc>
          <w:tcPr>
            <w:tcW w:w="567" w:type="dxa"/>
            <w:vAlign w:val="center"/>
          </w:tcPr>
          <w:p w:rsidR="002C3294" w:rsidRPr="00154BCB" w:rsidRDefault="002C3294" w:rsidP="00146D89">
            <w:pPr>
              <w:spacing w:line="240" w:lineRule="auto"/>
              <w:ind w:firstLine="0"/>
              <w:jc w:val="center"/>
            </w:pPr>
            <w:r w:rsidRPr="00154BCB">
              <w:t>№ п/п</w:t>
            </w:r>
          </w:p>
        </w:tc>
        <w:tc>
          <w:tcPr>
            <w:tcW w:w="4649" w:type="dxa"/>
            <w:vAlign w:val="center"/>
          </w:tcPr>
          <w:p w:rsidR="002C3294" w:rsidRPr="00154BCB" w:rsidRDefault="002C3294" w:rsidP="00146D89">
            <w:pPr>
              <w:spacing w:line="240" w:lineRule="auto"/>
              <w:ind w:firstLine="0"/>
              <w:jc w:val="center"/>
            </w:pPr>
            <w:r w:rsidRPr="00154BCB">
              <w:t>Наименование сведений</w:t>
            </w:r>
            <w:r>
              <w:rPr>
                <w:rStyle w:val="afffffff9"/>
              </w:rPr>
              <w:t>2</w:t>
            </w:r>
          </w:p>
        </w:tc>
        <w:tc>
          <w:tcPr>
            <w:tcW w:w="1588" w:type="dxa"/>
            <w:vAlign w:val="center"/>
          </w:tcPr>
          <w:p w:rsidR="002C3294" w:rsidRPr="00154BCB" w:rsidRDefault="002C3294" w:rsidP="00146D89">
            <w:pPr>
              <w:spacing w:line="240" w:lineRule="auto"/>
              <w:ind w:firstLine="0"/>
              <w:jc w:val="center"/>
            </w:pPr>
            <w:r w:rsidRPr="00154BCB">
              <w:t>Малые предприятия</w:t>
            </w:r>
          </w:p>
        </w:tc>
        <w:tc>
          <w:tcPr>
            <w:tcW w:w="1588" w:type="dxa"/>
            <w:vAlign w:val="center"/>
          </w:tcPr>
          <w:p w:rsidR="002C3294" w:rsidRPr="00154BCB" w:rsidRDefault="002C3294" w:rsidP="00146D89">
            <w:pPr>
              <w:spacing w:line="240" w:lineRule="auto"/>
              <w:ind w:firstLine="0"/>
              <w:jc w:val="center"/>
            </w:pPr>
            <w:r w:rsidRPr="00154BCB">
              <w:t>Средние предприятия</w:t>
            </w:r>
          </w:p>
        </w:tc>
        <w:tc>
          <w:tcPr>
            <w:tcW w:w="1588" w:type="dxa"/>
            <w:vAlign w:val="center"/>
          </w:tcPr>
          <w:p w:rsidR="002C3294" w:rsidRPr="00154BCB" w:rsidRDefault="002C3294" w:rsidP="00146D89">
            <w:pPr>
              <w:spacing w:line="240" w:lineRule="auto"/>
              <w:ind w:firstLine="0"/>
              <w:jc w:val="center"/>
            </w:pPr>
            <w:r w:rsidRPr="00154BCB">
              <w:t>Показатель</w:t>
            </w:r>
          </w:p>
        </w:tc>
      </w:tr>
      <w:tr w:rsidR="002C3294" w:rsidRPr="00154BCB" w:rsidTr="00146D89">
        <w:trPr>
          <w:cantSplit/>
          <w:tblHeader/>
        </w:trPr>
        <w:tc>
          <w:tcPr>
            <w:tcW w:w="567" w:type="dxa"/>
          </w:tcPr>
          <w:p w:rsidR="002C3294" w:rsidRPr="00154BCB" w:rsidRDefault="002C3294" w:rsidP="00146D89">
            <w:pPr>
              <w:spacing w:line="240" w:lineRule="auto"/>
              <w:ind w:firstLine="0"/>
              <w:jc w:val="center"/>
            </w:pPr>
            <w:r w:rsidRPr="00154BCB">
              <w:t>1</w:t>
            </w:r>
            <w:r>
              <w:rPr>
                <w:rStyle w:val="afffffff9"/>
              </w:rPr>
              <w:t>3</w:t>
            </w:r>
          </w:p>
        </w:tc>
        <w:tc>
          <w:tcPr>
            <w:tcW w:w="4649" w:type="dxa"/>
          </w:tcPr>
          <w:p w:rsidR="002C3294" w:rsidRPr="00154BCB" w:rsidRDefault="002C3294" w:rsidP="00146D89">
            <w:pPr>
              <w:spacing w:line="240" w:lineRule="auto"/>
              <w:ind w:firstLine="0"/>
              <w:jc w:val="center"/>
            </w:pPr>
            <w:r w:rsidRPr="00154BCB">
              <w:t>2</w:t>
            </w:r>
          </w:p>
        </w:tc>
        <w:tc>
          <w:tcPr>
            <w:tcW w:w="1588" w:type="dxa"/>
          </w:tcPr>
          <w:p w:rsidR="002C3294" w:rsidRPr="00154BCB" w:rsidRDefault="002C3294" w:rsidP="00146D89">
            <w:pPr>
              <w:spacing w:line="240" w:lineRule="auto"/>
              <w:ind w:firstLine="0"/>
              <w:jc w:val="center"/>
            </w:pPr>
            <w:r w:rsidRPr="00154BCB">
              <w:t>3</w:t>
            </w:r>
          </w:p>
        </w:tc>
        <w:tc>
          <w:tcPr>
            <w:tcW w:w="1588" w:type="dxa"/>
          </w:tcPr>
          <w:p w:rsidR="002C3294" w:rsidRPr="00154BCB" w:rsidRDefault="002C3294" w:rsidP="00146D89">
            <w:pPr>
              <w:spacing w:line="240" w:lineRule="auto"/>
              <w:ind w:firstLine="0"/>
              <w:jc w:val="center"/>
            </w:pPr>
            <w:r w:rsidRPr="00154BCB">
              <w:t>4</w:t>
            </w:r>
          </w:p>
        </w:tc>
        <w:tc>
          <w:tcPr>
            <w:tcW w:w="1588" w:type="dxa"/>
          </w:tcPr>
          <w:p w:rsidR="002C3294" w:rsidRPr="00154BCB" w:rsidRDefault="002C3294" w:rsidP="00146D89">
            <w:pPr>
              <w:spacing w:line="240" w:lineRule="auto"/>
              <w:ind w:firstLine="0"/>
              <w:jc w:val="center"/>
            </w:pPr>
            <w:r w:rsidRPr="00154BCB">
              <w:t>5</w:t>
            </w:r>
          </w:p>
        </w:tc>
      </w:tr>
      <w:tr w:rsidR="002C3294" w:rsidRPr="00154BCB" w:rsidTr="00146D89">
        <w:trPr>
          <w:cantSplit/>
        </w:trPr>
        <w:tc>
          <w:tcPr>
            <w:tcW w:w="567" w:type="dxa"/>
          </w:tcPr>
          <w:p w:rsidR="002C3294" w:rsidRPr="00154BCB" w:rsidRDefault="002C3294" w:rsidP="00146D89">
            <w:pPr>
              <w:spacing w:line="240" w:lineRule="auto"/>
              <w:ind w:firstLine="0"/>
              <w:jc w:val="center"/>
            </w:pPr>
            <w:r w:rsidRPr="00154BCB">
              <w:t>1</w:t>
            </w:r>
          </w:p>
        </w:tc>
        <w:tc>
          <w:tcPr>
            <w:tcW w:w="4649" w:type="dxa"/>
          </w:tcPr>
          <w:p w:rsidR="002C3294" w:rsidRPr="00154BCB" w:rsidRDefault="002C3294" w:rsidP="00146D89">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2C3294" w:rsidRPr="00154BCB" w:rsidRDefault="002C3294" w:rsidP="00146D89">
            <w:pPr>
              <w:spacing w:line="240" w:lineRule="auto"/>
              <w:ind w:firstLine="0"/>
              <w:jc w:val="center"/>
            </w:pPr>
            <w:r w:rsidRPr="00154BCB">
              <w:t>не более 25</w:t>
            </w:r>
          </w:p>
        </w:tc>
        <w:tc>
          <w:tcPr>
            <w:tcW w:w="1588" w:type="dxa"/>
          </w:tcPr>
          <w:p w:rsidR="002C3294" w:rsidRPr="00154BCB" w:rsidRDefault="002C3294" w:rsidP="00146D89">
            <w:pPr>
              <w:spacing w:line="240" w:lineRule="auto"/>
              <w:ind w:left="57" w:firstLine="0"/>
            </w:pPr>
            <w:r w:rsidRPr="00154BCB">
              <w:sym w:font="Symbol" w:char="F02D"/>
            </w:r>
          </w:p>
        </w:tc>
      </w:tr>
      <w:tr w:rsidR="002C3294" w:rsidRPr="00154BCB" w:rsidTr="00146D89">
        <w:trPr>
          <w:cantSplit/>
        </w:trPr>
        <w:tc>
          <w:tcPr>
            <w:tcW w:w="567" w:type="dxa"/>
          </w:tcPr>
          <w:p w:rsidR="002C3294" w:rsidRPr="00154BCB" w:rsidRDefault="002C3294" w:rsidP="00146D89">
            <w:pPr>
              <w:spacing w:line="240" w:lineRule="auto"/>
              <w:ind w:firstLine="0"/>
              <w:jc w:val="center"/>
            </w:pPr>
            <w:r w:rsidRPr="00154BCB">
              <w:t>2</w:t>
            </w:r>
          </w:p>
        </w:tc>
        <w:tc>
          <w:tcPr>
            <w:tcW w:w="4649" w:type="dxa"/>
          </w:tcPr>
          <w:p w:rsidR="002C3294" w:rsidRPr="00154BCB" w:rsidRDefault="002C3294" w:rsidP="00146D89">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2C3294" w:rsidRPr="00154BCB" w:rsidRDefault="002C3294" w:rsidP="00146D89">
            <w:pPr>
              <w:spacing w:line="240" w:lineRule="auto"/>
              <w:ind w:firstLine="0"/>
              <w:jc w:val="center"/>
            </w:pPr>
            <w:r w:rsidRPr="00154BCB">
              <w:t>не более 49</w:t>
            </w:r>
          </w:p>
        </w:tc>
        <w:tc>
          <w:tcPr>
            <w:tcW w:w="1588" w:type="dxa"/>
          </w:tcPr>
          <w:p w:rsidR="002C3294" w:rsidRPr="00154BCB" w:rsidRDefault="002C3294" w:rsidP="00146D89">
            <w:pPr>
              <w:spacing w:line="240" w:lineRule="auto"/>
              <w:ind w:left="57" w:firstLine="0"/>
            </w:pPr>
            <w:r w:rsidRPr="00154BCB">
              <w:sym w:font="Symbol" w:char="F02D"/>
            </w:r>
          </w:p>
        </w:tc>
      </w:tr>
      <w:tr w:rsidR="002C3294" w:rsidRPr="00154BCB" w:rsidTr="00146D89">
        <w:trPr>
          <w:cantSplit/>
        </w:trPr>
        <w:tc>
          <w:tcPr>
            <w:tcW w:w="567" w:type="dxa"/>
          </w:tcPr>
          <w:p w:rsidR="002C3294" w:rsidRPr="00154BCB" w:rsidRDefault="002C3294" w:rsidP="00146D89">
            <w:pPr>
              <w:spacing w:line="240" w:lineRule="auto"/>
              <w:ind w:firstLine="0"/>
              <w:jc w:val="center"/>
            </w:pPr>
            <w:r w:rsidRPr="00154BCB">
              <w:lastRenderedPageBreak/>
              <w:t>3</w:t>
            </w:r>
          </w:p>
        </w:tc>
        <w:tc>
          <w:tcPr>
            <w:tcW w:w="4649" w:type="dxa"/>
          </w:tcPr>
          <w:p w:rsidR="002C3294" w:rsidRPr="00154BCB" w:rsidRDefault="002C3294" w:rsidP="00146D89">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2C3294" w:rsidRPr="00154BCB" w:rsidRDefault="002C3294" w:rsidP="00146D89">
            <w:pPr>
              <w:spacing w:line="240" w:lineRule="auto"/>
              <w:ind w:firstLine="0"/>
              <w:jc w:val="center"/>
            </w:pPr>
            <w:r w:rsidRPr="00154BCB">
              <w:t>да (нет)</w:t>
            </w:r>
          </w:p>
        </w:tc>
        <w:tc>
          <w:tcPr>
            <w:tcW w:w="1588" w:type="dxa"/>
          </w:tcPr>
          <w:p w:rsidR="002C3294" w:rsidRPr="00154BCB" w:rsidRDefault="002C3294" w:rsidP="00146D89">
            <w:pPr>
              <w:spacing w:line="240" w:lineRule="auto"/>
              <w:ind w:left="57" w:firstLine="0"/>
            </w:pPr>
            <w:r w:rsidRPr="00154BCB">
              <w:t>_</w:t>
            </w:r>
          </w:p>
        </w:tc>
      </w:tr>
      <w:tr w:rsidR="002C3294" w:rsidRPr="00154BCB" w:rsidTr="00146D89">
        <w:trPr>
          <w:cantSplit/>
        </w:trPr>
        <w:tc>
          <w:tcPr>
            <w:tcW w:w="567" w:type="dxa"/>
          </w:tcPr>
          <w:p w:rsidR="002C3294" w:rsidRPr="00154BCB" w:rsidRDefault="002C3294" w:rsidP="00146D89">
            <w:pPr>
              <w:spacing w:line="240" w:lineRule="auto"/>
              <w:ind w:firstLine="0"/>
              <w:jc w:val="center"/>
              <w:rPr>
                <w:lang w:val="en-US"/>
              </w:rPr>
            </w:pPr>
            <w:r w:rsidRPr="00154BCB">
              <w:rPr>
                <w:lang w:val="en-US"/>
              </w:rPr>
              <w:t>4</w:t>
            </w:r>
          </w:p>
        </w:tc>
        <w:tc>
          <w:tcPr>
            <w:tcW w:w="4649" w:type="dxa"/>
          </w:tcPr>
          <w:p w:rsidR="002C3294" w:rsidRPr="00154BCB" w:rsidRDefault="002C3294" w:rsidP="00146D89">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2C3294" w:rsidRPr="00154BCB" w:rsidRDefault="002C3294" w:rsidP="00146D89">
            <w:pPr>
              <w:spacing w:line="240" w:lineRule="auto"/>
              <w:ind w:firstLine="0"/>
              <w:jc w:val="center"/>
            </w:pPr>
            <w:r w:rsidRPr="00154BCB">
              <w:t>да (нет)</w:t>
            </w:r>
          </w:p>
        </w:tc>
        <w:tc>
          <w:tcPr>
            <w:tcW w:w="1588" w:type="dxa"/>
          </w:tcPr>
          <w:p w:rsidR="002C3294" w:rsidRPr="00154BCB" w:rsidRDefault="002C3294" w:rsidP="00146D89">
            <w:pPr>
              <w:spacing w:line="240" w:lineRule="auto"/>
              <w:ind w:left="57" w:firstLine="0"/>
            </w:pPr>
            <w:r w:rsidRPr="00154BCB">
              <w:t>-</w:t>
            </w:r>
          </w:p>
        </w:tc>
      </w:tr>
      <w:tr w:rsidR="002C3294" w:rsidRPr="00154BCB" w:rsidTr="00146D89">
        <w:trPr>
          <w:cantSplit/>
        </w:trPr>
        <w:tc>
          <w:tcPr>
            <w:tcW w:w="567" w:type="dxa"/>
          </w:tcPr>
          <w:p w:rsidR="002C3294" w:rsidRPr="00154BCB" w:rsidRDefault="002C3294" w:rsidP="00146D89">
            <w:pPr>
              <w:spacing w:line="240" w:lineRule="auto"/>
              <w:ind w:firstLine="0"/>
              <w:jc w:val="center"/>
              <w:rPr>
                <w:lang w:val="en-US"/>
              </w:rPr>
            </w:pPr>
            <w:r w:rsidRPr="00154BCB">
              <w:rPr>
                <w:lang w:val="en-US"/>
              </w:rPr>
              <w:t>5</w:t>
            </w:r>
          </w:p>
        </w:tc>
        <w:tc>
          <w:tcPr>
            <w:tcW w:w="4649" w:type="dxa"/>
          </w:tcPr>
          <w:p w:rsidR="002C3294" w:rsidRPr="00154BCB" w:rsidRDefault="002C3294" w:rsidP="00146D89">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37" w:history="1">
              <w:r w:rsidRPr="00154BCB">
                <w:t>законом</w:t>
              </w:r>
            </w:hyperlink>
            <w:r w:rsidRPr="00154BCB">
              <w:t xml:space="preserve"> "Об инновационном центре "Сколково"</w:t>
            </w:r>
          </w:p>
        </w:tc>
        <w:tc>
          <w:tcPr>
            <w:tcW w:w="3176" w:type="dxa"/>
            <w:gridSpan w:val="2"/>
          </w:tcPr>
          <w:p w:rsidR="002C3294" w:rsidRPr="00154BCB" w:rsidRDefault="002C3294" w:rsidP="00146D89">
            <w:pPr>
              <w:spacing w:line="240" w:lineRule="auto"/>
              <w:ind w:firstLine="0"/>
              <w:jc w:val="center"/>
            </w:pPr>
            <w:r w:rsidRPr="00154BCB">
              <w:t>да (нет)</w:t>
            </w:r>
          </w:p>
        </w:tc>
        <w:tc>
          <w:tcPr>
            <w:tcW w:w="1588" w:type="dxa"/>
          </w:tcPr>
          <w:p w:rsidR="002C3294" w:rsidRPr="00154BCB" w:rsidRDefault="002C3294" w:rsidP="00146D89">
            <w:pPr>
              <w:spacing w:line="240" w:lineRule="auto"/>
              <w:ind w:left="57" w:firstLine="0"/>
            </w:pPr>
            <w:r w:rsidRPr="00154BCB">
              <w:t>-</w:t>
            </w:r>
          </w:p>
        </w:tc>
      </w:tr>
      <w:tr w:rsidR="002C3294" w:rsidRPr="00154BCB" w:rsidTr="00146D89">
        <w:trPr>
          <w:cantSplit/>
        </w:trPr>
        <w:tc>
          <w:tcPr>
            <w:tcW w:w="567" w:type="dxa"/>
          </w:tcPr>
          <w:p w:rsidR="002C3294" w:rsidRPr="00154BCB" w:rsidRDefault="002C3294" w:rsidP="00146D89">
            <w:pPr>
              <w:spacing w:line="240" w:lineRule="auto"/>
              <w:ind w:firstLine="0"/>
              <w:jc w:val="center"/>
              <w:rPr>
                <w:lang w:val="en-US"/>
              </w:rPr>
            </w:pPr>
            <w:r w:rsidRPr="00154BCB">
              <w:rPr>
                <w:lang w:val="en-US"/>
              </w:rPr>
              <w:t>6</w:t>
            </w:r>
          </w:p>
        </w:tc>
        <w:tc>
          <w:tcPr>
            <w:tcW w:w="4649" w:type="dxa"/>
          </w:tcPr>
          <w:p w:rsidR="002C3294" w:rsidRPr="00154BCB" w:rsidRDefault="002C3294" w:rsidP="00146D89">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8"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2C3294" w:rsidRPr="00154BCB" w:rsidRDefault="002C3294" w:rsidP="00146D89">
            <w:pPr>
              <w:spacing w:line="240" w:lineRule="auto"/>
              <w:ind w:firstLine="0"/>
              <w:jc w:val="center"/>
            </w:pPr>
            <w:r w:rsidRPr="00154BCB">
              <w:t>да (нет)</w:t>
            </w:r>
          </w:p>
        </w:tc>
        <w:tc>
          <w:tcPr>
            <w:tcW w:w="1588" w:type="dxa"/>
          </w:tcPr>
          <w:p w:rsidR="002C3294" w:rsidRPr="00154BCB" w:rsidRDefault="002C3294" w:rsidP="00146D89">
            <w:pPr>
              <w:spacing w:line="240" w:lineRule="auto"/>
              <w:ind w:left="57" w:firstLine="0"/>
            </w:pPr>
            <w:r w:rsidRPr="00154BCB">
              <w:t>-</w:t>
            </w:r>
          </w:p>
        </w:tc>
      </w:tr>
      <w:tr w:rsidR="002C3294" w:rsidRPr="00154BCB" w:rsidTr="00146D89">
        <w:trPr>
          <w:cantSplit/>
        </w:trPr>
        <w:tc>
          <w:tcPr>
            <w:tcW w:w="567" w:type="dxa"/>
            <w:vMerge w:val="restart"/>
          </w:tcPr>
          <w:p w:rsidR="002C3294" w:rsidRPr="00154BCB" w:rsidRDefault="002C3294" w:rsidP="00146D89">
            <w:pPr>
              <w:spacing w:line="240" w:lineRule="auto"/>
              <w:ind w:firstLine="0"/>
              <w:jc w:val="center"/>
              <w:rPr>
                <w:lang w:val="en-US"/>
              </w:rPr>
            </w:pPr>
            <w:r w:rsidRPr="00154BCB">
              <w:rPr>
                <w:lang w:val="en-US"/>
              </w:rPr>
              <w:t>7</w:t>
            </w:r>
          </w:p>
        </w:tc>
        <w:tc>
          <w:tcPr>
            <w:tcW w:w="4649" w:type="dxa"/>
            <w:vMerge w:val="restart"/>
          </w:tcPr>
          <w:p w:rsidR="002C3294" w:rsidRPr="00154BCB" w:rsidRDefault="002C3294" w:rsidP="00146D89">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2C3294" w:rsidRPr="00154BCB" w:rsidRDefault="002C3294" w:rsidP="00146D89">
            <w:pPr>
              <w:spacing w:line="240" w:lineRule="auto"/>
              <w:ind w:firstLine="0"/>
              <w:jc w:val="center"/>
            </w:pPr>
            <w:r w:rsidRPr="00154BCB">
              <w:t>до 100 включительно</w:t>
            </w:r>
          </w:p>
        </w:tc>
        <w:tc>
          <w:tcPr>
            <w:tcW w:w="1588" w:type="dxa"/>
            <w:vMerge w:val="restart"/>
          </w:tcPr>
          <w:p w:rsidR="002C3294" w:rsidRPr="00154BCB" w:rsidRDefault="002C3294" w:rsidP="00146D89">
            <w:pPr>
              <w:spacing w:line="240" w:lineRule="auto"/>
              <w:ind w:firstLine="0"/>
              <w:jc w:val="center"/>
            </w:pPr>
            <w:r w:rsidRPr="00154BCB">
              <w:t>от 101 до 250 включительно</w:t>
            </w:r>
          </w:p>
        </w:tc>
        <w:tc>
          <w:tcPr>
            <w:tcW w:w="1588" w:type="dxa"/>
            <w:vMerge w:val="restart"/>
          </w:tcPr>
          <w:p w:rsidR="002C3294" w:rsidRPr="00154BCB" w:rsidRDefault="002C3294" w:rsidP="00146D89">
            <w:pPr>
              <w:spacing w:line="240" w:lineRule="auto"/>
              <w:ind w:left="57" w:firstLine="0"/>
            </w:pPr>
            <w:r w:rsidRPr="00154BCB">
              <w:t>указывается количество человек</w:t>
            </w:r>
            <w:r w:rsidRPr="00154BCB">
              <w:br/>
              <w:t>(за предшествующий календарный год)</w:t>
            </w:r>
          </w:p>
        </w:tc>
      </w:tr>
      <w:tr w:rsidR="002C3294" w:rsidRPr="00154BCB" w:rsidTr="00146D89">
        <w:trPr>
          <w:cantSplit/>
        </w:trPr>
        <w:tc>
          <w:tcPr>
            <w:tcW w:w="567" w:type="dxa"/>
            <w:vMerge/>
          </w:tcPr>
          <w:p w:rsidR="002C3294" w:rsidRPr="00154BCB" w:rsidRDefault="002C3294" w:rsidP="00146D89">
            <w:pPr>
              <w:spacing w:line="240" w:lineRule="auto"/>
              <w:ind w:firstLine="0"/>
              <w:jc w:val="center"/>
            </w:pPr>
          </w:p>
        </w:tc>
        <w:tc>
          <w:tcPr>
            <w:tcW w:w="4649" w:type="dxa"/>
            <w:vMerge/>
          </w:tcPr>
          <w:p w:rsidR="002C3294" w:rsidRPr="00154BCB" w:rsidRDefault="002C3294" w:rsidP="00146D89">
            <w:pPr>
              <w:spacing w:line="240" w:lineRule="auto"/>
              <w:ind w:left="57" w:firstLine="0"/>
            </w:pPr>
          </w:p>
        </w:tc>
        <w:tc>
          <w:tcPr>
            <w:tcW w:w="1588" w:type="dxa"/>
          </w:tcPr>
          <w:p w:rsidR="002C3294" w:rsidRPr="00154BCB" w:rsidRDefault="002C3294" w:rsidP="00146D89">
            <w:pPr>
              <w:spacing w:line="240" w:lineRule="auto"/>
              <w:ind w:firstLine="0"/>
              <w:jc w:val="center"/>
            </w:pPr>
            <w:r w:rsidRPr="00154BCB">
              <w:t>до 15 – микропред</w:t>
            </w:r>
            <w:r w:rsidRPr="00154BCB">
              <w:softHyphen/>
              <w:t>приятие</w:t>
            </w:r>
          </w:p>
        </w:tc>
        <w:tc>
          <w:tcPr>
            <w:tcW w:w="1588" w:type="dxa"/>
            <w:vMerge/>
          </w:tcPr>
          <w:p w:rsidR="002C3294" w:rsidRPr="00154BCB" w:rsidRDefault="002C3294" w:rsidP="00146D89">
            <w:pPr>
              <w:spacing w:line="240" w:lineRule="auto"/>
              <w:ind w:firstLine="0"/>
            </w:pPr>
          </w:p>
        </w:tc>
        <w:tc>
          <w:tcPr>
            <w:tcW w:w="1588" w:type="dxa"/>
            <w:vMerge/>
          </w:tcPr>
          <w:p w:rsidR="002C3294" w:rsidRPr="00154BCB" w:rsidRDefault="002C3294" w:rsidP="00146D89">
            <w:pPr>
              <w:spacing w:line="240" w:lineRule="auto"/>
              <w:ind w:left="57" w:firstLine="0"/>
            </w:pPr>
          </w:p>
        </w:tc>
      </w:tr>
      <w:tr w:rsidR="002C3294" w:rsidRPr="00154BCB" w:rsidTr="00146D89">
        <w:trPr>
          <w:cantSplit/>
        </w:trPr>
        <w:tc>
          <w:tcPr>
            <w:tcW w:w="567" w:type="dxa"/>
            <w:vMerge w:val="restart"/>
          </w:tcPr>
          <w:p w:rsidR="002C3294" w:rsidRPr="00154BCB" w:rsidRDefault="002C3294" w:rsidP="00146D89">
            <w:pPr>
              <w:spacing w:line="240" w:lineRule="auto"/>
              <w:ind w:firstLine="0"/>
              <w:jc w:val="center"/>
            </w:pPr>
            <w:r w:rsidRPr="00154BCB">
              <w:t>8</w:t>
            </w:r>
          </w:p>
        </w:tc>
        <w:tc>
          <w:tcPr>
            <w:tcW w:w="4649" w:type="dxa"/>
            <w:vMerge w:val="restart"/>
          </w:tcPr>
          <w:p w:rsidR="002C3294" w:rsidRPr="00154BCB" w:rsidRDefault="002C3294" w:rsidP="00146D89">
            <w:pPr>
              <w:spacing w:line="240" w:lineRule="auto"/>
              <w:ind w:left="57" w:firstLine="0"/>
            </w:pPr>
            <w:r w:rsidRPr="00154BCB">
              <w:t>Доход за предшествующий календарный год, который</w:t>
            </w:r>
          </w:p>
          <w:p w:rsidR="002C3294" w:rsidRPr="00154BCB" w:rsidRDefault="002C3294" w:rsidP="00146D89">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2C3294" w:rsidRPr="00154BCB" w:rsidRDefault="002C3294" w:rsidP="00146D89">
            <w:pPr>
              <w:spacing w:line="240" w:lineRule="auto"/>
              <w:ind w:firstLine="0"/>
              <w:jc w:val="center"/>
            </w:pPr>
            <w:r w:rsidRPr="00154BCB">
              <w:lastRenderedPageBreak/>
              <w:t>800</w:t>
            </w:r>
          </w:p>
        </w:tc>
        <w:tc>
          <w:tcPr>
            <w:tcW w:w="1588" w:type="dxa"/>
            <w:vMerge w:val="restart"/>
          </w:tcPr>
          <w:p w:rsidR="002C3294" w:rsidRPr="00154BCB" w:rsidRDefault="002C3294" w:rsidP="00146D89">
            <w:pPr>
              <w:spacing w:line="240" w:lineRule="auto"/>
              <w:ind w:firstLine="0"/>
              <w:jc w:val="center"/>
            </w:pPr>
            <w:r w:rsidRPr="00154BCB">
              <w:t>2000</w:t>
            </w:r>
          </w:p>
        </w:tc>
        <w:tc>
          <w:tcPr>
            <w:tcW w:w="1588" w:type="dxa"/>
          </w:tcPr>
          <w:p w:rsidR="002C3294" w:rsidRPr="00154BCB" w:rsidRDefault="002C3294" w:rsidP="00146D89">
            <w:pPr>
              <w:spacing w:line="240" w:lineRule="auto"/>
              <w:ind w:left="57" w:firstLine="0"/>
            </w:pPr>
            <w:r w:rsidRPr="00154BCB">
              <w:t>указывается в млн. рублей</w:t>
            </w:r>
            <w:r w:rsidRPr="00154BCB">
              <w:br/>
              <w:t>(за предшествующий календарный год)</w:t>
            </w:r>
          </w:p>
        </w:tc>
      </w:tr>
      <w:tr w:rsidR="002C3294" w:rsidRPr="00154BCB" w:rsidTr="00146D89">
        <w:trPr>
          <w:cantSplit/>
        </w:trPr>
        <w:tc>
          <w:tcPr>
            <w:tcW w:w="567" w:type="dxa"/>
            <w:vMerge/>
          </w:tcPr>
          <w:p w:rsidR="002C3294" w:rsidRPr="00154BCB" w:rsidRDefault="002C3294" w:rsidP="00146D89">
            <w:pPr>
              <w:spacing w:line="240" w:lineRule="auto"/>
              <w:ind w:firstLine="0"/>
              <w:jc w:val="center"/>
            </w:pPr>
          </w:p>
        </w:tc>
        <w:tc>
          <w:tcPr>
            <w:tcW w:w="4649" w:type="dxa"/>
            <w:vMerge/>
          </w:tcPr>
          <w:p w:rsidR="002C3294" w:rsidRPr="00154BCB" w:rsidRDefault="002C3294" w:rsidP="00146D89">
            <w:pPr>
              <w:spacing w:line="240" w:lineRule="auto"/>
              <w:ind w:firstLine="0"/>
            </w:pPr>
          </w:p>
        </w:tc>
        <w:tc>
          <w:tcPr>
            <w:tcW w:w="1588" w:type="dxa"/>
          </w:tcPr>
          <w:p w:rsidR="002C3294" w:rsidRPr="00154BCB" w:rsidRDefault="002C3294" w:rsidP="00146D89">
            <w:pPr>
              <w:spacing w:line="240" w:lineRule="auto"/>
              <w:ind w:firstLine="0"/>
              <w:jc w:val="center"/>
            </w:pPr>
            <w:r w:rsidRPr="00154BCB">
              <w:t>120 в год – микро</w:t>
            </w:r>
            <w:r w:rsidRPr="00154BCB">
              <w:softHyphen/>
              <w:t>предприятие</w:t>
            </w:r>
          </w:p>
        </w:tc>
        <w:tc>
          <w:tcPr>
            <w:tcW w:w="1588" w:type="dxa"/>
            <w:vMerge/>
          </w:tcPr>
          <w:p w:rsidR="002C3294" w:rsidRPr="00154BCB" w:rsidRDefault="002C3294" w:rsidP="00146D89">
            <w:pPr>
              <w:spacing w:line="240" w:lineRule="auto"/>
              <w:ind w:firstLine="0"/>
            </w:pPr>
          </w:p>
        </w:tc>
        <w:tc>
          <w:tcPr>
            <w:tcW w:w="1588" w:type="dxa"/>
          </w:tcPr>
          <w:p w:rsidR="002C3294" w:rsidRPr="00154BCB" w:rsidRDefault="002C3294" w:rsidP="00146D89">
            <w:pPr>
              <w:spacing w:line="240" w:lineRule="auto"/>
              <w:ind w:left="57" w:firstLine="0"/>
            </w:pPr>
          </w:p>
        </w:tc>
      </w:tr>
      <w:tr w:rsidR="002C3294" w:rsidRPr="00154BCB" w:rsidTr="00146D89">
        <w:trPr>
          <w:cantSplit/>
        </w:trPr>
        <w:tc>
          <w:tcPr>
            <w:tcW w:w="567" w:type="dxa"/>
          </w:tcPr>
          <w:p w:rsidR="002C3294" w:rsidRPr="00154BCB" w:rsidRDefault="002C3294" w:rsidP="00146D89">
            <w:pPr>
              <w:spacing w:line="240" w:lineRule="auto"/>
              <w:ind w:firstLine="0"/>
              <w:jc w:val="center"/>
            </w:pPr>
            <w:r w:rsidRPr="00154BCB">
              <w:t>9</w:t>
            </w:r>
          </w:p>
        </w:tc>
        <w:tc>
          <w:tcPr>
            <w:tcW w:w="4649" w:type="dxa"/>
          </w:tcPr>
          <w:p w:rsidR="002C3294" w:rsidRPr="00154BCB" w:rsidRDefault="002C3294" w:rsidP="00146D89">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2C3294" w:rsidRPr="00154BCB" w:rsidRDefault="002C3294" w:rsidP="00146D89">
            <w:pPr>
              <w:spacing w:line="240" w:lineRule="auto"/>
              <w:ind w:firstLine="0"/>
              <w:jc w:val="center"/>
            </w:pPr>
            <w:r w:rsidRPr="00154BCB">
              <w:t>Подлежит заполнению</w:t>
            </w:r>
          </w:p>
        </w:tc>
      </w:tr>
      <w:tr w:rsidR="002C3294" w:rsidRPr="00154BCB" w:rsidTr="00146D89">
        <w:trPr>
          <w:cantSplit/>
        </w:trPr>
        <w:tc>
          <w:tcPr>
            <w:tcW w:w="567" w:type="dxa"/>
          </w:tcPr>
          <w:p w:rsidR="002C3294" w:rsidRPr="00154BCB" w:rsidRDefault="002C3294" w:rsidP="00146D89">
            <w:pPr>
              <w:spacing w:line="240" w:lineRule="auto"/>
              <w:ind w:firstLine="0"/>
              <w:jc w:val="center"/>
            </w:pPr>
            <w:r w:rsidRPr="00154BCB">
              <w:t>10</w:t>
            </w:r>
          </w:p>
        </w:tc>
        <w:tc>
          <w:tcPr>
            <w:tcW w:w="4649" w:type="dxa"/>
          </w:tcPr>
          <w:p w:rsidR="002C3294" w:rsidRPr="00154BCB" w:rsidRDefault="002C3294" w:rsidP="00146D89">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2C3294" w:rsidRPr="00154BCB" w:rsidRDefault="002C3294" w:rsidP="00146D89">
            <w:pPr>
              <w:spacing w:line="240" w:lineRule="auto"/>
              <w:ind w:firstLine="0"/>
              <w:jc w:val="center"/>
            </w:pPr>
            <w:r w:rsidRPr="00154BCB">
              <w:t>Подлежит заполнению</w:t>
            </w:r>
          </w:p>
        </w:tc>
      </w:tr>
      <w:tr w:rsidR="002C3294" w:rsidRPr="00154BCB" w:rsidTr="00146D89">
        <w:trPr>
          <w:cantSplit/>
        </w:trPr>
        <w:tc>
          <w:tcPr>
            <w:tcW w:w="567" w:type="dxa"/>
          </w:tcPr>
          <w:p w:rsidR="002C3294" w:rsidRPr="00154BCB" w:rsidRDefault="002C3294" w:rsidP="00146D89">
            <w:pPr>
              <w:spacing w:line="240" w:lineRule="auto"/>
              <w:ind w:firstLine="0"/>
              <w:jc w:val="center"/>
            </w:pPr>
            <w:r w:rsidRPr="00154BCB">
              <w:t>11</w:t>
            </w:r>
          </w:p>
        </w:tc>
        <w:tc>
          <w:tcPr>
            <w:tcW w:w="4649" w:type="dxa"/>
          </w:tcPr>
          <w:p w:rsidR="002C3294" w:rsidRPr="00154BCB" w:rsidRDefault="002C3294" w:rsidP="00146D89">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2C3294" w:rsidRPr="00154BCB" w:rsidRDefault="002C3294" w:rsidP="00146D89">
            <w:pPr>
              <w:spacing w:line="240" w:lineRule="auto"/>
              <w:ind w:firstLine="0"/>
              <w:jc w:val="center"/>
            </w:pPr>
            <w:r w:rsidRPr="00154BCB">
              <w:t>Подлежит заполнению</w:t>
            </w:r>
          </w:p>
        </w:tc>
      </w:tr>
      <w:tr w:rsidR="002C3294" w:rsidRPr="00154BCB" w:rsidTr="00146D89">
        <w:trPr>
          <w:cantSplit/>
        </w:trPr>
        <w:tc>
          <w:tcPr>
            <w:tcW w:w="567" w:type="dxa"/>
          </w:tcPr>
          <w:p w:rsidR="002C3294" w:rsidRPr="00154BCB" w:rsidRDefault="002C3294" w:rsidP="00146D89">
            <w:pPr>
              <w:spacing w:line="240" w:lineRule="auto"/>
              <w:ind w:firstLine="0"/>
              <w:jc w:val="center"/>
            </w:pPr>
            <w:r w:rsidRPr="00154BCB">
              <w:t>12</w:t>
            </w:r>
          </w:p>
        </w:tc>
        <w:tc>
          <w:tcPr>
            <w:tcW w:w="4649" w:type="dxa"/>
          </w:tcPr>
          <w:p w:rsidR="002C3294" w:rsidRPr="00154BCB" w:rsidRDefault="002C3294" w:rsidP="00146D89">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2C3294" w:rsidRPr="00154BCB" w:rsidRDefault="002C3294" w:rsidP="00146D89">
            <w:pPr>
              <w:spacing w:line="240" w:lineRule="auto"/>
              <w:ind w:firstLine="0"/>
              <w:jc w:val="center"/>
            </w:pPr>
            <w:r w:rsidRPr="00154BCB">
              <w:t>да (нет)</w:t>
            </w:r>
            <w:r w:rsidRPr="00154BCB">
              <w:br/>
            </w:r>
          </w:p>
        </w:tc>
      </w:tr>
      <w:tr w:rsidR="002C3294" w:rsidRPr="00154BCB" w:rsidTr="00146D89">
        <w:trPr>
          <w:cantSplit/>
        </w:trPr>
        <w:tc>
          <w:tcPr>
            <w:tcW w:w="567" w:type="dxa"/>
          </w:tcPr>
          <w:p w:rsidR="002C3294" w:rsidRPr="00154BCB" w:rsidRDefault="002C3294" w:rsidP="00146D89">
            <w:pPr>
              <w:spacing w:line="240" w:lineRule="auto"/>
              <w:ind w:firstLine="0"/>
              <w:jc w:val="center"/>
            </w:pPr>
            <w:r w:rsidRPr="00154BCB">
              <w:t>13</w:t>
            </w:r>
          </w:p>
        </w:tc>
        <w:tc>
          <w:tcPr>
            <w:tcW w:w="4649" w:type="dxa"/>
          </w:tcPr>
          <w:p w:rsidR="002C3294" w:rsidRPr="00154BCB" w:rsidRDefault="002C3294" w:rsidP="00146D89">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2C3294" w:rsidRPr="00154BCB" w:rsidRDefault="002C3294" w:rsidP="00146D89">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2C3294" w:rsidRPr="00154BCB" w:rsidTr="00146D89">
        <w:trPr>
          <w:cantSplit/>
        </w:trPr>
        <w:tc>
          <w:tcPr>
            <w:tcW w:w="567" w:type="dxa"/>
          </w:tcPr>
          <w:p w:rsidR="002C3294" w:rsidRPr="00154BCB" w:rsidRDefault="002C3294" w:rsidP="00146D89">
            <w:pPr>
              <w:spacing w:line="240" w:lineRule="auto"/>
              <w:ind w:firstLine="0"/>
              <w:jc w:val="center"/>
            </w:pPr>
            <w:r w:rsidRPr="00154BCB">
              <w:t>14</w:t>
            </w:r>
          </w:p>
        </w:tc>
        <w:tc>
          <w:tcPr>
            <w:tcW w:w="4649" w:type="dxa"/>
          </w:tcPr>
          <w:p w:rsidR="002C3294" w:rsidRPr="00154BCB" w:rsidRDefault="002C3294" w:rsidP="00146D89">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9"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0"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2C3294" w:rsidRPr="00154BCB" w:rsidRDefault="002C3294" w:rsidP="00146D89">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2C3294" w:rsidRPr="00154BCB" w:rsidTr="00146D89">
        <w:trPr>
          <w:cantSplit/>
        </w:trPr>
        <w:tc>
          <w:tcPr>
            <w:tcW w:w="567" w:type="dxa"/>
          </w:tcPr>
          <w:p w:rsidR="002C3294" w:rsidRPr="00154BCB" w:rsidRDefault="002C3294" w:rsidP="00146D89">
            <w:pPr>
              <w:spacing w:line="240" w:lineRule="auto"/>
              <w:ind w:firstLine="0"/>
              <w:jc w:val="center"/>
            </w:pPr>
            <w:r w:rsidRPr="00154BCB">
              <w:t>15</w:t>
            </w:r>
          </w:p>
        </w:tc>
        <w:tc>
          <w:tcPr>
            <w:tcW w:w="4649" w:type="dxa"/>
          </w:tcPr>
          <w:p w:rsidR="002C3294" w:rsidRPr="00154BCB" w:rsidRDefault="002C3294" w:rsidP="00146D89">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2C3294" w:rsidRPr="00154BCB" w:rsidRDefault="002C3294" w:rsidP="00146D89">
            <w:pPr>
              <w:spacing w:line="240" w:lineRule="auto"/>
              <w:ind w:firstLine="0"/>
              <w:jc w:val="center"/>
            </w:pPr>
            <w:r w:rsidRPr="00154BCB">
              <w:t>да (нет)</w:t>
            </w:r>
          </w:p>
        </w:tc>
      </w:tr>
      <w:tr w:rsidR="002C3294" w:rsidRPr="00154BCB" w:rsidTr="00146D89">
        <w:trPr>
          <w:cantSplit/>
        </w:trPr>
        <w:tc>
          <w:tcPr>
            <w:tcW w:w="567" w:type="dxa"/>
          </w:tcPr>
          <w:p w:rsidR="002C3294" w:rsidRPr="00154BCB" w:rsidRDefault="002C3294" w:rsidP="00146D89">
            <w:pPr>
              <w:spacing w:line="240" w:lineRule="auto"/>
              <w:ind w:firstLine="0"/>
              <w:jc w:val="center"/>
            </w:pPr>
            <w:r w:rsidRPr="00154BCB">
              <w:lastRenderedPageBreak/>
              <w:t>16</w:t>
            </w:r>
          </w:p>
        </w:tc>
        <w:tc>
          <w:tcPr>
            <w:tcW w:w="4649" w:type="dxa"/>
          </w:tcPr>
          <w:p w:rsidR="002C3294" w:rsidRPr="00154BCB" w:rsidRDefault="002C3294" w:rsidP="00146D89">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1" w:history="1">
              <w:r w:rsidRPr="00154BCB">
                <w:t>О закупках товаров</w:t>
              </w:r>
            </w:hyperlink>
            <w:r w:rsidRPr="00154BCB">
              <w:t>, работ, услуг отдельными видами юридических лиц" и "</w:t>
            </w:r>
            <w:hyperlink r:id="rId42"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2C3294" w:rsidRPr="00154BCB" w:rsidRDefault="002C3294" w:rsidP="00146D89">
            <w:pPr>
              <w:spacing w:line="240" w:lineRule="auto"/>
              <w:ind w:firstLine="0"/>
              <w:jc w:val="center"/>
            </w:pPr>
            <w:r w:rsidRPr="00154BCB">
              <w:t>да (нет)</w:t>
            </w:r>
          </w:p>
        </w:tc>
      </w:tr>
    </w:tbl>
    <w:p w:rsidR="002C3294" w:rsidRDefault="002C3294" w:rsidP="002C3294">
      <w:pPr>
        <w:spacing w:line="240" w:lineRule="auto"/>
        <w:ind w:right="5954"/>
        <w:jc w:val="center"/>
        <w:rPr>
          <w:sz w:val="24"/>
          <w:szCs w:val="24"/>
        </w:rPr>
      </w:pPr>
    </w:p>
    <w:p w:rsidR="002C3294" w:rsidRDefault="002C3294" w:rsidP="002C3294">
      <w:pPr>
        <w:spacing w:line="240" w:lineRule="auto"/>
        <w:ind w:right="5954"/>
        <w:jc w:val="center"/>
        <w:rPr>
          <w:sz w:val="24"/>
          <w:szCs w:val="24"/>
        </w:rPr>
      </w:pPr>
    </w:p>
    <w:p w:rsidR="002C3294" w:rsidRDefault="002C3294" w:rsidP="002C3294">
      <w:pPr>
        <w:pBdr>
          <w:top w:val="single" w:sz="4" w:space="1" w:color="auto"/>
        </w:pBdr>
        <w:spacing w:line="240" w:lineRule="auto"/>
        <w:ind w:right="5952"/>
        <w:jc w:val="center"/>
      </w:pPr>
      <w:r>
        <w:t>(подпись)</w:t>
      </w:r>
    </w:p>
    <w:p w:rsidR="002C3294" w:rsidRDefault="002C3294" w:rsidP="002C3294">
      <w:pPr>
        <w:spacing w:line="240" w:lineRule="auto"/>
        <w:ind w:left="851"/>
        <w:rPr>
          <w:sz w:val="24"/>
          <w:szCs w:val="24"/>
        </w:rPr>
      </w:pPr>
      <w:r>
        <w:rPr>
          <w:sz w:val="24"/>
          <w:szCs w:val="24"/>
        </w:rPr>
        <w:t>М.П.</w:t>
      </w:r>
    </w:p>
    <w:p w:rsidR="002C3294" w:rsidRDefault="002C3294" w:rsidP="002C3294">
      <w:pPr>
        <w:spacing w:line="240" w:lineRule="auto"/>
        <w:rPr>
          <w:sz w:val="24"/>
          <w:szCs w:val="24"/>
        </w:rPr>
      </w:pPr>
    </w:p>
    <w:p w:rsidR="002C3294" w:rsidRDefault="002C3294" w:rsidP="002C3294">
      <w:pPr>
        <w:pBdr>
          <w:top w:val="single" w:sz="4" w:space="1" w:color="auto"/>
        </w:pBdr>
        <w:spacing w:line="240" w:lineRule="auto"/>
        <w:jc w:val="center"/>
      </w:pPr>
      <w:r>
        <w:t>(фамилия, имя, отчество (при наличии) подписавшего, должность)</w:t>
      </w:r>
    </w:p>
    <w:p w:rsidR="002C3294" w:rsidRDefault="002C3294" w:rsidP="002C3294">
      <w:pPr>
        <w:spacing w:line="240" w:lineRule="auto"/>
        <w:rPr>
          <w:sz w:val="24"/>
          <w:szCs w:val="24"/>
        </w:rPr>
      </w:pPr>
    </w:p>
    <w:p w:rsidR="002C3294" w:rsidRPr="00D37ACE" w:rsidRDefault="002C3294" w:rsidP="002C3294">
      <w:pPr>
        <w:spacing w:line="240" w:lineRule="auto"/>
        <w:jc w:val="right"/>
        <w:outlineLvl w:val="0"/>
      </w:pPr>
    </w:p>
    <w:p w:rsidR="002C3294" w:rsidRDefault="002C3294" w:rsidP="002C329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2C3294" w:rsidRDefault="002C3294" w:rsidP="002C3294">
      <w:pPr>
        <w:pStyle w:val="afffffff7"/>
        <w:jc w:val="both"/>
      </w:pPr>
    </w:p>
    <w:p w:rsidR="002C3294" w:rsidRDefault="002C3294" w:rsidP="002C3294">
      <w:pPr>
        <w:pStyle w:val="afffffff7"/>
        <w:jc w:val="both"/>
      </w:pPr>
      <w:r>
        <w:rPr>
          <w:rStyle w:val="afffffff9"/>
        </w:rPr>
        <w:t>2</w:t>
      </w:r>
      <w:r>
        <w:t xml:space="preserve"> </w:t>
      </w:r>
      <w:r w:rsidRPr="0049465E">
        <w:rPr>
          <w:sz w:val="22"/>
        </w:rPr>
        <w:t>Пункты 1 – 11 являются обязательными для заполнения.</w:t>
      </w:r>
    </w:p>
    <w:p w:rsidR="002C3294" w:rsidRDefault="002C3294" w:rsidP="002C3294">
      <w:pPr>
        <w:pStyle w:val="afffffff7"/>
      </w:pPr>
    </w:p>
    <w:p w:rsidR="002C3294" w:rsidRPr="00D37ACE" w:rsidRDefault="002C3294" w:rsidP="002C3294">
      <w:pPr>
        <w:spacing w:line="240" w:lineRule="auto"/>
        <w:ind w:firstLine="0"/>
        <w:jc w:val="left"/>
        <w:rPr>
          <w:szCs w:val="24"/>
        </w:rPr>
      </w:pPr>
      <w:r>
        <w:rPr>
          <w:rStyle w:val="afffffff9"/>
        </w:rPr>
        <w:t>3</w:t>
      </w:r>
      <w: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49465E">
          <w:t>подпунктах "в"</w:t>
        </w:r>
      </w:hyperlink>
      <w:r>
        <w:t xml:space="preserve"> - </w:t>
      </w:r>
      <w:hyperlink r:id="rId44"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
    <w:p w:rsidR="002C3294" w:rsidRDefault="002C3294" w:rsidP="002C3294">
      <w:pPr>
        <w:spacing w:line="240" w:lineRule="auto"/>
        <w:ind w:right="5527"/>
        <w:jc w:val="center"/>
        <w:rPr>
          <w:color w:val="000000"/>
          <w:vertAlign w:val="superscript"/>
        </w:rPr>
      </w:pPr>
    </w:p>
    <w:p w:rsidR="00FB00C0" w:rsidRDefault="00FB00C0">
      <w:pPr>
        <w:suppressAutoHyphens w:val="0"/>
        <w:spacing w:line="240" w:lineRule="auto"/>
        <w:ind w:firstLine="0"/>
        <w:jc w:val="left"/>
        <w:rPr>
          <w:sz w:val="24"/>
          <w:szCs w:val="24"/>
        </w:rPr>
      </w:pPr>
    </w:p>
    <w:bookmarkEnd w:id="889"/>
    <w:bookmarkEnd w:id="890"/>
    <w:bookmarkEnd w:id="891"/>
    <w:bookmarkEnd w:id="892"/>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3" w:name="_Toc125426243"/>
      <w:bookmarkStart w:id="894" w:name="_Toc396984070"/>
      <w:bookmarkStart w:id="895" w:name="_Toc423423673"/>
      <w:r>
        <w:br w:type="page"/>
      </w:r>
    </w:p>
    <w:p w:rsidR="004F4D80" w:rsidRPr="007417E6" w:rsidRDefault="004F4D80" w:rsidP="004F4D80">
      <w:pPr>
        <w:pStyle w:val="3"/>
        <w:rPr>
          <w:sz w:val="22"/>
        </w:rPr>
      </w:pPr>
      <w:bookmarkStart w:id="896" w:name="_Toc439170691"/>
      <w:bookmarkStart w:id="897" w:name="_Toc439172793"/>
      <w:bookmarkStart w:id="898" w:name="_Toc439173237"/>
      <w:bookmarkStart w:id="899" w:name="_Toc439238233"/>
      <w:bookmarkStart w:id="900" w:name="_Toc439252780"/>
      <w:bookmarkStart w:id="901" w:name="_Toc439323754"/>
      <w:bookmarkStart w:id="902" w:name="_Toc440361391"/>
      <w:bookmarkStart w:id="903" w:name="_Toc440376146"/>
      <w:bookmarkStart w:id="904" w:name="_Toc440376273"/>
      <w:bookmarkStart w:id="905" w:name="_Toc440382531"/>
      <w:bookmarkStart w:id="906" w:name="_Toc440447201"/>
      <w:bookmarkStart w:id="907" w:name="_Toc440632362"/>
      <w:bookmarkStart w:id="908" w:name="_Toc440875134"/>
      <w:bookmarkStart w:id="909" w:name="_Toc441131379"/>
      <w:r>
        <w:rPr>
          <w:szCs w:val="24"/>
        </w:rPr>
        <w:lastRenderedPageBreak/>
        <w:t>Инструкции по заполнению</w:t>
      </w:r>
      <w:bookmarkEnd w:id="893"/>
      <w:r>
        <w:rPr>
          <w:szCs w:val="24"/>
        </w:rPr>
        <w:t xml:space="preserve"> Анкеты </w:t>
      </w:r>
      <w:r w:rsidR="00C236C0">
        <w:rPr>
          <w:szCs w:val="24"/>
        </w:rPr>
        <w:t>Участник</w:t>
      </w:r>
      <w:r>
        <w:rPr>
          <w:szCs w:val="24"/>
        </w:rPr>
        <w:t>а</w:t>
      </w:r>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0702A1">
        <w:rPr>
          <w:sz w:val="24"/>
          <w:szCs w:val="24"/>
        </w:rPr>
        <w:fldChar w:fldCharType="begin"/>
      </w:r>
      <w:r w:rsidR="00D56F8C">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C8788C" w:rsidRPr="00250D0D" w:rsidRDefault="00C8788C" w:rsidP="00C8788C">
      <w:pPr>
        <w:pStyle w:val="aff6"/>
        <w:numPr>
          <w:ilvl w:val="3"/>
          <w:numId w:val="1"/>
        </w:numPr>
        <w:tabs>
          <w:tab w:val="num" w:pos="1134"/>
        </w:tabs>
        <w:suppressAutoHyphens w:val="0"/>
        <w:snapToGrid w:val="0"/>
        <w:spacing w:before="100" w:beforeAutospacing="1" w:line="240" w:lineRule="auto"/>
        <w:rPr>
          <w:sz w:val="24"/>
          <w:szCs w:val="24"/>
        </w:rPr>
      </w:pPr>
      <w:bookmarkStart w:id="910" w:name="_Ref55336378"/>
      <w:bookmarkStart w:id="911" w:name="_Toc57314676"/>
      <w:bookmarkStart w:id="912" w:name="_Toc69728990"/>
      <w:bookmarkStart w:id="913" w:name="_Toc98253942"/>
      <w:bookmarkStart w:id="914" w:name="_Toc165173868"/>
      <w:bookmarkStart w:id="915" w:name="_Toc423423674"/>
      <w:bookmarkStart w:id="916" w:name="_Toc441131380"/>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C8788C" w:rsidRPr="00250D0D" w:rsidRDefault="00C8788C" w:rsidP="00C8788C">
      <w:pPr>
        <w:pStyle w:val="aff6"/>
        <w:numPr>
          <w:ilvl w:val="3"/>
          <w:numId w:val="1"/>
        </w:numPr>
        <w:tabs>
          <w:tab w:val="num" w:pos="1134"/>
        </w:tabs>
        <w:suppressAutoHyphens w:val="0"/>
        <w:snapToGrid w:val="0"/>
        <w:spacing w:before="100" w:beforeAutospacing="1" w:line="240" w:lineRule="auto"/>
        <w:rPr>
          <w:sz w:val="24"/>
          <w:szCs w:val="24"/>
        </w:rPr>
      </w:pPr>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0702A1">
        <w:rPr>
          <w:sz w:val="24"/>
          <w:szCs w:val="24"/>
        </w:rPr>
        <w:fldChar w:fldCharType="begin"/>
      </w:r>
      <w:r>
        <w:rPr>
          <w:sz w:val="24"/>
          <w:szCs w:val="24"/>
        </w:rPr>
        <w:instrText xml:space="preserve"> REF _Ref444170115 \r \h </w:instrText>
      </w:r>
      <w:r w:rsidR="000702A1">
        <w:rPr>
          <w:sz w:val="24"/>
          <w:szCs w:val="24"/>
        </w:rPr>
      </w:r>
      <w:r w:rsidR="000702A1">
        <w:rPr>
          <w:sz w:val="24"/>
          <w:szCs w:val="24"/>
        </w:rPr>
        <w:fldChar w:fldCharType="separate"/>
      </w:r>
      <w:r w:rsidR="002A74A8">
        <w:rPr>
          <w:sz w:val="24"/>
          <w:szCs w:val="24"/>
        </w:rPr>
        <w:t>5.7.2</w:t>
      </w:r>
      <w:r w:rsidR="000702A1">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B0269">
        <w:rPr>
          <w:sz w:val="24"/>
          <w:szCs w:val="24"/>
        </w:rPr>
        <w:t xml:space="preserve"> </w:t>
      </w:r>
      <w:r w:rsidR="00DB0269" w:rsidRPr="00673EDD">
        <w:rPr>
          <w:sz w:val="24"/>
          <w:szCs w:val="24"/>
        </w:rPr>
        <w:t>В случае, если Участник/</w:t>
      </w:r>
      <w:r w:rsidR="00DB0269">
        <w:rPr>
          <w:sz w:val="24"/>
          <w:szCs w:val="24"/>
        </w:rPr>
        <w:t>соисполнитель/</w:t>
      </w:r>
      <w:r w:rsidR="00DB0269"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DB0269">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7" w:name="_Ref449016681"/>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10"/>
      <w:bookmarkEnd w:id="911"/>
      <w:bookmarkEnd w:id="912"/>
      <w:bookmarkEnd w:id="913"/>
      <w:bookmarkEnd w:id="914"/>
      <w:bookmarkEnd w:id="915"/>
      <w:bookmarkEnd w:id="916"/>
      <w:bookmarkEnd w:id="917"/>
    </w:p>
    <w:p w:rsidR="004F4D80" w:rsidRPr="00D904EF" w:rsidRDefault="004F4D80" w:rsidP="004F4D80">
      <w:pPr>
        <w:pStyle w:val="3"/>
        <w:rPr>
          <w:szCs w:val="24"/>
        </w:rPr>
      </w:pPr>
      <w:bookmarkStart w:id="918" w:name="_Toc98253943"/>
      <w:bookmarkStart w:id="919" w:name="_Toc157248195"/>
      <w:bookmarkStart w:id="920" w:name="_Toc157496564"/>
      <w:bookmarkStart w:id="921" w:name="_Toc158206103"/>
      <w:bookmarkStart w:id="922" w:name="_Toc164057788"/>
      <w:bookmarkStart w:id="923" w:name="_Toc164137138"/>
      <w:bookmarkStart w:id="924" w:name="_Toc164161298"/>
      <w:bookmarkStart w:id="925" w:name="_Toc165173869"/>
      <w:bookmarkStart w:id="926" w:name="_Toc439170693"/>
      <w:bookmarkStart w:id="927" w:name="_Toc439172795"/>
      <w:bookmarkStart w:id="928" w:name="_Toc439173239"/>
      <w:bookmarkStart w:id="929" w:name="_Toc439238235"/>
      <w:bookmarkStart w:id="930" w:name="_Toc439252782"/>
      <w:bookmarkStart w:id="931" w:name="_Toc439323756"/>
      <w:bookmarkStart w:id="932" w:name="_Toc440361393"/>
      <w:bookmarkStart w:id="933" w:name="_Toc440376275"/>
      <w:bookmarkStart w:id="934" w:name="_Toc440382533"/>
      <w:bookmarkStart w:id="935" w:name="_Toc440447203"/>
      <w:bookmarkStart w:id="936" w:name="_Toc440632364"/>
      <w:bookmarkStart w:id="937" w:name="_Toc440875136"/>
      <w:bookmarkStart w:id="938" w:name="_Toc441131381"/>
      <w:r w:rsidRPr="00D904EF">
        <w:rPr>
          <w:szCs w:val="24"/>
        </w:rPr>
        <w:t>Форма Справки о перечне и годовых объемах выполнения аналогичных договоров</w:t>
      </w:r>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15176">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15176">
            <w:pPr>
              <w:numPr>
                <w:ilvl w:val="0"/>
                <w:numId w:val="60"/>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60"/>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60"/>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15176">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15176">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15176">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9" w:name="_Toc98253944"/>
      <w:bookmarkStart w:id="940" w:name="_Toc157248196"/>
      <w:bookmarkStart w:id="941" w:name="_Toc157496565"/>
      <w:bookmarkStart w:id="942" w:name="_Toc158206104"/>
      <w:bookmarkStart w:id="943" w:name="_Toc164057789"/>
      <w:bookmarkStart w:id="944" w:name="_Toc164137139"/>
      <w:bookmarkStart w:id="945" w:name="_Toc164161299"/>
      <w:bookmarkStart w:id="946" w:name="_Toc165173870"/>
      <w:r>
        <w:rPr>
          <w:szCs w:val="24"/>
        </w:rPr>
        <w:br w:type="page"/>
      </w:r>
    </w:p>
    <w:p w:rsidR="004F4D80" w:rsidRPr="00D904EF" w:rsidRDefault="004F4D80" w:rsidP="004F4D80">
      <w:pPr>
        <w:pStyle w:val="3"/>
        <w:rPr>
          <w:szCs w:val="24"/>
        </w:rPr>
      </w:pPr>
      <w:bookmarkStart w:id="947" w:name="_Toc439170694"/>
      <w:bookmarkStart w:id="948" w:name="_Toc439172796"/>
      <w:bookmarkStart w:id="949" w:name="_Toc439173240"/>
      <w:bookmarkStart w:id="950" w:name="_Toc439238236"/>
      <w:bookmarkStart w:id="951" w:name="_Toc439252783"/>
      <w:bookmarkStart w:id="952" w:name="_Toc439323757"/>
      <w:bookmarkStart w:id="953" w:name="_Toc440361394"/>
      <w:bookmarkStart w:id="954" w:name="_Toc440376276"/>
      <w:bookmarkStart w:id="955" w:name="_Toc440382534"/>
      <w:bookmarkStart w:id="956" w:name="_Toc440447204"/>
      <w:bookmarkStart w:id="957" w:name="_Toc440632365"/>
      <w:bookmarkStart w:id="958" w:name="_Toc440875137"/>
      <w:bookmarkStart w:id="959" w:name="_Toc441131382"/>
      <w:r w:rsidRPr="00D904EF">
        <w:rPr>
          <w:szCs w:val="24"/>
        </w:rPr>
        <w:lastRenderedPageBreak/>
        <w:t>Инструкции по заполнению</w:t>
      </w:r>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702A1">
        <w:rPr>
          <w:sz w:val="24"/>
          <w:szCs w:val="24"/>
        </w:rPr>
        <w:fldChar w:fldCharType="begin"/>
      </w:r>
      <w:r w:rsidR="00D90031">
        <w:rPr>
          <w:sz w:val="24"/>
          <w:szCs w:val="24"/>
        </w:rPr>
        <w:instrText xml:space="preserve"> REF _Ref440274159 \r \h </w:instrText>
      </w:r>
      <w:r w:rsidR="000702A1">
        <w:rPr>
          <w:sz w:val="24"/>
          <w:szCs w:val="24"/>
        </w:rPr>
      </w:r>
      <w:r w:rsidR="000702A1">
        <w:rPr>
          <w:sz w:val="24"/>
          <w:szCs w:val="24"/>
        </w:rPr>
        <w:fldChar w:fldCharType="separate"/>
      </w:r>
      <w:r w:rsidR="002A74A8">
        <w:rPr>
          <w:sz w:val="24"/>
          <w:szCs w:val="24"/>
        </w:rPr>
        <w:t>4</w:t>
      </w:r>
      <w:r w:rsidR="000702A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0" w:name="_Ref55336389"/>
      <w:bookmarkStart w:id="961" w:name="_Toc57314677"/>
      <w:bookmarkStart w:id="962" w:name="_Toc69728991"/>
      <w:bookmarkStart w:id="963" w:name="_Toc98253945"/>
      <w:bookmarkStart w:id="964" w:name="_Toc165173871"/>
      <w:bookmarkStart w:id="965" w:name="_Toc423423675"/>
      <w:bookmarkStart w:id="966" w:name="_Toc441131383"/>
      <w:r w:rsidRPr="00F647F7">
        <w:lastRenderedPageBreak/>
        <w:t xml:space="preserve">Справка о материально-технических ресурсах (форма </w:t>
      </w:r>
      <w:r w:rsidR="00B8118F">
        <w:t>9</w:t>
      </w:r>
      <w:r w:rsidRPr="00F647F7">
        <w:t>)</w:t>
      </w:r>
      <w:bookmarkEnd w:id="960"/>
      <w:bookmarkEnd w:id="961"/>
      <w:bookmarkEnd w:id="962"/>
      <w:bookmarkEnd w:id="963"/>
      <w:bookmarkEnd w:id="964"/>
      <w:bookmarkEnd w:id="965"/>
      <w:bookmarkEnd w:id="966"/>
    </w:p>
    <w:p w:rsidR="004F4D80" w:rsidRPr="00D904EF" w:rsidRDefault="004F4D80" w:rsidP="004F4D80">
      <w:pPr>
        <w:pStyle w:val="3"/>
        <w:rPr>
          <w:szCs w:val="24"/>
        </w:rPr>
      </w:pPr>
      <w:bookmarkStart w:id="967" w:name="_Toc98253946"/>
      <w:bookmarkStart w:id="968" w:name="_Toc157248198"/>
      <w:bookmarkStart w:id="969" w:name="_Toc157496567"/>
      <w:bookmarkStart w:id="970" w:name="_Toc158206106"/>
      <w:bookmarkStart w:id="971" w:name="_Toc164057791"/>
      <w:bookmarkStart w:id="972" w:name="_Toc164137141"/>
      <w:bookmarkStart w:id="973" w:name="_Toc164161301"/>
      <w:bookmarkStart w:id="974" w:name="_Toc165173872"/>
      <w:bookmarkStart w:id="975" w:name="_Toc439170696"/>
      <w:bookmarkStart w:id="976" w:name="_Toc439172798"/>
      <w:bookmarkStart w:id="977" w:name="_Toc439173242"/>
      <w:bookmarkStart w:id="978" w:name="_Toc439238238"/>
      <w:bookmarkStart w:id="979" w:name="_Toc439252785"/>
      <w:bookmarkStart w:id="980" w:name="_Toc439323759"/>
      <w:bookmarkStart w:id="981" w:name="_Toc440361396"/>
      <w:bookmarkStart w:id="982" w:name="_Toc440376278"/>
      <w:bookmarkStart w:id="983" w:name="_Toc440382536"/>
      <w:bookmarkStart w:id="984" w:name="_Toc440447206"/>
      <w:bookmarkStart w:id="985" w:name="_Toc440632367"/>
      <w:bookmarkStart w:id="986" w:name="_Toc440875139"/>
      <w:bookmarkStart w:id="987" w:name="_Toc441131384"/>
      <w:r w:rsidRPr="00D904EF">
        <w:rPr>
          <w:szCs w:val="24"/>
        </w:rPr>
        <w:t>Форма Справки о материально-технических ресурсах</w:t>
      </w:r>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B15176">
            <w:pPr>
              <w:numPr>
                <w:ilvl w:val="0"/>
                <w:numId w:val="56"/>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6"/>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6"/>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8" w:name="_Toc98253947"/>
      <w:bookmarkStart w:id="989" w:name="_Toc157248199"/>
      <w:bookmarkStart w:id="990" w:name="_Toc157496568"/>
      <w:bookmarkStart w:id="991" w:name="_Toc158206107"/>
      <w:bookmarkStart w:id="992" w:name="_Toc164057792"/>
      <w:bookmarkStart w:id="993" w:name="_Toc164137142"/>
      <w:bookmarkStart w:id="994" w:name="_Toc164161302"/>
      <w:bookmarkStart w:id="995"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6" w:name="_Toc439170697"/>
      <w:bookmarkStart w:id="997" w:name="_Toc439172799"/>
      <w:bookmarkStart w:id="998" w:name="_Toc439173243"/>
      <w:bookmarkStart w:id="999" w:name="_Toc439238239"/>
      <w:bookmarkStart w:id="1000" w:name="_Toc439252786"/>
      <w:bookmarkStart w:id="1001" w:name="_Toc439323760"/>
      <w:bookmarkStart w:id="1002" w:name="_Toc440361397"/>
      <w:bookmarkStart w:id="1003" w:name="_Toc440376279"/>
      <w:bookmarkStart w:id="1004" w:name="_Toc440382537"/>
      <w:bookmarkStart w:id="1005" w:name="_Toc440447207"/>
      <w:bookmarkStart w:id="1006" w:name="_Toc440632368"/>
      <w:bookmarkStart w:id="1007" w:name="_Toc440875140"/>
      <w:bookmarkStart w:id="1008" w:name="_Toc441131385"/>
      <w:r w:rsidRPr="00D904EF">
        <w:rPr>
          <w:szCs w:val="24"/>
        </w:rPr>
        <w:lastRenderedPageBreak/>
        <w:t>Инструкции по заполнению</w:t>
      </w:r>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9" w:name="_Ref55336398"/>
      <w:bookmarkStart w:id="1010" w:name="_Toc57314678"/>
      <w:bookmarkStart w:id="1011" w:name="_Toc69728992"/>
      <w:bookmarkStart w:id="1012" w:name="_Toc98253948"/>
      <w:bookmarkStart w:id="1013" w:name="_Toc165173874"/>
      <w:bookmarkStart w:id="1014" w:name="_Toc423423676"/>
      <w:bookmarkStart w:id="1015" w:name="_Toc441131386"/>
      <w:r w:rsidRPr="00F647F7">
        <w:lastRenderedPageBreak/>
        <w:t xml:space="preserve">Справка о кадровых ресурсах (форма </w:t>
      </w:r>
      <w:r w:rsidR="00B8118F">
        <w:t>10</w:t>
      </w:r>
      <w:r w:rsidRPr="00F647F7">
        <w:t>)</w:t>
      </w:r>
      <w:bookmarkEnd w:id="1009"/>
      <w:bookmarkEnd w:id="1010"/>
      <w:bookmarkEnd w:id="1011"/>
      <w:bookmarkEnd w:id="1012"/>
      <w:bookmarkEnd w:id="1013"/>
      <w:bookmarkEnd w:id="1014"/>
      <w:bookmarkEnd w:id="1015"/>
    </w:p>
    <w:p w:rsidR="004F4D80" w:rsidRPr="00D904EF" w:rsidRDefault="004F4D80" w:rsidP="004F4D80">
      <w:pPr>
        <w:pStyle w:val="3"/>
        <w:rPr>
          <w:szCs w:val="24"/>
        </w:rPr>
      </w:pPr>
      <w:bookmarkStart w:id="1016" w:name="_Toc98253949"/>
      <w:bookmarkStart w:id="1017" w:name="_Toc157248201"/>
      <w:bookmarkStart w:id="1018" w:name="_Toc157496570"/>
      <w:bookmarkStart w:id="1019" w:name="_Toc158206109"/>
      <w:bookmarkStart w:id="1020" w:name="_Toc164057794"/>
      <w:bookmarkStart w:id="1021" w:name="_Toc164137144"/>
      <w:bookmarkStart w:id="1022" w:name="_Toc164161304"/>
      <w:bookmarkStart w:id="1023" w:name="_Toc165173875"/>
      <w:bookmarkStart w:id="1024" w:name="_Toc439170699"/>
      <w:bookmarkStart w:id="1025" w:name="_Toc439172801"/>
      <w:bookmarkStart w:id="1026" w:name="_Toc439173245"/>
      <w:bookmarkStart w:id="1027" w:name="_Toc439238241"/>
      <w:bookmarkStart w:id="1028" w:name="_Toc439252788"/>
      <w:bookmarkStart w:id="1029" w:name="_Toc439323762"/>
      <w:bookmarkStart w:id="1030" w:name="_Toc440361399"/>
      <w:bookmarkStart w:id="1031" w:name="_Toc440376281"/>
      <w:bookmarkStart w:id="1032" w:name="_Toc440382539"/>
      <w:bookmarkStart w:id="1033" w:name="_Toc440447209"/>
      <w:bookmarkStart w:id="1034" w:name="_Toc440632370"/>
      <w:bookmarkStart w:id="1035" w:name="_Toc440875142"/>
      <w:bookmarkStart w:id="1036" w:name="_Toc441131387"/>
      <w:r w:rsidRPr="00D904EF">
        <w:rPr>
          <w:szCs w:val="24"/>
        </w:rPr>
        <w:t>Форма Справки о кадровых ресурсах</w:t>
      </w:r>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15176">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15176">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15176">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15176">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15176">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7" w:name="_Toc98253950"/>
      <w:bookmarkStart w:id="1038" w:name="_Toc157248202"/>
      <w:bookmarkStart w:id="1039" w:name="_Toc157496571"/>
      <w:bookmarkStart w:id="1040" w:name="_Toc158206110"/>
      <w:bookmarkStart w:id="1041" w:name="_Toc164057795"/>
      <w:bookmarkStart w:id="1042" w:name="_Toc164137145"/>
      <w:bookmarkStart w:id="1043" w:name="_Toc164161305"/>
      <w:bookmarkStart w:id="1044" w:name="_Toc165173876"/>
      <w:r>
        <w:rPr>
          <w:b/>
          <w:szCs w:val="24"/>
        </w:rPr>
        <w:br w:type="page"/>
      </w:r>
    </w:p>
    <w:p w:rsidR="004F4D80" w:rsidRPr="00D904EF" w:rsidRDefault="004F4D80" w:rsidP="004F4D80">
      <w:pPr>
        <w:pStyle w:val="3"/>
        <w:rPr>
          <w:szCs w:val="24"/>
        </w:rPr>
      </w:pPr>
      <w:bookmarkStart w:id="1045" w:name="_Toc439170700"/>
      <w:bookmarkStart w:id="1046" w:name="_Toc439172802"/>
      <w:bookmarkStart w:id="1047" w:name="_Toc439173246"/>
      <w:bookmarkStart w:id="1048" w:name="_Toc439238242"/>
      <w:bookmarkStart w:id="1049" w:name="_Toc439252789"/>
      <w:bookmarkStart w:id="1050" w:name="_Toc439323763"/>
      <w:bookmarkStart w:id="1051" w:name="_Toc440361400"/>
      <w:bookmarkStart w:id="1052" w:name="_Toc440376282"/>
      <w:bookmarkStart w:id="1053" w:name="_Toc440382540"/>
      <w:bookmarkStart w:id="1054" w:name="_Toc440447210"/>
      <w:bookmarkStart w:id="1055" w:name="_Toc440632371"/>
      <w:bookmarkStart w:id="1056" w:name="_Toc440875143"/>
      <w:bookmarkStart w:id="1057" w:name="_Toc441131388"/>
      <w:r w:rsidRPr="00D904EF">
        <w:rPr>
          <w:szCs w:val="24"/>
        </w:rPr>
        <w:lastRenderedPageBreak/>
        <w:t>Инструкции по заполнению</w:t>
      </w:r>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8" w:name="_Toc165173881"/>
      <w:bookmarkStart w:id="1059" w:name="_Ref194749267"/>
      <w:bookmarkStart w:id="1060" w:name="_Toc423423677"/>
      <w:bookmarkStart w:id="1061" w:name="_Ref440271993"/>
      <w:bookmarkStart w:id="1062" w:name="_Ref440274659"/>
      <w:bookmarkStart w:id="1063" w:name="_Toc441131389"/>
      <w:bookmarkStart w:id="1064" w:name="_Ref90381523"/>
      <w:bookmarkStart w:id="1065" w:name="_Toc90385124"/>
      <w:bookmarkStart w:id="1066" w:name="_Ref96861029"/>
      <w:bookmarkStart w:id="1067" w:name="_Toc97651410"/>
      <w:bookmarkStart w:id="1068"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058"/>
      <w:bookmarkEnd w:id="1059"/>
      <w:bookmarkEnd w:id="1060"/>
      <w:bookmarkEnd w:id="1061"/>
      <w:bookmarkEnd w:id="1062"/>
      <w:bookmarkEnd w:id="1063"/>
    </w:p>
    <w:p w:rsidR="004F4D80" w:rsidRPr="00D904EF" w:rsidRDefault="004F4D80" w:rsidP="004F4D80">
      <w:pPr>
        <w:pStyle w:val="3"/>
        <w:rPr>
          <w:szCs w:val="24"/>
        </w:rPr>
      </w:pPr>
      <w:bookmarkStart w:id="1069" w:name="_Toc97651411"/>
      <w:bookmarkStart w:id="1070" w:name="_Toc98253956"/>
      <w:bookmarkStart w:id="1071" w:name="_Toc157248208"/>
      <w:bookmarkStart w:id="1072" w:name="_Toc157496577"/>
      <w:bookmarkStart w:id="1073" w:name="_Toc158206116"/>
      <w:bookmarkStart w:id="1074" w:name="_Toc164057801"/>
      <w:bookmarkStart w:id="1075" w:name="_Toc164137151"/>
      <w:bookmarkStart w:id="1076" w:name="_Toc164161311"/>
      <w:bookmarkStart w:id="1077" w:name="_Toc165173882"/>
      <w:bookmarkStart w:id="1078" w:name="_Toc439170702"/>
      <w:bookmarkStart w:id="1079" w:name="_Toc439172804"/>
      <w:bookmarkStart w:id="1080" w:name="_Toc439173248"/>
      <w:bookmarkStart w:id="1081" w:name="_Toc439238244"/>
      <w:bookmarkStart w:id="1082" w:name="_Toc439252791"/>
      <w:bookmarkStart w:id="1083" w:name="_Toc439323765"/>
      <w:bookmarkStart w:id="1084" w:name="_Toc440361402"/>
      <w:bookmarkStart w:id="1085" w:name="_Toc440376284"/>
      <w:bookmarkStart w:id="1086" w:name="_Toc440382542"/>
      <w:bookmarkStart w:id="1087" w:name="_Toc440447212"/>
      <w:bookmarkStart w:id="1088" w:name="_Toc440632373"/>
      <w:bookmarkStart w:id="1089" w:name="_Toc440875145"/>
      <w:bookmarkStart w:id="1090" w:name="_Toc441131390"/>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15176">
      <w:pPr>
        <w:numPr>
          <w:ilvl w:val="0"/>
          <w:numId w:val="64"/>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B15176">
      <w:pPr>
        <w:numPr>
          <w:ilvl w:val="0"/>
          <w:numId w:val="64"/>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B15176">
      <w:pPr>
        <w:numPr>
          <w:ilvl w:val="0"/>
          <w:numId w:val="64"/>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1" w:name="_Toc97651412"/>
      <w:bookmarkStart w:id="1092" w:name="_Toc98253957"/>
      <w:bookmarkStart w:id="1093" w:name="_Toc157248209"/>
      <w:bookmarkStart w:id="1094" w:name="_Toc157496578"/>
      <w:bookmarkStart w:id="1095" w:name="_Toc158206117"/>
      <w:bookmarkStart w:id="1096" w:name="_Toc164057802"/>
      <w:bookmarkStart w:id="1097" w:name="_Toc164137152"/>
      <w:bookmarkStart w:id="1098" w:name="_Toc164161312"/>
      <w:bookmarkStart w:id="1099" w:name="_Toc165173883"/>
      <w:r>
        <w:rPr>
          <w:b/>
          <w:szCs w:val="24"/>
        </w:rPr>
        <w:br w:type="page"/>
      </w:r>
    </w:p>
    <w:p w:rsidR="004F4D80" w:rsidRPr="00D904EF" w:rsidRDefault="004F4D80" w:rsidP="004F4D80">
      <w:pPr>
        <w:pStyle w:val="3"/>
        <w:rPr>
          <w:szCs w:val="24"/>
        </w:rPr>
      </w:pPr>
      <w:bookmarkStart w:id="1100" w:name="_Toc439170703"/>
      <w:bookmarkStart w:id="1101" w:name="_Toc439172805"/>
      <w:bookmarkStart w:id="1102" w:name="_Toc439173249"/>
      <w:bookmarkStart w:id="1103" w:name="_Toc439238245"/>
      <w:bookmarkStart w:id="1104" w:name="_Toc439252792"/>
      <w:bookmarkStart w:id="1105" w:name="_Toc439323766"/>
      <w:bookmarkStart w:id="1106" w:name="_Toc440361403"/>
      <w:bookmarkStart w:id="1107" w:name="_Toc440376285"/>
      <w:bookmarkStart w:id="1108" w:name="_Toc440382543"/>
      <w:bookmarkStart w:id="1109" w:name="_Toc440447213"/>
      <w:bookmarkStart w:id="1110" w:name="_Toc440632374"/>
      <w:bookmarkStart w:id="1111" w:name="_Toc440875146"/>
      <w:bookmarkStart w:id="1112" w:name="_Toc441131391"/>
      <w:r w:rsidRPr="00D904EF">
        <w:rPr>
          <w:szCs w:val="24"/>
        </w:rPr>
        <w:lastRenderedPageBreak/>
        <w:t>Инструкции по заполнению</w:t>
      </w:r>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4"/>
    <w:bookmarkEnd w:id="1065"/>
    <w:bookmarkEnd w:id="1066"/>
    <w:bookmarkEnd w:id="1067"/>
    <w:bookmarkEnd w:id="1068"/>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3"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4" w:name="_Toc423423680"/>
      <w:bookmarkStart w:id="1115" w:name="_Ref440272035"/>
      <w:bookmarkStart w:id="1116" w:name="_Ref440274733"/>
      <w:bookmarkStart w:id="1117" w:name="_Toc441131392"/>
      <w:bookmarkStart w:id="1118" w:name="_Ref444181380"/>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3"/>
      <w:bookmarkEnd w:id="1114"/>
      <w:bookmarkEnd w:id="1115"/>
      <w:bookmarkEnd w:id="1116"/>
      <w:bookmarkEnd w:id="1117"/>
      <w:bookmarkEnd w:id="1118"/>
    </w:p>
    <w:p w:rsidR="004F4D80" w:rsidRPr="00E87023" w:rsidRDefault="004F4D80" w:rsidP="004F4D80">
      <w:pPr>
        <w:pStyle w:val="3"/>
        <w:rPr>
          <w:sz w:val="22"/>
        </w:rPr>
      </w:pPr>
      <w:bookmarkStart w:id="1119" w:name="_Toc343690584"/>
      <w:bookmarkStart w:id="1120" w:name="_Toc372294428"/>
      <w:bookmarkStart w:id="1121" w:name="_Toc379288896"/>
      <w:bookmarkStart w:id="1122" w:name="_Toc384734780"/>
      <w:bookmarkStart w:id="1123" w:name="_Toc396984078"/>
      <w:bookmarkStart w:id="1124" w:name="_Toc423423681"/>
      <w:bookmarkStart w:id="1125" w:name="_Toc439170710"/>
      <w:bookmarkStart w:id="1126" w:name="_Toc439172812"/>
      <w:bookmarkStart w:id="1127" w:name="_Toc439173253"/>
      <w:bookmarkStart w:id="1128" w:name="_Toc439238249"/>
      <w:bookmarkStart w:id="1129" w:name="_Toc439252796"/>
      <w:bookmarkStart w:id="1130" w:name="_Toc439323770"/>
      <w:bookmarkStart w:id="1131" w:name="_Toc440361405"/>
      <w:bookmarkStart w:id="1132" w:name="_Toc440376287"/>
      <w:bookmarkStart w:id="1133" w:name="_Toc440382545"/>
      <w:bookmarkStart w:id="1134" w:name="_Toc440447215"/>
      <w:bookmarkStart w:id="1135" w:name="_Toc440632376"/>
      <w:bookmarkStart w:id="1136" w:name="_Toc440875148"/>
      <w:bookmarkStart w:id="1137" w:name="_Toc4411313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8" w:name="_Toc343690585"/>
      <w:bookmarkStart w:id="1139" w:name="_Toc372294429"/>
      <w:bookmarkStart w:id="1140" w:name="_Toc379288897"/>
      <w:bookmarkStart w:id="1141" w:name="_Toc384734781"/>
      <w:bookmarkStart w:id="1142" w:name="_Toc396984079"/>
      <w:bookmarkStart w:id="1143" w:name="_Toc423423682"/>
      <w:bookmarkStart w:id="1144" w:name="_Toc439170711"/>
      <w:bookmarkStart w:id="1145" w:name="_Toc439172813"/>
      <w:bookmarkStart w:id="1146" w:name="_Toc439173254"/>
      <w:bookmarkStart w:id="1147" w:name="_Toc439238250"/>
      <w:bookmarkStart w:id="1148" w:name="_Toc439252797"/>
      <w:bookmarkStart w:id="1149" w:name="_Toc439323771"/>
      <w:bookmarkStart w:id="1150" w:name="_Toc440361406"/>
      <w:bookmarkStart w:id="1151" w:name="_Toc440376288"/>
      <w:bookmarkStart w:id="1152" w:name="_Toc440382546"/>
      <w:bookmarkStart w:id="1153" w:name="_Toc440447216"/>
      <w:bookmarkStart w:id="1154" w:name="_Toc440632377"/>
      <w:bookmarkStart w:id="1155" w:name="_Toc440875149"/>
      <w:bookmarkStart w:id="1156" w:name="_Toc441131394"/>
      <w:r w:rsidRPr="00D27071">
        <w:rPr>
          <w:szCs w:val="24"/>
        </w:rPr>
        <w:lastRenderedPageBreak/>
        <w:t>Инструкции по заполнению</w:t>
      </w:r>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7"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8" w:name="_Toc423423683"/>
      <w:bookmarkStart w:id="1159" w:name="_Ref440272051"/>
      <w:bookmarkStart w:id="1160" w:name="_Ref440274744"/>
      <w:bookmarkStart w:id="1161" w:name="_Toc4411313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7"/>
      <w:bookmarkEnd w:id="1158"/>
      <w:bookmarkEnd w:id="1159"/>
      <w:bookmarkEnd w:id="1160"/>
      <w:bookmarkEnd w:id="1161"/>
    </w:p>
    <w:p w:rsidR="004F4D80" w:rsidRPr="008C4223" w:rsidRDefault="004F4D80" w:rsidP="004F4D80">
      <w:pPr>
        <w:pStyle w:val="3"/>
        <w:rPr>
          <w:szCs w:val="24"/>
        </w:rPr>
      </w:pPr>
      <w:bookmarkStart w:id="1162" w:name="_Toc343690587"/>
      <w:bookmarkStart w:id="1163" w:name="_Toc372294431"/>
      <w:bookmarkStart w:id="1164" w:name="_Toc379288899"/>
      <w:bookmarkStart w:id="1165" w:name="_Toc384734783"/>
      <w:bookmarkStart w:id="1166" w:name="_Toc396984081"/>
      <w:bookmarkStart w:id="1167" w:name="_Toc423423684"/>
      <w:bookmarkStart w:id="1168" w:name="_Toc439170713"/>
      <w:bookmarkStart w:id="1169" w:name="_Toc439172815"/>
      <w:bookmarkStart w:id="1170" w:name="_Toc439173256"/>
      <w:bookmarkStart w:id="1171" w:name="_Toc439238252"/>
      <w:bookmarkStart w:id="1172" w:name="_Toc439252799"/>
      <w:bookmarkStart w:id="1173" w:name="_Toc439323773"/>
      <w:bookmarkStart w:id="1174" w:name="_Toc440361408"/>
      <w:bookmarkStart w:id="1175" w:name="_Toc440376290"/>
      <w:bookmarkStart w:id="1176" w:name="_Toc440382548"/>
      <w:bookmarkStart w:id="1177" w:name="_Toc440447218"/>
      <w:bookmarkStart w:id="1178" w:name="_Toc440632379"/>
      <w:bookmarkStart w:id="1179" w:name="_Toc440875151"/>
      <w:bookmarkStart w:id="1180" w:name="_Toc441131396"/>
      <w:r w:rsidRPr="008C4223">
        <w:rPr>
          <w:szCs w:val="24"/>
        </w:rPr>
        <w:t xml:space="preserve">Форма </w:t>
      </w:r>
      <w:bookmarkEnd w:id="1162"/>
      <w:bookmarkEnd w:id="1163"/>
      <w:bookmarkEnd w:id="1164"/>
      <w:bookmarkEnd w:id="1165"/>
      <w:bookmarkEnd w:id="1166"/>
      <w:bookmarkEnd w:id="1167"/>
      <w:bookmarkEnd w:id="1168"/>
      <w:bookmarkEnd w:id="1169"/>
      <w:bookmarkEnd w:id="1170"/>
      <w:bookmarkEnd w:id="1171"/>
      <w:bookmarkEnd w:id="1172"/>
      <w:r w:rsidR="000D70B6" w:rsidRPr="000D70B6">
        <w:rPr>
          <w:szCs w:val="24"/>
        </w:rPr>
        <w:t>Согласия на обработку персональных данных</w:t>
      </w:r>
      <w:bookmarkEnd w:id="1173"/>
      <w:bookmarkEnd w:id="1174"/>
      <w:bookmarkEnd w:id="1175"/>
      <w:bookmarkEnd w:id="1176"/>
      <w:bookmarkEnd w:id="1177"/>
      <w:bookmarkEnd w:id="1178"/>
      <w:bookmarkEnd w:id="1179"/>
      <w:bookmarkEnd w:id="1180"/>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1" w:name="_Toc439252801"/>
      <w:bookmarkStart w:id="1182" w:name="_Toc439323774"/>
      <w:bookmarkStart w:id="1183" w:name="_Toc440361409"/>
      <w:bookmarkStart w:id="1184" w:name="_Toc440376291"/>
      <w:bookmarkStart w:id="1185" w:name="_Toc440382549"/>
      <w:bookmarkStart w:id="1186" w:name="_Toc440447219"/>
      <w:bookmarkStart w:id="1187" w:name="_Toc440632380"/>
      <w:bookmarkStart w:id="1188" w:name="_Toc440875152"/>
      <w:bookmarkStart w:id="1189" w:name="_Toc441131397"/>
      <w:r w:rsidRPr="005A2CAE">
        <w:rPr>
          <w:szCs w:val="24"/>
        </w:rPr>
        <w:lastRenderedPageBreak/>
        <w:t>Инструкции по заполнению</w:t>
      </w:r>
      <w:bookmarkEnd w:id="1181"/>
      <w:bookmarkEnd w:id="1182"/>
      <w:bookmarkEnd w:id="1183"/>
      <w:bookmarkEnd w:id="1184"/>
      <w:bookmarkEnd w:id="1185"/>
      <w:bookmarkEnd w:id="1186"/>
      <w:bookmarkEnd w:id="1187"/>
      <w:bookmarkEnd w:id="1188"/>
      <w:bookmarkEnd w:id="1189"/>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90" w:name="_Ref440272256"/>
      <w:bookmarkStart w:id="1191" w:name="_Ref440272678"/>
      <w:bookmarkStart w:id="1192" w:name="_Ref440274944"/>
      <w:bookmarkStart w:id="1193" w:name="_Toc441131398"/>
      <w:r w:rsidRPr="007A6A39">
        <w:lastRenderedPageBreak/>
        <w:t>Соглашение о неустойке (форма 1</w:t>
      </w:r>
      <w:r w:rsidR="00635719">
        <w:t>4</w:t>
      </w:r>
      <w:r w:rsidRPr="007A6A39">
        <w:t>)</w:t>
      </w:r>
      <w:bookmarkEnd w:id="1190"/>
      <w:bookmarkEnd w:id="1191"/>
      <w:bookmarkEnd w:id="1192"/>
      <w:bookmarkEnd w:id="1193"/>
    </w:p>
    <w:p w:rsidR="007A6A39" w:rsidRPr="007A6A39" w:rsidRDefault="007A6A39" w:rsidP="007A6A39">
      <w:pPr>
        <w:pStyle w:val="3"/>
        <w:rPr>
          <w:szCs w:val="24"/>
        </w:rPr>
      </w:pPr>
      <w:bookmarkStart w:id="1194" w:name="_Toc439170715"/>
      <w:bookmarkStart w:id="1195" w:name="_Toc439172817"/>
      <w:bookmarkStart w:id="1196" w:name="_Toc439173259"/>
      <w:bookmarkStart w:id="1197" w:name="_Toc439238255"/>
      <w:bookmarkStart w:id="1198" w:name="_Toc439252803"/>
      <w:bookmarkStart w:id="1199" w:name="_Toc439323776"/>
      <w:bookmarkStart w:id="1200" w:name="_Toc440361411"/>
      <w:bookmarkStart w:id="1201" w:name="_Toc440376293"/>
      <w:bookmarkStart w:id="1202" w:name="_Toc440382551"/>
      <w:bookmarkStart w:id="1203" w:name="_Toc440447221"/>
      <w:bookmarkStart w:id="1204" w:name="_Toc440632382"/>
      <w:bookmarkStart w:id="1205" w:name="_Toc440875154"/>
      <w:bookmarkStart w:id="1206" w:name="_Toc441131399"/>
      <w:r w:rsidRPr="007A6A39">
        <w:rPr>
          <w:szCs w:val="24"/>
        </w:rPr>
        <w:t>Форма соглашени</w:t>
      </w:r>
      <w:r w:rsidR="00E47073">
        <w:rPr>
          <w:szCs w:val="24"/>
        </w:rPr>
        <w:t>я</w:t>
      </w:r>
      <w:r w:rsidRPr="007A6A39">
        <w:rPr>
          <w:szCs w:val="24"/>
        </w:rPr>
        <w:t xml:space="preserve"> о неустойке</w:t>
      </w:r>
      <w:bookmarkEnd w:id="1194"/>
      <w:bookmarkEnd w:id="1195"/>
      <w:bookmarkEnd w:id="1196"/>
      <w:bookmarkEnd w:id="1197"/>
      <w:bookmarkEnd w:id="1198"/>
      <w:bookmarkEnd w:id="1199"/>
      <w:bookmarkEnd w:id="1200"/>
      <w:bookmarkEnd w:id="1201"/>
      <w:bookmarkEnd w:id="1202"/>
      <w:bookmarkEnd w:id="1203"/>
      <w:bookmarkEnd w:id="1204"/>
      <w:bookmarkEnd w:id="1205"/>
      <w:bookmarkEnd w:id="1206"/>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F551C" w:rsidRPr="007A6A39" w:rsidRDefault="00AF551C" w:rsidP="00AF551C">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AF551C" w:rsidRPr="007A6A39" w:rsidRDefault="00AF551C" w:rsidP="00AF551C">
      <w:pPr>
        <w:pStyle w:val="afd"/>
        <w:ind w:firstLine="709"/>
        <w:rPr>
          <w:sz w:val="24"/>
          <w:szCs w:val="24"/>
        </w:rPr>
      </w:pPr>
    </w:p>
    <w:p w:rsidR="00AF551C" w:rsidRDefault="00AF551C"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0702A1">
        <w:rPr>
          <w:vertAlign w:val="subscript"/>
        </w:rPr>
        <w:fldChar w:fldCharType="begin"/>
      </w:r>
      <w:r>
        <w:rPr>
          <w:vertAlign w:val="subscript"/>
        </w:rPr>
        <w:instrText xml:space="preserve"> REF _Ref440275279 \r \h </w:instrText>
      </w:r>
      <w:r w:rsidR="000702A1">
        <w:rPr>
          <w:vertAlign w:val="subscript"/>
        </w:rPr>
      </w:r>
      <w:r w:rsidR="000702A1">
        <w:rPr>
          <w:vertAlign w:val="subscript"/>
        </w:rPr>
        <w:fldChar w:fldCharType="separate"/>
      </w:r>
      <w:r w:rsidR="002A74A8">
        <w:rPr>
          <w:vertAlign w:val="subscript"/>
        </w:rPr>
        <w:t>1.1.4</w:t>
      </w:r>
      <w:r w:rsidR="000702A1">
        <w:rPr>
          <w:vertAlign w:val="subscript"/>
        </w:rPr>
        <w:fldChar w:fldCharType="end"/>
      </w:r>
      <w:r>
        <w:rPr>
          <w:vertAlign w:val="subscript"/>
        </w:rPr>
        <w:t xml:space="preserve"> </w:t>
      </w:r>
      <w:r w:rsidRPr="00D904EF">
        <w:rPr>
          <w:vertAlign w:val="subscript"/>
        </w:rPr>
        <w:t>Документации по запросу предложений</w:t>
      </w:r>
    </w:p>
    <w:p w:rsidR="00AF551C" w:rsidRDefault="00AF551C" w:rsidP="00AF551C">
      <w:pPr>
        <w:pStyle w:val="afd"/>
        <w:tabs>
          <w:tab w:val="clear" w:pos="9360"/>
        </w:tabs>
        <w:suppressAutoHyphens w:val="0"/>
        <w:jc w:val="both"/>
        <w:rPr>
          <w:sz w:val="24"/>
          <w:szCs w:val="24"/>
        </w:rPr>
      </w:pPr>
    </w:p>
    <w:p w:rsidR="00AF551C" w:rsidRPr="007A6A39" w:rsidRDefault="00AF551C" w:rsidP="00AF551C">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AF551C" w:rsidRDefault="00AF551C"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0702A1">
        <w:rPr>
          <w:vertAlign w:val="subscript"/>
        </w:rPr>
        <w:fldChar w:fldCharType="begin"/>
      </w:r>
      <w:r>
        <w:rPr>
          <w:vertAlign w:val="subscript"/>
        </w:rPr>
        <w:instrText xml:space="preserve"> REF _Ref440275279 \r \h </w:instrText>
      </w:r>
      <w:r w:rsidR="000702A1">
        <w:rPr>
          <w:vertAlign w:val="subscript"/>
        </w:rPr>
      </w:r>
      <w:r w:rsidR="000702A1">
        <w:rPr>
          <w:vertAlign w:val="subscript"/>
        </w:rPr>
        <w:fldChar w:fldCharType="separate"/>
      </w:r>
      <w:r w:rsidR="002A74A8">
        <w:rPr>
          <w:vertAlign w:val="subscript"/>
        </w:rPr>
        <w:t>1.1.4</w:t>
      </w:r>
      <w:r w:rsidR="000702A1">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B15176">
      <w:pPr>
        <w:pStyle w:val="afd"/>
        <w:numPr>
          <w:ilvl w:val="0"/>
          <w:numId w:val="69"/>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7" w:name="_Toc439170716"/>
      <w:bookmarkStart w:id="1208" w:name="_Toc439172818"/>
      <w:bookmarkStart w:id="1209" w:name="_Toc439173260"/>
      <w:bookmarkStart w:id="1210" w:name="_Toc439238256"/>
      <w:bookmarkStart w:id="1211" w:name="_Toc439252804"/>
      <w:bookmarkStart w:id="1212" w:name="_Toc439323777"/>
      <w:bookmarkStart w:id="1213" w:name="_Toc440361412"/>
      <w:bookmarkStart w:id="1214" w:name="_Toc440376294"/>
      <w:bookmarkStart w:id="1215" w:name="_Toc440382552"/>
      <w:bookmarkStart w:id="1216" w:name="_Toc440447222"/>
      <w:bookmarkStart w:id="1217" w:name="_Toc440632383"/>
      <w:bookmarkStart w:id="1218" w:name="_Toc440875155"/>
      <w:bookmarkStart w:id="1219" w:name="_Toc441131400"/>
      <w:r w:rsidRPr="007857E5">
        <w:rPr>
          <w:szCs w:val="24"/>
        </w:rPr>
        <w:lastRenderedPageBreak/>
        <w:t>Инструкции по заполнению</w:t>
      </w:r>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дату и номер заявки в соответствии с письмом о подаче оферты </w:t>
      </w:r>
      <w:r w:rsidR="00D90031" w:rsidRPr="002669B3">
        <w:rPr>
          <w:sz w:val="24"/>
          <w:szCs w:val="24"/>
        </w:rPr>
        <w:t xml:space="preserve">(подраздел </w:t>
      </w:r>
      <w:r w:rsidR="00146D89">
        <w:fldChar w:fldCharType="begin"/>
      </w:r>
      <w:r w:rsidR="00146D89">
        <w:instrText xml:space="preserve"> REF _Ref55336310 \r \h  \* MERGEFORMAT </w:instrText>
      </w:r>
      <w:r w:rsidR="00146D89">
        <w:fldChar w:fldCharType="separate"/>
      </w:r>
      <w:r w:rsidR="002A74A8" w:rsidRPr="002A74A8">
        <w:rPr>
          <w:sz w:val="24"/>
          <w:szCs w:val="24"/>
        </w:rPr>
        <w:t>5.1</w:t>
      </w:r>
      <w:r w:rsidR="00146D89">
        <w:fldChar w:fldCharType="end"/>
      </w:r>
      <w:r w:rsidR="00D90031" w:rsidRPr="002669B3">
        <w:rPr>
          <w:sz w:val="24"/>
          <w:szCs w:val="24"/>
        </w:rPr>
        <w:t>)</w:t>
      </w:r>
      <w:r w:rsidRPr="002669B3">
        <w:rPr>
          <w:sz w:val="24"/>
          <w:szCs w:val="24"/>
        </w:rPr>
        <w:t>.</w:t>
      </w:r>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Участник указывает свое фирменное наименование (в т.ч. организационно-правовую форму) и свой адрес.</w:t>
      </w:r>
    </w:p>
    <w:p w:rsidR="00AF551C" w:rsidRPr="002669B3" w:rsidRDefault="00AF551C"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20" w:name="_Ref440272274"/>
      <w:bookmarkStart w:id="1221" w:name="_Ref440274756"/>
      <w:bookmarkStart w:id="1222" w:name="_Toc4411314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20"/>
      <w:bookmarkEnd w:id="1221"/>
      <w:bookmarkEnd w:id="1222"/>
    </w:p>
    <w:p w:rsidR="007857E5" w:rsidRPr="00E47073" w:rsidRDefault="007857E5" w:rsidP="007857E5">
      <w:pPr>
        <w:pStyle w:val="3"/>
        <w:rPr>
          <w:szCs w:val="24"/>
        </w:rPr>
      </w:pPr>
      <w:bookmarkStart w:id="1223" w:name="_Toc439170718"/>
      <w:bookmarkStart w:id="1224" w:name="_Toc439172820"/>
      <w:bookmarkStart w:id="1225" w:name="_Toc439173262"/>
      <w:bookmarkStart w:id="1226" w:name="_Toc439238258"/>
      <w:bookmarkStart w:id="1227" w:name="_Toc439252806"/>
      <w:bookmarkStart w:id="1228" w:name="_Toc439323779"/>
      <w:bookmarkStart w:id="1229" w:name="_Toc440361414"/>
      <w:bookmarkStart w:id="1230" w:name="_Toc440376296"/>
      <w:bookmarkStart w:id="1231" w:name="_Toc440382554"/>
      <w:bookmarkStart w:id="1232" w:name="_Toc440447224"/>
      <w:bookmarkStart w:id="1233" w:name="_Toc440632385"/>
      <w:bookmarkStart w:id="1234" w:name="_Toc440875157"/>
      <w:bookmarkStart w:id="1235" w:name="_Toc441131402"/>
      <w:r w:rsidRPr="00E47073">
        <w:rPr>
          <w:szCs w:val="24"/>
        </w:rPr>
        <w:t xml:space="preserve">Форма </w:t>
      </w:r>
      <w:bookmarkEnd w:id="1223"/>
      <w:r w:rsidR="00E47073" w:rsidRPr="00E47073">
        <w:rPr>
          <w:szCs w:val="24"/>
        </w:rPr>
        <w:t>согласия Участника налоговым органам на разглашение сведений, составляющих налоговую тайну</w:t>
      </w:r>
      <w:bookmarkEnd w:id="1224"/>
      <w:bookmarkEnd w:id="1225"/>
      <w:bookmarkEnd w:id="1226"/>
      <w:bookmarkEnd w:id="1227"/>
      <w:bookmarkEnd w:id="1228"/>
      <w:bookmarkEnd w:id="1229"/>
      <w:bookmarkEnd w:id="1230"/>
      <w:bookmarkEnd w:id="1231"/>
      <w:bookmarkEnd w:id="1232"/>
      <w:bookmarkEnd w:id="1233"/>
      <w:bookmarkEnd w:id="1234"/>
      <w:bookmarkEnd w:id="1235"/>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6" w:name="_Toc300142269"/>
      <w:bookmarkStart w:id="1237" w:name="_Toc309735391"/>
      <w:bookmarkStart w:id="1238"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6"/>
      <w:r w:rsidRPr="007857E5">
        <w:rPr>
          <w:b/>
          <w:bCs w:val="0"/>
          <w:snapToGrid w:val="0"/>
          <w:sz w:val="24"/>
          <w:szCs w:val="24"/>
        </w:rPr>
        <w:t xml:space="preserve"> </w:t>
      </w:r>
      <w:bookmarkEnd w:id="1237"/>
      <w:bookmarkEnd w:id="1238"/>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9" w:name="_Toc439170719"/>
      <w:bookmarkStart w:id="1240" w:name="_Toc439172821"/>
      <w:bookmarkStart w:id="1241" w:name="_Toc439173263"/>
      <w:bookmarkStart w:id="1242" w:name="_Toc439238259"/>
      <w:bookmarkStart w:id="1243" w:name="_Toc439252807"/>
      <w:bookmarkStart w:id="1244" w:name="_Toc439323780"/>
      <w:bookmarkStart w:id="1245" w:name="_Toc440361415"/>
      <w:bookmarkStart w:id="1246" w:name="_Toc440376297"/>
      <w:bookmarkStart w:id="1247" w:name="_Toc440382555"/>
      <w:bookmarkStart w:id="1248" w:name="_Toc440447225"/>
      <w:bookmarkStart w:id="1249" w:name="_Toc440632386"/>
      <w:bookmarkStart w:id="1250" w:name="_Toc440875158"/>
      <w:bookmarkStart w:id="1251" w:name="_Toc441131403"/>
      <w:r w:rsidRPr="007857E5">
        <w:rPr>
          <w:szCs w:val="24"/>
        </w:rPr>
        <w:lastRenderedPageBreak/>
        <w:t>Инструкции по заполнению</w:t>
      </w:r>
      <w:bookmarkEnd w:id="1239"/>
      <w:bookmarkEnd w:id="1240"/>
      <w:bookmarkEnd w:id="1241"/>
      <w:bookmarkEnd w:id="1242"/>
      <w:bookmarkEnd w:id="1243"/>
      <w:bookmarkEnd w:id="1244"/>
      <w:bookmarkEnd w:id="1245"/>
      <w:bookmarkEnd w:id="1246"/>
      <w:bookmarkEnd w:id="1247"/>
      <w:bookmarkEnd w:id="1248"/>
      <w:bookmarkEnd w:id="1249"/>
      <w:bookmarkEnd w:id="1250"/>
      <w:bookmarkEnd w:id="125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5"/>
          <w:headerReference w:type="default" r:id="rId46"/>
          <w:footerReference w:type="even" r:id="rId47"/>
          <w:headerReference w:type="first" r:id="rId48"/>
          <w:footerReference w:type="first" r:id="rId49"/>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2" w:name="_Ref93268095"/>
      <w:bookmarkStart w:id="1253" w:name="_Ref93268099"/>
      <w:bookmarkStart w:id="1254" w:name="_Toc98253958"/>
      <w:bookmarkStart w:id="1255" w:name="_Toc165173884"/>
      <w:bookmarkStart w:id="1256" w:name="_Toc423423678"/>
      <w:bookmarkStart w:id="1257" w:name="_Ref440272510"/>
      <w:bookmarkStart w:id="1258" w:name="_Ref440274961"/>
      <w:bookmarkStart w:id="1259" w:name="_Ref90381141"/>
      <w:bookmarkStart w:id="1260" w:name="_Toc90385121"/>
      <w:bookmarkStart w:id="1261" w:name="_Toc98253952"/>
      <w:bookmarkStart w:id="1262" w:name="_Toc165173878"/>
      <w:bookmarkStart w:id="1263" w:name="_Toc423427449"/>
      <w:bookmarkStart w:id="1264" w:name="_Toc441131404"/>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52"/>
      <w:bookmarkEnd w:id="1253"/>
      <w:bookmarkEnd w:id="1254"/>
      <w:bookmarkEnd w:id="1255"/>
      <w:bookmarkEnd w:id="1256"/>
      <w:bookmarkEnd w:id="1257"/>
      <w:bookmarkEnd w:id="1258"/>
      <w:bookmarkEnd w:id="1259"/>
      <w:bookmarkEnd w:id="1260"/>
      <w:bookmarkEnd w:id="1261"/>
      <w:bookmarkEnd w:id="1262"/>
      <w:bookmarkEnd w:id="1263"/>
      <w:bookmarkEnd w:id="1264"/>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65" w:name="_Toc90385125"/>
      <w:bookmarkStart w:id="1266" w:name="_Toc439170705"/>
      <w:bookmarkStart w:id="1267" w:name="_Toc439172807"/>
      <w:bookmarkStart w:id="1268" w:name="_Toc439173268"/>
      <w:bookmarkStart w:id="1269" w:name="_Toc439238264"/>
      <w:bookmarkStart w:id="1270" w:name="_Toc439252812"/>
      <w:bookmarkStart w:id="1271" w:name="_Toc439323785"/>
      <w:bookmarkStart w:id="1272" w:name="_Toc440361420"/>
      <w:bookmarkStart w:id="1273" w:name="_Toc440376302"/>
      <w:bookmarkStart w:id="1274" w:name="_Toc440382560"/>
      <w:bookmarkStart w:id="1275" w:name="_Toc440447230"/>
      <w:bookmarkStart w:id="1276" w:name="_Toc440632391"/>
      <w:bookmarkStart w:id="1277" w:name="_Toc440875160"/>
      <w:bookmarkStart w:id="1278" w:name="_Toc441131405"/>
      <w:r w:rsidRPr="00D904EF">
        <w:rPr>
          <w:szCs w:val="24"/>
        </w:rPr>
        <w:t xml:space="preserve">Форма </w:t>
      </w:r>
      <w:bookmarkEnd w:id="1265"/>
      <w:bookmarkEnd w:id="1266"/>
      <w:bookmarkEnd w:id="1267"/>
      <w:bookmarkEnd w:id="1268"/>
      <w:bookmarkEnd w:id="1269"/>
      <w:bookmarkEnd w:id="1270"/>
      <w:bookmarkEnd w:id="1271"/>
      <w:bookmarkEnd w:id="1272"/>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r w:rsidR="00C718E2" w:rsidRPr="00843BBD">
        <w:rPr>
          <w:szCs w:val="24"/>
        </w:rPr>
        <w:t xml:space="preserve"> между </w:t>
      </w:r>
      <w:r w:rsidR="00C718E2">
        <w:t>Участником</w:t>
      </w:r>
      <w:r w:rsidR="00C718E2" w:rsidRPr="00843BBD">
        <w:rPr>
          <w:szCs w:val="24"/>
        </w:rPr>
        <w:t xml:space="preserve"> и соисполнителями</w:t>
      </w:r>
      <w:bookmarkEnd w:id="1273"/>
      <w:bookmarkEnd w:id="1274"/>
      <w:bookmarkEnd w:id="1275"/>
      <w:bookmarkEnd w:id="1276"/>
      <w:bookmarkEnd w:id="1277"/>
      <w:bookmarkEnd w:id="1278"/>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9" w:name="_Toc90385126"/>
      <w:bookmarkStart w:id="1280" w:name="_Toc98253959"/>
      <w:bookmarkStart w:id="1281" w:name="_Toc157248211"/>
      <w:bookmarkStart w:id="1282" w:name="_Toc157496580"/>
      <w:bookmarkStart w:id="1283" w:name="_Toc158206119"/>
      <w:bookmarkStart w:id="1284" w:name="_Toc164057804"/>
      <w:bookmarkStart w:id="1285" w:name="_Toc164137154"/>
      <w:bookmarkStart w:id="1286" w:name="_Toc164161314"/>
      <w:bookmarkStart w:id="1287" w:name="_Toc165173885"/>
      <w:r>
        <w:rPr>
          <w:b/>
          <w:szCs w:val="24"/>
        </w:rPr>
        <w:br w:type="page"/>
      </w:r>
    </w:p>
    <w:p w:rsidR="00635719" w:rsidRPr="00D904EF" w:rsidRDefault="00635719" w:rsidP="00635719">
      <w:pPr>
        <w:pStyle w:val="3"/>
        <w:rPr>
          <w:szCs w:val="24"/>
        </w:rPr>
      </w:pPr>
      <w:bookmarkStart w:id="1288" w:name="_Toc439170706"/>
      <w:bookmarkStart w:id="1289" w:name="_Toc439172808"/>
      <w:bookmarkStart w:id="1290" w:name="_Toc439173269"/>
      <w:bookmarkStart w:id="1291" w:name="_Toc439238265"/>
      <w:bookmarkStart w:id="1292" w:name="_Toc439252813"/>
      <w:bookmarkStart w:id="1293" w:name="_Toc439323786"/>
      <w:bookmarkStart w:id="1294" w:name="_Toc440361421"/>
      <w:bookmarkStart w:id="1295" w:name="_Toc440376303"/>
      <w:bookmarkStart w:id="1296" w:name="_Toc440382561"/>
      <w:bookmarkStart w:id="1297" w:name="_Toc440447231"/>
      <w:bookmarkStart w:id="1298" w:name="_Toc440632392"/>
      <w:bookmarkStart w:id="1299" w:name="_Toc440875161"/>
      <w:bookmarkStart w:id="1300" w:name="_Toc441131406"/>
      <w:r w:rsidRPr="00D904EF">
        <w:rPr>
          <w:szCs w:val="24"/>
        </w:rPr>
        <w:lastRenderedPageBreak/>
        <w:t>Инструкции по заполнению</w:t>
      </w:r>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0702A1">
        <w:rPr>
          <w:sz w:val="24"/>
          <w:szCs w:val="24"/>
        </w:rPr>
        <w:fldChar w:fldCharType="begin"/>
      </w:r>
      <w:r w:rsidR="00C718E2">
        <w:rPr>
          <w:sz w:val="24"/>
          <w:szCs w:val="24"/>
        </w:rPr>
        <w:instrText xml:space="preserve"> REF _Ref440271628 \r \h </w:instrText>
      </w:r>
      <w:r w:rsidR="000702A1">
        <w:rPr>
          <w:sz w:val="24"/>
          <w:szCs w:val="24"/>
        </w:rPr>
      </w:r>
      <w:r w:rsidR="000702A1">
        <w:rPr>
          <w:sz w:val="24"/>
          <w:szCs w:val="24"/>
        </w:rPr>
        <w:fldChar w:fldCharType="separate"/>
      </w:r>
      <w:r w:rsidR="002A74A8">
        <w:rPr>
          <w:sz w:val="24"/>
          <w:szCs w:val="24"/>
        </w:rPr>
        <w:t>3.3.9</w:t>
      </w:r>
      <w:r w:rsidR="000702A1">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0702A1">
        <w:rPr>
          <w:sz w:val="24"/>
          <w:szCs w:val="24"/>
        </w:rPr>
        <w:fldChar w:fldCharType="begin"/>
      </w:r>
      <w:r w:rsidR="00D90031">
        <w:rPr>
          <w:sz w:val="24"/>
          <w:szCs w:val="24"/>
        </w:rPr>
        <w:instrText xml:space="preserve"> REF _Ref440274337 \r \h </w:instrText>
      </w:r>
      <w:r w:rsidR="000702A1">
        <w:rPr>
          <w:sz w:val="24"/>
          <w:szCs w:val="24"/>
        </w:rPr>
      </w:r>
      <w:r w:rsidR="000702A1">
        <w:rPr>
          <w:sz w:val="24"/>
          <w:szCs w:val="24"/>
        </w:rPr>
        <w:fldChar w:fldCharType="separate"/>
      </w:r>
      <w:r w:rsidR="002A74A8">
        <w:rPr>
          <w:sz w:val="24"/>
          <w:szCs w:val="24"/>
        </w:rPr>
        <w:t>5.2</w:t>
      </w:r>
      <w:r w:rsidR="000702A1">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0702A1">
        <w:rPr>
          <w:sz w:val="24"/>
          <w:szCs w:val="24"/>
        </w:rPr>
        <w:fldChar w:fldCharType="begin"/>
      </w:r>
      <w:r w:rsidR="00D90031">
        <w:rPr>
          <w:sz w:val="24"/>
          <w:szCs w:val="24"/>
        </w:rPr>
        <w:instrText xml:space="preserve"> REF _Ref440274366 \r \h </w:instrText>
      </w:r>
      <w:r w:rsidR="000702A1">
        <w:rPr>
          <w:sz w:val="24"/>
          <w:szCs w:val="24"/>
        </w:rPr>
      </w:r>
      <w:r w:rsidR="000702A1">
        <w:rPr>
          <w:sz w:val="24"/>
          <w:szCs w:val="24"/>
        </w:rPr>
        <w:fldChar w:fldCharType="separate"/>
      </w:r>
      <w:r w:rsidR="002A74A8">
        <w:rPr>
          <w:sz w:val="24"/>
          <w:szCs w:val="24"/>
        </w:rPr>
        <w:t>5.4</w:t>
      </w:r>
      <w:r w:rsidR="000702A1">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1" w:name="_Ref440376324"/>
      <w:bookmarkStart w:id="1302" w:name="_Ref440376401"/>
      <w:bookmarkStart w:id="1303" w:name="_Toc441131407"/>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301"/>
      <w:bookmarkEnd w:id="1302"/>
      <w:bookmarkEnd w:id="1303"/>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04" w:name="_Toc440376305"/>
      <w:bookmarkStart w:id="1305" w:name="_Toc440382563"/>
      <w:bookmarkStart w:id="1306" w:name="_Toc440447233"/>
      <w:bookmarkStart w:id="1307" w:name="_Toc440632394"/>
      <w:bookmarkStart w:id="1308" w:name="_Toc440875163"/>
      <w:bookmarkStart w:id="1309" w:name="_Toc441131408"/>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304"/>
      <w:bookmarkEnd w:id="1305"/>
      <w:bookmarkEnd w:id="1306"/>
      <w:bookmarkEnd w:id="1307"/>
      <w:bookmarkEnd w:id="1308"/>
      <w:bookmarkEnd w:id="1309"/>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п/п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10" w:name="_Toc440376306"/>
      <w:bookmarkStart w:id="1311" w:name="_Toc440382564"/>
      <w:bookmarkStart w:id="1312" w:name="_Toc440447234"/>
      <w:bookmarkStart w:id="1313" w:name="_Toc440632395"/>
      <w:bookmarkStart w:id="1314" w:name="_Toc440875164"/>
      <w:bookmarkStart w:id="1315" w:name="_Toc441131409"/>
      <w:r w:rsidRPr="00D904EF">
        <w:rPr>
          <w:szCs w:val="24"/>
        </w:rPr>
        <w:lastRenderedPageBreak/>
        <w:t>Инструкции по заполнению</w:t>
      </w:r>
      <w:bookmarkEnd w:id="1310"/>
      <w:bookmarkEnd w:id="1311"/>
      <w:bookmarkEnd w:id="1312"/>
      <w:bookmarkEnd w:id="1313"/>
      <w:bookmarkEnd w:id="1314"/>
      <w:bookmarkEnd w:id="1315"/>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0702A1">
        <w:rPr>
          <w:sz w:val="24"/>
          <w:szCs w:val="24"/>
        </w:rPr>
        <w:fldChar w:fldCharType="begin"/>
      </w:r>
      <w:r w:rsidR="001A63D5">
        <w:rPr>
          <w:sz w:val="24"/>
          <w:szCs w:val="24"/>
        </w:rPr>
        <w:instrText xml:space="preserve"> REF _Ref440876660 \r \h </w:instrText>
      </w:r>
      <w:r w:rsidR="000702A1">
        <w:rPr>
          <w:sz w:val="24"/>
          <w:szCs w:val="24"/>
        </w:rPr>
      </w:r>
      <w:r w:rsidR="000702A1">
        <w:rPr>
          <w:sz w:val="24"/>
          <w:szCs w:val="24"/>
        </w:rPr>
        <w:fldChar w:fldCharType="separate"/>
      </w:r>
      <w:r w:rsidR="002A74A8">
        <w:rPr>
          <w:sz w:val="24"/>
          <w:szCs w:val="24"/>
        </w:rPr>
        <w:t>3.3.10</w:t>
      </w:r>
      <w:r w:rsidR="000702A1">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0702A1">
        <w:rPr>
          <w:sz w:val="24"/>
          <w:szCs w:val="24"/>
        </w:rPr>
        <w:fldChar w:fldCharType="begin"/>
      </w:r>
      <w:r>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0702A1">
        <w:rPr>
          <w:sz w:val="24"/>
          <w:szCs w:val="24"/>
        </w:rPr>
        <w:fldChar w:fldCharType="begin"/>
      </w:r>
      <w:r w:rsidR="00CA1534">
        <w:rPr>
          <w:sz w:val="24"/>
          <w:szCs w:val="24"/>
        </w:rPr>
        <w:instrText xml:space="preserve"> REF _Ref440274337 \r \h </w:instrText>
      </w:r>
      <w:r w:rsidR="000702A1">
        <w:rPr>
          <w:sz w:val="24"/>
          <w:szCs w:val="24"/>
        </w:rPr>
      </w:r>
      <w:r w:rsidR="000702A1">
        <w:rPr>
          <w:sz w:val="24"/>
          <w:szCs w:val="24"/>
        </w:rPr>
        <w:fldChar w:fldCharType="separate"/>
      </w:r>
      <w:r w:rsidR="002A74A8">
        <w:rPr>
          <w:sz w:val="24"/>
          <w:szCs w:val="24"/>
        </w:rPr>
        <w:t>5.2</w:t>
      </w:r>
      <w:r w:rsidR="000702A1">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0702A1">
        <w:rPr>
          <w:sz w:val="24"/>
          <w:szCs w:val="24"/>
        </w:rPr>
        <w:fldChar w:fldCharType="begin"/>
      </w:r>
      <w:r w:rsidR="00CA1534">
        <w:rPr>
          <w:sz w:val="24"/>
          <w:szCs w:val="24"/>
        </w:rPr>
        <w:instrText xml:space="preserve"> REF _Ref440274366 \r \h </w:instrText>
      </w:r>
      <w:r w:rsidR="000702A1">
        <w:rPr>
          <w:sz w:val="24"/>
          <w:szCs w:val="24"/>
        </w:rPr>
      </w:r>
      <w:r w:rsidR="000702A1">
        <w:rPr>
          <w:sz w:val="24"/>
          <w:szCs w:val="24"/>
        </w:rPr>
        <w:fldChar w:fldCharType="separate"/>
      </w:r>
      <w:r w:rsidR="002A74A8">
        <w:rPr>
          <w:sz w:val="24"/>
          <w:szCs w:val="24"/>
        </w:rPr>
        <w:t>5.4</w:t>
      </w:r>
      <w:r w:rsidR="000702A1">
        <w:rPr>
          <w:sz w:val="24"/>
          <w:szCs w:val="24"/>
        </w:rPr>
        <w:fldChar w:fldCharType="end"/>
      </w:r>
      <w:r w:rsidR="00CA1534" w:rsidRPr="008E5EA3">
        <w:rPr>
          <w:sz w:val="24"/>
          <w:szCs w:val="24"/>
        </w:rPr>
        <w:t>).</w:t>
      </w:r>
    </w:p>
    <w:p w:rsidR="00CA1534" w:rsidRPr="00566071" w:rsidRDefault="00CA1534" w:rsidP="00CA1534">
      <w:pPr>
        <w:rPr>
          <w:sz w:val="24"/>
          <w:szCs w:val="24"/>
        </w:rPr>
      </w:pPr>
    </w:p>
    <w:p w:rsidR="001222CA" w:rsidRDefault="001222CA" w:rsidP="00CA1534">
      <w:pPr>
        <w:sectPr w:rsidR="001222CA" w:rsidSect="00EA3F63">
          <w:pgSz w:w="11906" w:h="16838" w:code="9"/>
          <w:pgMar w:top="680" w:right="567" w:bottom="539" w:left="1134" w:header="709" w:footer="709" w:gutter="0"/>
          <w:cols w:space="720"/>
          <w:docGrid w:linePitch="360"/>
        </w:sectPr>
      </w:pPr>
    </w:p>
    <w:p w:rsidR="001222CA" w:rsidRPr="00CC5A3A" w:rsidRDefault="001222CA" w:rsidP="001222CA">
      <w:pPr>
        <w:pStyle w:val="2"/>
        <w:pageBreakBefore/>
        <w:tabs>
          <w:tab w:val="clear" w:pos="0"/>
          <w:tab w:val="clear" w:pos="1700"/>
          <w:tab w:val="num" w:pos="1134"/>
          <w:tab w:val="num" w:pos="5104"/>
        </w:tabs>
        <w:spacing w:before="100" w:beforeAutospacing="1" w:after="100" w:afterAutospacing="1" w:line="240" w:lineRule="auto"/>
      </w:pPr>
      <w:bookmarkStart w:id="1316" w:name="_Toc426108836"/>
      <w:bookmarkStart w:id="1317" w:name="_Ref441574460"/>
      <w:bookmarkStart w:id="1318" w:name="_Ref441574649"/>
      <w:bookmarkStart w:id="1319" w:name="_Toc441575251"/>
      <w:bookmarkStart w:id="1320" w:name="_Ref442187883"/>
      <w:r w:rsidRPr="00CC5A3A">
        <w:lastRenderedPageBreak/>
        <w:t>Расписка  сдачи-приемки соглашения о неустойке (форма 1</w:t>
      </w:r>
      <w:r>
        <w:t>8</w:t>
      </w:r>
      <w:r w:rsidRPr="00CC5A3A">
        <w:t>)</w:t>
      </w:r>
      <w:bookmarkEnd w:id="1316"/>
      <w:bookmarkEnd w:id="1317"/>
      <w:bookmarkEnd w:id="1318"/>
      <w:bookmarkEnd w:id="1319"/>
      <w:bookmarkEnd w:id="1320"/>
    </w:p>
    <w:p w:rsidR="001222CA" w:rsidRPr="00CC5A3A" w:rsidRDefault="001222CA" w:rsidP="001222CA">
      <w:pPr>
        <w:pStyle w:val="3"/>
        <w:rPr>
          <w:szCs w:val="24"/>
        </w:rPr>
      </w:pPr>
      <w:bookmarkStart w:id="1321" w:name="_Toc426108837"/>
      <w:bookmarkStart w:id="1322" w:name="_Ref441574456"/>
      <w:bookmarkStart w:id="1323" w:name="_Toc441575252"/>
      <w:r w:rsidRPr="00CC5A3A">
        <w:rPr>
          <w:szCs w:val="24"/>
        </w:rPr>
        <w:t xml:space="preserve">Форма Расписки  сдачи-приемки </w:t>
      </w:r>
      <w:bookmarkEnd w:id="1321"/>
      <w:r w:rsidRPr="00CC5A3A">
        <w:rPr>
          <w:szCs w:val="24"/>
        </w:rPr>
        <w:t>соглашения о неустойке</w:t>
      </w:r>
      <w:bookmarkEnd w:id="1322"/>
      <w:bookmarkEnd w:id="1323"/>
    </w:p>
    <w:p w:rsidR="001222CA" w:rsidRPr="00CC5A3A" w:rsidRDefault="001222CA" w:rsidP="001222CA">
      <w:pPr>
        <w:pStyle w:val="26"/>
        <w:tabs>
          <w:tab w:val="clear" w:pos="4536"/>
        </w:tabs>
        <w:spacing w:before="100" w:beforeAutospacing="1" w:after="100" w:afterAutospacing="1"/>
        <w:ind w:firstLine="0"/>
        <w:jc w:val="center"/>
        <w:rPr>
          <w:sz w:val="24"/>
          <w:szCs w:val="24"/>
        </w:rPr>
      </w:pPr>
    </w:p>
    <w:p w:rsidR="001222CA" w:rsidRPr="00CC5A3A" w:rsidRDefault="001222CA" w:rsidP="001222C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222CA" w:rsidRPr="00047DE1" w:rsidRDefault="001222CA" w:rsidP="001222CA">
      <w:pPr>
        <w:ind w:firstLine="0"/>
        <w:jc w:val="center"/>
        <w:rPr>
          <w:b/>
          <w:sz w:val="24"/>
          <w:szCs w:val="24"/>
        </w:rPr>
      </w:pPr>
      <w:r w:rsidRPr="00047DE1">
        <w:rPr>
          <w:b/>
          <w:sz w:val="24"/>
          <w:szCs w:val="24"/>
        </w:rPr>
        <w:t>Расписка  сдачи-приемки соглашения о неустойке</w:t>
      </w:r>
    </w:p>
    <w:p w:rsidR="001222CA" w:rsidRPr="00047DE1" w:rsidRDefault="001222CA" w:rsidP="001222C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222CA" w:rsidRPr="00047DE1" w:rsidTr="00146D89">
        <w:tc>
          <w:tcPr>
            <w:tcW w:w="14863" w:type="dxa"/>
            <w:gridSpan w:val="7"/>
            <w:shd w:val="clear" w:color="auto" w:fill="auto"/>
          </w:tcPr>
          <w:p w:rsidR="001222CA" w:rsidRPr="00047DE1" w:rsidRDefault="001222CA" w:rsidP="00146D89">
            <w:pPr>
              <w:pStyle w:val="afd"/>
              <w:rPr>
                <w:sz w:val="24"/>
                <w:szCs w:val="24"/>
              </w:rPr>
            </w:pPr>
            <w:r w:rsidRPr="00047DE1">
              <w:rPr>
                <w:b/>
                <w:sz w:val="24"/>
                <w:szCs w:val="24"/>
              </w:rPr>
              <w:t>ПОЛУЧЕНИЕ</w:t>
            </w:r>
            <w:r w:rsidRPr="00047DE1">
              <w:rPr>
                <w:sz w:val="24"/>
                <w:szCs w:val="24"/>
              </w:rPr>
              <w:t>:</w:t>
            </w:r>
          </w:p>
        </w:tc>
      </w:tr>
      <w:tr w:rsidR="001222CA" w:rsidRPr="00047DE1" w:rsidTr="00146D89">
        <w:tc>
          <w:tcPr>
            <w:tcW w:w="2262" w:type="dxa"/>
            <w:shd w:val="clear" w:color="auto" w:fill="auto"/>
          </w:tcPr>
          <w:p w:rsidR="001222CA" w:rsidRPr="00047DE1" w:rsidRDefault="001222CA" w:rsidP="00146D89">
            <w:pPr>
              <w:pStyle w:val="afd"/>
              <w:ind w:right="754"/>
              <w:rPr>
                <w:sz w:val="24"/>
                <w:szCs w:val="24"/>
              </w:rPr>
            </w:pPr>
            <w:r w:rsidRPr="00047DE1">
              <w:rPr>
                <w:sz w:val="24"/>
                <w:szCs w:val="24"/>
              </w:rPr>
              <w:t>Участник</w:t>
            </w:r>
          </w:p>
        </w:tc>
        <w:tc>
          <w:tcPr>
            <w:tcW w:w="3800" w:type="dxa"/>
            <w:shd w:val="clear" w:color="auto" w:fill="auto"/>
          </w:tcPr>
          <w:p w:rsidR="001222CA" w:rsidRPr="00047DE1" w:rsidRDefault="001222CA" w:rsidP="00146D8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222CA" w:rsidRPr="00047DE1" w:rsidRDefault="001222CA" w:rsidP="00146D89">
            <w:pPr>
              <w:pStyle w:val="afd"/>
              <w:tabs>
                <w:tab w:val="left" w:pos="2995"/>
              </w:tabs>
              <w:rPr>
                <w:sz w:val="24"/>
                <w:szCs w:val="24"/>
              </w:rPr>
            </w:pPr>
            <w:r w:rsidRPr="00047DE1">
              <w:rPr>
                <w:sz w:val="24"/>
                <w:szCs w:val="24"/>
              </w:rPr>
              <w:t>Номер на ЭТП</w:t>
            </w:r>
          </w:p>
        </w:tc>
        <w:tc>
          <w:tcPr>
            <w:tcW w:w="1418" w:type="dxa"/>
            <w:shd w:val="clear" w:color="auto" w:fill="auto"/>
          </w:tcPr>
          <w:p w:rsidR="001222CA" w:rsidRPr="00047DE1" w:rsidRDefault="001222CA" w:rsidP="00146D89">
            <w:pPr>
              <w:pStyle w:val="afd"/>
              <w:tabs>
                <w:tab w:val="left" w:pos="2995"/>
              </w:tabs>
              <w:rPr>
                <w:sz w:val="24"/>
                <w:szCs w:val="24"/>
              </w:rPr>
            </w:pPr>
            <w:r w:rsidRPr="00047DE1">
              <w:rPr>
                <w:sz w:val="24"/>
                <w:szCs w:val="24"/>
              </w:rPr>
              <w:t>Дата передачи</w:t>
            </w:r>
          </w:p>
        </w:tc>
        <w:tc>
          <w:tcPr>
            <w:tcW w:w="1299" w:type="dxa"/>
            <w:shd w:val="clear" w:color="auto" w:fill="auto"/>
          </w:tcPr>
          <w:p w:rsidR="001222CA" w:rsidRPr="00047DE1" w:rsidRDefault="001222CA" w:rsidP="00146D89">
            <w:pPr>
              <w:pStyle w:val="afd"/>
              <w:rPr>
                <w:sz w:val="24"/>
                <w:szCs w:val="24"/>
              </w:rPr>
            </w:pPr>
            <w:r w:rsidRPr="00047DE1">
              <w:rPr>
                <w:sz w:val="24"/>
                <w:szCs w:val="24"/>
              </w:rPr>
              <w:t>Время получения (МСК)</w:t>
            </w:r>
          </w:p>
        </w:tc>
        <w:tc>
          <w:tcPr>
            <w:tcW w:w="2262" w:type="dxa"/>
            <w:shd w:val="clear" w:color="auto" w:fill="auto"/>
          </w:tcPr>
          <w:p w:rsidR="001222CA" w:rsidRPr="00047DE1" w:rsidRDefault="001222CA" w:rsidP="00146D89">
            <w:pPr>
              <w:pStyle w:val="afd"/>
              <w:ind w:right="86"/>
              <w:rPr>
                <w:sz w:val="24"/>
                <w:szCs w:val="24"/>
              </w:rPr>
            </w:pPr>
            <w:r w:rsidRPr="00047DE1">
              <w:rPr>
                <w:sz w:val="24"/>
                <w:szCs w:val="24"/>
              </w:rPr>
              <w:t>Сдал</w:t>
            </w:r>
          </w:p>
          <w:p w:rsidR="001222CA" w:rsidRPr="00047DE1" w:rsidRDefault="001222CA" w:rsidP="00146D8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222CA" w:rsidRPr="00047DE1" w:rsidRDefault="001222CA" w:rsidP="00146D89">
            <w:pPr>
              <w:pStyle w:val="afd"/>
              <w:ind w:right="86"/>
              <w:rPr>
                <w:sz w:val="24"/>
                <w:szCs w:val="24"/>
              </w:rPr>
            </w:pPr>
            <w:r w:rsidRPr="00047DE1">
              <w:rPr>
                <w:sz w:val="24"/>
                <w:szCs w:val="24"/>
              </w:rPr>
              <w:t>ФИО/Подпись</w:t>
            </w:r>
          </w:p>
        </w:tc>
        <w:tc>
          <w:tcPr>
            <w:tcW w:w="2263" w:type="dxa"/>
            <w:shd w:val="clear" w:color="auto" w:fill="auto"/>
          </w:tcPr>
          <w:p w:rsidR="001222CA" w:rsidRPr="00047DE1" w:rsidRDefault="001222CA" w:rsidP="00146D89">
            <w:pPr>
              <w:pStyle w:val="afd"/>
              <w:ind w:right="86"/>
              <w:rPr>
                <w:sz w:val="24"/>
                <w:szCs w:val="24"/>
              </w:rPr>
            </w:pPr>
            <w:r w:rsidRPr="00047DE1">
              <w:rPr>
                <w:sz w:val="24"/>
                <w:szCs w:val="24"/>
              </w:rPr>
              <w:t>Получил</w:t>
            </w:r>
          </w:p>
          <w:p w:rsidR="001222CA" w:rsidRPr="00047DE1" w:rsidRDefault="001222CA" w:rsidP="00146D8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222CA" w:rsidRPr="00047DE1" w:rsidRDefault="001222CA" w:rsidP="00146D89">
            <w:pPr>
              <w:pStyle w:val="afd"/>
              <w:ind w:right="86"/>
              <w:rPr>
                <w:sz w:val="24"/>
                <w:szCs w:val="24"/>
              </w:rPr>
            </w:pPr>
            <w:r w:rsidRPr="00047DE1">
              <w:rPr>
                <w:sz w:val="24"/>
                <w:szCs w:val="24"/>
              </w:rPr>
              <w:t>ФИО/Подпись</w:t>
            </w:r>
          </w:p>
        </w:tc>
      </w:tr>
      <w:tr w:rsidR="001222CA" w:rsidRPr="00047DE1" w:rsidTr="00146D89">
        <w:tc>
          <w:tcPr>
            <w:tcW w:w="2262" w:type="dxa"/>
            <w:shd w:val="clear" w:color="auto" w:fill="auto"/>
          </w:tcPr>
          <w:p w:rsidR="001222CA" w:rsidRPr="00047DE1" w:rsidRDefault="001222CA" w:rsidP="00146D89">
            <w:pPr>
              <w:pStyle w:val="afd"/>
              <w:rPr>
                <w:sz w:val="24"/>
                <w:szCs w:val="24"/>
              </w:rPr>
            </w:pPr>
          </w:p>
          <w:p w:rsidR="001222CA" w:rsidRPr="00047DE1" w:rsidRDefault="001222CA" w:rsidP="00146D89">
            <w:pPr>
              <w:pStyle w:val="afd"/>
              <w:rPr>
                <w:sz w:val="24"/>
                <w:szCs w:val="24"/>
              </w:rPr>
            </w:pPr>
          </w:p>
        </w:tc>
        <w:tc>
          <w:tcPr>
            <w:tcW w:w="3800" w:type="dxa"/>
            <w:shd w:val="clear" w:color="auto" w:fill="auto"/>
          </w:tcPr>
          <w:p w:rsidR="001222CA" w:rsidRPr="00047DE1" w:rsidRDefault="001222CA" w:rsidP="00146D89">
            <w:pPr>
              <w:pStyle w:val="afd"/>
              <w:rPr>
                <w:sz w:val="24"/>
                <w:szCs w:val="24"/>
              </w:rPr>
            </w:pPr>
          </w:p>
        </w:tc>
        <w:tc>
          <w:tcPr>
            <w:tcW w:w="1559" w:type="dxa"/>
            <w:shd w:val="clear" w:color="auto" w:fill="auto"/>
          </w:tcPr>
          <w:p w:rsidR="001222CA" w:rsidRPr="00047DE1" w:rsidRDefault="001222CA" w:rsidP="00146D89">
            <w:pPr>
              <w:pStyle w:val="afd"/>
              <w:rPr>
                <w:sz w:val="24"/>
                <w:szCs w:val="24"/>
              </w:rPr>
            </w:pPr>
          </w:p>
        </w:tc>
        <w:tc>
          <w:tcPr>
            <w:tcW w:w="1418" w:type="dxa"/>
            <w:shd w:val="clear" w:color="auto" w:fill="auto"/>
          </w:tcPr>
          <w:p w:rsidR="001222CA" w:rsidRPr="00047DE1" w:rsidRDefault="001222CA" w:rsidP="00146D89">
            <w:pPr>
              <w:pStyle w:val="afd"/>
              <w:rPr>
                <w:sz w:val="24"/>
                <w:szCs w:val="24"/>
              </w:rPr>
            </w:pPr>
          </w:p>
        </w:tc>
        <w:tc>
          <w:tcPr>
            <w:tcW w:w="1299" w:type="dxa"/>
            <w:shd w:val="clear" w:color="auto" w:fill="auto"/>
          </w:tcPr>
          <w:p w:rsidR="001222CA" w:rsidRPr="00047DE1" w:rsidRDefault="001222CA" w:rsidP="00146D89">
            <w:pPr>
              <w:pStyle w:val="afd"/>
              <w:rPr>
                <w:sz w:val="24"/>
                <w:szCs w:val="24"/>
              </w:rPr>
            </w:pPr>
          </w:p>
        </w:tc>
        <w:tc>
          <w:tcPr>
            <w:tcW w:w="2262" w:type="dxa"/>
            <w:shd w:val="clear" w:color="auto" w:fill="auto"/>
          </w:tcPr>
          <w:p w:rsidR="001222CA" w:rsidRPr="00047DE1" w:rsidRDefault="001222CA" w:rsidP="00146D89">
            <w:pPr>
              <w:pStyle w:val="afd"/>
              <w:rPr>
                <w:sz w:val="24"/>
                <w:szCs w:val="24"/>
              </w:rPr>
            </w:pPr>
          </w:p>
        </w:tc>
        <w:tc>
          <w:tcPr>
            <w:tcW w:w="2263" w:type="dxa"/>
            <w:shd w:val="clear" w:color="auto" w:fill="auto"/>
          </w:tcPr>
          <w:p w:rsidR="001222CA" w:rsidRPr="00047DE1" w:rsidRDefault="001222CA" w:rsidP="00146D89">
            <w:pPr>
              <w:pStyle w:val="afd"/>
              <w:rPr>
                <w:sz w:val="24"/>
                <w:szCs w:val="24"/>
              </w:rPr>
            </w:pPr>
          </w:p>
        </w:tc>
      </w:tr>
    </w:tbl>
    <w:p w:rsidR="001222CA" w:rsidRPr="00CC5A3A" w:rsidRDefault="001222CA" w:rsidP="001222CA">
      <w:pPr>
        <w:pStyle w:val="afd"/>
        <w:rPr>
          <w:szCs w:val="24"/>
        </w:rPr>
      </w:pPr>
    </w:p>
    <w:p w:rsidR="001222CA" w:rsidRDefault="001222CA" w:rsidP="001222CA">
      <w:pPr>
        <w:jc w:val="center"/>
        <w:rPr>
          <w:b/>
          <w:bCs w:val="0"/>
          <w:szCs w:val="24"/>
          <w:u w:val="single"/>
        </w:rPr>
      </w:pPr>
    </w:p>
    <w:p w:rsidR="001222CA" w:rsidRPr="00CC5A3A" w:rsidRDefault="001222CA" w:rsidP="001222CA">
      <w:pPr>
        <w:jc w:val="center"/>
        <w:rPr>
          <w:b/>
          <w:bCs w:val="0"/>
          <w:szCs w:val="24"/>
          <w:u w:val="single"/>
        </w:rPr>
      </w:pPr>
    </w:p>
    <w:p w:rsidR="001222CA" w:rsidRPr="00CC5A3A" w:rsidRDefault="001222CA" w:rsidP="001222C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222CA" w:rsidRPr="00CC5A3A" w:rsidRDefault="001222CA" w:rsidP="00B15176">
      <w:pPr>
        <w:pStyle w:val="26"/>
        <w:pageBreakBefore/>
        <w:numPr>
          <w:ilvl w:val="2"/>
          <w:numId w:val="79"/>
        </w:numPr>
        <w:tabs>
          <w:tab w:val="clear" w:pos="2694"/>
          <w:tab w:val="num" w:pos="1134"/>
        </w:tabs>
        <w:ind w:left="1134"/>
        <w:outlineLvl w:val="2"/>
        <w:rPr>
          <w:sz w:val="24"/>
          <w:szCs w:val="24"/>
        </w:rPr>
        <w:sectPr w:rsidR="001222CA" w:rsidRPr="00CC5A3A" w:rsidSect="00146D89">
          <w:pgSz w:w="16838" w:h="11906" w:orient="landscape" w:code="9"/>
          <w:pgMar w:top="1134" w:right="680" w:bottom="567" w:left="1134" w:header="680" w:footer="278" w:gutter="0"/>
          <w:cols w:space="708"/>
          <w:titlePg/>
          <w:docGrid w:linePitch="360"/>
        </w:sectPr>
      </w:pPr>
    </w:p>
    <w:p w:rsidR="001222CA" w:rsidRPr="00CC5A3A" w:rsidRDefault="001222CA" w:rsidP="001222CA">
      <w:pPr>
        <w:pStyle w:val="3"/>
        <w:rPr>
          <w:szCs w:val="24"/>
        </w:rPr>
      </w:pPr>
      <w:bookmarkStart w:id="1324" w:name="_Toc426108838"/>
      <w:bookmarkStart w:id="1325" w:name="_Toc441575253"/>
      <w:r w:rsidRPr="00CC5A3A">
        <w:rPr>
          <w:szCs w:val="24"/>
        </w:rPr>
        <w:lastRenderedPageBreak/>
        <w:t>Инструкции по заполнению</w:t>
      </w:r>
      <w:bookmarkEnd w:id="1324"/>
      <w:bookmarkEnd w:id="1325"/>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222CA" w:rsidRPr="00CC5A3A" w:rsidRDefault="001222CA" w:rsidP="00B15176">
      <w:pPr>
        <w:pStyle w:val="aff6"/>
        <w:numPr>
          <w:ilvl w:val="0"/>
          <w:numId w:val="87"/>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1222CA" w:rsidRPr="00CC5A3A" w:rsidRDefault="001222CA" w:rsidP="00B15176">
      <w:pPr>
        <w:pStyle w:val="aff6"/>
        <w:numPr>
          <w:ilvl w:val="0"/>
          <w:numId w:val="87"/>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222CA" w:rsidRPr="00CC5A3A" w:rsidRDefault="001222CA" w:rsidP="00B15176">
      <w:pPr>
        <w:pStyle w:val="aff6"/>
        <w:numPr>
          <w:ilvl w:val="0"/>
          <w:numId w:val="87"/>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222CA" w:rsidRPr="00CC5A3A" w:rsidRDefault="001222CA" w:rsidP="001222CA">
      <w:pPr>
        <w:ind w:firstLine="0"/>
        <w:rPr>
          <w:bCs w:val="0"/>
          <w:szCs w:val="24"/>
        </w:rPr>
      </w:pPr>
    </w:p>
    <w:p w:rsidR="00CA1534" w:rsidRPr="001222CA" w:rsidRDefault="00CA1534" w:rsidP="00CA1534"/>
    <w:sectPr w:rsidR="00CA1534" w:rsidRPr="001222C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1D77" w:rsidRDefault="00221D77">
      <w:pPr>
        <w:spacing w:line="240" w:lineRule="auto"/>
      </w:pPr>
      <w:r>
        <w:separator/>
      </w:r>
    </w:p>
  </w:endnote>
  <w:endnote w:type="continuationSeparator" w:id="0">
    <w:p w:rsidR="00221D77" w:rsidRDefault="00221D77">
      <w:pPr>
        <w:spacing w:line="240" w:lineRule="auto"/>
      </w:pPr>
      <w:r>
        <w:continuationSeparator/>
      </w:r>
    </w:p>
  </w:endnote>
  <w:endnote w:id="1">
    <w:p w:rsidR="00146D89" w:rsidRDefault="00146D89" w:rsidP="002C329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D89" w:rsidRDefault="00146D89"/>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D89" w:rsidRDefault="00146D89">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46D89" w:rsidRDefault="00146D89">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D89" w:rsidRDefault="00146D89"/>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D89" w:rsidRDefault="00146D8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D89" w:rsidRPr="00FA0376" w:rsidRDefault="00146D89"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865080">
      <w:rPr>
        <w:noProof/>
        <w:sz w:val="16"/>
        <w:szCs w:val="16"/>
        <w:lang w:eastAsia="ru-RU"/>
      </w:rPr>
      <w:t>34</w:t>
    </w:r>
    <w:r w:rsidRPr="00FA0376">
      <w:rPr>
        <w:sz w:val="16"/>
        <w:szCs w:val="16"/>
        <w:lang w:eastAsia="ru-RU"/>
      </w:rPr>
      <w:fldChar w:fldCharType="end"/>
    </w:r>
  </w:p>
  <w:p w:rsidR="00146D89" w:rsidRPr="00146D89" w:rsidRDefault="00146D89" w:rsidP="00146D89">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146D89">
      <w:rPr>
        <w:sz w:val="18"/>
        <w:szCs w:val="18"/>
      </w:rPr>
      <w:t xml:space="preserve">Договора на выполнение </w:t>
    </w:r>
    <w:r w:rsidR="00CD2151" w:rsidRPr="00CD2151">
      <w:rPr>
        <w:iCs/>
        <w:sz w:val="18"/>
        <w:szCs w:val="18"/>
      </w:rPr>
      <w:t>текущего и кузовного ремонта легковых автомобилей импортного производства</w:t>
    </w:r>
  </w:p>
  <w:p w:rsidR="00146D89" w:rsidRPr="00EE0539" w:rsidRDefault="00146D89" w:rsidP="00146D89">
    <w:pPr>
      <w:pStyle w:val="aff2"/>
      <w:jc w:val="center"/>
      <w:rPr>
        <w:sz w:val="18"/>
        <w:szCs w:val="18"/>
      </w:rPr>
    </w:pPr>
    <w:r w:rsidRPr="00146D89">
      <w:rPr>
        <w:sz w:val="18"/>
        <w:szCs w:val="18"/>
      </w:rPr>
      <w:t>для нужд ПАО «МРСК Центра» (филиала «Костромаэнерго»)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D89" w:rsidRDefault="00146D8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D89" w:rsidRDefault="00146D89"/>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D89" w:rsidRDefault="00146D89"/>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D89" w:rsidRDefault="00146D89"/>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D89" w:rsidRDefault="00146D89"/>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D89" w:rsidRDefault="00146D89"/>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D89" w:rsidRDefault="00146D8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1D77" w:rsidRDefault="00221D77">
      <w:pPr>
        <w:spacing w:line="240" w:lineRule="auto"/>
      </w:pPr>
      <w:r>
        <w:separator/>
      </w:r>
    </w:p>
  </w:footnote>
  <w:footnote w:type="continuationSeparator" w:id="0">
    <w:p w:rsidR="00221D77" w:rsidRDefault="00221D77">
      <w:pPr>
        <w:spacing w:line="240" w:lineRule="auto"/>
      </w:pPr>
      <w:r>
        <w:continuationSeparator/>
      </w:r>
    </w:p>
  </w:footnote>
  <w:footnote w:id="1">
    <w:p w:rsidR="00146D89" w:rsidRDefault="00146D89" w:rsidP="002C329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D89" w:rsidRDefault="00146D89"/>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D89" w:rsidRDefault="00146D89"/>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D89" w:rsidRDefault="00146D89">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D89" w:rsidRDefault="00146D89"/>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D89" w:rsidRDefault="00146D89"/>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D89" w:rsidRPr="00930031" w:rsidRDefault="00146D89"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D89" w:rsidRDefault="00146D8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D89" w:rsidRDefault="00146D89">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D89" w:rsidRDefault="00146D8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D89" w:rsidRDefault="00146D89"/>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D89" w:rsidRDefault="00146D89">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D89" w:rsidRDefault="00146D89"/>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D89" w:rsidRDefault="00146D89"/>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D89" w:rsidRDefault="00146D89">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D89" w:rsidRDefault="00146D8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4"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15:restartNumberingAfterBreak="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15:restartNumberingAfterBreak="0">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15:restartNumberingAfterBreak="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9"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15:restartNumberingAfterBreak="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15:restartNumberingAfterBreak="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8"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15:restartNumberingAfterBreak="0">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1"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15:restartNumberingAfterBreak="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3"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15:restartNumberingAfterBreak="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15:restartNumberingAfterBreak="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8"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0"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2"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3"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4"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5" w15:restartNumberingAfterBreak="0">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7"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8"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9"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0"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28"/>
  </w:num>
  <w:num w:numId="23">
    <w:abstractNumId w:val="101"/>
  </w:num>
  <w:num w:numId="24">
    <w:abstractNumId w:val="130"/>
  </w:num>
  <w:num w:numId="25">
    <w:abstractNumId w:val="118"/>
  </w:num>
  <w:num w:numId="26">
    <w:abstractNumId w:val="110"/>
  </w:num>
  <w:num w:numId="27">
    <w:abstractNumId w:val="77"/>
  </w:num>
  <w:num w:numId="28">
    <w:abstractNumId w:val="100"/>
  </w:num>
  <w:num w:numId="29">
    <w:abstractNumId w:val="131"/>
  </w:num>
  <w:num w:numId="30">
    <w:abstractNumId w:val="96"/>
  </w:num>
  <w:num w:numId="31">
    <w:abstractNumId w:val="97"/>
  </w:num>
  <w:num w:numId="32">
    <w:abstractNumId w:val="116"/>
  </w:num>
  <w:num w:numId="33">
    <w:abstractNumId w:val="136"/>
  </w:num>
  <w:num w:numId="34">
    <w:abstractNumId w:val="121"/>
  </w:num>
  <w:num w:numId="35">
    <w:abstractNumId w:val="109"/>
  </w:num>
  <w:num w:numId="36">
    <w:abstractNumId w:val="80"/>
  </w:num>
  <w:num w:numId="37">
    <w:abstractNumId w:val="82"/>
  </w:num>
  <w:num w:numId="38">
    <w:abstractNumId w:val="90"/>
  </w:num>
  <w:num w:numId="39">
    <w:abstractNumId w:val="98"/>
  </w:num>
  <w:num w:numId="40">
    <w:abstractNumId w:val="107"/>
  </w:num>
  <w:num w:numId="41">
    <w:abstractNumId w:val="84"/>
  </w:num>
  <w:num w:numId="42">
    <w:abstractNumId w:val="79"/>
  </w:num>
  <w:num w:numId="43">
    <w:abstractNumId w:val="133"/>
  </w:num>
  <w:num w:numId="44">
    <w:abstractNumId w:val="103"/>
  </w:num>
  <w:num w:numId="45">
    <w:abstractNumId w:val="126"/>
  </w:num>
  <w:num w:numId="46">
    <w:abstractNumId w:val="0"/>
  </w:num>
  <w:num w:numId="47">
    <w:abstractNumId w:val="111"/>
  </w:num>
  <w:num w:numId="48">
    <w:abstractNumId w:val="124"/>
  </w:num>
  <w:num w:numId="49">
    <w:abstractNumId w:val="127"/>
  </w:num>
  <w:num w:numId="50">
    <w:abstractNumId w:val="119"/>
  </w:num>
  <w:num w:numId="51">
    <w:abstractNumId w:val="140"/>
  </w:num>
  <w:num w:numId="52">
    <w:abstractNumId w:val="123"/>
  </w:num>
  <w:num w:numId="53">
    <w:abstractNumId w:val="94"/>
  </w:num>
  <w:num w:numId="54">
    <w:abstractNumId w:val="81"/>
  </w:num>
  <w:num w:numId="55">
    <w:abstractNumId w:val="129"/>
  </w:num>
  <w:num w:numId="56">
    <w:abstractNumId w:val="104"/>
  </w:num>
  <w:num w:numId="57">
    <w:abstractNumId w:val="102"/>
  </w:num>
  <w:num w:numId="58">
    <w:abstractNumId w:val="83"/>
  </w:num>
  <w:num w:numId="59">
    <w:abstractNumId w:val="85"/>
  </w:num>
  <w:num w:numId="60">
    <w:abstractNumId w:val="73"/>
  </w:num>
  <w:num w:numId="61">
    <w:abstractNumId w:val="106"/>
  </w:num>
  <w:num w:numId="62">
    <w:abstractNumId w:val="115"/>
  </w:num>
  <w:num w:numId="63">
    <w:abstractNumId w:val="74"/>
  </w:num>
  <w:num w:numId="64">
    <w:abstractNumId w:val="93"/>
  </w:num>
  <w:num w:numId="65">
    <w:abstractNumId w:val="75"/>
  </w:num>
  <w:num w:numId="66">
    <w:abstractNumId w:val="137"/>
  </w:num>
  <w:num w:numId="67">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32"/>
    <w:lvlOverride w:ilvl="0">
      <w:startOverride w:val="1"/>
    </w:lvlOverride>
  </w:num>
  <w:num w:numId="69">
    <w:abstractNumId w:val="78"/>
  </w:num>
  <w:num w:numId="70">
    <w:abstractNumId w:val="139"/>
  </w:num>
  <w:num w:numId="71">
    <w:abstractNumId w:val="87"/>
  </w:num>
  <w:num w:numId="72">
    <w:abstractNumId w:val="112"/>
  </w:num>
  <w:num w:numId="73">
    <w:abstractNumId w:val="99"/>
  </w:num>
  <w:num w:numId="74">
    <w:abstractNumId w:val="114"/>
  </w:num>
  <w:num w:numId="75">
    <w:abstractNumId w:val="1"/>
    <w:lvlOverride w:ilvl="0">
      <w:startOverride w:val="6"/>
    </w:lvlOverride>
    <w:lvlOverride w:ilvl="1">
      <w:startOverride w:val="4"/>
    </w:lvlOverride>
    <w:lvlOverride w:ilvl="2">
      <w:startOverride w:val="3"/>
    </w:lvlOverride>
    <w:lvlOverride w:ilvl="3">
      <w:startOverride w:val="1"/>
    </w:lvlOverride>
  </w:num>
  <w:num w:numId="76">
    <w:abstractNumId w:val="125"/>
  </w:num>
  <w:num w:numId="77">
    <w:abstractNumId w:val="138"/>
  </w:num>
  <w:num w:numId="78">
    <w:abstractNumId w:val="91"/>
  </w:num>
  <w:num w:numId="79">
    <w:abstractNumId w:val="113"/>
  </w:num>
  <w:num w:numId="80">
    <w:abstractNumId w:val="89"/>
  </w:num>
  <w:num w:numId="81">
    <w:abstractNumId w:val="134"/>
  </w:num>
  <w:num w:numId="82">
    <w:abstractNumId w:val="13"/>
  </w:num>
  <w:num w:numId="83">
    <w:abstractNumId w:val="20"/>
  </w:num>
  <w:num w:numId="84">
    <w:abstractNumId w:val="70"/>
  </w:num>
  <w:num w:numId="85">
    <w:abstractNumId w:val="120"/>
  </w:num>
  <w:num w:numId="86">
    <w:abstractNumId w:val="92"/>
  </w:num>
  <w:num w:numId="87">
    <w:abstractNumId w:val="108"/>
  </w:num>
  <w:num w:numId="88">
    <w:abstractNumId w:val="117"/>
  </w:num>
  <w:num w:numId="89">
    <w:abstractNumId w:val="135"/>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958"/>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1475"/>
    <w:rsid w:val="00055C84"/>
    <w:rsid w:val="00056D43"/>
    <w:rsid w:val="00065ED6"/>
    <w:rsid w:val="000702A1"/>
    <w:rsid w:val="0007043F"/>
    <w:rsid w:val="00076D8B"/>
    <w:rsid w:val="00077FB6"/>
    <w:rsid w:val="000827F7"/>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3C62"/>
    <w:rsid w:val="000C60B4"/>
    <w:rsid w:val="000C6DCF"/>
    <w:rsid w:val="000D4ABD"/>
    <w:rsid w:val="000D62FB"/>
    <w:rsid w:val="000D67B1"/>
    <w:rsid w:val="000D70B6"/>
    <w:rsid w:val="000E024A"/>
    <w:rsid w:val="000E2758"/>
    <w:rsid w:val="000E37A8"/>
    <w:rsid w:val="000E41FA"/>
    <w:rsid w:val="000E5AC7"/>
    <w:rsid w:val="000E746F"/>
    <w:rsid w:val="000E7A4E"/>
    <w:rsid w:val="000F0CD3"/>
    <w:rsid w:val="000F10B5"/>
    <w:rsid w:val="000F1F86"/>
    <w:rsid w:val="000F4365"/>
    <w:rsid w:val="000F5F2B"/>
    <w:rsid w:val="00102081"/>
    <w:rsid w:val="00104B1E"/>
    <w:rsid w:val="00111C79"/>
    <w:rsid w:val="001124F8"/>
    <w:rsid w:val="0011547D"/>
    <w:rsid w:val="00117068"/>
    <w:rsid w:val="001222CA"/>
    <w:rsid w:val="00123C70"/>
    <w:rsid w:val="0012590A"/>
    <w:rsid w:val="00131B13"/>
    <w:rsid w:val="001324A1"/>
    <w:rsid w:val="0013328C"/>
    <w:rsid w:val="00134962"/>
    <w:rsid w:val="00143492"/>
    <w:rsid w:val="00146D89"/>
    <w:rsid w:val="001519E9"/>
    <w:rsid w:val="00155DAF"/>
    <w:rsid w:val="00157A6B"/>
    <w:rsid w:val="0016246B"/>
    <w:rsid w:val="00162A8F"/>
    <w:rsid w:val="00166CFA"/>
    <w:rsid w:val="001702EE"/>
    <w:rsid w:val="00170C72"/>
    <w:rsid w:val="001716DB"/>
    <w:rsid w:val="00172E04"/>
    <w:rsid w:val="0017646C"/>
    <w:rsid w:val="0018103F"/>
    <w:rsid w:val="00185F8B"/>
    <w:rsid w:val="00192F71"/>
    <w:rsid w:val="00193067"/>
    <w:rsid w:val="00197163"/>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1F78D1"/>
    <w:rsid w:val="002037C3"/>
    <w:rsid w:val="00203D2A"/>
    <w:rsid w:val="00205559"/>
    <w:rsid w:val="00206836"/>
    <w:rsid w:val="0021113E"/>
    <w:rsid w:val="00212D09"/>
    <w:rsid w:val="002136D6"/>
    <w:rsid w:val="00216641"/>
    <w:rsid w:val="0021751A"/>
    <w:rsid w:val="00221D77"/>
    <w:rsid w:val="00222B6E"/>
    <w:rsid w:val="0022360B"/>
    <w:rsid w:val="00223C21"/>
    <w:rsid w:val="00226D4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669B3"/>
    <w:rsid w:val="00270E02"/>
    <w:rsid w:val="00273EB7"/>
    <w:rsid w:val="00274F25"/>
    <w:rsid w:val="002762F8"/>
    <w:rsid w:val="00280464"/>
    <w:rsid w:val="002848CF"/>
    <w:rsid w:val="00285A31"/>
    <w:rsid w:val="0029211F"/>
    <w:rsid w:val="002946EF"/>
    <w:rsid w:val="0029675A"/>
    <w:rsid w:val="00297FA1"/>
    <w:rsid w:val="002A08A6"/>
    <w:rsid w:val="002A0DBC"/>
    <w:rsid w:val="002A167C"/>
    <w:rsid w:val="002A47D1"/>
    <w:rsid w:val="002A5B42"/>
    <w:rsid w:val="002A74A8"/>
    <w:rsid w:val="002B0606"/>
    <w:rsid w:val="002B456C"/>
    <w:rsid w:val="002B5044"/>
    <w:rsid w:val="002B76A5"/>
    <w:rsid w:val="002C3294"/>
    <w:rsid w:val="002C589F"/>
    <w:rsid w:val="002D2587"/>
    <w:rsid w:val="002D2C21"/>
    <w:rsid w:val="002D41BC"/>
    <w:rsid w:val="002D4BC6"/>
    <w:rsid w:val="002E6387"/>
    <w:rsid w:val="002F3EB0"/>
    <w:rsid w:val="00303087"/>
    <w:rsid w:val="003032B6"/>
    <w:rsid w:val="00304CD0"/>
    <w:rsid w:val="0030533D"/>
    <w:rsid w:val="0031026C"/>
    <w:rsid w:val="00311F48"/>
    <w:rsid w:val="003129D4"/>
    <w:rsid w:val="00312D09"/>
    <w:rsid w:val="00314F66"/>
    <w:rsid w:val="00317667"/>
    <w:rsid w:val="00321E72"/>
    <w:rsid w:val="00322BB8"/>
    <w:rsid w:val="00324FAE"/>
    <w:rsid w:val="003260D1"/>
    <w:rsid w:val="003303E9"/>
    <w:rsid w:val="00330669"/>
    <w:rsid w:val="003311F3"/>
    <w:rsid w:val="00332B6A"/>
    <w:rsid w:val="0033362A"/>
    <w:rsid w:val="00334232"/>
    <w:rsid w:val="003345FE"/>
    <w:rsid w:val="00336D0C"/>
    <w:rsid w:val="003416BE"/>
    <w:rsid w:val="003417F7"/>
    <w:rsid w:val="0034341A"/>
    <w:rsid w:val="00344FCF"/>
    <w:rsid w:val="00345CCA"/>
    <w:rsid w:val="0035097E"/>
    <w:rsid w:val="00355099"/>
    <w:rsid w:val="0035708A"/>
    <w:rsid w:val="00357BE8"/>
    <w:rsid w:val="00362EA4"/>
    <w:rsid w:val="00365234"/>
    <w:rsid w:val="00366652"/>
    <w:rsid w:val="0036737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05E68"/>
    <w:rsid w:val="00412590"/>
    <w:rsid w:val="00414AB1"/>
    <w:rsid w:val="00414CAF"/>
    <w:rsid w:val="00415D77"/>
    <w:rsid w:val="00416F2A"/>
    <w:rsid w:val="00420F24"/>
    <w:rsid w:val="00421F58"/>
    <w:rsid w:val="00424437"/>
    <w:rsid w:val="00425F34"/>
    <w:rsid w:val="0042632C"/>
    <w:rsid w:val="00426B53"/>
    <w:rsid w:val="004323E0"/>
    <w:rsid w:val="0043494C"/>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045A"/>
    <w:rsid w:val="004A1CBC"/>
    <w:rsid w:val="004A3882"/>
    <w:rsid w:val="004A3A59"/>
    <w:rsid w:val="004B027C"/>
    <w:rsid w:val="004B4126"/>
    <w:rsid w:val="004B5EB3"/>
    <w:rsid w:val="004C0F1F"/>
    <w:rsid w:val="004C2695"/>
    <w:rsid w:val="004C347E"/>
    <w:rsid w:val="004C5164"/>
    <w:rsid w:val="004C5DD3"/>
    <w:rsid w:val="004C638D"/>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1929"/>
    <w:rsid w:val="0051704E"/>
    <w:rsid w:val="00517550"/>
    <w:rsid w:val="00517D87"/>
    <w:rsid w:val="0052048F"/>
    <w:rsid w:val="00520586"/>
    <w:rsid w:val="0052231C"/>
    <w:rsid w:val="00523C23"/>
    <w:rsid w:val="00524B92"/>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78D5"/>
    <w:rsid w:val="0059240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5F78B2"/>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37F90"/>
    <w:rsid w:val="00641C20"/>
    <w:rsid w:val="0064253F"/>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0F0B"/>
    <w:rsid w:val="00684527"/>
    <w:rsid w:val="00685336"/>
    <w:rsid w:val="00685381"/>
    <w:rsid w:val="00687DEE"/>
    <w:rsid w:val="00696966"/>
    <w:rsid w:val="00696EFA"/>
    <w:rsid w:val="006A54B1"/>
    <w:rsid w:val="006B08E2"/>
    <w:rsid w:val="006B3CF3"/>
    <w:rsid w:val="006B43A1"/>
    <w:rsid w:val="006B4939"/>
    <w:rsid w:val="006B7986"/>
    <w:rsid w:val="006C6116"/>
    <w:rsid w:val="006C69BB"/>
    <w:rsid w:val="006C6F82"/>
    <w:rsid w:val="006D58F3"/>
    <w:rsid w:val="006E1884"/>
    <w:rsid w:val="006E2E3F"/>
    <w:rsid w:val="006E4BA1"/>
    <w:rsid w:val="006F17EF"/>
    <w:rsid w:val="006F457F"/>
    <w:rsid w:val="006F5FD5"/>
    <w:rsid w:val="006F758C"/>
    <w:rsid w:val="0070025A"/>
    <w:rsid w:val="007011E2"/>
    <w:rsid w:val="00702B2C"/>
    <w:rsid w:val="007044CB"/>
    <w:rsid w:val="00705286"/>
    <w:rsid w:val="007058BA"/>
    <w:rsid w:val="0070627A"/>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B2BEF"/>
    <w:rsid w:val="007B69B3"/>
    <w:rsid w:val="007C0F1C"/>
    <w:rsid w:val="007C18F1"/>
    <w:rsid w:val="007C46AD"/>
    <w:rsid w:val="007D07A7"/>
    <w:rsid w:val="007D0EA7"/>
    <w:rsid w:val="007D7C50"/>
    <w:rsid w:val="007E19B6"/>
    <w:rsid w:val="007E216D"/>
    <w:rsid w:val="007E4290"/>
    <w:rsid w:val="007E5B2E"/>
    <w:rsid w:val="007E756B"/>
    <w:rsid w:val="007F3FB7"/>
    <w:rsid w:val="007F7125"/>
    <w:rsid w:val="0080108A"/>
    <w:rsid w:val="00804801"/>
    <w:rsid w:val="00812527"/>
    <w:rsid w:val="00813F81"/>
    <w:rsid w:val="008176AA"/>
    <w:rsid w:val="00824B44"/>
    <w:rsid w:val="00826D29"/>
    <w:rsid w:val="00832D0A"/>
    <w:rsid w:val="00841A6F"/>
    <w:rsid w:val="00845803"/>
    <w:rsid w:val="00847BAA"/>
    <w:rsid w:val="008515B6"/>
    <w:rsid w:val="00855B41"/>
    <w:rsid w:val="00857518"/>
    <w:rsid w:val="008579C8"/>
    <w:rsid w:val="00861499"/>
    <w:rsid w:val="00862664"/>
    <w:rsid w:val="00863188"/>
    <w:rsid w:val="00864850"/>
    <w:rsid w:val="00865080"/>
    <w:rsid w:val="0087274F"/>
    <w:rsid w:val="0087407B"/>
    <w:rsid w:val="008749DE"/>
    <w:rsid w:val="008843D2"/>
    <w:rsid w:val="00884D4A"/>
    <w:rsid w:val="0088633C"/>
    <w:rsid w:val="00886684"/>
    <w:rsid w:val="008907A8"/>
    <w:rsid w:val="00890D00"/>
    <w:rsid w:val="0089163E"/>
    <w:rsid w:val="00892301"/>
    <w:rsid w:val="00892D7B"/>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15E"/>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1DCF"/>
    <w:rsid w:val="00932C0A"/>
    <w:rsid w:val="00936252"/>
    <w:rsid w:val="00940200"/>
    <w:rsid w:val="009411D6"/>
    <w:rsid w:val="00945E91"/>
    <w:rsid w:val="009469A6"/>
    <w:rsid w:val="0094713A"/>
    <w:rsid w:val="00952932"/>
    <w:rsid w:val="00953802"/>
    <w:rsid w:val="00962A7A"/>
    <w:rsid w:val="00963295"/>
    <w:rsid w:val="00965713"/>
    <w:rsid w:val="00965F6F"/>
    <w:rsid w:val="009700AA"/>
    <w:rsid w:val="00971C9F"/>
    <w:rsid w:val="00972AAA"/>
    <w:rsid w:val="00975C64"/>
    <w:rsid w:val="009820FB"/>
    <w:rsid w:val="00983F8A"/>
    <w:rsid w:val="0098480C"/>
    <w:rsid w:val="00985B2A"/>
    <w:rsid w:val="0098672B"/>
    <w:rsid w:val="0099066F"/>
    <w:rsid w:val="00992089"/>
    <w:rsid w:val="009948B4"/>
    <w:rsid w:val="00995D58"/>
    <w:rsid w:val="0099627D"/>
    <w:rsid w:val="009A634C"/>
    <w:rsid w:val="009A7166"/>
    <w:rsid w:val="009A7733"/>
    <w:rsid w:val="009B21B2"/>
    <w:rsid w:val="009B23DA"/>
    <w:rsid w:val="009B33B6"/>
    <w:rsid w:val="009B380E"/>
    <w:rsid w:val="009B5731"/>
    <w:rsid w:val="009B7767"/>
    <w:rsid w:val="009B77D1"/>
    <w:rsid w:val="009C08E6"/>
    <w:rsid w:val="009C744E"/>
    <w:rsid w:val="009C7620"/>
    <w:rsid w:val="009D2890"/>
    <w:rsid w:val="009D37A7"/>
    <w:rsid w:val="009D4440"/>
    <w:rsid w:val="009D532D"/>
    <w:rsid w:val="009D59A4"/>
    <w:rsid w:val="009D6F13"/>
    <w:rsid w:val="009D7F01"/>
    <w:rsid w:val="009E049A"/>
    <w:rsid w:val="009E24FD"/>
    <w:rsid w:val="009E319E"/>
    <w:rsid w:val="009E3750"/>
    <w:rsid w:val="009E490A"/>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992"/>
    <w:rsid w:val="00A96E27"/>
    <w:rsid w:val="00AA02AB"/>
    <w:rsid w:val="00AA3BD2"/>
    <w:rsid w:val="00AB2169"/>
    <w:rsid w:val="00AB23CB"/>
    <w:rsid w:val="00AB401A"/>
    <w:rsid w:val="00AB4714"/>
    <w:rsid w:val="00AB54F8"/>
    <w:rsid w:val="00AC1995"/>
    <w:rsid w:val="00AC2737"/>
    <w:rsid w:val="00AD3EBC"/>
    <w:rsid w:val="00AD4A9B"/>
    <w:rsid w:val="00AD4F60"/>
    <w:rsid w:val="00AD553C"/>
    <w:rsid w:val="00AE0F91"/>
    <w:rsid w:val="00AE107C"/>
    <w:rsid w:val="00AE1136"/>
    <w:rsid w:val="00AE54F9"/>
    <w:rsid w:val="00AE556B"/>
    <w:rsid w:val="00AE6158"/>
    <w:rsid w:val="00AF551C"/>
    <w:rsid w:val="00AF70A9"/>
    <w:rsid w:val="00B012FE"/>
    <w:rsid w:val="00B016D1"/>
    <w:rsid w:val="00B01A77"/>
    <w:rsid w:val="00B033E2"/>
    <w:rsid w:val="00B068E7"/>
    <w:rsid w:val="00B12653"/>
    <w:rsid w:val="00B15176"/>
    <w:rsid w:val="00B20653"/>
    <w:rsid w:val="00B2138E"/>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8204D"/>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40F0"/>
    <w:rsid w:val="00BD51DF"/>
    <w:rsid w:val="00BD59CD"/>
    <w:rsid w:val="00BD5A0D"/>
    <w:rsid w:val="00BD6D03"/>
    <w:rsid w:val="00BD7161"/>
    <w:rsid w:val="00BD7AD3"/>
    <w:rsid w:val="00BE2DFB"/>
    <w:rsid w:val="00BE3CE1"/>
    <w:rsid w:val="00BE62BA"/>
    <w:rsid w:val="00BE6319"/>
    <w:rsid w:val="00BE6AD1"/>
    <w:rsid w:val="00BE7342"/>
    <w:rsid w:val="00BE7D79"/>
    <w:rsid w:val="00BF0EA6"/>
    <w:rsid w:val="00BF4CA0"/>
    <w:rsid w:val="00BF7F4C"/>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CD1"/>
    <w:rsid w:val="00C521DF"/>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88C"/>
    <w:rsid w:val="00C87A34"/>
    <w:rsid w:val="00C94B16"/>
    <w:rsid w:val="00C95F76"/>
    <w:rsid w:val="00C96484"/>
    <w:rsid w:val="00C96CE2"/>
    <w:rsid w:val="00C97FDB"/>
    <w:rsid w:val="00CA1534"/>
    <w:rsid w:val="00CA2539"/>
    <w:rsid w:val="00CA64E5"/>
    <w:rsid w:val="00CA7861"/>
    <w:rsid w:val="00CB5C72"/>
    <w:rsid w:val="00CB6141"/>
    <w:rsid w:val="00CC3810"/>
    <w:rsid w:val="00CC3DAD"/>
    <w:rsid w:val="00CC4C3A"/>
    <w:rsid w:val="00CC668E"/>
    <w:rsid w:val="00CC6D7C"/>
    <w:rsid w:val="00CD07F7"/>
    <w:rsid w:val="00CD0A76"/>
    <w:rsid w:val="00CD2151"/>
    <w:rsid w:val="00CD4105"/>
    <w:rsid w:val="00CD50EF"/>
    <w:rsid w:val="00CE3C78"/>
    <w:rsid w:val="00CF3523"/>
    <w:rsid w:val="00CF39D0"/>
    <w:rsid w:val="00CF531D"/>
    <w:rsid w:val="00CF6288"/>
    <w:rsid w:val="00CF6A0E"/>
    <w:rsid w:val="00D0215E"/>
    <w:rsid w:val="00D05065"/>
    <w:rsid w:val="00D139C3"/>
    <w:rsid w:val="00D168A4"/>
    <w:rsid w:val="00D20928"/>
    <w:rsid w:val="00D2154A"/>
    <w:rsid w:val="00D273DE"/>
    <w:rsid w:val="00D275BB"/>
    <w:rsid w:val="00D34C4B"/>
    <w:rsid w:val="00D34C63"/>
    <w:rsid w:val="00D36977"/>
    <w:rsid w:val="00D41745"/>
    <w:rsid w:val="00D421AA"/>
    <w:rsid w:val="00D50E8D"/>
    <w:rsid w:val="00D51A0B"/>
    <w:rsid w:val="00D52133"/>
    <w:rsid w:val="00D536DC"/>
    <w:rsid w:val="00D5461D"/>
    <w:rsid w:val="00D560EA"/>
    <w:rsid w:val="00D562AE"/>
    <w:rsid w:val="00D56F8C"/>
    <w:rsid w:val="00D57D88"/>
    <w:rsid w:val="00D60828"/>
    <w:rsid w:val="00D60982"/>
    <w:rsid w:val="00D622FF"/>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0269"/>
    <w:rsid w:val="00DB109A"/>
    <w:rsid w:val="00DB1BF4"/>
    <w:rsid w:val="00DB3F27"/>
    <w:rsid w:val="00DC0DB5"/>
    <w:rsid w:val="00DC141A"/>
    <w:rsid w:val="00DC15DC"/>
    <w:rsid w:val="00DC2470"/>
    <w:rsid w:val="00DC552A"/>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3DA"/>
    <w:rsid w:val="00E35404"/>
    <w:rsid w:val="00E35BB7"/>
    <w:rsid w:val="00E35E44"/>
    <w:rsid w:val="00E41F8E"/>
    <w:rsid w:val="00E420A2"/>
    <w:rsid w:val="00E44300"/>
    <w:rsid w:val="00E45FB8"/>
    <w:rsid w:val="00E47073"/>
    <w:rsid w:val="00E52245"/>
    <w:rsid w:val="00E523D9"/>
    <w:rsid w:val="00E53798"/>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87750"/>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E3CAB"/>
    <w:rsid w:val="00EE52CB"/>
    <w:rsid w:val="00EF05C8"/>
    <w:rsid w:val="00EF1559"/>
    <w:rsid w:val="00EF5BD1"/>
    <w:rsid w:val="00EF675E"/>
    <w:rsid w:val="00F00D29"/>
    <w:rsid w:val="00F017EB"/>
    <w:rsid w:val="00F01881"/>
    <w:rsid w:val="00F030B1"/>
    <w:rsid w:val="00F056E4"/>
    <w:rsid w:val="00F1041E"/>
    <w:rsid w:val="00F11A50"/>
    <w:rsid w:val="00F11F8A"/>
    <w:rsid w:val="00F12F62"/>
    <w:rsid w:val="00F14D7A"/>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6747"/>
    <w:rsid w:val="00FA7326"/>
    <w:rsid w:val="00FB00C0"/>
    <w:rsid w:val="00FB1839"/>
    <w:rsid w:val="00FB34FA"/>
    <w:rsid w:val="00FB55B8"/>
    <w:rsid w:val="00FB666F"/>
    <w:rsid w:val="00FB7C04"/>
    <w:rsid w:val="00FC1D5F"/>
    <w:rsid w:val="00FC4C06"/>
    <w:rsid w:val="00FC6C52"/>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8C64F5BE-69E5-4EDA-BB0C-5B375BC7F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5"/>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6"/>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2C329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2C3294"/>
  </w:style>
  <w:style w:type="character" w:styleId="afffffff9">
    <w:name w:val="endnote reference"/>
    <w:basedOn w:val="a3"/>
    <w:uiPriority w:val="99"/>
    <w:rsid w:val="002C329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4.xml"/><Relationship Id="rId26" Type="http://schemas.openxmlformats.org/officeDocument/2006/relationships/footer" Target="footer6.xml"/><Relationship Id="rId39" Type="http://schemas.openxmlformats.org/officeDocument/2006/relationships/hyperlink" Target="consultantplus://offline/ref=86C855FF9931DA9E8282C60C4DADA77D6D37F30BC92667668DFC4D0EA1y5xAN" TargetMode="External"/><Relationship Id="rId3" Type="http://schemas.openxmlformats.org/officeDocument/2006/relationships/styles" Target="styles.xml"/><Relationship Id="rId21" Type="http://schemas.openxmlformats.org/officeDocument/2006/relationships/header" Target="header6.xml"/><Relationship Id="rId34" Type="http://schemas.openxmlformats.org/officeDocument/2006/relationships/footer" Target="footer9.xml"/><Relationship Id="rId42" Type="http://schemas.openxmlformats.org/officeDocument/2006/relationships/hyperlink" Target="consultantplus://offline/ref=86C855FF9931DA9E8282C60C4DADA77D6D37F30BC92667668DFC4D0EA1y5xAN" TargetMode="External"/><Relationship Id="rId47" Type="http://schemas.openxmlformats.org/officeDocument/2006/relationships/footer" Target="footer11.xm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etp.rosseti.ru" TargetMode="Externa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hyperlink" Target="consultantplus://offline/ref=86C855FF9931DA9E8282C60C4DADA77D6E3EFB01C62B67668DFC4D0EA1y5xAN" TargetMode="External"/><Relationship Id="rId46" Type="http://schemas.openxmlformats.org/officeDocument/2006/relationships/header" Target="header14.xm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footer" Target="footer4.xml"/><Relationship Id="rId29" Type="http://schemas.openxmlformats.org/officeDocument/2006/relationships/hyperlink" Target="consultantplus://offline/main?base=LAW;n=115717;fld=134;dst=100014" TargetMode="External"/><Relationship Id="rId41" Type="http://schemas.openxmlformats.org/officeDocument/2006/relationships/hyperlink" Target="consultantplus://offline/ref=86C855FF9931DA9E8282C60C4DADA77D6E3EF501C72B67668DFC4D0EA1y5xA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7.xml"/><Relationship Id="rId32" Type="http://schemas.openxmlformats.org/officeDocument/2006/relationships/footer" Target="footer8.xml"/><Relationship Id="rId37" Type="http://schemas.openxmlformats.org/officeDocument/2006/relationships/hyperlink" Target="consultantplus://offline/ref=86C855FF9931DA9E8282C60C4DADA77D6E3FF20BC62667668DFC4D0EA1y5xAN" TargetMode="External"/><Relationship Id="rId40" Type="http://schemas.openxmlformats.org/officeDocument/2006/relationships/hyperlink" Target="consultantplus://offline/ref=86C855FF9931DA9E8282C60C4DADA77D6E3EF501C72B67668DFC4D0EA1y5xAN" TargetMode="External"/><Relationship Id="rId45" Type="http://schemas.openxmlformats.org/officeDocument/2006/relationships/header" Target="header13.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rosseti.ru/about/anticorruptionpolicy/policy/index.php" TargetMode="External"/><Relationship Id="rId28" Type="http://schemas.openxmlformats.org/officeDocument/2006/relationships/footer" Target="footer7.xml"/><Relationship Id="rId36" Type="http://schemas.openxmlformats.org/officeDocument/2006/relationships/footer" Target="footer10.xml"/><Relationship Id="rId49" Type="http://schemas.openxmlformats.org/officeDocument/2006/relationships/footer" Target="footer12.xml"/><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hyperlink" Target="consultantplus://offline/ref=86C855FF9931DA9E8282C60C4DADA77D6E3EF003C42A67668DFC4D0EA15A09C79EF59205D5DDAFE5yExCN"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5.xml"/><Relationship Id="rId27" Type="http://schemas.openxmlformats.org/officeDocument/2006/relationships/header" Target="header9.xml"/><Relationship Id="rId30" Type="http://schemas.openxmlformats.org/officeDocument/2006/relationships/header" Target="header10.xml"/><Relationship Id="rId35" Type="http://schemas.openxmlformats.org/officeDocument/2006/relationships/hyperlink" Target="http://www.rosseti.ru/about/contacts/opinion/" TargetMode="External"/><Relationship Id="rId43" Type="http://schemas.openxmlformats.org/officeDocument/2006/relationships/hyperlink" Target="consultantplus://offline/ref=86C855FF9931DA9E8282C60C4DADA77D6E3EF003C42A67668DFC4D0EA15A09C79EF59205D5DDAFE5yEx2N" TargetMode="External"/><Relationship Id="rId48" Type="http://schemas.openxmlformats.org/officeDocument/2006/relationships/header" Target="header15.xml"/><Relationship Id="rId8" Type="http://schemas.openxmlformats.org/officeDocument/2006/relationships/image" Target="media/image1.png"/><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AE12BD-B2FD-48FD-9F19-4B63F5088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Pages>
  <Words>23252</Words>
  <Characters>132541</Characters>
  <Application>Microsoft Office Word</Application>
  <DocSecurity>0</DocSecurity>
  <Lines>1104</Lines>
  <Paragraphs>310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155483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Инякин Роман Константинович</cp:lastModifiedBy>
  <cp:revision>105</cp:revision>
  <cp:lastPrinted>2015-12-29T14:27:00Z</cp:lastPrinted>
  <dcterms:created xsi:type="dcterms:W3CDTF">2016-01-13T12:36:00Z</dcterms:created>
  <dcterms:modified xsi:type="dcterms:W3CDTF">2016-10-27T06:57:00Z</dcterms:modified>
</cp:coreProperties>
</file>