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D1F2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тел.: +7 (495) 747-92-92,</w:t>
                  </w:r>
                </w:p>
                <w:p w:rsidR="007D1F2F" w:rsidRPr="000D67AD" w:rsidRDefault="007D1F2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D1F2F" w:rsidRPr="000D67AD" w:rsidRDefault="007D1F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D1F2F" w:rsidRPr="000D67AD" w:rsidRDefault="007D1F2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D1F2F" w:rsidRPr="000D67AD" w:rsidRDefault="007D1F2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D1F2F" w:rsidRPr="001222CA" w:rsidRDefault="007D1F2F"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222CA">
                    <w:rPr>
                      <w:rFonts w:ascii="Helios" w:hAnsi="Helios"/>
                      <w:sz w:val="12"/>
                      <w:szCs w:val="12"/>
                    </w:rPr>
                    <w:t>-</w:t>
                  </w:r>
                  <w:r w:rsidRPr="000D67AD">
                    <w:rPr>
                      <w:rFonts w:ascii="Helios" w:hAnsi="Helios"/>
                      <w:sz w:val="12"/>
                      <w:szCs w:val="12"/>
                      <w:lang w:val="en-US"/>
                    </w:rPr>
                    <w:t>mail</w:t>
                  </w:r>
                  <w:proofErr w:type="gramEnd"/>
                  <w:r w:rsidRPr="001222CA">
                    <w:rPr>
                      <w:rFonts w:ascii="Helios" w:hAnsi="Helios"/>
                      <w:sz w:val="12"/>
                      <w:szCs w:val="12"/>
                    </w:rPr>
                    <w:t xml:space="preserve">: </w:t>
                  </w:r>
                  <w:hyperlink r:id="rId9" w:history="1">
                    <w:r w:rsidRPr="000D67AD">
                      <w:rPr>
                        <w:rFonts w:ascii="Helios" w:hAnsi="Helios"/>
                        <w:sz w:val="12"/>
                        <w:szCs w:val="12"/>
                        <w:lang w:val="en-US"/>
                      </w:rPr>
                      <w:t>posta</w:t>
                    </w:r>
                    <w:r w:rsidRPr="001222CA">
                      <w:rPr>
                        <w:rFonts w:ascii="Helios" w:hAnsi="Helios"/>
                        <w:sz w:val="12"/>
                        <w:szCs w:val="12"/>
                      </w:rPr>
                      <w:t>@</w:t>
                    </w:r>
                    <w:r w:rsidRPr="000D67AD">
                      <w:rPr>
                        <w:rFonts w:ascii="Helios" w:hAnsi="Helios"/>
                        <w:sz w:val="12"/>
                        <w:szCs w:val="12"/>
                        <w:lang w:val="en-US"/>
                      </w:rPr>
                      <w:t>mrsk</w:t>
                    </w:r>
                    <w:r w:rsidRPr="001222CA">
                      <w:rPr>
                        <w:rFonts w:ascii="Helios" w:hAnsi="Helios"/>
                        <w:sz w:val="12"/>
                        <w:szCs w:val="12"/>
                      </w:rPr>
                      <w:t>-1.</w:t>
                    </w:r>
                    <w:r w:rsidRPr="000D67AD">
                      <w:rPr>
                        <w:rFonts w:ascii="Helios" w:hAnsi="Helios"/>
                        <w:sz w:val="12"/>
                        <w:szCs w:val="12"/>
                        <w:lang w:val="en-US"/>
                      </w:rPr>
                      <w:t>ru</w:t>
                    </w:r>
                  </w:hyperlink>
                  <w:r w:rsidRPr="001222CA">
                    <w:rPr>
                      <w:rFonts w:ascii="Helios" w:hAnsi="Helios"/>
                      <w:sz w:val="12"/>
                      <w:szCs w:val="12"/>
                    </w:rPr>
                    <w:t xml:space="preserve">, </w:t>
                  </w:r>
                  <w:hyperlink r:id="rId10" w:history="1">
                    <w:r w:rsidRPr="000D67AD">
                      <w:rPr>
                        <w:rFonts w:ascii="Helios" w:hAnsi="Helios"/>
                        <w:sz w:val="12"/>
                        <w:szCs w:val="12"/>
                        <w:lang w:val="en-US"/>
                      </w:rPr>
                      <w:t>www</w:t>
                    </w:r>
                    <w:r w:rsidRPr="001222CA">
                      <w:rPr>
                        <w:rFonts w:ascii="Helios" w:hAnsi="Helios"/>
                        <w:sz w:val="12"/>
                        <w:szCs w:val="12"/>
                      </w:rPr>
                      <w:t>.</w:t>
                    </w:r>
                    <w:r w:rsidRPr="000D67AD">
                      <w:rPr>
                        <w:rFonts w:ascii="Helios" w:hAnsi="Helios"/>
                        <w:sz w:val="12"/>
                        <w:szCs w:val="12"/>
                        <w:lang w:val="en-US"/>
                      </w:rPr>
                      <w:t>mrsk</w:t>
                    </w:r>
                    <w:r w:rsidRPr="001222CA">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A3B84" w:rsidRPr="001E757A" w:rsidRDefault="009A3B84" w:rsidP="009A3B84">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9A3B84" w:rsidRPr="001E757A" w:rsidRDefault="009A3B84" w:rsidP="009A3B84">
      <w:pPr>
        <w:suppressAutoHyphens w:val="0"/>
        <w:spacing w:line="240" w:lineRule="auto"/>
        <w:ind w:firstLine="0"/>
        <w:jc w:val="right"/>
        <w:rPr>
          <w:bCs w:val="0"/>
          <w:lang w:eastAsia="ru-RU"/>
        </w:rPr>
      </w:pP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9A3B84" w:rsidRPr="001E757A" w:rsidRDefault="009A3B84" w:rsidP="009A3B84">
      <w:pPr>
        <w:suppressAutoHyphens w:val="0"/>
        <w:spacing w:line="240" w:lineRule="auto"/>
        <w:ind w:firstLine="0"/>
        <w:jc w:val="right"/>
        <w:rPr>
          <w:b/>
          <w:bCs w:val="0"/>
          <w:kern w:val="36"/>
          <w:sz w:val="24"/>
          <w:szCs w:val="24"/>
          <w:lang w:eastAsia="ru-RU"/>
        </w:rPr>
      </w:pPr>
      <w:r>
        <w:rPr>
          <w:bCs w:val="0"/>
          <w:sz w:val="24"/>
          <w:szCs w:val="24"/>
          <w:lang w:eastAsia="ru-RU"/>
        </w:rPr>
        <w:t>«26</w:t>
      </w:r>
      <w:r w:rsidRPr="001E757A">
        <w:rPr>
          <w:bCs w:val="0"/>
          <w:sz w:val="24"/>
          <w:szCs w:val="24"/>
          <w:lang w:eastAsia="ru-RU"/>
        </w:rPr>
        <w:t xml:space="preserve">» </w:t>
      </w:r>
      <w:r>
        <w:rPr>
          <w:bCs w:val="0"/>
          <w:sz w:val="24"/>
          <w:szCs w:val="24"/>
          <w:lang w:eastAsia="ru-RU"/>
        </w:rPr>
        <w:t>февраля</w:t>
      </w:r>
      <w:r w:rsidRPr="001E757A">
        <w:rPr>
          <w:bCs w:val="0"/>
          <w:sz w:val="24"/>
          <w:szCs w:val="24"/>
          <w:lang w:eastAsia="ru-RU"/>
        </w:rPr>
        <w:t xml:space="preserve"> 2016 года</w:t>
      </w:r>
    </w:p>
    <w:p w:rsidR="009A3B84" w:rsidRDefault="009A3B84" w:rsidP="009A3B84">
      <w:pPr>
        <w:ind w:firstLine="0"/>
        <w:jc w:val="left"/>
        <w:rPr>
          <w:sz w:val="24"/>
          <w:szCs w:val="24"/>
        </w:rPr>
      </w:pPr>
    </w:p>
    <w:p w:rsidR="009A3B84" w:rsidRPr="00C12FA4" w:rsidRDefault="009A3B84" w:rsidP="009A3B84">
      <w:pPr>
        <w:ind w:firstLine="0"/>
        <w:jc w:val="left"/>
        <w:rPr>
          <w:sz w:val="24"/>
          <w:szCs w:val="24"/>
        </w:rPr>
      </w:pPr>
    </w:p>
    <w:p w:rsidR="009A3B84" w:rsidRPr="00C12FA4" w:rsidRDefault="009A3B84" w:rsidP="009A3B84">
      <w:pPr>
        <w:spacing w:line="240" w:lineRule="auto"/>
        <w:ind w:left="6804" w:firstLine="0"/>
        <w:rPr>
          <w:b/>
          <w:kern w:val="36"/>
          <w:sz w:val="24"/>
          <w:szCs w:val="24"/>
        </w:rPr>
      </w:pPr>
      <w:r w:rsidRPr="00C12FA4">
        <w:rPr>
          <w:b/>
          <w:kern w:val="36"/>
          <w:sz w:val="24"/>
          <w:szCs w:val="24"/>
        </w:rPr>
        <w:t>Согласовано на заседании</w:t>
      </w:r>
    </w:p>
    <w:p w:rsidR="009A3B84" w:rsidRPr="00C12FA4" w:rsidRDefault="009A3B84" w:rsidP="009A3B84">
      <w:pPr>
        <w:spacing w:line="240" w:lineRule="auto"/>
        <w:ind w:left="6804" w:firstLine="0"/>
        <w:rPr>
          <w:b/>
          <w:kern w:val="36"/>
          <w:sz w:val="24"/>
          <w:szCs w:val="24"/>
        </w:rPr>
      </w:pPr>
      <w:r w:rsidRPr="00C12FA4">
        <w:rPr>
          <w:b/>
          <w:kern w:val="36"/>
          <w:sz w:val="24"/>
          <w:szCs w:val="24"/>
        </w:rPr>
        <w:t>закупочной комиссии</w:t>
      </w:r>
    </w:p>
    <w:p w:rsidR="009A3B84" w:rsidRPr="00C12FA4" w:rsidRDefault="009A3B84" w:rsidP="009A3B84">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0016</w:t>
      </w:r>
      <w:r w:rsidRPr="001E757A">
        <w:rPr>
          <w:b/>
          <w:kern w:val="36"/>
          <w:sz w:val="24"/>
          <w:szCs w:val="24"/>
        </w:rPr>
        <w:t>-БР-16</w:t>
      </w:r>
    </w:p>
    <w:p w:rsidR="009A3B84" w:rsidRPr="00C12FA4" w:rsidRDefault="009A3B84" w:rsidP="009A3B84">
      <w:pPr>
        <w:spacing w:line="240" w:lineRule="auto"/>
        <w:ind w:left="6804" w:firstLine="0"/>
        <w:rPr>
          <w:b/>
          <w:kern w:val="36"/>
          <w:sz w:val="24"/>
          <w:szCs w:val="24"/>
        </w:rPr>
      </w:pPr>
      <w:r w:rsidRPr="00C12FA4">
        <w:rPr>
          <w:b/>
          <w:kern w:val="36"/>
          <w:sz w:val="24"/>
          <w:szCs w:val="24"/>
        </w:rPr>
        <w:t xml:space="preserve">от </w:t>
      </w:r>
      <w:r>
        <w:rPr>
          <w:b/>
          <w:kern w:val="36"/>
          <w:sz w:val="24"/>
          <w:szCs w:val="24"/>
        </w:rPr>
        <w:t>«26</w:t>
      </w:r>
      <w:r w:rsidRPr="002A711B">
        <w:rPr>
          <w:b/>
          <w:kern w:val="36"/>
          <w:sz w:val="24"/>
          <w:szCs w:val="24"/>
        </w:rPr>
        <w:t xml:space="preserve">» февраля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9A3B84" w:rsidRPr="00C12FA4" w:rsidRDefault="009A3B84"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9A3B84" w:rsidRDefault="00717F60" w:rsidP="00E71A48">
      <w:pPr>
        <w:pStyle w:val="1f4"/>
        <w:spacing w:line="264" w:lineRule="auto"/>
        <w:ind w:left="0" w:right="0"/>
        <w:jc w:val="center"/>
        <w:rPr>
          <w:rFonts w:ascii="Times New Roman" w:hAnsi="Times New Roman"/>
          <w:b/>
          <w:sz w:val="24"/>
          <w:szCs w:val="24"/>
        </w:rPr>
      </w:pPr>
      <w:r w:rsidRPr="009A3B8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9A3B84">
        <w:rPr>
          <w:b/>
          <w:sz w:val="24"/>
          <w:szCs w:val="24"/>
        </w:rPr>
        <w:t xml:space="preserve">на право заключения </w:t>
      </w:r>
      <w:r w:rsidR="00366652" w:rsidRPr="009A3B84">
        <w:rPr>
          <w:b/>
          <w:sz w:val="24"/>
          <w:szCs w:val="24"/>
        </w:rPr>
        <w:t>Договор</w:t>
      </w:r>
      <w:r w:rsidR="009A3B84" w:rsidRPr="009A3B84">
        <w:rPr>
          <w:b/>
          <w:sz w:val="24"/>
          <w:szCs w:val="24"/>
        </w:rPr>
        <w:t>а оказания услуг по заправке и восстановлению картриджей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9A3B84" w:rsidRDefault="009A3B84" w:rsidP="00E71A48">
      <w:pPr>
        <w:spacing w:line="264" w:lineRule="auto"/>
        <w:ind w:firstLine="0"/>
        <w:jc w:val="center"/>
        <w:rPr>
          <w:b/>
          <w:sz w:val="24"/>
          <w:szCs w:val="24"/>
        </w:rPr>
      </w:pPr>
    </w:p>
    <w:p w:rsidR="009A3B84" w:rsidRDefault="009A3B84"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7D1F2F" w:rsidRPr="00702B2C">
        <w:rPr>
          <w:iCs/>
          <w:sz w:val="24"/>
          <w:szCs w:val="24"/>
        </w:rPr>
        <w:t>ответственное лицо</w:t>
      </w:r>
      <w:r w:rsidR="007D1F2F">
        <w:rPr>
          <w:iCs/>
          <w:sz w:val="24"/>
          <w:szCs w:val="24"/>
        </w:rPr>
        <w:t>, с</w:t>
      </w:r>
      <w:r w:rsidR="007D1F2F" w:rsidRPr="00702B2C">
        <w:rPr>
          <w:iCs/>
          <w:sz w:val="24"/>
          <w:szCs w:val="24"/>
        </w:rPr>
        <w:t xml:space="preserve">екретарь Закупочной комиссии – ведущий специалист </w:t>
      </w:r>
      <w:r w:rsidR="007D1F2F" w:rsidRPr="001E757A">
        <w:rPr>
          <w:iCs/>
          <w:sz w:val="24"/>
          <w:szCs w:val="24"/>
        </w:rPr>
        <w:t xml:space="preserve">отдела </w:t>
      </w:r>
      <w:r w:rsidR="007D1F2F" w:rsidRPr="007D1F2F">
        <w:rPr>
          <w:iCs/>
          <w:sz w:val="24"/>
          <w:szCs w:val="24"/>
        </w:rPr>
        <w:t xml:space="preserve">закупочной деятельности филиала ПАО «МРСК Центра» – «Брянскэнерго» Кузнецов П.Н., контактные телефоны: (4832) 67-23-68, </w:t>
      </w:r>
      <w:r w:rsidR="007D1F2F" w:rsidRPr="007D1F2F">
        <w:rPr>
          <w:sz w:val="24"/>
          <w:szCs w:val="24"/>
        </w:rPr>
        <w:t xml:space="preserve">адрес электронной почты: </w:t>
      </w:r>
      <w:hyperlink r:id="rId18" w:history="1">
        <w:proofErr w:type="gramStart"/>
        <w:r w:rsidR="007D1F2F" w:rsidRPr="007D1F2F">
          <w:rPr>
            <w:rStyle w:val="a7"/>
            <w:sz w:val="24"/>
            <w:szCs w:val="24"/>
          </w:rPr>
          <w:t>Kuznetsov.PN@mrsk-1.ru</w:t>
        </w:r>
      </w:hyperlink>
      <w:r w:rsidR="007E19B6" w:rsidRPr="007D1F2F">
        <w:rPr>
          <w:rStyle w:val="a7"/>
          <w:color w:val="auto"/>
        </w:rPr>
        <w:t>)</w:t>
      </w:r>
      <w:r w:rsidR="007D1F2F" w:rsidRPr="007D1F2F">
        <w:rPr>
          <w:rStyle w:val="a7"/>
          <w:color w:val="auto"/>
        </w:rPr>
        <w:t>,</w:t>
      </w:r>
      <w:r w:rsidR="00862664" w:rsidRPr="007D1F2F">
        <w:rPr>
          <w:sz w:val="24"/>
          <w:szCs w:val="24"/>
        </w:rPr>
        <w:t xml:space="preserve"> </w:t>
      </w:r>
      <w:r w:rsidR="004B5EB3" w:rsidRPr="007D1F2F">
        <w:rPr>
          <w:iCs/>
          <w:sz w:val="24"/>
          <w:szCs w:val="24"/>
        </w:rPr>
        <w:t>Извещени</w:t>
      </w:r>
      <w:r w:rsidRPr="007D1F2F">
        <w:rPr>
          <w:iCs/>
          <w:sz w:val="24"/>
          <w:szCs w:val="24"/>
        </w:rPr>
        <w:t>ем</w:t>
      </w:r>
      <w:r w:rsidRPr="007D1F2F">
        <w:rPr>
          <w:sz w:val="24"/>
          <w:szCs w:val="24"/>
        </w:rPr>
        <w:t xml:space="preserve"> о проведении открытого </w:t>
      </w:r>
      <w:r w:rsidRPr="007D1F2F">
        <w:rPr>
          <w:iCs/>
          <w:sz w:val="24"/>
          <w:szCs w:val="24"/>
        </w:rPr>
        <w:t>запроса предложений</w:t>
      </w:r>
      <w:r w:rsidRPr="007D1F2F">
        <w:rPr>
          <w:sz w:val="24"/>
          <w:szCs w:val="24"/>
        </w:rPr>
        <w:t xml:space="preserve">, опубликованным </w:t>
      </w:r>
      <w:r w:rsidRPr="007D1F2F">
        <w:rPr>
          <w:b/>
          <w:sz w:val="24"/>
          <w:szCs w:val="24"/>
        </w:rPr>
        <w:t>«</w:t>
      </w:r>
      <w:r w:rsidR="007D1F2F" w:rsidRPr="007D1F2F">
        <w:rPr>
          <w:b/>
          <w:sz w:val="24"/>
          <w:szCs w:val="24"/>
        </w:rPr>
        <w:t>26</w:t>
      </w:r>
      <w:r w:rsidRPr="007D1F2F">
        <w:rPr>
          <w:b/>
          <w:sz w:val="24"/>
          <w:szCs w:val="24"/>
        </w:rPr>
        <w:t xml:space="preserve">» </w:t>
      </w:r>
      <w:r w:rsidR="007D1F2F" w:rsidRPr="007D1F2F">
        <w:rPr>
          <w:b/>
          <w:sz w:val="24"/>
          <w:szCs w:val="24"/>
        </w:rPr>
        <w:t>февраля</w:t>
      </w:r>
      <w:r w:rsidRPr="007D1F2F">
        <w:rPr>
          <w:b/>
          <w:sz w:val="24"/>
          <w:szCs w:val="24"/>
        </w:rPr>
        <w:t xml:space="preserve"> 20</w:t>
      </w:r>
      <w:r w:rsidR="00C12FA4" w:rsidRPr="007D1F2F">
        <w:rPr>
          <w:b/>
          <w:sz w:val="24"/>
          <w:szCs w:val="24"/>
        </w:rPr>
        <w:t>1</w:t>
      </w:r>
      <w:r w:rsidR="00862664" w:rsidRPr="007D1F2F">
        <w:rPr>
          <w:b/>
          <w:sz w:val="24"/>
          <w:szCs w:val="24"/>
        </w:rPr>
        <w:t>6</w:t>
      </w:r>
      <w:r w:rsidRPr="007D1F2F">
        <w:rPr>
          <w:b/>
          <w:sz w:val="24"/>
          <w:szCs w:val="24"/>
        </w:rPr>
        <w:t xml:space="preserve"> г.</w:t>
      </w:r>
      <w:r w:rsidRPr="007D1F2F">
        <w:rPr>
          <w:sz w:val="24"/>
          <w:szCs w:val="24"/>
        </w:rPr>
        <w:t xml:space="preserve"> на официальном сайте (</w:t>
      </w:r>
      <w:hyperlink r:id="rId19" w:history="1">
        <w:r w:rsidR="00345CCA" w:rsidRPr="007D1F2F">
          <w:rPr>
            <w:rStyle w:val="a7"/>
            <w:sz w:val="24"/>
            <w:szCs w:val="24"/>
          </w:rPr>
          <w:t>www.zakupki.</w:t>
        </w:r>
        <w:r w:rsidR="00345CCA" w:rsidRPr="007D1F2F">
          <w:rPr>
            <w:rStyle w:val="a7"/>
            <w:sz w:val="24"/>
            <w:szCs w:val="24"/>
            <w:lang w:val="en-US"/>
          </w:rPr>
          <w:t>gov</w:t>
        </w:r>
        <w:r w:rsidR="00345CCA" w:rsidRPr="007D1F2F">
          <w:rPr>
            <w:rStyle w:val="a7"/>
            <w:sz w:val="24"/>
            <w:szCs w:val="24"/>
          </w:rPr>
          <w:t>.ru</w:t>
        </w:r>
      </w:hyperlink>
      <w:r w:rsidRPr="007D1F2F">
        <w:rPr>
          <w:sz w:val="24"/>
          <w:szCs w:val="24"/>
        </w:rPr>
        <w:t>),</w:t>
      </w:r>
      <w:r w:rsidR="009D7F01" w:rsidRPr="007D1F2F">
        <w:rPr>
          <w:iCs/>
          <w:sz w:val="24"/>
          <w:szCs w:val="24"/>
        </w:rPr>
        <w:t xml:space="preserve"> </w:t>
      </w:r>
      <w:r w:rsidR="009D7F01" w:rsidRPr="007D1F2F">
        <w:rPr>
          <w:sz w:val="24"/>
          <w:szCs w:val="24"/>
        </w:rPr>
        <w:t xml:space="preserve">на сайте </w:t>
      </w:r>
      <w:r w:rsidR="007556FF" w:rsidRPr="007D1F2F">
        <w:rPr>
          <w:iCs/>
          <w:sz w:val="24"/>
          <w:szCs w:val="24"/>
        </w:rPr>
        <w:t>ПАО «МРСК Центра»</w:t>
      </w:r>
      <w:r w:rsidR="009D7F01" w:rsidRPr="007D1F2F">
        <w:rPr>
          <w:sz w:val="24"/>
          <w:szCs w:val="24"/>
        </w:rPr>
        <w:t xml:space="preserve"> (</w:t>
      </w:r>
      <w:hyperlink r:id="rId20" w:history="1">
        <w:r w:rsidR="007556FF" w:rsidRPr="007D1F2F">
          <w:rPr>
            <w:rStyle w:val="a7"/>
            <w:sz w:val="24"/>
            <w:szCs w:val="24"/>
          </w:rPr>
          <w:t>www.mrsk-1.ru</w:t>
        </w:r>
      </w:hyperlink>
      <w:r w:rsidR="00862664" w:rsidRPr="007D1F2F">
        <w:rPr>
          <w:sz w:val="24"/>
          <w:szCs w:val="24"/>
        </w:rPr>
        <w:t>)</w:t>
      </w:r>
      <w:r w:rsidR="00702B2C" w:rsidRPr="007D1F2F">
        <w:rPr>
          <w:sz w:val="24"/>
          <w:szCs w:val="24"/>
        </w:rPr>
        <w:t xml:space="preserve">, на сайте ЭТП, указанном в п. </w:t>
      </w:r>
      <w:r w:rsidR="00131B13" w:rsidRPr="007D1F2F">
        <w:fldChar w:fldCharType="begin"/>
      </w:r>
      <w:r w:rsidR="00131B13" w:rsidRPr="007D1F2F">
        <w:instrText xml:space="preserve"> REF _Ref440269836 \r \h  \* MERGEFORMAT </w:instrText>
      </w:r>
      <w:r w:rsidR="00131B13" w:rsidRPr="007D1F2F">
        <w:fldChar w:fldCharType="separate"/>
      </w:r>
      <w:r w:rsidR="001222CA" w:rsidRPr="007D1F2F">
        <w:rPr>
          <w:sz w:val="24"/>
          <w:szCs w:val="24"/>
        </w:rPr>
        <w:t>1.1.2</w:t>
      </w:r>
      <w:r w:rsidR="00131B13" w:rsidRPr="007D1F2F">
        <w:fldChar w:fldCharType="end"/>
      </w:r>
      <w:r w:rsidR="00702B2C" w:rsidRPr="007D1F2F">
        <w:rPr>
          <w:sz w:val="24"/>
          <w:szCs w:val="24"/>
        </w:rPr>
        <w:t xml:space="preserve"> настоящей Документации,</w:t>
      </w:r>
      <w:r w:rsidR="009A7733" w:rsidRPr="007D1F2F">
        <w:rPr>
          <w:iCs/>
          <w:sz w:val="24"/>
          <w:szCs w:val="24"/>
        </w:rPr>
        <w:t xml:space="preserve"> </w:t>
      </w:r>
      <w:r w:rsidRPr="007D1F2F">
        <w:rPr>
          <w:iCs/>
          <w:sz w:val="24"/>
          <w:szCs w:val="24"/>
        </w:rPr>
        <w:t>приг</w:t>
      </w:r>
      <w:r w:rsidRPr="007D1F2F">
        <w:rPr>
          <w:sz w:val="24"/>
          <w:szCs w:val="24"/>
        </w:rPr>
        <w:t>ласило юридических лиц</w:t>
      </w:r>
      <w:r w:rsidR="005B75A6" w:rsidRPr="007D1F2F">
        <w:rPr>
          <w:sz w:val="24"/>
          <w:szCs w:val="24"/>
        </w:rPr>
        <w:t xml:space="preserve"> и физических лиц (в т.</w:t>
      </w:r>
      <w:r w:rsidR="003129D4" w:rsidRPr="007D1F2F">
        <w:rPr>
          <w:sz w:val="24"/>
          <w:szCs w:val="24"/>
        </w:rPr>
        <w:t xml:space="preserve"> </w:t>
      </w:r>
      <w:r w:rsidR="005B75A6" w:rsidRPr="007D1F2F">
        <w:rPr>
          <w:sz w:val="24"/>
          <w:szCs w:val="24"/>
        </w:rPr>
        <w:t>ч. индивидуальных предпринимателей</w:t>
      </w:r>
      <w:r w:rsidR="005B75A6" w:rsidRPr="00862664">
        <w:rPr>
          <w:sz w:val="24"/>
          <w:szCs w:val="24"/>
        </w:rPr>
        <w:t>)</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7D1F2F">
        <w:rPr>
          <w:sz w:val="24"/>
          <w:szCs w:val="24"/>
        </w:rPr>
        <w:t>предложений (далее</w:t>
      </w:r>
      <w:proofErr w:type="gramEnd"/>
      <w:r w:rsidRPr="007D1F2F">
        <w:rPr>
          <w:sz w:val="24"/>
          <w:szCs w:val="24"/>
        </w:rPr>
        <w:t xml:space="preserve"> – запрос предложений) </w:t>
      </w:r>
      <w:bookmarkEnd w:id="10"/>
      <w:r w:rsidR="004B5EB3" w:rsidRPr="007D1F2F">
        <w:rPr>
          <w:sz w:val="24"/>
          <w:szCs w:val="24"/>
        </w:rPr>
        <w:t xml:space="preserve">на право заключения </w:t>
      </w:r>
      <w:r w:rsidR="00366652" w:rsidRPr="007D1F2F">
        <w:rPr>
          <w:sz w:val="24"/>
          <w:szCs w:val="24"/>
        </w:rPr>
        <w:t>Договор</w:t>
      </w:r>
      <w:r w:rsidR="007D1F2F" w:rsidRPr="007D1F2F">
        <w:rPr>
          <w:sz w:val="24"/>
          <w:szCs w:val="24"/>
        </w:rPr>
        <w:t>а оказания услуг по заправке и восстановлению картриджей для нужд ПАО «МРСК Центра» (филиала «Брянскэнерго»)</w:t>
      </w:r>
      <w:r w:rsidRPr="007D1F2F">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D1F2F">
        <w:rPr>
          <w:sz w:val="24"/>
          <w:szCs w:val="24"/>
        </w:rPr>
        <w:t xml:space="preserve">использованием функционала </w:t>
      </w:r>
      <w:r w:rsidR="00702B2C" w:rsidRPr="007D1F2F">
        <w:rPr>
          <w:sz w:val="24"/>
          <w:szCs w:val="24"/>
        </w:rPr>
        <w:t>электронной торговой площадк</w:t>
      </w:r>
      <w:r w:rsidR="00414AB1" w:rsidRPr="007D1F2F">
        <w:rPr>
          <w:sz w:val="24"/>
          <w:szCs w:val="24"/>
        </w:rPr>
        <w:t>и</w:t>
      </w:r>
      <w:r w:rsidR="00702B2C" w:rsidRPr="007D1F2F">
        <w:rPr>
          <w:sz w:val="24"/>
          <w:szCs w:val="24"/>
        </w:rPr>
        <w:t xml:space="preserve"> </w:t>
      </w:r>
      <w:r w:rsidR="000D70B6" w:rsidRPr="007D1F2F">
        <w:rPr>
          <w:sz w:val="24"/>
          <w:szCs w:val="24"/>
        </w:rPr>
        <w:t>П</w:t>
      </w:r>
      <w:r w:rsidR="00702B2C" w:rsidRPr="007D1F2F">
        <w:rPr>
          <w:sz w:val="24"/>
          <w:szCs w:val="24"/>
        </w:rPr>
        <w:t>АО «</w:t>
      </w:r>
      <w:proofErr w:type="spellStart"/>
      <w:r w:rsidR="00702B2C" w:rsidRPr="007D1F2F">
        <w:rPr>
          <w:sz w:val="24"/>
          <w:szCs w:val="24"/>
        </w:rPr>
        <w:t>Россети</w:t>
      </w:r>
      <w:proofErr w:type="spellEnd"/>
      <w:r w:rsidR="00702B2C" w:rsidRPr="007D1F2F">
        <w:rPr>
          <w:sz w:val="24"/>
          <w:szCs w:val="24"/>
        </w:rPr>
        <w:t xml:space="preserve">» </w:t>
      </w:r>
      <w:hyperlink r:id="rId21" w:history="1"/>
      <w:r w:rsidR="00702B2C" w:rsidRPr="007D1F2F">
        <w:rPr>
          <w:sz w:val="24"/>
          <w:szCs w:val="24"/>
        </w:rPr>
        <w:t xml:space="preserve"> </w:t>
      </w:r>
      <w:hyperlink r:id="rId22" w:history="1">
        <w:r w:rsidR="00862664" w:rsidRPr="007D1F2F">
          <w:rPr>
            <w:rStyle w:val="a7"/>
            <w:sz w:val="24"/>
            <w:szCs w:val="24"/>
          </w:rPr>
          <w:t>etp.rosseti.ru</w:t>
        </w:r>
      </w:hyperlink>
      <w:r w:rsidR="00862664" w:rsidRPr="007D1F2F">
        <w:rPr>
          <w:sz w:val="24"/>
          <w:szCs w:val="24"/>
        </w:rPr>
        <w:t xml:space="preserve"> </w:t>
      </w:r>
      <w:r w:rsidR="00702B2C" w:rsidRPr="007D1F2F">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7D1F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7D1F2F">
        <w:rPr>
          <w:sz w:val="24"/>
          <w:szCs w:val="24"/>
        </w:rPr>
        <w:t xml:space="preserve">заключения </w:t>
      </w:r>
      <w:r w:rsidR="00123C70" w:rsidRPr="007D1F2F">
        <w:rPr>
          <w:sz w:val="24"/>
          <w:szCs w:val="24"/>
        </w:rPr>
        <w:t>Договор</w:t>
      </w:r>
      <w:r w:rsidR="007D1F2F" w:rsidRPr="007D1F2F">
        <w:rPr>
          <w:sz w:val="24"/>
          <w:szCs w:val="24"/>
        </w:rPr>
        <w:t xml:space="preserve">а </w:t>
      </w:r>
      <w:bookmarkEnd w:id="18"/>
      <w:r w:rsidR="007D1F2F" w:rsidRPr="007D1F2F">
        <w:rPr>
          <w:sz w:val="24"/>
          <w:szCs w:val="24"/>
        </w:rPr>
        <w:t>оказания услуг по заправке и восстановлению картриджей для нужд ПАО «МРСК Центра» (филиала «Брянскэнерго»)</w:t>
      </w:r>
      <w:r w:rsidR="00702B2C" w:rsidRPr="007D1F2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D1F2F">
        <w:rPr>
          <w:sz w:val="24"/>
          <w:szCs w:val="24"/>
        </w:rPr>
        <w:t xml:space="preserve">Количество лотов: </w:t>
      </w:r>
      <w:r w:rsidRPr="007D1F2F">
        <w:rPr>
          <w:b/>
          <w:sz w:val="24"/>
          <w:szCs w:val="24"/>
        </w:rPr>
        <w:t>1 (один)</w:t>
      </w:r>
      <w:r w:rsidRPr="007D1F2F">
        <w:rPr>
          <w:sz w:val="24"/>
          <w:szCs w:val="24"/>
        </w:rPr>
        <w:t>.</w:t>
      </w:r>
    </w:p>
    <w:bookmarkEnd w:id="16"/>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4A194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A194B">
        <w:rPr>
          <w:sz w:val="24"/>
          <w:szCs w:val="24"/>
        </w:rPr>
        <w:t>Сроки</w:t>
      </w:r>
      <w:r w:rsidR="00717F60" w:rsidRPr="004A194B">
        <w:rPr>
          <w:sz w:val="24"/>
          <w:szCs w:val="24"/>
        </w:rPr>
        <w:t xml:space="preserve"> </w:t>
      </w:r>
      <w:r w:rsidR="00366652" w:rsidRPr="004A194B">
        <w:rPr>
          <w:sz w:val="24"/>
          <w:szCs w:val="24"/>
        </w:rPr>
        <w:t>оказания услуг</w:t>
      </w:r>
      <w:r w:rsidR="00717F60" w:rsidRPr="004A194B">
        <w:rPr>
          <w:sz w:val="24"/>
          <w:szCs w:val="24"/>
        </w:rPr>
        <w:t xml:space="preserve">: </w:t>
      </w:r>
      <w:r w:rsidR="00FA7326" w:rsidRPr="004A194B">
        <w:rPr>
          <w:sz w:val="24"/>
          <w:szCs w:val="24"/>
        </w:rPr>
        <w:t xml:space="preserve">в соответствии </w:t>
      </w:r>
      <w:r w:rsidR="002D2587" w:rsidRPr="004A194B">
        <w:rPr>
          <w:sz w:val="24"/>
          <w:szCs w:val="24"/>
        </w:rPr>
        <w:t>со сроками, указанными в</w:t>
      </w:r>
      <w:r w:rsidR="00FA7326" w:rsidRPr="004A194B">
        <w:rPr>
          <w:sz w:val="24"/>
          <w:szCs w:val="24"/>
        </w:rPr>
        <w:t xml:space="preserve"> Приложени</w:t>
      </w:r>
      <w:r w:rsidR="002D2587" w:rsidRPr="004A194B">
        <w:rPr>
          <w:sz w:val="24"/>
          <w:szCs w:val="24"/>
        </w:rPr>
        <w:t>и</w:t>
      </w:r>
      <w:r w:rsidR="00FA7326" w:rsidRPr="004A194B">
        <w:rPr>
          <w:sz w:val="24"/>
          <w:szCs w:val="24"/>
        </w:rPr>
        <w:t xml:space="preserve"> №1 к настоящей документации</w:t>
      </w:r>
      <w:r w:rsidR="00717F60" w:rsidRPr="004A194B">
        <w:rPr>
          <w:sz w:val="24"/>
          <w:szCs w:val="24"/>
        </w:rPr>
        <w:t>.</w:t>
      </w:r>
      <w:bookmarkEnd w:id="19"/>
    </w:p>
    <w:p w:rsidR="008D2928" w:rsidRPr="004A194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A194B">
        <w:rPr>
          <w:sz w:val="24"/>
          <w:szCs w:val="24"/>
        </w:rPr>
        <w:t xml:space="preserve">Оказание услуг Участником будет осуществляться на </w:t>
      </w:r>
      <w:r w:rsidR="00425F34" w:rsidRPr="004A194B">
        <w:rPr>
          <w:sz w:val="24"/>
          <w:szCs w:val="24"/>
        </w:rPr>
        <w:t>территории Р</w:t>
      </w:r>
      <w:r w:rsidR="00A0540E" w:rsidRPr="004A194B">
        <w:rPr>
          <w:sz w:val="24"/>
          <w:szCs w:val="24"/>
        </w:rPr>
        <w:t xml:space="preserve">оссийской </w:t>
      </w:r>
      <w:r w:rsidR="00425F34" w:rsidRPr="004A194B">
        <w:rPr>
          <w:sz w:val="24"/>
          <w:szCs w:val="24"/>
        </w:rPr>
        <w:t>Ф</w:t>
      </w:r>
      <w:r w:rsidR="00A0540E" w:rsidRPr="004A194B">
        <w:rPr>
          <w:sz w:val="24"/>
          <w:szCs w:val="24"/>
        </w:rPr>
        <w:t>едерации</w:t>
      </w:r>
      <w:r w:rsidRPr="004A194B">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4A194B">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30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311"/>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316"/>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319"/>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320"/>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w:t>
      </w:r>
      <w:bookmarkStart w:id="178" w:name="_GoBack"/>
      <w:bookmarkEnd w:id="178"/>
      <w:r w:rsidRPr="000E5AC7">
        <w:rPr>
          <w:bCs w:val="0"/>
          <w:sz w:val="24"/>
          <w:szCs w:val="24"/>
        </w:rPr>
        <w:t>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325"/>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326"/>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4A194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 xml:space="preserve">исходя из официального курса валюты, установленного </w:t>
      </w:r>
      <w:r w:rsidRPr="004A194B">
        <w:rPr>
          <w:bCs w:val="0"/>
          <w:sz w:val="24"/>
          <w:szCs w:val="24"/>
        </w:rPr>
        <w:t>Центральным банком Российской Федерации, с указанием такового курса и даты его установления.</w:t>
      </w:r>
      <w:proofErr w:type="gramEnd"/>
    </w:p>
    <w:p w:rsidR="00717F60" w:rsidRPr="004A194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A194B">
        <w:rPr>
          <w:bCs w:val="0"/>
          <w:sz w:val="24"/>
          <w:szCs w:val="24"/>
        </w:rPr>
        <w:t xml:space="preserve">Цена </w:t>
      </w:r>
      <w:r w:rsidR="004B5EB3" w:rsidRPr="004A194B">
        <w:rPr>
          <w:bCs w:val="0"/>
          <w:sz w:val="24"/>
          <w:szCs w:val="24"/>
        </w:rPr>
        <w:t>Заявк</w:t>
      </w:r>
      <w:r w:rsidRPr="004A194B">
        <w:rPr>
          <w:bCs w:val="0"/>
          <w:sz w:val="24"/>
          <w:szCs w:val="24"/>
        </w:rPr>
        <w:t xml:space="preserve">и фиксируется в рублях </w:t>
      </w:r>
      <w:r w:rsidR="00676A76" w:rsidRPr="004A194B">
        <w:rPr>
          <w:bCs w:val="0"/>
          <w:sz w:val="24"/>
          <w:szCs w:val="24"/>
        </w:rPr>
        <w:t xml:space="preserve">РФ </w:t>
      </w:r>
      <w:r w:rsidRPr="004A194B">
        <w:rPr>
          <w:bCs w:val="0"/>
          <w:sz w:val="24"/>
          <w:szCs w:val="24"/>
        </w:rPr>
        <w:t>и не подлежит изменению при изменении официального курса валюты.</w:t>
      </w:r>
    </w:p>
    <w:p w:rsidR="00717F60" w:rsidRPr="004A194B"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327"/>
      <w:r w:rsidRPr="004A194B">
        <w:rPr>
          <w:szCs w:val="24"/>
        </w:rPr>
        <w:t xml:space="preserve">Начальная (максимальная) цена </w:t>
      </w:r>
      <w:r w:rsidR="00123C70" w:rsidRPr="004A194B">
        <w:rPr>
          <w:szCs w:val="24"/>
        </w:rPr>
        <w:t>Договор</w:t>
      </w:r>
      <w:r w:rsidRPr="004A194B">
        <w:rPr>
          <w:szCs w:val="24"/>
        </w:rPr>
        <w:t>а (цена лота)</w:t>
      </w:r>
      <w:bookmarkEnd w:id="227"/>
      <w:bookmarkEnd w:id="228"/>
      <w:bookmarkEnd w:id="229"/>
      <w:bookmarkEnd w:id="230"/>
      <w:bookmarkEnd w:id="231"/>
      <w:bookmarkEnd w:id="232"/>
      <w:bookmarkEnd w:id="233"/>
      <w:bookmarkEnd w:id="234"/>
    </w:p>
    <w:p w:rsidR="00216641" w:rsidRPr="004A194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5" w:name="_Ref441051750"/>
      <w:proofErr w:type="gramStart"/>
      <w:r w:rsidRPr="004A194B">
        <w:rPr>
          <w:bCs w:val="0"/>
          <w:sz w:val="24"/>
          <w:szCs w:val="24"/>
        </w:rPr>
        <w:t xml:space="preserve">Начальная (максимальная) цена </w:t>
      </w:r>
      <w:r w:rsidR="00123C70" w:rsidRPr="004A194B">
        <w:rPr>
          <w:bCs w:val="0"/>
          <w:sz w:val="24"/>
          <w:szCs w:val="24"/>
        </w:rPr>
        <w:t>Договор</w:t>
      </w:r>
      <w:r w:rsidRPr="004A194B">
        <w:rPr>
          <w:bCs w:val="0"/>
          <w:sz w:val="24"/>
          <w:szCs w:val="24"/>
        </w:rPr>
        <w:t>а</w:t>
      </w:r>
      <w:r w:rsidR="00216641" w:rsidRPr="004A194B">
        <w:rPr>
          <w:bCs w:val="0"/>
          <w:sz w:val="24"/>
          <w:szCs w:val="24"/>
        </w:rPr>
        <w:t>:</w:t>
      </w:r>
      <w:bookmarkEnd w:id="235"/>
      <w:r w:rsidR="004A194B" w:rsidRPr="004A194B">
        <w:rPr>
          <w:bCs w:val="0"/>
          <w:sz w:val="24"/>
          <w:szCs w:val="24"/>
        </w:rPr>
        <w:t xml:space="preserve"> </w:t>
      </w:r>
      <w:r w:rsidR="004A194B" w:rsidRPr="004A194B">
        <w:rPr>
          <w:b/>
          <w:sz w:val="24"/>
          <w:szCs w:val="24"/>
        </w:rPr>
        <w:t>2 173 760</w:t>
      </w:r>
      <w:r w:rsidR="004A194B" w:rsidRPr="004A194B">
        <w:rPr>
          <w:sz w:val="24"/>
          <w:szCs w:val="24"/>
        </w:rPr>
        <w:t xml:space="preserve"> (Два миллиона сто семьдесят три тысячи семьсот шестьдесят) рублей 00 копеек РФ, без учета НДС; НДС составляет </w:t>
      </w:r>
      <w:r w:rsidR="004A194B" w:rsidRPr="004A194B">
        <w:rPr>
          <w:b/>
          <w:sz w:val="24"/>
          <w:szCs w:val="24"/>
        </w:rPr>
        <w:t>391 276</w:t>
      </w:r>
      <w:r w:rsidR="004A194B" w:rsidRPr="004A194B">
        <w:rPr>
          <w:sz w:val="24"/>
          <w:szCs w:val="24"/>
        </w:rPr>
        <w:t xml:space="preserve"> (Триста девяносто одна тысяча двести семьдесят шесть) рублей 80 копеек РФ; </w:t>
      </w:r>
      <w:r w:rsidR="004A194B" w:rsidRPr="004A194B">
        <w:rPr>
          <w:b/>
          <w:sz w:val="24"/>
          <w:szCs w:val="24"/>
        </w:rPr>
        <w:t>2 565 036</w:t>
      </w:r>
      <w:r w:rsidR="004A194B" w:rsidRPr="004A194B">
        <w:rPr>
          <w:sz w:val="24"/>
          <w:szCs w:val="24"/>
        </w:rPr>
        <w:t xml:space="preserve"> (Два миллиона пятьсот шестьдесят пять тысяч тридцать шесть) рублей 80 копеек РФ, с учетом НДС</w:t>
      </w:r>
      <w:r w:rsidR="004A194B" w:rsidRPr="004A194B">
        <w:rPr>
          <w:sz w:val="24"/>
          <w:szCs w:val="24"/>
        </w:rPr>
        <w:t>.</w:t>
      </w:r>
      <w:proofErr w:type="gramEnd"/>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94B">
        <w:rPr>
          <w:bCs w:val="0"/>
          <w:sz w:val="24"/>
          <w:szCs w:val="24"/>
        </w:rPr>
        <w:t>Организатор отклонит Заявку Участника только на том основании, что предложенная Участником</w:t>
      </w:r>
      <w:r w:rsidRPr="00EE52CB">
        <w:rPr>
          <w:bCs w:val="0"/>
          <w:sz w:val="24"/>
          <w:szCs w:val="24"/>
        </w:rPr>
        <w:t xml:space="preserve">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1222CA" w:rsidRPr="001222CA">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5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xml:space="preserve">, в соответствии с требованиями законодательства Российской </w:t>
      </w:r>
      <w:r w:rsidRPr="004A194B">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w:t>
      </w:r>
      <w:r w:rsidR="00553A57" w:rsidRPr="00B20653">
        <w:rPr>
          <w:sz w:val="24"/>
          <w:szCs w:val="24"/>
        </w:rPr>
        <w:lastRenderedPageBreak/>
        <w:t xml:space="preserve">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6"/>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w:t>
      </w:r>
      <w:r w:rsidRPr="00212D09">
        <w:rPr>
          <w:bCs w:val="0"/>
          <w:iCs/>
          <w:sz w:val="24"/>
          <w:szCs w:val="24"/>
        </w:rPr>
        <w:lastRenderedPageBreak/>
        <w:t xml:space="preserve">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w:t>
      </w:r>
      <w:r w:rsidRPr="00E71A48">
        <w:rPr>
          <w:bCs w:val="0"/>
          <w:sz w:val="24"/>
          <w:szCs w:val="24"/>
        </w:rPr>
        <w:lastRenderedPageBreak/>
        <w:t xml:space="preserve">неустойку в размере </w:t>
      </w:r>
      <w:bookmarkEnd w:id="33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w:t>
      </w:r>
      <w:r w:rsidR="004A194B" w:rsidRPr="00F974C9">
        <w:rPr>
          <w:sz w:val="24"/>
          <w:szCs w:val="24"/>
        </w:rPr>
        <w:t xml:space="preserve">РФ, г. Брянск, ул. Советская, дом 35, </w:t>
      </w:r>
      <w:proofErr w:type="spellStart"/>
      <w:r w:rsidR="004A194B" w:rsidRPr="00F974C9">
        <w:rPr>
          <w:sz w:val="24"/>
          <w:szCs w:val="24"/>
        </w:rPr>
        <w:t>каб</w:t>
      </w:r>
      <w:proofErr w:type="spellEnd"/>
      <w:r w:rsidR="004A194B" w:rsidRPr="00F974C9">
        <w:rPr>
          <w:sz w:val="24"/>
          <w:szCs w:val="24"/>
        </w:rPr>
        <w:t>. №74</w:t>
      </w:r>
      <w:r w:rsidRPr="001222CA">
        <w:rPr>
          <w:bCs w:val="0"/>
          <w:sz w:val="24"/>
          <w:szCs w:val="24"/>
        </w:rPr>
        <w:t xml:space="preserve">, исполнительный сотрудник – </w:t>
      </w:r>
      <w:r w:rsidR="004A194B" w:rsidRPr="004A194B">
        <w:rPr>
          <w:sz w:val="24"/>
          <w:szCs w:val="24"/>
        </w:rPr>
        <w:t>Кузнецов Павел Николаевич, контактный телефон (4832) 67-23-68</w:t>
      </w:r>
      <w:r w:rsidRPr="004A194B">
        <w:rPr>
          <w:bCs w:val="0"/>
          <w:sz w:val="24"/>
          <w:szCs w:val="24"/>
        </w:rPr>
        <w:t>.</w:t>
      </w:r>
      <w:r w:rsidRPr="001222C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w:t>
      </w:r>
      <w:r w:rsidRPr="002B4850">
        <w:rPr>
          <w:bCs w:val="0"/>
          <w:sz w:val="24"/>
          <w:szCs w:val="24"/>
        </w:rPr>
        <w:t>к</w:t>
      </w:r>
      <w:r w:rsidR="00717F60" w:rsidRPr="002B4850">
        <w:rPr>
          <w:bCs w:val="0"/>
          <w:sz w:val="24"/>
          <w:szCs w:val="24"/>
        </w:rPr>
        <w:t xml:space="preserve">и на ЭТП могут быть поданы до </w:t>
      </w:r>
      <w:r w:rsidR="002B5044" w:rsidRPr="002B4850">
        <w:rPr>
          <w:b/>
          <w:bCs w:val="0"/>
          <w:sz w:val="24"/>
          <w:szCs w:val="24"/>
        </w:rPr>
        <w:t xml:space="preserve">12 часов 00 минут </w:t>
      </w:r>
      <w:r w:rsidR="002B4850" w:rsidRPr="002B4850">
        <w:rPr>
          <w:b/>
          <w:bCs w:val="0"/>
          <w:sz w:val="24"/>
          <w:szCs w:val="24"/>
        </w:rPr>
        <w:t>16</w:t>
      </w:r>
      <w:r w:rsidR="002B5044" w:rsidRPr="002B4850">
        <w:rPr>
          <w:b/>
          <w:bCs w:val="0"/>
          <w:sz w:val="24"/>
          <w:szCs w:val="24"/>
        </w:rPr>
        <w:t xml:space="preserve"> </w:t>
      </w:r>
      <w:r w:rsidR="002B4850" w:rsidRPr="002B4850">
        <w:rPr>
          <w:b/>
          <w:bCs w:val="0"/>
          <w:sz w:val="24"/>
          <w:szCs w:val="24"/>
        </w:rPr>
        <w:t>марта</w:t>
      </w:r>
      <w:r w:rsidR="002B5044" w:rsidRPr="002B4850">
        <w:rPr>
          <w:b/>
          <w:bCs w:val="0"/>
          <w:sz w:val="24"/>
          <w:szCs w:val="24"/>
        </w:rPr>
        <w:t xml:space="preserve"> 2016 года</w:t>
      </w:r>
      <w:r w:rsidR="00336D0C" w:rsidRPr="002B4850">
        <w:rPr>
          <w:b/>
          <w:bCs w:val="0"/>
          <w:sz w:val="24"/>
          <w:szCs w:val="24"/>
        </w:rPr>
        <w:t xml:space="preserve">, </w:t>
      </w:r>
      <w:r w:rsidR="00336D0C" w:rsidRPr="002B4850">
        <w:rPr>
          <w:bCs w:val="0"/>
          <w:sz w:val="24"/>
          <w:szCs w:val="24"/>
        </w:rPr>
        <w:t>при этом предложенная</w:t>
      </w:r>
      <w:r w:rsidR="00336D0C" w:rsidRPr="00BB27D7">
        <w:rPr>
          <w:bCs w:val="0"/>
          <w:sz w:val="24"/>
          <w:szCs w:val="24"/>
        </w:rPr>
        <w:t xml:space="preserve">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Подача Заявок в письменной 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lastRenderedPageBreak/>
        <w:t xml:space="preserve">Изменение и отзыв </w:t>
      </w:r>
      <w:r w:rsidR="004B5EB3" w:rsidRPr="00E71A48">
        <w:t>Заявк</w:t>
      </w:r>
      <w:r w:rsidRPr="00E71A48">
        <w:t>и</w:t>
      </w:r>
      <w:bookmarkEnd w:id="357"/>
      <w:bookmarkEnd w:id="358"/>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59" w:name="_Ref305973250"/>
      <w:bookmarkStart w:id="360" w:name="_Toc441131339"/>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80"/>
      <w:bookmarkEnd w:id="381"/>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2B4850">
        <w:rPr>
          <w:b w:val="0"/>
          <w:szCs w:val="24"/>
        </w:rPr>
        <w:t>№1 (</w:t>
      </w:r>
      <w:r w:rsidR="00A154B7">
        <w:rPr>
          <w:b w:val="0"/>
          <w:szCs w:val="24"/>
        </w:rPr>
        <w:t xml:space="preserve">подраздел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1222CA">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2B4850">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2B4850">
        <w:rPr>
          <w:b w:val="0"/>
          <w:szCs w:val="24"/>
          <w:lang w:eastAsia="ru-RU"/>
        </w:rPr>
        <w:t xml:space="preserve">, изложены в Приложении №1 </w:t>
      </w:r>
      <w:r w:rsidR="003776BB" w:rsidRPr="003803A7">
        <w:rPr>
          <w:b w:val="0"/>
          <w:szCs w:val="24"/>
          <w:lang w:eastAsia="ru-RU"/>
        </w:rPr>
        <w:t>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7D1F2F">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7D1F2F">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bl>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0" w:name="_Toc439170689"/>
      <w:bookmarkStart w:id="821" w:name="_Toc439172791"/>
      <w:bookmarkStart w:id="822" w:name="_Toc439173235"/>
      <w:bookmarkStart w:id="823" w:name="_Toc439238231"/>
      <w:bookmarkStart w:id="824" w:name="_Toc439252779"/>
      <w:bookmarkStart w:id="825" w:name="_Ref440272147"/>
      <w:bookmarkStart w:id="826" w:name="_Toc440361390"/>
      <w:bookmarkStart w:id="827" w:name="_Toc441131378"/>
      <w:r w:rsidRPr="00D73790">
        <w:rPr>
          <w:b w:val="0"/>
          <w:szCs w:val="24"/>
        </w:rPr>
        <w:lastRenderedPageBreak/>
        <w:t xml:space="preserve">Форма </w:t>
      </w:r>
      <w:bookmarkEnd w:id="820"/>
      <w:bookmarkEnd w:id="821"/>
      <w:bookmarkEnd w:id="822"/>
      <w:bookmarkEnd w:id="82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4"/>
      <w:bookmarkEnd w:id="825"/>
      <w:bookmarkEnd w:id="826"/>
      <w:bookmarkEnd w:id="82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7D1F2F">
        <w:tc>
          <w:tcPr>
            <w:tcW w:w="612" w:type="dxa"/>
            <w:shd w:val="clear" w:color="auto" w:fill="auto"/>
          </w:tcPr>
          <w:p w:rsidR="009D6F13" w:rsidRPr="00DB6009" w:rsidRDefault="009D6F13" w:rsidP="007D1F2F">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7D1F2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7D1F2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7D1F2F">
        <w:tc>
          <w:tcPr>
            <w:tcW w:w="612" w:type="dxa"/>
            <w:shd w:val="clear" w:color="auto" w:fill="auto"/>
          </w:tcPr>
          <w:p w:rsidR="009D6F13" w:rsidRPr="00DB6009" w:rsidRDefault="009D6F13" w:rsidP="007D1F2F">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7D1F2F">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7D1F2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7D1F2F">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7D1F2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7D1F2F">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vMerge/>
            <w:tcBorders>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7D1F2F">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7D1F2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7D1F2F">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7D1F2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7D1F2F">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vMerge/>
            <w:tcBorders>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7D1F2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7D1F2F">
            <w:pPr>
              <w:autoSpaceDE w:val="0"/>
              <w:autoSpaceDN w:val="0"/>
              <w:adjustRightInd w:val="0"/>
              <w:spacing w:line="240" w:lineRule="auto"/>
              <w:outlineLvl w:val="0"/>
              <w:rPr>
                <w:rFonts w:eastAsia="Calibri"/>
              </w:rPr>
            </w:pPr>
          </w:p>
          <w:p w:rsidR="009D6F13" w:rsidRDefault="009D6F13" w:rsidP="007D1F2F">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7D1F2F">
            <w:pPr>
              <w:autoSpaceDE w:val="0"/>
              <w:autoSpaceDN w:val="0"/>
              <w:adjustRightInd w:val="0"/>
              <w:spacing w:line="240" w:lineRule="auto"/>
              <w:outlineLvl w:val="0"/>
              <w:rPr>
                <w:rFonts w:eastAsia="Calibri"/>
              </w:rPr>
            </w:pPr>
          </w:p>
        </w:tc>
      </w:tr>
      <w:tr w:rsidR="009D6F13" w:rsidRPr="00DB6009" w:rsidTr="007D1F2F">
        <w:tc>
          <w:tcPr>
            <w:tcW w:w="612" w:type="dxa"/>
            <w:shd w:val="clear" w:color="auto" w:fill="auto"/>
          </w:tcPr>
          <w:p w:rsidR="009D6F13" w:rsidRPr="00DB6009" w:rsidRDefault="009D6F13" w:rsidP="007D1F2F">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7D1F2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7D1F2F">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7D1F2F">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7D1F2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7D1F2F">
            <w:pPr>
              <w:autoSpaceDE w:val="0"/>
              <w:autoSpaceDN w:val="0"/>
              <w:adjustRightInd w:val="0"/>
              <w:spacing w:line="240" w:lineRule="auto"/>
              <w:outlineLvl w:val="0"/>
              <w:rPr>
                <w:rFonts w:eastAsia="Calibri"/>
                <w:i/>
              </w:rPr>
            </w:pPr>
          </w:p>
        </w:tc>
      </w:tr>
      <w:tr w:rsidR="009D6F13" w:rsidRPr="00DB6009" w:rsidTr="007D1F2F">
        <w:tc>
          <w:tcPr>
            <w:tcW w:w="612" w:type="dxa"/>
            <w:shd w:val="clear" w:color="auto" w:fill="auto"/>
          </w:tcPr>
          <w:p w:rsidR="009D6F13" w:rsidRPr="00DB6009" w:rsidRDefault="009D6F13" w:rsidP="007D1F2F">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7D1F2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7D1F2F">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7D1F2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7D1F2F">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28" w:name="_Toc439170690"/>
      <w:bookmarkStart w:id="829" w:name="_Toc439172792"/>
      <w:bookmarkStart w:id="830" w:name="_Toc439173236"/>
      <w:bookmarkStart w:id="831" w:name="_Toc439238232"/>
    </w:p>
    <w:bookmarkEnd w:id="828"/>
    <w:bookmarkEnd w:id="829"/>
    <w:bookmarkEnd w:id="830"/>
    <w:bookmarkEnd w:id="83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2" w:name="_Toc125426243"/>
      <w:bookmarkStart w:id="833" w:name="_Toc396984070"/>
      <w:bookmarkStart w:id="834" w:name="_Toc423423673"/>
      <w:r>
        <w:br w:type="page"/>
      </w:r>
    </w:p>
    <w:p w:rsidR="004F4D80" w:rsidRPr="007417E6" w:rsidRDefault="004F4D80" w:rsidP="004F4D80">
      <w:pPr>
        <w:pStyle w:val="3"/>
        <w:rPr>
          <w:sz w:val="22"/>
        </w:rPr>
      </w:pPr>
      <w:bookmarkStart w:id="835" w:name="_Toc439170691"/>
      <w:bookmarkStart w:id="836" w:name="_Toc439172793"/>
      <w:bookmarkStart w:id="837" w:name="_Toc439173237"/>
      <w:bookmarkStart w:id="838" w:name="_Toc439238233"/>
      <w:bookmarkStart w:id="839" w:name="_Toc439252780"/>
      <w:bookmarkStart w:id="840" w:name="_Toc439323754"/>
      <w:bookmarkStart w:id="841" w:name="_Toc440361391"/>
      <w:bookmarkStart w:id="842" w:name="_Toc440376146"/>
      <w:bookmarkStart w:id="843" w:name="_Toc440376273"/>
      <w:bookmarkStart w:id="844" w:name="_Toc440382531"/>
      <w:bookmarkStart w:id="845" w:name="_Toc440447201"/>
      <w:bookmarkStart w:id="846" w:name="_Toc440632362"/>
      <w:bookmarkStart w:id="847" w:name="_Toc440875134"/>
      <w:bookmarkStart w:id="848" w:name="_Toc441131379"/>
      <w:r>
        <w:rPr>
          <w:szCs w:val="24"/>
        </w:rPr>
        <w:lastRenderedPageBreak/>
        <w:t>Инструкции по заполнению</w:t>
      </w:r>
      <w:bookmarkEnd w:id="832"/>
      <w:r>
        <w:rPr>
          <w:szCs w:val="24"/>
        </w:rPr>
        <w:t xml:space="preserve"> Анкеты </w:t>
      </w:r>
      <w:r w:rsidR="00C236C0">
        <w:rPr>
          <w:szCs w:val="24"/>
        </w:rPr>
        <w:t>Участник</w:t>
      </w:r>
      <w:r>
        <w:rPr>
          <w:szCs w:val="24"/>
        </w:rPr>
        <w:t>а</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49" w:name="_Ref55336378"/>
      <w:bookmarkStart w:id="850" w:name="_Toc57314676"/>
      <w:bookmarkStart w:id="851" w:name="_Toc69728990"/>
      <w:bookmarkStart w:id="852" w:name="_Toc98253942"/>
      <w:bookmarkStart w:id="853" w:name="_Toc165173868"/>
      <w:bookmarkStart w:id="854" w:name="_Toc423423674"/>
      <w:bookmarkStart w:id="855"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49"/>
      <w:bookmarkEnd w:id="850"/>
      <w:bookmarkEnd w:id="851"/>
      <w:bookmarkEnd w:id="852"/>
      <w:bookmarkEnd w:id="853"/>
      <w:bookmarkEnd w:id="854"/>
      <w:bookmarkEnd w:id="855"/>
    </w:p>
    <w:p w:rsidR="004F4D80" w:rsidRPr="00D904EF" w:rsidRDefault="004F4D80" w:rsidP="004F4D80">
      <w:pPr>
        <w:pStyle w:val="3"/>
        <w:rPr>
          <w:szCs w:val="24"/>
        </w:rPr>
      </w:pPr>
      <w:bookmarkStart w:id="856" w:name="_Toc98253943"/>
      <w:bookmarkStart w:id="857" w:name="_Toc157248195"/>
      <w:bookmarkStart w:id="858" w:name="_Toc157496564"/>
      <w:bookmarkStart w:id="859" w:name="_Toc158206103"/>
      <w:bookmarkStart w:id="860" w:name="_Toc164057788"/>
      <w:bookmarkStart w:id="861" w:name="_Toc164137138"/>
      <w:bookmarkStart w:id="862" w:name="_Toc164161298"/>
      <w:bookmarkStart w:id="863" w:name="_Toc165173869"/>
      <w:bookmarkStart w:id="864" w:name="_Toc439170693"/>
      <w:bookmarkStart w:id="865" w:name="_Toc439172795"/>
      <w:bookmarkStart w:id="866" w:name="_Toc439173239"/>
      <w:bookmarkStart w:id="867" w:name="_Toc439238235"/>
      <w:bookmarkStart w:id="868" w:name="_Toc439252782"/>
      <w:bookmarkStart w:id="869" w:name="_Toc439323756"/>
      <w:bookmarkStart w:id="870" w:name="_Toc440361393"/>
      <w:bookmarkStart w:id="871" w:name="_Toc440376275"/>
      <w:bookmarkStart w:id="872" w:name="_Toc440382533"/>
      <w:bookmarkStart w:id="873" w:name="_Toc440447203"/>
      <w:bookmarkStart w:id="874" w:name="_Toc440632364"/>
      <w:bookmarkStart w:id="875" w:name="_Toc440875136"/>
      <w:bookmarkStart w:id="876" w:name="_Toc441131381"/>
      <w:r w:rsidRPr="00D904EF">
        <w:rPr>
          <w:szCs w:val="24"/>
        </w:rPr>
        <w:t>Форма Справки о перечне и годовых объемах выполнения аналогичных договоров</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77" w:name="_Toc98253944"/>
      <w:bookmarkStart w:id="878" w:name="_Toc157248196"/>
      <w:bookmarkStart w:id="879" w:name="_Toc157496565"/>
      <w:bookmarkStart w:id="880" w:name="_Toc158206104"/>
      <w:bookmarkStart w:id="881" w:name="_Toc164057789"/>
      <w:bookmarkStart w:id="882" w:name="_Toc164137139"/>
      <w:bookmarkStart w:id="883" w:name="_Toc164161299"/>
      <w:bookmarkStart w:id="884" w:name="_Toc165173870"/>
      <w:r>
        <w:rPr>
          <w:szCs w:val="24"/>
        </w:rPr>
        <w:br w:type="page"/>
      </w:r>
    </w:p>
    <w:p w:rsidR="004F4D80" w:rsidRPr="00D904EF" w:rsidRDefault="004F4D80" w:rsidP="004F4D80">
      <w:pPr>
        <w:pStyle w:val="3"/>
        <w:rPr>
          <w:szCs w:val="24"/>
        </w:rPr>
      </w:pPr>
      <w:bookmarkStart w:id="885" w:name="_Toc439170694"/>
      <w:bookmarkStart w:id="886" w:name="_Toc439172796"/>
      <w:bookmarkStart w:id="887" w:name="_Toc439173240"/>
      <w:bookmarkStart w:id="888" w:name="_Toc439238236"/>
      <w:bookmarkStart w:id="889" w:name="_Toc439252783"/>
      <w:bookmarkStart w:id="890" w:name="_Toc439323757"/>
      <w:bookmarkStart w:id="891" w:name="_Toc440361394"/>
      <w:bookmarkStart w:id="892" w:name="_Toc440376276"/>
      <w:bookmarkStart w:id="893" w:name="_Toc440382534"/>
      <w:bookmarkStart w:id="894" w:name="_Toc440447204"/>
      <w:bookmarkStart w:id="895" w:name="_Toc440632365"/>
      <w:bookmarkStart w:id="896" w:name="_Toc440875137"/>
      <w:bookmarkStart w:id="897" w:name="_Toc441131382"/>
      <w:r w:rsidRPr="00D904EF">
        <w:rPr>
          <w:szCs w:val="24"/>
        </w:rPr>
        <w:lastRenderedPageBreak/>
        <w:t>Инструкции по заполнению</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8" w:name="_Ref55336389"/>
      <w:bookmarkStart w:id="899" w:name="_Toc57314677"/>
      <w:bookmarkStart w:id="900" w:name="_Toc69728991"/>
      <w:bookmarkStart w:id="901" w:name="_Toc98253945"/>
      <w:bookmarkStart w:id="902" w:name="_Toc165173871"/>
      <w:bookmarkStart w:id="903" w:name="_Toc423423675"/>
      <w:bookmarkStart w:id="904" w:name="_Toc441131383"/>
      <w:r w:rsidRPr="00F647F7">
        <w:lastRenderedPageBreak/>
        <w:t xml:space="preserve">Справка о материально-технических ресурсах (форма </w:t>
      </w:r>
      <w:r w:rsidR="00B8118F">
        <w:t>9</w:t>
      </w:r>
      <w:r w:rsidRPr="00F647F7">
        <w:t>)</w:t>
      </w:r>
      <w:bookmarkEnd w:id="898"/>
      <w:bookmarkEnd w:id="899"/>
      <w:bookmarkEnd w:id="900"/>
      <w:bookmarkEnd w:id="901"/>
      <w:bookmarkEnd w:id="902"/>
      <w:bookmarkEnd w:id="903"/>
      <w:bookmarkEnd w:id="904"/>
    </w:p>
    <w:p w:rsidR="004F4D80" w:rsidRPr="00D904EF" w:rsidRDefault="004F4D80" w:rsidP="004F4D80">
      <w:pPr>
        <w:pStyle w:val="3"/>
        <w:rPr>
          <w:szCs w:val="24"/>
        </w:rPr>
      </w:pPr>
      <w:bookmarkStart w:id="905" w:name="_Toc98253946"/>
      <w:bookmarkStart w:id="906" w:name="_Toc157248198"/>
      <w:bookmarkStart w:id="907" w:name="_Toc157496567"/>
      <w:bookmarkStart w:id="908" w:name="_Toc158206106"/>
      <w:bookmarkStart w:id="909" w:name="_Toc164057791"/>
      <w:bookmarkStart w:id="910" w:name="_Toc164137141"/>
      <w:bookmarkStart w:id="911" w:name="_Toc164161301"/>
      <w:bookmarkStart w:id="912" w:name="_Toc165173872"/>
      <w:bookmarkStart w:id="913" w:name="_Toc439170696"/>
      <w:bookmarkStart w:id="914" w:name="_Toc439172798"/>
      <w:bookmarkStart w:id="915" w:name="_Toc439173242"/>
      <w:bookmarkStart w:id="916" w:name="_Toc439238238"/>
      <w:bookmarkStart w:id="917" w:name="_Toc439252785"/>
      <w:bookmarkStart w:id="918" w:name="_Toc439323759"/>
      <w:bookmarkStart w:id="919" w:name="_Toc440361396"/>
      <w:bookmarkStart w:id="920" w:name="_Toc440376278"/>
      <w:bookmarkStart w:id="921" w:name="_Toc440382536"/>
      <w:bookmarkStart w:id="922" w:name="_Toc440447206"/>
      <w:bookmarkStart w:id="923" w:name="_Toc440632367"/>
      <w:bookmarkStart w:id="924" w:name="_Toc440875139"/>
      <w:bookmarkStart w:id="925" w:name="_Toc441131384"/>
      <w:r w:rsidRPr="00D904EF">
        <w:rPr>
          <w:szCs w:val="24"/>
        </w:rPr>
        <w:t>Форма Справки о материально-технических ресурсах</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26" w:name="_Toc98253947"/>
      <w:bookmarkStart w:id="927" w:name="_Toc157248199"/>
      <w:bookmarkStart w:id="928" w:name="_Toc157496568"/>
      <w:bookmarkStart w:id="929" w:name="_Toc158206107"/>
      <w:bookmarkStart w:id="930" w:name="_Toc164057792"/>
      <w:bookmarkStart w:id="931" w:name="_Toc164137142"/>
      <w:bookmarkStart w:id="932" w:name="_Toc164161302"/>
      <w:bookmarkStart w:id="933"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4" w:name="_Toc439170697"/>
      <w:bookmarkStart w:id="935" w:name="_Toc439172799"/>
      <w:bookmarkStart w:id="936" w:name="_Toc439173243"/>
      <w:bookmarkStart w:id="937" w:name="_Toc439238239"/>
      <w:bookmarkStart w:id="938" w:name="_Toc439252786"/>
      <w:bookmarkStart w:id="939" w:name="_Toc439323760"/>
      <w:bookmarkStart w:id="940" w:name="_Toc440361397"/>
      <w:bookmarkStart w:id="941" w:name="_Toc440376279"/>
      <w:bookmarkStart w:id="942" w:name="_Toc440382537"/>
      <w:bookmarkStart w:id="943" w:name="_Toc440447207"/>
      <w:bookmarkStart w:id="944" w:name="_Toc440632368"/>
      <w:bookmarkStart w:id="945" w:name="_Toc440875140"/>
      <w:bookmarkStart w:id="946" w:name="_Toc441131385"/>
      <w:r w:rsidRPr="00D904EF">
        <w:rPr>
          <w:szCs w:val="24"/>
        </w:rPr>
        <w:lastRenderedPageBreak/>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7" w:name="_Ref55336398"/>
      <w:bookmarkStart w:id="948" w:name="_Toc57314678"/>
      <w:bookmarkStart w:id="949" w:name="_Toc69728992"/>
      <w:bookmarkStart w:id="950" w:name="_Toc98253948"/>
      <w:bookmarkStart w:id="951" w:name="_Toc165173874"/>
      <w:bookmarkStart w:id="952" w:name="_Toc423423676"/>
      <w:bookmarkStart w:id="953" w:name="_Toc441131386"/>
      <w:r w:rsidRPr="00F647F7">
        <w:lastRenderedPageBreak/>
        <w:t xml:space="preserve">Справка о кадровых ресурсах (форма </w:t>
      </w:r>
      <w:r w:rsidR="00B8118F">
        <w:t>10</w:t>
      </w:r>
      <w:r w:rsidRPr="00F647F7">
        <w:t>)</w:t>
      </w:r>
      <w:bookmarkEnd w:id="947"/>
      <w:bookmarkEnd w:id="948"/>
      <w:bookmarkEnd w:id="949"/>
      <w:bookmarkEnd w:id="950"/>
      <w:bookmarkEnd w:id="951"/>
      <w:bookmarkEnd w:id="952"/>
      <w:bookmarkEnd w:id="953"/>
    </w:p>
    <w:p w:rsidR="004F4D80" w:rsidRPr="00D904EF" w:rsidRDefault="004F4D80" w:rsidP="004F4D80">
      <w:pPr>
        <w:pStyle w:val="3"/>
        <w:rPr>
          <w:szCs w:val="24"/>
        </w:rPr>
      </w:pPr>
      <w:bookmarkStart w:id="954" w:name="_Toc98253949"/>
      <w:bookmarkStart w:id="955" w:name="_Toc157248201"/>
      <w:bookmarkStart w:id="956" w:name="_Toc157496570"/>
      <w:bookmarkStart w:id="957" w:name="_Toc158206109"/>
      <w:bookmarkStart w:id="958" w:name="_Toc164057794"/>
      <w:bookmarkStart w:id="959" w:name="_Toc164137144"/>
      <w:bookmarkStart w:id="960" w:name="_Toc164161304"/>
      <w:bookmarkStart w:id="961" w:name="_Toc165173875"/>
      <w:bookmarkStart w:id="962" w:name="_Toc439170699"/>
      <w:bookmarkStart w:id="963" w:name="_Toc439172801"/>
      <w:bookmarkStart w:id="964" w:name="_Toc439173245"/>
      <w:bookmarkStart w:id="965" w:name="_Toc439238241"/>
      <w:bookmarkStart w:id="966" w:name="_Toc439252788"/>
      <w:bookmarkStart w:id="967" w:name="_Toc439323762"/>
      <w:bookmarkStart w:id="968" w:name="_Toc440361399"/>
      <w:bookmarkStart w:id="969" w:name="_Toc440376281"/>
      <w:bookmarkStart w:id="970" w:name="_Toc440382539"/>
      <w:bookmarkStart w:id="971" w:name="_Toc440447209"/>
      <w:bookmarkStart w:id="972" w:name="_Toc440632370"/>
      <w:bookmarkStart w:id="973" w:name="_Toc440875142"/>
      <w:bookmarkStart w:id="974" w:name="_Toc441131387"/>
      <w:r w:rsidRPr="00D904EF">
        <w:rPr>
          <w:szCs w:val="24"/>
        </w:rPr>
        <w:t>Форма Справки о кадровых ресурсах</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5" w:name="_Toc98253950"/>
      <w:bookmarkStart w:id="976" w:name="_Toc157248202"/>
      <w:bookmarkStart w:id="977" w:name="_Toc157496571"/>
      <w:bookmarkStart w:id="978" w:name="_Toc158206110"/>
      <w:bookmarkStart w:id="979" w:name="_Toc164057795"/>
      <w:bookmarkStart w:id="980" w:name="_Toc164137145"/>
      <w:bookmarkStart w:id="981" w:name="_Toc164161305"/>
      <w:bookmarkStart w:id="982" w:name="_Toc165173876"/>
      <w:r>
        <w:rPr>
          <w:b/>
          <w:szCs w:val="24"/>
        </w:rPr>
        <w:br w:type="page"/>
      </w:r>
    </w:p>
    <w:p w:rsidR="004F4D80" w:rsidRPr="00D904EF" w:rsidRDefault="004F4D80" w:rsidP="004F4D80">
      <w:pPr>
        <w:pStyle w:val="3"/>
        <w:rPr>
          <w:szCs w:val="24"/>
        </w:rPr>
      </w:pPr>
      <w:bookmarkStart w:id="983" w:name="_Toc439170700"/>
      <w:bookmarkStart w:id="984" w:name="_Toc439172802"/>
      <w:bookmarkStart w:id="985" w:name="_Toc439173246"/>
      <w:bookmarkStart w:id="986" w:name="_Toc439238242"/>
      <w:bookmarkStart w:id="987" w:name="_Toc439252789"/>
      <w:bookmarkStart w:id="988" w:name="_Toc439323763"/>
      <w:bookmarkStart w:id="989" w:name="_Toc440361400"/>
      <w:bookmarkStart w:id="990" w:name="_Toc440376282"/>
      <w:bookmarkStart w:id="991" w:name="_Toc440382540"/>
      <w:bookmarkStart w:id="992" w:name="_Toc440447210"/>
      <w:bookmarkStart w:id="993" w:name="_Toc440632371"/>
      <w:bookmarkStart w:id="994" w:name="_Toc440875143"/>
      <w:bookmarkStart w:id="995" w:name="_Toc441131388"/>
      <w:r w:rsidRPr="00D904EF">
        <w:rPr>
          <w:szCs w:val="24"/>
        </w:rPr>
        <w:lastRenderedPageBreak/>
        <w:t>Инструкции по заполнению</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96" w:name="_Toc165173881"/>
      <w:bookmarkStart w:id="997" w:name="_Ref194749267"/>
      <w:bookmarkStart w:id="998" w:name="_Toc423423677"/>
      <w:bookmarkStart w:id="999" w:name="_Ref440271993"/>
      <w:bookmarkStart w:id="1000" w:name="_Ref440274659"/>
      <w:bookmarkStart w:id="1001" w:name="_Toc441131389"/>
      <w:bookmarkStart w:id="1002" w:name="_Ref90381523"/>
      <w:bookmarkStart w:id="1003" w:name="_Toc90385124"/>
      <w:bookmarkStart w:id="1004" w:name="_Ref96861029"/>
      <w:bookmarkStart w:id="1005" w:name="_Toc97651410"/>
      <w:bookmarkStart w:id="100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96"/>
      <w:bookmarkEnd w:id="997"/>
      <w:bookmarkEnd w:id="998"/>
      <w:bookmarkEnd w:id="999"/>
      <w:bookmarkEnd w:id="1000"/>
      <w:bookmarkEnd w:id="1001"/>
    </w:p>
    <w:p w:rsidR="004F4D80" w:rsidRPr="00D904EF" w:rsidRDefault="004F4D80" w:rsidP="004F4D80">
      <w:pPr>
        <w:pStyle w:val="3"/>
        <w:rPr>
          <w:szCs w:val="24"/>
        </w:rPr>
      </w:pPr>
      <w:bookmarkStart w:id="1007" w:name="_Toc97651411"/>
      <w:bookmarkStart w:id="1008" w:name="_Toc98253956"/>
      <w:bookmarkStart w:id="1009" w:name="_Toc157248208"/>
      <w:bookmarkStart w:id="1010" w:name="_Toc157496577"/>
      <w:bookmarkStart w:id="1011" w:name="_Toc158206116"/>
      <w:bookmarkStart w:id="1012" w:name="_Toc164057801"/>
      <w:bookmarkStart w:id="1013" w:name="_Toc164137151"/>
      <w:bookmarkStart w:id="1014" w:name="_Toc164161311"/>
      <w:bookmarkStart w:id="1015" w:name="_Toc165173882"/>
      <w:bookmarkStart w:id="1016" w:name="_Toc439170702"/>
      <w:bookmarkStart w:id="1017" w:name="_Toc439172804"/>
      <w:bookmarkStart w:id="1018" w:name="_Toc439173248"/>
      <w:bookmarkStart w:id="1019" w:name="_Toc439238244"/>
      <w:bookmarkStart w:id="1020" w:name="_Toc439252791"/>
      <w:bookmarkStart w:id="1021" w:name="_Toc439323765"/>
      <w:bookmarkStart w:id="1022" w:name="_Toc440361402"/>
      <w:bookmarkStart w:id="1023" w:name="_Toc440376284"/>
      <w:bookmarkStart w:id="1024" w:name="_Toc440382542"/>
      <w:bookmarkStart w:id="1025" w:name="_Toc440447212"/>
      <w:bookmarkStart w:id="1026" w:name="_Toc440632373"/>
      <w:bookmarkStart w:id="1027" w:name="_Toc440875145"/>
      <w:bookmarkStart w:id="1028"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29" w:name="_Toc97651412"/>
      <w:bookmarkStart w:id="1030" w:name="_Toc98253957"/>
      <w:bookmarkStart w:id="1031" w:name="_Toc157248209"/>
      <w:bookmarkStart w:id="1032" w:name="_Toc157496578"/>
      <w:bookmarkStart w:id="1033" w:name="_Toc158206117"/>
      <w:bookmarkStart w:id="1034" w:name="_Toc164057802"/>
      <w:bookmarkStart w:id="1035" w:name="_Toc164137152"/>
      <w:bookmarkStart w:id="1036" w:name="_Toc164161312"/>
      <w:bookmarkStart w:id="1037" w:name="_Toc165173883"/>
      <w:r>
        <w:rPr>
          <w:b/>
          <w:szCs w:val="24"/>
        </w:rPr>
        <w:br w:type="page"/>
      </w:r>
    </w:p>
    <w:p w:rsidR="004F4D80" w:rsidRPr="00D904EF" w:rsidRDefault="004F4D80" w:rsidP="004F4D80">
      <w:pPr>
        <w:pStyle w:val="3"/>
        <w:rPr>
          <w:szCs w:val="24"/>
        </w:rPr>
      </w:pPr>
      <w:bookmarkStart w:id="1038" w:name="_Toc439170703"/>
      <w:bookmarkStart w:id="1039" w:name="_Toc439172805"/>
      <w:bookmarkStart w:id="1040" w:name="_Toc439173249"/>
      <w:bookmarkStart w:id="1041" w:name="_Toc439238245"/>
      <w:bookmarkStart w:id="1042" w:name="_Toc439252792"/>
      <w:bookmarkStart w:id="1043" w:name="_Toc439323766"/>
      <w:bookmarkStart w:id="1044" w:name="_Toc440361403"/>
      <w:bookmarkStart w:id="1045" w:name="_Toc440376285"/>
      <w:bookmarkStart w:id="1046" w:name="_Toc440382543"/>
      <w:bookmarkStart w:id="1047" w:name="_Toc440447213"/>
      <w:bookmarkStart w:id="1048" w:name="_Toc440632374"/>
      <w:bookmarkStart w:id="1049" w:name="_Toc440875146"/>
      <w:bookmarkStart w:id="1050" w:name="_Toc441131391"/>
      <w:r w:rsidRPr="00D904EF">
        <w:rPr>
          <w:szCs w:val="24"/>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2"/>
    <w:bookmarkEnd w:id="1003"/>
    <w:bookmarkEnd w:id="1004"/>
    <w:bookmarkEnd w:id="1005"/>
    <w:bookmarkEnd w:id="100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1"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2" w:name="_Toc423423680"/>
      <w:bookmarkStart w:id="1053" w:name="_Ref440272035"/>
      <w:bookmarkStart w:id="1054" w:name="_Ref440274733"/>
      <w:bookmarkStart w:id="1055"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1"/>
      <w:bookmarkEnd w:id="1052"/>
      <w:bookmarkEnd w:id="1053"/>
      <w:bookmarkEnd w:id="1054"/>
      <w:bookmarkEnd w:id="1055"/>
    </w:p>
    <w:p w:rsidR="004F4D80" w:rsidRPr="00E87023" w:rsidRDefault="004F4D80" w:rsidP="004F4D80">
      <w:pPr>
        <w:pStyle w:val="3"/>
        <w:rPr>
          <w:sz w:val="22"/>
        </w:rPr>
      </w:pPr>
      <w:bookmarkStart w:id="1056" w:name="_Toc343690584"/>
      <w:bookmarkStart w:id="1057" w:name="_Toc372294428"/>
      <w:bookmarkStart w:id="1058" w:name="_Toc379288896"/>
      <w:bookmarkStart w:id="1059" w:name="_Toc384734780"/>
      <w:bookmarkStart w:id="1060" w:name="_Toc396984078"/>
      <w:bookmarkStart w:id="1061" w:name="_Toc423423681"/>
      <w:bookmarkStart w:id="1062" w:name="_Toc439170710"/>
      <w:bookmarkStart w:id="1063" w:name="_Toc439172812"/>
      <w:bookmarkStart w:id="1064" w:name="_Toc439173253"/>
      <w:bookmarkStart w:id="1065" w:name="_Toc439238249"/>
      <w:bookmarkStart w:id="1066" w:name="_Toc439252796"/>
      <w:bookmarkStart w:id="1067" w:name="_Toc439323770"/>
      <w:bookmarkStart w:id="1068" w:name="_Toc440361405"/>
      <w:bookmarkStart w:id="1069" w:name="_Toc440376287"/>
      <w:bookmarkStart w:id="1070" w:name="_Toc440382545"/>
      <w:bookmarkStart w:id="1071" w:name="_Toc440447215"/>
      <w:bookmarkStart w:id="1072" w:name="_Toc440632376"/>
      <w:bookmarkStart w:id="1073" w:name="_Toc440875148"/>
      <w:bookmarkStart w:id="1074"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5" w:name="_Toc343690585"/>
      <w:bookmarkStart w:id="1076" w:name="_Toc372294429"/>
      <w:bookmarkStart w:id="1077" w:name="_Toc379288897"/>
      <w:bookmarkStart w:id="1078" w:name="_Toc384734781"/>
      <w:bookmarkStart w:id="1079" w:name="_Toc396984079"/>
      <w:bookmarkStart w:id="1080" w:name="_Toc423423682"/>
      <w:bookmarkStart w:id="1081" w:name="_Toc439170711"/>
      <w:bookmarkStart w:id="1082" w:name="_Toc439172813"/>
      <w:bookmarkStart w:id="1083" w:name="_Toc439173254"/>
      <w:bookmarkStart w:id="1084" w:name="_Toc439238250"/>
      <w:bookmarkStart w:id="1085" w:name="_Toc439252797"/>
      <w:bookmarkStart w:id="1086" w:name="_Toc439323771"/>
      <w:bookmarkStart w:id="1087" w:name="_Toc440361406"/>
      <w:bookmarkStart w:id="1088" w:name="_Toc440376288"/>
      <w:bookmarkStart w:id="1089" w:name="_Toc440382546"/>
      <w:bookmarkStart w:id="1090" w:name="_Toc440447216"/>
      <w:bookmarkStart w:id="1091" w:name="_Toc440632377"/>
      <w:bookmarkStart w:id="1092" w:name="_Toc440875149"/>
      <w:bookmarkStart w:id="1093" w:name="_Toc441131394"/>
      <w:r w:rsidRPr="00D27071">
        <w:rPr>
          <w:szCs w:val="24"/>
        </w:rPr>
        <w:lastRenderedPageBreak/>
        <w:t>Инструкции по заполнению</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5" w:name="_Toc423423683"/>
      <w:bookmarkStart w:id="1096" w:name="_Ref440272051"/>
      <w:bookmarkStart w:id="1097" w:name="_Ref440274744"/>
      <w:bookmarkStart w:id="1098"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4"/>
      <w:bookmarkEnd w:id="1095"/>
      <w:bookmarkEnd w:id="1096"/>
      <w:bookmarkEnd w:id="1097"/>
      <w:bookmarkEnd w:id="1098"/>
    </w:p>
    <w:p w:rsidR="004F4D80" w:rsidRPr="008C4223" w:rsidRDefault="004F4D80" w:rsidP="004F4D80">
      <w:pPr>
        <w:pStyle w:val="3"/>
        <w:rPr>
          <w:szCs w:val="24"/>
        </w:rPr>
      </w:pPr>
      <w:bookmarkStart w:id="1099" w:name="_Toc343690587"/>
      <w:bookmarkStart w:id="1100" w:name="_Toc372294431"/>
      <w:bookmarkStart w:id="1101" w:name="_Toc379288899"/>
      <w:bookmarkStart w:id="1102" w:name="_Toc384734783"/>
      <w:bookmarkStart w:id="1103" w:name="_Toc396984081"/>
      <w:bookmarkStart w:id="1104" w:name="_Toc423423684"/>
      <w:bookmarkStart w:id="1105" w:name="_Toc439170713"/>
      <w:bookmarkStart w:id="1106" w:name="_Toc439172815"/>
      <w:bookmarkStart w:id="1107" w:name="_Toc439173256"/>
      <w:bookmarkStart w:id="1108" w:name="_Toc439238252"/>
      <w:bookmarkStart w:id="1109" w:name="_Toc439252799"/>
      <w:bookmarkStart w:id="1110" w:name="_Toc439323773"/>
      <w:bookmarkStart w:id="1111" w:name="_Toc440361408"/>
      <w:bookmarkStart w:id="1112" w:name="_Toc440376290"/>
      <w:bookmarkStart w:id="1113" w:name="_Toc440382548"/>
      <w:bookmarkStart w:id="1114" w:name="_Toc440447218"/>
      <w:bookmarkStart w:id="1115" w:name="_Toc440632379"/>
      <w:bookmarkStart w:id="1116" w:name="_Toc440875151"/>
      <w:bookmarkStart w:id="1117" w:name="_Toc441131396"/>
      <w:r w:rsidRPr="008C4223">
        <w:rPr>
          <w:szCs w:val="24"/>
        </w:rPr>
        <w:t xml:space="preserve">Форма </w:t>
      </w:r>
      <w:bookmarkEnd w:id="1099"/>
      <w:bookmarkEnd w:id="1100"/>
      <w:bookmarkEnd w:id="1101"/>
      <w:bookmarkEnd w:id="1102"/>
      <w:bookmarkEnd w:id="1103"/>
      <w:bookmarkEnd w:id="1104"/>
      <w:bookmarkEnd w:id="1105"/>
      <w:bookmarkEnd w:id="1106"/>
      <w:bookmarkEnd w:id="1107"/>
      <w:bookmarkEnd w:id="1108"/>
      <w:bookmarkEnd w:id="1109"/>
      <w:r w:rsidR="000D70B6" w:rsidRPr="000D70B6">
        <w:rPr>
          <w:szCs w:val="24"/>
        </w:rPr>
        <w:t>Согласия на обработку персональных данных</w:t>
      </w:r>
      <w:bookmarkEnd w:id="1110"/>
      <w:bookmarkEnd w:id="1111"/>
      <w:bookmarkEnd w:id="1112"/>
      <w:bookmarkEnd w:id="1113"/>
      <w:bookmarkEnd w:id="1114"/>
      <w:bookmarkEnd w:id="1115"/>
      <w:bookmarkEnd w:id="1116"/>
      <w:bookmarkEnd w:id="1117"/>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8" w:name="_Toc439252801"/>
      <w:bookmarkStart w:id="1119" w:name="_Toc439323774"/>
      <w:bookmarkStart w:id="1120" w:name="_Toc440361409"/>
      <w:bookmarkStart w:id="1121" w:name="_Toc440376291"/>
      <w:bookmarkStart w:id="1122" w:name="_Toc440382549"/>
      <w:bookmarkStart w:id="1123" w:name="_Toc440447219"/>
      <w:bookmarkStart w:id="1124" w:name="_Toc440632380"/>
      <w:bookmarkStart w:id="1125" w:name="_Toc440875152"/>
      <w:bookmarkStart w:id="1126" w:name="_Toc441131397"/>
      <w:r w:rsidRPr="005A2CAE">
        <w:rPr>
          <w:szCs w:val="24"/>
        </w:rPr>
        <w:lastRenderedPageBreak/>
        <w:t>Инструкции по заполнению</w:t>
      </w:r>
      <w:bookmarkEnd w:id="1118"/>
      <w:bookmarkEnd w:id="1119"/>
      <w:bookmarkEnd w:id="1120"/>
      <w:bookmarkEnd w:id="1121"/>
      <w:bookmarkEnd w:id="1122"/>
      <w:bookmarkEnd w:id="1123"/>
      <w:bookmarkEnd w:id="1124"/>
      <w:bookmarkEnd w:id="1125"/>
      <w:bookmarkEnd w:id="112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7" w:name="_Ref440272256"/>
      <w:bookmarkStart w:id="1128" w:name="_Ref440272678"/>
      <w:bookmarkStart w:id="1129" w:name="_Ref440274944"/>
      <w:bookmarkStart w:id="1130" w:name="_Toc441131398"/>
      <w:r w:rsidRPr="007A6A39">
        <w:lastRenderedPageBreak/>
        <w:t>Соглашение о неустойке (форма 1</w:t>
      </w:r>
      <w:r w:rsidR="00635719">
        <w:t>4</w:t>
      </w:r>
      <w:r w:rsidRPr="007A6A39">
        <w:t>)</w:t>
      </w:r>
      <w:bookmarkEnd w:id="1127"/>
      <w:bookmarkEnd w:id="1128"/>
      <w:bookmarkEnd w:id="1129"/>
      <w:bookmarkEnd w:id="1130"/>
    </w:p>
    <w:p w:rsidR="007A6A39" w:rsidRPr="007A6A39" w:rsidRDefault="007A6A39" w:rsidP="007A6A39">
      <w:pPr>
        <w:pStyle w:val="3"/>
        <w:rPr>
          <w:szCs w:val="24"/>
        </w:rPr>
      </w:pPr>
      <w:bookmarkStart w:id="1131" w:name="_Toc439170715"/>
      <w:bookmarkStart w:id="1132" w:name="_Toc439172817"/>
      <w:bookmarkStart w:id="1133" w:name="_Toc439173259"/>
      <w:bookmarkStart w:id="1134" w:name="_Toc439238255"/>
      <w:bookmarkStart w:id="1135" w:name="_Toc439252803"/>
      <w:bookmarkStart w:id="1136" w:name="_Toc439323776"/>
      <w:bookmarkStart w:id="1137" w:name="_Toc440361411"/>
      <w:bookmarkStart w:id="1138" w:name="_Toc440376293"/>
      <w:bookmarkStart w:id="1139" w:name="_Toc440382551"/>
      <w:bookmarkStart w:id="1140" w:name="_Toc440447221"/>
      <w:bookmarkStart w:id="1141" w:name="_Toc440632382"/>
      <w:bookmarkStart w:id="1142" w:name="_Toc440875154"/>
      <w:bookmarkStart w:id="1143" w:name="_Toc441131399"/>
      <w:r w:rsidRPr="007A6A39">
        <w:rPr>
          <w:szCs w:val="24"/>
        </w:rPr>
        <w:t>Форма соглашени</w:t>
      </w:r>
      <w:r w:rsidR="00E47073">
        <w:rPr>
          <w:szCs w:val="24"/>
        </w:rPr>
        <w:t>я</w:t>
      </w:r>
      <w:r w:rsidRPr="007A6A39">
        <w:rPr>
          <w:szCs w:val="24"/>
        </w:rPr>
        <w:t xml:space="preserve"> о неустойке</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4" w:name="_Toc439170716"/>
      <w:bookmarkStart w:id="1145" w:name="_Toc439172818"/>
      <w:bookmarkStart w:id="1146" w:name="_Toc439173260"/>
      <w:bookmarkStart w:id="1147" w:name="_Toc439238256"/>
      <w:bookmarkStart w:id="1148" w:name="_Toc439252804"/>
      <w:bookmarkStart w:id="1149" w:name="_Toc439323777"/>
      <w:bookmarkStart w:id="1150" w:name="_Toc440361412"/>
      <w:bookmarkStart w:id="1151" w:name="_Toc440376294"/>
      <w:bookmarkStart w:id="1152" w:name="_Toc440382552"/>
      <w:bookmarkStart w:id="1153" w:name="_Toc440447222"/>
      <w:bookmarkStart w:id="1154" w:name="_Toc440632383"/>
      <w:bookmarkStart w:id="1155" w:name="_Toc440875155"/>
      <w:bookmarkStart w:id="1156" w:name="_Toc441131400"/>
      <w:r w:rsidRPr="007857E5">
        <w:rPr>
          <w:szCs w:val="24"/>
        </w:rPr>
        <w:lastRenderedPageBreak/>
        <w:t>Инструкции по заполнению</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7" w:name="_Ref440272274"/>
      <w:bookmarkStart w:id="1158" w:name="_Ref440274756"/>
      <w:bookmarkStart w:id="1159"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57"/>
      <w:bookmarkEnd w:id="1158"/>
      <w:bookmarkEnd w:id="1159"/>
    </w:p>
    <w:p w:rsidR="007857E5" w:rsidRPr="00E47073" w:rsidRDefault="007857E5" w:rsidP="007857E5">
      <w:pPr>
        <w:pStyle w:val="3"/>
        <w:rPr>
          <w:szCs w:val="24"/>
        </w:rPr>
      </w:pPr>
      <w:bookmarkStart w:id="1160" w:name="_Toc439170718"/>
      <w:bookmarkStart w:id="1161" w:name="_Toc439172820"/>
      <w:bookmarkStart w:id="1162" w:name="_Toc439173262"/>
      <w:bookmarkStart w:id="1163" w:name="_Toc439238258"/>
      <w:bookmarkStart w:id="1164" w:name="_Toc439252806"/>
      <w:bookmarkStart w:id="1165" w:name="_Toc439323779"/>
      <w:bookmarkStart w:id="1166" w:name="_Toc440361414"/>
      <w:bookmarkStart w:id="1167" w:name="_Toc440376296"/>
      <w:bookmarkStart w:id="1168" w:name="_Toc440382554"/>
      <w:bookmarkStart w:id="1169" w:name="_Toc440447224"/>
      <w:bookmarkStart w:id="1170" w:name="_Toc440632385"/>
      <w:bookmarkStart w:id="1171" w:name="_Toc440875157"/>
      <w:bookmarkStart w:id="1172" w:name="_Toc441131402"/>
      <w:r w:rsidRPr="00E47073">
        <w:rPr>
          <w:szCs w:val="24"/>
        </w:rPr>
        <w:t xml:space="preserve">Форма </w:t>
      </w:r>
      <w:bookmarkEnd w:id="1160"/>
      <w:r w:rsidR="00E47073" w:rsidRPr="00E47073">
        <w:rPr>
          <w:szCs w:val="24"/>
        </w:rPr>
        <w:t>согласия Участника налоговым органам на разглашение сведений, составляющих налоговую тайну</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3" w:name="_Toc300142269"/>
      <w:bookmarkStart w:id="1174" w:name="_Toc309735391"/>
      <w:bookmarkStart w:id="117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3"/>
      <w:r w:rsidRPr="007857E5">
        <w:rPr>
          <w:b/>
          <w:bCs w:val="0"/>
          <w:snapToGrid w:val="0"/>
          <w:sz w:val="24"/>
          <w:szCs w:val="24"/>
        </w:rPr>
        <w:t xml:space="preserve"> </w:t>
      </w:r>
      <w:bookmarkEnd w:id="1174"/>
      <w:bookmarkEnd w:id="117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6" w:name="_Toc439170719"/>
      <w:bookmarkStart w:id="1177" w:name="_Toc439172821"/>
      <w:bookmarkStart w:id="1178" w:name="_Toc439173263"/>
      <w:bookmarkStart w:id="1179" w:name="_Toc439238259"/>
      <w:bookmarkStart w:id="1180" w:name="_Toc439252807"/>
      <w:bookmarkStart w:id="1181" w:name="_Toc439323780"/>
      <w:bookmarkStart w:id="1182" w:name="_Toc440361415"/>
      <w:bookmarkStart w:id="1183" w:name="_Toc440376297"/>
      <w:bookmarkStart w:id="1184" w:name="_Toc440382555"/>
      <w:bookmarkStart w:id="1185" w:name="_Toc440447225"/>
      <w:bookmarkStart w:id="1186" w:name="_Toc440632386"/>
      <w:bookmarkStart w:id="1187" w:name="_Toc440875158"/>
      <w:bookmarkStart w:id="1188" w:name="_Toc441131403"/>
      <w:r w:rsidRPr="007857E5">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9" w:name="_Ref93268095"/>
      <w:bookmarkStart w:id="1190" w:name="_Ref93268099"/>
      <w:bookmarkStart w:id="1191" w:name="_Toc98253958"/>
      <w:bookmarkStart w:id="1192" w:name="_Toc165173884"/>
      <w:bookmarkStart w:id="1193" w:name="_Toc423423678"/>
      <w:bookmarkStart w:id="1194" w:name="_Ref440272510"/>
      <w:bookmarkStart w:id="1195" w:name="_Ref440274961"/>
      <w:bookmarkStart w:id="1196" w:name="_Ref90381141"/>
      <w:bookmarkStart w:id="1197" w:name="_Toc90385121"/>
      <w:bookmarkStart w:id="1198" w:name="_Toc98253952"/>
      <w:bookmarkStart w:id="1199" w:name="_Toc165173878"/>
      <w:bookmarkStart w:id="1200" w:name="_Toc423427449"/>
      <w:bookmarkStart w:id="1201"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635719" w:rsidRPr="00D904EF" w:rsidRDefault="00635719" w:rsidP="00635719">
      <w:pPr>
        <w:pStyle w:val="3"/>
        <w:rPr>
          <w:szCs w:val="24"/>
        </w:rPr>
      </w:pPr>
      <w:bookmarkStart w:id="1202" w:name="_Toc90385125"/>
      <w:bookmarkStart w:id="1203" w:name="_Toc439170705"/>
      <w:bookmarkStart w:id="1204" w:name="_Toc439172807"/>
      <w:bookmarkStart w:id="1205" w:name="_Toc439173268"/>
      <w:bookmarkStart w:id="1206" w:name="_Toc439238264"/>
      <w:bookmarkStart w:id="1207" w:name="_Toc439252812"/>
      <w:bookmarkStart w:id="1208" w:name="_Toc439323785"/>
      <w:bookmarkStart w:id="1209" w:name="_Toc440361420"/>
      <w:bookmarkStart w:id="1210" w:name="_Toc440376302"/>
      <w:bookmarkStart w:id="1211" w:name="_Toc440382560"/>
      <w:bookmarkStart w:id="1212" w:name="_Toc440447230"/>
      <w:bookmarkStart w:id="1213" w:name="_Toc440632391"/>
      <w:bookmarkStart w:id="1214" w:name="_Toc440875160"/>
      <w:bookmarkStart w:id="1215" w:name="_Toc441131405"/>
      <w:r w:rsidRPr="00D904EF">
        <w:rPr>
          <w:szCs w:val="24"/>
        </w:rPr>
        <w:t xml:space="preserve">Форма </w:t>
      </w:r>
      <w:bookmarkEnd w:id="1202"/>
      <w:bookmarkEnd w:id="1203"/>
      <w:bookmarkEnd w:id="1204"/>
      <w:bookmarkEnd w:id="1205"/>
      <w:bookmarkEnd w:id="1206"/>
      <w:bookmarkEnd w:id="1207"/>
      <w:bookmarkEnd w:id="1208"/>
      <w:bookmarkEnd w:id="1209"/>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0"/>
      <w:bookmarkEnd w:id="1211"/>
      <w:bookmarkEnd w:id="1212"/>
      <w:bookmarkEnd w:id="1213"/>
      <w:bookmarkEnd w:id="1214"/>
      <w:bookmarkEnd w:id="12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6" w:name="_Toc90385126"/>
      <w:bookmarkStart w:id="1217" w:name="_Toc98253959"/>
      <w:bookmarkStart w:id="1218" w:name="_Toc157248211"/>
      <w:bookmarkStart w:id="1219" w:name="_Toc157496580"/>
      <w:bookmarkStart w:id="1220" w:name="_Toc158206119"/>
      <w:bookmarkStart w:id="1221" w:name="_Toc164057804"/>
      <w:bookmarkStart w:id="1222" w:name="_Toc164137154"/>
      <w:bookmarkStart w:id="1223" w:name="_Toc164161314"/>
      <w:bookmarkStart w:id="1224" w:name="_Toc165173885"/>
      <w:r>
        <w:rPr>
          <w:b/>
          <w:szCs w:val="24"/>
        </w:rPr>
        <w:br w:type="page"/>
      </w:r>
    </w:p>
    <w:p w:rsidR="00635719" w:rsidRPr="00D904EF" w:rsidRDefault="00635719" w:rsidP="00635719">
      <w:pPr>
        <w:pStyle w:val="3"/>
        <w:rPr>
          <w:szCs w:val="24"/>
        </w:rPr>
      </w:pPr>
      <w:bookmarkStart w:id="1225" w:name="_Toc439170706"/>
      <w:bookmarkStart w:id="1226" w:name="_Toc439172808"/>
      <w:bookmarkStart w:id="1227" w:name="_Toc439173269"/>
      <w:bookmarkStart w:id="1228" w:name="_Toc439238265"/>
      <w:bookmarkStart w:id="1229" w:name="_Toc439252813"/>
      <w:bookmarkStart w:id="1230" w:name="_Toc439323786"/>
      <w:bookmarkStart w:id="1231" w:name="_Toc440361421"/>
      <w:bookmarkStart w:id="1232" w:name="_Toc440376303"/>
      <w:bookmarkStart w:id="1233" w:name="_Toc440382561"/>
      <w:bookmarkStart w:id="1234" w:name="_Toc440447231"/>
      <w:bookmarkStart w:id="1235" w:name="_Toc440632392"/>
      <w:bookmarkStart w:id="1236" w:name="_Toc440875161"/>
      <w:bookmarkStart w:id="1237" w:name="_Toc441131406"/>
      <w:r w:rsidRPr="00D904EF">
        <w:rPr>
          <w:szCs w:val="24"/>
        </w:rPr>
        <w:lastRenderedPageBreak/>
        <w:t>Инструкции по заполнению</w:t>
      </w:r>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8" w:name="_Ref440376324"/>
      <w:bookmarkStart w:id="1239" w:name="_Ref440376401"/>
      <w:bookmarkStart w:id="1240"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38"/>
      <w:bookmarkEnd w:id="1239"/>
      <w:bookmarkEnd w:id="1240"/>
    </w:p>
    <w:p w:rsidR="00CA1534" w:rsidRPr="00D904EF" w:rsidRDefault="00CA1534" w:rsidP="00CA1534">
      <w:pPr>
        <w:pStyle w:val="3"/>
        <w:rPr>
          <w:szCs w:val="24"/>
        </w:rPr>
      </w:pPr>
      <w:bookmarkStart w:id="1241" w:name="_Toc440376305"/>
      <w:bookmarkStart w:id="1242" w:name="_Toc440382563"/>
      <w:bookmarkStart w:id="1243" w:name="_Toc440447233"/>
      <w:bookmarkStart w:id="1244" w:name="_Toc440632394"/>
      <w:bookmarkStart w:id="1245" w:name="_Toc440875163"/>
      <w:bookmarkStart w:id="1246"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1"/>
      <w:bookmarkEnd w:id="1242"/>
      <w:bookmarkEnd w:id="1243"/>
      <w:bookmarkEnd w:id="1244"/>
      <w:bookmarkEnd w:id="1245"/>
      <w:bookmarkEnd w:id="12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47" w:name="_Toc440376306"/>
      <w:bookmarkStart w:id="1248" w:name="_Toc440382564"/>
      <w:bookmarkStart w:id="1249" w:name="_Toc440447234"/>
      <w:bookmarkStart w:id="1250" w:name="_Toc440632395"/>
      <w:bookmarkStart w:id="1251" w:name="_Toc440875164"/>
      <w:bookmarkStart w:id="1252" w:name="_Toc441131409"/>
      <w:r w:rsidRPr="00D904EF">
        <w:rPr>
          <w:szCs w:val="24"/>
        </w:rPr>
        <w:lastRenderedPageBreak/>
        <w:t>Инструкции по заполнению</w:t>
      </w:r>
      <w:bookmarkEnd w:id="1247"/>
      <w:bookmarkEnd w:id="1248"/>
      <w:bookmarkEnd w:id="1249"/>
      <w:bookmarkEnd w:id="1250"/>
      <w:bookmarkEnd w:id="1251"/>
      <w:bookmarkEnd w:id="1252"/>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3" w:name="_Toc426108836"/>
      <w:bookmarkStart w:id="1254" w:name="_Ref441574460"/>
      <w:bookmarkStart w:id="1255" w:name="_Ref441574649"/>
      <w:bookmarkStart w:id="1256" w:name="_Toc441575251"/>
      <w:bookmarkStart w:id="1257" w:name="_Ref442187883"/>
      <w:r w:rsidRPr="00CC5A3A">
        <w:lastRenderedPageBreak/>
        <w:t>Расписка  сдачи-приемки соглашения о неустойке (форма 1</w:t>
      </w:r>
      <w:r>
        <w:t>8</w:t>
      </w:r>
      <w:r w:rsidRPr="00CC5A3A">
        <w:t>)</w:t>
      </w:r>
      <w:bookmarkEnd w:id="1253"/>
      <w:bookmarkEnd w:id="1254"/>
      <w:bookmarkEnd w:id="1255"/>
      <w:bookmarkEnd w:id="1256"/>
      <w:bookmarkEnd w:id="1257"/>
    </w:p>
    <w:p w:rsidR="001222CA" w:rsidRPr="00CC5A3A" w:rsidRDefault="001222CA" w:rsidP="001222CA">
      <w:pPr>
        <w:pStyle w:val="3"/>
        <w:rPr>
          <w:szCs w:val="24"/>
        </w:rPr>
      </w:pPr>
      <w:bookmarkStart w:id="1258" w:name="_Toc426108837"/>
      <w:bookmarkStart w:id="1259" w:name="_Ref441574456"/>
      <w:bookmarkStart w:id="1260" w:name="_Toc441575252"/>
      <w:r w:rsidRPr="00CC5A3A">
        <w:rPr>
          <w:szCs w:val="24"/>
        </w:rPr>
        <w:t xml:space="preserve">Форма Расписки  сдачи-приемки </w:t>
      </w:r>
      <w:bookmarkEnd w:id="1258"/>
      <w:r w:rsidRPr="00CC5A3A">
        <w:rPr>
          <w:szCs w:val="24"/>
        </w:rPr>
        <w:t>соглашения о неустойке</w:t>
      </w:r>
      <w:bookmarkEnd w:id="1259"/>
      <w:bookmarkEnd w:id="1260"/>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7D1F2F">
        <w:tc>
          <w:tcPr>
            <w:tcW w:w="14863" w:type="dxa"/>
            <w:gridSpan w:val="7"/>
            <w:shd w:val="clear" w:color="auto" w:fill="auto"/>
          </w:tcPr>
          <w:p w:rsidR="001222CA" w:rsidRPr="00047DE1" w:rsidRDefault="001222CA" w:rsidP="007D1F2F">
            <w:pPr>
              <w:pStyle w:val="afd"/>
              <w:rPr>
                <w:sz w:val="24"/>
                <w:szCs w:val="24"/>
              </w:rPr>
            </w:pPr>
            <w:r w:rsidRPr="00047DE1">
              <w:rPr>
                <w:b/>
                <w:sz w:val="24"/>
                <w:szCs w:val="24"/>
              </w:rPr>
              <w:t>ПОЛУЧЕНИЕ</w:t>
            </w:r>
            <w:r w:rsidRPr="00047DE1">
              <w:rPr>
                <w:sz w:val="24"/>
                <w:szCs w:val="24"/>
              </w:rPr>
              <w:t>:</w:t>
            </w:r>
          </w:p>
        </w:tc>
      </w:tr>
      <w:tr w:rsidR="001222CA" w:rsidRPr="00047DE1" w:rsidTr="007D1F2F">
        <w:tc>
          <w:tcPr>
            <w:tcW w:w="2262" w:type="dxa"/>
            <w:shd w:val="clear" w:color="auto" w:fill="auto"/>
          </w:tcPr>
          <w:p w:rsidR="001222CA" w:rsidRPr="00047DE1" w:rsidRDefault="001222CA" w:rsidP="007D1F2F">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7D1F2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7D1F2F">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7D1F2F">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7D1F2F">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7D1F2F">
            <w:pPr>
              <w:pStyle w:val="afd"/>
              <w:ind w:right="86"/>
              <w:rPr>
                <w:sz w:val="24"/>
                <w:szCs w:val="24"/>
              </w:rPr>
            </w:pPr>
            <w:r w:rsidRPr="00047DE1">
              <w:rPr>
                <w:sz w:val="24"/>
                <w:szCs w:val="24"/>
              </w:rPr>
              <w:t>Сдал</w:t>
            </w:r>
          </w:p>
          <w:p w:rsidR="001222CA" w:rsidRPr="00047DE1" w:rsidRDefault="001222CA" w:rsidP="007D1F2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7D1F2F">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7D1F2F">
            <w:pPr>
              <w:pStyle w:val="afd"/>
              <w:ind w:right="86"/>
              <w:rPr>
                <w:sz w:val="24"/>
                <w:szCs w:val="24"/>
              </w:rPr>
            </w:pPr>
            <w:r w:rsidRPr="00047DE1">
              <w:rPr>
                <w:sz w:val="24"/>
                <w:szCs w:val="24"/>
              </w:rPr>
              <w:t>Получил</w:t>
            </w:r>
          </w:p>
          <w:p w:rsidR="001222CA" w:rsidRPr="00047DE1" w:rsidRDefault="001222CA" w:rsidP="007D1F2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7D1F2F">
            <w:pPr>
              <w:pStyle w:val="afd"/>
              <w:ind w:right="86"/>
              <w:rPr>
                <w:sz w:val="24"/>
                <w:szCs w:val="24"/>
              </w:rPr>
            </w:pPr>
            <w:r w:rsidRPr="00047DE1">
              <w:rPr>
                <w:sz w:val="24"/>
                <w:szCs w:val="24"/>
              </w:rPr>
              <w:t>ФИО/Подпись</w:t>
            </w:r>
          </w:p>
        </w:tc>
      </w:tr>
      <w:tr w:rsidR="001222CA" w:rsidRPr="00047DE1" w:rsidTr="007D1F2F">
        <w:tc>
          <w:tcPr>
            <w:tcW w:w="2262" w:type="dxa"/>
            <w:shd w:val="clear" w:color="auto" w:fill="auto"/>
          </w:tcPr>
          <w:p w:rsidR="001222CA" w:rsidRPr="00047DE1" w:rsidRDefault="001222CA" w:rsidP="007D1F2F">
            <w:pPr>
              <w:pStyle w:val="afd"/>
              <w:rPr>
                <w:sz w:val="24"/>
                <w:szCs w:val="24"/>
              </w:rPr>
            </w:pPr>
          </w:p>
          <w:p w:rsidR="001222CA" w:rsidRPr="00047DE1" w:rsidRDefault="001222CA" w:rsidP="007D1F2F">
            <w:pPr>
              <w:pStyle w:val="afd"/>
              <w:rPr>
                <w:sz w:val="24"/>
                <w:szCs w:val="24"/>
              </w:rPr>
            </w:pPr>
          </w:p>
        </w:tc>
        <w:tc>
          <w:tcPr>
            <w:tcW w:w="3800" w:type="dxa"/>
            <w:shd w:val="clear" w:color="auto" w:fill="auto"/>
          </w:tcPr>
          <w:p w:rsidR="001222CA" w:rsidRPr="00047DE1" w:rsidRDefault="001222CA" w:rsidP="007D1F2F">
            <w:pPr>
              <w:pStyle w:val="afd"/>
              <w:rPr>
                <w:sz w:val="24"/>
                <w:szCs w:val="24"/>
              </w:rPr>
            </w:pPr>
          </w:p>
        </w:tc>
        <w:tc>
          <w:tcPr>
            <w:tcW w:w="1559" w:type="dxa"/>
            <w:shd w:val="clear" w:color="auto" w:fill="auto"/>
          </w:tcPr>
          <w:p w:rsidR="001222CA" w:rsidRPr="00047DE1" w:rsidRDefault="001222CA" w:rsidP="007D1F2F">
            <w:pPr>
              <w:pStyle w:val="afd"/>
              <w:rPr>
                <w:sz w:val="24"/>
                <w:szCs w:val="24"/>
              </w:rPr>
            </w:pPr>
          </w:p>
        </w:tc>
        <w:tc>
          <w:tcPr>
            <w:tcW w:w="1418" w:type="dxa"/>
            <w:shd w:val="clear" w:color="auto" w:fill="auto"/>
          </w:tcPr>
          <w:p w:rsidR="001222CA" w:rsidRPr="00047DE1" w:rsidRDefault="001222CA" w:rsidP="007D1F2F">
            <w:pPr>
              <w:pStyle w:val="afd"/>
              <w:rPr>
                <w:sz w:val="24"/>
                <w:szCs w:val="24"/>
              </w:rPr>
            </w:pPr>
          </w:p>
        </w:tc>
        <w:tc>
          <w:tcPr>
            <w:tcW w:w="1299" w:type="dxa"/>
            <w:shd w:val="clear" w:color="auto" w:fill="auto"/>
          </w:tcPr>
          <w:p w:rsidR="001222CA" w:rsidRPr="00047DE1" w:rsidRDefault="001222CA" w:rsidP="007D1F2F">
            <w:pPr>
              <w:pStyle w:val="afd"/>
              <w:rPr>
                <w:sz w:val="24"/>
                <w:szCs w:val="24"/>
              </w:rPr>
            </w:pPr>
          </w:p>
        </w:tc>
        <w:tc>
          <w:tcPr>
            <w:tcW w:w="2262" w:type="dxa"/>
            <w:shd w:val="clear" w:color="auto" w:fill="auto"/>
          </w:tcPr>
          <w:p w:rsidR="001222CA" w:rsidRPr="00047DE1" w:rsidRDefault="001222CA" w:rsidP="007D1F2F">
            <w:pPr>
              <w:pStyle w:val="afd"/>
              <w:rPr>
                <w:sz w:val="24"/>
                <w:szCs w:val="24"/>
              </w:rPr>
            </w:pPr>
          </w:p>
        </w:tc>
        <w:tc>
          <w:tcPr>
            <w:tcW w:w="2263" w:type="dxa"/>
            <w:shd w:val="clear" w:color="auto" w:fill="auto"/>
          </w:tcPr>
          <w:p w:rsidR="001222CA" w:rsidRPr="00047DE1" w:rsidRDefault="001222CA" w:rsidP="007D1F2F">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7D1F2F">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1" w:name="_Toc426108838"/>
      <w:bookmarkStart w:id="1262" w:name="_Toc441575253"/>
      <w:r w:rsidRPr="00CC5A3A">
        <w:rPr>
          <w:szCs w:val="24"/>
        </w:rPr>
        <w:lastRenderedPageBreak/>
        <w:t>Инструкции по заполнению</w:t>
      </w:r>
      <w:bookmarkEnd w:id="1261"/>
      <w:bookmarkEnd w:id="1262"/>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F2F" w:rsidRDefault="007D1F2F">
      <w:pPr>
        <w:spacing w:line="240" w:lineRule="auto"/>
      </w:pPr>
      <w:r>
        <w:separator/>
      </w:r>
    </w:p>
  </w:endnote>
  <w:endnote w:type="continuationSeparator" w:id="0">
    <w:p w:rsidR="007D1F2F" w:rsidRDefault="007D1F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1F2F" w:rsidRDefault="007D1F2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Pr="009A3B84" w:rsidRDefault="007D1F2F" w:rsidP="00FA0376">
    <w:pPr>
      <w:widowControl w:val="0"/>
      <w:suppressAutoHyphens w:val="0"/>
      <w:autoSpaceDE w:val="0"/>
      <w:autoSpaceDN w:val="0"/>
      <w:adjustRightInd w:val="0"/>
      <w:spacing w:line="240" w:lineRule="auto"/>
      <w:jc w:val="center"/>
      <w:rPr>
        <w:sz w:val="16"/>
        <w:szCs w:val="16"/>
        <w:lang w:eastAsia="ru-RU"/>
      </w:rPr>
    </w:pPr>
    <w:r w:rsidRPr="009A3B84">
      <w:rPr>
        <w:sz w:val="16"/>
        <w:szCs w:val="16"/>
        <w:lang w:eastAsia="ru-RU"/>
      </w:rPr>
      <w:t>Стр.</w:t>
    </w:r>
    <w:r w:rsidRPr="009A3B84">
      <w:rPr>
        <w:sz w:val="16"/>
        <w:szCs w:val="16"/>
        <w:lang w:eastAsia="ru-RU"/>
      </w:rPr>
      <w:fldChar w:fldCharType="begin"/>
    </w:r>
    <w:r w:rsidRPr="009A3B84">
      <w:rPr>
        <w:sz w:val="16"/>
        <w:szCs w:val="16"/>
        <w:lang w:eastAsia="ru-RU"/>
      </w:rPr>
      <w:instrText xml:space="preserve"> PAGE </w:instrText>
    </w:r>
    <w:r w:rsidRPr="009A3B84">
      <w:rPr>
        <w:sz w:val="16"/>
        <w:szCs w:val="16"/>
        <w:lang w:eastAsia="ru-RU"/>
      </w:rPr>
      <w:fldChar w:fldCharType="separate"/>
    </w:r>
    <w:r w:rsidR="002B4850">
      <w:rPr>
        <w:noProof/>
        <w:sz w:val="16"/>
        <w:szCs w:val="16"/>
        <w:lang w:eastAsia="ru-RU"/>
      </w:rPr>
      <w:t>2</w:t>
    </w:r>
    <w:r w:rsidRPr="009A3B84">
      <w:rPr>
        <w:sz w:val="16"/>
        <w:szCs w:val="16"/>
        <w:lang w:eastAsia="ru-RU"/>
      </w:rPr>
      <w:fldChar w:fldCharType="end"/>
    </w:r>
  </w:p>
  <w:p w:rsidR="007D1F2F" w:rsidRPr="00EE0539" w:rsidRDefault="007D1F2F" w:rsidP="00832D0A">
    <w:pPr>
      <w:pStyle w:val="aff2"/>
      <w:jc w:val="center"/>
      <w:rPr>
        <w:sz w:val="18"/>
        <w:szCs w:val="18"/>
      </w:rPr>
    </w:pPr>
    <w:r w:rsidRPr="009A3B84">
      <w:rPr>
        <w:sz w:val="18"/>
        <w:szCs w:val="18"/>
      </w:rPr>
      <w:t>Открытый запрос предложений на право заключения Договора оказания услуг по заправке и восстановлению картриджей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2F" w:rsidRDefault="007D1F2F">
      <w:pPr>
        <w:spacing w:line="240" w:lineRule="auto"/>
      </w:pPr>
      <w:r>
        <w:separator/>
      </w:r>
    </w:p>
  </w:footnote>
  <w:footnote w:type="continuationSeparator" w:id="0">
    <w:p w:rsidR="007D1F2F" w:rsidRDefault="007D1F2F">
      <w:pPr>
        <w:spacing w:line="240" w:lineRule="auto"/>
      </w:pPr>
      <w:r>
        <w:continuationSeparator/>
      </w:r>
    </w:p>
  </w:footnote>
  <w:footnote w:id="1">
    <w:p w:rsidR="007D1F2F" w:rsidRDefault="007D1F2F"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1F2F" w:rsidRDefault="007D1F2F"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Pr="00930031" w:rsidRDefault="007D1F2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F2F" w:rsidRDefault="007D1F2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1468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4850"/>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94B"/>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1F2F"/>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3B84"/>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C8AB-71BE-4395-A62C-9E1A5E02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78</Pages>
  <Words>21884</Words>
  <Characters>124740</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146332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74</cp:revision>
  <cp:lastPrinted>2015-12-29T14:27:00Z</cp:lastPrinted>
  <dcterms:created xsi:type="dcterms:W3CDTF">2016-01-13T12:36:00Z</dcterms:created>
  <dcterms:modified xsi:type="dcterms:W3CDTF">2016-02-26T08:53:00Z</dcterms:modified>
</cp:coreProperties>
</file>