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21BA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B141D2"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141D2">
                    <w:rPr>
                      <w:rFonts w:ascii="Helios" w:hAnsi="Helios"/>
                      <w:sz w:val="12"/>
                      <w:szCs w:val="12"/>
                      <w:lang w:val="en-US"/>
                    </w:rPr>
                    <w:t>-</w:t>
                  </w:r>
                  <w:r w:rsidRPr="000D67AD">
                    <w:rPr>
                      <w:rFonts w:ascii="Helios" w:hAnsi="Helios"/>
                      <w:sz w:val="12"/>
                      <w:szCs w:val="12"/>
                      <w:lang w:val="en-US"/>
                    </w:rPr>
                    <w:t>mail</w:t>
                  </w:r>
                  <w:proofErr w:type="gramEnd"/>
                  <w:r w:rsidRPr="00B141D2">
                    <w:rPr>
                      <w:rFonts w:ascii="Helios" w:hAnsi="Helios"/>
                      <w:sz w:val="12"/>
                      <w:szCs w:val="12"/>
                      <w:lang w:val="en-US"/>
                    </w:rPr>
                    <w:t xml:space="preserve">: </w:t>
                  </w:r>
                  <w:hyperlink r:id="rId9" w:history="1">
                    <w:r w:rsidRPr="000D67AD">
                      <w:rPr>
                        <w:rFonts w:ascii="Helios" w:hAnsi="Helios"/>
                        <w:sz w:val="12"/>
                        <w:szCs w:val="12"/>
                        <w:lang w:val="en-US"/>
                      </w:rPr>
                      <w:t>posta</w:t>
                    </w:r>
                    <w:r w:rsidRPr="00B141D2">
                      <w:rPr>
                        <w:rFonts w:ascii="Helios" w:hAnsi="Helios"/>
                        <w:sz w:val="12"/>
                        <w:szCs w:val="12"/>
                        <w:lang w:val="en-US"/>
                      </w:rPr>
                      <w:t>@</w:t>
                    </w:r>
                    <w:r w:rsidRPr="000D67AD">
                      <w:rPr>
                        <w:rFonts w:ascii="Helios" w:hAnsi="Helios"/>
                        <w:sz w:val="12"/>
                        <w:szCs w:val="12"/>
                        <w:lang w:val="en-US"/>
                      </w:rPr>
                      <w:t>mrsk</w:t>
                    </w:r>
                    <w:r w:rsidRPr="00B141D2">
                      <w:rPr>
                        <w:rFonts w:ascii="Helios" w:hAnsi="Helios"/>
                        <w:sz w:val="12"/>
                        <w:szCs w:val="12"/>
                        <w:lang w:val="en-US"/>
                      </w:rPr>
                      <w:t>-1.</w:t>
                    </w:r>
                    <w:r w:rsidRPr="000D67AD">
                      <w:rPr>
                        <w:rFonts w:ascii="Helios" w:hAnsi="Helios"/>
                        <w:sz w:val="12"/>
                        <w:szCs w:val="12"/>
                        <w:lang w:val="en-US"/>
                      </w:rPr>
                      <w:t>ru</w:t>
                    </w:r>
                  </w:hyperlink>
                  <w:r w:rsidRPr="00B141D2">
                    <w:rPr>
                      <w:rFonts w:ascii="Helios" w:hAnsi="Helios"/>
                      <w:sz w:val="12"/>
                      <w:szCs w:val="12"/>
                      <w:lang w:val="en-US"/>
                    </w:rPr>
                    <w:t xml:space="preserve">, </w:t>
                  </w:r>
                  <w:hyperlink r:id="rId10" w:history="1">
                    <w:r w:rsidRPr="000D67AD">
                      <w:rPr>
                        <w:rFonts w:ascii="Helios" w:hAnsi="Helios"/>
                        <w:sz w:val="12"/>
                        <w:szCs w:val="12"/>
                        <w:lang w:val="en-US"/>
                      </w:rPr>
                      <w:t>www</w:t>
                    </w:r>
                    <w:r w:rsidRPr="00B141D2">
                      <w:rPr>
                        <w:rFonts w:ascii="Helios" w:hAnsi="Helios"/>
                        <w:sz w:val="12"/>
                        <w:szCs w:val="12"/>
                        <w:lang w:val="en-US"/>
                      </w:rPr>
                      <w:t>.</w:t>
                    </w:r>
                    <w:r w:rsidRPr="000D67AD">
                      <w:rPr>
                        <w:rFonts w:ascii="Helios" w:hAnsi="Helios"/>
                        <w:sz w:val="12"/>
                        <w:szCs w:val="12"/>
                        <w:lang w:val="en-US"/>
                      </w:rPr>
                      <w:t>mrsk</w:t>
                    </w:r>
                    <w:r w:rsidRPr="00B141D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w:t>
      </w:r>
      <w:r w:rsidR="00B141D2">
        <w:rPr>
          <w:b/>
          <w:kern w:val="36"/>
          <w:sz w:val="24"/>
          <w:szCs w:val="24"/>
        </w:rPr>
        <w:t>100</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F5DD4">
        <w:rPr>
          <w:b/>
          <w:kern w:val="36"/>
          <w:sz w:val="24"/>
          <w:szCs w:val="24"/>
        </w:rPr>
        <w:t>0</w:t>
      </w:r>
      <w:r w:rsidR="00B141D2">
        <w:rPr>
          <w:b/>
          <w:kern w:val="36"/>
          <w:sz w:val="24"/>
          <w:szCs w:val="24"/>
        </w:rPr>
        <w:t>7</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B141D2">
        <w:rPr>
          <w:b/>
          <w:sz w:val="24"/>
          <w:szCs w:val="24"/>
        </w:rPr>
        <w:t>грозозащитного троса</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966699">
        <w:rPr>
          <w:b/>
          <w:sz w:val="24"/>
          <w:szCs w:val="24"/>
        </w:rPr>
        <w:t>0</w:t>
      </w:r>
      <w:r w:rsidR="00B141D2">
        <w:rPr>
          <w:b/>
          <w:sz w:val="24"/>
          <w:szCs w:val="24"/>
        </w:rPr>
        <w:t>7</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B141D2" w:rsidRPr="00B141D2">
        <w:rPr>
          <w:sz w:val="24"/>
          <w:szCs w:val="24"/>
        </w:rPr>
        <w:t>Договора на поставку грозозащитного троса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0F473D">
          <w:rPr>
            <w:rStyle w:val="a7"/>
            <w:sz w:val="24"/>
            <w:szCs w:val="24"/>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966699" w:rsidRPr="00966699">
        <w:rPr>
          <w:sz w:val="24"/>
          <w:szCs w:val="24"/>
        </w:rPr>
        <w:t xml:space="preserve">Договора на поставку </w:t>
      </w:r>
      <w:r w:rsidR="00B141D2" w:rsidRPr="00B141D2">
        <w:rPr>
          <w:sz w:val="24"/>
          <w:szCs w:val="24"/>
        </w:rPr>
        <w:t>грозозащитного троса</w:t>
      </w:r>
      <w:r w:rsidR="00966699" w:rsidRPr="00966699">
        <w:rPr>
          <w:sz w:val="24"/>
          <w:szCs w:val="24"/>
        </w:rPr>
        <w:t xml:space="preserve">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B141D2"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3 422 850</w:t>
      </w:r>
      <w:r w:rsidR="00155DAF" w:rsidRPr="005708A7">
        <w:rPr>
          <w:sz w:val="24"/>
          <w:szCs w:val="24"/>
        </w:rPr>
        <w:t xml:space="preserve"> (</w:t>
      </w:r>
      <w:r w:rsidRPr="00B141D2">
        <w:rPr>
          <w:sz w:val="24"/>
          <w:szCs w:val="24"/>
        </w:rPr>
        <w:t>три миллиона четыреста двадцать две т</w:t>
      </w:r>
      <w:r>
        <w:rPr>
          <w:sz w:val="24"/>
          <w:szCs w:val="24"/>
        </w:rPr>
        <w:t>ысячи восемьсот пятьдесят</w:t>
      </w:r>
      <w:r w:rsidR="00155DAF" w:rsidRPr="005708A7">
        <w:rPr>
          <w:sz w:val="24"/>
          <w:szCs w:val="24"/>
        </w:rPr>
        <w:t>) рубл</w:t>
      </w:r>
      <w:r w:rsidR="008F5DD4">
        <w:rPr>
          <w:sz w:val="24"/>
          <w:szCs w:val="24"/>
        </w:rPr>
        <w:t>ей</w:t>
      </w:r>
      <w:r w:rsidR="00155DAF" w:rsidRPr="005708A7">
        <w:rPr>
          <w:sz w:val="24"/>
          <w:szCs w:val="24"/>
        </w:rPr>
        <w:t xml:space="preserve"> 00 копеек РФ, без учета НДС; НДС составляет </w:t>
      </w:r>
      <w:r>
        <w:rPr>
          <w:b/>
          <w:sz w:val="24"/>
          <w:szCs w:val="24"/>
        </w:rPr>
        <w:t>616 113</w:t>
      </w:r>
      <w:r w:rsidR="00155DAF" w:rsidRPr="005708A7">
        <w:rPr>
          <w:sz w:val="24"/>
          <w:szCs w:val="24"/>
        </w:rPr>
        <w:t xml:space="preserve"> (</w:t>
      </w:r>
      <w:r w:rsidR="000759DB" w:rsidRPr="000759DB">
        <w:rPr>
          <w:sz w:val="24"/>
          <w:szCs w:val="24"/>
        </w:rPr>
        <w:t>шестьсот шестнад</w:t>
      </w:r>
      <w:r w:rsidR="000759DB">
        <w:rPr>
          <w:sz w:val="24"/>
          <w:szCs w:val="24"/>
        </w:rPr>
        <w:t>цать тысяч сто тринадцать</w:t>
      </w:r>
      <w:r w:rsidR="00155DAF" w:rsidRPr="005708A7">
        <w:rPr>
          <w:sz w:val="24"/>
          <w:szCs w:val="24"/>
        </w:rPr>
        <w:t>) рубл</w:t>
      </w:r>
      <w:r w:rsidR="000759DB">
        <w:rPr>
          <w:sz w:val="24"/>
          <w:szCs w:val="24"/>
        </w:rPr>
        <w:t>ей</w:t>
      </w:r>
      <w:r w:rsidR="00155DAF" w:rsidRPr="005708A7">
        <w:rPr>
          <w:sz w:val="24"/>
          <w:szCs w:val="24"/>
        </w:rPr>
        <w:t xml:space="preserve"> </w:t>
      </w:r>
      <w:r>
        <w:rPr>
          <w:sz w:val="24"/>
          <w:szCs w:val="24"/>
        </w:rPr>
        <w:t>00</w:t>
      </w:r>
      <w:r w:rsidR="00155DAF" w:rsidRPr="005708A7">
        <w:rPr>
          <w:sz w:val="24"/>
          <w:szCs w:val="24"/>
        </w:rPr>
        <w:t xml:space="preserve"> копеек РФ; </w:t>
      </w:r>
      <w:r>
        <w:rPr>
          <w:b/>
          <w:sz w:val="24"/>
          <w:szCs w:val="24"/>
        </w:rPr>
        <w:t>4 038 963</w:t>
      </w:r>
      <w:r w:rsidR="00155DAF" w:rsidRPr="005708A7">
        <w:rPr>
          <w:sz w:val="24"/>
          <w:szCs w:val="24"/>
        </w:rPr>
        <w:t xml:space="preserve"> (</w:t>
      </w:r>
      <w:r w:rsidR="006D06AD" w:rsidRPr="006D06AD">
        <w:rPr>
          <w:sz w:val="24"/>
          <w:szCs w:val="24"/>
        </w:rPr>
        <w:t>четыре миллиона тридцать восемь тыся</w:t>
      </w:r>
      <w:r w:rsidR="006D06AD">
        <w:rPr>
          <w:sz w:val="24"/>
          <w:szCs w:val="24"/>
        </w:rPr>
        <w:t>ч девятьсот шестьдесят три</w:t>
      </w:r>
      <w:r w:rsidR="00155DAF" w:rsidRPr="005708A7">
        <w:rPr>
          <w:sz w:val="24"/>
          <w:szCs w:val="24"/>
        </w:rPr>
        <w:t>) рубл</w:t>
      </w:r>
      <w:r w:rsidR="006D06AD">
        <w:rPr>
          <w:sz w:val="24"/>
          <w:szCs w:val="24"/>
        </w:rPr>
        <w:t>я</w:t>
      </w:r>
      <w:r w:rsidR="00155DAF" w:rsidRPr="005708A7">
        <w:rPr>
          <w:sz w:val="24"/>
          <w:szCs w:val="24"/>
        </w:rPr>
        <w:t xml:space="preserve"> </w:t>
      </w:r>
      <w:r>
        <w:rPr>
          <w:sz w:val="24"/>
          <w:szCs w:val="24"/>
        </w:rPr>
        <w:t>00</w:t>
      </w:r>
      <w:r w:rsidR="00155DAF" w:rsidRPr="005708A7">
        <w:rPr>
          <w:sz w:val="24"/>
          <w:szCs w:val="24"/>
        </w:rPr>
        <w:t xml:space="preserve"> копеек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bookmarkStart w:id="294" w:name="_GoBack"/>
      <w:bookmarkEnd w:id="294"/>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w:t>
      </w:r>
      <w:r w:rsidR="00B666E4">
        <w:rPr>
          <w:b/>
          <w:bCs w:val="0"/>
          <w:sz w:val="24"/>
          <w:szCs w:val="24"/>
        </w:rPr>
        <w:t xml:space="preserve">4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BA5" w:rsidRDefault="00021BA5">
      <w:pPr>
        <w:spacing w:line="240" w:lineRule="auto"/>
      </w:pPr>
      <w:r>
        <w:separator/>
      </w:r>
    </w:p>
  </w:endnote>
  <w:endnote w:type="continuationSeparator" w:id="0">
    <w:p w:rsidR="00021BA5" w:rsidRDefault="00021BA5">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8F5DD4" w:rsidRDefault="005708A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B666E4">
      <w:rPr>
        <w:noProof/>
        <w:sz w:val="18"/>
        <w:szCs w:val="18"/>
      </w:rPr>
      <w:t>26</w:t>
    </w:r>
    <w:r w:rsidRPr="008F5DD4">
      <w:rPr>
        <w:sz w:val="18"/>
        <w:szCs w:val="18"/>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141D2" w:rsidRPr="00B141D2">
      <w:rPr>
        <w:sz w:val="18"/>
        <w:szCs w:val="18"/>
      </w:rPr>
      <w:t>Договора на поставку грозозащитного троса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BA5" w:rsidRDefault="00021BA5">
      <w:pPr>
        <w:spacing w:line="240" w:lineRule="auto"/>
      </w:pPr>
      <w:r>
        <w:separator/>
      </w:r>
    </w:p>
  </w:footnote>
  <w:footnote w:type="continuationSeparator" w:id="0">
    <w:p w:rsidR="00021BA5" w:rsidRDefault="00021BA5">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BA5"/>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59DB"/>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D06AD"/>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141D2"/>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666E4"/>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E12A7-CC0F-4D18-826C-D4811F9EF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78</Pages>
  <Words>23225</Words>
  <Characters>132389</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42</cp:revision>
  <cp:lastPrinted>2015-12-29T14:27:00Z</cp:lastPrinted>
  <dcterms:created xsi:type="dcterms:W3CDTF">2016-04-01T06:18:00Z</dcterms:created>
  <dcterms:modified xsi:type="dcterms:W3CDTF">2016-10-07T07:42:00Z</dcterms:modified>
</cp:coreProperties>
</file>