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E509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4F461B" w:rsidRPr="004F461B">
        <w:rPr>
          <w:b/>
          <w:sz w:val="24"/>
          <w:szCs w:val="24"/>
        </w:rPr>
        <w:t>на оказание услуг по техническому обслуживанию автоматических установок пожарной сигнализации, систем оповещения на объектах филиала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4F461B">
        <w:rPr>
          <w:b/>
          <w:sz w:val="24"/>
          <w:szCs w:val="24"/>
        </w:rPr>
        <w:t>30</w:t>
      </w:r>
      <w:r w:rsidRPr="00B57A9E">
        <w:rPr>
          <w:b/>
          <w:sz w:val="24"/>
          <w:szCs w:val="24"/>
        </w:rPr>
        <w:t xml:space="preserve">» </w:t>
      </w:r>
      <w:r w:rsidR="00735E45">
        <w:rPr>
          <w:b/>
          <w:sz w:val="24"/>
          <w:szCs w:val="24"/>
        </w:rPr>
        <w:t>октября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C1FF1">
        <w:rPr>
          <w:iCs/>
          <w:sz w:val="24"/>
          <w:szCs w:val="24"/>
        </w:rPr>
        <w:t>приг</w:t>
      </w:r>
      <w:r w:rsidRPr="00BC1FF1">
        <w:rPr>
          <w:sz w:val="24"/>
          <w:szCs w:val="24"/>
        </w:rPr>
        <w:t>ласило юридических лиц</w:t>
      </w:r>
      <w:r w:rsidR="005B75A6" w:rsidRPr="00BC1FF1">
        <w:rPr>
          <w:sz w:val="24"/>
          <w:szCs w:val="24"/>
        </w:rPr>
        <w:t xml:space="preserve"> и физических лиц (в т.</w:t>
      </w:r>
      <w:r w:rsidR="003129D4" w:rsidRPr="00BC1FF1">
        <w:rPr>
          <w:sz w:val="24"/>
          <w:szCs w:val="24"/>
        </w:rPr>
        <w:t xml:space="preserve"> </w:t>
      </w:r>
      <w:r w:rsidR="005B75A6" w:rsidRPr="00BC1FF1">
        <w:rPr>
          <w:sz w:val="24"/>
          <w:szCs w:val="24"/>
        </w:rPr>
        <w:t>ч. индивидуальных предпринимателей)</w:t>
      </w:r>
      <w:r w:rsidR="00DC6125" w:rsidRPr="00BC1FF1">
        <w:rPr>
          <w:sz w:val="24"/>
          <w:szCs w:val="24"/>
        </w:rPr>
        <w:t xml:space="preserve"> </w:t>
      </w:r>
      <w:r w:rsidR="00BC1FF1" w:rsidRPr="00BC1FF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BC1FF1" w:rsidRPr="00BC1FF1">
        <w:rPr>
          <w:sz w:val="24"/>
          <w:szCs w:val="24"/>
        </w:rPr>
        <w:t xml:space="preserve"> </w:t>
      </w:r>
      <w:proofErr w:type="gramStart"/>
      <w:r w:rsidR="00BC1FF1" w:rsidRPr="00BC1FF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BC1FF1" w:rsidRPr="00BC1FF1">
        <w:rPr>
          <w:sz w:val="24"/>
          <w:szCs w:val="24"/>
        </w:rPr>
        <w:t xml:space="preserve"> </w:t>
      </w:r>
      <w:r w:rsidR="00DC6125" w:rsidRPr="00BC1FF1">
        <w:rPr>
          <w:sz w:val="24"/>
          <w:szCs w:val="24"/>
        </w:rPr>
        <w:t>(далее - Участники</w:t>
      </w:r>
      <w:r w:rsidR="00DC6125" w:rsidRPr="00B57A9E">
        <w:rPr>
          <w:sz w:val="24"/>
          <w:szCs w:val="24"/>
        </w:rPr>
        <w:t>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 xml:space="preserve">на право 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4F461B" w:rsidRPr="004F461B">
        <w:rPr>
          <w:sz w:val="24"/>
          <w:szCs w:val="24"/>
        </w:rPr>
        <w:t>на оказание услуг по техническому обслуживанию автоматических установок пожарной сигнализации, систем оповещения на объектах филиала</w:t>
      </w:r>
      <w:r w:rsidR="00366652" w:rsidRPr="00B57A9E">
        <w:rPr>
          <w:sz w:val="24"/>
          <w:szCs w:val="24"/>
        </w:rPr>
        <w:t xml:space="preserve"> для нужд ПАО «МРСК Центра</w:t>
      </w:r>
      <w:proofErr w:type="gramEnd"/>
      <w:r w:rsidR="00366652" w:rsidRPr="00B57A9E">
        <w:rPr>
          <w:sz w:val="24"/>
          <w:szCs w:val="24"/>
        </w:rPr>
        <w:t>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4F461B" w:rsidRPr="004F461B">
        <w:rPr>
          <w:sz w:val="24"/>
          <w:szCs w:val="24"/>
        </w:rPr>
        <w:t>на оказание услуг по техническому обслуживанию автоматических установок пожарной сигнализации, систем оповещения на объектах филиала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4F461B" w:rsidRPr="004F461B">
        <w:rPr>
          <w:sz w:val="24"/>
          <w:szCs w:val="24"/>
        </w:rPr>
        <w:t>С 01.01.2019 по 31.12.2019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4F461B">
        <w:rPr>
          <w:iCs/>
          <w:sz w:val="24"/>
          <w:szCs w:val="24"/>
        </w:rPr>
        <w:t>календарных</w:t>
      </w:r>
      <w:r w:rsidR="00366652" w:rsidRPr="00B57A9E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4F461B" w:rsidRDefault="004F461B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4F461B">
        <w:rPr>
          <w:b/>
          <w:sz w:val="24"/>
          <w:szCs w:val="24"/>
        </w:rPr>
        <w:t>2 153 386,00</w:t>
      </w:r>
      <w:r w:rsidRPr="004F461B">
        <w:rPr>
          <w:sz w:val="24"/>
          <w:szCs w:val="24"/>
        </w:rPr>
        <w:t xml:space="preserve"> (два миллиона сто пятьдесят три тысячи триста восемьдесят шесть) рублей 00 копеек РФ, без учета НДС; НДС составляет </w:t>
      </w:r>
      <w:r w:rsidRPr="004F461B">
        <w:rPr>
          <w:b/>
          <w:sz w:val="24"/>
          <w:szCs w:val="24"/>
        </w:rPr>
        <w:t>430 677,20</w:t>
      </w:r>
      <w:r w:rsidRPr="004F461B">
        <w:rPr>
          <w:sz w:val="24"/>
          <w:szCs w:val="24"/>
        </w:rPr>
        <w:t xml:space="preserve"> (четыреста тридцать тысяч шестьсот семьдесят семь) рублей 20 копеек РФ; </w:t>
      </w:r>
      <w:r w:rsidRPr="004F461B">
        <w:rPr>
          <w:b/>
          <w:sz w:val="24"/>
          <w:szCs w:val="24"/>
        </w:rPr>
        <w:t>2 584 063,20</w:t>
      </w:r>
      <w:r w:rsidRPr="004F461B">
        <w:rPr>
          <w:sz w:val="24"/>
          <w:szCs w:val="24"/>
        </w:rPr>
        <w:t xml:space="preserve"> (два миллиона пятьсот восемьдесят четыре тысячи шестьдесят три) рубля 20 копеек РФ, с учетом НДС</w:t>
      </w:r>
      <w:r w:rsidR="00B57A9E" w:rsidRPr="004F461B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160DE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</w:t>
      </w:r>
      <w:bookmarkStart w:id="476" w:name="_GoBack"/>
      <w:bookmarkEnd w:id="476"/>
      <w:r w:rsidRPr="00A160DE">
        <w:rPr>
          <w:color w:val="000000"/>
          <w:sz w:val="24"/>
          <w:szCs w:val="24"/>
          <w:lang w:eastAsia="ru-RU"/>
        </w:rPr>
        <w:t xml:space="preserve">наличие за последние 3 года не менее 1 завершенного аналогичного договора по оказываемым услугам, (в </w:t>
      </w:r>
      <w:proofErr w:type="spellStart"/>
      <w:r w:rsidRPr="00A160DE">
        <w:rPr>
          <w:color w:val="000000"/>
          <w:sz w:val="24"/>
          <w:szCs w:val="24"/>
          <w:lang w:eastAsia="ru-RU"/>
        </w:rPr>
        <w:t>т.ч</w:t>
      </w:r>
      <w:proofErr w:type="spellEnd"/>
      <w:r w:rsidRPr="00A160DE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A160DE">
        <w:rPr>
          <w:color w:val="000000"/>
          <w:sz w:val="24"/>
          <w:szCs w:val="24"/>
          <w:lang w:eastAsia="ru-RU"/>
        </w:rPr>
        <w:t xml:space="preserve"> </w:t>
      </w:r>
      <w:r w:rsidRPr="00A160DE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A160DE">
        <w:rPr>
          <w:color w:val="000000"/>
          <w:sz w:val="24"/>
          <w:szCs w:val="24"/>
          <w:lang w:eastAsia="ru-RU"/>
        </w:rPr>
        <w:t xml:space="preserve">. </w:t>
      </w:r>
    </w:p>
    <w:p w:rsidR="00A160DE" w:rsidRPr="00A160DE" w:rsidRDefault="00A160DE" w:rsidP="00A160D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60DE">
        <w:rPr>
          <w:sz w:val="24"/>
          <w:szCs w:val="24"/>
        </w:rPr>
        <w:t>до</w:t>
      </w:r>
      <w:r w:rsidRPr="00A160DE">
        <w:rPr>
          <w:sz w:val="24"/>
          <w:szCs w:val="24"/>
        </w:rPr>
        <w:t>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160D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160DE">
        <w:rPr>
          <w:sz w:val="24"/>
          <w:szCs w:val="24"/>
          <w:lang w:eastAsia="ru-RU"/>
        </w:rPr>
        <w:t>ог</w:t>
      </w:r>
      <w:proofErr w:type="gramStart"/>
      <w:r w:rsidR="003776BB" w:rsidRPr="00A160DE">
        <w:rPr>
          <w:sz w:val="24"/>
          <w:szCs w:val="24"/>
          <w:lang w:eastAsia="ru-RU"/>
        </w:rPr>
        <w:t>о(</w:t>
      </w:r>
      <w:proofErr w:type="gramEnd"/>
      <w:r w:rsidRPr="00A160DE">
        <w:rPr>
          <w:sz w:val="24"/>
          <w:szCs w:val="24"/>
          <w:lang w:eastAsia="ru-RU"/>
        </w:rPr>
        <w:t>их</w:t>
      </w:r>
      <w:r w:rsidR="003776BB" w:rsidRPr="00A160DE">
        <w:rPr>
          <w:sz w:val="24"/>
          <w:szCs w:val="24"/>
          <w:lang w:eastAsia="ru-RU"/>
        </w:rPr>
        <w:t>)</w:t>
      </w:r>
      <w:r w:rsidRPr="00A160DE">
        <w:rPr>
          <w:sz w:val="24"/>
          <w:szCs w:val="24"/>
          <w:lang w:eastAsia="ru-RU"/>
        </w:rPr>
        <w:t xml:space="preserve"> задани</w:t>
      </w:r>
      <w:r w:rsidR="003776BB" w:rsidRPr="00A160DE">
        <w:rPr>
          <w:sz w:val="24"/>
          <w:szCs w:val="24"/>
          <w:lang w:eastAsia="ru-RU"/>
        </w:rPr>
        <w:t>я(</w:t>
      </w:r>
      <w:r w:rsidRPr="00A160DE">
        <w:rPr>
          <w:sz w:val="24"/>
          <w:szCs w:val="24"/>
          <w:lang w:eastAsia="ru-RU"/>
        </w:rPr>
        <w:t>й</w:t>
      </w:r>
      <w:r w:rsidR="003776BB" w:rsidRPr="00A160DE">
        <w:rPr>
          <w:sz w:val="24"/>
          <w:szCs w:val="24"/>
          <w:lang w:eastAsia="ru-RU"/>
        </w:rPr>
        <w:t>)</w:t>
      </w:r>
      <w:r w:rsidRPr="00A160DE">
        <w:rPr>
          <w:sz w:val="24"/>
          <w:szCs w:val="24"/>
          <w:lang w:eastAsia="ru-RU"/>
        </w:rPr>
        <w:t>, изложены в Приложении №1 (Техническ</w:t>
      </w:r>
      <w:r w:rsidR="003776BB" w:rsidRPr="00A160DE">
        <w:rPr>
          <w:sz w:val="24"/>
          <w:szCs w:val="24"/>
          <w:lang w:eastAsia="ru-RU"/>
        </w:rPr>
        <w:t>ом(</w:t>
      </w:r>
      <w:r w:rsidRPr="00A160DE">
        <w:rPr>
          <w:sz w:val="24"/>
          <w:szCs w:val="24"/>
          <w:lang w:eastAsia="ru-RU"/>
        </w:rPr>
        <w:t>их</w:t>
      </w:r>
      <w:r w:rsidR="003776BB" w:rsidRPr="00A160DE">
        <w:rPr>
          <w:sz w:val="24"/>
          <w:szCs w:val="24"/>
          <w:lang w:eastAsia="ru-RU"/>
        </w:rPr>
        <w:t>)</w:t>
      </w:r>
      <w:r w:rsidRPr="00A160DE">
        <w:rPr>
          <w:sz w:val="24"/>
          <w:szCs w:val="24"/>
          <w:lang w:eastAsia="ru-RU"/>
        </w:rPr>
        <w:t xml:space="preserve"> задани</w:t>
      </w:r>
      <w:r w:rsidR="003776BB" w:rsidRPr="00A160DE">
        <w:rPr>
          <w:sz w:val="24"/>
          <w:szCs w:val="24"/>
          <w:lang w:eastAsia="ru-RU"/>
        </w:rPr>
        <w:t>и(</w:t>
      </w:r>
      <w:proofErr w:type="spellStart"/>
      <w:r w:rsidRPr="00A160DE">
        <w:rPr>
          <w:sz w:val="24"/>
          <w:szCs w:val="24"/>
          <w:lang w:eastAsia="ru-RU"/>
        </w:rPr>
        <w:t>ях</w:t>
      </w:r>
      <w:proofErr w:type="spellEnd"/>
      <w:r w:rsidR="003776BB" w:rsidRPr="00A160DE">
        <w:rPr>
          <w:sz w:val="24"/>
          <w:szCs w:val="24"/>
          <w:lang w:eastAsia="ru-RU"/>
        </w:rPr>
        <w:t>)</w:t>
      </w:r>
      <w:r w:rsidRPr="00A160DE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lastRenderedPageBreak/>
        <w:t>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735E45">
        <w:rPr>
          <w:b/>
          <w:sz w:val="24"/>
          <w:szCs w:val="24"/>
        </w:rPr>
        <w:t>1</w:t>
      </w:r>
      <w:r w:rsidR="004F461B">
        <w:rPr>
          <w:b/>
          <w:sz w:val="24"/>
          <w:szCs w:val="24"/>
        </w:rPr>
        <w:t>2</w:t>
      </w:r>
      <w:r w:rsidRPr="00B57A9E">
        <w:rPr>
          <w:b/>
          <w:sz w:val="24"/>
          <w:szCs w:val="24"/>
        </w:rPr>
        <w:t xml:space="preserve"> </w:t>
      </w:r>
      <w:r w:rsidR="004F461B">
        <w:rPr>
          <w:b/>
          <w:sz w:val="24"/>
          <w:szCs w:val="24"/>
        </w:rPr>
        <w:t>ноября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4F461B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F461B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lastRenderedPageBreak/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</w:t>
      </w:r>
      <w:r w:rsidR="00B57A9E" w:rsidRPr="00B57A9E">
        <w:rPr>
          <w:rFonts w:eastAsia="Calibri"/>
          <w:szCs w:val="24"/>
          <w:lang w:eastAsia="en-US"/>
        </w:rPr>
        <w:lastRenderedPageBreak/>
        <w:t>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E71A48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4F461B">
        <w:rPr>
          <w:b/>
          <w:bCs w:val="0"/>
          <w:sz w:val="24"/>
          <w:szCs w:val="24"/>
        </w:rPr>
        <w:t>15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4F461B">
        <w:rPr>
          <w:b/>
          <w:bCs w:val="0"/>
          <w:sz w:val="24"/>
          <w:szCs w:val="24"/>
        </w:rPr>
        <w:t>ноября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 xml:space="preserve">ценовых предложений, Организатором Запроса предложений или Закупочной </w:t>
      </w:r>
      <w:r w:rsidRPr="00EB7BE2">
        <w:rPr>
          <w:sz w:val="24"/>
          <w:szCs w:val="24"/>
        </w:rPr>
        <w:lastRenderedPageBreak/>
        <w:t>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B57A9E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</w:t>
      </w:r>
      <w:r w:rsidRPr="005071F6">
        <w:rPr>
          <w:bCs w:val="0"/>
          <w:sz w:val="24"/>
          <w:szCs w:val="24"/>
        </w:rPr>
        <w:lastRenderedPageBreak/>
        <w:t>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</w:t>
      </w:r>
      <w:r w:rsidR="00717F60" w:rsidRPr="00EB7BE2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EB7BE2">
        <w:rPr>
          <w:sz w:val="24"/>
          <w:szCs w:val="24"/>
        </w:rPr>
        <w:lastRenderedPageBreak/>
        <w:t xml:space="preserve">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09D" w:rsidRDefault="007E509D">
      <w:pPr>
        <w:spacing w:line="240" w:lineRule="auto"/>
      </w:pPr>
      <w:r>
        <w:separator/>
      </w:r>
    </w:p>
  </w:endnote>
  <w:endnote w:type="continuationSeparator" w:id="0">
    <w:p w:rsidR="007E509D" w:rsidRDefault="007E509D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A160DE">
      <w:rPr>
        <w:noProof/>
        <w:sz w:val="16"/>
        <w:szCs w:val="16"/>
        <w:lang w:eastAsia="ru-RU"/>
      </w:rPr>
      <w:t>18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4F461B" w:rsidRPr="004F461B">
      <w:rPr>
        <w:sz w:val="18"/>
        <w:szCs w:val="18"/>
      </w:rPr>
      <w:t>на оказание услуг по техническому обслуживанию автоматических установок пожарной сигнализации, систем оповещения на объектах филиала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09D" w:rsidRDefault="007E509D">
      <w:pPr>
        <w:spacing w:line="240" w:lineRule="auto"/>
      </w:pPr>
      <w:r>
        <w:separator/>
      </w:r>
    </w:p>
  </w:footnote>
  <w:footnote w:type="continuationSeparator" w:id="0">
    <w:p w:rsidR="007E509D" w:rsidRDefault="007E509D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678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61B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E45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09D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60DE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FF1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E739C-4CA5-40CD-97A1-D718F3BF7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95</Pages>
  <Words>29493</Words>
  <Characters>168114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158</cp:revision>
  <cp:lastPrinted>2015-12-29T14:27:00Z</cp:lastPrinted>
  <dcterms:created xsi:type="dcterms:W3CDTF">2016-01-13T12:36:00Z</dcterms:created>
  <dcterms:modified xsi:type="dcterms:W3CDTF">2018-10-30T07:49:00Z</dcterms:modified>
</cp:coreProperties>
</file>