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77A75"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77A75" w:rsidRPr="000D67AD" w:rsidRDefault="00677A7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77A75" w:rsidRPr="000D67AD" w:rsidRDefault="00677A7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77A75" w:rsidRPr="000D67AD" w:rsidRDefault="00677A7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77A75" w:rsidRPr="000D67AD" w:rsidRDefault="00677A7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77A75" w:rsidRPr="000D67AD" w:rsidRDefault="00677A75" w:rsidP="00A13E63">
                  <w:pPr>
                    <w:spacing w:line="240" w:lineRule="auto"/>
                    <w:ind w:right="-23"/>
                    <w:rPr>
                      <w:rFonts w:ascii="Helios" w:hAnsi="Helios"/>
                      <w:sz w:val="12"/>
                      <w:szCs w:val="12"/>
                    </w:rPr>
                  </w:pPr>
                  <w:r w:rsidRPr="000D67AD">
                    <w:rPr>
                      <w:rFonts w:ascii="Helios" w:hAnsi="Helios"/>
                      <w:sz w:val="12"/>
                      <w:szCs w:val="12"/>
                    </w:rPr>
                    <w:t>тел.: +7 (495) 747-92-92,</w:t>
                  </w:r>
                </w:p>
                <w:p w:rsidR="00677A75" w:rsidRPr="000D67AD" w:rsidRDefault="00677A7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77A75" w:rsidRPr="000D67AD" w:rsidRDefault="00677A7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77A75" w:rsidRPr="000D67AD" w:rsidRDefault="00677A7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77A75" w:rsidRPr="000D67AD" w:rsidRDefault="00677A7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77A75" w:rsidRPr="00677A75" w:rsidRDefault="00677A7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77A75">
                    <w:rPr>
                      <w:rFonts w:ascii="Helios" w:hAnsi="Helios"/>
                      <w:sz w:val="12"/>
                      <w:szCs w:val="12"/>
                    </w:rPr>
                    <w:t>-</w:t>
                  </w:r>
                  <w:r w:rsidRPr="000D67AD">
                    <w:rPr>
                      <w:rFonts w:ascii="Helios" w:hAnsi="Helios"/>
                      <w:sz w:val="12"/>
                      <w:szCs w:val="12"/>
                      <w:lang w:val="en-US"/>
                    </w:rPr>
                    <w:t>mail</w:t>
                  </w:r>
                  <w:proofErr w:type="gramEnd"/>
                  <w:r w:rsidRPr="00677A75">
                    <w:rPr>
                      <w:rFonts w:ascii="Helios" w:hAnsi="Helios"/>
                      <w:sz w:val="12"/>
                      <w:szCs w:val="12"/>
                    </w:rPr>
                    <w:t xml:space="preserve">: </w:t>
                  </w:r>
                  <w:hyperlink r:id="rId9" w:history="1">
                    <w:r w:rsidRPr="000D67AD">
                      <w:rPr>
                        <w:rFonts w:ascii="Helios" w:hAnsi="Helios"/>
                        <w:sz w:val="12"/>
                        <w:szCs w:val="12"/>
                        <w:lang w:val="en-US"/>
                      </w:rPr>
                      <w:t>posta</w:t>
                    </w:r>
                    <w:r w:rsidRPr="00677A75">
                      <w:rPr>
                        <w:rFonts w:ascii="Helios" w:hAnsi="Helios"/>
                        <w:sz w:val="12"/>
                        <w:szCs w:val="12"/>
                      </w:rPr>
                      <w:t>@</w:t>
                    </w:r>
                    <w:r w:rsidRPr="000D67AD">
                      <w:rPr>
                        <w:rFonts w:ascii="Helios" w:hAnsi="Helios"/>
                        <w:sz w:val="12"/>
                        <w:szCs w:val="12"/>
                        <w:lang w:val="en-US"/>
                      </w:rPr>
                      <w:t>mrsk</w:t>
                    </w:r>
                    <w:r w:rsidRPr="00677A75">
                      <w:rPr>
                        <w:rFonts w:ascii="Helios" w:hAnsi="Helios"/>
                        <w:sz w:val="12"/>
                        <w:szCs w:val="12"/>
                      </w:rPr>
                      <w:t>-1.</w:t>
                    </w:r>
                    <w:r w:rsidRPr="000D67AD">
                      <w:rPr>
                        <w:rFonts w:ascii="Helios" w:hAnsi="Helios"/>
                        <w:sz w:val="12"/>
                        <w:szCs w:val="12"/>
                        <w:lang w:val="en-US"/>
                      </w:rPr>
                      <w:t>ru</w:t>
                    </w:r>
                  </w:hyperlink>
                  <w:r w:rsidRPr="00677A75">
                    <w:rPr>
                      <w:rFonts w:ascii="Helios" w:hAnsi="Helios"/>
                      <w:sz w:val="12"/>
                      <w:szCs w:val="12"/>
                    </w:rPr>
                    <w:t xml:space="preserve">, </w:t>
                  </w:r>
                  <w:hyperlink r:id="rId10" w:history="1">
                    <w:r w:rsidRPr="000D67AD">
                      <w:rPr>
                        <w:rFonts w:ascii="Helios" w:hAnsi="Helios"/>
                        <w:sz w:val="12"/>
                        <w:szCs w:val="12"/>
                        <w:lang w:val="en-US"/>
                      </w:rPr>
                      <w:t>www</w:t>
                    </w:r>
                    <w:r w:rsidRPr="00677A75">
                      <w:rPr>
                        <w:rFonts w:ascii="Helios" w:hAnsi="Helios"/>
                        <w:sz w:val="12"/>
                        <w:szCs w:val="12"/>
                      </w:rPr>
                      <w:t>.</w:t>
                    </w:r>
                    <w:r w:rsidRPr="000D67AD">
                      <w:rPr>
                        <w:rFonts w:ascii="Helios" w:hAnsi="Helios"/>
                        <w:sz w:val="12"/>
                        <w:szCs w:val="12"/>
                        <w:lang w:val="en-US"/>
                      </w:rPr>
                      <w:t>mrsk</w:t>
                    </w:r>
                    <w:r w:rsidRPr="00677A7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677A75" w:rsidRPr="004C5D06" w:rsidRDefault="00677A75" w:rsidP="00677A75">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677A75" w:rsidRPr="004C5D06" w:rsidRDefault="00677A75" w:rsidP="00677A75">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677A75" w:rsidRPr="004C5D06" w:rsidRDefault="00677A75" w:rsidP="00677A75">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677A75" w:rsidRPr="004C5D06" w:rsidRDefault="00677A75" w:rsidP="00677A75">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677A75" w:rsidRPr="004C5D06" w:rsidRDefault="00677A75" w:rsidP="00677A75">
      <w:pPr>
        <w:shd w:val="clear" w:color="auto" w:fill="FFFFFF" w:themeFill="background1"/>
        <w:suppressAutoHyphens w:val="0"/>
        <w:spacing w:line="240" w:lineRule="auto"/>
        <w:ind w:firstLine="0"/>
        <w:jc w:val="right"/>
        <w:rPr>
          <w:bCs w:val="0"/>
          <w:lang w:eastAsia="ru-RU"/>
        </w:rPr>
      </w:pPr>
    </w:p>
    <w:p w:rsidR="00677A75" w:rsidRPr="004C5D06" w:rsidRDefault="00677A75" w:rsidP="00677A75">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677A75" w:rsidRPr="004C5D06" w:rsidRDefault="00677A75" w:rsidP="00677A75">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20</w:t>
      </w:r>
      <w:r w:rsidRPr="004C5D06">
        <w:rPr>
          <w:bCs w:val="0"/>
          <w:sz w:val="24"/>
          <w:szCs w:val="24"/>
          <w:lang w:eastAsia="ru-RU"/>
        </w:rPr>
        <w:t xml:space="preserve">» </w:t>
      </w:r>
      <w:r w:rsidR="00234E3C">
        <w:rPr>
          <w:bCs w:val="0"/>
          <w:sz w:val="24"/>
          <w:szCs w:val="24"/>
          <w:lang w:eastAsia="ru-RU"/>
        </w:rPr>
        <w:t>феврал</w:t>
      </w:r>
      <w:r>
        <w:rPr>
          <w:bCs w:val="0"/>
          <w:sz w:val="24"/>
          <w:szCs w:val="24"/>
          <w:lang w:eastAsia="ru-RU"/>
        </w:rPr>
        <w:t>я</w:t>
      </w:r>
      <w:r w:rsidRPr="004C5D06">
        <w:rPr>
          <w:bCs w:val="0"/>
          <w:sz w:val="24"/>
          <w:szCs w:val="24"/>
          <w:lang w:eastAsia="ru-RU"/>
        </w:rPr>
        <w:t xml:space="preserve"> 201</w:t>
      </w:r>
      <w:r w:rsidR="00234E3C">
        <w:rPr>
          <w:bCs w:val="0"/>
          <w:sz w:val="24"/>
          <w:szCs w:val="24"/>
          <w:lang w:eastAsia="ru-RU"/>
        </w:rPr>
        <w:t>7</w:t>
      </w:r>
      <w:r w:rsidRPr="004C5D06">
        <w:rPr>
          <w:bCs w:val="0"/>
          <w:sz w:val="24"/>
          <w:szCs w:val="24"/>
          <w:lang w:eastAsia="ru-RU"/>
        </w:rPr>
        <w:t xml:space="preserve"> года</w:t>
      </w:r>
    </w:p>
    <w:p w:rsidR="00677A75" w:rsidRPr="004C5D06" w:rsidRDefault="00677A75" w:rsidP="00677A75">
      <w:pPr>
        <w:shd w:val="clear" w:color="auto" w:fill="FFFFFF" w:themeFill="background1"/>
        <w:ind w:firstLine="0"/>
        <w:jc w:val="left"/>
        <w:rPr>
          <w:sz w:val="24"/>
          <w:szCs w:val="24"/>
        </w:rPr>
      </w:pPr>
    </w:p>
    <w:p w:rsidR="00677A75" w:rsidRPr="004C5D06" w:rsidRDefault="00677A75" w:rsidP="00677A75">
      <w:pPr>
        <w:shd w:val="clear" w:color="auto" w:fill="FFFFFF" w:themeFill="background1"/>
        <w:ind w:firstLine="0"/>
        <w:jc w:val="left"/>
        <w:rPr>
          <w:sz w:val="24"/>
          <w:szCs w:val="24"/>
        </w:rPr>
      </w:pPr>
    </w:p>
    <w:p w:rsidR="00677A75" w:rsidRPr="004C5D06" w:rsidRDefault="00677A75" w:rsidP="00677A75">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677A75" w:rsidRPr="004C5D06" w:rsidRDefault="00677A75" w:rsidP="00677A75">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677A75" w:rsidRPr="004C5D06" w:rsidRDefault="00677A75" w:rsidP="00677A75">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sidR="00234E3C">
        <w:rPr>
          <w:b/>
          <w:kern w:val="36"/>
          <w:sz w:val="24"/>
          <w:szCs w:val="24"/>
        </w:rPr>
        <w:t>33</w:t>
      </w:r>
      <w:r w:rsidRPr="004C5D06">
        <w:rPr>
          <w:b/>
          <w:kern w:val="36"/>
          <w:sz w:val="24"/>
          <w:szCs w:val="24"/>
        </w:rPr>
        <w:t>-БР-1</w:t>
      </w:r>
      <w:r>
        <w:rPr>
          <w:b/>
          <w:kern w:val="36"/>
          <w:sz w:val="24"/>
          <w:szCs w:val="24"/>
        </w:rPr>
        <w:t>7</w:t>
      </w:r>
    </w:p>
    <w:p w:rsidR="00677A75" w:rsidRPr="00C12FA4" w:rsidRDefault="00677A75" w:rsidP="00677A75">
      <w:pPr>
        <w:spacing w:line="240" w:lineRule="auto"/>
        <w:ind w:left="6804" w:firstLine="0"/>
        <w:rPr>
          <w:b/>
          <w:kern w:val="36"/>
          <w:sz w:val="24"/>
          <w:szCs w:val="24"/>
        </w:rPr>
      </w:pPr>
      <w:r w:rsidRPr="004C5D06">
        <w:rPr>
          <w:b/>
          <w:kern w:val="36"/>
          <w:sz w:val="24"/>
          <w:szCs w:val="24"/>
        </w:rPr>
        <w:t>от «</w:t>
      </w:r>
      <w:r w:rsidR="00234E3C" w:rsidRPr="00234E3C">
        <w:rPr>
          <w:b/>
          <w:kern w:val="36"/>
          <w:sz w:val="24"/>
          <w:szCs w:val="24"/>
        </w:rPr>
        <w:t xml:space="preserve">20» февраля 2017 </w:t>
      </w:r>
      <w:r w:rsidRPr="004C5D06">
        <w:rPr>
          <w:b/>
          <w:kern w:val="36"/>
          <w:sz w:val="24"/>
          <w:szCs w:val="24"/>
        </w:rPr>
        <w:t>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234E3C">
        <w:rPr>
          <w:b/>
          <w:sz w:val="24"/>
          <w:szCs w:val="24"/>
        </w:rPr>
        <w:t xml:space="preserve">на право заключения </w:t>
      </w:r>
      <w:r w:rsidR="00234E3C" w:rsidRPr="00234E3C">
        <w:rPr>
          <w:b/>
          <w:sz w:val="24"/>
          <w:szCs w:val="24"/>
        </w:rPr>
        <w:t>Договора выполнения работ по оказанию услуги  «Установка и замена приборов учета электрической энергии» в целях исполнения обязательств по договорам оказания дополнительных услуг клиентам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34E3C" w:rsidRDefault="00234E3C" w:rsidP="00E71A48">
      <w:pPr>
        <w:spacing w:line="264" w:lineRule="auto"/>
        <w:ind w:firstLine="0"/>
        <w:jc w:val="center"/>
        <w:rPr>
          <w:b/>
          <w:sz w:val="24"/>
          <w:szCs w:val="24"/>
        </w:rPr>
      </w:pPr>
    </w:p>
    <w:p w:rsidR="00234E3C" w:rsidRDefault="00234E3C"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34E3C">
        <w:rPr>
          <w:sz w:val="24"/>
          <w:szCs w:val="24"/>
        </w:rPr>
        <w:t>Брянск</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956EC0">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40274D">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56EC0">
        <w:rPr>
          <w:noProof/>
        </w:rPr>
        <w:fldChar w:fldCharType="begin"/>
      </w:r>
      <w:r>
        <w:rPr>
          <w:noProof/>
        </w:rPr>
        <w:instrText xml:space="preserve"> PAGEREF _Toc471897484 \h </w:instrText>
      </w:r>
      <w:r w:rsidR="00956EC0">
        <w:rPr>
          <w:noProof/>
        </w:rPr>
      </w:r>
      <w:r w:rsidR="00956EC0">
        <w:rPr>
          <w:noProof/>
        </w:rPr>
        <w:fldChar w:fldCharType="separate"/>
      </w:r>
      <w:r w:rsidR="0040274D">
        <w:rPr>
          <w:noProof/>
        </w:rPr>
        <w:t>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56EC0">
        <w:rPr>
          <w:noProof/>
        </w:rPr>
        <w:fldChar w:fldCharType="begin"/>
      </w:r>
      <w:r>
        <w:rPr>
          <w:noProof/>
        </w:rPr>
        <w:instrText xml:space="preserve"> PAGEREF _Toc471897485 \h </w:instrText>
      </w:r>
      <w:r w:rsidR="00956EC0">
        <w:rPr>
          <w:noProof/>
        </w:rPr>
      </w:r>
      <w:r w:rsidR="00956EC0">
        <w:rPr>
          <w:noProof/>
        </w:rPr>
        <w:fldChar w:fldCharType="separate"/>
      </w:r>
      <w:r w:rsidR="0040274D">
        <w:rPr>
          <w:noProof/>
        </w:rPr>
        <w:t>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56EC0">
        <w:rPr>
          <w:noProof/>
        </w:rPr>
        <w:fldChar w:fldCharType="begin"/>
      </w:r>
      <w:r>
        <w:rPr>
          <w:noProof/>
        </w:rPr>
        <w:instrText xml:space="preserve"> PAGEREF _Toc471897486 \h </w:instrText>
      </w:r>
      <w:r w:rsidR="00956EC0">
        <w:rPr>
          <w:noProof/>
        </w:rPr>
      </w:r>
      <w:r w:rsidR="00956EC0">
        <w:rPr>
          <w:noProof/>
        </w:rPr>
        <w:fldChar w:fldCharType="separate"/>
      </w:r>
      <w:r w:rsidR="0040274D">
        <w:rPr>
          <w:noProof/>
        </w:rPr>
        <w:t>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56EC0">
        <w:rPr>
          <w:noProof/>
        </w:rPr>
        <w:fldChar w:fldCharType="begin"/>
      </w:r>
      <w:r>
        <w:rPr>
          <w:noProof/>
        </w:rPr>
        <w:instrText xml:space="preserve"> PAGEREF _Toc471897487 \h </w:instrText>
      </w:r>
      <w:r w:rsidR="00956EC0">
        <w:rPr>
          <w:noProof/>
        </w:rPr>
      </w:r>
      <w:r w:rsidR="00956EC0">
        <w:rPr>
          <w:noProof/>
        </w:rPr>
        <w:fldChar w:fldCharType="separate"/>
      </w:r>
      <w:r w:rsidR="0040274D">
        <w:rPr>
          <w:noProof/>
        </w:rPr>
        <w:t>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56EC0">
        <w:rPr>
          <w:noProof/>
        </w:rPr>
        <w:fldChar w:fldCharType="begin"/>
      </w:r>
      <w:r>
        <w:rPr>
          <w:noProof/>
        </w:rPr>
        <w:instrText xml:space="preserve"> PAGEREF _Toc471897488 \h </w:instrText>
      </w:r>
      <w:r w:rsidR="00956EC0">
        <w:rPr>
          <w:noProof/>
        </w:rPr>
      </w:r>
      <w:r w:rsidR="00956EC0">
        <w:rPr>
          <w:noProof/>
        </w:rPr>
        <w:fldChar w:fldCharType="separate"/>
      </w:r>
      <w:r w:rsidR="0040274D">
        <w:rPr>
          <w:noProof/>
        </w:rPr>
        <w:t>7</w:t>
      </w:r>
      <w:r w:rsidR="00956EC0">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956EC0">
        <w:rPr>
          <w:noProof/>
        </w:rPr>
        <w:fldChar w:fldCharType="begin"/>
      </w:r>
      <w:r>
        <w:rPr>
          <w:noProof/>
        </w:rPr>
        <w:instrText xml:space="preserve"> PAGEREF _Toc471897496 \h </w:instrText>
      </w:r>
      <w:r w:rsidR="00956EC0">
        <w:rPr>
          <w:noProof/>
        </w:rPr>
      </w:r>
      <w:r w:rsidR="00956EC0">
        <w:rPr>
          <w:noProof/>
        </w:rPr>
        <w:fldChar w:fldCharType="separate"/>
      </w:r>
      <w:r w:rsidR="0040274D">
        <w:rPr>
          <w:noProof/>
        </w:rPr>
        <w:t>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56EC0">
        <w:rPr>
          <w:noProof/>
        </w:rPr>
        <w:fldChar w:fldCharType="begin"/>
      </w:r>
      <w:r>
        <w:rPr>
          <w:noProof/>
        </w:rPr>
        <w:instrText xml:space="preserve"> PAGEREF _Toc471897497 \h </w:instrText>
      </w:r>
      <w:r w:rsidR="00956EC0">
        <w:rPr>
          <w:noProof/>
        </w:rPr>
      </w:r>
      <w:r w:rsidR="00956EC0">
        <w:rPr>
          <w:noProof/>
        </w:rPr>
        <w:fldChar w:fldCharType="separate"/>
      </w:r>
      <w:r w:rsidR="0040274D">
        <w:rPr>
          <w:noProof/>
        </w:rPr>
        <w:t>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956EC0">
        <w:rPr>
          <w:noProof/>
        </w:rPr>
        <w:fldChar w:fldCharType="begin"/>
      </w:r>
      <w:r>
        <w:rPr>
          <w:noProof/>
        </w:rPr>
        <w:instrText xml:space="preserve"> PAGEREF _Toc471897501 \h </w:instrText>
      </w:r>
      <w:r w:rsidR="00956EC0">
        <w:rPr>
          <w:noProof/>
        </w:rPr>
      </w:r>
      <w:r w:rsidR="00956EC0">
        <w:rPr>
          <w:noProof/>
        </w:rPr>
        <w:fldChar w:fldCharType="separate"/>
      </w:r>
      <w:r w:rsidR="0040274D">
        <w:rPr>
          <w:noProof/>
        </w:rPr>
        <w:t>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956EC0">
        <w:rPr>
          <w:noProof/>
        </w:rPr>
        <w:fldChar w:fldCharType="begin"/>
      </w:r>
      <w:r>
        <w:rPr>
          <w:noProof/>
        </w:rPr>
        <w:instrText xml:space="preserve"> PAGEREF _Toc471897505 \h </w:instrText>
      </w:r>
      <w:r w:rsidR="00956EC0">
        <w:rPr>
          <w:noProof/>
        </w:rPr>
      </w:r>
      <w:r w:rsidR="00956EC0">
        <w:rPr>
          <w:noProof/>
        </w:rPr>
        <w:fldChar w:fldCharType="separate"/>
      </w:r>
      <w:r w:rsidR="0040274D">
        <w:rPr>
          <w:noProof/>
        </w:rPr>
        <w:t>10</w:t>
      </w:r>
      <w:r w:rsidR="00956EC0">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56EC0">
        <w:rPr>
          <w:noProof/>
        </w:rPr>
        <w:fldChar w:fldCharType="begin"/>
      </w:r>
      <w:r>
        <w:rPr>
          <w:noProof/>
        </w:rPr>
        <w:instrText xml:space="preserve"> PAGEREF _Toc471897513 \h </w:instrText>
      </w:r>
      <w:r w:rsidR="00956EC0">
        <w:rPr>
          <w:noProof/>
        </w:rPr>
      </w:r>
      <w:r w:rsidR="00956EC0">
        <w:rPr>
          <w:noProof/>
        </w:rPr>
        <w:fldChar w:fldCharType="separate"/>
      </w:r>
      <w:r w:rsidR="0040274D">
        <w:rPr>
          <w:noProof/>
        </w:rPr>
        <w:t>12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56EC0">
        <w:rPr>
          <w:noProof/>
        </w:rPr>
        <w:fldChar w:fldCharType="begin"/>
      </w:r>
      <w:r>
        <w:rPr>
          <w:noProof/>
        </w:rPr>
        <w:instrText xml:space="preserve"> PAGEREF _Toc471897514 \h </w:instrText>
      </w:r>
      <w:r w:rsidR="00956EC0">
        <w:rPr>
          <w:noProof/>
        </w:rPr>
      </w:r>
      <w:r w:rsidR="00956EC0">
        <w:rPr>
          <w:noProof/>
        </w:rPr>
        <w:fldChar w:fldCharType="separate"/>
      </w:r>
      <w:r w:rsidR="0040274D">
        <w:rPr>
          <w:noProof/>
        </w:rPr>
        <w:t>12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56EC0">
        <w:rPr>
          <w:noProof/>
        </w:rPr>
        <w:fldChar w:fldCharType="begin"/>
      </w:r>
      <w:r>
        <w:rPr>
          <w:noProof/>
        </w:rPr>
        <w:instrText xml:space="preserve"> PAGEREF _Toc471897517 \h </w:instrText>
      </w:r>
      <w:r w:rsidR="00956EC0">
        <w:rPr>
          <w:noProof/>
        </w:rPr>
      </w:r>
      <w:r w:rsidR="00956EC0">
        <w:rPr>
          <w:noProof/>
        </w:rPr>
        <w:fldChar w:fldCharType="separate"/>
      </w:r>
      <w:r w:rsidR="0040274D">
        <w:rPr>
          <w:noProof/>
        </w:rPr>
        <w:t>12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56EC0">
        <w:rPr>
          <w:noProof/>
        </w:rPr>
        <w:fldChar w:fldCharType="begin"/>
      </w:r>
      <w:r>
        <w:rPr>
          <w:noProof/>
        </w:rPr>
        <w:instrText xml:space="preserve"> PAGEREF _Toc471897518 \h </w:instrText>
      </w:r>
      <w:r w:rsidR="00956EC0">
        <w:rPr>
          <w:noProof/>
        </w:rPr>
      </w:r>
      <w:r w:rsidR="00956EC0">
        <w:rPr>
          <w:noProof/>
        </w:rPr>
        <w:fldChar w:fldCharType="separate"/>
      </w:r>
      <w:r w:rsidR="0040274D">
        <w:rPr>
          <w:noProof/>
        </w:rPr>
        <w:t>13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56EC0">
        <w:rPr>
          <w:noProof/>
        </w:rPr>
        <w:fldChar w:fldCharType="begin"/>
      </w:r>
      <w:r>
        <w:rPr>
          <w:noProof/>
        </w:rPr>
        <w:instrText xml:space="preserve"> PAGEREF _Toc471897533 \h </w:instrText>
      </w:r>
      <w:r w:rsidR="00956EC0">
        <w:rPr>
          <w:noProof/>
        </w:rPr>
      </w:r>
      <w:r w:rsidR="00956EC0">
        <w:rPr>
          <w:noProof/>
        </w:rPr>
        <w:fldChar w:fldCharType="separate"/>
      </w:r>
      <w:r w:rsidR="0040274D">
        <w:rPr>
          <w:noProof/>
        </w:rPr>
        <w:t>29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56EC0">
        <w:rPr>
          <w:noProof/>
        </w:rPr>
        <w:fldChar w:fldCharType="begin"/>
      </w:r>
      <w:r>
        <w:rPr>
          <w:noProof/>
        </w:rPr>
        <w:instrText xml:space="preserve"> PAGEREF _Toc471897536 \h </w:instrText>
      </w:r>
      <w:r w:rsidR="00956EC0">
        <w:rPr>
          <w:noProof/>
        </w:rPr>
      </w:r>
      <w:r w:rsidR="00956EC0">
        <w:rPr>
          <w:noProof/>
        </w:rPr>
        <w:fldChar w:fldCharType="separate"/>
      </w:r>
      <w:r w:rsidR="0040274D">
        <w:rPr>
          <w:noProof/>
        </w:rPr>
        <w:t>30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56EC0">
        <w:rPr>
          <w:noProof/>
        </w:rPr>
        <w:fldChar w:fldCharType="begin"/>
      </w:r>
      <w:r>
        <w:rPr>
          <w:noProof/>
        </w:rPr>
        <w:instrText xml:space="preserve"> PAGEREF _Toc471897537 \h </w:instrText>
      </w:r>
      <w:r w:rsidR="00956EC0">
        <w:rPr>
          <w:noProof/>
        </w:rPr>
      </w:r>
      <w:r w:rsidR="00956EC0">
        <w:rPr>
          <w:noProof/>
        </w:rPr>
        <w:fldChar w:fldCharType="separate"/>
      </w:r>
      <w:r w:rsidR="0040274D">
        <w:rPr>
          <w:noProof/>
        </w:rPr>
        <w:t>30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56EC0">
        <w:rPr>
          <w:noProof/>
        </w:rPr>
        <w:fldChar w:fldCharType="begin"/>
      </w:r>
      <w:r>
        <w:rPr>
          <w:noProof/>
        </w:rPr>
        <w:instrText xml:space="preserve"> PAGEREF _Toc471897542 \h </w:instrText>
      </w:r>
      <w:r w:rsidR="00956EC0">
        <w:rPr>
          <w:noProof/>
        </w:rPr>
      </w:r>
      <w:r w:rsidR="00956EC0">
        <w:rPr>
          <w:noProof/>
        </w:rPr>
        <w:fldChar w:fldCharType="separate"/>
      </w:r>
      <w:r w:rsidR="0040274D">
        <w:rPr>
          <w:noProof/>
        </w:rPr>
        <w:t>32</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956EC0">
        <w:rPr>
          <w:noProof/>
        </w:rPr>
        <w:fldChar w:fldCharType="begin"/>
      </w:r>
      <w:r>
        <w:rPr>
          <w:noProof/>
        </w:rPr>
        <w:instrText xml:space="preserve"> PAGEREF _Toc471897543 \h </w:instrText>
      </w:r>
      <w:r w:rsidR="00956EC0">
        <w:rPr>
          <w:noProof/>
        </w:rPr>
      </w:r>
      <w:r w:rsidR="00956EC0">
        <w:rPr>
          <w:noProof/>
        </w:rPr>
        <w:fldChar w:fldCharType="separate"/>
      </w:r>
      <w:r w:rsidR="0040274D">
        <w:rPr>
          <w:noProof/>
        </w:rPr>
        <w:t>33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56EC0">
        <w:rPr>
          <w:noProof/>
        </w:rPr>
        <w:fldChar w:fldCharType="begin"/>
      </w:r>
      <w:r>
        <w:rPr>
          <w:noProof/>
        </w:rPr>
        <w:instrText xml:space="preserve"> PAGEREF _Toc471897544 \h </w:instrText>
      </w:r>
      <w:r w:rsidR="00956EC0">
        <w:rPr>
          <w:noProof/>
        </w:rPr>
      </w:r>
      <w:r w:rsidR="00956EC0">
        <w:rPr>
          <w:noProof/>
        </w:rPr>
        <w:fldChar w:fldCharType="separate"/>
      </w:r>
      <w:r w:rsidR="0040274D">
        <w:rPr>
          <w:noProof/>
        </w:rPr>
        <w:t>35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56EC0">
        <w:rPr>
          <w:noProof/>
        </w:rPr>
        <w:fldChar w:fldCharType="begin"/>
      </w:r>
      <w:r>
        <w:rPr>
          <w:noProof/>
        </w:rPr>
        <w:instrText xml:space="preserve"> PAGEREF _Toc471897545 \h </w:instrText>
      </w:r>
      <w:r w:rsidR="00956EC0">
        <w:rPr>
          <w:noProof/>
        </w:rPr>
      </w:r>
      <w:r w:rsidR="00956EC0">
        <w:rPr>
          <w:noProof/>
        </w:rPr>
        <w:fldChar w:fldCharType="separate"/>
      </w:r>
      <w:r w:rsidR="0040274D">
        <w:rPr>
          <w:noProof/>
        </w:rPr>
        <w:t>35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956EC0">
        <w:rPr>
          <w:noProof/>
        </w:rPr>
        <w:fldChar w:fldCharType="begin"/>
      </w:r>
      <w:r>
        <w:rPr>
          <w:noProof/>
        </w:rPr>
        <w:instrText xml:space="preserve"> PAGEREF _Toc471897546 \h </w:instrText>
      </w:r>
      <w:r w:rsidR="00956EC0">
        <w:rPr>
          <w:noProof/>
        </w:rPr>
      </w:r>
      <w:r w:rsidR="00956EC0">
        <w:rPr>
          <w:noProof/>
        </w:rPr>
        <w:fldChar w:fldCharType="separate"/>
      </w:r>
      <w:r w:rsidR="0040274D">
        <w:rPr>
          <w:noProof/>
        </w:rPr>
        <w:t>35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56EC0">
        <w:rPr>
          <w:noProof/>
        </w:rPr>
        <w:fldChar w:fldCharType="begin"/>
      </w:r>
      <w:r>
        <w:rPr>
          <w:noProof/>
        </w:rPr>
        <w:instrText xml:space="preserve"> PAGEREF _Toc471897547 \h </w:instrText>
      </w:r>
      <w:r w:rsidR="00956EC0">
        <w:rPr>
          <w:noProof/>
        </w:rPr>
      </w:r>
      <w:r w:rsidR="00956EC0">
        <w:rPr>
          <w:noProof/>
        </w:rPr>
        <w:fldChar w:fldCharType="separate"/>
      </w:r>
      <w:r w:rsidR="0040274D">
        <w:rPr>
          <w:noProof/>
        </w:rPr>
        <w:t>37</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956EC0">
        <w:rPr>
          <w:noProof/>
        </w:rPr>
        <w:fldChar w:fldCharType="begin"/>
      </w:r>
      <w:r>
        <w:rPr>
          <w:noProof/>
        </w:rPr>
        <w:instrText xml:space="preserve"> PAGEREF _Toc471897548 \h </w:instrText>
      </w:r>
      <w:r w:rsidR="00956EC0">
        <w:rPr>
          <w:noProof/>
        </w:rPr>
      </w:r>
      <w:r w:rsidR="00956EC0">
        <w:rPr>
          <w:noProof/>
        </w:rPr>
        <w:fldChar w:fldCharType="separate"/>
      </w:r>
      <w:r w:rsidR="0040274D">
        <w:rPr>
          <w:noProof/>
        </w:rPr>
        <w:t>38</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56EC0">
        <w:rPr>
          <w:noProof/>
        </w:rPr>
        <w:fldChar w:fldCharType="begin"/>
      </w:r>
      <w:r>
        <w:rPr>
          <w:noProof/>
        </w:rPr>
        <w:instrText xml:space="preserve"> PAGEREF _Toc471897549 \h </w:instrText>
      </w:r>
      <w:r w:rsidR="00956EC0">
        <w:rPr>
          <w:noProof/>
        </w:rPr>
      </w:r>
      <w:r w:rsidR="00956EC0">
        <w:rPr>
          <w:noProof/>
        </w:rPr>
        <w:fldChar w:fldCharType="separate"/>
      </w:r>
      <w:r w:rsidR="0040274D">
        <w:rPr>
          <w:noProof/>
        </w:rPr>
        <w:t>39</w:t>
      </w:r>
      <w:r w:rsidR="00956EC0">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56EC0">
        <w:rPr>
          <w:noProof/>
        </w:rPr>
        <w:fldChar w:fldCharType="begin"/>
      </w:r>
      <w:r>
        <w:rPr>
          <w:noProof/>
        </w:rPr>
        <w:instrText xml:space="preserve"> PAGEREF _Toc471897550 \h </w:instrText>
      </w:r>
      <w:r w:rsidR="00956EC0">
        <w:rPr>
          <w:noProof/>
        </w:rPr>
      </w:r>
      <w:r w:rsidR="00956EC0">
        <w:rPr>
          <w:noProof/>
        </w:rPr>
        <w:fldChar w:fldCharType="separate"/>
      </w:r>
      <w:r w:rsidR="0040274D">
        <w:rPr>
          <w:noProof/>
        </w:rPr>
        <w:t>40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956EC0">
        <w:rPr>
          <w:noProof/>
        </w:rPr>
        <w:fldChar w:fldCharType="begin"/>
      </w:r>
      <w:r>
        <w:rPr>
          <w:noProof/>
        </w:rPr>
        <w:instrText xml:space="preserve"> PAGEREF _Toc471897551 \h </w:instrText>
      </w:r>
      <w:r w:rsidR="00956EC0">
        <w:rPr>
          <w:noProof/>
        </w:rPr>
      </w:r>
      <w:r w:rsidR="00956EC0">
        <w:rPr>
          <w:noProof/>
        </w:rPr>
        <w:fldChar w:fldCharType="separate"/>
      </w:r>
      <w:r w:rsidR="0040274D">
        <w:rPr>
          <w:noProof/>
        </w:rPr>
        <w:t>40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956EC0">
        <w:rPr>
          <w:noProof/>
        </w:rPr>
        <w:fldChar w:fldCharType="begin"/>
      </w:r>
      <w:r>
        <w:rPr>
          <w:noProof/>
        </w:rPr>
        <w:instrText xml:space="preserve"> PAGEREF _Toc471897553 \h </w:instrText>
      </w:r>
      <w:r w:rsidR="00956EC0">
        <w:rPr>
          <w:noProof/>
        </w:rPr>
      </w:r>
      <w:r w:rsidR="00956EC0">
        <w:rPr>
          <w:noProof/>
        </w:rPr>
        <w:fldChar w:fldCharType="separate"/>
      </w:r>
      <w:r w:rsidR="0040274D">
        <w:rPr>
          <w:noProof/>
        </w:rPr>
        <w:t>40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956EC0">
        <w:rPr>
          <w:noProof/>
        </w:rPr>
        <w:fldChar w:fldCharType="begin"/>
      </w:r>
      <w:r>
        <w:rPr>
          <w:noProof/>
        </w:rPr>
        <w:instrText xml:space="preserve"> PAGEREF _Toc471897555 \h </w:instrText>
      </w:r>
      <w:r w:rsidR="00956EC0">
        <w:rPr>
          <w:noProof/>
        </w:rPr>
      </w:r>
      <w:r w:rsidR="00956EC0">
        <w:rPr>
          <w:noProof/>
        </w:rPr>
        <w:fldChar w:fldCharType="separate"/>
      </w:r>
      <w:r w:rsidR="0040274D">
        <w:rPr>
          <w:noProof/>
        </w:rPr>
        <w:t>40</w:t>
      </w:r>
      <w:r w:rsidR="00956EC0">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56EC0">
        <w:rPr>
          <w:noProof/>
        </w:rPr>
        <w:fldChar w:fldCharType="begin"/>
      </w:r>
      <w:r>
        <w:rPr>
          <w:noProof/>
        </w:rPr>
        <w:instrText xml:space="preserve"> PAGEREF _Toc471897557 \h </w:instrText>
      </w:r>
      <w:r w:rsidR="00956EC0">
        <w:rPr>
          <w:noProof/>
        </w:rPr>
      </w:r>
      <w:r w:rsidR="00956EC0">
        <w:rPr>
          <w:noProof/>
        </w:rPr>
        <w:fldChar w:fldCharType="separate"/>
      </w:r>
      <w:r w:rsidR="0040274D">
        <w:rPr>
          <w:noProof/>
        </w:rPr>
        <w:t>41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56EC0">
        <w:rPr>
          <w:noProof/>
        </w:rPr>
        <w:fldChar w:fldCharType="begin"/>
      </w:r>
      <w:r>
        <w:rPr>
          <w:noProof/>
        </w:rPr>
        <w:instrText xml:space="preserve"> PAGEREF _Toc471897558 \h </w:instrText>
      </w:r>
      <w:r w:rsidR="00956EC0">
        <w:rPr>
          <w:noProof/>
        </w:rPr>
      </w:r>
      <w:r w:rsidR="00956EC0">
        <w:rPr>
          <w:noProof/>
        </w:rPr>
        <w:fldChar w:fldCharType="separate"/>
      </w:r>
      <w:r w:rsidR="0040274D">
        <w:rPr>
          <w:noProof/>
        </w:rPr>
        <w:t>41</w:t>
      </w:r>
      <w:r w:rsidR="00956EC0">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56EC0">
        <w:rPr>
          <w:noProof/>
        </w:rPr>
        <w:fldChar w:fldCharType="begin"/>
      </w:r>
      <w:r>
        <w:rPr>
          <w:noProof/>
        </w:rPr>
        <w:instrText xml:space="preserve"> PAGEREF _Toc471897561 \h </w:instrText>
      </w:r>
      <w:r w:rsidR="00956EC0">
        <w:rPr>
          <w:noProof/>
        </w:rPr>
      </w:r>
      <w:r w:rsidR="00956EC0">
        <w:rPr>
          <w:noProof/>
        </w:rPr>
        <w:fldChar w:fldCharType="separate"/>
      </w:r>
      <w:r w:rsidR="0040274D">
        <w:rPr>
          <w:noProof/>
        </w:rPr>
        <w:t>45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956EC0">
        <w:rPr>
          <w:noProof/>
        </w:rPr>
        <w:fldChar w:fldCharType="begin"/>
      </w:r>
      <w:r>
        <w:rPr>
          <w:noProof/>
        </w:rPr>
        <w:instrText xml:space="preserve"> PAGEREF _Toc471897563 \h </w:instrText>
      </w:r>
      <w:r w:rsidR="00956EC0">
        <w:rPr>
          <w:noProof/>
        </w:rPr>
      </w:r>
      <w:r w:rsidR="00956EC0">
        <w:rPr>
          <w:noProof/>
        </w:rPr>
        <w:fldChar w:fldCharType="separate"/>
      </w:r>
      <w:r w:rsidR="0040274D">
        <w:rPr>
          <w:noProof/>
        </w:rPr>
        <w:t>47</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956EC0">
        <w:rPr>
          <w:noProof/>
        </w:rPr>
        <w:fldChar w:fldCharType="begin"/>
      </w:r>
      <w:r>
        <w:rPr>
          <w:noProof/>
        </w:rPr>
        <w:instrText xml:space="preserve"> PAGEREF _Toc471897566 \h </w:instrText>
      </w:r>
      <w:r w:rsidR="00956EC0">
        <w:rPr>
          <w:noProof/>
        </w:rPr>
      </w:r>
      <w:r w:rsidR="00956EC0">
        <w:rPr>
          <w:noProof/>
        </w:rPr>
        <w:fldChar w:fldCharType="separate"/>
      </w:r>
      <w:r w:rsidR="0040274D">
        <w:rPr>
          <w:noProof/>
        </w:rPr>
        <w:t>49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956EC0">
        <w:rPr>
          <w:noProof/>
        </w:rPr>
        <w:fldChar w:fldCharType="begin"/>
      </w:r>
      <w:r>
        <w:rPr>
          <w:noProof/>
        </w:rPr>
        <w:instrText xml:space="preserve"> PAGEREF _Toc471897569 \h </w:instrText>
      </w:r>
      <w:r w:rsidR="00956EC0">
        <w:rPr>
          <w:noProof/>
        </w:rPr>
      </w:r>
      <w:r w:rsidR="00956EC0">
        <w:rPr>
          <w:noProof/>
        </w:rPr>
        <w:fldChar w:fldCharType="separate"/>
      </w:r>
      <w:r w:rsidR="0040274D">
        <w:rPr>
          <w:noProof/>
        </w:rPr>
        <w:t>51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956EC0">
        <w:rPr>
          <w:noProof/>
        </w:rPr>
        <w:fldChar w:fldCharType="begin"/>
      </w:r>
      <w:r>
        <w:rPr>
          <w:noProof/>
        </w:rPr>
        <w:instrText xml:space="preserve"> PAGEREF _Toc471897572 \h </w:instrText>
      </w:r>
      <w:r w:rsidR="00956EC0">
        <w:rPr>
          <w:noProof/>
        </w:rPr>
      </w:r>
      <w:r w:rsidR="00956EC0">
        <w:rPr>
          <w:noProof/>
        </w:rPr>
        <w:fldChar w:fldCharType="separate"/>
      </w:r>
      <w:r w:rsidR="0040274D">
        <w:rPr>
          <w:noProof/>
        </w:rPr>
        <w:t>53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956EC0">
        <w:rPr>
          <w:noProof/>
        </w:rPr>
        <w:fldChar w:fldCharType="begin"/>
      </w:r>
      <w:r>
        <w:rPr>
          <w:noProof/>
        </w:rPr>
        <w:instrText xml:space="preserve"> PAGEREF _Toc471897575 \h </w:instrText>
      </w:r>
      <w:r w:rsidR="00956EC0">
        <w:rPr>
          <w:noProof/>
        </w:rPr>
      </w:r>
      <w:r w:rsidR="00956EC0">
        <w:rPr>
          <w:noProof/>
        </w:rPr>
        <w:fldChar w:fldCharType="separate"/>
      </w:r>
      <w:r w:rsidR="0040274D">
        <w:rPr>
          <w:noProof/>
        </w:rPr>
        <w:t>55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956EC0">
        <w:rPr>
          <w:noProof/>
        </w:rPr>
        <w:fldChar w:fldCharType="begin"/>
      </w:r>
      <w:r>
        <w:rPr>
          <w:noProof/>
        </w:rPr>
        <w:instrText xml:space="preserve"> PAGEREF _Toc471897578 \h </w:instrText>
      </w:r>
      <w:r w:rsidR="00956EC0">
        <w:rPr>
          <w:noProof/>
        </w:rPr>
      </w:r>
      <w:r w:rsidR="00956EC0">
        <w:rPr>
          <w:noProof/>
        </w:rPr>
        <w:fldChar w:fldCharType="separate"/>
      </w:r>
      <w:r w:rsidR="0040274D">
        <w:rPr>
          <w:noProof/>
        </w:rPr>
        <w:t>57</w:t>
      </w:r>
      <w:r w:rsidR="00956EC0">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956EC0">
        <w:rPr>
          <w:noProof/>
        </w:rPr>
        <w:fldChar w:fldCharType="begin"/>
      </w:r>
      <w:r>
        <w:rPr>
          <w:noProof/>
        </w:rPr>
        <w:instrText xml:space="preserve"> PAGEREF _Toc471897580 \h </w:instrText>
      </w:r>
      <w:r w:rsidR="00956EC0">
        <w:rPr>
          <w:noProof/>
        </w:rPr>
      </w:r>
      <w:r w:rsidR="00956EC0">
        <w:rPr>
          <w:noProof/>
        </w:rPr>
        <w:fldChar w:fldCharType="separate"/>
      </w:r>
      <w:r w:rsidR="0040274D">
        <w:rPr>
          <w:noProof/>
        </w:rPr>
        <w:t>59</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956EC0">
        <w:rPr>
          <w:noProof/>
        </w:rPr>
        <w:fldChar w:fldCharType="begin"/>
      </w:r>
      <w:r>
        <w:rPr>
          <w:noProof/>
        </w:rPr>
        <w:instrText xml:space="preserve"> PAGEREF _Toc471897582 \h </w:instrText>
      </w:r>
      <w:r w:rsidR="00956EC0">
        <w:rPr>
          <w:noProof/>
        </w:rPr>
      </w:r>
      <w:r w:rsidR="00956EC0">
        <w:rPr>
          <w:noProof/>
        </w:rPr>
        <w:fldChar w:fldCharType="separate"/>
      </w:r>
      <w:r w:rsidR="0040274D">
        <w:rPr>
          <w:noProof/>
        </w:rPr>
        <w:t>64</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956EC0">
        <w:rPr>
          <w:noProof/>
        </w:rPr>
        <w:fldChar w:fldCharType="begin"/>
      </w:r>
      <w:r>
        <w:rPr>
          <w:noProof/>
        </w:rPr>
        <w:instrText xml:space="preserve"> PAGEREF _Toc471897585 \h </w:instrText>
      </w:r>
      <w:r w:rsidR="00956EC0">
        <w:rPr>
          <w:noProof/>
        </w:rPr>
      </w:r>
      <w:r w:rsidR="00956EC0">
        <w:rPr>
          <w:noProof/>
        </w:rPr>
        <w:fldChar w:fldCharType="separate"/>
      </w:r>
      <w:r w:rsidR="0040274D">
        <w:rPr>
          <w:noProof/>
        </w:rPr>
        <w:t>66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956EC0">
        <w:rPr>
          <w:noProof/>
        </w:rPr>
        <w:fldChar w:fldCharType="begin"/>
      </w:r>
      <w:r>
        <w:rPr>
          <w:noProof/>
        </w:rPr>
        <w:instrText xml:space="preserve"> PAGEREF _Toc471897588 \h </w:instrText>
      </w:r>
      <w:r w:rsidR="00956EC0">
        <w:rPr>
          <w:noProof/>
        </w:rPr>
      </w:r>
      <w:r w:rsidR="00956EC0">
        <w:rPr>
          <w:noProof/>
        </w:rPr>
        <w:fldChar w:fldCharType="separate"/>
      </w:r>
      <w:r w:rsidR="0040274D">
        <w:rPr>
          <w:noProof/>
        </w:rPr>
        <w:t>68</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956EC0">
        <w:rPr>
          <w:noProof/>
        </w:rPr>
        <w:fldChar w:fldCharType="begin"/>
      </w:r>
      <w:r>
        <w:rPr>
          <w:noProof/>
        </w:rPr>
        <w:instrText xml:space="preserve"> PAGEREF _Toc471897591 \h </w:instrText>
      </w:r>
      <w:r w:rsidR="00956EC0">
        <w:rPr>
          <w:noProof/>
        </w:rPr>
      </w:r>
      <w:r w:rsidR="00956EC0">
        <w:rPr>
          <w:noProof/>
        </w:rPr>
        <w:fldChar w:fldCharType="separate"/>
      </w:r>
      <w:r w:rsidR="0040274D">
        <w:rPr>
          <w:noProof/>
        </w:rPr>
        <w:t>71</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956EC0">
        <w:rPr>
          <w:noProof/>
        </w:rPr>
        <w:fldChar w:fldCharType="begin"/>
      </w:r>
      <w:r>
        <w:rPr>
          <w:noProof/>
        </w:rPr>
        <w:instrText xml:space="preserve"> PAGEREF _Toc471897594 \h </w:instrText>
      </w:r>
      <w:r w:rsidR="00956EC0">
        <w:rPr>
          <w:noProof/>
        </w:rPr>
      </w:r>
      <w:r w:rsidR="00956EC0">
        <w:rPr>
          <w:noProof/>
        </w:rPr>
        <w:fldChar w:fldCharType="separate"/>
      </w:r>
      <w:r w:rsidR="0040274D">
        <w:rPr>
          <w:noProof/>
        </w:rPr>
        <w:t>73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956EC0">
        <w:rPr>
          <w:noProof/>
        </w:rPr>
        <w:fldChar w:fldCharType="begin"/>
      </w:r>
      <w:r>
        <w:rPr>
          <w:noProof/>
        </w:rPr>
        <w:instrText xml:space="preserve"> PAGEREF _Toc471897597 \h </w:instrText>
      </w:r>
      <w:r w:rsidR="00956EC0">
        <w:rPr>
          <w:noProof/>
        </w:rPr>
      </w:r>
      <w:r w:rsidR="00956EC0">
        <w:rPr>
          <w:noProof/>
        </w:rPr>
        <w:fldChar w:fldCharType="separate"/>
      </w:r>
      <w:r w:rsidR="0040274D">
        <w:rPr>
          <w:noProof/>
        </w:rPr>
        <w:t>76</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956EC0">
        <w:rPr>
          <w:noProof/>
        </w:rPr>
        <w:fldChar w:fldCharType="begin"/>
      </w:r>
      <w:r>
        <w:rPr>
          <w:noProof/>
        </w:rPr>
        <w:instrText xml:space="preserve"> PAGEREF _Toc471897602 \h </w:instrText>
      </w:r>
      <w:r w:rsidR="00956EC0">
        <w:rPr>
          <w:noProof/>
        </w:rPr>
      </w:r>
      <w:r w:rsidR="00956EC0">
        <w:rPr>
          <w:noProof/>
        </w:rPr>
        <w:fldChar w:fldCharType="separate"/>
      </w:r>
      <w:r w:rsidR="0040274D">
        <w:rPr>
          <w:noProof/>
        </w:rPr>
        <w:t>80</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956EC0">
        <w:rPr>
          <w:noProof/>
        </w:rPr>
        <w:fldChar w:fldCharType="begin"/>
      </w:r>
      <w:r>
        <w:rPr>
          <w:noProof/>
        </w:rPr>
        <w:instrText xml:space="preserve"> PAGEREF _Toc471897605 \h </w:instrText>
      </w:r>
      <w:r w:rsidR="00956EC0">
        <w:rPr>
          <w:noProof/>
        </w:rPr>
      </w:r>
      <w:r w:rsidR="00956EC0">
        <w:rPr>
          <w:noProof/>
        </w:rPr>
        <w:fldChar w:fldCharType="separate"/>
      </w:r>
      <w:r w:rsidR="0040274D">
        <w:rPr>
          <w:noProof/>
        </w:rPr>
        <w:t>83</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956EC0">
        <w:rPr>
          <w:noProof/>
        </w:rPr>
        <w:fldChar w:fldCharType="begin"/>
      </w:r>
      <w:r>
        <w:rPr>
          <w:noProof/>
        </w:rPr>
        <w:instrText xml:space="preserve"> PAGEREF _Toc471897608 \h </w:instrText>
      </w:r>
      <w:r w:rsidR="00956EC0">
        <w:rPr>
          <w:noProof/>
        </w:rPr>
      </w:r>
      <w:r w:rsidR="00956EC0">
        <w:rPr>
          <w:noProof/>
        </w:rPr>
        <w:fldChar w:fldCharType="separate"/>
      </w:r>
      <w:r w:rsidR="0040274D">
        <w:rPr>
          <w:noProof/>
        </w:rPr>
        <w:t>85</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956EC0">
        <w:rPr>
          <w:noProof/>
        </w:rPr>
        <w:fldChar w:fldCharType="begin"/>
      </w:r>
      <w:r>
        <w:rPr>
          <w:noProof/>
        </w:rPr>
        <w:instrText xml:space="preserve"> PAGEREF _Toc471897611 \h </w:instrText>
      </w:r>
      <w:r w:rsidR="00956EC0">
        <w:rPr>
          <w:noProof/>
        </w:rPr>
      </w:r>
      <w:r w:rsidR="00956EC0">
        <w:rPr>
          <w:noProof/>
        </w:rPr>
        <w:fldChar w:fldCharType="separate"/>
      </w:r>
      <w:r w:rsidR="0040274D">
        <w:rPr>
          <w:noProof/>
        </w:rPr>
        <w:t>87</w:t>
      </w:r>
      <w:r w:rsidR="00956EC0">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956EC0">
        <w:rPr>
          <w:noProof/>
        </w:rPr>
        <w:fldChar w:fldCharType="begin"/>
      </w:r>
      <w:r>
        <w:rPr>
          <w:noProof/>
        </w:rPr>
        <w:instrText xml:space="preserve"> PAGEREF _Toc471897614 \h </w:instrText>
      </w:r>
      <w:r w:rsidR="00956EC0">
        <w:rPr>
          <w:noProof/>
        </w:rPr>
      </w:r>
      <w:r w:rsidR="00956EC0">
        <w:rPr>
          <w:noProof/>
        </w:rPr>
        <w:fldChar w:fldCharType="separate"/>
      </w:r>
      <w:r w:rsidR="0040274D">
        <w:rPr>
          <w:noProof/>
        </w:rPr>
        <w:t>89</w:t>
      </w:r>
      <w:r w:rsidR="00956EC0">
        <w:rPr>
          <w:noProof/>
        </w:rPr>
        <w:fldChar w:fldCharType="end"/>
      </w:r>
    </w:p>
    <w:p w:rsidR="00717F60" w:rsidRPr="00E71A48" w:rsidRDefault="00956EC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234E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234E3C">
        <w:rPr>
          <w:iCs/>
          <w:sz w:val="24"/>
          <w:szCs w:val="24"/>
        </w:rPr>
        <w:t xml:space="preserve">Заказчик, являющийся Организатором запроса предложений </w:t>
      </w:r>
      <w:r w:rsidR="007556FF" w:rsidRPr="00234E3C">
        <w:rPr>
          <w:iCs/>
          <w:sz w:val="24"/>
          <w:szCs w:val="24"/>
        </w:rPr>
        <w:t>– ПАО «МРСК Центра» (далее – Заказчик или Организатор)</w:t>
      </w:r>
      <w:r w:rsidRPr="00234E3C">
        <w:rPr>
          <w:iCs/>
          <w:sz w:val="24"/>
          <w:szCs w:val="24"/>
        </w:rPr>
        <w:t xml:space="preserve"> (почтовый адрес:</w:t>
      </w:r>
      <w:proofErr w:type="gramEnd"/>
      <w:r w:rsidR="007556FF" w:rsidRPr="00234E3C">
        <w:rPr>
          <w:iCs/>
          <w:sz w:val="24"/>
          <w:szCs w:val="24"/>
        </w:rPr>
        <w:t xml:space="preserve"> </w:t>
      </w:r>
      <w:bookmarkEnd w:id="10"/>
      <w:r w:rsidR="00234E3C" w:rsidRPr="00234E3C">
        <w:rPr>
          <w:iCs/>
          <w:sz w:val="24"/>
          <w:szCs w:val="24"/>
        </w:rPr>
        <w:t xml:space="preserve">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контактный телефон: (4832) 67-23-68, адрес электронной почты: </w:t>
      </w:r>
      <w:hyperlink r:id="rId18" w:history="1">
        <w:proofErr w:type="gramStart"/>
        <w:r w:rsidR="00234E3C" w:rsidRPr="00234E3C">
          <w:rPr>
            <w:rStyle w:val="a7"/>
            <w:iCs/>
            <w:sz w:val="24"/>
            <w:szCs w:val="24"/>
          </w:rPr>
          <w:t>Kuznetsov.PN@mrsk-1.ru</w:t>
        </w:r>
      </w:hyperlink>
      <w:r w:rsidR="00234E3C" w:rsidRPr="00234E3C">
        <w:rPr>
          <w:rStyle w:val="a7"/>
          <w:color w:val="auto"/>
          <w:sz w:val="24"/>
          <w:szCs w:val="24"/>
          <w:u w:val="none"/>
        </w:rPr>
        <w:t>),</w:t>
      </w:r>
      <w:r w:rsidR="00234E3C" w:rsidRPr="00234E3C">
        <w:rPr>
          <w:sz w:val="24"/>
          <w:szCs w:val="24"/>
        </w:rPr>
        <w:t xml:space="preserve"> </w:t>
      </w:r>
      <w:r w:rsidR="00234E3C" w:rsidRPr="00234E3C">
        <w:rPr>
          <w:iCs/>
          <w:sz w:val="24"/>
          <w:szCs w:val="24"/>
        </w:rPr>
        <w:t>Извещением</w:t>
      </w:r>
      <w:r w:rsidR="00234E3C" w:rsidRPr="00234E3C">
        <w:rPr>
          <w:sz w:val="24"/>
          <w:szCs w:val="24"/>
        </w:rPr>
        <w:t xml:space="preserve"> о проведении открытого </w:t>
      </w:r>
      <w:r w:rsidR="00234E3C" w:rsidRPr="00234E3C">
        <w:rPr>
          <w:iCs/>
          <w:sz w:val="24"/>
          <w:szCs w:val="24"/>
        </w:rPr>
        <w:t>запроса предложений</w:t>
      </w:r>
      <w:r w:rsidR="00234E3C" w:rsidRPr="00234E3C">
        <w:rPr>
          <w:sz w:val="24"/>
          <w:szCs w:val="24"/>
        </w:rPr>
        <w:t xml:space="preserve">, опубликованным </w:t>
      </w:r>
      <w:r w:rsidR="00234E3C" w:rsidRPr="00234E3C">
        <w:rPr>
          <w:b/>
          <w:sz w:val="24"/>
          <w:szCs w:val="24"/>
        </w:rPr>
        <w:t>«</w:t>
      </w:r>
      <w:r w:rsidR="00234E3C">
        <w:rPr>
          <w:b/>
          <w:sz w:val="24"/>
          <w:szCs w:val="24"/>
        </w:rPr>
        <w:t>20</w:t>
      </w:r>
      <w:r w:rsidR="00234E3C" w:rsidRPr="00234E3C">
        <w:rPr>
          <w:b/>
          <w:sz w:val="24"/>
          <w:szCs w:val="24"/>
        </w:rPr>
        <w:t xml:space="preserve">» </w:t>
      </w:r>
      <w:r w:rsidR="00234E3C">
        <w:rPr>
          <w:b/>
          <w:sz w:val="24"/>
          <w:szCs w:val="24"/>
        </w:rPr>
        <w:t>февраля</w:t>
      </w:r>
      <w:r w:rsidR="00234E3C" w:rsidRPr="00234E3C">
        <w:rPr>
          <w:b/>
          <w:sz w:val="24"/>
          <w:szCs w:val="24"/>
        </w:rPr>
        <w:t xml:space="preserve"> 2017 г.</w:t>
      </w:r>
      <w:r w:rsidR="00234E3C" w:rsidRPr="00234E3C">
        <w:rPr>
          <w:sz w:val="24"/>
          <w:szCs w:val="24"/>
        </w:rPr>
        <w:t xml:space="preserve"> на официальном сайте (</w:t>
      </w:r>
      <w:hyperlink r:id="rId19" w:history="1">
        <w:r w:rsidR="00234E3C" w:rsidRPr="00234E3C">
          <w:rPr>
            <w:rStyle w:val="a7"/>
            <w:sz w:val="24"/>
            <w:szCs w:val="24"/>
          </w:rPr>
          <w:t>www.zakupki.</w:t>
        </w:r>
        <w:r w:rsidR="00234E3C" w:rsidRPr="00234E3C">
          <w:rPr>
            <w:rStyle w:val="a7"/>
            <w:sz w:val="24"/>
            <w:szCs w:val="24"/>
            <w:lang w:val="en-US"/>
          </w:rPr>
          <w:t>gov</w:t>
        </w:r>
        <w:r w:rsidR="00234E3C" w:rsidRPr="00234E3C">
          <w:rPr>
            <w:rStyle w:val="a7"/>
            <w:sz w:val="24"/>
            <w:szCs w:val="24"/>
          </w:rPr>
          <w:t>.ru</w:t>
        </w:r>
      </w:hyperlink>
      <w:r w:rsidR="00234E3C" w:rsidRPr="00234E3C">
        <w:rPr>
          <w:sz w:val="24"/>
          <w:szCs w:val="24"/>
        </w:rPr>
        <w:t>),</w:t>
      </w:r>
      <w:r w:rsidR="00234E3C" w:rsidRPr="00234E3C">
        <w:rPr>
          <w:iCs/>
          <w:sz w:val="24"/>
          <w:szCs w:val="24"/>
        </w:rPr>
        <w:t xml:space="preserve"> </w:t>
      </w:r>
      <w:r w:rsidR="00234E3C" w:rsidRPr="00234E3C">
        <w:rPr>
          <w:sz w:val="24"/>
          <w:szCs w:val="24"/>
        </w:rPr>
        <w:t xml:space="preserve">на сайте </w:t>
      </w:r>
      <w:r w:rsidR="00234E3C" w:rsidRPr="00234E3C">
        <w:rPr>
          <w:iCs/>
          <w:sz w:val="24"/>
          <w:szCs w:val="24"/>
        </w:rPr>
        <w:t>ПАО «МРСК Центра»</w:t>
      </w:r>
      <w:r w:rsidR="00234E3C" w:rsidRPr="00234E3C">
        <w:rPr>
          <w:sz w:val="24"/>
          <w:szCs w:val="24"/>
        </w:rPr>
        <w:t xml:space="preserve"> (</w:t>
      </w:r>
      <w:hyperlink r:id="rId20" w:history="1">
        <w:r w:rsidR="00234E3C" w:rsidRPr="00234E3C">
          <w:rPr>
            <w:rStyle w:val="a7"/>
            <w:sz w:val="24"/>
            <w:szCs w:val="24"/>
          </w:rPr>
          <w:t>www.mrsk-1.ru</w:t>
        </w:r>
      </w:hyperlink>
      <w:r w:rsidR="00234E3C" w:rsidRPr="00234E3C">
        <w:rPr>
          <w:sz w:val="24"/>
          <w:szCs w:val="24"/>
        </w:rPr>
        <w:t xml:space="preserve">), на сайте ЭТП, указанном в п. </w:t>
      </w:r>
      <w:r w:rsidR="00234E3C" w:rsidRPr="00234E3C">
        <w:rPr>
          <w:sz w:val="24"/>
          <w:szCs w:val="24"/>
        </w:rPr>
        <w:fldChar w:fldCharType="begin"/>
      </w:r>
      <w:r w:rsidR="00234E3C" w:rsidRPr="00234E3C">
        <w:rPr>
          <w:sz w:val="24"/>
          <w:szCs w:val="24"/>
        </w:rPr>
        <w:instrText xml:space="preserve"> REF _Ref440269836 \r \h  \* MERGEFORMAT </w:instrText>
      </w:r>
      <w:r w:rsidR="00234E3C" w:rsidRPr="00234E3C">
        <w:rPr>
          <w:sz w:val="24"/>
          <w:szCs w:val="24"/>
        </w:rPr>
      </w:r>
      <w:r w:rsidR="00234E3C" w:rsidRPr="00234E3C">
        <w:rPr>
          <w:sz w:val="24"/>
          <w:szCs w:val="24"/>
        </w:rPr>
        <w:fldChar w:fldCharType="separate"/>
      </w:r>
      <w:r w:rsidR="00234E3C" w:rsidRPr="00234E3C">
        <w:rPr>
          <w:sz w:val="24"/>
          <w:szCs w:val="24"/>
        </w:rPr>
        <w:t>1.1.2</w:t>
      </w:r>
      <w:r w:rsidR="00234E3C" w:rsidRPr="00234E3C">
        <w:rPr>
          <w:sz w:val="24"/>
          <w:szCs w:val="24"/>
        </w:rPr>
        <w:fldChar w:fldCharType="end"/>
      </w:r>
      <w:r w:rsidR="00234E3C" w:rsidRPr="00234E3C">
        <w:rPr>
          <w:sz w:val="24"/>
          <w:szCs w:val="24"/>
        </w:rPr>
        <w:t xml:space="preserve"> настоящей Документации, </w:t>
      </w:r>
      <w:r w:rsidR="00234E3C" w:rsidRPr="00234E3C">
        <w:rPr>
          <w:iCs/>
          <w:sz w:val="24"/>
          <w:szCs w:val="24"/>
        </w:rPr>
        <w:t xml:space="preserve"> приг</w:t>
      </w:r>
      <w:r w:rsidR="00234E3C" w:rsidRPr="00234E3C">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00234E3C" w:rsidRPr="00234E3C">
        <w:rPr>
          <w:sz w:val="24"/>
          <w:szCs w:val="24"/>
        </w:rPr>
        <w:t xml:space="preserve"> </w:t>
      </w:r>
      <w:proofErr w:type="gramStart"/>
      <w:r w:rsidR="00234E3C" w:rsidRPr="00234E3C">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w:t>
      </w:r>
      <w:r w:rsidR="00234E3C" w:rsidRPr="00234E3C">
        <w:rPr>
          <w:snapToGrid w:val="0"/>
          <w:sz w:val="24"/>
          <w:szCs w:val="24"/>
        </w:rPr>
        <w:t xml:space="preserve">Договора </w:t>
      </w:r>
      <w:r w:rsidR="00234E3C" w:rsidRPr="00234E3C">
        <w:rPr>
          <w:sz w:val="24"/>
          <w:szCs w:val="24"/>
        </w:rPr>
        <w:t>выполнения работ по оказанию услуги  «Установка и замена приборов учета электрической энергии» в целях исполнения обязательств</w:t>
      </w:r>
      <w:proofErr w:type="gramEnd"/>
      <w:r w:rsidR="00234E3C" w:rsidRPr="00234E3C">
        <w:rPr>
          <w:sz w:val="24"/>
          <w:szCs w:val="24"/>
        </w:rPr>
        <w:t xml:space="preserve"> </w:t>
      </w:r>
      <w:proofErr w:type="gramStart"/>
      <w:r w:rsidR="00234E3C" w:rsidRPr="00234E3C">
        <w:rPr>
          <w:sz w:val="24"/>
          <w:szCs w:val="24"/>
        </w:rPr>
        <w:t xml:space="preserve">по договорам оказания дополнительных услуг клиентам ПАО «МРСК Центра» </w:t>
      </w:r>
      <w:r w:rsidR="00234E3C" w:rsidRPr="00234E3C">
        <w:rPr>
          <w:sz w:val="24"/>
          <w:szCs w:val="24"/>
        </w:rPr>
        <w:t>(филиала «Брянскэнерго» расположенного по адресу:</w:t>
      </w:r>
      <w:proofErr w:type="gramEnd"/>
      <w:r w:rsidR="00234E3C" w:rsidRPr="00234E3C">
        <w:rPr>
          <w:sz w:val="24"/>
          <w:szCs w:val="24"/>
        </w:rPr>
        <w:t xml:space="preserve"> </w:t>
      </w:r>
      <w:proofErr w:type="gramStart"/>
      <w:r w:rsidR="00234E3C" w:rsidRPr="00234E3C">
        <w:rPr>
          <w:sz w:val="24"/>
          <w:szCs w:val="24"/>
        </w:rPr>
        <w:t>РФ, 241050, г. Брянск, ул. Советская, д. 35)</w:t>
      </w:r>
      <w:r w:rsidRPr="00234E3C">
        <w:rPr>
          <w:sz w:val="24"/>
          <w:szCs w:val="24"/>
        </w:rPr>
        <w:t>.</w:t>
      </w:r>
      <w:bookmarkEnd w:id="11"/>
      <w:bookmarkEnd w:id="12"/>
      <w:bookmarkEnd w:id="13"/>
      <w:proofErr w:type="gramEnd"/>
    </w:p>
    <w:p w:rsidR="00717F60" w:rsidRPr="00234E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34E3C">
        <w:rPr>
          <w:sz w:val="24"/>
          <w:szCs w:val="24"/>
        </w:rPr>
        <w:t xml:space="preserve">Настоящий </w:t>
      </w:r>
      <w:r w:rsidR="004B5EB3" w:rsidRPr="00234E3C">
        <w:rPr>
          <w:sz w:val="24"/>
          <w:szCs w:val="24"/>
        </w:rPr>
        <w:t>З</w:t>
      </w:r>
      <w:r w:rsidRPr="00234E3C">
        <w:rPr>
          <w:sz w:val="24"/>
          <w:szCs w:val="24"/>
        </w:rPr>
        <w:t xml:space="preserve">апрос предложений проводится в соответствии с правилами и с использованием функционала </w:t>
      </w:r>
      <w:r w:rsidR="00702B2C" w:rsidRPr="00234E3C">
        <w:rPr>
          <w:sz w:val="24"/>
          <w:szCs w:val="24"/>
        </w:rPr>
        <w:t>электронной торговой площадк</w:t>
      </w:r>
      <w:r w:rsidR="00414AB1" w:rsidRPr="00234E3C">
        <w:rPr>
          <w:sz w:val="24"/>
          <w:szCs w:val="24"/>
        </w:rPr>
        <w:t>и</w:t>
      </w:r>
      <w:r w:rsidR="00702B2C" w:rsidRPr="00234E3C">
        <w:rPr>
          <w:sz w:val="24"/>
          <w:szCs w:val="24"/>
        </w:rPr>
        <w:t xml:space="preserve"> </w:t>
      </w:r>
      <w:r w:rsidR="000D70B6" w:rsidRPr="00234E3C">
        <w:rPr>
          <w:sz w:val="24"/>
          <w:szCs w:val="24"/>
        </w:rPr>
        <w:t>П</w:t>
      </w:r>
      <w:r w:rsidR="00702B2C" w:rsidRPr="00234E3C">
        <w:rPr>
          <w:sz w:val="24"/>
          <w:szCs w:val="24"/>
        </w:rPr>
        <w:t>АО «</w:t>
      </w:r>
      <w:proofErr w:type="spellStart"/>
      <w:r w:rsidR="00702B2C" w:rsidRPr="00234E3C">
        <w:rPr>
          <w:sz w:val="24"/>
          <w:szCs w:val="24"/>
        </w:rPr>
        <w:t>Россети</w:t>
      </w:r>
      <w:proofErr w:type="spellEnd"/>
      <w:r w:rsidR="00702B2C" w:rsidRPr="00234E3C">
        <w:rPr>
          <w:sz w:val="24"/>
          <w:szCs w:val="24"/>
        </w:rPr>
        <w:t xml:space="preserve">» </w:t>
      </w:r>
      <w:hyperlink r:id="rId21" w:history="1">
        <w:r w:rsidR="00702B2C" w:rsidRPr="00234E3C">
          <w:rPr>
            <w:rStyle w:val="a7"/>
            <w:sz w:val="24"/>
            <w:szCs w:val="24"/>
          </w:rPr>
          <w:t>www.b2b-mrsk.ru</w:t>
        </w:r>
      </w:hyperlink>
      <w:r w:rsidR="00234E3C" w:rsidRPr="00234E3C">
        <w:rPr>
          <w:rStyle w:val="a7"/>
          <w:sz w:val="24"/>
          <w:szCs w:val="24"/>
          <w:u w:val="none"/>
        </w:rPr>
        <w:t xml:space="preserve"> </w:t>
      </w:r>
      <w:r w:rsidR="00702B2C" w:rsidRPr="00234E3C">
        <w:rPr>
          <w:sz w:val="24"/>
          <w:szCs w:val="24"/>
        </w:rPr>
        <w:t>(далее — ЭТП)</w:t>
      </w:r>
      <w:r w:rsidR="005B75A6" w:rsidRPr="00234E3C">
        <w:rPr>
          <w:sz w:val="24"/>
          <w:szCs w:val="24"/>
        </w:rPr>
        <w:t>.</w:t>
      </w:r>
      <w:bookmarkEnd w:id="14"/>
    </w:p>
    <w:p w:rsidR="00717F60" w:rsidRPr="00234E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34E3C">
        <w:rPr>
          <w:sz w:val="24"/>
          <w:szCs w:val="24"/>
        </w:rPr>
        <w:t>Заказчик</w:t>
      </w:r>
      <w:r w:rsidR="00702B2C" w:rsidRPr="00234E3C">
        <w:rPr>
          <w:sz w:val="24"/>
          <w:szCs w:val="24"/>
        </w:rPr>
        <w:t xml:space="preserve">: </w:t>
      </w:r>
      <w:r w:rsidRPr="00234E3C">
        <w:rPr>
          <w:sz w:val="24"/>
          <w:szCs w:val="24"/>
        </w:rPr>
        <w:t xml:space="preserve"> </w:t>
      </w:r>
      <w:r w:rsidR="00702B2C" w:rsidRPr="00234E3C">
        <w:rPr>
          <w:iCs/>
          <w:sz w:val="24"/>
          <w:szCs w:val="24"/>
        </w:rPr>
        <w:t>ПАО «МРСК Центра».</w:t>
      </w:r>
      <w:r w:rsidRPr="00234E3C">
        <w:rPr>
          <w:rStyle w:val="aa"/>
          <w:sz w:val="24"/>
          <w:szCs w:val="24"/>
        </w:rPr>
        <w:t xml:space="preserve"> </w:t>
      </w:r>
      <w:bookmarkEnd w:id="15"/>
    </w:p>
    <w:p w:rsidR="008C4223" w:rsidRPr="00234E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234E3C">
        <w:rPr>
          <w:sz w:val="24"/>
          <w:szCs w:val="24"/>
        </w:rPr>
        <w:t>Предмет З</w:t>
      </w:r>
      <w:r w:rsidR="00717F60" w:rsidRPr="00234E3C">
        <w:rPr>
          <w:sz w:val="24"/>
          <w:szCs w:val="24"/>
        </w:rPr>
        <w:t>апроса предложений</w:t>
      </w:r>
      <w:r w:rsidR="00702B2C" w:rsidRPr="00234E3C">
        <w:rPr>
          <w:sz w:val="24"/>
          <w:szCs w:val="24"/>
        </w:rPr>
        <w:t>:</w:t>
      </w:r>
      <w:bookmarkEnd w:id="17"/>
    </w:p>
    <w:p w:rsidR="00A40714" w:rsidRPr="00234E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34E3C">
        <w:rPr>
          <w:b/>
          <w:sz w:val="24"/>
          <w:szCs w:val="24"/>
          <w:u w:val="single"/>
        </w:rPr>
        <w:t>Лот №1:</w:t>
      </w:r>
      <w:r w:rsidR="00717F60" w:rsidRPr="00234E3C">
        <w:rPr>
          <w:sz w:val="24"/>
          <w:szCs w:val="24"/>
        </w:rPr>
        <w:t xml:space="preserve"> право заключения </w:t>
      </w:r>
      <w:r w:rsidR="00123C70" w:rsidRPr="00234E3C">
        <w:rPr>
          <w:sz w:val="24"/>
          <w:szCs w:val="24"/>
        </w:rPr>
        <w:t>Договор</w:t>
      </w:r>
      <w:r w:rsidR="00234E3C" w:rsidRPr="00234E3C">
        <w:rPr>
          <w:sz w:val="24"/>
          <w:szCs w:val="24"/>
        </w:rPr>
        <w:t xml:space="preserve">а </w:t>
      </w:r>
      <w:bookmarkEnd w:id="18"/>
      <w:r w:rsidR="00234E3C" w:rsidRPr="00234E3C">
        <w:rPr>
          <w:sz w:val="24"/>
          <w:szCs w:val="24"/>
        </w:rPr>
        <w:t>выполнения работ по оказанию услуги  «Установка и замена приборов учета электрической энергии» в целях исполнения обязательств по договорам оказания дополнительных услуг клиентам ПАО «МРСК Центра» (филиала «Брянскэнерго»)</w:t>
      </w:r>
      <w:r w:rsidR="00702B2C" w:rsidRPr="00234E3C">
        <w:rPr>
          <w:sz w:val="24"/>
          <w:szCs w:val="24"/>
        </w:rPr>
        <w:t>.</w:t>
      </w:r>
    </w:p>
    <w:p w:rsidR="008C4223" w:rsidRPr="00234E3C" w:rsidRDefault="008C4223" w:rsidP="00750D4A">
      <w:pPr>
        <w:keepNext/>
        <w:autoSpaceDE w:val="0"/>
        <w:autoSpaceDN w:val="0"/>
        <w:spacing w:line="264" w:lineRule="auto"/>
        <w:ind w:firstLine="540"/>
        <w:rPr>
          <w:sz w:val="24"/>
          <w:szCs w:val="24"/>
          <w:lang w:eastAsia="ru-RU"/>
        </w:rPr>
      </w:pPr>
      <w:r w:rsidRPr="00234E3C">
        <w:rPr>
          <w:sz w:val="24"/>
          <w:szCs w:val="24"/>
        </w:rPr>
        <w:t xml:space="preserve">Количество лотов: </w:t>
      </w:r>
      <w:r w:rsidRPr="00234E3C">
        <w:rPr>
          <w:b/>
          <w:sz w:val="24"/>
          <w:szCs w:val="24"/>
        </w:rPr>
        <w:t>1 (один)</w:t>
      </w:r>
      <w:r w:rsidRPr="00234E3C">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234E3C">
        <w:rPr>
          <w:sz w:val="24"/>
          <w:szCs w:val="24"/>
        </w:rPr>
        <w:t xml:space="preserve">Частичное </w:t>
      </w:r>
      <w:r w:rsidR="00BE644E" w:rsidRPr="00234E3C">
        <w:rPr>
          <w:sz w:val="24"/>
          <w:szCs w:val="24"/>
        </w:rPr>
        <w:t>выполнение работ</w:t>
      </w:r>
      <w:r w:rsidRPr="00234E3C">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234E3C" w:rsidRPr="00D42012">
        <w:rPr>
          <w:b/>
          <w:sz w:val="24"/>
          <w:szCs w:val="24"/>
        </w:rPr>
        <w:t xml:space="preserve">с момента заключения </w:t>
      </w:r>
      <w:r w:rsidR="00234E3C">
        <w:rPr>
          <w:b/>
          <w:sz w:val="24"/>
          <w:szCs w:val="24"/>
        </w:rPr>
        <w:t>д</w:t>
      </w:r>
      <w:r w:rsidR="00234E3C" w:rsidRPr="00D42012">
        <w:rPr>
          <w:b/>
          <w:sz w:val="24"/>
          <w:szCs w:val="24"/>
        </w:rPr>
        <w:t>оговора по 31 декабря 2017 года</w:t>
      </w:r>
      <w:r w:rsidR="00717F60" w:rsidRPr="00E71A48">
        <w:rPr>
          <w:sz w:val="24"/>
          <w:szCs w:val="24"/>
        </w:rPr>
        <w:t>.</w:t>
      </w:r>
      <w:bookmarkEnd w:id="19"/>
    </w:p>
    <w:p w:rsidR="008D2928" w:rsidRPr="00366652" w:rsidRDefault="00234E3C"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w:t>
      </w:r>
      <w:r w:rsidRPr="00D42012">
        <w:rPr>
          <w:sz w:val="24"/>
          <w:szCs w:val="24"/>
        </w:rPr>
        <w:t>полнение работ Участником будет осуществляться на объектах Заказчика</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234E3C">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56EC0">
        <w:rPr>
          <w:iCs/>
          <w:sz w:val="24"/>
          <w:szCs w:val="24"/>
        </w:rPr>
        <w:fldChar w:fldCharType="begin"/>
      </w:r>
      <w:r w:rsidR="00E71A48">
        <w:rPr>
          <w:iCs/>
          <w:sz w:val="24"/>
          <w:szCs w:val="24"/>
        </w:rPr>
        <w:instrText xml:space="preserve"> REF _Ref311232052 \r \h </w:instrText>
      </w:r>
      <w:r w:rsidR="00956EC0">
        <w:rPr>
          <w:iCs/>
          <w:sz w:val="24"/>
          <w:szCs w:val="24"/>
        </w:rPr>
      </w:r>
      <w:r w:rsidR="00956EC0">
        <w:rPr>
          <w:iCs/>
          <w:sz w:val="24"/>
          <w:szCs w:val="24"/>
        </w:rPr>
        <w:fldChar w:fldCharType="separate"/>
      </w:r>
      <w:r w:rsidR="009F264D">
        <w:rPr>
          <w:iCs/>
          <w:sz w:val="24"/>
          <w:szCs w:val="24"/>
        </w:rPr>
        <w:t>3</w:t>
      </w:r>
      <w:r w:rsidR="00956EC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56EC0">
        <w:rPr>
          <w:sz w:val="24"/>
          <w:szCs w:val="24"/>
        </w:rPr>
        <w:fldChar w:fldCharType="begin"/>
      </w:r>
      <w:r w:rsidR="008D2928">
        <w:rPr>
          <w:sz w:val="24"/>
          <w:szCs w:val="24"/>
        </w:rPr>
        <w:instrText xml:space="preserve"> REF _Ref440270568 \r \h </w:instrText>
      </w:r>
      <w:r w:rsidR="00956EC0">
        <w:rPr>
          <w:sz w:val="24"/>
          <w:szCs w:val="24"/>
        </w:rPr>
      </w:r>
      <w:r w:rsidR="00956EC0">
        <w:rPr>
          <w:sz w:val="24"/>
          <w:szCs w:val="24"/>
        </w:rPr>
        <w:fldChar w:fldCharType="separate"/>
      </w:r>
      <w:r w:rsidR="009F264D">
        <w:rPr>
          <w:sz w:val="24"/>
          <w:szCs w:val="24"/>
        </w:rPr>
        <w:t>4</w:t>
      </w:r>
      <w:r w:rsidR="00956EC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77A75">
        <w:fldChar w:fldCharType="begin"/>
      </w:r>
      <w:r w:rsidR="00677A75">
        <w:instrText xml:space="preserve"> REF _Ref305973574 \r \h  \* MERGEFORMAT </w:instrText>
      </w:r>
      <w:r w:rsidR="00677A75">
        <w:fldChar w:fldCharType="separate"/>
      </w:r>
      <w:r w:rsidR="009F264D">
        <w:t>2</w:t>
      </w:r>
      <w:r w:rsidR="00677A7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956EC0">
        <w:rPr>
          <w:iCs/>
          <w:sz w:val="24"/>
          <w:szCs w:val="24"/>
        </w:rPr>
        <w:fldChar w:fldCharType="begin"/>
      </w:r>
      <w:r w:rsidR="008D2928">
        <w:rPr>
          <w:iCs/>
          <w:sz w:val="24"/>
          <w:szCs w:val="24"/>
        </w:rPr>
        <w:instrText xml:space="preserve"> REF _Ref440270602 \r \h </w:instrText>
      </w:r>
      <w:r w:rsidR="00956EC0">
        <w:rPr>
          <w:iCs/>
          <w:sz w:val="24"/>
          <w:szCs w:val="24"/>
        </w:rPr>
      </w:r>
      <w:r w:rsidR="00956EC0">
        <w:rPr>
          <w:iCs/>
          <w:sz w:val="24"/>
          <w:szCs w:val="24"/>
        </w:rPr>
        <w:fldChar w:fldCharType="separate"/>
      </w:r>
      <w:r w:rsidR="009F264D">
        <w:rPr>
          <w:iCs/>
          <w:sz w:val="24"/>
          <w:szCs w:val="24"/>
        </w:rPr>
        <w:t>5</w:t>
      </w:r>
      <w:r w:rsidR="00956EC0">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677A75">
        <w:fldChar w:fldCharType="begin"/>
      </w:r>
      <w:r w:rsidR="00677A75">
        <w:instrText xml:space="preserve"> REF _Ref440270637 \r \h  \* MERGEFORMAT </w:instrText>
      </w:r>
      <w:r w:rsidR="00677A75">
        <w:fldChar w:fldCharType="separate"/>
      </w:r>
      <w:r w:rsidR="009F264D" w:rsidRPr="009F264D">
        <w:rPr>
          <w:sz w:val="24"/>
          <w:szCs w:val="24"/>
        </w:rPr>
        <w:t>1.1.5</w:t>
      </w:r>
      <w:r w:rsidR="00677A75">
        <w:fldChar w:fldCharType="end"/>
      </w:r>
      <w:r w:rsidRPr="00392410">
        <w:rPr>
          <w:sz w:val="24"/>
          <w:szCs w:val="24"/>
        </w:rPr>
        <w:t xml:space="preserve">, </w:t>
      </w:r>
      <w:r w:rsidR="00677A75">
        <w:fldChar w:fldCharType="begin"/>
      </w:r>
      <w:r w:rsidR="00677A75">
        <w:instrText xml:space="preserve"> REF _Ref440270663 \r \h  \* MERGEFORMAT </w:instrText>
      </w:r>
      <w:r w:rsidR="00677A75">
        <w:fldChar w:fldCharType="separate"/>
      </w:r>
      <w:r w:rsidR="009F264D" w:rsidRPr="009F264D">
        <w:rPr>
          <w:sz w:val="24"/>
          <w:szCs w:val="24"/>
        </w:rPr>
        <w:t>1.1.7</w:t>
      </w:r>
      <w:r w:rsidR="00677A7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677A75">
        <w:fldChar w:fldCharType="begin"/>
      </w:r>
      <w:r w:rsidR="00677A75">
        <w:instrText xml:space="preserve"> REF _Ref440270637 \r \h  \* MERGEFORMAT </w:instrText>
      </w:r>
      <w:r w:rsidR="00677A75">
        <w:fldChar w:fldCharType="separate"/>
      </w:r>
      <w:r w:rsidR="009F264D" w:rsidRPr="009F264D">
        <w:rPr>
          <w:sz w:val="24"/>
          <w:szCs w:val="24"/>
        </w:rPr>
        <w:t>1.1.5</w:t>
      </w:r>
      <w:r w:rsidR="00677A75">
        <w:fldChar w:fldCharType="end"/>
      </w:r>
      <w:r w:rsidR="008D2928" w:rsidRPr="00392410">
        <w:rPr>
          <w:sz w:val="24"/>
          <w:szCs w:val="24"/>
        </w:rPr>
        <w:t xml:space="preserve">, </w:t>
      </w:r>
      <w:r w:rsidR="00677A75">
        <w:fldChar w:fldCharType="begin"/>
      </w:r>
      <w:r w:rsidR="00677A75">
        <w:instrText xml:space="preserve"> REF _Ref440270663 \r \h  \* MERGEFORMAT </w:instrText>
      </w:r>
      <w:r w:rsidR="00677A75">
        <w:fldChar w:fldCharType="separate"/>
      </w:r>
      <w:r w:rsidR="009F264D" w:rsidRPr="009F264D">
        <w:rPr>
          <w:sz w:val="24"/>
          <w:szCs w:val="24"/>
        </w:rPr>
        <w:t>1.1.7</w:t>
      </w:r>
      <w:r w:rsidR="00677A7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677A75">
        <w:fldChar w:fldCharType="begin"/>
      </w:r>
      <w:r w:rsidR="00677A75">
        <w:instrText xml:space="preserve"> REF _Ref440270637 \r \h  \* MERGEFORMAT </w:instrText>
      </w:r>
      <w:r w:rsidR="00677A75">
        <w:fldChar w:fldCharType="separate"/>
      </w:r>
      <w:r w:rsidR="009F264D" w:rsidRPr="009F264D">
        <w:rPr>
          <w:bCs w:val="0"/>
          <w:iCs/>
          <w:sz w:val="24"/>
          <w:szCs w:val="24"/>
        </w:rPr>
        <w:t>1.1.5</w:t>
      </w:r>
      <w:r w:rsidR="00677A75">
        <w:fldChar w:fldCharType="end"/>
      </w:r>
      <w:r w:rsidR="00306DE6" w:rsidRPr="007C0A35">
        <w:rPr>
          <w:bCs w:val="0"/>
          <w:iCs/>
          <w:sz w:val="24"/>
          <w:szCs w:val="24"/>
        </w:rPr>
        <w:t xml:space="preserve"> и</w:t>
      </w:r>
      <w:r w:rsidR="00306DE6" w:rsidRPr="007C0A35">
        <w:rPr>
          <w:sz w:val="24"/>
          <w:szCs w:val="24"/>
        </w:rPr>
        <w:t xml:space="preserve"> </w:t>
      </w:r>
      <w:r w:rsidR="00677A75">
        <w:fldChar w:fldCharType="begin"/>
      </w:r>
      <w:r w:rsidR="00677A75">
        <w:instrText xml:space="preserve"> REF _Ref440270663 \r \h  \* MERGEFORMAT </w:instrText>
      </w:r>
      <w:r w:rsidR="00677A75">
        <w:fldChar w:fldCharType="separate"/>
      </w:r>
      <w:r w:rsidR="009F264D" w:rsidRPr="009F264D">
        <w:rPr>
          <w:sz w:val="24"/>
          <w:szCs w:val="24"/>
        </w:rPr>
        <w:t>1.1.7</w:t>
      </w:r>
      <w:r w:rsidR="00677A7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77A75">
        <w:fldChar w:fldCharType="begin"/>
      </w:r>
      <w:r w:rsidR="00677A75">
        <w:instrText xml:space="preserve"> REF _Ref305973033 \r \h  \* MERGEFORMAT </w:instrText>
      </w:r>
      <w:r w:rsidR="00677A75">
        <w:fldChar w:fldCharType="separate"/>
      </w:r>
      <w:r w:rsidR="009F264D" w:rsidRPr="009F264D">
        <w:rPr>
          <w:sz w:val="24"/>
          <w:szCs w:val="24"/>
        </w:rPr>
        <w:t>3.2</w:t>
      </w:r>
      <w:r w:rsidR="00677A7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677A75">
        <w:fldChar w:fldCharType="begin"/>
      </w:r>
      <w:r w:rsidR="00677A75">
        <w:instrText xml:space="preserve"> REF _Ref191386109 \n \h  \* MERGEFORMAT </w:instrText>
      </w:r>
      <w:r w:rsidR="00677A75">
        <w:fldChar w:fldCharType="separate"/>
      </w:r>
      <w:r w:rsidR="009F264D" w:rsidRPr="009F264D">
        <w:rPr>
          <w:color w:val="000000"/>
          <w:sz w:val="24"/>
          <w:szCs w:val="24"/>
        </w:rPr>
        <w:t>3.3.2</w:t>
      </w:r>
      <w:r w:rsidR="00677A7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677A75">
        <w:fldChar w:fldCharType="begin"/>
      </w:r>
      <w:r w:rsidR="00677A75">
        <w:instrText xml:space="preserve"> REF _Ref440272256 \r \h  \* MERGEFORMAT </w:instrText>
      </w:r>
      <w:r w:rsidR="00677A75">
        <w:fldChar w:fldCharType="separate"/>
      </w:r>
      <w:r w:rsidR="009F264D" w:rsidRPr="009F264D">
        <w:rPr>
          <w:sz w:val="24"/>
          <w:szCs w:val="24"/>
        </w:rPr>
        <w:t>5.14</w:t>
      </w:r>
      <w:r w:rsidR="00677A75">
        <w:fldChar w:fldCharType="end"/>
      </w:r>
      <w:r w:rsidR="006D05F2" w:rsidRPr="009C78C3">
        <w:rPr>
          <w:sz w:val="24"/>
          <w:szCs w:val="24"/>
        </w:rPr>
        <w:t xml:space="preserve">) и Расписки сдачи-приемки соглашения о неустойке (подраздел </w:t>
      </w:r>
      <w:r w:rsidR="00677A75">
        <w:fldChar w:fldCharType="begin"/>
      </w:r>
      <w:r w:rsidR="00677A75">
        <w:instrText xml:space="preserve"> REF _Ref467752100 \r \h  \* MERGEFORMAT </w:instrText>
      </w:r>
      <w:r w:rsidR="00677A75">
        <w:fldChar w:fldCharType="separate"/>
      </w:r>
      <w:r w:rsidR="009F264D" w:rsidRPr="009F264D">
        <w:rPr>
          <w:sz w:val="24"/>
          <w:szCs w:val="24"/>
        </w:rPr>
        <w:t>5.15</w:t>
      </w:r>
      <w:r w:rsidR="00677A7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77A75">
        <w:fldChar w:fldCharType="begin"/>
      </w:r>
      <w:r w:rsidR="00677A75">
        <w:instrText xml:space="preserve"> REF _Ref191386164 \r \h  \* MERGEFORMAT </w:instrText>
      </w:r>
      <w:r w:rsidR="00677A75">
        <w:fldChar w:fldCharType="separate"/>
      </w:r>
      <w:r w:rsidR="009F264D" w:rsidRPr="009F264D">
        <w:rPr>
          <w:sz w:val="24"/>
          <w:szCs w:val="24"/>
        </w:rPr>
        <w:t xml:space="preserve"> 1.4.1 </w:t>
      </w:r>
      <w:r w:rsidR="00677A7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77A75">
        <w:fldChar w:fldCharType="begin"/>
      </w:r>
      <w:r w:rsidR="00677A75">
        <w:instrText xml:space="preserve"> REF _Ref306978606 \r \h  \* MERGEFORMAT </w:instrText>
      </w:r>
      <w:r w:rsidR="00677A75">
        <w:fldChar w:fldCharType="separate"/>
      </w:r>
      <w:r w:rsidR="009F264D" w:rsidRPr="009F264D">
        <w:rPr>
          <w:sz w:val="24"/>
          <w:szCs w:val="24"/>
        </w:rPr>
        <w:t xml:space="preserve"> 1.4.2 </w:t>
      </w:r>
      <w:r w:rsidR="00677A7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77A75">
        <w:fldChar w:fldCharType="begin"/>
      </w:r>
      <w:r w:rsidR="00677A75">
        <w:instrText xml:space="preserve"> REF _Ref306114966 \r \h  \* MERGEFORMAT </w:instrText>
      </w:r>
      <w:r w:rsidR="00677A75">
        <w:fldChar w:fldCharType="separate"/>
      </w:r>
      <w:r w:rsidR="009F264D" w:rsidRPr="009F264D">
        <w:rPr>
          <w:sz w:val="24"/>
          <w:szCs w:val="24"/>
        </w:rPr>
        <w:t>3.3.11</w:t>
      </w:r>
      <w:r w:rsidR="00677A75">
        <w:fldChar w:fldCharType="end"/>
      </w:r>
      <w:r w:rsidRPr="00E71A48">
        <w:rPr>
          <w:sz w:val="24"/>
          <w:szCs w:val="24"/>
        </w:rPr>
        <w:t xml:space="preserve"> настоящей Документации).</w:t>
      </w:r>
    </w:p>
    <w:p w:rsidR="00E420A2" w:rsidRDefault="00717F60" w:rsidP="00234E3C">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proofErr w:type="gramStart"/>
      <w:r w:rsidRPr="00E71A48">
        <w:rPr>
          <w:sz w:val="24"/>
          <w:szCs w:val="24"/>
        </w:rPr>
        <w:t>установленным правилами данной системы.</w:t>
      </w:r>
      <w:bookmarkStart w:id="41" w:name="_Ref306144164"/>
      <w:proofErr w:type="gramEnd"/>
    </w:p>
    <w:p w:rsidR="00234E3C" w:rsidRPr="00234E3C" w:rsidRDefault="00234E3C" w:rsidP="00234E3C">
      <w:pPr>
        <w:keepNext/>
        <w:numPr>
          <w:ilvl w:val="2"/>
          <w:numId w:val="13"/>
        </w:numPr>
        <w:shd w:val="clear" w:color="auto" w:fill="FFFFFF"/>
        <w:tabs>
          <w:tab w:val="left" w:pos="1700"/>
        </w:tabs>
        <w:spacing w:before="60" w:line="264" w:lineRule="auto"/>
        <w:ind w:left="0" w:right="11" w:firstLine="709"/>
        <w:rPr>
          <w:sz w:val="24"/>
          <w:szCs w:val="24"/>
        </w:rPr>
        <w:sectPr w:rsidR="00234E3C" w:rsidRPr="00234E3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189749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7189749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6295"/>
      <w:bookmarkStart w:id="65" w:name="_Toc469483016"/>
      <w:bookmarkStart w:id="6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6238A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20811"/>
      <w:bookmarkStart w:id="78" w:name="_Toc440631446"/>
      <w:bookmarkStart w:id="79" w:name="_Toc440875686"/>
      <w:bookmarkStart w:id="80" w:name="_Toc441131710"/>
      <w:bookmarkStart w:id="81" w:name="_Toc465865151"/>
      <w:bookmarkStart w:id="82" w:name="_Toc468976296"/>
      <w:bookmarkStart w:id="83" w:name="_Toc469483017"/>
      <w:bookmarkStart w:id="8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56EC0">
        <w:rPr>
          <w:b w:val="0"/>
        </w:rPr>
        <w:fldChar w:fldCharType="begin"/>
      </w:r>
      <w:r w:rsidR="001248B1">
        <w:rPr>
          <w:b w:val="0"/>
        </w:rPr>
        <w:instrText xml:space="preserve"> REF _Ref440361531 \r \h </w:instrText>
      </w:r>
      <w:r w:rsidR="00956EC0">
        <w:rPr>
          <w:b w:val="0"/>
        </w:rPr>
      </w:r>
      <w:r w:rsidR="00956EC0">
        <w:rPr>
          <w:b w:val="0"/>
        </w:rPr>
        <w:fldChar w:fldCharType="separate"/>
      </w:r>
      <w:r w:rsidR="009F264D">
        <w:rPr>
          <w:b w:val="0"/>
        </w:rPr>
        <w:t>5.6</w:t>
      </w:r>
      <w:r w:rsidR="00956EC0">
        <w:rPr>
          <w:b w:val="0"/>
        </w:rPr>
        <w:fldChar w:fldCharType="end"/>
      </w:r>
      <w:r w:rsidRPr="006238A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3303E9" w:rsidRDefault="0094713A" w:rsidP="0094713A">
      <w:pPr>
        <w:pStyle w:val="3"/>
        <w:ind w:left="0" w:firstLine="709"/>
        <w:jc w:val="both"/>
        <w:rPr>
          <w:b w:val="0"/>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20812"/>
      <w:bookmarkStart w:id="96" w:name="_Toc440631447"/>
      <w:bookmarkStart w:id="97" w:name="_Toc440875687"/>
      <w:bookmarkStart w:id="98" w:name="_Toc441131711"/>
      <w:bookmarkStart w:id="99" w:name="_Toc465865152"/>
      <w:bookmarkStart w:id="100" w:name="_Toc468976297"/>
      <w:bookmarkStart w:id="101" w:name="_Toc469483018"/>
      <w:bookmarkStart w:id="10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3303E9" w:rsidRDefault="00953802" w:rsidP="00953802">
      <w:pPr>
        <w:pStyle w:val="2"/>
        <w:tabs>
          <w:tab w:val="clear" w:pos="1700"/>
          <w:tab w:val="left" w:pos="567"/>
        </w:tabs>
        <w:spacing w:line="264" w:lineRule="auto"/>
      </w:pPr>
      <w:bookmarkStart w:id="103" w:name="_Toc471897501"/>
      <w:r w:rsidRPr="003303E9">
        <w:rPr>
          <w:bCs w:val="0"/>
        </w:rPr>
        <w:t>Антикоррупционная оговорка, включаемая в проект договора</w:t>
      </w:r>
      <w:bookmarkEnd w:id="103"/>
    </w:p>
    <w:p w:rsidR="00953802" w:rsidRPr="003303E9" w:rsidRDefault="0094713A" w:rsidP="0094713A">
      <w:pPr>
        <w:pStyle w:val="3"/>
        <w:ind w:left="0" w:firstLine="709"/>
        <w:jc w:val="both"/>
        <w:rPr>
          <w:b w:val="0"/>
        </w:rPr>
      </w:pPr>
      <w:bookmarkStart w:id="104" w:name="_Toc439238157"/>
      <w:bookmarkStart w:id="105" w:name="_Toc439252709"/>
      <w:bookmarkStart w:id="106" w:name="_Toc439323567"/>
      <w:bookmarkStart w:id="107" w:name="_Toc439323683"/>
      <w:bookmarkStart w:id="108" w:name="_Toc440361317"/>
      <w:bookmarkStart w:id="109" w:name="_Toc440376072"/>
      <w:bookmarkStart w:id="110" w:name="_Toc440376199"/>
      <w:bookmarkStart w:id="111" w:name="_Toc440382464"/>
      <w:bookmarkStart w:id="112" w:name="_Toc440447134"/>
      <w:bookmarkStart w:id="113" w:name="_Toc440620814"/>
      <w:bookmarkStart w:id="114" w:name="_Toc440631449"/>
      <w:bookmarkStart w:id="115" w:name="_Toc440875689"/>
      <w:bookmarkStart w:id="116" w:name="_Toc441131713"/>
      <w:bookmarkStart w:id="117" w:name="_Toc465865154"/>
      <w:bookmarkStart w:id="118" w:name="_Toc468976299"/>
      <w:bookmarkStart w:id="119" w:name="_Toc469483020"/>
      <w:bookmarkStart w:id="12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56EC0">
        <w:rPr>
          <w:b w:val="0"/>
        </w:rPr>
        <w:fldChar w:fldCharType="begin"/>
      </w:r>
      <w:r w:rsidR="008D2928">
        <w:rPr>
          <w:b w:val="0"/>
        </w:rPr>
        <w:instrText xml:space="preserve"> REF _Ref440270867 \r \h </w:instrText>
      </w:r>
      <w:r w:rsidR="00956EC0">
        <w:rPr>
          <w:b w:val="0"/>
        </w:rPr>
      </w:r>
      <w:r w:rsidR="00956EC0">
        <w:rPr>
          <w:b w:val="0"/>
        </w:rPr>
        <w:fldChar w:fldCharType="separate"/>
      </w:r>
      <w:r w:rsidR="009F264D">
        <w:rPr>
          <w:b w:val="0"/>
        </w:rPr>
        <w:t>2.2.3</w:t>
      </w:r>
      <w:r w:rsidR="00956EC0">
        <w:rPr>
          <w:b w:val="0"/>
        </w:rPr>
        <w:fldChar w:fldCharType="end"/>
      </w:r>
      <w:r w:rsidRPr="003303E9">
        <w:rPr>
          <w:b w:val="0"/>
        </w:rPr>
        <w:t>).</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158"/>
      <w:bookmarkStart w:id="122" w:name="_Toc439252710"/>
      <w:bookmarkStart w:id="123" w:name="_Toc439323568"/>
      <w:bookmarkStart w:id="124" w:name="_Toc439323684"/>
      <w:bookmarkStart w:id="125" w:name="_Toc440361318"/>
      <w:bookmarkStart w:id="126" w:name="_Toc440376073"/>
      <w:bookmarkStart w:id="127" w:name="_Toc440376200"/>
      <w:bookmarkStart w:id="128" w:name="_Toc440382465"/>
      <w:bookmarkStart w:id="129" w:name="_Toc440447135"/>
      <w:bookmarkStart w:id="130" w:name="_Toc440620815"/>
      <w:bookmarkStart w:id="131" w:name="_Toc440631450"/>
      <w:bookmarkStart w:id="132" w:name="_Toc440875690"/>
      <w:bookmarkStart w:id="133" w:name="_Toc441131714"/>
      <w:bookmarkStart w:id="134" w:name="_Toc465865155"/>
      <w:bookmarkStart w:id="135" w:name="_Toc468976300"/>
      <w:bookmarkStart w:id="136" w:name="_Toc469483021"/>
      <w:bookmarkStart w:id="13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361319"/>
      <w:bookmarkStart w:id="144" w:name="_Toc440376074"/>
      <w:bookmarkStart w:id="145" w:name="_Toc440376201"/>
      <w:bookmarkStart w:id="146" w:name="_Toc440382466"/>
      <w:bookmarkStart w:id="147" w:name="_Toc440447136"/>
      <w:bookmarkStart w:id="148" w:name="_Toc440620816"/>
      <w:bookmarkStart w:id="149" w:name="_Toc440631451"/>
      <w:bookmarkStart w:id="150" w:name="_Toc440875691"/>
      <w:bookmarkStart w:id="151" w:name="_Toc441131715"/>
      <w:bookmarkStart w:id="152" w:name="_Toc465865156"/>
      <w:bookmarkStart w:id="153" w:name="_Toc468976301"/>
      <w:bookmarkStart w:id="154" w:name="_Toc469483022"/>
      <w:bookmarkStart w:id="155" w:name="_Toc471897504"/>
      <w:r w:rsidRPr="003303E9">
        <w:rPr>
          <w:b w:val="0"/>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6" w:name="_Ref303622434"/>
      <w:bookmarkStart w:id="157" w:name="_Ref303624273"/>
      <w:bookmarkStart w:id="158" w:name="_Ref303682476"/>
      <w:bookmarkStart w:id="159" w:name="_Ref303683017"/>
      <w:bookmarkEnd w:id="156"/>
      <w:bookmarkEnd w:id="157"/>
      <w:bookmarkEnd w:id="158"/>
      <w:bookmarkEnd w:id="159"/>
    </w:p>
    <w:p w:rsidR="00726981" w:rsidRPr="00F31976" w:rsidRDefault="00726981" w:rsidP="00726981">
      <w:pPr>
        <w:pStyle w:val="2"/>
        <w:tabs>
          <w:tab w:val="clear" w:pos="1700"/>
          <w:tab w:val="left" w:pos="567"/>
        </w:tabs>
        <w:spacing w:line="264" w:lineRule="auto"/>
        <w:rPr>
          <w:bCs w:val="0"/>
        </w:rPr>
      </w:pPr>
      <w:bookmarkStart w:id="160" w:name="_Toc469470557"/>
      <w:bookmarkStart w:id="161" w:name="_Toc471897505"/>
      <w:r w:rsidRPr="00F31976">
        <w:rPr>
          <w:bCs w:val="0"/>
        </w:rPr>
        <w:t>Дополнительные условия, включаемые в проект договора</w:t>
      </w:r>
      <w:bookmarkEnd w:id="160"/>
      <w:bookmarkEnd w:id="161"/>
    </w:p>
    <w:p w:rsidR="00726981" w:rsidRPr="00F31976" w:rsidRDefault="00726981" w:rsidP="00726981">
      <w:pPr>
        <w:pStyle w:val="3"/>
        <w:ind w:left="0" w:firstLine="709"/>
        <w:jc w:val="both"/>
        <w:rPr>
          <w:b w:val="0"/>
        </w:rPr>
      </w:pPr>
      <w:bookmarkStart w:id="162" w:name="_Toc469470558"/>
      <w:bookmarkStart w:id="163" w:name="_Toc469483024"/>
      <w:bookmarkStart w:id="16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956EC0">
        <w:rPr>
          <w:b w:val="0"/>
        </w:rPr>
        <w:fldChar w:fldCharType="begin"/>
      </w:r>
      <w:r>
        <w:rPr>
          <w:b w:val="0"/>
        </w:rPr>
        <w:instrText xml:space="preserve"> REF _Ref469470272 \r \h </w:instrText>
      </w:r>
      <w:r w:rsidR="00956EC0">
        <w:rPr>
          <w:b w:val="0"/>
        </w:rPr>
      </w:r>
      <w:r w:rsidR="00956EC0">
        <w:rPr>
          <w:b w:val="0"/>
        </w:rPr>
        <w:fldChar w:fldCharType="separate"/>
      </w:r>
      <w:r w:rsidR="009F264D">
        <w:rPr>
          <w:b w:val="0"/>
        </w:rPr>
        <w:t>2.3.3</w:t>
      </w:r>
      <w:r w:rsidR="00956EC0">
        <w:rPr>
          <w:b w:val="0"/>
        </w:rPr>
        <w:fldChar w:fldCharType="end"/>
      </w:r>
      <w:r w:rsidRPr="00F31976">
        <w:rPr>
          <w:b w:val="0"/>
        </w:rPr>
        <w:t>).</w:t>
      </w:r>
      <w:bookmarkEnd w:id="162"/>
      <w:bookmarkEnd w:id="163"/>
      <w:bookmarkEnd w:id="164"/>
    </w:p>
    <w:p w:rsidR="00726981" w:rsidRPr="00F31976" w:rsidRDefault="00726981" w:rsidP="00726981">
      <w:pPr>
        <w:pStyle w:val="3"/>
        <w:ind w:left="0" w:firstLine="709"/>
        <w:jc w:val="both"/>
        <w:rPr>
          <w:b w:val="0"/>
          <w:szCs w:val="24"/>
        </w:rPr>
      </w:pPr>
      <w:bookmarkStart w:id="165" w:name="_Toc469470559"/>
      <w:bookmarkStart w:id="166" w:name="_Toc469483025"/>
      <w:bookmarkStart w:id="16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726981" w:rsidRPr="00F31976" w:rsidRDefault="00726981" w:rsidP="00726981">
      <w:pPr>
        <w:pStyle w:val="3"/>
        <w:ind w:left="0" w:firstLine="709"/>
        <w:jc w:val="both"/>
        <w:rPr>
          <w:b w:val="0"/>
          <w:szCs w:val="24"/>
        </w:rPr>
      </w:pPr>
      <w:bookmarkStart w:id="168" w:name="_Ref469470272"/>
      <w:bookmarkStart w:id="169" w:name="_Toc469470560"/>
      <w:bookmarkStart w:id="170" w:name="_Toc469483026"/>
      <w:bookmarkStart w:id="171" w:name="_Toc471897508"/>
      <w:r w:rsidRPr="00F31976">
        <w:rPr>
          <w:b w:val="0"/>
        </w:rPr>
        <w:t>Дополнительные</w:t>
      </w:r>
      <w:r w:rsidRPr="00F31976">
        <w:rPr>
          <w:b w:val="0"/>
          <w:szCs w:val="24"/>
        </w:rPr>
        <w:t xml:space="preserve"> условия:</w:t>
      </w:r>
      <w:bookmarkEnd w:id="168"/>
      <w:bookmarkEnd w:id="169"/>
      <w:bookmarkEnd w:id="170"/>
      <w:bookmarkEnd w:id="171"/>
    </w:p>
    <w:p w:rsidR="00726981" w:rsidRPr="00F31976" w:rsidRDefault="00726981" w:rsidP="00726981">
      <w:pPr>
        <w:pStyle w:val="3"/>
        <w:numPr>
          <w:ilvl w:val="0"/>
          <w:numId w:val="0"/>
        </w:numPr>
        <w:ind w:firstLine="709"/>
        <w:jc w:val="both"/>
        <w:rPr>
          <w:b w:val="0"/>
          <w:szCs w:val="24"/>
        </w:rPr>
      </w:pPr>
      <w:bookmarkStart w:id="172" w:name="_Toc469470561"/>
      <w:bookmarkStart w:id="173" w:name="_Toc469483027"/>
      <w:bookmarkStart w:id="17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726981" w:rsidRPr="00F31976" w:rsidRDefault="00726981" w:rsidP="00726981">
      <w:pPr>
        <w:pStyle w:val="3"/>
        <w:numPr>
          <w:ilvl w:val="0"/>
          <w:numId w:val="0"/>
        </w:numPr>
        <w:ind w:firstLine="709"/>
        <w:jc w:val="both"/>
        <w:rPr>
          <w:b w:val="0"/>
          <w:szCs w:val="24"/>
        </w:rPr>
      </w:pPr>
      <w:bookmarkStart w:id="175" w:name="_Toc469470562"/>
      <w:bookmarkStart w:id="176" w:name="_Toc469483028"/>
      <w:bookmarkStart w:id="17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726981" w:rsidRPr="00F31976" w:rsidRDefault="00726981" w:rsidP="00726981">
      <w:pPr>
        <w:pStyle w:val="3"/>
        <w:numPr>
          <w:ilvl w:val="0"/>
          <w:numId w:val="0"/>
        </w:numPr>
        <w:ind w:firstLine="709"/>
        <w:jc w:val="both"/>
        <w:rPr>
          <w:b w:val="0"/>
          <w:szCs w:val="24"/>
        </w:rPr>
      </w:pPr>
      <w:bookmarkStart w:id="178" w:name="_Toc469470563"/>
      <w:bookmarkStart w:id="179" w:name="_Toc469483029"/>
      <w:bookmarkStart w:id="18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726981" w:rsidRPr="007E5B28" w:rsidRDefault="00726981" w:rsidP="00726981">
      <w:pPr>
        <w:pStyle w:val="3"/>
        <w:numPr>
          <w:ilvl w:val="0"/>
          <w:numId w:val="0"/>
        </w:numPr>
        <w:ind w:firstLine="709"/>
        <w:jc w:val="both"/>
        <w:rPr>
          <w:b w:val="0"/>
          <w:szCs w:val="24"/>
        </w:rPr>
      </w:pPr>
      <w:bookmarkStart w:id="181" w:name="_Toc469470564"/>
      <w:bookmarkStart w:id="182" w:name="_Toc469483030"/>
      <w:bookmarkStart w:id="18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71897514"/>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6304"/>
      <w:bookmarkStart w:id="200" w:name="_Toc469483033"/>
      <w:bookmarkStart w:id="201" w:name="_Toc471897515"/>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77A75">
        <w:fldChar w:fldCharType="begin"/>
      </w:r>
      <w:r w:rsidR="00677A75">
        <w:instrText xml:space="preserve"> REF _Ref305973033 \r \h  \* MERGEFORMAT </w:instrText>
      </w:r>
      <w:r w:rsidR="00677A75">
        <w:fldChar w:fldCharType="separate"/>
      </w:r>
      <w:r w:rsidR="009F264D" w:rsidRPr="009F264D">
        <w:rPr>
          <w:bCs w:val="0"/>
          <w:sz w:val="24"/>
          <w:szCs w:val="24"/>
        </w:rPr>
        <w:t>3.2</w:t>
      </w:r>
      <w:r w:rsidR="00677A7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77A75">
        <w:fldChar w:fldCharType="begin"/>
      </w:r>
      <w:r w:rsidR="00677A75">
        <w:instrText xml:space="preserve"> REF _Ref305973147 \r \h  \* MERGEFORMAT </w:instrText>
      </w:r>
      <w:r w:rsidR="00677A75">
        <w:fldChar w:fldCharType="separate"/>
      </w:r>
      <w:r w:rsidR="009F264D" w:rsidRPr="009F264D">
        <w:rPr>
          <w:bCs w:val="0"/>
          <w:sz w:val="24"/>
          <w:szCs w:val="24"/>
        </w:rPr>
        <w:t>3.3</w:t>
      </w:r>
      <w:r w:rsidR="00677A75">
        <w:fldChar w:fldCharType="end"/>
      </w:r>
      <w:r w:rsidR="00956EC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56EC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00677A75">
        <w:fldChar w:fldCharType="begin"/>
      </w:r>
      <w:r w:rsidR="00677A75">
        <w:instrText xml:space="preserve"> REF _Ref305973214 \r \h  \* MERGEFORMAT </w:instrText>
      </w:r>
      <w:r w:rsidR="00677A75">
        <w:fldChar w:fldCharType="separate"/>
      </w:r>
      <w:r w:rsidR="009F264D" w:rsidRPr="009F264D">
        <w:rPr>
          <w:bCs w:val="0"/>
          <w:sz w:val="24"/>
          <w:szCs w:val="24"/>
        </w:rPr>
        <w:t>3.4</w:t>
      </w:r>
      <w:r w:rsidR="00677A75">
        <w:fldChar w:fldCharType="end"/>
      </w:r>
      <w:r w:rsidR="00096E9D" w:rsidRPr="00E71A48">
        <w:rPr>
          <w:bCs w:val="0"/>
          <w:sz w:val="24"/>
          <w:szCs w:val="24"/>
        </w:rPr>
        <w:t xml:space="preserve">, </w:t>
      </w:r>
      <w:r w:rsidR="00677A75">
        <w:fldChar w:fldCharType="begin"/>
      </w:r>
      <w:r w:rsidR="00677A75">
        <w:instrText xml:space="preserve"> REF _Ref303683883 \r \h  \* MERGEFORMAT </w:instrText>
      </w:r>
      <w:r w:rsidR="00677A75">
        <w:fldChar w:fldCharType="separate"/>
      </w:r>
      <w:r w:rsidR="009F264D" w:rsidRPr="009F264D">
        <w:rPr>
          <w:bCs w:val="0"/>
          <w:sz w:val="24"/>
          <w:szCs w:val="24"/>
        </w:rPr>
        <w:t>3.5</w:t>
      </w:r>
      <w:r w:rsidR="00677A7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56EC0">
        <w:fldChar w:fldCharType="begin"/>
      </w:r>
      <w:r w:rsidR="001248B1">
        <w:rPr>
          <w:bCs w:val="0"/>
          <w:sz w:val="24"/>
          <w:szCs w:val="24"/>
        </w:rPr>
        <w:instrText xml:space="preserve"> REF _Ref468195629 \r \h </w:instrText>
      </w:r>
      <w:r w:rsidR="00956EC0">
        <w:fldChar w:fldCharType="separate"/>
      </w:r>
      <w:r w:rsidR="009F264D">
        <w:rPr>
          <w:bCs w:val="0"/>
          <w:sz w:val="24"/>
          <w:szCs w:val="24"/>
        </w:rPr>
        <w:t>3.6</w:t>
      </w:r>
      <w:r w:rsidR="00956EC0">
        <w:fldChar w:fldCharType="end"/>
      </w:r>
      <w:r w:rsidR="00956EC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77A75">
        <w:fldChar w:fldCharType="begin"/>
      </w:r>
      <w:r w:rsidR="00677A75">
        <w:instrText xml:space="preserve"> REF _Ref303250967 \r \h  \* MERGEFORMAT </w:instrText>
      </w:r>
      <w:r w:rsidR="00677A75">
        <w:fldChar w:fldCharType="separate"/>
      </w:r>
      <w:r w:rsidR="009F264D" w:rsidRPr="009F264D">
        <w:rPr>
          <w:bCs w:val="0"/>
          <w:sz w:val="24"/>
          <w:szCs w:val="24"/>
        </w:rPr>
        <w:t>3.7</w:t>
      </w:r>
      <w:r w:rsidR="00677A75">
        <w:fldChar w:fldCharType="end"/>
      </w:r>
      <w:r w:rsidR="00956EC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56EC0">
        <w:fldChar w:fldCharType="begin"/>
      </w:r>
      <w:r w:rsidR="00B218BA">
        <w:rPr>
          <w:bCs w:val="0"/>
          <w:sz w:val="24"/>
          <w:szCs w:val="24"/>
        </w:rPr>
        <w:instrText xml:space="preserve"> REF _Ref471897728 \r \h </w:instrText>
      </w:r>
      <w:r w:rsidR="00956EC0">
        <w:fldChar w:fldCharType="separate"/>
      </w:r>
      <w:r w:rsidR="00B218BA">
        <w:rPr>
          <w:bCs w:val="0"/>
          <w:sz w:val="24"/>
          <w:szCs w:val="24"/>
        </w:rPr>
        <w:t>3.9</w:t>
      </w:r>
      <w:r w:rsidR="00956EC0">
        <w:fldChar w:fldCharType="end"/>
      </w:r>
      <w:r w:rsidR="00956EC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56EC0" w:rsidRPr="00E71A48">
        <w:rPr>
          <w:bCs w:val="0"/>
          <w:sz w:val="24"/>
          <w:szCs w:val="24"/>
        </w:rPr>
      </w:r>
      <w:r w:rsidR="00956E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56EC0">
        <w:fldChar w:fldCharType="begin"/>
      </w:r>
      <w:r w:rsidR="00B218BA">
        <w:rPr>
          <w:bCs w:val="0"/>
          <w:sz w:val="24"/>
          <w:szCs w:val="24"/>
        </w:rPr>
        <w:instrText xml:space="preserve"> REF _Ref468976147 \r \h </w:instrText>
      </w:r>
      <w:r w:rsidR="00956EC0">
        <w:fldChar w:fldCharType="separate"/>
      </w:r>
      <w:r w:rsidR="00B218BA">
        <w:rPr>
          <w:bCs w:val="0"/>
          <w:sz w:val="24"/>
          <w:szCs w:val="24"/>
        </w:rPr>
        <w:t>3.12</w:t>
      </w:r>
      <w:r w:rsidR="00956EC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77A75">
        <w:fldChar w:fldCharType="begin"/>
      </w:r>
      <w:r w:rsidR="00677A75">
        <w:instrText xml:space="preserve"> REF _Ref306140410 \r \h  \* MERGEFORMAT </w:instrText>
      </w:r>
      <w:r w:rsidR="00677A75">
        <w:fldChar w:fldCharType="separate"/>
      </w:r>
      <w:r w:rsidR="009F264D" w:rsidRPr="009F264D">
        <w:rPr>
          <w:bCs w:val="0"/>
          <w:sz w:val="24"/>
          <w:szCs w:val="24"/>
        </w:rPr>
        <w:t>3.13</w:t>
      </w:r>
      <w:r w:rsidR="00677A7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77A75">
        <w:fldChar w:fldCharType="begin"/>
      </w:r>
      <w:r w:rsidR="00677A75">
        <w:instrText xml:space="preserve"> REF _Ref306140451 \r \h  \* MERGEFORMAT </w:instrText>
      </w:r>
      <w:r w:rsidR="00677A75">
        <w:fldChar w:fldCharType="separate"/>
      </w:r>
      <w:r w:rsidR="009F264D" w:rsidRPr="009F264D">
        <w:rPr>
          <w:bCs w:val="0"/>
          <w:sz w:val="24"/>
          <w:szCs w:val="24"/>
        </w:rPr>
        <w:t>3.14</w:t>
      </w:r>
      <w:r w:rsidR="00677A7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6305"/>
      <w:bookmarkStart w:id="218" w:name="_Toc469483034"/>
      <w:bookmarkStart w:id="21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71897517"/>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77A75">
        <w:fldChar w:fldCharType="begin"/>
      </w:r>
      <w:r w:rsidR="00677A75">
        <w:instrText xml:space="preserve"> REF _Ref302563524 \n \h  \* MERGEFORMAT </w:instrText>
      </w:r>
      <w:r w:rsidR="00677A75">
        <w:fldChar w:fldCharType="separate"/>
      </w:r>
      <w:r w:rsidR="009F264D" w:rsidRPr="009F264D">
        <w:rPr>
          <w:sz w:val="24"/>
          <w:szCs w:val="24"/>
        </w:rPr>
        <w:t>1.1.1</w:t>
      </w:r>
      <w:r w:rsidR="00677A7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71897518"/>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6308"/>
      <w:bookmarkStart w:id="240" w:name="_Toc469483037"/>
      <w:bookmarkStart w:id="241" w:name="_Toc471897519"/>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56EC0">
        <w:rPr>
          <w:bCs w:val="0"/>
          <w:sz w:val="24"/>
          <w:szCs w:val="24"/>
        </w:rPr>
        <w:fldChar w:fldCharType="begin"/>
      </w:r>
      <w:r w:rsidR="008D2928">
        <w:rPr>
          <w:bCs w:val="0"/>
          <w:sz w:val="24"/>
          <w:szCs w:val="24"/>
        </w:rPr>
        <w:instrText xml:space="preserve"> REF _Ref55336310 \r \h </w:instrText>
      </w:r>
      <w:r w:rsidR="00956EC0">
        <w:rPr>
          <w:bCs w:val="0"/>
          <w:sz w:val="24"/>
          <w:szCs w:val="24"/>
        </w:rPr>
      </w:r>
      <w:r w:rsidR="00956EC0">
        <w:rPr>
          <w:bCs w:val="0"/>
          <w:sz w:val="24"/>
          <w:szCs w:val="24"/>
        </w:rPr>
        <w:fldChar w:fldCharType="separate"/>
      </w:r>
      <w:r w:rsidR="009F264D">
        <w:rPr>
          <w:bCs w:val="0"/>
          <w:sz w:val="24"/>
          <w:szCs w:val="24"/>
        </w:rPr>
        <w:t>5.1</w:t>
      </w:r>
      <w:r w:rsidR="00956EC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56EC0">
        <w:rPr>
          <w:bCs w:val="0"/>
          <w:sz w:val="24"/>
          <w:szCs w:val="24"/>
        </w:rPr>
        <w:fldChar w:fldCharType="begin"/>
      </w:r>
      <w:r>
        <w:rPr>
          <w:bCs w:val="0"/>
          <w:sz w:val="24"/>
          <w:szCs w:val="24"/>
        </w:rPr>
        <w:instrText xml:space="preserve"> REF _Ref440271072 \r \h </w:instrText>
      </w:r>
      <w:r w:rsidR="00956EC0">
        <w:rPr>
          <w:bCs w:val="0"/>
          <w:sz w:val="24"/>
          <w:szCs w:val="24"/>
        </w:rPr>
      </w:r>
      <w:r w:rsidR="00956EC0">
        <w:rPr>
          <w:bCs w:val="0"/>
          <w:sz w:val="24"/>
          <w:szCs w:val="24"/>
        </w:rPr>
        <w:fldChar w:fldCharType="separate"/>
      </w:r>
      <w:r w:rsidR="009F264D">
        <w:rPr>
          <w:bCs w:val="0"/>
          <w:sz w:val="24"/>
          <w:szCs w:val="24"/>
        </w:rPr>
        <w:t>5.2</w:t>
      </w:r>
      <w:r w:rsidR="00956EC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956EC0">
        <w:rPr>
          <w:bCs w:val="0"/>
          <w:sz w:val="24"/>
          <w:szCs w:val="24"/>
        </w:rPr>
        <w:fldChar w:fldCharType="begin"/>
      </w:r>
      <w:r w:rsidR="007502E0">
        <w:rPr>
          <w:bCs w:val="0"/>
          <w:sz w:val="24"/>
          <w:szCs w:val="24"/>
        </w:rPr>
        <w:instrText xml:space="preserve"> REF _Ref440537086 \r \h </w:instrText>
      </w:r>
      <w:r w:rsidR="00956EC0">
        <w:rPr>
          <w:bCs w:val="0"/>
          <w:sz w:val="24"/>
          <w:szCs w:val="24"/>
        </w:rPr>
      </w:r>
      <w:r w:rsidR="00956EC0">
        <w:rPr>
          <w:bCs w:val="0"/>
          <w:sz w:val="24"/>
          <w:szCs w:val="24"/>
        </w:rPr>
        <w:fldChar w:fldCharType="separate"/>
      </w:r>
      <w:r w:rsidR="009F264D">
        <w:rPr>
          <w:bCs w:val="0"/>
          <w:sz w:val="24"/>
          <w:szCs w:val="24"/>
        </w:rPr>
        <w:t>5.3</w:t>
      </w:r>
      <w:r w:rsidR="00956EC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56EC0">
        <w:rPr>
          <w:bCs w:val="0"/>
          <w:sz w:val="24"/>
          <w:szCs w:val="24"/>
        </w:rPr>
        <w:fldChar w:fldCharType="begin"/>
      </w:r>
      <w:r w:rsidR="00B71B9D">
        <w:rPr>
          <w:bCs w:val="0"/>
          <w:sz w:val="24"/>
          <w:szCs w:val="24"/>
        </w:rPr>
        <w:instrText xml:space="preserve"> REF _Ref440271036 \r \h </w:instrText>
      </w:r>
      <w:r w:rsidR="00956EC0">
        <w:rPr>
          <w:bCs w:val="0"/>
          <w:sz w:val="24"/>
          <w:szCs w:val="24"/>
        </w:rPr>
      </w:r>
      <w:r w:rsidR="00956EC0">
        <w:rPr>
          <w:bCs w:val="0"/>
          <w:sz w:val="24"/>
          <w:szCs w:val="24"/>
        </w:rPr>
        <w:fldChar w:fldCharType="separate"/>
      </w:r>
      <w:r w:rsidR="009F264D">
        <w:rPr>
          <w:bCs w:val="0"/>
          <w:sz w:val="24"/>
          <w:szCs w:val="24"/>
        </w:rPr>
        <w:t>5.4</w:t>
      </w:r>
      <w:r w:rsidR="00956EC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956EC0">
        <w:rPr>
          <w:bCs w:val="0"/>
          <w:sz w:val="24"/>
          <w:szCs w:val="24"/>
        </w:rPr>
        <w:fldChar w:fldCharType="begin"/>
      </w:r>
      <w:r>
        <w:rPr>
          <w:bCs w:val="0"/>
          <w:sz w:val="24"/>
          <w:szCs w:val="24"/>
        </w:rPr>
        <w:instrText xml:space="preserve"> REF _Ref440361914 \r \h </w:instrText>
      </w:r>
      <w:r w:rsidR="00956EC0">
        <w:rPr>
          <w:bCs w:val="0"/>
          <w:sz w:val="24"/>
          <w:szCs w:val="24"/>
        </w:rPr>
      </w:r>
      <w:r w:rsidR="00956EC0">
        <w:rPr>
          <w:bCs w:val="0"/>
          <w:sz w:val="24"/>
          <w:szCs w:val="24"/>
        </w:rPr>
        <w:fldChar w:fldCharType="separate"/>
      </w:r>
      <w:r w:rsidR="009F264D">
        <w:rPr>
          <w:bCs w:val="0"/>
          <w:sz w:val="24"/>
          <w:szCs w:val="24"/>
        </w:rPr>
        <w:t>5.5</w:t>
      </w:r>
      <w:r w:rsidR="00956EC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77A75">
        <w:fldChar w:fldCharType="begin"/>
      </w:r>
      <w:r w:rsidR="00677A75">
        <w:instrText xml:space="preserve"> REF _Ref191386407 \r \h  \* MERGEFORMAT </w:instrText>
      </w:r>
      <w:r w:rsidR="00677A75">
        <w:fldChar w:fldCharType="separate"/>
      </w:r>
      <w:r w:rsidR="009F264D" w:rsidRPr="009F264D">
        <w:rPr>
          <w:bCs w:val="0"/>
          <w:sz w:val="24"/>
          <w:szCs w:val="24"/>
        </w:rPr>
        <w:t>3.3.8</w:t>
      </w:r>
      <w:r w:rsidR="00677A7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56EC0">
        <w:rPr>
          <w:bCs w:val="0"/>
          <w:sz w:val="24"/>
          <w:szCs w:val="24"/>
        </w:rPr>
        <w:fldChar w:fldCharType="begin"/>
      </w:r>
      <w:r w:rsidR="000A00E6">
        <w:rPr>
          <w:bCs w:val="0"/>
          <w:sz w:val="24"/>
          <w:szCs w:val="24"/>
        </w:rPr>
        <w:instrText xml:space="preserve"> REF _Ref440361610 \r \h </w:instrText>
      </w:r>
      <w:r w:rsidR="00956EC0">
        <w:rPr>
          <w:bCs w:val="0"/>
          <w:sz w:val="24"/>
          <w:szCs w:val="24"/>
        </w:rPr>
      </w:r>
      <w:r w:rsidR="00956EC0">
        <w:rPr>
          <w:bCs w:val="0"/>
          <w:sz w:val="24"/>
          <w:szCs w:val="24"/>
        </w:rPr>
        <w:fldChar w:fldCharType="separate"/>
      </w:r>
      <w:r w:rsidR="009F264D">
        <w:rPr>
          <w:bCs w:val="0"/>
          <w:sz w:val="24"/>
          <w:szCs w:val="24"/>
        </w:rPr>
        <w:t>5.6</w:t>
      </w:r>
      <w:r w:rsidR="00956EC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24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677A75">
        <w:fldChar w:fldCharType="begin"/>
      </w:r>
      <w:r w:rsidR="00677A75">
        <w:instrText xml:space="preserve"> REF _Ref55336310 \r \h  \* MERGEFORMAT </w:instrText>
      </w:r>
      <w:r w:rsidR="00677A75">
        <w:fldChar w:fldCharType="separate"/>
      </w:r>
      <w:r w:rsidR="009F264D" w:rsidRPr="009F264D">
        <w:rPr>
          <w:bCs w:val="0"/>
          <w:sz w:val="24"/>
          <w:szCs w:val="24"/>
          <w:lang w:eastAsia="ru-RU"/>
        </w:rPr>
        <w:t>5.1</w:t>
      </w:r>
      <w:r w:rsidR="00677A7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677A75">
        <w:fldChar w:fldCharType="begin"/>
      </w:r>
      <w:r w:rsidR="00677A75">
        <w:instrText xml:space="preserve"> REF _Ref440271964 \r \h  \* MERGEFORMAT </w:instrText>
      </w:r>
      <w:r w:rsidR="00677A75">
        <w:fldChar w:fldCharType="separate"/>
      </w:r>
      <w:r w:rsidR="009F264D" w:rsidRPr="009F264D">
        <w:rPr>
          <w:sz w:val="24"/>
          <w:szCs w:val="24"/>
        </w:rPr>
        <w:t>5.1.3</w:t>
      </w:r>
      <w:r w:rsidR="00677A7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677A75">
        <w:fldChar w:fldCharType="begin"/>
      </w:r>
      <w:r w:rsidR="00677A75">
        <w:instrText xml:space="preserve"> REF _Ref440279062 \r \h  \* MERGEFORMAT </w:instrText>
      </w:r>
      <w:r w:rsidR="00677A75">
        <w:fldChar w:fldCharType="separate"/>
      </w:r>
      <w:r w:rsidR="009F264D" w:rsidRPr="009F264D">
        <w:rPr>
          <w:sz w:val="24"/>
          <w:szCs w:val="24"/>
        </w:rPr>
        <w:t>б)</w:t>
      </w:r>
      <w:r w:rsidR="00677A75">
        <w:fldChar w:fldCharType="end"/>
      </w:r>
      <w:r w:rsidR="00F463E8" w:rsidRPr="007C0A35">
        <w:rPr>
          <w:sz w:val="24"/>
          <w:szCs w:val="24"/>
        </w:rPr>
        <w:t xml:space="preserve"> п</w:t>
      </w:r>
      <w:r w:rsidR="00F463E8">
        <w:rPr>
          <w:sz w:val="24"/>
          <w:szCs w:val="24"/>
        </w:rPr>
        <w:t xml:space="preserve">. </w:t>
      </w:r>
      <w:r w:rsidR="00956EC0">
        <w:rPr>
          <w:sz w:val="24"/>
          <w:szCs w:val="24"/>
        </w:rPr>
        <w:fldChar w:fldCharType="begin"/>
      </w:r>
      <w:r w:rsidR="00F463E8">
        <w:rPr>
          <w:sz w:val="24"/>
          <w:szCs w:val="24"/>
        </w:rPr>
        <w:instrText xml:space="preserve"> REF _Ref306005578 \r \h </w:instrText>
      </w:r>
      <w:r w:rsidR="00956EC0">
        <w:rPr>
          <w:sz w:val="24"/>
          <w:szCs w:val="24"/>
        </w:rPr>
      </w:r>
      <w:r w:rsidR="00956EC0">
        <w:rPr>
          <w:sz w:val="24"/>
          <w:szCs w:val="24"/>
        </w:rPr>
        <w:fldChar w:fldCharType="separate"/>
      </w:r>
      <w:r w:rsidR="009F264D">
        <w:rPr>
          <w:sz w:val="24"/>
          <w:szCs w:val="24"/>
        </w:rPr>
        <w:t>3.3.8.3</w:t>
      </w:r>
      <w:r w:rsidR="00956EC0">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956EC0">
        <w:rPr>
          <w:bCs w:val="0"/>
          <w:sz w:val="24"/>
          <w:szCs w:val="24"/>
        </w:rPr>
        <w:fldChar w:fldCharType="begin"/>
      </w:r>
      <w:r>
        <w:rPr>
          <w:bCs w:val="0"/>
          <w:sz w:val="24"/>
          <w:szCs w:val="24"/>
        </w:rPr>
        <w:instrText xml:space="preserve"> REF _Ref440537086 \r \h </w:instrText>
      </w:r>
      <w:r w:rsidR="00956EC0">
        <w:rPr>
          <w:bCs w:val="0"/>
          <w:sz w:val="24"/>
          <w:szCs w:val="24"/>
        </w:rPr>
      </w:r>
      <w:r w:rsidR="00956EC0">
        <w:rPr>
          <w:bCs w:val="0"/>
          <w:sz w:val="24"/>
          <w:szCs w:val="24"/>
        </w:rPr>
        <w:fldChar w:fldCharType="separate"/>
      </w:r>
      <w:r w:rsidR="009F264D">
        <w:rPr>
          <w:bCs w:val="0"/>
          <w:sz w:val="24"/>
          <w:szCs w:val="24"/>
        </w:rPr>
        <w:t>5.3</w:t>
      </w:r>
      <w:r w:rsidR="00956EC0">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56EC0">
        <w:rPr>
          <w:bCs w:val="0"/>
          <w:sz w:val="24"/>
          <w:szCs w:val="24"/>
          <w:lang w:eastAsia="ru-RU"/>
        </w:rPr>
        <w:fldChar w:fldCharType="begin"/>
      </w:r>
      <w:r>
        <w:rPr>
          <w:bCs w:val="0"/>
          <w:sz w:val="24"/>
          <w:szCs w:val="24"/>
          <w:lang w:eastAsia="ru-RU"/>
        </w:rPr>
        <w:instrText xml:space="preserve"> REF _Ref440274913 \r \h </w:instrText>
      </w:r>
      <w:r w:rsidR="00956EC0">
        <w:rPr>
          <w:bCs w:val="0"/>
          <w:sz w:val="24"/>
          <w:szCs w:val="24"/>
          <w:lang w:eastAsia="ru-RU"/>
        </w:rPr>
      </w:r>
      <w:r w:rsidR="00956EC0">
        <w:rPr>
          <w:bCs w:val="0"/>
          <w:sz w:val="24"/>
          <w:szCs w:val="24"/>
          <w:lang w:eastAsia="ru-RU"/>
        </w:rPr>
        <w:fldChar w:fldCharType="separate"/>
      </w:r>
      <w:r w:rsidR="009F264D">
        <w:rPr>
          <w:bCs w:val="0"/>
          <w:sz w:val="24"/>
          <w:szCs w:val="24"/>
          <w:lang w:eastAsia="ru-RU"/>
        </w:rPr>
        <w:t>5.2</w:t>
      </w:r>
      <w:r w:rsidR="00956EC0">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56EC0">
        <w:rPr>
          <w:bCs w:val="0"/>
          <w:sz w:val="24"/>
          <w:szCs w:val="24"/>
          <w:lang w:eastAsia="ru-RU"/>
        </w:rPr>
        <w:fldChar w:fldCharType="begin"/>
      </w:r>
      <w:r>
        <w:rPr>
          <w:bCs w:val="0"/>
          <w:sz w:val="24"/>
          <w:szCs w:val="24"/>
          <w:lang w:eastAsia="ru-RU"/>
        </w:rPr>
        <w:instrText xml:space="preserve"> REF _Ref440274902 \r \h </w:instrText>
      </w:r>
      <w:r w:rsidR="00956EC0">
        <w:rPr>
          <w:bCs w:val="0"/>
          <w:sz w:val="24"/>
          <w:szCs w:val="24"/>
          <w:lang w:eastAsia="ru-RU"/>
        </w:rPr>
      </w:r>
      <w:r w:rsidR="00956EC0">
        <w:rPr>
          <w:bCs w:val="0"/>
          <w:sz w:val="24"/>
          <w:szCs w:val="24"/>
          <w:lang w:eastAsia="ru-RU"/>
        </w:rPr>
        <w:fldChar w:fldCharType="separate"/>
      </w:r>
      <w:r w:rsidR="009F264D">
        <w:rPr>
          <w:bCs w:val="0"/>
          <w:sz w:val="24"/>
          <w:szCs w:val="24"/>
          <w:lang w:eastAsia="ru-RU"/>
        </w:rPr>
        <w:t>5.4</w:t>
      </w:r>
      <w:r w:rsidR="00956EC0">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956EC0">
        <w:rPr>
          <w:bCs w:val="0"/>
          <w:sz w:val="24"/>
          <w:szCs w:val="24"/>
        </w:rPr>
        <w:fldChar w:fldCharType="begin"/>
      </w:r>
      <w:r>
        <w:rPr>
          <w:bCs w:val="0"/>
          <w:sz w:val="24"/>
          <w:szCs w:val="24"/>
        </w:rPr>
        <w:instrText xml:space="preserve"> REF _Ref440361959 \r \h </w:instrText>
      </w:r>
      <w:r w:rsidR="00956EC0">
        <w:rPr>
          <w:bCs w:val="0"/>
          <w:sz w:val="24"/>
          <w:szCs w:val="24"/>
        </w:rPr>
      </w:r>
      <w:r w:rsidR="00956EC0">
        <w:rPr>
          <w:bCs w:val="0"/>
          <w:sz w:val="24"/>
          <w:szCs w:val="24"/>
        </w:rPr>
        <w:fldChar w:fldCharType="separate"/>
      </w:r>
      <w:r w:rsidR="009F264D">
        <w:rPr>
          <w:bCs w:val="0"/>
          <w:sz w:val="24"/>
          <w:szCs w:val="24"/>
        </w:rPr>
        <w:t>5.5</w:t>
      </w:r>
      <w:r w:rsidR="00956EC0">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956EC0">
        <w:rPr>
          <w:bCs w:val="0"/>
          <w:sz w:val="24"/>
          <w:szCs w:val="24"/>
        </w:rPr>
        <w:fldChar w:fldCharType="begin"/>
      </w:r>
      <w:r>
        <w:rPr>
          <w:bCs w:val="0"/>
          <w:sz w:val="24"/>
          <w:szCs w:val="24"/>
        </w:rPr>
        <w:instrText xml:space="preserve"> REF _Ref440361610 \r \h </w:instrText>
      </w:r>
      <w:r w:rsidR="00956EC0">
        <w:rPr>
          <w:bCs w:val="0"/>
          <w:sz w:val="24"/>
          <w:szCs w:val="24"/>
        </w:rPr>
      </w:r>
      <w:r w:rsidR="00956EC0">
        <w:rPr>
          <w:bCs w:val="0"/>
          <w:sz w:val="24"/>
          <w:szCs w:val="24"/>
        </w:rPr>
        <w:fldChar w:fldCharType="separate"/>
      </w:r>
      <w:r w:rsidR="009F264D">
        <w:rPr>
          <w:bCs w:val="0"/>
          <w:sz w:val="24"/>
          <w:szCs w:val="24"/>
        </w:rPr>
        <w:t>5.6</w:t>
      </w:r>
      <w:r w:rsidR="00956EC0">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677A75">
        <w:fldChar w:fldCharType="begin"/>
      </w:r>
      <w:r w:rsidR="00677A75">
        <w:instrText xml:space="preserve"> REF _Ref444168907 \r \h  \* MERGEFORMAT </w:instrText>
      </w:r>
      <w:r w:rsidR="00677A75">
        <w:fldChar w:fldCharType="separate"/>
      </w:r>
      <w:r w:rsidR="009F264D" w:rsidRPr="009F264D">
        <w:rPr>
          <w:bCs w:val="0"/>
          <w:sz w:val="24"/>
          <w:szCs w:val="24"/>
          <w:lang w:eastAsia="ru-RU"/>
        </w:rPr>
        <w:t>5.7.1</w:t>
      </w:r>
      <w:r w:rsidR="00677A7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677A75">
        <w:fldChar w:fldCharType="begin"/>
      </w:r>
      <w:r w:rsidR="00677A75">
        <w:instrText xml:space="preserve"> REF _Ref444168917 \r \h  \* MERGEFORMAT </w:instrText>
      </w:r>
      <w:r w:rsidR="00677A75">
        <w:fldChar w:fldCharType="separate"/>
      </w:r>
      <w:r w:rsidR="009F264D" w:rsidRPr="009F264D">
        <w:rPr>
          <w:sz w:val="24"/>
          <w:szCs w:val="24"/>
        </w:rPr>
        <w:t>5.7.2</w:t>
      </w:r>
      <w:r w:rsidR="00677A75">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677A75">
        <w:fldChar w:fldCharType="begin"/>
      </w:r>
      <w:r w:rsidR="00677A75">
        <w:instrText xml:space="preserve"> REF _Ref306005578 \r \h  \* MERGEFORMAT </w:instrText>
      </w:r>
      <w:r w:rsidR="00677A75">
        <w:fldChar w:fldCharType="separate"/>
      </w:r>
      <w:r w:rsidR="009F264D" w:rsidRPr="009F264D">
        <w:rPr>
          <w:bCs w:val="0"/>
          <w:sz w:val="24"/>
          <w:szCs w:val="24"/>
        </w:rPr>
        <w:t>3.3.8.3</w:t>
      </w:r>
      <w:r w:rsidR="00677A7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677A75">
        <w:fldChar w:fldCharType="begin"/>
      </w:r>
      <w:r w:rsidR="00677A75">
        <w:instrText xml:space="preserve"> REF _Ref440279062 \r \h  \* MERGEFORMAT </w:instrText>
      </w:r>
      <w:r w:rsidR="00677A75">
        <w:fldChar w:fldCharType="separate"/>
      </w:r>
      <w:r w:rsidR="009F264D" w:rsidRPr="009F264D">
        <w:rPr>
          <w:sz w:val="24"/>
          <w:szCs w:val="24"/>
        </w:rPr>
        <w:t>б)</w:t>
      </w:r>
      <w:r w:rsidR="00677A75">
        <w:fldChar w:fldCharType="end"/>
      </w:r>
      <w:r w:rsidR="0057491E">
        <w:t>,</w:t>
      </w:r>
      <w:r w:rsidR="00AB2CB8" w:rsidRPr="00AB2CB8">
        <w:rPr>
          <w:bCs w:val="0"/>
          <w:sz w:val="24"/>
          <w:szCs w:val="24"/>
        </w:rPr>
        <w:t xml:space="preserve"> </w:t>
      </w:r>
      <w:r w:rsidR="00677A75">
        <w:fldChar w:fldCharType="begin"/>
      </w:r>
      <w:r w:rsidR="00677A75">
        <w:instrText xml:space="preserve"> REF _Ref440372326 \r \h  \* MERGEFORMAT </w:instrText>
      </w:r>
      <w:r w:rsidR="00677A75">
        <w:fldChar w:fldCharType="separate"/>
      </w:r>
      <w:r w:rsidR="009F264D" w:rsidRPr="009F264D">
        <w:rPr>
          <w:sz w:val="24"/>
          <w:szCs w:val="24"/>
        </w:rPr>
        <w:t>е)</w:t>
      </w:r>
      <w:r w:rsidR="00677A75">
        <w:fldChar w:fldCharType="end"/>
      </w:r>
      <w:r w:rsidR="007638F4" w:rsidRPr="00AB2CB8">
        <w:rPr>
          <w:sz w:val="24"/>
          <w:szCs w:val="24"/>
        </w:rPr>
        <w:t>,</w:t>
      </w:r>
      <w:r w:rsidR="00FA5339" w:rsidRPr="00AB2CB8">
        <w:rPr>
          <w:sz w:val="24"/>
          <w:szCs w:val="24"/>
        </w:rPr>
        <w:t xml:space="preserve"> </w:t>
      </w:r>
      <w:r w:rsidR="00677A75">
        <w:fldChar w:fldCharType="begin"/>
      </w:r>
      <w:r w:rsidR="00677A75">
        <w:instrText xml:space="preserve"> REF _Ref440371812 \r \h  \* MERGEFORMAT </w:instrText>
      </w:r>
      <w:r w:rsidR="00677A75">
        <w:fldChar w:fldCharType="separate"/>
      </w:r>
      <w:r w:rsidR="009F264D" w:rsidRPr="009F264D">
        <w:rPr>
          <w:sz w:val="24"/>
          <w:szCs w:val="24"/>
        </w:rPr>
        <w:t>н)</w:t>
      </w:r>
      <w:r w:rsidR="00677A75">
        <w:fldChar w:fldCharType="end"/>
      </w:r>
      <w:r w:rsidR="00FA5339" w:rsidRPr="00AB2CB8">
        <w:rPr>
          <w:sz w:val="24"/>
          <w:szCs w:val="24"/>
        </w:rPr>
        <w:t xml:space="preserve">, </w:t>
      </w:r>
      <w:r w:rsidR="00677A75">
        <w:fldChar w:fldCharType="begin"/>
      </w:r>
      <w:r w:rsidR="00677A75">
        <w:instrText xml:space="preserve"> REF _Ref440371822 \r \h  \* MERGEFORMAT </w:instrText>
      </w:r>
      <w:r w:rsidR="00677A75">
        <w:fldChar w:fldCharType="separate"/>
      </w:r>
      <w:r w:rsidR="009F264D" w:rsidRPr="009F264D">
        <w:rPr>
          <w:sz w:val="24"/>
          <w:szCs w:val="24"/>
        </w:rPr>
        <w:t>о)</w:t>
      </w:r>
      <w:r w:rsidR="00677A75">
        <w:fldChar w:fldCharType="end"/>
      </w:r>
      <w:r w:rsidR="00F21407" w:rsidRPr="00F21407">
        <w:rPr>
          <w:sz w:val="24"/>
          <w:szCs w:val="24"/>
        </w:rPr>
        <w:t xml:space="preserve">, </w:t>
      </w:r>
      <w:r w:rsidR="00677A75">
        <w:fldChar w:fldCharType="begin"/>
      </w:r>
      <w:r w:rsidR="00677A75">
        <w:instrText xml:space="preserve"> REF _Ref442189588 \r \h  \* MERGEFORMAT </w:instrText>
      </w:r>
      <w:r w:rsidR="00677A75">
        <w:fldChar w:fldCharType="separate"/>
      </w:r>
      <w:r w:rsidR="009F264D" w:rsidRPr="009F264D">
        <w:rPr>
          <w:sz w:val="24"/>
          <w:szCs w:val="24"/>
        </w:rPr>
        <w:t>ф)</w:t>
      </w:r>
      <w:r w:rsidR="00677A75">
        <w:fldChar w:fldCharType="end"/>
      </w:r>
      <w:r w:rsidR="00F463E8" w:rsidRPr="00F21407">
        <w:rPr>
          <w:sz w:val="24"/>
          <w:szCs w:val="24"/>
        </w:rPr>
        <w:t xml:space="preserve"> п.</w:t>
      </w:r>
      <w:r w:rsidR="00F463E8" w:rsidRPr="00AB2CB8">
        <w:rPr>
          <w:sz w:val="24"/>
          <w:szCs w:val="24"/>
        </w:rPr>
        <w:t xml:space="preserve"> </w:t>
      </w:r>
      <w:r w:rsidR="00677A75">
        <w:fldChar w:fldCharType="begin"/>
      </w:r>
      <w:r w:rsidR="00677A75">
        <w:instrText xml:space="preserve"> REF _Ref306005578 \r \h  \* MERGEFORMAT </w:instrText>
      </w:r>
      <w:r w:rsidR="00677A75">
        <w:fldChar w:fldCharType="separate"/>
      </w:r>
      <w:r w:rsidR="009F264D" w:rsidRPr="009F264D">
        <w:rPr>
          <w:sz w:val="24"/>
          <w:szCs w:val="24"/>
        </w:rPr>
        <w:t>3.3.8.3</w:t>
      </w:r>
      <w:r w:rsidR="00677A7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677A75">
        <w:fldChar w:fldCharType="begin"/>
      </w:r>
      <w:r w:rsidR="00677A75">
        <w:instrText xml:space="preserve"> REF _Ref306143446 \r \h  \* MERGEFORMAT </w:instrText>
      </w:r>
      <w:r w:rsidR="00677A75">
        <w:fldChar w:fldCharType="separate"/>
      </w:r>
      <w:r w:rsidR="009F264D" w:rsidRPr="009F264D">
        <w:rPr>
          <w:bCs w:val="0"/>
          <w:sz w:val="24"/>
          <w:szCs w:val="24"/>
        </w:rPr>
        <w:t>3.3.9.3</w:t>
      </w:r>
      <w:r w:rsidR="00677A7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677A75">
        <w:fldChar w:fldCharType="begin"/>
      </w:r>
      <w:r w:rsidR="00677A75">
        <w:instrText xml:space="preserve"> REF _Ref465863260 \r \h  \* MERGEFORMAT </w:instrText>
      </w:r>
      <w:r w:rsidR="00677A75">
        <w:fldChar w:fldCharType="separate"/>
      </w:r>
      <w:r w:rsidR="009F264D" w:rsidRPr="009F264D">
        <w:rPr>
          <w:bCs w:val="0"/>
          <w:sz w:val="24"/>
          <w:szCs w:val="24"/>
        </w:rPr>
        <w:t>3.3.10.7</w:t>
      </w:r>
      <w:r w:rsidR="00677A7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677A75">
        <w:fldChar w:fldCharType="begin"/>
      </w:r>
      <w:r w:rsidR="00677A75">
        <w:instrText xml:space="preserve"> REF _Ref442263553 \r \h  \* MERGEFORMAT </w:instrText>
      </w:r>
      <w:r w:rsidR="00677A75">
        <w:fldChar w:fldCharType="separate"/>
      </w:r>
      <w:r w:rsidR="009F264D" w:rsidRPr="009F264D">
        <w:rPr>
          <w:sz w:val="24"/>
          <w:szCs w:val="24"/>
        </w:rPr>
        <w:t>3.3.14.4</w:t>
      </w:r>
      <w:r w:rsidR="00677A7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24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677A75">
        <w:fldChar w:fldCharType="begin"/>
      </w:r>
      <w:r w:rsidR="00677A75">
        <w:instrText xml:space="preserve"> REF _Ref440270602 \r \h  \* MERGEFORMAT </w:instrText>
      </w:r>
      <w:r w:rsidR="00677A75">
        <w:fldChar w:fldCharType="separate"/>
      </w:r>
      <w:r w:rsidR="009F264D">
        <w:t>5</w:t>
      </w:r>
      <w:r w:rsidR="00677A7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677A75">
        <w:fldChar w:fldCharType="begin"/>
      </w:r>
      <w:r w:rsidR="00677A75">
        <w:instrText xml:space="preserve"> REF _Ref191386419 \n \h  \* MERGEFORMAT </w:instrText>
      </w:r>
      <w:r w:rsidR="00677A75">
        <w:fldChar w:fldCharType="separate"/>
      </w:r>
      <w:r w:rsidR="009F264D" w:rsidRPr="009F264D">
        <w:rPr>
          <w:bCs w:val="0"/>
          <w:sz w:val="24"/>
          <w:szCs w:val="24"/>
        </w:rPr>
        <w:t>3.3.2</w:t>
      </w:r>
      <w:r w:rsidR="00677A7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677A75">
        <w:fldChar w:fldCharType="begin"/>
      </w:r>
      <w:r w:rsidR="00677A75">
        <w:instrText xml:space="preserve"> REF _Ref440272256 \r \h  \* MERGEFORMAT </w:instrText>
      </w:r>
      <w:r w:rsidR="00677A75">
        <w:fldChar w:fldCharType="separate"/>
      </w:r>
      <w:r w:rsidR="009F264D" w:rsidRPr="009F264D">
        <w:rPr>
          <w:sz w:val="24"/>
          <w:szCs w:val="24"/>
        </w:rPr>
        <w:t>5.14</w:t>
      </w:r>
      <w:r w:rsidR="00677A75">
        <w:fldChar w:fldCharType="end"/>
      </w:r>
      <w:r w:rsidR="006D05F2" w:rsidRPr="009C78C3">
        <w:rPr>
          <w:sz w:val="24"/>
          <w:szCs w:val="24"/>
        </w:rPr>
        <w:t xml:space="preserve">) и Расписки сдачи-приемки соглашения о неустойке (подраздел </w:t>
      </w:r>
      <w:r w:rsidR="00677A75">
        <w:fldChar w:fldCharType="begin"/>
      </w:r>
      <w:r w:rsidR="00677A75">
        <w:instrText xml:space="preserve"> REF _Ref467752165 \r \h  \* MERGEFORMAT </w:instrText>
      </w:r>
      <w:r w:rsidR="00677A75">
        <w:fldChar w:fldCharType="separate"/>
      </w:r>
      <w:r w:rsidR="009F264D" w:rsidRPr="009F264D">
        <w:rPr>
          <w:sz w:val="24"/>
          <w:szCs w:val="24"/>
        </w:rPr>
        <w:t>5.15</w:t>
      </w:r>
      <w:r w:rsidR="00677A7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24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46"/>
      <w:bookmarkEnd w:id="24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lastRenderedPageBreak/>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677A75">
        <w:fldChar w:fldCharType="begin"/>
      </w:r>
      <w:r w:rsidR="00677A75">
        <w:instrText xml:space="preserve"> REF _Ref440361959 \r \h  \* MERGEFORMAT </w:instrText>
      </w:r>
      <w:r w:rsidR="00677A75">
        <w:fldChar w:fldCharType="separate"/>
      </w:r>
      <w:r w:rsidR="009F264D" w:rsidRPr="009F264D">
        <w:rPr>
          <w:bCs w:val="0"/>
          <w:sz w:val="24"/>
          <w:szCs w:val="24"/>
        </w:rPr>
        <w:t>5.5</w:t>
      </w:r>
      <w:r w:rsidR="00677A7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677A75">
        <w:fldChar w:fldCharType="begin"/>
      </w:r>
      <w:r w:rsidR="00677A75">
        <w:instrText xml:space="preserve"> REF _Ref440271036 \r \h  \* MERGEFORMAT </w:instrText>
      </w:r>
      <w:r w:rsidR="00677A75">
        <w:fldChar w:fldCharType="separate"/>
      </w:r>
      <w:r w:rsidR="009F264D" w:rsidRPr="009F264D">
        <w:rPr>
          <w:bCs w:val="0"/>
          <w:sz w:val="24"/>
          <w:szCs w:val="24"/>
        </w:rPr>
        <w:t>5.4</w:t>
      </w:r>
      <w:r w:rsidR="00677A7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677A75">
        <w:fldChar w:fldCharType="begin"/>
      </w:r>
      <w:r w:rsidR="00677A75">
        <w:instrText xml:space="preserve"> REF _Ref55336310 \r \h  \* MERGEFORMAT </w:instrText>
      </w:r>
      <w:r w:rsidR="00677A75">
        <w:fldChar w:fldCharType="separate"/>
      </w:r>
      <w:r w:rsidR="009F264D" w:rsidRPr="009F264D">
        <w:rPr>
          <w:bCs w:val="0"/>
          <w:sz w:val="24"/>
          <w:szCs w:val="24"/>
        </w:rPr>
        <w:t>5.1</w:t>
      </w:r>
      <w:r w:rsidR="00677A7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677A75">
        <w:fldChar w:fldCharType="begin"/>
      </w:r>
      <w:r w:rsidR="00677A75">
        <w:instrText xml:space="preserve"> REF _Ref55336310 \r \h  \* MERGEFORMAT </w:instrText>
      </w:r>
      <w:r w:rsidR="00677A75">
        <w:fldChar w:fldCharType="separate"/>
      </w:r>
      <w:r w:rsidR="009F264D" w:rsidRPr="009F264D">
        <w:rPr>
          <w:bCs w:val="0"/>
          <w:sz w:val="24"/>
          <w:szCs w:val="24"/>
        </w:rPr>
        <w:t>5.1</w:t>
      </w:r>
      <w:r w:rsidR="00677A7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6309"/>
      <w:bookmarkStart w:id="262" w:name="_Toc469483038"/>
      <w:bookmarkStart w:id="26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6310"/>
      <w:bookmarkStart w:id="276" w:name="_Toc469483039"/>
      <w:bookmarkStart w:id="27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677A75">
        <w:fldChar w:fldCharType="begin"/>
      </w:r>
      <w:r w:rsidR="00677A75">
        <w:instrText xml:space="preserve"> REF _Ref440272256 \r \h  \* MERGEFORMAT </w:instrText>
      </w:r>
      <w:r w:rsidR="00677A75">
        <w:fldChar w:fldCharType="separate"/>
      </w:r>
      <w:r w:rsidR="009F264D" w:rsidRPr="009F264D">
        <w:rPr>
          <w:sz w:val="24"/>
          <w:szCs w:val="24"/>
        </w:rPr>
        <w:t>5.14</w:t>
      </w:r>
      <w:r w:rsidR="00677A75">
        <w:fldChar w:fldCharType="end"/>
      </w:r>
      <w:r w:rsidR="006D05F2" w:rsidRPr="009C78C3">
        <w:rPr>
          <w:sz w:val="24"/>
          <w:szCs w:val="24"/>
        </w:rPr>
        <w:t xml:space="preserve">) и Расписки сдачи-приемки соглашения о неустойке (подраздел </w:t>
      </w:r>
      <w:r w:rsidR="00677A75">
        <w:fldChar w:fldCharType="begin"/>
      </w:r>
      <w:r w:rsidR="00677A75">
        <w:instrText xml:space="preserve"> REF _Ref467752165 \r \h  \* MERGEFORMAT </w:instrText>
      </w:r>
      <w:r w:rsidR="00677A75">
        <w:fldChar w:fldCharType="separate"/>
      </w:r>
      <w:r w:rsidR="009F264D" w:rsidRPr="009F264D">
        <w:rPr>
          <w:sz w:val="24"/>
          <w:szCs w:val="24"/>
        </w:rPr>
        <w:t>5.15</w:t>
      </w:r>
      <w:r w:rsidR="00677A7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278"/>
    </w:p>
    <w:p w:rsidR="00717F60" w:rsidRPr="009C78C3"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6311"/>
      <w:bookmarkStart w:id="291" w:name="_Toc469483040"/>
      <w:bookmarkStart w:id="29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677A75">
        <w:fldChar w:fldCharType="begin"/>
      </w:r>
      <w:r w:rsidR="00677A75">
        <w:instrText xml:space="preserve"> REF _Ref440289953 \r \h  \* MERGEFORMAT </w:instrText>
      </w:r>
      <w:r w:rsidR="00677A75">
        <w:fldChar w:fldCharType="separate"/>
      </w:r>
      <w:r w:rsidR="009F264D" w:rsidRPr="009F264D">
        <w:rPr>
          <w:bCs w:val="0"/>
          <w:sz w:val="24"/>
          <w:szCs w:val="24"/>
        </w:rPr>
        <w:t>3.4.1.3</w:t>
      </w:r>
      <w:r w:rsidR="00677A75">
        <w:fldChar w:fldCharType="end"/>
      </w:r>
      <w:r w:rsidR="00D71E6D" w:rsidRPr="009C78C3">
        <w:rPr>
          <w:bCs w:val="0"/>
          <w:sz w:val="24"/>
          <w:szCs w:val="24"/>
        </w:rPr>
        <w:t>)</w:t>
      </w:r>
      <w:r w:rsidR="00717F60" w:rsidRPr="009C78C3">
        <w:rPr>
          <w:bCs w:val="0"/>
          <w:sz w:val="24"/>
          <w:szCs w:val="24"/>
        </w:rPr>
        <w:t>.</w:t>
      </w:r>
      <w:bookmarkEnd w:id="29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6312"/>
      <w:bookmarkStart w:id="305" w:name="_Toc469483041"/>
      <w:bookmarkStart w:id="306" w:name="_Toc471897523"/>
      <w:r w:rsidRPr="009C78C3">
        <w:rPr>
          <w:szCs w:val="24"/>
        </w:rPr>
        <w:t xml:space="preserve">Требования к языку </w:t>
      </w:r>
      <w:r w:rsidR="004B5EB3" w:rsidRPr="009C78C3">
        <w:rPr>
          <w:szCs w:val="24"/>
        </w:rPr>
        <w:t>Заявк</w:t>
      </w:r>
      <w:r w:rsidRPr="009C78C3">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6313"/>
      <w:bookmarkStart w:id="318" w:name="_Toc469483042"/>
      <w:bookmarkStart w:id="319" w:name="_Toc471897524"/>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6032"/>
      <w:bookmarkStart w:id="331" w:name="_Ref468976086"/>
      <w:bookmarkStart w:id="332" w:name="_Toc468976314"/>
      <w:bookmarkStart w:id="333" w:name="_Toc469483043"/>
      <w:bookmarkStart w:id="33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216641" w:rsidRPr="00C12FA4" w:rsidRDefault="0057491E"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5" w:name="_Ref440549152"/>
      <w:r w:rsidRPr="00C12FA4">
        <w:rPr>
          <w:bCs w:val="0"/>
          <w:sz w:val="24"/>
          <w:szCs w:val="24"/>
        </w:rPr>
        <w:t>Начальная (максимальная) цена Договора</w:t>
      </w:r>
      <w:r>
        <w:rPr>
          <w:bCs w:val="0"/>
          <w:sz w:val="24"/>
          <w:szCs w:val="24"/>
        </w:rPr>
        <w:t xml:space="preserve">: </w:t>
      </w:r>
      <w:r>
        <w:rPr>
          <w:b/>
          <w:sz w:val="24"/>
          <w:szCs w:val="24"/>
        </w:rPr>
        <w:t xml:space="preserve">2 600 000 </w:t>
      </w:r>
      <w:r w:rsidRPr="00EE6B30">
        <w:rPr>
          <w:sz w:val="24"/>
          <w:szCs w:val="24"/>
        </w:rPr>
        <w:t>(</w:t>
      </w:r>
      <w:r>
        <w:rPr>
          <w:sz w:val="24"/>
          <w:szCs w:val="24"/>
        </w:rPr>
        <w:t>Два миллиона шестьсот тысяч</w:t>
      </w:r>
      <w:r w:rsidRPr="00EE6B30">
        <w:rPr>
          <w:sz w:val="24"/>
          <w:szCs w:val="24"/>
        </w:rPr>
        <w:t>) рублей 00 коп. РФ, без учета НДС;</w:t>
      </w:r>
      <w:r w:rsidRPr="00EE6B30">
        <w:rPr>
          <w:b/>
          <w:sz w:val="24"/>
          <w:szCs w:val="24"/>
        </w:rPr>
        <w:t xml:space="preserve"> </w:t>
      </w:r>
      <w:r w:rsidRPr="00EE6B30">
        <w:rPr>
          <w:sz w:val="24"/>
          <w:szCs w:val="24"/>
        </w:rPr>
        <w:t>НДС составляет</w:t>
      </w:r>
      <w:r w:rsidRPr="00EE6B30">
        <w:rPr>
          <w:b/>
          <w:sz w:val="24"/>
          <w:szCs w:val="24"/>
        </w:rPr>
        <w:t xml:space="preserve"> </w:t>
      </w:r>
      <w:r>
        <w:rPr>
          <w:b/>
          <w:sz w:val="24"/>
          <w:szCs w:val="24"/>
        </w:rPr>
        <w:t>468</w:t>
      </w:r>
      <w:r>
        <w:rPr>
          <w:b/>
          <w:sz w:val="24"/>
          <w:szCs w:val="24"/>
        </w:rPr>
        <w:t xml:space="preserve"> 000</w:t>
      </w:r>
      <w:r w:rsidRPr="00EE6B30">
        <w:rPr>
          <w:sz w:val="24"/>
          <w:szCs w:val="24"/>
        </w:rPr>
        <w:t xml:space="preserve"> (</w:t>
      </w:r>
      <w:r>
        <w:rPr>
          <w:sz w:val="24"/>
          <w:szCs w:val="24"/>
        </w:rPr>
        <w:t>Четыреста шесть</w:t>
      </w:r>
      <w:r w:rsidR="0045266D">
        <w:rPr>
          <w:sz w:val="24"/>
          <w:szCs w:val="24"/>
        </w:rPr>
        <w:t>десят</w:t>
      </w:r>
      <w:r>
        <w:rPr>
          <w:sz w:val="24"/>
          <w:szCs w:val="24"/>
        </w:rPr>
        <w:t xml:space="preserve"> восемь тысяч</w:t>
      </w:r>
      <w:r w:rsidRPr="00EE6B30">
        <w:rPr>
          <w:sz w:val="24"/>
          <w:szCs w:val="24"/>
        </w:rPr>
        <w:t>) рублей 00 коп. РФ;</w:t>
      </w:r>
      <w:r w:rsidRPr="00EE6B30">
        <w:rPr>
          <w:b/>
          <w:sz w:val="24"/>
          <w:szCs w:val="24"/>
        </w:rPr>
        <w:t xml:space="preserve"> </w:t>
      </w:r>
      <w:r>
        <w:rPr>
          <w:b/>
          <w:sz w:val="24"/>
          <w:szCs w:val="24"/>
        </w:rPr>
        <w:t>3 068</w:t>
      </w:r>
      <w:r>
        <w:rPr>
          <w:b/>
          <w:sz w:val="24"/>
          <w:szCs w:val="24"/>
        </w:rPr>
        <w:t xml:space="preserve"> 000</w:t>
      </w:r>
      <w:r w:rsidRPr="00EE6B30">
        <w:rPr>
          <w:sz w:val="24"/>
          <w:szCs w:val="24"/>
        </w:rPr>
        <w:t xml:space="preserve"> (</w:t>
      </w:r>
      <w:r>
        <w:rPr>
          <w:sz w:val="24"/>
          <w:szCs w:val="24"/>
        </w:rPr>
        <w:t>Три миллиона шесть</w:t>
      </w:r>
      <w:r w:rsidR="001450BD">
        <w:rPr>
          <w:sz w:val="24"/>
          <w:szCs w:val="24"/>
        </w:rPr>
        <w:t>десят</w:t>
      </w:r>
      <w:r>
        <w:rPr>
          <w:sz w:val="24"/>
          <w:szCs w:val="24"/>
        </w:rPr>
        <w:t xml:space="preserve"> восемь тысяч</w:t>
      </w:r>
      <w:r w:rsidRPr="00EE6B30">
        <w:rPr>
          <w:sz w:val="24"/>
          <w:szCs w:val="24"/>
        </w:rPr>
        <w:t>) рублей 00 коп. РФ, с учетом НДС</w:t>
      </w:r>
      <w:r>
        <w:rPr>
          <w:sz w:val="24"/>
          <w:szCs w:val="24"/>
        </w:rPr>
        <w:t>.</w:t>
      </w:r>
      <w:bookmarkEnd w:id="335"/>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956EC0">
        <w:rPr>
          <w:sz w:val="24"/>
          <w:szCs w:val="24"/>
        </w:rPr>
        <w:fldChar w:fldCharType="begin"/>
      </w:r>
      <w:r>
        <w:rPr>
          <w:sz w:val="24"/>
          <w:szCs w:val="24"/>
        </w:rPr>
        <w:instrText xml:space="preserve"> REF _Ref440549152 \r \h </w:instrText>
      </w:r>
      <w:r w:rsidR="00956EC0">
        <w:rPr>
          <w:sz w:val="24"/>
          <w:szCs w:val="24"/>
        </w:rPr>
      </w:r>
      <w:r w:rsidR="00956EC0">
        <w:rPr>
          <w:sz w:val="24"/>
          <w:szCs w:val="24"/>
        </w:rPr>
        <w:fldChar w:fldCharType="separate"/>
      </w:r>
      <w:r w:rsidR="009F264D">
        <w:rPr>
          <w:sz w:val="24"/>
          <w:szCs w:val="24"/>
        </w:rPr>
        <w:t>3.3.7.1</w:t>
      </w:r>
      <w:r w:rsidR="00956EC0">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956EC0">
        <w:rPr>
          <w:bCs w:val="0"/>
          <w:sz w:val="24"/>
          <w:szCs w:val="24"/>
        </w:rPr>
        <w:fldChar w:fldCharType="begin"/>
      </w:r>
      <w:r>
        <w:rPr>
          <w:bCs w:val="0"/>
          <w:sz w:val="24"/>
          <w:szCs w:val="24"/>
        </w:rPr>
        <w:instrText xml:space="preserve"> REF _Ref440271072 \r \h </w:instrText>
      </w:r>
      <w:r w:rsidR="00956EC0">
        <w:rPr>
          <w:bCs w:val="0"/>
          <w:sz w:val="24"/>
          <w:szCs w:val="24"/>
        </w:rPr>
      </w:r>
      <w:r w:rsidR="00956EC0">
        <w:rPr>
          <w:bCs w:val="0"/>
          <w:sz w:val="24"/>
          <w:szCs w:val="24"/>
        </w:rPr>
        <w:fldChar w:fldCharType="separate"/>
      </w:r>
      <w:r w:rsidR="009F264D">
        <w:rPr>
          <w:bCs w:val="0"/>
          <w:sz w:val="24"/>
          <w:szCs w:val="24"/>
        </w:rPr>
        <w:t>5.2</w:t>
      </w:r>
      <w:r w:rsidR="00956EC0">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956EC0">
        <w:rPr>
          <w:sz w:val="24"/>
          <w:szCs w:val="24"/>
        </w:rPr>
        <w:fldChar w:fldCharType="begin"/>
      </w:r>
      <w:r>
        <w:rPr>
          <w:sz w:val="24"/>
          <w:szCs w:val="24"/>
        </w:rPr>
        <w:instrText xml:space="preserve"> REF _Ref306138385 \r \h </w:instrText>
      </w:r>
      <w:r w:rsidR="00956EC0">
        <w:rPr>
          <w:sz w:val="24"/>
          <w:szCs w:val="24"/>
        </w:rPr>
      </w:r>
      <w:r w:rsidR="00956EC0">
        <w:rPr>
          <w:sz w:val="24"/>
          <w:szCs w:val="24"/>
        </w:rPr>
        <w:fldChar w:fldCharType="separate"/>
      </w:r>
      <w:r w:rsidR="009F264D">
        <w:rPr>
          <w:sz w:val="24"/>
          <w:szCs w:val="24"/>
        </w:rPr>
        <w:t>3.6.4</w:t>
      </w:r>
      <w:r w:rsidR="00956EC0">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956EC0">
        <w:rPr>
          <w:bCs w:val="0"/>
          <w:sz w:val="24"/>
          <w:szCs w:val="24"/>
        </w:rPr>
        <w:fldChar w:fldCharType="begin"/>
      </w:r>
      <w:r>
        <w:rPr>
          <w:bCs w:val="0"/>
          <w:sz w:val="24"/>
          <w:szCs w:val="24"/>
        </w:rPr>
        <w:instrText xml:space="preserve"> REF _Ref55336310 \r \h </w:instrText>
      </w:r>
      <w:r w:rsidR="00956EC0">
        <w:rPr>
          <w:bCs w:val="0"/>
          <w:sz w:val="24"/>
          <w:szCs w:val="24"/>
        </w:rPr>
      </w:r>
      <w:r w:rsidR="00956EC0">
        <w:rPr>
          <w:bCs w:val="0"/>
          <w:sz w:val="24"/>
          <w:szCs w:val="24"/>
        </w:rPr>
        <w:fldChar w:fldCharType="separate"/>
      </w:r>
      <w:r w:rsidR="009F264D">
        <w:rPr>
          <w:bCs w:val="0"/>
          <w:sz w:val="24"/>
          <w:szCs w:val="24"/>
        </w:rPr>
        <w:t>5.1</w:t>
      </w:r>
      <w:r w:rsidR="00956EC0">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956EC0">
        <w:rPr>
          <w:sz w:val="24"/>
          <w:szCs w:val="24"/>
        </w:rPr>
        <w:fldChar w:fldCharType="begin"/>
      </w:r>
      <w:r>
        <w:rPr>
          <w:sz w:val="24"/>
          <w:szCs w:val="24"/>
        </w:rPr>
        <w:instrText xml:space="preserve"> REF _Ref440549152 \r \h </w:instrText>
      </w:r>
      <w:r w:rsidR="00956EC0">
        <w:rPr>
          <w:sz w:val="24"/>
          <w:szCs w:val="24"/>
        </w:rPr>
      </w:r>
      <w:r w:rsidR="00956EC0">
        <w:rPr>
          <w:sz w:val="24"/>
          <w:szCs w:val="24"/>
        </w:rPr>
        <w:fldChar w:fldCharType="separate"/>
      </w:r>
      <w:r w:rsidR="009F264D">
        <w:rPr>
          <w:sz w:val="24"/>
          <w:szCs w:val="24"/>
        </w:rPr>
        <w:t>3.3.7.1</w:t>
      </w:r>
      <w:r w:rsidR="00956EC0">
        <w:rPr>
          <w:sz w:val="24"/>
          <w:szCs w:val="24"/>
        </w:rPr>
        <w:fldChar w:fldCharType="end"/>
      </w:r>
      <w:r>
        <w:rPr>
          <w:sz w:val="24"/>
          <w:szCs w:val="24"/>
        </w:rPr>
        <w:t xml:space="preserve">, а также в Графике оплаты выполнения работ (п. </w:t>
      </w:r>
      <w:r w:rsidR="00956EC0">
        <w:rPr>
          <w:sz w:val="24"/>
          <w:szCs w:val="24"/>
        </w:rPr>
        <w:fldChar w:fldCharType="begin"/>
      </w:r>
      <w:r>
        <w:rPr>
          <w:sz w:val="24"/>
          <w:szCs w:val="24"/>
        </w:rPr>
        <w:instrText xml:space="preserve"> REF _Ref440361439 \r \h </w:instrText>
      </w:r>
      <w:r w:rsidR="00956EC0">
        <w:rPr>
          <w:sz w:val="24"/>
          <w:szCs w:val="24"/>
        </w:rPr>
      </w:r>
      <w:r w:rsidR="00956EC0">
        <w:rPr>
          <w:sz w:val="24"/>
          <w:szCs w:val="24"/>
        </w:rPr>
        <w:fldChar w:fldCharType="separate"/>
      </w:r>
      <w:r w:rsidR="009F264D">
        <w:rPr>
          <w:sz w:val="24"/>
          <w:szCs w:val="24"/>
        </w:rPr>
        <w:t>5.5</w:t>
      </w:r>
      <w:r w:rsidR="00956EC0">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677A75">
        <w:fldChar w:fldCharType="begin"/>
      </w:r>
      <w:r w:rsidR="00677A75">
        <w:instrText xml:space="preserve"> REF _Ref306138385 \r \h  \* MERGEFORMAT </w:instrText>
      </w:r>
      <w:r w:rsidR="00677A75">
        <w:fldChar w:fldCharType="separate"/>
      </w:r>
      <w:r w:rsidR="009F264D" w:rsidRPr="006D76B4">
        <w:rPr>
          <w:bCs w:val="0"/>
          <w:sz w:val="24"/>
          <w:szCs w:val="24"/>
        </w:rPr>
        <w:t>3.6.4</w:t>
      </w:r>
      <w:r w:rsidR="00677A7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677A75">
        <w:fldChar w:fldCharType="begin"/>
      </w:r>
      <w:r w:rsidR="00677A75">
        <w:instrText xml:space="preserve"> REF _Ref465670219 \r \h  \* MERGEFORMAT </w:instrText>
      </w:r>
      <w:r w:rsidR="00677A75">
        <w:fldChar w:fldCharType="separate"/>
      </w:r>
      <w:r w:rsidR="009F264D" w:rsidRPr="006D76B4">
        <w:rPr>
          <w:bCs w:val="0"/>
          <w:sz w:val="24"/>
          <w:szCs w:val="24"/>
        </w:rPr>
        <w:t>3.11</w:t>
      </w:r>
      <w:r w:rsidR="00677A7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20830"/>
      <w:bookmarkStart w:id="344" w:name="_Toc440631465"/>
      <w:bookmarkStart w:id="345" w:name="_Toc440875705"/>
      <w:bookmarkStart w:id="346" w:name="_Toc441131729"/>
      <w:bookmarkStart w:id="347" w:name="_Toc465865170"/>
      <w:bookmarkStart w:id="348" w:name="_Toc468976315"/>
      <w:bookmarkStart w:id="349" w:name="_Toc469483044"/>
      <w:bookmarkStart w:id="350" w:name="_Toc471897526"/>
      <w:bookmarkStart w:id="35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2" w:name="_Ref93090116"/>
      <w:bookmarkStart w:id="353" w:name="_Ref191386482"/>
      <w:bookmarkStart w:id="354" w:name="_Ref440291364"/>
      <w:bookmarkEnd w:id="351"/>
      <w:r w:rsidRPr="00E71A48">
        <w:rPr>
          <w:bCs w:val="0"/>
          <w:sz w:val="24"/>
          <w:szCs w:val="24"/>
        </w:rPr>
        <w:t xml:space="preserve">Требования к </w:t>
      </w:r>
      <w:r w:rsidR="009C744E" w:rsidRPr="00250267">
        <w:rPr>
          <w:bCs w:val="0"/>
          <w:sz w:val="24"/>
          <w:szCs w:val="24"/>
        </w:rPr>
        <w:t>Участник</w:t>
      </w:r>
      <w:r w:rsidRPr="00250267">
        <w:rPr>
          <w:bCs w:val="0"/>
          <w:sz w:val="24"/>
          <w:szCs w:val="24"/>
        </w:rPr>
        <w:t>ам</w:t>
      </w:r>
      <w:bookmarkEnd w:id="352"/>
      <w:r w:rsidRPr="00250267">
        <w:rPr>
          <w:bCs w:val="0"/>
          <w:sz w:val="24"/>
          <w:szCs w:val="24"/>
        </w:rPr>
        <w:t>:</w:t>
      </w:r>
      <w:bookmarkStart w:id="355" w:name="_Ref306004833"/>
      <w:bookmarkEnd w:id="353"/>
      <w:r w:rsidR="000F4365" w:rsidRPr="00250267">
        <w:rPr>
          <w:bCs w:val="0"/>
          <w:sz w:val="24"/>
          <w:szCs w:val="24"/>
        </w:rPr>
        <w:t xml:space="preserve"> у</w:t>
      </w:r>
      <w:r w:rsidRPr="00250267">
        <w:rPr>
          <w:bCs w:val="0"/>
          <w:sz w:val="24"/>
          <w:szCs w:val="24"/>
        </w:rPr>
        <w:t xml:space="preserve">частвовать в процедуре </w:t>
      </w:r>
      <w:r w:rsidR="009C744E" w:rsidRPr="00250267">
        <w:rPr>
          <w:bCs w:val="0"/>
          <w:sz w:val="24"/>
          <w:szCs w:val="24"/>
        </w:rPr>
        <w:t>З</w:t>
      </w:r>
      <w:r w:rsidRPr="00250267">
        <w:rPr>
          <w:bCs w:val="0"/>
          <w:sz w:val="24"/>
          <w:szCs w:val="24"/>
        </w:rPr>
        <w:t xml:space="preserve">апроса предложений может любое юридическое, </w:t>
      </w:r>
      <w:r w:rsidRPr="00250267">
        <w:rPr>
          <w:bCs w:val="0"/>
          <w:color w:val="000000"/>
          <w:sz w:val="24"/>
          <w:szCs w:val="24"/>
        </w:rPr>
        <w:t>физическое</w:t>
      </w:r>
      <w:r w:rsidRPr="00250267">
        <w:rPr>
          <w:bCs w:val="0"/>
          <w:sz w:val="24"/>
          <w:szCs w:val="24"/>
        </w:rPr>
        <w:t xml:space="preserve"> лицо </w:t>
      </w:r>
      <w:r w:rsidR="00E71628" w:rsidRPr="00250267">
        <w:rPr>
          <w:bCs w:val="0"/>
          <w:sz w:val="24"/>
          <w:szCs w:val="24"/>
        </w:rPr>
        <w:t>(в т.</w:t>
      </w:r>
      <w:r w:rsidR="003129D4" w:rsidRPr="00250267">
        <w:rPr>
          <w:bCs w:val="0"/>
          <w:sz w:val="24"/>
          <w:szCs w:val="24"/>
        </w:rPr>
        <w:t xml:space="preserve"> </w:t>
      </w:r>
      <w:r w:rsidR="00E71628" w:rsidRPr="00250267">
        <w:rPr>
          <w:bCs w:val="0"/>
          <w:sz w:val="24"/>
          <w:szCs w:val="24"/>
        </w:rPr>
        <w:t xml:space="preserve">ч. </w:t>
      </w:r>
      <w:r w:rsidRPr="00250267">
        <w:rPr>
          <w:bCs w:val="0"/>
          <w:sz w:val="24"/>
          <w:szCs w:val="24"/>
        </w:rPr>
        <w:t>индивидуальный предприниматель</w:t>
      </w:r>
      <w:r w:rsidR="00E71628" w:rsidRPr="00250267">
        <w:rPr>
          <w:bCs w:val="0"/>
          <w:sz w:val="24"/>
          <w:szCs w:val="24"/>
        </w:rPr>
        <w:t>)</w:t>
      </w:r>
      <w:r w:rsidR="00250267" w:rsidRPr="00250267">
        <w:rPr>
          <w:bCs w:val="0"/>
          <w:sz w:val="24"/>
          <w:szCs w:val="24"/>
        </w:rPr>
        <w:t xml:space="preserve"> </w:t>
      </w:r>
      <w:r w:rsidR="00250267" w:rsidRPr="00250267">
        <w:rPr>
          <w:sz w:val="24"/>
          <w:szCs w:val="24"/>
        </w:rPr>
        <w:t>являющееся субъектом малого и среднего предпринимательства</w:t>
      </w:r>
      <w:r w:rsidRPr="00250267">
        <w:rPr>
          <w:bCs w:val="0"/>
          <w:sz w:val="24"/>
          <w:szCs w:val="24"/>
        </w:rPr>
        <w:t xml:space="preserve">. </w:t>
      </w:r>
      <w:proofErr w:type="gramStart"/>
      <w:r w:rsidR="00362EA4" w:rsidRPr="00250267">
        <w:rPr>
          <w:bCs w:val="0"/>
          <w:sz w:val="24"/>
          <w:szCs w:val="24"/>
        </w:rPr>
        <w:t>Дополнительные</w:t>
      </w:r>
      <w:r w:rsidR="00362EA4" w:rsidRPr="00362EA4">
        <w:rPr>
          <w:bCs w:val="0"/>
          <w:sz w:val="24"/>
          <w:szCs w:val="24"/>
        </w:rPr>
        <w:t xml:space="preserve"> </w:t>
      </w:r>
      <w:r w:rsidR="00362EA4" w:rsidRPr="00362EA4">
        <w:rPr>
          <w:bCs w:val="0"/>
          <w:sz w:val="24"/>
          <w:szCs w:val="24"/>
        </w:rPr>
        <w:lastRenderedPageBreak/>
        <w:t xml:space="preserve">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77A75">
        <w:fldChar w:fldCharType="begin"/>
      </w:r>
      <w:r w:rsidR="00677A75">
        <w:instrText xml:space="preserve"> REF _Ref191386451 \n \h  \* MERGEFORMAT </w:instrText>
      </w:r>
      <w:r w:rsidR="00677A75">
        <w:fldChar w:fldCharType="separate"/>
      </w:r>
      <w:r w:rsidR="009F264D" w:rsidRPr="009F264D">
        <w:rPr>
          <w:bCs w:val="0"/>
          <w:sz w:val="24"/>
          <w:szCs w:val="24"/>
        </w:rPr>
        <w:t>3.3.9</w:t>
      </w:r>
      <w:r w:rsidR="00677A7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56EC0">
        <w:fldChar w:fldCharType="begin"/>
      </w:r>
      <w:r w:rsidR="001E2AA2">
        <w:rPr>
          <w:bCs w:val="0"/>
          <w:sz w:val="24"/>
          <w:szCs w:val="24"/>
        </w:rPr>
        <w:instrText xml:space="preserve"> REF _Ref440876618 \r \h </w:instrText>
      </w:r>
      <w:r w:rsidR="00956EC0">
        <w:fldChar w:fldCharType="separate"/>
      </w:r>
      <w:r w:rsidR="009F264D">
        <w:rPr>
          <w:bCs w:val="0"/>
          <w:sz w:val="24"/>
          <w:szCs w:val="24"/>
        </w:rPr>
        <w:t>3.3.10</w:t>
      </w:r>
      <w:r w:rsidR="00956EC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4"/>
      <w:bookmarkEnd w:id="35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7" w:name="_Ref306032455"/>
      <w:r w:rsidRPr="00E71A48">
        <w:rPr>
          <w:bCs w:val="0"/>
          <w:color w:val="000000"/>
          <w:sz w:val="24"/>
          <w:szCs w:val="24"/>
        </w:rPr>
        <w:t xml:space="preserve">должен </w:t>
      </w:r>
      <w:bookmarkStart w:id="35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7"/>
      <w:bookmarkEnd w:id="35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359"/>
      <w:proofErr w:type="gramEnd"/>
    </w:p>
    <w:p w:rsidR="00DC7643" w:rsidRPr="0025026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w:t>
      </w:r>
      <w:r w:rsidRPr="00250267">
        <w:rPr>
          <w:sz w:val="24"/>
          <w:szCs w:val="24"/>
        </w:rPr>
        <w:t xml:space="preserve">указанных в п. </w:t>
      </w:r>
      <w:r w:rsidR="00677A75" w:rsidRPr="00250267">
        <w:fldChar w:fldCharType="begin"/>
      </w:r>
      <w:r w:rsidR="00677A75" w:rsidRPr="00250267">
        <w:instrText xml:space="preserve"> REF _Ref440275279 \r \h  \* MERGEFORMAT </w:instrText>
      </w:r>
      <w:r w:rsidR="00677A75" w:rsidRPr="00250267">
        <w:fldChar w:fldCharType="separate"/>
      </w:r>
      <w:r w:rsidR="009F264D" w:rsidRPr="00250267">
        <w:rPr>
          <w:sz w:val="24"/>
          <w:szCs w:val="24"/>
        </w:rPr>
        <w:t>1.1.4</w:t>
      </w:r>
      <w:r w:rsidR="00677A75" w:rsidRPr="00250267">
        <w:fldChar w:fldCharType="end"/>
      </w:r>
      <w:r w:rsidRPr="00250267">
        <w:rPr>
          <w:sz w:val="24"/>
          <w:szCs w:val="24"/>
        </w:rPr>
        <w:t xml:space="preserve"> и разделе </w:t>
      </w:r>
      <w:r w:rsidR="00677A75" w:rsidRPr="00250267">
        <w:fldChar w:fldCharType="begin"/>
      </w:r>
      <w:r w:rsidR="00677A75" w:rsidRPr="00250267">
        <w:instrText xml:space="preserve"> REF _Ref440270568 \r \h  \* MERGEFORMAT </w:instrText>
      </w:r>
      <w:r w:rsidR="00677A75" w:rsidRPr="00250267">
        <w:fldChar w:fldCharType="separate"/>
      </w:r>
      <w:r w:rsidR="009F264D" w:rsidRPr="00250267">
        <w:t>4</w:t>
      </w:r>
      <w:r w:rsidR="00677A75" w:rsidRPr="00250267">
        <w:fldChar w:fldCharType="end"/>
      </w:r>
      <w:r w:rsidRPr="00250267">
        <w:rPr>
          <w:sz w:val="24"/>
          <w:szCs w:val="24"/>
        </w:rPr>
        <w:t>, в соответствии с требованиями законод</w:t>
      </w:r>
      <w:r w:rsidR="001B1DBF" w:rsidRPr="00250267">
        <w:rPr>
          <w:sz w:val="24"/>
          <w:szCs w:val="24"/>
        </w:rPr>
        <w:t>ательства Российской Федерации);</w:t>
      </w:r>
    </w:p>
    <w:p w:rsidR="00250267" w:rsidRPr="00250267" w:rsidRDefault="00250267" w:rsidP="00250267">
      <w:pPr>
        <w:numPr>
          <w:ilvl w:val="0"/>
          <w:numId w:val="21"/>
        </w:numPr>
        <w:suppressAutoHyphens w:val="0"/>
        <w:spacing w:line="264" w:lineRule="auto"/>
        <w:rPr>
          <w:sz w:val="24"/>
          <w:szCs w:val="24"/>
          <w:lang w:eastAsia="ru-RU"/>
        </w:rPr>
      </w:pPr>
      <w:r w:rsidRPr="0025026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0" w:name="_Ref306005578"/>
      <w:bookmarkStart w:id="36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677A75">
        <w:fldChar w:fldCharType="begin"/>
      </w:r>
      <w:r w:rsidR="00677A75">
        <w:instrText xml:space="preserve"> REF _Ref440291364 \r \h  \* MERGEFORMAT </w:instrText>
      </w:r>
      <w:r w:rsidR="00677A75">
        <w:fldChar w:fldCharType="separate"/>
      </w:r>
      <w:r w:rsidR="009F264D" w:rsidRPr="009F264D">
        <w:rPr>
          <w:sz w:val="24"/>
          <w:szCs w:val="24"/>
        </w:rPr>
        <w:t>3.3.8.1</w:t>
      </w:r>
      <w:r w:rsidR="00677A75">
        <w:fldChar w:fldCharType="end"/>
      </w:r>
      <w:r w:rsidRPr="008B51A2">
        <w:rPr>
          <w:sz w:val="24"/>
          <w:szCs w:val="24"/>
        </w:rPr>
        <w:t>-</w:t>
      </w:r>
      <w:r w:rsidR="00677A75">
        <w:fldChar w:fldCharType="begin"/>
      </w:r>
      <w:r w:rsidR="00677A75">
        <w:instrText xml:space="preserve"> REF _Ref303669127 \r \h  \* MERGEFORMAT </w:instrText>
      </w:r>
      <w:r w:rsidR="00677A75">
        <w:fldChar w:fldCharType="separate"/>
      </w:r>
      <w:r w:rsidR="009F264D" w:rsidRPr="009F264D">
        <w:rPr>
          <w:sz w:val="24"/>
          <w:szCs w:val="24"/>
        </w:rPr>
        <w:t>3.3.8.2</w:t>
      </w:r>
      <w:r w:rsidR="00677A75">
        <w:fldChar w:fldCharType="end"/>
      </w:r>
      <w:r w:rsidR="00717F60" w:rsidRPr="008B51A2">
        <w:rPr>
          <w:bCs w:val="0"/>
          <w:sz w:val="24"/>
          <w:szCs w:val="24"/>
        </w:rPr>
        <w:t>:</w:t>
      </w:r>
      <w:bookmarkEnd w:id="360"/>
      <w:bookmarkEnd w:id="36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36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36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w:t>
      </w:r>
      <w:r w:rsidRPr="00F82225">
        <w:rPr>
          <w:sz w:val="24"/>
          <w:szCs w:val="24"/>
        </w:rPr>
        <w:lastRenderedPageBreak/>
        <w:t>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677A75">
        <w:fldChar w:fldCharType="begin"/>
      </w:r>
      <w:r w:rsidR="00677A75">
        <w:instrText xml:space="preserve"> REF _Ref440271993 \r \h  \* MERGEFORMAT </w:instrText>
      </w:r>
      <w:r w:rsidR="00677A75">
        <w:fldChar w:fldCharType="separate"/>
      </w:r>
      <w:r w:rsidR="009F264D" w:rsidRPr="009F264D">
        <w:rPr>
          <w:sz w:val="24"/>
          <w:szCs w:val="24"/>
        </w:rPr>
        <w:t>5.11</w:t>
      </w:r>
      <w:r w:rsidR="00677A75">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36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677A75">
        <w:fldChar w:fldCharType="begin"/>
      </w:r>
      <w:r w:rsidR="00677A75">
        <w:instrText xml:space="preserve"> REF _Ref440271964 \r \h  \* MERGEFORMAT </w:instrText>
      </w:r>
      <w:r w:rsidR="00677A75">
        <w:fldChar w:fldCharType="separate"/>
      </w:r>
      <w:r w:rsidR="009F264D" w:rsidRPr="009F264D">
        <w:rPr>
          <w:sz w:val="24"/>
          <w:szCs w:val="24"/>
        </w:rPr>
        <w:t>5.1.3</w:t>
      </w:r>
      <w:r w:rsidR="00677A75">
        <w:fldChar w:fldCharType="end"/>
      </w:r>
      <w:r w:rsidR="00A600E3" w:rsidRPr="008B51A2">
        <w:rPr>
          <w:sz w:val="24"/>
          <w:szCs w:val="24"/>
        </w:rPr>
        <w:t>)</w:t>
      </w:r>
      <w:r w:rsidRPr="008B51A2">
        <w:rPr>
          <w:sz w:val="24"/>
          <w:szCs w:val="24"/>
        </w:rPr>
        <w:t>;</w:t>
      </w:r>
      <w:bookmarkEnd w:id="36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677A75">
        <w:fldChar w:fldCharType="begin"/>
      </w:r>
      <w:r w:rsidR="00677A75">
        <w:instrText xml:space="preserve"> REF _Ref440272035 \r \h  \* MERGEFORMAT </w:instrText>
      </w:r>
      <w:r w:rsidR="00677A75">
        <w:fldChar w:fldCharType="separate"/>
      </w:r>
      <w:r w:rsidR="009F264D" w:rsidRPr="009F264D">
        <w:rPr>
          <w:sz w:val="24"/>
          <w:szCs w:val="24"/>
        </w:rPr>
        <w:t>5.12</w:t>
      </w:r>
      <w:r w:rsidR="00677A7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677A75">
        <w:fldChar w:fldCharType="begin"/>
      </w:r>
      <w:r w:rsidR="00677A75">
        <w:instrText xml:space="preserve"> REF _Ref440272051 \r \h  \* MERGEFORMAT </w:instrText>
      </w:r>
      <w:r w:rsidR="00677A75">
        <w:fldChar w:fldCharType="separate"/>
      </w:r>
      <w:r w:rsidR="009F264D" w:rsidRPr="009F264D">
        <w:rPr>
          <w:sz w:val="24"/>
          <w:szCs w:val="24"/>
        </w:rPr>
        <w:t>5.13</w:t>
      </w:r>
      <w:r w:rsidR="00677A7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36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677A75">
        <w:fldChar w:fldCharType="begin"/>
      </w:r>
      <w:r w:rsidR="00677A75">
        <w:instrText xml:space="preserve"> REF _Ref440272119 \r \h  \* MERGEFORMAT </w:instrText>
      </w:r>
      <w:r w:rsidR="00677A75">
        <w:fldChar w:fldCharType="separate"/>
      </w:r>
      <w:r w:rsidR="009F264D" w:rsidRPr="009F264D">
        <w:rPr>
          <w:sz w:val="24"/>
          <w:szCs w:val="24"/>
        </w:rPr>
        <w:t>5.7.1</w:t>
      </w:r>
      <w:r w:rsidR="00677A7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364"/>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365"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r w:rsidR="00677A75">
        <w:fldChar w:fldCharType="begin"/>
      </w:r>
      <w:r w:rsidR="00677A75">
        <w:instrText xml:space="preserve"> REF _Ref440272147 \r \h  \* MERGEFORMAT </w:instrText>
      </w:r>
      <w:r w:rsidR="00677A75">
        <w:fldChar w:fldCharType="separate"/>
      </w:r>
      <w:r w:rsidR="009F264D" w:rsidRPr="009F264D">
        <w:rPr>
          <w:sz w:val="24"/>
          <w:szCs w:val="24"/>
        </w:rPr>
        <w:t>5.7.2</w:t>
      </w:r>
      <w:r w:rsidR="00677A75">
        <w:fldChar w:fldCharType="end"/>
      </w:r>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65"/>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677A75">
        <w:fldChar w:fldCharType="begin"/>
      </w:r>
      <w:r w:rsidR="00677A75">
        <w:instrText xml:space="preserve"> REF _Ref440275279 \r \h  \* MERGEFORMAT </w:instrText>
      </w:r>
      <w:r w:rsidR="00677A75">
        <w:fldChar w:fldCharType="separate"/>
      </w:r>
      <w:r w:rsidR="009F264D" w:rsidRPr="009F264D">
        <w:rPr>
          <w:sz w:val="24"/>
          <w:szCs w:val="24"/>
        </w:rPr>
        <w:t>1.1.4</w:t>
      </w:r>
      <w:r w:rsidR="00677A75">
        <w:fldChar w:fldCharType="end"/>
      </w:r>
      <w:r w:rsidRPr="00DB4CA4">
        <w:rPr>
          <w:sz w:val="24"/>
          <w:szCs w:val="24"/>
        </w:rPr>
        <w:t xml:space="preserve"> и разделе </w:t>
      </w:r>
      <w:r w:rsidR="00677A75">
        <w:fldChar w:fldCharType="begin"/>
      </w:r>
      <w:r w:rsidR="00677A75">
        <w:instrText xml:space="preserve"> REF _Ref440270568 \r \h  \* MERGEFORMAT </w:instrText>
      </w:r>
      <w:r w:rsidR="00677A75">
        <w:fldChar w:fldCharType="separate"/>
      </w:r>
      <w:r w:rsidR="009F264D">
        <w:t>4</w:t>
      </w:r>
      <w:r w:rsidR="00677A75">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677A75">
        <w:fldChar w:fldCharType="begin"/>
      </w:r>
      <w:r w:rsidR="00677A75">
        <w:instrText xml:space="preserve"> REF _Ref449016908 \r \h  \* MERGEFORMAT </w:instrText>
      </w:r>
      <w:r w:rsidR="00677A75">
        <w:fldChar w:fldCharType="separate"/>
      </w:r>
      <w:r w:rsidR="009F264D" w:rsidRPr="009F264D">
        <w:rPr>
          <w:sz w:val="24"/>
          <w:szCs w:val="24"/>
        </w:rPr>
        <w:t>5.8</w:t>
      </w:r>
      <w:r w:rsidR="00677A7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w:t>
      </w:r>
      <w:r w:rsidR="007705A5" w:rsidRPr="008B51A2">
        <w:rPr>
          <w:sz w:val="24"/>
          <w:szCs w:val="24"/>
        </w:rPr>
        <w:lastRenderedPageBreak/>
        <w:t>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677A75">
        <w:fldChar w:fldCharType="begin"/>
      </w:r>
      <w:r w:rsidR="00677A75">
        <w:instrText xml:space="preserve"> REF _Ref440881887 \r \h  \* MERGEFORMAT </w:instrText>
      </w:r>
      <w:r w:rsidR="00677A75">
        <w:fldChar w:fldCharType="separate"/>
      </w:r>
      <w:r w:rsidR="009F264D" w:rsidRPr="009F264D">
        <w:rPr>
          <w:sz w:val="24"/>
          <w:szCs w:val="24"/>
        </w:rPr>
        <w:t>5.9</w:t>
      </w:r>
      <w:r w:rsidR="00677A7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956EC0">
        <w:rPr>
          <w:sz w:val="24"/>
          <w:szCs w:val="24"/>
        </w:rPr>
        <w:fldChar w:fldCharType="begin"/>
      </w:r>
      <w:r w:rsidR="00CF7FAD">
        <w:rPr>
          <w:sz w:val="24"/>
          <w:szCs w:val="24"/>
        </w:rPr>
        <w:instrText xml:space="preserve"> REF _Ref440881894 \r \h </w:instrText>
      </w:r>
      <w:r w:rsidR="00956EC0">
        <w:rPr>
          <w:sz w:val="24"/>
          <w:szCs w:val="24"/>
        </w:rPr>
      </w:r>
      <w:r w:rsidR="00956EC0">
        <w:rPr>
          <w:sz w:val="24"/>
          <w:szCs w:val="24"/>
        </w:rPr>
        <w:fldChar w:fldCharType="separate"/>
      </w:r>
      <w:r w:rsidR="009F264D">
        <w:rPr>
          <w:sz w:val="24"/>
          <w:szCs w:val="24"/>
        </w:rPr>
        <w:t>5.10</w:t>
      </w:r>
      <w:r w:rsidR="00956EC0">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366"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r w:rsidR="00677A75">
        <w:fldChar w:fldCharType="begin"/>
      </w:r>
      <w:r w:rsidR="00677A75">
        <w:instrText xml:space="preserve"> REF _Ref440272256 \r \h  \* MERGEFORMAT </w:instrText>
      </w:r>
      <w:r w:rsidR="00677A75">
        <w:fldChar w:fldCharType="separate"/>
      </w:r>
      <w:r w:rsidR="009F264D" w:rsidRPr="009F264D">
        <w:rPr>
          <w:sz w:val="24"/>
          <w:szCs w:val="24"/>
        </w:rPr>
        <w:t>5.14</w:t>
      </w:r>
      <w:r w:rsidR="00677A7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366"/>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677A75">
        <w:fldChar w:fldCharType="begin"/>
      </w:r>
      <w:r w:rsidR="00677A75">
        <w:instrText xml:space="preserve"> REF _Ref468195799 \r \h  \* MERGEFORMAT </w:instrText>
      </w:r>
      <w:r w:rsidR="00677A75">
        <w:fldChar w:fldCharType="separate"/>
      </w:r>
      <w:r w:rsidR="009F264D" w:rsidRPr="009F264D">
        <w:rPr>
          <w:sz w:val="24"/>
          <w:szCs w:val="24"/>
        </w:rPr>
        <w:t>5.16</w:t>
      </w:r>
      <w:r w:rsidR="00677A7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677A75">
        <w:fldChar w:fldCharType="begin"/>
      </w:r>
      <w:r w:rsidR="00677A75">
        <w:instrText xml:space="preserve"> REF _Ref465675151 \r \h  \* MERGEFORMAT </w:instrText>
      </w:r>
      <w:r w:rsidR="00677A75">
        <w:fldChar w:fldCharType="separate"/>
      </w:r>
      <w:r w:rsidR="009F264D" w:rsidRPr="006D76B4">
        <w:rPr>
          <w:rFonts w:eastAsia="Times New Roman,Italic"/>
          <w:bCs w:val="0"/>
          <w:iCs/>
          <w:sz w:val="24"/>
          <w:szCs w:val="24"/>
        </w:rPr>
        <w:t>3.11.2</w:t>
      </w:r>
      <w:r w:rsidR="00677A7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w:t>
      </w:r>
      <w:r w:rsidRPr="00920CB0">
        <w:rPr>
          <w:bCs w:val="0"/>
          <w:sz w:val="24"/>
          <w:szCs w:val="24"/>
        </w:rPr>
        <w:lastRenderedPageBreak/>
        <w:t xml:space="preserve">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20831"/>
      <w:bookmarkStart w:id="375" w:name="_Toc440631466"/>
      <w:bookmarkStart w:id="376" w:name="_Toc440875706"/>
      <w:bookmarkStart w:id="377" w:name="_Toc441131730"/>
      <w:bookmarkStart w:id="378" w:name="_Toc465865171"/>
      <w:bookmarkStart w:id="379" w:name="_Toc468976316"/>
      <w:bookmarkStart w:id="380" w:name="_Toc469483045"/>
      <w:bookmarkStart w:id="381" w:name="_Toc471897527"/>
      <w:r w:rsidRPr="00E71A48">
        <w:rPr>
          <w:szCs w:val="24"/>
        </w:rPr>
        <w:t xml:space="preserve">Привлечение </w:t>
      </w:r>
      <w:bookmarkEnd w:id="367"/>
      <w:bookmarkEnd w:id="368"/>
      <w:bookmarkEnd w:id="369"/>
      <w:bookmarkEnd w:id="370"/>
      <w:bookmarkEnd w:id="371"/>
      <w:bookmarkEnd w:id="372"/>
      <w:bookmarkEnd w:id="373"/>
      <w:r w:rsidR="00176B20">
        <w:rPr>
          <w:szCs w:val="24"/>
        </w:rPr>
        <w:t>субподрядчиков</w:t>
      </w:r>
      <w:bookmarkEnd w:id="374"/>
      <w:bookmarkEnd w:id="375"/>
      <w:bookmarkEnd w:id="376"/>
      <w:bookmarkEnd w:id="377"/>
      <w:bookmarkEnd w:id="378"/>
      <w:bookmarkEnd w:id="379"/>
      <w:bookmarkEnd w:id="380"/>
      <w:bookmarkEnd w:id="38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2" w:name="_Ref191386461"/>
      <w:bookmarkStart w:id="383" w:name="_Toc440361335"/>
      <w:bookmarkStart w:id="384" w:name="_Toc440376090"/>
      <w:bookmarkStart w:id="38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77A75">
        <w:fldChar w:fldCharType="begin"/>
      </w:r>
      <w:r w:rsidR="00677A75">
        <w:instrText xml:space="preserve"> REF _Ref191386407 \r \h  \* MERGEFORMAT </w:instrText>
      </w:r>
      <w:r w:rsidR="00677A75">
        <w:fldChar w:fldCharType="separate"/>
      </w:r>
      <w:r w:rsidR="009F264D" w:rsidRPr="009F264D">
        <w:rPr>
          <w:bCs w:val="0"/>
          <w:sz w:val="24"/>
          <w:szCs w:val="24"/>
        </w:rPr>
        <w:t>3.3.8</w:t>
      </w:r>
      <w:r w:rsidR="00677A7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6"/>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956EC0">
        <w:rPr>
          <w:bCs w:val="0"/>
          <w:sz w:val="24"/>
          <w:szCs w:val="24"/>
        </w:rPr>
        <w:fldChar w:fldCharType="begin"/>
      </w:r>
      <w:r w:rsidR="00D57D88">
        <w:rPr>
          <w:bCs w:val="0"/>
          <w:sz w:val="24"/>
          <w:szCs w:val="24"/>
        </w:rPr>
        <w:instrText xml:space="preserve"> REF _Ref440291364 \r \h </w:instrText>
      </w:r>
      <w:r w:rsidR="00956EC0">
        <w:rPr>
          <w:bCs w:val="0"/>
          <w:sz w:val="24"/>
          <w:szCs w:val="24"/>
        </w:rPr>
      </w:r>
      <w:r w:rsidR="00956EC0">
        <w:rPr>
          <w:bCs w:val="0"/>
          <w:sz w:val="24"/>
          <w:szCs w:val="24"/>
        </w:rPr>
        <w:fldChar w:fldCharType="separate"/>
      </w:r>
      <w:r w:rsidR="009F264D">
        <w:rPr>
          <w:bCs w:val="0"/>
          <w:sz w:val="24"/>
          <w:szCs w:val="24"/>
        </w:rPr>
        <w:t>3.3.8.1</w:t>
      </w:r>
      <w:r w:rsidR="00956EC0">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956EC0">
        <w:rPr>
          <w:sz w:val="24"/>
          <w:szCs w:val="24"/>
        </w:rPr>
        <w:fldChar w:fldCharType="begin"/>
      </w:r>
      <w:r>
        <w:rPr>
          <w:bCs w:val="0"/>
          <w:sz w:val="24"/>
          <w:szCs w:val="24"/>
        </w:rPr>
        <w:instrText xml:space="preserve"> REF _Ref303669127 \r \h </w:instrText>
      </w:r>
      <w:r w:rsidR="00956EC0">
        <w:rPr>
          <w:sz w:val="24"/>
          <w:szCs w:val="24"/>
        </w:rPr>
      </w:r>
      <w:r w:rsidR="00956EC0">
        <w:rPr>
          <w:sz w:val="24"/>
          <w:szCs w:val="24"/>
        </w:rPr>
        <w:fldChar w:fldCharType="separate"/>
      </w:r>
      <w:r w:rsidR="009F264D">
        <w:rPr>
          <w:bCs w:val="0"/>
          <w:sz w:val="24"/>
          <w:szCs w:val="24"/>
        </w:rPr>
        <w:t>3.3.8.2</w:t>
      </w:r>
      <w:r w:rsidR="00956EC0">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677A75">
        <w:fldChar w:fldCharType="begin"/>
      </w:r>
      <w:r w:rsidR="00677A75">
        <w:instrText xml:space="preserve"> REF _Ref442189588 \r \h  \* MERGEFORMAT </w:instrText>
      </w:r>
      <w:r w:rsidR="00677A75">
        <w:fldChar w:fldCharType="separate"/>
      </w:r>
      <w:r w:rsidR="009F264D" w:rsidRPr="009F264D">
        <w:rPr>
          <w:sz w:val="24"/>
          <w:szCs w:val="24"/>
        </w:rPr>
        <w:t>ф)</w:t>
      </w:r>
      <w:r w:rsidR="00677A75">
        <w:fldChar w:fldCharType="end"/>
      </w:r>
      <w:r w:rsidR="00306DE6" w:rsidRPr="008B51A2">
        <w:rPr>
          <w:sz w:val="24"/>
          <w:szCs w:val="24"/>
        </w:rPr>
        <w:t xml:space="preserve"> п. </w:t>
      </w:r>
      <w:r w:rsidR="00677A75">
        <w:fldChar w:fldCharType="begin"/>
      </w:r>
      <w:r w:rsidR="00677A75">
        <w:instrText xml:space="preserve"> REF _Ref303587815 \r \h  \* MERGEFORMAT </w:instrText>
      </w:r>
      <w:r w:rsidR="00677A75">
        <w:fldChar w:fldCharType="separate"/>
      </w:r>
      <w:r w:rsidR="009F264D" w:rsidRPr="009F264D">
        <w:rPr>
          <w:sz w:val="24"/>
          <w:szCs w:val="24"/>
        </w:rPr>
        <w:t>3.3.8.3</w:t>
      </w:r>
      <w:r w:rsidR="00677A7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956EC0">
        <w:rPr>
          <w:bCs w:val="0"/>
          <w:sz w:val="24"/>
          <w:szCs w:val="24"/>
        </w:rPr>
        <w:fldChar w:fldCharType="begin"/>
      </w:r>
      <w:r w:rsidR="00362EA4">
        <w:rPr>
          <w:bCs w:val="0"/>
          <w:sz w:val="24"/>
          <w:szCs w:val="24"/>
        </w:rPr>
        <w:instrText xml:space="preserve"> REF _Ref440272510 \r \h </w:instrText>
      </w:r>
      <w:r w:rsidR="00956EC0">
        <w:rPr>
          <w:bCs w:val="0"/>
          <w:sz w:val="24"/>
          <w:szCs w:val="24"/>
        </w:rPr>
      </w:r>
      <w:r w:rsidR="00956EC0">
        <w:rPr>
          <w:bCs w:val="0"/>
          <w:sz w:val="24"/>
          <w:szCs w:val="24"/>
        </w:rPr>
        <w:fldChar w:fldCharType="separate"/>
      </w:r>
      <w:r w:rsidR="009F264D">
        <w:rPr>
          <w:bCs w:val="0"/>
          <w:sz w:val="24"/>
          <w:szCs w:val="24"/>
        </w:rPr>
        <w:t>5.17</w:t>
      </w:r>
      <w:r w:rsidR="00956EC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7" w:name="_Toc440382482"/>
      <w:bookmarkStart w:id="388" w:name="_Toc440447152"/>
      <w:bookmarkStart w:id="389" w:name="_Toc440620832"/>
      <w:bookmarkStart w:id="390" w:name="_Toc440631467"/>
      <w:bookmarkStart w:id="391" w:name="_Toc440875707"/>
      <w:bookmarkStart w:id="392" w:name="_Ref440876618"/>
      <w:bookmarkStart w:id="393" w:name="_Ref440876703"/>
      <w:bookmarkStart w:id="394" w:name="_Toc441131731"/>
      <w:bookmarkStart w:id="395" w:name="_Toc465865172"/>
      <w:bookmarkStart w:id="396" w:name="_Toc468976317"/>
      <w:bookmarkStart w:id="397" w:name="_Toc469483046"/>
      <w:bookmarkStart w:id="398"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77A75">
        <w:fldChar w:fldCharType="begin"/>
      </w:r>
      <w:r w:rsidR="00677A75">
        <w:instrText xml:space="preserve"> REF _Ref191386482 \r \h  \* MERGEFORMAT </w:instrText>
      </w:r>
      <w:r w:rsidR="00677A75">
        <w:fldChar w:fldCharType="separate"/>
      </w:r>
      <w:r w:rsidR="009F264D" w:rsidRPr="009F264D">
        <w:rPr>
          <w:bCs w:val="0"/>
          <w:sz w:val="24"/>
          <w:szCs w:val="24"/>
        </w:rPr>
        <w:t>3.3.8.1</w:t>
      </w:r>
      <w:r w:rsidR="00677A7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77A75">
        <w:fldChar w:fldCharType="begin"/>
      </w:r>
      <w:r w:rsidR="00677A75">
        <w:instrText xml:space="preserve"> REF _Ref191386407 \r \h  \* MERGEFORMAT </w:instrText>
      </w:r>
      <w:r w:rsidR="00677A75">
        <w:fldChar w:fldCharType="separate"/>
      </w:r>
      <w:r w:rsidR="009F264D" w:rsidRPr="009F264D">
        <w:rPr>
          <w:bCs w:val="0"/>
          <w:sz w:val="24"/>
          <w:szCs w:val="24"/>
        </w:rPr>
        <w:t>3.3.8</w:t>
      </w:r>
      <w:r w:rsidR="00677A7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56EC0">
        <w:rPr>
          <w:bCs w:val="0"/>
          <w:sz w:val="24"/>
          <w:szCs w:val="24"/>
        </w:rPr>
        <w:fldChar w:fldCharType="begin"/>
      </w:r>
      <w:r w:rsidR="001248B1">
        <w:rPr>
          <w:bCs w:val="0"/>
          <w:sz w:val="24"/>
          <w:szCs w:val="24"/>
        </w:rPr>
        <w:instrText xml:space="preserve"> REF _Ref303669127 \r \h </w:instrText>
      </w:r>
      <w:r w:rsidR="00956EC0">
        <w:rPr>
          <w:bCs w:val="0"/>
          <w:sz w:val="24"/>
          <w:szCs w:val="24"/>
        </w:rPr>
      </w:r>
      <w:r w:rsidR="00956EC0">
        <w:rPr>
          <w:bCs w:val="0"/>
          <w:sz w:val="24"/>
          <w:szCs w:val="24"/>
        </w:rPr>
        <w:fldChar w:fldCharType="separate"/>
      </w:r>
      <w:r w:rsidR="009F264D">
        <w:rPr>
          <w:bCs w:val="0"/>
          <w:sz w:val="24"/>
          <w:szCs w:val="24"/>
        </w:rPr>
        <w:t>3.3.8.2</w:t>
      </w:r>
      <w:r w:rsidR="00956EC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77A75">
        <w:fldChar w:fldCharType="begin"/>
      </w:r>
      <w:r w:rsidR="00677A75">
        <w:instrText xml:space="preserve"> REF _Ref307563248 \r \h  \* MERGEFORMAT </w:instrText>
      </w:r>
      <w:r w:rsidR="00677A75">
        <w:fldChar w:fldCharType="separate"/>
      </w:r>
      <w:r w:rsidR="009F264D" w:rsidRPr="009F264D">
        <w:rPr>
          <w:bCs w:val="0"/>
          <w:sz w:val="24"/>
          <w:szCs w:val="24"/>
          <w:lang w:val="en-US"/>
        </w:rPr>
        <w:t>a</w:t>
      </w:r>
      <w:r w:rsidR="009F264D" w:rsidRPr="00677A75">
        <w:rPr>
          <w:bCs w:val="0"/>
          <w:sz w:val="24"/>
          <w:szCs w:val="24"/>
        </w:rPr>
        <w:t>)</w:t>
      </w:r>
      <w:r w:rsidR="00677A75">
        <w:fldChar w:fldCharType="end"/>
      </w:r>
      <w:r w:rsidRPr="00E71A48">
        <w:rPr>
          <w:bCs w:val="0"/>
          <w:sz w:val="24"/>
          <w:szCs w:val="24"/>
        </w:rPr>
        <w:t xml:space="preserve">- </w:t>
      </w:r>
      <w:r w:rsidR="00677A75">
        <w:fldChar w:fldCharType="begin"/>
      </w:r>
      <w:r w:rsidR="00677A75">
        <w:instrText xml:space="preserve"> REF _Ref307563262 \r \h  \* MERGEFORMAT </w:instrText>
      </w:r>
      <w:r w:rsidR="00677A75">
        <w:fldChar w:fldCharType="separate"/>
      </w:r>
      <w:r w:rsidR="009F264D" w:rsidRPr="009F264D">
        <w:rPr>
          <w:bCs w:val="0"/>
          <w:sz w:val="24"/>
          <w:szCs w:val="24"/>
          <w:lang w:val="en-US"/>
        </w:rPr>
        <w:t>g</w:t>
      </w:r>
      <w:r w:rsidR="009F264D" w:rsidRPr="00677A75">
        <w:rPr>
          <w:bCs w:val="0"/>
          <w:sz w:val="24"/>
          <w:szCs w:val="24"/>
        </w:rPr>
        <w:t>)</w:t>
      </w:r>
      <w:r w:rsidR="00677A75">
        <w:fldChar w:fldCharType="end"/>
      </w:r>
      <w:r w:rsidRPr="00E71A48">
        <w:rPr>
          <w:bCs w:val="0"/>
          <w:sz w:val="24"/>
          <w:szCs w:val="24"/>
        </w:rPr>
        <w:t xml:space="preserve">п. </w:t>
      </w:r>
      <w:r w:rsidR="00677A75">
        <w:fldChar w:fldCharType="begin"/>
      </w:r>
      <w:r w:rsidR="00677A75">
        <w:instrText xml:space="preserve"> REF _Ref306032591 \r \h  \* MERGEFORMAT </w:instrText>
      </w:r>
      <w:r w:rsidR="00677A75">
        <w:fldChar w:fldCharType="separate"/>
      </w:r>
      <w:r w:rsidR="009F264D" w:rsidRPr="009F264D">
        <w:rPr>
          <w:bCs w:val="0"/>
          <w:sz w:val="24"/>
          <w:szCs w:val="24"/>
        </w:rPr>
        <w:t>3.3.10.4</w:t>
      </w:r>
      <w:r w:rsidR="00677A7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956EC0">
        <w:rPr>
          <w:sz w:val="24"/>
          <w:szCs w:val="24"/>
        </w:rPr>
        <w:fldChar w:fldCharType="begin"/>
      </w:r>
      <w:r w:rsidR="000F4365">
        <w:rPr>
          <w:bCs w:val="0"/>
          <w:sz w:val="24"/>
          <w:szCs w:val="24"/>
        </w:rPr>
        <w:instrText xml:space="preserve"> REF _Ref303669127 \r \h </w:instrText>
      </w:r>
      <w:r w:rsidR="00956EC0">
        <w:rPr>
          <w:sz w:val="24"/>
          <w:szCs w:val="24"/>
        </w:rPr>
      </w:r>
      <w:r w:rsidR="00956EC0">
        <w:rPr>
          <w:sz w:val="24"/>
          <w:szCs w:val="24"/>
        </w:rPr>
        <w:fldChar w:fldCharType="separate"/>
      </w:r>
      <w:r w:rsidR="009F264D">
        <w:rPr>
          <w:bCs w:val="0"/>
          <w:sz w:val="24"/>
          <w:szCs w:val="24"/>
        </w:rPr>
        <w:t>3.3.8.2</w:t>
      </w:r>
      <w:r w:rsidR="00956EC0">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8B51A2">
        <w:rPr>
          <w:sz w:val="24"/>
          <w:szCs w:val="24"/>
        </w:rPr>
        <w:t xml:space="preserve">п. </w:t>
      </w:r>
      <w:r w:rsidR="00677A75">
        <w:fldChar w:fldCharType="begin"/>
      </w:r>
      <w:r w:rsidR="00677A75">
        <w:instrText xml:space="preserve"> REF _Ref303587815 \r \h  \* MERGEFORMAT </w:instrText>
      </w:r>
      <w:r w:rsidR="00677A75">
        <w:fldChar w:fldCharType="separate"/>
      </w:r>
      <w:r w:rsidR="009F264D" w:rsidRPr="009F264D">
        <w:rPr>
          <w:sz w:val="24"/>
          <w:szCs w:val="24"/>
        </w:rPr>
        <w:t>3.3.8.3</w:t>
      </w:r>
      <w:r w:rsidR="00677A75">
        <w:fldChar w:fldCharType="end"/>
      </w:r>
      <w:r w:rsidR="0057491E">
        <w:t xml:space="preserve"> </w:t>
      </w:r>
      <w:r w:rsidR="0057491E">
        <w:fldChar w:fldCharType="begin"/>
      </w:r>
      <w:r w:rsidR="0057491E">
        <w:instrText xml:space="preserve"> REF _Ref442189588 \r \h  \* MERGEFORMAT </w:instrText>
      </w:r>
      <w:r w:rsidR="0057491E">
        <w:fldChar w:fldCharType="separate"/>
      </w:r>
      <w:r w:rsidR="0057491E" w:rsidRPr="009F264D">
        <w:rPr>
          <w:sz w:val="24"/>
          <w:szCs w:val="24"/>
        </w:rPr>
        <w:t>ф)</w:t>
      </w:r>
      <w:r w:rsidR="0057491E">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56EC0">
        <w:rPr>
          <w:bCs w:val="0"/>
          <w:sz w:val="24"/>
          <w:szCs w:val="24"/>
        </w:rPr>
        <w:fldChar w:fldCharType="begin"/>
      </w:r>
      <w:r w:rsidR="00D50E8D">
        <w:rPr>
          <w:bCs w:val="0"/>
          <w:sz w:val="24"/>
          <w:szCs w:val="24"/>
        </w:rPr>
        <w:instrText xml:space="preserve"> REF _Ref440376324 \r \h </w:instrText>
      </w:r>
      <w:r w:rsidR="00956EC0">
        <w:rPr>
          <w:bCs w:val="0"/>
          <w:sz w:val="24"/>
          <w:szCs w:val="24"/>
        </w:rPr>
      </w:r>
      <w:r w:rsidR="00956EC0">
        <w:rPr>
          <w:bCs w:val="0"/>
          <w:sz w:val="24"/>
          <w:szCs w:val="24"/>
        </w:rPr>
        <w:fldChar w:fldCharType="separate"/>
      </w:r>
      <w:r w:rsidR="009F264D">
        <w:rPr>
          <w:bCs w:val="0"/>
          <w:sz w:val="24"/>
          <w:szCs w:val="24"/>
        </w:rPr>
        <w:t>5.18</w:t>
      </w:r>
      <w:r w:rsidR="00956EC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956EC0">
        <w:rPr>
          <w:bCs w:val="0"/>
          <w:sz w:val="24"/>
          <w:szCs w:val="24"/>
        </w:rPr>
        <w:fldChar w:fldCharType="begin"/>
      </w:r>
      <w:r w:rsidR="000F4365">
        <w:rPr>
          <w:bCs w:val="0"/>
          <w:sz w:val="24"/>
          <w:szCs w:val="24"/>
        </w:rPr>
        <w:instrText xml:space="preserve"> REF _Ref440291364 \r \h </w:instrText>
      </w:r>
      <w:r w:rsidR="00956EC0">
        <w:rPr>
          <w:bCs w:val="0"/>
          <w:sz w:val="24"/>
          <w:szCs w:val="24"/>
        </w:rPr>
      </w:r>
      <w:r w:rsidR="00956EC0">
        <w:rPr>
          <w:bCs w:val="0"/>
          <w:sz w:val="24"/>
          <w:szCs w:val="24"/>
        </w:rPr>
        <w:fldChar w:fldCharType="separate"/>
      </w:r>
      <w:r w:rsidR="009F264D">
        <w:rPr>
          <w:bCs w:val="0"/>
          <w:sz w:val="24"/>
          <w:szCs w:val="24"/>
        </w:rPr>
        <w:t>3.3.8.1</w:t>
      </w:r>
      <w:r w:rsidR="00956EC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20833"/>
      <w:bookmarkStart w:id="410" w:name="_Toc440631468"/>
      <w:bookmarkStart w:id="411" w:name="_Toc440875708"/>
      <w:bookmarkStart w:id="412" w:name="_Toc441131732"/>
      <w:bookmarkStart w:id="413" w:name="_Toc465865173"/>
      <w:bookmarkStart w:id="414" w:name="_Toc468976318"/>
      <w:bookmarkStart w:id="415" w:name="_Toc469483047"/>
      <w:bookmarkStart w:id="416" w:name="_Toc471897529"/>
      <w:r w:rsidRPr="00E71A48">
        <w:rPr>
          <w:szCs w:val="24"/>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677A75">
        <w:fldChar w:fldCharType="begin"/>
      </w:r>
      <w:r w:rsidR="00677A75">
        <w:instrText xml:space="preserve"> REF _Ref440969856 \r \h  \* MERGEFORMAT </w:instrText>
      </w:r>
      <w:r w:rsidR="00677A75">
        <w:fldChar w:fldCharType="separate"/>
      </w:r>
      <w:r w:rsidR="009F264D" w:rsidRPr="009F264D">
        <w:rPr>
          <w:bCs w:val="0"/>
          <w:iCs/>
          <w:sz w:val="24"/>
          <w:szCs w:val="24"/>
        </w:rPr>
        <w:t>3.3.12</w:t>
      </w:r>
      <w:r w:rsidR="00677A7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677A75">
        <w:fldChar w:fldCharType="begin"/>
      </w:r>
      <w:r w:rsidR="00677A75">
        <w:instrText xml:space="preserve"> REF _Ref440289401 \r \h  \* MERGEFORMAT </w:instrText>
      </w:r>
      <w:r w:rsidR="00677A75">
        <w:fldChar w:fldCharType="separate"/>
      </w:r>
      <w:r w:rsidR="009F264D" w:rsidRPr="009F264D">
        <w:rPr>
          <w:bCs w:val="0"/>
          <w:iCs/>
          <w:sz w:val="24"/>
          <w:szCs w:val="24"/>
        </w:rPr>
        <w:t>3.3.13</w:t>
      </w:r>
      <w:r w:rsidR="00677A7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7" w:name="_Toc440361337"/>
      <w:bookmarkStart w:id="418" w:name="_Toc440376092"/>
      <w:bookmarkStart w:id="419" w:name="_Toc440376219"/>
      <w:bookmarkStart w:id="420" w:name="_Toc440382484"/>
      <w:bookmarkStart w:id="421" w:name="_Toc440447154"/>
      <w:bookmarkStart w:id="422" w:name="_Toc440620834"/>
      <w:bookmarkStart w:id="423" w:name="_Toc440631469"/>
      <w:bookmarkStart w:id="424" w:name="_Toc440875709"/>
      <w:bookmarkStart w:id="425" w:name="_Ref440969856"/>
      <w:bookmarkStart w:id="426" w:name="_Toc441131733"/>
      <w:bookmarkStart w:id="427" w:name="_Toc465865174"/>
      <w:bookmarkStart w:id="428" w:name="_Toc468976319"/>
      <w:bookmarkStart w:id="429" w:name="_Toc469483048"/>
      <w:bookmarkStart w:id="430" w:name="_Toc471897530"/>
      <w:r w:rsidRPr="00E71A48">
        <w:rPr>
          <w:szCs w:val="24"/>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1" w:name="_Ref440289401"/>
      <w:bookmarkStart w:id="432" w:name="_Toc440361338"/>
      <w:bookmarkStart w:id="433" w:name="_Toc440376093"/>
      <w:bookmarkStart w:id="434" w:name="_Toc440376220"/>
      <w:bookmarkStart w:id="435" w:name="_Toc440382485"/>
      <w:bookmarkStart w:id="436" w:name="_Toc440447155"/>
      <w:bookmarkStart w:id="437" w:name="_Toc440620835"/>
      <w:bookmarkStart w:id="438" w:name="_Toc440631470"/>
      <w:bookmarkStart w:id="439" w:name="_Toc440875710"/>
      <w:bookmarkStart w:id="440" w:name="_Toc441131734"/>
      <w:bookmarkStart w:id="441" w:name="_Toc465865175"/>
      <w:bookmarkStart w:id="442" w:name="_Toc468976320"/>
      <w:bookmarkStart w:id="443" w:name="_Toc469483049"/>
      <w:bookmarkStart w:id="444" w:name="_Toc471897531"/>
      <w:r w:rsidRPr="00E71A48">
        <w:rPr>
          <w:szCs w:val="24"/>
        </w:rPr>
        <w:t>Продление срока окончания приема Заявок</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5" w:name="_Ref191386249"/>
    </w:p>
    <w:p w:rsidR="00AC1995" w:rsidRPr="00E71A48" w:rsidRDefault="00AC1995" w:rsidP="00E71A48">
      <w:pPr>
        <w:pStyle w:val="3"/>
        <w:spacing w:line="264" w:lineRule="auto"/>
        <w:rPr>
          <w:szCs w:val="24"/>
          <w:lang w:eastAsia="ru-RU"/>
        </w:rPr>
      </w:pPr>
      <w:bookmarkStart w:id="446" w:name="_Toc299701566"/>
      <w:bookmarkStart w:id="447" w:name="_Ref306176386"/>
      <w:bookmarkStart w:id="448" w:name="_Ref440285128"/>
      <w:bookmarkStart w:id="449" w:name="_Toc440361339"/>
      <w:bookmarkStart w:id="450" w:name="_Toc440376094"/>
      <w:bookmarkStart w:id="451" w:name="_Toc440376221"/>
      <w:bookmarkStart w:id="452" w:name="_Toc440382486"/>
      <w:bookmarkStart w:id="453" w:name="_Toc440447156"/>
      <w:bookmarkStart w:id="454" w:name="_Toc440620836"/>
      <w:bookmarkStart w:id="455" w:name="_Toc440631471"/>
      <w:bookmarkStart w:id="456" w:name="_Toc440875711"/>
      <w:bookmarkStart w:id="457" w:name="_Toc441131735"/>
      <w:bookmarkStart w:id="458" w:name="_Toc465865176"/>
      <w:bookmarkStart w:id="459" w:name="_Toc468976321"/>
      <w:bookmarkStart w:id="460" w:name="_Toc469483050"/>
      <w:bookmarkStart w:id="461"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250267">
        <w:rPr>
          <w:bCs w:val="0"/>
          <w:sz w:val="24"/>
          <w:szCs w:val="24"/>
        </w:rPr>
        <w:t xml:space="preserve">2% </w:t>
      </w:r>
      <w:r w:rsidR="00932C0A" w:rsidRPr="009C78C3">
        <w:rPr>
          <w:bCs w:val="0"/>
          <w:sz w:val="24"/>
          <w:szCs w:val="24"/>
        </w:rPr>
        <w:t xml:space="preserve">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677A75">
        <w:fldChar w:fldCharType="begin"/>
      </w:r>
      <w:r w:rsidR="00677A75">
        <w:instrText xml:space="preserve"> REF _Ref467168844 \r \h  \* MERGEFORMAT </w:instrText>
      </w:r>
      <w:r w:rsidR="00677A75">
        <w:fldChar w:fldCharType="separate"/>
      </w:r>
      <w:r w:rsidR="009F264D" w:rsidRPr="009F264D">
        <w:rPr>
          <w:sz w:val="24"/>
          <w:szCs w:val="24"/>
        </w:rPr>
        <w:t>3.3.14.3</w:t>
      </w:r>
      <w:r w:rsidR="00677A75">
        <w:fldChar w:fldCharType="end"/>
      </w:r>
      <w:r w:rsidRPr="009C78C3">
        <w:rPr>
          <w:sz w:val="24"/>
          <w:szCs w:val="24"/>
        </w:rPr>
        <w:t xml:space="preserve">) или путем внесения денежных средств на расчетный счет Заказчика (п. </w:t>
      </w:r>
      <w:r w:rsidR="00677A75">
        <w:fldChar w:fldCharType="begin"/>
      </w:r>
      <w:r w:rsidR="00677A75">
        <w:instrText xml:space="preserve"> REF _Ref442263553 \r \h  \* MERGEFORMAT </w:instrText>
      </w:r>
      <w:r w:rsidR="00677A75">
        <w:fldChar w:fldCharType="separate"/>
      </w:r>
      <w:r w:rsidR="009F264D" w:rsidRPr="009F264D">
        <w:rPr>
          <w:sz w:val="24"/>
          <w:szCs w:val="24"/>
        </w:rPr>
        <w:t>3.3.14.4</w:t>
      </w:r>
      <w:r w:rsidR="00677A75">
        <w:fldChar w:fldCharType="end"/>
      </w:r>
      <w:r w:rsidRPr="009C78C3">
        <w:rPr>
          <w:sz w:val="24"/>
          <w:szCs w:val="24"/>
        </w:rPr>
        <w:t xml:space="preserve">). Выбор способа обеспечения исполнения </w:t>
      </w:r>
      <w:r w:rsidRPr="009C78C3">
        <w:rPr>
          <w:sz w:val="24"/>
          <w:szCs w:val="24"/>
        </w:rPr>
        <w:lastRenderedPageBreak/>
        <w:t>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2"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2"/>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3"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463"/>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677A75">
        <w:fldChar w:fldCharType="begin"/>
      </w:r>
      <w:r w:rsidR="00677A75">
        <w:instrText xml:space="preserve"> REF _Ref440272678 \r \h  \* MERGEFORMAT </w:instrText>
      </w:r>
      <w:r w:rsidR="00677A75">
        <w:fldChar w:fldCharType="separate"/>
      </w:r>
      <w:r w:rsidR="009F264D" w:rsidRPr="009F264D">
        <w:rPr>
          <w:sz w:val="24"/>
          <w:szCs w:val="24"/>
          <w:lang w:eastAsia="ru-RU"/>
        </w:rPr>
        <w:t>5.14</w:t>
      </w:r>
      <w:r w:rsidR="00677A7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464" w:name="_Ref307586570"/>
      <w:r w:rsidRPr="009C78C3">
        <w:rPr>
          <w:sz w:val="24"/>
          <w:szCs w:val="24"/>
        </w:rPr>
        <w:t>В соглашении о неустойке должно быть указано</w:t>
      </w:r>
      <w:bookmarkStart w:id="465"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64"/>
      <w:bookmarkEnd w:id="465"/>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677A75">
        <w:fldChar w:fldCharType="begin"/>
      </w:r>
      <w:r w:rsidR="00677A75">
        <w:instrText xml:space="preserve"> REF _Ref306008743 \r \h  \* MERGEFORMAT </w:instrText>
      </w:r>
      <w:r w:rsidR="00677A75">
        <w:fldChar w:fldCharType="separate"/>
      </w:r>
      <w:r w:rsidR="009F264D" w:rsidRPr="009F264D">
        <w:rPr>
          <w:bCs w:val="0"/>
          <w:sz w:val="24"/>
          <w:szCs w:val="24"/>
        </w:rPr>
        <w:t>3.3.4</w:t>
      </w:r>
      <w:r w:rsidR="00677A75">
        <w:fldChar w:fldCharType="end"/>
      </w:r>
      <w:r w:rsidR="00932C0A" w:rsidRPr="008B51A2">
        <w:rPr>
          <w:bCs w:val="0"/>
          <w:sz w:val="24"/>
          <w:szCs w:val="24"/>
        </w:rPr>
        <w:t xml:space="preserve">) после истечения срока окончания подачи заявок (п. </w:t>
      </w:r>
      <w:r w:rsidR="00677A75">
        <w:fldChar w:fldCharType="begin"/>
      </w:r>
      <w:r w:rsidR="00677A75">
        <w:instrText xml:space="preserve"> REF _Ref440289953 \r \h  \* MERGEFORMAT </w:instrText>
      </w:r>
      <w:r w:rsidR="00677A75">
        <w:fldChar w:fldCharType="separate"/>
      </w:r>
      <w:r w:rsidR="009F264D" w:rsidRPr="009F264D">
        <w:rPr>
          <w:bCs w:val="0"/>
          <w:sz w:val="24"/>
          <w:szCs w:val="24"/>
        </w:rPr>
        <w:t>3.4.1.3</w:t>
      </w:r>
      <w:r w:rsidR="00677A7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677A75">
        <w:fldChar w:fldCharType="begin"/>
      </w:r>
      <w:r w:rsidR="00677A75">
        <w:instrText xml:space="preserve"> REF _Ref468976147 \r \h  \* MERGEFORMAT </w:instrText>
      </w:r>
      <w:r w:rsidR="00677A75">
        <w:fldChar w:fldCharType="separate"/>
      </w:r>
      <w:r w:rsidR="00B218BA" w:rsidRPr="006D76B4">
        <w:rPr>
          <w:bCs w:val="0"/>
          <w:sz w:val="24"/>
          <w:szCs w:val="24"/>
        </w:rPr>
        <w:t>3.12</w:t>
      </w:r>
      <w:r w:rsidR="00677A7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956EC0">
        <w:rPr>
          <w:bCs w:val="0"/>
          <w:sz w:val="24"/>
          <w:szCs w:val="24"/>
        </w:rPr>
        <w:fldChar w:fldCharType="begin"/>
      </w:r>
      <w:r w:rsidR="001248B1">
        <w:rPr>
          <w:bCs w:val="0"/>
          <w:sz w:val="24"/>
          <w:szCs w:val="24"/>
        </w:rPr>
        <w:instrText xml:space="preserve"> REF _Ref468195951 \r \h </w:instrText>
      </w:r>
      <w:r w:rsidR="00956EC0">
        <w:rPr>
          <w:bCs w:val="0"/>
          <w:sz w:val="24"/>
          <w:szCs w:val="24"/>
        </w:rPr>
      </w:r>
      <w:r w:rsidR="00956EC0">
        <w:rPr>
          <w:bCs w:val="0"/>
          <w:sz w:val="24"/>
          <w:szCs w:val="24"/>
        </w:rPr>
        <w:fldChar w:fldCharType="separate"/>
      </w:r>
      <w:r w:rsidR="009F264D">
        <w:rPr>
          <w:bCs w:val="0"/>
          <w:sz w:val="24"/>
          <w:szCs w:val="24"/>
        </w:rPr>
        <w:t>3.13</w:t>
      </w:r>
      <w:r w:rsidR="00956EC0">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6" w:name="_Ref307563802"/>
      <w:r w:rsidRPr="00E71A48">
        <w:rPr>
          <w:sz w:val="24"/>
          <w:szCs w:val="24"/>
        </w:rPr>
        <w:t xml:space="preserve">В случаях, указанных в п. </w:t>
      </w:r>
      <w:r w:rsidR="00677A75">
        <w:fldChar w:fldCharType="begin"/>
      </w:r>
      <w:r w:rsidR="00677A75">
        <w:instrText xml:space="preserve"> REF _Ref305753174 \r \h  \* MERGEFORMAT </w:instrText>
      </w:r>
      <w:r w:rsidR="00677A75">
        <w:fldChar w:fldCharType="separate"/>
      </w:r>
      <w:r w:rsidR="009F264D" w:rsidRPr="009F264D">
        <w:rPr>
          <w:sz w:val="24"/>
          <w:szCs w:val="24"/>
        </w:rPr>
        <w:t>3.3.14.3.2</w:t>
      </w:r>
      <w:r w:rsidR="00677A7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6"/>
      <w:r w:rsidR="00250267">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7" w:name="_Ref299109207"/>
      <w:bookmarkStart w:id="46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7"/>
      <w:bookmarkEnd w:id="468"/>
    </w:p>
    <w:p w:rsidR="00F21407" w:rsidRPr="0057491E"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57491E">
        <w:rPr>
          <w:sz w:val="24"/>
          <w:szCs w:val="24"/>
        </w:rPr>
        <w:t>Участник должен предоставить оригинал соглашения о неустойке (</w:t>
      </w:r>
      <w:r w:rsidRPr="0057491E">
        <w:rPr>
          <w:sz w:val="24"/>
          <w:szCs w:val="24"/>
          <w:lang w:eastAsia="ru-RU"/>
        </w:rPr>
        <w:t xml:space="preserve">подраздел </w:t>
      </w:r>
      <w:r w:rsidR="00677A75" w:rsidRPr="0057491E">
        <w:rPr>
          <w:sz w:val="24"/>
          <w:szCs w:val="24"/>
        </w:rPr>
        <w:fldChar w:fldCharType="begin"/>
      </w:r>
      <w:r w:rsidR="00677A75" w:rsidRPr="0057491E">
        <w:rPr>
          <w:sz w:val="24"/>
          <w:szCs w:val="24"/>
        </w:rPr>
        <w:instrText xml:space="preserve"> REF _Ref440272256 \r \h  \* MERGEFORMAT </w:instrText>
      </w:r>
      <w:r w:rsidR="00677A75" w:rsidRPr="0057491E">
        <w:rPr>
          <w:sz w:val="24"/>
          <w:szCs w:val="24"/>
        </w:rPr>
      </w:r>
      <w:r w:rsidR="00677A75" w:rsidRPr="0057491E">
        <w:rPr>
          <w:sz w:val="24"/>
          <w:szCs w:val="24"/>
        </w:rPr>
        <w:fldChar w:fldCharType="separate"/>
      </w:r>
      <w:r w:rsidR="009F264D" w:rsidRPr="0057491E">
        <w:rPr>
          <w:sz w:val="24"/>
          <w:szCs w:val="24"/>
          <w:lang w:eastAsia="ru-RU"/>
        </w:rPr>
        <w:t>5.14</w:t>
      </w:r>
      <w:r w:rsidR="00677A75" w:rsidRPr="0057491E">
        <w:rPr>
          <w:sz w:val="24"/>
          <w:szCs w:val="24"/>
        </w:rPr>
        <w:fldChar w:fldCharType="end"/>
      </w:r>
      <w:r w:rsidRPr="0057491E">
        <w:rPr>
          <w:sz w:val="24"/>
          <w:szCs w:val="24"/>
        </w:rPr>
        <w:t xml:space="preserve">), а также Расписку сдачи-приемки соглашения о неустойке, подготовленную по </w:t>
      </w:r>
      <w:r w:rsidRPr="0057491E">
        <w:rPr>
          <w:spacing w:val="-1"/>
          <w:sz w:val="24"/>
          <w:szCs w:val="24"/>
        </w:rPr>
        <w:t xml:space="preserve">форме и в соответствии с инструкциями, приведенными в настоящей Документации </w:t>
      </w:r>
      <w:r w:rsidRPr="0057491E">
        <w:rPr>
          <w:sz w:val="24"/>
          <w:szCs w:val="24"/>
        </w:rPr>
        <w:t>(</w:t>
      </w:r>
      <w:r w:rsidRPr="0057491E">
        <w:rPr>
          <w:sz w:val="24"/>
          <w:szCs w:val="24"/>
          <w:lang w:eastAsia="ru-RU"/>
        </w:rPr>
        <w:t xml:space="preserve">подраздел </w:t>
      </w:r>
      <w:r w:rsidR="00956EC0" w:rsidRPr="0057491E">
        <w:rPr>
          <w:sz w:val="24"/>
          <w:szCs w:val="24"/>
        </w:rPr>
        <w:fldChar w:fldCharType="begin"/>
      </w:r>
      <w:r w:rsidR="006D05F2" w:rsidRPr="0057491E">
        <w:rPr>
          <w:sz w:val="24"/>
          <w:szCs w:val="24"/>
          <w:lang w:eastAsia="ru-RU"/>
        </w:rPr>
        <w:instrText xml:space="preserve"> REF _Ref467752316 \r \h </w:instrText>
      </w:r>
      <w:r w:rsidR="00956EC0" w:rsidRPr="0057491E">
        <w:rPr>
          <w:sz w:val="24"/>
          <w:szCs w:val="24"/>
        </w:rPr>
      </w:r>
      <w:r w:rsidR="0057491E">
        <w:rPr>
          <w:sz w:val="24"/>
          <w:szCs w:val="24"/>
        </w:rPr>
        <w:instrText xml:space="preserve"> \* MERGEFORMAT </w:instrText>
      </w:r>
      <w:r w:rsidR="00956EC0" w:rsidRPr="0057491E">
        <w:rPr>
          <w:sz w:val="24"/>
          <w:szCs w:val="24"/>
        </w:rPr>
        <w:fldChar w:fldCharType="separate"/>
      </w:r>
      <w:r w:rsidR="009F264D" w:rsidRPr="0057491E">
        <w:rPr>
          <w:sz w:val="24"/>
          <w:szCs w:val="24"/>
          <w:lang w:eastAsia="ru-RU"/>
        </w:rPr>
        <w:t>5.15</w:t>
      </w:r>
      <w:r w:rsidR="00956EC0" w:rsidRPr="0057491E">
        <w:rPr>
          <w:sz w:val="24"/>
          <w:szCs w:val="24"/>
        </w:rPr>
        <w:fldChar w:fldCharType="end"/>
      </w:r>
      <w:r w:rsidRPr="0057491E">
        <w:rPr>
          <w:sz w:val="24"/>
          <w:szCs w:val="24"/>
        </w:rPr>
        <w:t xml:space="preserve">), в срок не позднее даты и времени окончания приема заявок, указанных в пункте </w:t>
      </w:r>
      <w:r w:rsidR="00677A75" w:rsidRPr="0057491E">
        <w:rPr>
          <w:sz w:val="24"/>
          <w:szCs w:val="24"/>
        </w:rPr>
        <w:fldChar w:fldCharType="begin"/>
      </w:r>
      <w:r w:rsidR="00677A75" w:rsidRPr="0057491E">
        <w:rPr>
          <w:sz w:val="24"/>
          <w:szCs w:val="24"/>
        </w:rPr>
        <w:instrText xml:space="preserve"> REF _Ref440289953 \r \h  \* MERGEFORMAT </w:instrText>
      </w:r>
      <w:r w:rsidR="00677A75" w:rsidRPr="0057491E">
        <w:rPr>
          <w:sz w:val="24"/>
          <w:szCs w:val="24"/>
        </w:rPr>
      </w:r>
      <w:r w:rsidR="00677A75" w:rsidRPr="0057491E">
        <w:rPr>
          <w:sz w:val="24"/>
          <w:szCs w:val="24"/>
        </w:rPr>
        <w:fldChar w:fldCharType="separate"/>
      </w:r>
      <w:r w:rsidR="009F264D" w:rsidRPr="0057491E">
        <w:rPr>
          <w:sz w:val="24"/>
          <w:szCs w:val="24"/>
        </w:rPr>
        <w:t>3.4.1.3</w:t>
      </w:r>
      <w:r w:rsidR="00677A75" w:rsidRPr="0057491E">
        <w:rPr>
          <w:sz w:val="24"/>
          <w:szCs w:val="24"/>
        </w:rPr>
        <w:fldChar w:fldCharType="end"/>
      </w:r>
      <w:r w:rsidRPr="0057491E">
        <w:rPr>
          <w:sz w:val="24"/>
          <w:szCs w:val="24"/>
        </w:rPr>
        <w:t xml:space="preserve"> настоящей Документации, по адресу: </w:t>
      </w:r>
      <w:r w:rsidR="0057491E" w:rsidRPr="0057491E">
        <w:rPr>
          <w:sz w:val="24"/>
          <w:szCs w:val="24"/>
        </w:rPr>
        <w:t xml:space="preserve">РФ, г. Брянск, ул. Советская, дом 35, </w:t>
      </w:r>
      <w:proofErr w:type="spellStart"/>
      <w:r w:rsidR="0057491E" w:rsidRPr="0057491E">
        <w:rPr>
          <w:sz w:val="24"/>
          <w:szCs w:val="24"/>
        </w:rPr>
        <w:t>каб</w:t>
      </w:r>
      <w:proofErr w:type="spellEnd"/>
      <w:r w:rsidR="0057491E" w:rsidRPr="0057491E">
        <w:rPr>
          <w:sz w:val="24"/>
          <w:szCs w:val="24"/>
        </w:rPr>
        <w:t>. №74, исполнительный сотрудник – Кузнецов Павел Николаевич, контактный телефон (4832) 67-23-68</w:t>
      </w:r>
      <w:r w:rsidRPr="0057491E">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677A75">
        <w:fldChar w:fldCharType="begin"/>
      </w:r>
      <w:r w:rsidR="00677A75">
        <w:instrText xml:space="preserve"> REF _Ref191386085 \r \h  \* MERGEFORMAT </w:instrText>
      </w:r>
      <w:r w:rsidR="00677A75">
        <w:fldChar w:fldCharType="separate"/>
      </w:r>
      <w:r w:rsidR="009F264D" w:rsidRPr="009F264D">
        <w:rPr>
          <w:sz w:val="24"/>
          <w:szCs w:val="24"/>
        </w:rPr>
        <w:t>1.1.1</w:t>
      </w:r>
      <w:r w:rsidR="00677A7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677A75">
        <w:fldChar w:fldCharType="begin"/>
      </w:r>
      <w:r w:rsidR="00677A75">
        <w:instrText xml:space="preserve"> REF _Ref303323780 \r \h  \* MERGEFORMAT </w:instrText>
      </w:r>
      <w:r w:rsidR="00677A75">
        <w:fldChar w:fldCharType="separate"/>
      </w:r>
      <w:r w:rsidR="009F264D" w:rsidRPr="009F264D">
        <w:rPr>
          <w:sz w:val="24"/>
          <w:szCs w:val="24"/>
        </w:rPr>
        <w:t>1.1.4</w:t>
      </w:r>
      <w:r w:rsidR="00677A7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677A75">
        <w:fldChar w:fldCharType="begin"/>
      </w:r>
      <w:r w:rsidR="00677A75">
        <w:instrText xml:space="preserve"> REF _Ref467752355 \r \h  \* MERGEFORMAT </w:instrText>
      </w:r>
      <w:r w:rsidR="00677A75">
        <w:fldChar w:fldCharType="separate"/>
      </w:r>
      <w:r w:rsidR="009F264D" w:rsidRPr="009F264D">
        <w:rPr>
          <w:sz w:val="24"/>
          <w:szCs w:val="24"/>
        </w:rPr>
        <w:t>3.3.14.5</w:t>
      </w:r>
      <w:r w:rsidR="00677A7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69" w:name="_Ref442263553"/>
      <w:bookmarkStart w:id="470" w:name="_Ref442189545"/>
      <w:r w:rsidRPr="009C78C3">
        <w:rPr>
          <w:sz w:val="24"/>
          <w:szCs w:val="24"/>
        </w:rPr>
        <w:lastRenderedPageBreak/>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677A75">
        <w:fldChar w:fldCharType="begin"/>
      </w:r>
      <w:r w:rsidR="00677A75">
        <w:instrText xml:space="preserve"> REF _Ref440289953 \r \h  \* MERGEFORMAT </w:instrText>
      </w:r>
      <w:r w:rsidR="00677A75">
        <w:fldChar w:fldCharType="separate"/>
      </w:r>
      <w:r w:rsidR="009F264D" w:rsidRPr="009F264D">
        <w:rPr>
          <w:szCs w:val="24"/>
        </w:rPr>
        <w:t>3.4.1.3</w:t>
      </w:r>
      <w:r w:rsidR="00677A7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677A75">
        <w:fldChar w:fldCharType="begin"/>
      </w:r>
      <w:r w:rsidR="00677A75">
        <w:instrText xml:space="preserve"> REF _Ref440289953 \r \h  \* MERGEFORMAT </w:instrText>
      </w:r>
      <w:r w:rsidR="00677A75">
        <w:fldChar w:fldCharType="separate"/>
      </w:r>
      <w:r w:rsidR="009F264D" w:rsidRPr="009F264D">
        <w:rPr>
          <w:szCs w:val="24"/>
        </w:rPr>
        <w:t>3.4.1.3</w:t>
      </w:r>
      <w:r w:rsidR="00677A7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677A75">
        <w:fldChar w:fldCharType="begin"/>
      </w:r>
      <w:r w:rsidR="00677A75">
        <w:instrText xml:space="preserve"> REF _Ref55335823 \r \h  \* MERGEFORMAT </w:instrText>
      </w:r>
      <w:r w:rsidR="00677A75">
        <w:fldChar w:fldCharType="separate"/>
      </w:r>
      <w:r w:rsidR="009F264D" w:rsidRPr="009F264D">
        <w:rPr>
          <w:rFonts w:eastAsia="Calibri"/>
          <w:szCs w:val="24"/>
          <w:lang w:eastAsia="en-US"/>
        </w:rPr>
        <w:t>5.7</w:t>
      </w:r>
      <w:r w:rsidR="00677A75">
        <w:fldChar w:fldCharType="end"/>
      </w:r>
      <w:r w:rsidRPr="009C78C3">
        <w:rPr>
          <w:rFonts w:eastAsia="Calibri"/>
          <w:szCs w:val="24"/>
          <w:lang w:eastAsia="en-US"/>
        </w:rPr>
        <w:t xml:space="preserve">) Участник обязан направить на электронную почту </w:t>
      </w:r>
      <w:r w:rsidR="0057491E"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57491E">
        <w:rPr>
          <w:rFonts w:eastAsia="Calibri"/>
          <w:szCs w:val="24"/>
          <w:lang w:eastAsia="en-US"/>
        </w:rPr>
        <w:t>Кузнецову Павлу Николаевичу</w:t>
      </w:r>
      <w:r w:rsidR="0057491E" w:rsidRPr="00A666E0">
        <w:rPr>
          <w:rFonts w:eastAsia="Calibri"/>
          <w:szCs w:val="24"/>
          <w:lang w:eastAsia="en-US"/>
        </w:rPr>
        <w:t xml:space="preserve"> - контактный телефон (</w:t>
      </w:r>
      <w:r w:rsidR="0057491E" w:rsidRPr="00D52ED1">
        <w:rPr>
          <w:szCs w:val="24"/>
        </w:rPr>
        <w:t>4832) 67-23-68</w:t>
      </w:r>
      <w:r w:rsidR="0057491E" w:rsidRPr="00A666E0">
        <w:rPr>
          <w:rFonts w:eastAsia="Calibri"/>
          <w:szCs w:val="24"/>
          <w:lang w:eastAsia="en-US"/>
        </w:rPr>
        <w:t>, адрес</w:t>
      </w:r>
      <w:proofErr w:type="gramEnd"/>
      <w:r w:rsidR="0057491E" w:rsidRPr="00A666E0">
        <w:rPr>
          <w:rFonts w:eastAsia="Calibri"/>
          <w:szCs w:val="24"/>
          <w:lang w:eastAsia="en-US"/>
        </w:rPr>
        <w:t xml:space="preserve"> электронной почты: </w:t>
      </w:r>
      <w:hyperlink r:id="rId34" w:history="1">
        <w:r w:rsidR="0057491E" w:rsidRPr="00EE6B30">
          <w:rPr>
            <w:rStyle w:val="a7"/>
            <w:iCs/>
            <w:szCs w:val="24"/>
          </w:rPr>
          <w:t>Kuznetsov.PN@mrsk-1.ru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677A75">
        <w:fldChar w:fldCharType="begin"/>
      </w:r>
      <w:r w:rsidR="00677A75">
        <w:instrText xml:space="preserve"> REF _Ref440289953 \r \h  \* MERGEFORMAT </w:instrText>
      </w:r>
      <w:r w:rsidR="00677A75">
        <w:fldChar w:fldCharType="separate"/>
      </w:r>
      <w:r w:rsidR="009F264D" w:rsidRPr="009F264D">
        <w:rPr>
          <w:szCs w:val="24"/>
        </w:rPr>
        <w:t>3.4.1.3</w:t>
      </w:r>
      <w:r w:rsidR="00677A7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471"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471"/>
    </w:p>
    <w:p w:rsidR="001450BD" w:rsidRPr="00A666E0" w:rsidRDefault="001450BD" w:rsidP="001450BD">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1450BD" w:rsidRPr="00A666E0" w:rsidRDefault="001450BD" w:rsidP="001450BD">
      <w:pPr>
        <w:pStyle w:val="aff6"/>
        <w:numPr>
          <w:ilvl w:val="0"/>
          <w:numId w:val="86"/>
        </w:numPr>
        <w:tabs>
          <w:tab w:val="clear" w:pos="1134"/>
          <w:tab w:val="left" w:pos="2127"/>
        </w:tabs>
        <w:suppressAutoHyphens w:val="0"/>
        <w:spacing w:before="240" w:line="240" w:lineRule="auto"/>
        <w:ind w:left="2127" w:firstLine="0"/>
        <w:rPr>
          <w:sz w:val="24"/>
          <w:szCs w:val="24"/>
        </w:rPr>
      </w:pPr>
      <w:r w:rsidRPr="00A666E0">
        <w:rPr>
          <w:sz w:val="24"/>
          <w:szCs w:val="24"/>
        </w:rPr>
        <w:lastRenderedPageBreak/>
        <w:t xml:space="preserve">ИНН/КПП: </w:t>
      </w:r>
      <w:r w:rsidRPr="00F91AED">
        <w:rPr>
          <w:sz w:val="24"/>
          <w:szCs w:val="24"/>
        </w:rPr>
        <w:t>6901067107/325743001</w:t>
      </w:r>
      <w:r w:rsidRPr="00A666E0">
        <w:rPr>
          <w:sz w:val="24"/>
          <w:szCs w:val="24"/>
        </w:rPr>
        <w:t>,</w:t>
      </w:r>
    </w:p>
    <w:p w:rsidR="001450BD" w:rsidRDefault="001450BD" w:rsidP="001450BD">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40702810408000010158</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677A75">
        <w:fldChar w:fldCharType="begin"/>
      </w:r>
      <w:r w:rsidR="00677A75">
        <w:instrText xml:space="preserve"> REF _Ref306140451 \r \h  \* MERGEFORMAT </w:instrText>
      </w:r>
      <w:r w:rsidR="00677A75">
        <w:fldChar w:fldCharType="separate"/>
      </w:r>
      <w:r w:rsidR="009F264D" w:rsidRPr="009F264D">
        <w:rPr>
          <w:sz w:val="24"/>
          <w:szCs w:val="24"/>
        </w:rPr>
        <w:t>3.14</w:t>
      </w:r>
      <w:r w:rsidR="00677A7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470"/>
      <w:bookmarkEnd w:id="472"/>
    </w:p>
    <w:p w:rsidR="00717F60" w:rsidRPr="00E71A48" w:rsidRDefault="00717F60" w:rsidP="00E71A48">
      <w:pPr>
        <w:pStyle w:val="2"/>
        <w:tabs>
          <w:tab w:val="clear" w:pos="0"/>
          <w:tab w:val="clear" w:pos="1700"/>
          <w:tab w:val="num" w:pos="709"/>
        </w:tabs>
        <w:spacing w:line="264" w:lineRule="auto"/>
      </w:pPr>
      <w:bookmarkStart w:id="473" w:name="_Ref305973214"/>
      <w:bookmarkStart w:id="474" w:name="_Toc471897533"/>
      <w:r w:rsidRPr="00E71A48">
        <w:t>Подача Заявок и их прием</w:t>
      </w:r>
      <w:bookmarkStart w:id="475" w:name="_Ref56229451"/>
      <w:bookmarkEnd w:id="445"/>
      <w:bookmarkEnd w:id="473"/>
      <w:bookmarkEnd w:id="474"/>
    </w:p>
    <w:p w:rsidR="00717F60" w:rsidRPr="00E71A48" w:rsidRDefault="00717F60" w:rsidP="00E71A48">
      <w:pPr>
        <w:pStyle w:val="3"/>
        <w:spacing w:line="264" w:lineRule="auto"/>
        <w:rPr>
          <w:szCs w:val="24"/>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20838"/>
      <w:bookmarkStart w:id="483" w:name="_Toc440631473"/>
      <w:bookmarkStart w:id="484" w:name="_Toc440875713"/>
      <w:bookmarkStart w:id="485" w:name="_Toc441131737"/>
      <w:bookmarkStart w:id="486" w:name="_Toc465865178"/>
      <w:bookmarkStart w:id="487" w:name="_Toc468976323"/>
      <w:bookmarkStart w:id="488" w:name="_Toc469483052"/>
      <w:bookmarkStart w:id="489" w:name="_Toc471897534"/>
      <w:r w:rsidRPr="00E71A48">
        <w:rPr>
          <w:szCs w:val="24"/>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0" w:name="_Ref440289953"/>
      <w:r w:rsidRPr="001450BD">
        <w:rPr>
          <w:bCs w:val="0"/>
          <w:sz w:val="24"/>
          <w:szCs w:val="24"/>
        </w:rPr>
        <w:t>Заявк</w:t>
      </w:r>
      <w:r w:rsidR="00717F60" w:rsidRPr="001450BD">
        <w:rPr>
          <w:bCs w:val="0"/>
          <w:sz w:val="24"/>
          <w:szCs w:val="24"/>
        </w:rPr>
        <w:t xml:space="preserve">и на ЭТП могут быть поданы до </w:t>
      </w:r>
      <w:r w:rsidR="002B5044" w:rsidRPr="001450BD">
        <w:rPr>
          <w:b/>
          <w:bCs w:val="0"/>
          <w:sz w:val="24"/>
          <w:szCs w:val="24"/>
        </w:rPr>
        <w:t xml:space="preserve">12 часов 00 минут </w:t>
      </w:r>
      <w:r w:rsidR="001450BD" w:rsidRPr="001450BD">
        <w:rPr>
          <w:b/>
          <w:bCs w:val="0"/>
          <w:sz w:val="24"/>
          <w:szCs w:val="24"/>
        </w:rPr>
        <w:t>09</w:t>
      </w:r>
      <w:r w:rsidR="002B5044" w:rsidRPr="001450BD">
        <w:rPr>
          <w:b/>
          <w:bCs w:val="0"/>
          <w:sz w:val="24"/>
          <w:szCs w:val="24"/>
        </w:rPr>
        <w:t xml:space="preserve"> </w:t>
      </w:r>
      <w:r w:rsidR="001450BD" w:rsidRPr="001450BD">
        <w:rPr>
          <w:b/>
          <w:bCs w:val="0"/>
          <w:sz w:val="24"/>
          <w:szCs w:val="24"/>
        </w:rPr>
        <w:t>марта</w:t>
      </w:r>
      <w:r w:rsidR="002B5044" w:rsidRPr="001450BD">
        <w:rPr>
          <w:b/>
          <w:bCs w:val="0"/>
          <w:sz w:val="24"/>
          <w:szCs w:val="24"/>
        </w:rPr>
        <w:t xml:space="preserve"> </w:t>
      </w:r>
      <w:r w:rsidR="00931156" w:rsidRPr="001450BD">
        <w:rPr>
          <w:b/>
          <w:bCs w:val="0"/>
          <w:sz w:val="24"/>
          <w:szCs w:val="24"/>
        </w:rPr>
        <w:t>2017</w:t>
      </w:r>
      <w:r w:rsidR="002B5044" w:rsidRPr="001450BD">
        <w:rPr>
          <w:b/>
          <w:bCs w:val="0"/>
          <w:sz w:val="24"/>
          <w:szCs w:val="24"/>
        </w:rPr>
        <w:t xml:space="preserve"> года</w:t>
      </w:r>
      <w:r w:rsidR="00BF60B6" w:rsidRPr="001450BD">
        <w:rPr>
          <w:b/>
          <w:bCs w:val="0"/>
          <w:sz w:val="24"/>
          <w:szCs w:val="24"/>
        </w:rPr>
        <w:t xml:space="preserve">, </w:t>
      </w:r>
      <w:r w:rsidR="00BF60B6" w:rsidRPr="001450BD">
        <w:rPr>
          <w:bCs w:val="0"/>
          <w:sz w:val="24"/>
          <w:szCs w:val="24"/>
        </w:rPr>
        <w:t>при этом предложенная</w:t>
      </w:r>
      <w:r w:rsidR="00BF60B6" w:rsidRPr="00BB27D7">
        <w:rPr>
          <w:bCs w:val="0"/>
          <w:sz w:val="24"/>
          <w:szCs w:val="24"/>
        </w:rPr>
        <w:t xml:space="preserve">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956EC0">
        <w:rPr>
          <w:bCs w:val="0"/>
          <w:sz w:val="24"/>
          <w:szCs w:val="24"/>
        </w:rPr>
        <w:fldChar w:fldCharType="begin"/>
      </w:r>
      <w:r w:rsidR="00BF60B6">
        <w:rPr>
          <w:bCs w:val="0"/>
          <w:sz w:val="24"/>
          <w:szCs w:val="24"/>
        </w:rPr>
        <w:instrText xml:space="preserve"> REF _Ref55336310 \r \h </w:instrText>
      </w:r>
      <w:r w:rsidR="00956EC0">
        <w:rPr>
          <w:bCs w:val="0"/>
          <w:sz w:val="24"/>
          <w:szCs w:val="24"/>
        </w:rPr>
      </w:r>
      <w:r w:rsidR="00956EC0">
        <w:rPr>
          <w:bCs w:val="0"/>
          <w:sz w:val="24"/>
          <w:szCs w:val="24"/>
        </w:rPr>
        <w:fldChar w:fldCharType="separate"/>
      </w:r>
      <w:r w:rsidR="009F264D">
        <w:rPr>
          <w:bCs w:val="0"/>
          <w:sz w:val="24"/>
          <w:szCs w:val="24"/>
        </w:rPr>
        <w:t>5.1</w:t>
      </w:r>
      <w:r w:rsidR="00956EC0">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677A75">
        <w:fldChar w:fldCharType="begin"/>
      </w:r>
      <w:r w:rsidR="00677A75">
        <w:instrText xml:space="preserve"> REF _Ref440289953 \r \h  \* MERGEFORMAT </w:instrText>
      </w:r>
      <w:r w:rsidR="00677A75">
        <w:fldChar w:fldCharType="separate"/>
      </w:r>
      <w:r w:rsidR="009F264D" w:rsidRPr="009F264D">
        <w:rPr>
          <w:bCs w:val="0"/>
          <w:sz w:val="24"/>
          <w:szCs w:val="24"/>
        </w:rPr>
        <w:t>3.4.1.3</w:t>
      </w:r>
      <w:r w:rsidR="00677A7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491" w:name="_Ref115077798"/>
      <w:bookmarkStart w:id="492" w:name="_Toc439323708"/>
      <w:bookmarkStart w:id="493" w:name="_Toc440361342"/>
      <w:bookmarkStart w:id="494" w:name="_Toc440376097"/>
      <w:bookmarkStart w:id="495" w:name="_Toc440376224"/>
      <w:bookmarkStart w:id="496" w:name="_Toc440382489"/>
      <w:bookmarkStart w:id="497" w:name="_Toc440447159"/>
      <w:bookmarkStart w:id="498" w:name="_Toc440620839"/>
      <w:bookmarkStart w:id="499" w:name="_Toc440631474"/>
      <w:bookmarkStart w:id="500" w:name="_Toc440875714"/>
      <w:bookmarkStart w:id="501" w:name="_Toc441131738"/>
      <w:bookmarkStart w:id="502" w:name="_Toc465865179"/>
      <w:bookmarkStart w:id="503" w:name="_Toc468976324"/>
      <w:bookmarkStart w:id="504" w:name="_Toc469483053"/>
      <w:bookmarkStart w:id="505" w:name="_Toc471897535"/>
      <w:r w:rsidRPr="00E71A48">
        <w:rPr>
          <w:szCs w:val="24"/>
        </w:rPr>
        <w:lastRenderedPageBreak/>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bookmarkEnd w:id="47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677A75">
        <w:fldChar w:fldCharType="begin"/>
      </w:r>
      <w:r w:rsidR="00677A75">
        <w:instrText xml:space="preserve"> REF _Ref440272256 \r \h  \* MERGEFORMAT </w:instrText>
      </w:r>
      <w:r w:rsidR="00677A75">
        <w:fldChar w:fldCharType="separate"/>
      </w:r>
      <w:r w:rsidR="009F264D" w:rsidRPr="009F264D">
        <w:rPr>
          <w:sz w:val="24"/>
          <w:szCs w:val="24"/>
        </w:rPr>
        <w:t>5.14</w:t>
      </w:r>
      <w:r w:rsidR="00677A75">
        <w:fldChar w:fldCharType="end"/>
      </w:r>
      <w:r w:rsidR="006D05F2" w:rsidRPr="009C78C3">
        <w:rPr>
          <w:sz w:val="24"/>
          <w:szCs w:val="24"/>
        </w:rPr>
        <w:t xml:space="preserve">) и Расписки сдачи-приемки соглашения о неустойке (подраздел </w:t>
      </w:r>
      <w:r w:rsidR="00677A75">
        <w:fldChar w:fldCharType="begin"/>
      </w:r>
      <w:r w:rsidR="00677A75">
        <w:instrText xml:space="preserve"> REF _Ref467752394 \r \h  \* MERGEFORMAT </w:instrText>
      </w:r>
      <w:r w:rsidR="00677A75">
        <w:fldChar w:fldCharType="separate"/>
      </w:r>
      <w:r w:rsidR="009F264D" w:rsidRPr="009F264D">
        <w:rPr>
          <w:sz w:val="24"/>
          <w:szCs w:val="24"/>
        </w:rPr>
        <w:t>5.15</w:t>
      </w:r>
      <w:r w:rsidR="00677A7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06" w:name="_Ref303683883"/>
      <w:bookmarkStart w:id="507" w:name="_Toc471897536"/>
      <w:r w:rsidRPr="009C78C3">
        <w:t xml:space="preserve">Изменение и отзыв </w:t>
      </w:r>
      <w:r w:rsidR="004B5EB3" w:rsidRPr="009C78C3">
        <w:t>Заявк</w:t>
      </w:r>
      <w:r w:rsidRPr="009C78C3">
        <w:t>и</w:t>
      </w:r>
      <w:bookmarkEnd w:id="506"/>
      <w:bookmarkEnd w:id="50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08" w:name="_Ref305973250"/>
      <w:r w:rsidRPr="009C78C3">
        <w:rPr>
          <w:bCs w:val="0"/>
          <w:sz w:val="24"/>
          <w:szCs w:val="24"/>
        </w:rPr>
        <w:t xml:space="preserve">До окончания срока подачи заявок (п. </w:t>
      </w:r>
      <w:r w:rsidR="00677A75">
        <w:fldChar w:fldCharType="begin"/>
      </w:r>
      <w:r w:rsidR="00677A75">
        <w:instrText xml:space="preserve"> REF _Ref440289953 \r \h  \* MERGEFORMAT </w:instrText>
      </w:r>
      <w:r w:rsidR="00677A75">
        <w:fldChar w:fldCharType="separate"/>
      </w:r>
      <w:r w:rsidR="009F264D" w:rsidRPr="009F264D">
        <w:rPr>
          <w:bCs w:val="0"/>
          <w:sz w:val="24"/>
          <w:szCs w:val="24"/>
        </w:rPr>
        <w:t>3.4.1.3</w:t>
      </w:r>
      <w:r w:rsidR="00677A7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677A75">
        <w:fldChar w:fldCharType="begin"/>
      </w:r>
      <w:r w:rsidR="00677A75">
        <w:instrText xml:space="preserve"> REF _Ref440289953 \r \h  \* MERGEFORMAT </w:instrText>
      </w:r>
      <w:r w:rsidR="00677A75">
        <w:fldChar w:fldCharType="separate"/>
      </w:r>
      <w:r w:rsidR="009F264D" w:rsidRPr="009F264D">
        <w:rPr>
          <w:bCs w:val="0"/>
          <w:sz w:val="24"/>
          <w:szCs w:val="24"/>
        </w:rPr>
        <w:t>3.4.1.3</w:t>
      </w:r>
      <w:r w:rsidR="00677A7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bookmarkStart w:id="509" w:name="_GoBack"/>
      <w:bookmarkEnd w:id="509"/>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77A75">
        <w:fldChar w:fldCharType="begin"/>
      </w:r>
      <w:r w:rsidR="00677A75">
        <w:instrText xml:space="preserve"> REF _Ref440289953 \r \h  \* MERGEFORMAT </w:instrText>
      </w:r>
      <w:r w:rsidR="00677A75">
        <w:fldChar w:fldCharType="separate"/>
      </w:r>
      <w:r w:rsidR="009F264D" w:rsidRPr="009F264D">
        <w:rPr>
          <w:bCs w:val="0"/>
          <w:sz w:val="24"/>
          <w:szCs w:val="24"/>
        </w:rPr>
        <w:t>3.4.1.3</w:t>
      </w:r>
      <w:r w:rsidR="00677A7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77A75">
        <w:fldChar w:fldCharType="begin"/>
      </w:r>
      <w:r w:rsidR="00677A75">
        <w:instrText xml:space="preserve"> REF _Ref55279015 \r \h  \* MERGEFORMAT </w:instrText>
      </w:r>
      <w:r w:rsidR="00677A75">
        <w:fldChar w:fldCharType="separate"/>
      </w:r>
      <w:r w:rsidR="009F264D" w:rsidRPr="009F264D">
        <w:rPr>
          <w:sz w:val="24"/>
          <w:szCs w:val="24"/>
        </w:rPr>
        <w:t>3.3.1.6</w:t>
      </w:r>
      <w:r w:rsidR="00677A75">
        <w:fldChar w:fldCharType="end"/>
      </w:r>
      <w:r w:rsidRPr="00223D18">
        <w:rPr>
          <w:sz w:val="24"/>
          <w:szCs w:val="24"/>
        </w:rPr>
        <w:t xml:space="preserve">, </w:t>
      </w:r>
      <w:r w:rsidR="00677A75">
        <w:fldChar w:fldCharType="begin"/>
      </w:r>
      <w:r w:rsidR="00677A75">
        <w:instrText xml:space="preserve"> REF _Ref195087786 \r \h  \* MERGEFORMAT </w:instrText>
      </w:r>
      <w:r w:rsidR="00677A75">
        <w:fldChar w:fldCharType="separate"/>
      </w:r>
      <w:r w:rsidR="009F264D" w:rsidRPr="009F264D">
        <w:rPr>
          <w:sz w:val="24"/>
          <w:szCs w:val="24"/>
        </w:rPr>
        <w:t>3.3.1.7</w:t>
      </w:r>
      <w:r w:rsidR="00677A7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0" w:name="_Ref468195580"/>
      <w:bookmarkStart w:id="511" w:name="_Ref468195629"/>
      <w:bookmarkStart w:id="512" w:name="_Toc471897537"/>
      <w:r w:rsidRPr="00E71A48">
        <w:t>Оценка Заявок и проведение переговоров</w:t>
      </w:r>
      <w:bookmarkEnd w:id="508"/>
      <w:bookmarkEnd w:id="510"/>
      <w:bookmarkEnd w:id="511"/>
      <w:bookmarkEnd w:id="512"/>
      <w:r w:rsidRPr="00E71A48">
        <w:t xml:space="preserve"> </w:t>
      </w:r>
    </w:p>
    <w:p w:rsidR="00717F60" w:rsidRPr="00E71A48" w:rsidRDefault="00717F60" w:rsidP="00E71A48">
      <w:pPr>
        <w:pStyle w:val="3"/>
        <w:spacing w:line="264" w:lineRule="auto"/>
        <w:rPr>
          <w:szCs w:val="24"/>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20842"/>
      <w:bookmarkStart w:id="520" w:name="_Toc440631477"/>
      <w:bookmarkStart w:id="521" w:name="_Toc440875717"/>
      <w:bookmarkStart w:id="522" w:name="_Toc441131741"/>
      <w:bookmarkStart w:id="523" w:name="_Toc465865182"/>
      <w:bookmarkStart w:id="524" w:name="_Toc468976327"/>
      <w:bookmarkStart w:id="525" w:name="_Toc469483056"/>
      <w:bookmarkStart w:id="526" w:name="_Toc471897538"/>
      <w:r w:rsidRPr="00E71A48">
        <w:rPr>
          <w:szCs w:val="24"/>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77A75">
        <w:fldChar w:fldCharType="begin"/>
      </w:r>
      <w:r w:rsidR="00677A75">
        <w:instrText xml:space="preserve"> REF _Ref93089454 \n \h  \* MERGEFORMAT </w:instrText>
      </w:r>
      <w:r w:rsidR="00677A75">
        <w:fldChar w:fldCharType="separate"/>
      </w:r>
      <w:r w:rsidR="009F264D" w:rsidRPr="009F264D">
        <w:rPr>
          <w:bCs w:val="0"/>
          <w:sz w:val="24"/>
          <w:szCs w:val="24"/>
        </w:rPr>
        <w:t>3.6.2</w:t>
      </w:r>
      <w:r w:rsidR="00677A75">
        <w:fldChar w:fldCharType="end"/>
      </w:r>
      <w:r w:rsidRPr="00E71A48">
        <w:rPr>
          <w:bCs w:val="0"/>
          <w:sz w:val="24"/>
          <w:szCs w:val="24"/>
        </w:rPr>
        <w:t xml:space="preserve">), проведение (при необходимости) переговоров (пункт </w:t>
      </w:r>
      <w:r w:rsidR="00677A75">
        <w:fldChar w:fldCharType="begin"/>
      </w:r>
      <w:r w:rsidR="00677A75">
        <w:instrText xml:space="preserve"> REF _Ref303670674 \n \h  \* MERGEFORMAT </w:instrText>
      </w:r>
      <w:r w:rsidR="00677A75">
        <w:fldChar w:fldCharType="separate"/>
      </w:r>
      <w:r w:rsidR="009F264D" w:rsidRPr="009F264D">
        <w:rPr>
          <w:bCs w:val="0"/>
          <w:sz w:val="24"/>
          <w:szCs w:val="24"/>
        </w:rPr>
        <w:t>3.6.3</w:t>
      </w:r>
      <w:r w:rsidR="00677A75">
        <w:fldChar w:fldCharType="end"/>
      </w:r>
      <w:r w:rsidRPr="00E71A48">
        <w:rPr>
          <w:bCs w:val="0"/>
          <w:sz w:val="24"/>
          <w:szCs w:val="24"/>
        </w:rPr>
        <w:t>) и оценочную стадию (пункт</w:t>
      </w:r>
      <w:r w:rsidR="007F3FB7" w:rsidRPr="00E71A48">
        <w:rPr>
          <w:bCs w:val="0"/>
          <w:sz w:val="24"/>
          <w:szCs w:val="24"/>
        </w:rPr>
        <w:t xml:space="preserve"> </w:t>
      </w:r>
      <w:r w:rsidR="00677A75">
        <w:fldChar w:fldCharType="begin"/>
      </w:r>
      <w:r w:rsidR="00677A75">
        <w:instrText xml:space="preserve"> REF _Ref306138385 \r \h  \* MERGEFORMAT </w:instrText>
      </w:r>
      <w:r w:rsidR="00677A75">
        <w:fldChar w:fldCharType="separate"/>
      </w:r>
      <w:r w:rsidR="009F264D" w:rsidRPr="009F264D">
        <w:rPr>
          <w:bCs w:val="0"/>
          <w:sz w:val="24"/>
          <w:szCs w:val="24"/>
        </w:rPr>
        <w:t>3.6.4</w:t>
      </w:r>
      <w:r w:rsidR="00677A75">
        <w:fldChar w:fldCharType="end"/>
      </w:r>
      <w:r w:rsidRPr="00E71A48">
        <w:rPr>
          <w:bCs w:val="0"/>
          <w:sz w:val="24"/>
          <w:szCs w:val="24"/>
        </w:rPr>
        <w:t>).</w:t>
      </w:r>
    </w:p>
    <w:p w:rsidR="00717F60" w:rsidRPr="00E71A48" w:rsidRDefault="00717F60" w:rsidP="00E71A48">
      <w:pPr>
        <w:pStyle w:val="3"/>
        <w:spacing w:line="264" w:lineRule="auto"/>
        <w:rPr>
          <w:szCs w:val="24"/>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20843"/>
      <w:bookmarkStart w:id="535" w:name="_Toc440631478"/>
      <w:bookmarkStart w:id="536" w:name="_Toc440875718"/>
      <w:bookmarkStart w:id="537" w:name="_Toc441131742"/>
      <w:bookmarkStart w:id="538" w:name="_Toc465865183"/>
      <w:bookmarkStart w:id="539" w:name="_Toc468976328"/>
      <w:bookmarkStart w:id="540" w:name="_Toc469483057"/>
      <w:bookmarkStart w:id="541" w:name="_Toc471897539"/>
      <w:r w:rsidRPr="00E71A48">
        <w:rPr>
          <w:szCs w:val="24"/>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lastRenderedPageBreak/>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2"/>
      <w:bookmarkEnd w:id="543"/>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677A75">
        <w:fldChar w:fldCharType="begin"/>
      </w:r>
      <w:r w:rsidR="00677A75">
        <w:instrText xml:space="preserve"> REF _Ref444180906 \r \h  \* MERGEFORMAT </w:instrText>
      </w:r>
      <w:r w:rsidR="00677A75">
        <w:fldChar w:fldCharType="separate"/>
      </w:r>
      <w:r w:rsidR="009F264D" w:rsidRPr="009F264D">
        <w:rPr>
          <w:sz w:val="24"/>
          <w:szCs w:val="24"/>
        </w:rPr>
        <w:t>5.12</w:t>
      </w:r>
      <w:r w:rsidR="00677A7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77A75">
        <w:fldChar w:fldCharType="begin"/>
      </w:r>
      <w:r w:rsidR="00677A75">
        <w:instrText xml:space="preserve"> REF _Ref306176386 \r \h  \* MERGEFORMAT </w:instrText>
      </w:r>
      <w:r w:rsidR="00677A75">
        <w:fldChar w:fldCharType="separate"/>
      </w:r>
      <w:r w:rsidR="009F264D" w:rsidRPr="009F264D">
        <w:rPr>
          <w:sz w:val="24"/>
          <w:szCs w:val="24"/>
        </w:rPr>
        <w:t>3.3.14</w:t>
      </w:r>
      <w:r w:rsidR="00677A7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lastRenderedPageBreak/>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77A75">
        <w:fldChar w:fldCharType="begin"/>
      </w:r>
      <w:r w:rsidR="00677A75">
        <w:instrText xml:space="preserve"> REF _Ref306176386 \r \h  \* MERGEFORMAT </w:instrText>
      </w:r>
      <w:r w:rsidR="00677A75">
        <w:fldChar w:fldCharType="separate"/>
      </w:r>
      <w:r w:rsidR="009F264D" w:rsidRPr="009F264D">
        <w:rPr>
          <w:sz w:val="24"/>
          <w:szCs w:val="24"/>
        </w:rPr>
        <w:t>3.3.14</w:t>
      </w:r>
      <w:r w:rsidR="00677A75">
        <w:fldChar w:fldCharType="end"/>
      </w:r>
      <w:r w:rsidR="007F3FB7" w:rsidRPr="00E71A48">
        <w:rPr>
          <w:sz w:val="24"/>
          <w:szCs w:val="24"/>
        </w:rPr>
        <w:t>).</w:t>
      </w:r>
      <w:bookmarkEnd w:id="54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20844"/>
      <w:bookmarkStart w:id="553" w:name="_Toc440631479"/>
      <w:bookmarkStart w:id="554" w:name="_Toc440875719"/>
      <w:bookmarkStart w:id="555" w:name="_Toc441131743"/>
      <w:bookmarkStart w:id="556" w:name="_Toc465865184"/>
      <w:bookmarkStart w:id="557" w:name="_Toc468976329"/>
      <w:bookmarkStart w:id="558" w:name="_Toc469483058"/>
      <w:bookmarkStart w:id="559" w:name="_Toc471897540"/>
      <w:r w:rsidRPr="00E71A48">
        <w:rPr>
          <w:szCs w:val="24"/>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20845"/>
      <w:bookmarkStart w:id="568" w:name="_Toc440631480"/>
      <w:bookmarkStart w:id="569" w:name="_Toc440875720"/>
      <w:bookmarkStart w:id="570" w:name="_Toc441131744"/>
      <w:bookmarkStart w:id="571" w:name="_Toc465865185"/>
      <w:bookmarkStart w:id="572" w:name="_Toc468976330"/>
      <w:bookmarkStart w:id="573" w:name="_Toc469483059"/>
      <w:bookmarkStart w:id="574" w:name="_Toc471897541"/>
      <w:r w:rsidRPr="00E71A48">
        <w:rPr>
          <w:szCs w:val="24"/>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677A75">
        <w:fldChar w:fldCharType="begin"/>
      </w:r>
      <w:r w:rsidR="00677A75">
        <w:instrText xml:space="preserve"> REF _Ref471897245 \r \h  \* MERGEFORMAT </w:instrText>
      </w:r>
      <w:r w:rsidR="00677A75">
        <w:fldChar w:fldCharType="separate"/>
      </w:r>
      <w:r w:rsidR="00772197" w:rsidRPr="00224D1B">
        <w:rPr>
          <w:sz w:val="24"/>
          <w:szCs w:val="24"/>
        </w:rPr>
        <w:t>3.8</w:t>
      </w:r>
      <w:r w:rsidR="00677A7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575" w:name="_Ref303250967"/>
      <w:bookmarkStart w:id="576" w:name="_Toc305697378"/>
      <w:bookmarkStart w:id="577" w:name="_Toc471897542"/>
      <w:bookmarkStart w:id="578" w:name="_Toc255985696"/>
      <w:r w:rsidRPr="00E71A48">
        <w:t>Аукционная процедура понижени</w:t>
      </w:r>
      <w:r w:rsidR="00E60F8E" w:rsidRPr="00E71A48">
        <w:t>я</w:t>
      </w:r>
      <w:r w:rsidRPr="00E71A48">
        <w:t xml:space="preserve"> цены (переторжка)</w:t>
      </w:r>
      <w:bookmarkEnd w:id="575"/>
      <w:bookmarkEnd w:id="576"/>
      <w:bookmarkEnd w:id="577"/>
      <w:r w:rsidRPr="00E71A48">
        <w:t xml:space="preserve"> </w:t>
      </w:r>
    </w:p>
    <w:bookmarkEnd w:id="57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7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7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 xml:space="preserve">его Заявка остается </w:t>
      </w:r>
      <w:r w:rsidRPr="00612EAB">
        <w:rPr>
          <w:sz w:val="24"/>
          <w:szCs w:val="24"/>
          <w:lang w:eastAsia="ru-RU"/>
        </w:rPr>
        <w:lastRenderedPageBreak/>
        <w:t>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0"/>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677A75">
        <w:fldChar w:fldCharType="begin"/>
      </w:r>
      <w:r w:rsidR="00677A75">
        <w:instrText xml:space="preserve"> REF _Ref465864060 \r \h  \* MERGEFORMAT </w:instrText>
      </w:r>
      <w:r w:rsidR="00677A75">
        <w:fldChar w:fldCharType="separate"/>
      </w:r>
      <w:r w:rsidR="009F264D" w:rsidRPr="009F264D">
        <w:rPr>
          <w:iCs/>
          <w:sz w:val="24"/>
          <w:szCs w:val="24"/>
          <w:lang w:eastAsia="ru-RU"/>
        </w:rPr>
        <w:t>3.7.9</w:t>
      </w:r>
      <w:r w:rsidR="00677A7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677A75">
        <w:fldChar w:fldCharType="begin"/>
      </w:r>
      <w:r w:rsidR="00677A75">
        <w:instrText xml:space="preserve"> REF _Ref306352987 \r \h  \* MERGEFORMAT </w:instrText>
      </w:r>
      <w:r w:rsidR="00677A75">
        <w:fldChar w:fldCharType="separate"/>
      </w:r>
      <w:r w:rsidR="009F264D" w:rsidRPr="009F264D">
        <w:rPr>
          <w:iCs/>
          <w:sz w:val="24"/>
          <w:szCs w:val="24"/>
          <w:lang w:eastAsia="ru-RU"/>
        </w:rPr>
        <w:t>3.7.3</w:t>
      </w:r>
      <w:r w:rsidR="00677A75">
        <w:fldChar w:fldCharType="end"/>
      </w:r>
      <w:r w:rsidRPr="008B51A2">
        <w:rPr>
          <w:iCs/>
          <w:sz w:val="24"/>
          <w:szCs w:val="24"/>
          <w:lang w:eastAsia="ru-RU"/>
        </w:rPr>
        <w:t xml:space="preserve"> - </w:t>
      </w:r>
      <w:r w:rsidR="00677A75">
        <w:fldChar w:fldCharType="begin"/>
      </w:r>
      <w:r w:rsidR="00677A75">
        <w:instrText xml:space="preserve"> REF _Ref306353005 \r \h  \* MERGEFORMAT </w:instrText>
      </w:r>
      <w:r w:rsidR="00677A75">
        <w:fldChar w:fldCharType="separate"/>
      </w:r>
      <w:r w:rsidR="009F264D" w:rsidRPr="009F264D">
        <w:rPr>
          <w:iCs/>
          <w:sz w:val="24"/>
          <w:szCs w:val="24"/>
          <w:lang w:eastAsia="ru-RU"/>
        </w:rPr>
        <w:t>3.7.5</w:t>
      </w:r>
      <w:r w:rsidR="00677A7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58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2" w:name="_Ref465847813"/>
      <w:bookmarkStart w:id="583"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583"/>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677A75">
        <w:fldChar w:fldCharType="begin"/>
      </w:r>
      <w:r w:rsidR="00677A75">
        <w:instrText xml:space="preserve"> REF _Ref465670219 \r \h  \* MERGEFORMAT </w:instrText>
      </w:r>
      <w:r w:rsidR="00677A75">
        <w:fldChar w:fldCharType="separate"/>
      </w:r>
      <w:r w:rsidR="009F264D" w:rsidRPr="006D76B4">
        <w:rPr>
          <w:rFonts w:eastAsia="Times New Roman,Italic"/>
          <w:bCs w:val="0"/>
          <w:iCs/>
          <w:sz w:val="24"/>
          <w:szCs w:val="24"/>
        </w:rPr>
        <w:t>3.11</w:t>
      </w:r>
      <w:r w:rsidR="00677A7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677A75">
        <w:fldChar w:fldCharType="begin"/>
      </w:r>
      <w:r w:rsidR="00677A75">
        <w:instrText xml:space="preserve"> REF _Ref468976069 \r \h  \* MERGEFORMAT </w:instrText>
      </w:r>
      <w:r w:rsidR="00677A75">
        <w:fldChar w:fldCharType="separate"/>
      </w:r>
      <w:r w:rsidR="009F264D" w:rsidRPr="006D76B4">
        <w:rPr>
          <w:rFonts w:eastAsia="Times New Roman,Italic"/>
          <w:bCs w:val="0"/>
          <w:iCs/>
          <w:sz w:val="24"/>
          <w:szCs w:val="24"/>
        </w:rPr>
        <w:t>3.7.8</w:t>
      </w:r>
      <w:r w:rsidR="00677A7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677A75">
        <w:fldChar w:fldCharType="begin"/>
      </w:r>
      <w:r w:rsidR="00677A75">
        <w:instrText xml:space="preserve"> REF _Ref465675151 \r \h  \* MERGEFORMAT </w:instrText>
      </w:r>
      <w:r w:rsidR="00677A75">
        <w:fldChar w:fldCharType="separate"/>
      </w:r>
      <w:r w:rsidR="009F264D" w:rsidRPr="006D76B4">
        <w:rPr>
          <w:rFonts w:eastAsia="Times New Roman,Italic"/>
          <w:bCs w:val="0"/>
          <w:iCs/>
          <w:sz w:val="24"/>
          <w:szCs w:val="24"/>
        </w:rPr>
        <w:t>3.11.2</w:t>
      </w:r>
      <w:r w:rsidR="00677A7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w:t>
      </w:r>
      <w:r w:rsidRPr="006D76B4">
        <w:rPr>
          <w:rFonts w:eastAsia="Times New Roman,Italic"/>
          <w:bCs w:val="0"/>
          <w:iCs/>
          <w:sz w:val="24"/>
          <w:szCs w:val="24"/>
        </w:rPr>
        <w:lastRenderedPageBreak/>
        <w:t xml:space="preserve">предусмотренные подпунктом </w:t>
      </w:r>
      <w:r w:rsidR="00677A75">
        <w:fldChar w:fldCharType="begin"/>
      </w:r>
      <w:r w:rsidR="00677A75">
        <w:instrText xml:space="preserve"> REF _Ref465675151 \r \h  \* MERGEFORMAT </w:instrText>
      </w:r>
      <w:r w:rsidR="00677A75">
        <w:fldChar w:fldCharType="separate"/>
      </w:r>
      <w:r w:rsidR="009F264D" w:rsidRPr="006D76B4">
        <w:rPr>
          <w:rFonts w:eastAsia="Times New Roman,Italic"/>
          <w:bCs w:val="0"/>
          <w:iCs/>
          <w:sz w:val="24"/>
          <w:szCs w:val="24"/>
        </w:rPr>
        <w:t>3.11.2</w:t>
      </w:r>
      <w:r w:rsidR="00677A7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584" w:name="_Ref471897245"/>
      <w:bookmarkStart w:id="585" w:name="_Toc471897543"/>
      <w:bookmarkStart w:id="586" w:name="_Ref303681924"/>
      <w:bookmarkStart w:id="587" w:name="_Ref303683914"/>
      <w:r w:rsidRPr="00845038">
        <w:t>О приоритете закупки работ, выполняемых российскими лицами, по отношению к работам, выполняемым иностранными лицами</w:t>
      </w:r>
      <w:bookmarkEnd w:id="584"/>
      <w:bookmarkEnd w:id="585"/>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1450BD"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w:t>
      </w:r>
      <w:r w:rsidRPr="001450BD">
        <w:rPr>
          <w:sz w:val="24"/>
          <w:szCs w:val="24"/>
        </w:rPr>
        <w:t xml:space="preserve">Заявке цене Договора, сниженной на 15 процентов (коэффициент приоритета при закупке работ, выполняемых российскими лицами </w:t>
      </w:r>
      <w:proofErr w:type="gramStart"/>
      <w:r w:rsidRPr="001450BD">
        <w:rPr>
          <w:i/>
          <w:sz w:val="24"/>
          <w:szCs w:val="24"/>
          <w:lang w:val="en-US"/>
        </w:rPr>
        <w:t>k</w:t>
      </w:r>
      <w:proofErr w:type="gramEnd"/>
      <w:r w:rsidRPr="001450BD">
        <w:rPr>
          <w:i/>
          <w:sz w:val="24"/>
          <w:szCs w:val="24"/>
          <w:vertAlign w:val="subscript"/>
        </w:rPr>
        <w:t>ПРИОР</w:t>
      </w:r>
      <w:r w:rsidRPr="001450BD">
        <w:rPr>
          <w:sz w:val="24"/>
          <w:szCs w:val="24"/>
        </w:rPr>
        <w:t xml:space="preserve">=0,85, иначе </w:t>
      </w:r>
      <w:r w:rsidRPr="001450BD">
        <w:rPr>
          <w:i/>
          <w:sz w:val="24"/>
          <w:szCs w:val="24"/>
          <w:lang w:val="en-US"/>
        </w:rPr>
        <w:t>k</w:t>
      </w:r>
      <w:r w:rsidRPr="001450BD">
        <w:rPr>
          <w:i/>
          <w:sz w:val="24"/>
          <w:szCs w:val="24"/>
          <w:vertAlign w:val="subscript"/>
        </w:rPr>
        <w:t>ПРИОР</w:t>
      </w:r>
      <w:r w:rsidRPr="001450B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1450BD"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1450BD">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1450BD">
        <w:rPr>
          <w:rFonts w:ascii="Times New Roman" w:hAnsi="Times New Roman" w:cs="Times New Roman"/>
          <w:sz w:val="24"/>
          <w:szCs w:val="24"/>
        </w:rPr>
        <w:t>а) закупка признана несостоявшейся</w:t>
      </w:r>
      <w:r w:rsidRPr="00224D1B">
        <w:rPr>
          <w:rFonts w:ascii="Times New Roman" w:hAnsi="Times New Roman" w:cs="Times New Roman"/>
          <w:sz w:val="24"/>
          <w:szCs w:val="24"/>
        </w:rPr>
        <w:t xml:space="preserve"> (п. </w:t>
      </w:r>
      <w:r w:rsidR="00677A75">
        <w:fldChar w:fldCharType="begin"/>
      </w:r>
      <w:r w:rsidR="00677A75">
        <w:instrText xml:space="preserve"> REF _Ref303251044 \r \h  \* MERGEFORMAT </w:instrText>
      </w:r>
      <w:r w:rsidR="00677A75">
        <w:fldChar w:fldCharType="separate"/>
      </w:r>
      <w:r w:rsidR="009F264D" w:rsidRPr="00224D1B">
        <w:rPr>
          <w:rFonts w:ascii="Times New Roman" w:hAnsi="Times New Roman" w:cs="Times New Roman"/>
          <w:sz w:val="24"/>
          <w:szCs w:val="24"/>
        </w:rPr>
        <w:t>3.10</w:t>
      </w:r>
      <w:r w:rsidR="00677A7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 xml:space="preserve">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w:t>
      </w:r>
      <w:r w:rsidRPr="00224D1B">
        <w:rPr>
          <w:rFonts w:ascii="Times New Roman" w:hAnsi="Times New Roman" w:cs="Times New Roman"/>
          <w:sz w:val="24"/>
          <w:szCs w:val="24"/>
        </w:rPr>
        <w:lastRenderedPageBreak/>
        <w:t>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588" w:name="_Toc471897544"/>
      <w:bookmarkStart w:id="589" w:name="_Ref471897715"/>
      <w:bookmarkStart w:id="590" w:name="_Ref471897728"/>
      <w:r w:rsidRPr="00E71A48">
        <w:t xml:space="preserve">Подведение итогов </w:t>
      </w:r>
      <w:r w:rsidR="00DF639D" w:rsidRPr="00E71A48">
        <w:t>З</w:t>
      </w:r>
      <w:r w:rsidRPr="00E71A48">
        <w:t>апроса предложений</w:t>
      </w:r>
      <w:bookmarkEnd w:id="586"/>
      <w:bookmarkEnd w:id="587"/>
      <w:bookmarkEnd w:id="588"/>
      <w:bookmarkEnd w:id="589"/>
      <w:bookmarkEnd w:id="590"/>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9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9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92" w:name="_Ref303251044"/>
      <w:bookmarkStart w:id="593" w:name="_Toc471897545"/>
      <w:bookmarkStart w:id="594" w:name="_Ref191386295"/>
      <w:r w:rsidRPr="00E71A48">
        <w:t xml:space="preserve">Признание запроса предложений </w:t>
      </w:r>
      <w:proofErr w:type="gramStart"/>
      <w:r w:rsidRPr="00E71A48">
        <w:t>несостоявшимся</w:t>
      </w:r>
      <w:bookmarkEnd w:id="592"/>
      <w:bookmarkEnd w:id="593"/>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59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9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9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9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59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97"/>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598" w:name="_Toc468975449"/>
      <w:bookmarkStart w:id="599" w:name="_Ref465670219"/>
      <w:bookmarkStart w:id="600" w:name="_Toc468355877"/>
      <w:bookmarkStart w:id="601" w:name="_Toc471897546"/>
      <w:bookmarkStart w:id="602" w:name="_Ref303683929"/>
      <w:r>
        <w:rPr>
          <w:bCs w:val="0"/>
        </w:rPr>
        <w:t>Антидемпинговые меры</w:t>
      </w:r>
      <w:bookmarkEnd w:id="598"/>
      <w:bookmarkEnd w:id="599"/>
      <w:bookmarkEnd w:id="600"/>
      <w:bookmarkEnd w:id="601"/>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49105900"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7" o:title=""/>
          </v:shape>
          <o:OLEObject Type="Embed" ProgID="Equation.3" ShapeID="_x0000_i1026" DrawAspect="Content" ObjectID="_1549105901"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9" o:title=""/>
          </v:shape>
          <o:OLEObject Type="Embed" ProgID="Equation.3" ShapeID="_x0000_i1027" DrawAspect="Content" ObjectID="_1549105902"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03"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03"/>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lastRenderedPageBreak/>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677A75">
        <w:fldChar w:fldCharType="begin"/>
      </w:r>
      <w:r w:rsidR="00677A75">
        <w:instrText xml:space="preserve"> REF _Ref465675151 \r \h  \* MERGEFORMAT </w:instrText>
      </w:r>
      <w:r w:rsidR="00677A75">
        <w:fldChar w:fldCharType="separate"/>
      </w:r>
      <w:r w:rsidR="009F264D" w:rsidRPr="006D76B4">
        <w:rPr>
          <w:bCs w:val="0"/>
          <w:sz w:val="24"/>
          <w:szCs w:val="24"/>
        </w:rPr>
        <w:t>3.11.2</w:t>
      </w:r>
      <w:r w:rsidR="00677A7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677A75">
        <w:fldChar w:fldCharType="begin"/>
      </w:r>
      <w:r w:rsidR="00677A75">
        <w:instrText xml:space="preserve"> REF _Ref468976124 \r \h  \* MERGEFORMAT </w:instrText>
      </w:r>
      <w:r w:rsidR="00677A75">
        <w:fldChar w:fldCharType="separate"/>
      </w:r>
      <w:r w:rsidR="009F264D" w:rsidRPr="006D76B4">
        <w:rPr>
          <w:rFonts w:eastAsia="Times New Roman,Italic"/>
          <w:bCs w:val="0"/>
          <w:iCs/>
          <w:sz w:val="24"/>
          <w:szCs w:val="24"/>
        </w:rPr>
        <w:t>3.6.2.5</w:t>
      </w:r>
      <w:r w:rsidR="00677A7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677A75">
        <w:fldChar w:fldCharType="begin"/>
      </w:r>
      <w:r w:rsidR="00677A75">
        <w:instrText xml:space="preserve"> REF _Ref465437572 \r \h  \* MERGEFORMAT </w:instrText>
      </w:r>
      <w:r w:rsidR="00677A75">
        <w:fldChar w:fldCharType="separate"/>
      </w:r>
      <w:r w:rsidR="00CC54C2" w:rsidRPr="006D76B4">
        <w:rPr>
          <w:sz w:val="24"/>
          <w:szCs w:val="24"/>
        </w:rPr>
        <w:t>3.13.2</w:t>
      </w:r>
      <w:r w:rsidR="00677A75">
        <w:fldChar w:fldCharType="end"/>
      </w:r>
      <w:r w:rsidR="00CC54C2" w:rsidRPr="006D76B4">
        <w:rPr>
          <w:sz w:val="24"/>
          <w:szCs w:val="24"/>
        </w:rPr>
        <w:t>-</w:t>
      </w:r>
      <w:r w:rsidR="00677A75">
        <w:fldChar w:fldCharType="begin"/>
      </w:r>
      <w:r w:rsidR="00677A75">
        <w:instrText xml:space="preserve"> REF _Ref465440181 \r \h  \* MERGEFORMAT </w:instrText>
      </w:r>
      <w:r w:rsidR="00677A75">
        <w:fldChar w:fldCharType="separate"/>
      </w:r>
      <w:r w:rsidR="00CC54C2" w:rsidRPr="006D76B4">
        <w:rPr>
          <w:sz w:val="24"/>
          <w:szCs w:val="24"/>
        </w:rPr>
        <w:t>3.13.4</w:t>
      </w:r>
      <w:r w:rsidR="00677A7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677A75">
        <w:fldChar w:fldCharType="begin"/>
      </w:r>
      <w:r w:rsidR="00677A75">
        <w:instrText xml:space="preserve"> REF _Ref465437572 \r \h  \* MERGEFORMAT </w:instrText>
      </w:r>
      <w:r w:rsidR="00677A75">
        <w:fldChar w:fldCharType="separate"/>
      </w:r>
      <w:r w:rsidR="00CC54C2" w:rsidRPr="006D76B4">
        <w:rPr>
          <w:sz w:val="24"/>
          <w:szCs w:val="24"/>
        </w:rPr>
        <w:t>3.13.2</w:t>
      </w:r>
      <w:r w:rsidR="00677A75">
        <w:fldChar w:fldCharType="end"/>
      </w:r>
      <w:r w:rsidR="00CC54C2" w:rsidRPr="006D76B4">
        <w:rPr>
          <w:sz w:val="24"/>
          <w:szCs w:val="24"/>
        </w:rPr>
        <w:t>-</w:t>
      </w:r>
      <w:r w:rsidR="00677A75">
        <w:fldChar w:fldCharType="begin"/>
      </w:r>
      <w:r w:rsidR="00677A75">
        <w:instrText xml:space="preserve"> REF _Ref465440181 \r \h  \* MERGEFORMAT </w:instrText>
      </w:r>
      <w:r w:rsidR="00677A75">
        <w:fldChar w:fldCharType="separate"/>
      </w:r>
      <w:r w:rsidR="00CC54C2" w:rsidRPr="006D76B4">
        <w:rPr>
          <w:sz w:val="24"/>
          <w:szCs w:val="24"/>
        </w:rPr>
        <w:t>3.13.4</w:t>
      </w:r>
      <w:r w:rsidR="00677A7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04" w:name="_Ref468976147"/>
      <w:bookmarkStart w:id="605"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94"/>
      <w:bookmarkEnd w:id="602"/>
      <w:bookmarkEnd w:id="604"/>
      <w:bookmarkEnd w:id="605"/>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06" w:name="_Ref294695403"/>
      <w:bookmarkStart w:id="6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w:t>
      </w:r>
      <w:r w:rsidR="00717F60" w:rsidRPr="00E71A48">
        <w:rPr>
          <w:bCs w:val="0"/>
          <w:color w:val="000000"/>
          <w:sz w:val="24"/>
          <w:szCs w:val="24"/>
        </w:rPr>
        <w:lastRenderedPageBreak/>
        <w:t xml:space="preserve">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06"/>
      <w:bookmarkEnd w:id="607"/>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77A75">
        <w:fldChar w:fldCharType="begin"/>
      </w:r>
      <w:r w:rsidR="00677A75">
        <w:instrText xml:space="preserve"> REF _Ref294695546 \r \h  \* MERGEFORMAT </w:instrText>
      </w:r>
      <w:r w:rsidR="00677A75">
        <w:fldChar w:fldCharType="separate"/>
      </w:r>
      <w:r w:rsidR="009F264D" w:rsidRPr="009F264D">
        <w:rPr>
          <w:bCs w:val="0"/>
          <w:sz w:val="24"/>
          <w:szCs w:val="24"/>
        </w:rPr>
        <w:t xml:space="preserve"> 1.2.6 </w:t>
      </w:r>
      <w:r w:rsidR="00677A75">
        <w:fldChar w:fldCharType="end"/>
      </w:r>
      <w:r w:rsidRPr="00E71A48">
        <w:rPr>
          <w:bCs w:val="0"/>
          <w:sz w:val="24"/>
          <w:szCs w:val="24"/>
        </w:rPr>
        <w:t>и/или в срок, определенный в п.</w:t>
      </w:r>
      <w:r w:rsidR="001716DB" w:rsidRPr="00E71A48">
        <w:rPr>
          <w:bCs w:val="0"/>
          <w:sz w:val="24"/>
          <w:szCs w:val="24"/>
        </w:rPr>
        <w:t xml:space="preserve"> </w:t>
      </w:r>
      <w:r w:rsidR="00677A75">
        <w:fldChar w:fldCharType="begin"/>
      </w:r>
      <w:r w:rsidR="00677A75">
        <w:instrText xml:space="preserve"> REF _Ref294695403 \n \h  \* MERGEFORMAT </w:instrText>
      </w:r>
      <w:r w:rsidR="00677A75">
        <w:fldChar w:fldCharType="separate"/>
      </w:r>
      <w:r w:rsidR="009F264D" w:rsidRPr="009F264D">
        <w:rPr>
          <w:bCs w:val="0"/>
          <w:sz w:val="24"/>
          <w:szCs w:val="24"/>
        </w:rPr>
        <w:t>3.12.3</w:t>
      </w:r>
      <w:r w:rsidR="00677A7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956EC0">
        <w:rPr>
          <w:bCs w:val="0"/>
          <w:sz w:val="24"/>
          <w:szCs w:val="24"/>
        </w:rPr>
        <w:fldChar w:fldCharType="begin"/>
      </w:r>
      <w:r w:rsidR="001248B1">
        <w:rPr>
          <w:bCs w:val="0"/>
          <w:sz w:val="24"/>
          <w:szCs w:val="24"/>
        </w:rPr>
        <w:instrText xml:space="preserve"> REF _Ref468196034 \r \h </w:instrText>
      </w:r>
      <w:r w:rsidR="00956EC0">
        <w:rPr>
          <w:bCs w:val="0"/>
          <w:sz w:val="24"/>
          <w:szCs w:val="24"/>
        </w:rPr>
      </w:r>
      <w:r w:rsidR="00956EC0">
        <w:rPr>
          <w:bCs w:val="0"/>
          <w:sz w:val="24"/>
          <w:szCs w:val="24"/>
        </w:rPr>
        <w:fldChar w:fldCharType="separate"/>
      </w:r>
      <w:r w:rsidR="009F264D">
        <w:rPr>
          <w:bCs w:val="0"/>
          <w:sz w:val="24"/>
          <w:szCs w:val="24"/>
        </w:rPr>
        <w:t>3.13</w:t>
      </w:r>
      <w:r w:rsidR="00956EC0">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09"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77A75">
        <w:fldChar w:fldCharType="begin"/>
      </w:r>
      <w:r w:rsidR="00677A75">
        <w:instrText xml:space="preserve"> REF _Ref305979053 \r \h  \* MERGEFORMAT </w:instrText>
      </w:r>
      <w:r w:rsidR="00677A75">
        <w:fldChar w:fldCharType="separate"/>
      </w:r>
      <w:r w:rsidR="009F264D" w:rsidRPr="009F264D">
        <w:rPr>
          <w:bCs w:val="0"/>
          <w:sz w:val="24"/>
          <w:szCs w:val="24"/>
        </w:rPr>
        <w:t>3.12.4</w:t>
      </w:r>
      <w:r w:rsidR="00677A7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609"/>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677A75">
        <w:fldChar w:fldCharType="begin"/>
      </w:r>
      <w:r w:rsidR="00677A75">
        <w:instrText xml:space="preserve"> REF _Ref465670219 \r \h  \* MERGEFORMAT </w:instrText>
      </w:r>
      <w:r w:rsidR="00677A75">
        <w:fldChar w:fldCharType="separate"/>
      </w:r>
      <w:r w:rsidR="009F264D" w:rsidRPr="006D76B4">
        <w:rPr>
          <w:sz w:val="24"/>
          <w:szCs w:val="24"/>
        </w:rPr>
        <w:t>3.11</w:t>
      </w:r>
      <w:r w:rsidR="00677A7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677A75">
        <w:fldChar w:fldCharType="begin"/>
      </w:r>
      <w:r w:rsidR="00677A75">
        <w:instrText xml:space="preserve"> REF _Ref465437572 \r \h  \* MERGEFORMAT </w:instrText>
      </w:r>
      <w:r w:rsidR="00677A75">
        <w:fldChar w:fldCharType="separate"/>
      </w:r>
      <w:r w:rsidR="00CC54C2" w:rsidRPr="006D76B4">
        <w:rPr>
          <w:sz w:val="24"/>
          <w:szCs w:val="24"/>
        </w:rPr>
        <w:t>3.13.2</w:t>
      </w:r>
      <w:r w:rsidR="00677A75">
        <w:fldChar w:fldCharType="end"/>
      </w:r>
      <w:r w:rsidR="00CC54C2" w:rsidRPr="006D76B4">
        <w:rPr>
          <w:sz w:val="24"/>
          <w:szCs w:val="24"/>
        </w:rPr>
        <w:t>-</w:t>
      </w:r>
      <w:r w:rsidR="00677A75">
        <w:fldChar w:fldCharType="begin"/>
      </w:r>
      <w:r w:rsidR="00677A75">
        <w:instrText xml:space="preserve"> REF _Ref465440181 \r \h  \* MERGEFORMAT </w:instrText>
      </w:r>
      <w:r w:rsidR="00677A75">
        <w:fldChar w:fldCharType="separate"/>
      </w:r>
      <w:r w:rsidR="00CC54C2" w:rsidRPr="006D76B4">
        <w:rPr>
          <w:sz w:val="24"/>
          <w:szCs w:val="24"/>
        </w:rPr>
        <w:t>3.13.4</w:t>
      </w:r>
      <w:r w:rsidR="00677A7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611" w:name="_Toc181693189"/>
      <w:bookmarkStart w:id="612" w:name="_Ref190680463"/>
      <w:bookmarkStart w:id="613" w:name="_Ref306140410"/>
      <w:bookmarkStart w:id="614" w:name="_Ref306142159"/>
      <w:bookmarkStart w:id="615" w:name="_Ref468195951"/>
      <w:bookmarkStart w:id="616" w:name="_Ref468195965"/>
      <w:bookmarkStart w:id="617" w:name="_Ref468196034"/>
      <w:bookmarkStart w:id="618" w:name="_Toc471897548"/>
      <w:bookmarkStart w:id="619" w:name="_Ref303102866"/>
      <w:bookmarkStart w:id="620" w:name="_Toc305835589"/>
      <w:bookmarkStart w:id="621" w:name="_Ref303683952"/>
      <w:bookmarkStart w:id="622" w:name="__RefNumPara__840_922829174"/>
      <w:bookmarkEnd w:id="610"/>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611"/>
      <w:bookmarkEnd w:id="612"/>
      <w:bookmarkEnd w:id="613"/>
      <w:bookmarkEnd w:id="614"/>
      <w:bookmarkEnd w:id="615"/>
      <w:bookmarkEnd w:id="616"/>
      <w:bookmarkEnd w:id="617"/>
      <w:bookmarkEnd w:id="618"/>
      <w:r w:rsidRPr="00414CAF">
        <w:t xml:space="preserve"> </w:t>
      </w:r>
      <w:bookmarkEnd w:id="619"/>
      <w:bookmarkEnd w:id="620"/>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677A75">
        <w:fldChar w:fldCharType="begin"/>
      </w:r>
      <w:r w:rsidR="00677A75">
        <w:instrText xml:space="preserve"> REF _Ref440272931 \r \h  \* MERGEFORMAT </w:instrText>
      </w:r>
      <w:r w:rsidR="00677A75">
        <w:fldChar w:fldCharType="separate"/>
      </w:r>
      <w:r w:rsidR="009F264D" w:rsidRPr="00CC54C2">
        <w:t>2</w:t>
      </w:r>
      <w:r w:rsidR="00677A75">
        <w:fldChar w:fldCharType="end"/>
      </w:r>
      <w:r w:rsidRPr="00CC54C2">
        <w:rPr>
          <w:sz w:val="24"/>
          <w:szCs w:val="24"/>
        </w:rPr>
        <w:t xml:space="preserve">) и подпункте </w:t>
      </w:r>
      <w:r w:rsidR="00677A75">
        <w:fldChar w:fldCharType="begin"/>
      </w:r>
      <w:r w:rsidR="00677A75">
        <w:instrText xml:space="preserve"> REF _Ref465437572 \r \h  \* MERGEFORMAT </w:instrText>
      </w:r>
      <w:r w:rsidR="00677A75">
        <w:fldChar w:fldCharType="separate"/>
      </w:r>
      <w:r w:rsidR="00CC54C2">
        <w:rPr>
          <w:sz w:val="24"/>
          <w:szCs w:val="24"/>
        </w:rPr>
        <w:t>3.13.2</w:t>
      </w:r>
      <w:r w:rsidR="00677A7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3"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623"/>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677A75">
        <w:fldChar w:fldCharType="begin"/>
      </w:r>
      <w:r w:rsidR="00677A75">
        <w:instrText xml:space="preserve"> REF _Ref469321316 \r \h  \* MERGEFORMAT </w:instrText>
      </w:r>
      <w:r w:rsidR="00677A75">
        <w:fldChar w:fldCharType="separate"/>
      </w:r>
      <w:r w:rsidR="009F264D" w:rsidRPr="006D76B4">
        <w:rPr>
          <w:bCs/>
          <w:sz w:val="24"/>
          <w:szCs w:val="24"/>
        </w:rPr>
        <w:t>3.3.14.4.4</w:t>
      </w:r>
      <w:r w:rsidR="00677A7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lastRenderedPageBreak/>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677A75">
        <w:fldChar w:fldCharType="begin"/>
      </w:r>
      <w:r w:rsidR="00677A75">
        <w:instrText xml:space="preserve"> REF _Ref440272931 \r \h  \* MERGEFORMAT </w:instrText>
      </w:r>
      <w:r w:rsidR="00677A75">
        <w:fldChar w:fldCharType="separate"/>
      </w:r>
      <w:r w:rsidR="009F264D" w:rsidRPr="00C31D7F">
        <w:t>2</w:t>
      </w:r>
      <w:r w:rsidR="00677A75">
        <w:fldChar w:fldCharType="end"/>
      </w:r>
      <w:r w:rsidRPr="00C31D7F">
        <w:rPr>
          <w:sz w:val="24"/>
          <w:szCs w:val="24"/>
        </w:rPr>
        <w:t xml:space="preserve">) с учетом требований, изложенных в подпункте </w:t>
      </w:r>
      <w:r w:rsidR="00677A75">
        <w:fldChar w:fldCharType="begin"/>
      </w:r>
      <w:r w:rsidR="00677A75">
        <w:instrText xml:space="preserve"> REF _Ref465437572 \r \h  \* MERGEFORMAT </w:instrText>
      </w:r>
      <w:r w:rsidR="00677A75">
        <w:fldChar w:fldCharType="separate"/>
      </w:r>
      <w:r w:rsidR="00CC54C2" w:rsidRPr="00C31D7F">
        <w:rPr>
          <w:sz w:val="24"/>
          <w:szCs w:val="24"/>
        </w:rPr>
        <w:t>3.13.2</w:t>
      </w:r>
      <w:r w:rsidR="00677A7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677A75">
        <w:fldChar w:fldCharType="begin"/>
      </w:r>
      <w:r w:rsidR="00677A75">
        <w:instrText xml:space="preserve"> REF _Ref468976147 \r \h  \* MERGEFORMAT </w:instrText>
      </w:r>
      <w:r w:rsidR="00677A75">
        <w:fldChar w:fldCharType="separate"/>
      </w:r>
      <w:r w:rsidR="009F264D" w:rsidRPr="00C31D7F">
        <w:rPr>
          <w:sz w:val="24"/>
          <w:szCs w:val="24"/>
        </w:rPr>
        <w:t>3.12</w:t>
      </w:r>
      <w:r w:rsidR="00677A7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4"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677A75">
        <w:fldChar w:fldCharType="begin"/>
      </w:r>
      <w:r w:rsidR="00677A75">
        <w:instrText xml:space="preserve"> REF _Ref468976193 \r \h  \* MERGEFORMAT </w:instrText>
      </w:r>
      <w:r w:rsidR="00677A75">
        <w:fldChar w:fldCharType="separate"/>
      </w:r>
      <w:r w:rsidR="009F264D" w:rsidRPr="00C31D7F">
        <w:rPr>
          <w:sz w:val="24"/>
          <w:szCs w:val="24"/>
        </w:rPr>
        <w:t>3.12.5</w:t>
      </w:r>
      <w:r w:rsidR="00677A75">
        <w:fldChar w:fldCharType="end"/>
      </w:r>
      <w:r w:rsidRPr="00C31D7F">
        <w:rPr>
          <w:bCs/>
          <w:sz w:val="24"/>
          <w:szCs w:val="24"/>
        </w:rPr>
        <w:t>.</w:t>
      </w:r>
      <w:bookmarkEnd w:id="624"/>
    </w:p>
    <w:p w:rsidR="00932C0A" w:rsidRPr="00845038" w:rsidRDefault="00932C0A" w:rsidP="00845038">
      <w:pPr>
        <w:pStyle w:val="2"/>
        <w:tabs>
          <w:tab w:val="clear" w:pos="1700"/>
          <w:tab w:val="left" w:pos="709"/>
        </w:tabs>
        <w:spacing w:line="264" w:lineRule="auto"/>
      </w:pPr>
      <w:bookmarkStart w:id="625" w:name="_Ref303694483"/>
      <w:bookmarkStart w:id="626" w:name="_Toc305835590"/>
      <w:bookmarkStart w:id="627" w:name="_Ref306140451"/>
      <w:bookmarkStart w:id="628" w:name="_Toc471897549"/>
      <w:r w:rsidRPr="00845038">
        <w:t xml:space="preserve">Уведомление о результатах </w:t>
      </w:r>
      <w:bookmarkEnd w:id="625"/>
      <w:bookmarkEnd w:id="626"/>
      <w:r w:rsidRPr="00845038">
        <w:t>запроса предложений</w:t>
      </w:r>
      <w:bookmarkEnd w:id="627"/>
      <w:bookmarkEnd w:id="628"/>
    </w:p>
    <w:bookmarkEnd w:id="621"/>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677A75">
        <w:fldChar w:fldCharType="begin"/>
      </w:r>
      <w:r w:rsidR="00677A75">
        <w:instrText xml:space="preserve"> REF _Ref191386085 \r \h  \* MERGEFORMAT </w:instrText>
      </w:r>
      <w:r w:rsidR="00677A75">
        <w:fldChar w:fldCharType="separate"/>
      </w:r>
      <w:r w:rsidR="009F264D" w:rsidRPr="009F264D">
        <w:rPr>
          <w:iCs/>
          <w:sz w:val="24"/>
          <w:szCs w:val="24"/>
        </w:rPr>
        <w:t>1.1.1</w:t>
      </w:r>
      <w:r w:rsidR="00677A7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29" w:name="_Ref440270568"/>
      <w:bookmarkStart w:id="630" w:name="_Ref440274159"/>
      <w:bookmarkStart w:id="631" w:name="_Ref440292555"/>
      <w:bookmarkStart w:id="632" w:name="_Ref440292779"/>
      <w:bookmarkStart w:id="633" w:name="_Toc471897550"/>
      <w:r>
        <w:rPr>
          <w:szCs w:val="24"/>
        </w:rPr>
        <w:lastRenderedPageBreak/>
        <w:t>Техническая часть</w:t>
      </w:r>
      <w:bookmarkEnd w:id="629"/>
      <w:bookmarkEnd w:id="630"/>
      <w:bookmarkEnd w:id="631"/>
      <w:bookmarkEnd w:id="632"/>
      <w:bookmarkEnd w:id="633"/>
      <w:r w:rsidRPr="00E71A48">
        <w:rPr>
          <w:szCs w:val="24"/>
        </w:rPr>
        <w:t xml:space="preserve"> </w:t>
      </w:r>
    </w:p>
    <w:p w:rsidR="002B5044" w:rsidRPr="00C12FA4" w:rsidRDefault="002B5044" w:rsidP="0021751A">
      <w:pPr>
        <w:pStyle w:val="2"/>
        <w:ind w:left="1701" w:hanging="1134"/>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7551"/>
      <w:bookmarkStart w:id="643" w:name="_Toc167189319"/>
      <w:bookmarkStart w:id="644" w:name="_Toc168725254"/>
      <w:r w:rsidRPr="00C12FA4">
        <w:t xml:space="preserve">Перечень, объемы и характеристики </w:t>
      </w:r>
      <w:bookmarkEnd w:id="634"/>
      <w:bookmarkEnd w:id="635"/>
      <w:bookmarkEnd w:id="636"/>
      <w:bookmarkEnd w:id="637"/>
      <w:bookmarkEnd w:id="638"/>
      <w:bookmarkEnd w:id="639"/>
      <w:bookmarkEnd w:id="640"/>
      <w:bookmarkEnd w:id="641"/>
      <w:r w:rsidR="00C3704B">
        <w:t xml:space="preserve">закупаемых </w:t>
      </w:r>
      <w:r w:rsidR="00CD1816">
        <w:t>работ</w:t>
      </w:r>
      <w:bookmarkEnd w:id="642"/>
    </w:p>
    <w:p w:rsidR="002B5044" w:rsidRPr="003803A7" w:rsidRDefault="002B5044" w:rsidP="002B5044">
      <w:pPr>
        <w:pStyle w:val="3"/>
        <w:ind w:left="0" w:firstLine="851"/>
        <w:jc w:val="both"/>
        <w:rPr>
          <w:b w:val="0"/>
          <w:szCs w:val="24"/>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20853"/>
      <w:bookmarkStart w:id="659" w:name="_Toc440631488"/>
      <w:bookmarkStart w:id="660" w:name="_Toc440875728"/>
      <w:bookmarkStart w:id="661" w:name="_Toc441131752"/>
      <w:bookmarkStart w:id="662" w:name="_Toc465865193"/>
      <w:bookmarkStart w:id="663" w:name="_Toc468976339"/>
      <w:bookmarkStart w:id="664" w:name="_Toc469483068"/>
      <w:bookmarkStart w:id="665" w:name="_Toc4718975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1450BD">
        <w:rPr>
          <w:b w:val="0"/>
          <w:szCs w:val="24"/>
        </w:rPr>
        <w:t>Лоту №1 (подраздел</w:t>
      </w:r>
      <w:r w:rsidR="00A154B7">
        <w:rPr>
          <w:b w:val="0"/>
          <w:szCs w:val="24"/>
        </w:rPr>
        <w:t xml:space="preserve"> </w:t>
      </w:r>
      <w:r w:rsidR="00956EC0">
        <w:rPr>
          <w:b w:val="0"/>
          <w:szCs w:val="24"/>
        </w:rPr>
        <w:fldChar w:fldCharType="begin"/>
      </w:r>
      <w:r w:rsidR="00A154B7">
        <w:rPr>
          <w:b w:val="0"/>
          <w:szCs w:val="24"/>
        </w:rPr>
        <w:instrText xml:space="preserve"> REF _Ref440275279 \r \h </w:instrText>
      </w:r>
      <w:r w:rsidR="00956EC0">
        <w:rPr>
          <w:b w:val="0"/>
          <w:szCs w:val="24"/>
        </w:rPr>
      </w:r>
      <w:r w:rsidR="00956EC0">
        <w:rPr>
          <w:b w:val="0"/>
          <w:szCs w:val="24"/>
        </w:rPr>
        <w:fldChar w:fldCharType="separate"/>
      </w:r>
      <w:r w:rsidR="009F264D">
        <w:rPr>
          <w:b w:val="0"/>
          <w:szCs w:val="24"/>
        </w:rPr>
        <w:t>1.1.4</w:t>
      </w:r>
      <w:r w:rsidR="00956EC0">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3803A7" w:rsidRDefault="002B5044" w:rsidP="0021751A">
      <w:pPr>
        <w:pStyle w:val="2"/>
        <w:ind w:left="1701" w:hanging="1134"/>
      </w:pPr>
      <w:bookmarkStart w:id="666" w:name="_Ref194832984"/>
      <w:bookmarkStart w:id="667" w:name="_Ref197686508"/>
      <w:bookmarkStart w:id="668" w:name="_Toc423421727"/>
      <w:bookmarkStart w:id="669" w:name="_Toc471897553"/>
      <w:r w:rsidRPr="003803A7">
        <w:t xml:space="preserve">Требование к </w:t>
      </w:r>
      <w:bookmarkEnd w:id="666"/>
      <w:bookmarkEnd w:id="667"/>
      <w:bookmarkEnd w:id="668"/>
      <w:r w:rsidR="00C3704B">
        <w:t xml:space="preserve">закупаемым </w:t>
      </w:r>
      <w:r w:rsidR="00CD1816">
        <w:t>работам</w:t>
      </w:r>
      <w:bookmarkEnd w:id="669"/>
    </w:p>
    <w:p w:rsidR="002B5044" w:rsidRPr="003776BB" w:rsidRDefault="002B5044" w:rsidP="002B5044">
      <w:pPr>
        <w:pStyle w:val="3"/>
        <w:ind w:left="0" w:firstLine="851"/>
        <w:jc w:val="both"/>
        <w:rPr>
          <w:b w:val="0"/>
          <w:szCs w:val="24"/>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20855"/>
      <w:bookmarkStart w:id="684" w:name="_Toc440631490"/>
      <w:bookmarkStart w:id="685" w:name="_Toc440875730"/>
      <w:bookmarkStart w:id="686" w:name="_Toc441131754"/>
      <w:bookmarkStart w:id="687" w:name="_Toc465865195"/>
      <w:bookmarkStart w:id="688" w:name="_Toc468976341"/>
      <w:bookmarkStart w:id="689" w:name="_Toc469483070"/>
      <w:bookmarkStart w:id="690" w:name="_Toc471897554"/>
      <w:bookmarkStart w:id="691" w:name="_Ref194833053"/>
      <w:bookmarkStart w:id="692" w:name="_Ref223496951"/>
      <w:bookmarkStart w:id="69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910732" w:rsidRPr="008B51A2" w:rsidRDefault="00910732" w:rsidP="00910732">
      <w:pPr>
        <w:pStyle w:val="2"/>
        <w:ind w:left="1701" w:hanging="1134"/>
        <w:rPr>
          <w:b w:val="0"/>
        </w:rPr>
      </w:pPr>
      <w:bookmarkStart w:id="694" w:name="_Toc461808930"/>
      <w:bookmarkStart w:id="695" w:name="_Toc464120639"/>
      <w:bookmarkStart w:id="696" w:name="_Toc465774618"/>
      <w:bookmarkStart w:id="697" w:name="_Toc471897555"/>
      <w:bookmarkEnd w:id="643"/>
      <w:bookmarkEnd w:id="644"/>
      <w:bookmarkEnd w:id="691"/>
      <w:bookmarkEnd w:id="692"/>
      <w:bookmarkEnd w:id="693"/>
      <w:r w:rsidRPr="008B51A2">
        <w:t>Альтернативные предложения</w:t>
      </w:r>
      <w:bookmarkStart w:id="698" w:name="_Ref56252639"/>
      <w:bookmarkEnd w:id="694"/>
      <w:bookmarkEnd w:id="695"/>
      <w:bookmarkEnd w:id="696"/>
      <w:bookmarkEnd w:id="697"/>
    </w:p>
    <w:p w:rsidR="00910732" w:rsidRPr="008B51A2" w:rsidRDefault="00910732" w:rsidP="00910732">
      <w:pPr>
        <w:pStyle w:val="3"/>
        <w:ind w:left="0" w:firstLine="851"/>
        <w:jc w:val="both"/>
        <w:rPr>
          <w:b w:val="0"/>
          <w:szCs w:val="24"/>
        </w:rPr>
      </w:pPr>
      <w:bookmarkStart w:id="699" w:name="_Toc461808802"/>
      <w:bookmarkStart w:id="700" w:name="_Toc461808931"/>
      <w:bookmarkStart w:id="701" w:name="_Toc464120640"/>
      <w:bookmarkStart w:id="702" w:name="_Toc465774619"/>
      <w:bookmarkStart w:id="703" w:name="_Toc465865197"/>
      <w:bookmarkStart w:id="704" w:name="_Toc468976343"/>
      <w:bookmarkStart w:id="705" w:name="_Toc469483072"/>
      <w:bookmarkStart w:id="706"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2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07" w:name="_Ref440270602"/>
      <w:bookmarkStart w:id="708" w:name="_Toc471897557"/>
      <w:r w:rsidRPr="00E71A48">
        <w:rPr>
          <w:szCs w:val="24"/>
        </w:rPr>
        <w:lastRenderedPageBreak/>
        <w:t>Образцы основных форм документов, включаемых в Заявку</w:t>
      </w:r>
      <w:bookmarkEnd w:id="707"/>
      <w:bookmarkEnd w:id="708"/>
      <w:r w:rsidRPr="00E71A48">
        <w:rPr>
          <w:szCs w:val="24"/>
        </w:rPr>
        <w:t xml:space="preserve"> </w:t>
      </w:r>
    </w:p>
    <w:p w:rsidR="004F4D80" w:rsidRPr="00F647F7" w:rsidRDefault="004F4D80" w:rsidP="004F4D80">
      <w:pPr>
        <w:pStyle w:val="2"/>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7558"/>
      <w:r w:rsidRPr="00F647F7">
        <w:t xml:space="preserve">Письмо о подаче оферты </w:t>
      </w:r>
      <w:bookmarkStart w:id="716" w:name="_Ref22846535"/>
      <w:r w:rsidRPr="00F647F7">
        <w:t>(</w:t>
      </w:r>
      <w:bookmarkEnd w:id="716"/>
      <w:r w:rsidRPr="00F647F7">
        <w:t xml:space="preserve">форма </w:t>
      </w:r>
      <w:r w:rsidRPr="00F647F7">
        <w:rPr>
          <w:noProof/>
        </w:rPr>
        <w:t>1</w:t>
      </w:r>
      <w:r w:rsidRPr="00F647F7">
        <w:t>)</w:t>
      </w:r>
      <w:bookmarkEnd w:id="709"/>
      <w:bookmarkEnd w:id="710"/>
      <w:bookmarkEnd w:id="711"/>
      <w:bookmarkEnd w:id="712"/>
      <w:bookmarkEnd w:id="713"/>
      <w:bookmarkEnd w:id="714"/>
      <w:bookmarkEnd w:id="715"/>
    </w:p>
    <w:p w:rsidR="004F4D80" w:rsidRPr="00C236C0" w:rsidRDefault="004F4D80" w:rsidP="004F4D80">
      <w:pPr>
        <w:pStyle w:val="3"/>
        <w:rPr>
          <w:szCs w:val="24"/>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865200"/>
      <w:bookmarkStart w:id="732" w:name="_Toc471897559"/>
      <w:r w:rsidRPr="00C236C0">
        <w:rPr>
          <w:szCs w:val="24"/>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3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Pr>
          <w:b/>
          <w:szCs w:val="24"/>
        </w:rPr>
        <w:br w:type="page"/>
      </w:r>
    </w:p>
    <w:p w:rsidR="004F4D80" w:rsidRPr="00C236C0" w:rsidRDefault="004F4D80" w:rsidP="004F4D80">
      <w:pPr>
        <w:pStyle w:val="3"/>
        <w:rPr>
          <w:szCs w:val="24"/>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20860"/>
      <w:bookmarkStart w:id="754" w:name="_Toc440631495"/>
      <w:bookmarkStart w:id="755" w:name="_Toc440875734"/>
      <w:bookmarkStart w:id="756" w:name="_Toc441131758"/>
      <w:bookmarkStart w:id="757" w:name="_Toc465865201"/>
      <w:bookmarkStart w:id="758" w:name="_Toc471897560"/>
      <w:r w:rsidRPr="00C236C0">
        <w:rPr>
          <w:szCs w:val="24"/>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759"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75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56EC0">
        <w:rPr>
          <w:sz w:val="24"/>
          <w:szCs w:val="24"/>
        </w:rPr>
        <w:fldChar w:fldCharType="begin"/>
      </w:r>
      <w:r w:rsidR="00673C59">
        <w:rPr>
          <w:sz w:val="24"/>
          <w:szCs w:val="24"/>
        </w:rPr>
        <w:instrText xml:space="preserve"> REF _Ref306008743 \r \h </w:instrText>
      </w:r>
      <w:r w:rsidR="00956EC0">
        <w:rPr>
          <w:sz w:val="24"/>
          <w:szCs w:val="24"/>
        </w:rPr>
      </w:r>
      <w:r w:rsidR="00956EC0">
        <w:rPr>
          <w:sz w:val="24"/>
          <w:szCs w:val="24"/>
        </w:rPr>
        <w:fldChar w:fldCharType="separate"/>
      </w:r>
      <w:r w:rsidR="009F264D">
        <w:rPr>
          <w:sz w:val="24"/>
          <w:szCs w:val="24"/>
        </w:rPr>
        <w:t>3.3.4</w:t>
      </w:r>
      <w:r w:rsidR="00956EC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56EC0">
        <w:rPr>
          <w:sz w:val="24"/>
          <w:szCs w:val="24"/>
        </w:rPr>
        <w:fldChar w:fldCharType="begin"/>
      </w:r>
      <w:r w:rsidR="00D56F8C">
        <w:rPr>
          <w:sz w:val="24"/>
          <w:szCs w:val="24"/>
        </w:rPr>
        <w:instrText xml:space="preserve"> REF _Ref55279015 \r \h </w:instrText>
      </w:r>
      <w:r w:rsidR="00956EC0">
        <w:rPr>
          <w:sz w:val="24"/>
          <w:szCs w:val="24"/>
        </w:rPr>
      </w:r>
      <w:r w:rsidR="00956EC0">
        <w:rPr>
          <w:sz w:val="24"/>
          <w:szCs w:val="24"/>
        </w:rPr>
        <w:fldChar w:fldCharType="separate"/>
      </w:r>
      <w:r w:rsidR="009F264D">
        <w:rPr>
          <w:sz w:val="24"/>
          <w:szCs w:val="24"/>
        </w:rPr>
        <w:t>3.3.1.6</w:t>
      </w:r>
      <w:r w:rsidR="00956EC0">
        <w:rPr>
          <w:sz w:val="24"/>
          <w:szCs w:val="24"/>
        </w:rPr>
        <w:fldChar w:fldCharType="end"/>
      </w:r>
      <w:r w:rsidRPr="00492C8B">
        <w:rPr>
          <w:sz w:val="24"/>
          <w:szCs w:val="24"/>
        </w:rPr>
        <w:t xml:space="preserve"> и </w:t>
      </w:r>
      <w:r w:rsidR="00956EC0">
        <w:rPr>
          <w:sz w:val="24"/>
          <w:szCs w:val="24"/>
        </w:rPr>
        <w:fldChar w:fldCharType="begin"/>
      </w:r>
      <w:r w:rsidR="00D56F8C">
        <w:rPr>
          <w:sz w:val="24"/>
          <w:szCs w:val="24"/>
        </w:rPr>
        <w:instrText xml:space="preserve"> REF _Ref195087786 \r \h </w:instrText>
      </w:r>
      <w:r w:rsidR="00956EC0">
        <w:rPr>
          <w:sz w:val="24"/>
          <w:szCs w:val="24"/>
        </w:rPr>
      </w:r>
      <w:r w:rsidR="00956EC0">
        <w:rPr>
          <w:sz w:val="24"/>
          <w:szCs w:val="24"/>
        </w:rPr>
        <w:fldChar w:fldCharType="separate"/>
      </w:r>
      <w:r w:rsidR="009F264D">
        <w:rPr>
          <w:sz w:val="24"/>
          <w:szCs w:val="24"/>
        </w:rPr>
        <w:t>3.3.1.7</w:t>
      </w:r>
      <w:r w:rsidR="00956EC0">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956EC0">
        <w:fldChar w:fldCharType="begin"/>
      </w:r>
      <w:r w:rsidR="00845038">
        <w:rPr>
          <w:sz w:val="24"/>
          <w:szCs w:val="24"/>
        </w:rPr>
        <w:instrText xml:space="preserve"> REF _Ref471897124 \r \h </w:instrText>
      </w:r>
      <w:r w:rsidR="00956EC0">
        <w:fldChar w:fldCharType="separate"/>
      </w:r>
      <w:r w:rsidR="009F264D">
        <w:rPr>
          <w:sz w:val="24"/>
          <w:szCs w:val="24"/>
        </w:rPr>
        <w:t>5.1.2.3</w:t>
      </w:r>
      <w:r w:rsidR="00956EC0">
        <w:fldChar w:fldCharType="end"/>
      </w:r>
      <w:r w:rsidRPr="00066ED2">
        <w:rPr>
          <w:sz w:val="24"/>
          <w:szCs w:val="24"/>
        </w:rPr>
        <w:t xml:space="preserve">, является ценой заключаемого договора, и должна соответствовать цене, указанной в п. </w:t>
      </w:r>
      <w:r w:rsidR="00956EC0">
        <w:fldChar w:fldCharType="begin"/>
      </w:r>
      <w:r w:rsidR="00845038">
        <w:rPr>
          <w:sz w:val="24"/>
          <w:szCs w:val="24"/>
        </w:rPr>
        <w:instrText xml:space="preserve"> REF _Ref440549152 \r \h </w:instrText>
      </w:r>
      <w:r w:rsidR="00956EC0">
        <w:fldChar w:fldCharType="separate"/>
      </w:r>
      <w:r w:rsidR="009F264D">
        <w:rPr>
          <w:sz w:val="24"/>
          <w:szCs w:val="24"/>
        </w:rPr>
        <w:t>3.3.7.1</w:t>
      </w:r>
      <w:r w:rsidR="00956EC0">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760" w:name="_Ref55335821"/>
      <w:bookmarkStart w:id="761" w:name="_Ref55336345"/>
      <w:bookmarkStart w:id="762" w:name="_Toc57314674"/>
      <w:bookmarkStart w:id="763" w:name="_Toc69728988"/>
      <w:bookmarkStart w:id="764" w:name="_Toc98253922"/>
      <w:bookmarkStart w:id="765" w:name="_Toc165173850"/>
      <w:r>
        <w:br w:type="page"/>
      </w:r>
    </w:p>
    <w:p w:rsidR="00920CB0" w:rsidRDefault="00920CB0" w:rsidP="00920CB0">
      <w:pPr>
        <w:pStyle w:val="3"/>
        <w:rPr>
          <w:szCs w:val="24"/>
        </w:rPr>
      </w:pPr>
      <w:bookmarkStart w:id="766" w:name="_Ref440271964"/>
      <w:bookmarkStart w:id="767" w:name="_Toc440361371"/>
      <w:bookmarkStart w:id="768" w:name="_Toc440376126"/>
      <w:bookmarkStart w:id="769" w:name="_Toc471897561"/>
      <w:r>
        <w:rPr>
          <w:szCs w:val="24"/>
        </w:rPr>
        <w:lastRenderedPageBreak/>
        <w:t>Антикоррупционные обязательства (Форма 1.1).</w:t>
      </w:r>
      <w:bookmarkEnd w:id="766"/>
      <w:bookmarkEnd w:id="767"/>
      <w:bookmarkEnd w:id="768"/>
      <w:bookmarkEnd w:id="769"/>
    </w:p>
    <w:p w:rsidR="00920CB0" w:rsidRPr="00920CB0" w:rsidRDefault="00920CB0" w:rsidP="00BC48F0">
      <w:pPr>
        <w:pStyle w:val="3"/>
        <w:numPr>
          <w:ilvl w:val="3"/>
          <w:numId w:val="71"/>
        </w:numPr>
        <w:rPr>
          <w:b w:val="0"/>
          <w:szCs w:val="24"/>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20862"/>
      <w:bookmarkStart w:id="779" w:name="_Toc440631497"/>
      <w:bookmarkStart w:id="780" w:name="_Toc440875736"/>
      <w:bookmarkStart w:id="781" w:name="_Toc441131760"/>
      <w:bookmarkStart w:id="782" w:name="_Toc465865203"/>
      <w:bookmarkStart w:id="783" w:name="_Toc471897562"/>
      <w:r w:rsidRPr="00920CB0">
        <w:rPr>
          <w:b w:val="0"/>
          <w:szCs w:val="24"/>
        </w:rPr>
        <w:t xml:space="preserve">Форма </w:t>
      </w:r>
      <w:r>
        <w:rPr>
          <w:b w:val="0"/>
          <w:szCs w:val="24"/>
        </w:rPr>
        <w:t>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C236C0" w:rsidRDefault="004F4D80" w:rsidP="004F4D80">
      <w:pPr>
        <w:pStyle w:val="3"/>
        <w:rPr>
          <w:szCs w:val="24"/>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20864"/>
      <w:bookmarkStart w:id="813" w:name="_Toc440631499"/>
      <w:bookmarkStart w:id="814" w:name="_Toc440875738"/>
      <w:bookmarkStart w:id="815" w:name="_Toc441131762"/>
      <w:bookmarkStart w:id="816" w:name="_Toc465865205"/>
      <w:bookmarkStart w:id="817" w:name="_Toc468976351"/>
      <w:bookmarkStart w:id="818" w:name="_Toc469483080"/>
      <w:bookmarkStart w:id="819" w:name="_Toc471897564"/>
      <w:r w:rsidRPr="00C236C0">
        <w:rPr>
          <w:szCs w:val="24"/>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Pr>
          <w:szCs w:val="24"/>
        </w:rPr>
        <w:t>Сводной таблицы стоимости</w:t>
      </w:r>
      <w:bookmarkEnd w:id="805"/>
      <w:bookmarkEnd w:id="806"/>
      <w:bookmarkEnd w:id="807"/>
      <w:bookmarkEnd w:id="808"/>
      <w:bookmarkEnd w:id="809"/>
      <w:bookmarkEnd w:id="810"/>
      <w:bookmarkEnd w:id="811"/>
      <w:bookmarkEnd w:id="812"/>
      <w:bookmarkEnd w:id="813"/>
      <w:bookmarkEnd w:id="814"/>
      <w:r w:rsidR="001C4BB0" w:rsidRPr="001C4BB0">
        <w:rPr>
          <w:bCs w:val="0"/>
          <w:szCs w:val="24"/>
        </w:rPr>
        <w:t xml:space="preserve"> </w:t>
      </w:r>
      <w:r w:rsidR="001C4BB0" w:rsidRPr="005D252F">
        <w:rPr>
          <w:bCs w:val="0"/>
          <w:szCs w:val="24"/>
        </w:rPr>
        <w:t>работ</w:t>
      </w:r>
      <w:bookmarkEnd w:id="815"/>
      <w:bookmarkEnd w:id="816"/>
      <w:bookmarkEnd w:id="817"/>
      <w:bookmarkEnd w:id="818"/>
      <w:bookmarkEnd w:id="81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20" w:name="_Toc176765534"/>
      <w:bookmarkStart w:id="821" w:name="_Toc198979983"/>
      <w:bookmarkStart w:id="822" w:name="_Toc217466315"/>
      <w:bookmarkStart w:id="823" w:name="_Toc217702856"/>
      <w:bookmarkStart w:id="824" w:name="_Toc233601974"/>
      <w:bookmarkStart w:id="825" w:name="_Toc263343460"/>
      <w:r w:rsidRPr="00F647F7">
        <w:rPr>
          <w:b w:val="0"/>
          <w:szCs w:val="24"/>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20865"/>
      <w:bookmarkStart w:id="838" w:name="_Toc440631500"/>
      <w:bookmarkStart w:id="839" w:name="_Toc440875739"/>
      <w:bookmarkStart w:id="840" w:name="_Toc441131763"/>
      <w:bookmarkStart w:id="841" w:name="_Toc465865206"/>
      <w:bookmarkStart w:id="842" w:name="_Toc468976352"/>
      <w:bookmarkStart w:id="843" w:name="_Toc469483081"/>
      <w:bookmarkStart w:id="844" w:name="_Toc471897565"/>
      <w:r w:rsidRPr="00C236C0">
        <w:rPr>
          <w:szCs w:val="24"/>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56EC0">
        <w:rPr>
          <w:bCs w:val="0"/>
          <w:sz w:val="24"/>
          <w:szCs w:val="24"/>
        </w:rPr>
        <w:fldChar w:fldCharType="begin"/>
      </w:r>
      <w:r w:rsidR="007502E0">
        <w:rPr>
          <w:bCs w:val="0"/>
          <w:sz w:val="24"/>
          <w:szCs w:val="24"/>
        </w:rPr>
        <w:instrText xml:space="preserve"> REF _Ref440537086 \r \h </w:instrText>
      </w:r>
      <w:r w:rsidR="00956EC0">
        <w:rPr>
          <w:bCs w:val="0"/>
          <w:sz w:val="24"/>
          <w:szCs w:val="24"/>
        </w:rPr>
      </w:r>
      <w:r w:rsidR="00956EC0">
        <w:rPr>
          <w:bCs w:val="0"/>
          <w:sz w:val="24"/>
          <w:szCs w:val="24"/>
        </w:rPr>
        <w:fldChar w:fldCharType="separate"/>
      </w:r>
      <w:r w:rsidR="009F264D">
        <w:rPr>
          <w:bCs w:val="0"/>
          <w:sz w:val="24"/>
          <w:szCs w:val="24"/>
        </w:rPr>
        <w:t>5.3</w:t>
      </w:r>
      <w:r w:rsidR="00956EC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0" w:name="_Ref440537086"/>
      <w:bookmarkStart w:id="851"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45"/>
      <w:bookmarkEnd w:id="846"/>
      <w:bookmarkEnd w:id="847"/>
      <w:bookmarkEnd w:id="848"/>
      <w:bookmarkEnd w:id="849"/>
      <w:bookmarkEnd w:id="850"/>
      <w:bookmarkEnd w:id="851"/>
    </w:p>
    <w:p w:rsidR="004F4D80" w:rsidRPr="00C236C0" w:rsidRDefault="004F4D80" w:rsidP="004F4D80">
      <w:pPr>
        <w:pStyle w:val="3"/>
        <w:rPr>
          <w:szCs w:val="24"/>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20867"/>
      <w:bookmarkStart w:id="874" w:name="_Toc440631502"/>
      <w:bookmarkStart w:id="875" w:name="_Toc440875741"/>
      <w:bookmarkStart w:id="876" w:name="_Toc441131765"/>
      <w:bookmarkStart w:id="877" w:name="_Toc465865208"/>
      <w:bookmarkStart w:id="878" w:name="_Toc468976354"/>
      <w:bookmarkStart w:id="879" w:name="_Toc469483083"/>
      <w:bookmarkStart w:id="880" w:name="_Toc471897567"/>
      <w:r w:rsidRPr="00C236C0">
        <w:rPr>
          <w:szCs w:val="24"/>
        </w:rPr>
        <w:t xml:space="preserve">Форма </w:t>
      </w:r>
      <w:bookmarkEnd w:id="852"/>
      <w:bookmarkEnd w:id="853"/>
      <w:bookmarkEnd w:id="854"/>
      <w:bookmarkEnd w:id="855"/>
      <w:bookmarkEnd w:id="856"/>
      <w:bookmarkEnd w:id="857"/>
      <w:bookmarkEnd w:id="858"/>
      <w:bookmarkEnd w:id="859"/>
      <w:bookmarkEnd w:id="860"/>
      <w:bookmarkEnd w:id="861"/>
      <w:r w:rsidRPr="00C236C0">
        <w:rPr>
          <w:szCs w:val="24"/>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956EC0">
        <w:rPr>
          <w:i/>
          <w:color w:val="000000"/>
        </w:rPr>
        <w:fldChar w:fldCharType="begin"/>
      </w:r>
      <w:r w:rsidR="00EA3F63">
        <w:rPr>
          <w:i/>
          <w:color w:val="000000"/>
        </w:rPr>
        <w:instrText xml:space="preserve"> REF _Ref440270568 \r \h </w:instrText>
      </w:r>
      <w:r w:rsidR="00956EC0">
        <w:rPr>
          <w:i/>
          <w:color w:val="000000"/>
        </w:rPr>
      </w:r>
      <w:r w:rsidR="00956EC0">
        <w:rPr>
          <w:i/>
          <w:color w:val="000000"/>
        </w:rPr>
        <w:fldChar w:fldCharType="separate"/>
      </w:r>
      <w:r w:rsidR="009F264D">
        <w:rPr>
          <w:i/>
          <w:color w:val="000000"/>
        </w:rPr>
        <w:t>4</w:t>
      </w:r>
      <w:r w:rsidR="00956EC0">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956EC0">
        <w:rPr>
          <w:i/>
          <w:color w:val="000000"/>
        </w:rPr>
        <w:fldChar w:fldCharType="begin"/>
      </w:r>
      <w:r>
        <w:rPr>
          <w:i/>
          <w:color w:val="000000"/>
        </w:rPr>
        <w:instrText xml:space="preserve"> REF _Ref440270568 \r \h </w:instrText>
      </w:r>
      <w:r w:rsidR="00956EC0">
        <w:rPr>
          <w:i/>
          <w:color w:val="000000"/>
        </w:rPr>
      </w:r>
      <w:r w:rsidR="00956EC0">
        <w:rPr>
          <w:i/>
          <w:color w:val="000000"/>
        </w:rPr>
        <w:fldChar w:fldCharType="separate"/>
      </w:r>
      <w:r w:rsidR="009F264D">
        <w:rPr>
          <w:i/>
          <w:color w:val="000000"/>
        </w:rPr>
        <w:t>4</w:t>
      </w:r>
      <w:r w:rsidR="00956EC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20868"/>
      <w:bookmarkStart w:id="909" w:name="_Toc440631503"/>
      <w:bookmarkStart w:id="910" w:name="_Toc440875742"/>
      <w:bookmarkStart w:id="911" w:name="_Toc441131766"/>
      <w:bookmarkStart w:id="912" w:name="_Toc465865209"/>
      <w:bookmarkStart w:id="913" w:name="_Toc468976355"/>
      <w:bookmarkStart w:id="914" w:name="_Toc469483084"/>
      <w:bookmarkStart w:id="915" w:name="_Toc471897568"/>
      <w:r w:rsidRPr="00C236C0">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56EC0">
        <w:rPr>
          <w:sz w:val="24"/>
          <w:szCs w:val="24"/>
        </w:rPr>
        <w:fldChar w:fldCharType="begin"/>
      </w:r>
      <w:r w:rsidR="00DA1BA0">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1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F647F7" w:rsidRDefault="004F4D80" w:rsidP="004F4D80">
      <w:pPr>
        <w:pStyle w:val="3"/>
        <w:rPr>
          <w:b w:val="0"/>
          <w:szCs w:val="24"/>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20870"/>
      <w:bookmarkStart w:id="944" w:name="_Toc440631505"/>
      <w:bookmarkStart w:id="945" w:name="_Toc440875744"/>
      <w:bookmarkStart w:id="946" w:name="_Toc441131768"/>
      <w:bookmarkStart w:id="947" w:name="_Toc465865211"/>
      <w:bookmarkStart w:id="948" w:name="_Toc468976357"/>
      <w:bookmarkStart w:id="949" w:name="_Toc469483086"/>
      <w:bookmarkStart w:id="950" w:name="_Toc471897570"/>
      <w:r w:rsidRPr="00F647F7">
        <w:rPr>
          <w:b w:val="0"/>
          <w:szCs w:val="24"/>
        </w:rPr>
        <w:t xml:space="preserve">Форма </w:t>
      </w:r>
      <w:bookmarkEnd w:id="924"/>
      <w:r w:rsidRPr="00F647F7">
        <w:rPr>
          <w:b w:val="0"/>
          <w:szCs w:val="24"/>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C22199">
        <w:rPr>
          <w:b w:val="0"/>
          <w:szCs w:val="24"/>
        </w:rPr>
        <w:t>выполнения работ</w:t>
      </w:r>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F647F7">
        <w:rPr>
          <w:b w:val="0"/>
          <w:szCs w:val="24"/>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20871"/>
      <w:bookmarkStart w:id="977" w:name="_Toc440631506"/>
      <w:bookmarkStart w:id="978" w:name="_Toc440875745"/>
      <w:bookmarkStart w:id="979" w:name="_Toc441131769"/>
      <w:bookmarkStart w:id="980" w:name="_Toc465865212"/>
      <w:bookmarkStart w:id="981" w:name="_Toc468976358"/>
      <w:bookmarkStart w:id="982" w:name="_Toc469483087"/>
      <w:bookmarkStart w:id="983" w:name="_Toc471897571"/>
      <w:r w:rsidRPr="00F647F7">
        <w:rPr>
          <w:b w:val="0"/>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56EC0">
        <w:rPr>
          <w:sz w:val="24"/>
          <w:szCs w:val="24"/>
        </w:rPr>
        <w:fldChar w:fldCharType="begin"/>
      </w:r>
      <w:r w:rsidR="00D56F8C">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956EC0">
        <w:rPr>
          <w:sz w:val="24"/>
          <w:szCs w:val="24"/>
        </w:rPr>
        <w:fldChar w:fldCharType="begin"/>
      </w:r>
      <w:r w:rsidR="00D56F8C">
        <w:rPr>
          <w:sz w:val="24"/>
          <w:szCs w:val="24"/>
        </w:rPr>
        <w:instrText xml:space="preserve"> REF _Ref440273986 \r \h </w:instrText>
      </w:r>
      <w:r w:rsidR="00956EC0">
        <w:rPr>
          <w:sz w:val="24"/>
          <w:szCs w:val="24"/>
        </w:rPr>
      </w:r>
      <w:r w:rsidR="00956EC0">
        <w:rPr>
          <w:sz w:val="24"/>
          <w:szCs w:val="24"/>
        </w:rPr>
        <w:fldChar w:fldCharType="separate"/>
      </w:r>
      <w:r w:rsidR="009F264D">
        <w:rPr>
          <w:sz w:val="24"/>
          <w:szCs w:val="24"/>
        </w:rPr>
        <w:t>5.2</w:t>
      </w:r>
      <w:r w:rsidR="00956EC0">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984" w:name="_Hlt22846931"/>
      <w:bookmarkStart w:id="985" w:name="_Ref440361439"/>
      <w:bookmarkStart w:id="986" w:name="_Ref440361914"/>
      <w:bookmarkStart w:id="987" w:name="_Ref440361959"/>
      <w:bookmarkStart w:id="988" w:name="_Toc471897572"/>
      <w:bookmarkStart w:id="989" w:name="_Ref93264992"/>
      <w:bookmarkStart w:id="990" w:name="_Ref93265116"/>
      <w:bookmarkStart w:id="991" w:name="_Toc98253933"/>
      <w:bookmarkStart w:id="992" w:name="_Toc165173859"/>
      <w:bookmarkStart w:id="993" w:name="_Toc423423671"/>
      <w:bookmarkEnd w:id="98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85"/>
      <w:bookmarkEnd w:id="986"/>
      <w:bookmarkEnd w:id="987"/>
      <w:bookmarkEnd w:id="988"/>
    </w:p>
    <w:p w:rsidR="00B8118F" w:rsidRPr="00F647F7" w:rsidRDefault="00B8118F" w:rsidP="00B8118F">
      <w:pPr>
        <w:pStyle w:val="3"/>
        <w:rPr>
          <w:b w:val="0"/>
          <w:szCs w:val="24"/>
        </w:rPr>
      </w:pPr>
      <w:bookmarkStart w:id="994" w:name="_Toc440361383"/>
      <w:bookmarkStart w:id="995" w:name="_Toc440376138"/>
      <w:bookmarkStart w:id="996" w:name="_Toc440376265"/>
      <w:bookmarkStart w:id="997" w:name="_Toc440382523"/>
      <w:bookmarkStart w:id="998" w:name="_Toc440447193"/>
      <w:bookmarkStart w:id="999" w:name="_Toc440620873"/>
      <w:bookmarkStart w:id="1000" w:name="_Toc440631508"/>
      <w:bookmarkStart w:id="1001" w:name="_Toc440875747"/>
      <w:bookmarkStart w:id="1002" w:name="_Toc441131771"/>
      <w:bookmarkStart w:id="1003" w:name="_Toc465865214"/>
      <w:bookmarkStart w:id="1004" w:name="_Toc468976360"/>
      <w:bookmarkStart w:id="1005" w:name="_Toc469483089"/>
      <w:bookmarkStart w:id="1006" w:name="_Toc471897573"/>
      <w:r w:rsidRPr="00F647F7">
        <w:rPr>
          <w:b w:val="0"/>
          <w:szCs w:val="24"/>
        </w:rPr>
        <w:t xml:space="preserve">Форма графика </w:t>
      </w:r>
      <w:r>
        <w:rPr>
          <w:b w:val="0"/>
          <w:szCs w:val="24"/>
        </w:rPr>
        <w:t xml:space="preserve">оплаты </w:t>
      </w:r>
      <w:bookmarkEnd w:id="994"/>
      <w:bookmarkEnd w:id="995"/>
      <w:bookmarkEnd w:id="996"/>
      <w:bookmarkEnd w:id="997"/>
      <w:bookmarkEnd w:id="998"/>
      <w:r w:rsidR="00FB7116">
        <w:rPr>
          <w:b w:val="0"/>
          <w:szCs w:val="24"/>
        </w:rPr>
        <w:t>выполнения работ</w:t>
      </w:r>
      <w:bookmarkEnd w:id="999"/>
      <w:bookmarkEnd w:id="1000"/>
      <w:bookmarkEnd w:id="1001"/>
      <w:bookmarkEnd w:id="1002"/>
      <w:bookmarkEnd w:id="1003"/>
      <w:bookmarkEnd w:id="1004"/>
      <w:bookmarkEnd w:id="1005"/>
      <w:bookmarkEnd w:id="10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07" w:name="_Toc440361384"/>
      <w:bookmarkStart w:id="1008" w:name="_Toc440376139"/>
      <w:bookmarkStart w:id="1009" w:name="_Toc440376266"/>
      <w:bookmarkStart w:id="1010" w:name="_Toc440382524"/>
      <w:bookmarkStart w:id="1011" w:name="_Toc440447194"/>
      <w:bookmarkStart w:id="1012" w:name="_Toc440620874"/>
      <w:bookmarkStart w:id="1013" w:name="_Toc440631509"/>
      <w:bookmarkStart w:id="1014" w:name="_Toc440875748"/>
      <w:bookmarkStart w:id="1015" w:name="_Toc441131772"/>
      <w:bookmarkStart w:id="1016" w:name="_Toc465865215"/>
      <w:bookmarkStart w:id="1017" w:name="_Toc468976361"/>
      <w:bookmarkStart w:id="1018" w:name="_Toc469483090"/>
      <w:bookmarkStart w:id="1019" w:name="_Toc471897574"/>
      <w:r w:rsidRPr="00F647F7">
        <w:rPr>
          <w:b w:val="0"/>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56EC0">
        <w:rPr>
          <w:sz w:val="24"/>
          <w:szCs w:val="24"/>
        </w:rPr>
        <w:fldChar w:fldCharType="begin"/>
      </w:r>
      <w:r>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956EC0">
        <w:rPr>
          <w:sz w:val="24"/>
          <w:szCs w:val="24"/>
        </w:rPr>
        <w:fldChar w:fldCharType="begin"/>
      </w:r>
      <w:r>
        <w:rPr>
          <w:sz w:val="24"/>
          <w:szCs w:val="24"/>
        </w:rPr>
        <w:instrText xml:space="preserve"> REF _Ref440361140 \r \h </w:instrText>
      </w:r>
      <w:r w:rsidR="00956EC0">
        <w:rPr>
          <w:sz w:val="24"/>
          <w:szCs w:val="24"/>
        </w:rPr>
      </w:r>
      <w:r w:rsidR="00956EC0">
        <w:rPr>
          <w:sz w:val="24"/>
          <w:szCs w:val="24"/>
        </w:rPr>
        <w:fldChar w:fldCharType="separate"/>
      </w:r>
      <w:r w:rsidR="009F264D">
        <w:rPr>
          <w:sz w:val="24"/>
          <w:szCs w:val="24"/>
        </w:rPr>
        <w:t>5.4</w:t>
      </w:r>
      <w:r w:rsidR="00956EC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0" w:name="_Ref440361531"/>
      <w:bookmarkStart w:id="1021" w:name="_Ref440361610"/>
      <w:bookmarkStart w:id="1022"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89"/>
      <w:bookmarkEnd w:id="890"/>
      <w:bookmarkEnd w:id="989"/>
      <w:bookmarkEnd w:id="990"/>
      <w:bookmarkEnd w:id="991"/>
      <w:bookmarkEnd w:id="992"/>
      <w:bookmarkEnd w:id="993"/>
      <w:bookmarkEnd w:id="1020"/>
      <w:bookmarkEnd w:id="1021"/>
      <w:bookmarkEnd w:id="1022"/>
    </w:p>
    <w:p w:rsidR="004F4D80" w:rsidRPr="00F647F7" w:rsidRDefault="004F4D80" w:rsidP="004F4D80">
      <w:pPr>
        <w:pStyle w:val="3"/>
        <w:rPr>
          <w:b w:val="0"/>
          <w:szCs w:val="24"/>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20876"/>
      <w:bookmarkStart w:id="1035" w:name="_Toc440631511"/>
      <w:bookmarkStart w:id="1036" w:name="_Toc440875750"/>
      <w:bookmarkStart w:id="1037" w:name="_Toc441131774"/>
      <w:bookmarkStart w:id="1038" w:name="_Toc465865217"/>
      <w:bookmarkStart w:id="1039" w:name="_Toc468976363"/>
      <w:bookmarkStart w:id="1040" w:name="_Toc469483092"/>
      <w:bookmarkStart w:id="1041" w:name="_Toc471897576"/>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F647F7">
        <w:rPr>
          <w:b w:val="0"/>
          <w:szCs w:val="24"/>
        </w:rPr>
        <w:t xml:space="preserve"> </w:t>
      </w:r>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56EC0">
              <w:fldChar w:fldCharType="begin"/>
            </w:r>
            <w:r w:rsidR="008247F3">
              <w:instrText xml:space="preserve"> REF _Ref440272931 \r \h </w:instrText>
            </w:r>
            <w:r w:rsidR="00956EC0">
              <w:fldChar w:fldCharType="separate"/>
            </w:r>
            <w:r w:rsidR="009F264D">
              <w:t>2</w:t>
            </w:r>
            <w:r w:rsidR="00956EC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56EC0">
              <w:fldChar w:fldCharType="begin"/>
            </w:r>
            <w:r w:rsidR="008247F3">
              <w:instrText xml:space="preserve"> REF _Ref440272931 \r \h </w:instrText>
            </w:r>
            <w:r w:rsidR="00956EC0">
              <w:fldChar w:fldCharType="separate"/>
            </w:r>
            <w:r w:rsidR="009F264D">
              <w:t>2</w:t>
            </w:r>
            <w:r w:rsidR="00956EC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20877"/>
      <w:bookmarkStart w:id="1061" w:name="_Toc440631512"/>
      <w:bookmarkStart w:id="1062" w:name="_Toc440875751"/>
      <w:bookmarkStart w:id="1063" w:name="_Toc441131775"/>
      <w:bookmarkStart w:id="1064" w:name="_Toc465865218"/>
      <w:bookmarkStart w:id="1065" w:name="_Toc468976364"/>
      <w:bookmarkStart w:id="1066" w:name="_Toc469483093"/>
      <w:bookmarkStart w:id="1067"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56EC0">
        <w:rPr>
          <w:sz w:val="24"/>
          <w:szCs w:val="24"/>
        </w:rPr>
        <w:fldChar w:fldCharType="begin"/>
      </w:r>
      <w:r>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56EC0">
        <w:rPr>
          <w:sz w:val="24"/>
          <w:szCs w:val="24"/>
        </w:rPr>
        <w:fldChar w:fldCharType="begin"/>
      </w:r>
      <w:r w:rsidR="00D56F8C">
        <w:rPr>
          <w:sz w:val="24"/>
          <w:szCs w:val="24"/>
        </w:rPr>
        <w:instrText xml:space="preserve"> REF _Ref440274025 \r \h </w:instrText>
      </w:r>
      <w:r w:rsidR="00956EC0">
        <w:rPr>
          <w:sz w:val="24"/>
          <w:szCs w:val="24"/>
        </w:rPr>
      </w:r>
      <w:r w:rsidR="00956EC0">
        <w:rPr>
          <w:sz w:val="24"/>
          <w:szCs w:val="24"/>
        </w:rPr>
        <w:fldChar w:fldCharType="separate"/>
      </w:r>
      <w:r w:rsidR="009F264D">
        <w:rPr>
          <w:sz w:val="24"/>
          <w:szCs w:val="24"/>
        </w:rPr>
        <w:t>2</w:t>
      </w:r>
      <w:r w:rsidR="00956EC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956EC0">
        <w:rPr>
          <w:sz w:val="24"/>
          <w:szCs w:val="24"/>
        </w:rPr>
        <w:fldChar w:fldCharType="begin"/>
      </w:r>
      <w:r w:rsidR="00D56F8C">
        <w:rPr>
          <w:sz w:val="24"/>
          <w:szCs w:val="24"/>
        </w:rPr>
        <w:instrText xml:space="preserve"> REF _Ref294695546 \r \h </w:instrText>
      </w:r>
      <w:r w:rsidR="00956EC0">
        <w:rPr>
          <w:sz w:val="24"/>
          <w:szCs w:val="24"/>
        </w:rPr>
      </w:r>
      <w:r w:rsidR="00956EC0">
        <w:rPr>
          <w:sz w:val="24"/>
          <w:szCs w:val="24"/>
        </w:rPr>
        <w:fldChar w:fldCharType="separate"/>
      </w:r>
      <w:r w:rsidR="009F264D">
        <w:rPr>
          <w:sz w:val="24"/>
          <w:szCs w:val="24"/>
        </w:rPr>
        <w:t xml:space="preserve"> 1.2.6 </w:t>
      </w:r>
      <w:r w:rsidR="00956EC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7578"/>
      <w:bookmarkEnd w:id="733"/>
      <w:r w:rsidRPr="00F647F7">
        <w:lastRenderedPageBreak/>
        <w:t xml:space="preserve">Анкета (форма </w:t>
      </w:r>
      <w:r w:rsidR="00B8118F">
        <w:t>7</w:t>
      </w:r>
      <w:r w:rsidRPr="00F647F7">
        <w:t>)</w:t>
      </w:r>
      <w:bookmarkEnd w:id="1068"/>
      <w:bookmarkEnd w:id="1069"/>
      <w:bookmarkEnd w:id="1070"/>
      <w:bookmarkEnd w:id="1071"/>
      <w:bookmarkEnd w:id="1072"/>
      <w:bookmarkEnd w:id="1073"/>
      <w:bookmarkEnd w:id="1074"/>
      <w:bookmarkEnd w:id="1075"/>
    </w:p>
    <w:p w:rsidR="004F4D80" w:rsidRPr="00F647F7" w:rsidRDefault="004F4D80" w:rsidP="004F4D80">
      <w:pPr>
        <w:pStyle w:val="3"/>
        <w:rPr>
          <w:b w:val="0"/>
          <w:szCs w:val="24"/>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68907"/>
      <w:bookmarkStart w:id="1092" w:name="_Toc465865220"/>
      <w:bookmarkStart w:id="1093" w:name="_Toc471897579"/>
      <w:r w:rsidRPr="00F647F7">
        <w:rPr>
          <w:b w:val="0"/>
          <w:szCs w:val="24"/>
        </w:rPr>
        <w:t xml:space="preserve">Форма Анкеты </w:t>
      </w:r>
      <w:r w:rsidR="00C236C0">
        <w:rPr>
          <w:b w:val="0"/>
          <w:szCs w:val="24"/>
        </w:rPr>
        <w:t>Участник</w:t>
      </w:r>
      <w:r>
        <w:rPr>
          <w:b w:val="0"/>
          <w:szCs w:val="24"/>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68874"/>
      <w:bookmarkStart w:id="1102" w:name="_Ref444168917"/>
      <w:bookmarkStart w:id="1103" w:name="_Toc471897580"/>
      <w:r w:rsidRPr="00910732">
        <w:rPr>
          <w:szCs w:val="24"/>
        </w:rPr>
        <w:lastRenderedPageBreak/>
        <w:t xml:space="preserve">Форма </w:t>
      </w:r>
      <w:bookmarkEnd w:id="1094"/>
      <w:bookmarkEnd w:id="1095"/>
      <w:bookmarkEnd w:id="1096"/>
      <w:bookmarkEnd w:id="109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98"/>
      <w:bookmarkEnd w:id="1099"/>
      <w:bookmarkEnd w:id="1100"/>
      <w:bookmarkEnd w:id="1101"/>
      <w:bookmarkEnd w:id="1102"/>
      <w:bookmarkEnd w:id="110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61391"/>
      <w:bookmarkStart w:id="1114" w:name="_Toc440376146"/>
      <w:bookmarkStart w:id="1115" w:name="_Toc440376273"/>
      <w:bookmarkStart w:id="1116" w:name="_Toc440382531"/>
      <w:bookmarkStart w:id="1117" w:name="_Toc440447201"/>
      <w:bookmarkStart w:id="1118" w:name="_Toc440620881"/>
      <w:bookmarkStart w:id="1119" w:name="_Toc440631516"/>
      <w:bookmarkStart w:id="1120" w:name="_Toc440875755"/>
      <w:bookmarkStart w:id="1121"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22" w:name="_Toc439170690"/>
      <w:bookmarkStart w:id="1123" w:name="_Toc439172792"/>
      <w:bookmarkStart w:id="1124" w:name="_Toc439173236"/>
      <w:bookmarkStart w:id="112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22"/>
    <w:bookmarkEnd w:id="1123"/>
    <w:bookmarkEnd w:id="1124"/>
    <w:bookmarkEnd w:id="1125"/>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26" w:name="_Toc465865222"/>
      <w:bookmarkStart w:id="1127" w:name="_Toc471897581"/>
      <w:r>
        <w:rPr>
          <w:szCs w:val="24"/>
        </w:rPr>
        <w:lastRenderedPageBreak/>
        <w:t xml:space="preserve">Инструкции по </w:t>
      </w:r>
      <w:r w:rsidRPr="008B51A2">
        <w:rPr>
          <w:szCs w:val="24"/>
        </w:rPr>
        <w:t>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6"/>
      <w:bookmarkEnd w:id="1127"/>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677A75">
        <w:fldChar w:fldCharType="begin"/>
      </w:r>
      <w:r w:rsidR="00677A75">
        <w:instrText xml:space="preserve"> REF _Ref55336310 \r \h  \* MERGEFORMAT </w:instrText>
      </w:r>
      <w:r w:rsidR="00677A75">
        <w:fldChar w:fldCharType="separate"/>
      </w:r>
      <w:r w:rsidR="009F264D" w:rsidRPr="009F264D">
        <w:rPr>
          <w:sz w:val="24"/>
          <w:szCs w:val="24"/>
        </w:rPr>
        <w:t>5.1</w:t>
      </w:r>
      <w:r w:rsidR="00677A7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28" w:name="_Ref55336378"/>
      <w:bookmarkStart w:id="1129" w:name="_Toc57314676"/>
      <w:bookmarkStart w:id="1130" w:name="_Toc69728990"/>
      <w:bookmarkStart w:id="1131" w:name="_Toc98253942"/>
      <w:bookmarkStart w:id="1132" w:name="_Toc165173868"/>
      <w:bookmarkStart w:id="1133"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677A75">
        <w:fldChar w:fldCharType="begin"/>
      </w:r>
      <w:r w:rsidR="00677A75">
        <w:instrText xml:space="preserve"> REF _Ref444168874 \r \h  \* MERGEFORMAT </w:instrText>
      </w:r>
      <w:r w:rsidR="00677A75">
        <w:fldChar w:fldCharType="separate"/>
      </w:r>
      <w:r w:rsidR="009F264D" w:rsidRPr="009F264D">
        <w:rPr>
          <w:sz w:val="24"/>
          <w:szCs w:val="24"/>
        </w:rPr>
        <w:t>5.7.2</w:t>
      </w:r>
      <w:r w:rsidR="00677A75">
        <w:fldChar w:fldCharType="end"/>
      </w:r>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34" w:name="_Ref449016908"/>
      <w:bookmarkStart w:id="1135"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28"/>
      <w:bookmarkEnd w:id="1129"/>
      <w:bookmarkEnd w:id="1130"/>
      <w:bookmarkEnd w:id="1131"/>
      <w:bookmarkEnd w:id="1132"/>
      <w:bookmarkEnd w:id="1133"/>
      <w:bookmarkEnd w:id="1134"/>
      <w:bookmarkEnd w:id="1135"/>
    </w:p>
    <w:p w:rsidR="004F4D80" w:rsidRPr="00D904EF" w:rsidRDefault="004F4D80" w:rsidP="004F4D80">
      <w:pPr>
        <w:pStyle w:val="3"/>
        <w:rPr>
          <w:szCs w:val="24"/>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20883"/>
      <w:bookmarkStart w:id="1155" w:name="_Toc440631518"/>
      <w:bookmarkStart w:id="1156" w:name="_Toc440875757"/>
      <w:bookmarkStart w:id="1157" w:name="_Toc441131781"/>
      <w:bookmarkStart w:id="1158" w:name="_Toc465865224"/>
      <w:bookmarkStart w:id="1159" w:name="_Toc468976370"/>
      <w:bookmarkStart w:id="1160" w:name="_Toc469483099"/>
      <w:bookmarkStart w:id="1161" w:name="_Toc471897583"/>
      <w:r w:rsidRPr="00D904EF">
        <w:rPr>
          <w:szCs w:val="24"/>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Pr>
          <w:szCs w:val="24"/>
        </w:rPr>
        <w:br w:type="page"/>
      </w:r>
    </w:p>
    <w:p w:rsidR="004F4D80" w:rsidRPr="00D904EF" w:rsidRDefault="004F4D80" w:rsidP="004F4D80">
      <w:pPr>
        <w:pStyle w:val="3"/>
        <w:rPr>
          <w:szCs w:val="24"/>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20884"/>
      <w:bookmarkStart w:id="1181" w:name="_Toc440631519"/>
      <w:bookmarkStart w:id="1182" w:name="_Toc440875758"/>
      <w:bookmarkStart w:id="1183" w:name="_Toc441131782"/>
      <w:bookmarkStart w:id="1184" w:name="_Toc465865225"/>
      <w:bookmarkStart w:id="1185" w:name="_Toc468976371"/>
      <w:bookmarkStart w:id="1186" w:name="_Toc469483100"/>
      <w:bookmarkStart w:id="1187" w:name="_Toc471897584"/>
      <w:r w:rsidRPr="00D904EF">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56EC0">
        <w:rPr>
          <w:sz w:val="24"/>
          <w:szCs w:val="24"/>
        </w:rPr>
        <w:fldChar w:fldCharType="begin"/>
      </w:r>
      <w:r w:rsidR="00D90031">
        <w:rPr>
          <w:sz w:val="24"/>
          <w:szCs w:val="24"/>
        </w:rPr>
        <w:instrText xml:space="preserve"> REF _Ref440274159 \r \h </w:instrText>
      </w:r>
      <w:r w:rsidR="00956EC0">
        <w:rPr>
          <w:sz w:val="24"/>
          <w:szCs w:val="24"/>
        </w:rPr>
      </w:r>
      <w:r w:rsidR="00956EC0">
        <w:rPr>
          <w:sz w:val="24"/>
          <w:szCs w:val="24"/>
        </w:rPr>
        <w:fldChar w:fldCharType="separate"/>
      </w:r>
      <w:r w:rsidR="009F264D">
        <w:rPr>
          <w:sz w:val="24"/>
          <w:szCs w:val="24"/>
        </w:rPr>
        <w:t>4</w:t>
      </w:r>
      <w:r w:rsidR="00956EC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88" w:name="_Ref55336389"/>
      <w:bookmarkStart w:id="1189" w:name="_Toc57314677"/>
      <w:bookmarkStart w:id="1190" w:name="_Toc69728991"/>
      <w:bookmarkStart w:id="1191" w:name="_Toc98253945"/>
      <w:bookmarkStart w:id="1192" w:name="_Toc165173871"/>
      <w:bookmarkStart w:id="1193"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194" w:name="_Ref440881887"/>
      <w:bookmarkStart w:id="1195" w:name="_Toc471897585"/>
      <w:r w:rsidRPr="00F647F7">
        <w:lastRenderedPageBreak/>
        <w:t xml:space="preserve">Справка о материально-технических ресурсах (форма </w:t>
      </w:r>
      <w:r w:rsidR="00B8118F">
        <w:t>9</w:t>
      </w:r>
      <w:r w:rsidRPr="00F647F7">
        <w:t>)</w:t>
      </w:r>
      <w:bookmarkEnd w:id="1188"/>
      <w:bookmarkEnd w:id="1189"/>
      <w:bookmarkEnd w:id="1190"/>
      <w:bookmarkEnd w:id="1191"/>
      <w:bookmarkEnd w:id="1192"/>
      <w:bookmarkEnd w:id="1193"/>
      <w:bookmarkEnd w:id="1194"/>
      <w:bookmarkEnd w:id="1195"/>
    </w:p>
    <w:p w:rsidR="004F4D80" w:rsidRPr="00D904EF" w:rsidRDefault="004F4D80" w:rsidP="004F4D80">
      <w:pPr>
        <w:pStyle w:val="3"/>
        <w:rPr>
          <w:szCs w:val="24"/>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20886"/>
      <w:bookmarkStart w:id="1215" w:name="_Toc440631521"/>
      <w:bookmarkStart w:id="1216" w:name="_Toc440875760"/>
      <w:bookmarkStart w:id="1217" w:name="_Toc441131784"/>
      <w:bookmarkStart w:id="1218" w:name="_Toc465865227"/>
      <w:bookmarkStart w:id="1219" w:name="_Toc468976373"/>
      <w:bookmarkStart w:id="1220" w:name="_Toc469483102"/>
      <w:bookmarkStart w:id="1221" w:name="_Toc471897586"/>
      <w:r w:rsidRPr="00D904EF">
        <w:rPr>
          <w:szCs w:val="24"/>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4F4D80" w:rsidRPr="00D904EF" w:rsidRDefault="004F4D80" w:rsidP="004F4D80">
      <w:pPr>
        <w:pStyle w:val="3"/>
        <w:rPr>
          <w:szCs w:val="24"/>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20887"/>
      <w:bookmarkStart w:id="1241" w:name="_Toc440631522"/>
      <w:bookmarkStart w:id="1242" w:name="_Toc440875761"/>
      <w:bookmarkStart w:id="1243" w:name="_Toc441131785"/>
      <w:bookmarkStart w:id="1244" w:name="_Toc465865228"/>
      <w:bookmarkStart w:id="1245" w:name="_Toc468976374"/>
      <w:bookmarkStart w:id="1246" w:name="_Toc469483103"/>
      <w:bookmarkStart w:id="1247" w:name="_Toc471897587"/>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48" w:name="_Ref55336398"/>
      <w:bookmarkStart w:id="1249" w:name="_Toc57314678"/>
      <w:bookmarkStart w:id="1250" w:name="_Toc69728992"/>
      <w:bookmarkStart w:id="1251" w:name="_Toc98253948"/>
      <w:bookmarkStart w:id="1252" w:name="_Toc165173874"/>
      <w:bookmarkStart w:id="1253"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254" w:name="_Ref440881894"/>
      <w:bookmarkStart w:id="1255" w:name="_Toc471897588"/>
      <w:r w:rsidRPr="00F647F7">
        <w:lastRenderedPageBreak/>
        <w:t xml:space="preserve">Справка о кадровых ресурсах (форма </w:t>
      </w:r>
      <w:r w:rsidR="00B8118F">
        <w:t>10</w:t>
      </w:r>
      <w:r w:rsidRPr="00F647F7">
        <w:t>)</w:t>
      </w:r>
      <w:bookmarkEnd w:id="1248"/>
      <w:bookmarkEnd w:id="1249"/>
      <w:bookmarkEnd w:id="1250"/>
      <w:bookmarkEnd w:id="1251"/>
      <w:bookmarkEnd w:id="1252"/>
      <w:bookmarkEnd w:id="1253"/>
      <w:bookmarkEnd w:id="1254"/>
      <w:bookmarkEnd w:id="1255"/>
    </w:p>
    <w:p w:rsidR="004F4D80" w:rsidRPr="00D904EF" w:rsidRDefault="004F4D80" w:rsidP="004F4D80">
      <w:pPr>
        <w:pStyle w:val="3"/>
        <w:rPr>
          <w:szCs w:val="24"/>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20889"/>
      <w:bookmarkStart w:id="1275" w:name="_Toc440631524"/>
      <w:bookmarkStart w:id="1276" w:name="_Toc440875763"/>
      <w:bookmarkStart w:id="1277" w:name="_Toc441131787"/>
      <w:bookmarkStart w:id="1278" w:name="_Toc465865230"/>
      <w:bookmarkStart w:id="1279" w:name="_Toc468976376"/>
      <w:bookmarkStart w:id="1280" w:name="_Toc469483105"/>
      <w:bookmarkStart w:id="1281" w:name="_Toc471897589"/>
      <w:r w:rsidRPr="00D904EF">
        <w:rPr>
          <w:szCs w:val="24"/>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Pr>
          <w:b/>
          <w:szCs w:val="24"/>
        </w:rPr>
        <w:br w:type="page"/>
      </w:r>
    </w:p>
    <w:p w:rsidR="004F4D80" w:rsidRPr="00D904EF" w:rsidRDefault="004F4D80" w:rsidP="004F4D80">
      <w:pPr>
        <w:pStyle w:val="3"/>
        <w:rPr>
          <w:szCs w:val="24"/>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20890"/>
      <w:bookmarkStart w:id="1301" w:name="_Toc440631525"/>
      <w:bookmarkStart w:id="1302" w:name="_Toc440875764"/>
      <w:bookmarkStart w:id="1303" w:name="_Toc441131788"/>
      <w:bookmarkStart w:id="1304" w:name="_Toc465865231"/>
      <w:bookmarkStart w:id="1305" w:name="_Toc468976377"/>
      <w:bookmarkStart w:id="1306" w:name="_Toc469483106"/>
      <w:bookmarkStart w:id="1307" w:name="_Toc471897590"/>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08" w:name="_Toc165173881"/>
      <w:bookmarkStart w:id="1309" w:name="_Ref194749267"/>
      <w:bookmarkStart w:id="1310" w:name="_Toc423423677"/>
      <w:bookmarkStart w:id="1311" w:name="_Ref440271993"/>
      <w:bookmarkStart w:id="1312" w:name="_Ref440274659"/>
      <w:bookmarkStart w:id="1313" w:name="_Toc471897591"/>
      <w:bookmarkStart w:id="1314" w:name="_Ref90381523"/>
      <w:bookmarkStart w:id="1315" w:name="_Toc90385124"/>
      <w:bookmarkStart w:id="1316" w:name="_Ref96861029"/>
      <w:bookmarkStart w:id="1317" w:name="_Toc97651410"/>
      <w:bookmarkStart w:id="13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08"/>
      <w:bookmarkEnd w:id="1309"/>
      <w:bookmarkEnd w:id="1310"/>
      <w:bookmarkEnd w:id="1311"/>
      <w:bookmarkEnd w:id="1312"/>
      <w:bookmarkEnd w:id="1313"/>
    </w:p>
    <w:p w:rsidR="004F4D80" w:rsidRPr="00D904EF" w:rsidRDefault="004F4D80" w:rsidP="004F4D80">
      <w:pPr>
        <w:pStyle w:val="3"/>
        <w:rPr>
          <w:szCs w:val="24"/>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20892"/>
      <w:bookmarkStart w:id="1339" w:name="_Toc440631527"/>
      <w:bookmarkStart w:id="1340" w:name="_Toc440875766"/>
      <w:bookmarkStart w:id="1341" w:name="_Toc441131790"/>
      <w:bookmarkStart w:id="1342" w:name="_Toc465865233"/>
      <w:bookmarkStart w:id="1343" w:name="_Toc468976379"/>
      <w:bookmarkStart w:id="1344" w:name="_Toc469483108"/>
      <w:bookmarkStart w:id="1345"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Pr>
          <w:b/>
          <w:szCs w:val="24"/>
        </w:rPr>
        <w:br w:type="page"/>
      </w:r>
    </w:p>
    <w:p w:rsidR="004F4D80" w:rsidRPr="00D904EF" w:rsidRDefault="004F4D80" w:rsidP="004F4D80">
      <w:pPr>
        <w:pStyle w:val="3"/>
        <w:rPr>
          <w:szCs w:val="24"/>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20893"/>
      <w:bookmarkStart w:id="1366" w:name="_Toc440631528"/>
      <w:bookmarkStart w:id="1367" w:name="_Toc440875767"/>
      <w:bookmarkStart w:id="1368" w:name="_Toc441131791"/>
      <w:bookmarkStart w:id="1369" w:name="_Toc465865234"/>
      <w:bookmarkStart w:id="1370" w:name="_Toc468976380"/>
      <w:bookmarkStart w:id="1371" w:name="_Toc469483109"/>
      <w:bookmarkStart w:id="1372" w:name="_Toc471897593"/>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677A75">
        <w:fldChar w:fldCharType="begin"/>
      </w:r>
      <w:r w:rsidR="00677A75">
        <w:instrText xml:space="preserve"> REF _Ref55336310 \r \h  \* MERGEFORMAT </w:instrText>
      </w:r>
      <w:r w:rsidR="00677A75">
        <w:fldChar w:fldCharType="separate"/>
      </w:r>
      <w:r w:rsidR="009F264D" w:rsidRPr="009F264D">
        <w:rPr>
          <w:sz w:val="24"/>
          <w:szCs w:val="24"/>
        </w:rPr>
        <w:t>5.1</w:t>
      </w:r>
      <w:r w:rsidR="00677A7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14"/>
    <w:bookmarkEnd w:id="1315"/>
    <w:bookmarkEnd w:id="1316"/>
    <w:bookmarkEnd w:id="1317"/>
    <w:bookmarkEnd w:id="13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73"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374" w:name="_Toc423423680"/>
      <w:bookmarkStart w:id="1375" w:name="_Ref440272035"/>
      <w:bookmarkStart w:id="1376" w:name="_Ref440274733"/>
      <w:bookmarkStart w:id="1377" w:name="_Ref444180906"/>
      <w:bookmarkStart w:id="1378"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73"/>
      <w:bookmarkEnd w:id="1374"/>
      <w:bookmarkEnd w:id="1375"/>
      <w:bookmarkEnd w:id="1376"/>
      <w:bookmarkEnd w:id="1377"/>
      <w:bookmarkEnd w:id="1378"/>
    </w:p>
    <w:p w:rsidR="004F4D80" w:rsidRPr="0010618F" w:rsidRDefault="004F4D80" w:rsidP="004F4D80">
      <w:pPr>
        <w:pStyle w:val="3"/>
        <w:rPr>
          <w:szCs w:val="24"/>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20895"/>
      <w:bookmarkStart w:id="1396" w:name="_Toc440631530"/>
      <w:bookmarkStart w:id="1397" w:name="_Toc440875769"/>
      <w:bookmarkStart w:id="1398" w:name="_Toc441131793"/>
      <w:bookmarkStart w:id="1399" w:name="_Toc465865236"/>
      <w:bookmarkStart w:id="1400" w:name="_Toc468976382"/>
      <w:bookmarkStart w:id="1401" w:name="_Toc469483111"/>
      <w:bookmarkStart w:id="1402"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20896"/>
      <w:bookmarkStart w:id="1420" w:name="_Toc440631531"/>
      <w:bookmarkStart w:id="1421" w:name="_Toc440875770"/>
      <w:bookmarkStart w:id="1422" w:name="_Toc441131794"/>
      <w:bookmarkStart w:id="1423" w:name="_Toc465865237"/>
      <w:bookmarkStart w:id="1424" w:name="_Toc468976383"/>
      <w:bookmarkStart w:id="1425" w:name="_Toc469483112"/>
      <w:bookmarkStart w:id="1426" w:name="_Toc471897596"/>
      <w:r w:rsidRPr="00D27071">
        <w:rPr>
          <w:szCs w:val="24"/>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2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28" w:name="_Toc423423683"/>
      <w:bookmarkStart w:id="1429" w:name="_Ref440272051"/>
      <w:bookmarkStart w:id="1430" w:name="_Ref440274744"/>
      <w:bookmarkStart w:id="1431"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27"/>
      <w:bookmarkEnd w:id="1428"/>
      <w:bookmarkEnd w:id="1429"/>
      <w:bookmarkEnd w:id="1430"/>
      <w:bookmarkEnd w:id="1431"/>
    </w:p>
    <w:p w:rsidR="004F4D80" w:rsidRPr="008C4223" w:rsidRDefault="004F4D80" w:rsidP="004F4D80">
      <w:pPr>
        <w:pStyle w:val="3"/>
        <w:rPr>
          <w:szCs w:val="24"/>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20898"/>
      <w:bookmarkStart w:id="1449" w:name="_Toc440631533"/>
      <w:bookmarkStart w:id="1450" w:name="_Toc440875772"/>
      <w:bookmarkStart w:id="1451" w:name="_Toc441131796"/>
      <w:bookmarkStart w:id="1452" w:name="_Toc465865239"/>
      <w:bookmarkStart w:id="1453" w:name="_Toc468976385"/>
      <w:bookmarkStart w:id="1454" w:name="_Toc469483114"/>
      <w:bookmarkStart w:id="1455" w:name="_Toc471897598"/>
      <w:r w:rsidRPr="008C4223">
        <w:rPr>
          <w:szCs w:val="24"/>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0D70B6">
        <w:rPr>
          <w:szCs w:val="24"/>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65240"/>
      <w:bookmarkStart w:id="1467" w:name="_Toc468976386"/>
      <w:bookmarkStart w:id="1468" w:name="_Toc469483115"/>
      <w:bookmarkStart w:id="1469" w:name="_Toc471897599"/>
      <w:r w:rsidRPr="008B51A2">
        <w:rPr>
          <w:szCs w:val="24"/>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470" w:name="_Toc461808970"/>
      <w:bookmarkStart w:id="1471" w:name="_Toc464120680"/>
      <w:bookmarkStart w:id="1472" w:name="_Toc465774663"/>
      <w:bookmarkStart w:id="1473" w:name="_Toc465865241"/>
      <w:bookmarkStart w:id="1474" w:name="_Toc468976387"/>
      <w:bookmarkStart w:id="1475" w:name="_Toc469483116"/>
      <w:bookmarkStart w:id="1476" w:name="_Toc471897600"/>
      <w:r w:rsidRPr="008B51A2">
        <w:rPr>
          <w:szCs w:val="24"/>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477" w:name="_Toc461808971"/>
      <w:r w:rsidRPr="008B51A2">
        <w:rPr>
          <w:b/>
          <w:sz w:val="24"/>
          <w:szCs w:val="24"/>
        </w:rPr>
        <w:t>Согласие на обработку персональных данных</w:t>
      </w:r>
      <w:bookmarkEnd w:id="1477"/>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478" w:name="_Toc461808972"/>
      <w:bookmarkStart w:id="1479" w:name="_Toc464120681"/>
      <w:bookmarkStart w:id="1480" w:name="_Toc465774664"/>
      <w:bookmarkStart w:id="1481" w:name="_Toc465865242"/>
      <w:bookmarkStart w:id="1482" w:name="_Toc468976388"/>
      <w:bookmarkStart w:id="1483" w:name="_Toc469483117"/>
      <w:bookmarkStart w:id="1484" w:name="_Toc471897601"/>
      <w:r w:rsidRPr="008B51A2">
        <w:rPr>
          <w:szCs w:val="24"/>
        </w:rPr>
        <w:lastRenderedPageBreak/>
        <w:t>Инструкции по заполнению</w:t>
      </w:r>
      <w:bookmarkEnd w:id="1478"/>
      <w:bookmarkEnd w:id="1479"/>
      <w:bookmarkEnd w:id="1480"/>
      <w:bookmarkEnd w:id="1481"/>
      <w:bookmarkEnd w:id="1482"/>
      <w:bookmarkEnd w:id="1483"/>
      <w:bookmarkEnd w:id="1484"/>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485" w:name="_Ref440272256"/>
      <w:bookmarkStart w:id="1486" w:name="_Ref440272678"/>
      <w:bookmarkStart w:id="1487" w:name="_Ref440274944"/>
      <w:bookmarkStart w:id="1488" w:name="_Toc471897602"/>
      <w:r w:rsidRPr="007A6A39">
        <w:lastRenderedPageBreak/>
        <w:t>Соглашение о неустойке (форма 1</w:t>
      </w:r>
      <w:r w:rsidR="00635719">
        <w:t>4</w:t>
      </w:r>
      <w:r w:rsidRPr="007A6A39">
        <w:t>)</w:t>
      </w:r>
      <w:bookmarkEnd w:id="1485"/>
      <w:bookmarkEnd w:id="1486"/>
      <w:bookmarkEnd w:id="1487"/>
      <w:bookmarkEnd w:id="1488"/>
    </w:p>
    <w:p w:rsidR="007A6A39" w:rsidRPr="007A6A39" w:rsidRDefault="007A6A39" w:rsidP="007A6A39">
      <w:pPr>
        <w:pStyle w:val="3"/>
        <w:rPr>
          <w:szCs w:val="24"/>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20901"/>
      <w:bookmarkStart w:id="1500" w:name="_Toc440631536"/>
      <w:bookmarkStart w:id="1501" w:name="_Toc440875775"/>
      <w:bookmarkStart w:id="1502" w:name="_Toc441131799"/>
      <w:bookmarkStart w:id="1503" w:name="_Toc465865244"/>
      <w:bookmarkStart w:id="1504" w:name="_Toc468976390"/>
      <w:bookmarkStart w:id="1505" w:name="_Toc469483119"/>
      <w:bookmarkStart w:id="1506" w:name="_Toc471897603"/>
      <w:r w:rsidRPr="007A6A39">
        <w:rPr>
          <w:szCs w:val="24"/>
        </w:rPr>
        <w:t>Форма соглашени</w:t>
      </w:r>
      <w:r w:rsidR="00E47073">
        <w:rPr>
          <w:szCs w:val="24"/>
        </w:rPr>
        <w:t>я</w:t>
      </w:r>
      <w:r w:rsidRPr="007A6A39">
        <w:rPr>
          <w:szCs w:val="24"/>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56EC0">
        <w:rPr>
          <w:vertAlign w:val="subscript"/>
        </w:rPr>
        <w:fldChar w:fldCharType="begin"/>
      </w:r>
      <w:r>
        <w:rPr>
          <w:vertAlign w:val="subscript"/>
        </w:rPr>
        <w:instrText xml:space="preserve"> REF _Ref440275279 \r \h </w:instrText>
      </w:r>
      <w:r w:rsidR="00956EC0">
        <w:rPr>
          <w:vertAlign w:val="subscript"/>
        </w:rPr>
      </w:r>
      <w:r w:rsidR="00956EC0">
        <w:rPr>
          <w:vertAlign w:val="subscript"/>
        </w:rPr>
        <w:fldChar w:fldCharType="separate"/>
      </w:r>
      <w:r w:rsidR="009F264D">
        <w:rPr>
          <w:vertAlign w:val="subscript"/>
        </w:rPr>
        <w:t>1.1.4</w:t>
      </w:r>
      <w:r w:rsidR="00956EC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677A75">
        <w:fldChar w:fldCharType="begin"/>
      </w:r>
      <w:r w:rsidR="00677A75">
        <w:instrText xml:space="preserve"> REF _Ref440275279 \r \h  \* MERGEFORMAT </w:instrText>
      </w:r>
      <w:r w:rsidR="00677A75">
        <w:fldChar w:fldCharType="separate"/>
      </w:r>
      <w:r w:rsidR="009F264D" w:rsidRPr="009F264D">
        <w:rPr>
          <w:vertAlign w:val="subscript"/>
        </w:rPr>
        <w:t>1.1.4</w:t>
      </w:r>
      <w:r w:rsidR="00677A7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20902"/>
      <w:bookmarkStart w:id="1518" w:name="_Toc440631537"/>
      <w:bookmarkStart w:id="1519" w:name="_Toc440875776"/>
      <w:bookmarkStart w:id="1520" w:name="_Toc441131800"/>
      <w:bookmarkStart w:id="1521" w:name="_Toc465865245"/>
      <w:bookmarkStart w:id="1522" w:name="_Toc468976391"/>
      <w:bookmarkStart w:id="1523" w:name="_Toc469483120"/>
      <w:bookmarkStart w:id="1524" w:name="_Toc471897604"/>
      <w:r w:rsidRPr="007857E5">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25" w:name="_Ref467752100"/>
      <w:bookmarkStart w:id="1526" w:name="_Ref467752165"/>
      <w:bookmarkStart w:id="1527" w:name="_Ref467752316"/>
      <w:bookmarkStart w:id="1528" w:name="_Ref467752394"/>
      <w:bookmarkStart w:id="1529" w:name="_Toc471897605"/>
      <w:bookmarkStart w:id="1530" w:name="_Ref440272274"/>
      <w:bookmarkStart w:id="1531" w:name="_Ref440274756"/>
      <w:r w:rsidRPr="00CC5A3A">
        <w:lastRenderedPageBreak/>
        <w:t>Расписка  сдачи-приемки соглашения о неустойке (форма 1</w:t>
      </w:r>
      <w:r>
        <w:t>5</w:t>
      </w:r>
      <w:r w:rsidRPr="00CC5A3A">
        <w:t>)</w:t>
      </w:r>
      <w:bookmarkEnd w:id="1525"/>
      <w:bookmarkEnd w:id="1526"/>
      <w:bookmarkEnd w:id="1527"/>
      <w:bookmarkEnd w:id="1528"/>
      <w:bookmarkEnd w:id="1529"/>
    </w:p>
    <w:p w:rsidR="0010618F" w:rsidRPr="00CC5A3A" w:rsidRDefault="0010618F" w:rsidP="0010618F">
      <w:pPr>
        <w:pStyle w:val="3"/>
        <w:rPr>
          <w:szCs w:val="24"/>
        </w:rPr>
      </w:pPr>
      <w:bookmarkStart w:id="1532" w:name="_Toc465865247"/>
      <w:bookmarkStart w:id="1533" w:name="_Toc468976393"/>
      <w:bookmarkStart w:id="1534" w:name="_Toc469483122"/>
      <w:bookmarkStart w:id="1535" w:name="_Toc471897606"/>
      <w:r w:rsidRPr="00CC5A3A">
        <w:rPr>
          <w:szCs w:val="24"/>
        </w:rPr>
        <w:t>Форма Расписки  сдачи-приемки соглашения о неустойке</w:t>
      </w:r>
      <w:bookmarkEnd w:id="1532"/>
      <w:bookmarkEnd w:id="1533"/>
      <w:bookmarkEnd w:id="1534"/>
      <w:bookmarkEnd w:id="153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36" w:name="_Toc465865248"/>
      <w:bookmarkStart w:id="1537" w:name="_Toc468976394"/>
      <w:bookmarkStart w:id="1538" w:name="_Toc469483123"/>
      <w:bookmarkStart w:id="1539" w:name="_Toc471897607"/>
      <w:r w:rsidRPr="00CC5A3A">
        <w:rPr>
          <w:szCs w:val="24"/>
        </w:rPr>
        <w:lastRenderedPageBreak/>
        <w:t>Инструкции по заполнению</w:t>
      </w:r>
      <w:bookmarkEnd w:id="1536"/>
      <w:bookmarkEnd w:id="1537"/>
      <w:bookmarkEnd w:id="1538"/>
      <w:bookmarkEnd w:id="153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540" w:name="_Ref468195799"/>
      <w:bookmarkStart w:id="154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30"/>
      <w:bookmarkEnd w:id="1531"/>
      <w:bookmarkEnd w:id="1540"/>
      <w:bookmarkEnd w:id="1541"/>
    </w:p>
    <w:p w:rsidR="007857E5" w:rsidRPr="00E47073" w:rsidRDefault="007857E5" w:rsidP="007857E5">
      <w:pPr>
        <w:pStyle w:val="3"/>
        <w:rPr>
          <w:szCs w:val="24"/>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20904"/>
      <w:bookmarkStart w:id="1553" w:name="_Toc440631539"/>
      <w:bookmarkStart w:id="1554" w:name="_Toc440875778"/>
      <w:bookmarkStart w:id="1555" w:name="_Toc441131802"/>
      <w:bookmarkStart w:id="1556" w:name="_Toc465865250"/>
      <w:bookmarkStart w:id="1557" w:name="_Toc468976396"/>
      <w:bookmarkStart w:id="1558" w:name="_Toc469483125"/>
      <w:bookmarkStart w:id="1559" w:name="_Toc471897609"/>
      <w:r w:rsidRPr="00E47073">
        <w:rPr>
          <w:szCs w:val="24"/>
        </w:rPr>
        <w:t xml:space="preserve">Форма </w:t>
      </w:r>
      <w:bookmarkEnd w:id="1542"/>
      <w:r w:rsidR="00E47073" w:rsidRPr="00E47073">
        <w:rPr>
          <w:szCs w:val="24"/>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60" w:name="_Toc300142269"/>
      <w:bookmarkStart w:id="1561" w:name="_Toc309735391"/>
      <w:bookmarkStart w:id="15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60"/>
      <w:r w:rsidRPr="007857E5">
        <w:rPr>
          <w:b/>
          <w:bCs w:val="0"/>
          <w:snapToGrid w:val="0"/>
          <w:sz w:val="24"/>
          <w:szCs w:val="24"/>
        </w:rPr>
        <w:t xml:space="preserve"> </w:t>
      </w:r>
      <w:bookmarkEnd w:id="1561"/>
      <w:bookmarkEnd w:id="15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20905"/>
      <w:bookmarkStart w:id="1574" w:name="_Toc440631540"/>
      <w:bookmarkStart w:id="1575" w:name="_Toc440875779"/>
      <w:bookmarkStart w:id="1576" w:name="_Toc441131803"/>
      <w:bookmarkStart w:id="1577" w:name="_Toc465865251"/>
      <w:bookmarkStart w:id="1578" w:name="_Toc468976397"/>
      <w:bookmarkStart w:id="1579" w:name="_Toc469483126"/>
      <w:bookmarkStart w:id="1580" w:name="_Toc471897610"/>
      <w:r w:rsidRPr="007857E5">
        <w:rPr>
          <w:szCs w:val="24"/>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D904EF" w:rsidRDefault="00635719" w:rsidP="00635719">
      <w:pPr>
        <w:pStyle w:val="3"/>
        <w:rPr>
          <w:szCs w:val="24"/>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20910"/>
      <w:bookmarkStart w:id="1606" w:name="_Toc440631545"/>
      <w:bookmarkStart w:id="1607" w:name="_Toc440875781"/>
      <w:bookmarkStart w:id="1608" w:name="_Toc441131805"/>
      <w:bookmarkStart w:id="1609" w:name="_Toc465865253"/>
      <w:bookmarkStart w:id="1610" w:name="_Toc468976399"/>
      <w:bookmarkStart w:id="1611" w:name="_Toc469483128"/>
      <w:bookmarkStart w:id="1612" w:name="_Toc471897612"/>
      <w:r w:rsidRPr="00D904EF">
        <w:rPr>
          <w:szCs w:val="24"/>
        </w:rPr>
        <w:t xml:space="preserve">Форма </w:t>
      </w:r>
      <w:bookmarkEnd w:id="1594"/>
      <w:bookmarkEnd w:id="1595"/>
      <w:bookmarkEnd w:id="1596"/>
      <w:bookmarkEnd w:id="1597"/>
      <w:bookmarkEnd w:id="1598"/>
      <w:bookmarkEnd w:id="1599"/>
      <w:bookmarkEnd w:id="1600"/>
      <w:bookmarkEnd w:id="160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02"/>
      <w:bookmarkEnd w:id="1603"/>
      <w:bookmarkEnd w:id="1604"/>
      <w:r w:rsidR="00D35266">
        <w:rPr>
          <w:szCs w:val="24"/>
        </w:rPr>
        <w:t>субподрядчиками</w:t>
      </w:r>
      <w:bookmarkEnd w:id="1605"/>
      <w:bookmarkEnd w:id="1606"/>
      <w:bookmarkEnd w:id="1607"/>
      <w:bookmarkEnd w:id="1608"/>
      <w:bookmarkEnd w:id="1609"/>
      <w:bookmarkEnd w:id="1610"/>
      <w:bookmarkEnd w:id="1611"/>
      <w:bookmarkEnd w:id="16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Pr>
          <w:b/>
          <w:szCs w:val="24"/>
        </w:rPr>
        <w:br w:type="page"/>
      </w:r>
    </w:p>
    <w:p w:rsidR="00635719" w:rsidRPr="00D904EF" w:rsidRDefault="00635719" w:rsidP="00635719">
      <w:pPr>
        <w:pStyle w:val="3"/>
        <w:rPr>
          <w:szCs w:val="24"/>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20911"/>
      <w:bookmarkStart w:id="1633" w:name="_Toc440631546"/>
      <w:bookmarkStart w:id="1634" w:name="_Toc440875782"/>
      <w:bookmarkStart w:id="1635" w:name="_Toc441131806"/>
      <w:bookmarkStart w:id="1636" w:name="_Toc465865254"/>
      <w:bookmarkStart w:id="1637" w:name="_Toc468976400"/>
      <w:bookmarkStart w:id="1638" w:name="_Toc469483129"/>
      <w:bookmarkStart w:id="1639" w:name="_Toc471897613"/>
      <w:r w:rsidRPr="00D904EF">
        <w:rPr>
          <w:szCs w:val="24"/>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956EC0">
        <w:rPr>
          <w:sz w:val="24"/>
          <w:szCs w:val="24"/>
        </w:rPr>
        <w:fldChar w:fldCharType="begin"/>
      </w:r>
      <w:r w:rsidR="00C718E2">
        <w:rPr>
          <w:sz w:val="24"/>
          <w:szCs w:val="24"/>
        </w:rPr>
        <w:instrText xml:space="preserve"> REF _Ref440271628 \r \h </w:instrText>
      </w:r>
      <w:r w:rsidR="00956EC0">
        <w:rPr>
          <w:sz w:val="24"/>
          <w:szCs w:val="24"/>
        </w:rPr>
      </w:r>
      <w:r w:rsidR="00956EC0">
        <w:rPr>
          <w:sz w:val="24"/>
          <w:szCs w:val="24"/>
        </w:rPr>
        <w:fldChar w:fldCharType="separate"/>
      </w:r>
      <w:r w:rsidR="009F264D">
        <w:rPr>
          <w:sz w:val="24"/>
          <w:szCs w:val="24"/>
        </w:rPr>
        <w:t>3.3.9</w:t>
      </w:r>
      <w:r w:rsidR="00956EC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56EC0">
        <w:rPr>
          <w:sz w:val="24"/>
          <w:szCs w:val="24"/>
        </w:rPr>
        <w:fldChar w:fldCharType="begin"/>
      </w:r>
      <w:r w:rsidR="00D90031">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56EC0">
        <w:rPr>
          <w:sz w:val="24"/>
          <w:szCs w:val="24"/>
        </w:rPr>
        <w:fldChar w:fldCharType="begin"/>
      </w:r>
      <w:r w:rsidR="00D90031">
        <w:rPr>
          <w:sz w:val="24"/>
          <w:szCs w:val="24"/>
        </w:rPr>
        <w:instrText xml:space="preserve"> REF _Ref440274337 \r \h </w:instrText>
      </w:r>
      <w:r w:rsidR="00956EC0">
        <w:rPr>
          <w:sz w:val="24"/>
          <w:szCs w:val="24"/>
        </w:rPr>
      </w:r>
      <w:r w:rsidR="00956EC0">
        <w:rPr>
          <w:sz w:val="24"/>
          <w:szCs w:val="24"/>
        </w:rPr>
        <w:fldChar w:fldCharType="separate"/>
      </w:r>
      <w:r w:rsidR="009F264D">
        <w:rPr>
          <w:sz w:val="24"/>
          <w:szCs w:val="24"/>
        </w:rPr>
        <w:t>5.2</w:t>
      </w:r>
      <w:r w:rsidR="00956EC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956EC0">
        <w:rPr>
          <w:sz w:val="24"/>
          <w:szCs w:val="24"/>
        </w:rPr>
        <w:fldChar w:fldCharType="begin"/>
      </w:r>
      <w:r w:rsidR="00D90031">
        <w:rPr>
          <w:sz w:val="24"/>
          <w:szCs w:val="24"/>
        </w:rPr>
        <w:instrText xml:space="preserve"> REF _Ref440274366 \r \h </w:instrText>
      </w:r>
      <w:r w:rsidR="00956EC0">
        <w:rPr>
          <w:sz w:val="24"/>
          <w:szCs w:val="24"/>
        </w:rPr>
      </w:r>
      <w:r w:rsidR="00956EC0">
        <w:rPr>
          <w:sz w:val="24"/>
          <w:szCs w:val="24"/>
        </w:rPr>
        <w:fldChar w:fldCharType="separate"/>
      </w:r>
      <w:r w:rsidR="009F264D">
        <w:rPr>
          <w:sz w:val="24"/>
          <w:szCs w:val="24"/>
        </w:rPr>
        <w:t>5.4</w:t>
      </w:r>
      <w:r w:rsidR="00956EC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0" w:name="_Ref440376324"/>
      <w:bookmarkStart w:id="1641" w:name="_Ref440376401"/>
      <w:bookmarkStart w:id="164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40"/>
      <w:bookmarkEnd w:id="1641"/>
      <w:bookmarkEnd w:id="1642"/>
    </w:p>
    <w:p w:rsidR="00CA1534" w:rsidRPr="00D904EF" w:rsidRDefault="00CA1534" w:rsidP="00CA1534">
      <w:pPr>
        <w:pStyle w:val="3"/>
        <w:rPr>
          <w:szCs w:val="24"/>
        </w:rPr>
      </w:pPr>
      <w:bookmarkStart w:id="1643" w:name="_Toc440376305"/>
      <w:bookmarkStart w:id="1644" w:name="_Toc440382563"/>
      <w:bookmarkStart w:id="1645" w:name="_Toc440447233"/>
      <w:bookmarkStart w:id="1646" w:name="_Toc440620913"/>
      <w:bookmarkStart w:id="1647" w:name="_Toc440631548"/>
      <w:bookmarkStart w:id="1648" w:name="_Toc440875784"/>
      <w:bookmarkStart w:id="1649" w:name="_Toc441131808"/>
      <w:bookmarkStart w:id="1650" w:name="_Toc465865256"/>
      <w:bookmarkStart w:id="1651" w:name="_Toc468976402"/>
      <w:bookmarkStart w:id="1652" w:name="_Toc469483131"/>
      <w:bookmarkStart w:id="1653"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D904EF">
        <w:rPr>
          <w:szCs w:val="24"/>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56EC0">
        <w:rPr>
          <w:sz w:val="24"/>
          <w:szCs w:val="24"/>
        </w:rPr>
        <w:fldChar w:fldCharType="begin"/>
      </w:r>
      <w:r w:rsidR="00EA17A9">
        <w:rPr>
          <w:sz w:val="24"/>
          <w:szCs w:val="24"/>
        </w:rPr>
        <w:instrText xml:space="preserve"> REF _Ref440876703 \r \h </w:instrText>
      </w:r>
      <w:r w:rsidR="00956EC0">
        <w:rPr>
          <w:sz w:val="24"/>
          <w:szCs w:val="24"/>
        </w:rPr>
      </w:r>
      <w:r w:rsidR="00956EC0">
        <w:rPr>
          <w:sz w:val="24"/>
          <w:szCs w:val="24"/>
        </w:rPr>
        <w:fldChar w:fldCharType="separate"/>
      </w:r>
      <w:r w:rsidR="009F264D">
        <w:rPr>
          <w:sz w:val="24"/>
          <w:szCs w:val="24"/>
        </w:rPr>
        <w:t>3.3.10</w:t>
      </w:r>
      <w:r w:rsidR="00956EC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56EC0">
        <w:rPr>
          <w:sz w:val="24"/>
          <w:szCs w:val="24"/>
        </w:rPr>
        <w:fldChar w:fldCharType="begin"/>
      </w:r>
      <w:r>
        <w:rPr>
          <w:sz w:val="24"/>
          <w:szCs w:val="24"/>
        </w:rPr>
        <w:instrText xml:space="preserve"> REF _Ref55336310 \r \h </w:instrText>
      </w:r>
      <w:r w:rsidR="00956EC0">
        <w:rPr>
          <w:sz w:val="24"/>
          <w:szCs w:val="24"/>
        </w:rPr>
      </w:r>
      <w:r w:rsidR="00956EC0">
        <w:rPr>
          <w:sz w:val="24"/>
          <w:szCs w:val="24"/>
        </w:rPr>
        <w:fldChar w:fldCharType="separate"/>
      </w:r>
      <w:r w:rsidR="009F264D">
        <w:rPr>
          <w:sz w:val="24"/>
          <w:szCs w:val="24"/>
        </w:rPr>
        <w:t>5.1</w:t>
      </w:r>
      <w:r w:rsidR="00956EC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956EC0">
        <w:rPr>
          <w:sz w:val="24"/>
          <w:szCs w:val="24"/>
        </w:rPr>
        <w:fldChar w:fldCharType="begin"/>
      </w:r>
      <w:r w:rsidR="00CA1534">
        <w:rPr>
          <w:sz w:val="24"/>
          <w:szCs w:val="24"/>
        </w:rPr>
        <w:instrText xml:space="preserve"> REF _Ref440274337 \r \h </w:instrText>
      </w:r>
      <w:r w:rsidR="00956EC0">
        <w:rPr>
          <w:sz w:val="24"/>
          <w:szCs w:val="24"/>
        </w:rPr>
      </w:r>
      <w:r w:rsidR="00956EC0">
        <w:rPr>
          <w:sz w:val="24"/>
          <w:szCs w:val="24"/>
        </w:rPr>
        <w:fldChar w:fldCharType="separate"/>
      </w:r>
      <w:r w:rsidR="009F264D">
        <w:rPr>
          <w:sz w:val="24"/>
          <w:szCs w:val="24"/>
        </w:rPr>
        <w:t>5.2</w:t>
      </w:r>
      <w:r w:rsidR="00956EC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956EC0">
        <w:rPr>
          <w:sz w:val="24"/>
          <w:szCs w:val="24"/>
        </w:rPr>
        <w:fldChar w:fldCharType="begin"/>
      </w:r>
      <w:r w:rsidR="00CA1534">
        <w:rPr>
          <w:sz w:val="24"/>
          <w:szCs w:val="24"/>
        </w:rPr>
        <w:instrText xml:space="preserve"> REF _Ref440274366 \r \h </w:instrText>
      </w:r>
      <w:r w:rsidR="00956EC0">
        <w:rPr>
          <w:sz w:val="24"/>
          <w:szCs w:val="24"/>
        </w:rPr>
      </w:r>
      <w:r w:rsidR="00956EC0">
        <w:rPr>
          <w:sz w:val="24"/>
          <w:szCs w:val="24"/>
        </w:rPr>
        <w:fldChar w:fldCharType="separate"/>
      </w:r>
      <w:r w:rsidR="009F264D">
        <w:rPr>
          <w:sz w:val="24"/>
          <w:szCs w:val="24"/>
        </w:rPr>
        <w:t>5.4</w:t>
      </w:r>
      <w:r w:rsidR="00956EC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A75" w:rsidRDefault="00677A75">
      <w:pPr>
        <w:spacing w:line="240" w:lineRule="auto"/>
      </w:pPr>
      <w:r>
        <w:separator/>
      </w:r>
    </w:p>
  </w:endnote>
  <w:endnote w:type="continuationSeparator" w:id="0">
    <w:p w:rsidR="00677A75" w:rsidRDefault="00677A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77A75" w:rsidRDefault="00677A7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Pr="00FA0376" w:rsidRDefault="00677A7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0267">
      <w:rPr>
        <w:noProof/>
        <w:sz w:val="16"/>
        <w:szCs w:val="16"/>
        <w:lang w:eastAsia="ru-RU"/>
      </w:rPr>
      <w:t>30</w:t>
    </w:r>
    <w:r w:rsidRPr="00FA0376">
      <w:rPr>
        <w:sz w:val="16"/>
        <w:szCs w:val="16"/>
        <w:lang w:eastAsia="ru-RU"/>
      </w:rPr>
      <w:fldChar w:fldCharType="end"/>
    </w:r>
  </w:p>
  <w:p w:rsidR="00677A75" w:rsidRPr="00EE0539" w:rsidRDefault="00677A75" w:rsidP="00832D0A">
    <w:pPr>
      <w:pStyle w:val="aff2"/>
      <w:jc w:val="center"/>
      <w:rPr>
        <w:sz w:val="18"/>
        <w:szCs w:val="18"/>
      </w:rPr>
    </w:pPr>
    <w:r w:rsidRPr="00234E3C">
      <w:rPr>
        <w:sz w:val="18"/>
        <w:szCs w:val="18"/>
      </w:rPr>
      <w:t>Открытый запрос предложений на право заключения Договор</w:t>
    </w:r>
    <w:r w:rsidR="00234E3C" w:rsidRPr="00234E3C">
      <w:rPr>
        <w:sz w:val="18"/>
        <w:szCs w:val="18"/>
      </w:rPr>
      <w:t>а выполнения работ по оказанию услуги  «Установка и замена приборов учета электрической энергии» в целях исполнения обязательств по договорам оказания дополнительных услуг клиентам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A75" w:rsidRDefault="00677A75">
      <w:pPr>
        <w:spacing w:line="240" w:lineRule="auto"/>
      </w:pPr>
      <w:r>
        <w:separator/>
      </w:r>
    </w:p>
  </w:footnote>
  <w:footnote w:type="continuationSeparator" w:id="0">
    <w:p w:rsidR="00677A75" w:rsidRDefault="00677A75">
      <w:pPr>
        <w:spacing w:line="240" w:lineRule="auto"/>
      </w:pPr>
      <w:r>
        <w:continuationSeparator/>
      </w:r>
    </w:p>
  </w:footnote>
  <w:footnote w:id="1">
    <w:p w:rsidR="00677A75" w:rsidRPr="00B36685" w:rsidRDefault="00677A75" w:rsidP="0072698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77A75" w:rsidRDefault="00677A75" w:rsidP="0072698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77A75" w:rsidRDefault="00677A75" w:rsidP="00726981">
      <w:pPr>
        <w:pStyle w:val="1ff5"/>
        <w:rPr>
          <w:rFonts w:ascii="Times New Roman" w:eastAsia="Times New Roman" w:hAnsi="Times New Roman" w:cs="Times New Roman"/>
          <w:lang w:eastAsia="ru-RU"/>
        </w:rPr>
      </w:pPr>
    </w:p>
  </w:footnote>
  <w:footnote w:id="3">
    <w:p w:rsidR="00677A75" w:rsidRDefault="00677A75"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Pr="00930031" w:rsidRDefault="00677A7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75" w:rsidRDefault="00677A7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534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450BD"/>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4E3C"/>
    <w:rsid w:val="002350E5"/>
    <w:rsid w:val="0023626C"/>
    <w:rsid w:val="00236A91"/>
    <w:rsid w:val="0023759A"/>
    <w:rsid w:val="0023778A"/>
    <w:rsid w:val="00242D62"/>
    <w:rsid w:val="00243AE6"/>
    <w:rsid w:val="00243D8F"/>
    <w:rsid w:val="00246801"/>
    <w:rsid w:val="00250267"/>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274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266D"/>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7491E"/>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77A75"/>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53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1450BD"/>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image" Target="media/image4.wmf"/><Relationship Id="rId21" Type="http://schemas.openxmlformats.org/officeDocument/2006/relationships/hyperlink" Target="http://www.b2b-mrsk.ru/" TargetMode="External"/><Relationship Id="rId34" Type="http://schemas.openxmlformats.org/officeDocument/2006/relationships/hyperlink" Target="mailto:Kuznetsov.PN@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04B74-9C23-40DC-9F87-16F91772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90</Pages>
  <Words>26859</Words>
  <Characters>153097</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179597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105</cp:revision>
  <cp:lastPrinted>2015-12-29T14:27:00Z</cp:lastPrinted>
  <dcterms:created xsi:type="dcterms:W3CDTF">2016-01-15T08:52:00Z</dcterms:created>
  <dcterms:modified xsi:type="dcterms:W3CDTF">2017-02-20T11:25:00Z</dcterms:modified>
</cp:coreProperties>
</file>