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830F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3D5E58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D5E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D5E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D5E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FA1C23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6D0453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FA1C23">
        <w:rPr>
          <w:b/>
          <w:kern w:val="36"/>
          <w:sz w:val="24"/>
          <w:szCs w:val="24"/>
        </w:rPr>
        <w:t>1</w:t>
      </w:r>
      <w:r w:rsidR="00F4370E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-ВР-1</w:t>
      </w:r>
      <w:r w:rsidR="006D0453" w:rsidRPr="006D0453">
        <w:rPr>
          <w:b/>
          <w:kern w:val="36"/>
          <w:sz w:val="24"/>
          <w:szCs w:val="24"/>
        </w:rPr>
        <w:t>7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FA1C23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638F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638F0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556FF" w:rsidRPr="006974A1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F27BB1">
        <w:rPr>
          <w:b/>
          <w:sz w:val="24"/>
          <w:szCs w:val="24"/>
        </w:rPr>
        <w:t xml:space="preserve"> </w:t>
      </w:r>
      <w:r w:rsidR="00F4370E" w:rsidRPr="00F4370E">
        <w:rPr>
          <w:b/>
          <w:sz w:val="24"/>
          <w:szCs w:val="24"/>
        </w:rPr>
        <w:t>на мойку грузового и легкового автотранспорта</w:t>
      </w:r>
      <w:r w:rsidR="007638F0" w:rsidRPr="00080ECA">
        <w:rPr>
          <w:b/>
          <w:sz w:val="24"/>
          <w:szCs w:val="24"/>
        </w:rPr>
        <w:t xml:space="preserve"> </w:t>
      </w:r>
      <w:r w:rsidR="001B66E4" w:rsidRPr="00080ECA">
        <w:rPr>
          <w:b/>
          <w:sz w:val="24"/>
          <w:szCs w:val="24"/>
        </w:rPr>
        <w:t>для нужд ПАО «МРСК Центра» (филиала «Воронежэнерго»)</w:t>
      </w:r>
    </w:p>
    <w:p w:rsidR="00717F60" w:rsidRPr="006974A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6974A1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>,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5D5D32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58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B420BC" w:rsidRDefault="00717F60" w:rsidP="002248E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8B3AA5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</w:t>
      </w:r>
      <w:r w:rsidRPr="00B420BC">
        <w:rPr>
          <w:sz w:val="24"/>
          <w:szCs w:val="24"/>
        </w:rPr>
        <w:t xml:space="preserve">запроса предложений (далее – запрос предложений) </w:t>
      </w:r>
      <w:bookmarkEnd w:id="10"/>
      <w:r w:rsidR="004B5EB3" w:rsidRPr="00B420BC">
        <w:rPr>
          <w:sz w:val="24"/>
          <w:szCs w:val="24"/>
        </w:rPr>
        <w:t xml:space="preserve">на право заключения </w:t>
      </w:r>
      <w:r w:rsidR="00366652" w:rsidRPr="00B420BC">
        <w:rPr>
          <w:sz w:val="24"/>
          <w:szCs w:val="24"/>
        </w:rPr>
        <w:t>Договор</w:t>
      </w:r>
      <w:r w:rsidR="002D0F58" w:rsidRPr="00B420BC">
        <w:rPr>
          <w:sz w:val="24"/>
          <w:szCs w:val="24"/>
        </w:rPr>
        <w:t>а</w:t>
      </w:r>
      <w:r w:rsidR="00366652" w:rsidRPr="00B420BC">
        <w:rPr>
          <w:sz w:val="24"/>
          <w:szCs w:val="24"/>
        </w:rPr>
        <w:t xml:space="preserve"> </w:t>
      </w:r>
      <w:r w:rsidR="00F4370E">
        <w:rPr>
          <w:sz w:val="24"/>
        </w:rPr>
        <w:t>на мойку грузового и легкового автотранспорта</w:t>
      </w:r>
      <w:r w:rsidR="002D0F58" w:rsidRPr="00B420BC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B420BC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B420BC">
        <w:rPr>
          <w:sz w:val="24"/>
          <w:szCs w:val="24"/>
        </w:rPr>
        <w:t>Арзамасская</w:t>
      </w:r>
      <w:proofErr w:type="spellEnd"/>
      <w:r w:rsidR="00862664" w:rsidRPr="00B420BC">
        <w:rPr>
          <w:sz w:val="24"/>
          <w:szCs w:val="24"/>
        </w:rPr>
        <w:t>, 2</w:t>
      </w:r>
      <w:r w:rsidRPr="00B420B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20BC">
        <w:rPr>
          <w:sz w:val="24"/>
          <w:szCs w:val="24"/>
        </w:rPr>
        <w:t xml:space="preserve">Настоящий </w:t>
      </w:r>
      <w:r w:rsidR="004B5EB3" w:rsidRPr="00B420BC">
        <w:rPr>
          <w:sz w:val="24"/>
          <w:szCs w:val="24"/>
        </w:rPr>
        <w:t>З</w:t>
      </w:r>
      <w:r w:rsidRPr="00B420BC">
        <w:rPr>
          <w:sz w:val="24"/>
          <w:szCs w:val="24"/>
        </w:rPr>
        <w:t>апрос предложений проводится в соответствии с правилами и с использованием функционала</w:t>
      </w:r>
      <w:r w:rsidRPr="007306AE">
        <w:rPr>
          <w:sz w:val="24"/>
          <w:szCs w:val="24"/>
        </w:rPr>
        <w:t xml:space="preserve">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>АО «</w:t>
      </w:r>
      <w:proofErr w:type="spellStart"/>
      <w:r w:rsidR="00702B2C" w:rsidRPr="007306AE">
        <w:rPr>
          <w:sz w:val="24"/>
          <w:szCs w:val="24"/>
        </w:rPr>
        <w:t>Россети</w:t>
      </w:r>
      <w:proofErr w:type="spellEnd"/>
      <w:r w:rsidR="00702B2C" w:rsidRPr="007306AE">
        <w:rPr>
          <w:sz w:val="24"/>
          <w:szCs w:val="24"/>
        </w:rPr>
        <w:t xml:space="preserve">» </w:t>
      </w:r>
      <w:hyperlink r:id="rId22" w:history="1">
        <w:r w:rsidR="00B420BC" w:rsidRPr="000715CE">
          <w:rPr>
            <w:rStyle w:val="a7"/>
            <w:sz w:val="24"/>
            <w:szCs w:val="24"/>
          </w:rPr>
          <w:t>etp.rosseti.ru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5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6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F4370E">
        <w:rPr>
          <w:sz w:val="24"/>
        </w:rPr>
        <w:t>на мойку грузового и легкового автотранспорта</w:t>
      </w:r>
      <w:r w:rsidR="002D0F58" w:rsidRPr="004C3955">
        <w:rPr>
          <w:sz w:val="24"/>
          <w:szCs w:val="24"/>
        </w:rPr>
        <w:t xml:space="preserve"> 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4C3955">
        <w:rPr>
          <w:sz w:val="24"/>
          <w:szCs w:val="24"/>
        </w:rPr>
        <w:t>)</w:t>
      </w:r>
      <w:bookmarkEnd w:id="17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8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4C39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4C3955">
        <w:rPr>
          <w:sz w:val="24"/>
          <w:szCs w:val="24"/>
        </w:rPr>
        <w:t>в течение 2017 года</w:t>
      </w:r>
      <w:r w:rsidR="000267D8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4C3955">
        <w:rPr>
          <w:sz w:val="24"/>
          <w:szCs w:val="24"/>
        </w:rPr>
        <w:t>)</w:t>
      </w:r>
      <w:r w:rsidR="00717F60" w:rsidRPr="004C3955">
        <w:rPr>
          <w:sz w:val="24"/>
          <w:szCs w:val="24"/>
        </w:rPr>
        <w:t>.</w:t>
      </w:r>
      <w:bookmarkEnd w:id="19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5D5D32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5D5D32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5D5D32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5D5D32" w:rsidRPr="005D5D32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5D5D32" w:rsidRPr="005D5D32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5D5D32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5D5D32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5D5D32" w:rsidRPr="005D5D32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5D5D32" w:rsidRPr="005D5D32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5D5D32" w:rsidRPr="005D5D32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5D5D32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  <w:proofErr w:type="gramEnd"/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50414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50414D">
        <w:rPr>
          <w:bCs w:val="0"/>
          <w:sz w:val="24"/>
          <w:szCs w:val="24"/>
        </w:rPr>
        <w:t xml:space="preserve">Начальная (максимальная) цена </w:t>
      </w:r>
      <w:r w:rsidR="00123C70" w:rsidRPr="0050414D">
        <w:rPr>
          <w:bCs w:val="0"/>
          <w:sz w:val="24"/>
          <w:szCs w:val="24"/>
        </w:rPr>
        <w:t>Договор</w:t>
      </w:r>
      <w:r w:rsidRPr="0050414D">
        <w:rPr>
          <w:bCs w:val="0"/>
          <w:sz w:val="24"/>
          <w:szCs w:val="24"/>
        </w:rPr>
        <w:t>а</w:t>
      </w:r>
      <w:r w:rsidR="00216641" w:rsidRPr="0050414D">
        <w:rPr>
          <w:bCs w:val="0"/>
          <w:sz w:val="24"/>
          <w:szCs w:val="24"/>
        </w:rPr>
        <w:t>:</w:t>
      </w:r>
      <w:bookmarkEnd w:id="395"/>
    </w:p>
    <w:p w:rsidR="00717F60" w:rsidRPr="0050414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0414D">
        <w:rPr>
          <w:b/>
          <w:bCs w:val="0"/>
          <w:sz w:val="24"/>
          <w:szCs w:val="24"/>
          <w:u w:val="single"/>
        </w:rPr>
        <w:t>По Лоту №1:</w:t>
      </w:r>
      <w:r w:rsidR="00717F60" w:rsidRPr="0050414D">
        <w:rPr>
          <w:bCs w:val="0"/>
          <w:sz w:val="24"/>
          <w:szCs w:val="24"/>
        </w:rPr>
        <w:t xml:space="preserve"> </w:t>
      </w:r>
      <w:r w:rsidR="00A63486" w:rsidRPr="0050414D">
        <w:rPr>
          <w:b/>
          <w:sz w:val="24"/>
          <w:szCs w:val="24"/>
        </w:rPr>
        <w:t>3</w:t>
      </w:r>
      <w:r w:rsidR="00F4370E" w:rsidRPr="0050414D">
        <w:rPr>
          <w:b/>
          <w:sz w:val="24"/>
          <w:szCs w:val="24"/>
        </w:rPr>
        <w:t>12</w:t>
      </w:r>
      <w:r w:rsidR="00A63486" w:rsidRPr="0050414D">
        <w:rPr>
          <w:b/>
          <w:sz w:val="24"/>
          <w:szCs w:val="24"/>
        </w:rPr>
        <w:t> </w:t>
      </w:r>
      <w:r w:rsidR="00F4370E" w:rsidRPr="0050414D">
        <w:rPr>
          <w:b/>
          <w:sz w:val="24"/>
          <w:szCs w:val="24"/>
        </w:rPr>
        <w:t>500</w:t>
      </w:r>
      <w:r w:rsidR="00A63486" w:rsidRPr="0050414D">
        <w:rPr>
          <w:b/>
          <w:sz w:val="24"/>
          <w:szCs w:val="24"/>
        </w:rPr>
        <w:t>,00</w:t>
      </w:r>
      <w:r w:rsidR="00A63486" w:rsidRPr="0050414D">
        <w:rPr>
          <w:sz w:val="24"/>
          <w:szCs w:val="24"/>
        </w:rPr>
        <w:t xml:space="preserve"> (Триста </w:t>
      </w:r>
      <w:r w:rsidR="00A60500" w:rsidRPr="0050414D">
        <w:rPr>
          <w:sz w:val="24"/>
          <w:szCs w:val="24"/>
        </w:rPr>
        <w:t>двенадцать тысяч пятьсот</w:t>
      </w:r>
      <w:r w:rsidR="00A63486" w:rsidRPr="0050414D">
        <w:rPr>
          <w:sz w:val="24"/>
          <w:szCs w:val="24"/>
        </w:rPr>
        <w:t xml:space="preserve">) рублей 00 копеек РФ, без учета НДС; НДС составляет </w:t>
      </w:r>
      <w:r w:rsidR="00A60500" w:rsidRPr="0050414D">
        <w:rPr>
          <w:b/>
          <w:sz w:val="24"/>
          <w:szCs w:val="24"/>
        </w:rPr>
        <w:t>56</w:t>
      </w:r>
      <w:r w:rsidR="00A63486" w:rsidRPr="0050414D">
        <w:rPr>
          <w:b/>
          <w:sz w:val="24"/>
          <w:szCs w:val="24"/>
        </w:rPr>
        <w:t xml:space="preserve"> </w:t>
      </w:r>
      <w:r w:rsidR="00A60500" w:rsidRPr="0050414D">
        <w:rPr>
          <w:b/>
          <w:sz w:val="24"/>
          <w:szCs w:val="24"/>
        </w:rPr>
        <w:t>250</w:t>
      </w:r>
      <w:r w:rsidR="00A63486" w:rsidRPr="0050414D">
        <w:rPr>
          <w:b/>
          <w:sz w:val="24"/>
          <w:szCs w:val="24"/>
        </w:rPr>
        <w:t>,</w:t>
      </w:r>
      <w:r w:rsidR="00A60500" w:rsidRPr="0050414D">
        <w:rPr>
          <w:b/>
          <w:sz w:val="24"/>
          <w:szCs w:val="24"/>
        </w:rPr>
        <w:t>0</w:t>
      </w:r>
      <w:r w:rsidR="00A63486" w:rsidRPr="0050414D">
        <w:rPr>
          <w:b/>
          <w:sz w:val="24"/>
          <w:szCs w:val="24"/>
        </w:rPr>
        <w:t>0</w:t>
      </w:r>
      <w:r w:rsidR="00A63486" w:rsidRPr="0050414D">
        <w:rPr>
          <w:sz w:val="24"/>
          <w:szCs w:val="24"/>
        </w:rPr>
        <w:t xml:space="preserve"> (</w:t>
      </w:r>
      <w:r w:rsidR="00A60500" w:rsidRPr="0050414D">
        <w:rPr>
          <w:sz w:val="24"/>
          <w:szCs w:val="24"/>
        </w:rPr>
        <w:t>Пятьдесят шесть тысяч двести пятьдесят</w:t>
      </w:r>
      <w:r w:rsidR="00A63486" w:rsidRPr="0050414D">
        <w:rPr>
          <w:sz w:val="24"/>
          <w:szCs w:val="24"/>
        </w:rPr>
        <w:t xml:space="preserve">) рублей </w:t>
      </w:r>
      <w:r w:rsidR="00A60500" w:rsidRPr="0050414D">
        <w:rPr>
          <w:sz w:val="24"/>
          <w:szCs w:val="24"/>
        </w:rPr>
        <w:t>0</w:t>
      </w:r>
      <w:r w:rsidR="00A63486" w:rsidRPr="0050414D">
        <w:rPr>
          <w:sz w:val="24"/>
          <w:szCs w:val="24"/>
        </w:rPr>
        <w:t xml:space="preserve">0 копеек РФ; </w:t>
      </w:r>
      <w:r w:rsidR="00A60500" w:rsidRPr="0050414D">
        <w:rPr>
          <w:b/>
          <w:sz w:val="24"/>
          <w:szCs w:val="24"/>
        </w:rPr>
        <w:t>368</w:t>
      </w:r>
      <w:r w:rsidR="00A63486" w:rsidRPr="0050414D">
        <w:rPr>
          <w:b/>
          <w:sz w:val="24"/>
          <w:szCs w:val="24"/>
        </w:rPr>
        <w:t xml:space="preserve"> </w:t>
      </w:r>
      <w:r w:rsidR="00A60500" w:rsidRPr="0050414D">
        <w:rPr>
          <w:b/>
          <w:sz w:val="24"/>
          <w:szCs w:val="24"/>
        </w:rPr>
        <w:t>750</w:t>
      </w:r>
      <w:r w:rsidR="00A63486" w:rsidRPr="0050414D">
        <w:rPr>
          <w:b/>
          <w:sz w:val="24"/>
          <w:szCs w:val="24"/>
        </w:rPr>
        <w:t>,</w:t>
      </w:r>
      <w:r w:rsidR="00A60500" w:rsidRPr="0050414D">
        <w:rPr>
          <w:b/>
          <w:sz w:val="24"/>
          <w:szCs w:val="24"/>
        </w:rPr>
        <w:t>0</w:t>
      </w:r>
      <w:r w:rsidR="00A63486" w:rsidRPr="0050414D">
        <w:rPr>
          <w:b/>
          <w:sz w:val="24"/>
          <w:szCs w:val="24"/>
        </w:rPr>
        <w:t>0</w:t>
      </w:r>
      <w:r w:rsidR="00A63486" w:rsidRPr="0050414D">
        <w:rPr>
          <w:sz w:val="24"/>
          <w:szCs w:val="24"/>
        </w:rPr>
        <w:t xml:space="preserve"> (</w:t>
      </w:r>
      <w:r w:rsidR="00A60500" w:rsidRPr="0050414D">
        <w:rPr>
          <w:sz w:val="24"/>
          <w:szCs w:val="24"/>
        </w:rPr>
        <w:t>Триста шестьдесят восемь тысяч семьсот пятьдесят</w:t>
      </w:r>
      <w:r w:rsidR="00A63486" w:rsidRPr="0050414D">
        <w:rPr>
          <w:sz w:val="24"/>
          <w:szCs w:val="24"/>
        </w:rPr>
        <w:t xml:space="preserve">) рублей </w:t>
      </w:r>
      <w:r w:rsidR="00A60500" w:rsidRPr="0050414D">
        <w:rPr>
          <w:sz w:val="24"/>
          <w:szCs w:val="24"/>
        </w:rPr>
        <w:t>0</w:t>
      </w:r>
      <w:r w:rsidR="00A63486" w:rsidRPr="0050414D">
        <w:rPr>
          <w:sz w:val="24"/>
          <w:szCs w:val="24"/>
        </w:rPr>
        <w:t>0 копеек РФ, с учетом НДС</w:t>
      </w:r>
      <w:r w:rsidR="003558DC" w:rsidRPr="0050414D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bookmarkStart w:id="396" w:name="_GoBack"/>
      <w:bookmarkEnd w:id="396"/>
      <w:r w:rsidRPr="00491992">
        <w:rPr>
          <w:sz w:val="24"/>
          <w:szCs w:val="24"/>
        </w:rPr>
        <w:t xml:space="preserve">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5D5D32" w:rsidRPr="005D5D32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proofErr w:type="gramStart"/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5D5D32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0085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0085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 xml:space="preserve">предпринимательства, в соответствии с Федеральным законом </w:t>
      </w:r>
      <w:proofErr w:type="gramStart"/>
      <w:r w:rsidRPr="0040085A">
        <w:rPr>
          <w:sz w:val="24"/>
          <w:szCs w:val="24"/>
        </w:rPr>
        <w:t>Российской</w:t>
      </w:r>
      <w:proofErr w:type="gramEnd"/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proofErr w:type="spellStart"/>
      <w:r w:rsidRPr="0040085A">
        <w:rPr>
          <w:sz w:val="24"/>
          <w:szCs w:val="24"/>
          <w:lang w:eastAsia="ru-RU"/>
        </w:rPr>
        <w:t>ях</w:t>
      </w:r>
      <w:proofErr w:type="spellEnd"/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5D5D32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val="en-US"/>
        </w:rPr>
        <w:t>a</w:t>
      </w:r>
      <w:r w:rsidR="005D5D32" w:rsidRPr="005D5D3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val="en-US"/>
        </w:rPr>
        <w:t>g</w:t>
      </w:r>
      <w:r w:rsidR="005D5D32" w:rsidRPr="005D5D3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5D5D32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5D5D32" w:rsidRPr="005D5D32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</w:t>
      </w:r>
      <w:proofErr w:type="gramEnd"/>
      <w:r w:rsidRPr="0040085A">
        <w:rPr>
          <w:bCs w:val="0"/>
          <w:szCs w:val="24"/>
          <w:lang w:eastAsia="ru-RU"/>
        </w:rPr>
        <w:t>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-3.3.14.3</w:t>
      </w:r>
      <w:r w:rsidR="005D5D32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5D5D32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43C89" w:rsidRPr="00C24ECF">
        <w:rPr>
          <w:iCs/>
          <w:sz w:val="24"/>
          <w:szCs w:val="24"/>
        </w:rPr>
        <w:t>Арзамасская</w:t>
      </w:r>
      <w:proofErr w:type="spellEnd"/>
      <w:r w:rsidR="00D43C89" w:rsidRPr="00C24ECF">
        <w:rPr>
          <w:iCs/>
          <w:sz w:val="24"/>
          <w:szCs w:val="24"/>
        </w:rPr>
        <w:t>, д. 2</w:t>
      </w:r>
      <w:r w:rsidR="00D43C89" w:rsidRPr="00C24ECF">
        <w:rPr>
          <w:sz w:val="24"/>
          <w:szCs w:val="24"/>
        </w:rPr>
        <w:t xml:space="preserve">, </w:t>
      </w:r>
      <w:proofErr w:type="spellStart"/>
      <w:r w:rsidR="00D43C89" w:rsidRPr="00C24ECF">
        <w:rPr>
          <w:sz w:val="24"/>
          <w:szCs w:val="24"/>
        </w:rPr>
        <w:t>каб</w:t>
      </w:r>
      <w:proofErr w:type="spellEnd"/>
      <w:r w:rsidR="00D43C89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5D5D32" w:rsidRPr="005D5D32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>, адрес</w:t>
      </w:r>
      <w:proofErr w:type="gramEnd"/>
      <w:r w:rsidR="00D203D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>предпочтительнее формат *.</w:t>
      </w:r>
      <w:proofErr w:type="spellStart"/>
      <w:r w:rsidRPr="0045264C">
        <w:rPr>
          <w:bCs w:val="0"/>
          <w:sz w:val="24"/>
          <w:szCs w:val="24"/>
        </w:rPr>
        <w:t>pdf</w:t>
      </w:r>
      <w:proofErr w:type="spellEnd"/>
      <w:r w:rsidRPr="0045264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293DD4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</w:t>
      </w:r>
      <w:proofErr w:type="gramStart"/>
      <w:r w:rsidRPr="00BE0495">
        <w:rPr>
          <w:sz w:val="24"/>
          <w:szCs w:val="24"/>
        </w:rPr>
        <w:t>предоставляет документы</w:t>
      </w:r>
      <w:proofErr w:type="gramEnd"/>
      <w:r w:rsidRPr="00BE0495">
        <w:rPr>
          <w:sz w:val="24"/>
          <w:szCs w:val="24"/>
        </w:rPr>
        <w:t xml:space="preserve">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5D5D32" w:rsidRPr="005D5D32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proofErr w:type="gramEnd"/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5D5D32" w:rsidRPr="005D5D32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5D5D32" w:rsidRPr="005D5D32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В случае</w:t>
      </w:r>
      <w:proofErr w:type="gramStart"/>
      <w:r w:rsidRPr="002C59D7">
        <w:rPr>
          <w:sz w:val="24"/>
          <w:szCs w:val="24"/>
        </w:rPr>
        <w:t>,</w:t>
      </w:r>
      <w:proofErr w:type="gramEnd"/>
      <w:r w:rsidRPr="002C59D7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577349">
        <w:rPr>
          <w:bCs w:val="0"/>
          <w:color w:val="000000"/>
          <w:sz w:val="24"/>
          <w:szCs w:val="24"/>
        </w:rPr>
        <w:t xml:space="preserve">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</w:t>
      </w:r>
      <w:proofErr w:type="gramStart"/>
      <w:r w:rsidRPr="00577349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5D5D3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5D5D32" w:rsidRPr="005D5D32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</w:t>
      </w:r>
      <w:proofErr w:type="gramStart"/>
      <w:r w:rsidRPr="00577349">
        <w:rPr>
          <w:bCs w:val="0"/>
          <w:sz w:val="24"/>
          <w:szCs w:val="24"/>
        </w:rPr>
        <w:t xml:space="preserve">способа </w:t>
      </w:r>
      <w:r w:rsidRPr="00577349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5D5D3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</w:t>
      </w:r>
      <w:proofErr w:type="spellStart"/>
      <w:r w:rsidRPr="00577349">
        <w:rPr>
          <w:sz w:val="24"/>
          <w:szCs w:val="24"/>
        </w:rPr>
        <w:t>преддговорных</w:t>
      </w:r>
      <w:proofErr w:type="spellEnd"/>
      <w:r w:rsidRPr="00577349">
        <w:rPr>
          <w:sz w:val="24"/>
          <w:szCs w:val="24"/>
        </w:rPr>
        <w:t xml:space="preserve">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</w:t>
      </w:r>
      <w:proofErr w:type="gramStart"/>
      <w:r w:rsidR="003776BB" w:rsidRPr="00577349">
        <w:rPr>
          <w:b w:val="0"/>
          <w:szCs w:val="24"/>
        </w:rPr>
        <w:t>е(</w:t>
      </w:r>
      <w:proofErr w:type="spellStart"/>
      <w:proofErr w:type="gramEnd"/>
      <w:r w:rsidRPr="00577349">
        <w:rPr>
          <w:b w:val="0"/>
          <w:szCs w:val="24"/>
        </w:rPr>
        <w:t>ие</w:t>
      </w:r>
      <w:proofErr w:type="spellEnd"/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577349">
        <w:rPr>
          <w:b w:val="0"/>
          <w:szCs w:val="24"/>
          <w:lang w:eastAsia="ru-RU"/>
        </w:rPr>
        <w:t>м(</w:t>
      </w:r>
      <w:proofErr w:type="gramEnd"/>
      <w:r w:rsidR="003776BB" w:rsidRPr="00577349">
        <w:rPr>
          <w:b w:val="0"/>
          <w:szCs w:val="24"/>
          <w:lang w:eastAsia="ru-RU"/>
        </w:rPr>
        <w:t>их) задании(</w:t>
      </w:r>
      <w:proofErr w:type="spellStart"/>
      <w:r w:rsidR="003776BB" w:rsidRPr="00577349">
        <w:rPr>
          <w:b w:val="0"/>
          <w:szCs w:val="24"/>
          <w:lang w:eastAsia="ru-RU"/>
        </w:rPr>
        <w:t>ях</w:t>
      </w:r>
      <w:proofErr w:type="spellEnd"/>
      <w:r w:rsidR="003776BB" w:rsidRPr="00577349">
        <w:rPr>
          <w:b w:val="0"/>
          <w:szCs w:val="24"/>
          <w:lang w:eastAsia="ru-RU"/>
        </w:rPr>
        <w:t>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5D5D32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693C8E">
        <w:trPr>
          <w:trHeight w:val="842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 xml:space="preserve">№ </w:t>
            </w:r>
            <w:proofErr w:type="gramStart"/>
            <w:r w:rsidRPr="00577349">
              <w:rPr>
                <w:sz w:val="24"/>
                <w:szCs w:val="24"/>
              </w:rPr>
              <w:t>п</w:t>
            </w:r>
            <w:proofErr w:type="gramEnd"/>
            <w:r w:rsidRPr="00577349">
              <w:rPr>
                <w:sz w:val="24"/>
                <w:szCs w:val="24"/>
              </w:rPr>
              <w:t>/п</w:t>
            </w:r>
          </w:p>
        </w:tc>
        <w:tc>
          <w:tcPr>
            <w:tcW w:w="679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3D5E58" w:rsidRPr="00577349" w:rsidTr="005C53B9">
        <w:trPr>
          <w:trHeight w:val="284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93" w:type="dxa"/>
            <w:vAlign w:val="center"/>
          </w:tcPr>
          <w:p w:rsidR="003D5E58" w:rsidRPr="003D5E58" w:rsidRDefault="003D5E58" w:rsidP="000D3D6D">
            <w:pPr>
              <w:rPr>
                <w:color w:val="000000"/>
                <w:sz w:val="20"/>
                <w:szCs w:val="20"/>
              </w:rPr>
            </w:pPr>
            <w:r w:rsidRPr="003D5E58">
              <w:rPr>
                <w:color w:val="000000"/>
                <w:sz w:val="20"/>
                <w:szCs w:val="20"/>
              </w:rPr>
              <w:t>Комплексная мойка (салон + кузов) грузового автомобиля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D5E58" w:rsidRPr="00577349" w:rsidTr="005C53B9">
        <w:trPr>
          <w:trHeight w:val="628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93" w:type="dxa"/>
            <w:vAlign w:val="center"/>
          </w:tcPr>
          <w:p w:rsidR="003D5E58" w:rsidRPr="003D5E58" w:rsidRDefault="003D5E58" w:rsidP="000D3D6D">
            <w:pPr>
              <w:rPr>
                <w:color w:val="000000"/>
                <w:sz w:val="20"/>
                <w:szCs w:val="20"/>
              </w:rPr>
            </w:pPr>
            <w:r w:rsidRPr="003D5E58">
              <w:rPr>
                <w:color w:val="000000"/>
                <w:sz w:val="20"/>
                <w:szCs w:val="20"/>
              </w:rPr>
              <w:t>Комплексная мойка (салон + кузов) легкового автомобиля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D5E58" w:rsidRPr="00577349" w:rsidTr="005C53B9">
        <w:trPr>
          <w:trHeight w:val="284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93" w:type="dxa"/>
            <w:vAlign w:val="center"/>
          </w:tcPr>
          <w:p w:rsidR="003D5E58" w:rsidRPr="003D5E58" w:rsidRDefault="003D5E58" w:rsidP="000D3D6D">
            <w:pPr>
              <w:rPr>
                <w:sz w:val="20"/>
                <w:szCs w:val="20"/>
              </w:rPr>
            </w:pPr>
            <w:r w:rsidRPr="003D5E58">
              <w:rPr>
                <w:sz w:val="20"/>
                <w:szCs w:val="20"/>
              </w:rPr>
              <w:t>Мойка двигателя грузового автомобиля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D5E58" w:rsidRPr="00577349" w:rsidTr="005C53B9">
        <w:trPr>
          <w:trHeight w:val="284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93" w:type="dxa"/>
            <w:vAlign w:val="center"/>
          </w:tcPr>
          <w:p w:rsidR="003D5E58" w:rsidRPr="003D5E58" w:rsidRDefault="003D5E58" w:rsidP="000D3D6D">
            <w:pPr>
              <w:rPr>
                <w:sz w:val="20"/>
                <w:szCs w:val="20"/>
              </w:rPr>
            </w:pPr>
            <w:r w:rsidRPr="003D5E58">
              <w:rPr>
                <w:sz w:val="20"/>
                <w:szCs w:val="20"/>
              </w:rPr>
              <w:t xml:space="preserve">Мойка двигателя </w:t>
            </w:r>
            <w:r w:rsidRPr="003D5E58">
              <w:rPr>
                <w:color w:val="000000"/>
                <w:sz w:val="20"/>
                <w:szCs w:val="20"/>
              </w:rPr>
              <w:t>легкового</w:t>
            </w:r>
            <w:r w:rsidRPr="003D5E58">
              <w:rPr>
                <w:sz w:val="20"/>
                <w:szCs w:val="20"/>
              </w:rPr>
              <w:t xml:space="preserve"> автомобиля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D5E58" w:rsidRPr="00577349" w:rsidTr="005C53B9">
        <w:trPr>
          <w:trHeight w:val="284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93" w:type="dxa"/>
            <w:vAlign w:val="center"/>
          </w:tcPr>
          <w:p w:rsidR="003D5E58" w:rsidRPr="003D5E58" w:rsidRDefault="003D5E58" w:rsidP="000D3D6D">
            <w:pPr>
              <w:rPr>
                <w:sz w:val="20"/>
                <w:szCs w:val="20"/>
              </w:rPr>
            </w:pPr>
            <w:r w:rsidRPr="003D5E58">
              <w:rPr>
                <w:sz w:val="20"/>
                <w:szCs w:val="20"/>
              </w:rPr>
              <w:t>Мойка кузова грузового автомобиля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D5E58" w:rsidRPr="00577349" w:rsidTr="005C53B9">
        <w:trPr>
          <w:trHeight w:val="284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93" w:type="dxa"/>
            <w:vAlign w:val="center"/>
          </w:tcPr>
          <w:p w:rsidR="003D5E58" w:rsidRPr="003D5E58" w:rsidRDefault="003D5E58" w:rsidP="000D3D6D">
            <w:pPr>
              <w:rPr>
                <w:sz w:val="20"/>
                <w:szCs w:val="20"/>
              </w:rPr>
            </w:pPr>
            <w:r w:rsidRPr="003D5E58">
              <w:rPr>
                <w:sz w:val="20"/>
                <w:szCs w:val="20"/>
              </w:rPr>
              <w:t xml:space="preserve">Мойка кузова </w:t>
            </w:r>
            <w:r w:rsidRPr="003D5E58">
              <w:rPr>
                <w:color w:val="000000"/>
                <w:sz w:val="20"/>
                <w:szCs w:val="20"/>
              </w:rPr>
              <w:t>легкового</w:t>
            </w:r>
            <w:r w:rsidRPr="003D5E58">
              <w:rPr>
                <w:sz w:val="20"/>
                <w:szCs w:val="20"/>
              </w:rPr>
              <w:t xml:space="preserve"> автомобиля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  <w:r w:rsidRPr="00693C8E">
              <w:rPr>
                <w:b/>
                <w:sz w:val="20"/>
                <w:szCs w:val="20"/>
                <w:lang w:val="en-US"/>
              </w:rPr>
              <w:t>………….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693C8E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6793" w:type="dxa"/>
          </w:tcPr>
          <w:p w:rsidR="00693C8E" w:rsidRPr="00693C8E" w:rsidRDefault="00693C8E" w:rsidP="00871016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693C8E">
          <w:pgSz w:w="16838" w:h="11906" w:orient="landscape" w:code="9"/>
          <w:pgMar w:top="568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5D5D3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5D5D3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5D5D3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5D5D3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5D5D3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5D5D3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0F4" w:rsidRDefault="002830F4">
      <w:pPr>
        <w:spacing w:line="240" w:lineRule="auto"/>
      </w:pPr>
      <w:r>
        <w:separator/>
      </w:r>
    </w:p>
  </w:endnote>
  <w:endnote w:type="continuationSeparator" w:id="0">
    <w:p w:rsidR="002830F4" w:rsidRDefault="00283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0414D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>Договора</w:t>
    </w:r>
    <w:r w:rsidR="00F27BB1">
      <w:rPr>
        <w:sz w:val="18"/>
        <w:szCs w:val="18"/>
      </w:rPr>
      <w:t xml:space="preserve"> </w:t>
    </w:r>
    <w:r w:rsidR="00F4370E" w:rsidRPr="00F4370E">
      <w:rPr>
        <w:sz w:val="18"/>
        <w:szCs w:val="18"/>
      </w:rPr>
      <w:t>на мойку грузового и легкового автотранспорта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0F4" w:rsidRDefault="002830F4">
      <w:pPr>
        <w:spacing w:line="240" w:lineRule="auto"/>
      </w:pPr>
      <w:r>
        <w:separator/>
      </w:r>
    </w:p>
  </w:footnote>
  <w:footnote w:type="continuationSeparator" w:id="0">
    <w:p w:rsidR="002830F4" w:rsidRDefault="002830F4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0FA"/>
    <w:rsid w:val="00013DE4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450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86FC6"/>
    <w:rsid w:val="00087915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248E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30F4"/>
    <w:rsid w:val="002848CF"/>
    <w:rsid w:val="00287AB5"/>
    <w:rsid w:val="0029211F"/>
    <w:rsid w:val="00293DD4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0A7A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72A"/>
    <w:rsid w:val="003C1FE1"/>
    <w:rsid w:val="003C2207"/>
    <w:rsid w:val="003C3CB6"/>
    <w:rsid w:val="003C4CB7"/>
    <w:rsid w:val="003D3D44"/>
    <w:rsid w:val="003D4D5E"/>
    <w:rsid w:val="003D5E58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364A4"/>
    <w:rsid w:val="004406A6"/>
    <w:rsid w:val="00440928"/>
    <w:rsid w:val="00443E0B"/>
    <w:rsid w:val="0045264C"/>
    <w:rsid w:val="00461F58"/>
    <w:rsid w:val="00464628"/>
    <w:rsid w:val="00472FCD"/>
    <w:rsid w:val="00473053"/>
    <w:rsid w:val="00473674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4AE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414D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470C"/>
    <w:rsid w:val="005C5D3E"/>
    <w:rsid w:val="005C6F5D"/>
    <w:rsid w:val="005D16BC"/>
    <w:rsid w:val="005D4A00"/>
    <w:rsid w:val="005D5D32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3C8E"/>
    <w:rsid w:val="00696966"/>
    <w:rsid w:val="006974A1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0453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6F7702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0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375DE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1016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AA5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21A7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7673"/>
    <w:rsid w:val="00960328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B7B9D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06611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34680"/>
    <w:rsid w:val="00A4059F"/>
    <w:rsid w:val="00A40714"/>
    <w:rsid w:val="00A40BDF"/>
    <w:rsid w:val="00A41B88"/>
    <w:rsid w:val="00A4490F"/>
    <w:rsid w:val="00A44B30"/>
    <w:rsid w:val="00A50B69"/>
    <w:rsid w:val="00A5705A"/>
    <w:rsid w:val="00A577D5"/>
    <w:rsid w:val="00A600E3"/>
    <w:rsid w:val="00A60500"/>
    <w:rsid w:val="00A6266B"/>
    <w:rsid w:val="00A63486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0BC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F4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DA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BB1"/>
    <w:rsid w:val="00F27D39"/>
    <w:rsid w:val="00F3215A"/>
    <w:rsid w:val="00F34AFC"/>
    <w:rsid w:val="00F40058"/>
    <w:rsid w:val="00F42D9E"/>
    <w:rsid w:val="00F4370E"/>
    <w:rsid w:val="00F4488D"/>
    <w:rsid w:val="00F44B29"/>
    <w:rsid w:val="00F4558C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23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18DCA-433D-4A18-81CF-EFC5CF17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87</Pages>
  <Words>26390</Words>
  <Characters>150424</Characters>
  <Application>Microsoft Office Word</Application>
  <DocSecurity>0</DocSecurity>
  <Lines>1253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176462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219</cp:revision>
  <cp:lastPrinted>2016-12-26T06:25:00Z</cp:lastPrinted>
  <dcterms:created xsi:type="dcterms:W3CDTF">2016-01-13T12:36:00Z</dcterms:created>
  <dcterms:modified xsi:type="dcterms:W3CDTF">2016-12-26T09:00:00Z</dcterms:modified>
</cp:coreProperties>
</file>