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header14.xml" ContentType="application/vnd.openxmlformats-officedocument.wordprocessingml.header+xml"/>
  <Override PartName="/word/header15.xml" ContentType="application/vnd.openxmlformats-officedocument.wordprocessingml.head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0.xml" ContentType="application/vnd.openxmlformats-officedocument.wordprocessingml.foot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428B" w:rsidRDefault="005630EC" w:rsidP="005E428B">
      <w:pPr>
        <w:ind w:right="-425"/>
        <w:rPr>
          <w:sz w:val="16"/>
          <w:szCs w:val="16"/>
        </w:rPr>
      </w:pPr>
      <w:bookmarkStart w:id="0" w:name="_Ref56251018"/>
      <w:bookmarkStart w:id="1" w:name="_Ref56251020"/>
      <w:bookmarkStart w:id="2" w:name="_Ref57046967"/>
      <w:bookmarkStart w:id="3" w:name="_Ref57322917"/>
      <w:bookmarkStart w:id="4" w:name="_Ref57322919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33" type="#_x0000_t202" style="position:absolute;left:0;text-align:left;margin-left:319.8pt;margin-top:.6pt;width:197.1pt;height:93.9pt;z-index:251660288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>
              <w:txbxContent>
                <w:p w:rsidR="003E4055" w:rsidRPr="00881784" w:rsidRDefault="003E4055" w:rsidP="005E428B">
                  <w:pPr>
                    <w:spacing w:line="240" w:lineRule="auto"/>
                    <w:ind w:right="-23"/>
                    <w:rPr>
                      <w:rFonts w:ascii="Helios" w:hAnsi="Helios"/>
                      <w:sz w:val="14"/>
                      <w:szCs w:val="14"/>
                    </w:rPr>
                  </w:pPr>
                  <w:r w:rsidRPr="00881784">
                    <w:rPr>
                      <w:rFonts w:ascii="Helios" w:hAnsi="Helios"/>
                      <w:sz w:val="14"/>
                      <w:szCs w:val="14"/>
                    </w:rPr>
                    <w:t>Публичное акционерное общество</w:t>
                  </w:r>
                </w:p>
                <w:p w:rsidR="003E4055" w:rsidRPr="00881784" w:rsidRDefault="003E4055" w:rsidP="005E428B">
                  <w:pPr>
                    <w:spacing w:line="240" w:lineRule="auto"/>
                    <w:ind w:right="-23"/>
                    <w:rPr>
                      <w:rFonts w:ascii="Helios" w:hAnsi="Helios"/>
                      <w:sz w:val="14"/>
                      <w:szCs w:val="14"/>
                    </w:rPr>
                  </w:pPr>
                  <w:r w:rsidRPr="00881784">
                    <w:rPr>
                      <w:rFonts w:ascii="Helios" w:hAnsi="Helios"/>
                      <w:sz w:val="14"/>
                      <w:szCs w:val="14"/>
                    </w:rPr>
                    <w:t xml:space="preserve">«Межрегиональная распределительная </w:t>
                  </w:r>
                </w:p>
                <w:p w:rsidR="003E4055" w:rsidRPr="00881784" w:rsidRDefault="003E4055" w:rsidP="005E428B">
                  <w:pPr>
                    <w:spacing w:line="240" w:lineRule="auto"/>
                    <w:ind w:right="-23"/>
                    <w:rPr>
                      <w:rFonts w:ascii="Helios" w:hAnsi="Helios"/>
                      <w:sz w:val="14"/>
                      <w:szCs w:val="14"/>
                    </w:rPr>
                  </w:pPr>
                  <w:r w:rsidRPr="00881784">
                    <w:rPr>
                      <w:rFonts w:ascii="Helios" w:hAnsi="Helios"/>
                      <w:sz w:val="14"/>
                      <w:szCs w:val="14"/>
                    </w:rPr>
                    <w:t>сетевая компания Центра»</w:t>
                  </w:r>
                </w:p>
                <w:p w:rsidR="003E4055" w:rsidRPr="00881784" w:rsidRDefault="003E4055" w:rsidP="005E428B">
                  <w:pPr>
                    <w:spacing w:line="240" w:lineRule="auto"/>
                    <w:ind w:right="-23"/>
                    <w:rPr>
                      <w:rFonts w:ascii="Helios" w:hAnsi="Helios"/>
                      <w:sz w:val="14"/>
                      <w:szCs w:val="14"/>
                    </w:rPr>
                  </w:pPr>
                  <w:r w:rsidRPr="00881784">
                    <w:rPr>
                      <w:rFonts w:ascii="Helios" w:hAnsi="Helios"/>
                      <w:sz w:val="14"/>
                      <w:szCs w:val="14"/>
                    </w:rPr>
                    <w:t>2-я Ямская ул., д. 4, Москва, 127018</w:t>
                  </w:r>
                </w:p>
                <w:p w:rsidR="003E4055" w:rsidRDefault="003E4055" w:rsidP="005E428B">
                  <w:pPr>
                    <w:spacing w:line="240" w:lineRule="auto"/>
                    <w:ind w:right="-23"/>
                    <w:rPr>
                      <w:rFonts w:ascii="Helios" w:hAnsi="Helios"/>
                      <w:sz w:val="14"/>
                      <w:szCs w:val="14"/>
                    </w:rPr>
                  </w:pPr>
                  <w:r w:rsidRPr="00881784">
                    <w:rPr>
                      <w:rFonts w:ascii="Helios" w:hAnsi="Helios"/>
                      <w:sz w:val="14"/>
                      <w:szCs w:val="14"/>
                    </w:rPr>
                    <w:t>тел.: +7 (495) 747-92-92,</w:t>
                  </w:r>
                </w:p>
                <w:p w:rsidR="003E4055" w:rsidRPr="00881784" w:rsidRDefault="003E4055" w:rsidP="005E428B">
                  <w:pPr>
                    <w:spacing w:line="240" w:lineRule="auto"/>
                    <w:ind w:right="-23"/>
                    <w:rPr>
                      <w:rFonts w:ascii="Helios" w:hAnsi="Helios"/>
                      <w:sz w:val="14"/>
                      <w:szCs w:val="14"/>
                    </w:rPr>
                  </w:pPr>
                  <w:r w:rsidRPr="00881784">
                    <w:rPr>
                      <w:rFonts w:ascii="Helios" w:hAnsi="Helios"/>
                      <w:sz w:val="14"/>
                      <w:szCs w:val="14"/>
                    </w:rPr>
                    <w:t xml:space="preserve"> факс: +7 (495) 747-92-95, </w:t>
                  </w:r>
                </w:p>
                <w:p w:rsidR="003E4055" w:rsidRDefault="003E4055" w:rsidP="005E428B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4"/>
                      <w:szCs w:val="14"/>
                    </w:rPr>
                  </w:pPr>
                  <w:r w:rsidRPr="00881784">
                    <w:rPr>
                      <w:rFonts w:ascii="Helios" w:hAnsi="Helios" w:cs="Helios"/>
                      <w:spacing w:val="4"/>
                      <w:sz w:val="14"/>
                      <w:szCs w:val="14"/>
                    </w:rPr>
                    <w:t>тел./прямая линия энергетиков:</w:t>
                  </w:r>
                </w:p>
                <w:p w:rsidR="003E4055" w:rsidRDefault="003E4055" w:rsidP="005E428B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4"/>
                      <w:szCs w:val="14"/>
                    </w:rPr>
                  </w:pPr>
                  <w:r w:rsidRPr="00881784">
                    <w:rPr>
                      <w:rFonts w:ascii="Helios" w:hAnsi="Helios" w:cs="Helios"/>
                      <w:spacing w:val="4"/>
                      <w:sz w:val="14"/>
                      <w:szCs w:val="14"/>
                    </w:rPr>
                    <w:t xml:space="preserve"> 8-800-50-50-115,</w:t>
                  </w:r>
                </w:p>
                <w:p w:rsidR="003E4055" w:rsidRPr="00881784" w:rsidRDefault="003E4055" w:rsidP="005E428B">
                  <w:pPr>
                    <w:spacing w:line="240" w:lineRule="auto"/>
                    <w:ind w:right="-23"/>
                    <w:rPr>
                      <w:rFonts w:ascii="Helios" w:hAnsi="Helios"/>
                      <w:sz w:val="14"/>
                      <w:szCs w:val="14"/>
                    </w:rPr>
                  </w:pPr>
                  <w:r w:rsidRPr="00881784">
                    <w:rPr>
                      <w:rFonts w:ascii="Helios" w:hAnsi="Helios" w:cs="Helios"/>
                      <w:spacing w:val="4"/>
                      <w:sz w:val="14"/>
                      <w:szCs w:val="14"/>
                    </w:rPr>
                    <w:t xml:space="preserve"> тел./линия доверия: +7 (495) 747-92-99,</w:t>
                  </w:r>
                </w:p>
                <w:p w:rsidR="003E4055" w:rsidRPr="00756DED" w:rsidRDefault="003E4055" w:rsidP="005E428B">
                  <w:pPr>
                    <w:spacing w:line="240" w:lineRule="auto"/>
                    <w:ind w:right="-23"/>
                    <w:rPr>
                      <w:rFonts w:ascii="Helios" w:hAnsi="Helios"/>
                      <w:sz w:val="14"/>
                      <w:szCs w:val="14"/>
                      <w:lang w:val="en-US"/>
                    </w:rPr>
                  </w:pPr>
                  <w:r>
                    <w:rPr>
                      <w:rFonts w:ascii="Helios" w:hAnsi="Helios"/>
                      <w:sz w:val="14"/>
                      <w:szCs w:val="14"/>
                    </w:rPr>
                    <w:t xml:space="preserve"> </w:t>
                  </w:r>
                  <w:proofErr w:type="gramStart"/>
                  <w:r w:rsidRPr="00881784">
                    <w:rPr>
                      <w:rFonts w:ascii="Helios" w:hAnsi="Helios"/>
                      <w:sz w:val="14"/>
                      <w:szCs w:val="14"/>
                      <w:lang w:val="en-US"/>
                    </w:rPr>
                    <w:t>e</w:t>
                  </w:r>
                  <w:r w:rsidRPr="00756DED">
                    <w:rPr>
                      <w:rFonts w:ascii="Helios" w:hAnsi="Helios"/>
                      <w:sz w:val="14"/>
                      <w:szCs w:val="14"/>
                      <w:lang w:val="en-US"/>
                    </w:rPr>
                    <w:t>-</w:t>
                  </w:r>
                  <w:r w:rsidRPr="00881784">
                    <w:rPr>
                      <w:rFonts w:ascii="Helios" w:hAnsi="Helios"/>
                      <w:sz w:val="14"/>
                      <w:szCs w:val="14"/>
                      <w:lang w:val="en-US"/>
                    </w:rPr>
                    <w:t>mail</w:t>
                  </w:r>
                  <w:proofErr w:type="gramEnd"/>
                  <w:r w:rsidRPr="00756DED">
                    <w:rPr>
                      <w:rFonts w:ascii="Helios" w:hAnsi="Helios"/>
                      <w:sz w:val="14"/>
                      <w:szCs w:val="14"/>
                      <w:lang w:val="en-US"/>
                    </w:rPr>
                    <w:t xml:space="preserve">: </w:t>
                  </w:r>
                  <w:hyperlink r:id="rId8" w:history="1">
                    <w:r w:rsidRPr="00881784">
                      <w:rPr>
                        <w:rFonts w:ascii="Helios" w:hAnsi="Helios"/>
                        <w:sz w:val="14"/>
                        <w:szCs w:val="14"/>
                        <w:lang w:val="en-US"/>
                      </w:rPr>
                      <w:t>posta</w:t>
                    </w:r>
                    <w:r w:rsidRPr="00756DED">
                      <w:rPr>
                        <w:rFonts w:ascii="Helios" w:hAnsi="Helios"/>
                        <w:sz w:val="14"/>
                        <w:szCs w:val="14"/>
                        <w:lang w:val="en-US"/>
                      </w:rPr>
                      <w:t>@</w:t>
                    </w:r>
                    <w:r w:rsidRPr="00881784">
                      <w:rPr>
                        <w:rFonts w:ascii="Helios" w:hAnsi="Helios"/>
                        <w:sz w:val="14"/>
                        <w:szCs w:val="14"/>
                        <w:lang w:val="en-US"/>
                      </w:rPr>
                      <w:t>mrsk</w:t>
                    </w:r>
                    <w:r w:rsidRPr="00756DED">
                      <w:rPr>
                        <w:rFonts w:ascii="Helios" w:hAnsi="Helios"/>
                        <w:sz w:val="14"/>
                        <w:szCs w:val="14"/>
                        <w:lang w:val="en-US"/>
                      </w:rPr>
                      <w:t>-1.</w:t>
                    </w:r>
                    <w:r w:rsidRPr="00881784">
                      <w:rPr>
                        <w:rFonts w:ascii="Helios" w:hAnsi="Helios"/>
                        <w:sz w:val="14"/>
                        <w:szCs w:val="14"/>
                        <w:lang w:val="en-US"/>
                      </w:rPr>
                      <w:t>ru</w:t>
                    </w:r>
                  </w:hyperlink>
                  <w:r w:rsidRPr="00756DED">
                    <w:rPr>
                      <w:rFonts w:ascii="Helios" w:hAnsi="Helios"/>
                      <w:sz w:val="14"/>
                      <w:szCs w:val="14"/>
                      <w:lang w:val="en-US"/>
                    </w:rPr>
                    <w:t xml:space="preserve">, </w:t>
                  </w:r>
                  <w:hyperlink r:id="rId9" w:history="1">
                    <w:r w:rsidRPr="00881784">
                      <w:rPr>
                        <w:rFonts w:ascii="Helios" w:hAnsi="Helios"/>
                        <w:sz w:val="14"/>
                        <w:szCs w:val="14"/>
                        <w:lang w:val="en-US"/>
                      </w:rPr>
                      <w:t>www</w:t>
                    </w:r>
                    <w:r w:rsidRPr="00756DED">
                      <w:rPr>
                        <w:rFonts w:ascii="Helios" w:hAnsi="Helios"/>
                        <w:sz w:val="14"/>
                        <w:szCs w:val="14"/>
                        <w:lang w:val="en-US"/>
                      </w:rPr>
                      <w:t>.</w:t>
                    </w:r>
                    <w:r w:rsidRPr="00881784">
                      <w:rPr>
                        <w:rFonts w:ascii="Helios" w:hAnsi="Helios"/>
                        <w:sz w:val="14"/>
                        <w:szCs w:val="14"/>
                        <w:lang w:val="en-US"/>
                      </w:rPr>
                      <w:t>mrsk</w:t>
                    </w:r>
                    <w:r w:rsidRPr="00756DED">
                      <w:rPr>
                        <w:rFonts w:ascii="Helios" w:hAnsi="Helios"/>
                        <w:sz w:val="14"/>
                        <w:szCs w:val="14"/>
                        <w:lang w:val="en-US"/>
                      </w:rPr>
                      <w:t>-1.</w:t>
                    </w:r>
                    <w:r w:rsidRPr="00881784">
                      <w:rPr>
                        <w:rFonts w:ascii="Helios" w:hAnsi="Helios"/>
                        <w:sz w:val="14"/>
                        <w:szCs w:val="14"/>
                        <w:lang w:val="en-US"/>
                      </w:rPr>
                      <w:t>ru</w:t>
                    </w:r>
                  </w:hyperlink>
                </w:p>
              </w:txbxContent>
            </v:textbox>
            <w10:wrap type="square" anchorx="margin"/>
          </v:shape>
        </w:pict>
      </w:r>
      <w:r w:rsidR="005E428B">
        <w:rPr>
          <w:noProof/>
          <w:sz w:val="16"/>
          <w:szCs w:val="16"/>
          <w:lang w:eastAsia="ru-RU"/>
        </w:rPr>
        <w:drawing>
          <wp:inline distT="0" distB="0" distL="0" distR="0">
            <wp:extent cx="3625850" cy="469265"/>
            <wp:effectExtent l="0" t="0" r="0" b="6985"/>
            <wp:docPr id="5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E428B" w:rsidRPr="00D15381" w:rsidRDefault="005E428B" w:rsidP="005E428B">
      <w:pPr>
        <w:pStyle w:val="affffffe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5E428B" w:rsidRPr="00D15381" w:rsidRDefault="005E428B" w:rsidP="005E428B">
      <w:pPr>
        <w:ind w:left="5670" w:firstLine="0"/>
        <w:jc w:val="center"/>
        <w:rPr>
          <w:sz w:val="24"/>
          <w:szCs w:val="24"/>
          <w:lang w:val="en-US"/>
        </w:rPr>
      </w:pPr>
    </w:p>
    <w:p w:rsidR="005E428B" w:rsidRPr="00D15381" w:rsidRDefault="005E428B" w:rsidP="005E428B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5E428B" w:rsidRDefault="005E428B" w:rsidP="005E428B">
      <w:pPr>
        <w:ind w:left="5670" w:firstLine="0"/>
        <w:jc w:val="center"/>
        <w:rPr>
          <w:sz w:val="24"/>
          <w:szCs w:val="24"/>
        </w:rPr>
      </w:pPr>
    </w:p>
    <w:p w:rsidR="005E428B" w:rsidRDefault="005E428B" w:rsidP="005E428B">
      <w:pPr>
        <w:ind w:left="5670" w:firstLine="0"/>
        <w:jc w:val="center"/>
        <w:rPr>
          <w:sz w:val="24"/>
          <w:szCs w:val="24"/>
        </w:rPr>
      </w:pPr>
    </w:p>
    <w:p w:rsidR="005E428B" w:rsidRDefault="005E428B" w:rsidP="005E428B">
      <w:pPr>
        <w:ind w:left="5670" w:firstLine="0"/>
        <w:jc w:val="center"/>
        <w:rPr>
          <w:sz w:val="24"/>
          <w:szCs w:val="24"/>
        </w:rPr>
      </w:pPr>
    </w:p>
    <w:p w:rsidR="004B5E86" w:rsidRPr="007417E6" w:rsidRDefault="004B5E86" w:rsidP="004B5E86">
      <w:pPr>
        <w:ind w:left="5670" w:firstLine="0"/>
        <w:jc w:val="center"/>
        <w:rPr>
          <w:sz w:val="24"/>
          <w:szCs w:val="24"/>
        </w:rPr>
      </w:pPr>
      <w:r w:rsidRPr="007417E6">
        <w:rPr>
          <w:sz w:val="24"/>
          <w:szCs w:val="24"/>
        </w:rPr>
        <w:t>УТВЕРЖДАЮ:</w:t>
      </w:r>
    </w:p>
    <w:p w:rsidR="004B5E86" w:rsidRDefault="004B5E86" w:rsidP="004B5E86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Председатель </w:t>
      </w:r>
      <w:r w:rsidRPr="002F635B">
        <w:rPr>
          <w:sz w:val="24"/>
          <w:szCs w:val="24"/>
        </w:rPr>
        <w:t>закупочной</w:t>
      </w:r>
      <w:r w:rsidRPr="00006A0C">
        <w:rPr>
          <w:sz w:val="26"/>
          <w:szCs w:val="26"/>
        </w:rPr>
        <w:t xml:space="preserve"> </w:t>
      </w:r>
      <w:r>
        <w:rPr>
          <w:sz w:val="24"/>
          <w:szCs w:val="24"/>
        </w:rPr>
        <w:t>комиссии -</w:t>
      </w:r>
    </w:p>
    <w:p w:rsidR="004B5E86" w:rsidRDefault="004B5E86" w:rsidP="004B5E86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Начальник управления</w:t>
      </w:r>
    </w:p>
    <w:p w:rsidR="004B5E86" w:rsidRDefault="004B5E86" w:rsidP="004B5E86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логистики и МТО филиала</w:t>
      </w:r>
    </w:p>
    <w:p w:rsidR="004B5E86" w:rsidRDefault="004B5E86" w:rsidP="004B5E86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ОАО «МРСК Центра»-</w:t>
      </w:r>
    </w:p>
    <w:p w:rsidR="004B5E86" w:rsidRDefault="004B5E86" w:rsidP="004B5E86">
      <w:pPr>
        <w:spacing w:line="240" w:lineRule="auto"/>
        <w:jc w:val="right"/>
      </w:pPr>
      <w:r>
        <w:t>«Белгородэнерго»</w:t>
      </w:r>
    </w:p>
    <w:p w:rsidR="004B5E86" w:rsidRDefault="004B5E86" w:rsidP="004B5E86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____________ З.М. Кравченко</w:t>
      </w:r>
    </w:p>
    <w:p w:rsidR="004B5E86" w:rsidRDefault="004B5E86" w:rsidP="004B5E86">
      <w:pPr>
        <w:spacing w:line="240" w:lineRule="auto"/>
        <w:jc w:val="right"/>
        <w:rPr>
          <w:sz w:val="24"/>
          <w:szCs w:val="24"/>
        </w:rPr>
      </w:pPr>
    </w:p>
    <w:p w:rsidR="004B5E86" w:rsidRDefault="004B5E86" w:rsidP="004B5E86">
      <w:pPr>
        <w:spacing w:line="240" w:lineRule="auto"/>
        <w:ind w:firstLine="0"/>
        <w:jc w:val="right"/>
        <w:rPr>
          <w:sz w:val="24"/>
          <w:szCs w:val="24"/>
        </w:rPr>
      </w:pPr>
      <w:r w:rsidRPr="007417E6">
        <w:rPr>
          <w:sz w:val="24"/>
          <w:szCs w:val="24"/>
        </w:rPr>
        <w:t xml:space="preserve"> </w:t>
      </w:r>
      <w:r w:rsidRPr="00D43999">
        <w:rPr>
          <w:sz w:val="24"/>
          <w:szCs w:val="24"/>
        </w:rPr>
        <w:t>«</w:t>
      </w:r>
      <w:r>
        <w:rPr>
          <w:sz w:val="24"/>
          <w:szCs w:val="24"/>
        </w:rPr>
        <w:t>09</w:t>
      </w:r>
      <w:r w:rsidRPr="00D43999">
        <w:rPr>
          <w:sz w:val="24"/>
          <w:szCs w:val="24"/>
        </w:rPr>
        <w:t xml:space="preserve">» </w:t>
      </w:r>
      <w:r>
        <w:rPr>
          <w:sz w:val="24"/>
          <w:szCs w:val="24"/>
        </w:rPr>
        <w:t xml:space="preserve">ноября </w:t>
      </w:r>
      <w:r w:rsidRPr="00632C69">
        <w:rPr>
          <w:sz w:val="24"/>
          <w:szCs w:val="24"/>
        </w:rPr>
        <w:t>20</w:t>
      </w:r>
      <w:r>
        <w:rPr>
          <w:sz w:val="24"/>
          <w:szCs w:val="24"/>
        </w:rPr>
        <w:t>16</w:t>
      </w:r>
      <w:r w:rsidRPr="00632C69">
        <w:rPr>
          <w:sz w:val="24"/>
          <w:szCs w:val="24"/>
        </w:rPr>
        <w:t xml:space="preserve"> г.</w:t>
      </w:r>
    </w:p>
    <w:p w:rsidR="004B5E86" w:rsidRDefault="004B5E86" w:rsidP="004B5E86">
      <w:pPr>
        <w:spacing w:line="240" w:lineRule="auto"/>
        <w:ind w:left="7230" w:firstLine="0"/>
        <w:rPr>
          <w:b/>
          <w:kern w:val="36"/>
          <w:sz w:val="24"/>
          <w:szCs w:val="24"/>
        </w:rPr>
      </w:pPr>
    </w:p>
    <w:p w:rsidR="004B5E86" w:rsidRPr="00F95C46" w:rsidRDefault="004B5E86" w:rsidP="004B5E86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F95C46">
        <w:rPr>
          <w:b/>
          <w:kern w:val="36"/>
          <w:sz w:val="24"/>
          <w:szCs w:val="24"/>
        </w:rPr>
        <w:t>Согласовано на заседании</w:t>
      </w:r>
    </w:p>
    <w:p w:rsidR="004B5E86" w:rsidRPr="00F95C46" w:rsidRDefault="004B5E86" w:rsidP="004B5E86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F95C46">
        <w:rPr>
          <w:b/>
          <w:kern w:val="36"/>
          <w:sz w:val="24"/>
          <w:szCs w:val="24"/>
        </w:rPr>
        <w:t>конкурсной комиссии</w:t>
      </w:r>
    </w:p>
    <w:p w:rsidR="004B5E86" w:rsidRPr="00F95C46" w:rsidRDefault="004B5E86" w:rsidP="004B5E86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F95C46">
        <w:rPr>
          <w:b/>
          <w:kern w:val="36"/>
          <w:sz w:val="24"/>
          <w:szCs w:val="24"/>
        </w:rPr>
        <w:t xml:space="preserve">Протокол № </w:t>
      </w:r>
      <w:r>
        <w:rPr>
          <w:b/>
          <w:kern w:val="36"/>
          <w:sz w:val="24"/>
          <w:szCs w:val="24"/>
        </w:rPr>
        <w:t>0</w:t>
      </w:r>
      <w:r w:rsidR="00614DE7">
        <w:rPr>
          <w:b/>
          <w:kern w:val="36"/>
          <w:sz w:val="24"/>
          <w:szCs w:val="24"/>
        </w:rPr>
        <w:t>3</w:t>
      </w:r>
      <w:r w:rsidR="009460DC">
        <w:rPr>
          <w:b/>
          <w:kern w:val="36"/>
          <w:sz w:val="24"/>
          <w:szCs w:val="24"/>
        </w:rPr>
        <w:t>83</w:t>
      </w:r>
      <w:r>
        <w:rPr>
          <w:b/>
          <w:kern w:val="36"/>
          <w:sz w:val="24"/>
          <w:szCs w:val="24"/>
        </w:rPr>
        <w:t>- БЕ-16</w:t>
      </w:r>
    </w:p>
    <w:p w:rsidR="004B5E86" w:rsidRPr="00C12FA4" w:rsidRDefault="004B5E86" w:rsidP="004B5E86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D43999">
        <w:rPr>
          <w:b/>
          <w:kern w:val="36"/>
          <w:sz w:val="24"/>
          <w:szCs w:val="24"/>
        </w:rPr>
        <w:t>от «</w:t>
      </w:r>
      <w:r>
        <w:rPr>
          <w:b/>
          <w:kern w:val="36"/>
          <w:sz w:val="24"/>
          <w:szCs w:val="24"/>
        </w:rPr>
        <w:t>09</w:t>
      </w:r>
      <w:r w:rsidRPr="00D43999">
        <w:rPr>
          <w:b/>
          <w:kern w:val="36"/>
          <w:sz w:val="24"/>
          <w:szCs w:val="24"/>
        </w:rPr>
        <w:t xml:space="preserve">» </w:t>
      </w:r>
      <w:r>
        <w:rPr>
          <w:b/>
          <w:kern w:val="36"/>
          <w:sz w:val="24"/>
          <w:szCs w:val="24"/>
        </w:rPr>
        <w:t>ноября</w:t>
      </w:r>
      <w:r w:rsidRPr="00D43999">
        <w:rPr>
          <w:b/>
          <w:kern w:val="36"/>
          <w:sz w:val="24"/>
          <w:szCs w:val="24"/>
        </w:rPr>
        <w:t xml:space="preserve"> 201</w:t>
      </w:r>
      <w:r>
        <w:rPr>
          <w:b/>
          <w:kern w:val="36"/>
          <w:sz w:val="24"/>
          <w:szCs w:val="24"/>
        </w:rPr>
        <w:t>6</w:t>
      </w:r>
      <w:r w:rsidRPr="00D43999">
        <w:rPr>
          <w:b/>
          <w:kern w:val="36"/>
          <w:sz w:val="24"/>
          <w:szCs w:val="24"/>
        </w:rPr>
        <w:t xml:space="preserve"> года</w:t>
      </w: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C12FA4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C12FA4">
        <w:rPr>
          <w:rFonts w:ascii="Times New Roman" w:hAnsi="Times New Roman"/>
          <w:b/>
          <w:sz w:val="24"/>
          <w:szCs w:val="24"/>
        </w:rPr>
        <w:t>ЗАПРОС ПРЕДЛОЖЕНИЙ</w:t>
      </w:r>
    </w:p>
    <w:p w:rsidR="00717F60" w:rsidRPr="00C12FA4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C12FA4">
        <w:rPr>
          <w:b/>
          <w:sz w:val="24"/>
          <w:szCs w:val="24"/>
        </w:rPr>
        <w:t xml:space="preserve">на право заключения </w:t>
      </w:r>
      <w:r w:rsidR="00756DED" w:rsidRPr="00756DED">
        <w:rPr>
          <w:b/>
          <w:sz w:val="24"/>
          <w:szCs w:val="24"/>
        </w:rPr>
        <w:t>Договора  на поставку высоковольтных вакуумных выключателей 6-10кВ для нужд ПАО «МРСК Центра» (филиала «Белгородэнерго»).</w:t>
      </w:r>
    </w:p>
    <w:p w:rsidR="007556FF" w:rsidRPr="00756DED" w:rsidRDefault="007556FF" w:rsidP="00756DED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C12FA4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>,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C12FA4">
        <w:rPr>
          <w:rFonts w:ascii="Times New Roman" w:hAnsi="Times New Roman" w:cs="Times New Roman"/>
        </w:rPr>
        <w:t xml:space="preserve"> </w:t>
      </w: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C12FA4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C12FA4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D77FC1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C12FA4">
        <w:rPr>
          <w:sz w:val="24"/>
          <w:szCs w:val="24"/>
        </w:rPr>
        <w:t xml:space="preserve">г. </w:t>
      </w:r>
      <w:r w:rsidR="004B5E86">
        <w:rPr>
          <w:sz w:val="24"/>
          <w:szCs w:val="24"/>
        </w:rPr>
        <w:t>Белгород</w:t>
      </w:r>
      <w:r w:rsidRPr="00C12FA4">
        <w:rPr>
          <w:sz w:val="24"/>
          <w:szCs w:val="24"/>
        </w:rPr>
        <w:br/>
        <w:t>201</w:t>
      </w:r>
      <w:r w:rsidR="00862664">
        <w:rPr>
          <w:sz w:val="24"/>
          <w:szCs w:val="24"/>
        </w:rPr>
        <w:t>6</w:t>
      </w:r>
      <w:r w:rsidRPr="00C12FA4">
        <w:rPr>
          <w:sz w:val="24"/>
          <w:szCs w:val="24"/>
        </w:rPr>
        <w:t xml:space="preserve"> г.</w:t>
      </w:r>
    </w:p>
    <w:p w:rsidR="00717F60" w:rsidRPr="00E71A48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E71A48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E71A48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СОДЕРЖАНИЕ</w:t>
      </w:r>
    </w:p>
    <w:p w:rsidR="00956232" w:rsidRDefault="005630EC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71A48">
        <w:rPr>
          <w:sz w:val="24"/>
          <w:szCs w:val="24"/>
        </w:rPr>
        <w:fldChar w:fldCharType="begin"/>
      </w:r>
      <w:r w:rsidR="00717F60" w:rsidRPr="00E71A48">
        <w:rPr>
          <w:sz w:val="24"/>
          <w:szCs w:val="24"/>
        </w:rPr>
        <w:instrText xml:space="preserve"> TOC </w:instrText>
      </w:r>
      <w:r w:rsidRPr="00E71A48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956232">
        <w:rPr>
          <w:noProof/>
        </w:rPr>
        <w:t>1</w:t>
      </w:r>
      <w:r w:rsidR="00956232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956232">
        <w:rPr>
          <w:noProof/>
        </w:rPr>
        <w:t>Общие положения</w:t>
      </w:r>
      <w:r w:rsidR="00956232">
        <w:rPr>
          <w:noProof/>
        </w:rPr>
        <w:tab/>
      </w:r>
      <w:r>
        <w:rPr>
          <w:noProof/>
        </w:rPr>
        <w:fldChar w:fldCharType="begin"/>
      </w:r>
      <w:r w:rsidR="00956232">
        <w:rPr>
          <w:noProof/>
        </w:rPr>
        <w:instrText xml:space="preserve"> PAGEREF _Toc462234832 \h </w:instrText>
      </w:r>
      <w:r>
        <w:rPr>
          <w:noProof/>
        </w:rPr>
      </w:r>
      <w:r>
        <w:rPr>
          <w:noProof/>
        </w:rPr>
        <w:fldChar w:fldCharType="separate"/>
      </w:r>
      <w:r w:rsidR="005A37E7">
        <w:rPr>
          <w:noProof/>
        </w:rPr>
        <w:t>4</w:t>
      </w:r>
      <w:r>
        <w:rPr>
          <w:noProof/>
        </w:rPr>
        <w:fldChar w:fldCharType="end"/>
      </w:r>
    </w:p>
    <w:p w:rsidR="00956232" w:rsidRDefault="00956232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5630EC">
        <w:rPr>
          <w:noProof/>
        </w:rPr>
        <w:fldChar w:fldCharType="begin"/>
      </w:r>
      <w:r>
        <w:rPr>
          <w:noProof/>
        </w:rPr>
        <w:instrText xml:space="preserve"> PAGEREF _Toc462234833 \h </w:instrText>
      </w:r>
      <w:r w:rsidR="005630EC">
        <w:rPr>
          <w:noProof/>
        </w:rPr>
      </w:r>
      <w:r w:rsidR="005630EC">
        <w:rPr>
          <w:noProof/>
        </w:rPr>
        <w:fldChar w:fldCharType="separate"/>
      </w:r>
      <w:r w:rsidR="005A37E7">
        <w:rPr>
          <w:noProof/>
        </w:rPr>
        <w:t>4</w:t>
      </w:r>
      <w:r w:rsidR="005630EC">
        <w:rPr>
          <w:noProof/>
        </w:rPr>
        <w:fldChar w:fldCharType="end"/>
      </w:r>
    </w:p>
    <w:p w:rsidR="00956232" w:rsidRDefault="00956232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5630EC">
        <w:rPr>
          <w:noProof/>
        </w:rPr>
        <w:fldChar w:fldCharType="begin"/>
      </w:r>
      <w:r>
        <w:rPr>
          <w:noProof/>
        </w:rPr>
        <w:instrText xml:space="preserve"> PAGEREF _Toc462234834 \h </w:instrText>
      </w:r>
      <w:r w:rsidR="005630EC">
        <w:rPr>
          <w:noProof/>
        </w:rPr>
      </w:r>
      <w:r w:rsidR="005630EC">
        <w:rPr>
          <w:noProof/>
        </w:rPr>
        <w:fldChar w:fldCharType="separate"/>
      </w:r>
      <w:r w:rsidR="005A37E7">
        <w:rPr>
          <w:noProof/>
        </w:rPr>
        <w:t>6</w:t>
      </w:r>
      <w:r w:rsidR="005630EC">
        <w:rPr>
          <w:noProof/>
        </w:rPr>
        <w:fldChar w:fldCharType="end"/>
      </w:r>
    </w:p>
    <w:p w:rsidR="00956232" w:rsidRDefault="00956232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5630EC">
        <w:rPr>
          <w:noProof/>
        </w:rPr>
        <w:fldChar w:fldCharType="begin"/>
      </w:r>
      <w:r>
        <w:rPr>
          <w:noProof/>
        </w:rPr>
        <w:instrText xml:space="preserve"> PAGEREF _Toc462234835 \h </w:instrText>
      </w:r>
      <w:r w:rsidR="005630EC">
        <w:rPr>
          <w:noProof/>
        </w:rPr>
      </w:r>
      <w:r w:rsidR="005630EC">
        <w:rPr>
          <w:noProof/>
        </w:rPr>
        <w:fldChar w:fldCharType="separate"/>
      </w:r>
      <w:r w:rsidR="005A37E7">
        <w:rPr>
          <w:noProof/>
        </w:rPr>
        <w:t>7</w:t>
      </w:r>
      <w:r w:rsidR="005630EC">
        <w:rPr>
          <w:noProof/>
        </w:rPr>
        <w:fldChar w:fldCharType="end"/>
      </w:r>
    </w:p>
    <w:p w:rsidR="00956232" w:rsidRDefault="00956232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5630EC">
        <w:rPr>
          <w:noProof/>
        </w:rPr>
        <w:fldChar w:fldCharType="begin"/>
      </w:r>
      <w:r>
        <w:rPr>
          <w:noProof/>
        </w:rPr>
        <w:instrText xml:space="preserve"> PAGEREF _Toc462234836 \h </w:instrText>
      </w:r>
      <w:r w:rsidR="005630EC">
        <w:rPr>
          <w:noProof/>
        </w:rPr>
      </w:r>
      <w:r w:rsidR="005630EC">
        <w:rPr>
          <w:noProof/>
        </w:rPr>
        <w:fldChar w:fldCharType="separate"/>
      </w:r>
      <w:r w:rsidR="005A37E7">
        <w:rPr>
          <w:noProof/>
        </w:rPr>
        <w:t>7</w:t>
      </w:r>
      <w:r w:rsidR="005630EC">
        <w:rPr>
          <w:noProof/>
        </w:rPr>
        <w:fldChar w:fldCharType="end"/>
      </w:r>
    </w:p>
    <w:p w:rsidR="00956232" w:rsidRDefault="00956232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5630EC">
        <w:rPr>
          <w:noProof/>
        </w:rPr>
        <w:fldChar w:fldCharType="begin"/>
      </w:r>
      <w:r>
        <w:rPr>
          <w:noProof/>
        </w:rPr>
        <w:instrText xml:space="preserve"> PAGEREF _Toc462234837 \h </w:instrText>
      </w:r>
      <w:r w:rsidR="005630EC">
        <w:rPr>
          <w:noProof/>
        </w:rPr>
      </w:r>
      <w:r w:rsidR="005630EC">
        <w:rPr>
          <w:noProof/>
        </w:rPr>
        <w:fldChar w:fldCharType="separate"/>
      </w:r>
      <w:r w:rsidR="005A37E7">
        <w:rPr>
          <w:noProof/>
        </w:rPr>
        <w:t>8</w:t>
      </w:r>
      <w:r w:rsidR="005630EC">
        <w:rPr>
          <w:noProof/>
        </w:rPr>
        <w:fldChar w:fldCharType="end"/>
      </w:r>
    </w:p>
    <w:p w:rsidR="00956232" w:rsidRDefault="00956232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продукции с разбиением заказа на лоты</w:t>
      </w:r>
      <w:r>
        <w:rPr>
          <w:noProof/>
        </w:rPr>
        <w:tab/>
      </w:r>
      <w:r w:rsidR="005630EC">
        <w:rPr>
          <w:noProof/>
        </w:rPr>
        <w:fldChar w:fldCharType="begin"/>
      </w:r>
      <w:r>
        <w:rPr>
          <w:noProof/>
        </w:rPr>
        <w:instrText xml:space="preserve"> PAGEREF _Toc462234838 \h </w:instrText>
      </w:r>
      <w:r w:rsidR="005630EC">
        <w:rPr>
          <w:noProof/>
        </w:rPr>
      </w:r>
      <w:r w:rsidR="005630EC">
        <w:rPr>
          <w:noProof/>
        </w:rPr>
        <w:fldChar w:fldCharType="separate"/>
      </w:r>
      <w:r w:rsidR="005A37E7">
        <w:rPr>
          <w:noProof/>
        </w:rPr>
        <w:t>9</w:t>
      </w:r>
      <w:r w:rsidR="005630EC">
        <w:rPr>
          <w:noProof/>
        </w:rPr>
        <w:fldChar w:fldCharType="end"/>
      </w:r>
    </w:p>
    <w:p w:rsidR="00956232" w:rsidRDefault="00956232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6F01E9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5630EC">
        <w:rPr>
          <w:noProof/>
        </w:rPr>
        <w:fldChar w:fldCharType="begin"/>
      </w:r>
      <w:r>
        <w:rPr>
          <w:noProof/>
        </w:rPr>
        <w:instrText xml:space="preserve"> PAGEREF _Toc462234844 \h </w:instrText>
      </w:r>
      <w:r w:rsidR="005630EC">
        <w:rPr>
          <w:noProof/>
        </w:rPr>
      </w:r>
      <w:r w:rsidR="005630EC">
        <w:rPr>
          <w:noProof/>
        </w:rPr>
        <w:fldChar w:fldCharType="separate"/>
      </w:r>
      <w:r w:rsidR="005A37E7">
        <w:rPr>
          <w:noProof/>
        </w:rPr>
        <w:t>10</w:t>
      </w:r>
      <w:r w:rsidR="005630EC">
        <w:rPr>
          <w:noProof/>
        </w:rPr>
        <w:fldChar w:fldCharType="end"/>
      </w:r>
    </w:p>
    <w:p w:rsidR="00956232" w:rsidRDefault="00956232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5630EC">
        <w:rPr>
          <w:noProof/>
        </w:rPr>
        <w:fldChar w:fldCharType="begin"/>
      </w:r>
      <w:r>
        <w:rPr>
          <w:noProof/>
        </w:rPr>
        <w:instrText xml:space="preserve"> PAGEREF _Toc462234845 \h </w:instrText>
      </w:r>
      <w:r w:rsidR="005630EC">
        <w:rPr>
          <w:noProof/>
        </w:rPr>
      </w:r>
      <w:r w:rsidR="005630EC">
        <w:rPr>
          <w:noProof/>
        </w:rPr>
        <w:fldChar w:fldCharType="separate"/>
      </w:r>
      <w:r w:rsidR="005A37E7">
        <w:rPr>
          <w:noProof/>
        </w:rPr>
        <w:t>10</w:t>
      </w:r>
      <w:r w:rsidR="005630EC">
        <w:rPr>
          <w:noProof/>
        </w:rPr>
        <w:fldChar w:fldCharType="end"/>
      </w:r>
    </w:p>
    <w:p w:rsidR="00956232" w:rsidRDefault="00956232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6F01E9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5630EC">
        <w:rPr>
          <w:noProof/>
        </w:rPr>
        <w:fldChar w:fldCharType="begin"/>
      </w:r>
      <w:r>
        <w:rPr>
          <w:noProof/>
        </w:rPr>
        <w:instrText xml:space="preserve"> PAGEREF _Toc462234849 \h </w:instrText>
      </w:r>
      <w:r w:rsidR="005630EC">
        <w:rPr>
          <w:noProof/>
        </w:rPr>
      </w:r>
      <w:r w:rsidR="005630EC">
        <w:rPr>
          <w:noProof/>
        </w:rPr>
        <w:fldChar w:fldCharType="separate"/>
      </w:r>
      <w:r w:rsidR="005A37E7">
        <w:rPr>
          <w:noProof/>
        </w:rPr>
        <w:t>10</w:t>
      </w:r>
      <w:r w:rsidR="005630EC">
        <w:rPr>
          <w:noProof/>
        </w:rPr>
        <w:fldChar w:fldCharType="end"/>
      </w:r>
    </w:p>
    <w:p w:rsidR="00956232" w:rsidRDefault="00956232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5630EC">
        <w:rPr>
          <w:noProof/>
        </w:rPr>
        <w:fldChar w:fldCharType="begin"/>
      </w:r>
      <w:r>
        <w:rPr>
          <w:noProof/>
        </w:rPr>
        <w:instrText xml:space="preserve"> PAGEREF _Toc462234853 \h </w:instrText>
      </w:r>
      <w:r w:rsidR="005630EC">
        <w:rPr>
          <w:noProof/>
        </w:rPr>
      </w:r>
      <w:r w:rsidR="005630EC">
        <w:rPr>
          <w:noProof/>
        </w:rPr>
        <w:fldChar w:fldCharType="separate"/>
      </w:r>
      <w:r w:rsidR="005A37E7">
        <w:rPr>
          <w:noProof/>
        </w:rPr>
        <w:t>12</w:t>
      </w:r>
      <w:r w:rsidR="005630EC">
        <w:rPr>
          <w:noProof/>
        </w:rPr>
        <w:fldChar w:fldCharType="end"/>
      </w:r>
    </w:p>
    <w:p w:rsidR="00956232" w:rsidRDefault="00956232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5630EC">
        <w:rPr>
          <w:noProof/>
        </w:rPr>
        <w:fldChar w:fldCharType="begin"/>
      </w:r>
      <w:r>
        <w:rPr>
          <w:noProof/>
        </w:rPr>
        <w:instrText xml:space="preserve"> PAGEREF _Toc462234854 \h </w:instrText>
      </w:r>
      <w:r w:rsidR="005630EC">
        <w:rPr>
          <w:noProof/>
        </w:rPr>
      </w:r>
      <w:r w:rsidR="005630EC">
        <w:rPr>
          <w:noProof/>
        </w:rPr>
        <w:fldChar w:fldCharType="separate"/>
      </w:r>
      <w:r w:rsidR="005A37E7">
        <w:rPr>
          <w:noProof/>
        </w:rPr>
        <w:t>12</w:t>
      </w:r>
      <w:r w:rsidR="005630EC">
        <w:rPr>
          <w:noProof/>
        </w:rPr>
        <w:fldChar w:fldCharType="end"/>
      </w:r>
    </w:p>
    <w:p w:rsidR="00956232" w:rsidRDefault="00956232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Предоставление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5630EC">
        <w:rPr>
          <w:noProof/>
        </w:rPr>
        <w:fldChar w:fldCharType="begin"/>
      </w:r>
      <w:r>
        <w:rPr>
          <w:noProof/>
        </w:rPr>
        <w:instrText xml:space="preserve"> PAGEREF _Toc462234857 \h </w:instrText>
      </w:r>
      <w:r w:rsidR="005630EC">
        <w:rPr>
          <w:noProof/>
        </w:rPr>
      </w:r>
      <w:r w:rsidR="005630EC">
        <w:rPr>
          <w:noProof/>
        </w:rPr>
        <w:fldChar w:fldCharType="separate"/>
      </w:r>
      <w:r w:rsidR="005A37E7">
        <w:rPr>
          <w:noProof/>
        </w:rPr>
        <w:t>12</w:t>
      </w:r>
      <w:r w:rsidR="005630EC">
        <w:rPr>
          <w:noProof/>
        </w:rPr>
        <w:fldChar w:fldCharType="end"/>
      </w:r>
    </w:p>
    <w:p w:rsidR="00956232" w:rsidRDefault="00956232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5630EC">
        <w:rPr>
          <w:noProof/>
        </w:rPr>
        <w:fldChar w:fldCharType="begin"/>
      </w:r>
      <w:r>
        <w:rPr>
          <w:noProof/>
        </w:rPr>
        <w:instrText xml:space="preserve"> PAGEREF _Toc462234858 \h </w:instrText>
      </w:r>
      <w:r w:rsidR="005630EC">
        <w:rPr>
          <w:noProof/>
        </w:rPr>
      </w:r>
      <w:r w:rsidR="005630EC">
        <w:rPr>
          <w:noProof/>
        </w:rPr>
        <w:fldChar w:fldCharType="separate"/>
      </w:r>
      <w:r w:rsidR="005A37E7">
        <w:rPr>
          <w:noProof/>
        </w:rPr>
        <w:t>13</w:t>
      </w:r>
      <w:r w:rsidR="005630EC">
        <w:rPr>
          <w:noProof/>
        </w:rPr>
        <w:fldChar w:fldCharType="end"/>
      </w:r>
    </w:p>
    <w:p w:rsidR="00956232" w:rsidRDefault="00956232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5630EC">
        <w:rPr>
          <w:noProof/>
        </w:rPr>
        <w:fldChar w:fldCharType="begin"/>
      </w:r>
      <w:r>
        <w:rPr>
          <w:noProof/>
        </w:rPr>
        <w:instrText xml:space="preserve"> PAGEREF _Toc462234873 \h </w:instrText>
      </w:r>
      <w:r w:rsidR="005630EC">
        <w:rPr>
          <w:noProof/>
        </w:rPr>
      </w:r>
      <w:r w:rsidR="005630EC">
        <w:rPr>
          <w:noProof/>
        </w:rPr>
        <w:fldChar w:fldCharType="separate"/>
      </w:r>
      <w:r w:rsidR="005A37E7">
        <w:rPr>
          <w:noProof/>
        </w:rPr>
        <w:t>23</w:t>
      </w:r>
      <w:r w:rsidR="005630EC">
        <w:rPr>
          <w:noProof/>
        </w:rPr>
        <w:fldChar w:fldCharType="end"/>
      </w:r>
    </w:p>
    <w:p w:rsidR="00956232" w:rsidRDefault="00956232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5630EC">
        <w:rPr>
          <w:noProof/>
        </w:rPr>
        <w:fldChar w:fldCharType="begin"/>
      </w:r>
      <w:r>
        <w:rPr>
          <w:noProof/>
        </w:rPr>
        <w:instrText xml:space="preserve"> PAGEREF _Toc462234876 \h </w:instrText>
      </w:r>
      <w:r w:rsidR="005630EC">
        <w:rPr>
          <w:noProof/>
        </w:rPr>
      </w:r>
      <w:r w:rsidR="005630EC">
        <w:rPr>
          <w:noProof/>
        </w:rPr>
        <w:fldChar w:fldCharType="separate"/>
      </w:r>
      <w:r w:rsidR="005A37E7">
        <w:rPr>
          <w:noProof/>
        </w:rPr>
        <w:t>24</w:t>
      </w:r>
      <w:r w:rsidR="005630EC">
        <w:rPr>
          <w:noProof/>
        </w:rPr>
        <w:fldChar w:fldCharType="end"/>
      </w:r>
    </w:p>
    <w:p w:rsidR="00956232" w:rsidRDefault="00956232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5630EC">
        <w:rPr>
          <w:noProof/>
        </w:rPr>
        <w:fldChar w:fldCharType="begin"/>
      </w:r>
      <w:r>
        <w:rPr>
          <w:noProof/>
        </w:rPr>
        <w:instrText xml:space="preserve"> PAGEREF _Toc462234877 \h </w:instrText>
      </w:r>
      <w:r w:rsidR="005630EC">
        <w:rPr>
          <w:noProof/>
        </w:rPr>
      </w:r>
      <w:r w:rsidR="005630EC">
        <w:rPr>
          <w:noProof/>
        </w:rPr>
        <w:fldChar w:fldCharType="separate"/>
      </w:r>
      <w:r w:rsidR="005A37E7">
        <w:rPr>
          <w:noProof/>
        </w:rPr>
        <w:t>24</w:t>
      </w:r>
      <w:r w:rsidR="005630EC">
        <w:rPr>
          <w:noProof/>
        </w:rPr>
        <w:fldChar w:fldCharType="end"/>
      </w:r>
    </w:p>
    <w:p w:rsidR="00956232" w:rsidRDefault="00956232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5630EC">
        <w:rPr>
          <w:noProof/>
        </w:rPr>
        <w:fldChar w:fldCharType="begin"/>
      </w:r>
      <w:r>
        <w:rPr>
          <w:noProof/>
        </w:rPr>
        <w:instrText xml:space="preserve"> PAGEREF _Toc462234882 \h </w:instrText>
      </w:r>
      <w:r w:rsidR="005630EC">
        <w:rPr>
          <w:noProof/>
        </w:rPr>
      </w:r>
      <w:r w:rsidR="005630EC">
        <w:rPr>
          <w:noProof/>
        </w:rPr>
        <w:fldChar w:fldCharType="separate"/>
      </w:r>
      <w:r w:rsidR="005A37E7">
        <w:rPr>
          <w:noProof/>
        </w:rPr>
        <w:t>26</w:t>
      </w:r>
      <w:r w:rsidR="005630EC">
        <w:rPr>
          <w:noProof/>
        </w:rPr>
        <w:fldChar w:fldCharType="end"/>
      </w:r>
    </w:p>
    <w:p w:rsidR="00956232" w:rsidRDefault="00956232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5630EC">
        <w:rPr>
          <w:noProof/>
        </w:rPr>
        <w:fldChar w:fldCharType="begin"/>
      </w:r>
      <w:r>
        <w:rPr>
          <w:noProof/>
        </w:rPr>
        <w:instrText xml:space="preserve"> PAGEREF _Toc462234883 \h </w:instrText>
      </w:r>
      <w:r w:rsidR="005630EC">
        <w:rPr>
          <w:noProof/>
        </w:rPr>
      </w:r>
      <w:r w:rsidR="005630EC">
        <w:rPr>
          <w:noProof/>
        </w:rPr>
        <w:fldChar w:fldCharType="separate"/>
      </w:r>
      <w:r w:rsidR="005A37E7">
        <w:rPr>
          <w:noProof/>
        </w:rPr>
        <w:t>27</w:t>
      </w:r>
      <w:r w:rsidR="005630EC">
        <w:rPr>
          <w:noProof/>
        </w:rPr>
        <w:fldChar w:fldCharType="end"/>
      </w:r>
    </w:p>
    <w:p w:rsidR="00956232" w:rsidRDefault="00956232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5630EC">
        <w:rPr>
          <w:noProof/>
        </w:rPr>
        <w:fldChar w:fldCharType="begin"/>
      </w:r>
      <w:r>
        <w:rPr>
          <w:noProof/>
        </w:rPr>
        <w:instrText xml:space="preserve"> PAGEREF _Toc462234884 \h </w:instrText>
      </w:r>
      <w:r w:rsidR="005630EC">
        <w:rPr>
          <w:noProof/>
        </w:rPr>
      </w:r>
      <w:r w:rsidR="005630EC">
        <w:rPr>
          <w:noProof/>
        </w:rPr>
        <w:fldChar w:fldCharType="separate"/>
      </w:r>
      <w:r w:rsidR="005A37E7">
        <w:rPr>
          <w:noProof/>
        </w:rPr>
        <w:t>28</w:t>
      </w:r>
      <w:r w:rsidR="005630EC">
        <w:rPr>
          <w:noProof/>
        </w:rPr>
        <w:fldChar w:fldCharType="end"/>
      </w:r>
    </w:p>
    <w:p w:rsidR="00956232" w:rsidRDefault="00956232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5630EC">
        <w:rPr>
          <w:noProof/>
        </w:rPr>
        <w:fldChar w:fldCharType="begin"/>
      </w:r>
      <w:r>
        <w:rPr>
          <w:noProof/>
        </w:rPr>
        <w:instrText xml:space="preserve"> PAGEREF _Toc462234885 \h </w:instrText>
      </w:r>
      <w:r w:rsidR="005630EC">
        <w:rPr>
          <w:noProof/>
        </w:rPr>
      </w:r>
      <w:r w:rsidR="005630EC">
        <w:rPr>
          <w:noProof/>
        </w:rPr>
        <w:fldChar w:fldCharType="separate"/>
      </w:r>
      <w:r w:rsidR="005A37E7">
        <w:rPr>
          <w:noProof/>
        </w:rPr>
        <w:t>28</w:t>
      </w:r>
      <w:r w:rsidR="005630EC">
        <w:rPr>
          <w:noProof/>
        </w:rPr>
        <w:fldChar w:fldCharType="end"/>
      </w:r>
    </w:p>
    <w:p w:rsidR="00956232" w:rsidRDefault="00956232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Поставщика по Договору</w:t>
      </w:r>
      <w:r>
        <w:rPr>
          <w:noProof/>
        </w:rPr>
        <w:tab/>
      </w:r>
      <w:r w:rsidR="005630EC">
        <w:rPr>
          <w:noProof/>
        </w:rPr>
        <w:fldChar w:fldCharType="begin"/>
      </w:r>
      <w:r>
        <w:rPr>
          <w:noProof/>
        </w:rPr>
        <w:instrText xml:space="preserve"> PAGEREF _Toc462234886 \h </w:instrText>
      </w:r>
      <w:r w:rsidR="005630EC">
        <w:rPr>
          <w:noProof/>
        </w:rPr>
      </w:r>
      <w:r w:rsidR="005630EC">
        <w:rPr>
          <w:noProof/>
        </w:rPr>
        <w:fldChar w:fldCharType="separate"/>
      </w:r>
      <w:r w:rsidR="005A37E7">
        <w:rPr>
          <w:noProof/>
        </w:rPr>
        <w:t>29</w:t>
      </w:r>
      <w:r w:rsidR="005630EC">
        <w:rPr>
          <w:noProof/>
        </w:rPr>
        <w:fldChar w:fldCharType="end"/>
      </w:r>
    </w:p>
    <w:p w:rsidR="00956232" w:rsidRDefault="00956232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5630EC">
        <w:rPr>
          <w:noProof/>
        </w:rPr>
        <w:fldChar w:fldCharType="begin"/>
      </w:r>
      <w:r>
        <w:rPr>
          <w:noProof/>
        </w:rPr>
        <w:instrText xml:space="preserve"> PAGEREF _Toc462234887 \h </w:instrText>
      </w:r>
      <w:r w:rsidR="005630EC">
        <w:rPr>
          <w:noProof/>
        </w:rPr>
      </w:r>
      <w:r w:rsidR="005630EC">
        <w:rPr>
          <w:noProof/>
        </w:rPr>
        <w:fldChar w:fldCharType="separate"/>
      </w:r>
      <w:r w:rsidR="005A37E7">
        <w:rPr>
          <w:noProof/>
        </w:rPr>
        <w:t>29</w:t>
      </w:r>
      <w:r w:rsidR="005630EC">
        <w:rPr>
          <w:noProof/>
        </w:rPr>
        <w:fldChar w:fldCharType="end"/>
      </w:r>
    </w:p>
    <w:p w:rsidR="00956232" w:rsidRDefault="00956232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6F01E9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5630EC">
        <w:rPr>
          <w:noProof/>
        </w:rPr>
        <w:fldChar w:fldCharType="begin"/>
      </w:r>
      <w:r>
        <w:rPr>
          <w:noProof/>
        </w:rPr>
        <w:instrText xml:space="preserve"> PAGEREF _Toc462234888 \h </w:instrText>
      </w:r>
      <w:r w:rsidR="005630EC">
        <w:rPr>
          <w:noProof/>
        </w:rPr>
      </w:r>
      <w:r w:rsidR="005630EC">
        <w:rPr>
          <w:noProof/>
        </w:rPr>
        <w:fldChar w:fldCharType="separate"/>
      </w:r>
      <w:r w:rsidR="005A37E7">
        <w:rPr>
          <w:noProof/>
        </w:rPr>
        <w:t>30</w:t>
      </w:r>
      <w:r w:rsidR="005630EC">
        <w:rPr>
          <w:noProof/>
        </w:rPr>
        <w:fldChar w:fldCharType="end"/>
      </w:r>
    </w:p>
    <w:p w:rsidR="00956232" w:rsidRDefault="00956232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требования к условиям поставки продукции</w:t>
      </w:r>
      <w:r>
        <w:rPr>
          <w:noProof/>
        </w:rPr>
        <w:tab/>
      </w:r>
      <w:r w:rsidR="005630EC">
        <w:rPr>
          <w:noProof/>
        </w:rPr>
        <w:fldChar w:fldCharType="begin"/>
      </w:r>
      <w:r>
        <w:rPr>
          <w:noProof/>
        </w:rPr>
        <w:instrText xml:space="preserve"> PAGEREF _Toc462234889 \h </w:instrText>
      </w:r>
      <w:r w:rsidR="005630EC">
        <w:rPr>
          <w:noProof/>
        </w:rPr>
      </w:r>
      <w:r w:rsidR="005630EC">
        <w:rPr>
          <w:noProof/>
        </w:rPr>
        <w:fldChar w:fldCharType="separate"/>
      </w:r>
      <w:r w:rsidR="005A37E7">
        <w:rPr>
          <w:noProof/>
        </w:rPr>
        <w:t>30</w:t>
      </w:r>
      <w:r w:rsidR="005630EC">
        <w:rPr>
          <w:noProof/>
        </w:rPr>
        <w:fldChar w:fldCharType="end"/>
      </w:r>
    </w:p>
    <w:p w:rsidR="00956232" w:rsidRDefault="00956232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закупаемой продукции</w:t>
      </w:r>
      <w:r>
        <w:rPr>
          <w:noProof/>
        </w:rPr>
        <w:tab/>
      </w:r>
      <w:r w:rsidR="005630EC">
        <w:rPr>
          <w:noProof/>
        </w:rPr>
        <w:fldChar w:fldCharType="begin"/>
      </w:r>
      <w:r>
        <w:rPr>
          <w:noProof/>
        </w:rPr>
        <w:instrText xml:space="preserve"> PAGEREF _Toc462234892 \h </w:instrText>
      </w:r>
      <w:r w:rsidR="005630EC">
        <w:rPr>
          <w:noProof/>
        </w:rPr>
      </w:r>
      <w:r w:rsidR="005630EC">
        <w:rPr>
          <w:noProof/>
        </w:rPr>
        <w:fldChar w:fldCharType="separate"/>
      </w:r>
      <w:r w:rsidR="005A37E7">
        <w:rPr>
          <w:noProof/>
        </w:rPr>
        <w:t>30</w:t>
      </w:r>
      <w:r w:rsidR="005630EC">
        <w:rPr>
          <w:noProof/>
        </w:rPr>
        <w:fldChar w:fldCharType="end"/>
      </w:r>
    </w:p>
    <w:p w:rsidR="00956232" w:rsidRDefault="00956232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поставляемой продукции</w:t>
      </w:r>
      <w:r>
        <w:rPr>
          <w:noProof/>
        </w:rPr>
        <w:tab/>
      </w:r>
      <w:r w:rsidR="005630EC">
        <w:rPr>
          <w:noProof/>
        </w:rPr>
        <w:fldChar w:fldCharType="begin"/>
      </w:r>
      <w:r>
        <w:rPr>
          <w:noProof/>
        </w:rPr>
        <w:instrText xml:space="preserve"> PAGEREF _Toc462234894 \h </w:instrText>
      </w:r>
      <w:r w:rsidR="005630EC">
        <w:rPr>
          <w:noProof/>
        </w:rPr>
      </w:r>
      <w:r w:rsidR="005630EC">
        <w:rPr>
          <w:noProof/>
        </w:rPr>
        <w:fldChar w:fldCharType="separate"/>
      </w:r>
      <w:r w:rsidR="005A37E7">
        <w:rPr>
          <w:noProof/>
        </w:rPr>
        <w:t>30</w:t>
      </w:r>
      <w:r w:rsidR="005630EC">
        <w:rPr>
          <w:noProof/>
        </w:rPr>
        <w:fldChar w:fldCharType="end"/>
      </w:r>
    </w:p>
    <w:p w:rsidR="00956232" w:rsidRDefault="00956232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Участнику.</w:t>
      </w:r>
      <w:r>
        <w:rPr>
          <w:noProof/>
        </w:rPr>
        <w:tab/>
      </w:r>
      <w:r w:rsidR="005630EC">
        <w:rPr>
          <w:noProof/>
        </w:rPr>
        <w:fldChar w:fldCharType="begin"/>
      </w:r>
      <w:r>
        <w:rPr>
          <w:noProof/>
        </w:rPr>
        <w:instrText xml:space="preserve"> PAGEREF _Toc462234897 \h </w:instrText>
      </w:r>
      <w:r w:rsidR="005630EC">
        <w:rPr>
          <w:noProof/>
        </w:rPr>
      </w:r>
      <w:r w:rsidR="005630EC">
        <w:rPr>
          <w:noProof/>
        </w:rPr>
        <w:fldChar w:fldCharType="separate"/>
      </w:r>
      <w:r w:rsidR="005A37E7">
        <w:rPr>
          <w:noProof/>
        </w:rPr>
        <w:t>30</w:t>
      </w:r>
      <w:r w:rsidR="005630EC">
        <w:rPr>
          <w:noProof/>
        </w:rPr>
        <w:fldChar w:fldCharType="end"/>
      </w:r>
    </w:p>
    <w:p w:rsidR="00956232" w:rsidRDefault="00956232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Иные требования</w:t>
      </w:r>
      <w:r>
        <w:rPr>
          <w:noProof/>
        </w:rPr>
        <w:tab/>
      </w:r>
      <w:r w:rsidR="005630EC">
        <w:rPr>
          <w:noProof/>
        </w:rPr>
        <w:fldChar w:fldCharType="begin"/>
      </w:r>
      <w:r>
        <w:rPr>
          <w:noProof/>
        </w:rPr>
        <w:instrText xml:space="preserve"> PAGEREF _Toc462234900 \h </w:instrText>
      </w:r>
      <w:r w:rsidR="005630EC">
        <w:rPr>
          <w:noProof/>
        </w:rPr>
      </w:r>
      <w:r w:rsidR="005630EC">
        <w:rPr>
          <w:noProof/>
        </w:rPr>
        <w:fldChar w:fldCharType="separate"/>
      </w:r>
      <w:r w:rsidR="005A37E7">
        <w:rPr>
          <w:noProof/>
        </w:rPr>
        <w:t>30</w:t>
      </w:r>
      <w:r w:rsidR="005630EC">
        <w:rPr>
          <w:noProof/>
        </w:rPr>
        <w:fldChar w:fldCharType="end"/>
      </w:r>
    </w:p>
    <w:p w:rsidR="00956232" w:rsidRDefault="00956232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5630EC">
        <w:rPr>
          <w:noProof/>
        </w:rPr>
        <w:fldChar w:fldCharType="begin"/>
      </w:r>
      <w:r>
        <w:rPr>
          <w:noProof/>
        </w:rPr>
        <w:instrText xml:space="preserve"> PAGEREF _Toc462234903 \h </w:instrText>
      </w:r>
      <w:r w:rsidR="005630EC">
        <w:rPr>
          <w:noProof/>
        </w:rPr>
      </w:r>
      <w:r w:rsidR="005630EC">
        <w:rPr>
          <w:noProof/>
        </w:rPr>
        <w:fldChar w:fldCharType="separate"/>
      </w:r>
      <w:r w:rsidR="005A37E7">
        <w:rPr>
          <w:noProof/>
        </w:rPr>
        <w:t>31</w:t>
      </w:r>
      <w:r w:rsidR="005630EC">
        <w:rPr>
          <w:noProof/>
        </w:rPr>
        <w:fldChar w:fldCharType="end"/>
      </w:r>
    </w:p>
    <w:p w:rsidR="00956232" w:rsidRDefault="00956232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5630EC">
        <w:rPr>
          <w:noProof/>
        </w:rPr>
        <w:fldChar w:fldCharType="begin"/>
      </w:r>
      <w:r>
        <w:rPr>
          <w:noProof/>
        </w:rPr>
        <w:instrText xml:space="preserve"> PAGEREF _Toc462234905 \h </w:instrText>
      </w:r>
      <w:r w:rsidR="005630EC">
        <w:rPr>
          <w:noProof/>
        </w:rPr>
      </w:r>
      <w:r w:rsidR="005630EC">
        <w:rPr>
          <w:noProof/>
        </w:rPr>
        <w:fldChar w:fldCharType="separate"/>
      </w:r>
      <w:r w:rsidR="005A37E7">
        <w:rPr>
          <w:noProof/>
        </w:rPr>
        <w:t>32</w:t>
      </w:r>
      <w:r w:rsidR="005630EC">
        <w:rPr>
          <w:noProof/>
        </w:rPr>
        <w:fldChar w:fldCharType="end"/>
      </w:r>
    </w:p>
    <w:p w:rsidR="00956232" w:rsidRDefault="00956232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5630EC">
        <w:rPr>
          <w:noProof/>
        </w:rPr>
        <w:fldChar w:fldCharType="begin"/>
      </w:r>
      <w:r>
        <w:rPr>
          <w:noProof/>
        </w:rPr>
        <w:instrText xml:space="preserve"> PAGEREF _Toc462234906 \h </w:instrText>
      </w:r>
      <w:r w:rsidR="005630EC">
        <w:rPr>
          <w:noProof/>
        </w:rPr>
      </w:r>
      <w:r w:rsidR="005630EC">
        <w:rPr>
          <w:noProof/>
        </w:rPr>
        <w:fldChar w:fldCharType="separate"/>
      </w:r>
      <w:r w:rsidR="005A37E7">
        <w:rPr>
          <w:noProof/>
        </w:rPr>
        <w:t>32</w:t>
      </w:r>
      <w:r w:rsidR="005630EC">
        <w:rPr>
          <w:noProof/>
        </w:rPr>
        <w:fldChar w:fldCharType="end"/>
      </w:r>
    </w:p>
    <w:p w:rsidR="00956232" w:rsidRDefault="00956232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5630EC">
        <w:rPr>
          <w:noProof/>
        </w:rPr>
        <w:fldChar w:fldCharType="begin"/>
      </w:r>
      <w:r>
        <w:rPr>
          <w:noProof/>
        </w:rPr>
        <w:instrText xml:space="preserve"> PAGEREF _Toc462234909 \h </w:instrText>
      </w:r>
      <w:r w:rsidR="005630EC">
        <w:rPr>
          <w:noProof/>
        </w:rPr>
      </w:r>
      <w:r w:rsidR="005630EC">
        <w:rPr>
          <w:noProof/>
        </w:rPr>
        <w:fldChar w:fldCharType="separate"/>
      </w:r>
      <w:r w:rsidR="005A37E7">
        <w:rPr>
          <w:noProof/>
        </w:rPr>
        <w:t>36</w:t>
      </w:r>
      <w:r w:rsidR="005630EC">
        <w:rPr>
          <w:noProof/>
        </w:rPr>
        <w:fldChar w:fldCharType="end"/>
      </w:r>
    </w:p>
    <w:p w:rsidR="00956232" w:rsidRDefault="00956232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Сводная таблица стоимости</w:t>
      </w:r>
      <w:r w:rsidRPr="006F01E9">
        <w:rPr>
          <w:b w:val="0"/>
          <w:noProof/>
        </w:rPr>
        <w:t xml:space="preserve"> </w:t>
      </w:r>
      <w:r>
        <w:rPr>
          <w:noProof/>
        </w:rPr>
        <w:t>поставок (форма 2)</w:t>
      </w:r>
      <w:r>
        <w:rPr>
          <w:noProof/>
        </w:rPr>
        <w:tab/>
      </w:r>
      <w:r w:rsidR="005630EC">
        <w:rPr>
          <w:noProof/>
        </w:rPr>
        <w:fldChar w:fldCharType="begin"/>
      </w:r>
      <w:r>
        <w:rPr>
          <w:noProof/>
        </w:rPr>
        <w:instrText xml:space="preserve"> PAGEREF _Toc462234911 \h </w:instrText>
      </w:r>
      <w:r w:rsidR="005630EC">
        <w:rPr>
          <w:noProof/>
        </w:rPr>
      </w:r>
      <w:r w:rsidR="005630EC">
        <w:rPr>
          <w:noProof/>
        </w:rPr>
        <w:fldChar w:fldCharType="separate"/>
      </w:r>
      <w:r w:rsidR="005A37E7">
        <w:rPr>
          <w:noProof/>
        </w:rPr>
        <w:t>38</w:t>
      </w:r>
      <w:r w:rsidR="005630EC">
        <w:rPr>
          <w:noProof/>
        </w:rPr>
        <w:fldChar w:fldCharType="end"/>
      </w:r>
    </w:p>
    <w:p w:rsidR="00956232" w:rsidRDefault="00956232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6F01E9">
        <w:rPr>
          <w:noProof/>
          <w:color w:val="000000"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6F01E9">
        <w:rPr>
          <w:noProof/>
          <w:color w:val="000000"/>
        </w:rPr>
        <w:t>Техническое предложение (форма 3)</w:t>
      </w:r>
      <w:r>
        <w:rPr>
          <w:noProof/>
        </w:rPr>
        <w:tab/>
      </w:r>
      <w:r w:rsidR="005630EC">
        <w:rPr>
          <w:noProof/>
        </w:rPr>
        <w:fldChar w:fldCharType="begin"/>
      </w:r>
      <w:r>
        <w:rPr>
          <w:noProof/>
        </w:rPr>
        <w:instrText xml:space="preserve"> PAGEREF _Toc462234914 \h </w:instrText>
      </w:r>
      <w:r w:rsidR="005630EC">
        <w:rPr>
          <w:noProof/>
        </w:rPr>
      </w:r>
      <w:r w:rsidR="005630EC">
        <w:rPr>
          <w:noProof/>
        </w:rPr>
        <w:fldChar w:fldCharType="separate"/>
      </w:r>
      <w:r w:rsidR="005A37E7">
        <w:rPr>
          <w:noProof/>
        </w:rPr>
        <w:t>41</w:t>
      </w:r>
      <w:r w:rsidR="005630EC">
        <w:rPr>
          <w:noProof/>
        </w:rPr>
        <w:fldChar w:fldCharType="end"/>
      </w:r>
    </w:p>
    <w:p w:rsidR="00956232" w:rsidRDefault="00956232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выполнения поставок (форма 4)</w:t>
      </w:r>
      <w:r>
        <w:rPr>
          <w:noProof/>
        </w:rPr>
        <w:tab/>
      </w:r>
      <w:r w:rsidR="005630EC">
        <w:rPr>
          <w:noProof/>
        </w:rPr>
        <w:fldChar w:fldCharType="begin"/>
      </w:r>
      <w:r>
        <w:rPr>
          <w:noProof/>
        </w:rPr>
        <w:instrText xml:space="preserve"> PAGEREF _Toc462234917 \h </w:instrText>
      </w:r>
      <w:r w:rsidR="005630EC">
        <w:rPr>
          <w:noProof/>
        </w:rPr>
      </w:r>
      <w:r w:rsidR="005630EC">
        <w:rPr>
          <w:noProof/>
        </w:rPr>
        <w:fldChar w:fldCharType="separate"/>
      </w:r>
      <w:r w:rsidR="005A37E7">
        <w:rPr>
          <w:noProof/>
        </w:rPr>
        <w:t>43</w:t>
      </w:r>
      <w:r w:rsidR="005630EC">
        <w:rPr>
          <w:noProof/>
        </w:rPr>
        <w:fldChar w:fldCharType="end"/>
      </w:r>
    </w:p>
    <w:p w:rsidR="00956232" w:rsidRDefault="00956232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6F01E9">
        <w:rPr>
          <w:noProof/>
          <w:color w:val="000000"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6F01E9">
        <w:rPr>
          <w:noProof/>
          <w:color w:val="000000"/>
        </w:rPr>
        <w:t>Протокол разногласий к проекту Договора (форма 5)</w:t>
      </w:r>
      <w:r>
        <w:rPr>
          <w:noProof/>
        </w:rPr>
        <w:tab/>
      </w:r>
      <w:r w:rsidR="005630EC">
        <w:rPr>
          <w:noProof/>
        </w:rPr>
        <w:fldChar w:fldCharType="begin"/>
      </w:r>
      <w:r>
        <w:rPr>
          <w:noProof/>
        </w:rPr>
        <w:instrText xml:space="preserve"> PAGEREF _Toc462234920 \h </w:instrText>
      </w:r>
      <w:r w:rsidR="005630EC">
        <w:rPr>
          <w:noProof/>
        </w:rPr>
      </w:r>
      <w:r w:rsidR="005630EC">
        <w:rPr>
          <w:noProof/>
        </w:rPr>
        <w:fldChar w:fldCharType="separate"/>
      </w:r>
      <w:r w:rsidR="005A37E7">
        <w:rPr>
          <w:noProof/>
        </w:rPr>
        <w:t>45</w:t>
      </w:r>
      <w:r w:rsidR="005630EC">
        <w:rPr>
          <w:noProof/>
        </w:rPr>
        <w:fldChar w:fldCharType="end"/>
      </w:r>
    </w:p>
    <w:p w:rsidR="00956232" w:rsidRDefault="00956232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6)</w:t>
      </w:r>
      <w:r>
        <w:rPr>
          <w:noProof/>
        </w:rPr>
        <w:tab/>
      </w:r>
      <w:r w:rsidR="005630EC">
        <w:rPr>
          <w:noProof/>
        </w:rPr>
        <w:fldChar w:fldCharType="begin"/>
      </w:r>
      <w:r>
        <w:rPr>
          <w:noProof/>
        </w:rPr>
        <w:instrText xml:space="preserve"> PAGEREF _Toc462234923 \h </w:instrText>
      </w:r>
      <w:r w:rsidR="005630EC">
        <w:rPr>
          <w:noProof/>
        </w:rPr>
      </w:r>
      <w:r w:rsidR="005630EC">
        <w:rPr>
          <w:noProof/>
        </w:rPr>
        <w:fldChar w:fldCharType="separate"/>
      </w:r>
      <w:r w:rsidR="005A37E7">
        <w:rPr>
          <w:noProof/>
        </w:rPr>
        <w:t>47</w:t>
      </w:r>
      <w:r w:rsidR="005630EC">
        <w:rPr>
          <w:noProof/>
        </w:rPr>
        <w:fldChar w:fldCharType="end"/>
      </w:r>
    </w:p>
    <w:p w:rsidR="00956232" w:rsidRDefault="00956232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 w:rsidRPr="006F01E9">
        <w:rPr>
          <w:noProof/>
        </w:rPr>
        <w:t>5.6.2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 w:rsidRPr="006F01E9">
        <w:rPr>
          <w:noProof/>
        </w:rPr>
        <w:t>Форма Декларации о соответствии Участника/члена Коллективного участника критериям отнесения к субъектам малого и среднего предпринимательства (форма 6.1)</w:t>
      </w:r>
      <w:r>
        <w:rPr>
          <w:noProof/>
        </w:rPr>
        <w:tab/>
      </w:r>
      <w:r w:rsidR="005630EC">
        <w:rPr>
          <w:noProof/>
        </w:rPr>
        <w:fldChar w:fldCharType="begin"/>
      </w:r>
      <w:r>
        <w:rPr>
          <w:noProof/>
        </w:rPr>
        <w:instrText xml:space="preserve"> PAGEREF _Toc462234925 \h </w:instrText>
      </w:r>
      <w:r w:rsidR="005630EC">
        <w:rPr>
          <w:noProof/>
        </w:rPr>
      </w:r>
      <w:r w:rsidR="005630EC">
        <w:rPr>
          <w:noProof/>
        </w:rPr>
        <w:fldChar w:fldCharType="separate"/>
      </w:r>
      <w:r w:rsidR="005A37E7">
        <w:rPr>
          <w:noProof/>
        </w:rPr>
        <w:t>49</w:t>
      </w:r>
      <w:r w:rsidR="005630EC">
        <w:rPr>
          <w:noProof/>
        </w:rPr>
        <w:fldChar w:fldCharType="end"/>
      </w:r>
    </w:p>
    <w:p w:rsidR="00956232" w:rsidRDefault="00956232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производителя продукции (форма 7)</w:t>
      </w:r>
      <w:r>
        <w:rPr>
          <w:noProof/>
        </w:rPr>
        <w:tab/>
      </w:r>
      <w:r w:rsidR="005630EC">
        <w:rPr>
          <w:noProof/>
        </w:rPr>
        <w:fldChar w:fldCharType="begin"/>
      </w:r>
      <w:r>
        <w:rPr>
          <w:noProof/>
        </w:rPr>
        <w:instrText xml:space="preserve"> PAGEREF _Toc462234927 \h </w:instrText>
      </w:r>
      <w:r w:rsidR="005630EC">
        <w:rPr>
          <w:noProof/>
        </w:rPr>
      </w:r>
      <w:r w:rsidR="005630EC">
        <w:rPr>
          <w:noProof/>
        </w:rPr>
        <w:fldChar w:fldCharType="separate"/>
      </w:r>
      <w:r w:rsidR="005A37E7">
        <w:rPr>
          <w:noProof/>
        </w:rPr>
        <w:t>54</w:t>
      </w:r>
      <w:r w:rsidR="005630EC">
        <w:rPr>
          <w:noProof/>
        </w:rPr>
        <w:fldChar w:fldCharType="end"/>
      </w:r>
    </w:p>
    <w:p w:rsidR="00956232" w:rsidRDefault="00956232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Информация о собственниках Участника (включая конечных бенефициаров) (форма 8)</w:t>
      </w:r>
      <w:r>
        <w:rPr>
          <w:noProof/>
        </w:rPr>
        <w:tab/>
      </w:r>
      <w:r w:rsidR="005630EC">
        <w:rPr>
          <w:noProof/>
        </w:rPr>
        <w:fldChar w:fldCharType="begin"/>
      </w:r>
      <w:r>
        <w:rPr>
          <w:noProof/>
        </w:rPr>
        <w:instrText xml:space="preserve"> PAGEREF _Toc462234929 \h </w:instrText>
      </w:r>
      <w:r w:rsidR="005630EC">
        <w:rPr>
          <w:noProof/>
        </w:rPr>
      </w:r>
      <w:r w:rsidR="005630EC">
        <w:rPr>
          <w:noProof/>
        </w:rPr>
        <w:fldChar w:fldCharType="separate"/>
      </w:r>
      <w:r w:rsidR="005A37E7">
        <w:rPr>
          <w:noProof/>
        </w:rPr>
        <w:t>55</w:t>
      </w:r>
      <w:r w:rsidR="005630EC">
        <w:rPr>
          <w:noProof/>
        </w:rPr>
        <w:fldChar w:fldCharType="end"/>
      </w:r>
    </w:p>
    <w:p w:rsidR="00956232" w:rsidRDefault="00956232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9)</w:t>
      </w:r>
      <w:r>
        <w:rPr>
          <w:noProof/>
        </w:rPr>
        <w:tab/>
      </w:r>
      <w:r w:rsidR="005630EC">
        <w:rPr>
          <w:noProof/>
        </w:rPr>
        <w:fldChar w:fldCharType="begin"/>
      </w:r>
      <w:r>
        <w:rPr>
          <w:noProof/>
        </w:rPr>
        <w:instrText xml:space="preserve"> PAGEREF _Toc462234932 \h </w:instrText>
      </w:r>
      <w:r w:rsidR="005630EC">
        <w:rPr>
          <w:noProof/>
        </w:rPr>
      </w:r>
      <w:r w:rsidR="005630EC">
        <w:rPr>
          <w:noProof/>
        </w:rPr>
        <w:fldChar w:fldCharType="separate"/>
      </w:r>
      <w:r w:rsidR="005A37E7">
        <w:rPr>
          <w:noProof/>
        </w:rPr>
        <w:t>58</w:t>
      </w:r>
      <w:r w:rsidR="005630EC">
        <w:rPr>
          <w:noProof/>
        </w:rPr>
        <w:fldChar w:fldCharType="end"/>
      </w:r>
    </w:p>
    <w:p w:rsidR="00956232" w:rsidRDefault="00956232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10)</w:t>
      </w:r>
      <w:r>
        <w:rPr>
          <w:noProof/>
        </w:rPr>
        <w:tab/>
      </w:r>
      <w:r w:rsidR="005630EC">
        <w:rPr>
          <w:noProof/>
        </w:rPr>
        <w:fldChar w:fldCharType="begin"/>
      </w:r>
      <w:r>
        <w:rPr>
          <w:noProof/>
        </w:rPr>
        <w:instrText xml:space="preserve"> PAGEREF _Toc462234937 \h </w:instrText>
      </w:r>
      <w:r w:rsidR="005630EC">
        <w:rPr>
          <w:noProof/>
        </w:rPr>
      </w:r>
      <w:r w:rsidR="005630EC">
        <w:rPr>
          <w:noProof/>
        </w:rPr>
        <w:fldChar w:fldCharType="separate"/>
      </w:r>
      <w:r w:rsidR="005A37E7">
        <w:rPr>
          <w:noProof/>
        </w:rPr>
        <w:t>62</w:t>
      </w:r>
      <w:r w:rsidR="005630EC">
        <w:rPr>
          <w:noProof/>
        </w:rPr>
        <w:fldChar w:fldCharType="end"/>
      </w:r>
    </w:p>
    <w:p w:rsidR="00956232" w:rsidRDefault="00956232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6F01E9">
        <w:rPr>
          <w:noProof/>
          <w:color w:val="000000"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выполнения поставок внутри коллективного Участника </w:t>
      </w:r>
      <w:r w:rsidRPr="006F01E9">
        <w:rPr>
          <w:noProof/>
          <w:color w:val="000000"/>
        </w:rPr>
        <w:t>(форма 11)</w:t>
      </w:r>
      <w:r>
        <w:rPr>
          <w:noProof/>
        </w:rPr>
        <w:tab/>
      </w:r>
      <w:r w:rsidR="005630EC">
        <w:rPr>
          <w:noProof/>
        </w:rPr>
        <w:fldChar w:fldCharType="begin"/>
      </w:r>
      <w:r>
        <w:rPr>
          <w:noProof/>
        </w:rPr>
        <w:instrText xml:space="preserve"> PAGEREF _Toc462234940 \h </w:instrText>
      </w:r>
      <w:r w:rsidR="005630EC">
        <w:rPr>
          <w:noProof/>
        </w:rPr>
      </w:r>
      <w:r w:rsidR="005630EC">
        <w:rPr>
          <w:noProof/>
        </w:rPr>
        <w:fldChar w:fldCharType="separate"/>
      </w:r>
      <w:r w:rsidR="005A37E7">
        <w:rPr>
          <w:noProof/>
        </w:rPr>
        <w:t>64</w:t>
      </w:r>
      <w:r w:rsidR="005630EC">
        <w:rPr>
          <w:noProof/>
        </w:rPr>
        <w:fldChar w:fldCharType="end"/>
      </w:r>
    </w:p>
    <w:p w:rsidR="00717F60" w:rsidRPr="00E71A48" w:rsidRDefault="005630EC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E71A48" w:rsidSect="002B0606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E71A48">
        <w:rPr>
          <w:sz w:val="24"/>
          <w:szCs w:val="24"/>
        </w:rPr>
        <w:fldChar w:fldCharType="end"/>
      </w:r>
    </w:p>
    <w:p w:rsidR="00717F60" w:rsidRPr="00E71A48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62234832"/>
      <w:bookmarkEnd w:id="6"/>
      <w:r w:rsidRPr="00E71A48">
        <w:rPr>
          <w:szCs w:val="24"/>
        </w:rPr>
        <w:lastRenderedPageBreak/>
        <w:t>Общие положения</w:t>
      </w:r>
      <w:bookmarkEnd w:id="7"/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62234833"/>
      <w:bookmarkEnd w:id="8"/>
      <w:r w:rsidRPr="00E71A48">
        <w:t>Общие сведения о процедуре запроса предложений</w:t>
      </w:r>
      <w:bookmarkEnd w:id="9"/>
    </w:p>
    <w:p w:rsidR="005B75A6" w:rsidRPr="004B5E86" w:rsidRDefault="00717F60" w:rsidP="00D75CA2">
      <w:pPr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proofErr w:type="gramStart"/>
      <w:r w:rsidRPr="007556FF">
        <w:rPr>
          <w:iCs/>
          <w:sz w:val="24"/>
          <w:szCs w:val="24"/>
        </w:rPr>
        <w:t xml:space="preserve">Заказчик, являющийся Организатором </w:t>
      </w:r>
      <w:r w:rsidRPr="00E71A48">
        <w:rPr>
          <w:iCs/>
          <w:sz w:val="24"/>
          <w:szCs w:val="24"/>
        </w:rPr>
        <w:t>запроса предложений</w:t>
      </w:r>
      <w:r w:rsidRPr="007556FF">
        <w:rPr>
          <w:iCs/>
          <w:sz w:val="24"/>
          <w:szCs w:val="24"/>
        </w:rPr>
        <w:t xml:space="preserve"> </w:t>
      </w:r>
      <w:r w:rsidR="007556FF" w:rsidRPr="007556FF">
        <w:rPr>
          <w:iCs/>
          <w:sz w:val="24"/>
          <w:szCs w:val="24"/>
        </w:rPr>
        <w:t xml:space="preserve">– </w:t>
      </w:r>
      <w:r w:rsidR="004B5E86">
        <w:rPr>
          <w:iCs/>
          <w:szCs w:val="24"/>
        </w:rPr>
        <w:t xml:space="preserve">филиал </w:t>
      </w:r>
      <w:r w:rsidR="004B5E86" w:rsidRPr="007556FF">
        <w:rPr>
          <w:iCs/>
          <w:sz w:val="24"/>
          <w:szCs w:val="24"/>
        </w:rPr>
        <w:t xml:space="preserve"> ПАО «МРСК </w:t>
      </w:r>
      <w:r w:rsidR="004B5E86" w:rsidRPr="00702B2C">
        <w:rPr>
          <w:iCs/>
          <w:sz w:val="24"/>
          <w:szCs w:val="24"/>
        </w:rPr>
        <w:t>Центра»</w:t>
      </w:r>
      <w:r w:rsidR="004B5E86">
        <w:rPr>
          <w:iCs/>
          <w:sz w:val="24"/>
          <w:szCs w:val="24"/>
        </w:rPr>
        <w:t xml:space="preserve"> - </w:t>
      </w:r>
      <w:r w:rsidR="004B5E86" w:rsidRPr="002A5D5C">
        <w:rPr>
          <w:iCs/>
          <w:szCs w:val="24"/>
        </w:rPr>
        <w:t>«Белгородэнерго»</w:t>
      </w:r>
      <w:r w:rsidR="004B5E86">
        <w:rPr>
          <w:iCs/>
          <w:szCs w:val="24"/>
        </w:rPr>
        <w:t xml:space="preserve"> </w:t>
      </w:r>
      <w:r w:rsidR="004B5E86" w:rsidRPr="00702B2C">
        <w:rPr>
          <w:iCs/>
          <w:sz w:val="24"/>
          <w:szCs w:val="24"/>
        </w:rPr>
        <w:t xml:space="preserve"> (далее – Заказчик или Организатор) (почтовый адрес:</w:t>
      </w:r>
      <w:proofErr w:type="gramEnd"/>
      <w:r w:rsidR="004B5E86" w:rsidRPr="00702B2C">
        <w:rPr>
          <w:iCs/>
          <w:sz w:val="24"/>
          <w:szCs w:val="24"/>
        </w:rPr>
        <w:t xml:space="preserve"> РФ, </w:t>
      </w:r>
      <w:r w:rsidR="004B5E86">
        <w:rPr>
          <w:iCs/>
          <w:sz w:val="24"/>
          <w:szCs w:val="24"/>
        </w:rPr>
        <w:t>308000</w:t>
      </w:r>
      <w:r w:rsidR="004B5E86" w:rsidRPr="00702B2C">
        <w:rPr>
          <w:iCs/>
          <w:sz w:val="24"/>
          <w:szCs w:val="24"/>
        </w:rPr>
        <w:t xml:space="preserve">, г. </w:t>
      </w:r>
      <w:r w:rsidR="004B5E86">
        <w:rPr>
          <w:iCs/>
          <w:sz w:val="24"/>
          <w:szCs w:val="24"/>
        </w:rPr>
        <w:t>Белгород</w:t>
      </w:r>
      <w:r w:rsidR="004B5E86" w:rsidRPr="00702B2C">
        <w:rPr>
          <w:iCs/>
          <w:sz w:val="24"/>
          <w:szCs w:val="24"/>
        </w:rPr>
        <w:t xml:space="preserve">, ул. </w:t>
      </w:r>
      <w:r w:rsidR="004B5E86">
        <w:rPr>
          <w:iCs/>
          <w:sz w:val="24"/>
          <w:szCs w:val="24"/>
        </w:rPr>
        <w:t>Преображенская</w:t>
      </w:r>
      <w:r w:rsidR="004B5E86" w:rsidRPr="00702B2C">
        <w:rPr>
          <w:iCs/>
          <w:sz w:val="24"/>
          <w:szCs w:val="24"/>
        </w:rPr>
        <w:t>, 4</w:t>
      </w:r>
      <w:r w:rsidR="004B5E86">
        <w:rPr>
          <w:iCs/>
          <w:sz w:val="24"/>
          <w:szCs w:val="24"/>
        </w:rPr>
        <w:t>2, с</w:t>
      </w:r>
      <w:r w:rsidR="004B5E86" w:rsidRPr="00702B2C">
        <w:rPr>
          <w:iCs/>
          <w:sz w:val="24"/>
          <w:szCs w:val="24"/>
        </w:rPr>
        <w:t xml:space="preserve">екретарь </w:t>
      </w:r>
      <w:r w:rsidR="004B5E86" w:rsidRPr="00EE48F3">
        <w:rPr>
          <w:iCs/>
          <w:sz w:val="24"/>
          <w:szCs w:val="24"/>
        </w:rPr>
        <w:t xml:space="preserve">Закупочной комиссии – ведущий специалист Управления организации регламентированных закупок Департамента по конкурентной политике и закупочной деятельности ПАО «МРСК Центра» </w:t>
      </w:r>
      <w:r w:rsidR="004B5E86" w:rsidRPr="00EE48F3">
        <w:t xml:space="preserve">Горягина Татьяна </w:t>
      </w:r>
      <w:r w:rsidR="004B5E86" w:rsidRPr="00297EB0">
        <w:t xml:space="preserve">Николаевна, контактный телефон: (4722) 58-17-51 или по адресу электронной почты: </w:t>
      </w:r>
      <w:hyperlink r:id="rId17" w:history="1">
        <w:r w:rsidR="004B5E86" w:rsidRPr="00297EB0">
          <w:rPr>
            <w:rStyle w:val="a7"/>
            <w:lang w:val="en-US"/>
          </w:rPr>
          <w:t>Goryagina</w:t>
        </w:r>
        <w:r w:rsidR="004B5E86" w:rsidRPr="00297EB0">
          <w:rPr>
            <w:rStyle w:val="a7"/>
          </w:rPr>
          <w:t>.</w:t>
        </w:r>
        <w:r w:rsidR="004B5E86" w:rsidRPr="00297EB0">
          <w:rPr>
            <w:rStyle w:val="a7"/>
            <w:lang w:val="en-US"/>
          </w:rPr>
          <w:t>TN</w:t>
        </w:r>
        <w:r w:rsidR="004B5E86" w:rsidRPr="00297EB0">
          <w:rPr>
            <w:rStyle w:val="a7"/>
          </w:rPr>
          <w:t>@</w:t>
        </w:r>
        <w:r w:rsidR="004B5E86" w:rsidRPr="00297EB0">
          <w:rPr>
            <w:rStyle w:val="a7"/>
            <w:lang w:val="en-US"/>
          </w:rPr>
          <w:t>mrsk</w:t>
        </w:r>
        <w:r w:rsidR="004B5E86" w:rsidRPr="00297EB0">
          <w:rPr>
            <w:rStyle w:val="a7"/>
          </w:rPr>
          <w:t>-1.</w:t>
        </w:r>
        <w:r w:rsidR="004B5E86" w:rsidRPr="00297EB0">
          <w:rPr>
            <w:rStyle w:val="a7"/>
            <w:lang w:val="en-US"/>
          </w:rPr>
          <w:t>ru</w:t>
        </w:r>
      </w:hyperlink>
      <w:r w:rsidR="004B5E86" w:rsidRPr="00297EB0">
        <w:rPr>
          <w:iCs/>
          <w:sz w:val="24"/>
          <w:szCs w:val="24"/>
        </w:rPr>
        <w:t xml:space="preserve">, ответственное лицо </w:t>
      </w:r>
      <w:r w:rsidR="004B5E86" w:rsidRPr="00297EB0">
        <w:t xml:space="preserve">Ермолова Ирина Валерьевна – контактный телефон: (4722) 58-17-81, адрес электронной почты: </w:t>
      </w:r>
      <w:hyperlink r:id="rId18" w:history="1">
        <w:r w:rsidR="004B5E86" w:rsidRPr="00297EB0">
          <w:rPr>
            <w:rStyle w:val="a7"/>
          </w:rPr>
          <w:t>Ermolova.IV@mrsk-1.ru</w:t>
        </w:r>
      </w:hyperlink>
      <w:r w:rsidR="004B5E86" w:rsidRPr="00297EB0">
        <w:t xml:space="preserve">, по вопросам, связанным с разъяснением технического задания, обращаться к ответственному сотруднику Организатора  – </w:t>
      </w:r>
      <w:hyperlink r:id="rId19" w:tgtFrame="_blank" w:history="1">
        <w:r w:rsidR="00B05124" w:rsidRPr="00C43392">
          <w:t>Бабко Михаил Анатольевич</w:t>
        </w:r>
      </w:hyperlink>
      <w:r w:rsidR="00B05124" w:rsidRPr="00C43392">
        <w:rPr>
          <w:rFonts w:eastAsia="Calibri"/>
          <w:color w:val="000000"/>
        </w:rPr>
        <w:t xml:space="preserve">, контактный телефон: (4722) </w:t>
      </w:r>
      <w:r w:rsidR="00B05124" w:rsidRPr="00C43392">
        <w:rPr>
          <w:rFonts w:eastAsia="Calibri"/>
          <w:snapToGrid w:val="0"/>
          <w:color w:val="000000"/>
        </w:rPr>
        <w:t>58</w:t>
      </w:r>
      <w:r w:rsidR="00B05124" w:rsidRPr="00C43392">
        <w:rPr>
          <w:rFonts w:eastAsia="Calibri"/>
          <w:color w:val="000000"/>
        </w:rPr>
        <w:t>-</w:t>
      </w:r>
      <w:r w:rsidR="00B05124" w:rsidRPr="00C43392">
        <w:rPr>
          <w:rFonts w:eastAsia="Calibri"/>
          <w:snapToGrid w:val="0"/>
          <w:color w:val="000000"/>
        </w:rPr>
        <w:t>16</w:t>
      </w:r>
      <w:r w:rsidR="00B05124" w:rsidRPr="00C43392">
        <w:rPr>
          <w:rFonts w:eastAsia="Calibri"/>
          <w:color w:val="000000"/>
        </w:rPr>
        <w:t>-</w:t>
      </w:r>
      <w:r w:rsidR="00B05124" w:rsidRPr="00C43392">
        <w:rPr>
          <w:rFonts w:eastAsia="Calibri"/>
          <w:snapToGrid w:val="0"/>
          <w:color w:val="000000"/>
        </w:rPr>
        <w:t>69</w:t>
      </w:r>
      <w:r w:rsidR="00B05124" w:rsidRPr="00C43392">
        <w:rPr>
          <w:rFonts w:eastAsia="Calibri"/>
          <w:color w:val="000000"/>
        </w:rPr>
        <w:t>, адрес электронной почты:</w:t>
      </w:r>
      <w:r w:rsidR="00B05124" w:rsidRPr="00C43392">
        <w:t xml:space="preserve">  </w:t>
      </w:r>
      <w:hyperlink r:id="rId20" w:history="1">
        <w:r w:rsidR="00B05124" w:rsidRPr="00C43392">
          <w:rPr>
            <w:rStyle w:val="a7"/>
            <w:szCs w:val="20"/>
          </w:rPr>
          <w:t>Babko.MA@mrsk-1.ru</w:t>
        </w:r>
      </w:hyperlink>
      <w:r w:rsidR="00B05124">
        <w:rPr>
          <w:rStyle w:val="a7"/>
          <w:szCs w:val="20"/>
        </w:rPr>
        <w:t xml:space="preserve"> .</w:t>
      </w:r>
      <w:r w:rsidR="004B5E86" w:rsidRPr="00AA0DBD">
        <w:t xml:space="preserve"> </w:t>
      </w:r>
      <w:r w:rsidR="004B5E86" w:rsidRPr="00AA0DBD">
        <w:rPr>
          <w:sz w:val="24"/>
          <w:szCs w:val="24"/>
        </w:rPr>
        <w:t xml:space="preserve"> </w:t>
      </w:r>
      <w:proofErr w:type="gramStart"/>
      <w:r w:rsidR="004B5E86" w:rsidRPr="00AA0DBD">
        <w:rPr>
          <w:iCs/>
          <w:sz w:val="24"/>
          <w:szCs w:val="24"/>
        </w:rPr>
        <w:t>Извещением</w:t>
      </w:r>
      <w:r w:rsidR="004B5E86" w:rsidRPr="00AA0DBD">
        <w:rPr>
          <w:sz w:val="24"/>
          <w:szCs w:val="24"/>
        </w:rPr>
        <w:t xml:space="preserve"> о проведении открытого </w:t>
      </w:r>
      <w:r w:rsidR="004B5E86" w:rsidRPr="00AA0DBD">
        <w:rPr>
          <w:iCs/>
          <w:sz w:val="24"/>
          <w:szCs w:val="24"/>
        </w:rPr>
        <w:t>запроса предложений</w:t>
      </w:r>
      <w:r w:rsidR="004B5E86" w:rsidRPr="00AA0DBD">
        <w:rPr>
          <w:sz w:val="24"/>
          <w:szCs w:val="24"/>
        </w:rPr>
        <w:t xml:space="preserve">, опубликованным </w:t>
      </w:r>
      <w:r w:rsidR="004B5E86" w:rsidRPr="00AA0DBD">
        <w:rPr>
          <w:b/>
          <w:sz w:val="24"/>
          <w:szCs w:val="24"/>
        </w:rPr>
        <w:t>«</w:t>
      </w:r>
      <w:r w:rsidR="004B5E86">
        <w:rPr>
          <w:b/>
          <w:sz w:val="24"/>
          <w:szCs w:val="24"/>
        </w:rPr>
        <w:t>1</w:t>
      </w:r>
      <w:r w:rsidR="009460DC">
        <w:rPr>
          <w:b/>
          <w:sz w:val="24"/>
          <w:szCs w:val="24"/>
        </w:rPr>
        <w:t>4</w:t>
      </w:r>
      <w:r w:rsidR="004B5E86" w:rsidRPr="00AA0DBD">
        <w:rPr>
          <w:b/>
          <w:sz w:val="24"/>
          <w:szCs w:val="24"/>
        </w:rPr>
        <w:t xml:space="preserve">» </w:t>
      </w:r>
      <w:r w:rsidR="004B5E86">
        <w:rPr>
          <w:b/>
          <w:sz w:val="24"/>
          <w:szCs w:val="24"/>
        </w:rPr>
        <w:t>ноября</w:t>
      </w:r>
      <w:r w:rsidR="004B5E86" w:rsidRPr="00AA0DBD">
        <w:rPr>
          <w:b/>
          <w:sz w:val="24"/>
          <w:szCs w:val="24"/>
        </w:rPr>
        <w:t xml:space="preserve"> 2016 г.</w:t>
      </w:r>
      <w:r w:rsidR="004B5E86" w:rsidRPr="00862664">
        <w:rPr>
          <w:sz w:val="24"/>
          <w:szCs w:val="24"/>
        </w:rPr>
        <w:t xml:space="preserve"> </w:t>
      </w:r>
      <w:r w:rsidRPr="00862664">
        <w:rPr>
          <w:sz w:val="24"/>
          <w:szCs w:val="24"/>
        </w:rPr>
        <w:t>на официальном сайте (</w:t>
      </w:r>
      <w:hyperlink r:id="rId21" w:history="1">
        <w:r w:rsidR="00345CCA" w:rsidRPr="00862664">
          <w:rPr>
            <w:rStyle w:val="a7"/>
            <w:sz w:val="24"/>
            <w:szCs w:val="24"/>
          </w:rPr>
          <w:t>www.zakupki.</w:t>
        </w:r>
        <w:r w:rsidR="00345CCA" w:rsidRPr="00862664">
          <w:rPr>
            <w:rStyle w:val="a7"/>
            <w:sz w:val="24"/>
            <w:szCs w:val="24"/>
            <w:lang w:val="en-US"/>
          </w:rPr>
          <w:t>gov</w:t>
        </w:r>
        <w:r w:rsidR="00345CCA" w:rsidRPr="00862664">
          <w:rPr>
            <w:rStyle w:val="a7"/>
            <w:sz w:val="24"/>
            <w:szCs w:val="24"/>
          </w:rPr>
          <w:t>.ru</w:t>
        </w:r>
      </w:hyperlink>
      <w:r w:rsidRPr="00862664">
        <w:rPr>
          <w:sz w:val="24"/>
          <w:szCs w:val="24"/>
        </w:rPr>
        <w:t>),</w:t>
      </w:r>
      <w:r w:rsidR="009D7F01" w:rsidRPr="00862664">
        <w:rPr>
          <w:iCs/>
          <w:sz w:val="24"/>
          <w:szCs w:val="24"/>
        </w:rPr>
        <w:t xml:space="preserve"> </w:t>
      </w:r>
      <w:r w:rsidR="009D7F01" w:rsidRPr="00862664">
        <w:rPr>
          <w:sz w:val="24"/>
          <w:szCs w:val="24"/>
        </w:rPr>
        <w:t xml:space="preserve">на сайте </w:t>
      </w:r>
      <w:r w:rsidR="007556FF" w:rsidRPr="00862664">
        <w:rPr>
          <w:iCs/>
          <w:sz w:val="24"/>
          <w:szCs w:val="24"/>
        </w:rPr>
        <w:t>ПАО «МРСК Центра»</w:t>
      </w:r>
      <w:r w:rsidR="009D7F01" w:rsidRPr="00862664">
        <w:rPr>
          <w:sz w:val="24"/>
          <w:szCs w:val="24"/>
        </w:rPr>
        <w:t xml:space="preserve"> (</w:t>
      </w:r>
      <w:hyperlink r:id="rId22" w:history="1">
        <w:r w:rsidR="007556FF" w:rsidRPr="00862664">
          <w:rPr>
            <w:rStyle w:val="a7"/>
            <w:sz w:val="24"/>
            <w:szCs w:val="24"/>
          </w:rPr>
          <w:t>www.mrsk-1.ru</w:t>
        </w:r>
      </w:hyperlink>
      <w:r w:rsidR="00862664" w:rsidRPr="00862664">
        <w:rPr>
          <w:sz w:val="24"/>
          <w:szCs w:val="24"/>
        </w:rPr>
        <w:t>)</w:t>
      </w:r>
      <w:r w:rsidR="00702B2C" w:rsidRPr="00862664">
        <w:rPr>
          <w:sz w:val="24"/>
          <w:szCs w:val="24"/>
        </w:rPr>
        <w:t xml:space="preserve">, на сайте ЭТП, указанном в п. </w:t>
      </w:r>
      <w:fldSimple w:instr=" REF _Ref440269836 \r \h  \* MERGEFORMAT ">
        <w:r w:rsidR="005A37E7" w:rsidRPr="005A37E7">
          <w:rPr>
            <w:sz w:val="24"/>
            <w:szCs w:val="24"/>
          </w:rPr>
          <w:t>1.1.3</w:t>
        </w:r>
      </w:fldSimple>
      <w:r w:rsidR="00702B2C" w:rsidRPr="00862664">
        <w:rPr>
          <w:sz w:val="24"/>
          <w:szCs w:val="24"/>
        </w:rPr>
        <w:t xml:space="preserve"> </w:t>
      </w:r>
      <w:r w:rsidR="00702B2C" w:rsidRPr="00711197">
        <w:rPr>
          <w:sz w:val="24"/>
          <w:szCs w:val="24"/>
        </w:rPr>
        <w:t>настоящей Документации</w:t>
      </w:r>
      <w:r w:rsidR="003B6795" w:rsidRPr="00711197">
        <w:rPr>
          <w:sz w:val="24"/>
          <w:szCs w:val="24"/>
        </w:rPr>
        <w:t xml:space="preserve">, </w:t>
      </w:r>
      <w:r w:rsidRPr="00711197">
        <w:rPr>
          <w:iCs/>
          <w:sz w:val="24"/>
          <w:szCs w:val="24"/>
        </w:rPr>
        <w:t>приг</w:t>
      </w:r>
      <w:r w:rsidRPr="00711197">
        <w:rPr>
          <w:sz w:val="24"/>
          <w:szCs w:val="24"/>
        </w:rPr>
        <w:t>ласило юридических лиц</w:t>
      </w:r>
      <w:r w:rsidR="005B75A6" w:rsidRPr="00711197">
        <w:rPr>
          <w:sz w:val="24"/>
          <w:szCs w:val="24"/>
        </w:rPr>
        <w:t xml:space="preserve"> и физических лиц (в т.</w:t>
      </w:r>
      <w:r w:rsidR="003129D4" w:rsidRPr="00711197">
        <w:rPr>
          <w:sz w:val="24"/>
          <w:szCs w:val="24"/>
        </w:rPr>
        <w:t xml:space="preserve"> </w:t>
      </w:r>
      <w:r w:rsidR="005B75A6" w:rsidRPr="00711197">
        <w:rPr>
          <w:sz w:val="24"/>
          <w:szCs w:val="24"/>
        </w:rPr>
        <w:t>ч. индивидуальных предпринимателей)</w:t>
      </w:r>
      <w:r w:rsidR="001C2F0C" w:rsidRPr="00711197">
        <w:rPr>
          <w:sz w:val="24"/>
          <w:szCs w:val="24"/>
        </w:rPr>
        <w:t xml:space="preserve">, соответствующих требованиям п. </w:t>
      </w:r>
      <w:fldSimple w:instr=" REF _Ref440357582 \r \h  \* MERGEFORMAT ">
        <w:r w:rsidR="005A37E7" w:rsidRPr="005A37E7">
          <w:rPr>
            <w:sz w:val="24"/>
            <w:szCs w:val="24"/>
          </w:rPr>
          <w:t>1.1.2</w:t>
        </w:r>
      </w:fldSimple>
      <w:r w:rsidR="0006460D" w:rsidRPr="00711197">
        <w:rPr>
          <w:sz w:val="24"/>
          <w:szCs w:val="24"/>
        </w:rPr>
        <w:t xml:space="preserve"> (далее – </w:t>
      </w:r>
      <w:r w:rsidR="0006460D" w:rsidRPr="004B5E86">
        <w:rPr>
          <w:sz w:val="24"/>
          <w:szCs w:val="24"/>
        </w:rPr>
        <w:t>Участники)</w:t>
      </w:r>
      <w:r w:rsidR="001C2F0C" w:rsidRPr="004B5E86">
        <w:rPr>
          <w:sz w:val="24"/>
          <w:szCs w:val="24"/>
        </w:rPr>
        <w:t xml:space="preserve">, </w:t>
      </w:r>
      <w:r w:rsidR="004B5EB3" w:rsidRPr="004B5E86">
        <w:rPr>
          <w:sz w:val="24"/>
          <w:szCs w:val="24"/>
        </w:rPr>
        <w:t xml:space="preserve">к участию в процедуре </w:t>
      </w:r>
      <w:r w:rsidR="00075C00" w:rsidRPr="004B5E86">
        <w:rPr>
          <w:sz w:val="24"/>
          <w:szCs w:val="24"/>
        </w:rPr>
        <w:t>запроса предложений</w:t>
      </w:r>
      <w:r w:rsidRPr="004B5E86">
        <w:rPr>
          <w:sz w:val="24"/>
          <w:szCs w:val="24"/>
        </w:rPr>
        <w:t xml:space="preserve"> </w:t>
      </w:r>
      <w:bookmarkEnd w:id="10"/>
      <w:r w:rsidR="004B5EB3" w:rsidRPr="004B5E86">
        <w:rPr>
          <w:sz w:val="24"/>
          <w:szCs w:val="24"/>
        </w:rPr>
        <w:t>на право</w:t>
      </w:r>
      <w:proofErr w:type="gramEnd"/>
      <w:r w:rsidR="004B5EB3" w:rsidRPr="004B5E86">
        <w:rPr>
          <w:sz w:val="24"/>
          <w:szCs w:val="24"/>
        </w:rPr>
        <w:t xml:space="preserve"> заключения </w:t>
      </w:r>
      <w:r w:rsidR="00756DED">
        <w:rPr>
          <w:iCs/>
          <w:lang w:eastAsia="ru-RU"/>
        </w:rPr>
        <w:t>Д</w:t>
      </w:r>
      <w:r w:rsidR="00756DED" w:rsidRPr="00281495">
        <w:rPr>
          <w:iCs/>
          <w:lang w:eastAsia="ru-RU"/>
        </w:rPr>
        <w:t>оговора</w:t>
      </w:r>
      <w:r w:rsidR="00756DED" w:rsidRPr="00281495">
        <w:rPr>
          <w:bCs w:val="0"/>
        </w:rPr>
        <w:t xml:space="preserve">  </w:t>
      </w:r>
      <w:r w:rsidR="00756DED" w:rsidRPr="000816C9">
        <w:rPr>
          <w:iCs/>
        </w:rPr>
        <w:t>на поставку высоковольтных</w:t>
      </w:r>
      <w:r w:rsidR="00756DED" w:rsidRPr="00DA5900">
        <w:t xml:space="preserve"> вакуумных выключателей 6-10кВ</w:t>
      </w:r>
      <w:r w:rsidR="00756DED">
        <w:t xml:space="preserve"> </w:t>
      </w:r>
      <w:r w:rsidR="00756DED" w:rsidRPr="009B33BB">
        <w:t>для нужд ПАО «МРСК Центра» (филиала «Белгородэнерго»)</w:t>
      </w:r>
      <w:r w:rsidR="00862664" w:rsidRPr="004B5E86">
        <w:rPr>
          <w:sz w:val="24"/>
          <w:szCs w:val="24"/>
        </w:rPr>
        <w:t>, ра</w:t>
      </w:r>
      <w:r w:rsidR="004B5E86" w:rsidRPr="004B5E86">
        <w:rPr>
          <w:sz w:val="24"/>
          <w:szCs w:val="24"/>
        </w:rPr>
        <w:t>сположенного по адресу: РФ, 3080</w:t>
      </w:r>
      <w:r w:rsidR="00862664" w:rsidRPr="004B5E86">
        <w:rPr>
          <w:sz w:val="24"/>
          <w:szCs w:val="24"/>
        </w:rPr>
        <w:t>00, г. Белгород, ул. Преображенская, д. 42</w:t>
      </w:r>
      <w:bookmarkEnd w:id="11"/>
      <w:bookmarkEnd w:id="12"/>
      <w:bookmarkEnd w:id="13"/>
    </w:p>
    <w:p w:rsidR="001C2F0C" w:rsidRPr="00711197" w:rsidRDefault="001C2F0C" w:rsidP="00D75CA2">
      <w:pPr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4" w:name="_Ref440357582"/>
      <w:proofErr w:type="gramStart"/>
      <w:r w:rsidRPr="004B5E86">
        <w:rPr>
          <w:sz w:val="24"/>
          <w:szCs w:val="24"/>
        </w:rPr>
        <w:t xml:space="preserve">Участвовать в настоящем Запросе предложений могут </w:t>
      </w:r>
      <w:r w:rsidR="00B228D4" w:rsidRPr="004B5E86">
        <w:rPr>
          <w:sz w:val="24"/>
          <w:szCs w:val="24"/>
        </w:rPr>
        <w:t>Участники</w:t>
      </w:r>
      <w:r w:rsidRPr="004B5E86">
        <w:rPr>
          <w:sz w:val="24"/>
          <w:szCs w:val="24"/>
        </w:rPr>
        <w:t>, признанные Победителями от</w:t>
      </w:r>
      <w:r w:rsidR="00F901DE" w:rsidRPr="004B5E86">
        <w:rPr>
          <w:sz w:val="24"/>
          <w:szCs w:val="24"/>
        </w:rPr>
        <w:t xml:space="preserve">крытых конкурентных переговоров и открытых одноэтапных конкурсов </w:t>
      </w:r>
      <w:r w:rsidRPr="004B5E86">
        <w:rPr>
          <w:sz w:val="24"/>
          <w:szCs w:val="24"/>
        </w:rPr>
        <w:t>без предварительного квалификационного</w:t>
      </w:r>
      <w:r w:rsidRPr="00711197">
        <w:rPr>
          <w:sz w:val="24"/>
          <w:szCs w:val="24"/>
        </w:rPr>
        <w:t xml:space="preserve"> отбора на право заключения рамочных соглашений поставки основного электротехнического оборудования на 2014-2016 год для нужд ДЗО ОАО «</w:t>
      </w:r>
      <w:proofErr w:type="spellStart"/>
      <w:r w:rsidRPr="00711197">
        <w:rPr>
          <w:sz w:val="24"/>
          <w:szCs w:val="24"/>
        </w:rPr>
        <w:t>Россети</w:t>
      </w:r>
      <w:proofErr w:type="spellEnd"/>
      <w:r w:rsidRPr="00711197">
        <w:rPr>
          <w:sz w:val="24"/>
          <w:szCs w:val="24"/>
        </w:rPr>
        <w:t xml:space="preserve">» по Лоту №12 - </w:t>
      </w:r>
      <w:bookmarkEnd w:id="14"/>
      <w:r w:rsidR="00756DED">
        <w:t>«</w:t>
      </w:r>
      <w:r w:rsidR="00756DED" w:rsidRPr="00240AF3">
        <w:t>Поставка выключателей 6-10 кВ, 20-35 кВ для нужд ОАО «МРСК Центра»</w:t>
      </w:r>
      <w:r w:rsidR="00756DED" w:rsidRPr="00016AB5">
        <w:t xml:space="preserve"> на основании Протоколов заседания Закупочных комиссий ОАО «</w:t>
      </w:r>
      <w:proofErr w:type="spellStart"/>
      <w:r w:rsidR="00756DED" w:rsidRPr="00016AB5">
        <w:t>Россети</w:t>
      </w:r>
      <w:proofErr w:type="spellEnd"/>
      <w:r w:rsidR="00756DED" w:rsidRPr="00016AB5">
        <w:t>» №19</w:t>
      </w:r>
      <w:proofErr w:type="gramEnd"/>
      <w:r w:rsidR="00756DED" w:rsidRPr="00016AB5">
        <w:t>/620/3828</w:t>
      </w:r>
      <w:r w:rsidR="00756DED">
        <w:t>2</w:t>
      </w:r>
      <w:r w:rsidR="00756DED" w:rsidRPr="00016AB5">
        <w:t xml:space="preserve"> от 17.03.2014г. и №10-413</w:t>
      </w:r>
      <w:r w:rsidR="00756DED">
        <w:t>67</w:t>
      </w:r>
      <w:r w:rsidR="00756DED" w:rsidRPr="00016AB5">
        <w:t xml:space="preserve"> от 26.01.2015г. и </w:t>
      </w:r>
      <w:proofErr w:type="gramStart"/>
      <w:r w:rsidR="00756DED" w:rsidRPr="00016AB5">
        <w:t>заключившим</w:t>
      </w:r>
      <w:proofErr w:type="gramEnd"/>
      <w:r w:rsidR="00756DED" w:rsidRPr="00016AB5">
        <w:t xml:space="preserve"> соответствующие Рамочные соглашения</w:t>
      </w:r>
      <w:r w:rsidR="00756DED" w:rsidRPr="007A3547">
        <w:t>.</w:t>
      </w:r>
    </w:p>
    <w:p w:rsidR="00717F60" w:rsidRPr="00711197" w:rsidRDefault="00717F60" w:rsidP="004B5E86">
      <w:pPr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bookmarkStart w:id="15" w:name="_Ref440269836"/>
      <w:r w:rsidRPr="00C12FA4">
        <w:rPr>
          <w:sz w:val="24"/>
          <w:szCs w:val="24"/>
        </w:rPr>
        <w:t xml:space="preserve">Настоящий </w:t>
      </w:r>
      <w:r w:rsidR="004B5EB3" w:rsidRPr="00C12FA4">
        <w:rPr>
          <w:sz w:val="24"/>
          <w:szCs w:val="24"/>
        </w:rPr>
        <w:t>З</w:t>
      </w:r>
      <w:r w:rsidRPr="00C12FA4">
        <w:rPr>
          <w:sz w:val="24"/>
          <w:szCs w:val="24"/>
        </w:rPr>
        <w:t xml:space="preserve">апрос предложений проводится в соответствии с правилами и с </w:t>
      </w:r>
      <w:r w:rsidRPr="00711197">
        <w:rPr>
          <w:sz w:val="24"/>
          <w:szCs w:val="24"/>
        </w:rPr>
        <w:t xml:space="preserve">использованием функционала </w:t>
      </w:r>
      <w:r w:rsidR="00702B2C" w:rsidRPr="004B5E86">
        <w:t>электронной</w:t>
      </w:r>
      <w:r w:rsidR="00702B2C" w:rsidRPr="00711197">
        <w:rPr>
          <w:sz w:val="24"/>
          <w:szCs w:val="24"/>
        </w:rPr>
        <w:t xml:space="preserve"> торговой площадк</w:t>
      </w:r>
      <w:r w:rsidR="00414AB1" w:rsidRPr="00711197">
        <w:rPr>
          <w:sz w:val="24"/>
          <w:szCs w:val="24"/>
        </w:rPr>
        <w:t>и</w:t>
      </w:r>
      <w:r w:rsidR="00702B2C" w:rsidRPr="00711197">
        <w:rPr>
          <w:sz w:val="24"/>
          <w:szCs w:val="24"/>
        </w:rPr>
        <w:t xml:space="preserve"> </w:t>
      </w:r>
      <w:r w:rsidR="000D70B6" w:rsidRPr="00711197">
        <w:rPr>
          <w:sz w:val="24"/>
          <w:szCs w:val="24"/>
        </w:rPr>
        <w:t>П</w:t>
      </w:r>
      <w:r w:rsidR="00702B2C" w:rsidRPr="00711197">
        <w:rPr>
          <w:sz w:val="24"/>
          <w:szCs w:val="24"/>
        </w:rPr>
        <w:t>АО «</w:t>
      </w:r>
      <w:proofErr w:type="spellStart"/>
      <w:r w:rsidR="00702B2C" w:rsidRPr="00711197">
        <w:rPr>
          <w:sz w:val="24"/>
          <w:szCs w:val="24"/>
        </w:rPr>
        <w:t>Россети</w:t>
      </w:r>
      <w:proofErr w:type="spellEnd"/>
      <w:r w:rsidR="00702B2C" w:rsidRPr="00711197">
        <w:rPr>
          <w:sz w:val="24"/>
          <w:szCs w:val="24"/>
        </w:rPr>
        <w:t xml:space="preserve">» </w:t>
      </w:r>
      <w:hyperlink r:id="rId23" w:history="1">
        <w:r w:rsidR="00702B2C" w:rsidRPr="00711197">
          <w:rPr>
            <w:rStyle w:val="a7"/>
            <w:sz w:val="24"/>
            <w:szCs w:val="24"/>
          </w:rPr>
          <w:t>www.b2b-mrsk.ru</w:t>
        </w:r>
      </w:hyperlink>
      <w:r w:rsidR="00702B2C" w:rsidRPr="00711197">
        <w:rPr>
          <w:sz w:val="24"/>
          <w:szCs w:val="24"/>
        </w:rPr>
        <w:t xml:space="preserve"> (далее — ЭТП)</w:t>
      </w:r>
      <w:r w:rsidR="005B75A6" w:rsidRPr="00711197">
        <w:rPr>
          <w:sz w:val="24"/>
          <w:szCs w:val="24"/>
        </w:rPr>
        <w:t>.</w:t>
      </w:r>
      <w:bookmarkEnd w:id="15"/>
    </w:p>
    <w:p w:rsidR="00717F60" w:rsidRPr="00C12FA4" w:rsidRDefault="00717F60" w:rsidP="00D75CA2">
      <w:pPr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6" w:name="_Ref303669955"/>
      <w:r w:rsidRPr="00711197">
        <w:rPr>
          <w:sz w:val="24"/>
          <w:szCs w:val="24"/>
        </w:rPr>
        <w:t>Заказчик</w:t>
      </w:r>
      <w:r w:rsidR="00702B2C" w:rsidRPr="00C12FA4">
        <w:rPr>
          <w:sz w:val="24"/>
          <w:szCs w:val="24"/>
        </w:rPr>
        <w:t xml:space="preserve">: </w:t>
      </w:r>
      <w:r w:rsidRPr="00C12FA4">
        <w:rPr>
          <w:sz w:val="24"/>
          <w:szCs w:val="24"/>
        </w:rPr>
        <w:t xml:space="preserve"> </w:t>
      </w:r>
      <w:r w:rsidR="00702B2C" w:rsidRPr="00C12FA4">
        <w:rPr>
          <w:iCs/>
          <w:sz w:val="24"/>
          <w:szCs w:val="24"/>
        </w:rPr>
        <w:t>ПАО «МРСК Центра».</w:t>
      </w:r>
      <w:r w:rsidRPr="00C12FA4">
        <w:rPr>
          <w:rStyle w:val="aa"/>
          <w:sz w:val="24"/>
          <w:szCs w:val="24"/>
        </w:rPr>
        <w:t xml:space="preserve"> </w:t>
      </w:r>
      <w:bookmarkEnd w:id="16"/>
    </w:p>
    <w:p w:rsidR="008C4223" w:rsidRDefault="004B5EB3" w:rsidP="00D75CA2">
      <w:pPr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7" w:name="_Ref440275279"/>
      <w:bookmarkStart w:id="18" w:name="_Ref306980366"/>
      <w:bookmarkStart w:id="19" w:name="_Ref303323780"/>
      <w:r w:rsidRPr="00E71A48">
        <w:rPr>
          <w:sz w:val="24"/>
          <w:szCs w:val="24"/>
        </w:rPr>
        <w:t>Предмет З</w:t>
      </w:r>
      <w:r w:rsidR="00717F60" w:rsidRPr="00E71A48">
        <w:rPr>
          <w:sz w:val="24"/>
          <w:szCs w:val="24"/>
        </w:rPr>
        <w:t>апроса предложений</w:t>
      </w:r>
      <w:r w:rsidR="00702B2C">
        <w:rPr>
          <w:sz w:val="24"/>
          <w:szCs w:val="24"/>
        </w:rPr>
        <w:t>:</w:t>
      </w:r>
      <w:bookmarkEnd w:id="17"/>
    </w:p>
    <w:p w:rsidR="00A40714" w:rsidRPr="004B5E86" w:rsidRDefault="008C4223" w:rsidP="008C4223">
      <w:pPr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C12FA4">
        <w:rPr>
          <w:b/>
          <w:sz w:val="24"/>
          <w:szCs w:val="24"/>
          <w:u w:val="single"/>
        </w:rPr>
        <w:t>Лот №1:</w:t>
      </w:r>
      <w:r w:rsidR="00717F60" w:rsidRPr="00C12FA4">
        <w:rPr>
          <w:sz w:val="24"/>
          <w:szCs w:val="24"/>
        </w:rPr>
        <w:t xml:space="preserve"> право заключения </w:t>
      </w:r>
      <w:bookmarkEnd w:id="18"/>
      <w:r w:rsidR="00756DED">
        <w:rPr>
          <w:iCs/>
          <w:lang w:eastAsia="ru-RU"/>
        </w:rPr>
        <w:t>Д</w:t>
      </w:r>
      <w:r w:rsidR="00756DED" w:rsidRPr="00281495">
        <w:rPr>
          <w:iCs/>
          <w:lang w:eastAsia="ru-RU"/>
        </w:rPr>
        <w:t>оговора</w:t>
      </w:r>
      <w:r w:rsidR="00756DED" w:rsidRPr="00281495">
        <w:rPr>
          <w:bCs w:val="0"/>
        </w:rPr>
        <w:t xml:space="preserve">  </w:t>
      </w:r>
      <w:r w:rsidR="00756DED" w:rsidRPr="000816C9">
        <w:rPr>
          <w:iCs/>
        </w:rPr>
        <w:t>на поставку высоковольтных</w:t>
      </w:r>
      <w:r w:rsidR="00756DED" w:rsidRPr="00DA5900">
        <w:t xml:space="preserve"> вакуумных выключателей 6-10кВ</w:t>
      </w:r>
      <w:r w:rsidR="00756DED">
        <w:t xml:space="preserve"> </w:t>
      </w:r>
      <w:r w:rsidR="00756DED" w:rsidRPr="009B33BB">
        <w:t>для нужд ПАО «МРСК Центра» (филиала «Белгородэнерго»)</w:t>
      </w:r>
      <w:r w:rsidR="00702B2C" w:rsidRPr="004B5E86">
        <w:rPr>
          <w:sz w:val="24"/>
          <w:szCs w:val="24"/>
        </w:rPr>
        <w:t>.</w:t>
      </w:r>
    </w:p>
    <w:p w:rsidR="008C4223" w:rsidRPr="00E71A48" w:rsidRDefault="008C4223" w:rsidP="008C4223">
      <w:pPr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4B5E86">
        <w:rPr>
          <w:sz w:val="24"/>
          <w:szCs w:val="24"/>
        </w:rPr>
        <w:t xml:space="preserve">Количество лотов: </w:t>
      </w:r>
      <w:r w:rsidRPr="004B5E86">
        <w:rPr>
          <w:b/>
          <w:sz w:val="24"/>
          <w:szCs w:val="24"/>
        </w:rPr>
        <w:t>1 (один)</w:t>
      </w:r>
      <w:r w:rsidRPr="004B5E86">
        <w:rPr>
          <w:sz w:val="24"/>
          <w:szCs w:val="24"/>
        </w:rPr>
        <w:t>.</w:t>
      </w:r>
    </w:p>
    <w:bookmarkEnd w:id="19"/>
    <w:p w:rsidR="009D7F01" w:rsidRPr="004B5E86" w:rsidRDefault="009D7F01" w:rsidP="004B5E86">
      <w:pPr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i/>
          <w:sz w:val="24"/>
          <w:szCs w:val="24"/>
        </w:rPr>
      </w:pPr>
      <w:r w:rsidRPr="004B5E86">
        <w:rPr>
          <w:i/>
          <w:sz w:val="24"/>
          <w:szCs w:val="24"/>
        </w:rPr>
        <w:t xml:space="preserve">Участник самостоятельно, в рамках своей </w:t>
      </w:r>
      <w:r w:rsidR="00702B2C" w:rsidRPr="004B5E86">
        <w:rPr>
          <w:i/>
          <w:sz w:val="24"/>
          <w:szCs w:val="24"/>
        </w:rPr>
        <w:t>Заявки</w:t>
      </w:r>
      <w:r w:rsidRPr="004B5E86">
        <w:rPr>
          <w:i/>
          <w:sz w:val="24"/>
          <w:szCs w:val="24"/>
        </w:rPr>
        <w:t xml:space="preserve"> формирует стоимость </w:t>
      </w:r>
      <w:r w:rsidR="007813AA" w:rsidRPr="004B5E86">
        <w:rPr>
          <w:i/>
          <w:sz w:val="24"/>
          <w:szCs w:val="24"/>
        </w:rPr>
        <w:t xml:space="preserve">предлагаемой к поставке продукции, закупаемой </w:t>
      </w:r>
      <w:r w:rsidRPr="004B5E86">
        <w:rPr>
          <w:i/>
          <w:sz w:val="24"/>
          <w:szCs w:val="24"/>
        </w:rPr>
        <w:t>через заводы-изготовителей либо их дилеров, и несет ответственность за ее обоснованность перед Организатором и Заказчиком.</w:t>
      </w:r>
    </w:p>
    <w:p w:rsidR="00804801" w:rsidRPr="00E71A48" w:rsidRDefault="00B5344A" w:rsidP="00E71A48">
      <w:pPr>
        <w:pStyle w:val="a"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E71A48">
        <w:rPr>
          <w:sz w:val="24"/>
          <w:szCs w:val="24"/>
        </w:rPr>
        <w:t>Частичное выполнение</w:t>
      </w:r>
      <w:r w:rsidR="002946EF" w:rsidRPr="00E71A48">
        <w:rPr>
          <w:sz w:val="24"/>
          <w:szCs w:val="24"/>
        </w:rPr>
        <w:t xml:space="preserve"> </w:t>
      </w:r>
      <w:r w:rsidR="004D17BD" w:rsidRPr="00E71A48">
        <w:rPr>
          <w:sz w:val="24"/>
          <w:szCs w:val="24"/>
        </w:rPr>
        <w:t xml:space="preserve">поставок, </w:t>
      </w:r>
      <w:r w:rsidR="00AD3EBC" w:rsidRPr="00E71A48">
        <w:rPr>
          <w:sz w:val="24"/>
          <w:szCs w:val="24"/>
        </w:rPr>
        <w:t>работ (услуг)</w:t>
      </w:r>
      <w:r w:rsidRPr="00E71A48">
        <w:rPr>
          <w:sz w:val="24"/>
          <w:szCs w:val="24"/>
        </w:rPr>
        <w:t xml:space="preserve"> не допускается.</w:t>
      </w:r>
    </w:p>
    <w:p w:rsidR="00717F60" w:rsidRPr="00E71A48" w:rsidRDefault="008D2928" w:rsidP="00D75CA2">
      <w:pPr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270637"/>
      <w:r>
        <w:rPr>
          <w:sz w:val="24"/>
          <w:szCs w:val="24"/>
        </w:rPr>
        <w:t>Сроки</w:t>
      </w:r>
      <w:r w:rsidR="00717F60" w:rsidRPr="00E71A48">
        <w:rPr>
          <w:sz w:val="24"/>
          <w:szCs w:val="24"/>
        </w:rPr>
        <w:t xml:space="preserve"> </w:t>
      </w:r>
      <w:r w:rsidR="002946EF" w:rsidRPr="00E71A48">
        <w:rPr>
          <w:sz w:val="24"/>
          <w:szCs w:val="24"/>
        </w:rPr>
        <w:t xml:space="preserve">выполнения </w:t>
      </w:r>
      <w:r w:rsidR="00702B2C">
        <w:rPr>
          <w:sz w:val="24"/>
          <w:szCs w:val="24"/>
        </w:rPr>
        <w:t>поставок</w:t>
      </w:r>
      <w:r w:rsidR="00717F60" w:rsidRPr="00E71A48">
        <w:rPr>
          <w:sz w:val="24"/>
          <w:szCs w:val="24"/>
        </w:rPr>
        <w:t xml:space="preserve">: </w:t>
      </w:r>
      <w:bookmarkEnd w:id="20"/>
      <w:r w:rsidR="00756DED" w:rsidRPr="00756DED">
        <w:rPr>
          <w:sz w:val="24"/>
          <w:szCs w:val="24"/>
        </w:rPr>
        <w:t>С момента заключения договора до 30.06.2017г.;</w:t>
      </w:r>
    </w:p>
    <w:p w:rsidR="004B5E86" w:rsidRPr="004B5E86" w:rsidRDefault="004B5E86" w:rsidP="004B5E86">
      <w:pPr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1" w:name="_Ref440270651"/>
      <w:r w:rsidRPr="004B5E86">
        <w:rPr>
          <w:sz w:val="24"/>
          <w:szCs w:val="24"/>
        </w:rPr>
        <w:t>Отгрузочные реквизиты/базис поставки: на условиях DDP (Согласно ИНКОТЕРМС 2010) по адресу филиала:</w:t>
      </w:r>
    </w:p>
    <w:p w:rsidR="004B5E86" w:rsidRPr="008D2928" w:rsidRDefault="004B5E86" w:rsidP="004B5E86">
      <w:pPr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550" w:firstLine="0"/>
        <w:rPr>
          <w:sz w:val="24"/>
          <w:szCs w:val="24"/>
        </w:rPr>
      </w:pPr>
      <w:r w:rsidRPr="00F92FDE">
        <w:lastRenderedPageBreak/>
        <w:t>«Белгородэнерго», РФ, 308000, г. Белгород, 5-й Заводской переулок, д. 17 (Центральный склад);</w:t>
      </w:r>
      <w:r w:rsidR="008D2928" w:rsidRPr="008D2928">
        <w:rPr>
          <w:sz w:val="24"/>
          <w:szCs w:val="24"/>
        </w:rPr>
        <w:t xml:space="preserve"> </w:t>
      </w:r>
      <w:bookmarkEnd w:id="21"/>
    </w:p>
    <w:p w:rsidR="00717F60" w:rsidRPr="0022360B" w:rsidRDefault="0022360B" w:rsidP="00D75CA2">
      <w:pPr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2" w:name="_Ref440270663"/>
      <w:r w:rsidRPr="0022360B">
        <w:rPr>
          <w:iCs/>
          <w:sz w:val="24"/>
          <w:szCs w:val="24"/>
        </w:rPr>
        <w:t>Форма и порядок оплаты: безналичный расчет, в течение 30 (тридцати) рабочих дней с момента  подписания Сторонами накладной, предоставления счета-фактуры  и иных документов, предусмотренных договором.</w:t>
      </w:r>
      <w:bookmarkEnd w:id="22"/>
    </w:p>
    <w:p w:rsidR="00717F60" w:rsidRPr="002A47D1" w:rsidRDefault="00717F60" w:rsidP="00D75CA2">
      <w:pPr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E71A48">
        <w:rPr>
          <w:iCs/>
          <w:sz w:val="24"/>
          <w:szCs w:val="24"/>
        </w:rPr>
        <w:t xml:space="preserve">Порядок проведения </w:t>
      </w:r>
      <w:r w:rsidR="00C05EF6" w:rsidRPr="00E71A48">
        <w:rPr>
          <w:iCs/>
          <w:sz w:val="24"/>
          <w:szCs w:val="24"/>
        </w:rPr>
        <w:t xml:space="preserve">запроса предложений </w:t>
      </w:r>
      <w:r w:rsidRPr="00E71A48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E71A48">
        <w:rPr>
          <w:sz w:val="24"/>
          <w:szCs w:val="24"/>
        </w:rPr>
        <w:t>заявок</w:t>
      </w:r>
      <w:r w:rsidRPr="00E71A48">
        <w:rPr>
          <w:iCs/>
          <w:sz w:val="24"/>
          <w:szCs w:val="24"/>
        </w:rPr>
        <w:t>, приведены в разделе</w:t>
      </w:r>
      <w:r w:rsidR="00E71A48">
        <w:rPr>
          <w:iCs/>
          <w:sz w:val="24"/>
          <w:szCs w:val="24"/>
        </w:rPr>
        <w:t xml:space="preserve"> </w:t>
      </w:r>
      <w:r w:rsidR="005630EC">
        <w:rPr>
          <w:iCs/>
          <w:sz w:val="24"/>
          <w:szCs w:val="24"/>
        </w:rPr>
        <w:fldChar w:fldCharType="begin"/>
      </w:r>
      <w:r w:rsidR="00E71A48">
        <w:rPr>
          <w:iCs/>
          <w:sz w:val="24"/>
          <w:szCs w:val="24"/>
        </w:rPr>
        <w:instrText xml:space="preserve"> REF _Ref311232052 \r \h </w:instrText>
      </w:r>
      <w:r w:rsidR="005630EC">
        <w:rPr>
          <w:iCs/>
          <w:sz w:val="24"/>
          <w:szCs w:val="24"/>
        </w:rPr>
      </w:r>
      <w:r w:rsidR="005630EC">
        <w:rPr>
          <w:iCs/>
          <w:sz w:val="24"/>
          <w:szCs w:val="24"/>
        </w:rPr>
        <w:fldChar w:fldCharType="separate"/>
      </w:r>
      <w:r w:rsidR="005A37E7">
        <w:rPr>
          <w:iCs/>
          <w:sz w:val="24"/>
          <w:szCs w:val="24"/>
        </w:rPr>
        <w:t>3</w:t>
      </w:r>
      <w:r w:rsidR="005630EC">
        <w:rPr>
          <w:iCs/>
          <w:sz w:val="24"/>
          <w:szCs w:val="24"/>
        </w:rPr>
        <w:fldChar w:fldCharType="end"/>
      </w:r>
      <w:r w:rsidR="00E71A48">
        <w:rPr>
          <w:iCs/>
          <w:sz w:val="24"/>
          <w:szCs w:val="24"/>
        </w:rPr>
        <w:t xml:space="preserve"> </w:t>
      </w:r>
      <w:r w:rsidRPr="00E71A48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E71A48">
        <w:rPr>
          <w:iCs/>
          <w:sz w:val="24"/>
          <w:szCs w:val="24"/>
        </w:rPr>
        <w:t>Д</w:t>
      </w:r>
      <w:r w:rsidRPr="00E71A48">
        <w:rPr>
          <w:iCs/>
          <w:sz w:val="24"/>
          <w:szCs w:val="24"/>
        </w:rPr>
        <w:t xml:space="preserve">окументации). </w:t>
      </w:r>
      <w:r w:rsidRPr="00E71A48">
        <w:rPr>
          <w:sz w:val="24"/>
          <w:szCs w:val="24"/>
        </w:rPr>
        <w:t xml:space="preserve">Подробные требования к выполняемым </w:t>
      </w:r>
      <w:r w:rsidR="00077FB6" w:rsidRPr="00E71A48">
        <w:rPr>
          <w:sz w:val="24"/>
          <w:szCs w:val="24"/>
        </w:rPr>
        <w:t xml:space="preserve">поставкам </w:t>
      </w:r>
      <w:r w:rsidRPr="00E71A48">
        <w:rPr>
          <w:sz w:val="24"/>
          <w:szCs w:val="24"/>
        </w:rPr>
        <w:t>изложены в</w:t>
      </w:r>
      <w:r w:rsidR="00953802">
        <w:rPr>
          <w:sz w:val="24"/>
          <w:szCs w:val="24"/>
        </w:rPr>
        <w:t xml:space="preserve"> </w:t>
      </w:r>
      <w:r w:rsidR="00953802" w:rsidRPr="002A47D1">
        <w:rPr>
          <w:sz w:val="24"/>
          <w:szCs w:val="24"/>
        </w:rPr>
        <w:t xml:space="preserve">разделе </w:t>
      </w:r>
      <w:r w:rsidR="005630EC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_Ref440270568 \r \h </w:instrText>
      </w:r>
      <w:r w:rsidR="005630EC">
        <w:rPr>
          <w:sz w:val="24"/>
          <w:szCs w:val="24"/>
        </w:rPr>
      </w:r>
      <w:r w:rsidR="005630EC">
        <w:rPr>
          <w:sz w:val="24"/>
          <w:szCs w:val="24"/>
        </w:rPr>
        <w:fldChar w:fldCharType="separate"/>
      </w:r>
      <w:r w:rsidR="005A37E7">
        <w:rPr>
          <w:sz w:val="24"/>
          <w:szCs w:val="24"/>
        </w:rPr>
        <w:t>4</w:t>
      </w:r>
      <w:r w:rsidR="005630EC">
        <w:rPr>
          <w:sz w:val="24"/>
          <w:szCs w:val="24"/>
        </w:rPr>
        <w:fldChar w:fldCharType="end"/>
      </w:r>
      <w:r w:rsidRPr="002A47D1">
        <w:rPr>
          <w:sz w:val="24"/>
          <w:szCs w:val="24"/>
        </w:rPr>
        <w:t>.</w:t>
      </w:r>
      <w:r w:rsidR="004B5EB3" w:rsidRPr="002A47D1">
        <w:rPr>
          <w:sz w:val="24"/>
          <w:szCs w:val="24"/>
        </w:rPr>
        <w:t xml:space="preserve"> Проект</w:t>
      </w:r>
      <w:r w:rsidR="004B5EB3" w:rsidRPr="002A47D1">
        <w:rPr>
          <w:iCs/>
          <w:sz w:val="24"/>
          <w:szCs w:val="24"/>
        </w:rPr>
        <w:t xml:space="preserve"> </w:t>
      </w:r>
      <w:r w:rsidR="00123C70" w:rsidRPr="002A47D1">
        <w:rPr>
          <w:iCs/>
          <w:sz w:val="24"/>
          <w:szCs w:val="24"/>
        </w:rPr>
        <w:t>Договор</w:t>
      </w:r>
      <w:r w:rsidRPr="002A47D1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2A47D1">
        <w:rPr>
          <w:iCs/>
          <w:sz w:val="24"/>
          <w:szCs w:val="24"/>
        </w:rPr>
        <w:t>З</w:t>
      </w:r>
      <w:r w:rsidR="00C05EF6" w:rsidRPr="002A47D1">
        <w:rPr>
          <w:iCs/>
          <w:sz w:val="24"/>
          <w:szCs w:val="24"/>
        </w:rPr>
        <w:t>апроса предложений</w:t>
      </w:r>
      <w:r w:rsidRPr="002A47D1">
        <w:rPr>
          <w:iCs/>
          <w:sz w:val="24"/>
          <w:szCs w:val="24"/>
        </w:rPr>
        <w:t xml:space="preserve">, приведен в разделе </w:t>
      </w:r>
      <w:fldSimple w:instr=" REF _Ref305973574 \r \h  \* MERGEFORMAT ">
        <w:r w:rsidR="005A37E7">
          <w:t>2</w:t>
        </w:r>
      </w:fldSimple>
      <w:r w:rsidR="004B5EB3" w:rsidRPr="002A47D1">
        <w:rPr>
          <w:iCs/>
          <w:sz w:val="24"/>
          <w:szCs w:val="24"/>
        </w:rPr>
        <w:t>.</w:t>
      </w:r>
      <w:r w:rsidRPr="002A47D1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2A47D1">
        <w:rPr>
          <w:iCs/>
          <w:sz w:val="24"/>
          <w:szCs w:val="24"/>
        </w:rPr>
        <w:t>подготовить и подать в составе Заявк</w:t>
      </w:r>
      <w:r w:rsidR="00953802" w:rsidRPr="002A47D1">
        <w:rPr>
          <w:iCs/>
          <w:sz w:val="24"/>
          <w:szCs w:val="24"/>
        </w:rPr>
        <w:t xml:space="preserve">и, приведены в разделе </w:t>
      </w:r>
      <w:r w:rsidR="005630EC">
        <w:rPr>
          <w:iCs/>
          <w:sz w:val="24"/>
          <w:szCs w:val="24"/>
        </w:rPr>
        <w:fldChar w:fldCharType="begin"/>
      </w:r>
      <w:r w:rsidR="008D2928">
        <w:rPr>
          <w:iCs/>
          <w:sz w:val="24"/>
          <w:szCs w:val="24"/>
        </w:rPr>
        <w:instrText xml:space="preserve"> REF _Ref440270602 \r \h </w:instrText>
      </w:r>
      <w:r w:rsidR="005630EC">
        <w:rPr>
          <w:iCs/>
          <w:sz w:val="24"/>
          <w:szCs w:val="24"/>
        </w:rPr>
      </w:r>
      <w:r w:rsidR="005630EC">
        <w:rPr>
          <w:iCs/>
          <w:sz w:val="24"/>
          <w:szCs w:val="24"/>
        </w:rPr>
        <w:fldChar w:fldCharType="separate"/>
      </w:r>
      <w:r w:rsidR="005A37E7">
        <w:rPr>
          <w:iCs/>
          <w:sz w:val="24"/>
          <w:szCs w:val="24"/>
        </w:rPr>
        <w:t>5</w:t>
      </w:r>
      <w:r w:rsidR="005630EC">
        <w:rPr>
          <w:iCs/>
          <w:sz w:val="24"/>
          <w:szCs w:val="24"/>
        </w:rPr>
        <w:fldChar w:fldCharType="end"/>
      </w:r>
      <w:r w:rsidR="00222B6E" w:rsidRPr="002A47D1">
        <w:rPr>
          <w:sz w:val="24"/>
          <w:szCs w:val="24"/>
        </w:rPr>
        <w:t>.</w:t>
      </w:r>
    </w:p>
    <w:p w:rsidR="002A47D1" w:rsidRPr="000C5F9F" w:rsidRDefault="002A47D1" w:rsidP="00D75CA2">
      <w:pPr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22360B">
        <w:rPr>
          <w:sz w:val="24"/>
          <w:szCs w:val="24"/>
        </w:rPr>
        <w:t xml:space="preserve">В случае, если сроки поставки продукции, отгрузочные реквизиты/базис поставки, форма и порядок оплаты, указанные в п.п. </w:t>
      </w:r>
      <w:r w:rsidR="005630EC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_Ref440270637 \r \h </w:instrText>
      </w:r>
      <w:r w:rsidR="005630EC">
        <w:rPr>
          <w:sz w:val="24"/>
          <w:szCs w:val="24"/>
        </w:rPr>
      </w:r>
      <w:r w:rsidR="005630EC">
        <w:rPr>
          <w:sz w:val="24"/>
          <w:szCs w:val="24"/>
        </w:rPr>
        <w:fldChar w:fldCharType="separate"/>
      </w:r>
      <w:r w:rsidR="005A37E7">
        <w:rPr>
          <w:sz w:val="24"/>
          <w:szCs w:val="24"/>
        </w:rPr>
        <w:t>1.1.6</w:t>
      </w:r>
      <w:r w:rsidR="005630EC">
        <w:rPr>
          <w:sz w:val="24"/>
          <w:szCs w:val="24"/>
        </w:rPr>
        <w:fldChar w:fldCharType="end"/>
      </w:r>
      <w:r w:rsidRPr="0022360B">
        <w:rPr>
          <w:sz w:val="24"/>
          <w:szCs w:val="24"/>
        </w:rPr>
        <w:t xml:space="preserve">, </w:t>
      </w:r>
      <w:r w:rsidR="005630EC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_Ref440270651 \r \h </w:instrText>
      </w:r>
      <w:r w:rsidR="005630EC">
        <w:rPr>
          <w:sz w:val="24"/>
          <w:szCs w:val="24"/>
        </w:rPr>
      </w:r>
      <w:r w:rsidR="005630EC">
        <w:rPr>
          <w:sz w:val="24"/>
          <w:szCs w:val="24"/>
        </w:rPr>
        <w:fldChar w:fldCharType="separate"/>
      </w:r>
      <w:r w:rsidR="005A37E7">
        <w:rPr>
          <w:sz w:val="24"/>
          <w:szCs w:val="24"/>
        </w:rPr>
        <w:t>1.1.7</w:t>
      </w:r>
      <w:r w:rsidR="005630EC">
        <w:rPr>
          <w:sz w:val="24"/>
          <w:szCs w:val="24"/>
        </w:rPr>
        <w:fldChar w:fldCharType="end"/>
      </w:r>
      <w:r w:rsidRPr="0022360B">
        <w:rPr>
          <w:sz w:val="24"/>
          <w:szCs w:val="24"/>
        </w:rPr>
        <w:t xml:space="preserve">, </w:t>
      </w:r>
      <w:r w:rsidR="005630EC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_Ref440270663 \r \h </w:instrText>
      </w:r>
      <w:r w:rsidR="005630EC">
        <w:rPr>
          <w:sz w:val="24"/>
          <w:szCs w:val="24"/>
        </w:rPr>
      </w:r>
      <w:r w:rsidR="005630EC">
        <w:rPr>
          <w:sz w:val="24"/>
          <w:szCs w:val="24"/>
        </w:rPr>
        <w:fldChar w:fldCharType="separate"/>
      </w:r>
      <w:r w:rsidR="005A37E7">
        <w:rPr>
          <w:sz w:val="24"/>
          <w:szCs w:val="24"/>
        </w:rPr>
        <w:t>1.1.8</w:t>
      </w:r>
      <w:r w:rsidR="005630EC">
        <w:rPr>
          <w:sz w:val="24"/>
          <w:szCs w:val="24"/>
        </w:rPr>
        <w:fldChar w:fldCharType="end"/>
      </w:r>
      <w:r w:rsidRPr="0022360B">
        <w:rPr>
          <w:sz w:val="24"/>
          <w:szCs w:val="24"/>
        </w:rPr>
        <w:t xml:space="preserve"> настоящей Документации, противоречат соответствующим </w:t>
      </w:r>
      <w:r w:rsidRPr="008533D6">
        <w:rPr>
          <w:sz w:val="24"/>
          <w:szCs w:val="24"/>
        </w:rPr>
        <w:t>срокам поставки продукции, отгрузочным реквизитам/базису поставки, форме и порядку оплаты, указанным в Приложении №1 (Техническ</w:t>
      </w:r>
      <w:r w:rsidR="00A154B7" w:rsidRPr="008533D6">
        <w:rPr>
          <w:sz w:val="24"/>
          <w:szCs w:val="24"/>
        </w:rPr>
        <w:t>о</w:t>
      </w:r>
      <w:proofErr w:type="gramStart"/>
      <w:r w:rsidR="00A154B7" w:rsidRPr="008533D6">
        <w:rPr>
          <w:sz w:val="24"/>
          <w:szCs w:val="24"/>
        </w:rPr>
        <w:t>м(</w:t>
      </w:r>
      <w:proofErr w:type="gramEnd"/>
      <w:r w:rsidRPr="008533D6">
        <w:rPr>
          <w:sz w:val="24"/>
          <w:szCs w:val="24"/>
        </w:rPr>
        <w:t>их</w:t>
      </w:r>
      <w:r w:rsidR="00A154B7" w:rsidRPr="008533D6">
        <w:rPr>
          <w:sz w:val="24"/>
          <w:szCs w:val="24"/>
        </w:rPr>
        <w:t>)</w:t>
      </w:r>
      <w:r w:rsidRPr="008533D6">
        <w:rPr>
          <w:sz w:val="24"/>
          <w:szCs w:val="24"/>
        </w:rPr>
        <w:t xml:space="preserve"> задани</w:t>
      </w:r>
      <w:r w:rsidR="00A154B7" w:rsidRPr="008533D6">
        <w:rPr>
          <w:sz w:val="24"/>
          <w:szCs w:val="24"/>
        </w:rPr>
        <w:t>и(</w:t>
      </w:r>
      <w:proofErr w:type="spellStart"/>
      <w:r w:rsidRPr="008533D6">
        <w:rPr>
          <w:sz w:val="24"/>
          <w:szCs w:val="24"/>
        </w:rPr>
        <w:t>ях</w:t>
      </w:r>
      <w:proofErr w:type="spellEnd"/>
      <w:r w:rsidR="00A154B7" w:rsidRPr="008533D6">
        <w:rPr>
          <w:sz w:val="24"/>
          <w:szCs w:val="24"/>
        </w:rPr>
        <w:t>)</w:t>
      </w:r>
      <w:r w:rsidRPr="008533D6">
        <w:rPr>
          <w:sz w:val="24"/>
          <w:szCs w:val="24"/>
        </w:rPr>
        <w:t xml:space="preserve">) </w:t>
      </w:r>
      <w:r w:rsidR="008533D6" w:rsidRPr="008533D6">
        <w:rPr>
          <w:sz w:val="24"/>
          <w:szCs w:val="24"/>
        </w:rPr>
        <w:t>и/</w:t>
      </w:r>
      <w:r w:rsidR="008533D6" w:rsidRPr="000C5F9F">
        <w:rPr>
          <w:sz w:val="24"/>
          <w:szCs w:val="24"/>
        </w:rPr>
        <w:t>или в Приложении №2 (проекте Договора)</w:t>
      </w:r>
      <w:r w:rsidR="008533D6" w:rsidRPr="000C5F9F">
        <w:rPr>
          <w:bCs w:val="0"/>
          <w:iCs/>
          <w:szCs w:val="24"/>
        </w:rPr>
        <w:t xml:space="preserve"> </w:t>
      </w:r>
      <w:r w:rsidRPr="000C5F9F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п.п. </w:t>
      </w:r>
      <w:fldSimple w:instr=" REF _Ref440270637 \r \h  \* MERGEFORMAT ">
        <w:r w:rsidR="005A37E7" w:rsidRPr="005A37E7">
          <w:rPr>
            <w:sz w:val="24"/>
            <w:szCs w:val="24"/>
          </w:rPr>
          <w:t>1.1.6</w:t>
        </w:r>
      </w:fldSimple>
      <w:r w:rsidR="008D2928" w:rsidRPr="000C5F9F">
        <w:rPr>
          <w:sz w:val="24"/>
          <w:szCs w:val="24"/>
        </w:rPr>
        <w:t xml:space="preserve">, </w:t>
      </w:r>
      <w:fldSimple w:instr=" REF _Ref440270651 \r \h  \* MERGEFORMAT ">
        <w:r w:rsidR="005A37E7" w:rsidRPr="005A37E7">
          <w:rPr>
            <w:sz w:val="24"/>
            <w:szCs w:val="24"/>
          </w:rPr>
          <w:t>1.1.7</w:t>
        </w:r>
      </w:fldSimple>
      <w:r w:rsidR="008D2928" w:rsidRPr="000C5F9F">
        <w:rPr>
          <w:sz w:val="24"/>
          <w:szCs w:val="24"/>
        </w:rPr>
        <w:t xml:space="preserve">, </w:t>
      </w:r>
      <w:fldSimple w:instr=" REF _Ref440270663 \r \h  \* MERGEFORMAT ">
        <w:r w:rsidR="005A37E7" w:rsidRPr="005A37E7">
          <w:rPr>
            <w:sz w:val="24"/>
            <w:szCs w:val="24"/>
          </w:rPr>
          <w:t>1.1.8</w:t>
        </w:r>
      </w:fldSimple>
      <w:r w:rsidRPr="000C5F9F">
        <w:rPr>
          <w:sz w:val="24"/>
          <w:szCs w:val="24"/>
        </w:rPr>
        <w:t xml:space="preserve"> настоящей Документации.</w:t>
      </w:r>
    </w:p>
    <w:p w:rsidR="002A47D1" w:rsidRPr="000C5F9F" w:rsidRDefault="002A47D1" w:rsidP="00D75CA2">
      <w:pPr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3" w:name="_Toc439166307"/>
      <w:bookmarkStart w:id="24" w:name="_Toc439170655"/>
      <w:bookmarkStart w:id="25" w:name="_Toc439172757"/>
      <w:bookmarkStart w:id="26" w:name="_Toc439173201"/>
      <w:r w:rsidRPr="000C5F9F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3E4055" w:rsidRPr="000C5F9F">
        <w:rPr>
          <w:bCs w:val="0"/>
          <w:iCs/>
          <w:sz w:val="24"/>
          <w:szCs w:val="24"/>
        </w:rPr>
        <w:t xml:space="preserve">поставки и </w:t>
      </w:r>
      <w:r w:rsidRPr="000C5F9F">
        <w:rPr>
          <w:sz w:val="24"/>
          <w:szCs w:val="24"/>
        </w:rPr>
        <w:t xml:space="preserve">оплаты, не хуже условий указанных в п. </w:t>
      </w:r>
      <w:fldSimple w:instr=" REF _Ref440270637 \r \h  \* MERGEFORMAT ">
        <w:r w:rsidR="005A37E7" w:rsidRPr="005A37E7">
          <w:rPr>
            <w:sz w:val="24"/>
            <w:szCs w:val="24"/>
          </w:rPr>
          <w:t>1.1.6</w:t>
        </w:r>
      </w:fldSimple>
      <w:r w:rsidR="003E4055" w:rsidRPr="000C5F9F">
        <w:rPr>
          <w:sz w:val="24"/>
          <w:szCs w:val="24"/>
        </w:rPr>
        <w:t xml:space="preserve"> и </w:t>
      </w:r>
      <w:fldSimple w:instr=" REF _Ref440270663 \r \h  \* MERGEFORMAT ">
        <w:r w:rsidR="005A37E7" w:rsidRPr="005A37E7">
          <w:rPr>
            <w:sz w:val="24"/>
            <w:szCs w:val="24"/>
          </w:rPr>
          <w:t>1.1.8</w:t>
        </w:r>
      </w:fldSimple>
      <w:r w:rsidRPr="000C5F9F">
        <w:rPr>
          <w:sz w:val="24"/>
          <w:szCs w:val="24"/>
        </w:rPr>
        <w:t>.</w:t>
      </w:r>
      <w:bookmarkEnd w:id="23"/>
      <w:bookmarkEnd w:id="24"/>
      <w:bookmarkEnd w:id="25"/>
      <w:bookmarkEnd w:id="26"/>
    </w:p>
    <w:p w:rsidR="00717F60" w:rsidRPr="000C5F9F" w:rsidRDefault="00717F60" w:rsidP="00E71A48">
      <w:pPr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0C5F9F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7" w:name="_Ref55313246"/>
      <w:bookmarkStart w:id="28" w:name="_Ref56231140"/>
      <w:bookmarkStart w:id="29" w:name="_Ref56231144"/>
      <w:bookmarkStart w:id="30" w:name="_Toc462234834"/>
      <w:r w:rsidRPr="000C5F9F">
        <w:t>Правовой статус документов</w:t>
      </w:r>
      <w:bookmarkEnd w:id="27"/>
      <w:bookmarkEnd w:id="28"/>
      <w:bookmarkEnd w:id="29"/>
      <w:bookmarkEnd w:id="30"/>
    </w:p>
    <w:p w:rsidR="00717F60" w:rsidRPr="0022360B" w:rsidRDefault="00717F60" w:rsidP="00D75CA2">
      <w:pPr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0C5F9F">
        <w:rPr>
          <w:bCs w:val="0"/>
          <w:sz w:val="24"/>
          <w:szCs w:val="24"/>
        </w:rPr>
        <w:t>Запрос предложений</w:t>
      </w:r>
      <w:r w:rsidRPr="000C5F9F">
        <w:rPr>
          <w:sz w:val="24"/>
          <w:szCs w:val="24"/>
        </w:rPr>
        <w:t xml:space="preserve"> </w:t>
      </w:r>
      <w:r w:rsidRPr="000C5F9F">
        <w:rPr>
          <w:bCs w:val="0"/>
          <w:sz w:val="24"/>
          <w:szCs w:val="24"/>
        </w:rPr>
        <w:t xml:space="preserve">проводится в соответствии с </w:t>
      </w:r>
      <w:r w:rsidR="0022360B" w:rsidRPr="000C5F9F">
        <w:rPr>
          <w:bCs w:val="0"/>
          <w:sz w:val="24"/>
          <w:szCs w:val="24"/>
        </w:rPr>
        <w:t>Единым Стандартом закупок ПАО «</w:t>
      </w:r>
      <w:proofErr w:type="spellStart"/>
      <w:r w:rsidR="0022360B" w:rsidRPr="000C5F9F">
        <w:rPr>
          <w:bCs w:val="0"/>
          <w:sz w:val="24"/>
          <w:szCs w:val="24"/>
        </w:rPr>
        <w:t>Россети</w:t>
      </w:r>
      <w:proofErr w:type="spellEnd"/>
      <w:r w:rsidR="0022360B" w:rsidRPr="000C5F9F">
        <w:rPr>
          <w:bCs w:val="0"/>
          <w:sz w:val="24"/>
          <w:szCs w:val="24"/>
        </w:rPr>
        <w:t>»</w:t>
      </w:r>
      <w:r w:rsidR="003303E9" w:rsidRPr="000C5F9F">
        <w:rPr>
          <w:bCs w:val="0"/>
          <w:sz w:val="24"/>
          <w:szCs w:val="24"/>
        </w:rPr>
        <w:t xml:space="preserve"> (Положение о закупках</w:t>
      </w:r>
      <w:r w:rsidR="003303E9">
        <w:rPr>
          <w:bCs w:val="0"/>
          <w:sz w:val="24"/>
          <w:szCs w:val="24"/>
        </w:rPr>
        <w:t>)</w:t>
      </w:r>
      <w:r w:rsidR="00721B30" w:rsidRPr="0022360B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>
        <w:rPr>
          <w:bCs w:val="0"/>
          <w:sz w:val="24"/>
          <w:szCs w:val="24"/>
        </w:rPr>
        <w:t>П</w:t>
      </w:r>
      <w:r w:rsidR="00721B30" w:rsidRPr="0022360B">
        <w:rPr>
          <w:bCs w:val="0"/>
          <w:sz w:val="24"/>
          <w:szCs w:val="24"/>
        </w:rPr>
        <w:t xml:space="preserve">АО «МРСК Центра» (Протокол № </w:t>
      </w:r>
      <w:r w:rsidR="0022360B" w:rsidRPr="0022360B">
        <w:rPr>
          <w:bCs w:val="0"/>
          <w:sz w:val="24"/>
          <w:szCs w:val="24"/>
        </w:rPr>
        <w:t>27</w:t>
      </w:r>
      <w:r w:rsidR="00721B30" w:rsidRPr="0022360B">
        <w:rPr>
          <w:bCs w:val="0"/>
          <w:sz w:val="24"/>
          <w:szCs w:val="24"/>
        </w:rPr>
        <w:t>/1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от «</w:t>
      </w:r>
      <w:r w:rsidR="0022360B" w:rsidRPr="0022360B">
        <w:rPr>
          <w:bCs w:val="0"/>
          <w:sz w:val="24"/>
          <w:szCs w:val="24"/>
        </w:rPr>
        <w:t>29</w:t>
      </w:r>
      <w:r w:rsidR="00721B30" w:rsidRPr="0022360B">
        <w:rPr>
          <w:bCs w:val="0"/>
          <w:sz w:val="24"/>
          <w:szCs w:val="24"/>
        </w:rPr>
        <w:t xml:space="preserve">» </w:t>
      </w:r>
      <w:r w:rsidR="0022360B" w:rsidRPr="0022360B">
        <w:rPr>
          <w:bCs w:val="0"/>
          <w:sz w:val="24"/>
          <w:szCs w:val="24"/>
        </w:rPr>
        <w:t>декабря</w:t>
      </w:r>
      <w:r w:rsidR="00721B30" w:rsidRPr="0022360B">
        <w:rPr>
          <w:bCs w:val="0"/>
          <w:sz w:val="24"/>
          <w:szCs w:val="24"/>
        </w:rPr>
        <w:t xml:space="preserve"> 201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22360B">
        <w:rPr>
          <w:sz w:val="24"/>
          <w:szCs w:val="24"/>
        </w:rPr>
        <w:t>.</w:t>
      </w:r>
      <w:proofErr w:type="gramEnd"/>
    </w:p>
    <w:p w:rsidR="00717F60" w:rsidRPr="00E71A48" w:rsidRDefault="00C606DE" w:rsidP="00D75CA2">
      <w:pPr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proofErr w:type="gramStart"/>
      <w:r w:rsidRPr="00C606DE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>
        <w:rPr>
          <w:bCs w:val="0"/>
          <w:sz w:val="24"/>
          <w:szCs w:val="24"/>
        </w:rPr>
        <w:t>ый</w:t>
      </w:r>
      <w:r w:rsidRPr="00C606DE">
        <w:rPr>
          <w:bCs w:val="0"/>
          <w:sz w:val="24"/>
          <w:szCs w:val="24"/>
        </w:rPr>
        <w:t xml:space="preserve"> </w:t>
      </w:r>
      <w:r w:rsidR="00721B30" w:rsidRPr="00C606DE">
        <w:rPr>
          <w:bCs w:val="0"/>
          <w:sz w:val="24"/>
          <w:szCs w:val="24"/>
        </w:rPr>
        <w:t>запрос предложений</w:t>
      </w:r>
      <w:r w:rsidRPr="00C606DE">
        <w:rPr>
          <w:bCs w:val="0"/>
          <w:sz w:val="24"/>
          <w:szCs w:val="24"/>
        </w:rPr>
        <w:t xml:space="preserve"> проводится согласно </w:t>
      </w:r>
      <w:r w:rsidR="004E3ED2">
        <w:rPr>
          <w:bCs w:val="0"/>
          <w:sz w:val="24"/>
          <w:szCs w:val="24"/>
        </w:rPr>
        <w:t xml:space="preserve">Стандарту закупок </w:t>
      </w:r>
      <w:r w:rsidR="00E74632">
        <w:rPr>
          <w:bCs w:val="0"/>
          <w:sz w:val="24"/>
          <w:szCs w:val="24"/>
        </w:rPr>
        <w:t>ПАО</w:t>
      </w:r>
      <w:r w:rsidR="004E3ED2">
        <w:rPr>
          <w:bCs w:val="0"/>
          <w:sz w:val="24"/>
          <w:szCs w:val="24"/>
        </w:rPr>
        <w:t xml:space="preserve"> «</w:t>
      </w:r>
      <w:proofErr w:type="spellStart"/>
      <w:r w:rsidR="004E3ED2">
        <w:rPr>
          <w:bCs w:val="0"/>
          <w:sz w:val="24"/>
          <w:szCs w:val="24"/>
        </w:rPr>
        <w:t>Россети</w:t>
      </w:r>
      <w:proofErr w:type="spellEnd"/>
      <w:r w:rsidR="004E3ED2">
        <w:rPr>
          <w:bCs w:val="0"/>
          <w:sz w:val="24"/>
          <w:szCs w:val="24"/>
        </w:rPr>
        <w:t>»</w:t>
      </w:r>
      <w:r w:rsidRPr="00C606DE">
        <w:rPr>
          <w:bCs w:val="0"/>
          <w:sz w:val="24"/>
          <w:szCs w:val="24"/>
        </w:rPr>
        <w:t>, при этом в соответствии с ч. 4 ст. 447 Гражданского Кодекса РФ запрос предложений не является торгами и не регулируется нормами ст. 447-449 ГК РФ.</w:t>
      </w:r>
      <w:proofErr w:type="gramEnd"/>
      <w:r w:rsidRPr="00C606DE">
        <w:rPr>
          <w:bCs w:val="0"/>
          <w:sz w:val="24"/>
          <w:szCs w:val="24"/>
        </w:rPr>
        <w:t xml:space="preserve">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E71A48">
        <w:rPr>
          <w:bCs w:val="0"/>
          <w:sz w:val="24"/>
          <w:szCs w:val="24"/>
        </w:rPr>
        <w:t>Т</w:t>
      </w:r>
      <w:r w:rsidR="004B5EB3" w:rsidRPr="00E71A48">
        <w:rPr>
          <w:bCs w:val="0"/>
          <w:sz w:val="24"/>
          <w:szCs w:val="24"/>
        </w:rPr>
        <w:t>аким образом, данная процедура З</w:t>
      </w:r>
      <w:r w:rsidR="00717F60" w:rsidRPr="00E71A48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E71A48" w:rsidRDefault="00717F60" w:rsidP="00D75CA2">
      <w:pPr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Опубликованное в соответствии с п.</w:t>
      </w:r>
      <w:r w:rsidR="00D421AA" w:rsidRPr="00E71A48">
        <w:rPr>
          <w:sz w:val="24"/>
          <w:szCs w:val="24"/>
        </w:rPr>
        <w:t xml:space="preserve"> </w:t>
      </w:r>
      <w:fldSimple w:instr=" REF _Ref305973033 \r \h  \* MERGEFORMAT ">
        <w:r w:rsidR="005A37E7" w:rsidRPr="005A37E7">
          <w:rPr>
            <w:sz w:val="24"/>
            <w:szCs w:val="24"/>
          </w:rPr>
          <w:t>3.2</w:t>
        </w:r>
      </w:fldSimple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окументацией, являются </w:t>
      </w:r>
      <w:r w:rsidRPr="00E71A48">
        <w:rPr>
          <w:bCs w:val="0"/>
          <w:sz w:val="24"/>
          <w:szCs w:val="24"/>
        </w:rPr>
        <w:t xml:space="preserve">приглашением делать оферты и </w:t>
      </w:r>
      <w:r w:rsidRPr="00E71A48">
        <w:rPr>
          <w:sz w:val="24"/>
          <w:szCs w:val="24"/>
        </w:rPr>
        <w:t xml:space="preserve">должны рассматриваться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E71A48" w:rsidRDefault="004B5EB3" w:rsidP="00D75CA2">
      <w:pPr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E71A48">
        <w:rPr>
          <w:bCs w:val="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в соо</w:t>
      </w:r>
      <w:r w:rsidR="00717F60" w:rsidRPr="00E71A48">
        <w:rPr>
          <w:bCs w:val="0"/>
          <w:sz w:val="24"/>
          <w:szCs w:val="24"/>
        </w:rPr>
        <w:t>тветствии с этим.</w:t>
      </w:r>
    </w:p>
    <w:p w:rsidR="00717F60" w:rsidRPr="00E71A48" w:rsidRDefault="00717F60" w:rsidP="00D75CA2">
      <w:pPr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lastRenderedPageBreak/>
        <w:t>Заключенный</w:t>
      </w:r>
      <w:r w:rsidR="00AD3EBC" w:rsidRPr="00E71A48">
        <w:rPr>
          <w:sz w:val="24"/>
          <w:szCs w:val="24"/>
        </w:rPr>
        <w:t xml:space="preserve"> по результатам запроса предложений и пред</w:t>
      </w:r>
      <w:r w:rsidR="009D7F01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AD3EBC" w:rsidRPr="00E71A48">
        <w:rPr>
          <w:sz w:val="24"/>
          <w:szCs w:val="24"/>
        </w:rPr>
        <w:t xml:space="preserve">ных переговоров </w:t>
      </w:r>
      <w:r w:rsidR="00123C70" w:rsidRPr="00E71A48">
        <w:rPr>
          <w:sz w:val="24"/>
          <w:szCs w:val="24"/>
        </w:rPr>
        <w:t>Договор</w:t>
      </w:r>
      <w:r w:rsidR="00AD3EBC" w:rsidRPr="00E71A48">
        <w:rPr>
          <w:sz w:val="24"/>
          <w:szCs w:val="24"/>
        </w:rPr>
        <w:t xml:space="preserve"> фиксирует все достигн</w:t>
      </w:r>
      <w:r w:rsidR="00AD3EBC" w:rsidRPr="00E71A48">
        <w:rPr>
          <w:bCs w:val="0"/>
          <w:sz w:val="24"/>
          <w:szCs w:val="24"/>
        </w:rPr>
        <w:t xml:space="preserve">утые сторонами </w:t>
      </w:r>
      <w:r w:rsidR="00123C70" w:rsidRPr="00E71A48">
        <w:rPr>
          <w:bCs w:val="0"/>
          <w:sz w:val="24"/>
          <w:szCs w:val="24"/>
        </w:rPr>
        <w:t>Договор</w:t>
      </w:r>
      <w:r w:rsidR="00AD3EBC" w:rsidRPr="00E71A48">
        <w:rPr>
          <w:bCs w:val="0"/>
          <w:sz w:val="24"/>
          <w:szCs w:val="24"/>
        </w:rPr>
        <w:t>енности.</w:t>
      </w:r>
    </w:p>
    <w:p w:rsidR="00717F60" w:rsidRPr="00E71A48" w:rsidRDefault="00AD3EBC" w:rsidP="00D75CA2">
      <w:pPr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1" w:name="_Ref294695546"/>
      <w:bookmarkStart w:id="32" w:name="_Ref86827161"/>
      <w:r w:rsidRPr="00E71A48">
        <w:rPr>
          <w:sz w:val="24"/>
          <w:szCs w:val="24"/>
        </w:rPr>
        <w:t>При определении</w:t>
      </w:r>
      <w:r w:rsidR="004B5EB3" w:rsidRPr="00E71A48">
        <w:rPr>
          <w:sz w:val="24"/>
          <w:szCs w:val="24"/>
        </w:rPr>
        <w:t xml:space="preserve"> условий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а с </w:t>
      </w:r>
      <w:r w:rsidR="009C744E" w:rsidRPr="00E71A48">
        <w:rPr>
          <w:sz w:val="24"/>
          <w:szCs w:val="24"/>
        </w:rPr>
        <w:t>Участник</w:t>
      </w:r>
      <w:r w:rsidR="004B5EB3" w:rsidRPr="00E71A48">
        <w:rPr>
          <w:sz w:val="24"/>
          <w:szCs w:val="24"/>
        </w:rPr>
        <w:t>ом запроса предложений, чья Заявк</w:t>
      </w:r>
      <w:r w:rsidRPr="00E71A48">
        <w:rPr>
          <w:sz w:val="24"/>
          <w:szCs w:val="24"/>
        </w:rPr>
        <w:t xml:space="preserve">а признана </w:t>
      </w:r>
      <w:r w:rsidR="00717F60" w:rsidRPr="00E71A48">
        <w:rPr>
          <w:sz w:val="24"/>
          <w:szCs w:val="24"/>
        </w:rPr>
        <w:t>наилучшей</w:t>
      </w:r>
      <w:r w:rsidRPr="00E71A48">
        <w:rPr>
          <w:sz w:val="24"/>
          <w:szCs w:val="24"/>
        </w:rPr>
        <w:t>, используются следующие документы с</w:t>
      </w:r>
      <w:r w:rsidRPr="00E71A48">
        <w:rPr>
          <w:sz w:val="24"/>
          <w:szCs w:val="24"/>
          <w:lang w:val="en-US"/>
        </w:rPr>
        <w:t> </w:t>
      </w:r>
      <w:r w:rsidRPr="00E71A48">
        <w:rPr>
          <w:sz w:val="24"/>
          <w:szCs w:val="24"/>
        </w:rPr>
        <w:t>соблюдением указанной иерархии (в случае их противоречия):</w:t>
      </w:r>
      <w:bookmarkEnd w:id="31"/>
      <w:bookmarkEnd w:id="32"/>
    </w:p>
    <w:p w:rsidR="00717F60" w:rsidRPr="00E71A48" w:rsidRDefault="004B5EB3" w:rsidP="00D75CA2">
      <w:pPr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E71A48">
        <w:rPr>
          <w:sz w:val="24"/>
          <w:szCs w:val="24"/>
        </w:rPr>
        <w:t>П</w:t>
      </w:r>
      <w:r w:rsidR="00717F60" w:rsidRPr="00E71A48">
        <w:rPr>
          <w:sz w:val="24"/>
          <w:szCs w:val="24"/>
        </w:rPr>
        <w:t>ротоколы пред</w:t>
      </w:r>
      <w:r w:rsidR="00F85CCF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717F60" w:rsidRPr="00E71A48">
        <w:rPr>
          <w:sz w:val="24"/>
          <w:szCs w:val="24"/>
        </w:rPr>
        <w:t xml:space="preserve">ных переговоров между Заказчиком и </w:t>
      </w:r>
      <w:r w:rsidR="009C744E" w:rsidRPr="00E71A48">
        <w:rPr>
          <w:sz w:val="24"/>
          <w:szCs w:val="24"/>
        </w:rPr>
        <w:t>Участник</w:t>
      </w:r>
      <w:r w:rsidR="00886684" w:rsidRPr="00E71A48">
        <w:rPr>
          <w:sz w:val="24"/>
          <w:szCs w:val="24"/>
        </w:rPr>
        <w:t xml:space="preserve">ом запроса предложений, чья </w:t>
      </w:r>
      <w:r w:rsidRPr="00E71A48">
        <w:rPr>
          <w:sz w:val="24"/>
          <w:szCs w:val="24"/>
        </w:rPr>
        <w:t>Заявк</w:t>
      </w:r>
      <w:r w:rsidR="00886684" w:rsidRPr="00E71A48">
        <w:rPr>
          <w:sz w:val="24"/>
          <w:szCs w:val="24"/>
        </w:rPr>
        <w:t xml:space="preserve">а признана лучшей </w:t>
      </w:r>
      <w:r w:rsidR="00717F60" w:rsidRPr="00E71A48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запроса предложений,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="00717F60" w:rsidRPr="00E71A48">
        <w:rPr>
          <w:sz w:val="24"/>
          <w:szCs w:val="24"/>
        </w:rPr>
        <w:t>);</w:t>
      </w:r>
    </w:p>
    <w:p w:rsidR="00717F60" w:rsidRPr="00E71A48" w:rsidRDefault="004B5EB3" w:rsidP="00D75CA2">
      <w:pPr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E71A48" w:rsidRDefault="004B5EB3" w:rsidP="00D75CA2">
      <w:pPr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17F60" w:rsidRPr="00E71A48">
        <w:rPr>
          <w:sz w:val="24"/>
          <w:szCs w:val="24"/>
        </w:rPr>
        <w:t xml:space="preserve"> со всеми дополнениями и разъяснениями</w:t>
      </w:r>
      <w:r w:rsidR="00E963D9">
        <w:rPr>
          <w:sz w:val="24"/>
          <w:szCs w:val="24"/>
        </w:rPr>
        <w:t>;</w:t>
      </w:r>
    </w:p>
    <w:p w:rsidR="00717F60" w:rsidRPr="00E71A48" w:rsidRDefault="00717F60" w:rsidP="00D75CA2">
      <w:pPr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E71A48">
        <w:rPr>
          <w:sz w:val="24"/>
          <w:szCs w:val="24"/>
        </w:rPr>
        <w:t xml:space="preserve">Иные документы Организатора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E71A48" w:rsidRDefault="00717F60" w:rsidP="00D75CA2">
      <w:pPr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Во всем, что не урегулировано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E71A48">
        <w:rPr>
          <w:sz w:val="24"/>
          <w:szCs w:val="24"/>
        </w:rPr>
        <w:t>действующим законодательством</w:t>
      </w:r>
      <w:r w:rsidRPr="00E71A48">
        <w:rPr>
          <w:sz w:val="24"/>
          <w:szCs w:val="24"/>
        </w:rPr>
        <w:t xml:space="preserve"> Российской Федерации.</w:t>
      </w:r>
    </w:p>
    <w:p w:rsidR="00717F60" w:rsidRPr="00E71A48" w:rsidRDefault="00717F60" w:rsidP="00D75CA2">
      <w:pPr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Если в отношении сторон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E71A48">
        <w:rPr>
          <w:sz w:val="24"/>
          <w:szCs w:val="24"/>
        </w:rPr>
        <w:t xml:space="preserve">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окументация (и проект </w:t>
      </w:r>
      <w:r w:rsidR="004B5EB3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оговора как ее часть) 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Pr="00E71A48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3" w:name="__RefHeading__397_1298132286"/>
      <w:bookmarkStart w:id="34" w:name="_Toc462234835"/>
      <w:bookmarkEnd w:id="33"/>
      <w:r w:rsidRPr="00E71A48">
        <w:t>Особые положения в связи с проведением Запроса предложений на ЭТП</w:t>
      </w:r>
      <w:bookmarkEnd w:id="34"/>
    </w:p>
    <w:p w:rsidR="00717F60" w:rsidRPr="00E71A48" w:rsidRDefault="00717F60" w:rsidP="00D75CA2">
      <w:pPr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color w:val="000000"/>
          <w:sz w:val="24"/>
          <w:szCs w:val="24"/>
        </w:rPr>
        <w:t xml:space="preserve">Для участия в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апросе предложений лицо </w:t>
      </w:r>
      <w:r w:rsidR="0099066F" w:rsidRPr="00E71A48">
        <w:rPr>
          <w:color w:val="000000"/>
          <w:sz w:val="24"/>
          <w:szCs w:val="24"/>
        </w:rPr>
        <w:t xml:space="preserve">должно </w:t>
      </w:r>
      <w:r w:rsidRPr="00E71A48">
        <w:rPr>
          <w:color w:val="000000"/>
          <w:sz w:val="24"/>
          <w:szCs w:val="24"/>
        </w:rPr>
        <w:t xml:space="preserve">быть </w:t>
      </w:r>
      <w:r w:rsidR="0099066F" w:rsidRPr="00E71A48">
        <w:rPr>
          <w:color w:val="000000"/>
          <w:sz w:val="24"/>
          <w:szCs w:val="24"/>
        </w:rPr>
        <w:t xml:space="preserve">зарегистрировано </w:t>
      </w:r>
      <w:r w:rsidRPr="00E71A48">
        <w:rPr>
          <w:sz w:val="24"/>
          <w:szCs w:val="24"/>
        </w:rPr>
        <w:t xml:space="preserve">в системе </w:t>
      </w:r>
      <w:r w:rsidRPr="00E71A48">
        <w:rPr>
          <w:color w:val="000000"/>
          <w:sz w:val="24"/>
          <w:szCs w:val="24"/>
        </w:rPr>
        <w:t xml:space="preserve">ЭТП </w:t>
      </w:r>
      <w:r w:rsidRPr="00E71A48">
        <w:rPr>
          <w:sz w:val="24"/>
          <w:szCs w:val="24"/>
        </w:rPr>
        <w:t xml:space="preserve">в качестве </w:t>
      </w:r>
      <w:r w:rsidR="004B5EB3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частника данной системы, т.е. </w:t>
      </w:r>
      <w:r w:rsidR="0099066F" w:rsidRPr="00E71A48">
        <w:rPr>
          <w:sz w:val="24"/>
          <w:szCs w:val="24"/>
        </w:rPr>
        <w:t xml:space="preserve">должно </w:t>
      </w:r>
      <w:r w:rsidRPr="00E71A48">
        <w:rPr>
          <w:sz w:val="24"/>
          <w:szCs w:val="24"/>
        </w:rPr>
        <w:t xml:space="preserve">заключить соответствующий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с оператором системы </w:t>
      </w:r>
      <w:r w:rsidRPr="00E71A48">
        <w:rPr>
          <w:color w:val="000000"/>
          <w:sz w:val="24"/>
          <w:szCs w:val="24"/>
        </w:rPr>
        <w:t>в соответствии с правилами, условиями и порядком регистрации на ЭТП</w:t>
      </w:r>
      <w:r w:rsidRPr="00E71A48">
        <w:rPr>
          <w:sz w:val="24"/>
          <w:szCs w:val="24"/>
        </w:rPr>
        <w:t xml:space="preserve">, а также </w:t>
      </w:r>
      <w:r w:rsidRPr="00E71A48">
        <w:rPr>
          <w:color w:val="000000"/>
          <w:sz w:val="24"/>
          <w:szCs w:val="24"/>
        </w:rPr>
        <w:t>должн</w:t>
      </w:r>
      <w:r w:rsidR="0099066F" w:rsidRPr="00E71A48">
        <w:rPr>
          <w:color w:val="000000"/>
          <w:sz w:val="24"/>
          <w:szCs w:val="24"/>
        </w:rPr>
        <w:t>о</w:t>
      </w:r>
      <w:r w:rsidRPr="00E71A48">
        <w:rPr>
          <w:color w:val="000000"/>
          <w:sz w:val="24"/>
          <w:szCs w:val="24"/>
        </w:rPr>
        <w:t xml:space="preserve"> быть </w:t>
      </w:r>
      <w:r w:rsidR="0099066F" w:rsidRPr="00E71A48">
        <w:rPr>
          <w:color w:val="000000"/>
          <w:sz w:val="24"/>
          <w:szCs w:val="24"/>
        </w:rPr>
        <w:t>зарегистрировано</w:t>
      </w:r>
      <w:r w:rsidR="0099066F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системой ЭТП в качестве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данного запроса предложений в установленном порядке. </w:t>
      </w:r>
      <w:proofErr w:type="gramEnd"/>
    </w:p>
    <w:p w:rsidR="00717F60" w:rsidRPr="002961A1" w:rsidRDefault="009C744E" w:rsidP="00D75CA2">
      <w:pPr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color w:val="000000"/>
          <w:sz w:val="24"/>
          <w:szCs w:val="24"/>
        </w:rPr>
      </w:pPr>
      <w:r w:rsidRPr="00E71A48">
        <w:rPr>
          <w:color w:val="000000"/>
          <w:sz w:val="24"/>
          <w:szCs w:val="24"/>
        </w:rPr>
        <w:t>Участник</w:t>
      </w:r>
      <w:r w:rsidR="00717F60" w:rsidRPr="00E71A48">
        <w:rPr>
          <w:color w:val="000000"/>
          <w:sz w:val="24"/>
          <w:szCs w:val="24"/>
        </w:rPr>
        <w:t xml:space="preserve">и запроса предложений должны </w:t>
      </w:r>
      <w:r w:rsidR="00717F60" w:rsidRPr="002961A1">
        <w:rPr>
          <w:color w:val="000000"/>
          <w:sz w:val="24"/>
          <w:szCs w:val="24"/>
        </w:rPr>
        <w:t xml:space="preserve">подать </w:t>
      </w:r>
      <w:r w:rsidR="004B5EB3" w:rsidRPr="002961A1">
        <w:rPr>
          <w:color w:val="000000"/>
          <w:sz w:val="24"/>
          <w:szCs w:val="24"/>
        </w:rPr>
        <w:t>Заявк</w:t>
      </w:r>
      <w:r w:rsidR="00717F60" w:rsidRPr="002961A1">
        <w:rPr>
          <w:color w:val="000000"/>
          <w:sz w:val="24"/>
          <w:szCs w:val="24"/>
        </w:rPr>
        <w:t xml:space="preserve">и в электронном виде на ЭТП (подраздел </w:t>
      </w:r>
      <w:fldSimple w:instr=" REF _Ref191386109 \n \h  \* MERGEFORMAT ">
        <w:r w:rsidR="005A37E7" w:rsidRPr="005A37E7">
          <w:rPr>
            <w:color w:val="000000"/>
            <w:sz w:val="24"/>
            <w:szCs w:val="24"/>
          </w:rPr>
          <w:t>3.3.2</w:t>
        </w:r>
      </w:fldSimple>
      <w:r w:rsidR="00721B30" w:rsidRPr="002961A1">
        <w:rPr>
          <w:color w:val="000000"/>
          <w:sz w:val="24"/>
          <w:szCs w:val="24"/>
        </w:rPr>
        <w:t>)</w:t>
      </w:r>
      <w:r w:rsidR="00717F60" w:rsidRPr="002961A1">
        <w:rPr>
          <w:color w:val="000000"/>
          <w:sz w:val="24"/>
          <w:szCs w:val="24"/>
        </w:rPr>
        <w:t xml:space="preserve">. При нарушении этого требования </w:t>
      </w:r>
      <w:r w:rsidRPr="002961A1">
        <w:rPr>
          <w:color w:val="000000"/>
          <w:sz w:val="24"/>
          <w:szCs w:val="24"/>
        </w:rPr>
        <w:t>Участник</w:t>
      </w:r>
      <w:r w:rsidR="00717F60" w:rsidRPr="002961A1">
        <w:rPr>
          <w:color w:val="000000"/>
          <w:sz w:val="24"/>
          <w:szCs w:val="24"/>
        </w:rPr>
        <w:t xml:space="preserve"> </w:t>
      </w:r>
      <w:r w:rsidR="002961A1" w:rsidRPr="002961A1">
        <w:rPr>
          <w:color w:val="000000"/>
          <w:sz w:val="24"/>
          <w:szCs w:val="24"/>
        </w:rPr>
        <w:t>будет</w:t>
      </w:r>
      <w:r w:rsidR="00717F60" w:rsidRPr="002961A1">
        <w:rPr>
          <w:color w:val="000000"/>
          <w:sz w:val="24"/>
          <w:szCs w:val="24"/>
        </w:rPr>
        <w:t xml:space="preserve"> не допущен к участию в запросе предложений.</w:t>
      </w:r>
    </w:p>
    <w:p w:rsidR="00717F60" w:rsidRPr="00E71A48" w:rsidRDefault="00717F60" w:rsidP="00D75CA2">
      <w:pPr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Правила проведения процедур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апроса предложений через </w:t>
      </w:r>
      <w:r w:rsidRPr="00E71A48">
        <w:rPr>
          <w:sz w:val="24"/>
          <w:szCs w:val="24"/>
        </w:rPr>
        <w:t>ЭТП определяются правилами ее работы.</w:t>
      </w: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5" w:name="__RefNumPara__1267_443845793"/>
      <w:bookmarkStart w:id="36" w:name="_Toc462234836"/>
      <w:bookmarkEnd w:id="35"/>
      <w:r w:rsidRPr="00E71A48">
        <w:t>Обжалование</w:t>
      </w:r>
      <w:bookmarkEnd w:id="36"/>
    </w:p>
    <w:p w:rsidR="00717F60" w:rsidRPr="00E71A48" w:rsidRDefault="00717F60" w:rsidP="00D75CA2">
      <w:pPr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7" w:name="_Ref191386164"/>
      <w:bookmarkStart w:id="38" w:name="_Ref86789831"/>
      <w:r w:rsidRPr="00E71A48">
        <w:rPr>
          <w:sz w:val="24"/>
          <w:szCs w:val="24"/>
        </w:rPr>
        <w:t xml:space="preserve">Все споры и </w:t>
      </w:r>
      <w:r w:rsidRPr="00E71A48">
        <w:rPr>
          <w:color w:val="000000"/>
          <w:sz w:val="24"/>
          <w:szCs w:val="24"/>
        </w:rPr>
        <w:t>разногласия</w:t>
      </w:r>
      <w:r w:rsidRPr="00E71A48">
        <w:rPr>
          <w:sz w:val="24"/>
          <w:szCs w:val="24"/>
        </w:rPr>
        <w:t xml:space="preserve">, возникающие в связи с проведением </w:t>
      </w:r>
      <w:r w:rsidRPr="00E71A48">
        <w:rPr>
          <w:color w:val="000000"/>
          <w:sz w:val="24"/>
          <w:szCs w:val="24"/>
        </w:rPr>
        <w:t xml:space="preserve">запроса </w:t>
      </w:r>
      <w:r w:rsidRPr="00E71A48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</w:t>
      </w:r>
      <w:proofErr w:type="gramStart"/>
      <w:r w:rsidRPr="00E71A48">
        <w:rPr>
          <w:sz w:val="24"/>
          <w:szCs w:val="24"/>
        </w:rPr>
        <w:t>ств в св</w:t>
      </w:r>
      <w:proofErr w:type="gramEnd"/>
      <w:r w:rsidRPr="00E71A48">
        <w:rPr>
          <w:sz w:val="24"/>
          <w:szCs w:val="24"/>
        </w:rPr>
        <w:t xml:space="preserve">язи с проведением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E71A48">
        <w:rPr>
          <w:sz w:val="24"/>
          <w:szCs w:val="24"/>
        </w:rPr>
        <w:t xml:space="preserve">, при этом уполномоченным представителем </w:t>
      </w:r>
      <w:r w:rsidR="00721B30" w:rsidRPr="00702B2C">
        <w:rPr>
          <w:sz w:val="24"/>
          <w:szCs w:val="24"/>
        </w:rPr>
        <w:t>ПАО «МРСК Центра»</w:t>
      </w:r>
      <w:r w:rsidR="0099066F" w:rsidRPr="00E71A48">
        <w:rPr>
          <w:sz w:val="24"/>
          <w:szCs w:val="24"/>
        </w:rPr>
        <w:t xml:space="preserve"> в рамках данного пункта выступает Закупочная комиссия</w:t>
      </w:r>
      <w:r w:rsidRPr="00E71A48">
        <w:rPr>
          <w:sz w:val="24"/>
          <w:szCs w:val="24"/>
        </w:rPr>
        <w:t xml:space="preserve">. Сторона, получившая претензию, </w:t>
      </w:r>
      <w:r w:rsidRPr="00E71A48">
        <w:rPr>
          <w:sz w:val="24"/>
          <w:szCs w:val="24"/>
        </w:rPr>
        <w:lastRenderedPageBreak/>
        <w:t xml:space="preserve">должна направить другой стороне мотивированный ответ на претензию в течение </w:t>
      </w:r>
      <w:r w:rsidRPr="0022360B">
        <w:rPr>
          <w:sz w:val="24"/>
          <w:szCs w:val="24"/>
        </w:rPr>
        <w:t xml:space="preserve">не более </w:t>
      </w:r>
      <w:r w:rsidR="0022360B" w:rsidRPr="0022360B">
        <w:rPr>
          <w:sz w:val="24"/>
          <w:szCs w:val="24"/>
        </w:rPr>
        <w:t>10</w:t>
      </w:r>
      <w:r w:rsidRPr="0022360B">
        <w:rPr>
          <w:sz w:val="24"/>
          <w:szCs w:val="24"/>
        </w:rPr>
        <w:t xml:space="preserve"> рабочих дней</w:t>
      </w:r>
      <w:r w:rsidRPr="00E71A48">
        <w:rPr>
          <w:sz w:val="24"/>
          <w:szCs w:val="24"/>
        </w:rPr>
        <w:t xml:space="preserve"> с момента ее получения.</w:t>
      </w:r>
      <w:bookmarkEnd w:id="37"/>
      <w:bookmarkEnd w:id="38"/>
    </w:p>
    <w:p w:rsidR="0099066F" w:rsidRPr="00E71A48" w:rsidRDefault="0099066F" w:rsidP="00D75CA2">
      <w:pPr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9" w:name="_Ref306978606"/>
      <w:r w:rsidRPr="00E71A48">
        <w:rPr>
          <w:sz w:val="24"/>
          <w:szCs w:val="24"/>
        </w:rPr>
        <w:t>Если претензионный порядок, указанный в п.</w:t>
      </w:r>
      <w:fldSimple w:instr=" REF _Ref191386164 \r \h  \* MERGEFORMAT ">
        <w:r w:rsidR="005A37E7" w:rsidRPr="005A37E7">
          <w:rPr>
            <w:sz w:val="24"/>
            <w:szCs w:val="24"/>
          </w:rPr>
          <w:t xml:space="preserve"> 1.4.1 </w:t>
        </w:r>
      </w:fldSimple>
      <w:r w:rsidR="00D421AA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не привел к разрешению разногласий,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>
        <w:rPr>
          <w:sz w:val="24"/>
          <w:szCs w:val="24"/>
        </w:rPr>
        <w:t xml:space="preserve">закупочную </w:t>
      </w:r>
      <w:r w:rsidRPr="00E71A48">
        <w:rPr>
          <w:sz w:val="24"/>
          <w:szCs w:val="24"/>
        </w:rPr>
        <w:t xml:space="preserve">комиссию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>.</w:t>
      </w:r>
      <w:bookmarkEnd w:id="39"/>
    </w:p>
    <w:p w:rsidR="00717F60" w:rsidRPr="00E71A48" w:rsidRDefault="009C744E" w:rsidP="00D75CA2">
      <w:pPr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вправе обжаловать в антимонопольн</w:t>
      </w:r>
      <w:r w:rsidR="00AA1D72">
        <w:rPr>
          <w:sz w:val="24"/>
          <w:szCs w:val="24"/>
        </w:rPr>
        <w:t>ом</w:t>
      </w:r>
      <w:r w:rsidR="00717F60" w:rsidRPr="00E71A48">
        <w:rPr>
          <w:sz w:val="24"/>
          <w:szCs w:val="24"/>
        </w:rPr>
        <w:t xml:space="preserve"> орган</w:t>
      </w:r>
      <w:r w:rsidR="00AA1D72">
        <w:rPr>
          <w:sz w:val="24"/>
          <w:szCs w:val="24"/>
        </w:rPr>
        <w:t>е</w:t>
      </w:r>
      <w:r w:rsidR="00717F60" w:rsidRPr="00E71A48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E71A48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E71A48" w:rsidRDefault="00717F60" w:rsidP="00D75CA2">
      <w:pPr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Все споры и разногласия, возникающие в связи с проведением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fldSimple w:instr=" REF _Ref306978606 \r \h  \* MERGEFORMAT ">
        <w:r w:rsidR="005A37E7" w:rsidRPr="005A37E7">
          <w:rPr>
            <w:sz w:val="24"/>
            <w:szCs w:val="24"/>
          </w:rPr>
          <w:t xml:space="preserve"> 1.4.2 </w:t>
        </w:r>
      </w:fldSimple>
      <w:r w:rsidRPr="00E71A48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E71A48" w:rsidRDefault="00717F60" w:rsidP="00D75CA2">
      <w:pPr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  <w:proofErr w:type="gramEnd"/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40" w:name="__RefHeading__401_1298132286"/>
      <w:bookmarkStart w:id="41" w:name="_Toc462234837"/>
      <w:bookmarkEnd w:id="40"/>
      <w:r w:rsidRPr="00E71A48">
        <w:t>Прочие положения</w:t>
      </w:r>
      <w:bookmarkEnd w:id="41"/>
    </w:p>
    <w:p w:rsidR="00717F60" w:rsidRPr="00E71A48" w:rsidRDefault="009C744E" w:rsidP="00D75CA2">
      <w:pPr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и, а Организатор </w:t>
      </w:r>
      <w:r w:rsidR="00717F60" w:rsidRPr="00E71A48">
        <w:rPr>
          <w:color w:val="00000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4B5EB3" w:rsidRPr="00E71A48">
        <w:rPr>
          <w:sz w:val="24"/>
          <w:szCs w:val="24"/>
        </w:rPr>
        <w:t>З</w:t>
      </w:r>
      <w:r w:rsidR="00717F60" w:rsidRPr="00E71A48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E71A48" w:rsidRDefault="0099066F" w:rsidP="00D75CA2">
      <w:pPr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и, не допускается.</w:t>
      </w:r>
    </w:p>
    <w:p w:rsidR="00717F60" w:rsidRPr="00E71A48" w:rsidRDefault="00717F60" w:rsidP="00D75CA2">
      <w:pPr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E71A48">
        <w:rPr>
          <w:sz w:val="24"/>
          <w:szCs w:val="24"/>
        </w:rPr>
        <w:t>п</w:t>
      </w:r>
      <w:r w:rsidRPr="00E71A48">
        <w:rPr>
          <w:sz w:val="24"/>
          <w:szCs w:val="24"/>
        </w:rPr>
        <w:t>о запрос</w:t>
      </w:r>
      <w:r w:rsidR="00AE0F91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 предложений, или же подача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proofErr w:type="gramStart"/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</w:t>
      </w:r>
      <w:proofErr w:type="gramEnd"/>
      <w:r w:rsidRPr="00E71A48">
        <w:rPr>
          <w:sz w:val="24"/>
          <w:szCs w:val="24"/>
        </w:rPr>
        <w:t xml:space="preserve"> и может привести к отклонению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D75CA2">
      <w:pPr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</w:t>
      </w:r>
      <w:r w:rsidRPr="00E71A48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E71A48">
        <w:rPr>
          <w:color w:val="000000"/>
          <w:sz w:val="24"/>
          <w:szCs w:val="24"/>
        </w:rPr>
        <w:t>Заявк</w:t>
      </w:r>
      <w:r w:rsidRPr="00E71A48">
        <w:rPr>
          <w:color w:val="000000"/>
          <w:sz w:val="24"/>
          <w:szCs w:val="24"/>
        </w:rPr>
        <w:t>ах</w:t>
      </w:r>
      <w:r w:rsidRPr="00E71A48">
        <w:rPr>
          <w:sz w:val="24"/>
          <w:szCs w:val="24"/>
        </w:rPr>
        <w:t xml:space="preserve"> Предоставление этой информации другим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E71A48" w:rsidRDefault="00717F60" w:rsidP="00D75CA2">
      <w:pPr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014C70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у, если он установит,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</w:t>
      </w:r>
      <w:r w:rsidRPr="00E71A48">
        <w:rPr>
          <w:color w:val="000000"/>
          <w:sz w:val="24"/>
          <w:szCs w:val="24"/>
        </w:rPr>
        <w:t xml:space="preserve">запроса </w:t>
      </w:r>
      <w:r w:rsidRPr="00E71A48">
        <w:rPr>
          <w:color w:val="000000"/>
          <w:sz w:val="24"/>
          <w:szCs w:val="24"/>
        </w:rPr>
        <w:lastRenderedPageBreak/>
        <w:t>предложений</w:t>
      </w:r>
      <w:r w:rsidRPr="00E71A48">
        <w:rPr>
          <w:sz w:val="24"/>
          <w:szCs w:val="24"/>
        </w:rPr>
        <w:t xml:space="preserve"> вознаграждение в любой форме: </w:t>
      </w:r>
      <w:r w:rsidR="006561C2" w:rsidRPr="00E71A48">
        <w:rPr>
          <w:sz w:val="24"/>
          <w:szCs w:val="24"/>
        </w:rPr>
        <w:t xml:space="preserve">поставку, </w:t>
      </w:r>
      <w:r w:rsidRPr="00E71A48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комиссией решения по определению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  <w:proofErr w:type="gramEnd"/>
    </w:p>
    <w:p w:rsidR="00717F60" w:rsidRPr="00E71A48" w:rsidRDefault="00717F60" w:rsidP="00D75CA2">
      <w:pPr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014C70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D75CA2">
      <w:pPr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вправе отклонить 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</w:t>
      </w:r>
      <w:proofErr w:type="spellStart"/>
      <w:r w:rsidRPr="00E71A48">
        <w:rPr>
          <w:sz w:val="24"/>
          <w:szCs w:val="24"/>
        </w:rPr>
        <w:t>аффилированных</w:t>
      </w:r>
      <w:proofErr w:type="spellEnd"/>
      <w:r w:rsidRPr="00E71A48">
        <w:rPr>
          <w:sz w:val="24"/>
          <w:szCs w:val="24"/>
        </w:rPr>
        <w:t xml:space="preserve"> между собой (понятие </w:t>
      </w:r>
      <w:proofErr w:type="spellStart"/>
      <w:r w:rsidRPr="00E71A48">
        <w:rPr>
          <w:sz w:val="24"/>
          <w:szCs w:val="24"/>
        </w:rPr>
        <w:t>аффилированного</w:t>
      </w:r>
      <w:proofErr w:type="spellEnd"/>
      <w:r w:rsidRPr="00E71A48">
        <w:rPr>
          <w:sz w:val="24"/>
          <w:szCs w:val="24"/>
        </w:rPr>
        <w:t xml:space="preserve">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E71A48" w:rsidRDefault="00717F60" w:rsidP="00D75CA2">
      <w:pPr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Факт подачи Заявок лицами </w:t>
      </w:r>
      <w:proofErr w:type="spellStart"/>
      <w:r w:rsidRPr="00E71A48">
        <w:rPr>
          <w:sz w:val="24"/>
          <w:szCs w:val="24"/>
        </w:rPr>
        <w:t>аффилированными</w:t>
      </w:r>
      <w:proofErr w:type="spellEnd"/>
      <w:r w:rsidRPr="00E71A48">
        <w:rPr>
          <w:sz w:val="24"/>
          <w:szCs w:val="24"/>
        </w:rPr>
        <w:t xml:space="preserve">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 или эксперта, имеющих </w:t>
      </w:r>
      <w:proofErr w:type="spellStart"/>
      <w:r w:rsidRPr="00E71A48">
        <w:rPr>
          <w:sz w:val="24"/>
          <w:szCs w:val="24"/>
        </w:rPr>
        <w:t>аффилированные</w:t>
      </w:r>
      <w:proofErr w:type="spellEnd"/>
      <w:r w:rsidRPr="00E71A48">
        <w:rPr>
          <w:sz w:val="24"/>
          <w:szCs w:val="24"/>
        </w:rPr>
        <w:t xml:space="preserve"> связи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</w:t>
      </w:r>
      <w:r w:rsidRPr="00E71A48">
        <w:rPr>
          <w:color w:val="000000"/>
          <w:sz w:val="24"/>
          <w:szCs w:val="24"/>
        </w:rPr>
        <w:t>Запроса предложений</w:t>
      </w:r>
      <w:r w:rsidR="0099066F" w:rsidRPr="00E71A48">
        <w:rPr>
          <w:color w:val="000000"/>
          <w:sz w:val="24"/>
          <w:szCs w:val="24"/>
        </w:rPr>
        <w:t>.</w:t>
      </w:r>
      <w:r w:rsidRPr="00E71A48">
        <w:rPr>
          <w:sz w:val="24"/>
          <w:szCs w:val="24"/>
        </w:rPr>
        <w:t xml:space="preserve"> В случае</w:t>
      </w:r>
      <w:proofErr w:type="gramStart"/>
      <w:r w:rsidRPr="00E71A48">
        <w:rPr>
          <w:sz w:val="24"/>
          <w:szCs w:val="24"/>
        </w:rPr>
        <w:t>,</w:t>
      </w:r>
      <w:proofErr w:type="gramEnd"/>
      <w:r w:rsidRPr="00E71A48">
        <w:rPr>
          <w:sz w:val="24"/>
          <w:szCs w:val="24"/>
        </w:rPr>
        <w:t xml:space="preserve"> если факт </w:t>
      </w:r>
      <w:proofErr w:type="spellStart"/>
      <w:r w:rsidRPr="00E71A48">
        <w:rPr>
          <w:sz w:val="24"/>
          <w:szCs w:val="24"/>
        </w:rPr>
        <w:t>аффилированности</w:t>
      </w:r>
      <w:proofErr w:type="spellEnd"/>
      <w:r w:rsidRPr="00E71A48">
        <w:rPr>
          <w:sz w:val="24"/>
          <w:szCs w:val="24"/>
        </w:rPr>
        <w:t xml:space="preserve"> установлен в процессе или после проведения </w:t>
      </w:r>
      <w:r w:rsidRPr="00E71A48">
        <w:rPr>
          <w:bCs w:val="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но до подписания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E71A48">
        <w:rPr>
          <w:sz w:val="24"/>
          <w:szCs w:val="24"/>
        </w:rPr>
        <w:t xml:space="preserve"> комиссия информирует об этом Ц</w:t>
      </w:r>
      <w:r w:rsidR="009A7733">
        <w:rPr>
          <w:sz w:val="24"/>
          <w:szCs w:val="24"/>
        </w:rPr>
        <w:t>З</w:t>
      </w:r>
      <w:r w:rsidR="00C74146">
        <w:rPr>
          <w:sz w:val="24"/>
          <w:szCs w:val="24"/>
        </w:rPr>
        <w:t>О</w:t>
      </w:r>
      <w:r w:rsidR="009A7733">
        <w:rPr>
          <w:sz w:val="24"/>
          <w:szCs w:val="24"/>
        </w:rPr>
        <w:t xml:space="preserve">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 xml:space="preserve"> и пересматривает принятые решения без учета голоса/мнения </w:t>
      </w:r>
      <w:proofErr w:type="spellStart"/>
      <w:r w:rsidRPr="00E71A48">
        <w:rPr>
          <w:sz w:val="24"/>
          <w:szCs w:val="24"/>
        </w:rPr>
        <w:t>аффилированного</w:t>
      </w:r>
      <w:proofErr w:type="spellEnd"/>
      <w:r w:rsidRPr="00E71A48">
        <w:rPr>
          <w:sz w:val="24"/>
          <w:szCs w:val="24"/>
        </w:rPr>
        <w:t xml:space="preserve"> лица. </w:t>
      </w:r>
    </w:p>
    <w:p w:rsidR="00717F60" w:rsidRPr="00E71A48" w:rsidRDefault="00717F60" w:rsidP="00D75CA2">
      <w:pPr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</w:t>
      </w:r>
      <w:r w:rsidR="00AE0F91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окументации</w:t>
      </w:r>
      <w:r w:rsidR="00AE0F91" w:rsidRPr="00E71A48">
        <w:rPr>
          <w:sz w:val="24"/>
          <w:szCs w:val="24"/>
        </w:rPr>
        <w:t xml:space="preserve"> по запросу предложений</w:t>
      </w:r>
      <w:r w:rsidRPr="00E71A48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запросов (в соответствии с п.</w:t>
      </w:r>
      <w:r w:rsidR="00D560EA" w:rsidRPr="00E71A48" w:rsidDel="00D560EA">
        <w:rPr>
          <w:sz w:val="24"/>
          <w:szCs w:val="24"/>
        </w:rPr>
        <w:t xml:space="preserve"> </w:t>
      </w:r>
      <w:fldSimple w:instr=" REF _Ref306114966 \r \h  \* MERGEFORMAT ">
        <w:r w:rsidR="005A37E7" w:rsidRPr="005A37E7">
          <w:rPr>
            <w:sz w:val="24"/>
            <w:szCs w:val="24"/>
          </w:rPr>
          <w:t>3.3.11</w:t>
        </w:r>
      </w:fldSimple>
      <w:r w:rsidRPr="00E71A48">
        <w:rPr>
          <w:sz w:val="24"/>
          <w:szCs w:val="24"/>
        </w:rPr>
        <w:t xml:space="preserve"> настоящей Документации).</w:t>
      </w:r>
    </w:p>
    <w:p w:rsidR="00717F60" w:rsidRPr="00E71A48" w:rsidRDefault="00717F60" w:rsidP="00D75CA2">
      <w:pPr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соответствии с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 xml:space="preserve">апроса предложений на любом из этапов, не неся при этом никакой материальной ответственности перед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предложений. </w:t>
      </w:r>
      <w:proofErr w:type="gramStart"/>
      <w:r w:rsidRPr="00E71A48">
        <w:rPr>
          <w:sz w:val="24"/>
          <w:szCs w:val="24"/>
        </w:rPr>
        <w:t xml:space="preserve">Все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proofErr w:type="gramEnd"/>
    </w:p>
    <w:p w:rsidR="002D4BC6" w:rsidRPr="00F647F7" w:rsidRDefault="002D4BC6" w:rsidP="002D4BC6">
      <w:pPr>
        <w:pStyle w:val="2"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2" w:name="_Ref56251782"/>
      <w:bookmarkStart w:id="43" w:name="_Toc57314669"/>
      <w:bookmarkStart w:id="44" w:name="_Toc69728983"/>
      <w:bookmarkStart w:id="45" w:name="_Toc176765520"/>
      <w:bookmarkStart w:id="46" w:name="_Toc217368853"/>
      <w:bookmarkStart w:id="47" w:name="_Toc233601966"/>
      <w:bookmarkStart w:id="48" w:name="_Toc242006501"/>
      <w:bookmarkStart w:id="49" w:name="_Toc262667670"/>
      <w:bookmarkStart w:id="50" w:name="_Toc270337564"/>
      <w:bookmarkStart w:id="51" w:name="_Toc423423495"/>
      <w:bookmarkStart w:id="52" w:name="_Toc462234838"/>
      <w:bookmarkStart w:id="53" w:name="_Ref306144164"/>
      <w:r w:rsidRPr="00F647F7">
        <w:lastRenderedPageBreak/>
        <w:t>Закупка продукции с разбиением заказа на лоты</w:t>
      </w:r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</w:p>
    <w:p w:rsidR="002D4BC6" w:rsidRDefault="00B228D4" w:rsidP="002D4BC6">
      <w:pPr>
        <w:pStyle w:val="3"/>
        <w:ind w:left="0" w:firstLine="709"/>
        <w:jc w:val="both"/>
        <w:rPr>
          <w:b w:val="0"/>
        </w:rPr>
      </w:pPr>
      <w:bookmarkStart w:id="54" w:name="_Toc440297005"/>
      <w:bookmarkStart w:id="55" w:name="_Toc440356566"/>
      <w:bookmarkStart w:id="56" w:name="_Toc440631701"/>
      <w:bookmarkStart w:id="57" w:name="_Toc440876486"/>
      <w:bookmarkStart w:id="58" w:name="_Toc441130558"/>
      <w:bookmarkStart w:id="59" w:name="_Toc441157063"/>
      <w:bookmarkStart w:id="60" w:name="_Toc447292081"/>
      <w:bookmarkStart w:id="61" w:name="_Toc462234839"/>
      <w:r>
        <w:rPr>
          <w:b w:val="0"/>
        </w:rPr>
        <w:t>Участник</w:t>
      </w:r>
      <w:r w:rsidR="002D4BC6" w:rsidRPr="002D4BC6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</w:t>
      </w:r>
      <w:r w:rsidR="002D4BC6">
        <w:rPr>
          <w:b w:val="0"/>
        </w:rPr>
        <w:t>подразделе</w:t>
      </w:r>
      <w:r w:rsidR="002D4BC6" w:rsidRPr="002D4BC6">
        <w:rPr>
          <w:b w:val="0"/>
        </w:rPr>
        <w:t xml:space="preserve"> </w:t>
      </w:r>
      <w:r w:rsidR="005630EC">
        <w:rPr>
          <w:b w:val="0"/>
        </w:rPr>
        <w:fldChar w:fldCharType="begin"/>
      </w:r>
      <w:r w:rsidR="002D4BC6">
        <w:rPr>
          <w:b w:val="0"/>
        </w:rPr>
        <w:instrText xml:space="preserve"> REF _Ref440275279 \r \h </w:instrText>
      </w:r>
      <w:r w:rsidR="005630EC">
        <w:rPr>
          <w:b w:val="0"/>
        </w:rPr>
      </w:r>
      <w:r w:rsidR="005630EC">
        <w:rPr>
          <w:b w:val="0"/>
        </w:rPr>
        <w:fldChar w:fldCharType="separate"/>
      </w:r>
      <w:r w:rsidR="005A37E7">
        <w:rPr>
          <w:b w:val="0"/>
        </w:rPr>
        <w:t>1.1.5</w:t>
      </w:r>
      <w:r w:rsidR="005630EC">
        <w:rPr>
          <w:b w:val="0"/>
        </w:rPr>
        <w:fldChar w:fldCharType="end"/>
      </w:r>
      <w:r w:rsidR="002D4BC6" w:rsidRPr="002D4BC6">
        <w:rPr>
          <w:b w:val="0"/>
        </w:rPr>
        <w:t xml:space="preserve">. При этом не допускается разбиение отдельного лота на части, то есть подача </w:t>
      </w:r>
      <w:r w:rsidR="002D4BC6">
        <w:rPr>
          <w:b w:val="0"/>
        </w:rPr>
        <w:t>Заявки</w:t>
      </w:r>
      <w:r w:rsidR="002D4BC6" w:rsidRPr="002D4BC6">
        <w:rPr>
          <w:b w:val="0"/>
        </w:rPr>
        <w:t xml:space="preserve"> на часть лота по отдельным его позициям или на часть объема лота.</w:t>
      </w:r>
      <w:bookmarkEnd w:id="54"/>
      <w:bookmarkEnd w:id="55"/>
      <w:bookmarkEnd w:id="56"/>
      <w:bookmarkEnd w:id="57"/>
      <w:bookmarkEnd w:id="58"/>
      <w:bookmarkEnd w:id="59"/>
      <w:bookmarkEnd w:id="60"/>
      <w:bookmarkEnd w:id="61"/>
      <w:r w:rsidR="002D4BC6">
        <w:rPr>
          <w:b w:val="0"/>
        </w:rPr>
        <w:t xml:space="preserve"> </w:t>
      </w:r>
    </w:p>
    <w:p w:rsidR="002D4BC6" w:rsidRPr="002D4BC6" w:rsidRDefault="002D4BC6" w:rsidP="002D4BC6">
      <w:pPr>
        <w:pStyle w:val="3"/>
        <w:ind w:left="0" w:firstLine="709"/>
        <w:jc w:val="both"/>
        <w:rPr>
          <w:b w:val="0"/>
        </w:rPr>
      </w:pPr>
      <w:bookmarkStart w:id="62" w:name="_Toc440297006"/>
      <w:bookmarkStart w:id="63" w:name="_Toc440356567"/>
      <w:bookmarkStart w:id="64" w:name="_Toc440631702"/>
      <w:bookmarkStart w:id="65" w:name="_Toc440876487"/>
      <w:bookmarkStart w:id="66" w:name="_Toc441130559"/>
      <w:bookmarkStart w:id="67" w:name="_Toc441157064"/>
      <w:bookmarkStart w:id="68" w:name="_Toc447292082"/>
      <w:bookmarkStart w:id="69" w:name="_Toc462234840"/>
      <w:r w:rsidRPr="002D4BC6">
        <w:rPr>
          <w:b w:val="0"/>
          <w:szCs w:val="24"/>
        </w:rPr>
        <w:t>В</w:t>
      </w:r>
      <w:r>
        <w:rPr>
          <w:b w:val="0"/>
          <w:szCs w:val="24"/>
        </w:rPr>
        <w:t xml:space="preserve"> </w:t>
      </w:r>
      <w:r w:rsidRPr="002D4BC6">
        <w:rPr>
          <w:b w:val="0"/>
          <w:szCs w:val="24"/>
        </w:rPr>
        <w:t xml:space="preserve">случае подачи Заявки на несколько лотов в дополнение к требованиям подраздела </w:t>
      </w:r>
      <w:r w:rsidR="005630EC">
        <w:fldChar w:fldCharType="begin"/>
      </w:r>
      <w:r w:rsidR="0063514A">
        <w:rPr>
          <w:b w:val="0"/>
          <w:szCs w:val="24"/>
        </w:rPr>
        <w:instrText xml:space="preserve"> REF _Ref440357740 \r \h </w:instrText>
      </w:r>
      <w:r w:rsidR="005630EC">
        <w:fldChar w:fldCharType="separate"/>
      </w:r>
      <w:r w:rsidR="005A37E7">
        <w:rPr>
          <w:b w:val="0"/>
          <w:szCs w:val="24"/>
        </w:rPr>
        <w:t>3.3</w:t>
      </w:r>
      <w:r w:rsidR="005630EC">
        <w:fldChar w:fldCharType="end"/>
      </w:r>
      <w:r w:rsidRPr="002D4BC6">
        <w:rPr>
          <w:b w:val="0"/>
          <w:szCs w:val="24"/>
        </w:rPr>
        <w:t xml:space="preserve"> должны быть соблюдены следующие требования:</w:t>
      </w:r>
      <w:bookmarkEnd w:id="62"/>
      <w:bookmarkEnd w:id="63"/>
      <w:bookmarkEnd w:id="64"/>
      <w:bookmarkEnd w:id="65"/>
      <w:bookmarkEnd w:id="66"/>
      <w:bookmarkEnd w:id="67"/>
      <w:bookmarkEnd w:id="68"/>
      <w:bookmarkEnd w:id="69"/>
    </w:p>
    <w:p w:rsidR="002D4BC6" w:rsidRPr="002D4BC6" w:rsidRDefault="002D4BC6" w:rsidP="002D4BC6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70" w:name="_Toc440297007"/>
      <w:bookmarkStart w:id="71" w:name="_Toc440356568"/>
      <w:bookmarkStart w:id="72" w:name="_Toc440631703"/>
      <w:bookmarkStart w:id="73" w:name="_Toc440876488"/>
      <w:bookmarkStart w:id="74" w:name="_Toc441130560"/>
      <w:bookmarkStart w:id="75" w:name="_Toc441157065"/>
      <w:bookmarkStart w:id="76" w:name="_Toc447292083"/>
      <w:bookmarkStart w:id="77" w:name="_Toc462234841"/>
      <w:r w:rsidRPr="002D4BC6">
        <w:rPr>
          <w:b w:val="0"/>
          <w:szCs w:val="24"/>
        </w:rPr>
        <w:t xml:space="preserve">Письмо о подаче оферты (подраздел </w:t>
      </w:r>
      <w:fldSimple w:instr=" REF _Ref55336310 \r \h  \* MERGEFORMAT ">
        <w:r w:rsidR="005A37E7" w:rsidRPr="005A37E7">
          <w:rPr>
            <w:b w:val="0"/>
            <w:szCs w:val="24"/>
          </w:rPr>
          <w:t>5.1</w:t>
        </w:r>
      </w:fldSimple>
      <w:r w:rsidRPr="002D4BC6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70"/>
      <w:bookmarkEnd w:id="71"/>
      <w:bookmarkEnd w:id="72"/>
      <w:bookmarkEnd w:id="73"/>
      <w:bookmarkEnd w:id="74"/>
      <w:bookmarkEnd w:id="75"/>
      <w:bookmarkEnd w:id="76"/>
      <w:bookmarkEnd w:id="77"/>
    </w:p>
    <w:p w:rsidR="002D4BC6" w:rsidRPr="002D4BC6" w:rsidRDefault="002D4BC6" w:rsidP="002D4BC6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78" w:name="_Toc440297008"/>
      <w:bookmarkStart w:id="79" w:name="_Toc440356569"/>
      <w:bookmarkStart w:id="80" w:name="_Toc440631704"/>
      <w:bookmarkStart w:id="81" w:name="_Toc440876489"/>
      <w:bookmarkStart w:id="82" w:name="_Toc441130561"/>
      <w:bookmarkStart w:id="83" w:name="_Toc441157066"/>
      <w:bookmarkStart w:id="84" w:name="_Toc447292084"/>
      <w:bookmarkStart w:id="85" w:name="_Toc462234842"/>
      <w:r w:rsidRPr="002D4BC6">
        <w:rPr>
          <w:b w:val="0"/>
          <w:szCs w:val="24"/>
        </w:rPr>
        <w:t>Сводная таблица стоимости</w:t>
      </w:r>
      <w:r w:rsidR="002F710E">
        <w:rPr>
          <w:b w:val="0"/>
          <w:szCs w:val="24"/>
        </w:rPr>
        <w:t xml:space="preserve"> поставок</w:t>
      </w:r>
      <w:r w:rsidRPr="002D4BC6">
        <w:rPr>
          <w:b w:val="0"/>
          <w:szCs w:val="24"/>
        </w:rPr>
        <w:t xml:space="preserve"> (подраздел </w:t>
      </w:r>
      <w:fldSimple w:instr=" REF _Ref440284918 \r \h  \* MERGEFORMAT ">
        <w:r w:rsidR="005A37E7" w:rsidRPr="005A37E7">
          <w:rPr>
            <w:b w:val="0"/>
            <w:szCs w:val="24"/>
          </w:rPr>
          <w:t>5.2</w:t>
        </w:r>
      </w:fldSimple>
      <w:r w:rsidRPr="002D4BC6">
        <w:rPr>
          <w:b w:val="0"/>
          <w:szCs w:val="24"/>
        </w:rPr>
        <w:t xml:space="preserve">), Техническое предложение (подраздел </w:t>
      </w:r>
      <w:fldSimple w:instr=" REF _Ref86826666 \r \h  \* MERGEFORMAT ">
        <w:r w:rsidR="005A37E7" w:rsidRPr="005A37E7">
          <w:rPr>
            <w:b w:val="0"/>
            <w:szCs w:val="24"/>
          </w:rPr>
          <w:t>5.3</w:t>
        </w:r>
      </w:fldSimple>
      <w:r w:rsidRPr="002D4BC6">
        <w:rPr>
          <w:b w:val="0"/>
          <w:szCs w:val="24"/>
        </w:rPr>
        <w:t>)</w:t>
      </w:r>
      <w:r w:rsidR="00AE556B">
        <w:rPr>
          <w:b w:val="0"/>
          <w:szCs w:val="24"/>
        </w:rPr>
        <w:t>,</w:t>
      </w:r>
      <w:r w:rsidRPr="002D4BC6">
        <w:rPr>
          <w:b w:val="0"/>
          <w:szCs w:val="24"/>
        </w:rPr>
        <w:t xml:space="preserve"> </w:t>
      </w:r>
      <w:r w:rsidR="00360AA5" w:rsidRPr="00360AA5">
        <w:rPr>
          <w:b w:val="0"/>
          <w:szCs w:val="24"/>
        </w:rPr>
        <w:t xml:space="preserve">График выполнения </w:t>
      </w:r>
      <w:r w:rsidR="00360AA5">
        <w:rPr>
          <w:b w:val="0"/>
          <w:szCs w:val="24"/>
        </w:rPr>
        <w:t>поставок</w:t>
      </w:r>
      <w:r w:rsidR="00360AA5" w:rsidRPr="00360AA5">
        <w:rPr>
          <w:b w:val="0"/>
          <w:szCs w:val="24"/>
        </w:rPr>
        <w:t xml:space="preserve"> </w:t>
      </w:r>
      <w:r w:rsidRPr="002D4BC6">
        <w:rPr>
          <w:b w:val="0"/>
          <w:szCs w:val="24"/>
        </w:rPr>
        <w:t xml:space="preserve">(подраздел </w:t>
      </w:r>
      <w:fldSimple w:instr=" REF _Ref440284947 \r \h  \* MERGEFORMAT ">
        <w:r w:rsidR="005A37E7" w:rsidRPr="005A37E7">
          <w:rPr>
            <w:b w:val="0"/>
            <w:szCs w:val="24"/>
          </w:rPr>
          <w:t>5.4</w:t>
        </w:r>
      </w:fldSimple>
      <w:r w:rsidRPr="002D4BC6">
        <w:rPr>
          <w:b w:val="0"/>
          <w:szCs w:val="24"/>
        </w:rPr>
        <w:t>)</w:t>
      </w:r>
      <w:r w:rsidR="00AE556B">
        <w:rPr>
          <w:b w:val="0"/>
          <w:szCs w:val="24"/>
        </w:rPr>
        <w:t xml:space="preserve"> и </w:t>
      </w:r>
      <w:r w:rsidR="00AE556B" w:rsidRPr="00AE556B">
        <w:rPr>
          <w:b w:val="0"/>
          <w:szCs w:val="24"/>
        </w:rPr>
        <w:t xml:space="preserve">Протокол разногласий к проекту Договора (подраздел </w:t>
      </w:r>
      <w:fldSimple w:instr=" REF _Ref93264992 \r \h  \* MERGEFORMAT ">
        <w:r w:rsidR="005A37E7" w:rsidRPr="005A37E7">
          <w:rPr>
            <w:b w:val="0"/>
            <w:szCs w:val="24"/>
          </w:rPr>
          <w:t>5.5</w:t>
        </w:r>
      </w:fldSimple>
      <w:r w:rsidR="00AE556B" w:rsidRPr="00AE556B">
        <w:rPr>
          <w:b w:val="0"/>
          <w:szCs w:val="24"/>
        </w:rPr>
        <w:t>)</w:t>
      </w:r>
      <w:r w:rsidRPr="002D4BC6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78"/>
      <w:bookmarkEnd w:id="79"/>
      <w:bookmarkEnd w:id="80"/>
      <w:bookmarkEnd w:id="81"/>
      <w:bookmarkEnd w:id="82"/>
      <w:bookmarkEnd w:id="83"/>
      <w:bookmarkEnd w:id="84"/>
      <w:bookmarkEnd w:id="85"/>
      <w:r w:rsidR="00AE556B">
        <w:rPr>
          <w:b w:val="0"/>
          <w:szCs w:val="24"/>
        </w:rPr>
        <w:t xml:space="preserve"> </w:t>
      </w:r>
    </w:p>
    <w:p w:rsidR="002D4BC6" w:rsidRPr="002D4BC6" w:rsidRDefault="002D4BC6" w:rsidP="002D4BC6">
      <w:pPr>
        <w:pStyle w:val="3"/>
        <w:ind w:left="0" w:firstLine="709"/>
        <w:jc w:val="both"/>
        <w:rPr>
          <w:b w:val="0"/>
          <w:szCs w:val="24"/>
        </w:rPr>
      </w:pPr>
      <w:bookmarkStart w:id="86" w:name="_Toc440297010"/>
      <w:bookmarkStart w:id="87" w:name="_Toc440356571"/>
      <w:bookmarkStart w:id="88" w:name="_Toc440631706"/>
      <w:bookmarkStart w:id="89" w:name="_Toc440876491"/>
      <w:bookmarkStart w:id="90" w:name="_Toc441130563"/>
      <w:bookmarkStart w:id="91" w:name="_Toc441157067"/>
      <w:bookmarkStart w:id="92" w:name="_Toc447292085"/>
      <w:bookmarkStart w:id="93" w:name="_Toc462234843"/>
      <w:r w:rsidRPr="002D4BC6">
        <w:rPr>
          <w:b w:val="0"/>
          <w:szCs w:val="24"/>
        </w:rPr>
        <w:t xml:space="preserve">Оценка заявок (подраздел </w:t>
      </w:r>
      <w:r w:rsidR="005630EC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_Ref305973250 \r \h </w:instrText>
      </w:r>
      <w:r w:rsidR="005630EC">
        <w:rPr>
          <w:b w:val="0"/>
          <w:szCs w:val="24"/>
        </w:rPr>
      </w:r>
      <w:r w:rsidR="005630EC">
        <w:rPr>
          <w:b w:val="0"/>
          <w:szCs w:val="24"/>
        </w:rPr>
        <w:fldChar w:fldCharType="separate"/>
      </w:r>
      <w:r w:rsidR="005A37E7">
        <w:rPr>
          <w:b w:val="0"/>
          <w:szCs w:val="24"/>
        </w:rPr>
        <w:t>3.6</w:t>
      </w:r>
      <w:r w:rsidR="005630EC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>)</w:t>
      </w:r>
      <w:r>
        <w:rPr>
          <w:b w:val="0"/>
          <w:szCs w:val="24"/>
        </w:rPr>
        <w:t xml:space="preserve"> и подведение итогов</w:t>
      </w:r>
      <w:r w:rsidRPr="002D4BC6">
        <w:rPr>
          <w:b w:val="0"/>
          <w:szCs w:val="24"/>
        </w:rPr>
        <w:t xml:space="preserve">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 xml:space="preserve"> (подраздел </w:t>
      </w:r>
      <w:r w:rsidR="005630EC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_Ref303681924 \r \h </w:instrText>
      </w:r>
      <w:r w:rsidR="005630EC">
        <w:rPr>
          <w:b w:val="0"/>
          <w:szCs w:val="24"/>
        </w:rPr>
      </w:r>
      <w:r w:rsidR="005630EC">
        <w:rPr>
          <w:b w:val="0"/>
          <w:szCs w:val="24"/>
        </w:rPr>
        <w:fldChar w:fldCharType="separate"/>
      </w:r>
      <w:r w:rsidR="005A37E7">
        <w:rPr>
          <w:b w:val="0"/>
          <w:szCs w:val="24"/>
        </w:rPr>
        <w:t>3.8</w:t>
      </w:r>
      <w:r w:rsidR="005630EC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) будет осуществляться раздельно и независимо по каждому из лотов. По каждому из лотов будет определен один Победитель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86"/>
      <w:bookmarkEnd w:id="87"/>
      <w:bookmarkEnd w:id="88"/>
      <w:bookmarkEnd w:id="89"/>
      <w:bookmarkEnd w:id="90"/>
      <w:bookmarkEnd w:id="91"/>
      <w:bookmarkEnd w:id="92"/>
      <w:bookmarkEnd w:id="93"/>
    </w:p>
    <w:p w:rsidR="00E420A2" w:rsidRPr="002D4BC6" w:rsidRDefault="00E420A2" w:rsidP="002D4BC6">
      <w:pPr>
        <w:pStyle w:val="3"/>
        <w:ind w:left="0" w:firstLine="709"/>
        <w:jc w:val="both"/>
        <w:rPr>
          <w:b w:val="0"/>
          <w:szCs w:val="24"/>
        </w:rPr>
        <w:sectPr w:rsidR="00E420A2" w:rsidRPr="002D4BC6" w:rsidSect="002B0606">
          <w:headerReference w:type="even" r:id="rId24"/>
          <w:headerReference w:type="default" r:id="rId25"/>
          <w:footerReference w:type="even" r:id="rId26"/>
          <w:headerReference w:type="first" r:id="rId27"/>
          <w:footerReference w:type="first" r:id="rId28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6238A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94" w:name="_Проект_договора"/>
      <w:bookmarkStart w:id="95" w:name="_Ref305973574"/>
      <w:bookmarkStart w:id="96" w:name="_Ref440272931"/>
      <w:bookmarkStart w:id="97" w:name="_Ref440274025"/>
      <w:bookmarkStart w:id="98" w:name="_Ref440292752"/>
      <w:bookmarkStart w:id="99" w:name="_Toc462234844"/>
      <w:bookmarkEnd w:id="53"/>
      <w:bookmarkEnd w:id="94"/>
      <w:r w:rsidRPr="006238AF">
        <w:rPr>
          <w:szCs w:val="24"/>
        </w:rPr>
        <w:lastRenderedPageBreak/>
        <w:t xml:space="preserve">Проект </w:t>
      </w:r>
      <w:r w:rsidR="00123C70" w:rsidRPr="006238AF">
        <w:rPr>
          <w:szCs w:val="24"/>
        </w:rPr>
        <w:t>Договор</w:t>
      </w:r>
      <w:r w:rsidRPr="006238AF">
        <w:rPr>
          <w:szCs w:val="24"/>
        </w:rPr>
        <w:t>а</w:t>
      </w:r>
      <w:bookmarkEnd w:id="95"/>
      <w:r w:rsidR="00953802" w:rsidRPr="006238AF">
        <w:rPr>
          <w:szCs w:val="24"/>
        </w:rPr>
        <w:t xml:space="preserve">. </w:t>
      </w:r>
      <w:proofErr w:type="spellStart"/>
      <w:r w:rsidR="00953802" w:rsidRPr="006238AF">
        <w:rPr>
          <w:bCs w:val="0"/>
          <w:szCs w:val="24"/>
        </w:rPr>
        <w:t>Антикоррупционная</w:t>
      </w:r>
      <w:proofErr w:type="spellEnd"/>
      <w:r w:rsidR="00953802" w:rsidRPr="006238AF">
        <w:rPr>
          <w:bCs w:val="0"/>
          <w:szCs w:val="24"/>
        </w:rPr>
        <w:t xml:space="preserve"> оговорка, включаемая в проект договора</w:t>
      </w:r>
      <w:bookmarkEnd w:id="96"/>
      <w:bookmarkEnd w:id="97"/>
      <w:bookmarkEnd w:id="98"/>
      <w:bookmarkEnd w:id="99"/>
    </w:p>
    <w:p w:rsidR="00953802" w:rsidRPr="006238AF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00" w:name="_Toc462234845"/>
      <w:r w:rsidRPr="006238AF">
        <w:t>Проект договора</w:t>
      </w:r>
      <w:bookmarkEnd w:id="100"/>
    </w:p>
    <w:p w:rsidR="00953802" w:rsidRPr="003803A7" w:rsidRDefault="00953802" w:rsidP="00953802">
      <w:pPr>
        <w:pStyle w:val="3"/>
        <w:ind w:left="0" w:firstLine="709"/>
        <w:jc w:val="both"/>
        <w:rPr>
          <w:b w:val="0"/>
        </w:rPr>
      </w:pPr>
      <w:bookmarkStart w:id="101" w:name="_Toc439238031"/>
      <w:bookmarkStart w:id="102" w:name="_Toc439238153"/>
      <w:bookmarkStart w:id="103" w:name="_Toc439252705"/>
      <w:bookmarkStart w:id="104" w:name="_Toc439323563"/>
      <w:bookmarkStart w:id="105" w:name="_Toc439323679"/>
      <w:bookmarkStart w:id="106" w:name="_Toc440297013"/>
      <w:bookmarkStart w:id="107" w:name="_Toc440356574"/>
      <w:bookmarkStart w:id="108" w:name="_Toc440631709"/>
      <w:bookmarkStart w:id="109" w:name="_Toc440876494"/>
      <w:bookmarkStart w:id="110" w:name="_Toc441130566"/>
      <w:bookmarkStart w:id="111" w:name="_Toc441157070"/>
      <w:bookmarkStart w:id="112" w:name="_Toc447292088"/>
      <w:bookmarkStart w:id="113" w:name="_Toc462234846"/>
      <w:r w:rsidRPr="006238AF">
        <w:rPr>
          <w:b w:val="0"/>
        </w:rPr>
        <w:t xml:space="preserve">Проект договора на поставку </w:t>
      </w:r>
      <w:r w:rsidRPr="003803A7">
        <w:rPr>
          <w:b w:val="0"/>
        </w:rPr>
        <w:t>изложен в Приложении №2 к настоящей Доку</w:t>
      </w:r>
      <w:r w:rsidR="006238AF" w:rsidRPr="003803A7">
        <w:rPr>
          <w:b w:val="0"/>
        </w:rPr>
        <w:t>ментации по запросу предложений</w:t>
      </w:r>
      <w:r w:rsidRPr="003803A7">
        <w:rPr>
          <w:b w:val="0"/>
        </w:rPr>
        <w:t>.</w:t>
      </w:r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</w:p>
    <w:p w:rsidR="00953802" w:rsidRPr="006238AF" w:rsidRDefault="0094713A" w:rsidP="0094713A">
      <w:pPr>
        <w:pStyle w:val="3"/>
        <w:ind w:left="0" w:firstLine="709"/>
        <w:jc w:val="both"/>
        <w:rPr>
          <w:b w:val="0"/>
        </w:rPr>
      </w:pPr>
      <w:bookmarkStart w:id="114" w:name="_Toc439238032"/>
      <w:bookmarkStart w:id="115" w:name="_Toc439238154"/>
      <w:bookmarkStart w:id="116" w:name="_Toc439252706"/>
      <w:bookmarkStart w:id="117" w:name="_Toc439323564"/>
      <w:bookmarkStart w:id="118" w:name="_Toc439323680"/>
      <w:bookmarkStart w:id="119" w:name="_Toc440297014"/>
      <w:bookmarkStart w:id="120" w:name="_Toc440356575"/>
      <w:bookmarkStart w:id="121" w:name="_Toc440631710"/>
      <w:bookmarkStart w:id="122" w:name="_Toc440876495"/>
      <w:bookmarkStart w:id="123" w:name="_Toc441130567"/>
      <w:bookmarkStart w:id="124" w:name="_Toc441157071"/>
      <w:bookmarkStart w:id="125" w:name="_Toc447292089"/>
      <w:bookmarkStart w:id="126" w:name="_Toc462234847"/>
      <w:r w:rsidRPr="003803A7">
        <w:rPr>
          <w:b w:val="0"/>
        </w:rPr>
        <w:t>Участнику необходимо сформировать</w:t>
      </w:r>
      <w:r w:rsidRPr="006238AF">
        <w:rPr>
          <w:b w:val="0"/>
        </w:rPr>
        <w:t xml:space="preserve">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>
        <w:rPr>
          <w:b w:val="0"/>
        </w:rPr>
        <w:t>раздел</w:t>
      </w:r>
      <w:r w:rsidRPr="006238AF">
        <w:rPr>
          <w:b w:val="0"/>
        </w:rPr>
        <w:t xml:space="preserve"> </w:t>
      </w:r>
      <w:r w:rsidR="005630EC">
        <w:rPr>
          <w:b w:val="0"/>
        </w:rPr>
        <w:fldChar w:fldCharType="begin"/>
      </w:r>
      <w:r w:rsidR="008D2928">
        <w:rPr>
          <w:b w:val="0"/>
        </w:rPr>
        <w:instrText xml:space="preserve"> REF _Ref93264992 \r \h </w:instrText>
      </w:r>
      <w:r w:rsidR="005630EC">
        <w:rPr>
          <w:b w:val="0"/>
        </w:rPr>
      </w:r>
      <w:r w:rsidR="005630EC">
        <w:rPr>
          <w:b w:val="0"/>
        </w:rPr>
        <w:fldChar w:fldCharType="separate"/>
      </w:r>
      <w:r w:rsidR="005A37E7">
        <w:rPr>
          <w:b w:val="0"/>
        </w:rPr>
        <w:t>5.5</w:t>
      </w:r>
      <w:r w:rsidR="005630EC">
        <w:rPr>
          <w:b w:val="0"/>
        </w:rPr>
        <w:fldChar w:fldCharType="end"/>
      </w:r>
      <w:r w:rsidRPr="006238AF">
        <w:rPr>
          <w:b w:val="0"/>
        </w:rPr>
        <w:t>) и приложить его к своей Заявке.</w:t>
      </w:r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27" w:name="_Toc439238033"/>
      <w:bookmarkStart w:id="128" w:name="_Toc439238155"/>
      <w:bookmarkStart w:id="129" w:name="_Toc439252707"/>
      <w:bookmarkStart w:id="130" w:name="_Toc439323565"/>
      <w:bookmarkStart w:id="131" w:name="_Toc439323681"/>
      <w:bookmarkStart w:id="132" w:name="_Toc440297015"/>
      <w:bookmarkStart w:id="133" w:name="_Toc440356576"/>
      <w:bookmarkStart w:id="134" w:name="_Toc440631711"/>
      <w:bookmarkStart w:id="135" w:name="_Toc440876496"/>
      <w:bookmarkStart w:id="136" w:name="_Toc441130568"/>
      <w:bookmarkStart w:id="137" w:name="_Toc441157072"/>
      <w:bookmarkStart w:id="138" w:name="_Toc447292090"/>
      <w:bookmarkStart w:id="139" w:name="_Toc462234848"/>
      <w:r w:rsidRPr="006238AF">
        <w:rPr>
          <w:b w:val="0"/>
        </w:rPr>
        <w:t xml:space="preserve">Настоящий проект Договора не является окончательным, редакция Договора </w:t>
      </w:r>
      <w:r w:rsidRPr="003303E9">
        <w:rPr>
          <w:b w:val="0"/>
        </w:rPr>
        <w:t>может быть изменена Заказчиком.</w:t>
      </w:r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</w:p>
    <w:p w:rsidR="00953802" w:rsidRPr="003303E9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40" w:name="_Toc440297016"/>
      <w:bookmarkStart w:id="141" w:name="_Toc440876497"/>
      <w:bookmarkStart w:id="142" w:name="_Toc441157073"/>
      <w:bookmarkStart w:id="143" w:name="_Toc447292091"/>
      <w:bookmarkStart w:id="144" w:name="_Toc462234849"/>
      <w:proofErr w:type="spellStart"/>
      <w:r w:rsidRPr="003303E9">
        <w:rPr>
          <w:bCs w:val="0"/>
        </w:rPr>
        <w:t>Антикоррупционная</w:t>
      </w:r>
      <w:proofErr w:type="spellEnd"/>
      <w:r w:rsidRPr="003303E9">
        <w:rPr>
          <w:bCs w:val="0"/>
        </w:rPr>
        <w:t xml:space="preserve"> оговорка, включаемая в проект договора</w:t>
      </w:r>
      <w:bookmarkEnd w:id="140"/>
      <w:bookmarkEnd w:id="141"/>
      <w:bookmarkEnd w:id="142"/>
      <w:bookmarkEnd w:id="143"/>
      <w:bookmarkEnd w:id="144"/>
    </w:p>
    <w:p w:rsidR="00953802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45" w:name="_Toc439238157"/>
      <w:bookmarkStart w:id="146" w:name="_Toc439252709"/>
      <w:bookmarkStart w:id="147" w:name="_Toc439323567"/>
      <w:bookmarkStart w:id="148" w:name="_Toc439323683"/>
      <w:bookmarkStart w:id="149" w:name="_Toc440297017"/>
      <w:bookmarkStart w:id="150" w:name="_Toc440356578"/>
      <w:bookmarkStart w:id="151" w:name="_Toc440631713"/>
      <w:bookmarkStart w:id="152" w:name="_Toc440876498"/>
      <w:bookmarkStart w:id="153" w:name="_Toc441130570"/>
      <w:bookmarkStart w:id="154" w:name="_Toc441157074"/>
      <w:bookmarkStart w:id="155" w:name="_Toc447292092"/>
      <w:bookmarkStart w:id="156" w:name="_Toc462234850"/>
      <w:r w:rsidRPr="003303E9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</w:t>
      </w:r>
      <w:proofErr w:type="spellStart"/>
      <w:r w:rsidRPr="003303E9">
        <w:rPr>
          <w:b w:val="0"/>
        </w:rPr>
        <w:t>Антикоррупционная</w:t>
      </w:r>
      <w:proofErr w:type="spellEnd"/>
      <w:r w:rsidRPr="003303E9">
        <w:rPr>
          <w:b w:val="0"/>
        </w:rPr>
        <w:t xml:space="preserve"> оговорка (пункт. </w:t>
      </w:r>
      <w:r w:rsidR="005630EC">
        <w:rPr>
          <w:b w:val="0"/>
        </w:rPr>
        <w:fldChar w:fldCharType="begin"/>
      </w:r>
      <w:r w:rsidR="008D2928">
        <w:rPr>
          <w:b w:val="0"/>
        </w:rPr>
        <w:instrText xml:space="preserve"> REF _Ref440270867 \r \h </w:instrText>
      </w:r>
      <w:r w:rsidR="005630EC">
        <w:rPr>
          <w:b w:val="0"/>
        </w:rPr>
      </w:r>
      <w:r w:rsidR="005630EC">
        <w:rPr>
          <w:b w:val="0"/>
        </w:rPr>
        <w:fldChar w:fldCharType="separate"/>
      </w:r>
      <w:r w:rsidR="005A37E7">
        <w:rPr>
          <w:b w:val="0"/>
        </w:rPr>
        <w:t>2.2.3</w:t>
      </w:r>
      <w:r w:rsidR="005630EC">
        <w:rPr>
          <w:b w:val="0"/>
        </w:rPr>
        <w:fldChar w:fldCharType="end"/>
      </w:r>
      <w:r w:rsidRPr="003303E9">
        <w:rPr>
          <w:b w:val="0"/>
        </w:rPr>
        <w:t>).</w:t>
      </w:r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57" w:name="_Toc439238158"/>
      <w:bookmarkStart w:id="158" w:name="_Toc439252710"/>
      <w:bookmarkStart w:id="159" w:name="_Toc439323568"/>
      <w:bookmarkStart w:id="160" w:name="_Toc439323684"/>
      <w:bookmarkStart w:id="161" w:name="_Toc440297018"/>
      <w:bookmarkStart w:id="162" w:name="_Toc440356579"/>
      <w:bookmarkStart w:id="163" w:name="_Toc440631714"/>
      <w:bookmarkStart w:id="164" w:name="_Toc440876499"/>
      <w:bookmarkStart w:id="165" w:name="_Toc441130571"/>
      <w:bookmarkStart w:id="166" w:name="_Toc441157075"/>
      <w:bookmarkStart w:id="167" w:name="_Toc447292093"/>
      <w:bookmarkStart w:id="168" w:name="_Toc462234851"/>
      <w:r w:rsidRPr="003303E9">
        <w:rPr>
          <w:b w:val="0"/>
        </w:rPr>
        <w:t>Отказ Участника, чья Заявка признана лучшей, от подписания Договора с в</w:t>
      </w:r>
      <w:r w:rsidR="006238AF" w:rsidRPr="003303E9">
        <w:rPr>
          <w:b w:val="0"/>
        </w:rPr>
        <w:t>к</w:t>
      </w:r>
      <w:r w:rsidRPr="003303E9">
        <w:rPr>
          <w:b w:val="0"/>
        </w:rPr>
        <w:t xml:space="preserve">люченной в текст </w:t>
      </w:r>
      <w:proofErr w:type="spellStart"/>
      <w:r w:rsidRPr="003303E9">
        <w:rPr>
          <w:b w:val="0"/>
        </w:rPr>
        <w:t>Антикоррупционной</w:t>
      </w:r>
      <w:proofErr w:type="spellEnd"/>
      <w:r w:rsidRPr="003303E9">
        <w:rPr>
          <w:b w:val="0"/>
        </w:rPr>
        <w:t xml:space="preserve"> оговоркой, приведет к </w:t>
      </w:r>
      <w:r w:rsidR="006238AF" w:rsidRPr="003303E9">
        <w:rPr>
          <w:b w:val="0"/>
        </w:rPr>
        <w:t>утере данным Участником статуса Победителя</w:t>
      </w:r>
      <w:r w:rsidRPr="003303E9">
        <w:rPr>
          <w:b w:val="0"/>
        </w:rPr>
        <w:t>.</w:t>
      </w:r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69" w:name="_Toc439238159"/>
      <w:bookmarkStart w:id="170" w:name="_Toc439252711"/>
      <w:bookmarkStart w:id="171" w:name="_Toc439323569"/>
      <w:bookmarkStart w:id="172" w:name="_Toc439323685"/>
      <w:bookmarkStart w:id="173" w:name="_Ref440270867"/>
      <w:bookmarkStart w:id="174" w:name="_Toc440297019"/>
      <w:bookmarkStart w:id="175" w:name="_Toc440356580"/>
      <w:bookmarkStart w:id="176" w:name="_Toc440631715"/>
      <w:bookmarkStart w:id="177" w:name="_Toc440876500"/>
      <w:bookmarkStart w:id="178" w:name="_Toc441130572"/>
      <w:bookmarkStart w:id="179" w:name="_Toc441157076"/>
      <w:bookmarkStart w:id="180" w:name="_Toc447292094"/>
      <w:bookmarkStart w:id="181" w:name="_Toc462234852"/>
      <w:r w:rsidRPr="003303E9">
        <w:rPr>
          <w:b w:val="0"/>
        </w:rPr>
        <w:t xml:space="preserve">Текст </w:t>
      </w:r>
      <w:proofErr w:type="spellStart"/>
      <w:r w:rsidRPr="003303E9">
        <w:rPr>
          <w:b w:val="0"/>
        </w:rPr>
        <w:t>Антикоррупционной</w:t>
      </w:r>
      <w:proofErr w:type="spellEnd"/>
      <w:r w:rsidRPr="003303E9">
        <w:rPr>
          <w:b w:val="0"/>
        </w:rPr>
        <w:t xml:space="preserve"> оговорки:</w:t>
      </w:r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</w:p>
    <w:p w:rsidR="00953802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A052DC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A052DC">
        <w:rPr>
          <w:b/>
          <w:i/>
          <w:sz w:val="24"/>
          <w:szCs w:val="24"/>
        </w:rPr>
        <w:t>АНТИКОРРУПЦИОННАЯ ОГОВОРКА</w:t>
      </w:r>
    </w:p>
    <w:p w:rsidR="00A830EA" w:rsidRPr="00796F09" w:rsidRDefault="00A830EA" w:rsidP="00A830EA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1. </w:t>
      </w:r>
      <w:proofErr w:type="gramStart"/>
      <w:r w:rsidRPr="00796F09">
        <w:rPr>
          <w:sz w:val="24"/>
          <w:szCs w:val="24"/>
        </w:rPr>
        <w:t xml:space="preserve">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</w:t>
      </w:r>
      <w:proofErr w:type="spellStart"/>
      <w:r w:rsidRPr="00796F09">
        <w:rPr>
          <w:sz w:val="24"/>
          <w:szCs w:val="24"/>
        </w:rPr>
        <w:t>Антикоррупционной</w:t>
      </w:r>
      <w:proofErr w:type="spellEnd"/>
      <w:r w:rsidRPr="00796F09">
        <w:rPr>
          <w:sz w:val="24"/>
          <w:szCs w:val="24"/>
        </w:rPr>
        <w:t xml:space="preserve"> хартии российского бизнеса (свидетельство от 23.09.2014 № 496), включено в Реестр надежных партнеров, ведет </w:t>
      </w:r>
      <w:proofErr w:type="spellStart"/>
      <w:r w:rsidRPr="00796F09">
        <w:rPr>
          <w:sz w:val="24"/>
          <w:szCs w:val="24"/>
        </w:rPr>
        <w:t>Антикоррупционную</w:t>
      </w:r>
      <w:proofErr w:type="spellEnd"/>
      <w:r w:rsidRPr="00796F09">
        <w:rPr>
          <w:sz w:val="24"/>
          <w:szCs w:val="24"/>
        </w:rPr>
        <w:t xml:space="preserve">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</w:t>
      </w:r>
      <w:proofErr w:type="gramEnd"/>
      <w:r w:rsidRPr="00796F09">
        <w:rPr>
          <w:sz w:val="24"/>
          <w:szCs w:val="24"/>
        </w:rPr>
        <w:t xml:space="preserve"> и поддерживают </w:t>
      </w:r>
      <w:proofErr w:type="spellStart"/>
      <w:r w:rsidRPr="00796F09">
        <w:rPr>
          <w:sz w:val="24"/>
          <w:szCs w:val="24"/>
        </w:rPr>
        <w:t>антикоррупционные</w:t>
      </w:r>
      <w:proofErr w:type="spellEnd"/>
      <w:r w:rsidRPr="00796F09">
        <w:rPr>
          <w:sz w:val="24"/>
          <w:szCs w:val="24"/>
        </w:rPr>
        <w:t xml:space="preserve"> стандарты ведения бизнеса.</w:t>
      </w:r>
    </w:p>
    <w:p w:rsidR="00A830EA" w:rsidRPr="00796F09" w:rsidRDefault="00A830EA" w:rsidP="00A830EA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2. </w:t>
      </w:r>
      <w:proofErr w:type="gramStart"/>
      <w:r w:rsidRPr="00796F09">
        <w:rPr>
          <w:sz w:val="24"/>
          <w:szCs w:val="24"/>
        </w:rPr>
        <w:t xml:space="preserve">Контрагент настоящим подтверждает, что он ознакомился с </w:t>
      </w:r>
      <w:proofErr w:type="spellStart"/>
      <w:r w:rsidRPr="00796F09">
        <w:rPr>
          <w:sz w:val="24"/>
          <w:szCs w:val="24"/>
        </w:rPr>
        <w:t>Антикоррупционной</w:t>
      </w:r>
      <w:proofErr w:type="spellEnd"/>
      <w:r w:rsidRPr="00796F09">
        <w:rPr>
          <w:sz w:val="24"/>
          <w:szCs w:val="24"/>
        </w:rPr>
        <w:t xml:space="preserve"> хартией российского бизнеса и </w:t>
      </w:r>
      <w:proofErr w:type="spellStart"/>
      <w:r w:rsidRPr="00796F09">
        <w:rPr>
          <w:sz w:val="24"/>
          <w:szCs w:val="24"/>
        </w:rPr>
        <w:t>Антикоррупционной</w:t>
      </w:r>
      <w:proofErr w:type="spellEnd"/>
      <w:r w:rsidRPr="00796F09">
        <w:rPr>
          <w:sz w:val="24"/>
          <w:szCs w:val="24"/>
        </w:rPr>
        <w:t xml:space="preserve"> политикой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>» и ПАО «МРСК Центра» (представлены в разделе «</w:t>
      </w:r>
      <w:proofErr w:type="spellStart"/>
      <w:r w:rsidRPr="00796F09">
        <w:rPr>
          <w:sz w:val="24"/>
          <w:szCs w:val="24"/>
        </w:rPr>
        <w:t>Антикоррупционная</w:t>
      </w:r>
      <w:proofErr w:type="spellEnd"/>
      <w:r w:rsidRPr="00796F09">
        <w:rPr>
          <w:sz w:val="24"/>
          <w:szCs w:val="24"/>
        </w:rPr>
        <w:t xml:space="preserve"> политика» на официальных сайтах:</w:t>
      </w:r>
      <w:proofErr w:type="gramEnd"/>
      <w:r w:rsidRPr="00796F09">
        <w:rPr>
          <w:sz w:val="24"/>
          <w:szCs w:val="24"/>
        </w:rPr>
        <w:t xml:space="preserve">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по адресу - </w:t>
      </w:r>
      <w:hyperlink r:id="rId29" w:history="1">
        <w:r w:rsidRPr="00796F09">
          <w:rPr>
            <w:rStyle w:val="a7"/>
            <w:sz w:val="24"/>
            <w:szCs w:val="24"/>
          </w:rPr>
          <w:t>http://www.rosseti.ru/about/anticorruptionpolicy/policy/index.php</w:t>
        </w:r>
      </w:hyperlink>
      <w:r w:rsidRPr="00796F09">
        <w:rPr>
          <w:sz w:val="24"/>
          <w:szCs w:val="24"/>
        </w:rPr>
        <w:t>, ПАО «МРСК Центра» по адресу -</w:t>
      </w:r>
      <w:r w:rsidRPr="00796F09">
        <w:rPr>
          <w:rFonts w:eastAsia="Calibri"/>
          <w:sz w:val="24"/>
          <w:szCs w:val="24"/>
        </w:rPr>
        <w:t xml:space="preserve"> </w:t>
      </w:r>
      <w:r w:rsidRPr="00796F09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796F09">
        <w:rPr>
          <w:sz w:val="24"/>
          <w:szCs w:val="24"/>
        </w:rPr>
        <w:t xml:space="preserve">), - полностью принимает положения </w:t>
      </w:r>
      <w:proofErr w:type="spellStart"/>
      <w:r w:rsidRPr="00796F09">
        <w:rPr>
          <w:sz w:val="24"/>
          <w:szCs w:val="24"/>
        </w:rPr>
        <w:t>Антикоррупционной</w:t>
      </w:r>
      <w:proofErr w:type="spellEnd"/>
      <w:r w:rsidRPr="00796F09">
        <w:rPr>
          <w:sz w:val="24"/>
          <w:szCs w:val="24"/>
        </w:rPr>
        <w:t xml:space="preserve"> политики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и ПАО «МРСК Центра» и обязуется обеспечивать соблюдение ее </w:t>
      </w:r>
      <w:proofErr w:type="gramStart"/>
      <w:r w:rsidRPr="00796F09">
        <w:rPr>
          <w:sz w:val="24"/>
          <w:szCs w:val="24"/>
        </w:rPr>
        <w:t>требований</w:t>
      </w:r>
      <w:proofErr w:type="gramEnd"/>
      <w:r w:rsidRPr="00796F09">
        <w:rPr>
          <w:sz w:val="24"/>
          <w:szCs w:val="24"/>
        </w:rPr>
        <w:t xml:space="preserve"> как со своей стороны, так и со стороны </w:t>
      </w:r>
      <w:proofErr w:type="spellStart"/>
      <w:r w:rsidRPr="00796F09">
        <w:rPr>
          <w:sz w:val="24"/>
          <w:szCs w:val="24"/>
        </w:rPr>
        <w:t>аффилированных</w:t>
      </w:r>
      <w:proofErr w:type="spellEnd"/>
      <w:r w:rsidRPr="00796F09">
        <w:rPr>
          <w:sz w:val="24"/>
          <w:szCs w:val="24"/>
        </w:rPr>
        <w:t xml:space="preserve">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A830EA" w:rsidRPr="00796F09" w:rsidRDefault="00A830EA" w:rsidP="00A830EA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3. </w:t>
      </w:r>
      <w:proofErr w:type="gramStart"/>
      <w:r w:rsidRPr="00796F09">
        <w:rPr>
          <w:sz w:val="24"/>
          <w:szCs w:val="24"/>
        </w:rPr>
        <w:t xml:space="preserve">При исполнении своих обязательств по настоящему Договору Стороны, их </w:t>
      </w:r>
      <w:proofErr w:type="spellStart"/>
      <w:r w:rsidRPr="00796F09">
        <w:rPr>
          <w:sz w:val="24"/>
          <w:szCs w:val="24"/>
        </w:rPr>
        <w:t>аффилированные</w:t>
      </w:r>
      <w:proofErr w:type="spellEnd"/>
      <w:r w:rsidRPr="00796F09">
        <w:rPr>
          <w:sz w:val="24"/>
          <w:szCs w:val="24"/>
        </w:rPr>
        <w:t xml:space="preserve">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796F09">
        <w:rPr>
          <w:i/>
          <w:sz w:val="24"/>
          <w:szCs w:val="24"/>
        </w:rPr>
        <w:t>.</w:t>
      </w:r>
      <w:proofErr w:type="gramEnd"/>
    </w:p>
    <w:p w:rsidR="00A830EA" w:rsidRPr="00796F09" w:rsidRDefault="00A830EA" w:rsidP="00A830EA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796F09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</w:t>
      </w:r>
      <w:r w:rsidRPr="00796F09">
        <w:rPr>
          <w:sz w:val="24"/>
          <w:szCs w:val="24"/>
        </w:rPr>
        <w:lastRenderedPageBreak/>
        <w:t>ставящими работника в определенную зависимость и</w:t>
      </w:r>
      <w:r w:rsidRPr="00796F09">
        <w:rPr>
          <w:sz w:val="24"/>
          <w:szCs w:val="24"/>
          <w:lang w:val="en-US"/>
        </w:rPr>
        <w:t> </w:t>
      </w:r>
      <w:r w:rsidRPr="00796F09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  <w:proofErr w:type="gramEnd"/>
    </w:p>
    <w:p w:rsidR="00A830EA" w:rsidRPr="00796F09" w:rsidRDefault="00A830EA" w:rsidP="00A830EA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 xml:space="preserve">4. В случае возникновения у одной из Сторон подозрений, что произошло или может произойти нарушение каких-либо положений пунктов 1 - 3 </w:t>
      </w:r>
      <w:proofErr w:type="spellStart"/>
      <w:r w:rsidRPr="00796F09">
        <w:rPr>
          <w:sz w:val="24"/>
          <w:szCs w:val="24"/>
        </w:rPr>
        <w:t>Антикоррупционной</w:t>
      </w:r>
      <w:proofErr w:type="spellEnd"/>
      <w:r w:rsidRPr="00796F09">
        <w:rPr>
          <w:sz w:val="24"/>
          <w:szCs w:val="24"/>
        </w:rPr>
        <w:t xml:space="preserve">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796F09">
        <w:rPr>
          <w:b/>
          <w:sz w:val="24"/>
          <w:szCs w:val="24"/>
        </w:rPr>
        <w:t xml:space="preserve"> </w:t>
      </w:r>
      <w:r w:rsidRPr="00796F09">
        <w:rPr>
          <w:sz w:val="24"/>
          <w:szCs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796F09">
        <w:rPr>
          <w:sz w:val="24"/>
          <w:szCs w:val="24"/>
        </w:rPr>
        <w:t>с даты направления</w:t>
      </w:r>
      <w:proofErr w:type="gramEnd"/>
      <w:r w:rsidRPr="00796F09">
        <w:rPr>
          <w:sz w:val="24"/>
          <w:szCs w:val="24"/>
        </w:rPr>
        <w:t xml:space="preserve"> письменного уведомления.</w:t>
      </w:r>
    </w:p>
    <w:p w:rsidR="00A830EA" w:rsidRPr="00796F09" w:rsidRDefault="00A830EA" w:rsidP="00A830EA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 xml:space="preserve"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</w:t>
      </w:r>
      <w:proofErr w:type="spellStart"/>
      <w:r w:rsidRPr="00796F09">
        <w:rPr>
          <w:sz w:val="24"/>
          <w:szCs w:val="24"/>
        </w:rPr>
        <w:t>Антикоррупционной</w:t>
      </w:r>
      <w:proofErr w:type="spellEnd"/>
      <w:r w:rsidRPr="00796F09">
        <w:rPr>
          <w:sz w:val="24"/>
          <w:szCs w:val="24"/>
        </w:rPr>
        <w:t xml:space="preserve"> оговорки любой из Сторон, </w:t>
      </w:r>
      <w:proofErr w:type="spellStart"/>
      <w:r w:rsidRPr="00796F09">
        <w:rPr>
          <w:sz w:val="24"/>
          <w:szCs w:val="24"/>
        </w:rPr>
        <w:t>аффилированными</w:t>
      </w:r>
      <w:proofErr w:type="spellEnd"/>
      <w:r w:rsidRPr="00796F09">
        <w:rPr>
          <w:sz w:val="24"/>
          <w:szCs w:val="24"/>
        </w:rPr>
        <w:t xml:space="preserve"> лицами, работниками или посредниками.</w:t>
      </w:r>
    </w:p>
    <w:p w:rsidR="00A830EA" w:rsidRPr="00796F09" w:rsidRDefault="00A830EA" w:rsidP="00A830EA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5. </w:t>
      </w:r>
      <w:proofErr w:type="gramStart"/>
      <w:r w:rsidRPr="00796F09">
        <w:rPr>
          <w:sz w:val="24"/>
          <w:szCs w:val="24"/>
        </w:rPr>
        <w:t xml:space="preserve">В случае нарушения одной из Сторон обязательств по соблюдению требований </w:t>
      </w:r>
      <w:proofErr w:type="spellStart"/>
      <w:r w:rsidRPr="00796F09">
        <w:rPr>
          <w:sz w:val="24"/>
          <w:szCs w:val="24"/>
        </w:rPr>
        <w:t>Антикоррупционной</w:t>
      </w:r>
      <w:proofErr w:type="spellEnd"/>
      <w:r w:rsidRPr="00796F09">
        <w:rPr>
          <w:sz w:val="24"/>
          <w:szCs w:val="24"/>
        </w:rPr>
        <w:t xml:space="preserve"> политики, предусмотренных пунктами 1, 2 </w:t>
      </w:r>
      <w:proofErr w:type="spellStart"/>
      <w:r w:rsidRPr="00796F09">
        <w:rPr>
          <w:spacing w:val="-2"/>
          <w:sz w:val="24"/>
          <w:szCs w:val="24"/>
        </w:rPr>
        <w:t>Антикоррупционной</w:t>
      </w:r>
      <w:proofErr w:type="spellEnd"/>
      <w:r w:rsidRPr="00796F09">
        <w:rPr>
          <w:spacing w:val="-2"/>
          <w:sz w:val="24"/>
          <w:szCs w:val="24"/>
        </w:rPr>
        <w:t xml:space="preserve"> оговорки, и обязательств воздерживаться от запрещенных</w:t>
      </w:r>
      <w:r w:rsidRPr="00796F09">
        <w:rPr>
          <w:sz w:val="24"/>
          <w:szCs w:val="24"/>
        </w:rPr>
        <w:t xml:space="preserve"> в пункте 3 </w:t>
      </w:r>
      <w:proofErr w:type="spellStart"/>
      <w:r w:rsidRPr="00796F09">
        <w:rPr>
          <w:sz w:val="24"/>
          <w:szCs w:val="24"/>
        </w:rPr>
        <w:t>Антикоррупционной</w:t>
      </w:r>
      <w:proofErr w:type="spellEnd"/>
      <w:r w:rsidRPr="00796F09">
        <w:rPr>
          <w:sz w:val="24"/>
          <w:szCs w:val="24"/>
        </w:rPr>
        <w:t xml:space="preserve">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</w:t>
      </w:r>
      <w:proofErr w:type="gramEnd"/>
      <w:r w:rsidRPr="00796F09">
        <w:rPr>
          <w:sz w:val="24"/>
          <w:szCs w:val="24"/>
        </w:rPr>
        <w:t xml:space="preserve">, направив письменное уведомление о расторжении. Сторона, по чьей инициативе </w:t>
      </w:r>
      <w:proofErr w:type="gramStart"/>
      <w:r w:rsidRPr="00796F09">
        <w:rPr>
          <w:sz w:val="24"/>
          <w:szCs w:val="24"/>
        </w:rPr>
        <w:t>был</w:t>
      </w:r>
      <w:proofErr w:type="gramEnd"/>
      <w:r w:rsidRPr="00796F09">
        <w:rPr>
          <w:sz w:val="24"/>
          <w:szCs w:val="24"/>
        </w:rPr>
        <w:t xml:space="preserve">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A830EA" w:rsidRPr="00796F09" w:rsidRDefault="00A830EA" w:rsidP="00A830EA">
      <w:pPr>
        <w:spacing w:line="240" w:lineRule="auto"/>
        <w:ind w:firstLine="709"/>
        <w:rPr>
          <w:sz w:val="24"/>
          <w:szCs w:val="24"/>
        </w:rPr>
      </w:pPr>
    </w:p>
    <w:p w:rsidR="00A830EA" w:rsidRPr="00796F09" w:rsidRDefault="00A830EA" w:rsidP="00A830EA">
      <w:pPr>
        <w:spacing w:line="240" w:lineRule="auto"/>
        <w:ind w:firstLine="709"/>
        <w:rPr>
          <w:sz w:val="24"/>
          <w:szCs w:val="24"/>
        </w:rPr>
      </w:pPr>
    </w:p>
    <w:p w:rsidR="00A830EA" w:rsidRPr="00796F09" w:rsidRDefault="00A830EA" w:rsidP="00A830EA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A830EA" w:rsidRPr="00796F09" w:rsidRDefault="00A830EA" w:rsidP="00A830EA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sz w:val="24"/>
          <w:szCs w:val="24"/>
        </w:rPr>
        <w:t>** </w:t>
      </w:r>
      <w:r w:rsidRPr="00796F09">
        <w:rPr>
          <w:i/>
          <w:sz w:val="24"/>
          <w:szCs w:val="24"/>
        </w:rPr>
        <w:t>Указывается наименование ПАО «</w:t>
      </w:r>
      <w:proofErr w:type="spellStart"/>
      <w:r w:rsidRPr="00796F09">
        <w:rPr>
          <w:i/>
          <w:sz w:val="24"/>
          <w:szCs w:val="24"/>
        </w:rPr>
        <w:t>Россети</w:t>
      </w:r>
      <w:proofErr w:type="spellEnd"/>
      <w:r w:rsidRPr="00796F09">
        <w:rPr>
          <w:i/>
          <w:sz w:val="24"/>
          <w:szCs w:val="24"/>
        </w:rPr>
        <w:t xml:space="preserve">» / ПАО «МРСК Центра» </w:t>
      </w:r>
      <w:r w:rsidRPr="00796F09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FB666F" w:rsidRDefault="00FB666F" w:rsidP="00FB666F">
      <w:pPr>
        <w:pStyle w:val="11"/>
      </w:pPr>
    </w:p>
    <w:p w:rsidR="00717F60" w:rsidRPr="00E71A48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182" w:name="_Ref303622434"/>
      <w:bookmarkStart w:id="183" w:name="_Ref303624273"/>
      <w:bookmarkStart w:id="184" w:name="_Ref303682476"/>
      <w:bookmarkStart w:id="185" w:name="_Ref303683017"/>
      <w:bookmarkEnd w:id="182"/>
      <w:bookmarkEnd w:id="183"/>
      <w:bookmarkEnd w:id="184"/>
      <w:bookmarkEnd w:id="185"/>
    </w:p>
    <w:p w:rsidR="00717F60" w:rsidRPr="00E71A48" w:rsidRDefault="00717F60" w:rsidP="00E71A48">
      <w:pPr>
        <w:spacing w:line="264" w:lineRule="auto"/>
        <w:rPr>
          <w:sz w:val="24"/>
          <w:szCs w:val="24"/>
        </w:rPr>
        <w:sectPr w:rsidR="00717F60" w:rsidRPr="00E71A48" w:rsidSect="002B0606">
          <w:headerReference w:type="even" r:id="rId30"/>
          <w:headerReference w:type="default" r:id="rId31"/>
          <w:footerReference w:type="even" r:id="rId32"/>
          <w:headerReference w:type="first" r:id="rId33"/>
          <w:footerReference w:type="first" r:id="rId34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E71A48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86" w:name="_Ref303711222"/>
      <w:bookmarkStart w:id="187" w:name="_Ref311232052"/>
      <w:bookmarkStart w:id="188" w:name="_Toc462234853"/>
      <w:r w:rsidRPr="00E71A48">
        <w:rPr>
          <w:szCs w:val="24"/>
        </w:rPr>
        <w:lastRenderedPageBreak/>
        <w:t xml:space="preserve">Порядок проведения </w:t>
      </w:r>
      <w:r w:rsidR="00440928" w:rsidRPr="00E71A48">
        <w:rPr>
          <w:szCs w:val="24"/>
        </w:rPr>
        <w:t>З</w:t>
      </w:r>
      <w:r w:rsidRPr="00E71A48">
        <w:rPr>
          <w:szCs w:val="24"/>
        </w:rPr>
        <w:t xml:space="preserve">апроса предложений. Инструкции по подготовке </w:t>
      </w:r>
      <w:bookmarkEnd w:id="186"/>
      <w:r w:rsidR="00D51A0B" w:rsidRPr="00E71A48">
        <w:rPr>
          <w:szCs w:val="24"/>
        </w:rPr>
        <w:t>Заявок</w:t>
      </w:r>
      <w:bookmarkEnd w:id="187"/>
      <w:bookmarkEnd w:id="188"/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189" w:name="_Toc462234854"/>
      <w:r w:rsidRPr="00E71A48">
        <w:t xml:space="preserve">Общий порядок проведения </w:t>
      </w:r>
      <w:r w:rsidR="00440928" w:rsidRPr="00E71A48">
        <w:t>З</w:t>
      </w:r>
      <w:r w:rsidRPr="00E71A48">
        <w:t>апроса предложений</w:t>
      </w:r>
      <w:bookmarkEnd w:id="189"/>
    </w:p>
    <w:p w:rsidR="00717F60" w:rsidRPr="00E71A48" w:rsidRDefault="00717F60" w:rsidP="00953802">
      <w:pPr>
        <w:pStyle w:val="3"/>
        <w:rPr>
          <w:bCs w:val="0"/>
          <w:szCs w:val="24"/>
        </w:rPr>
      </w:pPr>
      <w:bookmarkStart w:id="190" w:name="_Toc439323688"/>
      <w:bookmarkStart w:id="191" w:name="_Toc440297022"/>
      <w:bookmarkStart w:id="192" w:name="_Toc440356583"/>
      <w:bookmarkStart w:id="193" w:name="_Toc440631718"/>
      <w:bookmarkStart w:id="194" w:name="_Toc440876503"/>
      <w:bookmarkStart w:id="195" w:name="_Toc441130575"/>
      <w:bookmarkStart w:id="196" w:name="_Toc441157079"/>
      <w:bookmarkStart w:id="197" w:name="_Toc447292097"/>
      <w:bookmarkStart w:id="198" w:name="_Toc462234855"/>
      <w:r w:rsidRPr="00E71A48">
        <w:rPr>
          <w:szCs w:val="24"/>
        </w:rPr>
        <w:t>Запрос</w:t>
      </w:r>
      <w:r w:rsidRPr="00E71A48">
        <w:rPr>
          <w:bCs w:val="0"/>
          <w:szCs w:val="24"/>
        </w:rPr>
        <w:t xml:space="preserve"> предложений проводится в следующем порядке:</w:t>
      </w:r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</w:p>
    <w:p w:rsidR="00717F60" w:rsidRPr="00E71A48" w:rsidRDefault="003B6795" w:rsidP="006B4487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5552A0">
        <w:rPr>
          <w:bCs w:val="0"/>
          <w:sz w:val="24"/>
          <w:szCs w:val="24"/>
        </w:rPr>
        <w:t xml:space="preserve">Направление </w:t>
      </w:r>
      <w:r w:rsidR="00B228D4">
        <w:rPr>
          <w:bCs w:val="0"/>
          <w:sz w:val="24"/>
          <w:szCs w:val="24"/>
        </w:rPr>
        <w:t>Участник</w:t>
      </w:r>
      <w:r w:rsidRPr="005552A0">
        <w:rPr>
          <w:bCs w:val="0"/>
          <w:sz w:val="24"/>
          <w:szCs w:val="24"/>
        </w:rPr>
        <w:t xml:space="preserve">ам </w:t>
      </w:r>
      <w:r w:rsidR="004B5EB3" w:rsidRPr="00E71A48">
        <w:rPr>
          <w:bCs w:val="0"/>
          <w:sz w:val="24"/>
          <w:szCs w:val="24"/>
        </w:rPr>
        <w:t>Извещени</w:t>
      </w:r>
      <w:r w:rsidR="00717F60" w:rsidRPr="00E71A48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fldSimple w:instr=" REF _Ref305973033 \r \h  \* MERGEFORMAT ">
        <w:r w:rsidR="005A37E7" w:rsidRPr="005A37E7">
          <w:rPr>
            <w:bCs w:val="0"/>
            <w:sz w:val="24"/>
            <w:szCs w:val="24"/>
          </w:rPr>
          <w:t>3.2</w:t>
        </w:r>
      </w:fldSimple>
      <w:r w:rsidR="00717F60" w:rsidRPr="00E71A48">
        <w:rPr>
          <w:bCs w:val="0"/>
          <w:sz w:val="24"/>
          <w:szCs w:val="24"/>
        </w:rPr>
        <w:t>),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подготовка</w:t>
      </w:r>
      <w:r w:rsidR="009D7F0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5630EC">
        <w:fldChar w:fldCharType="begin"/>
      </w:r>
      <w:r w:rsidR="00E722C8">
        <w:rPr>
          <w:bCs w:val="0"/>
          <w:sz w:val="24"/>
          <w:szCs w:val="24"/>
        </w:rPr>
        <w:instrText xml:space="preserve"> REF _Ref440357740 \r \h </w:instrText>
      </w:r>
      <w:r w:rsidR="005630EC">
        <w:fldChar w:fldCharType="separate"/>
      </w:r>
      <w:r w:rsidR="005A37E7">
        <w:rPr>
          <w:bCs w:val="0"/>
          <w:sz w:val="24"/>
          <w:szCs w:val="24"/>
        </w:rPr>
        <w:t>3.3</w:t>
      </w:r>
      <w:r w:rsidR="005630EC">
        <w:fldChar w:fldCharType="end"/>
      </w:r>
      <w:r w:rsidR="005630EC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__RefNumPara__444_922829174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5630EC" w:rsidRPr="00E71A48">
        <w:rPr>
          <w:bCs w:val="0"/>
          <w:sz w:val="24"/>
          <w:szCs w:val="24"/>
        </w:rPr>
      </w:r>
      <w:r w:rsidR="005630EC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199" w:name="__RefNumPara__828_922829174"/>
      <w:bookmarkEnd w:id="199"/>
      <w:r w:rsidRPr="00E71A48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(подразделы </w:t>
      </w:r>
      <w:r w:rsidR="005630EC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__RefNumPara__828_922829174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5630EC" w:rsidRPr="00E71A48">
        <w:rPr>
          <w:bCs w:val="0"/>
          <w:sz w:val="24"/>
          <w:szCs w:val="24"/>
        </w:rPr>
      </w:r>
      <w:r w:rsidR="005630EC" w:rsidRPr="00E71A48">
        <w:rPr>
          <w:bCs w:val="0"/>
          <w:sz w:val="24"/>
          <w:szCs w:val="24"/>
        </w:rPr>
        <w:fldChar w:fldCharType="end"/>
      </w:r>
      <w:r w:rsidR="005630EC">
        <w:rPr>
          <w:bCs w:val="0"/>
          <w:sz w:val="24"/>
          <w:szCs w:val="24"/>
        </w:rPr>
        <w:fldChar w:fldCharType="begin"/>
      </w:r>
      <w:r w:rsidR="00E722C8">
        <w:rPr>
          <w:bCs w:val="0"/>
          <w:sz w:val="24"/>
          <w:szCs w:val="24"/>
        </w:rPr>
        <w:instrText xml:space="preserve"> REF _Ref462236869 \r \h </w:instrText>
      </w:r>
      <w:r w:rsidR="005630EC">
        <w:rPr>
          <w:bCs w:val="0"/>
          <w:sz w:val="24"/>
          <w:szCs w:val="24"/>
        </w:rPr>
      </w:r>
      <w:r w:rsidR="005630EC">
        <w:rPr>
          <w:bCs w:val="0"/>
          <w:sz w:val="24"/>
          <w:szCs w:val="24"/>
        </w:rPr>
        <w:fldChar w:fldCharType="separate"/>
      </w:r>
      <w:r w:rsidR="005A37E7">
        <w:rPr>
          <w:bCs w:val="0"/>
          <w:sz w:val="24"/>
          <w:szCs w:val="24"/>
        </w:rPr>
        <w:t>3.4</w:t>
      </w:r>
      <w:r w:rsidR="005630EC">
        <w:rPr>
          <w:bCs w:val="0"/>
          <w:sz w:val="24"/>
          <w:szCs w:val="24"/>
        </w:rPr>
        <w:fldChar w:fldCharType="end"/>
      </w:r>
      <w:r w:rsidR="00096E9D" w:rsidRPr="00E71A48">
        <w:rPr>
          <w:bCs w:val="0"/>
          <w:sz w:val="24"/>
          <w:szCs w:val="24"/>
        </w:rPr>
        <w:t xml:space="preserve">, </w:t>
      </w:r>
      <w:fldSimple w:instr=" REF _Ref303683883 \r \h  \* MERGEFORMAT ">
        <w:r w:rsidR="005A37E7" w:rsidRPr="005A37E7">
          <w:rPr>
            <w:bCs w:val="0"/>
            <w:sz w:val="24"/>
            <w:szCs w:val="24"/>
          </w:rPr>
          <w:t>3.5</w:t>
        </w:r>
      </w:fldSimple>
      <w:r w:rsidRPr="00E71A48">
        <w:rPr>
          <w:bCs w:val="0"/>
          <w:sz w:val="24"/>
          <w:szCs w:val="24"/>
        </w:rPr>
        <w:t xml:space="preserve">), 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00" w:name="__RefNumPara__832_922829174"/>
      <w:bookmarkEnd w:id="200"/>
      <w:r w:rsidRPr="00E71A48">
        <w:rPr>
          <w:bCs w:val="0"/>
          <w:sz w:val="24"/>
          <w:szCs w:val="24"/>
        </w:rPr>
        <w:t xml:space="preserve">оценка </w:t>
      </w:r>
      <w:r w:rsidR="00D51A0B" w:rsidRPr="00E71A48">
        <w:rPr>
          <w:bCs w:val="0"/>
          <w:sz w:val="24"/>
          <w:szCs w:val="24"/>
        </w:rPr>
        <w:t xml:space="preserve">Заявок </w:t>
      </w:r>
      <w:r w:rsidR="00F86B89" w:rsidRPr="00E71A48">
        <w:rPr>
          <w:bCs w:val="0"/>
          <w:sz w:val="24"/>
          <w:szCs w:val="24"/>
        </w:rPr>
        <w:t xml:space="preserve">и проведение переговоров </w:t>
      </w:r>
      <w:r w:rsidRPr="00E71A48">
        <w:rPr>
          <w:bCs w:val="0"/>
          <w:sz w:val="24"/>
          <w:szCs w:val="24"/>
        </w:rPr>
        <w:t xml:space="preserve">(подраздел </w:t>
      </w:r>
      <w:fldSimple w:instr=" REF _Ref305973250 \r \h  \* MERGEFORMAT ">
        <w:r w:rsidR="005A37E7" w:rsidRPr="005A37E7">
          <w:rPr>
            <w:bCs w:val="0"/>
            <w:sz w:val="24"/>
            <w:szCs w:val="24"/>
          </w:rPr>
          <w:t>3.6</w:t>
        </w:r>
      </w:fldSimple>
      <w:r w:rsidR="005630EC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__RefNumPara__832_922829174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5630EC" w:rsidRPr="00E71A48">
        <w:rPr>
          <w:bCs w:val="0"/>
          <w:sz w:val="24"/>
          <w:szCs w:val="24"/>
        </w:rPr>
      </w:r>
      <w:r w:rsidR="005630EC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01" w:name="__RefNumPara__834_922829174"/>
      <w:bookmarkEnd w:id="201"/>
      <w:r w:rsidRPr="00E71A48">
        <w:rPr>
          <w:bCs w:val="0"/>
          <w:sz w:val="24"/>
          <w:szCs w:val="24"/>
        </w:rPr>
        <w:t>аукционная процедура понижени</w:t>
      </w:r>
      <w:r w:rsidR="003E170D">
        <w:rPr>
          <w:bCs w:val="0"/>
          <w:sz w:val="24"/>
          <w:szCs w:val="24"/>
        </w:rPr>
        <w:t>я</w:t>
      </w:r>
      <w:r w:rsidRPr="00E71A48">
        <w:rPr>
          <w:bCs w:val="0"/>
          <w:sz w:val="24"/>
          <w:szCs w:val="24"/>
        </w:rPr>
        <w:t xml:space="preserve"> цены</w:t>
      </w:r>
      <w:r w:rsidR="00717F60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(</w:t>
      </w:r>
      <w:r w:rsidR="00717F60" w:rsidRPr="00E71A48">
        <w:rPr>
          <w:bCs w:val="0"/>
          <w:sz w:val="24"/>
          <w:szCs w:val="24"/>
        </w:rPr>
        <w:t>переторжк</w:t>
      </w:r>
      <w:r w:rsidRPr="00E71A48">
        <w:rPr>
          <w:bCs w:val="0"/>
          <w:sz w:val="24"/>
          <w:szCs w:val="24"/>
        </w:rPr>
        <w:t>а)</w:t>
      </w:r>
      <w:r w:rsidR="00717F60" w:rsidRPr="00E71A48">
        <w:rPr>
          <w:bCs w:val="0"/>
          <w:sz w:val="24"/>
          <w:szCs w:val="24"/>
        </w:rPr>
        <w:t xml:space="preserve"> (при необходимости) (подраздел </w:t>
      </w:r>
      <w:fldSimple w:instr=" REF _Ref303250967 \r \h  \* MERGEFORMAT ">
        <w:r w:rsidR="005A37E7" w:rsidRPr="005A37E7">
          <w:rPr>
            <w:bCs w:val="0"/>
            <w:sz w:val="24"/>
            <w:szCs w:val="24"/>
          </w:rPr>
          <w:t>3.7</w:t>
        </w:r>
      </w:fldSimple>
      <w:r w:rsidR="005630EC" w:rsidRPr="00E71A48">
        <w:rPr>
          <w:bCs w:val="0"/>
          <w:sz w:val="24"/>
          <w:szCs w:val="24"/>
        </w:rPr>
        <w:fldChar w:fldCharType="begin"/>
      </w:r>
      <w:r w:rsidR="00717F60" w:rsidRPr="00E71A48">
        <w:rPr>
          <w:bCs w:val="0"/>
          <w:sz w:val="24"/>
          <w:szCs w:val="24"/>
        </w:rPr>
        <w:instrText xml:space="preserve"> REF __RefNumPara__834_922829174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5630EC" w:rsidRPr="00E71A48">
        <w:rPr>
          <w:bCs w:val="0"/>
          <w:sz w:val="24"/>
          <w:szCs w:val="24"/>
        </w:rPr>
      </w:r>
      <w:r w:rsidR="005630EC" w:rsidRPr="00E71A4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02" w:name="__RefNumPara__836_922829174"/>
      <w:bookmarkEnd w:id="202"/>
      <w:r w:rsidRPr="00E71A48">
        <w:rPr>
          <w:bCs w:val="0"/>
          <w:sz w:val="24"/>
          <w:szCs w:val="24"/>
        </w:rPr>
        <w:t xml:space="preserve">подведение итогов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fldSimple w:instr=" REF _Ref303681924 \r \h  \* MERGEFORMAT ">
        <w:r w:rsidR="005A37E7" w:rsidRPr="005A37E7">
          <w:rPr>
            <w:bCs w:val="0"/>
            <w:sz w:val="24"/>
            <w:szCs w:val="24"/>
          </w:rPr>
          <w:t>3.8</w:t>
        </w:r>
      </w:fldSimple>
      <w:r w:rsidR="005630EC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__RefNumPara__836_922829174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5630EC" w:rsidRPr="00E71A48">
        <w:rPr>
          <w:bCs w:val="0"/>
          <w:sz w:val="24"/>
          <w:szCs w:val="24"/>
        </w:rPr>
      </w:r>
      <w:r w:rsidR="005630EC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проведение пред</w:t>
      </w:r>
      <w:r w:rsidR="00CF531D" w:rsidRPr="00E71A48">
        <w:rPr>
          <w:bCs w:val="0"/>
          <w:sz w:val="24"/>
          <w:szCs w:val="24"/>
        </w:rPr>
        <w:t>д</w:t>
      </w:r>
      <w:r w:rsidR="00123C70" w:rsidRPr="00E71A48">
        <w:rPr>
          <w:bCs w:val="0"/>
          <w:sz w:val="24"/>
          <w:szCs w:val="24"/>
        </w:rPr>
        <w:t>оговор</w:t>
      </w:r>
      <w:r w:rsidRPr="00E71A48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(подраздел</w:t>
      </w:r>
      <w:r w:rsidR="00096E9D" w:rsidRPr="00E71A48">
        <w:rPr>
          <w:bCs w:val="0"/>
          <w:sz w:val="24"/>
          <w:szCs w:val="24"/>
        </w:rPr>
        <w:t xml:space="preserve"> </w:t>
      </w:r>
      <w:fldSimple w:instr=" REF _Ref303683929 \r \h  \* MERGEFORMAT ">
        <w:r w:rsidR="005A37E7" w:rsidRPr="005A37E7">
          <w:rPr>
            <w:bCs w:val="0"/>
            <w:sz w:val="24"/>
            <w:szCs w:val="24"/>
          </w:rPr>
          <w:t>3.10</w:t>
        </w:r>
      </w:fldSimple>
      <w:r w:rsidR="00096E9D" w:rsidRPr="00E71A48">
        <w:rPr>
          <w:bCs w:val="0"/>
          <w:sz w:val="24"/>
          <w:szCs w:val="24"/>
        </w:rPr>
        <w:t>)</w:t>
      </w:r>
    </w:p>
    <w:p w:rsidR="00BE7342" w:rsidRPr="00CF39D0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F39D0">
        <w:rPr>
          <w:bCs w:val="0"/>
          <w:sz w:val="24"/>
          <w:szCs w:val="24"/>
        </w:rPr>
        <w:t xml:space="preserve">обеспечение исполнения обязательств </w:t>
      </w:r>
      <w:r w:rsidR="00B228D4">
        <w:rPr>
          <w:bCs w:val="0"/>
          <w:sz w:val="24"/>
          <w:szCs w:val="24"/>
        </w:rPr>
        <w:t>Участник</w:t>
      </w:r>
      <w:r w:rsidR="00BE7342" w:rsidRPr="00CF39D0">
        <w:rPr>
          <w:bCs w:val="0"/>
          <w:sz w:val="24"/>
          <w:szCs w:val="24"/>
        </w:rPr>
        <w:t>а</w:t>
      </w:r>
      <w:r w:rsidR="00F030B1" w:rsidRPr="00CF39D0">
        <w:rPr>
          <w:bCs w:val="0"/>
          <w:sz w:val="24"/>
          <w:szCs w:val="24"/>
        </w:rPr>
        <w:t xml:space="preserve"> </w:t>
      </w:r>
      <w:r w:rsidR="00CF39D0" w:rsidRPr="00CF39D0">
        <w:rPr>
          <w:bCs w:val="0"/>
          <w:sz w:val="24"/>
          <w:szCs w:val="24"/>
        </w:rPr>
        <w:t>(при необходимости)</w:t>
      </w:r>
      <w:r w:rsidR="00CF39D0">
        <w:rPr>
          <w:bCs w:val="0"/>
          <w:sz w:val="24"/>
          <w:szCs w:val="24"/>
        </w:rPr>
        <w:t xml:space="preserve"> </w:t>
      </w:r>
      <w:r w:rsidRPr="00CF39D0">
        <w:rPr>
          <w:bCs w:val="0"/>
          <w:sz w:val="24"/>
          <w:szCs w:val="24"/>
        </w:rPr>
        <w:t>по </w:t>
      </w:r>
      <w:r w:rsidR="00123C70" w:rsidRPr="00CF39D0">
        <w:rPr>
          <w:bCs w:val="0"/>
          <w:sz w:val="24"/>
          <w:szCs w:val="24"/>
        </w:rPr>
        <w:t>Договор</w:t>
      </w:r>
      <w:r w:rsidRPr="00CF39D0">
        <w:rPr>
          <w:bCs w:val="0"/>
          <w:sz w:val="24"/>
          <w:szCs w:val="24"/>
        </w:rPr>
        <w:t xml:space="preserve">у (подраздел </w:t>
      </w:r>
      <w:fldSimple w:instr=" REF _Ref306140410 \r \h  \* MERGEFORMAT ">
        <w:r w:rsidR="005A37E7" w:rsidRPr="005A37E7">
          <w:rPr>
            <w:bCs w:val="0"/>
            <w:sz w:val="24"/>
            <w:szCs w:val="24"/>
          </w:rPr>
          <w:t>3.11</w:t>
        </w:r>
      </w:fldSimple>
      <w:r w:rsidR="00BE7342" w:rsidRPr="00CF39D0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уведомление о результатах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fldSimple w:instr=" REF _Ref306140451 \r \h  \* MERGEFORMAT ">
        <w:r w:rsidR="005A37E7" w:rsidRPr="005A37E7">
          <w:rPr>
            <w:bCs w:val="0"/>
            <w:sz w:val="24"/>
            <w:szCs w:val="24"/>
          </w:rPr>
          <w:t>3.12</w:t>
        </w:r>
      </w:fldSimple>
      <w:r w:rsidRPr="00E71A48">
        <w:rPr>
          <w:bCs w:val="0"/>
          <w:sz w:val="24"/>
          <w:szCs w:val="24"/>
        </w:rPr>
        <w:t>)</w:t>
      </w:r>
      <w:r w:rsidR="0099066F" w:rsidRPr="00E71A48">
        <w:rPr>
          <w:bCs w:val="0"/>
          <w:sz w:val="24"/>
          <w:szCs w:val="24"/>
        </w:rPr>
        <w:t>.</w:t>
      </w:r>
    </w:p>
    <w:p w:rsidR="0099066F" w:rsidRPr="00E71A48" w:rsidRDefault="0099066F" w:rsidP="00953802">
      <w:pPr>
        <w:pStyle w:val="3"/>
        <w:rPr>
          <w:szCs w:val="24"/>
          <w:lang w:eastAsia="ru-RU"/>
        </w:rPr>
      </w:pPr>
      <w:bookmarkStart w:id="203" w:name="_Toc439323689"/>
      <w:bookmarkStart w:id="204" w:name="_Toc440297023"/>
      <w:bookmarkStart w:id="205" w:name="_Toc440356584"/>
      <w:bookmarkStart w:id="206" w:name="_Toc440631719"/>
      <w:bookmarkStart w:id="207" w:name="_Toc440876504"/>
      <w:bookmarkStart w:id="208" w:name="_Toc441130576"/>
      <w:bookmarkStart w:id="209" w:name="_Toc441157080"/>
      <w:bookmarkStart w:id="210" w:name="_Toc447292098"/>
      <w:bookmarkStart w:id="211" w:name="_Toc462234856"/>
      <w:r w:rsidRPr="00E71A48">
        <w:rPr>
          <w:szCs w:val="24"/>
          <w:lang w:eastAsia="ru-RU"/>
        </w:rPr>
        <w:t xml:space="preserve">В </w:t>
      </w:r>
      <w:r w:rsidRPr="00E71A48">
        <w:rPr>
          <w:bCs w:val="0"/>
          <w:szCs w:val="24"/>
        </w:rPr>
        <w:t>процессе</w:t>
      </w:r>
      <w:r w:rsidRPr="00E71A48">
        <w:rPr>
          <w:szCs w:val="24"/>
          <w:lang w:eastAsia="ru-RU"/>
        </w:rPr>
        <w:t xml:space="preserve"> проведения </w:t>
      </w:r>
      <w:r w:rsidR="00440928" w:rsidRPr="00E71A48">
        <w:rPr>
          <w:szCs w:val="24"/>
          <w:lang w:eastAsia="ru-RU"/>
        </w:rPr>
        <w:t>З</w:t>
      </w:r>
      <w:r w:rsidRPr="00E71A48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изменения, вносимые в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E71A48">
        <w:rPr>
          <w:sz w:val="24"/>
          <w:szCs w:val="24"/>
          <w:lang w:eastAsia="ru-RU"/>
        </w:rPr>
        <w:t>запросе предложений</w:t>
      </w:r>
      <w:r w:rsidRPr="00E71A48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разъяснения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я о проведении </w:t>
      </w:r>
      <w:r w:rsidR="0089163E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, </w:t>
      </w:r>
      <w:r w:rsidR="0089163E" w:rsidRPr="00E71A48">
        <w:rPr>
          <w:sz w:val="24"/>
          <w:szCs w:val="24"/>
          <w:lang w:eastAsia="ru-RU"/>
        </w:rPr>
        <w:t>Д</w:t>
      </w:r>
      <w:r w:rsidRPr="00E71A48">
        <w:rPr>
          <w:sz w:val="24"/>
          <w:szCs w:val="24"/>
          <w:lang w:eastAsia="ru-RU"/>
        </w:rPr>
        <w:t xml:space="preserve">окументации </w:t>
      </w:r>
      <w:r w:rsidR="0089163E" w:rsidRPr="00E71A48">
        <w:rPr>
          <w:sz w:val="24"/>
          <w:szCs w:val="24"/>
          <w:lang w:eastAsia="ru-RU"/>
        </w:rPr>
        <w:t xml:space="preserve">по запросу предложений </w:t>
      </w:r>
      <w:r w:rsidRPr="00E71A48">
        <w:rPr>
          <w:sz w:val="24"/>
          <w:szCs w:val="24"/>
          <w:lang w:eastAsia="ru-RU"/>
        </w:rPr>
        <w:t>– не позднее 3 дней со дня принятия решения о предоставлении разъяснений;</w:t>
      </w:r>
    </w:p>
    <w:p w:rsidR="0099066F" w:rsidRPr="000C5F9F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отказ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 xml:space="preserve">апроса предложений </w:t>
      </w:r>
      <w:r w:rsidRPr="00E71A48">
        <w:rPr>
          <w:sz w:val="24"/>
          <w:szCs w:val="24"/>
          <w:lang w:eastAsia="ru-RU"/>
        </w:rPr>
        <w:t xml:space="preserve">– не позднее 3 дней со дня принятия решения об </w:t>
      </w:r>
      <w:r w:rsidRPr="000C5F9F">
        <w:rPr>
          <w:sz w:val="24"/>
          <w:szCs w:val="24"/>
          <w:lang w:eastAsia="ru-RU"/>
        </w:rPr>
        <w:t xml:space="preserve">отказе от проведения </w:t>
      </w:r>
      <w:r w:rsidR="00027C2B" w:rsidRPr="000C5F9F">
        <w:rPr>
          <w:sz w:val="24"/>
          <w:szCs w:val="24"/>
          <w:lang w:eastAsia="ru-RU"/>
        </w:rPr>
        <w:t>З</w:t>
      </w:r>
      <w:r w:rsidR="0089163E" w:rsidRPr="000C5F9F">
        <w:rPr>
          <w:sz w:val="24"/>
          <w:szCs w:val="24"/>
          <w:lang w:eastAsia="ru-RU"/>
        </w:rPr>
        <w:t>апроса предложений</w:t>
      </w:r>
      <w:r w:rsidRPr="000C5F9F">
        <w:rPr>
          <w:sz w:val="24"/>
          <w:szCs w:val="24"/>
          <w:lang w:eastAsia="ru-RU"/>
        </w:rPr>
        <w:t>;</w:t>
      </w:r>
    </w:p>
    <w:p w:rsidR="0099066F" w:rsidRPr="000C5F9F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0C5F9F">
        <w:rPr>
          <w:sz w:val="24"/>
          <w:szCs w:val="24"/>
          <w:lang w:eastAsia="ru-RU"/>
        </w:rPr>
        <w:t>уведомление о продлении срока подачи Заявок – не позднее 1 дня со дня принятия решения о таком продлении;</w:t>
      </w:r>
    </w:p>
    <w:p w:rsidR="0099066F" w:rsidRPr="000C5F9F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0C5F9F">
        <w:rPr>
          <w:sz w:val="24"/>
          <w:szCs w:val="24"/>
          <w:lang w:eastAsia="ru-RU"/>
        </w:rPr>
        <w:t>П</w:t>
      </w:r>
      <w:r w:rsidR="0099066F" w:rsidRPr="000C5F9F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0C5F9F">
        <w:rPr>
          <w:sz w:val="24"/>
          <w:szCs w:val="24"/>
          <w:lang w:eastAsia="ru-RU"/>
        </w:rPr>
        <w:t>З</w:t>
      </w:r>
      <w:r w:rsidR="0089163E" w:rsidRPr="000C5F9F">
        <w:rPr>
          <w:sz w:val="24"/>
          <w:szCs w:val="24"/>
          <w:lang w:eastAsia="ru-RU"/>
        </w:rPr>
        <w:t xml:space="preserve">апроса предложений </w:t>
      </w:r>
      <w:r w:rsidR="0099066F" w:rsidRPr="000C5F9F">
        <w:rPr>
          <w:sz w:val="24"/>
          <w:szCs w:val="24"/>
          <w:lang w:eastAsia="ru-RU"/>
        </w:rPr>
        <w:t xml:space="preserve">и </w:t>
      </w:r>
      <w:r w:rsidR="003E4055" w:rsidRPr="000C5F9F">
        <w:rPr>
          <w:sz w:val="24"/>
          <w:szCs w:val="24"/>
        </w:rPr>
        <w:t>подписанные членами Закупочной комиссии</w:t>
      </w:r>
      <w:r w:rsidR="003E4055" w:rsidRPr="000C5F9F">
        <w:rPr>
          <w:sz w:val="24"/>
          <w:szCs w:val="24"/>
          <w:lang w:eastAsia="ru-RU"/>
        </w:rPr>
        <w:t xml:space="preserve"> </w:t>
      </w:r>
      <w:r w:rsidR="0099066F" w:rsidRPr="000C5F9F">
        <w:rPr>
          <w:sz w:val="24"/>
          <w:szCs w:val="24"/>
          <w:lang w:eastAsia="ru-RU"/>
        </w:rPr>
        <w:t xml:space="preserve">– не позднее 3 дней со дня подписания таких </w:t>
      </w:r>
      <w:r w:rsidRPr="000C5F9F">
        <w:rPr>
          <w:sz w:val="24"/>
          <w:szCs w:val="24"/>
          <w:lang w:eastAsia="ru-RU"/>
        </w:rPr>
        <w:t>П</w:t>
      </w:r>
      <w:r w:rsidR="0099066F" w:rsidRPr="000C5F9F">
        <w:rPr>
          <w:sz w:val="24"/>
          <w:szCs w:val="24"/>
          <w:lang w:eastAsia="ru-RU"/>
        </w:rPr>
        <w:t>ротоколов.</w:t>
      </w:r>
    </w:p>
    <w:p w:rsidR="00717F60" w:rsidRPr="00E71A48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E71A48" w:rsidRDefault="003B6795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12" w:name="_Ref303250835"/>
      <w:bookmarkStart w:id="213" w:name="_Ref305973033"/>
      <w:bookmarkStart w:id="214" w:name="_Toc439326609"/>
      <w:bookmarkStart w:id="215" w:name="_Toc462234857"/>
      <w:bookmarkStart w:id="216" w:name="_Ref191386178"/>
      <w:r w:rsidRPr="005552A0">
        <w:t>Предоставление Извещения о проведении запроса предложений и Документации</w:t>
      </w:r>
      <w:bookmarkEnd w:id="212"/>
      <w:r w:rsidRPr="005552A0">
        <w:t xml:space="preserve"> по запросу предложений</w:t>
      </w:r>
      <w:bookmarkEnd w:id="213"/>
      <w:bookmarkEnd w:id="214"/>
      <w:bookmarkEnd w:id="215"/>
    </w:p>
    <w:p w:rsidR="00717F60" w:rsidRPr="00E71A48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B6795">
        <w:rPr>
          <w:sz w:val="24"/>
          <w:szCs w:val="24"/>
        </w:rPr>
        <w:t>направлены</w:t>
      </w:r>
      <w:r w:rsidR="003129D4" w:rsidRPr="00E71A48">
        <w:rPr>
          <w:sz w:val="24"/>
          <w:szCs w:val="24"/>
        </w:rPr>
        <w:t xml:space="preserve"> </w:t>
      </w:r>
      <w:r w:rsidR="00717F60" w:rsidRPr="00E71A48">
        <w:rPr>
          <w:sz w:val="24"/>
          <w:szCs w:val="24"/>
        </w:rPr>
        <w:t xml:space="preserve">в порядке, указанном в п. </w:t>
      </w:r>
      <w:fldSimple w:instr=" REF _Ref302563524 \n \h  \* MERGEFORMAT ">
        <w:r w:rsidR="005A37E7" w:rsidRPr="005A37E7">
          <w:rPr>
            <w:sz w:val="24"/>
            <w:szCs w:val="24"/>
          </w:rPr>
          <w:t>1.1.1</w:t>
        </w:r>
      </w:fldSimple>
      <w:r w:rsidR="004C5DD3" w:rsidRPr="00E71A48">
        <w:rPr>
          <w:sz w:val="24"/>
          <w:szCs w:val="24"/>
        </w:rPr>
        <w:t xml:space="preserve"> </w:t>
      </w:r>
      <w:r w:rsidR="004C5DD3" w:rsidRPr="00E71A48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E71A48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E71A48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3B6795" w:rsidRPr="005552A0" w:rsidRDefault="003B6795" w:rsidP="003B6795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bookmarkStart w:id="217" w:name="__RefNumPara__444_922829174"/>
      <w:bookmarkStart w:id="218" w:name="_Ref191386216"/>
      <w:bookmarkStart w:id="219" w:name="_Ref305973147"/>
      <w:bookmarkEnd w:id="216"/>
      <w:bookmarkEnd w:id="217"/>
      <w:r w:rsidRPr="005552A0">
        <w:rPr>
          <w:sz w:val="24"/>
          <w:szCs w:val="24"/>
        </w:rPr>
        <w:lastRenderedPageBreak/>
        <w:t xml:space="preserve">Организатор отвечает за выполнение условий Извещения о проведении запроса предложений и Документации по запросу предложений только перед теми </w:t>
      </w:r>
      <w:r w:rsidR="00B228D4">
        <w:rPr>
          <w:sz w:val="24"/>
          <w:szCs w:val="24"/>
        </w:rPr>
        <w:t>Участник</w:t>
      </w:r>
      <w:r w:rsidRPr="005552A0">
        <w:rPr>
          <w:sz w:val="24"/>
          <w:szCs w:val="24"/>
        </w:rPr>
        <w:t>ами, которые получили Документацию в порядке, указанном в пункте 3.2.1.</w:t>
      </w: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20" w:name="_Ref440357740"/>
      <w:bookmarkStart w:id="221" w:name="_Toc462234858"/>
      <w:r w:rsidRPr="00E71A48">
        <w:t xml:space="preserve">Подготовка </w:t>
      </w:r>
      <w:bookmarkEnd w:id="218"/>
      <w:r w:rsidRPr="00E71A48">
        <w:t>Заявок</w:t>
      </w:r>
      <w:bookmarkEnd w:id="219"/>
      <w:bookmarkEnd w:id="220"/>
      <w:bookmarkEnd w:id="221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22" w:name="_Ref306114638"/>
      <w:bookmarkStart w:id="223" w:name="_Toc440297026"/>
      <w:bookmarkStart w:id="224" w:name="_Toc440356587"/>
      <w:bookmarkStart w:id="225" w:name="_Toc440631722"/>
      <w:bookmarkStart w:id="226" w:name="_Toc440876507"/>
      <w:bookmarkStart w:id="227" w:name="_Toc441130579"/>
      <w:bookmarkStart w:id="228" w:name="_Toc441157083"/>
      <w:bookmarkStart w:id="229" w:name="_Toc447292101"/>
      <w:bookmarkStart w:id="230" w:name="_Toc462234859"/>
      <w:r w:rsidRPr="00E71A48">
        <w:rPr>
          <w:szCs w:val="24"/>
        </w:rPr>
        <w:t xml:space="preserve">Общие требования к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е</w:t>
      </w:r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</w:p>
    <w:p w:rsidR="00717F60" w:rsidRPr="00E71A48" w:rsidRDefault="009C744E" w:rsidP="00775238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должен подготовить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включающую в себя:</w:t>
      </w:r>
    </w:p>
    <w:p w:rsidR="00717F60" w:rsidRPr="000C5F9F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0C5F9F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0C5F9F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0C5F9F">
        <w:rPr>
          <w:bCs w:val="0"/>
          <w:spacing w:val="-2"/>
          <w:sz w:val="24"/>
          <w:szCs w:val="24"/>
        </w:rPr>
        <w:t>(</w:t>
      </w:r>
      <w:r w:rsidR="003F3A69" w:rsidRPr="000C5F9F">
        <w:rPr>
          <w:bCs w:val="0"/>
          <w:spacing w:val="-2"/>
          <w:sz w:val="24"/>
          <w:szCs w:val="24"/>
        </w:rPr>
        <w:t>под</w:t>
      </w:r>
      <w:r w:rsidR="003F3A69" w:rsidRPr="000C5F9F">
        <w:rPr>
          <w:bCs w:val="0"/>
          <w:sz w:val="24"/>
          <w:szCs w:val="24"/>
        </w:rPr>
        <w:t>раздел</w:t>
      </w:r>
      <w:r w:rsidRPr="000C5F9F">
        <w:rPr>
          <w:bCs w:val="0"/>
          <w:sz w:val="24"/>
          <w:szCs w:val="24"/>
        </w:rPr>
        <w:t xml:space="preserve"> </w:t>
      </w:r>
      <w:fldSimple w:instr=" REF _Ref55336310 \r \h  \* MERGEFORMAT ">
        <w:r w:rsidR="005A37E7" w:rsidRPr="005A37E7">
          <w:rPr>
            <w:bCs w:val="0"/>
            <w:sz w:val="24"/>
            <w:szCs w:val="24"/>
          </w:rPr>
          <w:t>5.1</w:t>
        </w:r>
      </w:fldSimple>
      <w:r w:rsidR="00D80639" w:rsidRPr="000C5F9F">
        <w:rPr>
          <w:bCs w:val="0"/>
          <w:sz w:val="24"/>
          <w:szCs w:val="24"/>
          <w:lang w:eastAsia="ru-RU"/>
        </w:rPr>
        <w:t>)</w:t>
      </w:r>
      <w:r w:rsidR="00B71B9D" w:rsidRPr="000C5F9F">
        <w:rPr>
          <w:bCs w:val="0"/>
          <w:sz w:val="24"/>
          <w:szCs w:val="24"/>
          <w:lang w:eastAsia="ru-RU"/>
        </w:rPr>
        <w:t>;</w:t>
      </w:r>
    </w:p>
    <w:p w:rsidR="00B71B9D" w:rsidRPr="000C5F9F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0C5F9F">
        <w:rPr>
          <w:bCs w:val="0"/>
          <w:sz w:val="24"/>
          <w:szCs w:val="24"/>
        </w:rPr>
        <w:t xml:space="preserve">Сводную таблицу стоимости </w:t>
      </w:r>
      <w:r w:rsidR="002F710E" w:rsidRPr="000C5F9F">
        <w:rPr>
          <w:bCs w:val="0"/>
          <w:sz w:val="24"/>
          <w:szCs w:val="24"/>
        </w:rPr>
        <w:t>поставок</w:t>
      </w:r>
      <w:r w:rsidR="002F710E" w:rsidRPr="000C5F9F">
        <w:rPr>
          <w:szCs w:val="24"/>
        </w:rPr>
        <w:t xml:space="preserve"> </w:t>
      </w:r>
      <w:r w:rsidRPr="000C5F9F">
        <w:rPr>
          <w:bCs w:val="0"/>
          <w:sz w:val="24"/>
          <w:szCs w:val="24"/>
        </w:rPr>
        <w:t xml:space="preserve">по форме и в соответствии с инструкциями, </w:t>
      </w:r>
      <w:r w:rsidRPr="000C5F9F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0C5F9F">
        <w:rPr>
          <w:bCs w:val="0"/>
          <w:sz w:val="24"/>
          <w:szCs w:val="24"/>
        </w:rPr>
        <w:t xml:space="preserve"> (</w:t>
      </w:r>
      <w:r w:rsidR="003F3A69" w:rsidRPr="000C5F9F">
        <w:rPr>
          <w:bCs w:val="0"/>
          <w:spacing w:val="-2"/>
          <w:sz w:val="24"/>
          <w:szCs w:val="24"/>
        </w:rPr>
        <w:t>под</w:t>
      </w:r>
      <w:r w:rsidR="003F3A69" w:rsidRPr="000C5F9F">
        <w:rPr>
          <w:bCs w:val="0"/>
          <w:sz w:val="24"/>
          <w:szCs w:val="24"/>
        </w:rPr>
        <w:t>раздел</w:t>
      </w:r>
      <w:r w:rsidRPr="000C5F9F">
        <w:rPr>
          <w:bCs w:val="0"/>
          <w:sz w:val="24"/>
          <w:szCs w:val="24"/>
        </w:rPr>
        <w:t xml:space="preserve"> </w:t>
      </w:r>
      <w:fldSimple w:instr=" REF _Ref440271072 \r \h  \* MERGEFORMAT ">
        <w:r w:rsidR="005A37E7" w:rsidRPr="005A37E7">
          <w:rPr>
            <w:bCs w:val="0"/>
            <w:sz w:val="24"/>
            <w:szCs w:val="24"/>
          </w:rPr>
          <w:t>5.2</w:t>
        </w:r>
      </w:fldSimple>
      <w:r w:rsidRPr="000C5F9F">
        <w:rPr>
          <w:bCs w:val="0"/>
          <w:sz w:val="24"/>
          <w:szCs w:val="24"/>
        </w:rPr>
        <w:t>);</w:t>
      </w:r>
    </w:p>
    <w:p w:rsidR="006B7CE2" w:rsidRPr="000C5F9F" w:rsidRDefault="006B7CE2" w:rsidP="006B7CE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0C5F9F">
        <w:rPr>
          <w:bCs w:val="0"/>
          <w:spacing w:val="-1"/>
          <w:sz w:val="24"/>
          <w:szCs w:val="24"/>
        </w:rPr>
        <w:t>Техническое предложение по форме и в соответствии с инструкциями, приведенными в настоящей Документации по запросу предложений (</w:t>
      </w:r>
      <w:r w:rsidRPr="000C5F9F">
        <w:rPr>
          <w:bCs w:val="0"/>
          <w:spacing w:val="-2"/>
          <w:sz w:val="24"/>
          <w:szCs w:val="24"/>
        </w:rPr>
        <w:t>под</w:t>
      </w:r>
      <w:r w:rsidRPr="000C5F9F">
        <w:rPr>
          <w:bCs w:val="0"/>
          <w:sz w:val="24"/>
          <w:szCs w:val="24"/>
        </w:rPr>
        <w:t>раздел</w:t>
      </w:r>
      <w:r w:rsidRPr="000C5F9F">
        <w:rPr>
          <w:bCs w:val="0"/>
          <w:spacing w:val="-1"/>
          <w:sz w:val="24"/>
          <w:szCs w:val="24"/>
        </w:rPr>
        <w:t xml:space="preserve"> </w:t>
      </w:r>
      <w:fldSimple w:instr=" REF _Ref86826666 \r \h  \* MERGEFORMAT ">
        <w:r w:rsidR="005A37E7" w:rsidRPr="005A37E7">
          <w:rPr>
            <w:bCs w:val="0"/>
            <w:spacing w:val="-1"/>
            <w:sz w:val="24"/>
            <w:szCs w:val="24"/>
          </w:rPr>
          <w:t>5.3</w:t>
        </w:r>
      </w:fldSimple>
      <w:r w:rsidRPr="000C5F9F">
        <w:rPr>
          <w:bCs w:val="0"/>
          <w:spacing w:val="-1"/>
          <w:sz w:val="24"/>
          <w:szCs w:val="24"/>
        </w:rPr>
        <w:t xml:space="preserve">); </w:t>
      </w:r>
    </w:p>
    <w:p w:rsidR="00717F60" w:rsidRPr="000C5F9F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0C5F9F">
        <w:rPr>
          <w:bCs w:val="0"/>
          <w:sz w:val="24"/>
          <w:szCs w:val="24"/>
        </w:rPr>
        <w:t xml:space="preserve">График </w:t>
      </w:r>
      <w:r w:rsidR="00F030B1" w:rsidRPr="000C5F9F">
        <w:rPr>
          <w:bCs w:val="0"/>
          <w:sz w:val="24"/>
          <w:szCs w:val="24"/>
        </w:rPr>
        <w:t xml:space="preserve">выполнения </w:t>
      </w:r>
      <w:r w:rsidR="00360AA5" w:rsidRPr="000C5F9F">
        <w:rPr>
          <w:bCs w:val="0"/>
          <w:sz w:val="24"/>
          <w:szCs w:val="24"/>
        </w:rPr>
        <w:t>поставок</w:t>
      </w:r>
      <w:r w:rsidR="006561C2" w:rsidRPr="000C5F9F">
        <w:rPr>
          <w:bCs w:val="0"/>
          <w:sz w:val="24"/>
          <w:szCs w:val="24"/>
        </w:rPr>
        <w:t xml:space="preserve"> </w:t>
      </w:r>
      <w:r w:rsidRPr="000C5F9F">
        <w:rPr>
          <w:bCs w:val="0"/>
          <w:sz w:val="24"/>
          <w:szCs w:val="24"/>
        </w:rPr>
        <w:t>по</w:t>
      </w:r>
      <w:r w:rsidR="00717F60" w:rsidRPr="000C5F9F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0C5F9F">
        <w:rPr>
          <w:bCs w:val="0"/>
          <w:sz w:val="24"/>
          <w:szCs w:val="24"/>
        </w:rPr>
        <w:t>Д</w:t>
      </w:r>
      <w:r w:rsidR="00717F60" w:rsidRPr="000C5F9F">
        <w:rPr>
          <w:bCs w:val="0"/>
          <w:sz w:val="24"/>
          <w:szCs w:val="24"/>
        </w:rPr>
        <w:t>окументации (</w:t>
      </w:r>
      <w:r w:rsidR="003F3A69" w:rsidRPr="000C5F9F">
        <w:rPr>
          <w:bCs w:val="0"/>
          <w:spacing w:val="-2"/>
          <w:sz w:val="24"/>
          <w:szCs w:val="24"/>
        </w:rPr>
        <w:t>под</w:t>
      </w:r>
      <w:r w:rsidR="003F3A69" w:rsidRPr="000C5F9F">
        <w:rPr>
          <w:bCs w:val="0"/>
          <w:sz w:val="24"/>
          <w:szCs w:val="24"/>
        </w:rPr>
        <w:t>раздел</w:t>
      </w:r>
      <w:r w:rsidR="00717F60" w:rsidRPr="000C5F9F">
        <w:rPr>
          <w:bCs w:val="0"/>
          <w:sz w:val="24"/>
          <w:szCs w:val="24"/>
        </w:rPr>
        <w:t xml:space="preserve"> </w:t>
      </w:r>
      <w:fldSimple w:instr=" REF _Ref440271036 \r \h  \* MERGEFORMAT ">
        <w:r w:rsidR="005A37E7" w:rsidRPr="005A37E7">
          <w:rPr>
            <w:bCs w:val="0"/>
            <w:sz w:val="24"/>
            <w:szCs w:val="24"/>
          </w:rPr>
          <w:t>5.4</w:t>
        </w:r>
      </w:fldSimple>
      <w:r w:rsidR="00717F60" w:rsidRPr="000C5F9F">
        <w:rPr>
          <w:bCs w:val="0"/>
          <w:sz w:val="24"/>
          <w:szCs w:val="24"/>
        </w:rPr>
        <w:t>);</w:t>
      </w:r>
    </w:p>
    <w:p w:rsidR="00420F24" w:rsidRPr="000C5F9F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0C5F9F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0C5F9F">
        <w:rPr>
          <w:bCs w:val="0"/>
          <w:sz w:val="24"/>
          <w:szCs w:val="24"/>
        </w:rPr>
        <w:t>Участник</w:t>
      </w:r>
      <w:r w:rsidRPr="000C5F9F">
        <w:rPr>
          <w:bCs w:val="0"/>
          <w:sz w:val="24"/>
          <w:szCs w:val="24"/>
        </w:rPr>
        <w:t xml:space="preserve">а требованиям настоящей </w:t>
      </w:r>
      <w:r w:rsidR="00AE0F91" w:rsidRPr="000C5F9F">
        <w:rPr>
          <w:bCs w:val="0"/>
          <w:sz w:val="24"/>
          <w:szCs w:val="24"/>
        </w:rPr>
        <w:t>Д</w:t>
      </w:r>
      <w:r w:rsidRPr="000C5F9F">
        <w:rPr>
          <w:bCs w:val="0"/>
          <w:sz w:val="24"/>
          <w:szCs w:val="24"/>
        </w:rPr>
        <w:t>окументации (подраздел</w:t>
      </w:r>
      <w:r w:rsidR="00420F24" w:rsidRPr="000C5F9F">
        <w:rPr>
          <w:bCs w:val="0"/>
          <w:sz w:val="24"/>
          <w:szCs w:val="24"/>
        </w:rPr>
        <w:t xml:space="preserve"> </w:t>
      </w:r>
      <w:fldSimple w:instr=" REF _Ref191386407 \r \h  \* MERGEFORMAT ">
        <w:r w:rsidR="005A37E7" w:rsidRPr="005A37E7">
          <w:rPr>
            <w:bCs w:val="0"/>
            <w:sz w:val="24"/>
            <w:szCs w:val="24"/>
          </w:rPr>
          <w:t>3.3.8</w:t>
        </w:r>
      </w:fldSimple>
      <w:r w:rsidR="00FF4BD0" w:rsidRPr="000C5F9F">
        <w:rPr>
          <w:bCs w:val="0"/>
          <w:sz w:val="24"/>
          <w:szCs w:val="24"/>
        </w:rPr>
        <w:t>)</w:t>
      </w:r>
      <w:r w:rsidR="00B71B9D" w:rsidRPr="000C5F9F">
        <w:rPr>
          <w:bCs w:val="0"/>
          <w:sz w:val="24"/>
          <w:szCs w:val="24"/>
        </w:rPr>
        <w:t>;</w:t>
      </w:r>
    </w:p>
    <w:p w:rsidR="00717F60" w:rsidRPr="000C5F9F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0C5F9F">
        <w:rPr>
          <w:bCs w:val="0"/>
          <w:sz w:val="24"/>
          <w:szCs w:val="24"/>
        </w:rPr>
        <w:t xml:space="preserve">Протокол разногласий к проекту </w:t>
      </w:r>
      <w:r w:rsidR="00123C70" w:rsidRPr="000C5F9F">
        <w:rPr>
          <w:bCs w:val="0"/>
          <w:sz w:val="24"/>
          <w:szCs w:val="24"/>
        </w:rPr>
        <w:t>Договор</w:t>
      </w:r>
      <w:r w:rsidRPr="000C5F9F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0C5F9F">
        <w:rPr>
          <w:bCs w:val="0"/>
          <w:sz w:val="24"/>
          <w:szCs w:val="24"/>
        </w:rPr>
        <w:t>Д</w:t>
      </w:r>
      <w:r w:rsidRPr="000C5F9F">
        <w:rPr>
          <w:bCs w:val="0"/>
          <w:sz w:val="24"/>
          <w:szCs w:val="24"/>
        </w:rPr>
        <w:t>окументации (</w:t>
      </w:r>
      <w:r w:rsidR="003F3A69" w:rsidRPr="000C5F9F">
        <w:rPr>
          <w:bCs w:val="0"/>
          <w:spacing w:val="-2"/>
          <w:sz w:val="24"/>
          <w:szCs w:val="24"/>
        </w:rPr>
        <w:t>под</w:t>
      </w:r>
      <w:r w:rsidR="003F3A69" w:rsidRPr="000C5F9F">
        <w:rPr>
          <w:bCs w:val="0"/>
          <w:sz w:val="24"/>
          <w:szCs w:val="24"/>
        </w:rPr>
        <w:t>раздел</w:t>
      </w:r>
      <w:r w:rsidRPr="000C5F9F">
        <w:rPr>
          <w:bCs w:val="0"/>
          <w:sz w:val="24"/>
          <w:szCs w:val="24"/>
        </w:rPr>
        <w:t xml:space="preserve"> </w:t>
      </w:r>
      <w:fldSimple w:instr=" REF _Ref93264992 \r \h  \* MERGEFORMAT ">
        <w:r w:rsidR="005A37E7" w:rsidRPr="005A37E7">
          <w:rPr>
            <w:bCs w:val="0"/>
            <w:sz w:val="24"/>
            <w:szCs w:val="24"/>
          </w:rPr>
          <w:t>5.5</w:t>
        </w:r>
      </w:fldSimple>
      <w:r w:rsidR="00B71B9D" w:rsidRPr="000C5F9F">
        <w:rPr>
          <w:bCs w:val="0"/>
          <w:sz w:val="24"/>
          <w:szCs w:val="24"/>
        </w:rPr>
        <w:t>);</w:t>
      </w:r>
    </w:p>
    <w:p w:rsidR="00717F60" w:rsidRPr="000C5F9F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0C5F9F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0C5F9F">
        <w:rPr>
          <w:bCs w:val="0"/>
          <w:sz w:val="24"/>
          <w:szCs w:val="24"/>
        </w:rPr>
        <w:t>Участник</w:t>
      </w:r>
      <w:r w:rsidRPr="000C5F9F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0C5F9F" w:rsidRDefault="003E4055" w:rsidP="00775238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31" w:name="_Ref303683384"/>
      <w:r w:rsidRPr="000C5F9F">
        <w:rPr>
          <w:sz w:val="24"/>
          <w:szCs w:val="24"/>
        </w:rPr>
        <w:t>Порядок размещения документов в составе Заявки с составлением описи всех документов с указанием томов и страниц</w:t>
      </w:r>
      <w:r w:rsidR="00717F60" w:rsidRPr="000C5F9F">
        <w:rPr>
          <w:bCs w:val="0"/>
          <w:sz w:val="24"/>
          <w:szCs w:val="24"/>
        </w:rPr>
        <w:t>:</w:t>
      </w:r>
      <w:bookmarkEnd w:id="231"/>
    </w:p>
    <w:p w:rsidR="00717F60" w:rsidRPr="000C5F9F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0C5F9F">
        <w:rPr>
          <w:bCs w:val="0"/>
          <w:sz w:val="24"/>
          <w:szCs w:val="24"/>
        </w:rPr>
        <w:t>Письмо о подаче оферты (</w:t>
      </w:r>
      <w:r w:rsidR="00A154B7" w:rsidRPr="000C5F9F">
        <w:rPr>
          <w:bCs w:val="0"/>
          <w:spacing w:val="-2"/>
          <w:sz w:val="24"/>
          <w:szCs w:val="24"/>
        </w:rPr>
        <w:t>под</w:t>
      </w:r>
      <w:r w:rsidR="00A154B7" w:rsidRPr="000C5F9F">
        <w:rPr>
          <w:bCs w:val="0"/>
          <w:sz w:val="24"/>
          <w:szCs w:val="24"/>
        </w:rPr>
        <w:t>раздел</w:t>
      </w:r>
      <w:r w:rsidR="00F86B89" w:rsidRPr="000C5F9F">
        <w:rPr>
          <w:bCs w:val="0"/>
          <w:sz w:val="24"/>
          <w:szCs w:val="24"/>
          <w:lang w:eastAsia="ru-RU"/>
        </w:rPr>
        <w:t xml:space="preserve"> </w:t>
      </w:r>
      <w:fldSimple w:instr=" REF _Ref55336310 \r \h  \* MERGEFORMAT ">
        <w:r w:rsidR="005A37E7" w:rsidRPr="005A37E7">
          <w:rPr>
            <w:bCs w:val="0"/>
            <w:sz w:val="24"/>
            <w:szCs w:val="24"/>
            <w:lang w:eastAsia="ru-RU"/>
          </w:rPr>
          <w:t>5.1</w:t>
        </w:r>
      </w:fldSimple>
      <w:r w:rsidRPr="000C5F9F">
        <w:rPr>
          <w:bCs w:val="0"/>
          <w:sz w:val="24"/>
          <w:szCs w:val="24"/>
        </w:rPr>
        <w:t>);</w:t>
      </w:r>
    </w:p>
    <w:p w:rsidR="003E4055" w:rsidRPr="000C5F9F" w:rsidRDefault="003E4055" w:rsidP="003E4055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proofErr w:type="spellStart"/>
      <w:r w:rsidRPr="000C5F9F">
        <w:rPr>
          <w:sz w:val="24"/>
          <w:szCs w:val="24"/>
        </w:rPr>
        <w:t>Антикоррупционные</w:t>
      </w:r>
      <w:proofErr w:type="spellEnd"/>
      <w:r w:rsidRPr="000C5F9F">
        <w:rPr>
          <w:sz w:val="24"/>
          <w:szCs w:val="24"/>
        </w:rPr>
        <w:t xml:space="preserve"> обязательства (подраздел </w:t>
      </w:r>
      <w:fldSimple w:instr=" REF _Ref440271964 \r \h  \* MERGEFORMAT ">
        <w:r w:rsidR="005A37E7" w:rsidRPr="005A37E7">
          <w:rPr>
            <w:sz w:val="24"/>
            <w:szCs w:val="24"/>
          </w:rPr>
          <w:t>5.1.3</w:t>
        </w:r>
      </w:fldSimple>
      <w:r w:rsidRPr="000C5F9F">
        <w:rPr>
          <w:sz w:val="24"/>
          <w:szCs w:val="24"/>
        </w:rPr>
        <w:t>);</w:t>
      </w:r>
    </w:p>
    <w:p w:rsidR="00F463E8" w:rsidRPr="000C5F9F" w:rsidRDefault="003E4055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0C5F9F">
        <w:rPr>
          <w:sz w:val="24"/>
          <w:szCs w:val="24"/>
        </w:rPr>
        <w:t>Докумен</w:t>
      </w:r>
      <w:proofErr w:type="gramStart"/>
      <w:r w:rsidRPr="000C5F9F">
        <w:rPr>
          <w:sz w:val="24"/>
          <w:szCs w:val="24"/>
        </w:rPr>
        <w:t>т(</w:t>
      </w:r>
      <w:proofErr w:type="spellStart"/>
      <w:proofErr w:type="gramEnd"/>
      <w:r w:rsidRPr="000C5F9F">
        <w:rPr>
          <w:sz w:val="24"/>
          <w:szCs w:val="24"/>
        </w:rPr>
        <w:t>ы</w:t>
      </w:r>
      <w:proofErr w:type="spellEnd"/>
      <w:r w:rsidRPr="000C5F9F">
        <w:rPr>
          <w:sz w:val="24"/>
          <w:szCs w:val="24"/>
        </w:rPr>
        <w:t xml:space="preserve">) в соответствии с </w:t>
      </w:r>
      <w:proofErr w:type="spellStart"/>
      <w:r w:rsidRPr="000C5F9F">
        <w:rPr>
          <w:sz w:val="24"/>
          <w:szCs w:val="24"/>
        </w:rPr>
        <w:t>пп</w:t>
      </w:r>
      <w:proofErr w:type="spellEnd"/>
      <w:r w:rsidRPr="000C5F9F">
        <w:rPr>
          <w:sz w:val="24"/>
          <w:szCs w:val="24"/>
        </w:rPr>
        <w:t xml:space="preserve">. </w:t>
      </w:r>
      <w:fldSimple w:instr=" REF _Ref440279062 \r \h  \* MERGEFORMAT ">
        <w:r w:rsidR="005A37E7" w:rsidRPr="005A37E7">
          <w:rPr>
            <w:sz w:val="24"/>
            <w:szCs w:val="24"/>
          </w:rPr>
          <w:t>а)</w:t>
        </w:r>
      </w:fldSimple>
      <w:r w:rsidR="00F463E8" w:rsidRPr="000C5F9F">
        <w:rPr>
          <w:sz w:val="24"/>
          <w:szCs w:val="24"/>
        </w:rPr>
        <w:t xml:space="preserve"> п. </w:t>
      </w:r>
      <w:fldSimple w:instr=" REF _Ref306005578 \r \h  \* MERGEFORMAT ">
        <w:r w:rsidR="005A37E7" w:rsidRPr="005A37E7">
          <w:rPr>
            <w:sz w:val="24"/>
            <w:szCs w:val="24"/>
          </w:rPr>
          <w:t>3.3.8.3</w:t>
        </w:r>
      </w:fldSimple>
      <w:r w:rsidR="00F463E8" w:rsidRPr="000C5F9F">
        <w:rPr>
          <w:sz w:val="24"/>
          <w:szCs w:val="24"/>
        </w:rPr>
        <w:t>;</w:t>
      </w:r>
    </w:p>
    <w:p w:rsidR="003E4055" w:rsidRPr="000C5F9F" w:rsidRDefault="003E4055" w:rsidP="003E4055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after="100" w:line="264" w:lineRule="auto"/>
        <w:ind w:left="539" w:hanging="539"/>
        <w:rPr>
          <w:bCs w:val="0"/>
          <w:sz w:val="24"/>
          <w:szCs w:val="24"/>
        </w:rPr>
      </w:pPr>
      <w:r w:rsidRPr="000C5F9F">
        <w:rPr>
          <w:bCs w:val="0"/>
          <w:sz w:val="24"/>
          <w:szCs w:val="24"/>
        </w:rPr>
        <w:t>Техническое предложение (</w:t>
      </w:r>
      <w:r w:rsidRPr="000C5F9F">
        <w:rPr>
          <w:bCs w:val="0"/>
          <w:sz w:val="24"/>
          <w:szCs w:val="24"/>
          <w:lang w:eastAsia="ru-RU"/>
        </w:rPr>
        <w:t xml:space="preserve">подраздел </w:t>
      </w:r>
      <w:fldSimple w:instr=" REF _Ref86826666 \r \h  \* MERGEFORMAT ">
        <w:r w:rsidR="005A37E7" w:rsidRPr="005A37E7">
          <w:rPr>
            <w:bCs w:val="0"/>
            <w:sz w:val="24"/>
            <w:szCs w:val="24"/>
            <w:lang w:eastAsia="ru-RU"/>
          </w:rPr>
          <w:t>5.3</w:t>
        </w:r>
      </w:fldSimple>
      <w:r w:rsidRPr="000C5F9F">
        <w:rPr>
          <w:bCs w:val="0"/>
          <w:sz w:val="24"/>
          <w:szCs w:val="24"/>
        </w:rPr>
        <w:t xml:space="preserve">), </w:t>
      </w:r>
      <w:r w:rsidRPr="000C5F9F">
        <w:rPr>
          <w:sz w:val="24"/>
          <w:szCs w:val="24"/>
        </w:rPr>
        <w:t>свидетельства производителей (</w:t>
      </w:r>
      <w:r w:rsidRPr="000C5F9F">
        <w:rPr>
          <w:bCs w:val="0"/>
          <w:sz w:val="24"/>
          <w:szCs w:val="24"/>
          <w:lang w:eastAsia="ru-RU"/>
        </w:rPr>
        <w:t xml:space="preserve">подраздел </w:t>
      </w:r>
      <w:fldSimple w:instr=" REF _Ref440275030 \r \h  \* MERGEFORMAT ">
        <w:r w:rsidR="005A37E7" w:rsidRPr="005A37E7">
          <w:rPr>
            <w:bCs w:val="0"/>
            <w:sz w:val="24"/>
            <w:szCs w:val="24"/>
            <w:lang w:eastAsia="ru-RU"/>
          </w:rPr>
          <w:t>5.7</w:t>
        </w:r>
      </w:fldSimple>
      <w:r w:rsidRPr="000C5F9F">
        <w:rPr>
          <w:sz w:val="24"/>
          <w:szCs w:val="24"/>
        </w:rPr>
        <w:t xml:space="preserve">) </w:t>
      </w:r>
      <w:r w:rsidRPr="000C5F9F">
        <w:rPr>
          <w:bCs w:val="0"/>
          <w:spacing w:val="-1"/>
          <w:sz w:val="24"/>
          <w:szCs w:val="24"/>
        </w:rPr>
        <w:t>либо копии дилерских договоров</w:t>
      </w:r>
      <w:r w:rsidRPr="000C5F9F">
        <w:rPr>
          <w:sz w:val="24"/>
          <w:szCs w:val="24"/>
        </w:rPr>
        <w:t xml:space="preserve"> </w:t>
      </w:r>
      <w:r w:rsidRPr="000C5F9F">
        <w:rPr>
          <w:bCs w:val="0"/>
          <w:sz w:val="24"/>
          <w:szCs w:val="24"/>
        </w:rPr>
        <w:t xml:space="preserve"> оформляются отдельным архивом «Техническое пр</w:t>
      </w:r>
      <w:r w:rsidR="00A70572" w:rsidRPr="000C5F9F">
        <w:rPr>
          <w:bCs w:val="0"/>
          <w:sz w:val="24"/>
          <w:szCs w:val="24"/>
        </w:rPr>
        <w:t>едложение Участника __________»;</w:t>
      </w:r>
    </w:p>
    <w:p w:rsidR="003E4055" w:rsidRPr="000C5F9F" w:rsidRDefault="003E4055" w:rsidP="003E4055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0C5F9F">
        <w:rPr>
          <w:bCs w:val="0"/>
          <w:sz w:val="24"/>
          <w:szCs w:val="24"/>
        </w:rPr>
        <w:t>Сводная таблица стоимости</w:t>
      </w:r>
      <w:r w:rsidRPr="000C5F9F">
        <w:rPr>
          <w:b/>
          <w:szCs w:val="24"/>
        </w:rPr>
        <w:t xml:space="preserve"> </w:t>
      </w:r>
      <w:r w:rsidRPr="000C5F9F">
        <w:rPr>
          <w:bCs w:val="0"/>
          <w:sz w:val="24"/>
          <w:szCs w:val="24"/>
        </w:rPr>
        <w:t>поставок (</w:t>
      </w:r>
      <w:r w:rsidRPr="000C5F9F">
        <w:rPr>
          <w:bCs w:val="0"/>
          <w:spacing w:val="-2"/>
          <w:sz w:val="24"/>
          <w:szCs w:val="24"/>
        </w:rPr>
        <w:t>под</w:t>
      </w:r>
      <w:r w:rsidRPr="000C5F9F">
        <w:rPr>
          <w:bCs w:val="0"/>
          <w:sz w:val="24"/>
          <w:szCs w:val="24"/>
        </w:rPr>
        <w:t>раздел</w:t>
      </w:r>
      <w:r w:rsidRPr="000C5F9F">
        <w:rPr>
          <w:bCs w:val="0"/>
          <w:sz w:val="24"/>
          <w:szCs w:val="24"/>
          <w:lang w:eastAsia="ru-RU"/>
        </w:rPr>
        <w:t xml:space="preserve"> </w:t>
      </w:r>
      <w:fldSimple w:instr=" REF _Ref440274913 \r \h  \* MERGEFORMAT ">
        <w:r w:rsidR="005A37E7" w:rsidRPr="005A37E7">
          <w:rPr>
            <w:bCs w:val="0"/>
            <w:sz w:val="24"/>
            <w:szCs w:val="24"/>
            <w:lang w:eastAsia="ru-RU"/>
          </w:rPr>
          <w:t>5.2</w:t>
        </w:r>
      </w:fldSimple>
      <w:r w:rsidRPr="000C5F9F">
        <w:rPr>
          <w:bCs w:val="0"/>
          <w:sz w:val="24"/>
          <w:szCs w:val="24"/>
        </w:rPr>
        <w:t>);</w:t>
      </w:r>
    </w:p>
    <w:p w:rsidR="003E4055" w:rsidRPr="000C5F9F" w:rsidRDefault="003E4055" w:rsidP="003E4055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0C5F9F">
        <w:rPr>
          <w:bCs w:val="0"/>
          <w:sz w:val="24"/>
          <w:szCs w:val="24"/>
        </w:rPr>
        <w:t>График выполнения поставок (</w:t>
      </w:r>
      <w:r w:rsidRPr="000C5F9F">
        <w:rPr>
          <w:bCs w:val="0"/>
          <w:spacing w:val="-2"/>
          <w:sz w:val="24"/>
          <w:szCs w:val="24"/>
        </w:rPr>
        <w:t>под</w:t>
      </w:r>
      <w:r w:rsidRPr="000C5F9F">
        <w:rPr>
          <w:bCs w:val="0"/>
          <w:sz w:val="24"/>
          <w:szCs w:val="24"/>
        </w:rPr>
        <w:t>раздел</w:t>
      </w:r>
      <w:r w:rsidRPr="000C5F9F">
        <w:rPr>
          <w:bCs w:val="0"/>
          <w:sz w:val="24"/>
          <w:szCs w:val="24"/>
          <w:lang w:eastAsia="ru-RU"/>
        </w:rPr>
        <w:t xml:space="preserve"> </w:t>
      </w:r>
      <w:fldSimple w:instr=" REF _Ref440274902 \r \h  \* MERGEFORMAT ">
        <w:r w:rsidR="005A37E7" w:rsidRPr="005A37E7">
          <w:rPr>
            <w:bCs w:val="0"/>
            <w:sz w:val="24"/>
            <w:szCs w:val="24"/>
            <w:lang w:eastAsia="ru-RU"/>
          </w:rPr>
          <w:t>5.4</w:t>
        </w:r>
      </w:fldSimple>
      <w:r w:rsidRPr="000C5F9F">
        <w:rPr>
          <w:bCs w:val="0"/>
          <w:sz w:val="24"/>
          <w:szCs w:val="24"/>
        </w:rPr>
        <w:t>);</w:t>
      </w:r>
    </w:p>
    <w:p w:rsidR="003E4055" w:rsidRPr="000C5F9F" w:rsidRDefault="003E4055" w:rsidP="003E4055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0C5F9F">
        <w:rPr>
          <w:bCs w:val="0"/>
          <w:sz w:val="24"/>
          <w:szCs w:val="24"/>
        </w:rPr>
        <w:t>Протокол разногласий к проекту Договора (</w:t>
      </w:r>
      <w:r w:rsidRPr="000C5F9F">
        <w:rPr>
          <w:bCs w:val="0"/>
          <w:spacing w:val="-2"/>
          <w:sz w:val="24"/>
          <w:szCs w:val="24"/>
        </w:rPr>
        <w:t>под</w:t>
      </w:r>
      <w:r w:rsidRPr="000C5F9F">
        <w:rPr>
          <w:bCs w:val="0"/>
          <w:sz w:val="24"/>
          <w:szCs w:val="24"/>
        </w:rPr>
        <w:t>раздел</w:t>
      </w:r>
      <w:r w:rsidRPr="000C5F9F">
        <w:rPr>
          <w:bCs w:val="0"/>
          <w:sz w:val="24"/>
          <w:szCs w:val="24"/>
          <w:lang w:eastAsia="ru-RU"/>
        </w:rPr>
        <w:t xml:space="preserve"> </w:t>
      </w:r>
      <w:fldSimple w:instr=" REF _Ref93264992 \r \h  \* MERGEFORMAT ">
        <w:r w:rsidR="005A37E7" w:rsidRPr="005A37E7">
          <w:rPr>
            <w:bCs w:val="0"/>
            <w:sz w:val="24"/>
            <w:szCs w:val="24"/>
            <w:lang w:eastAsia="ru-RU"/>
          </w:rPr>
          <w:t>5.5</w:t>
        </w:r>
      </w:fldSimple>
      <w:r w:rsidRPr="000C5F9F">
        <w:rPr>
          <w:bCs w:val="0"/>
          <w:sz w:val="24"/>
          <w:szCs w:val="24"/>
          <w:lang w:eastAsia="ru-RU"/>
        </w:rPr>
        <w:t>)</w:t>
      </w:r>
      <w:r w:rsidR="00A70572" w:rsidRPr="000C5F9F">
        <w:rPr>
          <w:bCs w:val="0"/>
          <w:sz w:val="24"/>
          <w:szCs w:val="24"/>
        </w:rPr>
        <w:t>;</w:t>
      </w:r>
    </w:p>
    <w:p w:rsidR="00043152" w:rsidRPr="00714298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714298">
        <w:rPr>
          <w:bCs w:val="0"/>
          <w:sz w:val="24"/>
          <w:szCs w:val="24"/>
        </w:rPr>
        <w:t xml:space="preserve">Анкета </w:t>
      </w:r>
      <w:r w:rsidR="009C744E" w:rsidRPr="00714298">
        <w:rPr>
          <w:bCs w:val="0"/>
          <w:sz w:val="24"/>
          <w:szCs w:val="24"/>
        </w:rPr>
        <w:t>Участник</w:t>
      </w:r>
      <w:r w:rsidRPr="00714298">
        <w:rPr>
          <w:bCs w:val="0"/>
          <w:sz w:val="24"/>
          <w:szCs w:val="24"/>
        </w:rPr>
        <w:t>а запроса предложений (</w:t>
      </w:r>
      <w:r w:rsidR="00A154B7" w:rsidRPr="00714298">
        <w:rPr>
          <w:bCs w:val="0"/>
          <w:spacing w:val="-2"/>
          <w:sz w:val="24"/>
          <w:szCs w:val="24"/>
        </w:rPr>
        <w:t>под</w:t>
      </w:r>
      <w:r w:rsidR="00A154B7" w:rsidRPr="00714298">
        <w:rPr>
          <w:bCs w:val="0"/>
          <w:sz w:val="24"/>
          <w:szCs w:val="24"/>
        </w:rPr>
        <w:t>раздел</w:t>
      </w:r>
      <w:r w:rsidR="00F86B89" w:rsidRPr="00714298">
        <w:rPr>
          <w:bCs w:val="0"/>
          <w:sz w:val="24"/>
          <w:szCs w:val="24"/>
          <w:lang w:eastAsia="ru-RU"/>
        </w:rPr>
        <w:t xml:space="preserve"> </w:t>
      </w:r>
      <w:fldSimple w:instr=" REF _Ref444162540 \r \h  \* MERGEFORMAT ">
        <w:r w:rsidR="005A37E7" w:rsidRPr="005A37E7">
          <w:rPr>
            <w:bCs w:val="0"/>
            <w:sz w:val="24"/>
            <w:szCs w:val="24"/>
            <w:lang w:eastAsia="ru-RU"/>
          </w:rPr>
          <w:t>5.6.1</w:t>
        </w:r>
      </w:fldSimple>
      <w:r w:rsidRPr="00714298">
        <w:rPr>
          <w:bCs w:val="0"/>
          <w:sz w:val="24"/>
          <w:szCs w:val="24"/>
        </w:rPr>
        <w:t>)</w:t>
      </w:r>
      <w:r w:rsidR="00A70572">
        <w:rPr>
          <w:bCs w:val="0"/>
          <w:sz w:val="24"/>
          <w:szCs w:val="24"/>
        </w:rPr>
        <w:t>;</w:t>
      </w:r>
    </w:p>
    <w:p w:rsidR="00717F60" w:rsidRPr="000C5F9F" w:rsidRDefault="00043152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proofErr w:type="gramStart"/>
      <w:r w:rsidRPr="00714298">
        <w:rPr>
          <w:sz w:val="24"/>
          <w:szCs w:val="24"/>
        </w:rPr>
        <w:t xml:space="preserve">Декларация о соответствии Участника/члена Коллективного участника критериям отнесения к </w:t>
      </w:r>
      <w:r w:rsidRPr="000C5F9F">
        <w:rPr>
          <w:sz w:val="24"/>
          <w:szCs w:val="24"/>
        </w:rPr>
        <w:t xml:space="preserve">субъектам малого и среднего предпринимательства (подраздел </w:t>
      </w:r>
      <w:fldSimple w:instr=" REF _Ref444161661 \r \h  \* MERGEFORMAT ">
        <w:r w:rsidR="005A37E7" w:rsidRPr="005A37E7">
          <w:rPr>
            <w:sz w:val="24"/>
            <w:szCs w:val="24"/>
          </w:rPr>
          <w:t>5.6.2</w:t>
        </w:r>
      </w:fldSimple>
      <w:r w:rsidRPr="000C5F9F">
        <w:rPr>
          <w:sz w:val="24"/>
          <w:szCs w:val="24"/>
        </w:rPr>
        <w:t>) -  предоставляется только теми Участниками/членами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</w:t>
      </w:r>
      <w:r w:rsidR="003E4055" w:rsidRPr="000C5F9F">
        <w:rPr>
          <w:bCs w:val="0"/>
          <w:sz w:val="24"/>
          <w:szCs w:val="24"/>
        </w:rPr>
        <w:t>статья 4 Федерального закона Российской Федерации №209-ФЗ от 24.07.2007 с изменениями «О развитии малого и среднего предпринимательства в Российской Федерации</w:t>
      </w:r>
      <w:proofErr w:type="gramEnd"/>
      <w:r w:rsidR="003E4055" w:rsidRPr="000C5F9F">
        <w:rPr>
          <w:bCs w:val="0"/>
          <w:sz w:val="24"/>
          <w:szCs w:val="24"/>
        </w:rPr>
        <w:t>»</w:t>
      </w:r>
      <w:r w:rsidR="003E4055" w:rsidRPr="000C5F9F">
        <w:rPr>
          <w:sz w:val="24"/>
          <w:szCs w:val="24"/>
        </w:rPr>
        <w:t xml:space="preserve">). </w:t>
      </w:r>
      <w:r w:rsidR="003E4055" w:rsidRPr="000C5F9F">
        <w:rPr>
          <w:bCs w:val="0"/>
          <w:sz w:val="24"/>
          <w:szCs w:val="24"/>
        </w:rPr>
        <w:t>В случае</w:t>
      </w:r>
      <w:proofErr w:type="gramStart"/>
      <w:r w:rsidR="003E4055" w:rsidRPr="000C5F9F">
        <w:rPr>
          <w:bCs w:val="0"/>
          <w:sz w:val="24"/>
          <w:szCs w:val="24"/>
        </w:rPr>
        <w:t>,</w:t>
      </w:r>
      <w:proofErr w:type="gramEnd"/>
      <w:r w:rsidR="003E4055" w:rsidRPr="000C5F9F">
        <w:rPr>
          <w:bCs w:val="0"/>
          <w:sz w:val="24"/>
          <w:szCs w:val="24"/>
        </w:rPr>
        <w:t xml:space="preserve"> если Участник</w:t>
      </w:r>
      <w:r w:rsidR="003E4055" w:rsidRPr="000C5F9F">
        <w:rPr>
          <w:sz w:val="24"/>
          <w:szCs w:val="24"/>
        </w:rPr>
        <w:t xml:space="preserve">/член Коллективного участника не относится к субъектам малого и среднего предпринимательства, он должен предоставить письмо в произвольной форме о не принадлежности его к субъектам </w:t>
      </w:r>
      <w:r w:rsidR="003E4055" w:rsidRPr="000C5F9F">
        <w:rPr>
          <w:sz w:val="24"/>
          <w:szCs w:val="24"/>
        </w:rPr>
        <w:lastRenderedPageBreak/>
        <w:t>малого и среднего предпринимательства</w:t>
      </w:r>
      <w:r w:rsidR="00717F60" w:rsidRPr="000C5F9F">
        <w:rPr>
          <w:bCs w:val="0"/>
          <w:sz w:val="24"/>
          <w:szCs w:val="24"/>
        </w:rPr>
        <w:t>;</w:t>
      </w:r>
    </w:p>
    <w:p w:rsidR="00717F60" w:rsidRPr="000C5F9F" w:rsidRDefault="00AD3EBC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0C5F9F">
        <w:rPr>
          <w:bCs w:val="0"/>
          <w:sz w:val="24"/>
          <w:szCs w:val="24"/>
        </w:rPr>
        <w:t xml:space="preserve">Документы, подтверждающие </w:t>
      </w:r>
      <w:r w:rsidR="003E4055" w:rsidRPr="000C5F9F">
        <w:rPr>
          <w:bCs w:val="0"/>
          <w:sz w:val="24"/>
          <w:szCs w:val="24"/>
        </w:rPr>
        <w:t xml:space="preserve">соответствие требованиям, предъявляемым к Участнику </w:t>
      </w:r>
      <w:r w:rsidR="00D90031" w:rsidRPr="000C5F9F">
        <w:rPr>
          <w:bCs w:val="0"/>
          <w:sz w:val="24"/>
          <w:szCs w:val="24"/>
        </w:rPr>
        <w:t xml:space="preserve">(подраздел </w:t>
      </w:r>
      <w:fldSimple w:instr=" REF _Ref306005578 \r \h  \* MERGEFORMAT ">
        <w:r w:rsidR="005A37E7" w:rsidRPr="005A37E7">
          <w:rPr>
            <w:bCs w:val="0"/>
            <w:sz w:val="24"/>
            <w:szCs w:val="24"/>
          </w:rPr>
          <w:t>3.3.8.3</w:t>
        </w:r>
      </w:fldSimple>
      <w:r w:rsidR="00F463E8" w:rsidRPr="000C5F9F">
        <w:rPr>
          <w:bCs w:val="0"/>
          <w:sz w:val="24"/>
          <w:szCs w:val="24"/>
        </w:rPr>
        <w:t>, за исключением документ</w:t>
      </w:r>
      <w:r w:rsidR="00EE4285" w:rsidRPr="000C5F9F">
        <w:rPr>
          <w:bCs w:val="0"/>
          <w:sz w:val="24"/>
          <w:szCs w:val="24"/>
        </w:rPr>
        <w:t>ов, указанных</w:t>
      </w:r>
      <w:r w:rsidR="00F463E8" w:rsidRPr="000C5F9F">
        <w:rPr>
          <w:bCs w:val="0"/>
          <w:sz w:val="24"/>
          <w:szCs w:val="24"/>
        </w:rPr>
        <w:t xml:space="preserve"> в </w:t>
      </w:r>
      <w:proofErr w:type="spellStart"/>
      <w:r w:rsidR="00F463E8" w:rsidRPr="000C5F9F">
        <w:rPr>
          <w:sz w:val="24"/>
          <w:szCs w:val="24"/>
        </w:rPr>
        <w:t>пп</w:t>
      </w:r>
      <w:proofErr w:type="spellEnd"/>
      <w:r w:rsidR="00F463E8" w:rsidRPr="000C5F9F">
        <w:rPr>
          <w:sz w:val="24"/>
          <w:szCs w:val="24"/>
        </w:rPr>
        <w:t xml:space="preserve">. </w:t>
      </w:r>
      <w:fldSimple w:instr=" REF _Ref440279062 \r \h  \* MERGEFORMAT ">
        <w:r w:rsidR="005A37E7" w:rsidRPr="005A37E7">
          <w:rPr>
            <w:sz w:val="24"/>
            <w:szCs w:val="24"/>
          </w:rPr>
          <w:t>а)</w:t>
        </w:r>
      </w:fldSimple>
      <w:r w:rsidR="00EE4285" w:rsidRPr="000C5F9F">
        <w:rPr>
          <w:sz w:val="24"/>
          <w:szCs w:val="24"/>
        </w:rPr>
        <w:t xml:space="preserve">, </w:t>
      </w:r>
      <w:fldSimple w:instr=" REF _Ref440372317 \r \h  \* MERGEFORMAT ">
        <w:r w:rsidR="005A37E7" w:rsidRPr="005A37E7">
          <w:rPr>
            <w:sz w:val="24"/>
            <w:szCs w:val="24"/>
          </w:rPr>
          <w:t>в)</w:t>
        </w:r>
      </w:fldSimple>
      <w:r w:rsidR="00D34BD2" w:rsidRPr="000C5F9F">
        <w:rPr>
          <w:sz w:val="24"/>
          <w:szCs w:val="24"/>
        </w:rPr>
        <w:t xml:space="preserve">, </w:t>
      </w:r>
      <w:fldSimple w:instr=" REF _Ref440371826 \r \h  \* MERGEFORMAT ">
        <w:r w:rsidR="005A37E7" w:rsidRPr="005A37E7">
          <w:rPr>
            <w:sz w:val="24"/>
            <w:szCs w:val="24"/>
          </w:rPr>
          <w:t>е)</w:t>
        </w:r>
      </w:fldSimple>
      <w:r w:rsidR="00EE4285" w:rsidRPr="000C5F9F">
        <w:rPr>
          <w:sz w:val="24"/>
          <w:szCs w:val="24"/>
        </w:rPr>
        <w:t xml:space="preserve">, </w:t>
      </w:r>
      <w:fldSimple w:instr=" REF _Ref440371846 \r \h  \* MERGEFORMAT ">
        <w:r w:rsidR="005A37E7" w:rsidRPr="005A37E7">
          <w:rPr>
            <w:sz w:val="24"/>
            <w:szCs w:val="24"/>
          </w:rPr>
          <w:t>ж)</w:t>
        </w:r>
      </w:fldSimple>
      <w:r w:rsidR="00F463E8" w:rsidRPr="000C5F9F">
        <w:rPr>
          <w:sz w:val="24"/>
          <w:szCs w:val="24"/>
        </w:rPr>
        <w:t xml:space="preserve"> п. </w:t>
      </w:r>
      <w:fldSimple w:instr=" REF _Ref306005578 \r \h  \* MERGEFORMAT ">
        <w:r w:rsidR="005A37E7" w:rsidRPr="005A37E7">
          <w:rPr>
            <w:sz w:val="24"/>
            <w:szCs w:val="24"/>
          </w:rPr>
          <w:t>3.3.8.3</w:t>
        </w:r>
      </w:fldSimple>
      <w:r w:rsidR="00D90031" w:rsidRPr="000C5F9F">
        <w:rPr>
          <w:bCs w:val="0"/>
          <w:sz w:val="24"/>
          <w:szCs w:val="24"/>
        </w:rPr>
        <w:t>)</w:t>
      </w:r>
      <w:r w:rsidRPr="000C5F9F">
        <w:rPr>
          <w:bCs w:val="0"/>
          <w:sz w:val="24"/>
          <w:szCs w:val="24"/>
        </w:rPr>
        <w:t>;</w:t>
      </w:r>
    </w:p>
    <w:p w:rsidR="000E746F" w:rsidRPr="000C5F9F" w:rsidRDefault="007813AA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E6506E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5630EC">
        <w:rPr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_Ref462233515 \r \h </w:instrText>
      </w:r>
      <w:r w:rsidR="005630EC">
        <w:rPr>
          <w:sz w:val="24"/>
          <w:szCs w:val="24"/>
        </w:rPr>
      </w:r>
      <w:r w:rsidR="005630EC">
        <w:rPr>
          <w:sz w:val="24"/>
          <w:szCs w:val="24"/>
        </w:rPr>
        <w:fldChar w:fldCharType="separate"/>
      </w:r>
      <w:r w:rsidR="005A37E7">
        <w:rPr>
          <w:bCs w:val="0"/>
          <w:sz w:val="24"/>
          <w:szCs w:val="24"/>
        </w:rPr>
        <w:t>3.3.10.7</w:t>
      </w:r>
      <w:r w:rsidR="005630EC">
        <w:rPr>
          <w:sz w:val="24"/>
          <w:szCs w:val="24"/>
        </w:rPr>
        <w:fldChar w:fldCharType="end"/>
      </w:r>
      <w:r w:rsidRPr="00E6506E">
        <w:rPr>
          <w:sz w:val="24"/>
          <w:szCs w:val="24"/>
        </w:rPr>
        <w:t>.</w:t>
      </w:r>
      <w:r w:rsidRPr="00E6506E">
        <w:rPr>
          <w:bCs w:val="0"/>
          <w:sz w:val="24"/>
          <w:szCs w:val="24"/>
        </w:rPr>
        <w:t xml:space="preserve"> Документы для каждого члена коллективного Участника готовятся с оформлением отдельного архива «Документы члена коллективного Участника _________________». Документы, указанные в </w:t>
      </w:r>
      <w:proofErr w:type="spellStart"/>
      <w:r w:rsidRPr="00E6506E">
        <w:rPr>
          <w:bCs w:val="0"/>
          <w:sz w:val="24"/>
          <w:szCs w:val="24"/>
        </w:rPr>
        <w:t>пп</w:t>
      </w:r>
      <w:proofErr w:type="spellEnd"/>
      <w:r w:rsidRPr="00E6506E">
        <w:rPr>
          <w:sz w:val="24"/>
          <w:szCs w:val="24"/>
        </w:rPr>
        <w:t xml:space="preserve">. </w:t>
      </w:r>
      <w:r w:rsidR="005630EC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_Ref465332152 \r \h </w:instrText>
      </w:r>
      <w:r w:rsidR="005630EC">
        <w:rPr>
          <w:sz w:val="24"/>
          <w:szCs w:val="24"/>
        </w:rPr>
      </w:r>
      <w:r w:rsidR="005630EC">
        <w:rPr>
          <w:sz w:val="24"/>
          <w:szCs w:val="24"/>
        </w:rPr>
        <w:fldChar w:fldCharType="separate"/>
      </w:r>
      <w:proofErr w:type="spellStart"/>
      <w:r w:rsidR="005A37E7">
        <w:rPr>
          <w:sz w:val="24"/>
          <w:szCs w:val="24"/>
        </w:rPr>
        <w:t>з</w:t>
      </w:r>
      <w:proofErr w:type="spellEnd"/>
      <w:r w:rsidR="005A37E7">
        <w:rPr>
          <w:sz w:val="24"/>
          <w:szCs w:val="24"/>
        </w:rPr>
        <w:t>)</w:t>
      </w:r>
      <w:r w:rsidR="005630EC">
        <w:rPr>
          <w:sz w:val="24"/>
          <w:szCs w:val="24"/>
        </w:rPr>
        <w:fldChar w:fldCharType="end"/>
      </w:r>
      <w:r w:rsidRPr="00E6506E">
        <w:rPr>
          <w:sz w:val="24"/>
          <w:szCs w:val="24"/>
        </w:rPr>
        <w:t xml:space="preserve"> и </w:t>
      </w:r>
      <w:r w:rsidR="005630EC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_Ref465332160 \r \h </w:instrText>
      </w:r>
      <w:r w:rsidR="005630EC">
        <w:rPr>
          <w:sz w:val="24"/>
          <w:szCs w:val="24"/>
        </w:rPr>
      </w:r>
      <w:r w:rsidR="005630EC">
        <w:rPr>
          <w:sz w:val="24"/>
          <w:szCs w:val="24"/>
        </w:rPr>
        <w:fldChar w:fldCharType="separate"/>
      </w:r>
      <w:r w:rsidR="005A37E7">
        <w:rPr>
          <w:sz w:val="24"/>
          <w:szCs w:val="24"/>
        </w:rPr>
        <w:t>к)</w:t>
      </w:r>
      <w:r w:rsidR="005630EC">
        <w:rPr>
          <w:sz w:val="24"/>
          <w:szCs w:val="24"/>
        </w:rPr>
        <w:fldChar w:fldCharType="end"/>
      </w:r>
      <w:r w:rsidRPr="00E6506E">
        <w:rPr>
          <w:sz w:val="24"/>
          <w:szCs w:val="24"/>
        </w:rPr>
        <w:t xml:space="preserve"> п. </w:t>
      </w:r>
      <w:r w:rsidR="005630EC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_Ref306005578 \r \h </w:instrText>
      </w:r>
      <w:r w:rsidR="005630EC">
        <w:rPr>
          <w:sz w:val="24"/>
          <w:szCs w:val="24"/>
        </w:rPr>
      </w:r>
      <w:r w:rsidR="005630EC">
        <w:rPr>
          <w:sz w:val="24"/>
          <w:szCs w:val="24"/>
        </w:rPr>
        <w:fldChar w:fldCharType="separate"/>
      </w:r>
      <w:r w:rsidR="005A37E7">
        <w:rPr>
          <w:sz w:val="24"/>
          <w:szCs w:val="24"/>
        </w:rPr>
        <w:t>3.3.8.3</w:t>
      </w:r>
      <w:r w:rsidR="005630EC">
        <w:rPr>
          <w:sz w:val="24"/>
          <w:szCs w:val="24"/>
        </w:rPr>
        <w:fldChar w:fldCharType="end"/>
      </w:r>
      <w:r w:rsidRPr="00E6506E">
        <w:rPr>
          <w:sz w:val="24"/>
          <w:szCs w:val="24"/>
        </w:rPr>
        <w:t>, подаются Лидером коллективного участника</w:t>
      </w:r>
      <w:r>
        <w:rPr>
          <w:sz w:val="24"/>
          <w:szCs w:val="24"/>
        </w:rPr>
        <w:t>.</w:t>
      </w:r>
    </w:p>
    <w:p w:rsidR="00717F60" w:rsidRDefault="009C744E" w:rsidP="00775238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32" w:name="_Ref306004660"/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 xml:space="preserve">и такого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 отклоняются без рассмотрения по существу.</w:t>
      </w:r>
      <w:bookmarkEnd w:id="232"/>
    </w:p>
    <w:p w:rsidR="00BD40A3" w:rsidRPr="000E5AC7" w:rsidRDefault="00BD40A3" w:rsidP="00775238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0E5AC7">
        <w:rPr>
          <w:bCs w:val="0"/>
          <w:sz w:val="24"/>
          <w:szCs w:val="24"/>
        </w:rPr>
        <w:t xml:space="preserve">Все формы, указанные в разделе </w:t>
      </w:r>
      <w:r w:rsidR="005630EC">
        <w:rPr>
          <w:bCs w:val="0"/>
          <w:sz w:val="24"/>
          <w:szCs w:val="24"/>
        </w:rPr>
        <w:fldChar w:fldCharType="begin"/>
      </w:r>
      <w:r w:rsidR="00A37A10">
        <w:rPr>
          <w:bCs w:val="0"/>
          <w:sz w:val="24"/>
          <w:szCs w:val="24"/>
        </w:rPr>
        <w:instrText xml:space="preserve"> REF _Ref440270602 \r \h </w:instrText>
      </w:r>
      <w:r w:rsidR="005630EC">
        <w:rPr>
          <w:bCs w:val="0"/>
          <w:sz w:val="24"/>
          <w:szCs w:val="24"/>
        </w:rPr>
      </w:r>
      <w:r w:rsidR="005630EC">
        <w:rPr>
          <w:bCs w:val="0"/>
          <w:sz w:val="24"/>
          <w:szCs w:val="24"/>
        </w:rPr>
        <w:fldChar w:fldCharType="separate"/>
      </w:r>
      <w:r w:rsidR="005A37E7">
        <w:rPr>
          <w:bCs w:val="0"/>
          <w:sz w:val="24"/>
          <w:szCs w:val="24"/>
        </w:rPr>
        <w:t>5</w:t>
      </w:r>
      <w:r w:rsidR="005630EC">
        <w:rPr>
          <w:bCs w:val="0"/>
          <w:sz w:val="24"/>
          <w:szCs w:val="24"/>
        </w:rPr>
        <w:fldChar w:fldCharType="end"/>
      </w:r>
      <w:r w:rsidRPr="000E5AC7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Pr="000C5F9F" w:rsidRDefault="004B5EB3" w:rsidP="00775238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 xml:space="preserve">а должна быть подготовлена в электронной форме с использованием </w:t>
      </w:r>
      <w:r w:rsidR="00717F60" w:rsidRPr="000C5F9F">
        <w:rPr>
          <w:bCs w:val="0"/>
          <w:sz w:val="24"/>
          <w:szCs w:val="24"/>
        </w:rPr>
        <w:t xml:space="preserve">функционала ЭТП (подраздел </w:t>
      </w:r>
      <w:fldSimple w:instr=" REF _Ref191386419 \n \h  \* MERGEFORMAT ">
        <w:r w:rsidR="005A37E7" w:rsidRPr="005A37E7">
          <w:rPr>
            <w:bCs w:val="0"/>
            <w:sz w:val="24"/>
            <w:szCs w:val="24"/>
          </w:rPr>
          <w:t>3.3.2</w:t>
        </w:r>
      </w:fldSimple>
      <w:r w:rsidR="00717F60" w:rsidRPr="000C5F9F">
        <w:rPr>
          <w:bCs w:val="0"/>
          <w:sz w:val="24"/>
          <w:szCs w:val="24"/>
        </w:rPr>
        <w:t>).</w:t>
      </w:r>
    </w:p>
    <w:p w:rsidR="00BD40A3" w:rsidRPr="000C5F9F" w:rsidRDefault="00BD40A3" w:rsidP="00775238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33" w:name="_Ref55279015"/>
      <w:bookmarkStart w:id="234" w:name="_Ref55279017"/>
      <w:r w:rsidRPr="000C5F9F">
        <w:rPr>
          <w:bCs w:val="0"/>
          <w:sz w:val="24"/>
          <w:szCs w:val="24"/>
        </w:rPr>
        <w:t xml:space="preserve">Каждый документ, входящий в </w:t>
      </w:r>
      <w:r w:rsidR="00424EE0" w:rsidRPr="000C5F9F">
        <w:rPr>
          <w:bCs w:val="0"/>
          <w:sz w:val="24"/>
          <w:szCs w:val="24"/>
        </w:rPr>
        <w:t>Заявку</w:t>
      </w:r>
      <w:r w:rsidRPr="000C5F9F">
        <w:rPr>
          <w:bCs w:val="0"/>
          <w:sz w:val="24"/>
          <w:szCs w:val="24"/>
        </w:rPr>
        <w:t xml:space="preserve">, должен быть подписан лицом, имеющим право в соответствии с законодательством Российской Федерации действовать от лица Участника без доверенности, или надлежащим </w:t>
      </w:r>
      <w:proofErr w:type="gramStart"/>
      <w:r w:rsidRPr="000C5F9F">
        <w:rPr>
          <w:bCs w:val="0"/>
          <w:sz w:val="24"/>
          <w:szCs w:val="24"/>
        </w:rPr>
        <w:t>образом</w:t>
      </w:r>
      <w:proofErr w:type="gramEnd"/>
      <w:r w:rsidRPr="000C5F9F">
        <w:rPr>
          <w:bCs w:val="0"/>
          <w:sz w:val="24"/>
          <w:szCs w:val="24"/>
        </w:rPr>
        <w:t xml:space="preserve"> уполномоченным им лицом на основании доверенности (далее — уполномоченного лица). В последнем случае </w:t>
      </w:r>
      <w:r w:rsidR="00646F61" w:rsidRPr="000C5F9F">
        <w:rPr>
          <w:bCs w:val="0"/>
          <w:sz w:val="24"/>
          <w:szCs w:val="24"/>
        </w:rPr>
        <w:t>копия</w:t>
      </w:r>
      <w:r w:rsidRPr="000C5F9F">
        <w:rPr>
          <w:bCs w:val="0"/>
          <w:sz w:val="24"/>
          <w:szCs w:val="24"/>
        </w:rPr>
        <w:t xml:space="preserve"> </w:t>
      </w:r>
      <w:r w:rsidR="003E4055" w:rsidRPr="000C5F9F">
        <w:rPr>
          <w:bCs w:val="0"/>
          <w:szCs w:val="24"/>
        </w:rPr>
        <w:t xml:space="preserve">доверенности </w:t>
      </w:r>
      <w:r w:rsidRPr="000C5F9F">
        <w:rPr>
          <w:bCs w:val="0"/>
          <w:sz w:val="24"/>
          <w:szCs w:val="24"/>
        </w:rPr>
        <w:t xml:space="preserve">прикладывается к </w:t>
      </w:r>
      <w:r w:rsidR="00424EE0" w:rsidRPr="000C5F9F">
        <w:rPr>
          <w:bCs w:val="0"/>
          <w:sz w:val="24"/>
          <w:szCs w:val="24"/>
        </w:rPr>
        <w:t>Заявке</w:t>
      </w:r>
      <w:r w:rsidRPr="000C5F9F">
        <w:rPr>
          <w:bCs w:val="0"/>
          <w:sz w:val="24"/>
          <w:szCs w:val="24"/>
        </w:rPr>
        <w:t>.</w:t>
      </w:r>
      <w:bookmarkEnd w:id="233"/>
    </w:p>
    <w:p w:rsidR="00BD40A3" w:rsidRPr="000C5F9F" w:rsidRDefault="00BD40A3" w:rsidP="00775238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35" w:name="_Ref195087786"/>
      <w:r w:rsidRPr="000C5F9F">
        <w:rPr>
          <w:bCs w:val="0"/>
          <w:sz w:val="24"/>
          <w:szCs w:val="24"/>
        </w:rPr>
        <w:t xml:space="preserve">Каждый документ, входящий в </w:t>
      </w:r>
      <w:r w:rsidR="00424EE0" w:rsidRPr="000C5F9F">
        <w:rPr>
          <w:bCs w:val="0"/>
          <w:sz w:val="24"/>
          <w:szCs w:val="24"/>
        </w:rPr>
        <w:t>Заявку</w:t>
      </w:r>
      <w:r w:rsidRPr="000C5F9F">
        <w:rPr>
          <w:bCs w:val="0"/>
          <w:sz w:val="24"/>
          <w:szCs w:val="24"/>
        </w:rPr>
        <w:t>, должен быть скреплен печатью Участника.</w:t>
      </w:r>
      <w:bookmarkEnd w:id="234"/>
      <w:bookmarkEnd w:id="235"/>
    </w:p>
    <w:p w:rsidR="00BD40A3" w:rsidRPr="000C5F9F" w:rsidRDefault="00BD40A3" w:rsidP="00775238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0C5F9F">
        <w:rPr>
          <w:sz w:val="24"/>
          <w:szCs w:val="24"/>
        </w:rPr>
        <w:t xml:space="preserve">В случае предоставления ложной информации организатор отклонит </w:t>
      </w:r>
      <w:r w:rsidR="00A23A59" w:rsidRPr="000C5F9F">
        <w:rPr>
          <w:sz w:val="24"/>
          <w:szCs w:val="24"/>
        </w:rPr>
        <w:t>Заявку</w:t>
      </w:r>
      <w:r w:rsidRPr="000C5F9F">
        <w:rPr>
          <w:sz w:val="24"/>
          <w:szCs w:val="24"/>
        </w:rPr>
        <w:t xml:space="preserve"> </w:t>
      </w:r>
      <w:r w:rsidR="000E5AC7" w:rsidRPr="000C5F9F">
        <w:rPr>
          <w:sz w:val="24"/>
          <w:szCs w:val="24"/>
        </w:rPr>
        <w:t>Участника</w:t>
      </w:r>
      <w:r w:rsidRPr="000C5F9F">
        <w:rPr>
          <w:sz w:val="24"/>
          <w:szCs w:val="24"/>
        </w:rPr>
        <w:t>.</w:t>
      </w:r>
    </w:p>
    <w:p w:rsidR="00BD40A3" w:rsidRPr="000C5F9F" w:rsidRDefault="00BD40A3" w:rsidP="00775238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bookmarkStart w:id="236" w:name="_Ref440271182"/>
      <w:proofErr w:type="gramStart"/>
      <w:r w:rsidRPr="000C5F9F">
        <w:rPr>
          <w:sz w:val="24"/>
          <w:szCs w:val="24"/>
        </w:rPr>
        <w:t xml:space="preserve">В целях подтверждения выполнения требований технического задания в Техническом предложении </w:t>
      </w:r>
      <w:r w:rsidR="00B71B9D" w:rsidRPr="000C5F9F">
        <w:rPr>
          <w:bCs w:val="0"/>
          <w:spacing w:val="-1"/>
          <w:sz w:val="24"/>
          <w:szCs w:val="24"/>
        </w:rPr>
        <w:t>(</w:t>
      </w:r>
      <w:r w:rsidR="003F3A69" w:rsidRPr="000C5F9F">
        <w:rPr>
          <w:bCs w:val="0"/>
          <w:spacing w:val="-2"/>
          <w:sz w:val="24"/>
          <w:szCs w:val="24"/>
        </w:rPr>
        <w:t>под</w:t>
      </w:r>
      <w:r w:rsidR="003F3A69" w:rsidRPr="000C5F9F">
        <w:rPr>
          <w:bCs w:val="0"/>
          <w:sz w:val="24"/>
          <w:szCs w:val="24"/>
        </w:rPr>
        <w:t>раздел</w:t>
      </w:r>
      <w:r w:rsidR="00B71B9D" w:rsidRPr="000C5F9F">
        <w:rPr>
          <w:bCs w:val="0"/>
          <w:spacing w:val="-1"/>
          <w:sz w:val="24"/>
          <w:szCs w:val="24"/>
        </w:rPr>
        <w:t xml:space="preserve"> </w:t>
      </w:r>
      <w:fldSimple w:instr=" REF _Ref86826666 \r \h  \* MERGEFORMAT ">
        <w:r w:rsidR="005A37E7" w:rsidRPr="005A37E7">
          <w:rPr>
            <w:bCs w:val="0"/>
            <w:spacing w:val="-1"/>
            <w:sz w:val="24"/>
            <w:szCs w:val="24"/>
          </w:rPr>
          <w:t>5.3</w:t>
        </w:r>
      </w:fldSimple>
      <w:r w:rsidR="00B71B9D" w:rsidRPr="000C5F9F">
        <w:rPr>
          <w:bCs w:val="0"/>
          <w:spacing w:val="-1"/>
          <w:sz w:val="24"/>
          <w:szCs w:val="24"/>
        </w:rPr>
        <w:t>)</w:t>
      </w:r>
      <w:r w:rsidRPr="000C5F9F">
        <w:rPr>
          <w:sz w:val="24"/>
          <w:szCs w:val="24"/>
        </w:rPr>
        <w:t xml:space="preserve"> Участника обязательно должны быть указаны: тип и марка предлагаемой к поставке продукции; завод-изготовитель продукции, предлагаемой к поставке; все технические характеристики, указанные в техническом задании; комплектация продукции, предлагаемой к поставке; гарантии на продукцию, предлагаемую к поставке и сроки службы.</w:t>
      </w:r>
      <w:proofErr w:type="gramEnd"/>
      <w:r w:rsidRPr="000C5F9F">
        <w:rPr>
          <w:sz w:val="24"/>
          <w:szCs w:val="24"/>
        </w:rPr>
        <w:t xml:space="preserve"> </w:t>
      </w:r>
      <w:r w:rsidR="00F80279" w:rsidRPr="000C5F9F">
        <w:rPr>
          <w:sz w:val="24"/>
          <w:szCs w:val="24"/>
        </w:rPr>
        <w:t>Заявка</w:t>
      </w:r>
      <w:r w:rsidRPr="000C5F9F">
        <w:rPr>
          <w:sz w:val="24"/>
          <w:szCs w:val="24"/>
        </w:rPr>
        <w:t xml:space="preserve"> будет отклонен</w:t>
      </w:r>
      <w:r w:rsidR="00F80279" w:rsidRPr="000C5F9F">
        <w:rPr>
          <w:sz w:val="24"/>
          <w:szCs w:val="24"/>
        </w:rPr>
        <w:t>а</w:t>
      </w:r>
      <w:r w:rsidRPr="000C5F9F">
        <w:rPr>
          <w:sz w:val="24"/>
          <w:szCs w:val="24"/>
        </w:rPr>
        <w:t>, если в Техническом предложении не будет отражена вышеуказанная информация.</w:t>
      </w:r>
      <w:bookmarkEnd w:id="236"/>
    </w:p>
    <w:p w:rsidR="00BD40A3" w:rsidRPr="000C5F9F" w:rsidRDefault="00BD40A3" w:rsidP="00775238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0C5F9F">
        <w:rPr>
          <w:sz w:val="24"/>
          <w:szCs w:val="24"/>
        </w:rPr>
        <w:t xml:space="preserve">Если в Техническом предложении </w:t>
      </w:r>
      <w:r w:rsidR="00B71B9D" w:rsidRPr="000C5F9F">
        <w:rPr>
          <w:bCs w:val="0"/>
          <w:spacing w:val="-1"/>
          <w:sz w:val="24"/>
          <w:szCs w:val="24"/>
        </w:rPr>
        <w:t>(</w:t>
      </w:r>
      <w:r w:rsidR="003F3A69" w:rsidRPr="000C5F9F">
        <w:rPr>
          <w:bCs w:val="0"/>
          <w:spacing w:val="-2"/>
          <w:sz w:val="24"/>
          <w:szCs w:val="24"/>
        </w:rPr>
        <w:t>под</w:t>
      </w:r>
      <w:r w:rsidR="003F3A69" w:rsidRPr="000C5F9F">
        <w:rPr>
          <w:bCs w:val="0"/>
          <w:sz w:val="24"/>
          <w:szCs w:val="24"/>
        </w:rPr>
        <w:t>раздел</w:t>
      </w:r>
      <w:r w:rsidR="00B71B9D" w:rsidRPr="000C5F9F">
        <w:rPr>
          <w:bCs w:val="0"/>
          <w:spacing w:val="-1"/>
          <w:sz w:val="24"/>
          <w:szCs w:val="24"/>
        </w:rPr>
        <w:t xml:space="preserve"> </w:t>
      </w:r>
      <w:fldSimple w:instr=" REF _Ref86826666 \r \h  \* MERGEFORMAT ">
        <w:r w:rsidR="005A37E7" w:rsidRPr="005A37E7">
          <w:rPr>
            <w:bCs w:val="0"/>
            <w:spacing w:val="-1"/>
            <w:sz w:val="24"/>
            <w:szCs w:val="24"/>
          </w:rPr>
          <w:t>5.3</w:t>
        </w:r>
      </w:fldSimple>
      <w:r w:rsidR="00B71B9D" w:rsidRPr="000C5F9F">
        <w:rPr>
          <w:bCs w:val="0"/>
          <w:spacing w:val="-1"/>
          <w:sz w:val="24"/>
          <w:szCs w:val="24"/>
        </w:rPr>
        <w:t>)</w:t>
      </w:r>
      <w:r w:rsidRPr="000C5F9F">
        <w:rPr>
          <w:sz w:val="24"/>
          <w:szCs w:val="24"/>
        </w:rPr>
        <w:t xml:space="preserve"> вместо информации, изложенной в п. </w:t>
      </w:r>
      <w:fldSimple w:instr=" REF _Ref440271182 \r \h  \* MERGEFORMAT ">
        <w:r w:rsidR="005A37E7" w:rsidRPr="005A37E7">
          <w:rPr>
            <w:sz w:val="24"/>
            <w:szCs w:val="24"/>
          </w:rPr>
          <w:t>3.3.1.9</w:t>
        </w:r>
      </w:fldSimple>
      <w:r w:rsidRPr="000C5F9F">
        <w:rPr>
          <w:sz w:val="24"/>
          <w:szCs w:val="24"/>
        </w:rPr>
        <w:t xml:space="preserve"> настоящей документации, будет указано «в соответствии с требованиями технического задания» или аналогичное утверждение, то такое предложение будет считаться нераскрытым, и </w:t>
      </w:r>
      <w:r w:rsidR="00F80279" w:rsidRPr="000C5F9F">
        <w:rPr>
          <w:sz w:val="24"/>
          <w:szCs w:val="24"/>
        </w:rPr>
        <w:t>Заявка</w:t>
      </w:r>
      <w:r w:rsidRPr="000C5F9F">
        <w:rPr>
          <w:sz w:val="24"/>
          <w:szCs w:val="24"/>
        </w:rPr>
        <w:t xml:space="preserve"> Участника будет отклонен</w:t>
      </w:r>
      <w:r w:rsidR="00F80279" w:rsidRPr="000C5F9F">
        <w:rPr>
          <w:sz w:val="24"/>
          <w:szCs w:val="24"/>
        </w:rPr>
        <w:t>а</w:t>
      </w:r>
      <w:r w:rsidRPr="000C5F9F">
        <w:rPr>
          <w:sz w:val="24"/>
          <w:szCs w:val="24"/>
        </w:rPr>
        <w:t>.</w:t>
      </w:r>
    </w:p>
    <w:p w:rsidR="00BD40A3" w:rsidRPr="000E5AC7" w:rsidRDefault="00BD40A3" w:rsidP="00775238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0E5AC7">
        <w:rPr>
          <w:sz w:val="24"/>
          <w:szCs w:val="24"/>
        </w:rPr>
        <w:t xml:space="preserve">Участник в </w:t>
      </w:r>
      <w:r w:rsidR="00F1041E" w:rsidRPr="000E5AC7">
        <w:rPr>
          <w:bCs w:val="0"/>
          <w:sz w:val="24"/>
          <w:szCs w:val="24"/>
        </w:rPr>
        <w:t>Сводн</w:t>
      </w:r>
      <w:r w:rsidR="000E5AC7">
        <w:rPr>
          <w:bCs w:val="0"/>
          <w:sz w:val="24"/>
          <w:szCs w:val="24"/>
        </w:rPr>
        <w:t>ой</w:t>
      </w:r>
      <w:r w:rsidR="00F1041E" w:rsidRPr="000E5AC7">
        <w:rPr>
          <w:bCs w:val="0"/>
          <w:sz w:val="24"/>
          <w:szCs w:val="24"/>
        </w:rPr>
        <w:t xml:space="preserve"> таблиц</w:t>
      </w:r>
      <w:r w:rsidR="000E5AC7">
        <w:rPr>
          <w:bCs w:val="0"/>
          <w:sz w:val="24"/>
          <w:szCs w:val="24"/>
        </w:rPr>
        <w:t>е</w:t>
      </w:r>
      <w:r w:rsidR="00F1041E" w:rsidRPr="000E5AC7">
        <w:rPr>
          <w:bCs w:val="0"/>
          <w:sz w:val="24"/>
          <w:szCs w:val="24"/>
        </w:rPr>
        <w:t xml:space="preserve"> стоимости</w:t>
      </w:r>
      <w:r w:rsidR="002F710E" w:rsidRPr="002F710E">
        <w:rPr>
          <w:b/>
          <w:szCs w:val="24"/>
        </w:rPr>
        <w:t xml:space="preserve"> </w:t>
      </w:r>
      <w:r w:rsidR="002F710E" w:rsidRPr="002F710E">
        <w:rPr>
          <w:bCs w:val="0"/>
          <w:sz w:val="24"/>
          <w:szCs w:val="24"/>
        </w:rPr>
        <w:t>поставок</w:t>
      </w:r>
      <w:r w:rsidRPr="000E5AC7">
        <w:rPr>
          <w:sz w:val="24"/>
          <w:szCs w:val="24"/>
        </w:rPr>
        <w:t xml:space="preserve"> </w:t>
      </w:r>
      <w:r w:rsidR="00B71B9D" w:rsidRPr="003E170D">
        <w:rPr>
          <w:bCs w:val="0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B71B9D" w:rsidRPr="003E170D">
        <w:rPr>
          <w:bCs w:val="0"/>
          <w:sz w:val="24"/>
          <w:szCs w:val="24"/>
        </w:rPr>
        <w:t xml:space="preserve"> </w:t>
      </w:r>
      <w:r w:rsidR="005630EC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_Ref440271072 \r \h </w:instrText>
      </w:r>
      <w:r w:rsidR="005630EC">
        <w:rPr>
          <w:bCs w:val="0"/>
          <w:sz w:val="24"/>
          <w:szCs w:val="24"/>
        </w:rPr>
      </w:r>
      <w:r w:rsidR="005630EC">
        <w:rPr>
          <w:bCs w:val="0"/>
          <w:sz w:val="24"/>
          <w:szCs w:val="24"/>
        </w:rPr>
        <w:fldChar w:fldCharType="separate"/>
      </w:r>
      <w:r w:rsidR="005A37E7">
        <w:rPr>
          <w:bCs w:val="0"/>
          <w:sz w:val="24"/>
          <w:szCs w:val="24"/>
        </w:rPr>
        <w:t>5.2</w:t>
      </w:r>
      <w:r w:rsidR="005630EC">
        <w:rPr>
          <w:bCs w:val="0"/>
          <w:sz w:val="24"/>
          <w:szCs w:val="24"/>
        </w:rPr>
        <w:fldChar w:fldCharType="end"/>
      </w:r>
      <w:r w:rsidR="00B71B9D" w:rsidRPr="003E170D">
        <w:rPr>
          <w:bCs w:val="0"/>
          <w:sz w:val="24"/>
          <w:szCs w:val="24"/>
        </w:rPr>
        <w:t>)</w:t>
      </w:r>
      <w:r w:rsidRPr="000E5AC7">
        <w:rPr>
          <w:sz w:val="24"/>
          <w:szCs w:val="24"/>
        </w:rPr>
        <w:t xml:space="preserve"> должен указать условия оплаты за поставляемую продукцию, а в Графике </w:t>
      </w:r>
      <w:r w:rsidR="00360AA5">
        <w:rPr>
          <w:bCs w:val="0"/>
          <w:sz w:val="24"/>
          <w:szCs w:val="24"/>
        </w:rPr>
        <w:t>выполнения поставок</w:t>
      </w:r>
      <w:r w:rsidRPr="000E5AC7">
        <w:rPr>
          <w:sz w:val="24"/>
          <w:szCs w:val="24"/>
        </w:rPr>
        <w:t xml:space="preserve"> </w:t>
      </w:r>
      <w:r w:rsidR="00B71B9D" w:rsidRPr="003E170D">
        <w:rPr>
          <w:bCs w:val="0"/>
          <w:sz w:val="24"/>
          <w:szCs w:val="24"/>
        </w:rPr>
        <w:t xml:space="preserve">(раздел </w:t>
      </w:r>
      <w:r w:rsidR="005630EC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_Ref440271036 \r \h </w:instrText>
      </w:r>
      <w:r w:rsidR="005630EC">
        <w:rPr>
          <w:bCs w:val="0"/>
          <w:sz w:val="24"/>
          <w:szCs w:val="24"/>
        </w:rPr>
      </w:r>
      <w:r w:rsidR="005630EC">
        <w:rPr>
          <w:bCs w:val="0"/>
          <w:sz w:val="24"/>
          <w:szCs w:val="24"/>
        </w:rPr>
        <w:fldChar w:fldCharType="separate"/>
      </w:r>
      <w:r w:rsidR="005A37E7">
        <w:rPr>
          <w:bCs w:val="0"/>
          <w:sz w:val="24"/>
          <w:szCs w:val="24"/>
        </w:rPr>
        <w:t>5.4</w:t>
      </w:r>
      <w:r w:rsidR="005630EC">
        <w:rPr>
          <w:bCs w:val="0"/>
          <w:sz w:val="24"/>
          <w:szCs w:val="24"/>
        </w:rPr>
        <w:fldChar w:fldCharType="end"/>
      </w:r>
      <w:r w:rsidR="00B71B9D" w:rsidRPr="003E170D">
        <w:rPr>
          <w:bCs w:val="0"/>
          <w:sz w:val="24"/>
          <w:szCs w:val="24"/>
        </w:rPr>
        <w:t>)</w:t>
      </w:r>
      <w:r w:rsidRPr="000E5AC7">
        <w:rPr>
          <w:sz w:val="24"/>
          <w:szCs w:val="24"/>
        </w:rPr>
        <w:t xml:space="preserve"> – условия по срокам поставки продукции, не противоречащие условиям, указанным в Письме о подаче оферты </w:t>
      </w:r>
      <w:r w:rsidR="00B71B9D" w:rsidRPr="00E71A48">
        <w:rPr>
          <w:bCs w:val="0"/>
          <w:spacing w:val="-2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B71B9D" w:rsidRPr="00E71A48">
        <w:rPr>
          <w:bCs w:val="0"/>
          <w:sz w:val="24"/>
          <w:szCs w:val="24"/>
        </w:rPr>
        <w:t xml:space="preserve"> </w:t>
      </w:r>
      <w:r w:rsidR="005630EC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_Ref55336310 \r \h </w:instrText>
      </w:r>
      <w:r w:rsidR="005630EC">
        <w:rPr>
          <w:bCs w:val="0"/>
          <w:sz w:val="24"/>
          <w:szCs w:val="24"/>
        </w:rPr>
      </w:r>
      <w:r w:rsidR="005630EC">
        <w:rPr>
          <w:bCs w:val="0"/>
          <w:sz w:val="24"/>
          <w:szCs w:val="24"/>
        </w:rPr>
        <w:fldChar w:fldCharType="separate"/>
      </w:r>
      <w:r w:rsidR="005A37E7">
        <w:rPr>
          <w:bCs w:val="0"/>
          <w:sz w:val="24"/>
          <w:szCs w:val="24"/>
        </w:rPr>
        <w:t>5.1</w:t>
      </w:r>
      <w:r w:rsidR="005630EC">
        <w:rPr>
          <w:bCs w:val="0"/>
          <w:sz w:val="24"/>
          <w:szCs w:val="24"/>
        </w:rPr>
        <w:fldChar w:fldCharType="end"/>
      </w:r>
      <w:r w:rsidR="00B71B9D">
        <w:rPr>
          <w:bCs w:val="0"/>
          <w:sz w:val="24"/>
          <w:szCs w:val="24"/>
          <w:lang w:eastAsia="ru-RU"/>
        </w:rPr>
        <w:t>)</w:t>
      </w:r>
      <w:r w:rsidRPr="000E5AC7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E71A48">
        <w:rPr>
          <w:bCs w:val="0"/>
          <w:spacing w:val="-2"/>
          <w:sz w:val="24"/>
          <w:szCs w:val="24"/>
        </w:rPr>
        <w:t>(</w:t>
      </w:r>
      <w:r w:rsidR="00B71B9D" w:rsidRPr="00E71A48">
        <w:rPr>
          <w:bCs w:val="0"/>
          <w:sz w:val="24"/>
          <w:szCs w:val="24"/>
        </w:rPr>
        <w:t xml:space="preserve">раздел </w:t>
      </w:r>
      <w:r w:rsidR="005630EC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_Ref55336310 \r \h </w:instrText>
      </w:r>
      <w:r w:rsidR="005630EC">
        <w:rPr>
          <w:bCs w:val="0"/>
          <w:sz w:val="24"/>
          <w:szCs w:val="24"/>
        </w:rPr>
      </w:r>
      <w:r w:rsidR="005630EC">
        <w:rPr>
          <w:bCs w:val="0"/>
          <w:sz w:val="24"/>
          <w:szCs w:val="24"/>
        </w:rPr>
        <w:fldChar w:fldCharType="separate"/>
      </w:r>
      <w:r w:rsidR="005A37E7">
        <w:rPr>
          <w:bCs w:val="0"/>
          <w:sz w:val="24"/>
          <w:szCs w:val="24"/>
        </w:rPr>
        <w:t>5.1</w:t>
      </w:r>
      <w:r w:rsidR="005630EC">
        <w:rPr>
          <w:bCs w:val="0"/>
          <w:sz w:val="24"/>
          <w:szCs w:val="24"/>
        </w:rPr>
        <w:fldChar w:fldCharType="end"/>
      </w:r>
      <w:r w:rsidR="00B71B9D">
        <w:rPr>
          <w:bCs w:val="0"/>
          <w:sz w:val="24"/>
          <w:szCs w:val="24"/>
          <w:lang w:eastAsia="ru-RU"/>
        </w:rPr>
        <w:t>)</w:t>
      </w:r>
      <w:r w:rsidRPr="000E5AC7">
        <w:rPr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37" w:name="_Ref115076752"/>
      <w:bookmarkStart w:id="238" w:name="_Ref191386109"/>
      <w:bookmarkStart w:id="239" w:name="_Ref191386419"/>
      <w:bookmarkStart w:id="240" w:name="_Toc440297027"/>
      <w:bookmarkStart w:id="241" w:name="_Toc440356588"/>
      <w:bookmarkStart w:id="242" w:name="_Toc440631723"/>
      <w:bookmarkStart w:id="243" w:name="_Toc440876508"/>
      <w:bookmarkStart w:id="244" w:name="_Toc441130580"/>
      <w:bookmarkStart w:id="245" w:name="_Toc441157084"/>
      <w:bookmarkStart w:id="246" w:name="_Toc447292102"/>
      <w:bookmarkStart w:id="247" w:name="_Toc462234860"/>
      <w:r w:rsidRPr="00E71A48">
        <w:rPr>
          <w:szCs w:val="24"/>
        </w:rPr>
        <w:lastRenderedPageBreak/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 через </w:t>
      </w:r>
      <w:bookmarkEnd w:id="237"/>
      <w:bookmarkEnd w:id="238"/>
      <w:bookmarkEnd w:id="239"/>
      <w:r w:rsidRPr="00E71A48">
        <w:rPr>
          <w:szCs w:val="24"/>
        </w:rPr>
        <w:t>ЭТП</w:t>
      </w:r>
      <w:bookmarkEnd w:id="240"/>
      <w:bookmarkEnd w:id="241"/>
      <w:bookmarkEnd w:id="242"/>
      <w:bookmarkEnd w:id="243"/>
      <w:bookmarkEnd w:id="244"/>
      <w:bookmarkEnd w:id="245"/>
      <w:bookmarkEnd w:id="246"/>
      <w:bookmarkEnd w:id="247"/>
    </w:p>
    <w:p w:rsidR="00717F60" w:rsidRPr="00E71A48" w:rsidRDefault="009C744E" w:rsidP="00775238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при оформлении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и </w:t>
      </w:r>
      <w:r w:rsidR="00717F60" w:rsidRPr="00E71A48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E71A48">
        <w:rPr>
          <w:bCs w:val="0"/>
          <w:sz w:val="24"/>
          <w:szCs w:val="24"/>
        </w:rPr>
        <w:t>Д</w:t>
      </w:r>
      <w:r w:rsidR="00717F60" w:rsidRPr="00E71A48">
        <w:rPr>
          <w:bCs w:val="0"/>
          <w:sz w:val="24"/>
          <w:szCs w:val="24"/>
        </w:rPr>
        <w:t>окументацией по запросу предложений.</w:t>
      </w:r>
    </w:p>
    <w:p w:rsidR="00717F60" w:rsidRPr="00E71A48" w:rsidRDefault="00717F60" w:rsidP="00775238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файлы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и, размещенные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E71A48" w:rsidRDefault="00717F60" w:rsidP="00775238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Правила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48" w:name="_Ref115076807"/>
      <w:bookmarkStart w:id="249" w:name="_Toc440297028"/>
      <w:bookmarkStart w:id="250" w:name="_Toc440356589"/>
      <w:bookmarkStart w:id="251" w:name="_Toc440631724"/>
      <w:bookmarkStart w:id="252" w:name="_Toc440876509"/>
      <w:bookmarkStart w:id="253" w:name="_Toc441130581"/>
      <w:bookmarkStart w:id="254" w:name="_Toc441157085"/>
      <w:bookmarkStart w:id="255" w:name="_Toc447292103"/>
      <w:bookmarkStart w:id="256" w:name="_Toc462234861"/>
      <w:r w:rsidRPr="00E71A48">
        <w:rPr>
          <w:szCs w:val="24"/>
        </w:rPr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 в письменной</w:t>
      </w:r>
      <w:r w:rsidR="00A64544">
        <w:rPr>
          <w:szCs w:val="24"/>
        </w:rPr>
        <w:t xml:space="preserve"> </w:t>
      </w:r>
      <w:r w:rsidR="00A64544" w:rsidRPr="006803F2">
        <w:rPr>
          <w:szCs w:val="24"/>
        </w:rPr>
        <w:t>(бумажной)</w:t>
      </w:r>
      <w:r w:rsidRPr="00E71A48">
        <w:rPr>
          <w:szCs w:val="24"/>
        </w:rPr>
        <w:t xml:space="preserve"> форме</w:t>
      </w:r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</w:p>
    <w:p w:rsidR="00717F60" w:rsidRPr="00E71A48" w:rsidRDefault="00246801" w:rsidP="00775238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57" w:name="_Ref191386548"/>
      <w:r>
        <w:rPr>
          <w:bCs w:val="0"/>
          <w:sz w:val="24"/>
          <w:szCs w:val="24"/>
        </w:rPr>
        <w:t>Предоставление Участником Заявки в письменной</w:t>
      </w:r>
      <w:r w:rsidR="00A64544">
        <w:rPr>
          <w:bCs w:val="0"/>
          <w:sz w:val="24"/>
          <w:szCs w:val="24"/>
        </w:rPr>
        <w:t xml:space="preserve"> </w:t>
      </w:r>
      <w:r w:rsidR="00A64544" w:rsidRPr="006803F2">
        <w:rPr>
          <w:sz w:val="24"/>
          <w:szCs w:val="24"/>
        </w:rPr>
        <w:t>(бумажной)</w:t>
      </w:r>
      <w:r w:rsidR="00A64544" w:rsidRPr="00802DB1">
        <w:rPr>
          <w:sz w:val="24"/>
          <w:szCs w:val="24"/>
        </w:rPr>
        <w:t xml:space="preserve"> </w:t>
      </w:r>
      <w:r>
        <w:rPr>
          <w:bCs w:val="0"/>
          <w:sz w:val="24"/>
          <w:szCs w:val="24"/>
        </w:rPr>
        <w:t>форме не предусмотрено.</w:t>
      </w:r>
      <w:bookmarkEnd w:id="257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58" w:name="_Ref306008743"/>
      <w:bookmarkStart w:id="259" w:name="_Toc440297029"/>
      <w:bookmarkStart w:id="260" w:name="_Toc440356590"/>
      <w:bookmarkStart w:id="261" w:name="_Toc440631725"/>
      <w:bookmarkStart w:id="262" w:name="_Toc440876510"/>
      <w:bookmarkStart w:id="263" w:name="_Toc441130582"/>
      <w:bookmarkStart w:id="264" w:name="_Toc441157086"/>
      <w:bookmarkStart w:id="265" w:name="_Toc447292104"/>
      <w:bookmarkStart w:id="266" w:name="_Toc462234862"/>
      <w:r w:rsidRPr="00E71A48">
        <w:rPr>
          <w:szCs w:val="24"/>
        </w:rPr>
        <w:t xml:space="preserve">Требования к сроку действия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</w:p>
    <w:p w:rsidR="00717F60" w:rsidRPr="00E71A48" w:rsidRDefault="004B5EB3" w:rsidP="00775238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267" w:name="_Ref303683455"/>
      <w:r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>
        <w:rPr>
          <w:bCs w:val="0"/>
          <w:sz w:val="24"/>
          <w:szCs w:val="24"/>
        </w:rPr>
        <w:t>90</w:t>
      </w:r>
      <w:r w:rsidR="00717F60" w:rsidRPr="00E71A48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E71A48">
        <w:rPr>
          <w:bCs w:val="0"/>
          <w:sz w:val="24"/>
          <w:szCs w:val="24"/>
        </w:rPr>
        <w:t xml:space="preserve">подачи </w:t>
      </w:r>
      <w:r w:rsidR="00717F60" w:rsidRPr="00E71A48">
        <w:rPr>
          <w:bCs w:val="0"/>
          <w:sz w:val="24"/>
          <w:szCs w:val="24"/>
        </w:rPr>
        <w:t>Заявок</w:t>
      </w:r>
      <w:r w:rsidR="006F3DF0">
        <w:rPr>
          <w:bCs w:val="0"/>
          <w:sz w:val="24"/>
          <w:szCs w:val="24"/>
        </w:rPr>
        <w:t xml:space="preserve"> (п. </w:t>
      </w:r>
      <w:r w:rsidR="005630EC">
        <w:rPr>
          <w:bCs w:val="0"/>
          <w:sz w:val="24"/>
          <w:szCs w:val="24"/>
        </w:rPr>
        <w:fldChar w:fldCharType="begin"/>
      </w:r>
      <w:r w:rsidR="006F3DF0">
        <w:rPr>
          <w:bCs w:val="0"/>
          <w:sz w:val="24"/>
          <w:szCs w:val="24"/>
        </w:rPr>
        <w:instrText xml:space="preserve"> REF _Ref440289953 \r \h </w:instrText>
      </w:r>
      <w:r w:rsidR="005630EC">
        <w:rPr>
          <w:bCs w:val="0"/>
          <w:sz w:val="24"/>
          <w:szCs w:val="24"/>
        </w:rPr>
      </w:r>
      <w:r w:rsidR="005630EC">
        <w:rPr>
          <w:bCs w:val="0"/>
          <w:sz w:val="24"/>
          <w:szCs w:val="24"/>
        </w:rPr>
        <w:fldChar w:fldCharType="separate"/>
      </w:r>
      <w:r w:rsidR="005A37E7">
        <w:rPr>
          <w:bCs w:val="0"/>
          <w:sz w:val="24"/>
          <w:szCs w:val="24"/>
        </w:rPr>
        <w:t>3.4.1.3</w:t>
      </w:r>
      <w:r w:rsidR="005630EC">
        <w:rPr>
          <w:bCs w:val="0"/>
          <w:sz w:val="24"/>
          <w:szCs w:val="24"/>
        </w:rPr>
        <w:fldChar w:fldCharType="end"/>
      </w:r>
      <w:r w:rsidR="006F3DF0">
        <w:rPr>
          <w:bCs w:val="0"/>
          <w:sz w:val="24"/>
          <w:szCs w:val="24"/>
        </w:rPr>
        <w:t>)</w:t>
      </w:r>
      <w:r w:rsidR="00717F60" w:rsidRPr="00E71A48">
        <w:rPr>
          <w:bCs w:val="0"/>
          <w:sz w:val="24"/>
          <w:szCs w:val="24"/>
        </w:rPr>
        <w:t>.</w:t>
      </w:r>
      <w:bookmarkEnd w:id="267"/>
    </w:p>
    <w:p w:rsidR="00717F60" w:rsidRPr="00E71A48" w:rsidRDefault="00717F60" w:rsidP="00775238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Указание меньшего срока действия </w:t>
      </w:r>
      <w:r w:rsidR="00646F61">
        <w:rPr>
          <w:bCs w:val="0"/>
          <w:sz w:val="24"/>
          <w:szCs w:val="24"/>
        </w:rPr>
        <w:t>служит</w:t>
      </w:r>
      <w:r w:rsidRPr="00E71A48">
        <w:rPr>
          <w:bCs w:val="0"/>
          <w:sz w:val="24"/>
          <w:szCs w:val="24"/>
        </w:rPr>
        <w:t xml:space="preserve"> основанием для отклонения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68" w:name="_Toc440297030"/>
      <w:bookmarkStart w:id="269" w:name="_Toc440356591"/>
      <w:bookmarkStart w:id="270" w:name="_Toc440631726"/>
      <w:bookmarkStart w:id="271" w:name="_Toc440876511"/>
      <w:bookmarkStart w:id="272" w:name="_Toc441130583"/>
      <w:bookmarkStart w:id="273" w:name="_Toc441157087"/>
      <w:bookmarkStart w:id="274" w:name="_Toc447292105"/>
      <w:bookmarkStart w:id="275" w:name="_Toc462234863"/>
      <w:r w:rsidRPr="00E71A48">
        <w:rPr>
          <w:szCs w:val="24"/>
        </w:rPr>
        <w:t xml:space="preserve">Требования к языку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268"/>
      <w:bookmarkEnd w:id="269"/>
      <w:bookmarkEnd w:id="270"/>
      <w:bookmarkEnd w:id="271"/>
      <w:bookmarkEnd w:id="272"/>
      <w:bookmarkEnd w:id="273"/>
      <w:bookmarkEnd w:id="274"/>
      <w:bookmarkEnd w:id="275"/>
    </w:p>
    <w:p w:rsidR="00717F60" w:rsidRPr="00E71A48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3.3.5.1. </w:t>
      </w:r>
      <w:r w:rsidR="00717F60" w:rsidRPr="00E71A48">
        <w:rPr>
          <w:bCs w:val="0"/>
          <w:sz w:val="24"/>
          <w:szCs w:val="24"/>
        </w:rPr>
        <w:t xml:space="preserve">Все документы, входящие в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E71A48" w:rsidRDefault="00717F60" w:rsidP="00775238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</w:t>
      </w:r>
      <w:proofErr w:type="spellStart"/>
      <w:r w:rsidRPr="00E71A48">
        <w:rPr>
          <w:bCs w:val="0"/>
          <w:sz w:val="24"/>
          <w:szCs w:val="24"/>
        </w:rPr>
        <w:t>апостилированный</w:t>
      </w:r>
      <w:proofErr w:type="spellEnd"/>
      <w:r w:rsidRPr="00E71A48">
        <w:rPr>
          <w:bCs w:val="0"/>
          <w:sz w:val="24"/>
          <w:szCs w:val="24"/>
        </w:rPr>
        <w:t>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E71A48" w:rsidRDefault="00717F60" w:rsidP="00775238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76" w:name="_Toc440297031"/>
      <w:bookmarkStart w:id="277" w:name="_Toc440356592"/>
      <w:bookmarkStart w:id="278" w:name="_Toc440631727"/>
      <w:bookmarkStart w:id="279" w:name="_Toc440876512"/>
      <w:bookmarkStart w:id="280" w:name="_Toc441130584"/>
      <w:bookmarkStart w:id="281" w:name="_Toc441157088"/>
      <w:bookmarkStart w:id="282" w:name="_Toc447292106"/>
      <w:bookmarkStart w:id="283" w:name="_Toc462234864"/>
      <w:r w:rsidRPr="00E71A48">
        <w:rPr>
          <w:szCs w:val="24"/>
        </w:rPr>
        <w:t xml:space="preserve">Требования к валюте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276"/>
      <w:bookmarkEnd w:id="277"/>
      <w:bookmarkEnd w:id="278"/>
      <w:bookmarkEnd w:id="279"/>
      <w:bookmarkEnd w:id="280"/>
      <w:bookmarkEnd w:id="281"/>
      <w:bookmarkEnd w:id="282"/>
      <w:bookmarkEnd w:id="283"/>
    </w:p>
    <w:p w:rsidR="00717F60" w:rsidRPr="00E71A48" w:rsidRDefault="00717F60" w:rsidP="00775238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Все суммы денежных сре</w:t>
      </w:r>
      <w:proofErr w:type="gramStart"/>
      <w:r w:rsidRPr="00E71A48">
        <w:rPr>
          <w:bCs w:val="0"/>
          <w:sz w:val="24"/>
          <w:szCs w:val="24"/>
        </w:rPr>
        <w:t>дств в д</w:t>
      </w:r>
      <w:proofErr w:type="gramEnd"/>
      <w:r w:rsidRPr="00E71A48">
        <w:rPr>
          <w:bCs w:val="0"/>
          <w:sz w:val="24"/>
          <w:szCs w:val="24"/>
        </w:rPr>
        <w:t xml:space="preserve">окументах, входящих 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должны быть выражены в </w:t>
      </w:r>
      <w:r w:rsidR="00B81DED" w:rsidRPr="00E71A48">
        <w:rPr>
          <w:bCs w:val="0"/>
          <w:sz w:val="24"/>
          <w:szCs w:val="24"/>
        </w:rPr>
        <w:t>рублях</w:t>
      </w:r>
      <w:r w:rsidR="00B81DED">
        <w:rPr>
          <w:bCs w:val="0"/>
          <w:sz w:val="24"/>
          <w:szCs w:val="24"/>
        </w:rPr>
        <w:t xml:space="preserve"> РФ</w:t>
      </w:r>
      <w:r w:rsidRPr="00E71A48">
        <w:rPr>
          <w:bCs w:val="0"/>
          <w:sz w:val="24"/>
          <w:szCs w:val="24"/>
        </w:rPr>
        <w:t>, за исключением нижеследующего.</w:t>
      </w:r>
    </w:p>
    <w:p w:rsidR="00717F60" w:rsidRPr="00E71A48" w:rsidRDefault="00717F60" w:rsidP="00775238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</w:t>
      </w:r>
      <w:r w:rsidR="00B81DED">
        <w:rPr>
          <w:bCs w:val="0"/>
          <w:sz w:val="24"/>
          <w:szCs w:val="24"/>
        </w:rPr>
        <w:t>рубли РФ</w:t>
      </w:r>
      <w:r w:rsidR="00B81DED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proofErr w:type="gramEnd"/>
    </w:p>
    <w:p w:rsidR="00717F60" w:rsidRPr="00E71A48" w:rsidRDefault="00717F60" w:rsidP="00775238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Цена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фиксируется в </w:t>
      </w:r>
      <w:r w:rsidR="00B81DED" w:rsidRPr="00E71A48">
        <w:rPr>
          <w:bCs w:val="0"/>
          <w:sz w:val="24"/>
          <w:szCs w:val="24"/>
        </w:rPr>
        <w:t>рублях</w:t>
      </w:r>
      <w:r w:rsidR="00B81DED">
        <w:rPr>
          <w:bCs w:val="0"/>
          <w:sz w:val="24"/>
          <w:szCs w:val="24"/>
        </w:rPr>
        <w:t xml:space="preserve"> РФ</w:t>
      </w:r>
      <w:r w:rsidR="00B81DED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C12FA4" w:rsidRDefault="00717F60" w:rsidP="00E71A48">
      <w:pPr>
        <w:pStyle w:val="3"/>
        <w:spacing w:line="264" w:lineRule="auto"/>
        <w:rPr>
          <w:szCs w:val="24"/>
        </w:rPr>
      </w:pPr>
      <w:bookmarkStart w:id="284" w:name="_Toc440297032"/>
      <w:bookmarkStart w:id="285" w:name="_Toc440356593"/>
      <w:bookmarkStart w:id="286" w:name="_Toc440631728"/>
      <w:bookmarkStart w:id="287" w:name="_Toc440876513"/>
      <w:bookmarkStart w:id="288" w:name="_Toc441130585"/>
      <w:bookmarkStart w:id="289" w:name="_Toc441157089"/>
      <w:bookmarkStart w:id="290" w:name="_Toc447292107"/>
      <w:bookmarkStart w:id="291" w:name="_Toc462234865"/>
      <w:r w:rsidRPr="00C12FA4">
        <w:rPr>
          <w:szCs w:val="24"/>
        </w:rPr>
        <w:lastRenderedPageBreak/>
        <w:t xml:space="preserve">Начальная (максимальная) цена </w:t>
      </w:r>
      <w:r w:rsidR="00123C70" w:rsidRPr="00C12FA4">
        <w:rPr>
          <w:szCs w:val="24"/>
        </w:rPr>
        <w:t>Договор</w:t>
      </w:r>
      <w:r w:rsidRPr="00C12FA4">
        <w:rPr>
          <w:szCs w:val="24"/>
        </w:rPr>
        <w:t>а (цена лота)</w:t>
      </w:r>
      <w:bookmarkEnd w:id="284"/>
      <w:bookmarkEnd w:id="285"/>
      <w:bookmarkEnd w:id="286"/>
      <w:bookmarkEnd w:id="287"/>
      <w:bookmarkEnd w:id="288"/>
      <w:bookmarkEnd w:id="289"/>
      <w:bookmarkEnd w:id="290"/>
      <w:bookmarkEnd w:id="291"/>
    </w:p>
    <w:p w:rsidR="00216641" w:rsidRPr="004B5E86" w:rsidRDefault="00717F60" w:rsidP="00775238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4B5E86">
        <w:rPr>
          <w:bCs w:val="0"/>
          <w:sz w:val="24"/>
          <w:szCs w:val="24"/>
        </w:rPr>
        <w:t xml:space="preserve">Начальная (максимальная) цена </w:t>
      </w:r>
      <w:r w:rsidR="00123C70" w:rsidRPr="004B5E86">
        <w:rPr>
          <w:bCs w:val="0"/>
          <w:sz w:val="24"/>
          <w:szCs w:val="24"/>
        </w:rPr>
        <w:t>Договор</w:t>
      </w:r>
      <w:r w:rsidRPr="004B5E86">
        <w:rPr>
          <w:bCs w:val="0"/>
          <w:sz w:val="24"/>
          <w:szCs w:val="24"/>
        </w:rPr>
        <w:t>а</w:t>
      </w:r>
      <w:r w:rsidR="00216641" w:rsidRPr="004B5E86">
        <w:rPr>
          <w:bCs w:val="0"/>
          <w:sz w:val="24"/>
          <w:szCs w:val="24"/>
        </w:rPr>
        <w:t>:</w:t>
      </w:r>
    </w:p>
    <w:p w:rsidR="00717F60" w:rsidRPr="00C12FA4" w:rsidRDefault="00216641" w:rsidP="00216641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bCs w:val="0"/>
          <w:sz w:val="24"/>
          <w:szCs w:val="24"/>
        </w:rPr>
      </w:pPr>
      <w:r w:rsidRPr="004B5E86">
        <w:rPr>
          <w:b/>
          <w:bCs w:val="0"/>
          <w:sz w:val="24"/>
          <w:szCs w:val="24"/>
          <w:u w:val="single"/>
        </w:rPr>
        <w:t>По Лоту №1:</w:t>
      </w:r>
      <w:r w:rsidR="00717F60" w:rsidRPr="004B5E86">
        <w:rPr>
          <w:bCs w:val="0"/>
          <w:sz w:val="24"/>
          <w:szCs w:val="24"/>
        </w:rPr>
        <w:t xml:space="preserve"> </w:t>
      </w:r>
      <w:r w:rsidR="00756DED" w:rsidRPr="006F7FBC">
        <w:rPr>
          <w:rFonts w:cs="Courier New"/>
          <w:b/>
          <w:color w:val="000000"/>
        </w:rPr>
        <w:t>133 548,00</w:t>
      </w:r>
      <w:r w:rsidR="00756DED" w:rsidRPr="00E96AFB">
        <w:rPr>
          <w:rFonts w:cs="Courier New"/>
          <w:color w:val="000000"/>
        </w:rPr>
        <w:t xml:space="preserve"> </w:t>
      </w:r>
      <w:r w:rsidR="00756DED">
        <w:rPr>
          <w:rFonts w:cs="Courier New"/>
          <w:color w:val="000000"/>
        </w:rPr>
        <w:t xml:space="preserve"> </w:t>
      </w:r>
      <w:r w:rsidR="00756DED" w:rsidRPr="00F92FDE">
        <w:t>(</w:t>
      </w:r>
      <w:r w:rsidR="00756DED" w:rsidRPr="006F7FBC">
        <w:t>сто тридцать три тысячи пятьсот сорок восемь</w:t>
      </w:r>
      <w:r w:rsidR="00756DED">
        <w:t>)</w:t>
      </w:r>
      <w:r w:rsidR="00756DED" w:rsidRPr="006F7FBC">
        <w:t xml:space="preserve"> рублей </w:t>
      </w:r>
      <w:r w:rsidR="00756DED" w:rsidRPr="00F92FDE">
        <w:t xml:space="preserve">  00 копеек РФ, без учета НДС; НДС составляет </w:t>
      </w:r>
      <w:r w:rsidR="00756DED" w:rsidRPr="006F7FBC">
        <w:rPr>
          <w:rFonts w:cs="Courier New"/>
          <w:b/>
          <w:color w:val="000000"/>
        </w:rPr>
        <w:t>24 038,64</w:t>
      </w:r>
      <w:r w:rsidR="00756DED">
        <w:rPr>
          <w:rFonts w:cs="Courier New"/>
          <w:color w:val="000000"/>
        </w:rPr>
        <w:t xml:space="preserve"> </w:t>
      </w:r>
      <w:r w:rsidR="00756DED" w:rsidRPr="00F92FDE">
        <w:t>(</w:t>
      </w:r>
      <w:r w:rsidR="00756DED" w:rsidRPr="006F7FBC">
        <w:t>двадцать четыре тысячи тридцать восемь</w:t>
      </w:r>
      <w:r w:rsidR="00756DED">
        <w:t>)</w:t>
      </w:r>
      <w:r w:rsidR="00756DED" w:rsidRPr="006F7FBC">
        <w:t xml:space="preserve"> рублей </w:t>
      </w:r>
      <w:r w:rsidR="00756DED" w:rsidRPr="00F92FDE">
        <w:t xml:space="preserve">92 копеек РФ; </w:t>
      </w:r>
      <w:r w:rsidR="00756DED" w:rsidRPr="006F7FBC">
        <w:rPr>
          <w:rFonts w:cs="Courier New"/>
          <w:b/>
          <w:color w:val="000000"/>
        </w:rPr>
        <w:t>157 586,64</w:t>
      </w:r>
      <w:r w:rsidR="00756DED">
        <w:rPr>
          <w:color w:val="000000"/>
        </w:rPr>
        <w:t xml:space="preserve"> </w:t>
      </w:r>
      <w:r w:rsidR="00756DED" w:rsidRPr="00F92FDE">
        <w:t>(</w:t>
      </w:r>
      <w:r w:rsidR="00756DED" w:rsidRPr="006F7FBC">
        <w:t>сто пятьдесят семь тысяч пятьсот восемьдесят шесть</w:t>
      </w:r>
      <w:r w:rsidR="00756DED">
        <w:t>)</w:t>
      </w:r>
      <w:r w:rsidR="00756DED" w:rsidRPr="006F7FBC">
        <w:t xml:space="preserve"> рублей </w:t>
      </w:r>
      <w:r w:rsidR="00756DED" w:rsidRPr="00F92FDE">
        <w:t xml:space="preserve"> 92 копеек РФ</w:t>
      </w:r>
      <w:r w:rsidR="00756DED">
        <w:t>, с учетом НДС.</w:t>
      </w:r>
    </w:p>
    <w:p w:rsidR="004F657D" w:rsidRDefault="00010A03" w:rsidP="00775238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A25C1">
        <w:rPr>
          <w:sz w:val="24"/>
          <w:szCs w:val="24"/>
        </w:rPr>
        <w:t xml:space="preserve">Организатор отклонит </w:t>
      </w:r>
      <w:r w:rsidRPr="001365D6">
        <w:rPr>
          <w:sz w:val="24"/>
          <w:szCs w:val="24"/>
        </w:rPr>
        <w:t>Заявку Участника только на том основании, что предложенная Участником цена превышает установленную начальную (максимальную) цену Лота</w:t>
      </w:r>
      <w:r w:rsidR="004F657D" w:rsidRPr="00546518">
        <w:rPr>
          <w:bCs w:val="0"/>
          <w:sz w:val="24"/>
          <w:szCs w:val="24"/>
        </w:rPr>
        <w:t>.</w:t>
      </w:r>
    </w:p>
    <w:p w:rsidR="00546518" w:rsidRPr="000C5F9F" w:rsidRDefault="003E4055" w:rsidP="00775238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0C5F9F">
        <w:rPr>
          <w:sz w:val="24"/>
          <w:szCs w:val="24"/>
        </w:rPr>
        <w:t>Заявка Участника может быть отклонена, в случае если стоимость Заявки по любому из филиалов превысит установленную начальную (максимальную) цену лота по данному филиалу</w:t>
      </w:r>
      <w:r w:rsidR="00546518" w:rsidRPr="000C5F9F">
        <w:rPr>
          <w:sz w:val="24"/>
          <w:szCs w:val="24"/>
        </w:rPr>
        <w:t>.</w:t>
      </w:r>
    </w:p>
    <w:p w:rsidR="004F657D" w:rsidRPr="000C5F9F" w:rsidRDefault="004F657D" w:rsidP="00775238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0C5F9F">
        <w:rPr>
          <w:bCs w:val="0"/>
          <w:sz w:val="24"/>
          <w:szCs w:val="24"/>
        </w:rPr>
        <w:t xml:space="preserve">Цена в письме о подаче оферты </w:t>
      </w:r>
      <w:r w:rsidR="003F3A69" w:rsidRPr="000C5F9F">
        <w:rPr>
          <w:bCs w:val="0"/>
          <w:spacing w:val="-2"/>
          <w:sz w:val="24"/>
          <w:szCs w:val="24"/>
        </w:rPr>
        <w:t>(под</w:t>
      </w:r>
      <w:r w:rsidR="003F3A69" w:rsidRPr="000C5F9F">
        <w:rPr>
          <w:bCs w:val="0"/>
          <w:sz w:val="24"/>
          <w:szCs w:val="24"/>
        </w:rPr>
        <w:t xml:space="preserve">раздел </w:t>
      </w:r>
      <w:fldSimple w:instr=" REF _Ref55336310 \r \h  \* MERGEFORMAT ">
        <w:r w:rsidR="005A37E7" w:rsidRPr="005A37E7">
          <w:rPr>
            <w:bCs w:val="0"/>
            <w:sz w:val="24"/>
            <w:szCs w:val="24"/>
          </w:rPr>
          <w:t>5.1</w:t>
        </w:r>
      </w:fldSimple>
      <w:r w:rsidR="003F3A69" w:rsidRPr="000C5F9F">
        <w:rPr>
          <w:bCs w:val="0"/>
          <w:sz w:val="24"/>
          <w:szCs w:val="24"/>
          <w:lang w:eastAsia="ru-RU"/>
        </w:rPr>
        <w:t>)</w:t>
      </w:r>
      <w:r w:rsidRPr="000C5F9F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546518" w:rsidRPr="000C5F9F">
        <w:rPr>
          <w:bCs w:val="0"/>
          <w:sz w:val="24"/>
          <w:szCs w:val="24"/>
        </w:rPr>
        <w:t>Сводной таблице стоимости</w:t>
      </w:r>
      <w:r w:rsidRPr="000C5F9F">
        <w:rPr>
          <w:bCs w:val="0"/>
          <w:sz w:val="24"/>
          <w:szCs w:val="24"/>
        </w:rPr>
        <w:t xml:space="preserve"> </w:t>
      </w:r>
      <w:r w:rsidR="002F710E" w:rsidRPr="000C5F9F">
        <w:rPr>
          <w:bCs w:val="0"/>
          <w:sz w:val="24"/>
          <w:szCs w:val="24"/>
        </w:rPr>
        <w:t>поставок</w:t>
      </w:r>
      <w:r w:rsidR="002F710E" w:rsidRPr="000C5F9F">
        <w:rPr>
          <w:szCs w:val="24"/>
        </w:rPr>
        <w:t xml:space="preserve"> </w:t>
      </w:r>
      <w:r w:rsidR="003F3A69" w:rsidRPr="000C5F9F">
        <w:rPr>
          <w:bCs w:val="0"/>
          <w:sz w:val="24"/>
          <w:szCs w:val="24"/>
        </w:rPr>
        <w:t>(</w:t>
      </w:r>
      <w:r w:rsidR="003F3A69" w:rsidRPr="000C5F9F">
        <w:rPr>
          <w:bCs w:val="0"/>
          <w:spacing w:val="-2"/>
          <w:sz w:val="24"/>
          <w:szCs w:val="24"/>
        </w:rPr>
        <w:t>под</w:t>
      </w:r>
      <w:r w:rsidR="003F3A69" w:rsidRPr="000C5F9F">
        <w:rPr>
          <w:bCs w:val="0"/>
          <w:sz w:val="24"/>
          <w:szCs w:val="24"/>
        </w:rPr>
        <w:t xml:space="preserve">раздел </w:t>
      </w:r>
      <w:fldSimple w:instr=" REF _Ref440271072 \r \h  \* MERGEFORMAT ">
        <w:r w:rsidR="005A37E7" w:rsidRPr="005A37E7">
          <w:rPr>
            <w:bCs w:val="0"/>
            <w:sz w:val="24"/>
            <w:szCs w:val="24"/>
          </w:rPr>
          <w:t>5.2</w:t>
        </w:r>
      </w:fldSimple>
      <w:r w:rsidR="003F3A69" w:rsidRPr="000C5F9F">
        <w:rPr>
          <w:bCs w:val="0"/>
          <w:sz w:val="24"/>
          <w:szCs w:val="24"/>
        </w:rPr>
        <w:t>)</w:t>
      </w:r>
      <w:r w:rsidR="003E4055" w:rsidRPr="000C5F9F">
        <w:rPr>
          <w:bCs w:val="0"/>
          <w:sz w:val="24"/>
          <w:szCs w:val="24"/>
        </w:rPr>
        <w:t xml:space="preserve"> и </w:t>
      </w:r>
      <w:r w:rsidR="003E4055" w:rsidRPr="000C5F9F">
        <w:rPr>
          <w:sz w:val="24"/>
          <w:szCs w:val="24"/>
        </w:rPr>
        <w:t>на «котировочной доске» ЭТП</w:t>
      </w:r>
      <w:r w:rsidRPr="000C5F9F">
        <w:rPr>
          <w:bCs w:val="0"/>
          <w:sz w:val="24"/>
          <w:szCs w:val="24"/>
        </w:rPr>
        <w:t>. В противном случае Заявк</w:t>
      </w:r>
      <w:r w:rsidR="006F3DF0" w:rsidRPr="000C5F9F">
        <w:rPr>
          <w:bCs w:val="0"/>
          <w:sz w:val="24"/>
          <w:szCs w:val="24"/>
        </w:rPr>
        <w:t>а</w:t>
      </w:r>
      <w:r w:rsidRPr="000C5F9F">
        <w:rPr>
          <w:bCs w:val="0"/>
          <w:sz w:val="24"/>
          <w:szCs w:val="24"/>
        </w:rPr>
        <w:t xml:space="preserve"> Участника будет отклонен</w:t>
      </w:r>
      <w:r w:rsidR="006F3DF0" w:rsidRPr="000C5F9F">
        <w:rPr>
          <w:bCs w:val="0"/>
          <w:sz w:val="24"/>
          <w:szCs w:val="24"/>
        </w:rPr>
        <w:t>а</w:t>
      </w:r>
      <w:r w:rsidRPr="000C5F9F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0C5F9F" w:rsidRDefault="004F657D" w:rsidP="00775238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0C5F9F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fldSimple w:instr=" REF _Ref306138385 \r \h  \* MERGEFORMAT ">
        <w:r w:rsidR="005A37E7" w:rsidRPr="005A37E7">
          <w:rPr>
            <w:bCs w:val="0"/>
            <w:sz w:val="24"/>
            <w:szCs w:val="24"/>
          </w:rPr>
          <w:t>3.6.4</w:t>
        </w:r>
      </w:fldSimple>
      <w:r w:rsidRPr="000C5F9F">
        <w:rPr>
          <w:bCs w:val="0"/>
          <w:sz w:val="24"/>
          <w:szCs w:val="24"/>
        </w:rPr>
        <w:t xml:space="preserve"> настоящей Документации, Закупочная комиссия оценивает и сопоставляет стоимость Заявки без учета НДС.</w:t>
      </w:r>
    </w:p>
    <w:p w:rsidR="004F657D" w:rsidRPr="00546518" w:rsidRDefault="004F657D" w:rsidP="00775238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proofErr w:type="gramStart"/>
      <w:r w:rsidRPr="000C5F9F">
        <w:rPr>
          <w:bCs w:val="0"/>
          <w:sz w:val="24"/>
          <w:szCs w:val="24"/>
        </w:rPr>
        <w:t>Начальная (</w:t>
      </w:r>
      <w:r w:rsidR="003E4055" w:rsidRPr="000C5F9F">
        <w:rPr>
          <w:sz w:val="24"/>
          <w:szCs w:val="24"/>
        </w:rPr>
        <w:t>максимальная</w:t>
      </w:r>
      <w:r w:rsidRPr="000C5F9F">
        <w:rPr>
          <w:bCs w:val="0"/>
          <w:sz w:val="24"/>
          <w:szCs w:val="24"/>
        </w:rPr>
        <w:t>) цена продукции</w:t>
      </w:r>
      <w:r w:rsidRPr="00546518">
        <w:rPr>
          <w:bCs w:val="0"/>
          <w:sz w:val="24"/>
          <w:szCs w:val="24"/>
        </w:rPr>
        <w:t xml:space="preserve"> с НДС включает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</w:t>
      </w:r>
      <w:proofErr w:type="spellStart"/>
      <w:r w:rsidRPr="00546518">
        <w:rPr>
          <w:bCs w:val="0"/>
          <w:sz w:val="24"/>
          <w:szCs w:val="24"/>
        </w:rPr>
        <w:t>шеф-монтажом</w:t>
      </w:r>
      <w:proofErr w:type="spellEnd"/>
      <w:r w:rsidRPr="00546518">
        <w:rPr>
          <w:bCs w:val="0"/>
          <w:sz w:val="24"/>
          <w:szCs w:val="24"/>
        </w:rPr>
        <w:t xml:space="preserve"> и </w:t>
      </w:r>
      <w:proofErr w:type="spellStart"/>
      <w:r w:rsidRPr="00546518">
        <w:rPr>
          <w:bCs w:val="0"/>
          <w:sz w:val="24"/>
          <w:szCs w:val="24"/>
        </w:rPr>
        <w:t>шеф-наладкой</w:t>
      </w:r>
      <w:proofErr w:type="spellEnd"/>
      <w:r w:rsidRPr="00546518">
        <w:rPr>
          <w:bCs w:val="0"/>
          <w:sz w:val="24"/>
          <w:szCs w:val="24"/>
        </w:rPr>
        <w:t xml:space="preserve"> в объеме, предусмотренном требованиями Технического задания</w:t>
      </w:r>
      <w:r w:rsidR="00216641" w:rsidRPr="00546518">
        <w:rPr>
          <w:bCs w:val="0"/>
          <w:sz w:val="24"/>
          <w:szCs w:val="24"/>
        </w:rPr>
        <w:t>.</w:t>
      </w:r>
      <w:proofErr w:type="gramEnd"/>
    </w:p>
    <w:p w:rsidR="002A5B42" w:rsidRPr="00E71A48" w:rsidRDefault="00717F60" w:rsidP="00E71A48">
      <w:pPr>
        <w:pStyle w:val="3"/>
        <w:spacing w:line="264" w:lineRule="auto"/>
        <w:rPr>
          <w:szCs w:val="24"/>
        </w:rPr>
      </w:pPr>
      <w:bookmarkStart w:id="292" w:name="_Ref191386407"/>
      <w:bookmarkStart w:id="293" w:name="_Ref191386526"/>
      <w:bookmarkStart w:id="294" w:name="_Toc440297033"/>
      <w:bookmarkStart w:id="295" w:name="_Toc440356594"/>
      <w:bookmarkStart w:id="296" w:name="_Toc440631729"/>
      <w:bookmarkStart w:id="297" w:name="_Toc440876514"/>
      <w:bookmarkStart w:id="298" w:name="_Toc441130586"/>
      <w:bookmarkStart w:id="299" w:name="_Toc441157090"/>
      <w:bookmarkStart w:id="300" w:name="_Toc447292108"/>
      <w:bookmarkStart w:id="301" w:name="_Toc462234866"/>
      <w:bookmarkStart w:id="302" w:name="_Ref303624481"/>
      <w:r w:rsidRPr="00E71A48">
        <w:rPr>
          <w:szCs w:val="24"/>
        </w:rPr>
        <w:t xml:space="preserve">Требования к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у. Подтверждение соответствия предъявляемым требованиям</w:t>
      </w:r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r w:rsidRPr="00E71A48">
        <w:rPr>
          <w:szCs w:val="24"/>
        </w:rPr>
        <w:t xml:space="preserve"> </w:t>
      </w:r>
    </w:p>
    <w:p w:rsidR="00E71628" w:rsidRPr="000F4365" w:rsidRDefault="00717F60" w:rsidP="00775238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03" w:name="_Ref93090116"/>
      <w:bookmarkStart w:id="304" w:name="_Ref191386482"/>
      <w:bookmarkStart w:id="305" w:name="_Ref440291364"/>
      <w:bookmarkEnd w:id="302"/>
      <w:r w:rsidRPr="00E71A48">
        <w:rPr>
          <w:bCs w:val="0"/>
          <w:sz w:val="24"/>
          <w:szCs w:val="24"/>
        </w:rPr>
        <w:t xml:space="preserve">Требования 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</w:t>
      </w:r>
      <w:bookmarkEnd w:id="303"/>
      <w:r w:rsidRPr="00E71A48">
        <w:rPr>
          <w:bCs w:val="0"/>
          <w:sz w:val="24"/>
          <w:szCs w:val="24"/>
        </w:rPr>
        <w:t>:</w:t>
      </w:r>
      <w:bookmarkStart w:id="306" w:name="_Ref306004833"/>
      <w:bookmarkEnd w:id="304"/>
      <w:r w:rsidR="000F4365">
        <w:rPr>
          <w:bCs w:val="0"/>
          <w:sz w:val="24"/>
          <w:szCs w:val="24"/>
        </w:rPr>
        <w:t xml:space="preserve"> у</w:t>
      </w:r>
      <w:r w:rsidRPr="000F4365">
        <w:rPr>
          <w:bCs w:val="0"/>
          <w:sz w:val="24"/>
          <w:szCs w:val="24"/>
        </w:rPr>
        <w:t xml:space="preserve">частвовать в процедуре </w:t>
      </w:r>
      <w:r w:rsidR="009C744E" w:rsidRPr="000F4365">
        <w:rPr>
          <w:bCs w:val="0"/>
          <w:sz w:val="24"/>
          <w:szCs w:val="24"/>
        </w:rPr>
        <w:t>З</w:t>
      </w:r>
      <w:r w:rsidRPr="000F4365">
        <w:rPr>
          <w:bCs w:val="0"/>
          <w:sz w:val="24"/>
          <w:szCs w:val="24"/>
        </w:rPr>
        <w:t xml:space="preserve">апроса предложений может любое юридическое, </w:t>
      </w:r>
      <w:r w:rsidR="003B6795" w:rsidRPr="00E71A48">
        <w:rPr>
          <w:bCs w:val="0"/>
          <w:color w:val="000000"/>
          <w:sz w:val="24"/>
          <w:szCs w:val="24"/>
        </w:rPr>
        <w:t>физическое</w:t>
      </w:r>
      <w:r w:rsidR="003B6795" w:rsidRPr="00E71A48">
        <w:rPr>
          <w:bCs w:val="0"/>
          <w:sz w:val="24"/>
          <w:szCs w:val="24"/>
        </w:rPr>
        <w:t xml:space="preserve"> лицо (в т. ч. индивидуальный </w:t>
      </w:r>
      <w:r w:rsidR="003B6795" w:rsidRPr="00F2312E">
        <w:rPr>
          <w:bCs w:val="0"/>
          <w:sz w:val="24"/>
          <w:szCs w:val="24"/>
        </w:rPr>
        <w:t>предприниматель)</w:t>
      </w:r>
      <w:r w:rsidR="003B6795" w:rsidRPr="00F2312E">
        <w:rPr>
          <w:sz w:val="24"/>
          <w:szCs w:val="24"/>
        </w:rPr>
        <w:t xml:space="preserve">, </w:t>
      </w:r>
      <w:r w:rsidR="0006460D" w:rsidRPr="00711197">
        <w:rPr>
          <w:sz w:val="24"/>
          <w:szCs w:val="24"/>
        </w:rPr>
        <w:t xml:space="preserve">соответствующее требованиям п. </w:t>
      </w:r>
      <w:fldSimple w:instr=" REF _Ref440357582 \r \h  \* MERGEFORMAT ">
        <w:r w:rsidR="005A37E7" w:rsidRPr="005A37E7">
          <w:rPr>
            <w:sz w:val="24"/>
            <w:szCs w:val="24"/>
          </w:rPr>
          <w:t>1.1.2</w:t>
        </w:r>
      </w:fldSimple>
      <w:r w:rsidR="00343106">
        <w:rPr>
          <w:bCs w:val="0"/>
          <w:sz w:val="24"/>
          <w:szCs w:val="24"/>
        </w:rPr>
        <w:t xml:space="preserve">. Привлечение </w:t>
      </w:r>
      <w:proofErr w:type="spellStart"/>
      <w:r w:rsidR="00343106">
        <w:rPr>
          <w:bCs w:val="0"/>
          <w:sz w:val="24"/>
          <w:szCs w:val="24"/>
        </w:rPr>
        <w:t>со</w:t>
      </w:r>
      <w:r w:rsidR="003B6795" w:rsidRPr="00711197">
        <w:rPr>
          <w:bCs w:val="0"/>
          <w:sz w:val="24"/>
          <w:szCs w:val="24"/>
        </w:rPr>
        <w:t>поставщиков</w:t>
      </w:r>
      <w:proofErr w:type="spellEnd"/>
      <w:r w:rsidR="003B6795" w:rsidRPr="00711197">
        <w:rPr>
          <w:bCs w:val="0"/>
          <w:sz w:val="24"/>
          <w:szCs w:val="24"/>
        </w:rPr>
        <w:t xml:space="preserve"> в соответствии с</w:t>
      </w:r>
      <w:r w:rsidR="003B6795" w:rsidRPr="005F65BB">
        <w:rPr>
          <w:bCs w:val="0"/>
          <w:sz w:val="24"/>
          <w:szCs w:val="24"/>
        </w:rPr>
        <w:t xml:space="preserve"> пунктом </w:t>
      </w:r>
      <w:r w:rsidR="005630EC">
        <w:rPr>
          <w:bCs w:val="0"/>
          <w:sz w:val="24"/>
          <w:szCs w:val="24"/>
        </w:rPr>
        <w:fldChar w:fldCharType="begin"/>
      </w:r>
      <w:r w:rsidR="00A5792A">
        <w:rPr>
          <w:bCs w:val="0"/>
          <w:sz w:val="24"/>
          <w:szCs w:val="24"/>
        </w:rPr>
        <w:instrText xml:space="preserve"> REF _Ref440271628 \r \h </w:instrText>
      </w:r>
      <w:r w:rsidR="005630EC">
        <w:rPr>
          <w:bCs w:val="0"/>
          <w:sz w:val="24"/>
          <w:szCs w:val="24"/>
        </w:rPr>
      </w:r>
      <w:r w:rsidR="005630EC">
        <w:rPr>
          <w:bCs w:val="0"/>
          <w:sz w:val="24"/>
          <w:szCs w:val="24"/>
        </w:rPr>
        <w:fldChar w:fldCharType="separate"/>
      </w:r>
      <w:r w:rsidR="005A37E7">
        <w:rPr>
          <w:bCs w:val="0"/>
          <w:sz w:val="24"/>
          <w:szCs w:val="24"/>
        </w:rPr>
        <w:t>3.3.9</w:t>
      </w:r>
      <w:r w:rsidR="005630EC">
        <w:rPr>
          <w:bCs w:val="0"/>
          <w:sz w:val="24"/>
          <w:szCs w:val="24"/>
        </w:rPr>
        <w:fldChar w:fldCharType="end"/>
      </w:r>
      <w:r w:rsidR="003B6795" w:rsidRPr="005F65BB">
        <w:rPr>
          <w:bCs w:val="0"/>
          <w:sz w:val="24"/>
          <w:szCs w:val="24"/>
        </w:rPr>
        <w:t xml:space="preserve"> не допускается. </w:t>
      </w:r>
      <w:proofErr w:type="gramStart"/>
      <w:r w:rsidR="003B6795" w:rsidRPr="005F65BB">
        <w:rPr>
          <w:bCs w:val="0"/>
          <w:sz w:val="24"/>
          <w:szCs w:val="24"/>
        </w:rPr>
        <w:t xml:space="preserve">Дополнительные требования к коллективным Участникам и порядку подтверждения их соответствия установленным требованиям приведены в пункте </w:t>
      </w:r>
      <w:fldSimple w:instr=" REF _Ref191386461 \n \h  \* MERGEFORMAT ">
        <w:r w:rsidR="005A37E7" w:rsidRPr="005A37E7">
          <w:rPr>
            <w:bCs w:val="0"/>
            <w:sz w:val="24"/>
            <w:szCs w:val="24"/>
          </w:rPr>
          <w:t>3.3.10</w:t>
        </w:r>
      </w:fldSimple>
      <w:r w:rsidR="003B6795" w:rsidRPr="005F65BB">
        <w:rPr>
          <w:bCs w:val="0"/>
          <w:sz w:val="24"/>
          <w:szCs w:val="24"/>
        </w:rPr>
        <w:t>. При проведении запроса предложений на ЭТП, такое</w:t>
      </w:r>
      <w:r w:rsidR="003B6795" w:rsidRPr="005F65BB">
        <w:rPr>
          <w:sz w:val="24"/>
          <w:szCs w:val="24"/>
        </w:rPr>
        <w:t xml:space="preserve"> лицо должно быть зарегистрировано на соответствующей ЭТП в качестве Участника</w:t>
      </w:r>
      <w:r w:rsidR="003B6795" w:rsidRPr="00E71A48">
        <w:rPr>
          <w:sz w:val="24"/>
          <w:szCs w:val="24"/>
        </w:rPr>
        <w:t xml:space="preserve"> ЭТП, а также в качестве Участника проводимого запроса предложений</w:t>
      </w:r>
      <w:r w:rsidRPr="000F4365">
        <w:rPr>
          <w:sz w:val="24"/>
          <w:szCs w:val="24"/>
        </w:rPr>
        <w:t>.</w:t>
      </w:r>
      <w:bookmarkEnd w:id="305"/>
      <w:bookmarkEnd w:id="306"/>
      <w:proofErr w:type="gramEnd"/>
    </w:p>
    <w:p w:rsidR="00717F60" w:rsidRPr="00E71A48" w:rsidRDefault="00717F60" w:rsidP="00775238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07" w:name="_Ref303669127"/>
      <w:r w:rsidRPr="00E71A48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,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должен отвечать следующим требованиям:</w:t>
      </w:r>
      <w:bookmarkEnd w:id="307"/>
    </w:p>
    <w:p w:rsidR="00717F60" w:rsidRPr="00546518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</w:rPr>
      </w:pPr>
      <w:bookmarkStart w:id="308" w:name="_Ref306032455"/>
      <w:r w:rsidRPr="00E71A48">
        <w:rPr>
          <w:bCs w:val="0"/>
          <w:color w:val="000000"/>
          <w:sz w:val="24"/>
          <w:szCs w:val="24"/>
        </w:rPr>
        <w:t xml:space="preserve">должен </w:t>
      </w:r>
      <w:bookmarkStart w:id="309" w:name="_Ref303669099"/>
      <w:r w:rsidRPr="00E71A48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E71A48">
        <w:rPr>
          <w:sz w:val="24"/>
          <w:szCs w:val="24"/>
          <w:lang w:eastAsia="ru-RU"/>
        </w:rPr>
        <w:t>исполнения</w:t>
      </w:r>
      <w:r w:rsidRPr="00E71A48">
        <w:rPr>
          <w:bCs w:val="0"/>
          <w:color w:val="000000"/>
          <w:sz w:val="24"/>
          <w:szCs w:val="24"/>
        </w:rPr>
        <w:t xml:space="preserve"> </w:t>
      </w:r>
      <w:r w:rsidR="00123C70" w:rsidRPr="00E71A48">
        <w:rPr>
          <w:bCs w:val="0"/>
          <w:color w:val="000000"/>
          <w:sz w:val="24"/>
          <w:szCs w:val="24"/>
        </w:rPr>
        <w:t>Договор</w:t>
      </w:r>
      <w:r w:rsidRPr="00E71A48">
        <w:rPr>
          <w:bCs w:val="0"/>
          <w:color w:val="000000"/>
          <w:sz w:val="24"/>
          <w:szCs w:val="24"/>
        </w:rPr>
        <w:t xml:space="preserve">а </w:t>
      </w:r>
      <w:r w:rsidR="009D7F01" w:rsidRPr="00E71A48">
        <w:rPr>
          <w:color w:val="000000"/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>
        <w:rPr>
          <w:color w:val="000000"/>
          <w:sz w:val="24"/>
          <w:szCs w:val="24"/>
        </w:rPr>
        <w:t xml:space="preserve"> </w:t>
      </w:r>
      <w:r w:rsidR="004F657D" w:rsidRPr="00546518">
        <w:rPr>
          <w:color w:val="000000"/>
          <w:sz w:val="24"/>
          <w:szCs w:val="24"/>
        </w:rPr>
        <w:t>(должен быть зарегистрирован в установленном порядке)</w:t>
      </w:r>
      <w:r w:rsidR="009D7F01" w:rsidRPr="00546518">
        <w:rPr>
          <w:color w:val="000000"/>
          <w:sz w:val="24"/>
          <w:szCs w:val="24"/>
        </w:rPr>
        <w:t xml:space="preserve">; </w:t>
      </w:r>
      <w:bookmarkEnd w:id="308"/>
      <w:bookmarkEnd w:id="309"/>
    </w:p>
    <w:p w:rsidR="00717F60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lastRenderedPageBreak/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9C744E" w:rsidRPr="00E71A48">
        <w:rPr>
          <w:bCs w:val="0"/>
          <w:sz w:val="24"/>
          <w:szCs w:val="24"/>
        </w:rPr>
        <w:t>Участник</w:t>
      </w:r>
      <w:r w:rsidR="006E2794">
        <w:rPr>
          <w:bCs w:val="0"/>
          <w:sz w:val="24"/>
          <w:szCs w:val="24"/>
        </w:rPr>
        <w:t>а</w:t>
      </w:r>
      <w:r w:rsidRPr="00E71A48">
        <w:rPr>
          <w:bCs w:val="0"/>
          <w:sz w:val="24"/>
          <w:szCs w:val="24"/>
        </w:rPr>
        <w:t xml:space="preserve"> не должен быть наложен арест, </w:t>
      </w:r>
      <w:r w:rsidRPr="00E71A48">
        <w:rPr>
          <w:sz w:val="24"/>
          <w:szCs w:val="24"/>
          <w:lang w:eastAsia="ru-RU"/>
        </w:rPr>
        <w:t>экономическая</w:t>
      </w:r>
      <w:r w:rsidRPr="00E71A48">
        <w:rPr>
          <w:bCs w:val="0"/>
          <w:sz w:val="24"/>
          <w:szCs w:val="24"/>
        </w:rPr>
        <w:t xml:space="preserve"> деятельность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не должна быть приостановлена (для юридического лица, индивидуального предпринимателя);</w:t>
      </w:r>
    </w:p>
    <w:p w:rsidR="00E71628" w:rsidRPr="00E71A48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310" w:name="_Ref306032457"/>
      <w:proofErr w:type="gramStart"/>
      <w:r w:rsidRPr="00E71A48">
        <w:rPr>
          <w:sz w:val="24"/>
          <w:szCs w:val="24"/>
          <w:lang w:eastAsia="ru-RU"/>
        </w:rPr>
        <w:t xml:space="preserve">не быть включенным в </w:t>
      </w:r>
      <w:r w:rsidRPr="00E71A48">
        <w:rPr>
          <w:rFonts w:eastAsia="Arial Unicode MS"/>
          <w:sz w:val="24"/>
          <w:szCs w:val="24"/>
          <w:lang w:eastAsia="ru-RU"/>
        </w:rPr>
        <w:t>Реестр</w:t>
      </w:r>
      <w:r w:rsidRPr="00E71A48">
        <w:rPr>
          <w:sz w:val="24"/>
          <w:szCs w:val="24"/>
          <w:lang w:eastAsia="ru-RU"/>
        </w:rPr>
        <w:t xml:space="preserve"> недобросовестных поставщиков</w:t>
      </w:r>
      <w:r w:rsidRPr="00E71A48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E71A48">
        <w:rPr>
          <w:sz w:val="24"/>
          <w:szCs w:val="24"/>
          <w:lang w:eastAsia="ru-RU"/>
        </w:rPr>
        <w:t xml:space="preserve"> либо в </w:t>
      </w:r>
      <w:r w:rsidRPr="00E71A48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который ведется в соответствии с Федеральным законом от </w:t>
      </w:r>
      <w:r w:rsidR="00BD22D2" w:rsidRPr="00C94DE4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71A48">
        <w:rPr>
          <w:rFonts w:eastAsia="Arial Unicode MS"/>
          <w:sz w:val="24"/>
          <w:szCs w:val="24"/>
          <w:lang w:eastAsia="ru-RU"/>
        </w:rPr>
        <w:t>;</w:t>
      </w:r>
      <w:bookmarkEnd w:id="310"/>
      <w:proofErr w:type="gramEnd"/>
    </w:p>
    <w:p w:rsidR="006B7CE2" w:rsidRPr="006B7CE2" w:rsidRDefault="006B7CE2" w:rsidP="006B7CE2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6B7CE2">
        <w:rPr>
          <w:sz w:val="24"/>
          <w:szCs w:val="24"/>
        </w:rPr>
        <w:t>иметь необходимые полномочия на поставку продукции от производител</w:t>
      </w:r>
      <w:proofErr w:type="gramStart"/>
      <w:r w:rsidRPr="006B7CE2">
        <w:rPr>
          <w:sz w:val="24"/>
          <w:szCs w:val="24"/>
        </w:rPr>
        <w:t>я(</w:t>
      </w:r>
      <w:proofErr w:type="gramEnd"/>
      <w:r w:rsidRPr="006B7CE2">
        <w:rPr>
          <w:sz w:val="24"/>
          <w:szCs w:val="24"/>
        </w:rPr>
        <w:t>ей) данной продукции</w:t>
      </w:r>
      <w:r w:rsidRPr="006B7CE2">
        <w:rPr>
          <w:sz w:val="24"/>
          <w:szCs w:val="24"/>
          <w:lang w:eastAsia="ru-RU"/>
        </w:rPr>
        <w:t>;</w:t>
      </w:r>
    </w:p>
    <w:p w:rsidR="00CF39D0" w:rsidRPr="000C5F9F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C12FA4">
        <w:rPr>
          <w:sz w:val="24"/>
          <w:szCs w:val="24"/>
          <w:lang w:eastAsia="ru-RU"/>
        </w:rPr>
        <w:t xml:space="preserve">Дополнительные требования к Участникам, наличию документов, подтверждающих </w:t>
      </w:r>
      <w:r w:rsidRPr="003803A7">
        <w:rPr>
          <w:sz w:val="24"/>
          <w:szCs w:val="24"/>
          <w:lang w:eastAsia="ru-RU"/>
        </w:rPr>
        <w:t>их соответствие требованиям Техническ</w:t>
      </w:r>
      <w:r w:rsidR="003776BB" w:rsidRPr="003803A7">
        <w:rPr>
          <w:sz w:val="24"/>
          <w:szCs w:val="24"/>
          <w:lang w:eastAsia="ru-RU"/>
        </w:rPr>
        <w:t>ог</w:t>
      </w:r>
      <w:proofErr w:type="gramStart"/>
      <w:r w:rsidR="003776BB" w:rsidRPr="003803A7">
        <w:rPr>
          <w:sz w:val="24"/>
          <w:szCs w:val="24"/>
          <w:lang w:eastAsia="ru-RU"/>
        </w:rPr>
        <w:t>о(</w:t>
      </w:r>
      <w:proofErr w:type="gramEnd"/>
      <w:r w:rsidRPr="003803A7">
        <w:rPr>
          <w:sz w:val="24"/>
          <w:szCs w:val="24"/>
          <w:lang w:eastAsia="ru-RU"/>
        </w:rPr>
        <w:t>их</w:t>
      </w:r>
      <w:r w:rsidR="003776BB" w:rsidRPr="003803A7">
        <w:rPr>
          <w:sz w:val="24"/>
          <w:szCs w:val="24"/>
          <w:lang w:eastAsia="ru-RU"/>
        </w:rPr>
        <w:t>)</w:t>
      </w:r>
      <w:r w:rsidRPr="003803A7">
        <w:rPr>
          <w:sz w:val="24"/>
          <w:szCs w:val="24"/>
          <w:lang w:eastAsia="ru-RU"/>
        </w:rPr>
        <w:t xml:space="preserve"> задани</w:t>
      </w:r>
      <w:r w:rsidR="003776BB" w:rsidRPr="003803A7">
        <w:rPr>
          <w:sz w:val="24"/>
          <w:szCs w:val="24"/>
          <w:lang w:eastAsia="ru-RU"/>
        </w:rPr>
        <w:t>я(</w:t>
      </w:r>
      <w:proofErr w:type="spellStart"/>
      <w:r w:rsidRPr="003803A7">
        <w:rPr>
          <w:sz w:val="24"/>
          <w:szCs w:val="24"/>
          <w:lang w:eastAsia="ru-RU"/>
        </w:rPr>
        <w:t>й</w:t>
      </w:r>
      <w:proofErr w:type="spellEnd"/>
      <w:r w:rsidR="003776BB" w:rsidRPr="003803A7">
        <w:rPr>
          <w:sz w:val="24"/>
          <w:szCs w:val="24"/>
          <w:lang w:eastAsia="ru-RU"/>
        </w:rPr>
        <w:t>)</w:t>
      </w:r>
      <w:r w:rsidRPr="003803A7">
        <w:rPr>
          <w:sz w:val="24"/>
          <w:szCs w:val="24"/>
          <w:lang w:eastAsia="ru-RU"/>
        </w:rPr>
        <w:t xml:space="preserve">, </w:t>
      </w:r>
      <w:r w:rsidRPr="000C5F9F">
        <w:rPr>
          <w:sz w:val="24"/>
          <w:szCs w:val="24"/>
          <w:lang w:eastAsia="ru-RU"/>
        </w:rPr>
        <w:t>изложены в Приложении №1 (Техническ</w:t>
      </w:r>
      <w:r w:rsidR="003776BB" w:rsidRPr="000C5F9F">
        <w:rPr>
          <w:sz w:val="24"/>
          <w:szCs w:val="24"/>
          <w:lang w:eastAsia="ru-RU"/>
        </w:rPr>
        <w:t>ом(</w:t>
      </w:r>
      <w:r w:rsidRPr="000C5F9F">
        <w:rPr>
          <w:sz w:val="24"/>
          <w:szCs w:val="24"/>
          <w:lang w:eastAsia="ru-RU"/>
        </w:rPr>
        <w:t>их</w:t>
      </w:r>
      <w:r w:rsidR="003776BB" w:rsidRPr="000C5F9F">
        <w:rPr>
          <w:sz w:val="24"/>
          <w:szCs w:val="24"/>
          <w:lang w:eastAsia="ru-RU"/>
        </w:rPr>
        <w:t>)</w:t>
      </w:r>
      <w:r w:rsidRPr="000C5F9F">
        <w:rPr>
          <w:sz w:val="24"/>
          <w:szCs w:val="24"/>
          <w:lang w:eastAsia="ru-RU"/>
        </w:rPr>
        <w:t xml:space="preserve"> задани</w:t>
      </w:r>
      <w:r w:rsidR="003776BB" w:rsidRPr="000C5F9F">
        <w:rPr>
          <w:sz w:val="24"/>
          <w:szCs w:val="24"/>
          <w:lang w:eastAsia="ru-RU"/>
        </w:rPr>
        <w:t>и(</w:t>
      </w:r>
      <w:proofErr w:type="spellStart"/>
      <w:r w:rsidRPr="000C5F9F">
        <w:rPr>
          <w:sz w:val="24"/>
          <w:szCs w:val="24"/>
          <w:lang w:eastAsia="ru-RU"/>
        </w:rPr>
        <w:t>ях</w:t>
      </w:r>
      <w:proofErr w:type="spellEnd"/>
      <w:r w:rsidR="003776BB" w:rsidRPr="000C5F9F">
        <w:rPr>
          <w:sz w:val="24"/>
          <w:szCs w:val="24"/>
          <w:lang w:eastAsia="ru-RU"/>
        </w:rPr>
        <w:t>)</w:t>
      </w:r>
      <w:r w:rsidRPr="000C5F9F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0C5F9F">
        <w:rPr>
          <w:sz w:val="24"/>
          <w:szCs w:val="24"/>
          <w:lang w:eastAsia="ru-RU"/>
        </w:rPr>
        <w:t>ог</w:t>
      </w:r>
      <w:proofErr w:type="gramStart"/>
      <w:r w:rsidR="003776BB" w:rsidRPr="000C5F9F">
        <w:rPr>
          <w:sz w:val="24"/>
          <w:szCs w:val="24"/>
          <w:lang w:eastAsia="ru-RU"/>
        </w:rPr>
        <w:t>о(</w:t>
      </w:r>
      <w:proofErr w:type="gramEnd"/>
      <w:r w:rsidRPr="000C5F9F">
        <w:rPr>
          <w:sz w:val="24"/>
          <w:szCs w:val="24"/>
          <w:lang w:eastAsia="ru-RU"/>
        </w:rPr>
        <w:t>их</w:t>
      </w:r>
      <w:r w:rsidR="003776BB" w:rsidRPr="000C5F9F">
        <w:rPr>
          <w:sz w:val="24"/>
          <w:szCs w:val="24"/>
          <w:lang w:eastAsia="ru-RU"/>
        </w:rPr>
        <w:t>)</w:t>
      </w:r>
      <w:r w:rsidRPr="000C5F9F">
        <w:rPr>
          <w:sz w:val="24"/>
          <w:szCs w:val="24"/>
          <w:lang w:eastAsia="ru-RU"/>
        </w:rPr>
        <w:t xml:space="preserve"> задани</w:t>
      </w:r>
      <w:r w:rsidR="003776BB" w:rsidRPr="000C5F9F">
        <w:rPr>
          <w:sz w:val="24"/>
          <w:szCs w:val="24"/>
          <w:lang w:eastAsia="ru-RU"/>
        </w:rPr>
        <w:t>я(</w:t>
      </w:r>
      <w:proofErr w:type="spellStart"/>
      <w:r w:rsidRPr="000C5F9F">
        <w:rPr>
          <w:sz w:val="24"/>
          <w:szCs w:val="24"/>
          <w:lang w:eastAsia="ru-RU"/>
        </w:rPr>
        <w:t>й</w:t>
      </w:r>
      <w:proofErr w:type="spellEnd"/>
      <w:r w:rsidR="003776BB" w:rsidRPr="000C5F9F">
        <w:rPr>
          <w:sz w:val="24"/>
          <w:szCs w:val="24"/>
          <w:lang w:eastAsia="ru-RU"/>
        </w:rPr>
        <w:t>)</w:t>
      </w:r>
      <w:r w:rsidRPr="000C5F9F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0C5F9F">
        <w:rPr>
          <w:sz w:val="24"/>
          <w:szCs w:val="24"/>
          <w:lang w:eastAsia="ru-RU"/>
        </w:rPr>
        <w:t>Заявку</w:t>
      </w:r>
      <w:r w:rsidRPr="000C5F9F">
        <w:rPr>
          <w:sz w:val="24"/>
          <w:szCs w:val="24"/>
          <w:lang w:eastAsia="ru-RU"/>
        </w:rPr>
        <w:t xml:space="preserve"> Участника.</w:t>
      </w:r>
    </w:p>
    <w:p w:rsidR="009D7F01" w:rsidRPr="000C5F9F" w:rsidRDefault="009D7F01" w:rsidP="00CF39D0">
      <w:pPr>
        <w:suppressAutoHyphens w:val="0"/>
        <w:spacing w:line="264" w:lineRule="auto"/>
        <w:ind w:left="927" w:firstLine="0"/>
        <w:rPr>
          <w:sz w:val="24"/>
          <w:szCs w:val="24"/>
          <w:lang w:eastAsia="ru-RU"/>
        </w:rPr>
      </w:pPr>
      <w:proofErr w:type="gramStart"/>
      <w:r w:rsidRPr="000C5F9F">
        <w:rPr>
          <w:color w:val="000000"/>
          <w:sz w:val="24"/>
          <w:szCs w:val="24"/>
        </w:rPr>
        <w:t xml:space="preserve">Закупочная </w:t>
      </w:r>
      <w:r w:rsidR="003E4055" w:rsidRPr="000C5F9F">
        <w:rPr>
          <w:sz w:val="24"/>
          <w:szCs w:val="24"/>
        </w:rPr>
        <w:t xml:space="preserve">комиссия рассматривает как равноценные собственным ресурсы </w:t>
      </w:r>
      <w:proofErr w:type="spellStart"/>
      <w:r w:rsidR="003E4055" w:rsidRPr="000C5F9F">
        <w:rPr>
          <w:sz w:val="24"/>
          <w:szCs w:val="24"/>
        </w:rPr>
        <w:t>аффилированного</w:t>
      </w:r>
      <w:proofErr w:type="spellEnd"/>
      <w:r w:rsidR="003E4055" w:rsidRPr="000C5F9F">
        <w:rPr>
          <w:sz w:val="24"/>
          <w:szCs w:val="24"/>
        </w:rPr>
        <w:t xml:space="preserve"> с Участником предприятия (дочернего либо предприятия-учредителя, акционера), при условии, что </w:t>
      </w:r>
      <w:proofErr w:type="spellStart"/>
      <w:r w:rsidR="003E4055" w:rsidRPr="000C5F9F">
        <w:rPr>
          <w:sz w:val="24"/>
          <w:szCs w:val="24"/>
        </w:rPr>
        <w:t>аффилированное</w:t>
      </w:r>
      <w:proofErr w:type="spellEnd"/>
      <w:r w:rsidR="003E4055" w:rsidRPr="000C5F9F">
        <w:rPr>
          <w:sz w:val="24"/>
          <w:szCs w:val="24"/>
        </w:rPr>
        <w:t xml:space="preserve"> с Участником предприятие не участвует в данном Запросе предложений самостоятельно, и в составе заявки предоставлено нотариально заверенное </w:t>
      </w:r>
      <w:r w:rsidR="003E4055" w:rsidRPr="007813AA">
        <w:rPr>
          <w:sz w:val="24"/>
          <w:szCs w:val="24"/>
        </w:rPr>
        <w:t xml:space="preserve">соглашение между Участником и </w:t>
      </w:r>
      <w:proofErr w:type="spellStart"/>
      <w:r w:rsidR="003E4055" w:rsidRPr="007813AA">
        <w:rPr>
          <w:sz w:val="24"/>
          <w:szCs w:val="24"/>
        </w:rPr>
        <w:t>аффилированным</w:t>
      </w:r>
      <w:proofErr w:type="spellEnd"/>
      <w:r w:rsidR="003E4055" w:rsidRPr="007813AA">
        <w:rPr>
          <w:sz w:val="24"/>
          <w:szCs w:val="24"/>
        </w:rPr>
        <w:t xml:space="preserve"> с ним предприятием о его согласии оказать содействие по исполнению договора путем предоставления </w:t>
      </w:r>
      <w:r w:rsidR="007813AA" w:rsidRPr="007813AA">
        <w:rPr>
          <w:sz w:val="24"/>
          <w:szCs w:val="24"/>
        </w:rPr>
        <w:t>ресурсов или недостающих ресурсов</w:t>
      </w:r>
      <w:r w:rsidR="003E4055" w:rsidRPr="007813AA">
        <w:rPr>
          <w:sz w:val="24"/>
          <w:szCs w:val="24"/>
        </w:rPr>
        <w:t>, с обязательным</w:t>
      </w:r>
      <w:proofErr w:type="gramEnd"/>
      <w:r w:rsidR="003E4055" w:rsidRPr="007813AA">
        <w:rPr>
          <w:sz w:val="24"/>
          <w:szCs w:val="24"/>
        </w:rPr>
        <w:t xml:space="preserve"> указанием необходимых сведений согласно соответствующим формам настоящей документации. Кроме того, в составе Заявки в обязательном порядке </w:t>
      </w:r>
      <w:proofErr w:type="gramStart"/>
      <w:r w:rsidR="003E4055" w:rsidRPr="007813AA">
        <w:rPr>
          <w:sz w:val="24"/>
          <w:szCs w:val="24"/>
        </w:rPr>
        <w:t>предоставляются документы</w:t>
      </w:r>
      <w:proofErr w:type="gramEnd"/>
      <w:r w:rsidR="003E4055" w:rsidRPr="007813AA">
        <w:rPr>
          <w:sz w:val="24"/>
          <w:szCs w:val="24"/>
        </w:rPr>
        <w:t xml:space="preserve"> (копия Устава, выписка</w:t>
      </w:r>
      <w:r w:rsidR="003E4055" w:rsidRPr="000C5F9F">
        <w:rPr>
          <w:sz w:val="24"/>
          <w:szCs w:val="24"/>
        </w:rPr>
        <w:t xml:space="preserve"> из ЕГРЮЛ/ЕГРИП, учредительный договор), подтверждающие факт </w:t>
      </w:r>
      <w:proofErr w:type="spellStart"/>
      <w:r w:rsidR="003E4055" w:rsidRPr="000C5F9F">
        <w:rPr>
          <w:sz w:val="24"/>
          <w:szCs w:val="24"/>
        </w:rPr>
        <w:t>аффилированности</w:t>
      </w:r>
      <w:proofErr w:type="spellEnd"/>
      <w:r w:rsidR="003E4055" w:rsidRPr="000C5F9F">
        <w:rPr>
          <w:sz w:val="24"/>
          <w:szCs w:val="24"/>
        </w:rPr>
        <w:t xml:space="preserve"> предприятий</w:t>
      </w:r>
      <w:r w:rsidRPr="000C5F9F">
        <w:rPr>
          <w:color w:val="000000"/>
          <w:sz w:val="24"/>
          <w:szCs w:val="24"/>
        </w:rPr>
        <w:t>.</w:t>
      </w:r>
    </w:p>
    <w:p w:rsidR="00717F60" w:rsidRPr="000C5F9F" w:rsidRDefault="003E4055" w:rsidP="00775238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11" w:name="_Ref306005578"/>
      <w:bookmarkStart w:id="312" w:name="_Ref303587815"/>
      <w:r w:rsidRPr="000C5F9F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п. </w:t>
      </w:r>
      <w:fldSimple w:instr=" REF _Ref440291364 \r \h  \* MERGEFORMAT ">
        <w:r w:rsidR="005A37E7" w:rsidRPr="005A37E7">
          <w:rPr>
            <w:sz w:val="24"/>
            <w:szCs w:val="24"/>
          </w:rPr>
          <w:t>3.3.8.1</w:t>
        </w:r>
      </w:fldSimple>
      <w:r w:rsidRPr="000C5F9F">
        <w:rPr>
          <w:sz w:val="24"/>
          <w:szCs w:val="24"/>
        </w:rPr>
        <w:t>-</w:t>
      </w:r>
      <w:fldSimple w:instr=" REF _Ref303669127 \r \h  \* MERGEFORMAT ">
        <w:r w:rsidR="005A37E7" w:rsidRPr="005A37E7">
          <w:rPr>
            <w:sz w:val="24"/>
            <w:szCs w:val="24"/>
          </w:rPr>
          <w:t>3.3.8.2</w:t>
        </w:r>
      </w:fldSimple>
      <w:r w:rsidR="00717F60" w:rsidRPr="000C5F9F">
        <w:rPr>
          <w:bCs w:val="0"/>
          <w:sz w:val="24"/>
          <w:szCs w:val="24"/>
        </w:rPr>
        <w:t>:</w:t>
      </w:r>
      <w:bookmarkEnd w:id="311"/>
      <w:bookmarkEnd w:id="312"/>
      <w:r w:rsidR="005B074F" w:rsidRPr="000C5F9F">
        <w:rPr>
          <w:bCs w:val="0"/>
          <w:sz w:val="24"/>
          <w:szCs w:val="24"/>
        </w:rPr>
        <w:t xml:space="preserve"> </w:t>
      </w:r>
    </w:p>
    <w:p w:rsidR="00553A57" w:rsidRPr="000C5F9F" w:rsidRDefault="003E4055" w:rsidP="00775238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313" w:name="_Ref440279062"/>
      <w:proofErr w:type="gramStart"/>
      <w:r w:rsidRPr="000C5F9F">
        <w:rPr>
          <w:i/>
          <w:sz w:val="24"/>
          <w:szCs w:val="24"/>
        </w:rPr>
        <w:t>для Участников, зарегистрированных на территории РФ:</w:t>
      </w:r>
      <w:r w:rsidRPr="000C5F9F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</w:t>
      </w:r>
      <w:r w:rsidRPr="007813AA">
        <w:rPr>
          <w:sz w:val="24"/>
          <w:szCs w:val="24"/>
        </w:rPr>
        <w:t xml:space="preserve">ЕГРЮЛ) </w:t>
      </w:r>
      <w:r w:rsidR="007813AA" w:rsidRPr="007813AA">
        <w:rPr>
          <w:sz w:val="24"/>
          <w:szCs w:val="24"/>
        </w:rPr>
        <w:t xml:space="preserve">(аналогичного документа для индивидуальных предпринимателей) </w:t>
      </w:r>
      <w:r w:rsidRPr="007813AA">
        <w:rPr>
          <w:sz w:val="24"/>
          <w:szCs w:val="24"/>
        </w:rPr>
        <w:t>с указанием сведений, что Участник не находится в состоянии реорганизации или</w:t>
      </w:r>
      <w:r w:rsidRPr="000C5F9F">
        <w:rPr>
          <w:sz w:val="24"/>
          <w:szCs w:val="24"/>
        </w:rPr>
        <w:t xml:space="preserve"> ликвидации, выданную соответствующим подразделением Федеральной налоговой службы не ранее чем за 60 (шестьдесят) дней до срока окончания приема Заявок.</w:t>
      </w:r>
      <w:proofErr w:type="gramEnd"/>
      <w:r w:rsidRPr="000C5F9F">
        <w:rPr>
          <w:sz w:val="24"/>
          <w:szCs w:val="24"/>
        </w:rPr>
        <w:t xml:space="preserve">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</w:r>
      <w:proofErr w:type="gramStart"/>
      <w:r w:rsidRPr="000C5F9F">
        <w:rPr>
          <w:sz w:val="24"/>
          <w:szCs w:val="24"/>
        </w:rPr>
        <w:t>а(</w:t>
      </w:r>
      <w:proofErr w:type="spellStart"/>
      <w:proofErr w:type="gramEnd"/>
      <w:r w:rsidRPr="000C5F9F">
        <w:rPr>
          <w:sz w:val="24"/>
          <w:szCs w:val="24"/>
        </w:rPr>
        <w:t>ов</w:t>
      </w:r>
      <w:proofErr w:type="spellEnd"/>
      <w:r w:rsidRPr="000C5F9F">
        <w:rPr>
          <w:sz w:val="24"/>
          <w:szCs w:val="24"/>
        </w:rPr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</w:t>
      </w:r>
      <w:r w:rsidRPr="000C5F9F">
        <w:rPr>
          <w:sz w:val="24"/>
          <w:szCs w:val="24"/>
        </w:rPr>
        <w:lastRenderedPageBreak/>
        <w:t xml:space="preserve">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0C5F9F">
        <w:rPr>
          <w:i/>
          <w:sz w:val="24"/>
          <w:szCs w:val="24"/>
        </w:rPr>
        <w:t>Для Участников и их собственников – иностранных лиц:</w:t>
      </w:r>
      <w:r w:rsidRPr="000C5F9F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0C5F9F">
        <w:rPr>
          <w:sz w:val="24"/>
          <w:szCs w:val="24"/>
        </w:rPr>
        <w:t>;</w:t>
      </w:r>
      <w:bookmarkEnd w:id="313"/>
    </w:p>
    <w:p w:rsidR="00F82225" w:rsidRPr="000C5F9F" w:rsidRDefault="00F82225" w:rsidP="00775238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0C5F9F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0C5F9F" w:rsidRDefault="00F82225" w:rsidP="00775238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314" w:name="_Ref440372317"/>
      <w:proofErr w:type="spellStart"/>
      <w:r w:rsidRPr="000C5F9F">
        <w:rPr>
          <w:sz w:val="24"/>
          <w:szCs w:val="24"/>
        </w:rPr>
        <w:t>Антикоррупционные</w:t>
      </w:r>
      <w:proofErr w:type="spellEnd"/>
      <w:r w:rsidRPr="000C5F9F">
        <w:rPr>
          <w:sz w:val="24"/>
          <w:szCs w:val="24"/>
        </w:rPr>
        <w:t xml:space="preserve"> обязательства</w:t>
      </w:r>
      <w:r w:rsidR="00A154B7" w:rsidRPr="000C5F9F">
        <w:rPr>
          <w:sz w:val="24"/>
          <w:szCs w:val="24"/>
        </w:rPr>
        <w:t xml:space="preserve"> </w:t>
      </w:r>
      <w:r w:rsidR="007813AA" w:rsidRPr="007813AA">
        <w:rPr>
          <w:sz w:val="24"/>
          <w:szCs w:val="24"/>
        </w:rPr>
        <w:t>по форме, приведенной</w:t>
      </w:r>
      <w:r w:rsidR="00A154B7" w:rsidRPr="007813AA">
        <w:rPr>
          <w:sz w:val="24"/>
          <w:szCs w:val="24"/>
        </w:rPr>
        <w:t xml:space="preserve"> в настоящей</w:t>
      </w:r>
      <w:r w:rsidR="00A154B7" w:rsidRPr="000C5F9F">
        <w:rPr>
          <w:bCs w:val="0"/>
          <w:sz w:val="24"/>
          <w:szCs w:val="24"/>
        </w:rPr>
        <w:t xml:space="preserve"> Документации</w:t>
      </w:r>
      <w:r w:rsidR="00A600E3" w:rsidRPr="000C5F9F">
        <w:rPr>
          <w:sz w:val="24"/>
          <w:szCs w:val="24"/>
        </w:rPr>
        <w:t xml:space="preserve"> (</w:t>
      </w:r>
      <w:r w:rsidR="003F3A69" w:rsidRPr="000C5F9F">
        <w:rPr>
          <w:sz w:val="24"/>
          <w:szCs w:val="24"/>
        </w:rPr>
        <w:t>подраздел</w:t>
      </w:r>
      <w:r w:rsidR="00A600E3" w:rsidRPr="000C5F9F">
        <w:rPr>
          <w:sz w:val="24"/>
          <w:szCs w:val="24"/>
        </w:rPr>
        <w:t xml:space="preserve"> </w:t>
      </w:r>
      <w:fldSimple w:instr=" REF _Ref440271964 \r \h  \* MERGEFORMAT ">
        <w:r w:rsidR="005A37E7" w:rsidRPr="005A37E7">
          <w:rPr>
            <w:sz w:val="24"/>
            <w:szCs w:val="24"/>
          </w:rPr>
          <w:t>5.1.3</w:t>
        </w:r>
      </w:fldSimple>
      <w:r w:rsidR="00A600E3" w:rsidRPr="000C5F9F">
        <w:rPr>
          <w:sz w:val="24"/>
          <w:szCs w:val="24"/>
        </w:rPr>
        <w:t>)</w:t>
      </w:r>
      <w:r w:rsidRPr="000C5F9F">
        <w:rPr>
          <w:sz w:val="24"/>
          <w:szCs w:val="24"/>
        </w:rPr>
        <w:t>;</w:t>
      </w:r>
      <w:bookmarkEnd w:id="314"/>
    </w:p>
    <w:p w:rsidR="009948B4" w:rsidRPr="000C5F9F" w:rsidRDefault="009948B4" w:rsidP="00775238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0C5F9F">
        <w:rPr>
          <w:sz w:val="24"/>
          <w:szCs w:val="24"/>
        </w:rPr>
        <w:t>Информаци</w:t>
      </w:r>
      <w:r w:rsidR="003E4055" w:rsidRPr="000C5F9F">
        <w:rPr>
          <w:sz w:val="24"/>
          <w:szCs w:val="24"/>
        </w:rPr>
        <w:t>ю</w:t>
      </w:r>
      <w:r w:rsidRPr="000C5F9F">
        <w:rPr>
          <w:sz w:val="24"/>
          <w:szCs w:val="24"/>
        </w:rPr>
        <w:t xml:space="preserve"> о собственниках </w:t>
      </w:r>
      <w:r w:rsidR="007705A5" w:rsidRPr="000C5F9F">
        <w:rPr>
          <w:sz w:val="24"/>
          <w:szCs w:val="24"/>
        </w:rPr>
        <w:t>Участника</w:t>
      </w:r>
      <w:r w:rsidRPr="000C5F9F">
        <w:rPr>
          <w:sz w:val="24"/>
          <w:szCs w:val="24"/>
        </w:rPr>
        <w:t xml:space="preserve"> (включая конечных бенефициаров) по форме и в соответствии с инструкциями, приведенными в настоящей Документации по запросу предложений (</w:t>
      </w:r>
      <w:r w:rsidR="003F3A69" w:rsidRPr="000C5F9F">
        <w:rPr>
          <w:sz w:val="24"/>
          <w:szCs w:val="24"/>
        </w:rPr>
        <w:t>подраздел</w:t>
      </w:r>
      <w:r w:rsidR="007705A5" w:rsidRPr="000C5F9F">
        <w:rPr>
          <w:sz w:val="24"/>
          <w:szCs w:val="24"/>
        </w:rPr>
        <w:t xml:space="preserve"> </w:t>
      </w:r>
      <w:fldSimple w:instr=" REF _Ref440272035 \r \h  \* MERGEFORMAT ">
        <w:r w:rsidR="005A37E7" w:rsidRPr="005A37E7">
          <w:rPr>
            <w:sz w:val="24"/>
            <w:szCs w:val="24"/>
          </w:rPr>
          <w:t>5.8</w:t>
        </w:r>
      </w:fldSimple>
      <w:r w:rsidRPr="000C5F9F">
        <w:rPr>
          <w:sz w:val="24"/>
          <w:szCs w:val="24"/>
        </w:rPr>
        <w:t>);</w:t>
      </w:r>
    </w:p>
    <w:p w:rsidR="00F82225" w:rsidRPr="000C5F9F" w:rsidRDefault="00F82225" w:rsidP="00775238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0C5F9F">
        <w:rPr>
          <w:sz w:val="24"/>
          <w:szCs w:val="24"/>
        </w:rPr>
        <w:t>Согласие на обработку персональных данных</w:t>
      </w:r>
      <w:r w:rsidR="00A600E3" w:rsidRPr="000C5F9F">
        <w:rPr>
          <w:sz w:val="24"/>
          <w:szCs w:val="24"/>
        </w:rPr>
        <w:t xml:space="preserve"> </w:t>
      </w:r>
      <w:r w:rsidR="00A92723" w:rsidRPr="000C5F9F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0C5F9F">
        <w:rPr>
          <w:sz w:val="24"/>
          <w:szCs w:val="24"/>
        </w:rPr>
        <w:t>(</w:t>
      </w:r>
      <w:r w:rsidR="003F3A69" w:rsidRPr="000C5F9F">
        <w:rPr>
          <w:sz w:val="24"/>
          <w:szCs w:val="24"/>
        </w:rPr>
        <w:t>подраздел</w:t>
      </w:r>
      <w:r w:rsidR="00A600E3" w:rsidRPr="000C5F9F">
        <w:rPr>
          <w:sz w:val="24"/>
          <w:szCs w:val="24"/>
        </w:rPr>
        <w:t xml:space="preserve"> </w:t>
      </w:r>
      <w:fldSimple w:instr=" REF _Ref440272051 \r \h  \* MERGEFORMAT ">
        <w:r w:rsidR="005A37E7" w:rsidRPr="005A37E7">
          <w:rPr>
            <w:sz w:val="24"/>
            <w:szCs w:val="24"/>
          </w:rPr>
          <w:t>5.9</w:t>
        </w:r>
      </w:fldSimple>
      <w:r w:rsidR="00A600E3" w:rsidRPr="000C5F9F">
        <w:rPr>
          <w:sz w:val="24"/>
          <w:szCs w:val="24"/>
        </w:rPr>
        <w:t>)</w:t>
      </w:r>
      <w:r w:rsidRPr="000C5F9F">
        <w:rPr>
          <w:sz w:val="24"/>
          <w:szCs w:val="24"/>
        </w:rPr>
        <w:t>;</w:t>
      </w:r>
    </w:p>
    <w:p w:rsidR="00F82225" w:rsidRPr="000C5F9F" w:rsidRDefault="007D7C50" w:rsidP="00775238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315" w:name="_Ref440371826"/>
      <w:r w:rsidRPr="000C5F9F">
        <w:rPr>
          <w:sz w:val="24"/>
          <w:szCs w:val="24"/>
        </w:rPr>
        <w:t>Анкет</w:t>
      </w:r>
      <w:r w:rsidR="003E4055" w:rsidRPr="000C5F9F">
        <w:rPr>
          <w:sz w:val="24"/>
          <w:szCs w:val="24"/>
        </w:rPr>
        <w:t>у</w:t>
      </w:r>
      <w:r w:rsidRPr="000C5F9F">
        <w:rPr>
          <w:sz w:val="24"/>
          <w:szCs w:val="24"/>
        </w:rPr>
        <w:t xml:space="preserve"> Участника закупки</w:t>
      </w:r>
      <w:r w:rsidR="00A154B7" w:rsidRPr="000C5F9F">
        <w:rPr>
          <w:sz w:val="24"/>
          <w:szCs w:val="24"/>
        </w:rPr>
        <w:t xml:space="preserve"> </w:t>
      </w:r>
      <w:r w:rsidR="00A154B7" w:rsidRPr="000C5F9F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0C5F9F">
        <w:rPr>
          <w:sz w:val="24"/>
          <w:szCs w:val="24"/>
        </w:rPr>
        <w:t xml:space="preserve"> </w:t>
      </w:r>
      <w:r w:rsidR="009948B4" w:rsidRPr="000C5F9F">
        <w:rPr>
          <w:sz w:val="24"/>
          <w:szCs w:val="24"/>
        </w:rPr>
        <w:t>(</w:t>
      </w:r>
      <w:r w:rsidR="003F3A69" w:rsidRPr="000C5F9F">
        <w:rPr>
          <w:sz w:val="24"/>
          <w:szCs w:val="24"/>
        </w:rPr>
        <w:t>подраздел</w:t>
      </w:r>
      <w:r w:rsidR="009948B4" w:rsidRPr="000C5F9F">
        <w:rPr>
          <w:sz w:val="24"/>
          <w:szCs w:val="24"/>
        </w:rPr>
        <w:t xml:space="preserve"> </w:t>
      </w:r>
      <w:fldSimple w:instr=" REF _Ref440272119 \r \h  \* MERGEFORMAT ">
        <w:r w:rsidR="005A37E7" w:rsidRPr="005A37E7">
          <w:rPr>
            <w:sz w:val="24"/>
            <w:szCs w:val="24"/>
          </w:rPr>
          <w:t>5.6.1</w:t>
        </w:r>
      </w:fldSimple>
      <w:r w:rsidR="009948B4" w:rsidRPr="000C5F9F">
        <w:rPr>
          <w:sz w:val="24"/>
          <w:szCs w:val="24"/>
        </w:rPr>
        <w:t>)</w:t>
      </w:r>
      <w:r w:rsidR="00F82225" w:rsidRPr="000C5F9F">
        <w:rPr>
          <w:sz w:val="24"/>
          <w:szCs w:val="24"/>
        </w:rPr>
        <w:t>;</w:t>
      </w:r>
      <w:bookmarkEnd w:id="315"/>
    </w:p>
    <w:p w:rsidR="00F82225" w:rsidRPr="00A657B3" w:rsidRDefault="00F82225" w:rsidP="00775238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316" w:name="_Ref440371846"/>
      <w:proofErr w:type="gramStart"/>
      <w:r w:rsidRPr="000C5F9F">
        <w:rPr>
          <w:sz w:val="24"/>
          <w:szCs w:val="24"/>
        </w:rPr>
        <w:t>Деклараци</w:t>
      </w:r>
      <w:r w:rsidR="003E4055" w:rsidRPr="000C5F9F">
        <w:rPr>
          <w:sz w:val="24"/>
          <w:szCs w:val="24"/>
        </w:rPr>
        <w:t>ю</w:t>
      </w:r>
      <w:r w:rsidRPr="000C5F9F">
        <w:rPr>
          <w:sz w:val="24"/>
          <w:szCs w:val="24"/>
        </w:rPr>
        <w:t xml:space="preserve"> о соответствии </w:t>
      </w:r>
      <w:r w:rsidR="009948B4" w:rsidRPr="000C5F9F">
        <w:rPr>
          <w:sz w:val="24"/>
          <w:szCs w:val="24"/>
        </w:rPr>
        <w:t>Участника</w:t>
      </w:r>
      <w:r w:rsidRPr="000C5F9F">
        <w:rPr>
          <w:sz w:val="24"/>
          <w:szCs w:val="24"/>
        </w:rPr>
        <w:t xml:space="preserve"> критериям отнесения к субъектам малого и среднего предпринимательства</w:t>
      </w:r>
      <w:r w:rsidR="00A154B7" w:rsidRPr="000C5F9F">
        <w:rPr>
          <w:sz w:val="24"/>
          <w:szCs w:val="24"/>
        </w:rPr>
        <w:t xml:space="preserve"> </w:t>
      </w:r>
      <w:r w:rsidR="00A154B7" w:rsidRPr="000C5F9F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3F3A69" w:rsidRPr="000C5F9F">
        <w:rPr>
          <w:sz w:val="24"/>
          <w:szCs w:val="24"/>
        </w:rPr>
        <w:t xml:space="preserve"> (подраздел </w:t>
      </w:r>
      <w:fldSimple w:instr=" REF _Ref440272147 \r \h  \* MERGEFORMAT ">
        <w:r w:rsidR="005A37E7" w:rsidRPr="005A37E7">
          <w:rPr>
            <w:sz w:val="24"/>
            <w:szCs w:val="24"/>
          </w:rPr>
          <w:t>5.6.2</w:t>
        </w:r>
      </w:fldSimple>
      <w:r w:rsidR="003F3A69" w:rsidRPr="000C5F9F">
        <w:rPr>
          <w:sz w:val="24"/>
          <w:szCs w:val="24"/>
        </w:rPr>
        <w:t>)</w:t>
      </w:r>
      <w:r w:rsidR="00043152" w:rsidRPr="000C5F9F">
        <w:rPr>
          <w:sz w:val="24"/>
          <w:szCs w:val="24"/>
        </w:rPr>
        <w:t xml:space="preserve"> </w:t>
      </w:r>
      <w:r w:rsidR="00EF6942" w:rsidRPr="000C5F9F">
        <w:rPr>
          <w:sz w:val="24"/>
          <w:szCs w:val="24"/>
        </w:rPr>
        <w:t>–</w:t>
      </w:r>
      <w:r w:rsidR="00043152" w:rsidRPr="000C5F9F">
        <w:rPr>
          <w:sz w:val="24"/>
          <w:szCs w:val="24"/>
        </w:rPr>
        <w:t xml:space="preserve"> предоставляется только теми Участниками/членами Коллективного участника, которые удовлетворяют критериям отнесения организации к субъектам малого и среднего предпринимательства на </w:t>
      </w:r>
      <w:r w:rsidR="00043152" w:rsidRPr="00A657B3">
        <w:rPr>
          <w:sz w:val="24"/>
          <w:szCs w:val="24"/>
        </w:rPr>
        <w:t>основании законодательства Российской Федерации (</w:t>
      </w:r>
      <w:r w:rsidR="003E4055" w:rsidRPr="00A657B3">
        <w:rPr>
          <w:sz w:val="24"/>
          <w:szCs w:val="24"/>
        </w:rPr>
        <w:t>статья 4 Федерального закона Российской Федерации №209-ФЗ от 24.07.2007 с изменениями «О</w:t>
      </w:r>
      <w:proofErr w:type="gramEnd"/>
      <w:r w:rsidR="003E4055" w:rsidRPr="00A657B3">
        <w:rPr>
          <w:sz w:val="24"/>
          <w:szCs w:val="24"/>
        </w:rPr>
        <w:t xml:space="preserve"> </w:t>
      </w:r>
      <w:proofErr w:type="gramStart"/>
      <w:r w:rsidR="003E4055" w:rsidRPr="00A657B3">
        <w:rPr>
          <w:sz w:val="24"/>
          <w:szCs w:val="24"/>
        </w:rPr>
        <w:t>развитии</w:t>
      </w:r>
      <w:proofErr w:type="gramEnd"/>
      <w:r w:rsidR="003E4055" w:rsidRPr="00A657B3">
        <w:rPr>
          <w:sz w:val="24"/>
          <w:szCs w:val="24"/>
        </w:rPr>
        <w:t xml:space="preserve"> малого и среднего предпринимательства в Российской Федерации»</w:t>
      </w:r>
      <w:r w:rsidR="00043152" w:rsidRPr="00A657B3">
        <w:rPr>
          <w:sz w:val="24"/>
          <w:szCs w:val="24"/>
        </w:rPr>
        <w:t>)</w:t>
      </w:r>
      <w:r w:rsidR="00286F30" w:rsidRPr="00A657B3">
        <w:rPr>
          <w:sz w:val="24"/>
          <w:szCs w:val="24"/>
        </w:rPr>
        <w:t>. В случае несоответствия сведений о субъекте малого и среднего предпринимательства, содержащихся в декларации, сведениям, содержащимся в едином реестре субъектов малого и среднего предпринимательства, Заказчиком используются сведения, содержащиеся в едином реестре субъектов малого и среднего предпринимательства. В случае</w:t>
      </w:r>
      <w:proofErr w:type="gramStart"/>
      <w:r w:rsidR="00286F30" w:rsidRPr="00A657B3">
        <w:rPr>
          <w:sz w:val="24"/>
          <w:szCs w:val="24"/>
        </w:rPr>
        <w:t>,</w:t>
      </w:r>
      <w:proofErr w:type="gramEnd"/>
      <w:r w:rsidR="00286F30" w:rsidRPr="00A657B3">
        <w:rPr>
          <w:sz w:val="24"/>
          <w:szCs w:val="24"/>
        </w:rPr>
        <w:t xml:space="preserve"> если Участник/член Коллективного участника не относится к субъектам малого и среднего предпринимательства, он должен предоставить письмо в произвольной форме о непринадлежности его к субъектам малого и среднего предпринимательства</w:t>
      </w:r>
      <w:r w:rsidRPr="00A657B3">
        <w:rPr>
          <w:sz w:val="24"/>
          <w:szCs w:val="24"/>
        </w:rPr>
        <w:t>;</w:t>
      </w:r>
      <w:bookmarkEnd w:id="316"/>
    </w:p>
    <w:p w:rsidR="006B7CE2" w:rsidRPr="000C5F9F" w:rsidRDefault="003E4055" w:rsidP="006B7CE2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317" w:name="_Ref465332152"/>
      <w:proofErr w:type="gramStart"/>
      <w:r w:rsidRPr="00A657B3">
        <w:rPr>
          <w:sz w:val="24"/>
          <w:szCs w:val="24"/>
        </w:rPr>
        <w:t>Копии документов, подтверждающих наличие у Участника</w:t>
      </w:r>
      <w:r w:rsidRPr="000C5F9F">
        <w:rPr>
          <w:sz w:val="24"/>
          <w:szCs w:val="24"/>
        </w:rPr>
        <w:t xml:space="preserve"> правомочий от производителей предлагаемой им продукции на предложение в рамках настоящего </w:t>
      </w:r>
      <w:r w:rsidR="00956232" w:rsidRPr="000C5F9F">
        <w:rPr>
          <w:sz w:val="24"/>
          <w:szCs w:val="24"/>
        </w:rPr>
        <w:t>Запроса предложений</w:t>
      </w:r>
      <w:r w:rsidRPr="000C5F9F">
        <w:rPr>
          <w:sz w:val="24"/>
          <w:szCs w:val="24"/>
        </w:rPr>
        <w:t xml:space="preserve"> этой продукции (либо копию дилерского договора с производителем; договора с дилером/поставщиком, </w:t>
      </w:r>
      <w:r w:rsidRPr="000C5F9F">
        <w:rPr>
          <w:sz w:val="24"/>
          <w:szCs w:val="24"/>
        </w:rPr>
        <w:lastRenderedPageBreak/>
        <w:t>подтверждающий наличие отношений между дилером/поставщиком и участником, с приложением договора, заключенного между дилером/поставщиком и производителем, и/или информационных писем, иных документов, выданных производителем дилеру/поставщику).</w:t>
      </w:r>
      <w:proofErr w:type="gramEnd"/>
      <w:r w:rsidRPr="000C5F9F">
        <w:rPr>
          <w:sz w:val="24"/>
          <w:szCs w:val="24"/>
        </w:rPr>
        <w:t xml:space="preserve"> Рекомендуемая форма заполнения установлена в настоящей Документации (подраздел </w:t>
      </w:r>
      <w:fldSimple w:instr=" REF _Ref462233690 \r \h  \* MERGEFORMAT ">
        <w:r w:rsidR="005A37E7" w:rsidRPr="005A37E7">
          <w:rPr>
            <w:sz w:val="24"/>
            <w:szCs w:val="24"/>
          </w:rPr>
          <w:t>5.7</w:t>
        </w:r>
      </w:fldSimple>
      <w:r w:rsidRPr="000C5F9F">
        <w:rPr>
          <w:sz w:val="24"/>
          <w:szCs w:val="24"/>
        </w:rPr>
        <w:t>)</w:t>
      </w:r>
      <w:r w:rsidR="006B7CE2" w:rsidRPr="000C5F9F">
        <w:rPr>
          <w:sz w:val="24"/>
          <w:szCs w:val="24"/>
        </w:rPr>
        <w:t>;</w:t>
      </w:r>
      <w:bookmarkEnd w:id="317"/>
    </w:p>
    <w:p w:rsidR="007705A5" w:rsidRPr="000C5F9F" w:rsidRDefault="007705A5" w:rsidP="00775238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0C5F9F">
        <w:rPr>
          <w:sz w:val="24"/>
          <w:szCs w:val="24"/>
        </w:rPr>
        <w:t>Согласие Участника закупочной процедуры налоговым органам на разглашение сведений, составляющих налоговую тайну</w:t>
      </w:r>
      <w:r w:rsidR="00A154B7" w:rsidRPr="000C5F9F">
        <w:rPr>
          <w:sz w:val="24"/>
          <w:szCs w:val="24"/>
        </w:rPr>
        <w:t xml:space="preserve">, </w:t>
      </w:r>
      <w:r w:rsidR="00A154B7" w:rsidRPr="000C5F9F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0C5F9F">
        <w:rPr>
          <w:sz w:val="24"/>
          <w:szCs w:val="24"/>
        </w:rPr>
        <w:t xml:space="preserve"> (</w:t>
      </w:r>
      <w:r w:rsidR="003C2207" w:rsidRPr="000C5F9F">
        <w:rPr>
          <w:sz w:val="24"/>
          <w:szCs w:val="24"/>
        </w:rPr>
        <w:t>подраздел</w:t>
      </w:r>
      <w:r w:rsidRPr="000C5F9F">
        <w:rPr>
          <w:sz w:val="24"/>
          <w:szCs w:val="24"/>
        </w:rPr>
        <w:t xml:space="preserve"> </w:t>
      </w:r>
      <w:fldSimple w:instr=" REF _Ref440272274 \r \h  \* MERGEFORMAT ">
        <w:r w:rsidR="005A37E7" w:rsidRPr="005A37E7">
          <w:rPr>
            <w:sz w:val="24"/>
            <w:szCs w:val="24"/>
          </w:rPr>
          <w:t>5.10</w:t>
        </w:r>
      </w:fldSimple>
      <w:r w:rsidRPr="000C5F9F">
        <w:rPr>
          <w:sz w:val="24"/>
          <w:szCs w:val="24"/>
        </w:rPr>
        <w:t>)</w:t>
      </w:r>
      <w:r w:rsidR="0026070F" w:rsidRPr="000C5F9F">
        <w:rPr>
          <w:sz w:val="24"/>
          <w:szCs w:val="24"/>
        </w:rPr>
        <w:t xml:space="preserve"> (</w:t>
      </w:r>
      <w:r w:rsidR="003E4055" w:rsidRPr="000C5F9F">
        <w:rPr>
          <w:sz w:val="24"/>
          <w:szCs w:val="24"/>
        </w:rPr>
        <w:t>желательное требование, предоставляется Участником при наличии</w:t>
      </w:r>
      <w:r w:rsidR="0026070F" w:rsidRPr="000C5F9F">
        <w:rPr>
          <w:sz w:val="24"/>
          <w:szCs w:val="24"/>
        </w:rPr>
        <w:t>)</w:t>
      </w:r>
      <w:r w:rsidRPr="000C5F9F">
        <w:rPr>
          <w:sz w:val="24"/>
          <w:szCs w:val="24"/>
        </w:rPr>
        <w:t>;</w:t>
      </w:r>
    </w:p>
    <w:p w:rsidR="003B6795" w:rsidRPr="000C5F9F" w:rsidRDefault="003B6795" w:rsidP="00775238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318" w:name="_Ref465332160"/>
      <w:r w:rsidRPr="000C5F9F">
        <w:rPr>
          <w:sz w:val="24"/>
          <w:szCs w:val="24"/>
        </w:rPr>
        <w:t>отсканированные копии сертификатов качества (соответствия) продукции (на продукцию, подлежащую обязательной сертификации) (желательное условие Заказчика);</w:t>
      </w:r>
      <w:bookmarkEnd w:id="318"/>
    </w:p>
    <w:p w:rsidR="00BD40A3" w:rsidRPr="007D7C50" w:rsidRDefault="003E4055" w:rsidP="00775238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0C5F9F">
        <w:rPr>
          <w:sz w:val="24"/>
          <w:szCs w:val="24"/>
        </w:rPr>
        <w:t>Копию (выписку из</w:t>
      </w:r>
      <w:r w:rsidR="00BD40A3" w:rsidRPr="000C5F9F">
        <w:rPr>
          <w:sz w:val="24"/>
          <w:szCs w:val="24"/>
        </w:rPr>
        <w:t>) распорядительного документа Участника, утвердившего форму первичного учетного документа для факта хозяйственной жизни</w:t>
      </w:r>
      <w:r w:rsidR="00BD40A3" w:rsidRPr="007D7C50">
        <w:rPr>
          <w:sz w:val="24"/>
          <w:szCs w:val="24"/>
        </w:rPr>
        <w:t>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  <w:proofErr w:type="gramEnd"/>
    </w:p>
    <w:p w:rsidR="00920CB0" w:rsidRPr="00920CB0" w:rsidRDefault="00920CB0" w:rsidP="00775238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920CB0">
        <w:rPr>
          <w:sz w:val="24"/>
          <w:szCs w:val="24"/>
        </w:rPr>
        <w:t>Иные документы, которые</w:t>
      </w:r>
      <w:r w:rsidR="007705A5">
        <w:rPr>
          <w:sz w:val="24"/>
          <w:szCs w:val="24"/>
        </w:rPr>
        <w:t>,</w:t>
      </w:r>
      <w:r w:rsidRPr="00920CB0">
        <w:rPr>
          <w:sz w:val="24"/>
          <w:szCs w:val="24"/>
        </w:rPr>
        <w:t xml:space="preserve"> по мнению Участника</w:t>
      </w:r>
      <w:r w:rsidR="007705A5">
        <w:rPr>
          <w:sz w:val="24"/>
          <w:szCs w:val="24"/>
        </w:rPr>
        <w:t>,</w:t>
      </w:r>
      <w:r w:rsidRPr="00920CB0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680B79" w:rsidRPr="00B20653" w:rsidRDefault="00680B79" w:rsidP="00775238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B20653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9C45FB">
        <w:rPr>
          <w:bCs w:val="0"/>
          <w:sz w:val="24"/>
          <w:szCs w:val="24"/>
        </w:rPr>
        <w:t>Заявку</w:t>
      </w:r>
      <w:r w:rsidRPr="00B20653">
        <w:rPr>
          <w:bCs w:val="0"/>
          <w:sz w:val="24"/>
          <w:szCs w:val="24"/>
        </w:rPr>
        <w:t xml:space="preserve"> </w:t>
      </w:r>
      <w:r w:rsidR="00B20653" w:rsidRPr="00B20653">
        <w:rPr>
          <w:bCs w:val="0"/>
          <w:sz w:val="24"/>
          <w:szCs w:val="24"/>
        </w:rPr>
        <w:t>Участника</w:t>
      </w:r>
      <w:r w:rsidRPr="00B20653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0C5F9F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наличие существенных замечаний Заказчика по составу и качеству поставки, задержка устранения </w:t>
      </w:r>
      <w:r w:rsidRPr="000C5F9F">
        <w:rPr>
          <w:sz w:val="24"/>
          <w:szCs w:val="24"/>
        </w:rPr>
        <w:t>дефектов в поставленных товарах и/или  задержка возмещения расходов Заказчика на устранение указанных дефектов;</w:t>
      </w:r>
    </w:p>
    <w:p w:rsidR="00680B79" w:rsidRPr="000C5F9F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0C5F9F">
        <w:rPr>
          <w:sz w:val="24"/>
          <w:szCs w:val="24"/>
        </w:rPr>
        <w:t>- несоблюдение сроков окончания поставки, предусмотренных договором поставки;</w:t>
      </w:r>
    </w:p>
    <w:p w:rsidR="00680B79" w:rsidRPr="000C5F9F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0C5F9F">
        <w:rPr>
          <w:sz w:val="24"/>
          <w:szCs w:val="24"/>
        </w:rPr>
        <w:t>- иные существенные нарушения условий заключенных договоров поставок.</w:t>
      </w:r>
    </w:p>
    <w:p w:rsidR="005B074F" w:rsidRPr="000C5F9F" w:rsidRDefault="005B074F" w:rsidP="00775238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0C5F9F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26070F" w:rsidRPr="000C5F9F">
        <w:rPr>
          <w:bCs w:val="0"/>
          <w:sz w:val="24"/>
          <w:szCs w:val="24"/>
        </w:rPr>
        <w:t xml:space="preserve"> </w:t>
      </w:r>
      <w:r w:rsidR="003E4055" w:rsidRPr="000C5F9F">
        <w:rPr>
          <w:bCs w:val="0"/>
          <w:sz w:val="24"/>
          <w:szCs w:val="24"/>
        </w:rPr>
        <w:t>правоустанавливающих документов</w:t>
      </w:r>
      <w:r w:rsidR="00A44B30" w:rsidRPr="000C5F9F">
        <w:rPr>
          <w:bCs w:val="0"/>
          <w:sz w:val="24"/>
          <w:szCs w:val="24"/>
        </w:rPr>
        <w:t>.</w:t>
      </w:r>
    </w:p>
    <w:p w:rsidR="00717F60" w:rsidRPr="000C5F9F" w:rsidRDefault="00717F60" w:rsidP="00775238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0C5F9F">
        <w:rPr>
          <w:bCs w:val="0"/>
          <w:sz w:val="24"/>
          <w:szCs w:val="24"/>
        </w:rPr>
        <w:t xml:space="preserve">Все указанные документы прилагаются </w:t>
      </w:r>
      <w:r w:rsidR="009C744E" w:rsidRPr="000C5F9F">
        <w:rPr>
          <w:bCs w:val="0"/>
          <w:sz w:val="24"/>
          <w:szCs w:val="24"/>
        </w:rPr>
        <w:t>Участник</w:t>
      </w:r>
      <w:r w:rsidRPr="000C5F9F">
        <w:rPr>
          <w:bCs w:val="0"/>
          <w:sz w:val="24"/>
          <w:szCs w:val="24"/>
        </w:rPr>
        <w:t xml:space="preserve">ом к </w:t>
      </w:r>
      <w:r w:rsidR="004B5EB3" w:rsidRPr="000C5F9F">
        <w:rPr>
          <w:bCs w:val="0"/>
          <w:sz w:val="24"/>
          <w:szCs w:val="24"/>
        </w:rPr>
        <w:t>Заявк</w:t>
      </w:r>
      <w:r w:rsidRPr="000C5F9F">
        <w:rPr>
          <w:bCs w:val="0"/>
          <w:sz w:val="24"/>
          <w:szCs w:val="24"/>
        </w:rPr>
        <w:t>е.</w:t>
      </w:r>
    </w:p>
    <w:p w:rsidR="00717F60" w:rsidRPr="000C5F9F" w:rsidRDefault="00717F60" w:rsidP="00775238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0C5F9F">
        <w:rPr>
          <w:bCs w:val="0"/>
          <w:sz w:val="24"/>
          <w:szCs w:val="24"/>
        </w:rPr>
        <w:t>В случае</w:t>
      </w:r>
      <w:proofErr w:type="gramStart"/>
      <w:r w:rsidRPr="000C5F9F">
        <w:rPr>
          <w:bCs w:val="0"/>
          <w:sz w:val="24"/>
          <w:szCs w:val="24"/>
        </w:rPr>
        <w:t>,</w:t>
      </w:r>
      <w:proofErr w:type="gramEnd"/>
      <w:r w:rsidRPr="000C5F9F">
        <w:rPr>
          <w:bCs w:val="0"/>
          <w:sz w:val="24"/>
          <w:szCs w:val="24"/>
        </w:rPr>
        <w:t xml:space="preserve"> если по каким-либо причинам </w:t>
      </w:r>
      <w:r w:rsidR="009C744E" w:rsidRPr="000C5F9F">
        <w:rPr>
          <w:bCs w:val="0"/>
          <w:sz w:val="24"/>
          <w:szCs w:val="24"/>
        </w:rPr>
        <w:t>Участник</w:t>
      </w:r>
      <w:r w:rsidRPr="000C5F9F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0C5F9F">
        <w:rPr>
          <w:bCs w:val="0"/>
          <w:sz w:val="24"/>
          <w:szCs w:val="24"/>
        </w:rPr>
        <w:t>Участник</w:t>
      </w:r>
      <w:r w:rsidRPr="000C5F9F">
        <w:rPr>
          <w:bCs w:val="0"/>
          <w:sz w:val="24"/>
          <w:szCs w:val="24"/>
        </w:rPr>
        <w:t>а данному требованию.</w:t>
      </w:r>
    </w:p>
    <w:p w:rsidR="00717F60" w:rsidRPr="00E71A48" w:rsidRDefault="00717F60" w:rsidP="00775238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0C5F9F">
        <w:rPr>
          <w:sz w:val="24"/>
          <w:szCs w:val="24"/>
        </w:rPr>
        <w:t>В случае участия в запросе предложений</w:t>
      </w:r>
      <w:r w:rsidRPr="00E71A48">
        <w:rPr>
          <w:sz w:val="24"/>
          <w:szCs w:val="24"/>
        </w:rPr>
        <w:t xml:space="preserve"> иностранной организации, такой </w:t>
      </w:r>
      <w:r w:rsidR="00553A57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</w:t>
      </w:r>
      <w:proofErr w:type="gramStart"/>
      <w:r w:rsidRPr="00E71A48">
        <w:rPr>
          <w:sz w:val="24"/>
          <w:szCs w:val="24"/>
        </w:rPr>
        <w:t>предоставляет аналогичные документы</w:t>
      </w:r>
      <w:proofErr w:type="gramEnd"/>
      <w:r w:rsidRPr="00E71A48">
        <w:rPr>
          <w:sz w:val="24"/>
          <w:szCs w:val="24"/>
        </w:rPr>
        <w:t xml:space="preserve">. Такие документы должны быть переведены на русский язык и </w:t>
      </w:r>
      <w:proofErr w:type="spellStart"/>
      <w:r w:rsidRPr="00E71A48">
        <w:rPr>
          <w:sz w:val="24"/>
          <w:szCs w:val="24"/>
        </w:rPr>
        <w:t>апостилированы</w:t>
      </w:r>
      <w:proofErr w:type="spellEnd"/>
      <w:r w:rsidRPr="00E71A48">
        <w:rPr>
          <w:sz w:val="24"/>
          <w:szCs w:val="24"/>
        </w:rPr>
        <w:t xml:space="preserve">, в противном случае </w:t>
      </w:r>
      <w:r w:rsidR="00F85CCF" w:rsidRPr="00E71A48">
        <w:rPr>
          <w:sz w:val="24"/>
          <w:szCs w:val="24"/>
        </w:rPr>
        <w:t>З</w:t>
      </w:r>
      <w:r w:rsidR="00F81E4D" w:rsidRPr="00E71A48">
        <w:rPr>
          <w:sz w:val="24"/>
          <w:szCs w:val="24"/>
        </w:rPr>
        <w:t xml:space="preserve">акупочная </w:t>
      </w:r>
      <w:r w:rsidRPr="00E71A48">
        <w:rPr>
          <w:sz w:val="24"/>
          <w:szCs w:val="24"/>
        </w:rPr>
        <w:t xml:space="preserve">комиссия вправе не рассматривать документы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19" w:name="_Ref191386451"/>
      <w:bookmarkStart w:id="320" w:name="_Ref440271628"/>
      <w:bookmarkStart w:id="321" w:name="_Toc440297034"/>
      <w:bookmarkStart w:id="322" w:name="_Toc440356595"/>
      <w:bookmarkStart w:id="323" w:name="_Toc440631730"/>
      <w:bookmarkStart w:id="324" w:name="_Toc440876515"/>
      <w:bookmarkStart w:id="325" w:name="_Toc441130587"/>
      <w:bookmarkStart w:id="326" w:name="_Toc441157091"/>
      <w:bookmarkStart w:id="327" w:name="_Toc447292109"/>
      <w:bookmarkStart w:id="328" w:name="_Toc462234867"/>
      <w:r w:rsidRPr="00E71A48">
        <w:rPr>
          <w:szCs w:val="24"/>
        </w:rPr>
        <w:lastRenderedPageBreak/>
        <w:t xml:space="preserve">Привлечение </w:t>
      </w:r>
      <w:bookmarkEnd w:id="319"/>
      <w:proofErr w:type="spellStart"/>
      <w:r w:rsidR="005B074F" w:rsidRPr="00E71A48">
        <w:rPr>
          <w:szCs w:val="24"/>
        </w:rPr>
        <w:t>сопоставщиков</w:t>
      </w:r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proofErr w:type="spellEnd"/>
    </w:p>
    <w:p w:rsidR="005B074F" w:rsidRPr="00E71A48" w:rsidRDefault="00A44B30" w:rsidP="00775238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>
        <w:rPr>
          <w:bCs w:val="0"/>
          <w:sz w:val="24"/>
          <w:szCs w:val="24"/>
        </w:rPr>
        <w:t xml:space="preserve">Привлечение </w:t>
      </w:r>
      <w:r w:rsidR="009C744E" w:rsidRPr="00E71A48">
        <w:rPr>
          <w:bCs w:val="0"/>
          <w:sz w:val="24"/>
          <w:szCs w:val="24"/>
        </w:rPr>
        <w:t>Участник</w:t>
      </w:r>
      <w:r>
        <w:rPr>
          <w:bCs w:val="0"/>
          <w:sz w:val="24"/>
          <w:szCs w:val="24"/>
        </w:rPr>
        <w:t>ами</w:t>
      </w:r>
      <w:r w:rsidR="00717F60" w:rsidRPr="00E71A48">
        <w:rPr>
          <w:bCs w:val="0"/>
          <w:sz w:val="24"/>
          <w:szCs w:val="24"/>
        </w:rPr>
        <w:t xml:space="preserve"> запроса предложений </w:t>
      </w:r>
      <w:proofErr w:type="spellStart"/>
      <w:r w:rsidR="005B074F" w:rsidRPr="00E71A48">
        <w:rPr>
          <w:bCs w:val="0"/>
          <w:sz w:val="24"/>
          <w:szCs w:val="24"/>
        </w:rPr>
        <w:t>сопоставщиков</w:t>
      </w:r>
      <w:proofErr w:type="spellEnd"/>
      <w:r>
        <w:rPr>
          <w:bCs w:val="0"/>
          <w:sz w:val="24"/>
          <w:szCs w:val="24"/>
        </w:rPr>
        <w:t xml:space="preserve"> не допускается.</w:t>
      </w:r>
      <w:r w:rsidR="003F6889" w:rsidRPr="00E71A48">
        <w:rPr>
          <w:bCs w:val="0"/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29" w:name="_Ref191386461"/>
      <w:bookmarkStart w:id="330" w:name="_Toc440297035"/>
      <w:bookmarkStart w:id="331" w:name="_Toc440356596"/>
      <w:bookmarkStart w:id="332" w:name="_Toc440631731"/>
      <w:bookmarkStart w:id="333" w:name="_Toc440876516"/>
      <w:bookmarkStart w:id="334" w:name="_Toc441130588"/>
      <w:bookmarkStart w:id="335" w:name="_Toc441157092"/>
      <w:bookmarkStart w:id="336" w:name="_Toc447292110"/>
      <w:bookmarkStart w:id="337" w:name="_Toc462234868"/>
      <w:r w:rsidRPr="00E71A48">
        <w:rPr>
          <w:szCs w:val="24"/>
        </w:rPr>
        <w:t xml:space="preserve">Участие в запросе предложений коллективных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ов</w:t>
      </w:r>
      <w:bookmarkEnd w:id="329"/>
      <w:bookmarkEnd w:id="330"/>
      <w:bookmarkEnd w:id="331"/>
      <w:bookmarkEnd w:id="332"/>
      <w:bookmarkEnd w:id="333"/>
      <w:bookmarkEnd w:id="334"/>
      <w:bookmarkEnd w:id="335"/>
      <w:bookmarkEnd w:id="336"/>
      <w:bookmarkEnd w:id="337"/>
    </w:p>
    <w:p w:rsidR="00717F60" w:rsidRPr="00E71A48" w:rsidRDefault="00717F60" w:rsidP="00775238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E71A48" w:rsidDel="009C744E">
        <w:rPr>
          <w:bCs w:val="0"/>
          <w:sz w:val="24"/>
          <w:szCs w:val="24"/>
        </w:rPr>
        <w:t xml:space="preserve"> </w:t>
      </w:r>
      <w:fldSimple w:instr=" REF _Ref191386482 \r \h  \* MERGEFORMAT ">
        <w:r w:rsidR="005A37E7" w:rsidRPr="005A37E7">
          <w:rPr>
            <w:bCs w:val="0"/>
            <w:sz w:val="24"/>
            <w:szCs w:val="24"/>
          </w:rPr>
          <w:t>3.3.8.1</w:t>
        </w:r>
      </w:fldSimple>
      <w:r w:rsidRPr="00E71A48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E71A48">
        <w:rPr>
          <w:bCs w:val="0"/>
          <w:sz w:val="24"/>
          <w:szCs w:val="24"/>
        </w:rPr>
        <w:t xml:space="preserve">поставки, </w:t>
      </w:r>
      <w:r w:rsidR="0007043F" w:rsidRPr="00E71A48">
        <w:rPr>
          <w:sz w:val="24"/>
          <w:szCs w:val="24"/>
        </w:rPr>
        <w:t>работы</w:t>
      </w:r>
      <w:r w:rsidR="0091430E" w:rsidRPr="00E71A48">
        <w:rPr>
          <w:sz w:val="24"/>
          <w:szCs w:val="24"/>
        </w:rPr>
        <w:t xml:space="preserve">, </w:t>
      </w:r>
      <w:r w:rsidR="0007043F" w:rsidRPr="00E71A48">
        <w:rPr>
          <w:sz w:val="24"/>
          <w:szCs w:val="24"/>
        </w:rPr>
        <w:t>услуги</w:t>
      </w:r>
      <w:r w:rsidRPr="00E71A48">
        <w:rPr>
          <w:bCs w:val="0"/>
          <w:sz w:val="24"/>
          <w:szCs w:val="24"/>
        </w:rPr>
        <w:t>.</w:t>
      </w:r>
    </w:p>
    <w:p w:rsidR="00717F60" w:rsidRPr="00D52133" w:rsidRDefault="00717F60" w:rsidP="00775238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подается коллективным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fldSimple w:instr=" REF _Ref191386407 \r \h  \* MERGEFORMAT ">
        <w:r w:rsidR="005A37E7" w:rsidRPr="005A37E7">
          <w:rPr>
            <w:bCs w:val="0"/>
            <w:sz w:val="24"/>
            <w:szCs w:val="24"/>
          </w:rPr>
          <w:t>3.3.8</w:t>
        </w:r>
      </w:fldSimple>
      <w:r w:rsidRPr="00E71A48">
        <w:rPr>
          <w:bCs w:val="0"/>
          <w:sz w:val="24"/>
          <w:szCs w:val="24"/>
        </w:rPr>
        <w:t xml:space="preserve">, должны быть выполнены </w:t>
      </w:r>
      <w:r w:rsidRPr="00D52133">
        <w:rPr>
          <w:bCs w:val="0"/>
          <w:sz w:val="24"/>
          <w:szCs w:val="24"/>
        </w:rPr>
        <w:t>нижеприведенные требования.</w:t>
      </w:r>
    </w:p>
    <w:p w:rsidR="00717F60" w:rsidRPr="00D52133" w:rsidRDefault="001F0956" w:rsidP="00775238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D52133">
        <w:rPr>
          <w:bCs w:val="0"/>
          <w:sz w:val="24"/>
          <w:szCs w:val="24"/>
        </w:rPr>
        <w:t>Д</w:t>
      </w:r>
      <w:r w:rsidRPr="00D52133">
        <w:rPr>
          <w:bCs w:val="0"/>
          <w:sz w:val="24"/>
          <w:szCs w:val="24"/>
        </w:rPr>
        <w:t xml:space="preserve">окументации, изложенным в п. </w:t>
      </w:r>
      <w:r w:rsidR="005630EC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5630EC">
        <w:rPr>
          <w:bCs w:val="0"/>
          <w:sz w:val="24"/>
          <w:szCs w:val="24"/>
        </w:rPr>
      </w:r>
      <w:r w:rsidR="005630EC">
        <w:rPr>
          <w:bCs w:val="0"/>
          <w:sz w:val="24"/>
          <w:szCs w:val="24"/>
        </w:rPr>
        <w:fldChar w:fldCharType="separate"/>
      </w:r>
      <w:r w:rsidR="005A37E7">
        <w:rPr>
          <w:bCs w:val="0"/>
          <w:sz w:val="24"/>
          <w:szCs w:val="24"/>
        </w:rPr>
        <w:t>3.3.8.1</w:t>
      </w:r>
      <w:r w:rsidR="005630EC">
        <w:rPr>
          <w:bCs w:val="0"/>
          <w:sz w:val="24"/>
          <w:szCs w:val="24"/>
        </w:rPr>
        <w:fldChar w:fldCharType="end"/>
      </w:r>
      <w:r w:rsidRPr="00D52133">
        <w:rPr>
          <w:bCs w:val="0"/>
          <w:sz w:val="24"/>
          <w:szCs w:val="24"/>
        </w:rPr>
        <w:t>.</w:t>
      </w:r>
    </w:p>
    <w:p w:rsidR="00717F60" w:rsidRPr="00E71A48" w:rsidRDefault="00717F60" w:rsidP="00775238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338" w:name="_Ref306032591"/>
      <w:r w:rsidRPr="00D52133">
        <w:rPr>
          <w:bCs w:val="0"/>
          <w:sz w:val="24"/>
          <w:szCs w:val="24"/>
        </w:rPr>
        <w:t>Юридические лица</w:t>
      </w:r>
      <w:r w:rsidR="001F0956" w:rsidRPr="00D52133">
        <w:rPr>
          <w:bCs w:val="0"/>
          <w:sz w:val="24"/>
          <w:szCs w:val="24"/>
        </w:rPr>
        <w:t>, физические лица</w:t>
      </w:r>
      <w:r w:rsidR="00A15A79" w:rsidRPr="00D52133">
        <w:rPr>
          <w:bCs w:val="0"/>
          <w:sz w:val="24"/>
          <w:szCs w:val="24"/>
        </w:rPr>
        <w:t>,</w:t>
      </w:r>
      <w:r w:rsidRPr="00D52133">
        <w:rPr>
          <w:bCs w:val="0"/>
          <w:sz w:val="24"/>
          <w:szCs w:val="24"/>
        </w:rPr>
        <w:t xml:space="preserve"> </w:t>
      </w:r>
      <w:r w:rsidR="001F0956" w:rsidRPr="00D52133">
        <w:rPr>
          <w:bCs w:val="0"/>
          <w:sz w:val="24"/>
          <w:szCs w:val="24"/>
        </w:rPr>
        <w:t xml:space="preserve">в том числе </w:t>
      </w:r>
      <w:r w:rsidRPr="00D52133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>а, заключают между собой</w:t>
      </w:r>
      <w:r w:rsidRPr="00E71A48">
        <w:rPr>
          <w:bCs w:val="0"/>
          <w:sz w:val="24"/>
          <w:szCs w:val="24"/>
        </w:rPr>
        <w:t xml:space="preserve"> соглашение, соответствующее нормам Гражданского кодекса Р</w:t>
      </w:r>
      <w:r w:rsidR="007F3FB7" w:rsidRPr="00E71A48">
        <w:rPr>
          <w:bCs w:val="0"/>
          <w:sz w:val="24"/>
          <w:szCs w:val="24"/>
        </w:rPr>
        <w:t xml:space="preserve">оссийской </w:t>
      </w:r>
      <w:r w:rsidRPr="00E71A48">
        <w:rPr>
          <w:bCs w:val="0"/>
          <w:sz w:val="24"/>
          <w:szCs w:val="24"/>
        </w:rPr>
        <w:t>Ф</w:t>
      </w:r>
      <w:r w:rsidR="007F3FB7" w:rsidRPr="00E71A48">
        <w:rPr>
          <w:bCs w:val="0"/>
          <w:sz w:val="24"/>
          <w:szCs w:val="24"/>
        </w:rPr>
        <w:t>едерации</w:t>
      </w:r>
      <w:r w:rsidRPr="00E71A48">
        <w:rPr>
          <w:bCs w:val="0"/>
          <w:sz w:val="24"/>
          <w:szCs w:val="24"/>
        </w:rPr>
        <w:t>, и отвечающее следующим требованиям:</w:t>
      </w:r>
      <w:bookmarkEnd w:id="338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339" w:name="_Ref307563248"/>
      <w:r w:rsidRPr="00E71A48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  <w:bookmarkEnd w:id="339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E71A48">
        <w:rPr>
          <w:bCs w:val="0"/>
          <w:sz w:val="24"/>
          <w:szCs w:val="24"/>
        </w:rPr>
        <w:t xml:space="preserve">поставок, </w:t>
      </w:r>
      <w:r w:rsidR="0007043F" w:rsidRPr="00E71A48">
        <w:rPr>
          <w:sz w:val="24"/>
          <w:szCs w:val="24"/>
        </w:rPr>
        <w:t>работ</w:t>
      </w:r>
      <w:r w:rsidR="0091430E" w:rsidRPr="00E71A48">
        <w:rPr>
          <w:sz w:val="24"/>
          <w:szCs w:val="24"/>
        </w:rPr>
        <w:t>,</w:t>
      </w:r>
      <w:r w:rsidR="009C744E" w:rsidRPr="00E71A48">
        <w:rPr>
          <w:sz w:val="24"/>
          <w:szCs w:val="24"/>
        </w:rPr>
        <w:t xml:space="preserve"> </w:t>
      </w:r>
      <w:r w:rsidR="0091430E" w:rsidRPr="00E71A48">
        <w:rPr>
          <w:sz w:val="24"/>
          <w:szCs w:val="24"/>
        </w:rPr>
        <w:t>услуг</w:t>
      </w:r>
      <w:r w:rsidR="000E024A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</w:t>
      </w:r>
      <w:r w:rsidRPr="00E71A48">
        <w:rPr>
          <w:bCs w:val="0"/>
          <w:sz w:val="24"/>
          <w:szCs w:val="24"/>
        </w:rPr>
        <w:t>частника;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срок действия соглашения должен быть не менее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чем срок действия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340" w:name="_Ref307563262"/>
      <w:r w:rsidRPr="00E71A48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340"/>
      <w:r w:rsidRPr="00E71A48">
        <w:rPr>
          <w:bCs w:val="0"/>
          <w:sz w:val="24"/>
          <w:szCs w:val="24"/>
        </w:rPr>
        <w:t xml:space="preserve"> </w:t>
      </w:r>
    </w:p>
    <w:p w:rsidR="00DB109A" w:rsidRPr="000C5F9F" w:rsidRDefault="00DB109A" w:rsidP="00775238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соответствующее соглашение, в котором должн</w:t>
      </w:r>
      <w:r w:rsidR="008134FA">
        <w:rPr>
          <w:bCs w:val="0"/>
          <w:sz w:val="24"/>
          <w:szCs w:val="24"/>
        </w:rPr>
        <w:t>а</w:t>
      </w:r>
      <w:r w:rsidRPr="00E71A48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сведения, указанные в </w:t>
      </w:r>
      <w:proofErr w:type="spellStart"/>
      <w:r w:rsidRPr="00E71A48">
        <w:rPr>
          <w:bCs w:val="0"/>
          <w:sz w:val="24"/>
          <w:szCs w:val="24"/>
        </w:rPr>
        <w:t>подп</w:t>
      </w:r>
      <w:proofErr w:type="spellEnd"/>
      <w:r w:rsidRPr="00E71A48">
        <w:rPr>
          <w:bCs w:val="0"/>
          <w:sz w:val="24"/>
          <w:szCs w:val="24"/>
        </w:rPr>
        <w:t xml:space="preserve">. </w:t>
      </w:r>
      <w:fldSimple w:instr=" REF _Ref307563248 \r \h  \* MERGEFORMAT ">
        <w:r w:rsidR="005A37E7" w:rsidRPr="005A37E7">
          <w:rPr>
            <w:bCs w:val="0"/>
            <w:sz w:val="24"/>
            <w:szCs w:val="24"/>
            <w:lang w:val="en-US"/>
          </w:rPr>
          <w:t>a</w:t>
        </w:r>
        <w:r w:rsidR="005A37E7" w:rsidRPr="005A37E7">
          <w:rPr>
            <w:bCs w:val="0"/>
            <w:sz w:val="24"/>
            <w:szCs w:val="24"/>
          </w:rPr>
          <w:t>)</w:t>
        </w:r>
      </w:fldSimple>
      <w:r w:rsidRPr="00E71A48">
        <w:rPr>
          <w:bCs w:val="0"/>
          <w:sz w:val="24"/>
          <w:szCs w:val="24"/>
        </w:rPr>
        <w:t xml:space="preserve">- </w:t>
      </w:r>
      <w:fldSimple w:instr=" REF _Ref307563262 \r \h  \* MERGEFORMAT ">
        <w:r w:rsidR="005A37E7" w:rsidRPr="005A37E7">
          <w:rPr>
            <w:bCs w:val="0"/>
            <w:sz w:val="24"/>
            <w:szCs w:val="24"/>
            <w:lang w:val="en-US"/>
          </w:rPr>
          <w:t>g</w:t>
        </w:r>
        <w:r w:rsidR="005A37E7" w:rsidRPr="005A37E7">
          <w:rPr>
            <w:bCs w:val="0"/>
            <w:sz w:val="24"/>
            <w:szCs w:val="24"/>
          </w:rPr>
          <w:t>)</w:t>
        </w:r>
      </w:fldSimple>
      <w:r w:rsidRPr="00E71A48">
        <w:rPr>
          <w:bCs w:val="0"/>
          <w:sz w:val="24"/>
          <w:szCs w:val="24"/>
        </w:rPr>
        <w:t xml:space="preserve">п. </w:t>
      </w:r>
      <w:fldSimple w:instr=" REF _Ref306032591 \r \h  \* MERGEFORMAT ">
        <w:r w:rsidR="005A37E7" w:rsidRPr="005A37E7">
          <w:rPr>
            <w:bCs w:val="0"/>
            <w:sz w:val="24"/>
            <w:szCs w:val="24"/>
          </w:rPr>
          <w:t>3.3.10.4</w:t>
        </w:r>
      </w:fldSimple>
      <w:r w:rsidRPr="00E71A48">
        <w:rPr>
          <w:bCs w:val="0"/>
          <w:sz w:val="24"/>
          <w:szCs w:val="24"/>
        </w:rPr>
        <w:t xml:space="preserve">, при этом такое соглашение между физическими лицами не является договором простого товарищества в силу </w:t>
      </w:r>
      <w:r w:rsidRPr="000C5F9F">
        <w:rPr>
          <w:bCs w:val="0"/>
          <w:sz w:val="24"/>
          <w:szCs w:val="24"/>
        </w:rPr>
        <w:t>Главы 55 Гражданского кодекса Российской Федерации.</w:t>
      </w:r>
    </w:p>
    <w:p w:rsidR="00717F60" w:rsidRPr="000C5F9F" w:rsidRDefault="003E4055" w:rsidP="00775238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0C5F9F">
        <w:rPr>
          <w:sz w:val="24"/>
          <w:szCs w:val="24"/>
        </w:rPr>
        <w:lastRenderedPageBreak/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0C5F9F">
        <w:rPr>
          <w:bCs w:val="0"/>
          <w:sz w:val="24"/>
          <w:szCs w:val="24"/>
        </w:rPr>
        <w:t>.</w:t>
      </w:r>
    </w:p>
    <w:p w:rsidR="00717F60" w:rsidRPr="000C5F9F" w:rsidRDefault="00717F60" w:rsidP="00775238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341" w:name="_Ref462233515"/>
      <w:proofErr w:type="gramStart"/>
      <w:r w:rsidRPr="000C5F9F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0C5F9F">
        <w:rPr>
          <w:bCs w:val="0"/>
          <w:sz w:val="24"/>
          <w:szCs w:val="24"/>
        </w:rPr>
        <w:t>Участник</w:t>
      </w:r>
      <w:r w:rsidRPr="000C5F9F">
        <w:rPr>
          <w:bCs w:val="0"/>
          <w:sz w:val="24"/>
          <w:szCs w:val="24"/>
        </w:rPr>
        <w:t xml:space="preserve"> готовит </w:t>
      </w:r>
      <w:r w:rsidR="004B5EB3" w:rsidRPr="000C5F9F">
        <w:rPr>
          <w:bCs w:val="0"/>
          <w:sz w:val="24"/>
          <w:szCs w:val="24"/>
        </w:rPr>
        <w:t>Заявк</w:t>
      </w:r>
      <w:r w:rsidRPr="000C5F9F">
        <w:rPr>
          <w:bCs w:val="0"/>
          <w:sz w:val="24"/>
          <w:szCs w:val="24"/>
        </w:rPr>
        <w:t>у с учетом следующих дополнительных требований:</w:t>
      </w:r>
      <w:bookmarkEnd w:id="341"/>
      <w:proofErr w:type="gramEnd"/>
    </w:p>
    <w:p w:rsidR="00717F60" w:rsidRPr="000C5F9F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0C5F9F">
        <w:rPr>
          <w:bCs w:val="0"/>
          <w:sz w:val="24"/>
          <w:szCs w:val="24"/>
        </w:rPr>
        <w:t>Заявк</w:t>
      </w:r>
      <w:r w:rsidR="00717F60" w:rsidRPr="000C5F9F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0C5F9F">
        <w:rPr>
          <w:bCs w:val="0"/>
          <w:sz w:val="24"/>
          <w:szCs w:val="24"/>
        </w:rPr>
        <w:t xml:space="preserve"> </w:t>
      </w:r>
      <w:fldSimple w:instr=" REF _Ref303669127 \r \h  \* MERGEFORMAT ">
        <w:r w:rsidR="005A37E7" w:rsidRPr="005A37E7">
          <w:rPr>
            <w:bCs w:val="0"/>
            <w:sz w:val="24"/>
            <w:szCs w:val="24"/>
          </w:rPr>
          <w:t>3.3.8.2</w:t>
        </w:r>
      </w:fldSimple>
      <w:r w:rsidR="00717F60" w:rsidRPr="000C5F9F">
        <w:rPr>
          <w:bCs w:val="0"/>
          <w:sz w:val="24"/>
          <w:szCs w:val="24"/>
        </w:rPr>
        <w:t>)</w:t>
      </w:r>
      <w:r w:rsidR="005A37E7">
        <w:rPr>
          <w:bCs w:val="0"/>
          <w:sz w:val="24"/>
          <w:szCs w:val="24"/>
        </w:rPr>
        <w:t xml:space="preserve">. </w:t>
      </w:r>
      <w:r w:rsidR="005A37E7" w:rsidRPr="00E6506E">
        <w:rPr>
          <w:bCs w:val="0"/>
          <w:sz w:val="24"/>
          <w:szCs w:val="24"/>
        </w:rPr>
        <w:t xml:space="preserve">Документы, указанные в </w:t>
      </w:r>
      <w:proofErr w:type="spellStart"/>
      <w:r w:rsidR="005A37E7" w:rsidRPr="00E6506E">
        <w:rPr>
          <w:bCs w:val="0"/>
          <w:sz w:val="24"/>
          <w:szCs w:val="24"/>
        </w:rPr>
        <w:t>пп</w:t>
      </w:r>
      <w:proofErr w:type="spellEnd"/>
      <w:r w:rsidR="005A37E7" w:rsidRPr="00E6506E">
        <w:rPr>
          <w:sz w:val="24"/>
          <w:szCs w:val="24"/>
        </w:rPr>
        <w:t xml:space="preserve">. </w:t>
      </w:r>
      <w:r w:rsidR="005630EC">
        <w:rPr>
          <w:sz w:val="24"/>
          <w:szCs w:val="24"/>
        </w:rPr>
        <w:fldChar w:fldCharType="begin"/>
      </w:r>
      <w:r w:rsidR="005A37E7">
        <w:rPr>
          <w:sz w:val="24"/>
          <w:szCs w:val="24"/>
        </w:rPr>
        <w:instrText xml:space="preserve"> REF _Ref465332152 \r \h </w:instrText>
      </w:r>
      <w:r w:rsidR="005630EC">
        <w:rPr>
          <w:sz w:val="24"/>
          <w:szCs w:val="24"/>
        </w:rPr>
      </w:r>
      <w:r w:rsidR="005630EC">
        <w:rPr>
          <w:sz w:val="24"/>
          <w:szCs w:val="24"/>
        </w:rPr>
        <w:fldChar w:fldCharType="separate"/>
      </w:r>
      <w:proofErr w:type="spellStart"/>
      <w:r w:rsidR="005A37E7">
        <w:rPr>
          <w:sz w:val="24"/>
          <w:szCs w:val="24"/>
        </w:rPr>
        <w:t>з</w:t>
      </w:r>
      <w:proofErr w:type="spellEnd"/>
      <w:r w:rsidR="005A37E7">
        <w:rPr>
          <w:sz w:val="24"/>
          <w:szCs w:val="24"/>
        </w:rPr>
        <w:t>)</w:t>
      </w:r>
      <w:r w:rsidR="005630EC">
        <w:rPr>
          <w:sz w:val="24"/>
          <w:szCs w:val="24"/>
        </w:rPr>
        <w:fldChar w:fldCharType="end"/>
      </w:r>
      <w:r w:rsidR="005A37E7" w:rsidRPr="00E6506E">
        <w:rPr>
          <w:sz w:val="24"/>
          <w:szCs w:val="24"/>
        </w:rPr>
        <w:t xml:space="preserve"> и </w:t>
      </w:r>
      <w:r w:rsidR="005630EC">
        <w:rPr>
          <w:sz w:val="24"/>
          <w:szCs w:val="24"/>
        </w:rPr>
        <w:fldChar w:fldCharType="begin"/>
      </w:r>
      <w:r w:rsidR="005A37E7">
        <w:rPr>
          <w:sz w:val="24"/>
          <w:szCs w:val="24"/>
        </w:rPr>
        <w:instrText xml:space="preserve"> REF _Ref465332160 \r \h </w:instrText>
      </w:r>
      <w:r w:rsidR="005630EC">
        <w:rPr>
          <w:sz w:val="24"/>
          <w:szCs w:val="24"/>
        </w:rPr>
      </w:r>
      <w:r w:rsidR="005630EC">
        <w:rPr>
          <w:sz w:val="24"/>
          <w:szCs w:val="24"/>
        </w:rPr>
        <w:fldChar w:fldCharType="separate"/>
      </w:r>
      <w:r w:rsidR="005A37E7">
        <w:rPr>
          <w:sz w:val="24"/>
          <w:szCs w:val="24"/>
        </w:rPr>
        <w:t>к)</w:t>
      </w:r>
      <w:r w:rsidR="005630EC">
        <w:rPr>
          <w:sz w:val="24"/>
          <w:szCs w:val="24"/>
        </w:rPr>
        <w:fldChar w:fldCharType="end"/>
      </w:r>
      <w:r w:rsidR="005A37E7" w:rsidRPr="00E6506E">
        <w:rPr>
          <w:sz w:val="24"/>
          <w:szCs w:val="24"/>
        </w:rPr>
        <w:t xml:space="preserve"> п. </w:t>
      </w:r>
      <w:r w:rsidR="005630EC">
        <w:rPr>
          <w:sz w:val="24"/>
          <w:szCs w:val="24"/>
        </w:rPr>
        <w:fldChar w:fldCharType="begin"/>
      </w:r>
      <w:r w:rsidR="005A37E7">
        <w:rPr>
          <w:sz w:val="24"/>
          <w:szCs w:val="24"/>
        </w:rPr>
        <w:instrText xml:space="preserve"> REF _Ref306005578 \r \h </w:instrText>
      </w:r>
      <w:r w:rsidR="005630EC">
        <w:rPr>
          <w:sz w:val="24"/>
          <w:szCs w:val="24"/>
        </w:rPr>
      </w:r>
      <w:r w:rsidR="005630EC">
        <w:rPr>
          <w:sz w:val="24"/>
          <w:szCs w:val="24"/>
        </w:rPr>
        <w:fldChar w:fldCharType="separate"/>
      </w:r>
      <w:r w:rsidR="005A37E7">
        <w:rPr>
          <w:sz w:val="24"/>
          <w:szCs w:val="24"/>
        </w:rPr>
        <w:t>3.3.8.3</w:t>
      </w:r>
      <w:r w:rsidR="005630EC">
        <w:rPr>
          <w:sz w:val="24"/>
          <w:szCs w:val="24"/>
        </w:rPr>
        <w:fldChar w:fldCharType="end"/>
      </w:r>
      <w:r w:rsidR="005A37E7" w:rsidRPr="00E6506E">
        <w:rPr>
          <w:sz w:val="24"/>
          <w:szCs w:val="24"/>
        </w:rPr>
        <w:t>, подаются Лидером коллективного участника</w:t>
      </w:r>
      <w:r w:rsidR="00717F60" w:rsidRPr="000C5F9F">
        <w:rPr>
          <w:bCs w:val="0"/>
          <w:sz w:val="24"/>
          <w:szCs w:val="24"/>
        </w:rPr>
        <w:t>;</w:t>
      </w:r>
    </w:p>
    <w:p w:rsidR="00717F60" w:rsidRPr="000C5F9F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0C5F9F">
        <w:rPr>
          <w:bCs w:val="0"/>
          <w:sz w:val="24"/>
          <w:szCs w:val="24"/>
        </w:rPr>
        <w:t>Заявк</w:t>
      </w:r>
      <w:r w:rsidR="00AD3EBC" w:rsidRPr="000C5F9F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0C5F9F">
        <w:rPr>
          <w:bCs w:val="0"/>
          <w:sz w:val="24"/>
          <w:szCs w:val="24"/>
        </w:rPr>
        <w:t>Участник</w:t>
      </w:r>
      <w:r w:rsidR="00AD3EBC" w:rsidRPr="000C5F9F">
        <w:rPr>
          <w:bCs w:val="0"/>
          <w:sz w:val="24"/>
          <w:szCs w:val="24"/>
        </w:rPr>
        <w:t>а;</w:t>
      </w:r>
    </w:p>
    <w:p w:rsidR="00717F60" w:rsidRPr="00E71A48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0C5F9F">
        <w:rPr>
          <w:bCs w:val="0"/>
          <w:sz w:val="24"/>
          <w:szCs w:val="24"/>
        </w:rPr>
        <w:t xml:space="preserve">в состав </w:t>
      </w:r>
      <w:r w:rsidR="004B5EB3" w:rsidRPr="000C5F9F">
        <w:rPr>
          <w:bCs w:val="0"/>
          <w:sz w:val="24"/>
          <w:szCs w:val="24"/>
        </w:rPr>
        <w:t>Заявк</w:t>
      </w:r>
      <w:r w:rsidRPr="000C5F9F">
        <w:rPr>
          <w:bCs w:val="0"/>
          <w:sz w:val="24"/>
          <w:szCs w:val="24"/>
        </w:rPr>
        <w:t>и дополнительн</w:t>
      </w:r>
      <w:r w:rsidR="00717F60" w:rsidRPr="000C5F9F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0C5F9F">
        <w:rPr>
          <w:bCs w:val="0"/>
          <w:sz w:val="24"/>
          <w:szCs w:val="24"/>
        </w:rPr>
        <w:t>Участник</w:t>
      </w:r>
      <w:r w:rsidR="00717F60" w:rsidRPr="000C5F9F">
        <w:rPr>
          <w:bCs w:val="0"/>
          <w:sz w:val="24"/>
          <w:szCs w:val="24"/>
        </w:rPr>
        <w:t>а</w:t>
      </w:r>
      <w:r w:rsidR="00717F60" w:rsidRPr="00E71A48">
        <w:rPr>
          <w:bCs w:val="0"/>
          <w:sz w:val="24"/>
          <w:szCs w:val="24"/>
        </w:rPr>
        <w:t>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 xml:space="preserve"> объемов, стоимости и сроков </w:t>
      </w:r>
      <w:proofErr w:type="gramStart"/>
      <w:r w:rsidR="00717F60" w:rsidRPr="00E71A48">
        <w:rPr>
          <w:bCs w:val="0"/>
          <w:sz w:val="24"/>
          <w:szCs w:val="24"/>
        </w:rPr>
        <w:t xml:space="preserve">выполнения </w:t>
      </w:r>
      <w:r w:rsidR="005B074F" w:rsidRPr="00E71A48">
        <w:rPr>
          <w:bCs w:val="0"/>
          <w:sz w:val="24"/>
          <w:szCs w:val="24"/>
        </w:rPr>
        <w:t>работ/оказания услуг/</w:t>
      </w:r>
      <w:r w:rsidR="0007043F" w:rsidRPr="00E71A48">
        <w:rPr>
          <w:bCs w:val="0"/>
          <w:sz w:val="24"/>
          <w:szCs w:val="24"/>
        </w:rPr>
        <w:t>поставок</w:t>
      </w:r>
      <w:r w:rsidR="005B074F" w:rsidRPr="00E71A48">
        <w:rPr>
          <w:bCs w:val="0"/>
          <w:sz w:val="24"/>
          <w:szCs w:val="24"/>
        </w:rPr>
        <w:t xml:space="preserve"> товаров</w:t>
      </w:r>
      <w:proofErr w:type="gramEnd"/>
      <w:r w:rsidR="0007043F" w:rsidRPr="00E71A48">
        <w:rPr>
          <w:bCs w:val="0"/>
          <w:sz w:val="24"/>
          <w:szCs w:val="24"/>
        </w:rPr>
        <w:t xml:space="preserve"> </w:t>
      </w:r>
      <w:r w:rsidR="00717F60"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а по установленной в настоящей Документации форме </w:t>
      </w:r>
      <w:r w:rsidR="00717F60" w:rsidRPr="00F7717A">
        <w:rPr>
          <w:bCs w:val="0"/>
          <w:sz w:val="24"/>
          <w:szCs w:val="24"/>
        </w:rPr>
        <w:t>(</w:t>
      </w:r>
      <w:r w:rsidR="003C2207" w:rsidRPr="00F7717A">
        <w:rPr>
          <w:bCs w:val="0"/>
          <w:sz w:val="24"/>
          <w:szCs w:val="24"/>
        </w:rPr>
        <w:t>под</w:t>
      </w:r>
      <w:r w:rsidR="00717F60" w:rsidRPr="00F7717A">
        <w:rPr>
          <w:bCs w:val="0"/>
          <w:sz w:val="24"/>
          <w:szCs w:val="24"/>
        </w:rPr>
        <w:t>раздел</w:t>
      </w:r>
      <w:r w:rsidR="003C2207" w:rsidRPr="00F7717A">
        <w:rPr>
          <w:bCs w:val="0"/>
          <w:sz w:val="24"/>
          <w:szCs w:val="24"/>
        </w:rPr>
        <w:t xml:space="preserve"> </w:t>
      </w:r>
      <w:fldSimple w:instr=" REF _Ref440272510 \r \h  \* MERGEFORMAT ">
        <w:r w:rsidR="005A37E7" w:rsidRPr="005A37E7">
          <w:rPr>
            <w:bCs w:val="0"/>
            <w:sz w:val="24"/>
            <w:szCs w:val="24"/>
          </w:rPr>
          <w:t>5.11</w:t>
        </w:r>
      </w:fldSimple>
      <w:r w:rsidR="00717F60" w:rsidRPr="00F7717A">
        <w:rPr>
          <w:bCs w:val="0"/>
          <w:sz w:val="24"/>
          <w:szCs w:val="24"/>
        </w:rPr>
        <w:t>)</w:t>
      </w:r>
      <w:r w:rsidR="00AE556B" w:rsidRPr="00F7717A">
        <w:rPr>
          <w:bCs w:val="0"/>
          <w:sz w:val="24"/>
          <w:szCs w:val="24"/>
        </w:rPr>
        <w:t xml:space="preserve">. Указанная форма </w:t>
      </w:r>
      <w:r w:rsidR="00AE556B" w:rsidRPr="00F7717A">
        <w:rPr>
          <w:sz w:val="24"/>
          <w:szCs w:val="24"/>
        </w:rPr>
        <w:t>должна быть подготовлена отдельно по каждому из</w:t>
      </w:r>
      <w:r w:rsidR="00AE556B" w:rsidRPr="00AE556B">
        <w:rPr>
          <w:sz w:val="24"/>
          <w:szCs w:val="24"/>
        </w:rPr>
        <w:t xml:space="preserve"> лотов с указанием номера и названия лота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332B6A" w:rsidRDefault="00717F60" w:rsidP="00775238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32B6A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32B6A">
        <w:rPr>
          <w:sz w:val="24"/>
          <w:szCs w:val="24"/>
        </w:rPr>
        <w:t xml:space="preserve">объемов выполняемых </w:t>
      </w:r>
      <w:r w:rsidR="0007043F" w:rsidRPr="00332B6A">
        <w:rPr>
          <w:bCs w:val="0"/>
          <w:sz w:val="24"/>
          <w:szCs w:val="24"/>
        </w:rPr>
        <w:t xml:space="preserve">поставок, </w:t>
      </w:r>
      <w:r w:rsidR="0007043F" w:rsidRPr="00332B6A">
        <w:rPr>
          <w:sz w:val="24"/>
          <w:szCs w:val="24"/>
        </w:rPr>
        <w:t>работ</w:t>
      </w:r>
      <w:r w:rsidR="0091430E" w:rsidRPr="00332B6A">
        <w:rPr>
          <w:sz w:val="24"/>
          <w:szCs w:val="24"/>
        </w:rPr>
        <w:t>,</w:t>
      </w:r>
      <w:r w:rsidR="00F85CCF" w:rsidRPr="00332B6A">
        <w:rPr>
          <w:sz w:val="24"/>
          <w:szCs w:val="24"/>
        </w:rPr>
        <w:t xml:space="preserve"> </w:t>
      </w:r>
      <w:r w:rsidR="0007043F" w:rsidRPr="00332B6A">
        <w:rPr>
          <w:sz w:val="24"/>
          <w:szCs w:val="24"/>
        </w:rPr>
        <w:t>услуг</w:t>
      </w:r>
      <w:r w:rsidR="00BE62BA" w:rsidRPr="00332B6A">
        <w:rPr>
          <w:sz w:val="24"/>
          <w:szCs w:val="24"/>
        </w:rPr>
        <w:t xml:space="preserve"> </w:t>
      </w:r>
      <w:r w:rsidRPr="00332B6A">
        <w:rPr>
          <w:bCs w:val="0"/>
          <w:sz w:val="24"/>
          <w:szCs w:val="24"/>
        </w:rPr>
        <w:t xml:space="preserve">между членами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>а. Не подлежащие суммированию показатели</w:t>
      </w:r>
      <w:r w:rsidR="00EE2EFB" w:rsidRPr="00332B6A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332B6A">
        <w:rPr>
          <w:bCs w:val="0"/>
          <w:sz w:val="24"/>
          <w:szCs w:val="24"/>
        </w:rPr>
        <w:t>указанных</w:t>
      </w:r>
      <w:proofErr w:type="gramEnd"/>
      <w:r w:rsidR="00EE2EFB" w:rsidRPr="00332B6A">
        <w:rPr>
          <w:bCs w:val="0"/>
          <w:sz w:val="24"/>
          <w:szCs w:val="24"/>
        </w:rPr>
        <w:t xml:space="preserve"> </w:t>
      </w:r>
      <w:r w:rsidR="00D77DCB" w:rsidRPr="00332B6A">
        <w:rPr>
          <w:bCs w:val="0"/>
          <w:sz w:val="24"/>
          <w:szCs w:val="24"/>
        </w:rPr>
        <w:t>п.</w:t>
      </w:r>
      <w:r w:rsidR="009C744E" w:rsidRPr="00332B6A">
        <w:rPr>
          <w:bCs w:val="0"/>
          <w:sz w:val="24"/>
          <w:szCs w:val="24"/>
        </w:rPr>
        <w:t xml:space="preserve"> </w:t>
      </w:r>
      <w:r w:rsidR="005630EC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5630EC">
        <w:rPr>
          <w:bCs w:val="0"/>
          <w:sz w:val="24"/>
          <w:szCs w:val="24"/>
        </w:rPr>
      </w:r>
      <w:r w:rsidR="005630EC">
        <w:rPr>
          <w:bCs w:val="0"/>
          <w:sz w:val="24"/>
          <w:szCs w:val="24"/>
        </w:rPr>
        <w:fldChar w:fldCharType="separate"/>
      </w:r>
      <w:r w:rsidR="005A37E7">
        <w:rPr>
          <w:bCs w:val="0"/>
          <w:sz w:val="24"/>
          <w:szCs w:val="24"/>
        </w:rPr>
        <w:t>3.3.8.1</w:t>
      </w:r>
      <w:r w:rsidR="005630EC">
        <w:rPr>
          <w:bCs w:val="0"/>
          <w:sz w:val="24"/>
          <w:szCs w:val="24"/>
        </w:rPr>
        <w:fldChar w:fldCharType="end"/>
      </w:r>
      <w:r w:rsidR="00D77DCB" w:rsidRPr="00332B6A">
        <w:rPr>
          <w:bCs w:val="0"/>
          <w:sz w:val="24"/>
          <w:szCs w:val="24"/>
        </w:rPr>
        <w:t xml:space="preserve">) </w:t>
      </w:r>
      <w:r w:rsidRPr="00332B6A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E71A48" w:rsidRDefault="00717F60" w:rsidP="00775238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42" w:name="_Ref306114966"/>
      <w:bookmarkStart w:id="343" w:name="_Toc440297036"/>
      <w:bookmarkStart w:id="344" w:name="_Toc440356597"/>
      <w:bookmarkStart w:id="345" w:name="_Toc440631732"/>
      <w:bookmarkStart w:id="346" w:name="_Toc440876517"/>
      <w:bookmarkStart w:id="347" w:name="_Toc441130589"/>
      <w:bookmarkStart w:id="348" w:name="_Toc441157093"/>
      <w:bookmarkStart w:id="349" w:name="_Toc447292111"/>
      <w:bookmarkStart w:id="350" w:name="_Toc462234869"/>
      <w:r w:rsidRPr="00E71A48">
        <w:rPr>
          <w:szCs w:val="24"/>
        </w:rPr>
        <w:t>Разъяснение Документации по запросу предложений</w:t>
      </w:r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</w:p>
    <w:p w:rsidR="00717F60" w:rsidRPr="00E71A48" w:rsidRDefault="00717F60" w:rsidP="00775238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E71A48">
        <w:rPr>
          <w:bCs w:val="0"/>
          <w:iCs/>
          <w:sz w:val="24"/>
          <w:szCs w:val="24"/>
        </w:rPr>
        <w:t>Заявк</w:t>
      </w:r>
      <w:r w:rsidRPr="00E71A48">
        <w:rPr>
          <w:bCs w:val="0"/>
          <w:iCs/>
          <w:sz w:val="24"/>
          <w:szCs w:val="24"/>
        </w:rPr>
        <w:t xml:space="preserve">и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iCs/>
          <w:sz w:val="24"/>
          <w:szCs w:val="24"/>
        </w:rPr>
        <w:t>окументации должны быть направлены через ЭТП или в письменной</w:t>
      </w:r>
      <w:r w:rsidR="00A64544" w:rsidRPr="00802DB1">
        <w:rPr>
          <w:sz w:val="24"/>
          <w:szCs w:val="24"/>
        </w:rPr>
        <w:t xml:space="preserve"> </w:t>
      </w:r>
      <w:r w:rsidRPr="00E71A48">
        <w:rPr>
          <w:bCs w:val="0"/>
          <w:iCs/>
          <w:sz w:val="24"/>
          <w:szCs w:val="24"/>
        </w:rPr>
        <w:t xml:space="preserve">форме на имя секретаря Закупочной комиссии за подписью руководителя организации или иного ответственного лица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а.</w:t>
      </w:r>
    </w:p>
    <w:p w:rsidR="00717F60" w:rsidRPr="00E71A48" w:rsidRDefault="00717F60" w:rsidP="00775238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E71A48" w:rsidRDefault="00717F60" w:rsidP="00775238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, если в тексте ответа не будет указано </w:t>
      </w:r>
      <w:r w:rsidRPr="00B92BD6">
        <w:rPr>
          <w:bCs w:val="0"/>
          <w:iCs/>
          <w:sz w:val="24"/>
          <w:szCs w:val="24"/>
        </w:rPr>
        <w:t>иное. В случае</w:t>
      </w:r>
      <w:proofErr w:type="gramStart"/>
      <w:r w:rsidRPr="00B92BD6">
        <w:rPr>
          <w:bCs w:val="0"/>
          <w:iCs/>
          <w:sz w:val="24"/>
          <w:szCs w:val="24"/>
        </w:rPr>
        <w:t>,</w:t>
      </w:r>
      <w:proofErr w:type="gramEnd"/>
      <w:r w:rsidRPr="00B92BD6">
        <w:rPr>
          <w:bCs w:val="0"/>
          <w:iCs/>
          <w:sz w:val="24"/>
          <w:szCs w:val="24"/>
        </w:rPr>
        <w:t xml:space="preserve"> если разъяснения изменяют </w:t>
      </w:r>
      <w:r w:rsidR="007D07A7" w:rsidRPr="00B92BD6">
        <w:rPr>
          <w:bCs w:val="0"/>
          <w:iCs/>
          <w:sz w:val="24"/>
          <w:szCs w:val="24"/>
        </w:rPr>
        <w:t>Д</w:t>
      </w:r>
      <w:r w:rsidRPr="00B92BD6">
        <w:rPr>
          <w:bCs w:val="0"/>
          <w:iCs/>
          <w:sz w:val="24"/>
          <w:szCs w:val="24"/>
        </w:rPr>
        <w:t xml:space="preserve">окументацию, </w:t>
      </w:r>
      <w:r w:rsidRPr="00B92BD6">
        <w:rPr>
          <w:bCs w:val="0"/>
          <w:iCs/>
          <w:sz w:val="24"/>
          <w:szCs w:val="24"/>
        </w:rPr>
        <w:lastRenderedPageBreak/>
        <w:t xml:space="preserve">Организатором осуществляется </w:t>
      </w:r>
      <w:r w:rsidR="00B92BD6" w:rsidRPr="00B92BD6">
        <w:rPr>
          <w:bCs w:val="0"/>
          <w:iCs/>
          <w:sz w:val="24"/>
          <w:szCs w:val="24"/>
        </w:rPr>
        <w:t>внесение изменений в Д</w:t>
      </w:r>
      <w:r w:rsidR="00B92BD6" w:rsidRPr="00B92BD6">
        <w:rPr>
          <w:bCs w:val="0"/>
          <w:sz w:val="24"/>
          <w:szCs w:val="24"/>
        </w:rPr>
        <w:t>окументацию по запросу предложений</w:t>
      </w:r>
      <w:r w:rsidR="00B92BD6" w:rsidRPr="00B92BD6">
        <w:rPr>
          <w:bCs w:val="0"/>
          <w:iCs/>
          <w:sz w:val="24"/>
          <w:szCs w:val="24"/>
        </w:rPr>
        <w:t xml:space="preserve"> (п. </w:t>
      </w:r>
      <w:r w:rsidR="005630EC">
        <w:rPr>
          <w:bCs w:val="0"/>
          <w:iCs/>
          <w:sz w:val="24"/>
          <w:szCs w:val="24"/>
        </w:rPr>
        <w:fldChar w:fldCharType="begin"/>
      </w:r>
      <w:r w:rsidR="00AB62F6">
        <w:rPr>
          <w:bCs w:val="0"/>
          <w:iCs/>
          <w:sz w:val="24"/>
          <w:szCs w:val="24"/>
        </w:rPr>
        <w:instrText xml:space="preserve"> REF _Ref440969644 \r \h </w:instrText>
      </w:r>
      <w:r w:rsidR="005630EC">
        <w:rPr>
          <w:bCs w:val="0"/>
          <w:iCs/>
          <w:sz w:val="24"/>
          <w:szCs w:val="24"/>
        </w:rPr>
      </w:r>
      <w:r w:rsidR="005630EC">
        <w:rPr>
          <w:bCs w:val="0"/>
          <w:iCs/>
          <w:sz w:val="24"/>
          <w:szCs w:val="24"/>
        </w:rPr>
        <w:fldChar w:fldCharType="separate"/>
      </w:r>
      <w:r w:rsidR="005A37E7">
        <w:rPr>
          <w:bCs w:val="0"/>
          <w:iCs/>
          <w:sz w:val="24"/>
          <w:szCs w:val="24"/>
        </w:rPr>
        <w:t>3.3.12</w:t>
      </w:r>
      <w:r w:rsidR="005630EC">
        <w:rPr>
          <w:bCs w:val="0"/>
          <w:iCs/>
          <w:sz w:val="24"/>
          <w:szCs w:val="24"/>
        </w:rPr>
        <w:fldChar w:fldCharType="end"/>
      </w:r>
      <w:r w:rsidR="00B92BD6" w:rsidRPr="00AB62F6">
        <w:rPr>
          <w:bCs w:val="0"/>
          <w:iCs/>
          <w:sz w:val="24"/>
          <w:szCs w:val="24"/>
        </w:rPr>
        <w:t xml:space="preserve">) и, при необходимости, </w:t>
      </w:r>
      <w:r w:rsidRPr="00AB62F6">
        <w:rPr>
          <w:bCs w:val="0"/>
          <w:iCs/>
          <w:sz w:val="24"/>
          <w:szCs w:val="24"/>
        </w:rPr>
        <w:t>продление подачи</w:t>
      </w:r>
      <w:r w:rsidRPr="00E71A48">
        <w:rPr>
          <w:bCs w:val="0"/>
          <w:iCs/>
          <w:sz w:val="24"/>
          <w:szCs w:val="24"/>
        </w:rPr>
        <w:t xml:space="preserve"> заявок в соответствии с п. </w:t>
      </w:r>
      <w:r w:rsidR="005630EC">
        <w:rPr>
          <w:bCs w:val="0"/>
          <w:iCs/>
          <w:sz w:val="24"/>
          <w:szCs w:val="24"/>
        </w:rPr>
        <w:fldChar w:fldCharType="begin"/>
      </w:r>
      <w:r w:rsidR="00A77A16">
        <w:rPr>
          <w:bCs w:val="0"/>
          <w:iCs/>
          <w:sz w:val="24"/>
          <w:szCs w:val="24"/>
        </w:rPr>
        <w:instrText xml:space="preserve"> REF _Ref440289401 \r \h </w:instrText>
      </w:r>
      <w:r w:rsidR="005630EC">
        <w:rPr>
          <w:bCs w:val="0"/>
          <w:iCs/>
          <w:sz w:val="24"/>
          <w:szCs w:val="24"/>
        </w:rPr>
      </w:r>
      <w:r w:rsidR="005630EC">
        <w:rPr>
          <w:bCs w:val="0"/>
          <w:iCs/>
          <w:sz w:val="24"/>
          <w:szCs w:val="24"/>
        </w:rPr>
        <w:fldChar w:fldCharType="separate"/>
      </w:r>
      <w:r w:rsidR="005A37E7">
        <w:rPr>
          <w:bCs w:val="0"/>
          <w:iCs/>
          <w:sz w:val="24"/>
          <w:szCs w:val="24"/>
        </w:rPr>
        <w:t>3.3.13</w:t>
      </w:r>
      <w:r w:rsidR="005630EC">
        <w:rPr>
          <w:bCs w:val="0"/>
          <w:iCs/>
          <w:sz w:val="24"/>
          <w:szCs w:val="24"/>
        </w:rPr>
        <w:fldChar w:fldCharType="end"/>
      </w:r>
      <w:r w:rsidR="00400D7D" w:rsidRPr="00E71A48">
        <w:rPr>
          <w:bCs w:val="0"/>
          <w:iCs/>
          <w:sz w:val="24"/>
          <w:szCs w:val="24"/>
        </w:rPr>
        <w:t xml:space="preserve"> </w:t>
      </w:r>
      <w:r w:rsidR="007D07A7"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iCs/>
          <w:sz w:val="24"/>
          <w:szCs w:val="24"/>
        </w:rPr>
        <w:t>окументации</w:t>
      </w:r>
      <w:r w:rsidR="007D07A7" w:rsidRPr="00E71A48">
        <w:rPr>
          <w:bCs w:val="0"/>
          <w:iCs/>
          <w:sz w:val="24"/>
          <w:szCs w:val="24"/>
        </w:rPr>
        <w:t xml:space="preserve"> по запросу предложений</w:t>
      </w:r>
      <w:r w:rsidRPr="00E71A48">
        <w:rPr>
          <w:bCs w:val="0"/>
          <w:iCs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51" w:name="_Toc440297037"/>
      <w:bookmarkStart w:id="352" w:name="_Toc440356598"/>
      <w:bookmarkStart w:id="353" w:name="_Toc440631733"/>
      <w:bookmarkStart w:id="354" w:name="_Toc440876518"/>
      <w:bookmarkStart w:id="355" w:name="_Ref440969599"/>
      <w:bookmarkStart w:id="356" w:name="_Ref440969644"/>
      <w:bookmarkStart w:id="357" w:name="_Toc441130590"/>
      <w:bookmarkStart w:id="358" w:name="_Toc441157094"/>
      <w:bookmarkStart w:id="359" w:name="_Toc447292112"/>
      <w:bookmarkStart w:id="360" w:name="_Toc462234870"/>
      <w:r w:rsidRPr="00E71A48">
        <w:rPr>
          <w:szCs w:val="24"/>
        </w:rPr>
        <w:t>Внесение изменений в Документацию по запросу предложений.</w:t>
      </w:r>
      <w:bookmarkEnd w:id="351"/>
      <w:bookmarkEnd w:id="352"/>
      <w:bookmarkEnd w:id="353"/>
      <w:bookmarkEnd w:id="354"/>
      <w:bookmarkEnd w:id="355"/>
      <w:bookmarkEnd w:id="356"/>
      <w:bookmarkEnd w:id="357"/>
      <w:bookmarkEnd w:id="358"/>
      <w:bookmarkEnd w:id="359"/>
      <w:bookmarkEnd w:id="360"/>
    </w:p>
    <w:p w:rsidR="00DE2870" w:rsidRPr="00E71A48" w:rsidRDefault="00717F60" w:rsidP="00775238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E71A48" w:rsidRDefault="00717F60" w:rsidP="00775238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61" w:name="_Ref440289401"/>
      <w:bookmarkStart w:id="362" w:name="_Toc440297038"/>
      <w:bookmarkStart w:id="363" w:name="_Toc440356599"/>
      <w:bookmarkStart w:id="364" w:name="_Toc440631734"/>
      <w:bookmarkStart w:id="365" w:name="_Toc440876519"/>
      <w:bookmarkStart w:id="366" w:name="_Toc441130591"/>
      <w:bookmarkStart w:id="367" w:name="_Toc441157095"/>
      <w:bookmarkStart w:id="368" w:name="_Toc447292113"/>
      <w:bookmarkStart w:id="369" w:name="_Toc462234871"/>
      <w:r w:rsidRPr="00E71A48">
        <w:rPr>
          <w:szCs w:val="24"/>
        </w:rPr>
        <w:t>Продление срока окончания приема Заявок</w:t>
      </w:r>
      <w:bookmarkEnd w:id="361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</w:p>
    <w:p w:rsidR="00717F60" w:rsidRPr="00E71A48" w:rsidRDefault="00717F60" w:rsidP="00775238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E71A48" w:rsidRDefault="00717F60" w:rsidP="00775238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и, оформившие свое участие в запросе </w:t>
      </w:r>
      <w:r w:rsidRPr="00E71A48">
        <w:rPr>
          <w:sz w:val="24"/>
          <w:szCs w:val="24"/>
        </w:rPr>
        <w:t xml:space="preserve">предложений </w:t>
      </w:r>
      <w:r w:rsidRPr="00E71A48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370" w:name="_Ref191386249"/>
    </w:p>
    <w:p w:rsidR="0027690B" w:rsidRPr="00E71A48" w:rsidRDefault="0027690B" w:rsidP="0027690B">
      <w:pPr>
        <w:pStyle w:val="3"/>
        <w:spacing w:line="264" w:lineRule="auto"/>
        <w:rPr>
          <w:szCs w:val="24"/>
          <w:lang w:eastAsia="ru-RU"/>
        </w:rPr>
      </w:pPr>
      <w:bookmarkStart w:id="371" w:name="_Toc299701566"/>
      <w:bookmarkStart w:id="372" w:name="_Ref306176386"/>
      <w:bookmarkStart w:id="373" w:name="_Ref440285128"/>
      <w:bookmarkStart w:id="374" w:name="_Toc440357103"/>
      <w:bookmarkStart w:id="375" w:name="_Toc440359658"/>
      <w:bookmarkStart w:id="376" w:name="_Toc440632121"/>
      <w:bookmarkStart w:id="377" w:name="_Toc440875942"/>
      <w:bookmarkStart w:id="378" w:name="_Toc441130970"/>
      <w:bookmarkStart w:id="379" w:name="_Toc447292114"/>
      <w:bookmarkStart w:id="380" w:name="_Toc462234872"/>
      <w:bookmarkStart w:id="381" w:name="_Ref305973214"/>
      <w:r w:rsidRPr="00E71A48">
        <w:rPr>
          <w:bCs w:val="0"/>
          <w:szCs w:val="24"/>
          <w:lang w:eastAsia="ru-RU"/>
        </w:rPr>
        <w:t xml:space="preserve">Обеспечение </w:t>
      </w:r>
      <w:proofErr w:type="gramStart"/>
      <w:r w:rsidRPr="00E71A48">
        <w:rPr>
          <w:szCs w:val="24"/>
        </w:rPr>
        <w:t>исполнения</w:t>
      </w:r>
      <w:r w:rsidRPr="00E71A48">
        <w:rPr>
          <w:bCs w:val="0"/>
          <w:szCs w:val="24"/>
          <w:lang w:eastAsia="ru-RU"/>
        </w:rPr>
        <w:t xml:space="preserve"> </w:t>
      </w:r>
      <w:r>
        <w:rPr>
          <w:bCs w:val="0"/>
          <w:szCs w:val="24"/>
          <w:lang w:eastAsia="ru-RU"/>
        </w:rPr>
        <w:t xml:space="preserve">обязательств </w:t>
      </w:r>
      <w:r w:rsidRPr="00E71A48">
        <w:rPr>
          <w:bCs w:val="0"/>
          <w:szCs w:val="24"/>
          <w:lang w:eastAsia="ru-RU"/>
        </w:rPr>
        <w:t>Участника запроса предложений</w:t>
      </w:r>
      <w:bookmarkEnd w:id="371"/>
      <w:bookmarkEnd w:id="372"/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proofErr w:type="gramEnd"/>
    </w:p>
    <w:p w:rsidR="0027690B" w:rsidRPr="00E71A48" w:rsidRDefault="0027690B" w:rsidP="0027690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>
        <w:rPr>
          <w:bCs w:val="0"/>
          <w:sz w:val="24"/>
          <w:szCs w:val="24"/>
        </w:rPr>
        <w:t xml:space="preserve">Обеспечение </w:t>
      </w:r>
      <w:proofErr w:type="gramStart"/>
      <w:r>
        <w:rPr>
          <w:bCs w:val="0"/>
          <w:sz w:val="24"/>
          <w:szCs w:val="24"/>
        </w:rPr>
        <w:t>исполнения обязательств Участника запроса предложений</w:t>
      </w:r>
      <w:proofErr w:type="gramEnd"/>
      <w:r>
        <w:rPr>
          <w:bCs w:val="0"/>
          <w:sz w:val="24"/>
          <w:szCs w:val="24"/>
        </w:rPr>
        <w:t xml:space="preserve"> не предусмотрено</w:t>
      </w:r>
      <w:r w:rsidRPr="00E71A48">
        <w:rPr>
          <w:bCs w:val="0"/>
          <w:sz w:val="24"/>
          <w:szCs w:val="24"/>
        </w:rPr>
        <w:t xml:space="preserve">. </w:t>
      </w:r>
    </w:p>
    <w:p w:rsidR="00717F60" w:rsidRPr="00E71A48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382" w:name="_Toc462234873"/>
      <w:bookmarkStart w:id="383" w:name="_Ref462236869"/>
      <w:r w:rsidRPr="00E71A48">
        <w:t>Подача Заявок и их прием</w:t>
      </w:r>
      <w:bookmarkStart w:id="384" w:name="_Ref56229451"/>
      <w:bookmarkEnd w:id="370"/>
      <w:bookmarkEnd w:id="381"/>
      <w:bookmarkEnd w:id="382"/>
      <w:bookmarkEnd w:id="383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85" w:name="_Toc439323707"/>
      <w:bookmarkStart w:id="386" w:name="_Toc440297041"/>
      <w:bookmarkStart w:id="387" w:name="_Toc440356602"/>
      <w:bookmarkStart w:id="388" w:name="_Toc440631737"/>
      <w:bookmarkStart w:id="389" w:name="_Toc440876522"/>
      <w:bookmarkStart w:id="390" w:name="_Toc441130594"/>
      <w:bookmarkStart w:id="391" w:name="_Toc441157097"/>
      <w:bookmarkStart w:id="392" w:name="_Toc447292116"/>
      <w:bookmarkStart w:id="393" w:name="_Toc462234874"/>
      <w:r w:rsidRPr="00E71A48">
        <w:rPr>
          <w:szCs w:val="24"/>
        </w:rPr>
        <w:t>Подача Заявок через ЭТП</w:t>
      </w:r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</w:p>
    <w:p w:rsidR="00717F60" w:rsidRPr="00E71A48" w:rsidRDefault="00717F60" w:rsidP="00775238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4B5E86" w:rsidRDefault="00717F60" w:rsidP="00775238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ом через ЭТП в отсканированном виде в доступном для прочтения формате (предпочтительнее формат *.</w:t>
      </w:r>
      <w:proofErr w:type="spellStart"/>
      <w:r w:rsidRPr="00E71A48">
        <w:rPr>
          <w:bCs w:val="0"/>
          <w:sz w:val="24"/>
          <w:szCs w:val="24"/>
        </w:rPr>
        <w:t>pdf</w:t>
      </w:r>
      <w:proofErr w:type="spellEnd"/>
      <w:r w:rsidRPr="00E71A48">
        <w:rPr>
          <w:bCs w:val="0"/>
          <w:sz w:val="24"/>
          <w:szCs w:val="24"/>
        </w:rPr>
        <w:t xml:space="preserve">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4B5E86">
        <w:rPr>
          <w:bCs w:val="0"/>
          <w:sz w:val="24"/>
          <w:szCs w:val="24"/>
        </w:rPr>
        <w:t xml:space="preserve">электронных </w:t>
      </w:r>
      <w:r w:rsidRPr="004B5E86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0C5F9F" w:rsidRDefault="004B5EB3" w:rsidP="00775238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394" w:name="_Ref440289953"/>
      <w:r w:rsidRPr="004B5E86">
        <w:rPr>
          <w:bCs w:val="0"/>
          <w:sz w:val="24"/>
          <w:szCs w:val="24"/>
        </w:rPr>
        <w:t>Заявк</w:t>
      </w:r>
      <w:r w:rsidR="00717F60" w:rsidRPr="004B5E86">
        <w:rPr>
          <w:bCs w:val="0"/>
          <w:sz w:val="24"/>
          <w:szCs w:val="24"/>
        </w:rPr>
        <w:t xml:space="preserve">и на ЭТП могут быть поданы до </w:t>
      </w:r>
      <w:r w:rsidR="002B5044" w:rsidRPr="004B5E86">
        <w:rPr>
          <w:b/>
          <w:bCs w:val="0"/>
          <w:sz w:val="24"/>
          <w:szCs w:val="24"/>
        </w:rPr>
        <w:t xml:space="preserve">12 часов 00 минут </w:t>
      </w:r>
      <w:r w:rsidR="009460DC">
        <w:rPr>
          <w:b/>
          <w:bCs w:val="0"/>
          <w:sz w:val="24"/>
          <w:szCs w:val="24"/>
        </w:rPr>
        <w:t>30</w:t>
      </w:r>
      <w:r w:rsidR="002B5044" w:rsidRPr="004B5E86">
        <w:rPr>
          <w:b/>
          <w:bCs w:val="0"/>
          <w:sz w:val="24"/>
          <w:szCs w:val="24"/>
        </w:rPr>
        <w:t xml:space="preserve"> </w:t>
      </w:r>
      <w:r w:rsidR="004B5E86" w:rsidRPr="004B5E86">
        <w:rPr>
          <w:b/>
          <w:bCs w:val="0"/>
          <w:sz w:val="24"/>
          <w:szCs w:val="24"/>
        </w:rPr>
        <w:t>ноября</w:t>
      </w:r>
      <w:r w:rsidR="002B5044" w:rsidRPr="004B5E86">
        <w:rPr>
          <w:b/>
          <w:bCs w:val="0"/>
          <w:sz w:val="24"/>
          <w:szCs w:val="24"/>
        </w:rPr>
        <w:t xml:space="preserve"> 2016 года</w:t>
      </w:r>
      <w:r w:rsidR="009E28D8" w:rsidRPr="004B5E86">
        <w:rPr>
          <w:b/>
          <w:bCs w:val="0"/>
          <w:sz w:val="24"/>
          <w:szCs w:val="24"/>
        </w:rPr>
        <w:t xml:space="preserve">, </w:t>
      </w:r>
      <w:r w:rsidR="009E28D8" w:rsidRPr="004B5E86">
        <w:rPr>
          <w:bCs w:val="0"/>
          <w:sz w:val="24"/>
          <w:szCs w:val="24"/>
        </w:rPr>
        <w:t xml:space="preserve">при этом предложенная Участником в Письме о подаче оферты </w:t>
      </w:r>
      <w:r w:rsidR="009E28D8" w:rsidRPr="004B5E86">
        <w:rPr>
          <w:bCs w:val="0"/>
          <w:spacing w:val="-2"/>
          <w:sz w:val="24"/>
          <w:szCs w:val="24"/>
        </w:rPr>
        <w:t>(под</w:t>
      </w:r>
      <w:r w:rsidR="009E28D8" w:rsidRPr="004B5E86">
        <w:rPr>
          <w:bCs w:val="0"/>
          <w:sz w:val="24"/>
          <w:szCs w:val="24"/>
        </w:rPr>
        <w:t xml:space="preserve">раздел </w:t>
      </w:r>
      <w:fldSimple w:instr=" REF _Ref55336310 \r \h  \* MERGEFORMAT ">
        <w:r w:rsidR="005A37E7" w:rsidRPr="004B5E86">
          <w:rPr>
            <w:bCs w:val="0"/>
            <w:sz w:val="24"/>
            <w:szCs w:val="24"/>
          </w:rPr>
          <w:t>5.1</w:t>
        </w:r>
      </w:fldSimple>
      <w:r w:rsidR="009E28D8" w:rsidRPr="004B5E86">
        <w:rPr>
          <w:bCs w:val="0"/>
          <w:sz w:val="24"/>
          <w:szCs w:val="24"/>
          <w:lang w:eastAsia="ru-RU"/>
        </w:rPr>
        <w:t>)</w:t>
      </w:r>
      <w:r w:rsidR="009E28D8" w:rsidRPr="00BB27D7">
        <w:rPr>
          <w:bCs w:val="0"/>
          <w:sz w:val="24"/>
          <w:szCs w:val="24"/>
        </w:rPr>
        <w:t xml:space="preserve"> цена </w:t>
      </w:r>
      <w:r w:rsidR="009E28D8" w:rsidRPr="000C5F9F">
        <w:rPr>
          <w:bCs w:val="0"/>
          <w:sz w:val="24"/>
          <w:szCs w:val="24"/>
        </w:rPr>
        <w:t>должна соответствовать цене, указанной Участником на «котировочной доске» ЭТП</w:t>
      </w:r>
      <w:r w:rsidR="00717F60" w:rsidRPr="000C5F9F">
        <w:rPr>
          <w:bCs w:val="0"/>
          <w:sz w:val="24"/>
          <w:szCs w:val="24"/>
        </w:rPr>
        <w:t>.</w:t>
      </w:r>
      <w:bookmarkEnd w:id="394"/>
    </w:p>
    <w:p w:rsidR="003E4055" w:rsidRPr="000C5F9F" w:rsidRDefault="003E4055" w:rsidP="00775238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0C5F9F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fldSimple w:instr=" REF _Ref440289953 \r \h  \* MERGEFORMAT ">
        <w:r w:rsidR="005A37E7" w:rsidRPr="005A37E7">
          <w:rPr>
            <w:bCs w:val="0"/>
            <w:sz w:val="24"/>
            <w:szCs w:val="24"/>
          </w:rPr>
          <w:t>3.4.1.3</w:t>
        </w:r>
      </w:fldSimple>
      <w:r w:rsidRPr="000C5F9F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0C5F9F" w:rsidRDefault="00717F60" w:rsidP="00E71A48">
      <w:pPr>
        <w:pStyle w:val="3"/>
        <w:spacing w:line="264" w:lineRule="auto"/>
        <w:rPr>
          <w:szCs w:val="24"/>
        </w:rPr>
      </w:pPr>
      <w:bookmarkStart w:id="395" w:name="_Ref115077798"/>
      <w:bookmarkStart w:id="396" w:name="_Toc439323708"/>
      <w:bookmarkStart w:id="397" w:name="_Toc440297042"/>
      <w:bookmarkStart w:id="398" w:name="_Toc440356603"/>
      <w:bookmarkStart w:id="399" w:name="_Toc440631738"/>
      <w:bookmarkStart w:id="400" w:name="_Toc440876523"/>
      <w:bookmarkStart w:id="401" w:name="_Toc441130595"/>
      <w:bookmarkStart w:id="402" w:name="_Toc441157098"/>
      <w:bookmarkStart w:id="403" w:name="_Toc447292117"/>
      <w:bookmarkStart w:id="404" w:name="_Toc462234875"/>
      <w:r w:rsidRPr="000C5F9F">
        <w:rPr>
          <w:szCs w:val="24"/>
        </w:rPr>
        <w:lastRenderedPageBreak/>
        <w:t xml:space="preserve">Подача Заявок в письменной </w:t>
      </w:r>
      <w:r w:rsidR="00F13A66" w:rsidRPr="000C5F9F">
        <w:rPr>
          <w:szCs w:val="24"/>
        </w:rPr>
        <w:t xml:space="preserve">(бумажной) </w:t>
      </w:r>
      <w:r w:rsidRPr="000C5F9F">
        <w:rPr>
          <w:szCs w:val="24"/>
        </w:rPr>
        <w:t>форме</w:t>
      </w:r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</w:p>
    <w:bookmarkEnd w:id="384"/>
    <w:p w:rsidR="00717F60" w:rsidRPr="000C5F9F" w:rsidRDefault="001A3C31" w:rsidP="00775238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0C5F9F">
        <w:rPr>
          <w:bCs w:val="0"/>
          <w:sz w:val="24"/>
          <w:szCs w:val="24"/>
        </w:rPr>
        <w:t>Подача Участником Заявки в письменной</w:t>
      </w:r>
      <w:r w:rsidR="00F13A66" w:rsidRPr="000C5F9F">
        <w:rPr>
          <w:bCs w:val="0"/>
          <w:sz w:val="24"/>
          <w:szCs w:val="24"/>
        </w:rPr>
        <w:t xml:space="preserve"> </w:t>
      </w:r>
      <w:r w:rsidR="00F13A66" w:rsidRPr="000C5F9F">
        <w:rPr>
          <w:sz w:val="24"/>
          <w:szCs w:val="24"/>
        </w:rPr>
        <w:t>(бумажной)</w:t>
      </w:r>
      <w:r w:rsidRPr="000C5F9F">
        <w:rPr>
          <w:bCs w:val="0"/>
          <w:sz w:val="24"/>
          <w:szCs w:val="24"/>
        </w:rPr>
        <w:t xml:space="preserve"> форме не предусмотрена.</w:t>
      </w:r>
    </w:p>
    <w:p w:rsidR="00717F60" w:rsidRPr="000C5F9F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405" w:name="_Ref303683883"/>
      <w:bookmarkStart w:id="406" w:name="_Toc462234876"/>
      <w:r w:rsidRPr="000C5F9F">
        <w:t xml:space="preserve">Изменение и отзыв </w:t>
      </w:r>
      <w:r w:rsidR="004B5EB3" w:rsidRPr="000C5F9F">
        <w:t>Заявк</w:t>
      </w:r>
      <w:r w:rsidRPr="000C5F9F">
        <w:t>и</w:t>
      </w:r>
      <w:bookmarkEnd w:id="405"/>
      <w:bookmarkEnd w:id="406"/>
    </w:p>
    <w:p w:rsidR="00717F60" w:rsidRPr="000C5F9F" w:rsidRDefault="00717F60" w:rsidP="00775238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0C5F9F">
        <w:rPr>
          <w:bCs w:val="0"/>
          <w:sz w:val="24"/>
          <w:szCs w:val="24"/>
        </w:rPr>
        <w:t xml:space="preserve">До окончания срока подачи </w:t>
      </w:r>
      <w:r w:rsidR="00FE5731" w:rsidRPr="000C5F9F">
        <w:rPr>
          <w:bCs w:val="0"/>
          <w:sz w:val="24"/>
          <w:szCs w:val="24"/>
        </w:rPr>
        <w:t>заявок</w:t>
      </w:r>
      <w:r w:rsidR="00223D18" w:rsidRPr="000C5F9F">
        <w:rPr>
          <w:bCs w:val="0"/>
          <w:sz w:val="24"/>
          <w:szCs w:val="24"/>
        </w:rPr>
        <w:t xml:space="preserve"> (п. </w:t>
      </w:r>
      <w:fldSimple w:instr=" REF _Ref440289953 \r \h  \* MERGEFORMAT ">
        <w:r w:rsidR="005A37E7" w:rsidRPr="005A37E7">
          <w:rPr>
            <w:bCs w:val="0"/>
            <w:sz w:val="24"/>
            <w:szCs w:val="24"/>
          </w:rPr>
          <w:t>3.4.1.3</w:t>
        </w:r>
      </w:fldSimple>
      <w:r w:rsidR="00223D18" w:rsidRPr="000C5F9F">
        <w:rPr>
          <w:bCs w:val="0"/>
          <w:sz w:val="24"/>
          <w:szCs w:val="24"/>
        </w:rPr>
        <w:t>)</w:t>
      </w:r>
      <w:r w:rsidR="00FE5731" w:rsidRPr="000C5F9F">
        <w:rPr>
          <w:bCs w:val="0"/>
          <w:sz w:val="24"/>
          <w:szCs w:val="24"/>
        </w:rPr>
        <w:t xml:space="preserve"> </w:t>
      </w:r>
      <w:r w:rsidR="003E4055" w:rsidRPr="000C5F9F">
        <w:rPr>
          <w:sz w:val="24"/>
          <w:szCs w:val="24"/>
        </w:rPr>
        <w:t>Участник вправе изменить или отозвать поданную Заявку</w:t>
      </w:r>
      <w:r w:rsidRPr="000C5F9F">
        <w:rPr>
          <w:bCs w:val="0"/>
          <w:sz w:val="24"/>
          <w:szCs w:val="24"/>
        </w:rPr>
        <w:t>.</w:t>
      </w:r>
    </w:p>
    <w:p w:rsidR="00717F60" w:rsidRPr="000C5F9F" w:rsidRDefault="00223D18" w:rsidP="00775238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0C5F9F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0C5F9F">
        <w:rPr>
          <w:bCs w:val="0"/>
          <w:sz w:val="24"/>
          <w:szCs w:val="24"/>
        </w:rPr>
        <w:t xml:space="preserve">(п. </w:t>
      </w:r>
      <w:fldSimple w:instr=" REF _Ref440289953 \r \h  \* MERGEFORMAT ">
        <w:r w:rsidR="005A37E7" w:rsidRPr="005A37E7">
          <w:rPr>
            <w:bCs w:val="0"/>
            <w:sz w:val="24"/>
            <w:szCs w:val="24"/>
          </w:rPr>
          <w:t>3.4.1.3</w:t>
        </w:r>
      </w:fldSimple>
      <w:r w:rsidRPr="000C5F9F">
        <w:rPr>
          <w:bCs w:val="0"/>
          <w:sz w:val="24"/>
          <w:szCs w:val="24"/>
        </w:rPr>
        <w:t>)</w:t>
      </w:r>
      <w:r w:rsidRPr="000C5F9F">
        <w:rPr>
          <w:sz w:val="24"/>
          <w:szCs w:val="24"/>
        </w:rPr>
        <w:t xml:space="preserve"> через ЭТП</w:t>
      </w:r>
      <w:r w:rsidRPr="000C5F9F">
        <w:rPr>
          <w:color w:val="000000"/>
          <w:sz w:val="24"/>
          <w:szCs w:val="24"/>
        </w:rPr>
        <w:t xml:space="preserve"> </w:t>
      </w:r>
      <w:r w:rsidRPr="000C5F9F">
        <w:rPr>
          <w:sz w:val="24"/>
          <w:szCs w:val="24"/>
        </w:rPr>
        <w:t>определяется правилами данной системы</w:t>
      </w:r>
      <w:r w:rsidR="00717F60" w:rsidRPr="000C5F9F">
        <w:rPr>
          <w:bCs w:val="0"/>
          <w:sz w:val="24"/>
          <w:szCs w:val="24"/>
        </w:rPr>
        <w:t>.</w:t>
      </w:r>
    </w:p>
    <w:p w:rsidR="00717F60" w:rsidRPr="00223D18" w:rsidRDefault="00223D18" w:rsidP="00775238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0C5F9F">
        <w:rPr>
          <w:sz w:val="24"/>
          <w:szCs w:val="24"/>
        </w:rPr>
        <w:t xml:space="preserve">После окончания срока подачи Заявок </w:t>
      </w:r>
      <w:r w:rsidRPr="000C5F9F">
        <w:rPr>
          <w:bCs w:val="0"/>
          <w:sz w:val="24"/>
          <w:szCs w:val="24"/>
        </w:rPr>
        <w:t xml:space="preserve">(п. </w:t>
      </w:r>
      <w:fldSimple w:instr=" REF _Ref440289953 \r \h  \* MERGEFORMAT ">
        <w:r w:rsidR="005A37E7" w:rsidRPr="005A37E7">
          <w:rPr>
            <w:bCs w:val="0"/>
            <w:sz w:val="24"/>
            <w:szCs w:val="24"/>
          </w:rPr>
          <w:t>3.4.1.3</w:t>
        </w:r>
      </w:fldSimple>
      <w:r w:rsidRPr="000C5F9F">
        <w:rPr>
          <w:bCs w:val="0"/>
          <w:sz w:val="24"/>
          <w:szCs w:val="24"/>
        </w:rPr>
        <w:t>)</w:t>
      </w:r>
      <w:r w:rsidRPr="000C5F9F">
        <w:rPr>
          <w:sz w:val="24"/>
          <w:szCs w:val="24"/>
        </w:rPr>
        <w:t>, в случае отзыва Заявки, Участники готовят обращение к Организатору на бланке Участника, подписанное</w:t>
      </w:r>
      <w:r w:rsidRPr="00223D18">
        <w:rPr>
          <w:sz w:val="24"/>
          <w:szCs w:val="24"/>
        </w:rPr>
        <w:t xml:space="preserve"> и скрепленное печатью в порядке, указанном в пунктах </w:t>
      </w:r>
      <w:fldSimple w:instr=" REF _Ref55279015 \r \h  \* MERGEFORMAT ">
        <w:r w:rsidR="005A37E7" w:rsidRPr="005A37E7">
          <w:rPr>
            <w:sz w:val="24"/>
            <w:szCs w:val="24"/>
          </w:rPr>
          <w:t>3.3.1.6</w:t>
        </w:r>
      </w:fldSimple>
      <w:r w:rsidRPr="00223D18">
        <w:rPr>
          <w:sz w:val="24"/>
          <w:szCs w:val="24"/>
        </w:rPr>
        <w:t xml:space="preserve">, </w:t>
      </w:r>
      <w:fldSimple w:instr=" REF _Ref195087786 \r \h  \* MERGEFORMAT ">
        <w:r w:rsidR="005A37E7" w:rsidRPr="005A37E7">
          <w:rPr>
            <w:sz w:val="24"/>
            <w:szCs w:val="24"/>
          </w:rPr>
          <w:t>3.3.1.7</w:t>
        </w:r>
      </w:fldSimple>
      <w:r>
        <w:rPr>
          <w:sz w:val="24"/>
          <w:szCs w:val="24"/>
        </w:rPr>
        <w:t>,</w:t>
      </w:r>
      <w:r w:rsidRPr="00223D18">
        <w:rPr>
          <w:sz w:val="24"/>
          <w:szCs w:val="24"/>
        </w:rPr>
        <w:t xml:space="preserve"> в письменной форме</w:t>
      </w:r>
      <w:r w:rsidR="00717F60" w:rsidRPr="00223D18">
        <w:rPr>
          <w:sz w:val="24"/>
          <w:szCs w:val="24"/>
        </w:rPr>
        <w:t>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407" w:name="_Ref305973250"/>
      <w:bookmarkStart w:id="408" w:name="_Toc462234877"/>
      <w:r w:rsidRPr="00E71A48">
        <w:t>Оценка Заявок и проведение переговоров</w:t>
      </w:r>
      <w:bookmarkEnd w:id="407"/>
      <w:bookmarkEnd w:id="408"/>
      <w:r w:rsidRPr="00E71A48"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09" w:name="_Toc439323711"/>
      <w:bookmarkStart w:id="410" w:name="_Toc440297045"/>
      <w:bookmarkStart w:id="411" w:name="_Toc440356606"/>
      <w:bookmarkStart w:id="412" w:name="_Toc440631741"/>
      <w:bookmarkStart w:id="413" w:name="_Toc440876526"/>
      <w:bookmarkStart w:id="414" w:name="_Toc441130598"/>
      <w:bookmarkStart w:id="415" w:name="_Toc441157101"/>
      <w:bookmarkStart w:id="416" w:name="_Toc447292120"/>
      <w:bookmarkStart w:id="417" w:name="_Toc462234878"/>
      <w:r w:rsidRPr="00E71A48">
        <w:rPr>
          <w:szCs w:val="24"/>
        </w:rPr>
        <w:t>Общие положения</w:t>
      </w:r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</w:p>
    <w:p w:rsidR="00717F60" w:rsidRPr="00E71A48" w:rsidRDefault="00717F60" w:rsidP="00775238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E71A48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E71A48">
        <w:rPr>
          <w:bCs w:val="0"/>
          <w:sz w:val="24"/>
          <w:szCs w:val="24"/>
        </w:rPr>
        <w:t>Организатором.</w:t>
      </w:r>
    </w:p>
    <w:p w:rsidR="00717F60" w:rsidRPr="00E71A48" w:rsidRDefault="00717F60" w:rsidP="00775238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E71A48" w:rsidRDefault="00717F60" w:rsidP="00775238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окументации.</w:t>
      </w:r>
    </w:p>
    <w:p w:rsidR="00717F60" w:rsidRPr="00E71A48" w:rsidRDefault="00717F60" w:rsidP="00775238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E71A48">
        <w:rPr>
          <w:bCs w:val="0"/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702B2C">
        <w:rPr>
          <w:iCs/>
          <w:sz w:val="24"/>
          <w:szCs w:val="24"/>
        </w:rPr>
        <w:t>ПАО «МРСК Центра»</w:t>
      </w:r>
      <w:r w:rsidR="001A3C31">
        <w:rPr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ЭТП</w:t>
      </w:r>
      <w:r w:rsidR="001A3C31">
        <w:rPr>
          <w:sz w:val="24"/>
          <w:szCs w:val="24"/>
        </w:rPr>
        <w:t>.</w:t>
      </w:r>
    </w:p>
    <w:p w:rsidR="00717F60" w:rsidRPr="00E71A48" w:rsidRDefault="009C744E" w:rsidP="00775238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ов.</w:t>
      </w:r>
    </w:p>
    <w:p w:rsidR="00717F60" w:rsidRPr="00E71A48" w:rsidRDefault="00717F60" w:rsidP="00775238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fldSimple w:instr=" REF _Ref93089454 \n \h  \* MERGEFORMAT ">
        <w:r w:rsidR="005A37E7" w:rsidRPr="005A37E7">
          <w:rPr>
            <w:bCs w:val="0"/>
            <w:sz w:val="24"/>
            <w:szCs w:val="24"/>
          </w:rPr>
          <w:t>3.6.2</w:t>
        </w:r>
      </w:fldSimple>
      <w:r w:rsidRPr="00E71A48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fldSimple w:instr=" REF _Ref303670674 \n \h  \* MERGEFORMAT ">
        <w:r w:rsidR="005A37E7" w:rsidRPr="005A37E7">
          <w:rPr>
            <w:bCs w:val="0"/>
            <w:sz w:val="24"/>
            <w:szCs w:val="24"/>
          </w:rPr>
          <w:t>3.6.3</w:t>
        </w:r>
      </w:fldSimple>
      <w:r w:rsidRPr="00E71A48">
        <w:rPr>
          <w:bCs w:val="0"/>
          <w:sz w:val="24"/>
          <w:szCs w:val="24"/>
        </w:rPr>
        <w:t>) и оценочную стадию (пункт</w:t>
      </w:r>
      <w:r w:rsidR="007F3FB7" w:rsidRPr="00E71A48">
        <w:rPr>
          <w:bCs w:val="0"/>
          <w:sz w:val="24"/>
          <w:szCs w:val="24"/>
        </w:rPr>
        <w:t xml:space="preserve"> </w:t>
      </w:r>
      <w:fldSimple w:instr=" REF _Ref306138385 \r \h  \* MERGEFORMAT ">
        <w:r w:rsidR="005A37E7" w:rsidRPr="005A37E7">
          <w:rPr>
            <w:bCs w:val="0"/>
            <w:sz w:val="24"/>
            <w:szCs w:val="24"/>
          </w:rPr>
          <w:t>3.6.4</w:t>
        </w:r>
      </w:fldSimple>
      <w:r w:rsidRPr="00E71A48">
        <w:rPr>
          <w:bCs w:val="0"/>
          <w:sz w:val="24"/>
          <w:szCs w:val="24"/>
        </w:rPr>
        <w:t>).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18" w:name="_Ref93089454"/>
      <w:bookmarkStart w:id="419" w:name="_Toc439323712"/>
      <w:bookmarkStart w:id="420" w:name="_Toc440297046"/>
      <w:bookmarkStart w:id="421" w:name="_Toc440356607"/>
      <w:bookmarkStart w:id="422" w:name="_Toc440631742"/>
      <w:bookmarkStart w:id="423" w:name="_Toc440876527"/>
      <w:bookmarkStart w:id="424" w:name="_Toc441130599"/>
      <w:bookmarkStart w:id="425" w:name="_Toc441157102"/>
      <w:bookmarkStart w:id="426" w:name="_Toc447292121"/>
      <w:bookmarkStart w:id="427" w:name="_Toc462234879"/>
      <w:r w:rsidRPr="00E71A48">
        <w:rPr>
          <w:szCs w:val="24"/>
        </w:rPr>
        <w:t>Отборочная стадия</w:t>
      </w:r>
      <w:bookmarkEnd w:id="418"/>
      <w:bookmarkEnd w:id="419"/>
      <w:bookmarkEnd w:id="420"/>
      <w:bookmarkEnd w:id="421"/>
      <w:bookmarkEnd w:id="422"/>
      <w:bookmarkEnd w:id="423"/>
      <w:bookmarkEnd w:id="424"/>
      <w:bookmarkEnd w:id="425"/>
      <w:bookmarkEnd w:id="426"/>
      <w:bookmarkEnd w:id="427"/>
    </w:p>
    <w:p w:rsidR="00717F60" w:rsidRPr="00E71A48" w:rsidRDefault="00717F60" w:rsidP="00775238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6563A7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правильность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и </w:t>
      </w:r>
      <w:r w:rsidR="00EC7797">
        <w:rPr>
          <w:bCs w:val="0"/>
          <w:sz w:val="24"/>
          <w:szCs w:val="24"/>
        </w:rPr>
        <w:t>ее</w:t>
      </w:r>
      <w:r w:rsidRPr="00E71A48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6563A7">
        <w:rPr>
          <w:bCs w:val="0"/>
          <w:sz w:val="24"/>
          <w:szCs w:val="24"/>
        </w:rPr>
        <w:t>Д</w:t>
      </w:r>
      <w:r w:rsidRPr="006563A7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6563A7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proofErr w:type="gramStart"/>
      <w:r w:rsidRPr="006563A7">
        <w:rPr>
          <w:bCs w:val="0"/>
          <w:sz w:val="24"/>
          <w:szCs w:val="24"/>
        </w:rPr>
        <w:t xml:space="preserve">соответствие </w:t>
      </w:r>
      <w:r w:rsidR="006563A7" w:rsidRPr="006563A7">
        <w:rPr>
          <w:bCs w:val="0"/>
          <w:sz w:val="24"/>
          <w:szCs w:val="24"/>
        </w:rPr>
        <w:t xml:space="preserve">заявки </w:t>
      </w:r>
      <w:r w:rsidR="009C744E" w:rsidRPr="006563A7">
        <w:rPr>
          <w:bCs w:val="0"/>
          <w:sz w:val="24"/>
          <w:szCs w:val="24"/>
        </w:rPr>
        <w:t>Участник</w:t>
      </w:r>
      <w:r w:rsidRPr="006563A7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6563A7">
        <w:rPr>
          <w:bCs w:val="0"/>
          <w:sz w:val="24"/>
          <w:szCs w:val="24"/>
        </w:rPr>
        <w:t>Д</w:t>
      </w:r>
      <w:r w:rsidRPr="006563A7">
        <w:rPr>
          <w:bCs w:val="0"/>
          <w:sz w:val="24"/>
          <w:szCs w:val="24"/>
        </w:rPr>
        <w:t>окументации, в том числе отсутствие</w:t>
      </w:r>
      <w:r w:rsidRPr="00E71A48">
        <w:rPr>
          <w:bCs w:val="0"/>
          <w:sz w:val="24"/>
          <w:szCs w:val="24"/>
        </w:rPr>
        <w:t xml:space="preserve">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 Реестрах недобросовестных поставщиков, которые ведутся в соответствии с положениями Федерального закона от </w:t>
      </w:r>
      <w:r w:rsidR="00BD22D2" w:rsidRPr="00C94DE4">
        <w:rPr>
          <w:rFonts w:eastAsia="Arial Unicode MS"/>
          <w:sz w:val="24"/>
          <w:szCs w:val="24"/>
        </w:rPr>
        <w:lastRenderedPageBreak/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71A48">
        <w:rPr>
          <w:bCs w:val="0"/>
          <w:sz w:val="24"/>
          <w:szCs w:val="24"/>
        </w:rPr>
        <w:t xml:space="preserve">, Федерального закона от 18.07.2011 № 223-ФЗ «О закупках товаров, работ, услуг отдельными видами юридических </w:t>
      </w:r>
      <w:r w:rsidRPr="006563A7">
        <w:rPr>
          <w:bCs w:val="0"/>
          <w:sz w:val="24"/>
          <w:szCs w:val="24"/>
        </w:rPr>
        <w:t>лиц»;</w:t>
      </w:r>
      <w:proofErr w:type="gramEnd"/>
      <w:r w:rsidRPr="006563A7">
        <w:rPr>
          <w:bCs w:val="0"/>
          <w:sz w:val="24"/>
          <w:szCs w:val="24"/>
        </w:rPr>
        <w:t xml:space="preserve"> отсутствие отрицательных отзывов о работе </w:t>
      </w:r>
      <w:r w:rsidR="009C744E" w:rsidRPr="006563A7">
        <w:rPr>
          <w:bCs w:val="0"/>
          <w:sz w:val="24"/>
          <w:szCs w:val="24"/>
        </w:rPr>
        <w:t>Участник</w:t>
      </w:r>
      <w:r w:rsidRPr="006563A7">
        <w:rPr>
          <w:bCs w:val="0"/>
          <w:sz w:val="24"/>
          <w:szCs w:val="24"/>
        </w:rPr>
        <w:t xml:space="preserve">а; </w:t>
      </w:r>
    </w:p>
    <w:p w:rsidR="006563A7" w:rsidRPr="006563A7" w:rsidRDefault="006563A7" w:rsidP="006563A7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bookmarkStart w:id="428" w:name="_Ref55304419"/>
      <w:r w:rsidRPr="006563A7">
        <w:rPr>
          <w:bCs w:val="0"/>
          <w:sz w:val="24"/>
          <w:szCs w:val="24"/>
        </w:rPr>
        <w:t>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Pr="006563A7">
        <w:rPr>
          <w:b/>
          <w:bCs w:val="0"/>
          <w:i/>
          <w:sz w:val="24"/>
          <w:szCs w:val="24"/>
        </w:rPr>
        <w:t>.</w:t>
      </w:r>
    </w:p>
    <w:p w:rsidR="00717F60" w:rsidRPr="00E71A48" w:rsidRDefault="00717F60" w:rsidP="00775238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разъя</w:t>
      </w:r>
      <w:r w:rsidR="0026070F">
        <w:rPr>
          <w:sz w:val="24"/>
          <w:szCs w:val="24"/>
        </w:rPr>
        <w:t>снения или дополнения их Заявок</w:t>
      </w:r>
      <w:r w:rsidRPr="00E71A48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</w:t>
      </w:r>
      <w:r w:rsidR="00076D8B" w:rsidRPr="00E71A48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E71A48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(перечня предлагаемой продукции, ее технических характеристик, иных технических условий), при этом данные уточнения не должны изменять предмет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предложений.</w:t>
      </w:r>
    </w:p>
    <w:p w:rsidR="00717F60" w:rsidRPr="0026070F" w:rsidRDefault="00717F60" w:rsidP="00775238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 проверке правильности оформления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и. </w:t>
      </w:r>
      <w:r w:rsidRPr="0026070F">
        <w:rPr>
          <w:sz w:val="24"/>
          <w:szCs w:val="24"/>
        </w:rPr>
        <w:t xml:space="preserve">Закупочная комиссия с письменного согласия </w:t>
      </w:r>
      <w:r w:rsidR="009C744E" w:rsidRPr="0026070F">
        <w:rPr>
          <w:sz w:val="24"/>
          <w:szCs w:val="24"/>
        </w:rPr>
        <w:t>Участник</w:t>
      </w:r>
      <w:r w:rsidRPr="0026070F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6563A7" w:rsidRDefault="00717F60" w:rsidP="00775238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429" w:name="_Ref55307002"/>
      <w:r w:rsidRPr="0026070F">
        <w:rPr>
          <w:sz w:val="24"/>
          <w:szCs w:val="24"/>
        </w:rPr>
        <w:t xml:space="preserve">По результатам проведения отборочной стадии Закупочная комиссия </w:t>
      </w:r>
      <w:r w:rsidR="0026070F" w:rsidRPr="006563A7">
        <w:rPr>
          <w:sz w:val="24"/>
          <w:szCs w:val="24"/>
        </w:rPr>
        <w:t>отклонит</w:t>
      </w:r>
      <w:r w:rsidRPr="006563A7">
        <w:rPr>
          <w:sz w:val="24"/>
          <w:szCs w:val="24"/>
        </w:rPr>
        <w:t xml:space="preserve"> </w:t>
      </w:r>
      <w:r w:rsidR="004B5EB3" w:rsidRPr="006563A7">
        <w:rPr>
          <w:sz w:val="24"/>
          <w:szCs w:val="24"/>
        </w:rPr>
        <w:t>Заявк</w:t>
      </w:r>
      <w:r w:rsidRPr="006563A7">
        <w:rPr>
          <w:sz w:val="24"/>
          <w:szCs w:val="24"/>
        </w:rPr>
        <w:t>и, которые:</w:t>
      </w:r>
      <w:bookmarkEnd w:id="428"/>
      <w:bookmarkEnd w:id="429"/>
    </w:p>
    <w:p w:rsidR="00775238" w:rsidRPr="006563A7" w:rsidRDefault="006563A7" w:rsidP="00BE26DC">
      <w:pPr>
        <w:pStyle w:val="affffff0"/>
        <w:widowControl w:val="0"/>
        <w:numPr>
          <w:ilvl w:val="0"/>
          <w:numId w:val="76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6563A7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AE57F2" w:rsidRPr="006563A7">
        <w:rPr>
          <w:sz w:val="24"/>
          <w:szCs w:val="24"/>
        </w:rPr>
        <w:t>;</w:t>
      </w:r>
    </w:p>
    <w:p w:rsidR="00775238" w:rsidRPr="006563A7" w:rsidRDefault="00AE57F2" w:rsidP="00BE26DC">
      <w:pPr>
        <w:pStyle w:val="affffff0"/>
        <w:widowControl w:val="0"/>
        <w:numPr>
          <w:ilvl w:val="0"/>
          <w:numId w:val="76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6563A7">
        <w:rPr>
          <w:sz w:val="24"/>
          <w:szCs w:val="24"/>
        </w:rPr>
        <w:t>не отвечают установленным в настоящей Документации требованиям к оформлению, составу документов и сведений, подаваемым в Заявке;</w:t>
      </w:r>
      <w:r w:rsidR="00775238" w:rsidRPr="006563A7">
        <w:rPr>
          <w:sz w:val="24"/>
          <w:szCs w:val="24"/>
        </w:rPr>
        <w:t xml:space="preserve"> </w:t>
      </w:r>
    </w:p>
    <w:p w:rsidR="00775238" w:rsidRPr="000C5F9F" w:rsidRDefault="00AE57F2" w:rsidP="006E2794">
      <w:pPr>
        <w:pStyle w:val="affffff0"/>
        <w:widowControl w:val="0"/>
        <w:numPr>
          <w:ilvl w:val="0"/>
          <w:numId w:val="76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6563A7">
        <w:rPr>
          <w:sz w:val="24"/>
          <w:szCs w:val="24"/>
        </w:rPr>
        <w:t xml:space="preserve">поданы </w:t>
      </w:r>
      <w:r w:rsidRPr="000C5F9F">
        <w:rPr>
          <w:sz w:val="24"/>
          <w:szCs w:val="24"/>
        </w:rPr>
        <w:t>Участниками, которые не соответствуют установленным в настоящей Документации одному либо нескольким отборочным критериям;</w:t>
      </w:r>
    </w:p>
    <w:p w:rsidR="00AE57F2" w:rsidRPr="000C5F9F" w:rsidRDefault="00BE26DC" w:rsidP="006E2794">
      <w:pPr>
        <w:pStyle w:val="affffff0"/>
        <w:widowControl w:val="0"/>
        <w:numPr>
          <w:ilvl w:val="0"/>
          <w:numId w:val="76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0C5F9F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AE57F2" w:rsidRPr="000C5F9F">
        <w:rPr>
          <w:sz w:val="24"/>
          <w:szCs w:val="24"/>
        </w:rPr>
        <w:t>;</w:t>
      </w:r>
    </w:p>
    <w:p w:rsidR="00AE57F2" w:rsidRPr="000C5F9F" w:rsidRDefault="00AE57F2" w:rsidP="006E2794">
      <w:pPr>
        <w:pStyle w:val="affffff0"/>
        <w:widowControl w:val="0"/>
        <w:numPr>
          <w:ilvl w:val="0"/>
          <w:numId w:val="76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0C5F9F">
        <w:rPr>
          <w:sz w:val="24"/>
          <w:szCs w:val="24"/>
        </w:rPr>
        <w:t>содержат очевидные арифметические или грамматические ошибки, с исправлением</w:t>
      </w:r>
      <w:r w:rsidR="00BE26DC" w:rsidRPr="000C5F9F">
        <w:rPr>
          <w:sz w:val="24"/>
          <w:szCs w:val="24"/>
        </w:rPr>
        <w:t xml:space="preserve"> которых не согласился Участник;</w:t>
      </w:r>
    </w:p>
    <w:p w:rsidR="00BE26DC" w:rsidRPr="000C5F9F" w:rsidRDefault="00BE26DC" w:rsidP="006E2794">
      <w:pPr>
        <w:pStyle w:val="affffff0"/>
        <w:widowControl w:val="0"/>
        <w:numPr>
          <w:ilvl w:val="0"/>
          <w:numId w:val="76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proofErr w:type="gramStart"/>
      <w:r w:rsidRPr="000C5F9F">
        <w:rPr>
          <w:sz w:val="24"/>
          <w:szCs w:val="24"/>
        </w:rPr>
        <w:t xml:space="preserve">поданы с нарушением порядка подачи </w:t>
      </w:r>
      <w:r w:rsidR="007813AA" w:rsidRPr="007813AA">
        <w:rPr>
          <w:sz w:val="24"/>
          <w:szCs w:val="24"/>
        </w:rPr>
        <w:t xml:space="preserve">Заявок, установленного </w:t>
      </w:r>
      <w:r w:rsidR="006E2794">
        <w:rPr>
          <w:sz w:val="24"/>
          <w:szCs w:val="24"/>
        </w:rPr>
        <w:t>в настоящей документации;</w:t>
      </w:r>
      <w:proofErr w:type="gramEnd"/>
    </w:p>
    <w:p w:rsidR="006E2794" w:rsidRPr="006E2794" w:rsidRDefault="006E2794" w:rsidP="006E2794">
      <w:pPr>
        <w:pStyle w:val="affffff0"/>
        <w:widowControl w:val="0"/>
        <w:numPr>
          <w:ilvl w:val="0"/>
          <w:numId w:val="76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>
        <w:rPr>
          <w:sz w:val="24"/>
          <w:szCs w:val="24"/>
        </w:rPr>
        <w:t>содержат недостоверные сведения.</w:t>
      </w:r>
    </w:p>
    <w:p w:rsidR="00717F60" w:rsidRPr="00E71A48" w:rsidRDefault="00717F60" w:rsidP="00775238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0C5F9F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0C5F9F">
        <w:rPr>
          <w:sz w:val="24"/>
          <w:szCs w:val="24"/>
        </w:rPr>
        <w:t>Участник</w:t>
      </w:r>
      <w:r w:rsidRPr="000C5F9F">
        <w:rPr>
          <w:sz w:val="24"/>
          <w:szCs w:val="24"/>
        </w:rPr>
        <w:t>ом заявлений, документов и информации действительности, в том</w:t>
      </w:r>
      <w:r w:rsidRPr="00E71A48">
        <w:rPr>
          <w:sz w:val="24"/>
          <w:szCs w:val="24"/>
        </w:rPr>
        <w:t xml:space="preserve"> числе путем направления запросов в государственные органы, лицам, указанным в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е, а также проводить выездные проверки.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30" w:name="_Ref303670674"/>
      <w:bookmarkStart w:id="431" w:name="_Toc439323713"/>
      <w:bookmarkStart w:id="432" w:name="_Toc440297047"/>
      <w:bookmarkStart w:id="433" w:name="_Toc440356608"/>
      <w:bookmarkStart w:id="434" w:name="_Toc440631743"/>
      <w:bookmarkStart w:id="435" w:name="_Toc440876528"/>
      <w:bookmarkStart w:id="436" w:name="_Toc441130600"/>
      <w:bookmarkStart w:id="437" w:name="_Toc441157103"/>
      <w:bookmarkStart w:id="438" w:name="_Toc447292122"/>
      <w:bookmarkStart w:id="439" w:name="_Toc462234880"/>
      <w:r w:rsidRPr="00E71A48">
        <w:rPr>
          <w:szCs w:val="24"/>
        </w:rPr>
        <w:t>Проведение переговоров</w:t>
      </w:r>
      <w:bookmarkEnd w:id="430"/>
      <w:bookmarkEnd w:id="431"/>
      <w:bookmarkEnd w:id="432"/>
      <w:bookmarkEnd w:id="433"/>
      <w:bookmarkEnd w:id="434"/>
      <w:bookmarkEnd w:id="435"/>
      <w:bookmarkEnd w:id="436"/>
      <w:bookmarkEnd w:id="437"/>
      <w:bookmarkEnd w:id="438"/>
      <w:bookmarkEnd w:id="439"/>
    </w:p>
    <w:p w:rsidR="00717F60" w:rsidRPr="00E71A48" w:rsidRDefault="00717F60" w:rsidP="00775238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После предварительного рассмотрения и оценки </w:t>
      </w:r>
      <w:r w:rsidR="00FE5731" w:rsidRPr="00E71A48">
        <w:rPr>
          <w:sz w:val="24"/>
          <w:szCs w:val="24"/>
        </w:rPr>
        <w:t xml:space="preserve">Заявок </w:t>
      </w:r>
      <w:r w:rsidRPr="00E71A48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ов,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775238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="00FE5731" w:rsidRPr="00E71A48">
        <w:rPr>
          <w:sz w:val="24"/>
          <w:szCs w:val="24"/>
        </w:rPr>
        <w:t xml:space="preserve">и </w:t>
      </w:r>
      <w:r w:rsidRPr="00E71A48">
        <w:rPr>
          <w:sz w:val="24"/>
          <w:szCs w:val="24"/>
        </w:rPr>
        <w:t xml:space="preserve">не </w:t>
      </w:r>
      <w:r w:rsidRPr="00E71A48">
        <w:rPr>
          <w:sz w:val="24"/>
          <w:szCs w:val="24"/>
        </w:rPr>
        <w:lastRenderedPageBreak/>
        <w:t xml:space="preserve">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40" w:name="_Ref306138385"/>
      <w:bookmarkStart w:id="441" w:name="_Toc439323714"/>
      <w:bookmarkStart w:id="442" w:name="_Toc440297048"/>
      <w:bookmarkStart w:id="443" w:name="_Toc440356609"/>
      <w:bookmarkStart w:id="444" w:name="_Toc440631744"/>
      <w:bookmarkStart w:id="445" w:name="_Toc440876529"/>
      <w:bookmarkStart w:id="446" w:name="_Toc441130601"/>
      <w:bookmarkStart w:id="447" w:name="_Toc441157104"/>
      <w:bookmarkStart w:id="448" w:name="_Toc447292123"/>
      <w:bookmarkStart w:id="449" w:name="_Toc462234881"/>
      <w:r w:rsidRPr="00E71A48">
        <w:rPr>
          <w:szCs w:val="24"/>
        </w:rPr>
        <w:t>Оценочная стадия</w:t>
      </w:r>
      <w:bookmarkEnd w:id="440"/>
      <w:bookmarkEnd w:id="441"/>
      <w:bookmarkEnd w:id="442"/>
      <w:bookmarkEnd w:id="443"/>
      <w:bookmarkEnd w:id="444"/>
      <w:bookmarkEnd w:id="445"/>
      <w:bookmarkEnd w:id="446"/>
      <w:bookmarkEnd w:id="447"/>
      <w:bookmarkEnd w:id="448"/>
      <w:bookmarkEnd w:id="449"/>
    </w:p>
    <w:p w:rsidR="007D0EA7" w:rsidRPr="00E71A48" w:rsidRDefault="007D0EA7" w:rsidP="00775238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В</w:t>
      </w:r>
      <w:r w:rsidR="00D275BB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>
        <w:rPr>
          <w:sz w:val="24"/>
          <w:szCs w:val="24"/>
        </w:rPr>
        <w:t xml:space="preserve">. </w:t>
      </w:r>
      <w:r w:rsidR="00D275BB" w:rsidRPr="00D275BB">
        <w:rPr>
          <w:sz w:val="24"/>
          <w:szCs w:val="24"/>
        </w:rPr>
        <w:t xml:space="preserve">Порядок </w:t>
      </w:r>
      <w:r w:rsidR="00D275BB" w:rsidRPr="003803A7">
        <w:rPr>
          <w:sz w:val="24"/>
          <w:szCs w:val="24"/>
        </w:rPr>
        <w:t xml:space="preserve">проведения оценочной стадии, </w:t>
      </w:r>
      <w:r w:rsidRPr="003803A7">
        <w:rPr>
          <w:sz w:val="24"/>
          <w:szCs w:val="24"/>
        </w:rPr>
        <w:t>критери</w:t>
      </w:r>
      <w:r w:rsidR="00D275BB" w:rsidRPr="003803A7">
        <w:rPr>
          <w:sz w:val="24"/>
          <w:szCs w:val="24"/>
        </w:rPr>
        <w:t>и</w:t>
      </w:r>
      <w:r w:rsidRPr="003803A7">
        <w:rPr>
          <w:sz w:val="24"/>
          <w:szCs w:val="24"/>
        </w:rPr>
        <w:t xml:space="preserve"> и их весов</w:t>
      </w:r>
      <w:r w:rsidR="00D275BB" w:rsidRPr="003803A7">
        <w:rPr>
          <w:sz w:val="24"/>
          <w:szCs w:val="24"/>
        </w:rPr>
        <w:t>ые</w:t>
      </w:r>
      <w:r w:rsidRPr="003803A7">
        <w:rPr>
          <w:sz w:val="24"/>
          <w:szCs w:val="24"/>
        </w:rPr>
        <w:t xml:space="preserve"> коэффициент</w:t>
      </w:r>
      <w:r w:rsidR="00D275BB" w:rsidRPr="003803A7">
        <w:rPr>
          <w:sz w:val="24"/>
          <w:szCs w:val="24"/>
        </w:rPr>
        <w:t>ы изложены в Приложении №3 к настоящей</w:t>
      </w:r>
      <w:r w:rsidR="00D275BB" w:rsidRPr="00D275BB">
        <w:rPr>
          <w:sz w:val="24"/>
          <w:szCs w:val="24"/>
        </w:rPr>
        <w:t xml:space="preserve"> Документации.</w:t>
      </w:r>
      <w:r w:rsidRPr="00D275BB">
        <w:rPr>
          <w:sz w:val="24"/>
          <w:szCs w:val="24"/>
        </w:rPr>
        <w:t xml:space="preserve"> </w:t>
      </w:r>
    </w:p>
    <w:p w:rsidR="00717F60" w:rsidRPr="00E71A48" w:rsidRDefault="00717F60" w:rsidP="00775238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Закупочная комиссия ранжирует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ами. </w:t>
      </w:r>
    </w:p>
    <w:p w:rsidR="00717F60" w:rsidRPr="00E71A48" w:rsidRDefault="00717F60" w:rsidP="00775238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F15392" w:rsidRPr="00E71A48" w:rsidRDefault="00F15392" w:rsidP="00E71A48">
      <w:pPr>
        <w:pStyle w:val="2"/>
        <w:spacing w:line="264" w:lineRule="auto"/>
      </w:pPr>
      <w:bookmarkStart w:id="450" w:name="_Ref303250967"/>
      <w:bookmarkStart w:id="451" w:name="_Toc305697378"/>
      <w:bookmarkStart w:id="452" w:name="_Toc462234882"/>
      <w:bookmarkStart w:id="453" w:name="_Toc255985696"/>
      <w:r w:rsidRPr="00E71A48">
        <w:t>Аукционная процедура понижени</w:t>
      </w:r>
      <w:r w:rsidR="00E60F8E" w:rsidRPr="00E71A48">
        <w:t>я</w:t>
      </w:r>
      <w:r w:rsidRPr="00E71A48">
        <w:t xml:space="preserve"> цены (переторжка)</w:t>
      </w:r>
      <w:bookmarkEnd w:id="450"/>
      <w:bookmarkEnd w:id="451"/>
      <w:bookmarkEnd w:id="452"/>
      <w:r w:rsidRPr="00E71A48">
        <w:t xml:space="preserve"> </w:t>
      </w:r>
    </w:p>
    <w:bookmarkEnd w:id="453"/>
    <w:p w:rsidR="00F15392" w:rsidRPr="00E71A48" w:rsidRDefault="00F15392" w:rsidP="00775238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Организатором </w:t>
      </w:r>
      <w:r w:rsidR="00C05EF6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 предусмотрена возможность проведения </w:t>
      </w:r>
      <w:r w:rsidR="003417F7" w:rsidRPr="00E71A48">
        <w:rPr>
          <w:sz w:val="24"/>
          <w:szCs w:val="24"/>
          <w:lang w:eastAsia="ru-RU"/>
        </w:rPr>
        <w:t xml:space="preserve">аукционной </w:t>
      </w:r>
      <w:r w:rsidRPr="00E71A48">
        <w:rPr>
          <w:sz w:val="24"/>
          <w:szCs w:val="24"/>
          <w:lang w:eastAsia="ru-RU"/>
        </w:rPr>
        <w:t>процедуры</w:t>
      </w:r>
      <w:r w:rsidR="003417F7" w:rsidRPr="00E71A48">
        <w:rPr>
          <w:sz w:val="24"/>
          <w:szCs w:val="24"/>
          <w:lang w:eastAsia="ru-RU"/>
        </w:rPr>
        <w:t xml:space="preserve"> понижения цены -</w:t>
      </w:r>
      <w:r w:rsidRPr="00E71A48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E71A48">
        <w:rPr>
          <w:sz w:val="24"/>
          <w:szCs w:val="24"/>
          <w:lang w:eastAsia="ru-RU"/>
        </w:rPr>
        <w:t>Участник</w:t>
      </w:r>
      <w:r w:rsidRPr="00E71A48">
        <w:rPr>
          <w:sz w:val="24"/>
          <w:szCs w:val="24"/>
          <w:lang w:eastAsia="ru-RU"/>
        </w:rPr>
        <w:t xml:space="preserve">ам </w:t>
      </w:r>
      <w:r w:rsidR="00C05EF6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>
        <w:rPr>
          <w:sz w:val="24"/>
          <w:szCs w:val="24"/>
          <w:lang w:eastAsia="ru-RU"/>
        </w:rPr>
        <w:t>Заявок</w:t>
      </w:r>
      <w:r w:rsidRPr="00E71A48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е, цены.</w:t>
      </w:r>
    </w:p>
    <w:p w:rsidR="00F15392" w:rsidRPr="00C70BA3" w:rsidRDefault="00091A03" w:rsidP="00C70BA3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091A03">
        <w:rPr>
          <w:sz w:val="24"/>
          <w:szCs w:val="24"/>
          <w:lang w:eastAsia="ru-RU"/>
        </w:rPr>
        <w:t>Организатор может воспользоваться объявленным правом на проведение процедуры переторжки, если Закупочная комиссия полагает, что цены, заявленные Участниками в Заявках</w:t>
      </w:r>
      <w:r w:rsidRPr="00C70BA3">
        <w:rPr>
          <w:sz w:val="24"/>
          <w:szCs w:val="24"/>
          <w:lang w:eastAsia="ru-RU"/>
        </w:rPr>
        <w:t>, могут быть снижены. Решение о проведении процедуры переторжки принимает Закупочная комиссия</w:t>
      </w:r>
      <w:r w:rsidR="00F15392" w:rsidRPr="00C70BA3">
        <w:rPr>
          <w:sz w:val="24"/>
          <w:szCs w:val="24"/>
          <w:lang w:eastAsia="ru-RU"/>
        </w:rPr>
        <w:t>.</w:t>
      </w:r>
    </w:p>
    <w:p w:rsidR="00F15392" w:rsidRPr="00C70BA3" w:rsidRDefault="009C744E" w:rsidP="00775238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454" w:name="_Ref306352987"/>
      <w:r w:rsidRPr="00C70BA3">
        <w:rPr>
          <w:sz w:val="24"/>
          <w:szCs w:val="24"/>
          <w:lang w:eastAsia="ru-RU"/>
        </w:rPr>
        <w:t>Участник</w:t>
      </w:r>
      <w:r w:rsidR="00F15392" w:rsidRPr="00C70BA3">
        <w:rPr>
          <w:sz w:val="24"/>
          <w:szCs w:val="24"/>
          <w:lang w:eastAsia="ru-RU"/>
        </w:rPr>
        <w:t xml:space="preserve"> </w:t>
      </w:r>
      <w:r w:rsidR="00C05EF6" w:rsidRPr="00C70BA3">
        <w:rPr>
          <w:sz w:val="24"/>
          <w:szCs w:val="24"/>
          <w:lang w:eastAsia="ru-RU"/>
        </w:rPr>
        <w:t>запроса предложений</w:t>
      </w:r>
      <w:r w:rsidR="00F15392" w:rsidRPr="00C70BA3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C70BA3">
        <w:rPr>
          <w:sz w:val="24"/>
          <w:szCs w:val="24"/>
          <w:lang w:eastAsia="ru-RU"/>
        </w:rPr>
        <w:t>Заявк</w:t>
      </w:r>
      <w:r w:rsidR="00BD05FA" w:rsidRPr="00C70BA3">
        <w:rPr>
          <w:sz w:val="24"/>
          <w:szCs w:val="24"/>
          <w:lang w:eastAsia="ru-RU"/>
        </w:rPr>
        <w:t>а</w:t>
      </w:r>
      <w:r w:rsidR="00F15392" w:rsidRPr="00C70BA3">
        <w:rPr>
          <w:sz w:val="24"/>
          <w:szCs w:val="24"/>
          <w:lang w:eastAsia="ru-RU"/>
        </w:rPr>
        <w:t xml:space="preserve">, </w:t>
      </w:r>
      <w:r w:rsidR="00F15392" w:rsidRPr="00C70BA3">
        <w:rPr>
          <w:i/>
          <w:sz w:val="24"/>
          <w:szCs w:val="24"/>
          <w:lang w:eastAsia="ru-RU"/>
        </w:rPr>
        <w:t>по которо</w:t>
      </w:r>
      <w:r w:rsidR="00BD05FA" w:rsidRPr="00C70BA3">
        <w:rPr>
          <w:i/>
          <w:sz w:val="24"/>
          <w:szCs w:val="24"/>
          <w:lang w:eastAsia="ru-RU"/>
        </w:rPr>
        <w:t>й</w:t>
      </w:r>
      <w:r w:rsidR="00F15392" w:rsidRPr="00C70BA3">
        <w:rPr>
          <w:i/>
          <w:sz w:val="24"/>
          <w:szCs w:val="24"/>
          <w:lang w:eastAsia="ru-RU"/>
        </w:rPr>
        <w:t xml:space="preserve"> он не участвовал в переторжке, </w:t>
      </w:r>
      <w:r w:rsidR="00F15392" w:rsidRPr="00C70BA3">
        <w:rPr>
          <w:sz w:val="24"/>
          <w:szCs w:val="24"/>
          <w:lang w:eastAsia="ru-RU"/>
        </w:rPr>
        <w:t xml:space="preserve">остается </w:t>
      </w:r>
      <w:r w:rsidR="00686B88" w:rsidRPr="00C70BA3">
        <w:rPr>
          <w:sz w:val="24"/>
          <w:szCs w:val="24"/>
          <w:lang w:eastAsia="ru-RU"/>
        </w:rPr>
        <w:t xml:space="preserve">действующей </w:t>
      </w:r>
      <w:r w:rsidR="00F15392" w:rsidRPr="00C70BA3">
        <w:rPr>
          <w:sz w:val="24"/>
          <w:szCs w:val="24"/>
          <w:lang w:eastAsia="ru-RU"/>
        </w:rPr>
        <w:t>с ранее объявленной ценой.</w:t>
      </w:r>
      <w:bookmarkEnd w:id="454"/>
    </w:p>
    <w:p w:rsidR="00F15392" w:rsidRPr="00C70BA3" w:rsidRDefault="00C70BA3" w:rsidP="00775238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C70BA3">
        <w:rPr>
          <w:iCs/>
          <w:sz w:val="24"/>
          <w:szCs w:val="24"/>
          <w:lang w:eastAsia="ru-RU"/>
        </w:rPr>
        <w:t xml:space="preserve">Предложения Участника по повышению цены не рассматриваются, такой Участник считается не участвовавшим в процедуре переторжки, </w:t>
      </w:r>
      <w:r w:rsidRPr="00C70BA3">
        <w:rPr>
          <w:sz w:val="24"/>
          <w:szCs w:val="24"/>
          <w:lang w:eastAsia="ru-RU"/>
        </w:rPr>
        <w:t>его Заявка остается действующей с ранее объявленной ценой</w:t>
      </w:r>
      <w:r w:rsidR="00F15392" w:rsidRPr="00C70BA3">
        <w:rPr>
          <w:sz w:val="24"/>
          <w:szCs w:val="24"/>
          <w:lang w:eastAsia="ru-RU"/>
        </w:rPr>
        <w:t>.</w:t>
      </w:r>
    </w:p>
    <w:p w:rsidR="00F15392" w:rsidRPr="00E71A48" w:rsidRDefault="00F15392" w:rsidP="00775238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455" w:name="_Ref306353005"/>
      <w:r w:rsidRPr="00C70BA3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C70BA3">
        <w:rPr>
          <w:iCs/>
          <w:sz w:val="24"/>
          <w:szCs w:val="24"/>
          <w:lang w:eastAsia="ru-RU"/>
        </w:rPr>
        <w:t xml:space="preserve">. </w:t>
      </w:r>
      <w:r w:rsidRPr="00C70BA3">
        <w:rPr>
          <w:sz w:val="24"/>
          <w:szCs w:val="24"/>
          <w:lang w:eastAsia="ru-RU"/>
        </w:rPr>
        <w:t>Порядок проведения процедуры переторжки на ЭТП определяется правилами</w:t>
      </w:r>
      <w:r w:rsidRPr="00E71A48">
        <w:rPr>
          <w:sz w:val="24"/>
          <w:szCs w:val="24"/>
          <w:lang w:eastAsia="ru-RU"/>
        </w:rPr>
        <w:t xml:space="preserve"> данной системы.</w:t>
      </w:r>
      <w:bookmarkEnd w:id="455"/>
    </w:p>
    <w:p w:rsidR="00F15392" w:rsidRPr="000C5F9F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E71A48">
        <w:rPr>
          <w:iCs/>
          <w:sz w:val="24"/>
          <w:szCs w:val="24"/>
          <w:lang w:eastAsia="ru-RU"/>
        </w:rPr>
        <w:t>»</w:t>
      </w:r>
      <w:r w:rsidRPr="00E71A48">
        <w:rPr>
          <w:iCs/>
          <w:sz w:val="24"/>
          <w:szCs w:val="24"/>
          <w:lang w:eastAsia="ru-RU"/>
        </w:rPr>
        <w:t xml:space="preserve"> цену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и. </w:t>
      </w:r>
      <w:r w:rsidRPr="000C5F9F">
        <w:rPr>
          <w:iCs/>
          <w:sz w:val="24"/>
          <w:szCs w:val="24"/>
          <w:lang w:eastAsia="ru-RU"/>
        </w:rPr>
        <w:t xml:space="preserve">Снижение цены </w:t>
      </w:r>
      <w:r w:rsidR="004B5EB3" w:rsidRPr="000C5F9F">
        <w:rPr>
          <w:iCs/>
          <w:sz w:val="24"/>
          <w:szCs w:val="24"/>
          <w:lang w:eastAsia="ru-RU"/>
        </w:rPr>
        <w:t>Заявк</w:t>
      </w:r>
      <w:r w:rsidRPr="000C5F9F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0C5F9F">
        <w:rPr>
          <w:iCs/>
          <w:sz w:val="24"/>
          <w:szCs w:val="24"/>
          <w:lang w:eastAsia="ru-RU"/>
        </w:rPr>
        <w:t>Участник</w:t>
      </w:r>
      <w:r w:rsidRPr="000C5F9F">
        <w:rPr>
          <w:iCs/>
          <w:sz w:val="24"/>
          <w:szCs w:val="24"/>
          <w:lang w:eastAsia="ru-RU"/>
        </w:rPr>
        <w:t>ом поэтапно до момента окончания переторжки неограниченное количество раз</w:t>
      </w:r>
      <w:r w:rsidR="00076D8B" w:rsidRPr="000C5F9F">
        <w:rPr>
          <w:iCs/>
          <w:sz w:val="24"/>
          <w:szCs w:val="24"/>
          <w:lang w:eastAsia="ru-RU"/>
        </w:rPr>
        <w:t>.</w:t>
      </w:r>
      <w:r w:rsidRPr="000C5F9F">
        <w:rPr>
          <w:iCs/>
          <w:sz w:val="24"/>
          <w:szCs w:val="24"/>
          <w:lang w:eastAsia="ru-RU"/>
        </w:rPr>
        <w:t xml:space="preserve"> </w:t>
      </w:r>
      <w:r w:rsidR="00076D8B" w:rsidRPr="000C5F9F">
        <w:rPr>
          <w:iCs/>
          <w:sz w:val="24"/>
          <w:szCs w:val="24"/>
          <w:lang w:eastAsia="ru-RU"/>
        </w:rPr>
        <w:t>И</w:t>
      </w:r>
      <w:r w:rsidRPr="000C5F9F">
        <w:rPr>
          <w:iCs/>
          <w:sz w:val="24"/>
          <w:szCs w:val="24"/>
          <w:lang w:eastAsia="ru-RU"/>
        </w:rPr>
        <w:t xml:space="preserve">зменение цены </w:t>
      </w:r>
      <w:r w:rsidR="004B5EB3" w:rsidRPr="000C5F9F">
        <w:rPr>
          <w:iCs/>
          <w:sz w:val="24"/>
          <w:szCs w:val="24"/>
          <w:lang w:eastAsia="ru-RU"/>
        </w:rPr>
        <w:t>Заявк</w:t>
      </w:r>
      <w:r w:rsidRPr="000C5F9F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0C5F9F">
        <w:rPr>
          <w:iCs/>
          <w:sz w:val="24"/>
          <w:szCs w:val="24"/>
          <w:lang w:eastAsia="ru-RU"/>
        </w:rPr>
        <w:t>Заявк</w:t>
      </w:r>
      <w:r w:rsidRPr="000C5F9F">
        <w:rPr>
          <w:iCs/>
          <w:sz w:val="24"/>
          <w:szCs w:val="24"/>
          <w:lang w:eastAsia="ru-RU"/>
        </w:rPr>
        <w:t>и</w:t>
      </w:r>
      <w:r w:rsidR="00076D8B" w:rsidRPr="000C5F9F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0C5F9F">
        <w:rPr>
          <w:iCs/>
          <w:sz w:val="24"/>
          <w:szCs w:val="24"/>
          <w:lang w:eastAsia="ru-RU"/>
        </w:rPr>
        <w:t>. Прием предложений по снижению цен заявок прекращается на ЭТП</w:t>
      </w:r>
      <w:r w:rsidRPr="000C5F9F">
        <w:rPr>
          <w:sz w:val="24"/>
          <w:szCs w:val="24"/>
          <w:lang w:eastAsia="ru-RU"/>
        </w:rPr>
        <w:t xml:space="preserve"> в </w:t>
      </w:r>
      <w:r w:rsidRPr="000C5F9F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7C4C19" w:rsidRDefault="00BE26DC" w:rsidP="00775238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7813AA">
        <w:rPr>
          <w:iCs/>
          <w:sz w:val="24"/>
          <w:szCs w:val="24"/>
        </w:rPr>
        <w:t xml:space="preserve">Приглашенные Участники принимают в ней </w:t>
      </w:r>
      <w:r w:rsidR="007813AA" w:rsidRPr="007813AA">
        <w:rPr>
          <w:iCs/>
          <w:sz w:val="24"/>
          <w:szCs w:val="24"/>
        </w:rPr>
        <w:t xml:space="preserve">участие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="007813AA" w:rsidRPr="007813AA">
        <w:rPr>
          <w:sz w:val="24"/>
          <w:szCs w:val="24"/>
        </w:rPr>
        <w:t xml:space="preserve">На </w:t>
      </w:r>
      <w:r w:rsidR="007813AA" w:rsidRPr="007813AA">
        <w:rPr>
          <w:iCs/>
          <w:sz w:val="24"/>
          <w:szCs w:val="24"/>
        </w:rPr>
        <w:t xml:space="preserve">каждую </w:t>
      </w:r>
      <w:r w:rsidR="007813AA" w:rsidRPr="007C4C19">
        <w:rPr>
          <w:iCs/>
          <w:sz w:val="24"/>
          <w:szCs w:val="24"/>
        </w:rPr>
        <w:t xml:space="preserve">последующую переторжку приглашаются Участники Конкурса, </w:t>
      </w:r>
      <w:r w:rsidR="007813AA" w:rsidRPr="007C4C19">
        <w:rPr>
          <w:iCs/>
          <w:sz w:val="24"/>
          <w:szCs w:val="24"/>
          <w:lang w:eastAsia="ru-RU"/>
        </w:rPr>
        <w:t>участвующие в предыдущей переторжке</w:t>
      </w:r>
      <w:r w:rsidR="007C4C19" w:rsidRPr="007C4C19">
        <w:rPr>
          <w:iCs/>
          <w:sz w:val="24"/>
          <w:szCs w:val="24"/>
          <w:lang w:eastAsia="ru-RU"/>
        </w:rPr>
        <w:t xml:space="preserve"> с учетом положений пункта </w:t>
      </w:r>
      <w:fldSimple w:instr=" REF _Ref465849801 \r \h  \* MERGEFORMAT ">
        <w:r w:rsidR="005A37E7">
          <w:rPr>
            <w:iCs/>
            <w:sz w:val="24"/>
            <w:szCs w:val="24"/>
            <w:lang w:eastAsia="ru-RU"/>
          </w:rPr>
          <w:t>3.7.9</w:t>
        </w:r>
      </w:fldSimple>
      <w:r w:rsidR="007C4C19" w:rsidRPr="007C4C19">
        <w:rPr>
          <w:iCs/>
          <w:sz w:val="24"/>
          <w:szCs w:val="24"/>
          <w:lang w:eastAsia="ru-RU"/>
        </w:rPr>
        <w:t xml:space="preserve">. Решение </w:t>
      </w:r>
      <w:r w:rsidR="007C4C19" w:rsidRPr="007C4C19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107165">
        <w:rPr>
          <w:iCs/>
          <w:sz w:val="24"/>
          <w:szCs w:val="24"/>
          <w:lang w:eastAsia="ru-RU"/>
        </w:rPr>
        <w:t>.</w:t>
      </w:r>
    </w:p>
    <w:p w:rsidR="00685336" w:rsidRPr="00E71A48" w:rsidRDefault="00685336" w:rsidP="00775238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7C4C19">
        <w:rPr>
          <w:iCs/>
          <w:sz w:val="24"/>
          <w:szCs w:val="24"/>
          <w:lang w:eastAsia="ru-RU"/>
        </w:rPr>
        <w:t>Проведение каждой последующей переторжки осуществляется</w:t>
      </w:r>
      <w:r w:rsidRPr="00E71A48">
        <w:rPr>
          <w:iCs/>
          <w:sz w:val="24"/>
          <w:szCs w:val="24"/>
          <w:lang w:eastAsia="ru-RU"/>
        </w:rPr>
        <w:t xml:space="preserve"> по правилам, предусмотренным в п.п.</w:t>
      </w:r>
      <w:fldSimple w:instr=" REF _Ref306352987 \r \h  \* MERGEFORMAT ">
        <w:r w:rsidR="005A37E7" w:rsidRPr="005A37E7">
          <w:rPr>
            <w:iCs/>
            <w:sz w:val="24"/>
            <w:szCs w:val="24"/>
            <w:lang w:eastAsia="ru-RU"/>
          </w:rPr>
          <w:t>3.7.3</w:t>
        </w:r>
      </w:fldSimple>
      <w:r w:rsidRPr="00E71A48">
        <w:rPr>
          <w:iCs/>
          <w:sz w:val="24"/>
          <w:szCs w:val="24"/>
          <w:lang w:eastAsia="ru-RU"/>
        </w:rPr>
        <w:t xml:space="preserve"> - </w:t>
      </w:r>
      <w:fldSimple w:instr=" REF _Ref306353005 \r \h  \* MERGEFORMAT ">
        <w:r w:rsidR="005A37E7" w:rsidRPr="005A37E7">
          <w:rPr>
            <w:iCs/>
            <w:sz w:val="24"/>
            <w:szCs w:val="24"/>
            <w:lang w:eastAsia="ru-RU"/>
          </w:rPr>
          <w:t>3.7.5</w:t>
        </w:r>
      </w:fldSimple>
      <w:r w:rsidRPr="00E71A48">
        <w:rPr>
          <w:iCs/>
          <w:sz w:val="24"/>
          <w:szCs w:val="24"/>
          <w:lang w:eastAsia="ru-RU"/>
        </w:rPr>
        <w:t>.</w:t>
      </w:r>
    </w:p>
    <w:p w:rsidR="00F15392" w:rsidRPr="000C5F9F" w:rsidRDefault="009C744E" w:rsidP="00775238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>Участник</w:t>
      </w:r>
      <w:r w:rsidR="00F15392" w:rsidRPr="00E71A48">
        <w:rPr>
          <w:sz w:val="24"/>
          <w:szCs w:val="24"/>
          <w:lang w:eastAsia="ru-RU"/>
        </w:rPr>
        <w:t xml:space="preserve"> </w:t>
      </w:r>
      <w:r w:rsidR="00C86793" w:rsidRPr="00E71A48">
        <w:rPr>
          <w:sz w:val="24"/>
          <w:szCs w:val="24"/>
          <w:lang w:eastAsia="ru-RU"/>
        </w:rPr>
        <w:t>запроса предложений</w:t>
      </w:r>
      <w:r w:rsidR="00F15392" w:rsidRPr="00E71A48">
        <w:rPr>
          <w:sz w:val="24"/>
          <w:szCs w:val="24"/>
          <w:lang w:eastAsia="ru-RU"/>
        </w:rPr>
        <w:t xml:space="preserve">, участвовавший в переторжке и снизивший </w:t>
      </w:r>
      <w:r w:rsidR="00F15392" w:rsidRPr="00E71A48">
        <w:rPr>
          <w:sz w:val="24"/>
          <w:szCs w:val="24"/>
          <w:lang w:eastAsia="ru-RU"/>
        </w:rPr>
        <w:lastRenderedPageBreak/>
        <w:t xml:space="preserve">свою цену, обязан представить </w:t>
      </w:r>
      <w:r w:rsidR="00F15392" w:rsidRPr="00775238">
        <w:rPr>
          <w:sz w:val="24"/>
          <w:szCs w:val="24"/>
          <w:lang w:eastAsia="ru-RU"/>
        </w:rPr>
        <w:t xml:space="preserve">откорректированные с учетом новой, полученной после переторжки цены, документы, определяющие его коммерческое предложение с </w:t>
      </w:r>
      <w:r w:rsidR="00F15392" w:rsidRPr="000C5F9F">
        <w:rPr>
          <w:sz w:val="24"/>
          <w:szCs w:val="24"/>
          <w:lang w:eastAsia="ru-RU"/>
        </w:rPr>
        <w:t>приложением соответствующих файлов</w:t>
      </w:r>
      <w:r w:rsidR="00775238" w:rsidRPr="000C5F9F">
        <w:rPr>
          <w:sz w:val="24"/>
          <w:szCs w:val="24"/>
          <w:lang w:eastAsia="ru-RU"/>
        </w:rPr>
        <w:t xml:space="preserve"> </w:t>
      </w:r>
      <w:r w:rsidR="00775238" w:rsidRPr="000C5F9F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0C5F9F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0C5F9F">
        <w:rPr>
          <w:sz w:val="24"/>
          <w:szCs w:val="24"/>
          <w:lang w:eastAsia="ru-RU"/>
        </w:rPr>
        <w:t>Заявк</w:t>
      </w:r>
      <w:r w:rsidR="00F15392" w:rsidRPr="000C5F9F">
        <w:rPr>
          <w:sz w:val="24"/>
          <w:szCs w:val="24"/>
          <w:lang w:eastAsia="ru-RU"/>
        </w:rPr>
        <w:t>и.</w:t>
      </w:r>
    </w:p>
    <w:p w:rsidR="00BE26DC" w:rsidRPr="000C5F9F" w:rsidRDefault="00BE26DC" w:rsidP="00BE26DC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456" w:name="_Ref465849801"/>
      <w:r w:rsidRPr="000C5F9F">
        <w:rPr>
          <w:sz w:val="24"/>
          <w:szCs w:val="24"/>
        </w:rPr>
        <w:t xml:space="preserve">После </w:t>
      </w:r>
      <w:r w:rsidRPr="000C5F9F">
        <w:rPr>
          <w:iCs/>
          <w:sz w:val="24"/>
          <w:szCs w:val="24"/>
        </w:rPr>
        <w:t>проведения</w:t>
      </w:r>
      <w:r w:rsidRPr="000C5F9F">
        <w:rPr>
          <w:sz w:val="24"/>
          <w:szCs w:val="24"/>
        </w:rPr>
        <w:t xml:space="preserve">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документации по запросу предложений, могут быть отклонены.</w:t>
      </w:r>
      <w:bookmarkEnd w:id="456"/>
    </w:p>
    <w:p w:rsidR="00BE26DC" w:rsidRPr="000C5F9F" w:rsidRDefault="00BE26DC" w:rsidP="00BE26DC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0C5F9F">
        <w:rPr>
          <w:sz w:val="24"/>
          <w:szCs w:val="24"/>
        </w:rPr>
        <w:t>В случае наличия информации о возможности дополнительного снижения поданных 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0C5F9F" w:rsidRDefault="00F15392" w:rsidP="00775238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0C5F9F">
        <w:rPr>
          <w:sz w:val="24"/>
          <w:szCs w:val="24"/>
          <w:lang w:eastAsia="ru-RU"/>
        </w:rPr>
        <w:t xml:space="preserve">По решению </w:t>
      </w:r>
      <w:r w:rsidR="00685336" w:rsidRPr="000C5F9F">
        <w:rPr>
          <w:sz w:val="24"/>
          <w:szCs w:val="24"/>
          <w:lang w:eastAsia="ru-RU"/>
        </w:rPr>
        <w:t xml:space="preserve">Закупочной </w:t>
      </w:r>
      <w:r w:rsidRPr="000C5F9F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717F60" w:rsidRPr="000C5F9F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457" w:name="_Ref303681924"/>
      <w:bookmarkStart w:id="458" w:name="_Ref303683914"/>
      <w:bookmarkStart w:id="459" w:name="_Toc462234883"/>
      <w:r w:rsidRPr="000C5F9F">
        <w:t xml:space="preserve">Подведение итогов </w:t>
      </w:r>
      <w:r w:rsidR="00DF639D" w:rsidRPr="000C5F9F">
        <w:t>З</w:t>
      </w:r>
      <w:r w:rsidRPr="000C5F9F">
        <w:t>апроса предложений</w:t>
      </w:r>
      <w:bookmarkEnd w:id="457"/>
      <w:bookmarkEnd w:id="458"/>
      <w:bookmarkEnd w:id="459"/>
    </w:p>
    <w:p w:rsidR="00717F60" w:rsidRPr="000C5F9F" w:rsidRDefault="00717F60" w:rsidP="00775238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460" w:name="_Ref440290296"/>
      <w:r w:rsidRPr="000C5F9F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0C5F9F">
        <w:rPr>
          <w:sz w:val="24"/>
          <w:szCs w:val="24"/>
          <w:lang w:eastAsia="ru-RU"/>
        </w:rPr>
        <w:t>определению</w:t>
      </w:r>
      <w:r w:rsidRPr="000C5F9F">
        <w:rPr>
          <w:sz w:val="24"/>
          <w:szCs w:val="24"/>
        </w:rPr>
        <w:t xml:space="preserve"> </w:t>
      </w:r>
      <w:r w:rsidR="004D431C" w:rsidRPr="000C5F9F">
        <w:rPr>
          <w:sz w:val="24"/>
          <w:szCs w:val="24"/>
        </w:rPr>
        <w:t xml:space="preserve">лучшей </w:t>
      </w:r>
      <w:r w:rsidR="004B5EB3" w:rsidRPr="000C5F9F">
        <w:rPr>
          <w:sz w:val="24"/>
          <w:szCs w:val="24"/>
        </w:rPr>
        <w:t>Заявк</w:t>
      </w:r>
      <w:r w:rsidR="004D431C" w:rsidRPr="000C5F9F">
        <w:rPr>
          <w:sz w:val="24"/>
          <w:szCs w:val="24"/>
        </w:rPr>
        <w:t>и запроса предложений</w:t>
      </w:r>
      <w:r w:rsidRPr="000C5F9F">
        <w:rPr>
          <w:sz w:val="24"/>
          <w:szCs w:val="24"/>
        </w:rPr>
        <w:t xml:space="preserve">, либо по завершению данной процедуры </w:t>
      </w:r>
      <w:r w:rsidR="00DF639D" w:rsidRPr="000C5F9F">
        <w:rPr>
          <w:sz w:val="24"/>
          <w:szCs w:val="24"/>
        </w:rPr>
        <w:t>З</w:t>
      </w:r>
      <w:r w:rsidRPr="000C5F9F">
        <w:rPr>
          <w:sz w:val="24"/>
          <w:szCs w:val="24"/>
        </w:rPr>
        <w:t xml:space="preserve">апроса предложений без определения </w:t>
      </w:r>
      <w:r w:rsidR="009C744E" w:rsidRPr="000C5F9F">
        <w:rPr>
          <w:sz w:val="24"/>
          <w:szCs w:val="24"/>
        </w:rPr>
        <w:t>Участник</w:t>
      </w:r>
      <w:r w:rsidR="004D431C" w:rsidRPr="000C5F9F">
        <w:rPr>
          <w:sz w:val="24"/>
          <w:szCs w:val="24"/>
        </w:rPr>
        <w:t xml:space="preserve">а, чья </w:t>
      </w:r>
      <w:r w:rsidR="004B5EB3" w:rsidRPr="000C5F9F">
        <w:rPr>
          <w:sz w:val="24"/>
          <w:szCs w:val="24"/>
        </w:rPr>
        <w:t>Заявк</w:t>
      </w:r>
      <w:r w:rsidR="004D431C" w:rsidRPr="000C5F9F">
        <w:rPr>
          <w:sz w:val="24"/>
          <w:szCs w:val="24"/>
        </w:rPr>
        <w:t xml:space="preserve">а признана лучшей, </w:t>
      </w:r>
      <w:r w:rsidRPr="000C5F9F">
        <w:rPr>
          <w:sz w:val="24"/>
          <w:szCs w:val="24"/>
        </w:rPr>
        <w:t xml:space="preserve">и заключения </w:t>
      </w:r>
      <w:r w:rsidR="00123C70" w:rsidRPr="000C5F9F">
        <w:rPr>
          <w:sz w:val="24"/>
          <w:szCs w:val="24"/>
        </w:rPr>
        <w:t>Договор</w:t>
      </w:r>
      <w:r w:rsidRPr="000C5F9F">
        <w:rPr>
          <w:sz w:val="24"/>
          <w:szCs w:val="24"/>
        </w:rPr>
        <w:t>а:</w:t>
      </w:r>
      <w:bookmarkEnd w:id="460"/>
    </w:p>
    <w:p w:rsidR="00717F60" w:rsidRPr="000C5F9F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0C5F9F">
        <w:rPr>
          <w:bCs w:val="0"/>
          <w:sz w:val="24"/>
          <w:szCs w:val="24"/>
        </w:rPr>
        <w:t xml:space="preserve">в случае если </w:t>
      </w:r>
      <w:r w:rsidR="004B5EB3" w:rsidRPr="000C5F9F">
        <w:rPr>
          <w:bCs w:val="0"/>
          <w:sz w:val="24"/>
          <w:szCs w:val="24"/>
        </w:rPr>
        <w:t>Заявк</w:t>
      </w:r>
      <w:r w:rsidRPr="000C5F9F">
        <w:rPr>
          <w:bCs w:val="0"/>
          <w:sz w:val="24"/>
          <w:szCs w:val="24"/>
        </w:rPr>
        <w:t xml:space="preserve">а какого-либо из </w:t>
      </w:r>
      <w:r w:rsidR="009C744E" w:rsidRPr="000C5F9F">
        <w:rPr>
          <w:bCs w:val="0"/>
          <w:sz w:val="24"/>
          <w:szCs w:val="24"/>
        </w:rPr>
        <w:t>Участник</w:t>
      </w:r>
      <w:r w:rsidRPr="000C5F9F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0C5F9F">
        <w:rPr>
          <w:bCs w:val="0"/>
          <w:sz w:val="24"/>
          <w:szCs w:val="24"/>
        </w:rPr>
        <w:t xml:space="preserve"> и признается </w:t>
      </w:r>
      <w:proofErr w:type="gramStart"/>
      <w:r w:rsidR="0087407B" w:rsidRPr="000C5F9F">
        <w:rPr>
          <w:bCs w:val="0"/>
          <w:sz w:val="24"/>
          <w:szCs w:val="24"/>
        </w:rPr>
        <w:t>наилучшей</w:t>
      </w:r>
      <w:proofErr w:type="gramEnd"/>
      <w:r w:rsidRPr="000C5F9F">
        <w:rPr>
          <w:bCs w:val="0"/>
          <w:sz w:val="24"/>
          <w:szCs w:val="24"/>
        </w:rPr>
        <w:t xml:space="preserve">. </w:t>
      </w:r>
      <w:r w:rsidR="009C744E" w:rsidRPr="000C5F9F">
        <w:rPr>
          <w:bCs w:val="0"/>
          <w:sz w:val="24"/>
          <w:szCs w:val="24"/>
        </w:rPr>
        <w:t>Участник</w:t>
      </w:r>
      <w:r w:rsidRPr="000C5F9F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0C5F9F">
        <w:rPr>
          <w:bCs w:val="0"/>
          <w:sz w:val="24"/>
          <w:szCs w:val="24"/>
        </w:rPr>
        <w:t>Заявк</w:t>
      </w:r>
      <w:r w:rsidR="0087407B" w:rsidRPr="000C5F9F">
        <w:rPr>
          <w:bCs w:val="0"/>
          <w:sz w:val="24"/>
          <w:szCs w:val="24"/>
        </w:rPr>
        <w:t>и лучшей</w:t>
      </w:r>
      <w:r w:rsidRPr="000C5F9F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0C5F9F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0C5F9F">
        <w:rPr>
          <w:bCs w:val="0"/>
          <w:sz w:val="24"/>
          <w:szCs w:val="24"/>
        </w:rPr>
        <w:t xml:space="preserve">в случае если </w:t>
      </w:r>
      <w:r w:rsidR="001716DB" w:rsidRPr="000C5F9F">
        <w:rPr>
          <w:bCs w:val="0"/>
          <w:sz w:val="24"/>
          <w:szCs w:val="24"/>
        </w:rPr>
        <w:t xml:space="preserve">ни одна </w:t>
      </w:r>
      <w:r w:rsidR="004B5EB3" w:rsidRPr="000C5F9F">
        <w:rPr>
          <w:bCs w:val="0"/>
          <w:sz w:val="24"/>
          <w:szCs w:val="24"/>
        </w:rPr>
        <w:t>Заявк</w:t>
      </w:r>
      <w:r w:rsidRPr="000C5F9F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0C5F9F" w:rsidRDefault="00717F60" w:rsidP="00775238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0C5F9F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0C5F9F">
        <w:rPr>
          <w:sz w:val="24"/>
          <w:szCs w:val="24"/>
        </w:rPr>
        <w:t xml:space="preserve">, </w:t>
      </w:r>
      <w:r w:rsidR="00BE26DC" w:rsidRPr="000C5F9F">
        <w:rPr>
          <w:sz w:val="24"/>
          <w:szCs w:val="24"/>
        </w:rPr>
        <w:t>подписываемым членами Закупочной комиссии</w:t>
      </w:r>
      <w:r w:rsidRPr="000C5F9F">
        <w:rPr>
          <w:sz w:val="24"/>
          <w:szCs w:val="24"/>
        </w:rPr>
        <w:t>.</w:t>
      </w:r>
    </w:p>
    <w:p w:rsidR="00717F60" w:rsidRPr="000C5F9F" w:rsidRDefault="009C744E" w:rsidP="00775238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0C5F9F">
        <w:rPr>
          <w:sz w:val="24"/>
          <w:szCs w:val="24"/>
        </w:rPr>
        <w:t>Участник</w:t>
      </w:r>
      <w:r w:rsidR="00717F60" w:rsidRPr="000C5F9F">
        <w:rPr>
          <w:bCs w:val="0"/>
          <w:sz w:val="24"/>
          <w:szCs w:val="24"/>
        </w:rPr>
        <w:t xml:space="preserve"> </w:t>
      </w:r>
      <w:r w:rsidR="0087407B" w:rsidRPr="000C5F9F">
        <w:rPr>
          <w:bCs w:val="0"/>
          <w:sz w:val="24"/>
          <w:szCs w:val="24"/>
        </w:rPr>
        <w:t xml:space="preserve">запроса предложений </w:t>
      </w:r>
      <w:r w:rsidR="00717F60" w:rsidRPr="000C5F9F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0C5F9F">
        <w:rPr>
          <w:sz w:val="24"/>
          <w:szCs w:val="24"/>
        </w:rPr>
        <w:t>Заявк</w:t>
      </w:r>
      <w:r w:rsidR="0087407B" w:rsidRPr="000C5F9F">
        <w:rPr>
          <w:sz w:val="24"/>
          <w:szCs w:val="24"/>
        </w:rPr>
        <w:t>и лучшей</w:t>
      </w:r>
      <w:r w:rsidR="0087407B" w:rsidRPr="000C5F9F">
        <w:rPr>
          <w:bCs w:val="0"/>
          <w:sz w:val="24"/>
          <w:szCs w:val="24"/>
        </w:rPr>
        <w:t xml:space="preserve"> </w:t>
      </w:r>
      <w:r w:rsidR="00717F60" w:rsidRPr="000C5F9F">
        <w:rPr>
          <w:bCs w:val="0"/>
          <w:sz w:val="24"/>
          <w:szCs w:val="24"/>
        </w:rPr>
        <w:t>функционалом ЭТП</w:t>
      </w:r>
      <w:r w:rsidR="00717F60" w:rsidRPr="000C5F9F">
        <w:rPr>
          <w:bCs w:val="0"/>
          <w:color w:val="000000"/>
          <w:sz w:val="24"/>
          <w:szCs w:val="24"/>
        </w:rPr>
        <w:t xml:space="preserve"> </w:t>
      </w:r>
      <w:r w:rsidR="00717F60" w:rsidRPr="000C5F9F">
        <w:rPr>
          <w:bCs w:val="0"/>
          <w:sz w:val="24"/>
          <w:szCs w:val="24"/>
        </w:rPr>
        <w:t>согласно правилам данной ЭТП.</w:t>
      </w:r>
    </w:p>
    <w:p w:rsidR="00717F60" w:rsidRPr="00E71A48" w:rsidRDefault="00717F60" w:rsidP="00775238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</w:t>
      </w:r>
      <w:r w:rsidR="001716DB" w:rsidRPr="00E71A48">
        <w:rPr>
          <w:sz w:val="24"/>
          <w:szCs w:val="24"/>
        </w:rPr>
        <w:t xml:space="preserve">завершения или </w:t>
      </w:r>
      <w:r w:rsidRPr="00E71A48">
        <w:rPr>
          <w:sz w:val="24"/>
          <w:szCs w:val="24"/>
        </w:rPr>
        <w:t>прекращени</w:t>
      </w:r>
      <w:r w:rsidR="001716DB" w:rsidRPr="00E71A48">
        <w:rPr>
          <w:sz w:val="24"/>
          <w:szCs w:val="24"/>
        </w:rPr>
        <w:t>я</w:t>
      </w:r>
      <w:r w:rsidRPr="00E71A48">
        <w:rPr>
          <w:sz w:val="24"/>
          <w:szCs w:val="24"/>
        </w:rPr>
        <w:t xml:space="preserve"> процедуры запроса предложений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75787E" w:rsidRPr="00E71A48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461" w:name="_Ref303251044"/>
      <w:bookmarkStart w:id="462" w:name="_Toc462234884"/>
      <w:bookmarkStart w:id="463" w:name="_Ref191386295"/>
      <w:r w:rsidRPr="00E71A48">
        <w:t xml:space="preserve">Признание запроса предложений </w:t>
      </w:r>
      <w:proofErr w:type="gramStart"/>
      <w:r w:rsidRPr="00E71A48">
        <w:t>несостоявшимся</w:t>
      </w:r>
      <w:bookmarkEnd w:id="461"/>
      <w:bookmarkEnd w:id="462"/>
      <w:proofErr w:type="gramEnd"/>
    </w:p>
    <w:p w:rsidR="00717F60" w:rsidRPr="00E71A48" w:rsidRDefault="00717F60" w:rsidP="00775238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464" w:name="_Ref303277595"/>
      <w:r w:rsidRPr="00E71A48">
        <w:rPr>
          <w:bCs w:val="0"/>
          <w:sz w:val="24"/>
          <w:szCs w:val="24"/>
        </w:rPr>
        <w:t>Запрос предложений</w:t>
      </w:r>
      <w:r w:rsidRPr="00E71A48">
        <w:rPr>
          <w:sz w:val="24"/>
          <w:szCs w:val="24"/>
        </w:rPr>
        <w:t xml:space="preserve"> признается несостоявшимся в случаях:</w:t>
      </w:r>
      <w:bookmarkEnd w:id="464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465" w:name="_Ref298429652"/>
      <w:r w:rsidRPr="00E71A48">
        <w:rPr>
          <w:bCs/>
          <w:sz w:val="24"/>
          <w:szCs w:val="24"/>
        </w:rPr>
        <w:t xml:space="preserve">подана </w:t>
      </w:r>
      <w:r w:rsidRPr="00E71A48">
        <w:rPr>
          <w:sz w:val="24"/>
          <w:szCs w:val="24"/>
          <w:lang w:eastAsia="ru-RU"/>
        </w:rPr>
        <w:t xml:space="preserve">только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  <w:bookmarkEnd w:id="465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не подана ни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E71A48">
        <w:rPr>
          <w:sz w:val="24"/>
          <w:szCs w:val="24"/>
          <w:lang w:eastAsia="ru-RU"/>
        </w:rPr>
        <w:t>Участник</w:t>
      </w:r>
      <w:r w:rsidRPr="00E71A48">
        <w:rPr>
          <w:sz w:val="24"/>
          <w:szCs w:val="24"/>
          <w:lang w:eastAsia="ru-RU"/>
        </w:rPr>
        <w:t xml:space="preserve">ам, подавшим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и;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E71A48">
        <w:rPr>
          <w:sz w:val="24"/>
          <w:szCs w:val="24"/>
          <w:lang w:eastAsia="ru-RU"/>
        </w:rPr>
        <w:t>принято решение о допуске</w:t>
      </w:r>
      <w:r w:rsidRPr="00E71A48">
        <w:rPr>
          <w:bCs/>
          <w:sz w:val="24"/>
          <w:szCs w:val="24"/>
        </w:rPr>
        <w:t xml:space="preserve"> только одного </w:t>
      </w:r>
      <w:r w:rsidR="009C744E" w:rsidRPr="00E71A48">
        <w:rPr>
          <w:bCs/>
          <w:sz w:val="24"/>
          <w:szCs w:val="24"/>
        </w:rPr>
        <w:t>Участник</w:t>
      </w:r>
      <w:r w:rsidRPr="00E71A48">
        <w:rPr>
          <w:bCs/>
          <w:sz w:val="24"/>
          <w:szCs w:val="24"/>
        </w:rPr>
        <w:t>а.</w:t>
      </w:r>
    </w:p>
    <w:p w:rsidR="00F20C7B" w:rsidRPr="00E71A48" w:rsidRDefault="00F20C7B" w:rsidP="00775238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466" w:name="_Ref311220495"/>
      <w:r w:rsidRPr="00E71A48">
        <w:rPr>
          <w:bCs w:val="0"/>
          <w:sz w:val="24"/>
          <w:szCs w:val="24"/>
          <w:lang w:eastAsia="ru-RU"/>
        </w:rPr>
        <w:t xml:space="preserve">В </w:t>
      </w:r>
      <w:r w:rsidRPr="00E71A48">
        <w:rPr>
          <w:bCs w:val="0"/>
          <w:sz w:val="24"/>
          <w:szCs w:val="24"/>
        </w:rPr>
        <w:t>случае</w:t>
      </w:r>
      <w:proofErr w:type="gramStart"/>
      <w:r w:rsidRPr="00E71A48">
        <w:rPr>
          <w:bCs w:val="0"/>
          <w:sz w:val="24"/>
          <w:szCs w:val="24"/>
          <w:lang w:eastAsia="ru-RU"/>
        </w:rPr>
        <w:t>,</w:t>
      </w:r>
      <w:proofErr w:type="gramEnd"/>
      <w:r w:rsidRPr="00E71A48">
        <w:rPr>
          <w:bCs w:val="0"/>
          <w:sz w:val="24"/>
          <w:szCs w:val="24"/>
          <w:lang w:eastAsia="ru-RU"/>
        </w:rPr>
        <w:t xml:space="preserve"> если при проведении запроса предложений: </w:t>
      </w:r>
      <w:bookmarkEnd w:id="466"/>
    </w:p>
    <w:p w:rsidR="00F20C7B" w:rsidRPr="00E71A48" w:rsidRDefault="00F20C7B" w:rsidP="00775238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E71A48" w:rsidRDefault="00F20C7B" w:rsidP="00775238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lastRenderedPageBreak/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E71A48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E71A48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E71A48" w:rsidRDefault="00F20C7B" w:rsidP="00775238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  <w:lang w:eastAsia="ru-RU"/>
        </w:rPr>
        <w:t xml:space="preserve">признать </w:t>
      </w:r>
      <w:r w:rsidR="002514DE">
        <w:rPr>
          <w:bCs w:val="0"/>
          <w:sz w:val="24"/>
          <w:szCs w:val="24"/>
          <w:lang w:eastAsia="ru-RU"/>
        </w:rPr>
        <w:t>запрос предложений</w:t>
      </w:r>
      <w:r w:rsidR="00DA4ADE" w:rsidRPr="00E71A48">
        <w:rPr>
          <w:bCs w:val="0"/>
          <w:sz w:val="24"/>
          <w:szCs w:val="24"/>
          <w:lang w:eastAsia="ru-RU"/>
        </w:rPr>
        <w:t xml:space="preserve"> несостоявшим</w:t>
      </w:r>
      <w:r w:rsidRPr="00E71A48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E71A48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E71A48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467" w:name="_Ref303683929"/>
      <w:bookmarkStart w:id="468" w:name="_Toc462234885"/>
      <w:r w:rsidRPr="00E71A48">
        <w:t>Проведение пред</w:t>
      </w:r>
      <w:r w:rsidR="006353B1" w:rsidRPr="00E71A48">
        <w:t>д</w:t>
      </w:r>
      <w:r w:rsidR="00123C70" w:rsidRPr="00E71A48">
        <w:t>оговор</w:t>
      </w:r>
      <w:r w:rsidRPr="00E71A48">
        <w:t xml:space="preserve">ных переговоров (по необходимости) и подписание </w:t>
      </w:r>
      <w:r w:rsidR="00123C70" w:rsidRPr="00E71A48">
        <w:t>Договор</w:t>
      </w:r>
      <w:r w:rsidRPr="00E71A48">
        <w:t>а</w:t>
      </w:r>
      <w:bookmarkEnd w:id="463"/>
      <w:bookmarkEnd w:id="467"/>
      <w:bookmarkEnd w:id="468"/>
    </w:p>
    <w:p w:rsidR="00717F60" w:rsidRPr="00E71A48" w:rsidRDefault="00717F60" w:rsidP="00775238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71A48">
        <w:rPr>
          <w:bCs w:val="0"/>
          <w:i/>
          <w:sz w:val="24"/>
          <w:szCs w:val="24"/>
        </w:rPr>
        <w:t xml:space="preserve">По всем вопросам, не нашедшим отражение в </w:t>
      </w:r>
      <w:r w:rsidR="004B5EB3" w:rsidRPr="00E71A48">
        <w:rPr>
          <w:bCs w:val="0"/>
          <w:i/>
          <w:sz w:val="24"/>
          <w:szCs w:val="24"/>
        </w:rPr>
        <w:t>Извещени</w:t>
      </w:r>
      <w:r w:rsidRPr="00E71A48">
        <w:rPr>
          <w:bCs w:val="0"/>
          <w:i/>
          <w:sz w:val="24"/>
          <w:szCs w:val="24"/>
        </w:rPr>
        <w:t xml:space="preserve">и о проведении запроса предложений, настоящей Документации и </w:t>
      </w:r>
      <w:r w:rsidR="004B5EB3" w:rsidRPr="00E71A48">
        <w:rPr>
          <w:bCs w:val="0"/>
          <w:i/>
          <w:sz w:val="24"/>
          <w:szCs w:val="24"/>
        </w:rPr>
        <w:t>Заявк</w:t>
      </w:r>
      <w:r w:rsidRPr="00E71A48">
        <w:rPr>
          <w:bCs w:val="0"/>
          <w:i/>
          <w:sz w:val="24"/>
          <w:szCs w:val="24"/>
        </w:rPr>
        <w:t>и</w:t>
      </w:r>
      <w:r w:rsidR="0087407B" w:rsidRPr="00E71A48">
        <w:rPr>
          <w:bCs w:val="0"/>
          <w:i/>
          <w:sz w:val="24"/>
          <w:szCs w:val="24"/>
        </w:rPr>
        <w:t>, признанной лучшей,</w:t>
      </w:r>
      <w:r w:rsidRPr="00E71A48">
        <w:rPr>
          <w:bCs w:val="0"/>
          <w:i/>
          <w:sz w:val="24"/>
          <w:szCs w:val="24"/>
        </w:rPr>
        <w:t xml:space="preserve"> стороны имеют право вступить в пред</w:t>
      </w:r>
      <w:r w:rsidR="006353B1" w:rsidRPr="00E71A48">
        <w:rPr>
          <w:bCs w:val="0"/>
          <w:i/>
          <w:sz w:val="24"/>
          <w:szCs w:val="24"/>
        </w:rPr>
        <w:t>д</w:t>
      </w:r>
      <w:r w:rsidR="00123C70" w:rsidRPr="00E71A48">
        <w:rPr>
          <w:bCs w:val="0"/>
          <w:i/>
          <w:sz w:val="24"/>
          <w:szCs w:val="24"/>
        </w:rPr>
        <w:t>оговор</w:t>
      </w:r>
      <w:r w:rsidRPr="00E71A48">
        <w:rPr>
          <w:bCs w:val="0"/>
          <w:i/>
          <w:sz w:val="24"/>
          <w:szCs w:val="24"/>
        </w:rPr>
        <w:t>ные переговоры, направленные на уточнение любых условий технико-коммерческо</w:t>
      </w:r>
      <w:r w:rsidR="00841A6F">
        <w:rPr>
          <w:bCs w:val="0"/>
          <w:i/>
          <w:sz w:val="24"/>
          <w:szCs w:val="24"/>
        </w:rPr>
        <w:t>й части</w:t>
      </w:r>
      <w:r w:rsidRPr="00E71A48">
        <w:rPr>
          <w:bCs w:val="0"/>
          <w:i/>
          <w:sz w:val="24"/>
          <w:szCs w:val="24"/>
        </w:rPr>
        <w:t xml:space="preserve"> </w:t>
      </w:r>
      <w:r w:rsidR="004B5EB3" w:rsidRPr="00E71A48">
        <w:rPr>
          <w:bCs w:val="0"/>
          <w:i/>
          <w:sz w:val="24"/>
          <w:szCs w:val="24"/>
        </w:rPr>
        <w:t>Заявк</w:t>
      </w:r>
      <w:r w:rsidRPr="00E71A48">
        <w:rPr>
          <w:bCs w:val="0"/>
          <w:i/>
          <w:sz w:val="24"/>
          <w:szCs w:val="24"/>
        </w:rPr>
        <w:t>и</w:t>
      </w:r>
      <w:r w:rsidR="0087407B" w:rsidRPr="00E71A48">
        <w:rPr>
          <w:bCs w:val="0"/>
          <w:i/>
          <w:sz w:val="24"/>
          <w:szCs w:val="24"/>
        </w:rPr>
        <w:t>, признанной лучшей</w:t>
      </w:r>
      <w:r w:rsidRPr="00E71A48">
        <w:rPr>
          <w:bCs w:val="0"/>
          <w:i/>
          <w:sz w:val="24"/>
          <w:szCs w:val="24"/>
        </w:rPr>
        <w:t xml:space="preserve">, однако при этом не допускается создание </w:t>
      </w:r>
      <w:r w:rsidR="009C744E" w:rsidRPr="00E71A48">
        <w:rPr>
          <w:bCs w:val="0"/>
          <w:i/>
          <w:sz w:val="24"/>
          <w:szCs w:val="24"/>
        </w:rPr>
        <w:t>Участник</w:t>
      </w:r>
      <w:r w:rsidR="0087407B" w:rsidRPr="00E71A48">
        <w:rPr>
          <w:bCs w:val="0"/>
          <w:i/>
          <w:sz w:val="24"/>
          <w:szCs w:val="24"/>
        </w:rPr>
        <w:t xml:space="preserve">у </w:t>
      </w:r>
      <w:r w:rsidRPr="00E71A48">
        <w:rPr>
          <w:bCs w:val="0"/>
          <w:i/>
          <w:sz w:val="24"/>
          <w:szCs w:val="24"/>
        </w:rPr>
        <w:t>запроса предложений</w:t>
      </w:r>
      <w:r w:rsidR="0087407B" w:rsidRPr="00E71A48">
        <w:rPr>
          <w:bCs w:val="0"/>
          <w:i/>
          <w:sz w:val="24"/>
          <w:szCs w:val="24"/>
        </w:rPr>
        <w:t xml:space="preserve">, </w:t>
      </w:r>
      <w:r w:rsidR="0087407B" w:rsidRPr="00E71A48">
        <w:rPr>
          <w:i/>
          <w:sz w:val="24"/>
          <w:szCs w:val="24"/>
        </w:rPr>
        <w:t xml:space="preserve">чья </w:t>
      </w:r>
      <w:r w:rsidR="004B5EB3" w:rsidRPr="00E71A48">
        <w:rPr>
          <w:i/>
          <w:sz w:val="24"/>
          <w:szCs w:val="24"/>
        </w:rPr>
        <w:t>Заявк</w:t>
      </w:r>
      <w:r w:rsidR="0087407B" w:rsidRPr="00E71A48">
        <w:rPr>
          <w:i/>
          <w:sz w:val="24"/>
          <w:szCs w:val="24"/>
        </w:rPr>
        <w:t>а признана лучшей,</w:t>
      </w:r>
      <w:r w:rsidRPr="00E71A48">
        <w:rPr>
          <w:bCs w:val="0"/>
          <w:i/>
          <w:sz w:val="24"/>
          <w:szCs w:val="24"/>
        </w:rPr>
        <w:t xml:space="preserve"> преимущественных условий участия в запросе предложений</w:t>
      </w:r>
      <w:r w:rsidRPr="00E71A48">
        <w:rPr>
          <w:bCs w:val="0"/>
          <w:sz w:val="24"/>
          <w:szCs w:val="24"/>
        </w:rPr>
        <w:t>.</w:t>
      </w:r>
      <w:proofErr w:type="gramEnd"/>
    </w:p>
    <w:p w:rsidR="00717F60" w:rsidRPr="00E71A48" w:rsidRDefault="00AD3EBC" w:rsidP="00775238">
      <w:pPr>
        <w:pStyle w:val="affffff0"/>
        <w:numPr>
          <w:ilvl w:val="2"/>
          <w:numId w:val="44"/>
        </w:numPr>
        <w:spacing w:line="264" w:lineRule="auto"/>
        <w:ind w:left="0" w:firstLine="709"/>
        <w:rPr>
          <w:rStyle w:val="adskobk"/>
          <w:i/>
          <w:sz w:val="24"/>
          <w:szCs w:val="24"/>
        </w:rPr>
      </w:pPr>
      <w:r w:rsidRPr="00E71A48">
        <w:rPr>
          <w:rStyle w:val="adskobk"/>
          <w:i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E71A48">
        <w:rPr>
          <w:rStyle w:val="adskobk"/>
          <w:i/>
          <w:sz w:val="24"/>
          <w:szCs w:val="24"/>
        </w:rPr>
        <w:t>д</w:t>
      </w:r>
      <w:r w:rsidR="00123C70" w:rsidRPr="00E71A48">
        <w:rPr>
          <w:rStyle w:val="adskobk"/>
          <w:i/>
          <w:sz w:val="24"/>
          <w:szCs w:val="24"/>
        </w:rPr>
        <w:t>оговор</w:t>
      </w:r>
      <w:r w:rsidRPr="00E71A48">
        <w:rPr>
          <w:rStyle w:val="adskobk"/>
          <w:i/>
          <w:sz w:val="24"/>
          <w:szCs w:val="24"/>
        </w:rPr>
        <w:t>ных переговоров</w:t>
      </w:r>
      <w:r w:rsidR="00E60F8E" w:rsidRPr="00E71A48">
        <w:rPr>
          <w:rStyle w:val="adskobk"/>
          <w:i/>
          <w:sz w:val="24"/>
          <w:szCs w:val="24"/>
        </w:rPr>
        <w:t>,</w:t>
      </w:r>
      <w:r w:rsidR="00E60F8E" w:rsidRPr="00E71A48">
        <w:rPr>
          <w:bCs/>
          <w:i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E71A48">
        <w:rPr>
          <w:rStyle w:val="adskobk"/>
          <w:i/>
          <w:sz w:val="24"/>
          <w:szCs w:val="24"/>
        </w:rPr>
        <w:t>.</w:t>
      </w:r>
    </w:p>
    <w:p w:rsidR="00717F60" w:rsidRPr="00E71A48" w:rsidRDefault="00123C70" w:rsidP="00775238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bookmarkStart w:id="469" w:name="_Ref294695403"/>
      <w:bookmarkStart w:id="470" w:name="_Ref306320315"/>
      <w:r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 между Заказчиком и </w:t>
      </w:r>
      <w:r w:rsidR="009C744E" w:rsidRPr="00E71A48">
        <w:rPr>
          <w:bCs w:val="0"/>
          <w:sz w:val="24"/>
          <w:szCs w:val="24"/>
        </w:rPr>
        <w:t>Участник</w:t>
      </w:r>
      <w:r w:rsidR="0087407B" w:rsidRPr="00E71A48">
        <w:rPr>
          <w:bCs w:val="0"/>
          <w:sz w:val="24"/>
          <w:szCs w:val="24"/>
        </w:rPr>
        <w:t xml:space="preserve">ом, чья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 xml:space="preserve">а признана лучшей, </w:t>
      </w:r>
      <w:r w:rsidR="00717F60" w:rsidRPr="00E71A48">
        <w:rPr>
          <w:bCs w:val="0"/>
          <w:sz w:val="24"/>
          <w:szCs w:val="24"/>
        </w:rPr>
        <w:t xml:space="preserve">подписывается в </w:t>
      </w:r>
      <w:r w:rsidR="00717F60" w:rsidRPr="006F758C">
        <w:rPr>
          <w:bCs w:val="0"/>
          <w:sz w:val="24"/>
          <w:szCs w:val="24"/>
        </w:rPr>
        <w:t>течение 20 дней</w:t>
      </w:r>
      <w:r w:rsidR="006F758C">
        <w:rPr>
          <w:bCs w:val="0"/>
          <w:sz w:val="24"/>
          <w:szCs w:val="24"/>
        </w:rPr>
        <w:t xml:space="preserve"> </w:t>
      </w:r>
      <w:r w:rsidR="00717F60" w:rsidRPr="00E71A48">
        <w:rPr>
          <w:bCs w:val="0"/>
          <w:sz w:val="24"/>
          <w:szCs w:val="24"/>
        </w:rPr>
        <w:t xml:space="preserve">с момента определения </w:t>
      </w:r>
      <w:r w:rsidR="0087407B" w:rsidRPr="00E71A48">
        <w:rPr>
          <w:bCs w:val="0"/>
          <w:sz w:val="24"/>
          <w:szCs w:val="24"/>
        </w:rPr>
        <w:t xml:space="preserve">лучшей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>.</w:t>
      </w:r>
      <w:r w:rsidR="00717F60" w:rsidRPr="00E71A48">
        <w:rPr>
          <w:bCs w:val="0"/>
          <w:color w:val="000000"/>
          <w:sz w:val="24"/>
          <w:szCs w:val="24"/>
        </w:rPr>
        <w:t xml:space="preserve"> </w:t>
      </w:r>
      <w:proofErr w:type="gramStart"/>
      <w:r w:rsidR="00717F60" w:rsidRPr="00E71A48">
        <w:rPr>
          <w:bCs w:val="0"/>
          <w:color w:val="000000"/>
          <w:sz w:val="24"/>
          <w:szCs w:val="24"/>
        </w:rPr>
        <w:t xml:space="preserve">Для </w:t>
      </w:r>
      <w:r w:rsidR="009C744E" w:rsidRPr="00E71A48">
        <w:rPr>
          <w:bCs w:val="0"/>
          <w:color w:val="000000"/>
          <w:sz w:val="24"/>
          <w:szCs w:val="24"/>
        </w:rPr>
        <w:t>Участник</w:t>
      </w:r>
      <w:r w:rsidR="0087407B" w:rsidRPr="00E71A48">
        <w:rPr>
          <w:bCs w:val="0"/>
          <w:color w:val="000000"/>
          <w:sz w:val="24"/>
          <w:szCs w:val="24"/>
        </w:rPr>
        <w:t xml:space="preserve">а, </w:t>
      </w:r>
      <w:r w:rsidR="0087407B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87407B" w:rsidRPr="00E71A48">
        <w:rPr>
          <w:sz w:val="24"/>
          <w:szCs w:val="24"/>
        </w:rPr>
        <w:t>а признана лучшей,</w:t>
      </w:r>
      <w:r w:rsidR="0087407B" w:rsidRPr="00E71A48">
        <w:rPr>
          <w:bCs w:val="0"/>
          <w:color w:val="000000"/>
          <w:sz w:val="24"/>
          <w:szCs w:val="24"/>
        </w:rPr>
        <w:t xml:space="preserve"> </w:t>
      </w:r>
      <w:r w:rsidR="00717F60" w:rsidRPr="00E71A48">
        <w:rPr>
          <w:bCs w:val="0"/>
          <w:color w:val="000000"/>
          <w:sz w:val="24"/>
          <w:szCs w:val="24"/>
        </w:rPr>
        <w:t xml:space="preserve">срок для подписания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E71A48">
        <w:rPr>
          <w:bCs w:val="0"/>
          <w:color w:val="000000"/>
          <w:sz w:val="24"/>
          <w:szCs w:val="24"/>
        </w:rPr>
        <w:t>Д</w:t>
      </w:r>
      <w:r w:rsidR="00717F60" w:rsidRPr="00E71A48">
        <w:rPr>
          <w:bCs w:val="0"/>
          <w:color w:val="000000"/>
          <w:sz w:val="24"/>
          <w:szCs w:val="24"/>
        </w:rPr>
        <w:t>окументации</w:t>
      </w:r>
      <w:r w:rsidR="00DF639D" w:rsidRPr="00E71A48">
        <w:rPr>
          <w:bCs w:val="0"/>
          <w:color w:val="000000"/>
          <w:sz w:val="24"/>
          <w:szCs w:val="24"/>
        </w:rPr>
        <w:t>.</w:t>
      </w:r>
      <w:bookmarkEnd w:id="469"/>
      <w:bookmarkEnd w:id="470"/>
      <w:r w:rsidR="00717F60" w:rsidRPr="00E71A48">
        <w:rPr>
          <w:bCs w:val="0"/>
          <w:color w:val="000000"/>
          <w:sz w:val="24"/>
          <w:szCs w:val="24"/>
        </w:rPr>
        <w:t xml:space="preserve"> </w:t>
      </w:r>
      <w:proofErr w:type="gramEnd"/>
    </w:p>
    <w:p w:rsidR="00717F60" w:rsidRPr="00E71A48" w:rsidRDefault="009C744E" w:rsidP="00775238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471" w:name="_Ref305979053"/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запроса предложений</w:t>
      </w:r>
      <w:r w:rsidR="0087407B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87407B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 xml:space="preserve">утрачивает статус </w:t>
      </w:r>
      <w:proofErr w:type="gramStart"/>
      <w:r w:rsidR="00696966" w:rsidRPr="00E71A48">
        <w:rPr>
          <w:sz w:val="24"/>
          <w:szCs w:val="24"/>
        </w:rPr>
        <w:t>наилучшей</w:t>
      </w:r>
      <w:proofErr w:type="gramEnd"/>
      <w:r w:rsidR="00717F60" w:rsidRPr="00E71A48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E71A48">
        <w:rPr>
          <w:sz w:val="24"/>
          <w:szCs w:val="24"/>
        </w:rPr>
        <w:t>Договор</w:t>
      </w:r>
      <w:r w:rsidR="00717F60" w:rsidRPr="00E71A48">
        <w:rPr>
          <w:sz w:val="24"/>
          <w:szCs w:val="24"/>
        </w:rPr>
        <w:t>а в следующих случаях:</w:t>
      </w:r>
      <w:bookmarkEnd w:id="471"/>
    </w:p>
    <w:p w:rsidR="00717F60" w:rsidRPr="00E71A4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 на условиях, определяемых в п.</w:t>
      </w:r>
      <w:fldSimple w:instr=" REF _Ref294695546 \r \h  \* MERGEFORMAT ">
        <w:r w:rsidR="005A37E7" w:rsidRPr="005A37E7">
          <w:rPr>
            <w:bCs w:val="0"/>
            <w:sz w:val="24"/>
            <w:szCs w:val="24"/>
          </w:rPr>
          <w:t xml:space="preserve"> 1.2.6 </w:t>
        </w:r>
      </w:fldSimple>
      <w:r w:rsidRPr="00E71A48">
        <w:rPr>
          <w:bCs w:val="0"/>
          <w:sz w:val="24"/>
          <w:szCs w:val="24"/>
        </w:rPr>
        <w:t>и/или в срок, определенный в п.</w:t>
      </w:r>
      <w:r w:rsidR="001716DB" w:rsidRPr="00E71A48">
        <w:rPr>
          <w:bCs w:val="0"/>
          <w:sz w:val="24"/>
          <w:szCs w:val="24"/>
        </w:rPr>
        <w:t xml:space="preserve"> </w:t>
      </w:r>
      <w:fldSimple w:instr=" REF _Ref294695403 \n \h  \* MERGEFORMAT ">
        <w:r w:rsidR="005A37E7" w:rsidRPr="005A37E7">
          <w:rPr>
            <w:bCs w:val="0"/>
            <w:sz w:val="24"/>
            <w:szCs w:val="24"/>
          </w:rPr>
          <w:t>3.10.3</w:t>
        </w:r>
      </w:fldSimple>
      <w:r w:rsidRPr="00E71A48">
        <w:rPr>
          <w:bCs w:val="0"/>
          <w:sz w:val="24"/>
          <w:szCs w:val="24"/>
        </w:rPr>
        <w:t>;</w:t>
      </w:r>
    </w:p>
    <w:p w:rsidR="00717F60" w:rsidRPr="00E71A4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у в течение установленного в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E71A4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предложил Заказчику внести изменения в условия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путем проведения переговоров (за исключением случаев, когда такие переговоры проводятся по инициативе Заказчика в соответствии с решением закупочной комиссии)</w:t>
      </w:r>
    </w:p>
    <w:p w:rsidR="00717F60" w:rsidRPr="00E71A48" w:rsidRDefault="00717F60" w:rsidP="00775238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При наступ</w:t>
      </w:r>
      <w:r w:rsidR="00CF6A0E" w:rsidRPr="00E71A48">
        <w:rPr>
          <w:bCs w:val="0"/>
          <w:sz w:val="24"/>
          <w:szCs w:val="24"/>
        </w:rPr>
        <w:t>лении случаев, определенных в п.</w:t>
      </w:r>
      <w:r w:rsidR="001716DB" w:rsidRPr="00E71A48">
        <w:rPr>
          <w:bCs w:val="0"/>
          <w:sz w:val="24"/>
          <w:szCs w:val="24"/>
        </w:rPr>
        <w:t xml:space="preserve"> </w:t>
      </w:r>
      <w:fldSimple w:instr=" REF _Ref305979053 \r \h  \* MERGEFORMAT ">
        <w:r w:rsidR="005A37E7" w:rsidRPr="005A37E7">
          <w:rPr>
            <w:bCs w:val="0"/>
            <w:sz w:val="24"/>
            <w:szCs w:val="24"/>
          </w:rPr>
          <w:t>3.10.4</w:t>
        </w:r>
      </w:fldSimple>
      <w:r w:rsidRPr="00E71A48">
        <w:rPr>
          <w:bCs w:val="0"/>
          <w:sz w:val="24"/>
          <w:szCs w:val="24"/>
        </w:rPr>
        <w:t xml:space="preserve">, Организатор запроса предложений имеет право выбрать новую выигравшую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 из числа остальных действующих либо предложить Заказчику рассмотреть вопрос </w:t>
      </w:r>
      <w:r w:rsidR="00A342A7">
        <w:rPr>
          <w:bCs w:val="0"/>
          <w:sz w:val="24"/>
          <w:szCs w:val="24"/>
        </w:rPr>
        <w:t>о повторном проведении закупки.</w:t>
      </w:r>
    </w:p>
    <w:p w:rsidR="00717F60" w:rsidRPr="00E71A48" w:rsidRDefault="00717F60" w:rsidP="00775238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признания </w:t>
      </w:r>
      <w:r w:rsidR="004B5EB3" w:rsidRPr="00E71A48">
        <w:rPr>
          <w:sz w:val="24"/>
          <w:szCs w:val="24"/>
        </w:rPr>
        <w:t>Заявк</w:t>
      </w:r>
      <w:r w:rsidR="00EB1E5E"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а лучшей</w:t>
      </w:r>
      <w:r w:rsidRPr="00E71A48">
        <w:rPr>
          <w:sz w:val="24"/>
          <w:szCs w:val="24"/>
        </w:rPr>
        <w:t xml:space="preserve">, заключение </w:t>
      </w:r>
      <w:r w:rsidR="00DF639D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оговора с</w:t>
      </w:r>
      <w:r w:rsidR="00EB1E5E" w:rsidRPr="00E71A48">
        <w:rPr>
          <w:sz w:val="24"/>
          <w:szCs w:val="24"/>
        </w:rPr>
        <w:t xml:space="preserve"> данным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ом</w:t>
      </w:r>
      <w:r w:rsidRPr="00E71A48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>
        <w:rPr>
          <w:sz w:val="24"/>
          <w:szCs w:val="24"/>
        </w:rPr>
        <w:t>ПАО</w:t>
      </w:r>
      <w:r w:rsidR="00C12FA4"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="00C12FA4" w:rsidRPr="00E71A48">
        <w:rPr>
          <w:sz w:val="24"/>
          <w:szCs w:val="24"/>
        </w:rPr>
        <w:t>»</w:t>
      </w:r>
      <w:r w:rsidRPr="00E71A48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заключается после одобрения Советом директоров </w:t>
      </w:r>
      <w:r w:rsidR="00E74632">
        <w:rPr>
          <w:sz w:val="24"/>
          <w:szCs w:val="24"/>
        </w:rPr>
        <w:t>ПАО</w:t>
      </w:r>
      <w:r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Pr="00E71A48">
        <w:rPr>
          <w:sz w:val="24"/>
          <w:szCs w:val="24"/>
        </w:rPr>
        <w:t>».</w:t>
      </w:r>
    </w:p>
    <w:p w:rsidR="00717F60" w:rsidRPr="00414CAF" w:rsidRDefault="00717F60" w:rsidP="00775238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color w:val="000000"/>
          <w:sz w:val="24"/>
          <w:szCs w:val="24"/>
        </w:rPr>
      </w:pPr>
      <w:bookmarkStart w:id="472" w:name="_Ref191386314"/>
      <w:r w:rsidRPr="00414CAF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414CAF">
        <w:rPr>
          <w:bCs w:val="0"/>
          <w:sz w:val="24"/>
          <w:szCs w:val="24"/>
        </w:rPr>
        <w:t>Д</w:t>
      </w:r>
      <w:r w:rsidRPr="00414CAF">
        <w:rPr>
          <w:bCs w:val="0"/>
          <w:sz w:val="24"/>
          <w:szCs w:val="24"/>
        </w:rPr>
        <w:t xml:space="preserve">оговора увеличивать или уменьшать изначальный объем </w:t>
      </w:r>
      <w:r w:rsidRPr="00414CAF">
        <w:rPr>
          <w:bCs w:val="0"/>
          <w:color w:val="000000"/>
          <w:sz w:val="24"/>
          <w:szCs w:val="24"/>
        </w:rPr>
        <w:t>закупаемой продукции в пределах</w:t>
      </w:r>
      <w:r w:rsidR="006F758C" w:rsidRPr="00414CAF">
        <w:rPr>
          <w:bCs w:val="0"/>
          <w:color w:val="000000"/>
          <w:sz w:val="24"/>
          <w:szCs w:val="24"/>
        </w:rPr>
        <w:t xml:space="preserve"> 10%, </w:t>
      </w:r>
      <w:r w:rsidRPr="00414CAF">
        <w:rPr>
          <w:bCs w:val="0"/>
          <w:sz w:val="24"/>
          <w:szCs w:val="24"/>
        </w:rPr>
        <w:t xml:space="preserve">не меняя при этом цену единицы </w:t>
      </w:r>
      <w:r w:rsidRPr="00414CAF">
        <w:rPr>
          <w:bCs w:val="0"/>
          <w:color w:val="000000"/>
          <w:sz w:val="24"/>
          <w:szCs w:val="24"/>
        </w:rPr>
        <w:t>поставляемой продукции и другие условия.</w:t>
      </w:r>
    </w:p>
    <w:p w:rsidR="00667F31" w:rsidRPr="00414CAF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473" w:name="_Toc181693189"/>
      <w:bookmarkStart w:id="474" w:name="_Ref190680463"/>
      <w:bookmarkStart w:id="475" w:name="_Ref306140410"/>
      <w:bookmarkStart w:id="476" w:name="_Ref306142159"/>
      <w:bookmarkStart w:id="477" w:name="_Toc462234886"/>
      <w:bookmarkStart w:id="478" w:name="_Ref303102866"/>
      <w:bookmarkStart w:id="479" w:name="_Toc305835589"/>
      <w:bookmarkStart w:id="480" w:name="_Ref303683952"/>
      <w:bookmarkStart w:id="481" w:name="__RefNumPara__840_922829174"/>
      <w:bookmarkEnd w:id="472"/>
      <w:r w:rsidRPr="00414CAF">
        <w:lastRenderedPageBreak/>
        <w:t xml:space="preserve">Обеспечение исполнения обязательств </w:t>
      </w:r>
      <w:r w:rsidR="0088633C" w:rsidRPr="00414CAF">
        <w:t>Поставщика</w:t>
      </w:r>
      <w:r w:rsidR="00972AAA" w:rsidRPr="00414CAF">
        <w:t xml:space="preserve"> </w:t>
      </w:r>
      <w:r w:rsidRPr="00414CAF">
        <w:t>по </w:t>
      </w:r>
      <w:r w:rsidR="00123C70" w:rsidRPr="00414CAF">
        <w:t>Договор</w:t>
      </w:r>
      <w:r w:rsidRPr="00414CAF">
        <w:t>у</w:t>
      </w:r>
      <w:bookmarkEnd w:id="473"/>
      <w:bookmarkEnd w:id="474"/>
      <w:bookmarkEnd w:id="475"/>
      <w:bookmarkEnd w:id="476"/>
      <w:bookmarkEnd w:id="477"/>
      <w:r w:rsidRPr="00414CAF">
        <w:t xml:space="preserve"> </w:t>
      </w:r>
      <w:bookmarkEnd w:id="478"/>
      <w:bookmarkEnd w:id="479"/>
    </w:p>
    <w:p w:rsidR="00932C0A" w:rsidRPr="00C12FA4" w:rsidRDefault="00414CAF" w:rsidP="00775238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C12FA4">
        <w:rPr>
          <w:sz w:val="24"/>
          <w:szCs w:val="24"/>
        </w:rPr>
        <w:t xml:space="preserve">Дополнительного обеспечения исполнения обязательств Поставщика по Договору, помимо указанного в </w:t>
      </w:r>
      <w:r w:rsidR="005818B2">
        <w:rPr>
          <w:sz w:val="24"/>
          <w:szCs w:val="24"/>
        </w:rPr>
        <w:t>проекте Договора</w:t>
      </w:r>
      <w:r w:rsidRPr="00C12FA4">
        <w:rPr>
          <w:sz w:val="24"/>
          <w:szCs w:val="24"/>
        </w:rPr>
        <w:t xml:space="preserve"> (</w:t>
      </w:r>
      <w:r w:rsidR="005818B2">
        <w:rPr>
          <w:sz w:val="24"/>
          <w:szCs w:val="24"/>
        </w:rPr>
        <w:t xml:space="preserve">раздел </w:t>
      </w:r>
      <w:r w:rsidR="005630EC">
        <w:rPr>
          <w:sz w:val="24"/>
          <w:szCs w:val="24"/>
        </w:rPr>
        <w:fldChar w:fldCharType="begin"/>
      </w:r>
      <w:r w:rsidR="005818B2">
        <w:rPr>
          <w:sz w:val="24"/>
          <w:szCs w:val="24"/>
        </w:rPr>
        <w:instrText xml:space="preserve"> REF _Ref440272931 \r \h </w:instrText>
      </w:r>
      <w:r w:rsidR="005630EC">
        <w:rPr>
          <w:sz w:val="24"/>
          <w:szCs w:val="24"/>
        </w:rPr>
      </w:r>
      <w:r w:rsidR="005630EC">
        <w:rPr>
          <w:sz w:val="24"/>
          <w:szCs w:val="24"/>
        </w:rPr>
        <w:fldChar w:fldCharType="separate"/>
      </w:r>
      <w:r w:rsidR="005A37E7">
        <w:rPr>
          <w:sz w:val="24"/>
          <w:szCs w:val="24"/>
        </w:rPr>
        <w:t>2</w:t>
      </w:r>
      <w:r w:rsidR="005630EC">
        <w:rPr>
          <w:sz w:val="24"/>
          <w:szCs w:val="24"/>
        </w:rPr>
        <w:fldChar w:fldCharType="end"/>
      </w:r>
      <w:r w:rsidRPr="00C12FA4">
        <w:rPr>
          <w:sz w:val="24"/>
          <w:szCs w:val="24"/>
        </w:rPr>
        <w:t>), не требуется.</w:t>
      </w:r>
    </w:p>
    <w:p w:rsidR="00932C0A" w:rsidRPr="00297C3B" w:rsidRDefault="00932C0A" w:rsidP="00297C3B">
      <w:pPr>
        <w:pStyle w:val="2"/>
        <w:tabs>
          <w:tab w:val="clear" w:pos="1700"/>
          <w:tab w:val="left" w:pos="709"/>
        </w:tabs>
        <w:spacing w:line="264" w:lineRule="auto"/>
      </w:pPr>
      <w:bookmarkStart w:id="482" w:name="_Ref303694483"/>
      <w:bookmarkStart w:id="483" w:name="_Toc305835590"/>
      <w:bookmarkStart w:id="484" w:name="_Ref306140451"/>
      <w:bookmarkStart w:id="485" w:name="_Toc462234887"/>
      <w:r w:rsidRPr="00297C3B">
        <w:t xml:space="preserve">Уведомление о результатах </w:t>
      </w:r>
      <w:bookmarkEnd w:id="482"/>
      <w:bookmarkEnd w:id="483"/>
      <w:r w:rsidRPr="00297C3B">
        <w:t>запроса предложений</w:t>
      </w:r>
      <w:bookmarkEnd w:id="484"/>
      <w:bookmarkEnd w:id="485"/>
    </w:p>
    <w:bookmarkEnd w:id="480"/>
    <w:p w:rsidR="00ED5C7C" w:rsidRPr="00E963D9" w:rsidRDefault="004E62B9" w:rsidP="004E62B9">
      <w:pPr>
        <w:widowControl w:val="0"/>
        <w:suppressAutoHyphens w:val="0"/>
        <w:adjustRightInd w:val="0"/>
        <w:spacing w:line="264" w:lineRule="auto"/>
        <w:ind w:firstLine="720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3.12.1</w:t>
      </w:r>
      <w:r>
        <w:rPr>
          <w:bCs w:val="0"/>
          <w:sz w:val="24"/>
          <w:szCs w:val="24"/>
          <w:lang w:eastAsia="ru-RU"/>
        </w:rPr>
        <w:tab/>
      </w:r>
      <w:r w:rsidR="00ED5C7C" w:rsidRPr="00E963D9">
        <w:rPr>
          <w:bCs w:val="0"/>
          <w:sz w:val="24"/>
          <w:szCs w:val="24"/>
          <w:lang w:eastAsia="ru-RU"/>
        </w:rPr>
        <w:t xml:space="preserve">Организатор запроса предложений не позднее 3 рабочих дней с момента подписания Протокола о выборе победителя запроса предложений разместит </w:t>
      </w:r>
      <w:r w:rsidR="00D56F8C" w:rsidRPr="00E963D9">
        <w:rPr>
          <w:bCs w:val="0"/>
          <w:sz w:val="24"/>
          <w:szCs w:val="24"/>
          <w:lang w:eastAsia="ru-RU"/>
        </w:rPr>
        <w:t xml:space="preserve">на интернет-сайтах, на которых было опубликовано </w:t>
      </w:r>
      <w:r w:rsidR="00D56F8C" w:rsidRPr="00E963D9">
        <w:rPr>
          <w:iCs/>
          <w:sz w:val="24"/>
          <w:szCs w:val="24"/>
        </w:rPr>
        <w:t>Извещение</w:t>
      </w:r>
      <w:r w:rsidR="00D56F8C" w:rsidRPr="00E963D9">
        <w:rPr>
          <w:sz w:val="24"/>
          <w:szCs w:val="24"/>
        </w:rPr>
        <w:t xml:space="preserve"> о проведении </w:t>
      </w:r>
      <w:r w:rsidR="00D56F8C" w:rsidRPr="00E963D9">
        <w:rPr>
          <w:iCs/>
          <w:sz w:val="24"/>
          <w:szCs w:val="24"/>
        </w:rPr>
        <w:t xml:space="preserve">запроса предложений (подраздел </w:t>
      </w:r>
      <w:fldSimple w:instr=" REF _Ref191386085 \r \h  \* MERGEFORMAT ">
        <w:r w:rsidR="005A37E7" w:rsidRPr="005A37E7">
          <w:rPr>
            <w:iCs/>
            <w:sz w:val="24"/>
            <w:szCs w:val="24"/>
          </w:rPr>
          <w:t>1.1.1</w:t>
        </w:r>
      </w:fldSimple>
      <w:r w:rsidR="00D56F8C" w:rsidRPr="00E963D9">
        <w:rPr>
          <w:iCs/>
          <w:sz w:val="24"/>
          <w:szCs w:val="24"/>
        </w:rPr>
        <w:t>)</w:t>
      </w:r>
      <w:r w:rsidR="00D56F8C" w:rsidRPr="00E963D9">
        <w:rPr>
          <w:sz w:val="24"/>
          <w:szCs w:val="24"/>
        </w:rPr>
        <w:t>,</w:t>
      </w:r>
      <w:r w:rsidR="00B228D4">
        <w:rPr>
          <w:bCs w:val="0"/>
          <w:sz w:val="24"/>
          <w:szCs w:val="24"/>
          <w:lang w:eastAsia="ru-RU"/>
        </w:rPr>
        <w:t xml:space="preserve"> </w:t>
      </w:r>
      <w:r w:rsidR="00ED5C7C" w:rsidRPr="00E963D9">
        <w:rPr>
          <w:bCs w:val="0"/>
          <w:sz w:val="24"/>
          <w:szCs w:val="24"/>
          <w:lang w:eastAsia="ru-RU"/>
        </w:rPr>
        <w:t xml:space="preserve">для всех </w:t>
      </w:r>
      <w:r w:rsidR="00B228D4">
        <w:rPr>
          <w:bCs w:val="0"/>
          <w:sz w:val="24"/>
          <w:szCs w:val="24"/>
          <w:lang w:eastAsia="ru-RU"/>
        </w:rPr>
        <w:t>Участник</w:t>
      </w:r>
      <w:r w:rsidR="00ED5C7C" w:rsidRPr="00E963D9">
        <w:rPr>
          <w:bCs w:val="0"/>
          <w:sz w:val="24"/>
          <w:szCs w:val="24"/>
          <w:lang w:eastAsia="ru-RU"/>
        </w:rPr>
        <w:t>ов Протокол о выборе победителя запроса предложений, в котором указывает:</w:t>
      </w:r>
    </w:p>
    <w:p w:rsidR="00ED5C7C" w:rsidRPr="00ED5C7C" w:rsidRDefault="00ED5C7C" w:rsidP="00775238">
      <w:pPr>
        <w:pStyle w:val="a0"/>
        <w:numPr>
          <w:ilvl w:val="4"/>
          <w:numId w:val="73"/>
        </w:numPr>
        <w:tabs>
          <w:tab w:val="num" w:pos="1134"/>
        </w:tabs>
        <w:suppressAutoHyphens w:val="0"/>
        <w:spacing w:before="60" w:line="240" w:lineRule="auto"/>
        <w:ind w:left="1134" w:right="-142" w:firstLine="641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ED5C7C" w:rsidRDefault="00ED5C7C" w:rsidP="00775238">
      <w:pPr>
        <w:pStyle w:val="a0"/>
        <w:numPr>
          <w:ilvl w:val="4"/>
          <w:numId w:val="73"/>
        </w:numPr>
        <w:tabs>
          <w:tab w:val="num" w:pos="1134"/>
        </w:tabs>
        <w:suppressAutoHyphens w:val="0"/>
        <w:spacing w:before="60" w:line="240" w:lineRule="auto"/>
        <w:ind w:left="1134" w:right="-142" w:firstLine="641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297C3B">
        <w:rPr>
          <w:bCs w:val="0"/>
          <w:sz w:val="24"/>
          <w:szCs w:val="24"/>
          <w:lang w:eastAsia="ru-RU"/>
        </w:rPr>
        <w:t>Заявки</w:t>
      </w:r>
      <w:r w:rsidRPr="00ED5C7C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Default="004E62B9" w:rsidP="004E62B9">
      <w:pPr>
        <w:widowControl w:val="0"/>
        <w:suppressAutoHyphens w:val="0"/>
        <w:adjustRightInd w:val="0"/>
        <w:spacing w:line="264" w:lineRule="auto"/>
        <w:ind w:firstLine="720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3.12.2</w:t>
      </w:r>
      <w:r>
        <w:rPr>
          <w:bCs w:val="0"/>
          <w:sz w:val="24"/>
          <w:szCs w:val="24"/>
          <w:lang w:eastAsia="ru-RU"/>
        </w:rPr>
        <w:tab/>
      </w:r>
      <w:r w:rsidR="00ED5C7C" w:rsidRPr="00ED5C7C">
        <w:rPr>
          <w:bCs w:val="0"/>
          <w:sz w:val="24"/>
          <w:szCs w:val="24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</w:p>
    <w:p w:rsidR="004E62B9" w:rsidRDefault="004E62B9" w:rsidP="004E62B9">
      <w:pPr>
        <w:widowControl w:val="0"/>
        <w:suppressAutoHyphens w:val="0"/>
        <w:adjustRightInd w:val="0"/>
        <w:spacing w:line="264" w:lineRule="auto"/>
        <w:textAlignment w:val="baseline"/>
        <w:rPr>
          <w:bCs w:val="0"/>
          <w:sz w:val="24"/>
          <w:szCs w:val="24"/>
          <w:lang w:eastAsia="ru-RU"/>
        </w:rPr>
      </w:pPr>
    </w:p>
    <w:p w:rsidR="004E62B9" w:rsidRDefault="004E62B9" w:rsidP="004E62B9">
      <w:pPr>
        <w:widowControl w:val="0"/>
        <w:suppressAutoHyphens w:val="0"/>
        <w:adjustRightInd w:val="0"/>
        <w:spacing w:line="264" w:lineRule="auto"/>
        <w:textAlignment w:val="baseline"/>
        <w:rPr>
          <w:bCs w:val="0"/>
          <w:sz w:val="24"/>
          <w:szCs w:val="24"/>
          <w:lang w:eastAsia="ru-RU"/>
        </w:rPr>
      </w:pPr>
    </w:p>
    <w:p w:rsidR="00C12FA4" w:rsidRPr="00ED5C7C" w:rsidRDefault="00C12FA4" w:rsidP="00775238">
      <w:pPr>
        <w:widowControl w:val="0"/>
        <w:numPr>
          <w:ilvl w:val="2"/>
          <w:numId w:val="75"/>
        </w:numPr>
        <w:suppressAutoHyphens w:val="0"/>
        <w:adjustRightInd w:val="0"/>
        <w:spacing w:line="264" w:lineRule="auto"/>
        <w:ind w:left="0" w:firstLine="720"/>
        <w:textAlignment w:val="baseline"/>
        <w:rPr>
          <w:bCs w:val="0"/>
          <w:sz w:val="24"/>
          <w:szCs w:val="24"/>
          <w:lang w:eastAsia="ru-RU"/>
        </w:rPr>
        <w:sectPr w:rsidR="00C12FA4" w:rsidRPr="00ED5C7C" w:rsidSect="002B0606">
          <w:headerReference w:type="even" r:id="rId35"/>
          <w:headerReference w:type="default" r:id="rId36"/>
          <w:footerReference w:type="even" r:id="rId37"/>
          <w:headerReference w:type="first" r:id="rId38"/>
          <w:footerReference w:type="first" r:id="rId39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486" w:name="_Ref440270568"/>
      <w:bookmarkStart w:id="487" w:name="_Ref440274159"/>
      <w:bookmarkStart w:id="488" w:name="_Ref440292555"/>
      <w:bookmarkStart w:id="489" w:name="_Ref440292779"/>
      <w:bookmarkStart w:id="490" w:name="_Toc462234888"/>
      <w:r>
        <w:rPr>
          <w:szCs w:val="24"/>
        </w:rPr>
        <w:lastRenderedPageBreak/>
        <w:t>Техническая часть</w:t>
      </w:r>
      <w:bookmarkEnd w:id="486"/>
      <w:bookmarkEnd w:id="487"/>
      <w:bookmarkEnd w:id="488"/>
      <w:bookmarkEnd w:id="489"/>
      <w:bookmarkEnd w:id="490"/>
      <w:r w:rsidRPr="00E71A48">
        <w:rPr>
          <w:szCs w:val="24"/>
        </w:rPr>
        <w:t xml:space="preserve"> </w:t>
      </w:r>
    </w:p>
    <w:p w:rsidR="002B5044" w:rsidRPr="002A47D1" w:rsidRDefault="002B5044" w:rsidP="002A47D1">
      <w:pPr>
        <w:pStyle w:val="2"/>
        <w:ind w:left="1701" w:hanging="1134"/>
      </w:pPr>
      <w:bookmarkStart w:id="491" w:name="_Toc176064096"/>
      <w:bookmarkStart w:id="492" w:name="_Toc176338524"/>
      <w:bookmarkStart w:id="493" w:name="_Toc180399752"/>
      <w:bookmarkStart w:id="494" w:name="_Toc191205941"/>
      <w:bookmarkStart w:id="495" w:name="_Toc194315544"/>
      <w:bookmarkStart w:id="496" w:name="_Toc423421725"/>
      <w:bookmarkStart w:id="497" w:name="_Toc462234889"/>
      <w:r w:rsidRPr="002B5044">
        <w:t>Общие требования к условиям поставки продукции</w:t>
      </w:r>
      <w:bookmarkStart w:id="498" w:name="_Toc176064097"/>
      <w:bookmarkStart w:id="499" w:name="_Toc176338525"/>
      <w:bookmarkStart w:id="500" w:name="_Toc180399753"/>
      <w:bookmarkStart w:id="501" w:name="_Toc189457101"/>
      <w:bookmarkStart w:id="502" w:name="_Toc189461737"/>
      <w:bookmarkStart w:id="503" w:name="_Toc189462011"/>
      <w:bookmarkStart w:id="504" w:name="_Toc191273610"/>
      <w:bookmarkStart w:id="505" w:name="_Toc167189319"/>
      <w:bookmarkStart w:id="506" w:name="_Toc168725254"/>
      <w:bookmarkEnd w:id="491"/>
      <w:bookmarkEnd w:id="492"/>
      <w:bookmarkEnd w:id="493"/>
      <w:bookmarkEnd w:id="494"/>
      <w:bookmarkEnd w:id="495"/>
      <w:bookmarkEnd w:id="496"/>
      <w:bookmarkEnd w:id="497"/>
    </w:p>
    <w:p w:rsidR="002B5044" w:rsidRPr="002B5044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507" w:name="_Toc439166308"/>
      <w:bookmarkStart w:id="508" w:name="_Toc439170656"/>
      <w:bookmarkStart w:id="509" w:name="_Toc439172758"/>
      <w:bookmarkStart w:id="510" w:name="_Toc439173202"/>
      <w:bookmarkStart w:id="511" w:name="_Toc439238196"/>
      <w:bookmarkStart w:id="512" w:name="_Toc439252748"/>
      <w:bookmarkStart w:id="513" w:name="_Toc439323606"/>
      <w:bookmarkStart w:id="514" w:name="_Toc439323722"/>
      <w:bookmarkStart w:id="515" w:name="_Toc440297056"/>
      <w:bookmarkStart w:id="516" w:name="_Toc440356617"/>
      <w:bookmarkStart w:id="517" w:name="_Toc440631753"/>
      <w:bookmarkStart w:id="518" w:name="_Toc440876538"/>
      <w:bookmarkStart w:id="519" w:name="_Toc441130610"/>
      <w:bookmarkStart w:id="520" w:name="_Toc441157113"/>
      <w:bookmarkStart w:id="521" w:name="_Toc447292132"/>
      <w:bookmarkStart w:id="522" w:name="_Toc462234890"/>
      <w:r w:rsidRPr="002B5044">
        <w:rPr>
          <w:b w:val="0"/>
          <w:szCs w:val="24"/>
        </w:rPr>
        <w:t>Продукция должна быть новой и ранее неиспользованной.</w:t>
      </w:r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  <w:bookmarkEnd w:id="519"/>
      <w:bookmarkEnd w:id="520"/>
      <w:bookmarkEnd w:id="521"/>
      <w:bookmarkEnd w:id="522"/>
    </w:p>
    <w:p w:rsidR="002B5044" w:rsidRPr="002B5044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523" w:name="_Toc439166309"/>
      <w:bookmarkStart w:id="524" w:name="_Toc439170657"/>
      <w:bookmarkStart w:id="525" w:name="_Toc439172759"/>
      <w:bookmarkStart w:id="526" w:name="_Toc439173203"/>
      <w:bookmarkStart w:id="527" w:name="_Toc439238197"/>
      <w:bookmarkStart w:id="528" w:name="_Toc439252749"/>
      <w:bookmarkStart w:id="529" w:name="_Toc439323607"/>
      <w:bookmarkStart w:id="530" w:name="_Toc439323723"/>
      <w:bookmarkStart w:id="531" w:name="_Toc440297057"/>
      <w:bookmarkStart w:id="532" w:name="_Toc440356618"/>
      <w:bookmarkStart w:id="533" w:name="_Toc440631754"/>
      <w:bookmarkStart w:id="534" w:name="_Toc440876539"/>
      <w:bookmarkStart w:id="535" w:name="_Toc441130611"/>
      <w:bookmarkStart w:id="536" w:name="_Toc441157114"/>
      <w:bookmarkStart w:id="537" w:name="_Toc447292133"/>
      <w:bookmarkStart w:id="538" w:name="_Toc462234891"/>
      <w:r w:rsidRPr="002B5044">
        <w:rPr>
          <w:b w:val="0"/>
          <w:szCs w:val="24"/>
        </w:rPr>
        <w:t>Продукция должна соответствовать ГОСТ, ТУ и Технической политике ПАО «МРСК Центра».</w:t>
      </w:r>
      <w:bookmarkEnd w:id="523"/>
      <w:bookmarkEnd w:id="524"/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  <w:bookmarkEnd w:id="535"/>
      <w:bookmarkEnd w:id="536"/>
      <w:bookmarkEnd w:id="537"/>
      <w:bookmarkEnd w:id="538"/>
    </w:p>
    <w:p w:rsidR="002B5044" w:rsidRPr="00C12FA4" w:rsidRDefault="002B5044" w:rsidP="0021751A">
      <w:pPr>
        <w:pStyle w:val="2"/>
        <w:ind w:left="1701" w:hanging="1134"/>
      </w:pPr>
      <w:bookmarkStart w:id="539" w:name="_Toc423421726"/>
      <w:bookmarkStart w:id="540" w:name="_Ref450652998"/>
      <w:bookmarkStart w:id="541" w:name="_Toc462234892"/>
      <w:r w:rsidRPr="00C12FA4">
        <w:t>Перечень, объемы и характеристики закупаемой продукции</w:t>
      </w:r>
      <w:bookmarkEnd w:id="498"/>
      <w:bookmarkEnd w:id="499"/>
      <w:bookmarkEnd w:id="500"/>
      <w:bookmarkEnd w:id="501"/>
      <w:bookmarkEnd w:id="502"/>
      <w:bookmarkEnd w:id="503"/>
      <w:bookmarkEnd w:id="504"/>
      <w:bookmarkEnd w:id="539"/>
      <w:bookmarkEnd w:id="540"/>
      <w:bookmarkEnd w:id="541"/>
    </w:p>
    <w:p w:rsidR="002B5044" w:rsidRPr="003803A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542" w:name="_Toc439166311"/>
      <w:bookmarkStart w:id="543" w:name="_Toc439170659"/>
      <w:bookmarkStart w:id="544" w:name="_Toc439172761"/>
      <w:bookmarkStart w:id="545" w:name="_Toc439173205"/>
      <w:bookmarkStart w:id="546" w:name="_Toc439238199"/>
      <w:bookmarkStart w:id="547" w:name="_Toc439252751"/>
      <w:bookmarkStart w:id="548" w:name="_Toc439323609"/>
      <w:bookmarkStart w:id="549" w:name="_Toc439323725"/>
      <w:bookmarkStart w:id="550" w:name="_Toc440297059"/>
      <w:bookmarkStart w:id="551" w:name="_Toc440356620"/>
      <w:bookmarkStart w:id="552" w:name="_Toc440631756"/>
      <w:bookmarkStart w:id="553" w:name="_Toc440876541"/>
      <w:bookmarkStart w:id="554" w:name="_Toc441130613"/>
      <w:bookmarkStart w:id="555" w:name="_Toc441157116"/>
      <w:bookmarkStart w:id="556" w:name="_Toc447292135"/>
      <w:bookmarkStart w:id="557" w:name="_Toc462234893"/>
      <w:r w:rsidRPr="003776BB">
        <w:rPr>
          <w:b w:val="0"/>
          <w:szCs w:val="24"/>
        </w:rPr>
        <w:t>Техническ</w:t>
      </w:r>
      <w:r w:rsidR="003776BB" w:rsidRPr="003776BB">
        <w:rPr>
          <w:b w:val="0"/>
          <w:szCs w:val="24"/>
        </w:rPr>
        <w:t>о</w:t>
      </w:r>
      <w:proofErr w:type="gramStart"/>
      <w:r w:rsidR="003776BB" w:rsidRPr="003776BB">
        <w:rPr>
          <w:b w:val="0"/>
          <w:szCs w:val="24"/>
        </w:rPr>
        <w:t>е(</w:t>
      </w:r>
      <w:proofErr w:type="spellStart"/>
      <w:proofErr w:type="gramEnd"/>
      <w:r w:rsidRPr="003776BB">
        <w:rPr>
          <w:b w:val="0"/>
          <w:szCs w:val="24"/>
        </w:rPr>
        <w:t>ие</w:t>
      </w:r>
      <w:proofErr w:type="spellEnd"/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задани</w:t>
      </w:r>
      <w:r w:rsidR="003776BB" w:rsidRPr="003776BB">
        <w:rPr>
          <w:b w:val="0"/>
          <w:szCs w:val="24"/>
        </w:rPr>
        <w:t>е(</w:t>
      </w:r>
      <w:r w:rsidRPr="003776BB">
        <w:rPr>
          <w:b w:val="0"/>
          <w:szCs w:val="24"/>
        </w:rPr>
        <w:t>я</w:t>
      </w:r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</w:t>
      </w:r>
      <w:r w:rsidR="00A154B7" w:rsidRPr="003776BB">
        <w:rPr>
          <w:b w:val="0"/>
          <w:szCs w:val="24"/>
        </w:rPr>
        <w:t xml:space="preserve">по Лоту </w:t>
      </w:r>
      <w:r w:rsidR="00A154B7" w:rsidRPr="00F463E8">
        <w:rPr>
          <w:b w:val="0"/>
          <w:szCs w:val="24"/>
          <w:highlight w:val="yellow"/>
        </w:rPr>
        <w:t>№1</w:t>
      </w:r>
      <w:r w:rsidR="00A154B7">
        <w:rPr>
          <w:b w:val="0"/>
          <w:szCs w:val="24"/>
        </w:rPr>
        <w:t xml:space="preserve"> (подраздел </w:t>
      </w:r>
      <w:r w:rsidR="005630EC">
        <w:rPr>
          <w:b w:val="0"/>
          <w:szCs w:val="24"/>
        </w:rPr>
        <w:fldChar w:fldCharType="begin"/>
      </w:r>
      <w:r w:rsidR="00A154B7">
        <w:rPr>
          <w:b w:val="0"/>
          <w:szCs w:val="24"/>
        </w:rPr>
        <w:instrText xml:space="preserve"> REF _Ref440275279 \r \h </w:instrText>
      </w:r>
      <w:r w:rsidR="005630EC">
        <w:rPr>
          <w:b w:val="0"/>
          <w:szCs w:val="24"/>
        </w:rPr>
      </w:r>
      <w:r w:rsidR="005630EC">
        <w:rPr>
          <w:b w:val="0"/>
          <w:szCs w:val="24"/>
        </w:rPr>
        <w:fldChar w:fldCharType="separate"/>
      </w:r>
      <w:r w:rsidR="005A37E7">
        <w:rPr>
          <w:b w:val="0"/>
          <w:szCs w:val="24"/>
        </w:rPr>
        <w:t>1.1.5</w:t>
      </w:r>
      <w:r w:rsidR="005630EC">
        <w:rPr>
          <w:b w:val="0"/>
          <w:szCs w:val="24"/>
        </w:rPr>
        <w:fldChar w:fldCharType="end"/>
      </w:r>
      <w:r w:rsidR="00A154B7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изложен</w:t>
      </w:r>
      <w:r w:rsidR="00F463E8">
        <w:rPr>
          <w:b w:val="0"/>
          <w:szCs w:val="24"/>
        </w:rPr>
        <w:t>о(</w:t>
      </w:r>
      <w:proofErr w:type="spellStart"/>
      <w:r w:rsidRPr="00C12FA4">
        <w:rPr>
          <w:b w:val="0"/>
          <w:szCs w:val="24"/>
        </w:rPr>
        <w:t>ы</w:t>
      </w:r>
      <w:proofErr w:type="spellEnd"/>
      <w:r w:rsidR="00F463E8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в </w:t>
      </w:r>
      <w:r w:rsidRPr="003803A7">
        <w:rPr>
          <w:b w:val="0"/>
          <w:szCs w:val="24"/>
        </w:rPr>
        <w:t xml:space="preserve">Приложении №1, которое является неотъемлемым приложением к настоящей документации и предоставляется </w:t>
      </w:r>
      <w:r w:rsidR="0021751A" w:rsidRPr="003803A7">
        <w:rPr>
          <w:b w:val="0"/>
          <w:szCs w:val="24"/>
        </w:rPr>
        <w:t>Участник</w:t>
      </w:r>
      <w:r w:rsidRPr="003803A7">
        <w:rPr>
          <w:b w:val="0"/>
          <w:szCs w:val="24"/>
        </w:rPr>
        <w:t>ам вместе с ней в качестве отдельного документа.</w:t>
      </w:r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  <w:bookmarkEnd w:id="554"/>
      <w:bookmarkEnd w:id="555"/>
      <w:bookmarkEnd w:id="556"/>
      <w:bookmarkEnd w:id="557"/>
    </w:p>
    <w:p w:rsidR="008C1023" w:rsidRPr="00702438" w:rsidRDefault="008C1023" w:rsidP="008C1023">
      <w:pPr>
        <w:pStyle w:val="3"/>
        <w:ind w:left="0" w:firstLine="851"/>
        <w:jc w:val="both"/>
        <w:rPr>
          <w:b w:val="0"/>
          <w:color w:val="000000"/>
          <w:szCs w:val="24"/>
          <w:highlight w:val="magenta"/>
        </w:rPr>
      </w:pPr>
      <w:bookmarkStart w:id="558" w:name="_Ref194832984"/>
      <w:bookmarkStart w:id="559" w:name="_Ref197686508"/>
      <w:bookmarkStart w:id="560" w:name="_Toc423421727"/>
      <w:bookmarkStart w:id="561" w:name="_Toc462234894"/>
      <w:r w:rsidRPr="00702438">
        <w:rPr>
          <w:b w:val="0"/>
          <w:color w:val="000000"/>
          <w:szCs w:val="24"/>
          <w:highlight w:val="magenta"/>
        </w:rPr>
        <w:t>Объем закупаемой продукции, приведенный в Приложении к Техническому заданию – Задании на логистику (Приложение №1 к настоящей Документации), может быть уменьшен в связи с корректировкой ремонтной программы либо бизнес-плана Заказчика, путем направления Заказчиком письменного уведомления поставщику продукции. Все понесенные Поставщиком расходы, до момента получения от Заказчика заявки на поставку продукции, возлагаются на Поставщика.</w:t>
      </w:r>
    </w:p>
    <w:p w:rsidR="002B5044" w:rsidRPr="003803A7" w:rsidRDefault="002B5044" w:rsidP="0021751A">
      <w:pPr>
        <w:pStyle w:val="2"/>
        <w:ind w:left="1701" w:hanging="1134"/>
      </w:pPr>
      <w:r w:rsidRPr="003803A7">
        <w:t>Требование к поставляемой продукции</w:t>
      </w:r>
      <w:bookmarkEnd w:id="558"/>
      <w:bookmarkEnd w:id="559"/>
      <w:bookmarkEnd w:id="560"/>
      <w:bookmarkEnd w:id="561"/>
    </w:p>
    <w:p w:rsidR="002B5044" w:rsidRPr="000C5F9F" w:rsidRDefault="0021751A" w:rsidP="002B5044">
      <w:pPr>
        <w:pStyle w:val="3"/>
        <w:ind w:left="0" w:firstLine="851"/>
        <w:jc w:val="both"/>
        <w:rPr>
          <w:b w:val="0"/>
          <w:szCs w:val="24"/>
        </w:rPr>
      </w:pPr>
      <w:bookmarkStart w:id="562" w:name="_Toc439166313"/>
      <w:bookmarkStart w:id="563" w:name="_Toc439170661"/>
      <w:bookmarkStart w:id="564" w:name="_Toc439172763"/>
      <w:bookmarkStart w:id="565" w:name="_Toc439173207"/>
      <w:bookmarkStart w:id="566" w:name="_Toc439238201"/>
      <w:bookmarkStart w:id="567" w:name="_Toc439252753"/>
      <w:bookmarkStart w:id="568" w:name="_Toc439323611"/>
      <w:bookmarkStart w:id="569" w:name="_Toc439323727"/>
      <w:bookmarkStart w:id="570" w:name="_Toc440297061"/>
      <w:bookmarkStart w:id="571" w:name="_Toc440356622"/>
      <w:bookmarkStart w:id="572" w:name="_Toc440631758"/>
      <w:bookmarkStart w:id="573" w:name="_Toc440876543"/>
      <w:bookmarkStart w:id="574" w:name="_Toc441130615"/>
      <w:bookmarkStart w:id="575" w:name="_Toc441157118"/>
      <w:bookmarkStart w:id="576" w:name="_Toc447292137"/>
      <w:bookmarkStart w:id="577" w:name="_Toc462234895"/>
      <w:bookmarkStart w:id="578" w:name="_Ref194833053"/>
      <w:bookmarkStart w:id="579" w:name="_Ref223496951"/>
      <w:bookmarkStart w:id="580" w:name="_Ref223496970"/>
      <w:r w:rsidRPr="003803A7">
        <w:rPr>
          <w:b w:val="0"/>
          <w:szCs w:val="24"/>
        </w:rPr>
        <w:t>Участник</w:t>
      </w:r>
      <w:r w:rsidR="002B5044" w:rsidRPr="003803A7">
        <w:rPr>
          <w:b w:val="0"/>
          <w:szCs w:val="24"/>
        </w:rPr>
        <w:t xml:space="preserve"> в </w:t>
      </w:r>
      <w:r w:rsidR="002B5044" w:rsidRPr="000C5F9F">
        <w:rPr>
          <w:b w:val="0"/>
          <w:szCs w:val="24"/>
        </w:rPr>
        <w:t>составе свое</w:t>
      </w:r>
      <w:r w:rsidR="00841A6F" w:rsidRPr="000C5F9F">
        <w:rPr>
          <w:b w:val="0"/>
          <w:szCs w:val="24"/>
        </w:rPr>
        <w:t>й</w:t>
      </w:r>
      <w:r w:rsidR="002B5044" w:rsidRPr="000C5F9F">
        <w:rPr>
          <w:b w:val="0"/>
          <w:szCs w:val="24"/>
        </w:rPr>
        <w:t xml:space="preserve"> </w:t>
      </w:r>
      <w:r w:rsidR="00841A6F" w:rsidRPr="000C5F9F">
        <w:rPr>
          <w:b w:val="0"/>
          <w:szCs w:val="24"/>
        </w:rPr>
        <w:t>Заявки</w:t>
      </w:r>
      <w:r w:rsidR="002B5044" w:rsidRPr="000C5F9F">
        <w:rPr>
          <w:b w:val="0"/>
          <w:szCs w:val="24"/>
        </w:rPr>
        <w:t xml:space="preserve"> должен представить отсканированные копии сертификатов качества (соответствия) продукции (на продукцию, подлежащую обязательной сертификации), (</w:t>
      </w:r>
      <w:r w:rsidR="00BE26DC" w:rsidRPr="000C5F9F">
        <w:rPr>
          <w:b w:val="0"/>
          <w:szCs w:val="24"/>
        </w:rPr>
        <w:t>желательное требование, предоставляется Участником при наличии</w:t>
      </w:r>
      <w:r w:rsidR="002B5044" w:rsidRPr="000C5F9F">
        <w:rPr>
          <w:b w:val="0"/>
          <w:szCs w:val="24"/>
        </w:rPr>
        <w:t>).</w:t>
      </w:r>
      <w:bookmarkEnd w:id="562"/>
      <w:bookmarkEnd w:id="563"/>
      <w:bookmarkEnd w:id="564"/>
      <w:bookmarkEnd w:id="565"/>
      <w:bookmarkEnd w:id="566"/>
      <w:bookmarkEnd w:id="567"/>
      <w:bookmarkEnd w:id="568"/>
      <w:bookmarkEnd w:id="569"/>
      <w:bookmarkEnd w:id="570"/>
      <w:bookmarkEnd w:id="571"/>
      <w:bookmarkEnd w:id="572"/>
      <w:bookmarkEnd w:id="573"/>
      <w:bookmarkEnd w:id="574"/>
      <w:bookmarkEnd w:id="575"/>
      <w:bookmarkEnd w:id="576"/>
      <w:bookmarkEnd w:id="577"/>
    </w:p>
    <w:p w:rsidR="002B5044" w:rsidRPr="000C5F9F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581" w:name="_Toc439166314"/>
      <w:bookmarkStart w:id="582" w:name="_Toc439170662"/>
      <w:bookmarkStart w:id="583" w:name="_Toc439172764"/>
      <w:bookmarkStart w:id="584" w:name="_Toc439173208"/>
      <w:bookmarkStart w:id="585" w:name="_Toc439238202"/>
      <w:bookmarkStart w:id="586" w:name="_Toc439252754"/>
      <w:bookmarkStart w:id="587" w:name="_Toc439323612"/>
      <w:bookmarkStart w:id="588" w:name="_Toc439323728"/>
      <w:bookmarkStart w:id="589" w:name="_Toc440297062"/>
      <w:bookmarkStart w:id="590" w:name="_Toc440356623"/>
      <w:bookmarkStart w:id="591" w:name="_Toc440631759"/>
      <w:bookmarkStart w:id="592" w:name="_Toc440876544"/>
      <w:bookmarkStart w:id="593" w:name="_Toc441130616"/>
      <w:bookmarkStart w:id="594" w:name="_Toc441157119"/>
      <w:bookmarkStart w:id="595" w:name="_Toc447292138"/>
      <w:bookmarkStart w:id="596" w:name="_Toc462234896"/>
      <w:r w:rsidRPr="000C5F9F">
        <w:rPr>
          <w:b w:val="0"/>
          <w:szCs w:val="24"/>
        </w:rPr>
        <w:t xml:space="preserve">Дополнительные требования к поставляемой продукции, наличию документов, подтверждающих ее соответствие требованиям </w:t>
      </w:r>
      <w:r w:rsidR="003776BB" w:rsidRPr="000C5F9F">
        <w:rPr>
          <w:b w:val="0"/>
          <w:szCs w:val="24"/>
          <w:lang w:eastAsia="ru-RU"/>
        </w:rPr>
        <w:t>Техническог</w:t>
      </w:r>
      <w:proofErr w:type="gramStart"/>
      <w:r w:rsidR="003776BB" w:rsidRPr="000C5F9F">
        <w:rPr>
          <w:b w:val="0"/>
          <w:szCs w:val="24"/>
          <w:lang w:eastAsia="ru-RU"/>
        </w:rPr>
        <w:t>о(</w:t>
      </w:r>
      <w:proofErr w:type="gramEnd"/>
      <w:r w:rsidR="003776BB" w:rsidRPr="000C5F9F">
        <w:rPr>
          <w:b w:val="0"/>
          <w:szCs w:val="24"/>
          <w:lang w:eastAsia="ru-RU"/>
        </w:rPr>
        <w:t>их) задания(</w:t>
      </w:r>
      <w:proofErr w:type="spellStart"/>
      <w:r w:rsidR="003776BB" w:rsidRPr="000C5F9F">
        <w:rPr>
          <w:b w:val="0"/>
          <w:szCs w:val="24"/>
          <w:lang w:eastAsia="ru-RU"/>
        </w:rPr>
        <w:t>й</w:t>
      </w:r>
      <w:proofErr w:type="spellEnd"/>
      <w:r w:rsidR="003776BB" w:rsidRPr="000C5F9F">
        <w:rPr>
          <w:b w:val="0"/>
          <w:szCs w:val="24"/>
          <w:lang w:eastAsia="ru-RU"/>
        </w:rPr>
        <w:t>), изложены в Приложении №1 (Техническом(их) задании(</w:t>
      </w:r>
      <w:proofErr w:type="spellStart"/>
      <w:r w:rsidR="003776BB" w:rsidRPr="000C5F9F">
        <w:rPr>
          <w:b w:val="0"/>
          <w:szCs w:val="24"/>
          <w:lang w:eastAsia="ru-RU"/>
        </w:rPr>
        <w:t>ях</w:t>
      </w:r>
      <w:proofErr w:type="spellEnd"/>
      <w:r w:rsidR="003776BB" w:rsidRPr="000C5F9F">
        <w:rPr>
          <w:b w:val="0"/>
          <w:szCs w:val="24"/>
          <w:lang w:eastAsia="ru-RU"/>
        </w:rPr>
        <w:t>)) к настоящей Документации. При несоблюдении требований Техническог</w:t>
      </w:r>
      <w:proofErr w:type="gramStart"/>
      <w:r w:rsidR="003776BB" w:rsidRPr="000C5F9F">
        <w:rPr>
          <w:b w:val="0"/>
          <w:szCs w:val="24"/>
          <w:lang w:eastAsia="ru-RU"/>
        </w:rPr>
        <w:t>о(</w:t>
      </w:r>
      <w:proofErr w:type="gramEnd"/>
      <w:r w:rsidR="003776BB" w:rsidRPr="000C5F9F">
        <w:rPr>
          <w:b w:val="0"/>
          <w:szCs w:val="24"/>
          <w:lang w:eastAsia="ru-RU"/>
        </w:rPr>
        <w:t>их) задания(</w:t>
      </w:r>
      <w:proofErr w:type="spellStart"/>
      <w:r w:rsidR="003776BB" w:rsidRPr="000C5F9F">
        <w:rPr>
          <w:b w:val="0"/>
          <w:szCs w:val="24"/>
          <w:lang w:eastAsia="ru-RU"/>
        </w:rPr>
        <w:t>й</w:t>
      </w:r>
      <w:proofErr w:type="spellEnd"/>
      <w:r w:rsidR="003776BB" w:rsidRPr="000C5F9F">
        <w:rPr>
          <w:b w:val="0"/>
          <w:szCs w:val="24"/>
          <w:lang w:eastAsia="ru-RU"/>
        </w:rPr>
        <w:t>) Закупочная комиссия отклонит Заявку Участника</w:t>
      </w:r>
      <w:r w:rsidRPr="000C5F9F">
        <w:rPr>
          <w:b w:val="0"/>
          <w:szCs w:val="24"/>
        </w:rPr>
        <w:t>.</w:t>
      </w:r>
      <w:bookmarkEnd w:id="581"/>
      <w:bookmarkEnd w:id="582"/>
      <w:bookmarkEnd w:id="583"/>
      <w:bookmarkEnd w:id="584"/>
      <w:bookmarkEnd w:id="585"/>
      <w:bookmarkEnd w:id="586"/>
      <w:bookmarkEnd w:id="587"/>
      <w:bookmarkEnd w:id="588"/>
      <w:bookmarkEnd w:id="589"/>
      <w:bookmarkEnd w:id="590"/>
      <w:bookmarkEnd w:id="591"/>
      <w:bookmarkEnd w:id="592"/>
      <w:bookmarkEnd w:id="593"/>
      <w:bookmarkEnd w:id="594"/>
      <w:bookmarkEnd w:id="595"/>
      <w:bookmarkEnd w:id="596"/>
    </w:p>
    <w:p w:rsidR="002B5044" w:rsidRPr="000C5F9F" w:rsidRDefault="002B5044" w:rsidP="0021751A">
      <w:pPr>
        <w:pStyle w:val="2"/>
        <w:ind w:left="1701" w:hanging="1134"/>
      </w:pPr>
      <w:bookmarkStart w:id="597" w:name="_Ref247513861"/>
      <w:bookmarkStart w:id="598" w:name="_Toc423421728"/>
      <w:bookmarkStart w:id="599" w:name="_Toc462234897"/>
      <w:r w:rsidRPr="000C5F9F">
        <w:t xml:space="preserve">Требование к </w:t>
      </w:r>
      <w:r w:rsidR="0021751A" w:rsidRPr="000C5F9F">
        <w:t>Участник</w:t>
      </w:r>
      <w:r w:rsidRPr="000C5F9F">
        <w:t>у</w:t>
      </w:r>
      <w:bookmarkEnd w:id="578"/>
      <w:bookmarkEnd w:id="579"/>
      <w:bookmarkEnd w:id="580"/>
      <w:r w:rsidRPr="000C5F9F">
        <w:t>.</w:t>
      </w:r>
      <w:bookmarkEnd w:id="597"/>
      <w:bookmarkEnd w:id="598"/>
      <w:bookmarkEnd w:id="599"/>
    </w:p>
    <w:p w:rsidR="002B5044" w:rsidRPr="000C5F9F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600" w:name="_Toc439166317"/>
      <w:bookmarkStart w:id="601" w:name="_Toc439170665"/>
      <w:bookmarkStart w:id="602" w:name="_Toc439172767"/>
      <w:bookmarkStart w:id="603" w:name="_Toc439173211"/>
      <w:bookmarkStart w:id="604" w:name="_Toc439238205"/>
      <w:bookmarkStart w:id="605" w:name="_Toc439252756"/>
      <w:bookmarkStart w:id="606" w:name="_Toc439323614"/>
      <w:bookmarkStart w:id="607" w:name="_Toc439323730"/>
      <w:bookmarkStart w:id="608" w:name="_Ref440292618"/>
      <w:bookmarkStart w:id="609" w:name="_Toc440297064"/>
      <w:bookmarkStart w:id="610" w:name="_Toc440356625"/>
      <w:bookmarkStart w:id="611" w:name="_Toc440631761"/>
      <w:bookmarkStart w:id="612" w:name="_Toc440876546"/>
      <w:bookmarkStart w:id="613" w:name="_Toc441130618"/>
      <w:bookmarkStart w:id="614" w:name="_Toc441157121"/>
      <w:bookmarkStart w:id="615" w:name="_Toc447292140"/>
      <w:bookmarkStart w:id="616" w:name="_Toc462234898"/>
      <w:r w:rsidRPr="000C5F9F">
        <w:rPr>
          <w:b w:val="0"/>
          <w:szCs w:val="24"/>
        </w:rPr>
        <w:t xml:space="preserve">В составе </w:t>
      </w:r>
      <w:r w:rsidR="0094713A" w:rsidRPr="000C5F9F">
        <w:rPr>
          <w:b w:val="0"/>
          <w:szCs w:val="24"/>
        </w:rPr>
        <w:t>своей Заявки</w:t>
      </w:r>
      <w:r w:rsidRPr="000C5F9F">
        <w:rPr>
          <w:b w:val="0"/>
          <w:szCs w:val="24"/>
        </w:rPr>
        <w:t xml:space="preserve"> </w:t>
      </w:r>
      <w:r w:rsidR="0021751A" w:rsidRPr="000C5F9F">
        <w:rPr>
          <w:b w:val="0"/>
          <w:szCs w:val="24"/>
        </w:rPr>
        <w:t>Участник</w:t>
      </w:r>
      <w:r w:rsidRPr="000C5F9F">
        <w:rPr>
          <w:b w:val="0"/>
          <w:szCs w:val="24"/>
        </w:rPr>
        <w:t xml:space="preserve"> должен предоставить руководств</w:t>
      </w:r>
      <w:proofErr w:type="gramStart"/>
      <w:r w:rsidRPr="000C5F9F">
        <w:rPr>
          <w:b w:val="0"/>
          <w:szCs w:val="24"/>
        </w:rPr>
        <w:t>о(</w:t>
      </w:r>
      <w:proofErr w:type="gramEnd"/>
      <w:r w:rsidRPr="000C5F9F">
        <w:rPr>
          <w:b w:val="0"/>
          <w:szCs w:val="24"/>
        </w:rPr>
        <w:t xml:space="preserve">а) по эксплуатации, или инструкцию(и) по эксплуатации, или другую документацию (технические условия на изготовление конкретного вида продукции, утвержденную техническую информацию и т.п.), заверенную производителем (на каждый тип предлагаемого оборудования). Данный документ должен содержать подтверждение технических характеристик, заявленных </w:t>
      </w:r>
      <w:r w:rsidR="0021751A" w:rsidRPr="000C5F9F">
        <w:rPr>
          <w:b w:val="0"/>
          <w:szCs w:val="24"/>
        </w:rPr>
        <w:t>Участник</w:t>
      </w:r>
      <w:r w:rsidR="0094713A" w:rsidRPr="000C5F9F">
        <w:rPr>
          <w:b w:val="0"/>
          <w:szCs w:val="24"/>
        </w:rPr>
        <w:t>ом оборудования в Т</w:t>
      </w:r>
      <w:r w:rsidRPr="000C5F9F">
        <w:rPr>
          <w:b w:val="0"/>
          <w:szCs w:val="24"/>
        </w:rPr>
        <w:t>ехническом предложении (</w:t>
      </w:r>
      <w:r w:rsidR="00D56F8C" w:rsidRPr="000C5F9F">
        <w:rPr>
          <w:b w:val="0"/>
          <w:szCs w:val="24"/>
        </w:rPr>
        <w:t>подраздел</w:t>
      </w:r>
      <w:r w:rsidR="0094713A" w:rsidRPr="000C5F9F">
        <w:rPr>
          <w:b w:val="0"/>
          <w:szCs w:val="24"/>
        </w:rPr>
        <w:t xml:space="preserve"> </w:t>
      </w:r>
      <w:fldSimple w:instr=" REF _Ref86826666 \r \h  \* MERGEFORMAT ">
        <w:r w:rsidR="005A37E7" w:rsidRPr="005A37E7">
          <w:rPr>
            <w:b w:val="0"/>
            <w:szCs w:val="24"/>
          </w:rPr>
          <w:t>5.3</w:t>
        </w:r>
      </w:fldSimple>
      <w:r w:rsidRPr="000C5F9F">
        <w:rPr>
          <w:b w:val="0"/>
          <w:szCs w:val="24"/>
        </w:rPr>
        <w:t>).</w:t>
      </w:r>
      <w:bookmarkEnd w:id="600"/>
      <w:bookmarkEnd w:id="601"/>
      <w:bookmarkEnd w:id="602"/>
      <w:bookmarkEnd w:id="603"/>
      <w:bookmarkEnd w:id="604"/>
      <w:bookmarkEnd w:id="605"/>
      <w:bookmarkEnd w:id="606"/>
      <w:bookmarkEnd w:id="607"/>
      <w:bookmarkEnd w:id="608"/>
      <w:bookmarkEnd w:id="609"/>
      <w:bookmarkEnd w:id="610"/>
      <w:bookmarkEnd w:id="611"/>
      <w:bookmarkEnd w:id="612"/>
      <w:bookmarkEnd w:id="613"/>
      <w:bookmarkEnd w:id="614"/>
      <w:bookmarkEnd w:id="615"/>
      <w:bookmarkEnd w:id="616"/>
    </w:p>
    <w:p w:rsidR="002B5044" w:rsidRPr="000C5F9F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617" w:name="_Toc439166318"/>
      <w:bookmarkStart w:id="618" w:name="_Toc439170666"/>
      <w:bookmarkStart w:id="619" w:name="_Toc439172768"/>
      <w:bookmarkStart w:id="620" w:name="_Toc439173212"/>
      <w:bookmarkStart w:id="621" w:name="_Toc439238206"/>
      <w:bookmarkStart w:id="622" w:name="_Toc439252757"/>
      <w:bookmarkStart w:id="623" w:name="_Toc439323615"/>
      <w:bookmarkStart w:id="624" w:name="_Toc439323731"/>
      <w:bookmarkStart w:id="625" w:name="_Toc440297065"/>
      <w:bookmarkStart w:id="626" w:name="_Toc440356626"/>
      <w:bookmarkStart w:id="627" w:name="_Toc440631762"/>
      <w:bookmarkStart w:id="628" w:name="_Toc440876547"/>
      <w:bookmarkStart w:id="629" w:name="_Toc441130619"/>
      <w:bookmarkStart w:id="630" w:name="_Toc441157122"/>
      <w:bookmarkStart w:id="631" w:name="_Toc447292141"/>
      <w:bookmarkStart w:id="632" w:name="_Toc462234899"/>
      <w:r w:rsidRPr="000C5F9F">
        <w:rPr>
          <w:b w:val="0"/>
          <w:szCs w:val="24"/>
        </w:rPr>
        <w:t xml:space="preserve">Непредставление </w:t>
      </w:r>
      <w:r w:rsidR="0021751A" w:rsidRPr="000C5F9F">
        <w:rPr>
          <w:b w:val="0"/>
          <w:szCs w:val="24"/>
        </w:rPr>
        <w:t>Участник</w:t>
      </w:r>
      <w:r w:rsidRPr="000C5F9F">
        <w:rPr>
          <w:b w:val="0"/>
          <w:szCs w:val="24"/>
        </w:rPr>
        <w:t>ом технических параметров на предлагаемую к поставке продукцию в Техническ</w:t>
      </w:r>
      <w:r w:rsidR="0094713A" w:rsidRPr="000C5F9F">
        <w:rPr>
          <w:b w:val="0"/>
          <w:szCs w:val="24"/>
        </w:rPr>
        <w:t>ом</w:t>
      </w:r>
      <w:r w:rsidRPr="000C5F9F">
        <w:rPr>
          <w:b w:val="0"/>
          <w:szCs w:val="24"/>
        </w:rPr>
        <w:t xml:space="preserve"> предложени</w:t>
      </w:r>
      <w:r w:rsidR="0094713A" w:rsidRPr="000C5F9F">
        <w:rPr>
          <w:b w:val="0"/>
          <w:szCs w:val="24"/>
        </w:rPr>
        <w:t>и</w:t>
      </w:r>
      <w:r w:rsidRPr="000C5F9F">
        <w:rPr>
          <w:b w:val="0"/>
          <w:szCs w:val="24"/>
        </w:rPr>
        <w:t xml:space="preserve"> </w:t>
      </w:r>
      <w:r w:rsidR="00D56F8C" w:rsidRPr="000C5F9F">
        <w:rPr>
          <w:b w:val="0"/>
          <w:szCs w:val="24"/>
        </w:rPr>
        <w:t xml:space="preserve">(подраздел </w:t>
      </w:r>
      <w:fldSimple w:instr=" REF _Ref86826666 \r \h  \* MERGEFORMAT ">
        <w:r w:rsidR="005A37E7" w:rsidRPr="005A37E7">
          <w:rPr>
            <w:b w:val="0"/>
            <w:szCs w:val="24"/>
          </w:rPr>
          <w:t>5.3</w:t>
        </w:r>
      </w:fldSimple>
      <w:r w:rsidR="00D56F8C" w:rsidRPr="000C5F9F">
        <w:rPr>
          <w:b w:val="0"/>
          <w:szCs w:val="24"/>
        </w:rPr>
        <w:t>)</w:t>
      </w:r>
      <w:r w:rsidRPr="000C5F9F">
        <w:rPr>
          <w:b w:val="0"/>
          <w:szCs w:val="24"/>
        </w:rPr>
        <w:t xml:space="preserve"> будет являться причиной для отклонения предложения </w:t>
      </w:r>
      <w:r w:rsidR="0021751A" w:rsidRPr="000C5F9F">
        <w:rPr>
          <w:b w:val="0"/>
          <w:szCs w:val="24"/>
        </w:rPr>
        <w:t>Участник</w:t>
      </w:r>
      <w:r w:rsidRPr="000C5F9F">
        <w:rPr>
          <w:b w:val="0"/>
          <w:szCs w:val="24"/>
        </w:rPr>
        <w:t>а.</w:t>
      </w:r>
      <w:bookmarkEnd w:id="617"/>
      <w:bookmarkEnd w:id="618"/>
      <w:bookmarkEnd w:id="619"/>
      <w:bookmarkEnd w:id="620"/>
      <w:bookmarkEnd w:id="621"/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</w:p>
    <w:p w:rsidR="00A549DD" w:rsidRPr="000C5F9F" w:rsidRDefault="00A549DD" w:rsidP="00A549DD">
      <w:pPr>
        <w:pStyle w:val="2"/>
        <w:ind w:left="1701" w:hanging="1134"/>
      </w:pPr>
      <w:bookmarkStart w:id="633" w:name="_Toc248219573"/>
      <w:bookmarkStart w:id="634" w:name="_Toc256099315"/>
      <w:bookmarkStart w:id="635" w:name="_Toc423421664"/>
      <w:bookmarkStart w:id="636" w:name="_Toc447269813"/>
      <w:bookmarkStart w:id="637" w:name="_Toc462234900"/>
      <w:bookmarkEnd w:id="505"/>
      <w:bookmarkEnd w:id="506"/>
      <w:r w:rsidRPr="000C5F9F">
        <w:t>Иные требования</w:t>
      </w:r>
      <w:bookmarkEnd w:id="633"/>
      <w:bookmarkEnd w:id="634"/>
      <w:bookmarkEnd w:id="635"/>
      <w:bookmarkEnd w:id="636"/>
      <w:bookmarkEnd w:id="637"/>
    </w:p>
    <w:p w:rsidR="008F28AA" w:rsidRPr="000C5F9F" w:rsidRDefault="00BE26DC" w:rsidP="008F28AA">
      <w:pPr>
        <w:pStyle w:val="3"/>
        <w:ind w:left="0" w:firstLine="851"/>
        <w:jc w:val="both"/>
        <w:rPr>
          <w:b w:val="0"/>
          <w:szCs w:val="24"/>
        </w:rPr>
      </w:pPr>
      <w:bookmarkStart w:id="638" w:name="_Toc447292143"/>
      <w:bookmarkStart w:id="639" w:name="_Toc462234901"/>
      <w:bookmarkStart w:id="640" w:name="_Toc447269814"/>
      <w:r w:rsidRPr="000C5F9F">
        <w:rPr>
          <w:b w:val="0"/>
        </w:rPr>
        <w:t>Участник должен принять во внимание, что ссылка на тип (марку) продукции, носит описательный, а не обязательный характер. Участник может представить в своей Заявке иные типы продукции, при условии, что произведенные замены совместимы между собой, по существу равноценны или превосходят по качеству продукцию, указанную в Технических условиях Закупочной документации, в таком случае Участник должен в обязательном порядке предоставить подробное техническое описание предлагаемого к поставке эквивалента. Отсутствие в составе Заявки подробного технического описания эквивалентов продукции будет являться причиной отклонения Заявки Участника</w:t>
      </w:r>
      <w:r w:rsidR="008F28AA" w:rsidRPr="000C5F9F">
        <w:rPr>
          <w:b w:val="0"/>
          <w:szCs w:val="24"/>
        </w:rPr>
        <w:t>.</w:t>
      </w:r>
      <w:bookmarkEnd w:id="638"/>
      <w:bookmarkEnd w:id="639"/>
    </w:p>
    <w:p w:rsidR="00A549DD" w:rsidRPr="000C5F9F" w:rsidRDefault="00A549DD" w:rsidP="00A549DD">
      <w:pPr>
        <w:pStyle w:val="3"/>
        <w:ind w:left="0" w:firstLine="851"/>
        <w:jc w:val="both"/>
        <w:rPr>
          <w:b w:val="0"/>
          <w:szCs w:val="24"/>
        </w:rPr>
      </w:pPr>
      <w:bookmarkStart w:id="641" w:name="_Toc447292144"/>
      <w:bookmarkStart w:id="642" w:name="_Toc462234902"/>
      <w:r w:rsidRPr="000C5F9F">
        <w:rPr>
          <w:b w:val="0"/>
          <w:szCs w:val="24"/>
        </w:rPr>
        <w:t>В случае</w:t>
      </w:r>
      <w:proofErr w:type="gramStart"/>
      <w:r w:rsidRPr="000C5F9F">
        <w:rPr>
          <w:b w:val="0"/>
          <w:szCs w:val="24"/>
        </w:rPr>
        <w:t>,</w:t>
      </w:r>
      <w:proofErr w:type="gramEnd"/>
      <w:r w:rsidRPr="000C5F9F">
        <w:rPr>
          <w:b w:val="0"/>
          <w:szCs w:val="24"/>
        </w:rPr>
        <w:t xml:space="preserve"> если Участником предлагается </w:t>
      </w:r>
      <w:r w:rsidR="00BE26DC" w:rsidRPr="000C5F9F">
        <w:rPr>
          <w:b w:val="0"/>
          <w:szCs w:val="24"/>
        </w:rPr>
        <w:t>эквивалент</w:t>
      </w:r>
      <w:r w:rsidRPr="000C5F9F">
        <w:rPr>
          <w:b w:val="0"/>
          <w:szCs w:val="24"/>
        </w:rPr>
        <w:t xml:space="preserve"> 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</w:t>
      </w:r>
      <w:r w:rsidR="00BE26DC" w:rsidRPr="000C5F9F">
        <w:rPr>
          <w:b w:val="0"/>
          <w:szCs w:val="24"/>
        </w:rPr>
        <w:t>поставляемой продукции</w:t>
      </w:r>
      <w:r w:rsidRPr="000C5F9F">
        <w:rPr>
          <w:b w:val="0"/>
          <w:szCs w:val="24"/>
        </w:rPr>
        <w:t>, в согласованные с Заказчиком сроки.</w:t>
      </w:r>
      <w:bookmarkEnd w:id="640"/>
      <w:bookmarkEnd w:id="641"/>
      <w:bookmarkEnd w:id="642"/>
    </w:p>
    <w:p w:rsidR="00BE26DC" w:rsidRPr="000C5F9F" w:rsidRDefault="00BE26DC" w:rsidP="00BE26DC">
      <w:pPr>
        <w:pStyle w:val="2"/>
        <w:ind w:left="1701" w:hanging="1134"/>
      </w:pPr>
      <w:bookmarkStart w:id="643" w:name="_Toc461809058"/>
      <w:bookmarkStart w:id="644" w:name="_Toc462216759"/>
      <w:bookmarkStart w:id="645" w:name="_Toc462234903"/>
      <w:r w:rsidRPr="000C5F9F">
        <w:lastRenderedPageBreak/>
        <w:t>Альтернативные предложения</w:t>
      </w:r>
      <w:bookmarkStart w:id="646" w:name="_Ref56252639"/>
      <w:bookmarkEnd w:id="643"/>
      <w:bookmarkEnd w:id="644"/>
      <w:bookmarkEnd w:id="645"/>
    </w:p>
    <w:p w:rsidR="002B5044" w:rsidRPr="000C5F9F" w:rsidRDefault="00BE26DC" w:rsidP="002B5044">
      <w:pPr>
        <w:pStyle w:val="3"/>
        <w:spacing w:before="100" w:beforeAutospacing="1" w:after="100" w:afterAutospacing="1"/>
        <w:ind w:left="0" w:firstLine="851"/>
        <w:jc w:val="both"/>
        <w:rPr>
          <w:lang w:eastAsia="ru-RU"/>
        </w:rPr>
      </w:pPr>
      <w:bookmarkStart w:id="647" w:name="_Toc461809059"/>
      <w:bookmarkStart w:id="648" w:name="_Toc462216760"/>
      <w:bookmarkStart w:id="649" w:name="_Toc462234904"/>
      <w:r w:rsidRPr="000C5F9F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646"/>
      <w:bookmarkEnd w:id="647"/>
      <w:bookmarkEnd w:id="648"/>
      <w:bookmarkEnd w:id="649"/>
    </w:p>
    <w:p w:rsidR="00E35404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650" w:name="_Ref440270602"/>
      <w:bookmarkStart w:id="651" w:name="_Toc462234905"/>
      <w:bookmarkEnd w:id="5"/>
      <w:bookmarkEnd w:id="481"/>
      <w:r w:rsidRPr="00E71A48">
        <w:rPr>
          <w:szCs w:val="24"/>
        </w:rPr>
        <w:lastRenderedPageBreak/>
        <w:t>Образцы основных форм документов, включаемых в Заявку</w:t>
      </w:r>
      <w:bookmarkEnd w:id="650"/>
      <w:bookmarkEnd w:id="651"/>
      <w:r w:rsidRPr="00E71A48">
        <w:rPr>
          <w:szCs w:val="24"/>
        </w:rPr>
        <w:t xml:space="preserve"> </w:t>
      </w:r>
    </w:p>
    <w:p w:rsidR="004F4D80" w:rsidRPr="00F647F7" w:rsidRDefault="004F4D80" w:rsidP="004F4D80">
      <w:pPr>
        <w:pStyle w:val="2"/>
      </w:pPr>
      <w:bookmarkStart w:id="652" w:name="_Ref55336310"/>
      <w:bookmarkStart w:id="653" w:name="_Toc57314672"/>
      <w:bookmarkStart w:id="654" w:name="_Toc69728986"/>
      <w:bookmarkStart w:id="655" w:name="_Toc98253919"/>
      <w:bookmarkStart w:id="656" w:name="_Toc165173847"/>
      <w:bookmarkStart w:id="657" w:name="_Toc423423667"/>
      <w:bookmarkStart w:id="658" w:name="_Toc462234906"/>
      <w:r w:rsidRPr="00F647F7">
        <w:t xml:space="preserve">Письмо о подаче оферты </w:t>
      </w:r>
      <w:bookmarkStart w:id="659" w:name="_Ref22846535"/>
      <w:r w:rsidRPr="00F647F7">
        <w:t>(</w:t>
      </w:r>
      <w:bookmarkEnd w:id="659"/>
      <w:r w:rsidRPr="00F647F7">
        <w:t xml:space="preserve">форма </w:t>
      </w:r>
      <w:r w:rsidRPr="00F647F7">
        <w:rPr>
          <w:noProof/>
        </w:rPr>
        <w:t>1</w:t>
      </w:r>
      <w:r w:rsidRPr="00F647F7">
        <w:t>)</w:t>
      </w:r>
      <w:bookmarkEnd w:id="652"/>
      <w:bookmarkEnd w:id="653"/>
      <w:bookmarkEnd w:id="654"/>
      <w:bookmarkEnd w:id="655"/>
      <w:bookmarkEnd w:id="656"/>
      <w:bookmarkEnd w:id="657"/>
      <w:bookmarkEnd w:id="658"/>
    </w:p>
    <w:p w:rsidR="004F4D80" w:rsidRPr="00C236C0" w:rsidRDefault="004F4D80" w:rsidP="004F4D80">
      <w:pPr>
        <w:pStyle w:val="3"/>
        <w:rPr>
          <w:szCs w:val="24"/>
        </w:rPr>
      </w:pPr>
      <w:bookmarkStart w:id="660" w:name="_Toc98253920"/>
      <w:bookmarkStart w:id="661" w:name="_Toc157248174"/>
      <w:bookmarkStart w:id="662" w:name="_Toc157496543"/>
      <w:bookmarkStart w:id="663" w:name="_Toc158206082"/>
      <w:bookmarkStart w:id="664" w:name="_Toc164057767"/>
      <w:bookmarkStart w:id="665" w:name="_Toc164137117"/>
      <w:bookmarkStart w:id="666" w:name="_Toc164161277"/>
      <w:bookmarkStart w:id="667" w:name="_Toc165173848"/>
      <w:bookmarkStart w:id="668" w:name="_Toc439170673"/>
      <w:bookmarkStart w:id="669" w:name="_Toc439172775"/>
      <w:bookmarkStart w:id="670" w:name="_Toc439173219"/>
      <w:bookmarkStart w:id="671" w:name="_Toc439238213"/>
      <w:bookmarkStart w:id="672" w:name="_Toc440297069"/>
      <w:bookmarkStart w:id="673" w:name="_Toc440356630"/>
      <w:bookmarkStart w:id="674" w:name="_Toc462234907"/>
      <w:r w:rsidRPr="00C236C0">
        <w:rPr>
          <w:szCs w:val="24"/>
        </w:rPr>
        <w:t>Форма письма о подаче оферты</w:t>
      </w:r>
      <w:bookmarkEnd w:id="660"/>
      <w:bookmarkEnd w:id="661"/>
      <w:bookmarkEnd w:id="662"/>
      <w:bookmarkEnd w:id="663"/>
      <w:bookmarkEnd w:id="664"/>
      <w:bookmarkEnd w:id="665"/>
      <w:bookmarkEnd w:id="666"/>
      <w:bookmarkEnd w:id="667"/>
      <w:bookmarkEnd w:id="668"/>
      <w:bookmarkEnd w:id="669"/>
      <w:bookmarkEnd w:id="670"/>
      <w:bookmarkEnd w:id="671"/>
      <w:bookmarkEnd w:id="672"/>
      <w:bookmarkEnd w:id="673"/>
      <w:bookmarkEnd w:id="67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«_____»_______________ года</w:t>
      </w:r>
    </w:p>
    <w:p w:rsidR="004F4D80" w:rsidRPr="00F647F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№________________________</w:t>
      </w:r>
    </w:p>
    <w:p w:rsidR="004F4D80" w:rsidRPr="00F647F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675" w:name="_Ref34763774"/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Изучив Извещение о проведении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, опубликованное </w:t>
      </w:r>
      <w:proofErr w:type="gramStart"/>
      <w:r w:rsidRPr="00F647F7">
        <w:rPr>
          <w:sz w:val="24"/>
          <w:szCs w:val="24"/>
        </w:rPr>
        <w:t>в</w:t>
      </w:r>
      <w:proofErr w:type="gramEnd"/>
      <w:r w:rsidRPr="00F647F7">
        <w:rPr>
          <w:sz w:val="24"/>
          <w:szCs w:val="24"/>
        </w:rPr>
        <w:t xml:space="preserve"> [</w:t>
      </w:r>
      <w:r w:rsidRPr="00F647F7">
        <w:rPr>
          <w:rStyle w:val="aa"/>
          <w:sz w:val="24"/>
          <w:szCs w:val="24"/>
        </w:rPr>
        <w:t xml:space="preserve">указывается </w:t>
      </w:r>
      <w:proofErr w:type="gramStart"/>
      <w:r w:rsidRPr="00F647F7">
        <w:rPr>
          <w:rStyle w:val="aa"/>
          <w:sz w:val="24"/>
          <w:szCs w:val="24"/>
        </w:rPr>
        <w:t>дата</w:t>
      </w:r>
      <w:proofErr w:type="gramEnd"/>
      <w:r w:rsidRPr="00F647F7">
        <w:rPr>
          <w:rStyle w:val="aa"/>
          <w:sz w:val="24"/>
          <w:szCs w:val="24"/>
        </w:rPr>
        <w:t xml:space="preserve"> публикации Извещения о проведении </w:t>
      </w:r>
      <w:r w:rsidR="00C236C0">
        <w:rPr>
          <w:rStyle w:val="aa"/>
          <w:sz w:val="24"/>
          <w:szCs w:val="24"/>
        </w:rPr>
        <w:t>запроса предложений</w:t>
      </w:r>
      <w:r w:rsidRPr="00F647F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F647F7">
        <w:rPr>
          <w:sz w:val="24"/>
          <w:szCs w:val="24"/>
        </w:rPr>
        <w:t xml:space="preserve">], и </w:t>
      </w:r>
      <w:r w:rsidR="00C236C0" w:rsidRPr="00E71A48">
        <w:rPr>
          <w:sz w:val="24"/>
          <w:szCs w:val="24"/>
        </w:rPr>
        <w:t>Документаци</w:t>
      </w:r>
      <w:r w:rsidR="00C236C0">
        <w:rPr>
          <w:sz w:val="24"/>
          <w:szCs w:val="24"/>
        </w:rPr>
        <w:t>ю</w:t>
      </w:r>
      <w:r w:rsidR="00C236C0" w:rsidRPr="00E71A48">
        <w:rPr>
          <w:sz w:val="24"/>
          <w:szCs w:val="24"/>
        </w:rPr>
        <w:t xml:space="preserve"> по запросу предложений</w:t>
      </w:r>
      <w:r w:rsidRPr="00F647F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(полное наименование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 xml:space="preserve"> с указанием организационно-правовой формы)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proofErr w:type="gramStart"/>
      <w:r w:rsidRPr="00F647F7">
        <w:rPr>
          <w:sz w:val="24"/>
          <w:szCs w:val="24"/>
        </w:rPr>
        <w:t>зарегистрированное</w:t>
      </w:r>
      <w:proofErr w:type="gramEnd"/>
      <w:r w:rsidRPr="00F647F7">
        <w:rPr>
          <w:sz w:val="24"/>
          <w:szCs w:val="24"/>
        </w:rPr>
        <w:t xml:space="preserve"> по адресу 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(юридический адрес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>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предлагает заключить Договор на поставку следующей продукции: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_______________________________________________________________________________</w:t>
      </w:r>
    </w:p>
    <w:p w:rsidR="004F4D80" w:rsidRPr="00F647F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(краткое описание предлагаемой продукции)</w:t>
      </w:r>
    </w:p>
    <w:p w:rsidR="004F4D80" w:rsidRPr="00ED3D2A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на условиях и в соответствии с </w:t>
      </w:r>
      <w:r w:rsidR="00975C64" w:rsidRPr="00975C64">
        <w:rPr>
          <w:sz w:val="24"/>
          <w:szCs w:val="24"/>
        </w:rPr>
        <w:t>Техническим предложение</w:t>
      </w:r>
      <w:r w:rsidR="00360AA5">
        <w:rPr>
          <w:sz w:val="24"/>
          <w:szCs w:val="24"/>
        </w:rPr>
        <w:t>м, Графиком выполнения поставок</w:t>
      </w:r>
      <w:r w:rsidR="00975C64" w:rsidRPr="00975C64">
        <w:rPr>
          <w:sz w:val="24"/>
          <w:szCs w:val="24"/>
        </w:rPr>
        <w:t xml:space="preserve">, Сводной таблицей стоимости </w:t>
      </w:r>
      <w:r w:rsidR="002F710E" w:rsidRPr="002F710E">
        <w:rPr>
          <w:sz w:val="24"/>
          <w:szCs w:val="24"/>
        </w:rPr>
        <w:t>поставок</w:t>
      </w:r>
      <w:r w:rsidR="002F710E" w:rsidRPr="002D4BC6">
        <w:rPr>
          <w:szCs w:val="24"/>
        </w:rPr>
        <w:t xml:space="preserve"> </w:t>
      </w:r>
      <w:r w:rsidR="00975C64" w:rsidRPr="00975C64">
        <w:rPr>
          <w:sz w:val="24"/>
          <w:szCs w:val="24"/>
        </w:rPr>
        <w:t>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F647F7">
        <w:rPr>
          <w:sz w:val="24"/>
          <w:szCs w:val="24"/>
        </w:rPr>
        <w:t>, на общую сумму:</w:t>
      </w:r>
      <w:r w:rsidRPr="001361CC">
        <w:rPr>
          <w:sz w:val="24"/>
          <w:szCs w:val="24"/>
        </w:rPr>
        <w:t xml:space="preserve">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66"/>
        <w:gridCol w:w="4895"/>
      </w:tblGrid>
      <w:tr w:rsidR="004F4D80" w:rsidRPr="00ED3D2A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t xml:space="preserve">Итоговая стоимость </w:t>
            </w:r>
            <w:r w:rsidR="00C236C0">
              <w:t>Заявки</w:t>
            </w:r>
            <w:r w:rsidRPr="001361CC">
              <w:t xml:space="preserve"> без НДС, руб.РФ.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rPr>
                <w:rStyle w:val="aa"/>
                <w:b w:val="0"/>
                <w:i w:val="0"/>
              </w:rPr>
              <w:t xml:space="preserve">по лоту № </w:t>
            </w:r>
            <w:r w:rsidRPr="001361CC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>
              <w:rPr>
                <w:rStyle w:val="aa"/>
                <w:b w:val="0"/>
              </w:rPr>
              <w:t>Участник</w:t>
            </w:r>
            <w:r w:rsidRPr="001361CC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(итоговая стоимость, рублей</w:t>
            </w:r>
            <w:r w:rsidRPr="001361CC">
              <w:rPr>
                <w:rStyle w:val="aa"/>
                <w:b w:val="0"/>
                <w:i w:val="0"/>
              </w:rPr>
              <w:t xml:space="preserve"> РФ</w:t>
            </w:r>
            <w:r w:rsidRPr="001361CC">
              <w:t>, без НДС)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(НДС по итоговой стоимости, рублей)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(полная итоговая стоимость, рублей, с НДС)</w:t>
            </w:r>
          </w:p>
        </w:tc>
      </w:tr>
    </w:tbl>
    <w:p w:rsidR="004F4D80" w:rsidRPr="00795CFD" w:rsidRDefault="004F4D80" w:rsidP="004F4D80">
      <w:pPr>
        <w:spacing w:before="120"/>
        <w:ind w:left="284"/>
        <w:rPr>
          <w:sz w:val="24"/>
          <w:szCs w:val="24"/>
          <w:shd w:val="clear" w:color="auto" w:fill="FFFF99"/>
        </w:rPr>
      </w:pPr>
      <w:r w:rsidRPr="00795CFD">
        <w:rPr>
          <w:sz w:val="24"/>
          <w:szCs w:val="24"/>
          <w:shd w:val="clear" w:color="auto" w:fill="FFFF99"/>
        </w:rPr>
        <w:t xml:space="preserve">В том числе с разбиением стоимости по филиалам </w:t>
      </w:r>
      <w:r>
        <w:rPr>
          <w:sz w:val="24"/>
          <w:szCs w:val="24"/>
          <w:shd w:val="clear" w:color="auto" w:fill="FFFF99"/>
        </w:rPr>
        <w:t>ПАО «МРСК Центра»</w:t>
      </w:r>
      <w:r w:rsidRPr="00795CFD">
        <w:rPr>
          <w:sz w:val="24"/>
          <w:szCs w:val="24"/>
          <w:shd w:val="clear" w:color="auto" w:fill="FFFF99"/>
        </w:rPr>
        <w:t>: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47"/>
        <w:gridCol w:w="3497"/>
        <w:gridCol w:w="6216"/>
      </w:tblGrid>
      <w:tr w:rsidR="004F4D80" w:rsidRPr="00795CFD" w:rsidTr="004F4D80">
        <w:trPr>
          <w:trHeight w:val="546"/>
        </w:trPr>
        <w:tc>
          <w:tcPr>
            <w:tcW w:w="54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№</w:t>
            </w:r>
          </w:p>
          <w:p w:rsidR="004F4D80" w:rsidRPr="00D97AE7" w:rsidRDefault="004F4D80" w:rsidP="004F4D80">
            <w:pPr>
              <w:spacing w:line="240" w:lineRule="auto"/>
              <w:ind w:hanging="108"/>
              <w:jc w:val="center"/>
              <w:rPr>
                <w:rStyle w:val="aa"/>
                <w:b w:val="0"/>
                <w:i w:val="0"/>
              </w:rPr>
            </w:pPr>
            <w:proofErr w:type="spellStart"/>
            <w:proofErr w:type="gramStart"/>
            <w:r w:rsidRPr="00D97AE7">
              <w:rPr>
                <w:rStyle w:val="aa"/>
                <w:b w:val="0"/>
                <w:i w:val="0"/>
              </w:rPr>
              <w:t>п</w:t>
            </w:r>
            <w:proofErr w:type="spellEnd"/>
            <w:proofErr w:type="gramEnd"/>
            <w:r w:rsidRPr="00D97AE7">
              <w:rPr>
                <w:rStyle w:val="aa"/>
                <w:b w:val="0"/>
                <w:i w:val="0"/>
              </w:rPr>
              <w:t>/</w:t>
            </w:r>
            <w:proofErr w:type="spellStart"/>
            <w:r w:rsidRPr="00D97AE7">
              <w:rPr>
                <w:rStyle w:val="aa"/>
                <w:b w:val="0"/>
                <w:i w:val="0"/>
              </w:rPr>
              <w:t>п</w:t>
            </w:r>
            <w:proofErr w:type="spellEnd"/>
          </w:p>
        </w:tc>
        <w:tc>
          <w:tcPr>
            <w:tcW w:w="349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Н</w:t>
            </w:r>
            <w:r w:rsidRPr="00D97AE7">
              <w:rPr>
                <w:rStyle w:val="aa"/>
                <w:b w:val="0"/>
                <w:i w:val="0"/>
              </w:rPr>
              <w:t>аименование</w:t>
            </w:r>
          </w:p>
        </w:tc>
        <w:tc>
          <w:tcPr>
            <w:tcW w:w="6216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Итоговая сумма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1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564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2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</w:tbl>
    <w:p w:rsidR="004F4D80" w:rsidRPr="00572945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572945">
        <w:rPr>
          <w:sz w:val="24"/>
          <w:szCs w:val="24"/>
        </w:rPr>
        <w:lastRenderedPageBreak/>
        <w:t>Стоимость является окончательной и содержит все расходы, связанные с исполнением Договора.</w:t>
      </w:r>
    </w:p>
    <w:p w:rsidR="004F4D80" w:rsidRPr="00F647F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F647F7">
        <w:rPr>
          <w:b/>
          <w:szCs w:val="24"/>
        </w:rPr>
        <w:t xml:space="preserve">Срок выполнения поставок: 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Начало выполнения поставок: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Окончание выполнения поставок: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6559BC">
        <w:rPr>
          <w:b/>
          <w:szCs w:val="24"/>
        </w:rPr>
        <w:t>Условия оплаты выполнения поставок</w:t>
      </w:r>
      <w:r w:rsidRPr="006559BC">
        <w:rPr>
          <w:b/>
          <w:iCs/>
          <w:szCs w:val="24"/>
        </w:rPr>
        <w:t>:</w:t>
      </w:r>
      <w:r w:rsidRPr="00F647F7">
        <w:rPr>
          <w:iCs/>
          <w:szCs w:val="24"/>
        </w:rPr>
        <w:t xml:space="preserve">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F647F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F647F7">
        <w:rPr>
          <w:rStyle w:val="aa"/>
          <w:bCs w:val="0"/>
          <w:snapToGrid w:val="0"/>
          <w:sz w:val="16"/>
          <w:szCs w:val="16"/>
        </w:rPr>
        <w:t>__</w:t>
      </w:r>
      <w:r w:rsidRPr="00F647F7">
        <w:rPr>
          <w:iCs/>
          <w:szCs w:val="24"/>
        </w:rPr>
        <w:t>.</w:t>
      </w:r>
    </w:p>
    <w:p w:rsidR="004F4D80" w:rsidRPr="00F647F7" w:rsidRDefault="004F4D80" w:rsidP="004F4D80">
      <w:pPr>
        <w:spacing w:after="120" w:line="240" w:lineRule="auto"/>
        <w:rPr>
          <w:sz w:val="24"/>
          <w:szCs w:val="24"/>
        </w:rPr>
      </w:pPr>
      <w:r w:rsidRPr="00F647F7">
        <w:rPr>
          <w:i/>
          <w:sz w:val="24"/>
          <w:szCs w:val="24"/>
          <w:u w:val="single"/>
          <w:shd w:val="clear" w:color="auto" w:fill="FFFF99"/>
        </w:rPr>
        <w:t>Перечислить все лоты по порядку их следования, на которые подается оферта с разбиением итоговых сумм по каждому из лотов.</w:t>
      </w:r>
    </w:p>
    <w:p w:rsidR="004F4D80" w:rsidRPr="000C5F9F" w:rsidRDefault="004F4D80" w:rsidP="004F4D80">
      <w:pPr>
        <w:spacing w:after="60" w:line="240" w:lineRule="auto"/>
        <w:rPr>
          <w:sz w:val="24"/>
          <w:szCs w:val="24"/>
        </w:rPr>
      </w:pPr>
      <w:r w:rsidRPr="000C5F9F">
        <w:rPr>
          <w:sz w:val="24"/>
          <w:szCs w:val="24"/>
        </w:rPr>
        <w:t xml:space="preserve">Настоящая </w:t>
      </w:r>
      <w:r w:rsidR="00C236C0" w:rsidRPr="000C5F9F">
        <w:rPr>
          <w:sz w:val="24"/>
          <w:szCs w:val="24"/>
        </w:rPr>
        <w:t>Заявка</w:t>
      </w:r>
      <w:r w:rsidRPr="000C5F9F">
        <w:rPr>
          <w:sz w:val="24"/>
          <w:szCs w:val="24"/>
        </w:rPr>
        <w:t xml:space="preserve"> имеет правовой статус оферты и действует до «____»_______________</w:t>
      </w:r>
      <w:r w:rsidR="00BE26DC" w:rsidRPr="000C5F9F">
        <w:rPr>
          <w:sz w:val="24"/>
          <w:szCs w:val="24"/>
        </w:rPr>
        <w:t xml:space="preserve"> 201_</w:t>
      </w:r>
      <w:r w:rsidRPr="000C5F9F">
        <w:rPr>
          <w:sz w:val="24"/>
          <w:szCs w:val="24"/>
        </w:rPr>
        <w:t xml:space="preserve"> года.</w:t>
      </w:r>
    </w:p>
    <w:p w:rsidR="00975C64" w:rsidRPr="000C5F9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0C5F9F">
        <w:rPr>
          <w:sz w:val="24"/>
          <w:szCs w:val="24"/>
        </w:rPr>
        <w:t>Данная Заявка подается с пониманием того, что:</w:t>
      </w:r>
    </w:p>
    <w:p w:rsidR="00975C64" w:rsidRPr="000C5F9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0C5F9F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0C5F9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0C5F9F">
        <w:rPr>
          <w:sz w:val="24"/>
          <w:szCs w:val="24"/>
        </w:rPr>
        <w:t>вы оставляете за собой право:</w:t>
      </w:r>
    </w:p>
    <w:p w:rsidR="00975C64" w:rsidRPr="000C5F9F" w:rsidRDefault="00975C64" w:rsidP="00775238">
      <w:pPr>
        <w:widowControl w:val="0"/>
        <w:numPr>
          <w:ilvl w:val="0"/>
          <w:numId w:val="71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0C5F9F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0C5F9F" w:rsidRDefault="00975C64" w:rsidP="00775238">
      <w:pPr>
        <w:widowControl w:val="0"/>
        <w:numPr>
          <w:ilvl w:val="0"/>
          <w:numId w:val="71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0C5F9F">
        <w:rPr>
          <w:sz w:val="24"/>
          <w:szCs w:val="24"/>
        </w:rPr>
        <w:t>принять или отклонить любую Заявку в соответствии с условиями документации о закупке;</w:t>
      </w:r>
    </w:p>
    <w:p w:rsidR="00975C64" w:rsidRPr="000C5F9F" w:rsidRDefault="00975C64" w:rsidP="00775238">
      <w:pPr>
        <w:widowControl w:val="0"/>
        <w:numPr>
          <w:ilvl w:val="0"/>
          <w:numId w:val="71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0C5F9F">
        <w:rPr>
          <w:sz w:val="24"/>
          <w:szCs w:val="24"/>
        </w:rPr>
        <w:t>отклонить все заявки.</w:t>
      </w:r>
    </w:p>
    <w:p w:rsidR="00975C64" w:rsidRPr="000C5F9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0C5F9F">
        <w:rPr>
          <w:sz w:val="24"/>
          <w:szCs w:val="24"/>
        </w:rPr>
        <w:t>______________(</w:t>
      </w:r>
      <w:r w:rsidRPr="000C5F9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0C5F9F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414CAF" w:rsidRDefault="00BE26DC" w:rsidP="00775238">
      <w:pPr>
        <w:widowControl w:val="0"/>
        <w:numPr>
          <w:ilvl w:val="0"/>
          <w:numId w:val="72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0C5F9F">
        <w:rPr>
          <w:sz w:val="24"/>
          <w:szCs w:val="24"/>
        </w:rPr>
        <w:t xml:space="preserve">не изменять (не вносить изменения) в Заявку </w:t>
      </w:r>
      <w:r w:rsidR="00975C64" w:rsidRPr="000C5F9F">
        <w:rPr>
          <w:sz w:val="24"/>
          <w:szCs w:val="24"/>
        </w:rPr>
        <w:t>в течение</w:t>
      </w:r>
      <w:r w:rsidR="00975C64" w:rsidRPr="00414CAF">
        <w:rPr>
          <w:sz w:val="24"/>
          <w:szCs w:val="24"/>
        </w:rPr>
        <w:t xml:space="preserve"> срока ее действия после истечения срока окончания подачи Заявок;</w:t>
      </w:r>
    </w:p>
    <w:p w:rsidR="00975C64" w:rsidRPr="00414CAF" w:rsidRDefault="00975C64" w:rsidP="00775238">
      <w:pPr>
        <w:widowControl w:val="0"/>
        <w:numPr>
          <w:ilvl w:val="0"/>
          <w:numId w:val="72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предоставлять достоверные и неискаженные документы, сведения и/или информацию, приведенные в составе Заявки; </w:t>
      </w:r>
    </w:p>
    <w:p w:rsidR="00975C64" w:rsidRPr="00414CAF" w:rsidRDefault="00975C64" w:rsidP="00775238">
      <w:pPr>
        <w:widowControl w:val="0"/>
        <w:numPr>
          <w:ilvl w:val="0"/>
          <w:numId w:val="72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  <w:proofErr w:type="gramEnd"/>
    </w:p>
    <w:p w:rsidR="00975C64" w:rsidRPr="00414CAF" w:rsidRDefault="00975C64" w:rsidP="00775238">
      <w:pPr>
        <w:widowControl w:val="0"/>
        <w:numPr>
          <w:ilvl w:val="0"/>
          <w:numId w:val="72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CD3D1B">
        <w:rPr>
          <w:sz w:val="24"/>
          <w:szCs w:val="24"/>
        </w:rPr>
        <w:t>предоставить финансовое обеспечение по Договору</w:t>
      </w:r>
      <w:r w:rsidRPr="00414CAF">
        <w:rPr>
          <w:sz w:val="24"/>
          <w:szCs w:val="24"/>
        </w:rPr>
        <w:t>, заключенному по итогам проведения закупки,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414CAF" w:rsidRDefault="00975C64" w:rsidP="00775238">
      <w:pPr>
        <w:widowControl w:val="0"/>
        <w:numPr>
          <w:ilvl w:val="0"/>
          <w:numId w:val="70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является полностью правоспособным;</w:t>
      </w:r>
    </w:p>
    <w:p w:rsidR="00975C64" w:rsidRPr="00975C64" w:rsidRDefault="00975C64" w:rsidP="00775238">
      <w:pPr>
        <w:widowControl w:val="0"/>
        <w:numPr>
          <w:ilvl w:val="0"/>
          <w:numId w:val="70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975C64">
        <w:rPr>
          <w:sz w:val="24"/>
          <w:szCs w:val="24"/>
        </w:rPr>
        <w:t>является полностью дееспособным [</w:t>
      </w:r>
      <w:r w:rsidRPr="00975C64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</w:t>
      </w:r>
      <w:proofErr w:type="gramEnd"/>
      <w:r w:rsidRPr="00975C64">
        <w:rPr>
          <w:rStyle w:val="FTN-"/>
          <w:sz w:val="24"/>
          <w:szCs w:val="24"/>
        </w:rPr>
        <w:t xml:space="preserve"> </w:t>
      </w:r>
      <w:proofErr w:type="gramStart"/>
      <w:r w:rsidRPr="00975C64">
        <w:rPr>
          <w:rStyle w:val="FTN-"/>
          <w:sz w:val="24"/>
          <w:szCs w:val="24"/>
        </w:rPr>
        <w:t>При подготовке Заявки юридическим лицом – данная формулировка подлежит удалению]</w:t>
      </w:r>
      <w:r w:rsidRPr="00975C64">
        <w:rPr>
          <w:sz w:val="24"/>
          <w:szCs w:val="24"/>
        </w:rPr>
        <w:t>;</w:t>
      </w:r>
      <w:proofErr w:type="gramEnd"/>
    </w:p>
    <w:p w:rsidR="00975C64" w:rsidRPr="00414CAF" w:rsidRDefault="00975C64" w:rsidP="00775238">
      <w:pPr>
        <w:widowControl w:val="0"/>
        <w:numPr>
          <w:ilvl w:val="0"/>
          <w:numId w:val="70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обладает необходимыми профессиональными и техническими квалификационными 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414CAF" w:rsidRDefault="00975C64" w:rsidP="00775238">
      <w:pPr>
        <w:widowControl w:val="0"/>
        <w:numPr>
          <w:ilvl w:val="0"/>
          <w:numId w:val="70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 xml:space="preserve"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</w:t>
      </w:r>
      <w:r w:rsidRPr="00414CAF">
        <w:rPr>
          <w:sz w:val="24"/>
          <w:szCs w:val="24"/>
        </w:rPr>
        <w:lastRenderedPageBreak/>
        <w:t>данных»;</w:t>
      </w:r>
    </w:p>
    <w:p w:rsidR="00975C64" w:rsidRPr="00414CAF" w:rsidRDefault="00975C64" w:rsidP="00775238">
      <w:pPr>
        <w:widowControl w:val="0"/>
        <w:numPr>
          <w:ilvl w:val="0"/>
          <w:numId w:val="70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</w:t>
      </w:r>
      <w:proofErr w:type="gramEnd"/>
      <w:r w:rsidRPr="00414CAF">
        <w:rPr>
          <w:sz w:val="24"/>
          <w:szCs w:val="24"/>
        </w:rPr>
        <w:t xml:space="preserve">  ________________________(</w:t>
      </w:r>
      <w:proofErr w:type="gramStart"/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не приостановлена.</w:t>
      </w:r>
      <w:proofErr w:type="gramEnd"/>
    </w:p>
    <w:p w:rsidR="00975C64" w:rsidRPr="00414CAF" w:rsidRDefault="00975C64" w:rsidP="00975C64">
      <w:pPr>
        <w:spacing w:after="120"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414CAF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1260"/>
        <w:gridCol w:w="6120"/>
        <w:gridCol w:w="1080"/>
        <w:gridCol w:w="1080"/>
      </w:tblGrid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14CAF">
              <w:rPr>
                <w:sz w:val="24"/>
                <w:szCs w:val="24"/>
              </w:rPr>
              <w:t>прило-жения</w:t>
            </w:r>
            <w:proofErr w:type="spellEnd"/>
            <w:proofErr w:type="gramEnd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D0F2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975C64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Default="00DF4A13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676" w:name="_Toc98253921"/>
      <w:bookmarkStart w:id="677" w:name="_Toc157248175"/>
      <w:bookmarkStart w:id="678" w:name="_Toc157496544"/>
      <w:bookmarkStart w:id="679" w:name="_Toc158206083"/>
      <w:bookmarkStart w:id="680" w:name="_Toc164057768"/>
      <w:bookmarkStart w:id="681" w:name="_Toc164137118"/>
      <w:bookmarkStart w:id="682" w:name="_Toc164161278"/>
      <w:bookmarkStart w:id="683" w:name="_Toc165173849"/>
      <w:r>
        <w:rPr>
          <w:b/>
          <w:szCs w:val="24"/>
        </w:rPr>
        <w:br w:type="page"/>
      </w:r>
    </w:p>
    <w:p w:rsidR="004F4D80" w:rsidRPr="00C236C0" w:rsidRDefault="004F4D80" w:rsidP="004F4D80">
      <w:pPr>
        <w:pStyle w:val="3"/>
        <w:rPr>
          <w:szCs w:val="24"/>
        </w:rPr>
      </w:pPr>
      <w:bookmarkStart w:id="684" w:name="_Toc439170674"/>
      <w:bookmarkStart w:id="685" w:name="_Toc439172776"/>
      <w:bookmarkStart w:id="686" w:name="_Toc439173220"/>
      <w:bookmarkStart w:id="687" w:name="_Toc439238214"/>
      <w:bookmarkStart w:id="688" w:name="_Toc439252762"/>
      <w:bookmarkStart w:id="689" w:name="_Toc439323736"/>
      <w:bookmarkStart w:id="690" w:name="_Toc440297070"/>
      <w:bookmarkStart w:id="691" w:name="_Toc440356631"/>
      <w:bookmarkStart w:id="692" w:name="_Toc440631767"/>
      <w:bookmarkStart w:id="693" w:name="_Toc440876551"/>
      <w:bookmarkStart w:id="694" w:name="_Toc441130623"/>
      <w:bookmarkStart w:id="695" w:name="_Toc441157126"/>
      <w:bookmarkStart w:id="696" w:name="_Toc447292148"/>
      <w:bookmarkStart w:id="697" w:name="_Toc462234908"/>
      <w:r w:rsidRPr="00C236C0">
        <w:rPr>
          <w:szCs w:val="24"/>
        </w:rPr>
        <w:lastRenderedPageBreak/>
        <w:t>Инструкции по заполнению</w:t>
      </w:r>
      <w:bookmarkEnd w:id="676"/>
      <w:bookmarkEnd w:id="677"/>
      <w:bookmarkEnd w:id="678"/>
      <w:bookmarkEnd w:id="679"/>
      <w:bookmarkEnd w:id="680"/>
      <w:bookmarkEnd w:id="681"/>
      <w:bookmarkEnd w:id="682"/>
      <w:bookmarkEnd w:id="683"/>
      <w:bookmarkEnd w:id="684"/>
      <w:bookmarkEnd w:id="685"/>
      <w:bookmarkEnd w:id="686"/>
      <w:bookmarkEnd w:id="687"/>
      <w:bookmarkEnd w:id="688"/>
      <w:bookmarkEnd w:id="689"/>
      <w:bookmarkEnd w:id="690"/>
      <w:bookmarkEnd w:id="691"/>
      <w:bookmarkEnd w:id="692"/>
      <w:bookmarkEnd w:id="693"/>
      <w:bookmarkEnd w:id="694"/>
      <w:bookmarkEnd w:id="695"/>
      <w:bookmarkEnd w:id="696"/>
      <w:bookmarkEnd w:id="697"/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Письмо следует оформить на официальном бланке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стоимость поставки продукции цифрами и словами, в рублях, раздельно без НДС, величину НДС и вместе с НДС. Цену следует указывать в формате ХХХ ХХХ ХХХ</w:t>
      </w:r>
      <w:proofErr w:type="gramStart"/>
      <w:r w:rsidR="004F4D80" w:rsidRPr="00F647F7">
        <w:rPr>
          <w:sz w:val="24"/>
          <w:szCs w:val="24"/>
        </w:rPr>
        <w:t>,Х</w:t>
      </w:r>
      <w:proofErr w:type="gramEnd"/>
      <w:r w:rsidR="004F4D80" w:rsidRPr="00F647F7">
        <w:rPr>
          <w:sz w:val="24"/>
          <w:szCs w:val="24"/>
        </w:rPr>
        <w:t xml:space="preserve">Х руб., например: «1 234 567,89 руб. (Один миллион двести тридцать </w:t>
      </w:r>
      <w:r w:rsidR="004F4D80" w:rsidRPr="00572945">
        <w:rPr>
          <w:sz w:val="24"/>
          <w:szCs w:val="24"/>
        </w:rPr>
        <w:t>четыре тысячи пятьсот шестьдесят семь руб. восемьдесят девять коп.)».</w:t>
      </w:r>
    </w:p>
    <w:p w:rsidR="004F4D80" w:rsidRPr="00572945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572945">
        <w:rPr>
          <w:sz w:val="24"/>
          <w:szCs w:val="24"/>
        </w:rPr>
        <w:t xml:space="preserve">В итоговую стоимость продукции должны быть включены все налоги, обязательные платежи; стоимость тары, страхование груза, доставка продукции до склада грузополучателя, </w:t>
      </w:r>
      <w:r w:rsidRPr="002D554D">
        <w:rPr>
          <w:sz w:val="24"/>
          <w:szCs w:val="24"/>
        </w:rPr>
        <w:t>а также</w:t>
      </w:r>
      <w:r>
        <w:t xml:space="preserve"> </w:t>
      </w:r>
      <w:proofErr w:type="spellStart"/>
      <w:proofErr w:type="gramStart"/>
      <w:r w:rsidRPr="00572945">
        <w:rPr>
          <w:sz w:val="24"/>
          <w:szCs w:val="24"/>
        </w:rPr>
        <w:t>шеф-монтажа</w:t>
      </w:r>
      <w:proofErr w:type="spellEnd"/>
      <w:proofErr w:type="gramEnd"/>
      <w:r w:rsidRPr="00572945">
        <w:rPr>
          <w:sz w:val="24"/>
          <w:szCs w:val="24"/>
        </w:rPr>
        <w:t xml:space="preserve"> и пусконаладочные работы (если эти требования предусмотрены настоящей Документацией, включая Техническое задание).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5630EC">
        <w:rPr>
          <w:sz w:val="24"/>
          <w:szCs w:val="24"/>
        </w:rPr>
        <w:fldChar w:fldCharType="begin"/>
      </w:r>
      <w:r w:rsidR="008854AF">
        <w:rPr>
          <w:sz w:val="24"/>
          <w:szCs w:val="24"/>
        </w:rPr>
        <w:instrText xml:space="preserve"> REF _Ref306008743 \r \h </w:instrText>
      </w:r>
      <w:r w:rsidR="005630EC">
        <w:rPr>
          <w:sz w:val="24"/>
          <w:szCs w:val="24"/>
        </w:rPr>
      </w:r>
      <w:r w:rsidR="005630EC">
        <w:rPr>
          <w:sz w:val="24"/>
          <w:szCs w:val="24"/>
        </w:rPr>
        <w:fldChar w:fldCharType="separate"/>
      </w:r>
      <w:r w:rsidR="005A37E7">
        <w:rPr>
          <w:sz w:val="24"/>
          <w:szCs w:val="24"/>
        </w:rPr>
        <w:t>3.3.4</w:t>
      </w:r>
      <w:r w:rsidR="005630EC">
        <w:rPr>
          <w:sz w:val="24"/>
          <w:szCs w:val="24"/>
        </w:rPr>
        <w:fldChar w:fldCharType="end"/>
      </w:r>
      <w:r w:rsidR="004F4D80" w:rsidRPr="00572945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</w:t>
      </w:r>
      <w:r w:rsidR="004F4D80" w:rsidRPr="00F647F7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>.</w:t>
      </w:r>
    </w:p>
    <w:p w:rsidR="004F4D80" w:rsidRPr="00492C8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92C8B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5630EC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_Ref55279015 \r \h </w:instrText>
      </w:r>
      <w:r w:rsidR="005630EC">
        <w:rPr>
          <w:sz w:val="24"/>
          <w:szCs w:val="24"/>
        </w:rPr>
      </w:r>
      <w:r w:rsidR="005630EC">
        <w:rPr>
          <w:sz w:val="24"/>
          <w:szCs w:val="24"/>
        </w:rPr>
        <w:fldChar w:fldCharType="separate"/>
      </w:r>
      <w:r w:rsidR="005A37E7">
        <w:rPr>
          <w:sz w:val="24"/>
          <w:szCs w:val="24"/>
        </w:rPr>
        <w:t>3.3.1.6</w:t>
      </w:r>
      <w:r w:rsidR="005630EC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 xml:space="preserve"> и </w:t>
      </w:r>
      <w:r w:rsidR="005630EC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_Ref195087786 \r \h </w:instrText>
      </w:r>
      <w:r w:rsidR="005630EC">
        <w:rPr>
          <w:sz w:val="24"/>
          <w:szCs w:val="24"/>
        </w:rPr>
      </w:r>
      <w:r w:rsidR="005630EC">
        <w:rPr>
          <w:sz w:val="24"/>
          <w:szCs w:val="24"/>
        </w:rPr>
        <w:fldChar w:fldCharType="separate"/>
      </w:r>
      <w:r w:rsidR="005A37E7">
        <w:rPr>
          <w:sz w:val="24"/>
          <w:szCs w:val="24"/>
        </w:rPr>
        <w:t>3.3.1.7</w:t>
      </w:r>
      <w:r w:rsidR="005630EC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>.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698" w:name="_Ref55335821"/>
      <w:bookmarkStart w:id="699" w:name="_Ref55336345"/>
      <w:bookmarkStart w:id="700" w:name="_Toc57314674"/>
      <w:bookmarkStart w:id="701" w:name="_Toc69728988"/>
      <w:bookmarkStart w:id="702" w:name="_Toc98253922"/>
      <w:bookmarkStart w:id="703" w:name="_Toc165173850"/>
      <w:r>
        <w:br w:type="page"/>
      </w:r>
    </w:p>
    <w:p w:rsidR="00920CB0" w:rsidRDefault="00920CB0" w:rsidP="00920CB0">
      <w:pPr>
        <w:pStyle w:val="3"/>
        <w:rPr>
          <w:szCs w:val="24"/>
        </w:rPr>
      </w:pPr>
      <w:bookmarkStart w:id="704" w:name="_Ref440271964"/>
      <w:bookmarkStart w:id="705" w:name="_Toc440297071"/>
      <w:bookmarkStart w:id="706" w:name="_Toc440356632"/>
      <w:bookmarkStart w:id="707" w:name="_Toc462234909"/>
      <w:proofErr w:type="spellStart"/>
      <w:r>
        <w:rPr>
          <w:szCs w:val="24"/>
        </w:rPr>
        <w:lastRenderedPageBreak/>
        <w:t>Антикоррупционные</w:t>
      </w:r>
      <w:proofErr w:type="spellEnd"/>
      <w:r>
        <w:rPr>
          <w:szCs w:val="24"/>
        </w:rPr>
        <w:t xml:space="preserve"> обязательства (Форма 1.1).</w:t>
      </w:r>
      <w:bookmarkEnd w:id="704"/>
      <w:bookmarkEnd w:id="705"/>
      <w:bookmarkEnd w:id="706"/>
      <w:bookmarkEnd w:id="707"/>
    </w:p>
    <w:p w:rsidR="00920CB0" w:rsidRPr="00920CB0" w:rsidRDefault="00920CB0" w:rsidP="00775238">
      <w:pPr>
        <w:pStyle w:val="3"/>
        <w:numPr>
          <w:ilvl w:val="3"/>
          <w:numId w:val="69"/>
        </w:numPr>
        <w:rPr>
          <w:b w:val="0"/>
          <w:szCs w:val="24"/>
        </w:rPr>
      </w:pPr>
      <w:bookmarkStart w:id="708" w:name="_Toc439238216"/>
      <w:bookmarkStart w:id="709" w:name="_Toc439252764"/>
      <w:bookmarkStart w:id="710" w:name="_Toc439323738"/>
      <w:bookmarkStart w:id="711" w:name="_Toc440297072"/>
      <w:bookmarkStart w:id="712" w:name="_Toc440356633"/>
      <w:bookmarkStart w:id="713" w:name="_Toc440631769"/>
      <w:bookmarkStart w:id="714" w:name="_Toc440876553"/>
      <w:bookmarkStart w:id="715" w:name="_Toc441130625"/>
      <w:bookmarkStart w:id="716" w:name="_Toc441157128"/>
      <w:bookmarkStart w:id="717" w:name="_Toc447292150"/>
      <w:bookmarkStart w:id="718" w:name="_Toc462234910"/>
      <w:r w:rsidRPr="00920CB0">
        <w:rPr>
          <w:b w:val="0"/>
          <w:szCs w:val="24"/>
        </w:rPr>
        <w:t xml:space="preserve">Форма </w:t>
      </w:r>
      <w:proofErr w:type="spellStart"/>
      <w:r>
        <w:rPr>
          <w:b w:val="0"/>
          <w:szCs w:val="24"/>
        </w:rPr>
        <w:t>Антикоррупционных</w:t>
      </w:r>
      <w:proofErr w:type="spellEnd"/>
      <w:r>
        <w:rPr>
          <w:b w:val="0"/>
          <w:szCs w:val="24"/>
        </w:rPr>
        <w:t xml:space="preserve"> обязательств</w:t>
      </w:r>
      <w:bookmarkEnd w:id="708"/>
      <w:bookmarkEnd w:id="709"/>
      <w:bookmarkEnd w:id="710"/>
      <w:bookmarkEnd w:id="711"/>
      <w:bookmarkEnd w:id="712"/>
      <w:bookmarkEnd w:id="713"/>
      <w:bookmarkEnd w:id="714"/>
      <w:bookmarkEnd w:id="715"/>
      <w:bookmarkEnd w:id="716"/>
      <w:bookmarkEnd w:id="717"/>
      <w:bookmarkEnd w:id="718"/>
    </w:p>
    <w:p w:rsidR="00920CB0" w:rsidRPr="00F647F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1 </w:t>
      </w:r>
      <w:r w:rsidRPr="00F647F7">
        <w:rPr>
          <w:sz w:val="24"/>
          <w:szCs w:val="24"/>
        </w:rPr>
        <w:t>к письму о подаче оферты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920CB0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</w:rPr>
      </w:pPr>
      <w:proofErr w:type="spellStart"/>
      <w:r w:rsidRPr="00160223">
        <w:rPr>
          <w:b/>
          <w:bCs w:val="0"/>
          <w:color w:val="000000"/>
        </w:rPr>
        <w:t>Антикоррупционн</w:t>
      </w:r>
      <w:r>
        <w:rPr>
          <w:b/>
          <w:bCs w:val="0"/>
          <w:color w:val="000000"/>
        </w:rPr>
        <w:t>ые</w:t>
      </w:r>
      <w:proofErr w:type="spellEnd"/>
      <w:r w:rsidRPr="00160223">
        <w:rPr>
          <w:b/>
          <w:bCs w:val="0"/>
          <w:color w:val="000000"/>
        </w:rPr>
        <w:t xml:space="preserve"> обязательств</w:t>
      </w:r>
      <w:r>
        <w:rPr>
          <w:b/>
          <w:bCs w:val="0"/>
          <w:color w:val="000000"/>
        </w:rPr>
        <w:t>а</w:t>
      </w: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proofErr w:type="spellStart"/>
      <w:r w:rsidRPr="00160223">
        <w:rPr>
          <w:color w:val="000000"/>
        </w:rPr>
        <w:t>Антикоррупционные</w:t>
      </w:r>
      <w:proofErr w:type="spellEnd"/>
      <w:r w:rsidRPr="00160223">
        <w:rPr>
          <w:color w:val="000000"/>
        </w:rPr>
        <w:t xml:space="preserve">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 по разработке и принятию мер по предупреждению и противодействию коррупции.</w:t>
      </w:r>
    </w:p>
    <w:p w:rsidR="00920CB0" w:rsidRPr="00160223" w:rsidRDefault="00920CB0" w:rsidP="00775238">
      <w:pPr>
        <w:numPr>
          <w:ilvl w:val="0"/>
          <w:numId w:val="64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Потенциальный участник (юридическое/физическое лицо, индивидуальный предприниматель) ______, именуемый в дальнейшем «Участник», в </w:t>
      </w:r>
      <w:proofErr w:type="spellStart"/>
      <w:r w:rsidRPr="00160223">
        <w:rPr>
          <w:color w:val="000000"/>
        </w:rPr>
        <w:t>лице______</w:t>
      </w:r>
      <w:proofErr w:type="spellEnd"/>
      <w:r w:rsidRPr="00160223">
        <w:rPr>
          <w:color w:val="000000"/>
        </w:rPr>
        <w:t>, действующего на основании ________, привлеченный в качестве участника ________________ (наименование закупочных процедур) для нужд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160223" w:rsidRDefault="00920CB0" w:rsidP="00920CB0">
      <w:pPr>
        <w:widowControl w:val="0"/>
        <w:spacing w:line="240" w:lineRule="auto"/>
        <w:ind w:firstLine="709"/>
        <w:contextualSpacing/>
      </w:pPr>
      <w:r w:rsidRPr="00160223">
        <w:t>1.1</w:t>
      </w:r>
      <w:r w:rsidRPr="00160223">
        <w:tab/>
        <w:t xml:space="preserve">Ознакомлен с </w:t>
      </w:r>
      <w:proofErr w:type="spellStart"/>
      <w:r w:rsidRPr="00160223">
        <w:t>Антикоррупционной</w:t>
      </w:r>
      <w:proofErr w:type="spellEnd"/>
      <w:r w:rsidRPr="00160223">
        <w:t xml:space="preserve"> политикой ПАО «</w:t>
      </w:r>
      <w:proofErr w:type="spellStart"/>
      <w:r w:rsidRPr="00160223">
        <w:t>Россети</w:t>
      </w:r>
      <w:proofErr w:type="spellEnd"/>
      <w:r w:rsidRPr="00160223">
        <w:t>» и его ДЗО, утвержденной решением Совета директоров ПАО «</w:t>
      </w:r>
      <w:proofErr w:type="spellStart"/>
      <w:r w:rsidRPr="00160223">
        <w:t>Россети</w:t>
      </w:r>
      <w:proofErr w:type="spellEnd"/>
      <w:r w:rsidRPr="00160223">
        <w:t>»/</w:t>
      </w:r>
      <w:r w:rsidRPr="00160223">
        <w:rPr>
          <w:rFonts w:ascii="Calibri" w:hAnsi="Calibri"/>
        </w:rPr>
        <w:t xml:space="preserve"> </w:t>
      </w:r>
      <w:r w:rsidRPr="00160223">
        <w:t>ДЗО ПАО «</w:t>
      </w:r>
      <w:proofErr w:type="spellStart"/>
      <w:r w:rsidRPr="00160223">
        <w:t>Россети</w:t>
      </w:r>
      <w:proofErr w:type="spellEnd"/>
      <w:r w:rsidRPr="00160223">
        <w:t xml:space="preserve">» (протокол от 28.11.2014 №171) (далее - </w:t>
      </w:r>
      <w:proofErr w:type="spellStart"/>
      <w:r w:rsidRPr="00160223">
        <w:t>Антикоррупционная</w:t>
      </w:r>
      <w:proofErr w:type="spellEnd"/>
      <w:r w:rsidRPr="00160223">
        <w:t xml:space="preserve"> политика).</w:t>
      </w:r>
    </w:p>
    <w:p w:rsidR="00920CB0" w:rsidRPr="00160223" w:rsidRDefault="00920CB0" w:rsidP="00775238">
      <w:pPr>
        <w:widowControl w:val="0"/>
        <w:numPr>
          <w:ilvl w:val="1"/>
          <w:numId w:val="68"/>
        </w:numPr>
        <w:suppressAutoHyphens w:val="0"/>
        <w:spacing w:line="240" w:lineRule="auto"/>
        <w:ind w:left="0" w:firstLine="709"/>
        <w:contextualSpacing/>
      </w:pPr>
      <w:proofErr w:type="gramStart"/>
      <w:r w:rsidRPr="00160223">
        <w:t>Согласен с принимаемыми в ПАО «</w:t>
      </w:r>
      <w:proofErr w:type="spellStart"/>
      <w:r w:rsidRPr="00160223">
        <w:t>Россети</w:t>
      </w:r>
      <w:proofErr w:type="spellEnd"/>
      <w:r w:rsidRPr="00160223">
        <w:t>»/ДЗО ПАО «</w:t>
      </w:r>
      <w:proofErr w:type="spellStart"/>
      <w:r w:rsidRPr="00160223">
        <w:t>Россети</w:t>
      </w:r>
      <w:proofErr w:type="spellEnd"/>
      <w:r w:rsidRPr="00160223">
        <w:t xml:space="preserve">» мерами, направленными на предупреждение и противодействие коррупции, включая </w:t>
      </w:r>
      <w:proofErr w:type="spellStart"/>
      <w:r w:rsidRPr="00160223">
        <w:t>Антикоррупционную</w:t>
      </w:r>
      <w:proofErr w:type="spellEnd"/>
      <w:r w:rsidRPr="00160223">
        <w:t xml:space="preserve">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</w:t>
      </w:r>
      <w:proofErr w:type="gramEnd"/>
      <w:r w:rsidRPr="00160223">
        <w:t xml:space="preserve">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</w:t>
      </w:r>
      <w:proofErr w:type="gramStart"/>
      <w:r w:rsidRPr="00160223">
        <w:t>Надлежащим образом заверенный перевод на русский язык документов</w:t>
      </w:r>
      <w:r w:rsidR="00C12FA4">
        <w:t xml:space="preserve"> </w:t>
      </w:r>
      <w:r w:rsidRPr="00160223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8766EC">
        <w:t>Заявок</w:t>
      </w:r>
      <w:r w:rsidRPr="00160223">
        <w:t xml:space="preserve">, справка о кадровых ресурсах, информацию о наличии </w:t>
      </w:r>
      <w:proofErr w:type="spellStart"/>
      <w:r w:rsidRPr="00160223">
        <w:t>аффилированных</w:t>
      </w:r>
      <w:proofErr w:type="spellEnd"/>
      <w:r w:rsidRPr="00160223">
        <w:t xml:space="preserve"> и иных связей, пред/конфликта интересов с работниками Заказчика/Организатора закупки</w:t>
      </w:r>
      <w:proofErr w:type="gramEnd"/>
      <w:r w:rsidRPr="00160223">
        <w:t xml:space="preserve">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160223" w:rsidRDefault="00920CB0" w:rsidP="00775238">
      <w:pPr>
        <w:numPr>
          <w:ilvl w:val="0"/>
          <w:numId w:val="64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Участник, а также его </w:t>
      </w:r>
      <w:proofErr w:type="spellStart"/>
      <w:r w:rsidRPr="00160223">
        <w:rPr>
          <w:color w:val="000000"/>
        </w:rPr>
        <w:t>аффилированные</w:t>
      </w:r>
      <w:proofErr w:type="spellEnd"/>
      <w:r w:rsidRPr="00160223">
        <w:rPr>
          <w:color w:val="000000"/>
        </w:rPr>
        <w:t xml:space="preserve">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</w:t>
      </w:r>
      <w:proofErr w:type="spellStart"/>
      <w:r w:rsidRPr="00160223">
        <w:rPr>
          <w:color w:val="000000"/>
        </w:rPr>
        <w:t>аффилированных</w:t>
      </w:r>
      <w:proofErr w:type="spellEnd"/>
      <w:r w:rsidRPr="00160223">
        <w:rPr>
          <w:color w:val="000000"/>
        </w:rPr>
        <w:t xml:space="preserve"> лиц или бенефициаров, не совершали, и не будут совершать противоправных действий (далее – «</w:t>
      </w:r>
      <w:r w:rsidRPr="00160223">
        <w:rPr>
          <w:bCs w:val="0"/>
          <w:color w:val="000000"/>
        </w:rPr>
        <w:t>Запрещённые действия</w:t>
      </w:r>
      <w:r w:rsidRPr="00160223">
        <w:rPr>
          <w:color w:val="000000"/>
        </w:rPr>
        <w:t>»).</w:t>
      </w: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2. 1. К Запрещ</w:t>
      </w:r>
      <w:r w:rsidRPr="00160223">
        <w:rPr>
          <w:bCs w:val="0"/>
          <w:color w:val="000000"/>
        </w:rPr>
        <w:t>ё</w:t>
      </w:r>
      <w:r w:rsidRPr="00160223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160223" w:rsidRDefault="00920CB0" w:rsidP="00775238">
      <w:pPr>
        <w:numPr>
          <w:ilvl w:val="0"/>
          <w:numId w:val="67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160223" w:rsidRDefault="00920CB0" w:rsidP="00775238">
      <w:pPr>
        <w:numPr>
          <w:ilvl w:val="0"/>
          <w:numId w:val="67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непредставление информации о наличии </w:t>
      </w:r>
      <w:proofErr w:type="spellStart"/>
      <w:r w:rsidRPr="00160223">
        <w:rPr>
          <w:color w:val="000000"/>
        </w:rPr>
        <w:t>аффилированных</w:t>
      </w:r>
      <w:proofErr w:type="spellEnd"/>
      <w:r w:rsidRPr="00160223">
        <w:rPr>
          <w:color w:val="000000"/>
        </w:rPr>
        <w:t xml:space="preserve"> и иных связей, </w:t>
      </w:r>
      <w:proofErr w:type="gramStart"/>
      <w:r w:rsidRPr="00160223">
        <w:rPr>
          <w:color w:val="000000"/>
        </w:rPr>
        <w:t>пред</w:t>
      </w:r>
      <w:proofErr w:type="gramEnd"/>
      <w:r w:rsidRPr="00160223">
        <w:rPr>
          <w:color w:val="000000"/>
        </w:rPr>
        <w:t>/</w:t>
      </w:r>
      <w:proofErr w:type="gramStart"/>
      <w:r w:rsidRPr="00160223">
        <w:rPr>
          <w:color w:val="000000"/>
        </w:rPr>
        <w:t>конфликта</w:t>
      </w:r>
      <w:proofErr w:type="gramEnd"/>
      <w:r w:rsidRPr="00160223">
        <w:rPr>
          <w:color w:val="000000"/>
        </w:rPr>
        <w:t xml:space="preserve">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160223" w:rsidRDefault="00920CB0" w:rsidP="00775238">
      <w:pPr>
        <w:numPr>
          <w:ilvl w:val="0"/>
          <w:numId w:val="65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160223" w:rsidRDefault="00920CB0" w:rsidP="00775238">
      <w:pPr>
        <w:numPr>
          <w:ilvl w:val="0"/>
          <w:numId w:val="65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оказание, предложение или обещание оказать услуги;</w:t>
      </w:r>
    </w:p>
    <w:p w:rsidR="00920CB0" w:rsidRPr="00160223" w:rsidRDefault="00920CB0" w:rsidP="00775238">
      <w:pPr>
        <w:numPr>
          <w:ilvl w:val="0"/>
          <w:numId w:val="65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160223" w:rsidRDefault="00920CB0" w:rsidP="00775238">
      <w:pPr>
        <w:numPr>
          <w:ilvl w:val="0"/>
          <w:numId w:val="65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160223" w:rsidRDefault="00920CB0" w:rsidP="00775238">
      <w:pPr>
        <w:numPr>
          <w:ilvl w:val="0"/>
          <w:numId w:val="65"/>
        </w:numPr>
        <w:suppressAutoHyphens w:val="0"/>
        <w:spacing w:line="240" w:lineRule="auto"/>
        <w:ind w:left="0" w:firstLine="709"/>
      </w:pPr>
      <w:r w:rsidRPr="00160223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160223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160223" w:rsidRDefault="00920CB0" w:rsidP="00775238">
      <w:pPr>
        <w:numPr>
          <w:ilvl w:val="1"/>
          <w:numId w:val="66"/>
        </w:numPr>
        <w:suppressAutoHyphens w:val="0"/>
        <w:spacing w:line="240" w:lineRule="auto"/>
        <w:ind w:left="0" w:firstLine="709"/>
      </w:pPr>
      <w:r w:rsidRPr="00160223">
        <w:rPr>
          <w:lang w:val="en-US"/>
        </w:rPr>
        <w:t>C</w:t>
      </w:r>
      <w:proofErr w:type="spellStart"/>
      <w:r w:rsidRPr="00160223">
        <w:t>тимулирование</w:t>
      </w:r>
      <w:proofErr w:type="spellEnd"/>
      <w:r w:rsidRPr="00160223">
        <w:t xml:space="preserve">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160223" w:rsidRDefault="00920CB0" w:rsidP="00775238">
      <w:pPr>
        <w:numPr>
          <w:ilvl w:val="1"/>
          <w:numId w:val="66"/>
        </w:numPr>
        <w:suppressAutoHyphens w:val="0"/>
        <w:spacing w:line="240" w:lineRule="auto"/>
        <w:ind w:left="0" w:firstLine="709"/>
      </w:pPr>
      <w:r w:rsidRPr="00160223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160223" w:rsidRDefault="00920CB0" w:rsidP="00775238">
      <w:pPr>
        <w:numPr>
          <w:ilvl w:val="0"/>
          <w:numId w:val="65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160223" w:rsidRDefault="00920CB0" w:rsidP="00775238">
      <w:pPr>
        <w:numPr>
          <w:ilvl w:val="0"/>
          <w:numId w:val="65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каких-либо гарантий;</w:t>
      </w:r>
    </w:p>
    <w:p w:rsidR="00920CB0" w:rsidRPr="00160223" w:rsidRDefault="00920CB0" w:rsidP="00775238">
      <w:pPr>
        <w:numPr>
          <w:ilvl w:val="0"/>
          <w:numId w:val="65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ускорение существующих процедур;</w:t>
      </w:r>
    </w:p>
    <w:p w:rsidR="00920CB0" w:rsidRPr="00160223" w:rsidRDefault="00920CB0" w:rsidP="00775238">
      <w:pPr>
        <w:numPr>
          <w:ilvl w:val="0"/>
          <w:numId w:val="65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160223" w:rsidRDefault="00920CB0" w:rsidP="00775238">
      <w:pPr>
        <w:numPr>
          <w:ilvl w:val="0"/>
          <w:numId w:val="66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В случае возникновения у Участника оснований полагать, что произошли или могут произойти Запрещенные действия, указанные в п. 2 </w:t>
      </w:r>
      <w:proofErr w:type="spellStart"/>
      <w:r w:rsidRPr="00A64544">
        <w:rPr>
          <w:color w:val="000000"/>
        </w:rPr>
        <w:t>Антикоррупционных</w:t>
      </w:r>
      <w:proofErr w:type="spellEnd"/>
      <w:r w:rsidRPr="00A64544">
        <w:rPr>
          <w:color w:val="000000"/>
        </w:rPr>
        <w:t xml:space="preserve"> обязательств, Участник обязуется незамедлительно уведомить</w:t>
      </w:r>
      <w:r w:rsidR="00F13A66">
        <w:rPr>
          <w:color w:val="000000"/>
        </w:rPr>
        <w:t xml:space="preserve"> об этом Заказчика в письменной</w:t>
      </w:r>
      <w:r w:rsidR="00A64544" w:rsidRPr="00A64544">
        <w:t xml:space="preserve"> </w:t>
      </w:r>
      <w:r w:rsidRPr="00A64544">
        <w:rPr>
          <w:color w:val="000000"/>
        </w:rPr>
        <w:t>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</w:t>
      </w:r>
      <w:r w:rsidRPr="00160223">
        <w:rPr>
          <w:color w:val="000000"/>
        </w:rPr>
        <w:t xml:space="preserve"> произойти Запрещенные действия.</w:t>
      </w:r>
    </w:p>
    <w:p w:rsidR="00920CB0" w:rsidRPr="00160223" w:rsidRDefault="00920CB0" w:rsidP="00775238">
      <w:pPr>
        <w:numPr>
          <w:ilvl w:val="0"/>
          <w:numId w:val="66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160223" w:rsidRDefault="00920CB0" w:rsidP="00775238">
      <w:pPr>
        <w:numPr>
          <w:ilvl w:val="0"/>
          <w:numId w:val="66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 обязуется соблюдать и исполнять требования настоящих </w:t>
      </w:r>
      <w:proofErr w:type="spellStart"/>
      <w:r w:rsidRPr="00160223">
        <w:rPr>
          <w:color w:val="000000"/>
        </w:rPr>
        <w:t>Антикоррупционных</w:t>
      </w:r>
      <w:proofErr w:type="spellEnd"/>
      <w:r w:rsidRPr="00160223">
        <w:rPr>
          <w:color w:val="000000"/>
        </w:rPr>
        <w:t xml:space="preserve">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b/>
          <w:bCs w:val="0"/>
          <w:color w:val="000000"/>
        </w:rPr>
        <w:t xml:space="preserve">Участник: </w:t>
      </w:r>
      <w:r w:rsidRPr="00160223">
        <w:rPr>
          <w:color w:val="000000"/>
        </w:rPr>
        <w:t>_______________/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BE26DC" w:rsidRPr="000C5F9F" w:rsidRDefault="00BE26DC" w:rsidP="00BE26DC">
      <w:pPr>
        <w:spacing w:line="240" w:lineRule="auto"/>
        <w:ind w:firstLine="709"/>
        <w:rPr>
          <w:b/>
          <w:i/>
          <w:sz w:val="24"/>
          <w:szCs w:val="24"/>
        </w:rPr>
      </w:pPr>
      <w:r w:rsidRPr="000C5F9F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920CB0" w:rsidRPr="00920CB0" w:rsidRDefault="00BE26DC" w:rsidP="00BE26DC">
      <w:pPr>
        <w:spacing w:line="240" w:lineRule="auto"/>
      </w:pPr>
      <w:r w:rsidRPr="000C5F9F">
        <w:rPr>
          <w:i/>
          <w:sz w:val="24"/>
          <w:szCs w:val="24"/>
        </w:rPr>
        <w:t xml:space="preserve">В ПАО «МРСК Центра действует система </w:t>
      </w:r>
      <w:r w:rsidRPr="000C5F9F">
        <w:rPr>
          <w:i/>
          <w:iCs/>
          <w:sz w:val="24"/>
          <w:szCs w:val="24"/>
        </w:rPr>
        <w:t>предупреждения и профилактики коррупции.</w:t>
      </w:r>
      <w:r w:rsidRPr="000C5F9F">
        <w:rPr>
          <w:i/>
          <w:sz w:val="24"/>
          <w:szCs w:val="24"/>
        </w:rPr>
        <w:t xml:space="preserve"> </w:t>
      </w:r>
      <w:proofErr w:type="gramStart"/>
      <w:r w:rsidRPr="000C5F9F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0" w:history="1">
        <w:r w:rsidRPr="000C5F9F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0C5F9F">
        <w:rPr>
          <w:i/>
          <w:sz w:val="24"/>
          <w:szCs w:val="24"/>
        </w:rPr>
        <w:t xml:space="preserve"> на корпоративном </w:t>
      </w:r>
      <w:proofErr w:type="spellStart"/>
      <w:r w:rsidRPr="000C5F9F">
        <w:rPr>
          <w:i/>
          <w:sz w:val="24"/>
          <w:szCs w:val="24"/>
        </w:rPr>
        <w:t>веб-сайте</w:t>
      </w:r>
      <w:proofErr w:type="spellEnd"/>
      <w:r w:rsidRPr="000C5F9F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0C5F9F">
        <w:rPr>
          <w:i/>
          <w:sz w:val="24"/>
          <w:szCs w:val="24"/>
        </w:rPr>
        <w:t> </w:t>
      </w:r>
      <w:hyperlink r:id="rId41" w:tgtFrame="_blank" w:history="1">
        <w:r w:rsidRPr="000C5F9F">
          <w:rPr>
            <w:i/>
            <w:sz w:val="24"/>
            <w:szCs w:val="24"/>
          </w:rPr>
          <w:t>doverie@mrsk-1.ru</w:t>
        </w:r>
      </w:hyperlink>
      <w:r w:rsidRPr="000C5F9F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  <w:proofErr w:type="gramEnd"/>
    </w:p>
    <w:p w:rsidR="00920CB0" w:rsidRPr="00F647F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br w:type="page"/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footerReference w:type="even" r:id="rId42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F647F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719" w:name="_Toc423423668"/>
      <w:bookmarkStart w:id="720" w:name="_Ref440271072"/>
      <w:bookmarkStart w:id="721" w:name="_Ref440273986"/>
      <w:bookmarkStart w:id="722" w:name="_Ref440274337"/>
      <w:bookmarkStart w:id="723" w:name="_Ref440274913"/>
      <w:bookmarkStart w:id="724" w:name="_Ref440284918"/>
      <w:bookmarkStart w:id="725" w:name="_Toc462234911"/>
      <w:r>
        <w:lastRenderedPageBreak/>
        <w:t>Сводная таблица стоимости</w:t>
      </w:r>
      <w:r w:rsidR="002F710E" w:rsidRPr="002F710E">
        <w:rPr>
          <w:b w:val="0"/>
        </w:rPr>
        <w:t xml:space="preserve"> </w:t>
      </w:r>
      <w:r w:rsidR="002F710E" w:rsidRPr="002F710E">
        <w:t>поставок</w:t>
      </w:r>
      <w:r w:rsidR="004F4D80" w:rsidRPr="00F647F7">
        <w:t xml:space="preserve"> (форма </w:t>
      </w:r>
      <w:r w:rsidR="004F4D80" w:rsidRPr="00F647F7">
        <w:rPr>
          <w:noProof/>
        </w:rPr>
        <w:t>2</w:t>
      </w:r>
      <w:r w:rsidR="004F4D80" w:rsidRPr="00F647F7">
        <w:t>)</w:t>
      </w:r>
      <w:bookmarkEnd w:id="698"/>
      <w:bookmarkEnd w:id="699"/>
      <w:bookmarkEnd w:id="700"/>
      <w:bookmarkEnd w:id="701"/>
      <w:bookmarkEnd w:id="702"/>
      <w:bookmarkEnd w:id="703"/>
      <w:bookmarkEnd w:id="719"/>
      <w:bookmarkEnd w:id="720"/>
      <w:bookmarkEnd w:id="721"/>
      <w:bookmarkEnd w:id="722"/>
      <w:bookmarkEnd w:id="723"/>
      <w:bookmarkEnd w:id="724"/>
      <w:bookmarkEnd w:id="725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726" w:name="_Toc98253923"/>
      <w:bookmarkStart w:id="727" w:name="_Toc157248177"/>
      <w:bookmarkStart w:id="728" w:name="_Toc157496546"/>
      <w:bookmarkStart w:id="729" w:name="_Toc158206085"/>
      <w:bookmarkStart w:id="730" w:name="_Toc164057770"/>
      <w:bookmarkStart w:id="731" w:name="_Toc164137120"/>
      <w:bookmarkStart w:id="732" w:name="_Toc164161280"/>
      <w:bookmarkStart w:id="733" w:name="_Toc165173851"/>
      <w:bookmarkStart w:id="734" w:name="_Ref264038986"/>
      <w:bookmarkStart w:id="735" w:name="_Ref264359294"/>
      <w:bookmarkStart w:id="736" w:name="_Toc439170676"/>
      <w:bookmarkStart w:id="737" w:name="_Toc439172778"/>
      <w:bookmarkStart w:id="738" w:name="_Toc439173222"/>
      <w:bookmarkStart w:id="739" w:name="_Toc439238218"/>
      <w:bookmarkStart w:id="740" w:name="_Toc439252766"/>
      <w:bookmarkStart w:id="741" w:name="_Toc439323740"/>
      <w:bookmarkStart w:id="742" w:name="_Toc440297074"/>
      <w:bookmarkStart w:id="743" w:name="_Toc440356635"/>
      <w:bookmarkStart w:id="744" w:name="_Toc440631771"/>
      <w:bookmarkStart w:id="745" w:name="_Toc440876555"/>
      <w:bookmarkStart w:id="746" w:name="_Toc441130627"/>
      <w:bookmarkStart w:id="747" w:name="_Toc441157130"/>
      <w:bookmarkStart w:id="748" w:name="_Toc447292152"/>
      <w:bookmarkStart w:id="749" w:name="_Toc462234912"/>
      <w:r w:rsidRPr="00C236C0">
        <w:rPr>
          <w:szCs w:val="24"/>
        </w:rPr>
        <w:t xml:space="preserve">Форма </w:t>
      </w:r>
      <w:bookmarkEnd w:id="726"/>
      <w:bookmarkEnd w:id="727"/>
      <w:bookmarkEnd w:id="728"/>
      <w:bookmarkEnd w:id="729"/>
      <w:bookmarkEnd w:id="730"/>
      <w:bookmarkEnd w:id="731"/>
      <w:bookmarkEnd w:id="732"/>
      <w:bookmarkEnd w:id="733"/>
      <w:bookmarkEnd w:id="734"/>
      <w:bookmarkEnd w:id="735"/>
      <w:bookmarkEnd w:id="736"/>
      <w:bookmarkEnd w:id="737"/>
      <w:bookmarkEnd w:id="738"/>
      <w:bookmarkEnd w:id="739"/>
      <w:r w:rsidR="00492C8B">
        <w:rPr>
          <w:szCs w:val="24"/>
        </w:rPr>
        <w:t>Сводной таблицы стоимости</w:t>
      </w:r>
      <w:bookmarkEnd w:id="740"/>
      <w:bookmarkEnd w:id="741"/>
      <w:bookmarkEnd w:id="742"/>
      <w:bookmarkEnd w:id="743"/>
      <w:bookmarkEnd w:id="744"/>
      <w:bookmarkEnd w:id="745"/>
      <w:r w:rsidR="002F710E" w:rsidRPr="002F710E">
        <w:rPr>
          <w:b w:val="0"/>
          <w:szCs w:val="24"/>
        </w:rPr>
        <w:t xml:space="preserve"> </w:t>
      </w:r>
      <w:r w:rsidR="002F710E" w:rsidRPr="002F710E">
        <w:rPr>
          <w:szCs w:val="24"/>
        </w:rPr>
        <w:t>поставок</w:t>
      </w:r>
      <w:bookmarkEnd w:id="746"/>
      <w:bookmarkEnd w:id="747"/>
      <w:bookmarkEnd w:id="748"/>
      <w:bookmarkEnd w:id="74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920CB0">
        <w:rPr>
          <w:sz w:val="24"/>
          <w:szCs w:val="24"/>
        </w:rPr>
        <w:t>2</w:t>
      </w:r>
      <w:r w:rsidRPr="00F647F7">
        <w:rPr>
          <w:sz w:val="24"/>
          <w:szCs w:val="24"/>
        </w:rPr>
        <w:t xml:space="preserve"> к письму о подаче оферты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92C8B" w:rsidP="004F4D8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Сводная таблица стоимости</w:t>
      </w:r>
      <w:r w:rsidR="002F710E" w:rsidRPr="002F710E">
        <w:rPr>
          <w:b/>
          <w:szCs w:val="24"/>
        </w:rPr>
        <w:t xml:space="preserve"> </w:t>
      </w:r>
      <w:r w:rsidR="002F710E" w:rsidRPr="002F710E">
        <w:rPr>
          <w:b/>
          <w:sz w:val="24"/>
          <w:szCs w:val="24"/>
        </w:rPr>
        <w:t>поставок</w:t>
      </w:r>
    </w:p>
    <w:p w:rsidR="004F4D80" w:rsidRPr="00F647F7" w:rsidRDefault="004F4D80" w:rsidP="004F4D80">
      <w:pPr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Расчет стоимости поставляемой продукции</w:t>
      </w:r>
    </w:p>
    <w:tbl>
      <w:tblPr>
        <w:tblW w:w="14014" w:type="dxa"/>
        <w:tblInd w:w="93" w:type="dxa"/>
        <w:tblLook w:val="04A0"/>
      </w:tblPr>
      <w:tblGrid>
        <w:gridCol w:w="618"/>
        <w:gridCol w:w="1768"/>
        <w:gridCol w:w="2705"/>
        <w:gridCol w:w="1435"/>
        <w:gridCol w:w="1480"/>
        <w:gridCol w:w="515"/>
        <w:gridCol w:w="1179"/>
        <w:gridCol w:w="1133"/>
        <w:gridCol w:w="943"/>
        <w:gridCol w:w="1105"/>
        <w:gridCol w:w="1133"/>
      </w:tblGrid>
      <w:tr w:rsidR="004F4D80" w:rsidRPr="00B50B01" w:rsidTr="004F4D80">
        <w:trPr>
          <w:trHeight w:val="1785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 xml:space="preserve">№ </w:t>
            </w:r>
            <w:proofErr w:type="spellStart"/>
            <w:proofErr w:type="gramStart"/>
            <w:r w:rsidRPr="00B50B01">
              <w:rPr>
                <w:b/>
                <w:bCs w:val="0"/>
                <w:color w:val="000000"/>
                <w:sz w:val="18"/>
                <w:szCs w:val="18"/>
              </w:rPr>
              <w:t>п</w:t>
            </w:r>
            <w:proofErr w:type="spellEnd"/>
            <w:proofErr w:type="gramEnd"/>
            <w:r w:rsidRPr="00B50B01">
              <w:rPr>
                <w:b/>
                <w:bCs w:val="0"/>
                <w:color w:val="000000"/>
                <w:sz w:val="18"/>
                <w:szCs w:val="18"/>
              </w:rPr>
              <w:t>/</w:t>
            </w:r>
            <w:proofErr w:type="spellStart"/>
            <w:r w:rsidRPr="00B50B01">
              <w:rPr>
                <w:b/>
                <w:bCs w:val="0"/>
                <w:color w:val="000000"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>Наименование продукции, Тип, марка</w:t>
            </w:r>
          </w:p>
        </w:tc>
        <w:tc>
          <w:tcPr>
            <w:tcW w:w="2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B50B01" w:rsidRDefault="00BE26DC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0C5F9F">
              <w:rPr>
                <w:b/>
                <w:bCs w:val="0"/>
                <w:color w:val="000000"/>
                <w:szCs w:val="24"/>
              </w:rPr>
              <w:t>ЭКВИВАЛЕНТ</w:t>
            </w:r>
            <w:r w:rsidR="004F4D80" w:rsidRPr="00B50B01">
              <w:rPr>
                <w:b/>
                <w:bCs w:val="0"/>
                <w:color w:val="000000"/>
                <w:sz w:val="18"/>
                <w:szCs w:val="18"/>
              </w:rPr>
              <w:br/>
              <w:t xml:space="preserve">(заполняется </w:t>
            </w:r>
            <w:proofErr w:type="gramStart"/>
            <w:r w:rsidR="00C236C0">
              <w:rPr>
                <w:b/>
                <w:bCs w:val="0"/>
                <w:color w:val="000000"/>
                <w:sz w:val="18"/>
                <w:szCs w:val="18"/>
              </w:rPr>
              <w:t>Участник</w:t>
            </w:r>
            <w:r w:rsidR="004F4D80" w:rsidRPr="00B50B01">
              <w:rPr>
                <w:b/>
                <w:bCs w:val="0"/>
                <w:color w:val="000000"/>
                <w:sz w:val="18"/>
                <w:szCs w:val="18"/>
              </w:rPr>
              <w:t>ом</w:t>
            </w:r>
            <w:proofErr w:type="gramEnd"/>
            <w:r w:rsidR="004F4D80" w:rsidRPr="00B50B01">
              <w:rPr>
                <w:b/>
                <w:bCs w:val="0"/>
                <w:color w:val="000000"/>
                <w:sz w:val="18"/>
                <w:szCs w:val="18"/>
              </w:rPr>
              <w:t xml:space="preserve"> в случае если предлагаемая продукция отличается от заявленной Заказчиком) Наименование, тип, марка, ГОСТ, ТУ и прочие сведения об эквиваленте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>Наименование производителя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>Страна происхождения</w:t>
            </w:r>
          </w:p>
        </w:tc>
        <w:tc>
          <w:tcPr>
            <w:tcW w:w="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>ЕИ</w:t>
            </w:r>
          </w:p>
        </w:tc>
        <w:tc>
          <w:tcPr>
            <w:tcW w:w="1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>Количество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>Цена единицы без НДС, руб.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</w:p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</w:p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>Цена единицы с НДС, руб</w:t>
            </w:r>
            <w:r>
              <w:rPr>
                <w:b/>
                <w:bCs w:val="0"/>
                <w:color w:val="000000"/>
                <w:sz w:val="18"/>
                <w:szCs w:val="18"/>
              </w:rPr>
              <w:t>.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>Стоимость без НДС, руб.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>Стоимость с НДС, руб.</w:t>
            </w:r>
          </w:p>
        </w:tc>
      </w:tr>
      <w:tr w:rsidR="004F4D80" w:rsidRPr="00B50B01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775238">
            <w:pPr>
              <w:numPr>
                <w:ilvl w:val="0"/>
                <w:numId w:val="61"/>
              </w:numPr>
              <w:suppressAutoHyphens w:val="0"/>
              <w:spacing w:line="240" w:lineRule="auto"/>
              <w:jc w:val="left"/>
              <w:rPr>
                <w:sz w:val="18"/>
                <w:szCs w:val="18"/>
              </w:rPr>
            </w:pPr>
            <w:r w:rsidRPr="00027E2F">
              <w:rPr>
                <w:b/>
                <w:sz w:val="18"/>
                <w:szCs w:val="18"/>
              </w:rPr>
              <w:t> </w:t>
            </w:r>
            <w:r w:rsidRPr="00027E2F">
              <w:rPr>
                <w:b/>
                <w:bCs w:val="0"/>
                <w:sz w:val="18"/>
                <w:szCs w:val="18"/>
              </w:rPr>
              <w:t xml:space="preserve">Филиал </w:t>
            </w:r>
            <w:r>
              <w:rPr>
                <w:b/>
                <w:bCs w:val="0"/>
                <w:sz w:val="18"/>
                <w:szCs w:val="18"/>
              </w:rPr>
              <w:t>ПАО «МРСК Центра»</w:t>
            </w:r>
            <w:r w:rsidRPr="00027E2F">
              <w:rPr>
                <w:b/>
                <w:sz w:val="18"/>
                <w:szCs w:val="18"/>
              </w:rPr>
              <w:t xml:space="preserve"> «</w:t>
            </w:r>
            <w:r w:rsidRPr="00027E2F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027E2F">
              <w:rPr>
                <w:b/>
                <w:sz w:val="18"/>
                <w:szCs w:val="18"/>
              </w:rPr>
              <w:t>энерго</w:t>
            </w:r>
            <w:proofErr w:type="spellEnd"/>
            <w:r w:rsidRPr="00027E2F">
              <w:rPr>
                <w:b/>
                <w:sz w:val="18"/>
                <w:szCs w:val="18"/>
              </w:rPr>
              <w:t>»</w:t>
            </w:r>
          </w:p>
        </w:tc>
      </w:tr>
      <w:tr w:rsidR="004F4D80" w:rsidRPr="00B50B01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1.1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B50B01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1.2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B50B01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1.3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B50B01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…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B50B01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b/>
                <w:bCs w:val="0"/>
                <w:color w:val="000000"/>
                <w:sz w:val="18"/>
                <w:szCs w:val="18"/>
              </w:rPr>
              <w:t>ИТОГО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proofErr w:type="spellStart"/>
            <w:r w:rsidRPr="00027E2F">
              <w:rPr>
                <w:sz w:val="18"/>
                <w:szCs w:val="18"/>
              </w:rPr>
              <w:t>х</w:t>
            </w:r>
            <w:proofErr w:type="spellEnd"/>
          </w:p>
        </w:tc>
      </w:tr>
      <w:tr w:rsidR="004F4D80" w:rsidRPr="00B50B01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b/>
                <w:bCs w:val="0"/>
                <w:color w:val="000000"/>
                <w:sz w:val="18"/>
                <w:szCs w:val="18"/>
              </w:rPr>
              <w:t>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proofErr w:type="spellStart"/>
            <w:r w:rsidRPr="00027E2F">
              <w:rPr>
                <w:sz w:val="18"/>
                <w:szCs w:val="18"/>
              </w:rPr>
              <w:t>х</w:t>
            </w:r>
            <w:proofErr w:type="spellEnd"/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 </w:t>
            </w:r>
          </w:p>
        </w:tc>
      </w:tr>
      <w:tr w:rsidR="004F4D80" w:rsidRPr="00B50B01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b/>
                <w:sz w:val="18"/>
                <w:szCs w:val="18"/>
              </w:rPr>
              <w:t xml:space="preserve">Итого по филиалу </w:t>
            </w:r>
            <w:r>
              <w:rPr>
                <w:b/>
                <w:bCs w:val="0"/>
                <w:sz w:val="18"/>
                <w:szCs w:val="18"/>
              </w:rPr>
              <w:t>ПАО «МРСК Центра»</w:t>
            </w:r>
            <w:r w:rsidRPr="00027E2F">
              <w:rPr>
                <w:b/>
                <w:sz w:val="18"/>
                <w:szCs w:val="18"/>
              </w:rPr>
              <w:t xml:space="preserve"> «</w:t>
            </w:r>
            <w:r w:rsidRPr="00027E2F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027E2F">
              <w:rPr>
                <w:b/>
                <w:sz w:val="18"/>
                <w:szCs w:val="18"/>
              </w:rPr>
              <w:t>энерго</w:t>
            </w:r>
            <w:proofErr w:type="spellEnd"/>
            <w:r w:rsidRPr="00027E2F">
              <w:rPr>
                <w:b/>
                <w:sz w:val="18"/>
                <w:szCs w:val="18"/>
              </w:rPr>
              <w:t xml:space="preserve">» </w:t>
            </w:r>
            <w:r w:rsidRPr="00027E2F">
              <w:rPr>
                <w:b/>
                <w:bCs w:val="0"/>
                <w:color w:val="000000"/>
                <w:sz w:val="18"/>
                <w:szCs w:val="18"/>
              </w:rPr>
              <w:t>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proofErr w:type="spellStart"/>
            <w:r w:rsidRPr="00027E2F">
              <w:rPr>
                <w:sz w:val="18"/>
                <w:szCs w:val="18"/>
              </w:rPr>
              <w:t>х</w:t>
            </w:r>
            <w:proofErr w:type="spellEnd"/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 </w:t>
            </w:r>
          </w:p>
        </w:tc>
      </w:tr>
      <w:tr w:rsidR="004F4D80" w:rsidRPr="00B50B01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775238">
            <w:pPr>
              <w:numPr>
                <w:ilvl w:val="0"/>
                <w:numId w:val="61"/>
              </w:numPr>
              <w:suppressAutoHyphens w:val="0"/>
              <w:spacing w:line="240" w:lineRule="auto"/>
              <w:jc w:val="left"/>
              <w:rPr>
                <w:sz w:val="18"/>
                <w:szCs w:val="18"/>
              </w:rPr>
            </w:pPr>
            <w:r w:rsidRPr="006062A7">
              <w:rPr>
                <w:b/>
                <w:sz w:val="18"/>
                <w:szCs w:val="18"/>
              </w:rPr>
              <w:t xml:space="preserve">Филиал </w:t>
            </w:r>
            <w:r>
              <w:rPr>
                <w:b/>
                <w:sz w:val="18"/>
                <w:szCs w:val="18"/>
              </w:rPr>
              <w:t>ПАО «МРСК Центра»</w:t>
            </w:r>
            <w:r w:rsidRPr="00027E2F">
              <w:rPr>
                <w:b/>
                <w:sz w:val="18"/>
                <w:szCs w:val="18"/>
              </w:rPr>
              <w:t xml:space="preserve"> </w:t>
            </w:r>
            <w:r w:rsidRPr="00027E2F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027E2F">
              <w:rPr>
                <w:b/>
                <w:sz w:val="18"/>
                <w:szCs w:val="18"/>
              </w:rPr>
              <w:t>энерго</w:t>
            </w:r>
            <w:proofErr w:type="spellEnd"/>
            <w:r w:rsidRPr="00027E2F">
              <w:rPr>
                <w:b/>
                <w:sz w:val="18"/>
                <w:szCs w:val="18"/>
              </w:rPr>
              <w:t>»</w:t>
            </w:r>
          </w:p>
        </w:tc>
      </w:tr>
      <w:tr w:rsidR="004F4D80" w:rsidRPr="00B50B01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2.1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B50B01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2.2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B50B01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B50B01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…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B50B01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b/>
                <w:bCs w:val="0"/>
                <w:color w:val="000000"/>
                <w:sz w:val="18"/>
                <w:szCs w:val="18"/>
              </w:rPr>
              <w:t>ИТОГО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proofErr w:type="spellStart"/>
            <w:r w:rsidRPr="00027E2F">
              <w:rPr>
                <w:sz w:val="18"/>
                <w:szCs w:val="18"/>
              </w:rPr>
              <w:t>х</w:t>
            </w:r>
            <w:proofErr w:type="spellEnd"/>
          </w:p>
        </w:tc>
      </w:tr>
      <w:tr w:rsidR="004F4D80" w:rsidRPr="00B50B01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b/>
                <w:bCs w:val="0"/>
                <w:color w:val="000000"/>
                <w:sz w:val="18"/>
                <w:szCs w:val="18"/>
              </w:rPr>
              <w:t>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proofErr w:type="spellStart"/>
            <w:r w:rsidRPr="00027E2F">
              <w:rPr>
                <w:sz w:val="18"/>
                <w:szCs w:val="18"/>
              </w:rPr>
              <w:t>х</w:t>
            </w:r>
            <w:proofErr w:type="spellEnd"/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 </w:t>
            </w:r>
          </w:p>
        </w:tc>
      </w:tr>
      <w:tr w:rsidR="004F4D80" w:rsidRPr="00B50B01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b/>
                <w:sz w:val="18"/>
                <w:szCs w:val="18"/>
              </w:rPr>
              <w:t xml:space="preserve">Итого по филиалу </w:t>
            </w:r>
            <w:r>
              <w:rPr>
                <w:b/>
                <w:bCs w:val="0"/>
                <w:sz w:val="18"/>
                <w:szCs w:val="18"/>
              </w:rPr>
              <w:t>ПАО «МРСК Центра»</w:t>
            </w:r>
            <w:r w:rsidRPr="00027E2F">
              <w:rPr>
                <w:b/>
                <w:sz w:val="18"/>
                <w:szCs w:val="18"/>
              </w:rPr>
              <w:t xml:space="preserve"> «</w:t>
            </w:r>
            <w:r w:rsidRPr="00027E2F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027E2F">
              <w:rPr>
                <w:b/>
                <w:sz w:val="18"/>
                <w:szCs w:val="18"/>
              </w:rPr>
              <w:t>энерго</w:t>
            </w:r>
            <w:proofErr w:type="spellEnd"/>
            <w:r w:rsidRPr="00027E2F">
              <w:rPr>
                <w:b/>
                <w:sz w:val="18"/>
                <w:szCs w:val="18"/>
              </w:rPr>
              <w:t xml:space="preserve">» </w:t>
            </w:r>
            <w:r w:rsidRPr="00027E2F">
              <w:rPr>
                <w:b/>
                <w:bCs w:val="0"/>
                <w:color w:val="000000"/>
                <w:sz w:val="18"/>
                <w:szCs w:val="18"/>
              </w:rPr>
              <w:t>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proofErr w:type="spellStart"/>
            <w:r w:rsidRPr="00027E2F">
              <w:rPr>
                <w:sz w:val="18"/>
                <w:szCs w:val="18"/>
              </w:rPr>
              <w:t>х</w:t>
            </w:r>
            <w:proofErr w:type="spellEnd"/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 </w:t>
            </w:r>
          </w:p>
        </w:tc>
      </w:tr>
      <w:tr w:rsidR="004F4D80" w:rsidRPr="00B50B01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9F0D9C">
              <w:rPr>
                <w:sz w:val="18"/>
                <w:szCs w:val="18"/>
                <w:highlight w:val="yellow"/>
              </w:rPr>
              <w:t>………………</w:t>
            </w:r>
          </w:p>
        </w:tc>
      </w:tr>
      <w:tr w:rsidR="004F4D80" w:rsidRPr="00B50B01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b/>
                <w:bCs w:val="0"/>
                <w:color w:val="000000"/>
                <w:sz w:val="18"/>
                <w:szCs w:val="18"/>
              </w:rPr>
              <w:lastRenderedPageBreak/>
              <w:t>ИТОГО</w:t>
            </w:r>
            <w:r>
              <w:rPr>
                <w:b/>
                <w:bCs w:val="0"/>
                <w:color w:val="000000"/>
                <w:sz w:val="18"/>
                <w:szCs w:val="18"/>
              </w:rPr>
              <w:t xml:space="preserve"> (1+2+…)</w:t>
            </w:r>
            <w:r w:rsidRPr="00027E2F">
              <w:rPr>
                <w:b/>
                <w:bCs w:val="0"/>
                <w:color w:val="000000"/>
                <w:sz w:val="18"/>
                <w:szCs w:val="18"/>
              </w:rPr>
              <w:t xml:space="preserve">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proofErr w:type="spellStart"/>
            <w:r w:rsidRPr="00027E2F">
              <w:rPr>
                <w:sz w:val="18"/>
                <w:szCs w:val="18"/>
              </w:rPr>
              <w:t>х</w:t>
            </w:r>
            <w:proofErr w:type="spellEnd"/>
          </w:p>
        </w:tc>
      </w:tr>
      <w:tr w:rsidR="004F4D80" w:rsidRPr="00B50B01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b/>
                <w:bCs w:val="0"/>
                <w:color w:val="000000"/>
                <w:sz w:val="18"/>
                <w:szCs w:val="18"/>
              </w:rPr>
              <w:t>ИТОГО</w:t>
            </w:r>
            <w:r>
              <w:rPr>
                <w:b/>
                <w:bCs w:val="0"/>
                <w:color w:val="000000"/>
                <w:sz w:val="18"/>
                <w:szCs w:val="18"/>
              </w:rPr>
              <w:t xml:space="preserve"> (1+2+…) </w:t>
            </w:r>
            <w:r w:rsidRPr="00027E2F">
              <w:rPr>
                <w:b/>
                <w:bCs w:val="0"/>
                <w:color w:val="000000"/>
                <w:sz w:val="18"/>
                <w:szCs w:val="18"/>
              </w:rPr>
              <w:t>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proofErr w:type="spellStart"/>
            <w:r w:rsidRPr="00027E2F">
              <w:rPr>
                <w:sz w:val="18"/>
                <w:szCs w:val="18"/>
              </w:rPr>
              <w:t>х</w:t>
            </w:r>
            <w:proofErr w:type="spellEnd"/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 </w:t>
            </w:r>
          </w:p>
        </w:tc>
      </w:tr>
      <w:tr w:rsidR="004F4D80" w:rsidRPr="00D179B0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>Стоимость продукции ИТОГО</w:t>
            </w:r>
            <w:r>
              <w:rPr>
                <w:b/>
                <w:bCs w:val="0"/>
                <w:color w:val="000000"/>
                <w:sz w:val="18"/>
                <w:szCs w:val="18"/>
              </w:rPr>
              <w:t xml:space="preserve"> (1+2+…)</w:t>
            </w:r>
            <w:r w:rsidRPr="00B50B01">
              <w:rPr>
                <w:b/>
                <w:bCs w:val="0"/>
                <w:color w:val="000000"/>
                <w:sz w:val="18"/>
                <w:szCs w:val="18"/>
              </w:rPr>
              <w:t xml:space="preserve"> 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proofErr w:type="spellStart"/>
            <w:r w:rsidRPr="00027E2F">
              <w:rPr>
                <w:sz w:val="18"/>
                <w:szCs w:val="18"/>
              </w:rPr>
              <w:t>х</w:t>
            </w:r>
            <w:proofErr w:type="spellEnd"/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 </w:t>
            </w:r>
          </w:p>
        </w:tc>
      </w:tr>
    </w:tbl>
    <w:p w:rsidR="004F4D80" w:rsidRDefault="004F4D80" w:rsidP="004F4D80">
      <w:pPr>
        <w:spacing w:line="240" w:lineRule="auto"/>
        <w:rPr>
          <w:b/>
          <w:sz w:val="24"/>
          <w:szCs w:val="24"/>
        </w:rPr>
      </w:pPr>
    </w:p>
    <w:p w:rsidR="004F4D80" w:rsidRPr="00711D9B" w:rsidRDefault="004F4D80" w:rsidP="004F4D80">
      <w:pPr>
        <w:spacing w:line="240" w:lineRule="auto"/>
        <w:rPr>
          <w:sz w:val="24"/>
          <w:szCs w:val="24"/>
        </w:rPr>
      </w:pPr>
      <w:proofErr w:type="gramStart"/>
      <w:r w:rsidRPr="00711D9B">
        <w:rPr>
          <w:sz w:val="24"/>
          <w:szCs w:val="24"/>
        </w:rPr>
        <w:t xml:space="preserve">Цена единицы с НДС, а также общая итоговая стоимость продукции с НДС включает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</w:t>
      </w:r>
      <w:proofErr w:type="spellStart"/>
      <w:r w:rsidRPr="00711D9B">
        <w:rPr>
          <w:sz w:val="24"/>
          <w:szCs w:val="24"/>
        </w:rPr>
        <w:t>шеф-монтажом</w:t>
      </w:r>
      <w:proofErr w:type="spellEnd"/>
      <w:r w:rsidRPr="00711D9B">
        <w:rPr>
          <w:sz w:val="24"/>
          <w:szCs w:val="24"/>
        </w:rPr>
        <w:t xml:space="preserve"> и </w:t>
      </w:r>
      <w:proofErr w:type="spellStart"/>
      <w:r w:rsidRPr="00711D9B">
        <w:rPr>
          <w:sz w:val="24"/>
          <w:szCs w:val="24"/>
        </w:rPr>
        <w:t>шеф-наладкой</w:t>
      </w:r>
      <w:proofErr w:type="spellEnd"/>
      <w:r w:rsidRPr="00711D9B">
        <w:rPr>
          <w:sz w:val="24"/>
          <w:szCs w:val="24"/>
        </w:rPr>
        <w:t xml:space="preserve"> в объеме, предусмотренном требованиями Технического задания.</w:t>
      </w:r>
      <w:proofErr w:type="gramEnd"/>
    </w:p>
    <w:p w:rsidR="004F4D80" w:rsidRDefault="004F4D80" w:rsidP="004F4D80">
      <w:pPr>
        <w:spacing w:before="60" w:line="240" w:lineRule="auto"/>
        <w:rPr>
          <w:b/>
          <w:sz w:val="24"/>
          <w:szCs w:val="24"/>
        </w:rPr>
      </w:pPr>
    </w:p>
    <w:p w:rsidR="004F4D80" w:rsidRDefault="004F4D80" w:rsidP="004F4D80">
      <w:pPr>
        <w:spacing w:before="60" w:line="240" w:lineRule="auto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</w:t>
      </w:r>
      <w:r>
        <w:rPr>
          <w:b/>
          <w:sz w:val="24"/>
          <w:szCs w:val="24"/>
        </w:rPr>
        <w:t>2</w:t>
      </w:r>
      <w:r w:rsidRPr="00F647F7">
        <w:rPr>
          <w:b/>
          <w:sz w:val="24"/>
          <w:szCs w:val="24"/>
        </w:rPr>
        <w:t>. Прочие коммерческие условия поставки продукции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48"/>
        <w:gridCol w:w="4860"/>
        <w:gridCol w:w="4860"/>
      </w:tblGrid>
      <w:tr w:rsidR="004F4D80" w:rsidRPr="00F647F7" w:rsidTr="004F4D80">
        <w:tc>
          <w:tcPr>
            <w:tcW w:w="648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spellStart"/>
            <w:proofErr w:type="gramStart"/>
            <w:r w:rsidRPr="00F647F7">
              <w:t>п</w:t>
            </w:r>
            <w:proofErr w:type="spellEnd"/>
            <w:proofErr w:type="gramEnd"/>
            <w:r w:rsidRPr="00F647F7">
              <w:t>/</w:t>
            </w:r>
            <w:proofErr w:type="spellStart"/>
            <w:r w:rsidRPr="00F647F7">
              <w:t>п</w:t>
            </w:r>
            <w:proofErr w:type="spellEnd"/>
          </w:p>
        </w:tc>
        <w:tc>
          <w:tcPr>
            <w:tcW w:w="48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Наименование</w:t>
            </w:r>
          </w:p>
        </w:tc>
        <w:tc>
          <w:tcPr>
            <w:tcW w:w="48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Значение</w:t>
            </w:r>
          </w:p>
        </w:tc>
      </w:tr>
      <w:tr w:rsidR="004F4D80" w:rsidRPr="00F647F7" w:rsidTr="004F4D80">
        <w:trPr>
          <w:cantSplit/>
        </w:trPr>
        <w:tc>
          <w:tcPr>
            <w:tcW w:w="648" w:type="dxa"/>
            <w:vAlign w:val="center"/>
          </w:tcPr>
          <w:p w:rsidR="004F4D80" w:rsidRPr="00F647F7" w:rsidRDefault="004F4D80" w:rsidP="004F4D80">
            <w:pPr>
              <w:tabs>
                <w:tab w:val="num" w:pos="360"/>
              </w:tabs>
              <w:spacing w:line="240" w:lineRule="auto"/>
              <w:ind w:firstLine="0"/>
              <w:jc w:val="center"/>
            </w:pPr>
          </w:p>
        </w:tc>
        <w:tc>
          <w:tcPr>
            <w:tcW w:w="48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Гарантийный срок</w:t>
            </w:r>
          </w:p>
        </w:tc>
        <w:tc>
          <w:tcPr>
            <w:tcW w:w="48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648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92116E">
              <w:rPr>
                <w:sz w:val="22"/>
              </w:rPr>
              <w:t>Условия оплаты</w:t>
            </w:r>
          </w:p>
        </w:tc>
        <w:tc>
          <w:tcPr>
            <w:tcW w:w="48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648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48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и т.д.</w:t>
            </w:r>
          </w:p>
        </w:tc>
        <w:tc>
          <w:tcPr>
            <w:tcW w:w="48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648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236C0" w:rsidRDefault="004F4D80" w:rsidP="004F4D80">
      <w:pPr>
        <w:pStyle w:val="3"/>
        <w:rPr>
          <w:szCs w:val="24"/>
        </w:rPr>
      </w:pPr>
      <w:bookmarkStart w:id="750" w:name="_Toc176765534"/>
      <w:bookmarkStart w:id="751" w:name="_Toc198979983"/>
      <w:bookmarkStart w:id="752" w:name="_Toc217466315"/>
      <w:bookmarkStart w:id="753" w:name="_Toc217702856"/>
      <w:bookmarkStart w:id="754" w:name="_Toc233601974"/>
      <w:bookmarkStart w:id="755" w:name="_Toc263343460"/>
      <w:r w:rsidRPr="00F647F7">
        <w:rPr>
          <w:b w:val="0"/>
          <w:szCs w:val="24"/>
        </w:rPr>
        <w:br w:type="page"/>
      </w:r>
      <w:bookmarkStart w:id="756" w:name="_Toc439170677"/>
      <w:bookmarkStart w:id="757" w:name="_Toc439172779"/>
      <w:bookmarkStart w:id="758" w:name="_Toc439173223"/>
      <w:bookmarkStart w:id="759" w:name="_Toc439238219"/>
      <w:bookmarkStart w:id="760" w:name="_Toc439252767"/>
      <w:bookmarkStart w:id="761" w:name="_Toc439323741"/>
      <w:bookmarkStart w:id="762" w:name="_Toc440297075"/>
      <w:bookmarkStart w:id="763" w:name="_Toc440356636"/>
      <w:bookmarkStart w:id="764" w:name="_Toc440631772"/>
      <w:bookmarkStart w:id="765" w:name="_Toc440876556"/>
      <w:bookmarkStart w:id="766" w:name="_Toc441130628"/>
      <w:bookmarkStart w:id="767" w:name="_Toc441157131"/>
      <w:bookmarkStart w:id="768" w:name="_Toc447292153"/>
      <w:bookmarkStart w:id="769" w:name="_Toc462234913"/>
      <w:r w:rsidRPr="00C236C0">
        <w:rPr>
          <w:szCs w:val="24"/>
        </w:rPr>
        <w:lastRenderedPageBreak/>
        <w:t>Инструкции по заполнению</w:t>
      </w:r>
      <w:bookmarkEnd w:id="750"/>
      <w:bookmarkEnd w:id="751"/>
      <w:bookmarkEnd w:id="752"/>
      <w:bookmarkEnd w:id="753"/>
      <w:bookmarkEnd w:id="754"/>
      <w:bookmarkEnd w:id="755"/>
      <w:bookmarkEnd w:id="756"/>
      <w:bookmarkEnd w:id="757"/>
      <w:bookmarkEnd w:id="758"/>
      <w:bookmarkEnd w:id="759"/>
      <w:bookmarkEnd w:id="760"/>
      <w:bookmarkEnd w:id="761"/>
      <w:bookmarkEnd w:id="762"/>
      <w:bookmarkEnd w:id="763"/>
      <w:bookmarkEnd w:id="764"/>
      <w:bookmarkEnd w:id="765"/>
      <w:bookmarkEnd w:id="766"/>
      <w:bookmarkEnd w:id="767"/>
      <w:bookmarkEnd w:id="768"/>
      <w:bookmarkEnd w:id="769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>
        <w:rPr>
          <w:sz w:val="24"/>
          <w:szCs w:val="24"/>
        </w:rPr>
        <w:t>ая</w:t>
      </w:r>
      <w:r w:rsidR="004F4D80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Сводная таблица стоимости</w:t>
      </w:r>
      <w:r w:rsidR="002F710E" w:rsidRPr="002F710E">
        <w:rPr>
          <w:b/>
          <w:szCs w:val="24"/>
        </w:rPr>
        <w:t xml:space="preserve"> </w:t>
      </w:r>
      <w:r w:rsidR="002F710E" w:rsidRPr="002F710E">
        <w:rPr>
          <w:sz w:val="24"/>
          <w:szCs w:val="24"/>
        </w:rPr>
        <w:t>поставок</w:t>
      </w:r>
      <w:r w:rsidR="004F4D80" w:rsidRPr="00F647F7">
        <w:rPr>
          <w:sz w:val="24"/>
          <w:szCs w:val="24"/>
        </w:rPr>
        <w:t>.</w:t>
      </w:r>
    </w:p>
    <w:p w:rsidR="004F4D80" w:rsidRPr="00C8325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C83252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0C5F9F" w:rsidRDefault="000242BF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Сводная таблица стоимости</w:t>
      </w:r>
      <w:r w:rsidRPr="00C83252">
        <w:rPr>
          <w:sz w:val="24"/>
          <w:szCs w:val="24"/>
        </w:rPr>
        <w:t xml:space="preserve"> </w:t>
      </w:r>
      <w:r w:rsidRPr="009A70A4">
        <w:rPr>
          <w:bCs w:val="0"/>
          <w:sz w:val="24"/>
          <w:szCs w:val="24"/>
        </w:rPr>
        <w:t>поставок</w:t>
      </w:r>
      <w:r w:rsidRPr="003E170D">
        <w:rPr>
          <w:bCs w:val="0"/>
          <w:sz w:val="24"/>
          <w:szCs w:val="24"/>
        </w:rPr>
        <w:t xml:space="preserve"> </w:t>
      </w:r>
      <w:r w:rsidRPr="00C83252">
        <w:rPr>
          <w:sz w:val="24"/>
          <w:szCs w:val="24"/>
        </w:rPr>
        <w:t xml:space="preserve">подготавливается на основании </w:t>
      </w:r>
      <w:r w:rsidRPr="000C5F9F">
        <w:rPr>
          <w:sz w:val="24"/>
          <w:szCs w:val="24"/>
        </w:rPr>
        <w:t>Техническог</w:t>
      </w:r>
      <w:proofErr w:type="gramStart"/>
      <w:r w:rsidRPr="000C5F9F">
        <w:rPr>
          <w:sz w:val="24"/>
          <w:szCs w:val="24"/>
        </w:rPr>
        <w:t>о(</w:t>
      </w:r>
      <w:proofErr w:type="gramEnd"/>
      <w:r w:rsidRPr="000C5F9F">
        <w:rPr>
          <w:sz w:val="24"/>
          <w:szCs w:val="24"/>
        </w:rPr>
        <w:t>их) задания(</w:t>
      </w:r>
      <w:proofErr w:type="spellStart"/>
      <w:r w:rsidRPr="000C5F9F">
        <w:rPr>
          <w:sz w:val="24"/>
          <w:szCs w:val="24"/>
        </w:rPr>
        <w:t>й</w:t>
      </w:r>
      <w:proofErr w:type="spellEnd"/>
      <w:r w:rsidRPr="000C5F9F">
        <w:rPr>
          <w:sz w:val="24"/>
          <w:szCs w:val="24"/>
        </w:rPr>
        <w:t xml:space="preserve">) (п. </w:t>
      </w:r>
      <w:fldSimple w:instr=" REF _Ref450652998 \r \h  \* MERGEFORMAT ">
        <w:r w:rsidR="005A37E7" w:rsidRPr="005A37E7">
          <w:rPr>
            <w:sz w:val="24"/>
            <w:szCs w:val="24"/>
          </w:rPr>
          <w:t>4.2</w:t>
        </w:r>
      </w:fldSimple>
      <w:r w:rsidRPr="000C5F9F">
        <w:rPr>
          <w:sz w:val="24"/>
          <w:szCs w:val="24"/>
        </w:rPr>
        <w:t xml:space="preserve">) и Технического предложения (подраздел </w:t>
      </w:r>
      <w:fldSimple w:instr=" REF _Ref86826666 \r \h  \* MERGEFORMAT ">
        <w:r w:rsidR="005A37E7" w:rsidRPr="005A37E7">
          <w:rPr>
            <w:sz w:val="24"/>
            <w:szCs w:val="24"/>
          </w:rPr>
          <w:t>5.3</w:t>
        </w:r>
      </w:fldSimple>
      <w:r w:rsidRPr="000C5F9F">
        <w:rPr>
          <w:sz w:val="24"/>
          <w:szCs w:val="24"/>
        </w:rPr>
        <w:t>).</w:t>
      </w:r>
    </w:p>
    <w:p w:rsidR="004F4D80" w:rsidRPr="000C5F9F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C5F9F">
        <w:rPr>
          <w:sz w:val="24"/>
          <w:szCs w:val="24"/>
        </w:rPr>
        <w:t xml:space="preserve">Если в Техническом </w:t>
      </w:r>
      <w:r w:rsidR="00492C8B" w:rsidRPr="000C5F9F">
        <w:rPr>
          <w:sz w:val="24"/>
          <w:szCs w:val="24"/>
        </w:rPr>
        <w:t xml:space="preserve">предложении </w:t>
      </w:r>
      <w:r w:rsidRPr="000C5F9F">
        <w:rPr>
          <w:sz w:val="24"/>
          <w:szCs w:val="24"/>
        </w:rPr>
        <w:t xml:space="preserve">и </w:t>
      </w:r>
      <w:r w:rsidR="00492C8B" w:rsidRPr="000C5F9F">
        <w:rPr>
          <w:sz w:val="24"/>
          <w:szCs w:val="24"/>
        </w:rPr>
        <w:t>Сводной таблице стоимости</w:t>
      </w:r>
      <w:r w:rsidRPr="000C5F9F">
        <w:rPr>
          <w:sz w:val="24"/>
          <w:szCs w:val="24"/>
        </w:rPr>
        <w:t xml:space="preserve"> </w:t>
      </w:r>
      <w:r w:rsidR="002F710E" w:rsidRPr="000C5F9F">
        <w:rPr>
          <w:sz w:val="24"/>
          <w:szCs w:val="24"/>
        </w:rPr>
        <w:t>поставок</w:t>
      </w:r>
      <w:r w:rsidR="002F710E" w:rsidRPr="000C5F9F">
        <w:rPr>
          <w:szCs w:val="24"/>
        </w:rPr>
        <w:t xml:space="preserve"> </w:t>
      </w:r>
      <w:r w:rsidRPr="000C5F9F">
        <w:rPr>
          <w:sz w:val="24"/>
          <w:szCs w:val="24"/>
        </w:rPr>
        <w:t xml:space="preserve">указана </w:t>
      </w:r>
      <w:r w:rsidR="00BE26DC" w:rsidRPr="000C5F9F">
        <w:rPr>
          <w:sz w:val="24"/>
          <w:szCs w:val="24"/>
        </w:rPr>
        <w:t xml:space="preserve">различная информация </w:t>
      </w:r>
      <w:r w:rsidRPr="000C5F9F">
        <w:rPr>
          <w:sz w:val="24"/>
          <w:szCs w:val="24"/>
        </w:rPr>
        <w:t>(тип-марка предлагаемой к поставке</w:t>
      </w:r>
      <w:r w:rsidR="002A517B" w:rsidRPr="000C5F9F">
        <w:rPr>
          <w:sz w:val="24"/>
          <w:szCs w:val="24"/>
        </w:rPr>
        <w:t xml:space="preserve"> </w:t>
      </w:r>
      <w:r w:rsidR="002A517B" w:rsidRPr="000C5F9F">
        <w:rPr>
          <w:szCs w:val="24"/>
        </w:rPr>
        <w:t>продукции</w:t>
      </w:r>
      <w:r w:rsidRPr="000C5F9F">
        <w:rPr>
          <w:sz w:val="24"/>
          <w:szCs w:val="24"/>
        </w:rPr>
        <w:t xml:space="preserve">, завод-изготовитель, иные параметры) – такая </w:t>
      </w:r>
      <w:r w:rsidR="00C236C0" w:rsidRPr="000C5F9F">
        <w:rPr>
          <w:sz w:val="24"/>
          <w:szCs w:val="24"/>
        </w:rPr>
        <w:t>Заявка</w:t>
      </w:r>
      <w:r w:rsidRPr="000C5F9F">
        <w:rPr>
          <w:sz w:val="24"/>
          <w:szCs w:val="24"/>
        </w:rPr>
        <w:t xml:space="preserve"> будет отклонена.</w:t>
      </w:r>
    </w:p>
    <w:p w:rsidR="004F4D80" w:rsidRPr="000C5F9F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C5F9F">
        <w:rPr>
          <w:sz w:val="24"/>
          <w:szCs w:val="24"/>
        </w:rPr>
        <w:t xml:space="preserve">В таблице-1 приводится расчет стоимости продукции. </w:t>
      </w:r>
      <w:proofErr w:type="gramStart"/>
      <w:r w:rsidRPr="000C5F9F">
        <w:rPr>
          <w:sz w:val="24"/>
          <w:szCs w:val="24"/>
        </w:rPr>
        <w:t>Цена единицы  с НДС, а так же общая итоговая стоимость продукции с НДС в таблице-1 должны включать все налоги, обязательные платежи, стоимость её доставки до склада Получателя, стоимость тары, стоимость погрузочных</w:t>
      </w:r>
      <w:r w:rsidRPr="000C5F9F">
        <w:t xml:space="preserve"> </w:t>
      </w:r>
      <w:r w:rsidRPr="000C5F9F">
        <w:rPr>
          <w:sz w:val="24"/>
          <w:szCs w:val="24"/>
        </w:rPr>
        <w:t xml:space="preserve">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</w:t>
      </w:r>
      <w:proofErr w:type="spellStart"/>
      <w:r w:rsidRPr="000C5F9F">
        <w:rPr>
          <w:sz w:val="24"/>
          <w:szCs w:val="24"/>
        </w:rPr>
        <w:t>шеф-монтажом</w:t>
      </w:r>
      <w:proofErr w:type="spellEnd"/>
      <w:r w:rsidRPr="000C5F9F">
        <w:rPr>
          <w:sz w:val="24"/>
          <w:szCs w:val="24"/>
        </w:rPr>
        <w:t xml:space="preserve"> и </w:t>
      </w:r>
      <w:proofErr w:type="spellStart"/>
      <w:r w:rsidRPr="000C5F9F">
        <w:rPr>
          <w:sz w:val="24"/>
          <w:szCs w:val="24"/>
        </w:rPr>
        <w:t>шеф-наладкой</w:t>
      </w:r>
      <w:proofErr w:type="spellEnd"/>
      <w:r w:rsidRPr="000C5F9F">
        <w:rPr>
          <w:sz w:val="24"/>
          <w:szCs w:val="24"/>
        </w:rPr>
        <w:t xml:space="preserve"> в объеме согласно требованиям разделов</w:t>
      </w:r>
      <w:proofErr w:type="gramEnd"/>
      <w:r w:rsidRPr="000C5F9F">
        <w:rPr>
          <w:sz w:val="24"/>
          <w:szCs w:val="24"/>
        </w:rPr>
        <w:t xml:space="preserve"> </w:t>
      </w:r>
      <w:fldSimple w:instr=" REF _Ref440292752 \r \h  \* MERGEFORMAT ">
        <w:r w:rsidR="005A37E7" w:rsidRPr="005A37E7">
          <w:rPr>
            <w:sz w:val="24"/>
            <w:szCs w:val="24"/>
          </w:rPr>
          <w:t>2</w:t>
        </w:r>
      </w:fldSimple>
      <w:r w:rsidRPr="000C5F9F">
        <w:rPr>
          <w:sz w:val="24"/>
          <w:szCs w:val="24"/>
        </w:rPr>
        <w:t xml:space="preserve"> и </w:t>
      </w:r>
      <w:fldSimple w:instr=" REF _Ref440292779 \r \h  \* MERGEFORMAT ">
        <w:r w:rsidR="005A37E7" w:rsidRPr="005A37E7">
          <w:rPr>
            <w:sz w:val="24"/>
            <w:szCs w:val="24"/>
          </w:rPr>
          <w:t>4</w:t>
        </w:r>
      </w:fldSimple>
      <w:r w:rsidRPr="000C5F9F">
        <w:rPr>
          <w:sz w:val="24"/>
          <w:szCs w:val="24"/>
        </w:rPr>
        <w:t xml:space="preserve">. Поля «Наименование производителя», «Страна происхождения», «ЕИ», «Количество», «Цена единицы без НДС, руб.», «Цена единицы с НДС, руб.», «Стоимость без НДС, руб.» и «Стоимость с НДС, руб.» должны быть полностью заполнены по всей предлагаемой </w:t>
      </w:r>
      <w:r w:rsidR="00C236C0" w:rsidRPr="000C5F9F">
        <w:rPr>
          <w:sz w:val="24"/>
          <w:szCs w:val="24"/>
        </w:rPr>
        <w:t>Участник</w:t>
      </w:r>
      <w:r w:rsidRPr="000C5F9F">
        <w:rPr>
          <w:sz w:val="24"/>
          <w:szCs w:val="24"/>
        </w:rPr>
        <w:t>ом продукции, указанной в поле «Наименование продукции, Тип, марка» либо «</w:t>
      </w:r>
      <w:r w:rsidR="00BE26DC" w:rsidRPr="000C5F9F">
        <w:rPr>
          <w:sz w:val="24"/>
          <w:szCs w:val="24"/>
        </w:rPr>
        <w:t xml:space="preserve">ЭКВИВАЛЕНТ </w:t>
      </w:r>
      <w:r w:rsidRPr="000C5F9F">
        <w:rPr>
          <w:sz w:val="24"/>
          <w:szCs w:val="24"/>
        </w:rPr>
        <w:t xml:space="preserve">(заполняется </w:t>
      </w:r>
      <w:proofErr w:type="gramStart"/>
      <w:r w:rsidR="00C236C0" w:rsidRPr="000C5F9F">
        <w:rPr>
          <w:sz w:val="24"/>
          <w:szCs w:val="24"/>
        </w:rPr>
        <w:t>Участник</w:t>
      </w:r>
      <w:r w:rsidRPr="000C5F9F">
        <w:rPr>
          <w:sz w:val="24"/>
          <w:szCs w:val="24"/>
        </w:rPr>
        <w:t>ом</w:t>
      </w:r>
      <w:proofErr w:type="gramEnd"/>
      <w:r w:rsidRPr="000C5F9F">
        <w:rPr>
          <w:sz w:val="24"/>
          <w:szCs w:val="24"/>
        </w:rPr>
        <w:t xml:space="preserve"> в случае если предлагаемая продукция отличается от заявленной Заказчиком) Наименование, тип, марка, ГОСТ, ТУ и прочие сведения об эквиваленте». В противном случае Заявка </w:t>
      </w:r>
      <w:r w:rsidR="00C236C0" w:rsidRPr="000C5F9F">
        <w:rPr>
          <w:sz w:val="24"/>
          <w:szCs w:val="24"/>
        </w:rPr>
        <w:t>Участник</w:t>
      </w:r>
      <w:r w:rsidRPr="000C5F9F">
        <w:rPr>
          <w:sz w:val="24"/>
          <w:szCs w:val="24"/>
        </w:rPr>
        <w:t>а будет отклонена.</w:t>
      </w:r>
    </w:p>
    <w:p w:rsidR="00A549DD" w:rsidRPr="000C5F9F" w:rsidRDefault="00A549DD" w:rsidP="00A549DD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C5F9F">
        <w:rPr>
          <w:sz w:val="24"/>
          <w:szCs w:val="24"/>
        </w:rPr>
        <w:t xml:space="preserve">В таблице-2 приводятся иные параметры коммерческих условий Участника. В случае </w:t>
      </w:r>
      <w:r w:rsidR="00BE26DC" w:rsidRPr="000C5F9F">
        <w:rPr>
          <w:sz w:val="24"/>
          <w:szCs w:val="24"/>
        </w:rPr>
        <w:t xml:space="preserve">эквивалентного предложения </w:t>
      </w:r>
      <w:r w:rsidRPr="000C5F9F">
        <w:rPr>
          <w:sz w:val="24"/>
          <w:szCs w:val="24"/>
        </w:rPr>
        <w:t>по поставляемому оборудованию, Участник должен указать в таблице-2 условие по корректировке и согласованию проектной документации с проектными организациями и другими заинтересованными сторонами, за свой счет без изменения стоимости поставляемого оборудования.</w:t>
      </w:r>
    </w:p>
    <w:p w:rsidR="004F4D80" w:rsidRPr="000C5F9F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C5F9F">
        <w:rPr>
          <w:sz w:val="24"/>
          <w:szCs w:val="24"/>
        </w:rPr>
        <w:t>Сводная таблица стоимости</w:t>
      </w:r>
      <w:r w:rsidR="004F4D80" w:rsidRPr="000C5F9F">
        <w:rPr>
          <w:sz w:val="24"/>
          <w:szCs w:val="24"/>
        </w:rPr>
        <w:t xml:space="preserve"> </w:t>
      </w:r>
      <w:r w:rsidR="002F710E" w:rsidRPr="000C5F9F">
        <w:rPr>
          <w:sz w:val="24"/>
          <w:szCs w:val="24"/>
        </w:rPr>
        <w:t>поставок</w:t>
      </w:r>
      <w:r w:rsidR="002F710E" w:rsidRPr="000C5F9F">
        <w:rPr>
          <w:szCs w:val="24"/>
        </w:rPr>
        <w:t xml:space="preserve"> </w:t>
      </w:r>
      <w:r w:rsidR="004F4D80" w:rsidRPr="000C5F9F">
        <w:rPr>
          <w:sz w:val="24"/>
          <w:szCs w:val="24"/>
        </w:rPr>
        <w:t xml:space="preserve">будет служить основой для подготовки приложения №1 к Договору. В этой связи в целях снижения общих затрат сил и времени Заказчика и </w:t>
      </w:r>
      <w:r w:rsidR="00C236C0" w:rsidRPr="000C5F9F">
        <w:rPr>
          <w:sz w:val="24"/>
          <w:szCs w:val="24"/>
        </w:rPr>
        <w:t>Участник</w:t>
      </w:r>
      <w:r w:rsidR="004F4D80" w:rsidRPr="000C5F9F">
        <w:rPr>
          <w:sz w:val="24"/>
          <w:szCs w:val="24"/>
        </w:rPr>
        <w:t>а на подготовку Договора данн</w:t>
      </w:r>
      <w:r w:rsidRPr="000C5F9F">
        <w:rPr>
          <w:sz w:val="24"/>
          <w:szCs w:val="24"/>
        </w:rPr>
        <w:t>ую</w:t>
      </w:r>
      <w:r w:rsidR="004F4D80" w:rsidRPr="000C5F9F">
        <w:rPr>
          <w:sz w:val="24"/>
          <w:szCs w:val="24"/>
        </w:rPr>
        <w:t xml:space="preserve"> </w:t>
      </w:r>
      <w:r w:rsidRPr="000C5F9F">
        <w:rPr>
          <w:sz w:val="24"/>
          <w:szCs w:val="24"/>
        </w:rPr>
        <w:t>Сводную таблицу стоимости</w:t>
      </w:r>
      <w:r w:rsidR="004F4D80" w:rsidRPr="000C5F9F">
        <w:rPr>
          <w:sz w:val="24"/>
          <w:szCs w:val="24"/>
        </w:rPr>
        <w:t xml:space="preserve"> </w:t>
      </w:r>
      <w:r w:rsidR="002F710E" w:rsidRPr="000C5F9F">
        <w:rPr>
          <w:sz w:val="24"/>
          <w:szCs w:val="24"/>
        </w:rPr>
        <w:t>поставок</w:t>
      </w:r>
      <w:r w:rsidR="002F710E" w:rsidRPr="000C5F9F">
        <w:rPr>
          <w:szCs w:val="24"/>
        </w:rPr>
        <w:t xml:space="preserve"> </w:t>
      </w:r>
      <w:r w:rsidR="004F4D80" w:rsidRPr="000C5F9F">
        <w:rPr>
          <w:sz w:val="24"/>
          <w:szCs w:val="24"/>
        </w:rPr>
        <w:t>следует подготовить так, чтобы ее можно было с минимальными изменениями включить в Договор.</w:t>
      </w:r>
    </w:p>
    <w:p w:rsidR="004F4D80" w:rsidRPr="000C5F9F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C5F9F">
        <w:rPr>
          <w:sz w:val="24"/>
          <w:szCs w:val="24"/>
        </w:rPr>
        <w:t xml:space="preserve">Арифметические ошибки в </w:t>
      </w:r>
      <w:r w:rsidR="00492C8B" w:rsidRPr="000C5F9F">
        <w:rPr>
          <w:sz w:val="24"/>
          <w:szCs w:val="24"/>
        </w:rPr>
        <w:t xml:space="preserve">Сводной таблице стоимости </w:t>
      </w:r>
      <w:r w:rsidR="002F710E" w:rsidRPr="000C5F9F">
        <w:rPr>
          <w:sz w:val="24"/>
          <w:szCs w:val="24"/>
        </w:rPr>
        <w:t>поставок</w:t>
      </w:r>
      <w:r w:rsidR="002F710E" w:rsidRPr="000C5F9F">
        <w:rPr>
          <w:szCs w:val="24"/>
        </w:rPr>
        <w:t xml:space="preserve"> </w:t>
      </w:r>
      <w:r w:rsidRPr="000C5F9F">
        <w:rPr>
          <w:sz w:val="24"/>
          <w:szCs w:val="24"/>
        </w:rPr>
        <w:t xml:space="preserve">могут быть причиной отклонения </w:t>
      </w:r>
      <w:r w:rsidR="00C236C0" w:rsidRPr="000C5F9F">
        <w:rPr>
          <w:sz w:val="24"/>
          <w:szCs w:val="24"/>
        </w:rPr>
        <w:t>Заявки</w:t>
      </w:r>
      <w:r w:rsidRPr="000C5F9F">
        <w:rPr>
          <w:sz w:val="24"/>
          <w:szCs w:val="24"/>
        </w:rPr>
        <w:t xml:space="preserve"> </w:t>
      </w:r>
      <w:r w:rsidR="00C236C0" w:rsidRPr="000C5F9F">
        <w:rPr>
          <w:sz w:val="24"/>
          <w:szCs w:val="24"/>
        </w:rPr>
        <w:t>Участник</w:t>
      </w:r>
      <w:r w:rsidRPr="000C5F9F">
        <w:rPr>
          <w:sz w:val="24"/>
          <w:szCs w:val="24"/>
        </w:rPr>
        <w:t>а.</w:t>
      </w:r>
    </w:p>
    <w:p w:rsidR="004F4D80" w:rsidRPr="000C5F9F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0C5F9F">
        <w:rPr>
          <w:sz w:val="24"/>
          <w:szCs w:val="24"/>
        </w:rPr>
        <w:t>Сумма поставки с НДС рассчитывается следующим образом: цена без НДС округленная до двух знаков после запятой умножается на количество, полученное значение округляется до двух знаков после запятой и умножается на ставку НДС. Полученное значение – сумма поставки с НДС округляется до двух знаков после запятой.</w:t>
      </w:r>
    </w:p>
    <w:p w:rsidR="004F4D80" w:rsidRPr="000C5F9F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0C5F9F">
        <w:rPr>
          <w:sz w:val="24"/>
          <w:szCs w:val="24"/>
        </w:rPr>
        <w:t>В случае</w:t>
      </w:r>
      <w:proofErr w:type="gramStart"/>
      <w:r w:rsidRPr="000C5F9F">
        <w:rPr>
          <w:sz w:val="24"/>
          <w:szCs w:val="24"/>
        </w:rPr>
        <w:t>,</w:t>
      </w:r>
      <w:proofErr w:type="gramEnd"/>
      <w:r w:rsidRPr="000C5F9F">
        <w:rPr>
          <w:sz w:val="24"/>
          <w:szCs w:val="24"/>
        </w:rPr>
        <w:t xml:space="preserve"> если </w:t>
      </w:r>
      <w:r w:rsidR="00C236C0" w:rsidRPr="000C5F9F">
        <w:rPr>
          <w:sz w:val="24"/>
          <w:szCs w:val="24"/>
        </w:rPr>
        <w:t>Участник</w:t>
      </w:r>
      <w:r w:rsidRPr="000C5F9F">
        <w:rPr>
          <w:sz w:val="24"/>
          <w:szCs w:val="24"/>
        </w:rPr>
        <w:t>ом предлагается продукция, «Наименование продукции, тип, марка» которой соответствуют заявленной к закупке Заказчиком, поле «ГОСТ, ТУ и прочие сведения об эквиваленте» не заполняется.</w:t>
      </w:r>
    </w:p>
    <w:p w:rsidR="004F4D80" w:rsidRPr="000C5F9F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C5F9F">
        <w:rPr>
          <w:sz w:val="24"/>
          <w:szCs w:val="24"/>
        </w:rPr>
        <w:t>В случае</w:t>
      </w:r>
      <w:proofErr w:type="gramStart"/>
      <w:r w:rsidRPr="000C5F9F">
        <w:rPr>
          <w:sz w:val="24"/>
          <w:szCs w:val="24"/>
        </w:rPr>
        <w:t>,</w:t>
      </w:r>
      <w:proofErr w:type="gramEnd"/>
      <w:r w:rsidRPr="000C5F9F">
        <w:rPr>
          <w:sz w:val="24"/>
          <w:szCs w:val="24"/>
        </w:rPr>
        <w:t xml:space="preserve"> если претендент предлагает к поставке эквивалентную замену продукции (</w:t>
      </w:r>
      <w:r w:rsidR="00BE26DC" w:rsidRPr="000C5F9F">
        <w:rPr>
          <w:sz w:val="24"/>
          <w:szCs w:val="24"/>
        </w:rPr>
        <w:t>эквивалент</w:t>
      </w:r>
      <w:r w:rsidRPr="000C5F9F">
        <w:rPr>
          <w:sz w:val="24"/>
          <w:szCs w:val="24"/>
        </w:rPr>
        <w:t>), требующейся в соответствии с техническим заданием, в свое</w:t>
      </w:r>
      <w:r w:rsidR="00841A6F" w:rsidRPr="000C5F9F">
        <w:rPr>
          <w:sz w:val="24"/>
          <w:szCs w:val="24"/>
        </w:rPr>
        <w:t>й</w:t>
      </w:r>
      <w:r w:rsidRPr="000C5F9F">
        <w:rPr>
          <w:sz w:val="24"/>
          <w:szCs w:val="24"/>
        </w:rPr>
        <w:t xml:space="preserve"> </w:t>
      </w:r>
      <w:r w:rsidR="00841A6F" w:rsidRPr="000C5F9F">
        <w:rPr>
          <w:sz w:val="24"/>
          <w:szCs w:val="24"/>
        </w:rPr>
        <w:t>Сводной таблице стоимости</w:t>
      </w:r>
      <w:r w:rsidRPr="000C5F9F">
        <w:rPr>
          <w:sz w:val="24"/>
          <w:szCs w:val="24"/>
        </w:rPr>
        <w:t xml:space="preserve"> </w:t>
      </w:r>
      <w:r w:rsidR="002F710E" w:rsidRPr="000C5F9F">
        <w:rPr>
          <w:sz w:val="24"/>
          <w:szCs w:val="24"/>
        </w:rPr>
        <w:t>поставок</w:t>
      </w:r>
      <w:r w:rsidR="002F710E" w:rsidRPr="000C5F9F">
        <w:rPr>
          <w:szCs w:val="24"/>
        </w:rPr>
        <w:t xml:space="preserve"> </w:t>
      </w:r>
      <w:r w:rsidRPr="000C5F9F">
        <w:rPr>
          <w:sz w:val="24"/>
          <w:szCs w:val="24"/>
        </w:rPr>
        <w:t xml:space="preserve">следует заполнить поле </w:t>
      </w:r>
      <w:r w:rsidR="00BE26DC" w:rsidRPr="000C5F9F">
        <w:rPr>
          <w:sz w:val="24"/>
          <w:szCs w:val="24"/>
        </w:rPr>
        <w:t xml:space="preserve">ЭКВИВАЛЕНТ </w:t>
      </w:r>
      <w:r w:rsidRPr="000C5F9F">
        <w:rPr>
          <w:sz w:val="24"/>
          <w:szCs w:val="24"/>
        </w:rPr>
        <w:t xml:space="preserve">«Наименование продукции, тип, марка» предлагаемым эквивалентом и указать ГОСТ, ТУ и прочие сведения об эквиваленте в поле «ГОСТ, ТУ и прочие сведения об эквиваленте». Все приложения необходимо заполнять с указанием «Наименование продукции, тип, марка» </w:t>
      </w:r>
      <w:r w:rsidR="00BE26DC" w:rsidRPr="000C5F9F">
        <w:rPr>
          <w:sz w:val="24"/>
          <w:szCs w:val="24"/>
        </w:rPr>
        <w:t>эквивалента</w:t>
      </w:r>
      <w:r w:rsidRPr="000C5F9F">
        <w:rPr>
          <w:sz w:val="24"/>
          <w:szCs w:val="24"/>
        </w:rPr>
        <w:t>.</w:t>
      </w:r>
    </w:p>
    <w:p w:rsidR="004F4D80" w:rsidRPr="000C5F9F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C5F9F">
        <w:rPr>
          <w:sz w:val="24"/>
          <w:szCs w:val="24"/>
        </w:rPr>
        <w:t xml:space="preserve">Все суммы </w:t>
      </w:r>
      <w:r w:rsidR="00492C8B" w:rsidRPr="000C5F9F">
        <w:rPr>
          <w:sz w:val="24"/>
          <w:szCs w:val="24"/>
        </w:rPr>
        <w:t>Сводной таблицы стоимости</w:t>
      </w:r>
      <w:r w:rsidRPr="000C5F9F">
        <w:rPr>
          <w:sz w:val="24"/>
          <w:szCs w:val="24"/>
        </w:rPr>
        <w:t xml:space="preserve"> </w:t>
      </w:r>
      <w:r w:rsidR="002F710E" w:rsidRPr="000C5F9F">
        <w:rPr>
          <w:sz w:val="24"/>
          <w:szCs w:val="24"/>
        </w:rPr>
        <w:t>поставок</w:t>
      </w:r>
      <w:r w:rsidR="002F710E" w:rsidRPr="000C5F9F">
        <w:rPr>
          <w:szCs w:val="24"/>
        </w:rPr>
        <w:t xml:space="preserve"> </w:t>
      </w:r>
      <w:r w:rsidRPr="000C5F9F">
        <w:rPr>
          <w:sz w:val="24"/>
          <w:szCs w:val="24"/>
        </w:rPr>
        <w:t xml:space="preserve">должны быть представлены в формате XXX </w:t>
      </w:r>
      <w:proofErr w:type="spellStart"/>
      <w:r w:rsidRPr="000C5F9F">
        <w:rPr>
          <w:sz w:val="24"/>
          <w:szCs w:val="24"/>
        </w:rPr>
        <w:t>XXX</w:t>
      </w:r>
      <w:proofErr w:type="spellEnd"/>
      <w:r w:rsidRPr="000C5F9F">
        <w:rPr>
          <w:sz w:val="24"/>
          <w:szCs w:val="24"/>
        </w:rPr>
        <w:t xml:space="preserve"> XXX,XX руб. например: «1 234 567,89 руб.».</w:t>
      </w:r>
    </w:p>
    <w:p w:rsidR="004F4D80" w:rsidRPr="00F647F7" w:rsidRDefault="004F4D80" w:rsidP="007813AA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0" w:line="240" w:lineRule="auto"/>
        <w:ind w:left="578" w:hanging="578"/>
        <w:rPr>
          <w:color w:val="000000"/>
        </w:rPr>
      </w:pPr>
      <w:bookmarkStart w:id="770" w:name="_Ref86826666"/>
      <w:bookmarkStart w:id="771" w:name="_Toc90385112"/>
      <w:bookmarkStart w:id="772" w:name="_Toc98253925"/>
      <w:bookmarkStart w:id="773" w:name="_Toc165173853"/>
      <w:bookmarkStart w:id="774" w:name="_Toc423423669"/>
      <w:bookmarkStart w:id="775" w:name="_Toc462234914"/>
      <w:r w:rsidRPr="00F647F7">
        <w:rPr>
          <w:color w:val="000000"/>
        </w:rPr>
        <w:lastRenderedPageBreak/>
        <w:t xml:space="preserve">Техническое предложение (форма </w:t>
      </w:r>
      <w:r w:rsidRPr="00F647F7">
        <w:rPr>
          <w:noProof/>
          <w:color w:val="000000"/>
        </w:rPr>
        <w:t>3</w:t>
      </w:r>
      <w:r w:rsidRPr="00F647F7">
        <w:rPr>
          <w:color w:val="000000"/>
        </w:rPr>
        <w:t>)</w:t>
      </w:r>
      <w:bookmarkEnd w:id="770"/>
      <w:bookmarkEnd w:id="771"/>
      <w:bookmarkEnd w:id="772"/>
      <w:bookmarkEnd w:id="773"/>
      <w:bookmarkEnd w:id="774"/>
      <w:bookmarkEnd w:id="775"/>
    </w:p>
    <w:p w:rsidR="004F4D80" w:rsidRPr="00F647F7" w:rsidRDefault="004F4D80" w:rsidP="007813AA">
      <w:pPr>
        <w:spacing w:line="240" w:lineRule="auto"/>
      </w:pPr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776" w:name="_Toc90385113"/>
      <w:bookmarkStart w:id="777" w:name="_Toc98253926"/>
      <w:bookmarkStart w:id="778" w:name="_Toc157248180"/>
      <w:bookmarkStart w:id="779" w:name="_Toc157496549"/>
      <w:bookmarkStart w:id="780" w:name="_Toc158206088"/>
      <w:bookmarkStart w:id="781" w:name="_Toc164057773"/>
      <w:bookmarkStart w:id="782" w:name="_Toc164137123"/>
      <w:bookmarkStart w:id="783" w:name="_Toc164161283"/>
      <w:bookmarkStart w:id="784" w:name="_Toc165173854"/>
      <w:bookmarkStart w:id="785" w:name="_Ref193690005"/>
      <w:bookmarkStart w:id="786" w:name="_Toc439170679"/>
      <w:bookmarkStart w:id="787" w:name="_Toc439172781"/>
      <w:bookmarkStart w:id="788" w:name="_Toc439173225"/>
      <w:bookmarkStart w:id="789" w:name="_Toc439238221"/>
      <w:bookmarkStart w:id="790" w:name="_Toc439252769"/>
      <w:bookmarkStart w:id="791" w:name="_Toc439323743"/>
      <w:bookmarkStart w:id="792" w:name="_Toc440297077"/>
      <w:bookmarkStart w:id="793" w:name="_Toc440356638"/>
      <w:bookmarkStart w:id="794" w:name="_Toc440631774"/>
      <w:bookmarkStart w:id="795" w:name="_Toc440876558"/>
      <w:bookmarkStart w:id="796" w:name="_Toc441130630"/>
      <w:bookmarkStart w:id="797" w:name="_Toc441157133"/>
      <w:bookmarkStart w:id="798" w:name="_Toc447292155"/>
      <w:bookmarkStart w:id="799" w:name="_Toc462234915"/>
      <w:r w:rsidRPr="00C236C0">
        <w:rPr>
          <w:szCs w:val="24"/>
        </w:rPr>
        <w:t xml:space="preserve">Форма </w:t>
      </w:r>
      <w:bookmarkEnd w:id="776"/>
      <w:bookmarkEnd w:id="777"/>
      <w:bookmarkEnd w:id="778"/>
      <w:bookmarkEnd w:id="779"/>
      <w:bookmarkEnd w:id="780"/>
      <w:bookmarkEnd w:id="781"/>
      <w:bookmarkEnd w:id="782"/>
      <w:bookmarkEnd w:id="783"/>
      <w:bookmarkEnd w:id="784"/>
      <w:bookmarkEnd w:id="785"/>
      <w:r w:rsidRPr="00C236C0">
        <w:rPr>
          <w:szCs w:val="24"/>
        </w:rPr>
        <w:t>технического предложения</w:t>
      </w:r>
      <w:bookmarkEnd w:id="786"/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  <w:bookmarkEnd w:id="797"/>
      <w:bookmarkEnd w:id="798"/>
      <w:bookmarkEnd w:id="79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3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800" w:name="_Ref55335818"/>
      <w:bookmarkStart w:id="801" w:name="_Ref55336334"/>
      <w:bookmarkStart w:id="802" w:name="_Toc57314673"/>
      <w:bookmarkStart w:id="803" w:name="_Toc69728987"/>
      <w:bookmarkStart w:id="804" w:name="_Toc98253928"/>
      <w:bookmarkStart w:id="805" w:name="_Toc165173856"/>
      <w:bookmarkStart w:id="806" w:name="_Ref194749150"/>
      <w:bookmarkStart w:id="807" w:name="_Ref194750368"/>
      <w:bookmarkStart w:id="808" w:name="_Ref89649494"/>
      <w:bookmarkStart w:id="809" w:name="_Toc90385115"/>
      <w:r w:rsidRPr="00F647F7">
        <w:rPr>
          <w:b/>
          <w:sz w:val="24"/>
          <w:szCs w:val="24"/>
        </w:rPr>
        <w:t>Техническое предложение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487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77"/>
        <w:gridCol w:w="4077"/>
        <w:gridCol w:w="3015"/>
        <w:gridCol w:w="3877"/>
        <w:gridCol w:w="3599"/>
      </w:tblGrid>
      <w:tr w:rsidR="004F4D80" w:rsidRPr="00652D5B" w:rsidTr="004F4D80">
        <w:tc>
          <w:tcPr>
            <w:tcW w:w="284" w:type="pct"/>
            <w:vMerge w:val="restar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652D5B">
              <w:rPr>
                <w:b/>
              </w:rPr>
              <w:t xml:space="preserve">№ </w:t>
            </w:r>
            <w:proofErr w:type="spellStart"/>
            <w:proofErr w:type="gramStart"/>
            <w:r w:rsidRPr="00652D5B">
              <w:rPr>
                <w:b/>
              </w:rPr>
              <w:t>п</w:t>
            </w:r>
            <w:proofErr w:type="spellEnd"/>
            <w:proofErr w:type="gramEnd"/>
            <w:r w:rsidRPr="00652D5B">
              <w:rPr>
                <w:b/>
              </w:rPr>
              <w:t>/</w:t>
            </w:r>
            <w:proofErr w:type="spellStart"/>
            <w:r w:rsidRPr="00652D5B">
              <w:rPr>
                <w:b/>
              </w:rPr>
              <w:t>п</w:t>
            </w:r>
            <w:proofErr w:type="spellEnd"/>
          </w:p>
        </w:tc>
        <w:tc>
          <w:tcPr>
            <w:tcW w:w="2296" w:type="pct"/>
            <w:gridSpan w:val="2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652D5B">
              <w:rPr>
                <w:b/>
              </w:rPr>
              <w:t>Требуемая Заказчику продукция</w:t>
            </w:r>
          </w:p>
        </w:tc>
        <w:tc>
          <w:tcPr>
            <w:tcW w:w="2420" w:type="pct"/>
            <w:gridSpan w:val="2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652D5B">
              <w:rPr>
                <w:b/>
              </w:rPr>
              <w:t xml:space="preserve">Предлагаемая </w:t>
            </w:r>
            <w:r w:rsidR="00C236C0">
              <w:rPr>
                <w:b/>
              </w:rPr>
              <w:t>Участник</w:t>
            </w:r>
            <w:r w:rsidRPr="00652D5B">
              <w:rPr>
                <w:b/>
              </w:rPr>
              <w:t>ом продукция</w:t>
            </w:r>
          </w:p>
        </w:tc>
      </w:tr>
      <w:tr w:rsidR="004F4D80" w:rsidRPr="00652D5B" w:rsidTr="004F4D80">
        <w:tc>
          <w:tcPr>
            <w:tcW w:w="284" w:type="pct"/>
            <w:vMerge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</w:rPr>
            </w:pPr>
          </w:p>
        </w:tc>
        <w:tc>
          <w:tcPr>
            <w:tcW w:w="1320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652D5B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976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652D5B">
              <w:rPr>
                <w:b/>
              </w:rPr>
              <w:t>Технические характеристики/комплектация продукции</w:t>
            </w:r>
          </w:p>
        </w:tc>
        <w:tc>
          <w:tcPr>
            <w:tcW w:w="125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652D5B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116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652D5B">
              <w:rPr>
                <w:b/>
              </w:rPr>
              <w:t>Технические характеристики/</w:t>
            </w:r>
            <w:r w:rsidRPr="00652D5B">
              <w:rPr>
                <w:b/>
              </w:rPr>
              <w:br/>
              <w:t>комплектация предлагаемой продукции</w:t>
            </w:r>
          </w:p>
        </w:tc>
      </w:tr>
      <w:tr w:rsidR="004F4D80" w:rsidRPr="00652D5B" w:rsidTr="004F4D80">
        <w:tc>
          <w:tcPr>
            <w:tcW w:w="5000" w:type="pct"/>
            <w:gridSpan w:val="5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left"/>
              <w:rPr>
                <w:b/>
              </w:rPr>
            </w:pPr>
            <w:r w:rsidRPr="002069B8">
              <w:t xml:space="preserve">Филиал </w:t>
            </w:r>
            <w:r>
              <w:t>ПАО «МРСК Центра»</w:t>
            </w:r>
            <w:r w:rsidRPr="00970ECD">
              <w:t xml:space="preserve"> «</w:t>
            </w:r>
            <w:r w:rsidRPr="002C542E">
              <w:rPr>
                <w:i/>
                <w:highlight w:val="yellow"/>
              </w:rPr>
              <w:t>____</w:t>
            </w:r>
            <w:r w:rsidRPr="002069B8">
              <w:rPr>
                <w:b/>
                <w:i/>
              </w:rPr>
              <w:t xml:space="preserve"> </w:t>
            </w:r>
            <w:proofErr w:type="spellStart"/>
            <w:r w:rsidRPr="00970ECD">
              <w:t>энерго</w:t>
            </w:r>
            <w:proofErr w:type="spellEnd"/>
            <w:r w:rsidRPr="00970ECD">
              <w:t>»</w:t>
            </w:r>
          </w:p>
        </w:tc>
      </w:tr>
      <w:tr w:rsidR="004F4D80" w:rsidRPr="00652D5B" w:rsidTr="004F4D80">
        <w:tc>
          <w:tcPr>
            <w:tcW w:w="284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320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976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25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16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</w:tr>
      <w:tr w:rsidR="004F4D80" w:rsidRPr="00652D5B" w:rsidTr="004F4D80">
        <w:tc>
          <w:tcPr>
            <w:tcW w:w="284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320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976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25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16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</w:tr>
      <w:tr w:rsidR="004F4D80" w:rsidRPr="00652D5B" w:rsidTr="004F4D80">
        <w:tc>
          <w:tcPr>
            <w:tcW w:w="284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320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976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25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16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</w:tr>
      <w:tr w:rsidR="004F4D80" w:rsidRPr="00652D5B" w:rsidTr="004F4D80">
        <w:tc>
          <w:tcPr>
            <w:tcW w:w="5000" w:type="pct"/>
            <w:gridSpan w:val="5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2069B8">
              <w:t xml:space="preserve">Филиал </w:t>
            </w:r>
            <w:r>
              <w:t>ПАО «МРСК Центра»</w:t>
            </w:r>
            <w:r w:rsidRPr="00970ECD">
              <w:t xml:space="preserve"> «</w:t>
            </w:r>
            <w:r w:rsidRPr="002C542E">
              <w:rPr>
                <w:i/>
                <w:highlight w:val="yellow"/>
              </w:rPr>
              <w:t>____</w:t>
            </w:r>
            <w:r w:rsidRPr="002069B8">
              <w:rPr>
                <w:b/>
                <w:i/>
              </w:rPr>
              <w:t xml:space="preserve"> </w:t>
            </w:r>
            <w:proofErr w:type="spellStart"/>
            <w:r w:rsidRPr="00970ECD">
              <w:t>энерго</w:t>
            </w:r>
            <w:proofErr w:type="spellEnd"/>
            <w:r w:rsidRPr="00970ECD">
              <w:t>»</w:t>
            </w:r>
          </w:p>
        </w:tc>
      </w:tr>
      <w:tr w:rsidR="004F4D80" w:rsidRPr="00652D5B" w:rsidTr="004F4D80">
        <w:tc>
          <w:tcPr>
            <w:tcW w:w="284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320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976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25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16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</w:tr>
      <w:tr w:rsidR="004F4D80" w:rsidRPr="00652D5B" w:rsidTr="004F4D80">
        <w:tc>
          <w:tcPr>
            <w:tcW w:w="284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320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976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25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16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</w:tr>
      <w:tr w:rsidR="004F4D80" w:rsidRPr="00652D5B" w:rsidTr="004F4D80">
        <w:tc>
          <w:tcPr>
            <w:tcW w:w="284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320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976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25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16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b/>
          <w:bCs w:val="0"/>
          <w:sz w:val="24"/>
          <w:szCs w:val="24"/>
        </w:rPr>
      </w:pPr>
    </w:p>
    <w:p w:rsidR="004F4D80" w:rsidRPr="007813AA" w:rsidRDefault="004F4D80" w:rsidP="004F4D80">
      <w:pPr>
        <w:spacing w:line="240" w:lineRule="auto"/>
        <w:jc w:val="left"/>
        <w:rPr>
          <w:sz w:val="24"/>
          <w:szCs w:val="24"/>
        </w:rPr>
      </w:pPr>
      <w:r w:rsidRPr="007813AA">
        <w:rPr>
          <w:sz w:val="24"/>
          <w:szCs w:val="24"/>
        </w:rPr>
        <w:t xml:space="preserve">Гарантии на </w:t>
      </w:r>
      <w:r w:rsidR="007813AA" w:rsidRPr="007813AA">
        <w:rPr>
          <w:sz w:val="24"/>
          <w:szCs w:val="24"/>
        </w:rPr>
        <w:t>предлагаемую к поставке продукцию</w:t>
      </w:r>
      <w:r w:rsidRPr="007813AA">
        <w:rPr>
          <w:sz w:val="24"/>
          <w:szCs w:val="24"/>
        </w:rPr>
        <w:t>: _____________________________________________.</w:t>
      </w:r>
    </w:p>
    <w:p w:rsidR="004F4D80" w:rsidRPr="00F647F7" w:rsidRDefault="004F4D80" w:rsidP="004F4D80">
      <w:pPr>
        <w:spacing w:line="240" w:lineRule="auto"/>
        <w:jc w:val="left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left"/>
        <w:rPr>
          <w:sz w:val="24"/>
          <w:szCs w:val="24"/>
        </w:rPr>
      </w:pPr>
      <w:r w:rsidRPr="00F647F7">
        <w:rPr>
          <w:sz w:val="24"/>
          <w:szCs w:val="24"/>
        </w:rPr>
        <w:t>Срок службы: _____________________________________________________________________.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 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br w:type="page"/>
      </w:r>
    </w:p>
    <w:p w:rsidR="004F4D80" w:rsidRPr="00C236C0" w:rsidRDefault="004F4D80" w:rsidP="00C236C0">
      <w:pPr>
        <w:pStyle w:val="3"/>
        <w:rPr>
          <w:szCs w:val="24"/>
        </w:rPr>
      </w:pPr>
      <w:bookmarkStart w:id="810" w:name="_Toc176765537"/>
      <w:bookmarkStart w:id="811" w:name="_Toc198979986"/>
      <w:bookmarkStart w:id="812" w:name="_Toc217466321"/>
      <w:bookmarkStart w:id="813" w:name="_Toc217702859"/>
      <w:bookmarkStart w:id="814" w:name="_Toc233601977"/>
      <w:bookmarkStart w:id="815" w:name="_Toc263343463"/>
      <w:bookmarkStart w:id="816" w:name="_Toc439170680"/>
      <w:bookmarkStart w:id="817" w:name="_Toc439172782"/>
      <w:bookmarkStart w:id="818" w:name="_Toc439173226"/>
      <w:bookmarkStart w:id="819" w:name="_Toc439238222"/>
      <w:bookmarkStart w:id="820" w:name="_Toc439252770"/>
      <w:bookmarkStart w:id="821" w:name="_Toc439323744"/>
      <w:bookmarkStart w:id="822" w:name="_Toc440297078"/>
      <w:bookmarkStart w:id="823" w:name="_Toc440356639"/>
      <w:bookmarkStart w:id="824" w:name="_Toc440631775"/>
      <w:bookmarkStart w:id="825" w:name="_Toc440876559"/>
      <w:bookmarkStart w:id="826" w:name="_Toc441130631"/>
      <w:bookmarkStart w:id="827" w:name="_Toc441157134"/>
      <w:bookmarkStart w:id="828" w:name="_Toc447292156"/>
      <w:bookmarkStart w:id="829" w:name="_Toc462234916"/>
      <w:r w:rsidRPr="00C236C0">
        <w:rPr>
          <w:szCs w:val="24"/>
        </w:rPr>
        <w:lastRenderedPageBreak/>
        <w:t>Инструкции по заполнению</w:t>
      </w:r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  <w:bookmarkEnd w:id="824"/>
      <w:bookmarkEnd w:id="825"/>
      <w:bookmarkEnd w:id="826"/>
      <w:bookmarkEnd w:id="827"/>
      <w:bookmarkEnd w:id="828"/>
      <w:bookmarkEnd w:id="829"/>
    </w:p>
    <w:p w:rsidR="004F4D80" w:rsidRPr="000C5F9F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</w:t>
      </w:r>
      <w:r w:rsidR="004F4D80" w:rsidRPr="000C5F9F">
        <w:rPr>
          <w:sz w:val="24"/>
          <w:szCs w:val="24"/>
        </w:rPr>
        <w:t>подаче оферты, приложением к которому является данное техническое предложение.</w:t>
      </w:r>
    </w:p>
    <w:p w:rsidR="004F4D80" w:rsidRPr="000C5F9F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C5F9F">
        <w:rPr>
          <w:sz w:val="24"/>
          <w:szCs w:val="24"/>
        </w:rPr>
        <w:t>Участник</w:t>
      </w:r>
      <w:r w:rsidR="004F4D80" w:rsidRPr="000C5F9F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0C5F9F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C5F9F">
        <w:rPr>
          <w:sz w:val="24"/>
          <w:szCs w:val="24"/>
        </w:rPr>
        <w:t xml:space="preserve">В техническом предложении описываются все позиции </w:t>
      </w:r>
      <w:r w:rsidR="00BE26DC" w:rsidRPr="000C5F9F">
        <w:rPr>
          <w:sz w:val="24"/>
          <w:szCs w:val="24"/>
        </w:rPr>
        <w:t>Технического задания</w:t>
      </w:r>
      <w:r w:rsidRPr="000C5F9F">
        <w:rPr>
          <w:sz w:val="24"/>
          <w:szCs w:val="24"/>
        </w:rPr>
        <w:t>.</w:t>
      </w:r>
    </w:p>
    <w:p w:rsidR="004F4D80" w:rsidRPr="000C5F9F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C5F9F">
        <w:rPr>
          <w:sz w:val="24"/>
          <w:szCs w:val="24"/>
        </w:rPr>
        <w:t>В колонке «</w:t>
      </w:r>
      <w:r w:rsidR="00BE26DC" w:rsidRPr="000C5F9F">
        <w:rPr>
          <w:sz w:val="24"/>
          <w:szCs w:val="24"/>
        </w:rPr>
        <w:t>Требуемая Заказчику продукция</w:t>
      </w:r>
      <w:r w:rsidRPr="000C5F9F">
        <w:rPr>
          <w:sz w:val="24"/>
          <w:szCs w:val="24"/>
        </w:rPr>
        <w:t xml:space="preserve">» отдельно приводится каждое требование, указанное в разделе </w:t>
      </w:r>
      <w:fldSimple w:instr=" REF _Ref440292555 \r \h  \* MERGEFORMAT ">
        <w:r w:rsidR="005A37E7" w:rsidRPr="005A37E7">
          <w:rPr>
            <w:sz w:val="24"/>
            <w:szCs w:val="24"/>
          </w:rPr>
          <w:t>4</w:t>
        </w:r>
      </w:fldSimple>
      <w:r w:rsidRPr="000C5F9F">
        <w:rPr>
          <w:sz w:val="24"/>
          <w:szCs w:val="24"/>
        </w:rPr>
        <w:t>.</w:t>
      </w:r>
    </w:p>
    <w:p w:rsidR="004F4D80" w:rsidRPr="000C5F9F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C5F9F">
        <w:rPr>
          <w:sz w:val="24"/>
          <w:szCs w:val="24"/>
        </w:rPr>
        <w:t>В колонке «</w:t>
      </w:r>
      <w:r w:rsidR="00BE26DC" w:rsidRPr="000C5F9F">
        <w:rPr>
          <w:sz w:val="24"/>
          <w:szCs w:val="24"/>
        </w:rPr>
        <w:t>Предлагаемая Участником продукция</w:t>
      </w:r>
      <w:r w:rsidRPr="000C5F9F">
        <w:rPr>
          <w:sz w:val="24"/>
          <w:szCs w:val="24"/>
        </w:rPr>
        <w:t>» указывается конкретное описание соответствующих характеристик предлагаемой продукции, значения технических и иных показателей качества продукции.</w:t>
      </w:r>
    </w:p>
    <w:p w:rsidR="004F4D80" w:rsidRPr="000C5F9F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0C5F9F">
        <w:rPr>
          <w:sz w:val="24"/>
          <w:szCs w:val="24"/>
        </w:rPr>
        <w:t xml:space="preserve">В техническом предложении обязательно должны быть указаны: тип и марка </w:t>
      </w:r>
      <w:r w:rsidR="00BE26DC" w:rsidRPr="000C5F9F">
        <w:rPr>
          <w:sz w:val="24"/>
          <w:szCs w:val="24"/>
        </w:rPr>
        <w:t xml:space="preserve">предлагаемой к поставке </w:t>
      </w:r>
      <w:r w:rsidRPr="000C5F9F">
        <w:rPr>
          <w:sz w:val="24"/>
          <w:szCs w:val="24"/>
        </w:rPr>
        <w:t>продукции; завод-изготовитель предлагаемой к поставке продукции; все технические характеристики, указанные в техническом задании; комплектация предлагаемой к поставке продукции; гарантии на предлагаемую к поставке продукцию и сроки службы, иная информация.</w:t>
      </w:r>
      <w:proofErr w:type="gramEnd"/>
    </w:p>
    <w:p w:rsidR="004F4D80" w:rsidRPr="00C8325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C5F9F">
        <w:rPr>
          <w:sz w:val="24"/>
          <w:szCs w:val="24"/>
        </w:rPr>
        <w:t xml:space="preserve">Если в техническом предложении вместо информации, изложенной в п. </w:t>
      </w:r>
      <w:fldSimple w:instr=" REF _Ref440271182 \r \h  \* MERGEFORMAT ">
        <w:r w:rsidR="005A37E7" w:rsidRPr="005A37E7">
          <w:rPr>
            <w:sz w:val="24"/>
            <w:szCs w:val="24"/>
          </w:rPr>
          <w:t>3.3.1.9</w:t>
        </w:r>
      </w:fldSimple>
      <w:r w:rsidRPr="000C5F9F">
        <w:rPr>
          <w:sz w:val="24"/>
          <w:szCs w:val="24"/>
        </w:rPr>
        <w:t xml:space="preserve"> настоящей документации, будет указано «в соответствии с требованиями технического задания» или аналогичное утверждение</w:t>
      </w:r>
      <w:r w:rsidRPr="00B86686">
        <w:rPr>
          <w:sz w:val="24"/>
          <w:szCs w:val="24"/>
        </w:rPr>
        <w:t xml:space="preserve">, то такое предложение будет считаться нераскрытым, и </w:t>
      </w:r>
      <w:r w:rsidR="00C236C0">
        <w:rPr>
          <w:sz w:val="24"/>
          <w:szCs w:val="24"/>
        </w:rPr>
        <w:t>Заявка</w:t>
      </w:r>
      <w:r w:rsidRPr="00B86686">
        <w:rPr>
          <w:sz w:val="24"/>
          <w:szCs w:val="24"/>
        </w:rPr>
        <w:t xml:space="preserve"> будет отклонена</w:t>
      </w:r>
      <w:r w:rsidRPr="00C83252">
        <w:rPr>
          <w:sz w:val="24"/>
          <w:szCs w:val="24"/>
        </w:rPr>
        <w:t xml:space="preserve"> без рассмотрения по существу.</w:t>
      </w:r>
    </w:p>
    <w:p w:rsidR="004F4D80" w:rsidRPr="00C8325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83252">
        <w:rPr>
          <w:sz w:val="24"/>
          <w:szCs w:val="24"/>
        </w:rPr>
        <w:t xml:space="preserve">Все технические параметры, указанные в техническом предложении должны быть подтверждены документами, указанными в п. </w:t>
      </w:r>
      <w:r w:rsidR="005630EC">
        <w:rPr>
          <w:sz w:val="24"/>
          <w:szCs w:val="24"/>
        </w:rPr>
        <w:fldChar w:fldCharType="begin"/>
      </w:r>
      <w:r w:rsidR="0019725C">
        <w:rPr>
          <w:sz w:val="24"/>
          <w:szCs w:val="24"/>
        </w:rPr>
        <w:instrText xml:space="preserve"> REF _Ref440292618 \r \h </w:instrText>
      </w:r>
      <w:r w:rsidR="005630EC">
        <w:rPr>
          <w:sz w:val="24"/>
          <w:szCs w:val="24"/>
        </w:rPr>
      </w:r>
      <w:r w:rsidR="005630EC">
        <w:rPr>
          <w:sz w:val="24"/>
          <w:szCs w:val="24"/>
        </w:rPr>
        <w:fldChar w:fldCharType="separate"/>
      </w:r>
      <w:r w:rsidR="005A37E7">
        <w:rPr>
          <w:sz w:val="24"/>
          <w:szCs w:val="24"/>
        </w:rPr>
        <w:t>4.4.1</w:t>
      </w:r>
      <w:r w:rsidR="005630EC">
        <w:rPr>
          <w:sz w:val="24"/>
          <w:szCs w:val="24"/>
        </w:rPr>
        <w:fldChar w:fldCharType="end"/>
      </w:r>
      <w:r w:rsidRPr="00C83252">
        <w:rPr>
          <w:sz w:val="24"/>
          <w:szCs w:val="24"/>
        </w:rPr>
        <w:t xml:space="preserve"> настоящей документации.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C83252">
        <w:rPr>
          <w:sz w:val="24"/>
          <w:szCs w:val="24"/>
        </w:rPr>
        <w:t xml:space="preserve">Техническое предложение будет служить основой для подготовки приложения №2 к Договору. В этой связи в целях снижения общих затрат сил и времени Заказчика и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 на подготовку Договора данное</w:t>
      </w:r>
      <w:r w:rsidRPr="00F647F7">
        <w:rPr>
          <w:sz w:val="24"/>
          <w:szCs w:val="24"/>
        </w:rPr>
        <w:t xml:space="preserve">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830" w:name="_Ref194807296"/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831" w:name="_Toc423423670"/>
      <w:bookmarkStart w:id="832" w:name="_Ref440271036"/>
      <w:bookmarkStart w:id="833" w:name="_Ref440274366"/>
      <w:bookmarkStart w:id="834" w:name="_Ref440274902"/>
      <w:bookmarkStart w:id="835" w:name="_Ref440284947"/>
      <w:bookmarkStart w:id="836" w:name="_Toc462234917"/>
      <w:r w:rsidRPr="00F647F7">
        <w:lastRenderedPageBreak/>
        <w:t xml:space="preserve">График </w:t>
      </w:r>
      <w:r w:rsidR="00360AA5">
        <w:t xml:space="preserve">выполнения </w:t>
      </w:r>
      <w:r w:rsidRPr="00F647F7">
        <w:t>постав</w:t>
      </w:r>
      <w:r w:rsidR="00360AA5">
        <w:t>о</w:t>
      </w:r>
      <w:r w:rsidRPr="00F647F7">
        <w:t xml:space="preserve">к (форма </w:t>
      </w:r>
      <w:r w:rsidRPr="00F647F7">
        <w:rPr>
          <w:noProof/>
        </w:rPr>
        <w:t>4</w:t>
      </w:r>
      <w:r w:rsidRPr="00F647F7">
        <w:t>)</w:t>
      </w:r>
      <w:bookmarkEnd w:id="800"/>
      <w:bookmarkEnd w:id="801"/>
      <w:bookmarkEnd w:id="802"/>
      <w:bookmarkEnd w:id="803"/>
      <w:bookmarkEnd w:id="804"/>
      <w:bookmarkEnd w:id="805"/>
      <w:bookmarkEnd w:id="806"/>
      <w:bookmarkEnd w:id="807"/>
      <w:bookmarkEnd w:id="830"/>
      <w:bookmarkEnd w:id="831"/>
      <w:bookmarkEnd w:id="832"/>
      <w:bookmarkEnd w:id="833"/>
      <w:bookmarkEnd w:id="834"/>
      <w:bookmarkEnd w:id="835"/>
      <w:bookmarkEnd w:id="836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F647F7" w:rsidRDefault="004F4D80" w:rsidP="004F4D80">
      <w:pPr>
        <w:pStyle w:val="3"/>
        <w:rPr>
          <w:b w:val="0"/>
          <w:szCs w:val="24"/>
        </w:rPr>
      </w:pPr>
      <w:bookmarkStart w:id="837" w:name="_Toc98253929"/>
      <w:bookmarkStart w:id="838" w:name="_Toc157248183"/>
      <w:bookmarkStart w:id="839" w:name="_Toc157496552"/>
      <w:bookmarkStart w:id="840" w:name="_Toc158206091"/>
      <w:bookmarkStart w:id="841" w:name="_Toc164057776"/>
      <w:bookmarkStart w:id="842" w:name="_Toc164137126"/>
      <w:bookmarkStart w:id="843" w:name="_Toc164161286"/>
      <w:bookmarkStart w:id="844" w:name="_Toc165173857"/>
      <w:bookmarkStart w:id="845" w:name="_Toc439170682"/>
      <w:bookmarkStart w:id="846" w:name="_Toc439172784"/>
      <w:bookmarkStart w:id="847" w:name="_Toc439173228"/>
      <w:bookmarkStart w:id="848" w:name="_Toc439238224"/>
      <w:bookmarkStart w:id="849" w:name="_Toc439252772"/>
      <w:bookmarkStart w:id="850" w:name="_Toc439323746"/>
      <w:bookmarkStart w:id="851" w:name="_Toc440297080"/>
      <w:bookmarkStart w:id="852" w:name="_Toc440356641"/>
      <w:bookmarkStart w:id="853" w:name="_Toc440631777"/>
      <w:bookmarkStart w:id="854" w:name="_Toc440876561"/>
      <w:bookmarkStart w:id="855" w:name="_Toc441130633"/>
      <w:bookmarkStart w:id="856" w:name="_Toc441157136"/>
      <w:bookmarkStart w:id="857" w:name="_Toc447292158"/>
      <w:bookmarkStart w:id="858" w:name="_Toc462234918"/>
      <w:r w:rsidRPr="00F647F7">
        <w:rPr>
          <w:b w:val="0"/>
          <w:szCs w:val="24"/>
        </w:rPr>
        <w:t xml:space="preserve">Форма </w:t>
      </w:r>
      <w:bookmarkEnd w:id="837"/>
      <w:r w:rsidRPr="00F647F7">
        <w:rPr>
          <w:b w:val="0"/>
          <w:szCs w:val="24"/>
        </w:rPr>
        <w:t xml:space="preserve">графика </w:t>
      </w:r>
      <w:bookmarkEnd w:id="838"/>
      <w:bookmarkEnd w:id="839"/>
      <w:bookmarkEnd w:id="840"/>
      <w:bookmarkEnd w:id="841"/>
      <w:bookmarkEnd w:id="842"/>
      <w:bookmarkEnd w:id="843"/>
      <w:bookmarkEnd w:id="844"/>
      <w:bookmarkEnd w:id="845"/>
      <w:bookmarkEnd w:id="846"/>
      <w:bookmarkEnd w:id="847"/>
      <w:bookmarkEnd w:id="848"/>
      <w:bookmarkEnd w:id="849"/>
      <w:bookmarkEnd w:id="850"/>
      <w:bookmarkEnd w:id="851"/>
      <w:r w:rsidR="00360AA5">
        <w:rPr>
          <w:b w:val="0"/>
          <w:szCs w:val="24"/>
        </w:rPr>
        <w:t>выполнения поставок</w:t>
      </w:r>
      <w:bookmarkEnd w:id="852"/>
      <w:bookmarkEnd w:id="853"/>
      <w:bookmarkEnd w:id="854"/>
      <w:bookmarkEnd w:id="855"/>
      <w:bookmarkEnd w:id="856"/>
      <w:bookmarkEnd w:id="857"/>
      <w:bookmarkEnd w:id="85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21EC0">
        <w:rPr>
          <w:sz w:val="24"/>
          <w:szCs w:val="24"/>
        </w:rPr>
        <w:t>4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 w:rsidR="00360AA5">
        <w:rPr>
          <w:b/>
          <w:color w:val="000000"/>
          <w:sz w:val="24"/>
          <w:szCs w:val="24"/>
        </w:rPr>
        <w:t>выполнения поставок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993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10"/>
        <w:gridCol w:w="3543"/>
        <w:gridCol w:w="2835"/>
        <w:gridCol w:w="2842"/>
      </w:tblGrid>
      <w:tr w:rsidR="004F4D80" w:rsidRPr="00D84EFD" w:rsidTr="004F4D80">
        <w:trPr>
          <w:trHeight w:val="586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8E5EA3" w:rsidRDefault="004F4D80" w:rsidP="004F4D80">
            <w:pPr>
              <w:pStyle w:val="aff0"/>
              <w:spacing w:before="0" w:after="0"/>
              <w:ind w:left="0" w:right="0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spellStart"/>
            <w:proofErr w:type="gramStart"/>
            <w:r w:rsidRPr="008E5EA3">
              <w:rPr>
                <w:b/>
              </w:rPr>
              <w:t>п</w:t>
            </w:r>
            <w:proofErr w:type="spellEnd"/>
            <w:proofErr w:type="gramEnd"/>
            <w:r w:rsidRPr="008E5EA3">
              <w:rPr>
                <w:b/>
              </w:rPr>
              <w:t>/</w:t>
            </w:r>
            <w:proofErr w:type="spellStart"/>
            <w:r w:rsidRPr="008E5EA3">
              <w:rPr>
                <w:b/>
              </w:rPr>
              <w:t>п</w:t>
            </w:r>
            <w:proofErr w:type="spellEnd"/>
          </w:p>
        </w:tc>
        <w:tc>
          <w:tcPr>
            <w:tcW w:w="35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8E5EA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продукции, тип, марка</w:t>
            </w:r>
          </w:p>
        </w:tc>
        <w:tc>
          <w:tcPr>
            <w:tcW w:w="5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8E5EA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Срок поставки продукции</w:t>
            </w:r>
          </w:p>
        </w:tc>
      </w:tr>
      <w:tr w:rsidR="004F4D80" w:rsidRPr="00D84EFD" w:rsidTr="004F4D80">
        <w:trPr>
          <w:trHeight w:val="143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8E5EA3" w:rsidRDefault="004F4D80" w:rsidP="004F4D80">
            <w:pPr>
              <w:spacing w:line="240" w:lineRule="auto"/>
              <w:ind w:firstLine="0"/>
              <w:jc w:val="left"/>
              <w:rPr>
                <w:color w:val="000000"/>
              </w:rPr>
            </w:pPr>
          </w:p>
        </w:tc>
        <w:tc>
          <w:tcPr>
            <w:tcW w:w="35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8E5EA3" w:rsidRDefault="004F4D80" w:rsidP="004F4D80">
            <w:pPr>
              <w:spacing w:line="240" w:lineRule="auto"/>
              <w:ind w:firstLine="0"/>
              <w:jc w:val="left"/>
              <w:rPr>
                <w:color w:val="00000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8E5EA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8E5EA3">
              <w:rPr>
                <w:b/>
                <w:color w:val="000000"/>
              </w:rPr>
              <w:t>Требования Заказчика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8E5EA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8E5EA3">
              <w:rPr>
                <w:b/>
                <w:color w:val="000000"/>
              </w:rPr>
              <w:t xml:space="preserve">Предложение </w:t>
            </w:r>
            <w:r w:rsidR="00C236C0">
              <w:rPr>
                <w:b/>
                <w:color w:val="000000"/>
              </w:rPr>
              <w:t>Участник</w:t>
            </w:r>
            <w:r w:rsidRPr="008E5EA3">
              <w:rPr>
                <w:b/>
                <w:color w:val="000000"/>
              </w:rPr>
              <w:t>а</w:t>
            </w:r>
          </w:p>
        </w:tc>
      </w:tr>
      <w:tr w:rsidR="004F4D80" w:rsidRPr="00D84EFD" w:rsidTr="004F4D80">
        <w:trPr>
          <w:trHeight w:val="336"/>
        </w:trPr>
        <w:tc>
          <w:tcPr>
            <w:tcW w:w="99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D84EFD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D84EFD">
              <w:t xml:space="preserve"> «</w:t>
            </w:r>
            <w:r w:rsidRPr="00D84EFD">
              <w:rPr>
                <w:rStyle w:val="aa"/>
                <w:b w:val="0"/>
              </w:rPr>
              <w:t>____</w:t>
            </w:r>
            <w:r w:rsidRPr="00D84EFD">
              <w:rPr>
                <w:rStyle w:val="aa"/>
              </w:rPr>
              <w:t xml:space="preserve"> </w:t>
            </w:r>
            <w:proofErr w:type="spellStart"/>
            <w:r w:rsidRPr="00D84EFD">
              <w:t>энерго</w:t>
            </w:r>
            <w:proofErr w:type="spellEnd"/>
            <w:r w:rsidRPr="00D84EFD">
              <w:t>»</w:t>
            </w:r>
          </w:p>
        </w:tc>
      </w:tr>
      <w:tr w:rsidR="004F4D80" w:rsidRPr="00D84EFD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775238">
            <w:pPr>
              <w:pStyle w:val="aff1"/>
              <w:numPr>
                <w:ilvl w:val="0"/>
                <w:numId w:val="60"/>
              </w:numPr>
              <w:suppressAutoHyphens w:val="0"/>
              <w:snapToGrid w:val="0"/>
              <w:spacing w:before="0" w:after="0"/>
              <w:ind w:right="0"/>
              <w:rPr>
                <w:color w:val="000000"/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D84EFD" w:rsidTr="004F4D80">
        <w:trPr>
          <w:trHeight w:val="32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775238">
            <w:pPr>
              <w:pStyle w:val="aff1"/>
              <w:numPr>
                <w:ilvl w:val="0"/>
                <w:numId w:val="60"/>
              </w:numPr>
              <w:suppressAutoHyphens w:val="0"/>
              <w:snapToGrid w:val="0"/>
              <w:spacing w:before="0" w:after="0"/>
              <w:ind w:right="0"/>
              <w:rPr>
                <w:color w:val="000000"/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D84EFD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775238">
            <w:pPr>
              <w:pStyle w:val="aff1"/>
              <w:numPr>
                <w:ilvl w:val="0"/>
                <w:numId w:val="60"/>
              </w:numPr>
              <w:suppressAutoHyphens w:val="0"/>
              <w:snapToGrid w:val="0"/>
              <w:spacing w:before="0" w:after="0"/>
              <w:ind w:right="0"/>
              <w:rPr>
                <w:color w:val="000000"/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D84EFD">
              <w:rPr>
                <w:color w:val="000000"/>
                <w:sz w:val="22"/>
              </w:rPr>
              <w:t>…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pStyle w:val="3"/>
        <w:rPr>
          <w:b w:val="0"/>
          <w:szCs w:val="24"/>
        </w:rPr>
      </w:pPr>
      <w:bookmarkStart w:id="859" w:name="_Toc171070556"/>
      <w:bookmarkStart w:id="860" w:name="_Toc98253927"/>
      <w:bookmarkStart w:id="861" w:name="_Toc176605808"/>
      <w:bookmarkStart w:id="862" w:name="_Toc176611017"/>
      <w:bookmarkStart w:id="863" w:name="_Toc176611073"/>
      <w:bookmarkStart w:id="864" w:name="_Toc176668676"/>
      <w:bookmarkStart w:id="865" w:name="_Toc176684336"/>
      <w:bookmarkStart w:id="866" w:name="_Toc176746279"/>
      <w:bookmarkStart w:id="867" w:name="_Toc176747346"/>
      <w:bookmarkStart w:id="868" w:name="_Toc198979988"/>
      <w:bookmarkStart w:id="869" w:name="_Toc217466324"/>
      <w:bookmarkStart w:id="870" w:name="_Toc217702862"/>
      <w:bookmarkStart w:id="871" w:name="_Toc233601980"/>
      <w:bookmarkStart w:id="872" w:name="_Toc263343466"/>
      <w:r w:rsidRPr="00F647F7">
        <w:rPr>
          <w:b w:val="0"/>
          <w:szCs w:val="24"/>
        </w:rPr>
        <w:br w:type="page"/>
      </w:r>
      <w:bookmarkStart w:id="873" w:name="_Toc439170683"/>
      <w:bookmarkStart w:id="874" w:name="_Toc439172785"/>
      <w:bookmarkStart w:id="875" w:name="_Toc439173229"/>
      <w:bookmarkStart w:id="876" w:name="_Toc439238225"/>
      <w:bookmarkStart w:id="877" w:name="_Toc439252773"/>
      <w:bookmarkStart w:id="878" w:name="_Toc439323747"/>
      <w:bookmarkStart w:id="879" w:name="_Toc440297081"/>
      <w:bookmarkStart w:id="880" w:name="_Toc440356642"/>
      <w:bookmarkStart w:id="881" w:name="_Toc440631778"/>
      <w:bookmarkStart w:id="882" w:name="_Toc440876562"/>
      <w:bookmarkStart w:id="883" w:name="_Toc441130634"/>
      <w:bookmarkStart w:id="884" w:name="_Toc441157137"/>
      <w:bookmarkStart w:id="885" w:name="_Toc447292159"/>
      <w:bookmarkStart w:id="886" w:name="_Toc462234919"/>
      <w:r w:rsidRPr="00F647F7">
        <w:rPr>
          <w:b w:val="0"/>
          <w:szCs w:val="24"/>
        </w:rPr>
        <w:lastRenderedPageBreak/>
        <w:t>Инструкции по заполнению</w:t>
      </w:r>
      <w:bookmarkEnd w:id="859"/>
      <w:bookmarkEnd w:id="860"/>
      <w:bookmarkEnd w:id="861"/>
      <w:bookmarkEnd w:id="862"/>
      <w:bookmarkEnd w:id="863"/>
      <w:bookmarkEnd w:id="864"/>
      <w:bookmarkEnd w:id="865"/>
      <w:bookmarkEnd w:id="866"/>
      <w:bookmarkEnd w:id="867"/>
      <w:bookmarkEnd w:id="868"/>
      <w:bookmarkEnd w:id="869"/>
      <w:bookmarkEnd w:id="870"/>
      <w:bookmarkEnd w:id="871"/>
      <w:bookmarkEnd w:id="872"/>
      <w:bookmarkEnd w:id="873"/>
      <w:bookmarkEnd w:id="874"/>
      <w:bookmarkEnd w:id="875"/>
      <w:bookmarkEnd w:id="876"/>
      <w:bookmarkEnd w:id="877"/>
      <w:bookmarkEnd w:id="878"/>
      <w:bookmarkEnd w:id="879"/>
      <w:bookmarkEnd w:id="880"/>
      <w:bookmarkEnd w:id="881"/>
      <w:bookmarkEnd w:id="882"/>
      <w:bookmarkEnd w:id="883"/>
      <w:bookmarkEnd w:id="884"/>
      <w:bookmarkEnd w:id="885"/>
      <w:bookmarkEnd w:id="886"/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в соответствии с письмом о подаче </w:t>
      </w:r>
      <w:r w:rsidR="004F4D80" w:rsidRPr="008E5EA3">
        <w:rPr>
          <w:sz w:val="24"/>
          <w:szCs w:val="24"/>
        </w:rPr>
        <w:t xml:space="preserve">оферты (подраздел </w:t>
      </w:r>
      <w:r w:rsidR="005630EC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5630EC">
        <w:rPr>
          <w:sz w:val="24"/>
          <w:szCs w:val="24"/>
        </w:rPr>
      </w:r>
      <w:r w:rsidR="005630EC">
        <w:rPr>
          <w:sz w:val="24"/>
          <w:szCs w:val="24"/>
        </w:rPr>
        <w:fldChar w:fldCharType="separate"/>
      </w:r>
      <w:r w:rsidR="005A37E7">
        <w:rPr>
          <w:sz w:val="24"/>
          <w:szCs w:val="24"/>
        </w:rPr>
        <w:t>5.1</w:t>
      </w:r>
      <w:r w:rsidR="005630EC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8E5EA3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В данном Графике </w:t>
      </w:r>
      <w:r w:rsidR="00360AA5">
        <w:rPr>
          <w:sz w:val="24"/>
          <w:szCs w:val="24"/>
        </w:rPr>
        <w:t>выполнения поставок</w:t>
      </w:r>
      <w:r w:rsidRPr="008E5EA3">
        <w:rPr>
          <w:sz w:val="24"/>
          <w:szCs w:val="24"/>
        </w:rPr>
        <w:t xml:space="preserve"> приводятся расчетные сроки поставки </w:t>
      </w:r>
      <w:r w:rsidR="00841A6F">
        <w:rPr>
          <w:sz w:val="24"/>
          <w:szCs w:val="24"/>
        </w:rPr>
        <w:t xml:space="preserve">продукции </w:t>
      </w:r>
      <w:r w:rsidRPr="008E5EA3">
        <w:rPr>
          <w:sz w:val="24"/>
          <w:szCs w:val="24"/>
        </w:rPr>
        <w:t>в рамках Договора, перечисленн</w:t>
      </w:r>
      <w:r w:rsidR="00841A6F">
        <w:rPr>
          <w:sz w:val="24"/>
          <w:szCs w:val="24"/>
        </w:rPr>
        <w:t>ой</w:t>
      </w:r>
      <w:r w:rsidRPr="008E5EA3">
        <w:rPr>
          <w:sz w:val="24"/>
          <w:szCs w:val="24"/>
        </w:rPr>
        <w:t xml:space="preserve"> в </w:t>
      </w:r>
      <w:r w:rsidR="00841A6F">
        <w:rPr>
          <w:sz w:val="24"/>
          <w:szCs w:val="24"/>
        </w:rPr>
        <w:t>Сводной таблице стоимости</w:t>
      </w:r>
      <w:r w:rsidRPr="008E5EA3">
        <w:rPr>
          <w:sz w:val="24"/>
          <w:szCs w:val="24"/>
        </w:rPr>
        <w:t xml:space="preserve"> </w:t>
      </w:r>
      <w:r w:rsidR="002F710E" w:rsidRPr="002F710E">
        <w:rPr>
          <w:sz w:val="24"/>
          <w:szCs w:val="24"/>
        </w:rPr>
        <w:t>поставок</w:t>
      </w:r>
      <w:r w:rsidR="002F710E" w:rsidRPr="002D4BC6">
        <w:rPr>
          <w:szCs w:val="24"/>
        </w:rPr>
        <w:t xml:space="preserve"> </w:t>
      </w:r>
      <w:r w:rsidRPr="008E5EA3">
        <w:rPr>
          <w:sz w:val="24"/>
          <w:szCs w:val="24"/>
        </w:rPr>
        <w:t>(</w:t>
      </w:r>
      <w:r w:rsidR="00D56F8C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5630EC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_Ref440273986 \r \h </w:instrText>
      </w:r>
      <w:r w:rsidR="005630EC">
        <w:rPr>
          <w:sz w:val="24"/>
          <w:szCs w:val="24"/>
        </w:rPr>
      </w:r>
      <w:r w:rsidR="005630EC">
        <w:rPr>
          <w:sz w:val="24"/>
          <w:szCs w:val="24"/>
        </w:rPr>
        <w:fldChar w:fldCharType="separate"/>
      </w:r>
      <w:r w:rsidR="005A37E7">
        <w:rPr>
          <w:sz w:val="24"/>
          <w:szCs w:val="24"/>
        </w:rPr>
        <w:t>5.2</w:t>
      </w:r>
      <w:r w:rsidR="005630EC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887" w:name="_Hlt22846931"/>
      <w:bookmarkStart w:id="888" w:name="_Ref93264992"/>
      <w:bookmarkStart w:id="889" w:name="_Ref93265116"/>
      <w:bookmarkStart w:id="890" w:name="_Toc98253933"/>
      <w:bookmarkStart w:id="891" w:name="_Toc165173859"/>
      <w:bookmarkStart w:id="892" w:name="_Toc423423671"/>
      <w:bookmarkStart w:id="893" w:name="_Toc462234920"/>
      <w:bookmarkEnd w:id="887"/>
      <w:r w:rsidRPr="00F647F7">
        <w:rPr>
          <w:color w:val="000000"/>
        </w:rPr>
        <w:lastRenderedPageBreak/>
        <w:t xml:space="preserve">Протокол разногласий </w:t>
      </w:r>
      <w:r>
        <w:rPr>
          <w:color w:val="000000"/>
        </w:rPr>
        <w:t>к</w:t>
      </w:r>
      <w:r w:rsidRPr="00F647F7">
        <w:rPr>
          <w:color w:val="000000"/>
        </w:rPr>
        <w:t xml:space="preserve"> проекту Договора (форма </w:t>
      </w:r>
      <w:r w:rsidRPr="00F647F7">
        <w:rPr>
          <w:noProof/>
          <w:color w:val="000000"/>
        </w:rPr>
        <w:t>5</w:t>
      </w:r>
      <w:r w:rsidRPr="00F647F7">
        <w:rPr>
          <w:color w:val="000000"/>
        </w:rPr>
        <w:t>)</w:t>
      </w:r>
      <w:bookmarkEnd w:id="808"/>
      <w:bookmarkEnd w:id="809"/>
      <w:bookmarkEnd w:id="888"/>
      <w:bookmarkEnd w:id="889"/>
      <w:bookmarkEnd w:id="890"/>
      <w:bookmarkEnd w:id="891"/>
      <w:bookmarkEnd w:id="892"/>
      <w:bookmarkEnd w:id="893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F647F7" w:rsidRDefault="004F4D80" w:rsidP="004F4D80">
      <w:pPr>
        <w:pStyle w:val="3"/>
        <w:rPr>
          <w:b w:val="0"/>
          <w:szCs w:val="24"/>
        </w:rPr>
      </w:pPr>
      <w:bookmarkStart w:id="894" w:name="_Toc439170685"/>
      <w:bookmarkStart w:id="895" w:name="_Toc439172787"/>
      <w:bookmarkStart w:id="896" w:name="_Toc439173231"/>
      <w:bookmarkStart w:id="897" w:name="_Toc439238227"/>
      <w:bookmarkStart w:id="898" w:name="_Toc439252775"/>
      <w:bookmarkStart w:id="899" w:name="_Toc439323749"/>
      <w:bookmarkStart w:id="900" w:name="_Toc440297083"/>
      <w:bookmarkStart w:id="901" w:name="_Toc440356644"/>
      <w:bookmarkStart w:id="902" w:name="_Toc440631780"/>
      <w:bookmarkStart w:id="903" w:name="_Toc440876564"/>
      <w:bookmarkStart w:id="904" w:name="_Toc441130636"/>
      <w:bookmarkStart w:id="905" w:name="_Toc441157139"/>
      <w:bookmarkStart w:id="906" w:name="_Toc447292161"/>
      <w:bookmarkStart w:id="907" w:name="_Toc462234921"/>
      <w:bookmarkStart w:id="908" w:name="_Toc157248186"/>
      <w:bookmarkStart w:id="909" w:name="_Toc157496555"/>
      <w:bookmarkStart w:id="910" w:name="_Toc158206094"/>
      <w:bookmarkStart w:id="911" w:name="_Toc164057779"/>
      <w:bookmarkStart w:id="912" w:name="_Toc164137129"/>
      <w:bookmarkStart w:id="913" w:name="_Toc164161289"/>
      <w:bookmarkStart w:id="914" w:name="_Toc165173860"/>
      <w:r w:rsidRPr="00F647F7">
        <w:rPr>
          <w:b w:val="0"/>
          <w:szCs w:val="24"/>
        </w:rPr>
        <w:t xml:space="preserve">Форма Протокола разногласий </w:t>
      </w:r>
      <w:r>
        <w:rPr>
          <w:b w:val="0"/>
          <w:szCs w:val="24"/>
        </w:rPr>
        <w:t>к</w:t>
      </w:r>
      <w:r w:rsidRPr="00F647F7">
        <w:rPr>
          <w:b w:val="0"/>
          <w:szCs w:val="24"/>
        </w:rPr>
        <w:t xml:space="preserve"> проекту Договора</w:t>
      </w:r>
      <w:bookmarkEnd w:id="894"/>
      <w:bookmarkEnd w:id="895"/>
      <w:bookmarkEnd w:id="896"/>
      <w:bookmarkEnd w:id="897"/>
      <w:bookmarkEnd w:id="898"/>
      <w:bookmarkEnd w:id="899"/>
      <w:bookmarkEnd w:id="900"/>
      <w:bookmarkEnd w:id="901"/>
      <w:bookmarkEnd w:id="902"/>
      <w:bookmarkEnd w:id="903"/>
      <w:bookmarkEnd w:id="904"/>
      <w:bookmarkEnd w:id="905"/>
      <w:bookmarkEnd w:id="906"/>
      <w:bookmarkEnd w:id="907"/>
      <w:r w:rsidRPr="00F647F7">
        <w:rPr>
          <w:b w:val="0"/>
          <w:szCs w:val="24"/>
        </w:rPr>
        <w:t xml:space="preserve"> </w:t>
      </w:r>
      <w:bookmarkEnd w:id="908"/>
      <w:bookmarkEnd w:id="909"/>
      <w:bookmarkEnd w:id="910"/>
      <w:bookmarkEnd w:id="911"/>
      <w:bookmarkEnd w:id="912"/>
      <w:bookmarkEnd w:id="913"/>
      <w:bookmarkEnd w:id="91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5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Протокол разногласий к проекту Договора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spellStart"/>
            <w:proofErr w:type="gramStart"/>
            <w:r w:rsidRPr="00F647F7">
              <w:t>п</w:t>
            </w:r>
            <w:proofErr w:type="spellEnd"/>
            <w:proofErr w:type="gramEnd"/>
            <w:r w:rsidRPr="00F647F7">
              <w:t>/</w:t>
            </w:r>
            <w:proofErr w:type="spellStart"/>
            <w:r w:rsidRPr="00F647F7">
              <w:t>п</w:t>
            </w:r>
            <w:proofErr w:type="spellEnd"/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0E2CF7" w:rsidRPr="00F647F7">
              <w:t xml:space="preserve">раздел </w:t>
            </w:r>
            <w:r w:rsidR="005630EC">
              <w:fldChar w:fldCharType="begin"/>
            </w:r>
            <w:r w:rsidR="000E2CF7">
              <w:instrText xml:space="preserve"> REF _Ref440272931 \r \h </w:instrText>
            </w:r>
            <w:r w:rsidR="005630EC">
              <w:fldChar w:fldCharType="separate"/>
            </w:r>
            <w:r w:rsidR="005A37E7">
              <w:t>2</w:t>
            </w:r>
            <w:r w:rsidR="005630EC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775238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775238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775238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jc w:val="center"/>
        <w:rPr>
          <w:b/>
          <w:bCs w:val="0"/>
          <w:color w:val="000000"/>
        </w:rPr>
      </w:pP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spellStart"/>
            <w:proofErr w:type="gramStart"/>
            <w:r w:rsidRPr="00F647F7">
              <w:t>п</w:t>
            </w:r>
            <w:proofErr w:type="spellEnd"/>
            <w:proofErr w:type="gramEnd"/>
            <w:r w:rsidRPr="00F647F7">
              <w:t>/</w:t>
            </w:r>
            <w:proofErr w:type="spellStart"/>
            <w:r w:rsidRPr="00F647F7">
              <w:t>п</w:t>
            </w:r>
            <w:proofErr w:type="spellEnd"/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0E2CF7" w:rsidRPr="00F647F7">
              <w:t xml:space="preserve">раздел </w:t>
            </w:r>
            <w:r w:rsidR="005630EC">
              <w:fldChar w:fldCharType="begin"/>
            </w:r>
            <w:r w:rsidR="000E2CF7">
              <w:instrText xml:space="preserve"> REF _Ref440272931 \r \h </w:instrText>
            </w:r>
            <w:r w:rsidR="005630EC">
              <w:fldChar w:fldCharType="separate"/>
            </w:r>
            <w:r w:rsidR="005A37E7">
              <w:t>2</w:t>
            </w:r>
            <w:r w:rsidR="005630EC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775238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775238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775238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keepNext/>
        <w:rPr>
          <w:b/>
          <w:bCs w:val="0"/>
          <w:color w:val="000000"/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ab/>
        <w:t>конец формы</w:t>
      </w:r>
      <w:r w:rsidRPr="00F647F7">
        <w:rPr>
          <w:b/>
          <w:color w:val="000000"/>
          <w:spacing w:val="36"/>
          <w:sz w:val="24"/>
          <w:szCs w:val="24"/>
        </w:rPr>
        <w:tab/>
      </w:r>
    </w:p>
    <w:p w:rsidR="00D56F8C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F647F7" w:rsidRDefault="004F4D80" w:rsidP="004F4D80">
      <w:pPr>
        <w:pStyle w:val="3"/>
        <w:rPr>
          <w:b w:val="0"/>
          <w:szCs w:val="24"/>
        </w:rPr>
      </w:pPr>
      <w:bookmarkStart w:id="915" w:name="_Toc439170686"/>
      <w:bookmarkStart w:id="916" w:name="_Toc439172788"/>
      <w:bookmarkStart w:id="917" w:name="_Toc439173232"/>
      <w:bookmarkStart w:id="918" w:name="_Toc439238228"/>
      <w:bookmarkStart w:id="919" w:name="_Toc439252776"/>
      <w:bookmarkStart w:id="920" w:name="_Toc439323750"/>
      <w:bookmarkStart w:id="921" w:name="_Toc440297084"/>
      <w:bookmarkStart w:id="922" w:name="_Toc440356645"/>
      <w:bookmarkStart w:id="923" w:name="_Toc440631781"/>
      <w:bookmarkStart w:id="924" w:name="_Toc440876565"/>
      <w:bookmarkStart w:id="925" w:name="_Toc441130637"/>
      <w:bookmarkStart w:id="926" w:name="_Toc441157140"/>
      <w:bookmarkStart w:id="927" w:name="_Toc447292162"/>
      <w:bookmarkStart w:id="928" w:name="_Toc462234922"/>
      <w:r w:rsidRPr="00F647F7">
        <w:rPr>
          <w:b w:val="0"/>
          <w:szCs w:val="24"/>
        </w:rPr>
        <w:t xml:space="preserve">Инструкции по заполнению Протокола разногласий </w:t>
      </w:r>
      <w:r>
        <w:rPr>
          <w:b w:val="0"/>
          <w:szCs w:val="24"/>
        </w:rPr>
        <w:t>к</w:t>
      </w:r>
      <w:r w:rsidRPr="00F647F7">
        <w:rPr>
          <w:b w:val="0"/>
          <w:szCs w:val="24"/>
        </w:rPr>
        <w:t xml:space="preserve"> проекту Договора</w:t>
      </w:r>
      <w:bookmarkEnd w:id="915"/>
      <w:bookmarkEnd w:id="916"/>
      <w:bookmarkEnd w:id="917"/>
      <w:bookmarkEnd w:id="918"/>
      <w:bookmarkEnd w:id="919"/>
      <w:bookmarkEnd w:id="920"/>
      <w:bookmarkEnd w:id="921"/>
      <w:bookmarkEnd w:id="922"/>
      <w:bookmarkEnd w:id="923"/>
      <w:bookmarkEnd w:id="924"/>
      <w:bookmarkEnd w:id="925"/>
      <w:bookmarkEnd w:id="926"/>
      <w:bookmarkEnd w:id="927"/>
      <w:bookmarkEnd w:id="928"/>
    </w:p>
    <w:p w:rsidR="004F4D80" w:rsidRPr="00F647F7" w:rsidRDefault="005C7A18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5630EC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5630EC">
        <w:rPr>
          <w:sz w:val="24"/>
          <w:szCs w:val="24"/>
        </w:rPr>
      </w:r>
      <w:r w:rsidR="005630EC">
        <w:rPr>
          <w:sz w:val="24"/>
          <w:szCs w:val="24"/>
        </w:rPr>
        <w:fldChar w:fldCharType="separate"/>
      </w:r>
      <w:r w:rsidR="005A37E7">
        <w:rPr>
          <w:sz w:val="24"/>
          <w:szCs w:val="24"/>
        </w:rPr>
        <w:t>5.1</w:t>
      </w:r>
      <w:r w:rsidR="005630EC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как 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требований или предложений по изменению проекта Договора (раздел </w:t>
      </w:r>
      <w:r w:rsidR="005630EC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_Ref440274025 \r \h </w:instrText>
      </w:r>
      <w:r w:rsidR="005630EC">
        <w:rPr>
          <w:sz w:val="24"/>
          <w:szCs w:val="24"/>
        </w:rPr>
      </w:r>
      <w:r w:rsidR="005630EC">
        <w:rPr>
          <w:sz w:val="24"/>
          <w:szCs w:val="24"/>
        </w:rPr>
        <w:fldChar w:fldCharType="separate"/>
      </w:r>
      <w:r w:rsidR="005A37E7">
        <w:rPr>
          <w:sz w:val="24"/>
          <w:szCs w:val="24"/>
        </w:rPr>
        <w:t>2</w:t>
      </w:r>
      <w:r w:rsidR="005630EC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предложений по внесению изменений в проект Договора,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представить в составе своей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</w:t>
      </w:r>
      <w:proofErr w:type="gramStart"/>
      <w:r w:rsidRPr="00F647F7">
        <w:rPr>
          <w:sz w:val="24"/>
          <w:szCs w:val="24"/>
        </w:rPr>
        <w:t>отклонение</w:t>
      </w:r>
      <w:proofErr w:type="gramEnd"/>
      <w:r w:rsidRPr="00F647F7">
        <w:rPr>
          <w:sz w:val="24"/>
          <w:szCs w:val="24"/>
        </w:rPr>
        <w:t xml:space="preserve"> которых Организатором не повлечет отказа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от подписания Договора в случае признания его Победителем.</w:t>
      </w:r>
    </w:p>
    <w:p w:rsidR="004F4D80" w:rsidRPr="001C646B" w:rsidRDefault="001C646B" w:rsidP="001C646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Условия Договора будут определять</w:t>
      </w:r>
      <w:r w:rsidR="004F4D80" w:rsidRPr="001C646B">
        <w:rPr>
          <w:sz w:val="24"/>
          <w:szCs w:val="24"/>
        </w:rPr>
        <w:t xml:space="preserve">ся в соответствии с пунктом </w:t>
      </w:r>
      <w:r w:rsidR="005630EC" w:rsidRPr="001C646B">
        <w:rPr>
          <w:sz w:val="24"/>
          <w:szCs w:val="24"/>
        </w:rPr>
        <w:fldChar w:fldCharType="begin"/>
      </w:r>
      <w:r w:rsidR="00D56F8C" w:rsidRPr="001C646B">
        <w:rPr>
          <w:sz w:val="24"/>
          <w:szCs w:val="24"/>
        </w:rPr>
        <w:instrText xml:space="preserve"> REF _Ref294695546 \r \h </w:instrText>
      </w:r>
      <w:r w:rsidR="005630EC" w:rsidRPr="001C646B">
        <w:rPr>
          <w:sz w:val="24"/>
          <w:szCs w:val="24"/>
        </w:rPr>
      </w:r>
      <w:r w:rsidR="005630EC" w:rsidRPr="001C646B">
        <w:rPr>
          <w:sz w:val="24"/>
          <w:szCs w:val="24"/>
        </w:rPr>
        <w:fldChar w:fldCharType="separate"/>
      </w:r>
      <w:r w:rsidR="005A37E7">
        <w:rPr>
          <w:sz w:val="24"/>
          <w:szCs w:val="24"/>
        </w:rPr>
        <w:t xml:space="preserve"> 1.2.6 </w:t>
      </w:r>
      <w:r w:rsidR="005630EC" w:rsidRPr="001C646B">
        <w:rPr>
          <w:sz w:val="24"/>
          <w:szCs w:val="24"/>
        </w:rPr>
        <w:fldChar w:fldCharType="end"/>
      </w:r>
      <w:r w:rsidR="004F4D80" w:rsidRPr="001C646B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</w:t>
      </w:r>
      <w:proofErr w:type="gramStart"/>
      <w:r w:rsidRPr="00F647F7">
        <w:rPr>
          <w:sz w:val="24"/>
          <w:szCs w:val="24"/>
        </w:rPr>
        <w:t>,</w:t>
      </w:r>
      <w:proofErr w:type="gramEnd"/>
      <w:r w:rsidRPr="00F647F7">
        <w:rPr>
          <w:sz w:val="24"/>
          <w:szCs w:val="24"/>
        </w:rPr>
        <w:t xml:space="preserve">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>
        <w:rPr>
          <w:sz w:val="24"/>
          <w:szCs w:val="24"/>
        </w:rPr>
        <w:t>Документации</w:t>
      </w:r>
      <w:r w:rsidRPr="00F647F7">
        <w:rPr>
          <w:sz w:val="24"/>
          <w:szCs w:val="24"/>
        </w:rPr>
        <w:t xml:space="preserve"> и </w:t>
      </w:r>
      <w:r w:rsidR="00D904EF">
        <w:rPr>
          <w:sz w:val="24"/>
          <w:szCs w:val="24"/>
        </w:rPr>
        <w:t>Заявке</w:t>
      </w:r>
      <w:r w:rsidRPr="00F647F7">
        <w:rPr>
          <w:sz w:val="24"/>
          <w:szCs w:val="24"/>
        </w:rPr>
        <w:t xml:space="preserve"> Победителя.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иметь в виду что: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ом, будет неприемлемо для Организатора, такая </w:t>
      </w:r>
      <w:r w:rsidR="00D904EF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случае, предоставление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протокола разногласий </w:t>
      </w:r>
      <w:r>
        <w:rPr>
          <w:sz w:val="24"/>
          <w:szCs w:val="24"/>
        </w:rPr>
        <w:t>к</w:t>
      </w:r>
      <w:r w:rsidRPr="00F647F7">
        <w:rPr>
          <w:sz w:val="24"/>
          <w:szCs w:val="24"/>
        </w:rPr>
        <w:t xml:space="preserve"> подготовленному Заказчиком исходному проекту Договора не лишает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929" w:name="_Ref55335823"/>
      <w:bookmarkStart w:id="930" w:name="_Ref55336359"/>
      <w:bookmarkStart w:id="931" w:name="_Toc57314675"/>
      <w:bookmarkStart w:id="932" w:name="_Toc69728989"/>
      <w:bookmarkStart w:id="933" w:name="_Toc98253939"/>
      <w:bookmarkStart w:id="934" w:name="_Toc165173865"/>
      <w:bookmarkStart w:id="935" w:name="_Toc423423672"/>
      <w:bookmarkStart w:id="936" w:name="_Toc462234923"/>
      <w:bookmarkEnd w:id="675"/>
      <w:r w:rsidRPr="00F647F7">
        <w:lastRenderedPageBreak/>
        <w:t>Анкета (форма 6)</w:t>
      </w:r>
      <w:bookmarkEnd w:id="929"/>
      <w:bookmarkEnd w:id="930"/>
      <w:bookmarkEnd w:id="931"/>
      <w:bookmarkEnd w:id="932"/>
      <w:bookmarkEnd w:id="933"/>
      <w:bookmarkEnd w:id="934"/>
      <w:bookmarkEnd w:id="935"/>
      <w:bookmarkEnd w:id="936"/>
    </w:p>
    <w:p w:rsidR="004F4D80" w:rsidRPr="00F647F7" w:rsidRDefault="004F4D80" w:rsidP="004F4D80">
      <w:pPr>
        <w:pStyle w:val="3"/>
        <w:rPr>
          <w:b w:val="0"/>
          <w:szCs w:val="24"/>
        </w:rPr>
      </w:pPr>
      <w:bookmarkStart w:id="937" w:name="_Toc98253940"/>
      <w:bookmarkStart w:id="938" w:name="_Toc157248192"/>
      <w:bookmarkStart w:id="939" w:name="_Toc157496561"/>
      <w:bookmarkStart w:id="940" w:name="_Toc158206100"/>
      <w:bookmarkStart w:id="941" w:name="_Toc164057785"/>
      <w:bookmarkStart w:id="942" w:name="_Toc164137135"/>
      <w:bookmarkStart w:id="943" w:name="_Toc164161295"/>
      <w:bookmarkStart w:id="944" w:name="_Toc165173866"/>
      <w:bookmarkStart w:id="945" w:name="_Toc439170688"/>
      <w:bookmarkStart w:id="946" w:name="_Toc439172790"/>
      <w:bookmarkStart w:id="947" w:name="_Toc439173234"/>
      <w:bookmarkStart w:id="948" w:name="_Toc439238230"/>
      <w:bookmarkStart w:id="949" w:name="_Toc439252778"/>
      <w:bookmarkStart w:id="950" w:name="_Ref440272119"/>
      <w:bookmarkStart w:id="951" w:name="_Toc440297086"/>
      <w:bookmarkStart w:id="952" w:name="_Toc440356647"/>
      <w:bookmarkStart w:id="953" w:name="_Ref444162540"/>
      <w:bookmarkStart w:id="954" w:name="_Toc447292164"/>
      <w:bookmarkStart w:id="955" w:name="_Toc462234924"/>
      <w:r w:rsidRPr="00F647F7">
        <w:rPr>
          <w:b w:val="0"/>
          <w:szCs w:val="24"/>
        </w:rPr>
        <w:t xml:space="preserve">Форма Анкеты </w:t>
      </w:r>
      <w:r w:rsidR="00C236C0">
        <w:rPr>
          <w:b w:val="0"/>
          <w:szCs w:val="24"/>
        </w:rPr>
        <w:t>Участник</w:t>
      </w:r>
      <w:r>
        <w:rPr>
          <w:b w:val="0"/>
          <w:szCs w:val="24"/>
        </w:rPr>
        <w:t>а</w:t>
      </w:r>
      <w:bookmarkEnd w:id="937"/>
      <w:bookmarkEnd w:id="938"/>
      <w:bookmarkEnd w:id="939"/>
      <w:bookmarkEnd w:id="940"/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bookmarkEnd w:id="949"/>
      <w:bookmarkEnd w:id="950"/>
      <w:bookmarkEnd w:id="951"/>
      <w:bookmarkEnd w:id="952"/>
      <w:bookmarkEnd w:id="953"/>
      <w:bookmarkEnd w:id="954"/>
      <w:bookmarkEnd w:id="955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6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Анкета </w:t>
      </w:r>
      <w:r w:rsidR="00C236C0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/>
      </w:tblPr>
      <w:tblGrid>
        <w:gridCol w:w="693"/>
        <w:gridCol w:w="5775"/>
        <w:gridCol w:w="2995"/>
      </w:tblGrid>
      <w:tr w:rsidR="004F4D80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A55F54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A55F54">
              <w:rPr>
                <w:sz w:val="24"/>
                <w:szCs w:val="24"/>
              </w:rPr>
              <w:t>/</w:t>
            </w:r>
            <w:proofErr w:type="spellStart"/>
            <w:r w:rsidRPr="00A55F54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Сведения </w:t>
            </w:r>
            <w:proofErr w:type="gramStart"/>
            <w:r w:rsidRPr="00A55F54">
              <w:rPr>
                <w:sz w:val="24"/>
                <w:szCs w:val="24"/>
              </w:rPr>
              <w:t>о</w:t>
            </w:r>
            <w:proofErr w:type="gramEnd"/>
            <w:r w:rsidRPr="00A55F54">
              <w:rPr>
                <w:sz w:val="24"/>
                <w:szCs w:val="24"/>
              </w:rPr>
              <w:t xml:space="preserve"> </w:t>
            </w:r>
            <w:r w:rsidR="00C236C0">
              <w:rPr>
                <w:sz w:val="24"/>
                <w:szCs w:val="24"/>
              </w:rPr>
              <w:t>Участник</w:t>
            </w:r>
            <w:r w:rsidRPr="00A55F54">
              <w:rPr>
                <w:sz w:val="24"/>
                <w:szCs w:val="24"/>
              </w:rPr>
              <w:t>е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775238">
            <w:pPr>
              <w:numPr>
                <w:ilvl w:val="0"/>
                <w:numId w:val="62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775238">
            <w:pPr>
              <w:numPr>
                <w:ilvl w:val="0"/>
                <w:numId w:val="62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775238">
            <w:pPr>
              <w:numPr>
                <w:ilvl w:val="0"/>
                <w:numId w:val="62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775238">
            <w:pPr>
              <w:numPr>
                <w:ilvl w:val="0"/>
                <w:numId w:val="62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775238">
            <w:pPr>
              <w:numPr>
                <w:ilvl w:val="0"/>
                <w:numId w:val="62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775238">
            <w:pPr>
              <w:numPr>
                <w:ilvl w:val="0"/>
                <w:numId w:val="62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775238">
            <w:pPr>
              <w:numPr>
                <w:ilvl w:val="0"/>
                <w:numId w:val="62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ИНН/КПП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775238">
            <w:pPr>
              <w:numPr>
                <w:ilvl w:val="0"/>
                <w:numId w:val="62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775238">
            <w:pPr>
              <w:numPr>
                <w:ilvl w:val="0"/>
                <w:numId w:val="62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775238">
            <w:pPr>
              <w:numPr>
                <w:ilvl w:val="0"/>
                <w:numId w:val="62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5A2CAE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775238">
            <w:pPr>
              <w:numPr>
                <w:ilvl w:val="0"/>
                <w:numId w:val="62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775238">
            <w:pPr>
              <w:numPr>
                <w:ilvl w:val="0"/>
                <w:numId w:val="62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775238">
            <w:pPr>
              <w:numPr>
                <w:ilvl w:val="0"/>
                <w:numId w:val="62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775238">
            <w:pPr>
              <w:numPr>
                <w:ilvl w:val="0"/>
                <w:numId w:val="62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Телефоны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775238">
            <w:pPr>
              <w:numPr>
                <w:ilvl w:val="0"/>
                <w:numId w:val="62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Факс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775238">
            <w:pPr>
              <w:numPr>
                <w:ilvl w:val="0"/>
                <w:numId w:val="62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Адрес электронной почты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775238">
            <w:pPr>
              <w:numPr>
                <w:ilvl w:val="0"/>
                <w:numId w:val="62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775238">
            <w:pPr>
              <w:numPr>
                <w:ilvl w:val="0"/>
                <w:numId w:val="62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775238">
            <w:pPr>
              <w:numPr>
                <w:ilvl w:val="0"/>
                <w:numId w:val="62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  <w:r w:rsidRPr="005A2CAE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775238">
            <w:pPr>
              <w:numPr>
                <w:ilvl w:val="0"/>
                <w:numId w:val="62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775238">
            <w:pPr>
              <w:pStyle w:val="affffff0"/>
              <w:numPr>
                <w:ilvl w:val="0"/>
                <w:numId w:val="62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775238">
            <w:pPr>
              <w:numPr>
                <w:ilvl w:val="0"/>
                <w:numId w:val="62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775238">
            <w:pPr>
              <w:numPr>
                <w:ilvl w:val="0"/>
                <w:numId w:val="62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применяет один </w:t>
            </w:r>
            <w:proofErr w:type="gramStart"/>
            <w:r w:rsidR="004F4D80" w:rsidRPr="005A2CAE">
              <w:rPr>
                <w:szCs w:val="24"/>
              </w:rPr>
              <w:t>из</w:t>
            </w:r>
            <w:proofErr w:type="gramEnd"/>
            <w:r w:rsidR="004F4D80" w:rsidRPr="005A2CAE">
              <w:rPr>
                <w:szCs w:val="24"/>
              </w:rPr>
              <w:t xml:space="preserve"> </w:t>
            </w:r>
            <w:proofErr w:type="gramStart"/>
            <w:r w:rsidR="004F4D80" w:rsidRPr="005A2CAE">
              <w:rPr>
                <w:szCs w:val="24"/>
              </w:rPr>
              <w:t>спец</w:t>
            </w:r>
            <w:proofErr w:type="gramEnd"/>
            <w:r w:rsidR="004F4D80" w:rsidRPr="005A2CAE">
              <w:rPr>
                <w:szCs w:val="24"/>
              </w:rPr>
              <w:t>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какой)</w:t>
            </w:r>
          </w:p>
        </w:tc>
      </w:tr>
      <w:tr w:rsidR="004F4D80" w:rsidTr="004F4D80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775238">
            <w:pPr>
              <w:numPr>
                <w:ilvl w:val="0"/>
                <w:numId w:val="62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что именно)</w:t>
            </w:r>
          </w:p>
        </w:tc>
      </w:tr>
    </w:tbl>
    <w:p w:rsidR="004F4D80" w:rsidRPr="007417E6" w:rsidRDefault="004F4D80" w:rsidP="004F4D80">
      <w:pPr>
        <w:spacing w:line="240" w:lineRule="auto"/>
      </w:pPr>
    </w:p>
    <w:p w:rsidR="004F4D80" w:rsidRPr="007417E6" w:rsidRDefault="004F4D80" w:rsidP="004F4D80">
      <w:pPr>
        <w:spacing w:line="240" w:lineRule="auto"/>
        <w:ind w:right="5527"/>
        <w:rPr>
          <w:color w:val="000000"/>
        </w:rPr>
      </w:pPr>
      <w:r w:rsidRPr="007417E6">
        <w:rPr>
          <w:color w:val="000000"/>
        </w:rPr>
        <w:t>____________________________________</w:t>
      </w: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(подпись, М.П.)</w:t>
      </w:r>
    </w:p>
    <w:p w:rsidR="004F4D80" w:rsidRPr="007417E6" w:rsidRDefault="004F4D80" w:rsidP="004F4D80">
      <w:pPr>
        <w:spacing w:line="240" w:lineRule="auto"/>
        <w:ind w:right="5527"/>
        <w:rPr>
          <w:color w:val="000000"/>
        </w:rPr>
      </w:pPr>
      <w:r w:rsidRPr="007417E6">
        <w:rPr>
          <w:color w:val="000000"/>
        </w:rPr>
        <w:t>____________________________________</w:t>
      </w:r>
    </w:p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 xml:space="preserve">(фамилия, имя, отчество </w:t>
      </w:r>
      <w:proofErr w:type="gramStart"/>
      <w:r w:rsidRPr="007417E6">
        <w:rPr>
          <w:color w:val="000000"/>
          <w:vertAlign w:val="superscript"/>
        </w:rPr>
        <w:t>подписавшего</w:t>
      </w:r>
      <w:proofErr w:type="gramEnd"/>
      <w:r w:rsidRPr="007417E6">
        <w:rPr>
          <w:color w:val="000000"/>
          <w:vertAlign w:val="superscript"/>
        </w:rPr>
        <w:t>, должность)</w:t>
      </w:r>
    </w:p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  <w:sectPr w:rsidR="004F4D80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p w:rsidR="004F4D80" w:rsidRPr="00D73790" w:rsidRDefault="004F4D80" w:rsidP="004F4D80">
      <w:pPr>
        <w:pStyle w:val="3"/>
        <w:rPr>
          <w:b w:val="0"/>
          <w:szCs w:val="24"/>
        </w:rPr>
      </w:pPr>
      <w:bookmarkStart w:id="956" w:name="_Toc439170689"/>
      <w:bookmarkStart w:id="957" w:name="_Toc439172791"/>
      <w:bookmarkStart w:id="958" w:name="_Toc439173235"/>
      <w:bookmarkStart w:id="959" w:name="_Toc439238231"/>
      <w:bookmarkStart w:id="960" w:name="_Toc439252779"/>
      <w:bookmarkStart w:id="961" w:name="_Ref440272147"/>
      <w:bookmarkStart w:id="962" w:name="_Toc440297087"/>
      <w:bookmarkStart w:id="963" w:name="_Toc440356648"/>
      <w:bookmarkStart w:id="964" w:name="_Ref444161661"/>
      <w:bookmarkStart w:id="965" w:name="_Toc462234925"/>
      <w:r w:rsidRPr="00D73790">
        <w:rPr>
          <w:b w:val="0"/>
          <w:szCs w:val="24"/>
        </w:rPr>
        <w:lastRenderedPageBreak/>
        <w:t xml:space="preserve">Форма </w:t>
      </w:r>
      <w:bookmarkEnd w:id="956"/>
      <w:bookmarkEnd w:id="957"/>
      <w:bookmarkEnd w:id="958"/>
      <w:bookmarkEnd w:id="959"/>
      <w:r w:rsidR="00FB00C0" w:rsidRPr="00FB00C0">
        <w:rPr>
          <w:b w:val="0"/>
          <w:szCs w:val="24"/>
        </w:rPr>
        <w:t>Деклараци</w:t>
      </w:r>
      <w:r w:rsidR="00FB00C0">
        <w:rPr>
          <w:b w:val="0"/>
          <w:szCs w:val="24"/>
        </w:rPr>
        <w:t>и</w:t>
      </w:r>
      <w:r w:rsidR="00FB00C0" w:rsidRPr="00FB00C0">
        <w:rPr>
          <w:b w:val="0"/>
          <w:szCs w:val="24"/>
        </w:rPr>
        <w:t xml:space="preserve"> о соответствии </w:t>
      </w:r>
      <w:r w:rsidR="00FB00C0">
        <w:rPr>
          <w:b w:val="0"/>
          <w:szCs w:val="24"/>
        </w:rPr>
        <w:t>Участника/члена Коллективного участника</w:t>
      </w:r>
      <w:r w:rsidR="00FB00C0" w:rsidRPr="00FB00C0">
        <w:rPr>
          <w:b w:val="0"/>
          <w:szCs w:val="24"/>
        </w:rPr>
        <w:t xml:space="preserve"> критериям отнесения к субъектам малого и среднего предпринимательства</w:t>
      </w:r>
      <w:r w:rsidR="00FB00C0">
        <w:rPr>
          <w:b w:val="0"/>
          <w:szCs w:val="24"/>
        </w:rPr>
        <w:t xml:space="preserve"> (форма 6.1)</w:t>
      </w:r>
      <w:bookmarkEnd w:id="960"/>
      <w:bookmarkEnd w:id="961"/>
      <w:bookmarkEnd w:id="962"/>
      <w:bookmarkEnd w:id="963"/>
      <w:bookmarkEnd w:id="964"/>
      <w:bookmarkEnd w:id="965"/>
    </w:p>
    <w:p w:rsidR="004F4D80" w:rsidRDefault="004F4D80" w:rsidP="004F4D80">
      <w:pPr>
        <w:spacing w:line="240" w:lineRule="auto"/>
        <w:ind w:left="540" w:firstLine="0"/>
        <w:jc w:val="left"/>
      </w:pPr>
      <w:r>
        <w:t>Приложение</w:t>
      </w:r>
      <w:r w:rsidR="00553A57">
        <w:t xml:space="preserve"> 6</w:t>
      </w:r>
      <w:r>
        <w:rPr>
          <w:noProof/>
        </w:rPr>
        <w:t>.1</w:t>
      </w:r>
      <w:r>
        <w:t xml:space="preserve"> к письму о подаче оферты</w:t>
      </w:r>
      <w:r>
        <w:br/>
        <w:t>от «____»_____________ </w:t>
      </w:r>
      <w:proofErr w:type="gramStart"/>
      <w:r>
        <w:t>г</w:t>
      </w:r>
      <w:proofErr w:type="gramEnd"/>
      <w:r>
        <w:t>. №__________</w:t>
      </w:r>
    </w:p>
    <w:p w:rsidR="001F10B0" w:rsidRDefault="001F10B0" w:rsidP="004F4D80">
      <w:pPr>
        <w:spacing w:line="240" w:lineRule="auto"/>
        <w:ind w:left="540" w:firstLine="0"/>
        <w:jc w:val="left"/>
      </w:pPr>
    </w:p>
    <w:p w:rsidR="00FB00C0" w:rsidRPr="00116BE6" w:rsidRDefault="00FB00C0" w:rsidP="00FB00C0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6"/>
          <w:szCs w:val="26"/>
        </w:rPr>
      </w:pPr>
      <w:bookmarkStart w:id="966" w:name="_GoBack"/>
      <w:bookmarkEnd w:id="966"/>
      <w:r w:rsidRPr="00116BE6">
        <w:rPr>
          <w:b/>
          <w:sz w:val="26"/>
          <w:szCs w:val="26"/>
        </w:rPr>
        <w:t xml:space="preserve">Декларация о соответствии </w:t>
      </w:r>
      <w:r>
        <w:rPr>
          <w:b/>
          <w:sz w:val="26"/>
          <w:szCs w:val="26"/>
        </w:rPr>
        <w:t>Участника</w:t>
      </w:r>
      <w:r w:rsidR="00B618BA" w:rsidRPr="00B618BA">
        <w:rPr>
          <w:b/>
          <w:sz w:val="26"/>
          <w:szCs w:val="26"/>
        </w:rPr>
        <w:t>/члена Коллективного участника</w:t>
      </w:r>
      <w:r w:rsidRPr="00116BE6">
        <w:rPr>
          <w:b/>
          <w:sz w:val="26"/>
          <w:szCs w:val="26"/>
        </w:rPr>
        <w:t xml:space="preserve"> критериям отнесения к субъектам малого и среднего предпринимательства </w:t>
      </w:r>
    </w:p>
    <w:p w:rsidR="00FB00C0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1F10B0" w:rsidRPr="00DB6009" w:rsidRDefault="001F10B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47469A" w:rsidRPr="001F10B0" w:rsidRDefault="0047469A" w:rsidP="001F10B0">
      <w:pPr>
        <w:spacing w:line="240" w:lineRule="auto"/>
        <w:rPr>
          <w:sz w:val="24"/>
          <w:szCs w:val="24"/>
        </w:rPr>
      </w:pPr>
      <w:bookmarkStart w:id="967" w:name="_Toc125426243"/>
      <w:bookmarkStart w:id="968" w:name="_Toc396984070"/>
      <w:bookmarkStart w:id="969" w:name="_Toc423423673"/>
      <w:bookmarkStart w:id="970" w:name="_Toc439170691"/>
      <w:bookmarkStart w:id="971" w:name="_Toc439172793"/>
      <w:bookmarkStart w:id="972" w:name="_Toc439173237"/>
      <w:bookmarkStart w:id="973" w:name="_Toc439238233"/>
      <w:bookmarkStart w:id="974" w:name="_Toc439252780"/>
      <w:bookmarkStart w:id="975" w:name="_Toc439323754"/>
      <w:bookmarkStart w:id="976" w:name="_Toc440297088"/>
      <w:bookmarkStart w:id="977" w:name="_Toc440356649"/>
      <w:bookmarkStart w:id="978" w:name="_Toc440631785"/>
      <w:bookmarkStart w:id="979" w:name="_Toc440876569"/>
      <w:bookmarkStart w:id="980" w:name="_Toc441130641"/>
      <w:bookmarkStart w:id="981" w:name="_Toc441157144"/>
      <w:bookmarkStart w:id="982" w:name="_Toc447292166"/>
      <w:r w:rsidRPr="001F10B0">
        <w:rPr>
          <w:sz w:val="24"/>
          <w:szCs w:val="24"/>
        </w:rPr>
        <w:t xml:space="preserve">Подтверждаем, что  </w:t>
      </w:r>
    </w:p>
    <w:p w:rsidR="0047469A" w:rsidRPr="001F10B0" w:rsidRDefault="0047469A" w:rsidP="001F10B0">
      <w:pPr>
        <w:pBdr>
          <w:top w:val="single" w:sz="4" w:space="1" w:color="auto"/>
        </w:pBdr>
        <w:spacing w:line="240" w:lineRule="auto"/>
        <w:ind w:left="2637"/>
        <w:jc w:val="center"/>
        <w:rPr>
          <w:sz w:val="24"/>
          <w:szCs w:val="24"/>
        </w:rPr>
      </w:pPr>
      <w:r w:rsidRPr="001F10B0">
        <w:rPr>
          <w:sz w:val="24"/>
          <w:szCs w:val="24"/>
        </w:rPr>
        <w:t>(указывается наименование участника закупки)</w:t>
      </w:r>
    </w:p>
    <w:p w:rsidR="0047469A" w:rsidRPr="000C5F9F" w:rsidRDefault="0047469A" w:rsidP="001F10B0">
      <w:pPr>
        <w:spacing w:line="240" w:lineRule="auto"/>
        <w:rPr>
          <w:sz w:val="24"/>
          <w:szCs w:val="24"/>
        </w:rPr>
      </w:pPr>
      <w:r w:rsidRPr="001F10B0">
        <w:rPr>
          <w:sz w:val="24"/>
          <w:szCs w:val="24"/>
        </w:rPr>
        <w:t xml:space="preserve">в соответствии со статьей 4 Федерального </w:t>
      </w:r>
      <w:r w:rsidRPr="000C5F9F">
        <w:rPr>
          <w:sz w:val="24"/>
          <w:szCs w:val="24"/>
        </w:rPr>
        <w:t>закона</w:t>
      </w:r>
      <w:r w:rsidR="004355B5" w:rsidRPr="000C5F9F">
        <w:rPr>
          <w:bCs w:val="0"/>
          <w:sz w:val="24"/>
          <w:szCs w:val="24"/>
        </w:rPr>
        <w:t xml:space="preserve"> Российской Федерации №209-ФЗ от 24.07.2007 с изменениями «О развитии малого и среднего предпринимательства в Российской Федерации»</w:t>
      </w:r>
      <w:r w:rsidRPr="000C5F9F">
        <w:rPr>
          <w:sz w:val="24"/>
          <w:szCs w:val="24"/>
        </w:rPr>
        <w:t xml:space="preserve"> “О развитии малого и среднего предпринимательства в Российской Федерации” удовлетворяет критериям отнесения организации к субъектам  </w:t>
      </w:r>
    </w:p>
    <w:p w:rsidR="0047469A" w:rsidRPr="001F10B0" w:rsidRDefault="0047469A" w:rsidP="001F10B0">
      <w:pPr>
        <w:pBdr>
          <w:top w:val="single" w:sz="4" w:space="1" w:color="auto"/>
        </w:pBdr>
        <w:spacing w:line="240" w:lineRule="auto"/>
        <w:ind w:left="2665"/>
        <w:jc w:val="center"/>
        <w:rPr>
          <w:sz w:val="24"/>
          <w:szCs w:val="24"/>
        </w:rPr>
      </w:pPr>
      <w:r w:rsidRPr="000C5F9F">
        <w:rPr>
          <w:sz w:val="24"/>
          <w:szCs w:val="24"/>
        </w:rPr>
        <w:t>(указывается субъект малого</w:t>
      </w:r>
      <w:r w:rsidRPr="001F10B0">
        <w:rPr>
          <w:sz w:val="24"/>
          <w:szCs w:val="24"/>
        </w:rPr>
        <w:t xml:space="preserve"> или среднего предпринимательства</w:t>
      </w:r>
      <w:r w:rsidRPr="001F10B0">
        <w:rPr>
          <w:sz w:val="24"/>
          <w:szCs w:val="24"/>
        </w:rPr>
        <w:br/>
        <w:t>в зависимости от критериев отнесения)</w:t>
      </w:r>
    </w:p>
    <w:p w:rsidR="0047469A" w:rsidRPr="001F10B0" w:rsidRDefault="0047469A" w:rsidP="001F10B0">
      <w:pPr>
        <w:spacing w:line="240" w:lineRule="auto"/>
        <w:rPr>
          <w:sz w:val="24"/>
          <w:szCs w:val="24"/>
        </w:rPr>
      </w:pPr>
      <w:r w:rsidRPr="001F10B0">
        <w:rPr>
          <w:sz w:val="24"/>
          <w:szCs w:val="24"/>
        </w:rPr>
        <w:t>предпринимательства, и сообщаем следующую информацию:</w:t>
      </w:r>
    </w:p>
    <w:p w:rsidR="0047469A" w:rsidRPr="001F10B0" w:rsidRDefault="0047469A" w:rsidP="001F10B0">
      <w:pPr>
        <w:spacing w:line="240" w:lineRule="auto"/>
        <w:ind w:left="567"/>
        <w:rPr>
          <w:sz w:val="24"/>
          <w:szCs w:val="24"/>
        </w:rPr>
      </w:pPr>
      <w:r w:rsidRPr="001F10B0">
        <w:rPr>
          <w:sz w:val="24"/>
          <w:szCs w:val="24"/>
        </w:rPr>
        <w:t xml:space="preserve">1. Адрес местонахождения (юридический адрес):  </w:t>
      </w:r>
    </w:p>
    <w:p w:rsidR="0047469A" w:rsidRPr="001F10B0" w:rsidRDefault="0047469A" w:rsidP="001F10B0">
      <w:pPr>
        <w:pBdr>
          <w:top w:val="single" w:sz="4" w:space="1" w:color="auto"/>
        </w:pBdr>
        <w:spacing w:line="240" w:lineRule="auto"/>
        <w:ind w:left="5755"/>
        <w:rPr>
          <w:sz w:val="24"/>
          <w:szCs w:val="24"/>
        </w:rPr>
      </w:pPr>
    </w:p>
    <w:p w:rsidR="0047469A" w:rsidRPr="001F10B0" w:rsidRDefault="0047469A" w:rsidP="001F10B0">
      <w:pPr>
        <w:tabs>
          <w:tab w:val="right" w:pos="9923"/>
        </w:tabs>
        <w:spacing w:line="240" w:lineRule="auto"/>
        <w:rPr>
          <w:sz w:val="24"/>
          <w:szCs w:val="24"/>
        </w:rPr>
      </w:pPr>
      <w:r w:rsidRPr="001F10B0">
        <w:rPr>
          <w:sz w:val="24"/>
          <w:szCs w:val="24"/>
        </w:rPr>
        <w:tab/>
        <w:t>.</w:t>
      </w:r>
    </w:p>
    <w:p w:rsidR="0047469A" w:rsidRPr="001F10B0" w:rsidRDefault="0047469A" w:rsidP="001F10B0">
      <w:pPr>
        <w:pBdr>
          <w:top w:val="single" w:sz="4" w:space="1" w:color="auto"/>
        </w:pBdr>
        <w:spacing w:line="240" w:lineRule="auto"/>
        <w:ind w:right="113"/>
        <w:rPr>
          <w:sz w:val="24"/>
          <w:szCs w:val="24"/>
        </w:rPr>
      </w:pPr>
    </w:p>
    <w:p w:rsidR="0047469A" w:rsidRPr="001F10B0" w:rsidRDefault="0047469A" w:rsidP="001F10B0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1F10B0">
        <w:rPr>
          <w:sz w:val="24"/>
          <w:szCs w:val="24"/>
        </w:rPr>
        <w:t>2.</w:t>
      </w:r>
      <w:r w:rsidRPr="001F10B0">
        <w:rPr>
          <w:sz w:val="24"/>
          <w:szCs w:val="24"/>
          <w:lang w:val="en-US"/>
        </w:rPr>
        <w:t> </w:t>
      </w:r>
      <w:r w:rsidRPr="001F10B0">
        <w:rPr>
          <w:sz w:val="24"/>
          <w:szCs w:val="24"/>
        </w:rPr>
        <w:t xml:space="preserve">ИНН/КПП:  </w:t>
      </w:r>
      <w:r w:rsidRPr="001F10B0">
        <w:rPr>
          <w:sz w:val="24"/>
          <w:szCs w:val="24"/>
        </w:rPr>
        <w:tab/>
        <w:t>.</w:t>
      </w:r>
    </w:p>
    <w:p w:rsidR="0047469A" w:rsidRPr="001F10B0" w:rsidRDefault="0047469A" w:rsidP="001F10B0">
      <w:pPr>
        <w:pBdr>
          <w:top w:val="single" w:sz="4" w:space="1" w:color="auto"/>
        </w:pBdr>
        <w:spacing w:line="240" w:lineRule="auto"/>
        <w:ind w:left="2098" w:right="113"/>
        <w:jc w:val="center"/>
        <w:rPr>
          <w:sz w:val="24"/>
          <w:szCs w:val="24"/>
        </w:rPr>
      </w:pPr>
      <w:r w:rsidRPr="001F10B0">
        <w:rPr>
          <w:sz w:val="24"/>
          <w:szCs w:val="24"/>
        </w:rPr>
        <w:t>(№, сведения о дате выдачи документа и выдавшем его органе)</w:t>
      </w:r>
    </w:p>
    <w:p w:rsidR="0047469A" w:rsidRPr="001F10B0" w:rsidRDefault="0047469A" w:rsidP="001F10B0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1F10B0">
        <w:rPr>
          <w:sz w:val="24"/>
          <w:szCs w:val="24"/>
        </w:rPr>
        <w:t xml:space="preserve">3. ОГРН:  </w:t>
      </w:r>
      <w:r w:rsidRPr="001F10B0">
        <w:rPr>
          <w:sz w:val="24"/>
          <w:szCs w:val="24"/>
        </w:rPr>
        <w:tab/>
        <w:t>.</w:t>
      </w:r>
    </w:p>
    <w:p w:rsidR="0047469A" w:rsidRPr="001F10B0" w:rsidRDefault="0047469A" w:rsidP="001F10B0">
      <w:pPr>
        <w:pBdr>
          <w:top w:val="single" w:sz="4" w:space="1" w:color="auto"/>
        </w:pBdr>
        <w:spacing w:line="240" w:lineRule="auto"/>
        <w:ind w:left="1616" w:right="113"/>
        <w:rPr>
          <w:sz w:val="24"/>
          <w:szCs w:val="24"/>
        </w:rPr>
      </w:pPr>
    </w:p>
    <w:p w:rsidR="0047469A" w:rsidRPr="001F10B0" w:rsidRDefault="0047469A" w:rsidP="001F10B0">
      <w:pPr>
        <w:spacing w:line="240" w:lineRule="auto"/>
        <w:rPr>
          <w:sz w:val="24"/>
          <w:szCs w:val="24"/>
        </w:rPr>
      </w:pPr>
      <w:r w:rsidRPr="001F10B0">
        <w:rPr>
          <w:sz w:val="24"/>
          <w:szCs w:val="24"/>
        </w:rPr>
        <w:t xml:space="preserve">4. Сведения о наличии (об отсутствии) сведений в реестре субъектов малого и среднего предпринимательства субъекта Российской Федерации (в случае ведения такого реестра органом государственной власти субъекта Российской Федерации)  </w:t>
      </w:r>
    </w:p>
    <w:p w:rsidR="0047469A" w:rsidRPr="001F10B0" w:rsidRDefault="0047469A" w:rsidP="001F10B0">
      <w:pPr>
        <w:pBdr>
          <w:top w:val="single" w:sz="4" w:space="1" w:color="auto"/>
        </w:pBdr>
        <w:spacing w:line="240" w:lineRule="auto"/>
        <w:ind w:left="7002"/>
        <w:rPr>
          <w:sz w:val="24"/>
          <w:szCs w:val="24"/>
        </w:rPr>
      </w:pPr>
    </w:p>
    <w:p w:rsidR="0047469A" w:rsidRPr="001F10B0" w:rsidRDefault="0047469A" w:rsidP="001F10B0">
      <w:pPr>
        <w:tabs>
          <w:tab w:val="right" w:pos="9923"/>
        </w:tabs>
        <w:spacing w:line="240" w:lineRule="auto"/>
        <w:rPr>
          <w:sz w:val="24"/>
          <w:szCs w:val="24"/>
        </w:rPr>
      </w:pPr>
      <w:r w:rsidRPr="001F10B0">
        <w:rPr>
          <w:sz w:val="24"/>
          <w:szCs w:val="24"/>
        </w:rPr>
        <w:tab/>
        <w:t>.</w:t>
      </w:r>
    </w:p>
    <w:p w:rsidR="0047469A" w:rsidRPr="001F10B0" w:rsidRDefault="0047469A" w:rsidP="001F10B0">
      <w:pPr>
        <w:pBdr>
          <w:top w:val="single" w:sz="4" w:space="1" w:color="auto"/>
        </w:pBdr>
        <w:spacing w:line="240" w:lineRule="auto"/>
        <w:ind w:right="113"/>
        <w:jc w:val="center"/>
        <w:rPr>
          <w:sz w:val="24"/>
          <w:szCs w:val="24"/>
        </w:rPr>
      </w:pPr>
      <w:r w:rsidRPr="001F10B0">
        <w:rPr>
          <w:sz w:val="24"/>
          <w:szCs w:val="24"/>
        </w:rPr>
        <w:t>(наименование уполномоченного органа, дата внесения в реестр и номер в реестре)</w:t>
      </w:r>
    </w:p>
    <w:p w:rsidR="0047469A" w:rsidRPr="007813AA" w:rsidRDefault="0047469A" w:rsidP="001F10B0">
      <w:pPr>
        <w:spacing w:line="240" w:lineRule="auto"/>
        <w:rPr>
          <w:sz w:val="24"/>
          <w:szCs w:val="24"/>
        </w:rPr>
      </w:pPr>
      <w:r w:rsidRPr="001F10B0">
        <w:rPr>
          <w:sz w:val="24"/>
          <w:szCs w:val="24"/>
        </w:rPr>
        <w:t>5. </w:t>
      </w:r>
      <w:r w:rsidRPr="007813AA">
        <w:rPr>
          <w:sz w:val="24"/>
          <w:szCs w:val="24"/>
        </w:rPr>
        <w:t xml:space="preserve">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7813AA" w:rsidRPr="007813AA">
        <w:rPr>
          <w:sz w:val="24"/>
          <w:szCs w:val="24"/>
        </w:rPr>
        <w:t>деятельности</w:t>
      </w:r>
      <w:r w:rsidRPr="007813AA">
        <w:rPr>
          <w:sz w:val="24"/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567"/>
        <w:gridCol w:w="4649"/>
        <w:gridCol w:w="1588"/>
        <w:gridCol w:w="1588"/>
        <w:gridCol w:w="1588"/>
      </w:tblGrid>
      <w:tr w:rsidR="0047469A" w:rsidRPr="00154BCB" w:rsidTr="003E4055">
        <w:trPr>
          <w:cantSplit/>
          <w:tblHeader/>
        </w:trPr>
        <w:tc>
          <w:tcPr>
            <w:tcW w:w="567" w:type="dxa"/>
            <w:vAlign w:val="center"/>
          </w:tcPr>
          <w:p w:rsidR="0047469A" w:rsidRPr="00154BCB" w:rsidRDefault="0047469A" w:rsidP="001F10B0">
            <w:pPr>
              <w:spacing w:line="240" w:lineRule="auto"/>
              <w:ind w:firstLine="0"/>
              <w:jc w:val="center"/>
            </w:pPr>
            <w:r w:rsidRPr="00154BCB">
              <w:t xml:space="preserve">№ </w:t>
            </w:r>
            <w:proofErr w:type="spellStart"/>
            <w:proofErr w:type="gramStart"/>
            <w:r w:rsidRPr="00154BCB">
              <w:t>п</w:t>
            </w:r>
            <w:proofErr w:type="spellEnd"/>
            <w:proofErr w:type="gramEnd"/>
            <w:r w:rsidRPr="00154BCB">
              <w:t>/</w:t>
            </w:r>
            <w:proofErr w:type="spellStart"/>
            <w:r w:rsidRPr="00154BCB">
              <w:t>п</w:t>
            </w:r>
            <w:proofErr w:type="spellEnd"/>
          </w:p>
        </w:tc>
        <w:tc>
          <w:tcPr>
            <w:tcW w:w="4649" w:type="dxa"/>
            <w:vAlign w:val="center"/>
          </w:tcPr>
          <w:p w:rsidR="0047469A" w:rsidRPr="00154BCB" w:rsidRDefault="0047469A" w:rsidP="001F10B0">
            <w:pPr>
              <w:spacing w:line="240" w:lineRule="auto"/>
              <w:ind w:firstLine="0"/>
              <w:jc w:val="center"/>
            </w:pPr>
            <w:r w:rsidRPr="00154BCB">
              <w:t>Наименование сведений</w:t>
            </w:r>
            <w:r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47469A" w:rsidRPr="00154BCB" w:rsidRDefault="0047469A" w:rsidP="001F10B0">
            <w:pPr>
              <w:spacing w:line="240" w:lineRule="auto"/>
              <w:ind w:firstLine="0"/>
              <w:jc w:val="center"/>
            </w:pPr>
            <w:r w:rsidRPr="00154BCB">
              <w:t>Малые предприятия</w:t>
            </w:r>
          </w:p>
        </w:tc>
        <w:tc>
          <w:tcPr>
            <w:tcW w:w="1588" w:type="dxa"/>
            <w:vAlign w:val="center"/>
          </w:tcPr>
          <w:p w:rsidR="0047469A" w:rsidRPr="00154BCB" w:rsidRDefault="0047469A" w:rsidP="001F10B0">
            <w:pPr>
              <w:spacing w:line="240" w:lineRule="auto"/>
              <w:ind w:firstLine="0"/>
              <w:jc w:val="center"/>
            </w:pPr>
            <w:r w:rsidRPr="00154BCB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47469A" w:rsidRPr="00154BCB" w:rsidRDefault="0047469A" w:rsidP="001F10B0">
            <w:pPr>
              <w:spacing w:line="240" w:lineRule="auto"/>
              <w:ind w:firstLine="0"/>
              <w:jc w:val="center"/>
            </w:pPr>
            <w:r w:rsidRPr="00154BCB">
              <w:t>Показатель</w:t>
            </w:r>
          </w:p>
        </w:tc>
      </w:tr>
      <w:tr w:rsidR="0047469A" w:rsidRPr="00154BCB" w:rsidTr="003E4055">
        <w:trPr>
          <w:cantSplit/>
          <w:tblHeader/>
        </w:trPr>
        <w:tc>
          <w:tcPr>
            <w:tcW w:w="567" w:type="dxa"/>
          </w:tcPr>
          <w:p w:rsidR="0047469A" w:rsidRPr="000C5F9F" w:rsidRDefault="001F10B0" w:rsidP="001F10B0">
            <w:pPr>
              <w:spacing w:line="240" w:lineRule="auto"/>
              <w:ind w:firstLine="0"/>
              <w:jc w:val="center"/>
            </w:pPr>
            <w:r w:rsidRPr="000C5F9F">
              <w:t>1</w:t>
            </w:r>
            <w:r w:rsidRPr="000C5F9F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47469A" w:rsidRPr="000C5F9F" w:rsidRDefault="0047469A" w:rsidP="001F10B0">
            <w:pPr>
              <w:spacing w:line="240" w:lineRule="auto"/>
              <w:ind w:firstLine="0"/>
              <w:jc w:val="center"/>
            </w:pPr>
            <w:r w:rsidRPr="000C5F9F">
              <w:t>2</w:t>
            </w:r>
          </w:p>
        </w:tc>
        <w:tc>
          <w:tcPr>
            <w:tcW w:w="1588" w:type="dxa"/>
          </w:tcPr>
          <w:p w:rsidR="0047469A" w:rsidRPr="000C5F9F" w:rsidRDefault="0047469A" w:rsidP="001F10B0">
            <w:pPr>
              <w:spacing w:line="240" w:lineRule="auto"/>
              <w:ind w:firstLine="0"/>
              <w:jc w:val="center"/>
            </w:pPr>
            <w:r w:rsidRPr="000C5F9F">
              <w:t>3</w:t>
            </w:r>
          </w:p>
        </w:tc>
        <w:tc>
          <w:tcPr>
            <w:tcW w:w="1588" w:type="dxa"/>
          </w:tcPr>
          <w:p w:rsidR="0047469A" w:rsidRPr="000C5F9F" w:rsidRDefault="0047469A" w:rsidP="001F10B0">
            <w:pPr>
              <w:spacing w:line="240" w:lineRule="auto"/>
              <w:ind w:firstLine="0"/>
              <w:jc w:val="center"/>
            </w:pPr>
            <w:r w:rsidRPr="000C5F9F">
              <w:t>4</w:t>
            </w:r>
          </w:p>
        </w:tc>
        <w:tc>
          <w:tcPr>
            <w:tcW w:w="1588" w:type="dxa"/>
          </w:tcPr>
          <w:p w:rsidR="0047469A" w:rsidRPr="00154BCB" w:rsidRDefault="0047469A" w:rsidP="001F10B0">
            <w:pPr>
              <w:spacing w:line="240" w:lineRule="auto"/>
              <w:ind w:firstLine="0"/>
              <w:jc w:val="center"/>
            </w:pPr>
            <w:r w:rsidRPr="000C5F9F">
              <w:t>5</w:t>
            </w:r>
          </w:p>
        </w:tc>
      </w:tr>
      <w:tr w:rsidR="0047469A" w:rsidRPr="00154BCB" w:rsidTr="003E4055">
        <w:trPr>
          <w:cantSplit/>
        </w:trPr>
        <w:tc>
          <w:tcPr>
            <w:tcW w:w="567" w:type="dxa"/>
          </w:tcPr>
          <w:p w:rsidR="0047469A" w:rsidRPr="00154BCB" w:rsidRDefault="0047469A" w:rsidP="001F10B0">
            <w:pPr>
              <w:spacing w:line="240" w:lineRule="auto"/>
              <w:ind w:firstLine="0"/>
              <w:jc w:val="center"/>
            </w:pPr>
            <w:r w:rsidRPr="00154BCB">
              <w:t>1</w:t>
            </w:r>
          </w:p>
        </w:tc>
        <w:tc>
          <w:tcPr>
            <w:tcW w:w="4649" w:type="dxa"/>
          </w:tcPr>
          <w:p w:rsidR="0047469A" w:rsidRPr="00154BCB" w:rsidRDefault="0047469A" w:rsidP="001F10B0">
            <w:pPr>
              <w:spacing w:line="240" w:lineRule="auto"/>
              <w:ind w:left="57" w:firstLine="0"/>
            </w:pPr>
            <w:r w:rsidRPr="00154BCB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47469A" w:rsidRPr="00154BCB" w:rsidRDefault="0047469A" w:rsidP="001F10B0">
            <w:pPr>
              <w:spacing w:line="240" w:lineRule="auto"/>
              <w:ind w:firstLine="0"/>
              <w:jc w:val="center"/>
            </w:pPr>
            <w:r w:rsidRPr="00154BCB">
              <w:t>не более 25</w:t>
            </w:r>
          </w:p>
        </w:tc>
        <w:tc>
          <w:tcPr>
            <w:tcW w:w="1588" w:type="dxa"/>
          </w:tcPr>
          <w:p w:rsidR="0047469A" w:rsidRPr="00154BCB" w:rsidRDefault="0047469A" w:rsidP="001F10B0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7469A" w:rsidRPr="00154BCB" w:rsidTr="003E4055">
        <w:trPr>
          <w:cantSplit/>
        </w:trPr>
        <w:tc>
          <w:tcPr>
            <w:tcW w:w="567" w:type="dxa"/>
          </w:tcPr>
          <w:p w:rsidR="0047469A" w:rsidRPr="00154BCB" w:rsidRDefault="0047469A" w:rsidP="001F10B0">
            <w:pPr>
              <w:spacing w:line="240" w:lineRule="auto"/>
              <w:ind w:firstLine="0"/>
              <w:jc w:val="center"/>
            </w:pPr>
            <w:r w:rsidRPr="00154BCB">
              <w:lastRenderedPageBreak/>
              <w:t>2</w:t>
            </w:r>
          </w:p>
        </w:tc>
        <w:tc>
          <w:tcPr>
            <w:tcW w:w="4649" w:type="dxa"/>
          </w:tcPr>
          <w:p w:rsidR="0047469A" w:rsidRPr="00154BCB" w:rsidRDefault="0047469A" w:rsidP="001F10B0">
            <w:pPr>
              <w:spacing w:line="240" w:lineRule="auto"/>
              <w:ind w:left="57" w:firstLine="0"/>
            </w:pPr>
            <w:r w:rsidRPr="00154BCB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154BCB">
              <w:rPr>
                <w:rStyle w:val="afffffff"/>
              </w:rPr>
              <w:footnoteReference w:customMarkFollows="1" w:id="1"/>
              <w:t>3</w:t>
            </w:r>
          </w:p>
        </w:tc>
        <w:tc>
          <w:tcPr>
            <w:tcW w:w="3176" w:type="dxa"/>
            <w:gridSpan w:val="2"/>
          </w:tcPr>
          <w:p w:rsidR="0047469A" w:rsidRPr="00154BCB" w:rsidRDefault="0047469A" w:rsidP="001F10B0">
            <w:pPr>
              <w:spacing w:line="240" w:lineRule="auto"/>
              <w:ind w:firstLine="0"/>
              <w:jc w:val="center"/>
            </w:pPr>
            <w:r w:rsidRPr="00154BCB">
              <w:t>не более 49</w:t>
            </w:r>
          </w:p>
        </w:tc>
        <w:tc>
          <w:tcPr>
            <w:tcW w:w="1588" w:type="dxa"/>
          </w:tcPr>
          <w:p w:rsidR="0047469A" w:rsidRPr="00154BCB" w:rsidRDefault="0047469A" w:rsidP="001F10B0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7469A" w:rsidRPr="00154BCB" w:rsidTr="003E4055">
        <w:trPr>
          <w:cantSplit/>
        </w:trPr>
        <w:tc>
          <w:tcPr>
            <w:tcW w:w="567" w:type="dxa"/>
          </w:tcPr>
          <w:p w:rsidR="0047469A" w:rsidRPr="00154BCB" w:rsidRDefault="0047469A" w:rsidP="001F10B0">
            <w:pPr>
              <w:spacing w:line="240" w:lineRule="auto"/>
              <w:ind w:firstLine="0"/>
              <w:jc w:val="center"/>
            </w:pPr>
            <w:r w:rsidRPr="00154BCB">
              <w:t>3</w:t>
            </w:r>
          </w:p>
        </w:tc>
        <w:tc>
          <w:tcPr>
            <w:tcW w:w="4649" w:type="dxa"/>
          </w:tcPr>
          <w:p w:rsidR="0047469A" w:rsidRPr="00154BCB" w:rsidRDefault="0047469A" w:rsidP="001F10B0">
            <w:pPr>
              <w:spacing w:line="240" w:lineRule="auto"/>
              <w:ind w:left="57" w:firstLine="0"/>
            </w:pPr>
            <w:r w:rsidRPr="00154BCB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47469A" w:rsidRPr="00154BCB" w:rsidRDefault="0047469A" w:rsidP="001F10B0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7469A" w:rsidRPr="00154BCB" w:rsidRDefault="0047469A" w:rsidP="001F10B0">
            <w:pPr>
              <w:spacing w:line="240" w:lineRule="auto"/>
              <w:ind w:left="57" w:firstLine="0"/>
            </w:pPr>
            <w:r w:rsidRPr="00154BCB">
              <w:t>_</w:t>
            </w:r>
          </w:p>
        </w:tc>
      </w:tr>
      <w:tr w:rsidR="0047469A" w:rsidRPr="00154BCB" w:rsidTr="003E4055">
        <w:trPr>
          <w:cantSplit/>
        </w:trPr>
        <w:tc>
          <w:tcPr>
            <w:tcW w:w="567" w:type="dxa"/>
          </w:tcPr>
          <w:p w:rsidR="0047469A" w:rsidRPr="00154BCB" w:rsidRDefault="0047469A" w:rsidP="001F10B0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4</w:t>
            </w:r>
          </w:p>
        </w:tc>
        <w:tc>
          <w:tcPr>
            <w:tcW w:w="4649" w:type="dxa"/>
          </w:tcPr>
          <w:p w:rsidR="0047469A" w:rsidRPr="00154BCB" w:rsidRDefault="0047469A" w:rsidP="001F10B0">
            <w:pPr>
              <w:spacing w:line="240" w:lineRule="auto"/>
              <w:ind w:left="57" w:firstLine="0"/>
            </w:pPr>
            <w:proofErr w:type="gramStart"/>
            <w:r w:rsidRPr="00154BCB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47469A" w:rsidRPr="00154BCB" w:rsidRDefault="0047469A" w:rsidP="001F10B0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7469A" w:rsidRPr="00154BCB" w:rsidRDefault="0047469A" w:rsidP="001F10B0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7469A" w:rsidRPr="00154BCB" w:rsidTr="003E4055">
        <w:trPr>
          <w:cantSplit/>
        </w:trPr>
        <w:tc>
          <w:tcPr>
            <w:tcW w:w="567" w:type="dxa"/>
          </w:tcPr>
          <w:p w:rsidR="0047469A" w:rsidRPr="00154BCB" w:rsidRDefault="0047469A" w:rsidP="001F10B0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47469A" w:rsidRPr="00154BCB" w:rsidRDefault="0047469A" w:rsidP="001F10B0">
            <w:pPr>
              <w:spacing w:line="240" w:lineRule="auto"/>
              <w:ind w:left="57" w:firstLine="0"/>
            </w:pPr>
            <w:r w:rsidRPr="00154BCB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3" w:history="1">
              <w:r w:rsidRPr="00154BCB">
                <w:t>законом</w:t>
              </w:r>
            </w:hyperlink>
            <w:r w:rsidRPr="00154BCB">
              <w:t xml:space="preserve"> "Об инновационном центре "</w:t>
            </w:r>
            <w:proofErr w:type="spellStart"/>
            <w:r w:rsidRPr="00154BCB">
              <w:t>Сколково</w:t>
            </w:r>
            <w:proofErr w:type="spellEnd"/>
            <w:r w:rsidRPr="00154BCB">
              <w:t>"</w:t>
            </w:r>
          </w:p>
        </w:tc>
        <w:tc>
          <w:tcPr>
            <w:tcW w:w="3176" w:type="dxa"/>
            <w:gridSpan w:val="2"/>
          </w:tcPr>
          <w:p w:rsidR="0047469A" w:rsidRPr="00154BCB" w:rsidRDefault="0047469A" w:rsidP="001F10B0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7469A" w:rsidRPr="00154BCB" w:rsidRDefault="0047469A" w:rsidP="001F10B0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7469A" w:rsidRPr="00154BCB" w:rsidTr="003E4055">
        <w:trPr>
          <w:cantSplit/>
        </w:trPr>
        <w:tc>
          <w:tcPr>
            <w:tcW w:w="567" w:type="dxa"/>
          </w:tcPr>
          <w:p w:rsidR="0047469A" w:rsidRPr="00154BCB" w:rsidRDefault="0047469A" w:rsidP="001F10B0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47469A" w:rsidRPr="00154BCB" w:rsidRDefault="0047469A" w:rsidP="001F10B0">
            <w:pPr>
              <w:adjustRightInd w:val="0"/>
              <w:spacing w:line="240" w:lineRule="auto"/>
              <w:ind w:firstLine="0"/>
            </w:pPr>
            <w:proofErr w:type="gramStart"/>
            <w:r w:rsidRPr="00154BCB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4" w:history="1">
              <w:r w:rsidRPr="00154BCB">
                <w:t>законом</w:t>
              </w:r>
            </w:hyperlink>
            <w:r w:rsidRPr="00154BCB"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47469A" w:rsidRPr="00154BCB" w:rsidRDefault="0047469A" w:rsidP="001F10B0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7469A" w:rsidRPr="00154BCB" w:rsidRDefault="0047469A" w:rsidP="001F10B0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7469A" w:rsidRPr="00154BCB" w:rsidTr="003E4055">
        <w:trPr>
          <w:cantSplit/>
        </w:trPr>
        <w:tc>
          <w:tcPr>
            <w:tcW w:w="567" w:type="dxa"/>
            <w:vMerge w:val="restart"/>
          </w:tcPr>
          <w:p w:rsidR="0047469A" w:rsidRPr="00154BCB" w:rsidRDefault="0047469A" w:rsidP="001F10B0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47469A" w:rsidRPr="00154BCB" w:rsidRDefault="0047469A" w:rsidP="001F10B0">
            <w:pPr>
              <w:spacing w:line="240" w:lineRule="auto"/>
              <w:ind w:left="57" w:firstLine="0"/>
            </w:pPr>
            <w:r w:rsidRPr="00154BCB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47469A" w:rsidRPr="00154BCB" w:rsidRDefault="0047469A" w:rsidP="001F10B0">
            <w:pPr>
              <w:spacing w:line="240" w:lineRule="auto"/>
              <w:ind w:firstLine="0"/>
              <w:jc w:val="center"/>
            </w:pPr>
            <w:r w:rsidRPr="00154BCB">
              <w:t>до 100 включительно</w:t>
            </w:r>
          </w:p>
        </w:tc>
        <w:tc>
          <w:tcPr>
            <w:tcW w:w="1588" w:type="dxa"/>
            <w:vMerge w:val="restart"/>
          </w:tcPr>
          <w:p w:rsidR="0047469A" w:rsidRPr="00154BCB" w:rsidRDefault="0047469A" w:rsidP="001F10B0">
            <w:pPr>
              <w:spacing w:line="240" w:lineRule="auto"/>
              <w:ind w:firstLine="0"/>
              <w:jc w:val="center"/>
            </w:pPr>
            <w:r w:rsidRPr="00154BCB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47469A" w:rsidRPr="00154BCB" w:rsidRDefault="0047469A" w:rsidP="001F10B0">
            <w:pPr>
              <w:spacing w:line="240" w:lineRule="auto"/>
              <w:ind w:left="57" w:firstLine="0"/>
            </w:pPr>
            <w:r w:rsidRPr="00154BCB">
              <w:t>указывается количество человек</w:t>
            </w:r>
            <w:r w:rsidRPr="00154BCB">
              <w:br/>
              <w:t>(за предшествующий календарный год)</w:t>
            </w:r>
          </w:p>
        </w:tc>
      </w:tr>
      <w:tr w:rsidR="0047469A" w:rsidRPr="00154BCB" w:rsidTr="003E4055">
        <w:trPr>
          <w:cantSplit/>
        </w:trPr>
        <w:tc>
          <w:tcPr>
            <w:tcW w:w="567" w:type="dxa"/>
            <w:vMerge/>
          </w:tcPr>
          <w:p w:rsidR="0047469A" w:rsidRPr="00154BCB" w:rsidRDefault="0047469A" w:rsidP="001F10B0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7469A" w:rsidRPr="00154BCB" w:rsidRDefault="0047469A" w:rsidP="001F10B0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47469A" w:rsidRPr="00154BCB" w:rsidRDefault="0047469A" w:rsidP="001F10B0">
            <w:pPr>
              <w:spacing w:line="240" w:lineRule="auto"/>
              <w:ind w:firstLine="0"/>
              <w:jc w:val="center"/>
            </w:pPr>
            <w:r w:rsidRPr="00154BCB">
              <w:t xml:space="preserve">до 15 – </w:t>
            </w:r>
            <w:proofErr w:type="spellStart"/>
            <w:r w:rsidRPr="00154BCB">
              <w:t>микропред</w:t>
            </w:r>
            <w:r w:rsidRPr="00154BCB"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47469A" w:rsidRPr="00154BCB" w:rsidRDefault="0047469A" w:rsidP="001F10B0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47469A" w:rsidRPr="00154BCB" w:rsidRDefault="0047469A" w:rsidP="001F10B0">
            <w:pPr>
              <w:spacing w:line="240" w:lineRule="auto"/>
              <w:ind w:left="57" w:firstLine="0"/>
            </w:pPr>
          </w:p>
        </w:tc>
      </w:tr>
      <w:tr w:rsidR="0047469A" w:rsidRPr="00154BCB" w:rsidTr="003E4055">
        <w:trPr>
          <w:cantSplit/>
        </w:trPr>
        <w:tc>
          <w:tcPr>
            <w:tcW w:w="567" w:type="dxa"/>
            <w:vMerge w:val="restart"/>
          </w:tcPr>
          <w:p w:rsidR="0047469A" w:rsidRPr="00154BCB" w:rsidRDefault="0047469A" w:rsidP="001F10B0">
            <w:pPr>
              <w:spacing w:line="240" w:lineRule="auto"/>
              <w:ind w:firstLine="0"/>
              <w:jc w:val="center"/>
            </w:pPr>
            <w:r w:rsidRPr="00154BCB">
              <w:lastRenderedPageBreak/>
              <w:t>8</w:t>
            </w:r>
          </w:p>
        </w:tc>
        <w:tc>
          <w:tcPr>
            <w:tcW w:w="4649" w:type="dxa"/>
            <w:vMerge w:val="restart"/>
          </w:tcPr>
          <w:p w:rsidR="0047469A" w:rsidRPr="00154BCB" w:rsidRDefault="0047469A" w:rsidP="001F10B0">
            <w:pPr>
              <w:spacing w:line="240" w:lineRule="auto"/>
              <w:ind w:left="57" w:firstLine="0"/>
            </w:pPr>
            <w:r w:rsidRPr="00154BCB">
              <w:t>Доход за предшествующий календарный год, который</w:t>
            </w:r>
          </w:p>
          <w:p w:rsidR="0047469A" w:rsidRPr="00154BCB" w:rsidRDefault="0047469A" w:rsidP="001F10B0">
            <w:pPr>
              <w:spacing w:line="240" w:lineRule="auto"/>
              <w:ind w:left="57" w:firstLine="0"/>
            </w:pPr>
            <w:r w:rsidRPr="00154BCB"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588" w:type="dxa"/>
          </w:tcPr>
          <w:p w:rsidR="0047469A" w:rsidRPr="00154BCB" w:rsidRDefault="0047469A" w:rsidP="001F10B0">
            <w:pPr>
              <w:spacing w:line="240" w:lineRule="auto"/>
              <w:ind w:firstLine="0"/>
              <w:jc w:val="center"/>
            </w:pPr>
            <w:r w:rsidRPr="00154BCB">
              <w:t>800</w:t>
            </w:r>
          </w:p>
        </w:tc>
        <w:tc>
          <w:tcPr>
            <w:tcW w:w="1588" w:type="dxa"/>
            <w:vMerge w:val="restart"/>
          </w:tcPr>
          <w:p w:rsidR="0047469A" w:rsidRPr="00154BCB" w:rsidRDefault="0047469A" w:rsidP="001F10B0">
            <w:pPr>
              <w:spacing w:line="240" w:lineRule="auto"/>
              <w:ind w:firstLine="0"/>
              <w:jc w:val="center"/>
            </w:pPr>
            <w:r w:rsidRPr="00154BCB">
              <w:t>2000</w:t>
            </w:r>
          </w:p>
        </w:tc>
        <w:tc>
          <w:tcPr>
            <w:tcW w:w="1588" w:type="dxa"/>
          </w:tcPr>
          <w:p w:rsidR="0047469A" w:rsidRPr="00154BCB" w:rsidRDefault="0047469A" w:rsidP="001F10B0">
            <w:pPr>
              <w:spacing w:line="240" w:lineRule="auto"/>
              <w:ind w:left="57" w:firstLine="0"/>
            </w:pPr>
            <w:r w:rsidRPr="00154BCB">
              <w:t>указывается в млн. рублей</w:t>
            </w:r>
            <w:r w:rsidRPr="00154BCB">
              <w:br/>
              <w:t>(за предшествующий календарный год)</w:t>
            </w:r>
          </w:p>
        </w:tc>
      </w:tr>
      <w:tr w:rsidR="0047469A" w:rsidRPr="00154BCB" w:rsidTr="003E4055">
        <w:trPr>
          <w:cantSplit/>
        </w:trPr>
        <w:tc>
          <w:tcPr>
            <w:tcW w:w="567" w:type="dxa"/>
            <w:vMerge/>
          </w:tcPr>
          <w:p w:rsidR="0047469A" w:rsidRPr="00154BCB" w:rsidRDefault="0047469A" w:rsidP="001F10B0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7469A" w:rsidRPr="00154BCB" w:rsidRDefault="0047469A" w:rsidP="001F10B0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7469A" w:rsidRPr="00154BCB" w:rsidRDefault="0047469A" w:rsidP="001F10B0">
            <w:pPr>
              <w:spacing w:line="240" w:lineRule="auto"/>
              <w:ind w:firstLine="0"/>
              <w:jc w:val="center"/>
            </w:pPr>
            <w:r w:rsidRPr="00154BCB">
              <w:t xml:space="preserve">120 в год – </w:t>
            </w:r>
            <w:proofErr w:type="spellStart"/>
            <w:r w:rsidRPr="00154BCB">
              <w:t>микро</w:t>
            </w:r>
            <w:r w:rsidRPr="00154BCB"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47469A" w:rsidRPr="00154BCB" w:rsidRDefault="0047469A" w:rsidP="001F10B0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7469A" w:rsidRPr="00154BCB" w:rsidRDefault="0047469A" w:rsidP="001F10B0">
            <w:pPr>
              <w:spacing w:line="240" w:lineRule="auto"/>
              <w:ind w:left="57" w:firstLine="0"/>
            </w:pPr>
          </w:p>
        </w:tc>
      </w:tr>
      <w:tr w:rsidR="0047469A" w:rsidRPr="00154BCB" w:rsidTr="003E4055">
        <w:trPr>
          <w:cantSplit/>
        </w:trPr>
        <w:tc>
          <w:tcPr>
            <w:tcW w:w="567" w:type="dxa"/>
          </w:tcPr>
          <w:p w:rsidR="0047469A" w:rsidRPr="00154BCB" w:rsidRDefault="0047469A" w:rsidP="001F10B0">
            <w:pPr>
              <w:spacing w:line="240" w:lineRule="auto"/>
              <w:ind w:firstLine="0"/>
              <w:jc w:val="center"/>
            </w:pPr>
            <w:r w:rsidRPr="00154BCB">
              <w:t>9</w:t>
            </w:r>
          </w:p>
        </w:tc>
        <w:tc>
          <w:tcPr>
            <w:tcW w:w="4649" w:type="dxa"/>
          </w:tcPr>
          <w:p w:rsidR="0047469A" w:rsidRPr="00154BCB" w:rsidRDefault="0047469A" w:rsidP="001F10B0">
            <w:pPr>
              <w:spacing w:line="240" w:lineRule="auto"/>
              <w:ind w:left="57" w:firstLine="0"/>
            </w:pPr>
            <w:r w:rsidRPr="00154BCB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47469A" w:rsidRPr="00154BCB" w:rsidRDefault="0047469A" w:rsidP="001F10B0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7469A" w:rsidRPr="00154BCB" w:rsidTr="003E4055">
        <w:trPr>
          <w:cantSplit/>
        </w:trPr>
        <w:tc>
          <w:tcPr>
            <w:tcW w:w="567" w:type="dxa"/>
          </w:tcPr>
          <w:p w:rsidR="0047469A" w:rsidRPr="00154BCB" w:rsidRDefault="0047469A" w:rsidP="001F10B0">
            <w:pPr>
              <w:spacing w:line="240" w:lineRule="auto"/>
              <w:ind w:firstLine="0"/>
              <w:jc w:val="center"/>
            </w:pPr>
            <w:r w:rsidRPr="00154BCB">
              <w:t>10</w:t>
            </w:r>
          </w:p>
        </w:tc>
        <w:tc>
          <w:tcPr>
            <w:tcW w:w="4649" w:type="dxa"/>
          </w:tcPr>
          <w:p w:rsidR="0047469A" w:rsidRPr="00154BCB" w:rsidRDefault="0047469A" w:rsidP="001F10B0">
            <w:pPr>
              <w:spacing w:line="240" w:lineRule="auto"/>
              <w:ind w:left="57" w:firstLine="0"/>
            </w:pPr>
            <w:r w:rsidRPr="00154BCB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 ОКПД2</w:t>
            </w:r>
          </w:p>
        </w:tc>
        <w:tc>
          <w:tcPr>
            <w:tcW w:w="4764" w:type="dxa"/>
            <w:gridSpan w:val="3"/>
          </w:tcPr>
          <w:p w:rsidR="0047469A" w:rsidRPr="00154BCB" w:rsidRDefault="0047469A" w:rsidP="001F10B0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7469A" w:rsidRPr="00154BCB" w:rsidTr="003E4055">
        <w:trPr>
          <w:cantSplit/>
        </w:trPr>
        <w:tc>
          <w:tcPr>
            <w:tcW w:w="567" w:type="dxa"/>
          </w:tcPr>
          <w:p w:rsidR="0047469A" w:rsidRPr="00154BCB" w:rsidRDefault="0047469A" w:rsidP="001F10B0">
            <w:pPr>
              <w:spacing w:line="240" w:lineRule="auto"/>
              <w:ind w:firstLine="0"/>
              <w:jc w:val="center"/>
            </w:pPr>
            <w:r w:rsidRPr="00154BCB">
              <w:t>11</w:t>
            </w:r>
          </w:p>
        </w:tc>
        <w:tc>
          <w:tcPr>
            <w:tcW w:w="4649" w:type="dxa"/>
          </w:tcPr>
          <w:p w:rsidR="0047469A" w:rsidRPr="00154BCB" w:rsidRDefault="0047469A" w:rsidP="001F10B0">
            <w:pPr>
              <w:spacing w:line="240" w:lineRule="auto"/>
              <w:ind w:left="57" w:firstLine="0"/>
            </w:pPr>
            <w:r w:rsidRPr="00154BCB"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 ОКПД2</w:t>
            </w:r>
          </w:p>
        </w:tc>
        <w:tc>
          <w:tcPr>
            <w:tcW w:w="4764" w:type="dxa"/>
            <w:gridSpan w:val="3"/>
          </w:tcPr>
          <w:p w:rsidR="0047469A" w:rsidRPr="00154BCB" w:rsidRDefault="0047469A" w:rsidP="001F10B0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7469A" w:rsidRPr="00154BCB" w:rsidTr="003E4055">
        <w:trPr>
          <w:cantSplit/>
        </w:trPr>
        <w:tc>
          <w:tcPr>
            <w:tcW w:w="567" w:type="dxa"/>
          </w:tcPr>
          <w:p w:rsidR="0047469A" w:rsidRPr="00154BCB" w:rsidRDefault="0047469A" w:rsidP="001F10B0">
            <w:pPr>
              <w:spacing w:line="240" w:lineRule="auto"/>
              <w:ind w:firstLine="0"/>
              <w:jc w:val="center"/>
            </w:pPr>
            <w:r w:rsidRPr="00154BCB">
              <w:t>12</w:t>
            </w:r>
          </w:p>
        </w:tc>
        <w:tc>
          <w:tcPr>
            <w:tcW w:w="4649" w:type="dxa"/>
          </w:tcPr>
          <w:p w:rsidR="0047469A" w:rsidRPr="00154BCB" w:rsidRDefault="0047469A" w:rsidP="001F10B0">
            <w:pPr>
              <w:spacing w:line="240" w:lineRule="auto"/>
              <w:ind w:left="57" w:firstLine="0"/>
            </w:pPr>
            <w:r w:rsidRPr="00154BCB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47469A" w:rsidRPr="00154BCB" w:rsidRDefault="0047469A" w:rsidP="001F10B0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</w:r>
          </w:p>
        </w:tc>
      </w:tr>
      <w:tr w:rsidR="0047469A" w:rsidRPr="00154BCB" w:rsidTr="003E4055">
        <w:trPr>
          <w:cantSplit/>
        </w:trPr>
        <w:tc>
          <w:tcPr>
            <w:tcW w:w="567" w:type="dxa"/>
          </w:tcPr>
          <w:p w:rsidR="0047469A" w:rsidRPr="00154BCB" w:rsidRDefault="0047469A" w:rsidP="001F10B0">
            <w:pPr>
              <w:spacing w:line="240" w:lineRule="auto"/>
              <w:ind w:firstLine="0"/>
              <w:jc w:val="center"/>
            </w:pPr>
            <w:r w:rsidRPr="00154BCB">
              <w:t>13</w:t>
            </w:r>
          </w:p>
        </w:tc>
        <w:tc>
          <w:tcPr>
            <w:tcW w:w="4649" w:type="dxa"/>
          </w:tcPr>
          <w:p w:rsidR="0047469A" w:rsidRPr="00154BCB" w:rsidRDefault="0047469A" w:rsidP="001F10B0">
            <w:pPr>
              <w:spacing w:line="240" w:lineRule="auto"/>
              <w:ind w:left="57" w:firstLine="0"/>
            </w:pPr>
            <w:r w:rsidRPr="00154BCB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47469A" w:rsidRPr="00154BCB" w:rsidRDefault="0047469A" w:rsidP="001F10B0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(в случае участия </w:t>
            </w:r>
            <w:r w:rsidRPr="00154BCB">
              <w:sym w:font="Symbol" w:char="F02D"/>
            </w:r>
            <w:r w:rsidRPr="00154BCB">
              <w:t xml:space="preserve"> наименование заказчика, реализующего программу партнерства)</w:t>
            </w:r>
          </w:p>
        </w:tc>
      </w:tr>
      <w:tr w:rsidR="0047469A" w:rsidRPr="00154BCB" w:rsidTr="003E4055">
        <w:trPr>
          <w:cantSplit/>
        </w:trPr>
        <w:tc>
          <w:tcPr>
            <w:tcW w:w="567" w:type="dxa"/>
          </w:tcPr>
          <w:p w:rsidR="0047469A" w:rsidRPr="00154BCB" w:rsidRDefault="0047469A" w:rsidP="001F10B0">
            <w:pPr>
              <w:spacing w:line="240" w:lineRule="auto"/>
              <w:ind w:firstLine="0"/>
              <w:jc w:val="center"/>
            </w:pPr>
            <w:r w:rsidRPr="00154BCB">
              <w:t>14</w:t>
            </w:r>
          </w:p>
        </w:tc>
        <w:tc>
          <w:tcPr>
            <w:tcW w:w="4649" w:type="dxa"/>
          </w:tcPr>
          <w:p w:rsidR="0047469A" w:rsidRPr="00154BCB" w:rsidRDefault="0047469A" w:rsidP="001F10B0">
            <w:pPr>
              <w:spacing w:line="240" w:lineRule="auto"/>
              <w:ind w:left="57" w:firstLine="0"/>
            </w:pPr>
            <w:proofErr w:type="gramStart"/>
            <w:r w:rsidRPr="00154BCB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5" w:history="1">
              <w:r w:rsidRPr="00154BCB">
                <w:t>законом</w:t>
              </w:r>
            </w:hyperlink>
            <w:r w:rsidRPr="00154BCB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46" w:history="1">
              <w:r w:rsidRPr="00154BCB">
                <w:t>законом</w:t>
              </w:r>
            </w:hyperlink>
            <w:r w:rsidRPr="00154BCB"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47469A" w:rsidRPr="00154BCB" w:rsidRDefault="0047469A" w:rsidP="001F10B0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(при наличии </w:t>
            </w:r>
            <w:r w:rsidRPr="00154BCB">
              <w:sym w:font="Symbol" w:char="F02D"/>
            </w:r>
            <w:r w:rsidRPr="00154BCB">
              <w:t xml:space="preserve"> количество исполненных контрактов и общая сумма)</w:t>
            </w:r>
          </w:p>
        </w:tc>
      </w:tr>
      <w:tr w:rsidR="0047469A" w:rsidRPr="00154BCB" w:rsidTr="003E4055">
        <w:trPr>
          <w:cantSplit/>
        </w:trPr>
        <w:tc>
          <w:tcPr>
            <w:tcW w:w="567" w:type="dxa"/>
          </w:tcPr>
          <w:p w:rsidR="0047469A" w:rsidRPr="00154BCB" w:rsidRDefault="0047469A" w:rsidP="001F10B0">
            <w:pPr>
              <w:spacing w:line="240" w:lineRule="auto"/>
              <w:ind w:firstLine="0"/>
              <w:jc w:val="center"/>
            </w:pPr>
            <w:r w:rsidRPr="00154BCB">
              <w:lastRenderedPageBreak/>
              <w:t>15</w:t>
            </w:r>
          </w:p>
        </w:tc>
        <w:tc>
          <w:tcPr>
            <w:tcW w:w="4649" w:type="dxa"/>
          </w:tcPr>
          <w:p w:rsidR="0047469A" w:rsidRPr="00154BCB" w:rsidRDefault="0047469A" w:rsidP="001F10B0">
            <w:pPr>
              <w:spacing w:line="240" w:lineRule="auto"/>
              <w:ind w:left="57" w:firstLine="0"/>
            </w:pPr>
            <w:proofErr w:type="gramStart"/>
            <w:r w:rsidRPr="00154BCB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154BCB"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47469A" w:rsidRPr="00154BCB" w:rsidRDefault="0047469A" w:rsidP="001F10B0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  <w:tr w:rsidR="0047469A" w:rsidRPr="00154BCB" w:rsidTr="003E4055">
        <w:trPr>
          <w:cantSplit/>
        </w:trPr>
        <w:tc>
          <w:tcPr>
            <w:tcW w:w="567" w:type="dxa"/>
          </w:tcPr>
          <w:p w:rsidR="0047469A" w:rsidRPr="00154BCB" w:rsidRDefault="0047469A" w:rsidP="001F10B0">
            <w:pPr>
              <w:spacing w:line="240" w:lineRule="auto"/>
              <w:ind w:firstLine="0"/>
              <w:jc w:val="center"/>
            </w:pPr>
            <w:r w:rsidRPr="00154BCB">
              <w:t>16</w:t>
            </w:r>
          </w:p>
        </w:tc>
        <w:tc>
          <w:tcPr>
            <w:tcW w:w="4649" w:type="dxa"/>
          </w:tcPr>
          <w:p w:rsidR="0047469A" w:rsidRPr="00154BCB" w:rsidRDefault="0047469A" w:rsidP="001F10B0">
            <w:pPr>
              <w:spacing w:line="240" w:lineRule="auto"/>
              <w:ind w:left="57" w:firstLine="0"/>
            </w:pPr>
            <w:r w:rsidRPr="00154BCB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47" w:history="1">
              <w:r w:rsidRPr="00154BCB">
                <w:t>О закупках товаров</w:t>
              </w:r>
            </w:hyperlink>
            <w:r w:rsidRPr="00154BCB">
              <w:t>, работ, услуг отдельными видами юридических лиц" и "</w:t>
            </w:r>
            <w:hyperlink r:id="rId48" w:history="1">
              <w:r w:rsidRPr="00154BCB">
                <w:t>О контрактной системе</w:t>
              </w:r>
            </w:hyperlink>
            <w:r w:rsidRPr="00154BCB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47469A" w:rsidRPr="00154BCB" w:rsidRDefault="0047469A" w:rsidP="001F10B0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</w:tbl>
    <w:p w:rsidR="0047469A" w:rsidRDefault="0047469A" w:rsidP="001F10B0">
      <w:pPr>
        <w:spacing w:line="240" w:lineRule="auto"/>
        <w:ind w:right="5954"/>
        <w:jc w:val="center"/>
        <w:rPr>
          <w:szCs w:val="24"/>
        </w:rPr>
      </w:pPr>
    </w:p>
    <w:p w:rsidR="001F10B0" w:rsidRDefault="001F10B0" w:rsidP="001F10B0">
      <w:pPr>
        <w:spacing w:line="240" w:lineRule="auto"/>
        <w:ind w:right="5954"/>
        <w:jc w:val="center"/>
        <w:rPr>
          <w:szCs w:val="24"/>
        </w:rPr>
      </w:pPr>
    </w:p>
    <w:p w:rsidR="001F10B0" w:rsidRDefault="001F10B0" w:rsidP="001F10B0">
      <w:pPr>
        <w:spacing w:line="240" w:lineRule="auto"/>
        <w:ind w:right="5954"/>
        <w:jc w:val="center"/>
        <w:rPr>
          <w:szCs w:val="24"/>
        </w:rPr>
      </w:pPr>
    </w:p>
    <w:p w:rsidR="0047469A" w:rsidRPr="001F10B0" w:rsidRDefault="0047469A" w:rsidP="001F10B0">
      <w:pPr>
        <w:pBdr>
          <w:top w:val="single" w:sz="4" w:space="1" w:color="auto"/>
        </w:pBdr>
        <w:spacing w:line="240" w:lineRule="auto"/>
        <w:ind w:right="5952"/>
        <w:jc w:val="center"/>
        <w:rPr>
          <w:sz w:val="24"/>
          <w:szCs w:val="24"/>
        </w:rPr>
      </w:pPr>
      <w:r w:rsidRPr="001F10B0">
        <w:rPr>
          <w:sz w:val="24"/>
          <w:szCs w:val="24"/>
        </w:rPr>
        <w:t>(подпись)</w:t>
      </w:r>
    </w:p>
    <w:p w:rsidR="0047469A" w:rsidRPr="001F10B0" w:rsidRDefault="0047469A" w:rsidP="001F10B0">
      <w:pPr>
        <w:spacing w:line="240" w:lineRule="auto"/>
        <w:ind w:left="851"/>
        <w:rPr>
          <w:sz w:val="24"/>
          <w:szCs w:val="24"/>
        </w:rPr>
      </w:pPr>
      <w:r w:rsidRPr="001F10B0">
        <w:rPr>
          <w:sz w:val="24"/>
          <w:szCs w:val="24"/>
        </w:rPr>
        <w:t>М.П.</w:t>
      </w:r>
    </w:p>
    <w:p w:rsidR="0047469A" w:rsidRPr="001F10B0" w:rsidRDefault="0047469A" w:rsidP="001F10B0">
      <w:pPr>
        <w:spacing w:line="240" w:lineRule="auto"/>
        <w:rPr>
          <w:sz w:val="24"/>
          <w:szCs w:val="24"/>
        </w:rPr>
      </w:pPr>
    </w:p>
    <w:p w:rsidR="0047469A" w:rsidRPr="001F10B0" w:rsidRDefault="0047469A" w:rsidP="001F10B0">
      <w:pPr>
        <w:pBdr>
          <w:top w:val="single" w:sz="4" w:space="1" w:color="auto"/>
        </w:pBdr>
        <w:spacing w:line="240" w:lineRule="auto"/>
        <w:jc w:val="center"/>
        <w:rPr>
          <w:sz w:val="24"/>
          <w:szCs w:val="24"/>
        </w:rPr>
      </w:pPr>
      <w:r w:rsidRPr="001F10B0">
        <w:rPr>
          <w:sz w:val="24"/>
          <w:szCs w:val="24"/>
        </w:rPr>
        <w:t xml:space="preserve">(фамилия, имя, отчество (при наличии) </w:t>
      </w:r>
      <w:proofErr w:type="gramStart"/>
      <w:r w:rsidRPr="001F10B0">
        <w:rPr>
          <w:sz w:val="24"/>
          <w:szCs w:val="24"/>
        </w:rPr>
        <w:t>подписавшего</w:t>
      </w:r>
      <w:proofErr w:type="gramEnd"/>
      <w:r w:rsidRPr="001F10B0">
        <w:rPr>
          <w:sz w:val="24"/>
          <w:szCs w:val="24"/>
        </w:rPr>
        <w:t>, должность)</w:t>
      </w:r>
    </w:p>
    <w:p w:rsidR="0047469A" w:rsidRPr="001F10B0" w:rsidRDefault="0047469A" w:rsidP="001F10B0">
      <w:pPr>
        <w:spacing w:line="240" w:lineRule="auto"/>
        <w:rPr>
          <w:sz w:val="24"/>
          <w:szCs w:val="24"/>
        </w:rPr>
      </w:pPr>
    </w:p>
    <w:p w:rsidR="0047469A" w:rsidRPr="00D37ACE" w:rsidRDefault="0047469A" w:rsidP="001F10B0">
      <w:pPr>
        <w:spacing w:line="240" w:lineRule="auto"/>
        <w:jc w:val="right"/>
        <w:outlineLvl w:val="0"/>
      </w:pPr>
    </w:p>
    <w:p w:rsidR="0047469A" w:rsidRDefault="0047469A" w:rsidP="001F10B0">
      <w:pPr>
        <w:pStyle w:val="afffffff7"/>
        <w:jc w:val="both"/>
      </w:pPr>
      <w:bookmarkStart w:id="983" w:name="_Toc439170690"/>
      <w:bookmarkStart w:id="984" w:name="_Toc439172792"/>
      <w:bookmarkStart w:id="985" w:name="_Toc439173236"/>
      <w:bookmarkStart w:id="986" w:name="_Toc439238232"/>
      <w:r>
        <w:rPr>
          <w:rStyle w:val="afffffff9"/>
        </w:rPr>
        <w:footnoteRef/>
      </w:r>
      <w:r>
        <w:t xml:space="preserve"> </w:t>
      </w:r>
      <w:r>
        <w:rPr>
          <w:sz w:val="22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47469A" w:rsidRDefault="0047469A" w:rsidP="001F10B0">
      <w:pPr>
        <w:pStyle w:val="afffffff7"/>
        <w:jc w:val="both"/>
      </w:pPr>
    </w:p>
    <w:p w:rsidR="0047469A" w:rsidRDefault="0047469A" w:rsidP="001F10B0">
      <w:pPr>
        <w:pStyle w:val="afffffff7"/>
        <w:jc w:val="both"/>
      </w:pPr>
      <w:r>
        <w:rPr>
          <w:rStyle w:val="afffffff9"/>
        </w:rPr>
        <w:t>2</w:t>
      </w:r>
      <w:r>
        <w:t xml:space="preserve"> </w:t>
      </w:r>
      <w:r w:rsidRPr="0049465E">
        <w:rPr>
          <w:sz w:val="22"/>
        </w:rPr>
        <w:t>Пункты 1 – 11 являются обязательными для заполнения.</w:t>
      </w:r>
    </w:p>
    <w:p w:rsidR="0047469A" w:rsidRDefault="0047469A" w:rsidP="001F10B0">
      <w:pPr>
        <w:pStyle w:val="afffffff7"/>
      </w:pPr>
    </w:p>
    <w:p w:rsidR="0047469A" w:rsidRPr="00D37ACE" w:rsidRDefault="0047469A" w:rsidP="004355B5">
      <w:pPr>
        <w:spacing w:line="240" w:lineRule="auto"/>
        <w:ind w:firstLine="0"/>
        <w:rPr>
          <w:szCs w:val="24"/>
        </w:rPr>
      </w:pPr>
      <w:r>
        <w:rPr>
          <w:rStyle w:val="afffffff9"/>
        </w:rPr>
        <w:t>3</w:t>
      </w:r>
      <w:r>
        <w:t xml:space="preserve"> </w:t>
      </w:r>
      <w:proofErr w:type="gramStart"/>
      <w:r>
        <w:t xml:space="preserve">Ограничение в отношении суммарной доли участия иностранных юридических лиц и (или) юридических лиц, не являющихся субъектами </w:t>
      </w:r>
      <w:r w:rsidRPr="000C5F9F">
        <w:t>малого и 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</w:t>
      </w:r>
      <w:proofErr w:type="spellStart"/>
      <w:r w:rsidRPr="000C5F9F">
        <w:t>д</w:t>
      </w:r>
      <w:proofErr w:type="spellEnd"/>
      <w:r w:rsidRPr="000C5F9F">
        <w:t xml:space="preserve">" пункта 1 части 1.1 статьи 4 Федерального закона </w:t>
      </w:r>
      <w:r w:rsidR="004355B5" w:rsidRPr="000C5F9F">
        <w:rPr>
          <w:bCs w:val="0"/>
        </w:rPr>
        <w:t>Российской Федерации №209-ФЗ от 24.07.2007 с изменениями «О развитии малого и</w:t>
      </w:r>
      <w:proofErr w:type="gramEnd"/>
      <w:r w:rsidR="004355B5" w:rsidRPr="000C5F9F">
        <w:rPr>
          <w:bCs w:val="0"/>
        </w:rPr>
        <w:t xml:space="preserve"> среднего предпринимательства в Российской Федерации» </w:t>
      </w:r>
      <w:r w:rsidRPr="000C5F9F">
        <w:t>"О развитии малого и среднего предпринимате</w:t>
      </w:r>
      <w:r w:rsidR="004355B5" w:rsidRPr="000C5F9F">
        <w:t>льства в Российской Федерации".</w:t>
      </w:r>
    </w:p>
    <w:bookmarkEnd w:id="983"/>
    <w:bookmarkEnd w:id="984"/>
    <w:bookmarkEnd w:id="985"/>
    <w:bookmarkEnd w:id="986"/>
    <w:p w:rsidR="0047469A" w:rsidRDefault="0047469A" w:rsidP="0047469A">
      <w:pPr>
        <w:ind w:right="5527"/>
        <w:jc w:val="center"/>
        <w:rPr>
          <w:color w:val="000000"/>
          <w:vertAlign w:val="superscript"/>
        </w:rPr>
      </w:pPr>
    </w:p>
    <w:p w:rsidR="0047469A" w:rsidRPr="007417E6" w:rsidRDefault="0047469A" w:rsidP="0047469A">
      <w:pPr>
        <w:ind w:right="5527"/>
        <w:jc w:val="center"/>
        <w:rPr>
          <w:color w:val="000000"/>
          <w:vertAlign w:val="superscript"/>
        </w:rPr>
      </w:pPr>
    </w:p>
    <w:p w:rsidR="0047469A" w:rsidRPr="007417E6" w:rsidRDefault="0047469A" w:rsidP="0047469A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7417E6">
        <w:rPr>
          <w:b/>
          <w:color w:val="000000"/>
          <w:spacing w:val="36"/>
        </w:rPr>
        <w:t>конец формы</w:t>
      </w:r>
    </w:p>
    <w:p w:rsidR="0047469A" w:rsidRDefault="0047469A" w:rsidP="0047469A">
      <w:pPr>
        <w:ind w:firstLine="0"/>
        <w:jc w:val="left"/>
        <w:rPr>
          <w:b/>
        </w:rPr>
      </w:pPr>
      <w:r>
        <w:br w:type="page"/>
      </w:r>
    </w:p>
    <w:p w:rsidR="004F4D80" w:rsidRPr="007417E6" w:rsidRDefault="004F4D80" w:rsidP="004F4D80">
      <w:pPr>
        <w:pStyle w:val="3"/>
        <w:rPr>
          <w:sz w:val="22"/>
        </w:rPr>
      </w:pPr>
      <w:bookmarkStart w:id="987" w:name="_Toc462234926"/>
      <w:r>
        <w:rPr>
          <w:szCs w:val="24"/>
        </w:rPr>
        <w:lastRenderedPageBreak/>
        <w:t>Инструкции по заполнению</w:t>
      </w:r>
      <w:bookmarkEnd w:id="967"/>
      <w:bookmarkEnd w:id="968"/>
      <w:bookmarkEnd w:id="969"/>
      <w:bookmarkEnd w:id="970"/>
      <w:bookmarkEnd w:id="971"/>
      <w:bookmarkEnd w:id="972"/>
      <w:bookmarkEnd w:id="973"/>
      <w:bookmarkEnd w:id="974"/>
      <w:bookmarkEnd w:id="975"/>
      <w:bookmarkEnd w:id="976"/>
      <w:bookmarkEnd w:id="977"/>
      <w:bookmarkEnd w:id="978"/>
      <w:bookmarkEnd w:id="979"/>
      <w:bookmarkEnd w:id="980"/>
      <w:bookmarkEnd w:id="981"/>
      <w:bookmarkEnd w:id="982"/>
      <w:bookmarkEnd w:id="987"/>
    </w:p>
    <w:p w:rsidR="004F4D80" w:rsidRPr="00A55F54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A55F54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A55F54">
        <w:rPr>
          <w:sz w:val="24"/>
          <w:szCs w:val="24"/>
        </w:rPr>
        <w:t xml:space="preserve"> в соответствии с письмом о подаче оферты (подраздел </w:t>
      </w:r>
      <w:r w:rsidR="005630EC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5630EC">
        <w:rPr>
          <w:sz w:val="24"/>
          <w:szCs w:val="24"/>
        </w:rPr>
      </w:r>
      <w:r w:rsidR="005630EC">
        <w:rPr>
          <w:sz w:val="24"/>
          <w:szCs w:val="24"/>
        </w:rPr>
        <w:fldChar w:fldCharType="separate"/>
      </w:r>
      <w:r w:rsidR="005A37E7">
        <w:rPr>
          <w:sz w:val="24"/>
          <w:szCs w:val="24"/>
        </w:rPr>
        <w:t>5.1</w:t>
      </w:r>
      <w:r w:rsidR="005630EC">
        <w:rPr>
          <w:sz w:val="24"/>
          <w:szCs w:val="24"/>
        </w:rPr>
        <w:fldChar w:fldCharType="end"/>
      </w:r>
      <w:r w:rsidR="004F4D80" w:rsidRPr="00A55F54">
        <w:rPr>
          <w:sz w:val="24"/>
          <w:szCs w:val="24"/>
        </w:rPr>
        <w:t>).</w:t>
      </w:r>
    </w:p>
    <w:p w:rsidR="004F4D80" w:rsidRPr="007813AA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A55F54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</w:t>
      </w:r>
      <w:r w:rsidR="004F4D80" w:rsidRPr="007813AA">
        <w:rPr>
          <w:sz w:val="24"/>
          <w:szCs w:val="24"/>
        </w:rPr>
        <w:t>юридический адрес.</w:t>
      </w:r>
    </w:p>
    <w:p w:rsidR="004F4D80" w:rsidRPr="007813AA" w:rsidRDefault="007813AA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7813AA">
        <w:rPr>
          <w:sz w:val="24"/>
          <w:szCs w:val="24"/>
        </w:rPr>
        <w:t>Участники должны заполнить приведенные выше таблицы по всем позициям. При заполнении таблицы Анкета Участника в случае отсутствия каких-либо данных указать слово «нет</w:t>
      </w:r>
      <w:r w:rsidR="004F4D80" w:rsidRPr="007813AA">
        <w:rPr>
          <w:sz w:val="24"/>
          <w:szCs w:val="24"/>
        </w:rPr>
        <w:t>».</w:t>
      </w:r>
    </w:p>
    <w:p w:rsidR="004F4D80" w:rsidRPr="00A55F54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7813AA">
        <w:rPr>
          <w:sz w:val="24"/>
          <w:szCs w:val="24"/>
        </w:rPr>
        <w:t>В графе 1</w:t>
      </w:r>
      <w:r w:rsidR="006D58F3" w:rsidRPr="007813AA">
        <w:rPr>
          <w:sz w:val="24"/>
          <w:szCs w:val="24"/>
        </w:rPr>
        <w:t>2</w:t>
      </w:r>
      <w:r w:rsidRPr="007813AA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</w:t>
      </w:r>
      <w:r w:rsidRPr="00A55F54">
        <w:rPr>
          <w:sz w:val="24"/>
          <w:szCs w:val="24"/>
        </w:rPr>
        <w:t xml:space="preserve"> Договора.</w:t>
      </w:r>
    </w:p>
    <w:p w:rsidR="004F4D80" w:rsidRPr="000C5F9F" w:rsidRDefault="004F4D80" w:rsidP="006D58F3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27690B">
        <w:rPr>
          <w:sz w:val="24"/>
          <w:szCs w:val="24"/>
        </w:rPr>
        <w:t>В графе 1</w:t>
      </w:r>
      <w:r w:rsidR="006D58F3" w:rsidRPr="0027690B">
        <w:rPr>
          <w:sz w:val="24"/>
          <w:szCs w:val="24"/>
        </w:rPr>
        <w:t>3</w:t>
      </w:r>
      <w:r w:rsidRPr="0027690B">
        <w:rPr>
          <w:sz w:val="24"/>
          <w:szCs w:val="24"/>
        </w:rPr>
        <w:t xml:space="preserve"> «</w:t>
      </w:r>
      <w:r w:rsidRPr="000C5F9F">
        <w:rPr>
          <w:sz w:val="24"/>
          <w:szCs w:val="24"/>
        </w:rPr>
        <w:t xml:space="preserve">Принадлежность к малому или среднему бизнесу» указывается субъект: малый либо средний бизнес, либо «Без определения». Отнесение </w:t>
      </w:r>
      <w:r w:rsidR="00C236C0" w:rsidRPr="000C5F9F">
        <w:rPr>
          <w:sz w:val="24"/>
          <w:szCs w:val="24"/>
        </w:rPr>
        <w:t>Участник</w:t>
      </w:r>
      <w:r w:rsidRPr="000C5F9F">
        <w:rPr>
          <w:sz w:val="24"/>
          <w:szCs w:val="24"/>
        </w:rPr>
        <w:t xml:space="preserve">а к малому либо среднему бизнесу должно производиться на основании </w:t>
      </w:r>
      <w:r w:rsidR="00651F3E" w:rsidRPr="000C5F9F">
        <w:rPr>
          <w:sz w:val="24"/>
          <w:szCs w:val="24"/>
        </w:rPr>
        <w:t xml:space="preserve">законодательства Российской Федерации (статья 4 Федерального закона </w:t>
      </w:r>
      <w:r w:rsidR="004355B5" w:rsidRPr="000C5F9F">
        <w:rPr>
          <w:bCs w:val="0"/>
          <w:sz w:val="24"/>
          <w:szCs w:val="24"/>
        </w:rPr>
        <w:t>Российской Федерации «О развитии малого и среднего предпринимательства в Российской Федерации»</w:t>
      </w:r>
      <w:r w:rsidR="004355B5" w:rsidRPr="000C5F9F">
        <w:rPr>
          <w:sz w:val="24"/>
          <w:szCs w:val="24"/>
        </w:rPr>
        <w:t xml:space="preserve"> </w:t>
      </w:r>
      <w:r w:rsidR="005F3D7C" w:rsidRPr="000C5F9F">
        <w:rPr>
          <w:bCs w:val="0"/>
          <w:sz w:val="24"/>
          <w:szCs w:val="24"/>
        </w:rPr>
        <w:t xml:space="preserve">№209-ФЗ от 24.07.2007 с изменениями </w:t>
      </w:r>
      <w:r w:rsidR="00651F3E" w:rsidRPr="000C5F9F">
        <w:rPr>
          <w:sz w:val="24"/>
          <w:szCs w:val="24"/>
        </w:rPr>
        <w:t>«О развитии малого и среднего предпринимательства в Российской Федерации»)</w:t>
      </w:r>
      <w:r w:rsidRPr="000C5F9F">
        <w:rPr>
          <w:sz w:val="24"/>
          <w:szCs w:val="24"/>
        </w:rPr>
        <w:t xml:space="preserve"> в редакции, действующей на дату заполнения Анкеты.</w:t>
      </w:r>
    </w:p>
    <w:p w:rsidR="00651F3E" w:rsidRPr="000C5F9F" w:rsidRDefault="00651F3E" w:rsidP="006D58F3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proofErr w:type="gramStart"/>
      <w:r w:rsidRPr="000C5F9F">
        <w:rPr>
          <w:sz w:val="24"/>
          <w:szCs w:val="24"/>
        </w:rPr>
        <w:t xml:space="preserve">Декларация о соответствии Участника/члена Коллективного участника критериям отнесения к субъектам малого и среднего предпринимательства (подраздел </w:t>
      </w:r>
      <w:fldSimple w:instr=" REF _Ref444161661 \r \h  \* MERGEFORMAT ">
        <w:r w:rsidR="005A37E7" w:rsidRPr="005A37E7">
          <w:rPr>
            <w:sz w:val="24"/>
            <w:szCs w:val="24"/>
          </w:rPr>
          <w:t>5.6.2</w:t>
        </w:r>
      </w:fldSimple>
      <w:r w:rsidRPr="000C5F9F">
        <w:rPr>
          <w:sz w:val="24"/>
          <w:szCs w:val="24"/>
        </w:rPr>
        <w:t xml:space="preserve">) предоставляется только теми Участниками/членами Коллективного участника, которые </w:t>
      </w:r>
      <w:r w:rsidRPr="000C5F9F">
        <w:t xml:space="preserve">удовлетворяют критериям отнесения организации к субъектам </w:t>
      </w:r>
      <w:r w:rsidRPr="000C5F9F">
        <w:rPr>
          <w:sz w:val="24"/>
          <w:szCs w:val="24"/>
        </w:rPr>
        <w:t xml:space="preserve">малого и среднего предпринимательства на основании законодательства Российской Федерации (статья 4 Федерального закона </w:t>
      </w:r>
      <w:r w:rsidR="004355B5" w:rsidRPr="000C5F9F">
        <w:rPr>
          <w:bCs w:val="0"/>
          <w:sz w:val="24"/>
          <w:szCs w:val="24"/>
        </w:rPr>
        <w:t>Российской Федерации №209-ФЗ от 24.07.2007 с изменениями «О развитии малого и среднего предпринимательства в Российской Федерации</w:t>
      </w:r>
      <w:proofErr w:type="gramEnd"/>
      <w:r w:rsidR="004355B5" w:rsidRPr="000C5F9F">
        <w:rPr>
          <w:bCs w:val="0"/>
          <w:sz w:val="24"/>
          <w:szCs w:val="24"/>
        </w:rPr>
        <w:t>»</w:t>
      </w:r>
      <w:r w:rsidR="004355B5" w:rsidRPr="000C5F9F">
        <w:rPr>
          <w:sz w:val="24"/>
          <w:szCs w:val="24"/>
        </w:rPr>
        <w:t xml:space="preserve"> </w:t>
      </w:r>
      <w:r w:rsidRPr="000C5F9F">
        <w:rPr>
          <w:sz w:val="24"/>
          <w:szCs w:val="24"/>
        </w:rPr>
        <w:t>«</w:t>
      </w:r>
      <w:proofErr w:type="gramStart"/>
      <w:r w:rsidRPr="000C5F9F">
        <w:rPr>
          <w:sz w:val="24"/>
          <w:szCs w:val="24"/>
        </w:rPr>
        <w:t>О развитии малого и среднего предпринимательства в Российской Федерации»).</w:t>
      </w:r>
      <w:proofErr w:type="gramEnd"/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988" w:name="_Ref257131475"/>
      <w:bookmarkStart w:id="989" w:name="_Toc351552284"/>
      <w:bookmarkStart w:id="990" w:name="_Toc396983131"/>
      <w:bookmarkStart w:id="991" w:name="_Toc423423679"/>
      <w:bookmarkStart w:id="992" w:name="_Ref440270984"/>
      <w:bookmarkStart w:id="993" w:name="_Ref440275030"/>
      <w:bookmarkStart w:id="994" w:name="_Ref462233690"/>
      <w:bookmarkStart w:id="995" w:name="_Toc462234927"/>
      <w:r>
        <w:rPr>
          <w:sz w:val="22"/>
          <w:szCs w:val="22"/>
        </w:rPr>
        <w:lastRenderedPageBreak/>
        <w:t>Письмо</w:t>
      </w:r>
      <w:r w:rsidRPr="007417E6">
        <w:rPr>
          <w:sz w:val="22"/>
          <w:szCs w:val="22"/>
        </w:rPr>
        <w:t xml:space="preserve"> </w:t>
      </w:r>
      <w:bookmarkEnd w:id="988"/>
      <w:r>
        <w:rPr>
          <w:sz w:val="22"/>
          <w:szCs w:val="22"/>
        </w:rPr>
        <w:t xml:space="preserve">производителя продукции (форма </w:t>
      </w:r>
      <w:r w:rsidR="003B6795">
        <w:rPr>
          <w:sz w:val="22"/>
          <w:szCs w:val="22"/>
        </w:rPr>
        <w:t>7</w:t>
      </w:r>
      <w:r>
        <w:rPr>
          <w:sz w:val="22"/>
          <w:szCs w:val="22"/>
        </w:rPr>
        <w:t>)</w:t>
      </w:r>
      <w:bookmarkEnd w:id="989"/>
      <w:bookmarkEnd w:id="990"/>
      <w:bookmarkEnd w:id="991"/>
      <w:bookmarkEnd w:id="992"/>
      <w:bookmarkEnd w:id="993"/>
      <w:bookmarkEnd w:id="994"/>
      <w:bookmarkEnd w:id="995"/>
    </w:p>
    <w:p w:rsidR="004F4D80" w:rsidRPr="00F647F7" w:rsidRDefault="004F4D80" w:rsidP="004F4D80">
      <w:pPr>
        <w:pStyle w:val="3"/>
        <w:rPr>
          <w:szCs w:val="24"/>
        </w:rPr>
      </w:pPr>
      <w:bookmarkStart w:id="996" w:name="_Toc439170708"/>
      <w:bookmarkStart w:id="997" w:name="_Toc439172810"/>
      <w:bookmarkStart w:id="998" w:name="_Toc439173251"/>
      <w:bookmarkStart w:id="999" w:name="_Toc439252794"/>
      <w:bookmarkStart w:id="1000" w:name="_Toc439323768"/>
      <w:bookmarkStart w:id="1001" w:name="_Toc440297090"/>
      <w:bookmarkStart w:id="1002" w:name="_Toc440356651"/>
      <w:bookmarkStart w:id="1003" w:name="_Toc440631787"/>
      <w:bookmarkStart w:id="1004" w:name="_Toc440876571"/>
      <w:bookmarkStart w:id="1005" w:name="_Toc441130643"/>
      <w:bookmarkStart w:id="1006" w:name="_Toc441157146"/>
      <w:bookmarkStart w:id="1007" w:name="_Toc447292168"/>
      <w:bookmarkStart w:id="1008" w:name="_Toc462234928"/>
      <w:r w:rsidRPr="00F647F7">
        <w:rPr>
          <w:szCs w:val="24"/>
        </w:rPr>
        <w:t>Форма письма производителя продукции</w:t>
      </w:r>
      <w:bookmarkEnd w:id="996"/>
      <w:bookmarkEnd w:id="997"/>
      <w:bookmarkEnd w:id="998"/>
      <w:bookmarkEnd w:id="999"/>
      <w:bookmarkEnd w:id="1000"/>
      <w:bookmarkEnd w:id="1001"/>
      <w:bookmarkEnd w:id="1002"/>
      <w:bookmarkEnd w:id="1003"/>
      <w:bookmarkEnd w:id="1004"/>
      <w:bookmarkEnd w:id="1005"/>
      <w:bookmarkEnd w:id="1006"/>
      <w:bookmarkEnd w:id="1007"/>
      <w:bookmarkEnd w:id="100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3B6795">
        <w:rPr>
          <w:sz w:val="24"/>
          <w:szCs w:val="24"/>
        </w:rPr>
        <w:t>7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7417E6" w:rsidRDefault="004F4D80" w:rsidP="004F4D80">
      <w:pPr>
        <w:spacing w:line="240" w:lineRule="auto"/>
        <w:jc w:val="center"/>
      </w:pPr>
      <w:r w:rsidRPr="007417E6">
        <w:t>Уважаемые господа!</w:t>
      </w:r>
    </w:p>
    <w:p w:rsidR="004F4D80" w:rsidRPr="007417E6" w:rsidRDefault="004F4D80" w:rsidP="004F4D80">
      <w:pPr>
        <w:spacing w:line="240" w:lineRule="auto"/>
      </w:pPr>
    </w:p>
    <w:p w:rsidR="004F4D80" w:rsidRPr="007417E6" w:rsidRDefault="004F4D80" w:rsidP="004F4D80">
      <w:pPr>
        <w:spacing w:line="240" w:lineRule="auto"/>
      </w:pPr>
    </w:p>
    <w:p w:rsidR="004F4D80" w:rsidRPr="007417E6" w:rsidRDefault="004F4D80" w:rsidP="004F4D80">
      <w:pPr>
        <w:spacing w:line="240" w:lineRule="auto"/>
      </w:pPr>
      <w:r w:rsidRPr="007417E6">
        <w:t>Настоящим _____________________________________________</w:t>
      </w:r>
      <w:r>
        <w:t>,</w:t>
      </w:r>
      <w:r w:rsidRPr="007417E6">
        <w:t xml:space="preserve"> </w:t>
      </w:r>
      <w:proofErr w:type="gramStart"/>
      <w:r w:rsidRPr="007417E6">
        <w:t>являющийся</w:t>
      </w:r>
      <w:proofErr w:type="gramEnd"/>
      <w:r w:rsidRPr="007417E6">
        <w:t xml:space="preserve"> производителем</w:t>
      </w:r>
    </w:p>
    <w:p w:rsidR="004F4D80" w:rsidRPr="007417E6" w:rsidRDefault="004F4D80" w:rsidP="004F4D80">
      <w:pPr>
        <w:spacing w:line="240" w:lineRule="auto"/>
        <w:ind w:left="2410"/>
      </w:pPr>
      <w:r w:rsidRPr="007417E6">
        <w:rPr>
          <w:i/>
          <w:vertAlign w:val="subscript"/>
        </w:rPr>
        <w:t>указать наименование производителя продукции</w:t>
      </w:r>
    </w:p>
    <w:p w:rsidR="004F4D80" w:rsidRPr="007417E6" w:rsidRDefault="004F4D80" w:rsidP="004F4D80">
      <w:pPr>
        <w:spacing w:before="120" w:line="240" w:lineRule="auto"/>
      </w:pPr>
      <w:r w:rsidRPr="007417E6">
        <w:t>________________________________ удостоверяет, что _____________________________________</w:t>
      </w:r>
    </w:p>
    <w:p w:rsidR="004F4D80" w:rsidRPr="007417E6" w:rsidRDefault="004F4D80" w:rsidP="004F4D80">
      <w:pPr>
        <w:tabs>
          <w:tab w:val="left" w:pos="5670"/>
        </w:tabs>
        <w:spacing w:line="240" w:lineRule="auto"/>
        <w:ind w:left="284"/>
        <w:rPr>
          <w:vertAlign w:val="subscript"/>
        </w:rPr>
      </w:pPr>
      <w:r w:rsidRPr="007417E6">
        <w:rPr>
          <w:vertAlign w:val="subscript"/>
        </w:rPr>
        <w:t>указывается наименование закупаемой продукции</w:t>
      </w:r>
      <w:r w:rsidRPr="007417E6">
        <w:rPr>
          <w:vertAlign w:val="subscript"/>
        </w:rPr>
        <w:tab/>
      </w:r>
      <w:r>
        <w:rPr>
          <w:vertAlign w:val="subscript"/>
        </w:rPr>
        <w:t xml:space="preserve">                                       </w:t>
      </w:r>
      <w:r w:rsidRPr="007417E6">
        <w:rPr>
          <w:i/>
          <w:vertAlign w:val="subscript"/>
        </w:rPr>
        <w:t xml:space="preserve">указать наименование </w:t>
      </w:r>
      <w:r w:rsidR="00C236C0">
        <w:rPr>
          <w:i/>
          <w:vertAlign w:val="subscript"/>
        </w:rPr>
        <w:t>Участник</w:t>
      </w:r>
      <w:r w:rsidRPr="007417E6">
        <w:rPr>
          <w:i/>
          <w:vertAlign w:val="subscript"/>
        </w:rPr>
        <w:t>а</w:t>
      </w:r>
    </w:p>
    <w:p w:rsidR="004F4D80" w:rsidRPr="007417E6" w:rsidRDefault="004F4D80" w:rsidP="004F4D80">
      <w:pPr>
        <w:spacing w:before="120" w:line="240" w:lineRule="auto"/>
      </w:pPr>
      <w:r w:rsidRPr="007417E6">
        <w:t>имеет все необходимые полномочия на предложение</w:t>
      </w:r>
      <w:r w:rsidRPr="00F13FDC">
        <w:t xml:space="preserve">, поставку и последующее гарантийное </w:t>
      </w:r>
      <w:r w:rsidRPr="00AC283D">
        <w:t xml:space="preserve">обслуживание выпускаемой нашим предприятием продукции и гарантирует исполнение заказа </w:t>
      </w:r>
      <w:r>
        <w:t>ПАО «МРСК Центра»</w:t>
      </w:r>
      <w:r w:rsidRPr="00AC283D">
        <w:t xml:space="preserve"> в объемах и сроки, указанные в Техническом задании – неотъемлемом приложении к </w:t>
      </w:r>
      <w:r w:rsidR="00D904EF">
        <w:t>Документации по запросу предложений</w:t>
      </w:r>
      <w:r w:rsidRPr="00AC283D">
        <w:rPr>
          <w:iCs/>
        </w:rPr>
        <w:t xml:space="preserve"> на право заключения Договора</w:t>
      </w:r>
      <w:r>
        <w:rPr>
          <w:iCs/>
          <w:sz w:val="24"/>
          <w:szCs w:val="24"/>
        </w:rPr>
        <w:t xml:space="preserve"> </w:t>
      </w:r>
      <w:r w:rsidRPr="007417E6">
        <w:t>_____</w:t>
      </w:r>
      <w:r>
        <w:t>______________________ ______________________</w:t>
      </w:r>
      <w:r w:rsidRPr="007417E6">
        <w:t>________________________________</w:t>
      </w:r>
      <w:r>
        <w:t>.</w:t>
      </w:r>
    </w:p>
    <w:p w:rsidR="004F4D80" w:rsidRPr="007417E6" w:rsidRDefault="004F4D80" w:rsidP="00D904EF">
      <w:pPr>
        <w:tabs>
          <w:tab w:val="left" w:pos="5670"/>
        </w:tabs>
        <w:spacing w:line="240" w:lineRule="auto"/>
        <w:ind w:firstLine="0"/>
        <w:jc w:val="left"/>
        <w:rPr>
          <w:vertAlign w:val="subscript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 xml:space="preserve">предмет </w:t>
      </w:r>
      <w:r w:rsidR="00D904EF">
        <w:rPr>
          <w:vertAlign w:val="subscript"/>
        </w:rPr>
        <w:t>запроса предложений</w:t>
      </w:r>
      <w:r>
        <w:rPr>
          <w:vertAlign w:val="subscript"/>
        </w:rPr>
        <w:t xml:space="preserve"> в соответствии с п.</w:t>
      </w:r>
      <w:r w:rsidR="005630EC">
        <w:rPr>
          <w:vertAlign w:val="subscript"/>
        </w:rPr>
        <w:fldChar w:fldCharType="begin"/>
      </w:r>
      <w:r w:rsidR="006B7CE2">
        <w:rPr>
          <w:vertAlign w:val="subscript"/>
        </w:rPr>
        <w:instrText xml:space="preserve"> REF _Ref440275279 \r \h </w:instrText>
      </w:r>
      <w:r w:rsidR="005630EC">
        <w:rPr>
          <w:vertAlign w:val="subscript"/>
        </w:rPr>
      </w:r>
      <w:r w:rsidR="005630EC">
        <w:rPr>
          <w:vertAlign w:val="subscript"/>
        </w:rPr>
        <w:fldChar w:fldCharType="separate"/>
      </w:r>
      <w:r w:rsidR="005A37E7">
        <w:rPr>
          <w:vertAlign w:val="subscript"/>
        </w:rPr>
        <w:t>1.1.5</w:t>
      </w:r>
      <w:r w:rsidR="005630EC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="00D904EF" w:rsidRPr="00D904EF">
        <w:rPr>
          <w:vertAlign w:val="subscript"/>
        </w:rPr>
        <w:t>Документации по запросу предложений</w:t>
      </w:r>
    </w:p>
    <w:p w:rsidR="004F4D80" w:rsidRPr="007417E6" w:rsidRDefault="004F4D80" w:rsidP="004F4D80">
      <w:pPr>
        <w:spacing w:before="120"/>
        <w:ind w:left="567" w:firstLine="0"/>
      </w:pPr>
    </w:p>
    <w:p w:rsidR="004F4D80" w:rsidRPr="007417E6" w:rsidRDefault="004F4D80" w:rsidP="004F4D80">
      <w:pPr>
        <w:spacing w:line="240" w:lineRule="auto"/>
      </w:pPr>
    </w:p>
    <w:p w:rsidR="004F4D80" w:rsidRPr="007417E6" w:rsidRDefault="004F4D80" w:rsidP="004F4D80">
      <w:pPr>
        <w:spacing w:line="240" w:lineRule="auto"/>
      </w:pPr>
    </w:p>
    <w:p w:rsidR="004F4D80" w:rsidRPr="007417E6" w:rsidRDefault="004F4D80" w:rsidP="004F4D80">
      <w:pPr>
        <w:spacing w:line="240" w:lineRule="auto"/>
        <w:jc w:val="center"/>
      </w:pPr>
    </w:p>
    <w:p w:rsidR="004F4D80" w:rsidRPr="007417E6" w:rsidRDefault="004F4D80" w:rsidP="004F4D80">
      <w:pPr>
        <w:spacing w:line="240" w:lineRule="auto"/>
        <w:ind w:left="5103" w:firstLine="0"/>
        <w:jc w:val="center"/>
      </w:pPr>
      <w:r w:rsidRPr="007417E6">
        <w:t>____________________________________</w:t>
      </w:r>
    </w:p>
    <w:p w:rsidR="004F4D80" w:rsidRPr="007417E6" w:rsidRDefault="004F4D80" w:rsidP="004F4D80">
      <w:pPr>
        <w:spacing w:line="240" w:lineRule="auto"/>
        <w:ind w:left="5103" w:right="-1"/>
        <w:jc w:val="center"/>
        <w:rPr>
          <w:vertAlign w:val="superscript"/>
        </w:rPr>
      </w:pPr>
      <w:r w:rsidRPr="007417E6">
        <w:rPr>
          <w:vertAlign w:val="superscript"/>
        </w:rPr>
        <w:t>(подпись, М.П.)</w:t>
      </w:r>
    </w:p>
    <w:p w:rsidR="004F4D80" w:rsidRPr="007417E6" w:rsidRDefault="004F4D80" w:rsidP="004F4D80">
      <w:pPr>
        <w:spacing w:line="240" w:lineRule="auto"/>
        <w:ind w:left="5103" w:firstLine="0"/>
        <w:jc w:val="center"/>
      </w:pPr>
      <w:r w:rsidRPr="007417E6">
        <w:t>____________________________________</w:t>
      </w:r>
    </w:p>
    <w:p w:rsidR="004F4D80" w:rsidRPr="007417E6" w:rsidRDefault="004F4D80" w:rsidP="004F4D80">
      <w:pPr>
        <w:spacing w:line="240" w:lineRule="auto"/>
        <w:ind w:left="5103" w:right="-1"/>
        <w:jc w:val="center"/>
        <w:rPr>
          <w:vertAlign w:val="superscript"/>
        </w:rPr>
      </w:pPr>
      <w:r w:rsidRPr="007417E6">
        <w:rPr>
          <w:vertAlign w:val="superscript"/>
        </w:rPr>
        <w:t xml:space="preserve">(фамилия, имя, отчество </w:t>
      </w:r>
      <w:proofErr w:type="gramStart"/>
      <w:r w:rsidRPr="007417E6">
        <w:rPr>
          <w:vertAlign w:val="superscript"/>
        </w:rPr>
        <w:t>подписавшего</w:t>
      </w:r>
      <w:proofErr w:type="gramEnd"/>
      <w:r w:rsidRPr="007417E6">
        <w:rPr>
          <w:vertAlign w:val="superscript"/>
        </w:rPr>
        <w:t>)</w:t>
      </w:r>
    </w:p>
    <w:p w:rsidR="004F4D80" w:rsidRPr="007417E6" w:rsidRDefault="004F4D80" w:rsidP="004F4D80">
      <w:pPr>
        <w:spacing w:line="240" w:lineRule="auto"/>
        <w:ind w:right="-1"/>
      </w:pPr>
    </w:p>
    <w:p w:rsidR="004F4D80" w:rsidRPr="007417E6" w:rsidRDefault="004F4D80" w:rsidP="004F4D80">
      <w:pPr>
        <w:spacing w:line="240" w:lineRule="auto"/>
        <w:ind w:right="-1"/>
      </w:pPr>
    </w:p>
    <w:p w:rsidR="004F4D80" w:rsidRPr="007417E6" w:rsidRDefault="004F4D80" w:rsidP="004F4D80">
      <w:pPr>
        <w:spacing w:line="240" w:lineRule="auto"/>
        <w:ind w:right="-1"/>
      </w:pPr>
    </w:p>
    <w:p w:rsidR="004F4D80" w:rsidRDefault="004F4D80" w:rsidP="004F4D80">
      <w:pPr>
        <w:spacing w:line="240" w:lineRule="auto"/>
        <w:ind w:right="-1"/>
        <w:rPr>
          <w:b/>
        </w:rPr>
      </w:pPr>
      <w:r w:rsidRPr="007417E6">
        <w:rPr>
          <w:b/>
        </w:rPr>
        <w:t>Письмо должно быть подписано генеральным директором предприятия-</w:t>
      </w:r>
      <w:r>
        <w:rPr>
          <w:b/>
        </w:rPr>
        <w:t>производителя</w:t>
      </w:r>
      <w:r w:rsidRPr="007417E6">
        <w:rPr>
          <w:b/>
        </w:rPr>
        <w:t xml:space="preserve"> продукции</w:t>
      </w:r>
    </w:p>
    <w:p w:rsidR="004F4D80" w:rsidRPr="007417E6" w:rsidRDefault="004F4D80" w:rsidP="004F4D80">
      <w:pPr>
        <w:spacing w:line="240" w:lineRule="auto"/>
        <w:ind w:right="-1"/>
        <w:rPr>
          <w:b/>
        </w:rPr>
      </w:pPr>
    </w:p>
    <w:p w:rsidR="004F4D80" w:rsidRPr="00CD6C7D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D6C7D" w:rsidRDefault="004F4D80" w:rsidP="004F4D80">
      <w:pPr>
        <w:rPr>
          <w:sz w:val="24"/>
          <w:szCs w:val="24"/>
        </w:rPr>
      </w:pPr>
    </w:p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009" w:name="_Toc318208007"/>
    </w:p>
    <w:p w:rsidR="004F4D80" w:rsidRPr="00E87023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</w:pPr>
      <w:bookmarkStart w:id="1010" w:name="_Toc423423680"/>
      <w:bookmarkStart w:id="1011" w:name="_Ref440272035"/>
      <w:bookmarkStart w:id="1012" w:name="_Ref440274733"/>
      <w:bookmarkStart w:id="1013" w:name="_Toc462234929"/>
      <w:r w:rsidRPr="00E87023">
        <w:rPr>
          <w:sz w:val="22"/>
          <w:szCs w:val="22"/>
        </w:rPr>
        <w:lastRenderedPageBreak/>
        <w:t xml:space="preserve">Информация о собственниках </w:t>
      </w:r>
      <w:r w:rsidR="00C236C0">
        <w:rPr>
          <w:sz w:val="22"/>
          <w:szCs w:val="22"/>
        </w:rPr>
        <w:t>Участник</w:t>
      </w:r>
      <w:r w:rsidRPr="00E87023">
        <w:rPr>
          <w:sz w:val="22"/>
          <w:szCs w:val="22"/>
        </w:rPr>
        <w:t>а (включая</w:t>
      </w:r>
      <w:r w:rsidR="003B6795">
        <w:rPr>
          <w:sz w:val="22"/>
          <w:szCs w:val="22"/>
        </w:rPr>
        <w:t xml:space="preserve"> конечных бенефициаров) (форма 8</w:t>
      </w:r>
      <w:r w:rsidRPr="00E87023">
        <w:rPr>
          <w:sz w:val="22"/>
          <w:szCs w:val="22"/>
        </w:rPr>
        <w:t>)</w:t>
      </w:r>
      <w:bookmarkEnd w:id="1009"/>
      <w:bookmarkEnd w:id="1010"/>
      <w:bookmarkEnd w:id="1011"/>
      <w:bookmarkEnd w:id="1012"/>
      <w:bookmarkEnd w:id="1013"/>
    </w:p>
    <w:p w:rsidR="004F4D80" w:rsidRPr="00E87023" w:rsidRDefault="004F4D80" w:rsidP="004F4D80">
      <w:pPr>
        <w:pStyle w:val="3"/>
        <w:rPr>
          <w:sz w:val="22"/>
        </w:rPr>
      </w:pPr>
      <w:bookmarkStart w:id="1014" w:name="_Toc343690584"/>
      <w:bookmarkStart w:id="1015" w:name="_Toc372294428"/>
      <w:bookmarkStart w:id="1016" w:name="_Toc379288896"/>
      <w:bookmarkStart w:id="1017" w:name="_Toc384734780"/>
      <w:bookmarkStart w:id="1018" w:name="_Toc396984078"/>
      <w:bookmarkStart w:id="1019" w:name="_Toc423423681"/>
      <w:bookmarkStart w:id="1020" w:name="_Toc439170710"/>
      <w:bookmarkStart w:id="1021" w:name="_Toc439172812"/>
      <w:bookmarkStart w:id="1022" w:name="_Toc439173253"/>
      <w:bookmarkStart w:id="1023" w:name="_Toc439238249"/>
      <w:bookmarkStart w:id="1024" w:name="_Toc439252796"/>
      <w:bookmarkStart w:id="1025" w:name="_Toc439323770"/>
      <w:bookmarkStart w:id="1026" w:name="_Toc440297092"/>
      <w:bookmarkStart w:id="1027" w:name="_Toc440356653"/>
      <w:bookmarkStart w:id="1028" w:name="_Toc440631789"/>
      <w:bookmarkStart w:id="1029" w:name="_Toc440876573"/>
      <w:bookmarkStart w:id="1030" w:name="_Toc441130645"/>
      <w:bookmarkStart w:id="1031" w:name="_Toc441157148"/>
      <w:bookmarkStart w:id="1032" w:name="_Toc447292170"/>
      <w:bookmarkStart w:id="1033" w:name="_Toc462234930"/>
      <w:r w:rsidRPr="00E87023">
        <w:rPr>
          <w:sz w:val="22"/>
        </w:rPr>
        <w:t xml:space="preserve">Форма информации о собственниках </w:t>
      </w:r>
      <w:r w:rsidR="00C236C0">
        <w:rPr>
          <w:sz w:val="22"/>
        </w:rPr>
        <w:t>Участник</w:t>
      </w:r>
      <w:r w:rsidRPr="00E87023">
        <w:rPr>
          <w:sz w:val="22"/>
        </w:rPr>
        <w:t>а (включая конечных бенефициаров)</w:t>
      </w:r>
      <w:bookmarkEnd w:id="1014"/>
      <w:bookmarkEnd w:id="1015"/>
      <w:bookmarkEnd w:id="1016"/>
      <w:bookmarkEnd w:id="1017"/>
      <w:bookmarkEnd w:id="1018"/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29"/>
      <w:bookmarkEnd w:id="1030"/>
      <w:bookmarkEnd w:id="1031"/>
      <w:bookmarkEnd w:id="1032"/>
      <w:bookmarkEnd w:id="1033"/>
    </w:p>
    <w:p w:rsidR="004F4D80" w:rsidRPr="00E87023" w:rsidRDefault="004F4D80" w:rsidP="004F4D80">
      <w:pPr>
        <w:tabs>
          <w:tab w:val="left" w:pos="4757"/>
        </w:tabs>
        <w:spacing w:line="240" w:lineRule="auto"/>
        <w:ind w:left="567" w:firstLine="0"/>
        <w:jc w:val="left"/>
      </w:pPr>
      <w:r w:rsidRPr="00E87023">
        <w:t xml:space="preserve">Приложение </w:t>
      </w:r>
      <w:r w:rsidR="003B6795">
        <w:t>8</w:t>
      </w:r>
      <w:r w:rsidRPr="00E87023">
        <w:t xml:space="preserve"> к письму о подаче оферты</w:t>
      </w:r>
      <w:r w:rsidRPr="00E87023">
        <w:br/>
        <w:t>от «____»_____________ </w:t>
      </w:r>
      <w:proofErr w:type="gramStart"/>
      <w:r w:rsidRPr="00E87023">
        <w:t>г</w:t>
      </w:r>
      <w:proofErr w:type="gramEnd"/>
      <w:r w:rsidRPr="00E87023">
        <w:t>. №__________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jc w:val="center"/>
        <w:rPr>
          <w:b/>
        </w:rPr>
      </w:pPr>
      <w:r w:rsidRPr="00E87023">
        <w:rPr>
          <w:b/>
        </w:rPr>
        <w:t xml:space="preserve">Информация о собственниках </w:t>
      </w:r>
      <w:r w:rsidR="00C236C0">
        <w:rPr>
          <w:b/>
        </w:rPr>
        <w:t>Участник</w:t>
      </w:r>
      <w:r w:rsidRPr="00E87023">
        <w:rPr>
          <w:b/>
        </w:rPr>
        <w:t>а (включая конечных бенефициаров)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  <w:r w:rsidRPr="00E87023">
        <w:rPr>
          <w:color w:val="000000"/>
        </w:rPr>
        <w:t xml:space="preserve">Наименование и адрес </w:t>
      </w:r>
      <w:r w:rsidR="00C236C0">
        <w:rPr>
          <w:color w:val="000000"/>
        </w:rPr>
        <w:t>Участник</w:t>
      </w:r>
      <w:r w:rsidRPr="00E87023">
        <w:rPr>
          <w:color w:val="000000"/>
        </w:rPr>
        <w:t>а: __________________________________________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tbl>
      <w:tblPr>
        <w:tblW w:w="0" w:type="auto"/>
        <w:tblInd w:w="93" w:type="dxa"/>
        <w:tblLook w:val="04A0"/>
      </w:tblPr>
      <w:tblGrid>
        <w:gridCol w:w="485"/>
        <w:gridCol w:w="590"/>
        <w:gridCol w:w="665"/>
        <w:gridCol w:w="1264"/>
        <w:gridCol w:w="786"/>
        <w:gridCol w:w="1229"/>
        <w:gridCol w:w="1555"/>
        <w:gridCol w:w="377"/>
        <w:gridCol w:w="590"/>
        <w:gridCol w:w="665"/>
        <w:gridCol w:w="1332"/>
        <w:gridCol w:w="1142"/>
        <w:gridCol w:w="1554"/>
        <w:gridCol w:w="1942"/>
        <w:gridCol w:w="1566"/>
      </w:tblGrid>
      <w:tr w:rsidR="004F4D80" w:rsidRPr="00E87023" w:rsidTr="004F4D80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 xml:space="preserve">наименование  </w:t>
            </w:r>
            <w:r w:rsidR="00C236C0">
              <w:rPr>
                <w:b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color w:val="000000"/>
                <w:sz w:val="16"/>
                <w:szCs w:val="16"/>
              </w:rPr>
              <w:t>а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информация о цепочке собственников </w:t>
            </w:r>
            <w:r w:rsidR="00C236C0">
              <w:rPr>
                <w:b/>
                <w:bCs w:val="0"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а, включая бенефициаров (в том числе конечных)</w:t>
            </w:r>
          </w:p>
        </w:tc>
      </w:tr>
      <w:tr w:rsidR="004F4D80" w:rsidRPr="00E87023" w:rsidTr="004F4D80">
        <w:trPr>
          <w:trHeight w:val="87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№ п.п.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ФИО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Наименование/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ФИО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</w:t>
            </w:r>
            <w:proofErr w:type="gram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.л</w:t>
            </w:r>
            <w:proofErr w:type="gram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иц)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руководитель/участник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/акционер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/бенефициар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4F4D80" w:rsidRPr="00E87023" w:rsidTr="004F4D80"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159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2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15</w:t>
            </w:r>
          </w:p>
        </w:tc>
      </w:tr>
      <w:tr w:rsidR="004F4D80" w:rsidRPr="00E87023" w:rsidTr="004F4D80">
        <w:trPr>
          <w:trHeight w:val="49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43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</w:tr>
    </w:tbl>
    <w:p w:rsidR="004F4D80" w:rsidRPr="00E87023" w:rsidRDefault="004F4D80" w:rsidP="004F4D80">
      <w:pPr>
        <w:tabs>
          <w:tab w:val="left" w:pos="4757"/>
        </w:tabs>
      </w:pP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(подпись, М.П.)</w:t>
      </w: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 xml:space="preserve">(фамилия, имя, отчество </w:t>
      </w:r>
      <w:proofErr w:type="gramStart"/>
      <w:r w:rsidRPr="00E87023">
        <w:rPr>
          <w:color w:val="000000"/>
          <w:vertAlign w:val="superscript"/>
        </w:rPr>
        <w:t>подписавшего</w:t>
      </w:r>
      <w:proofErr w:type="gramEnd"/>
      <w:r w:rsidRPr="00E87023">
        <w:rPr>
          <w:color w:val="000000"/>
          <w:vertAlign w:val="superscript"/>
        </w:rPr>
        <w:t>, должность)</w:t>
      </w:r>
    </w:p>
    <w:p w:rsidR="004F4D80" w:rsidRPr="00E87023" w:rsidRDefault="004F4D80" w:rsidP="004F4D80"/>
    <w:p w:rsidR="004F4D80" w:rsidRPr="00E87023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E87023">
        <w:rPr>
          <w:b/>
          <w:color w:val="000000"/>
          <w:spacing w:val="36"/>
        </w:rPr>
        <w:t>конец формы</w:t>
      </w:r>
    </w:p>
    <w:p w:rsidR="004F4D80" w:rsidRDefault="004F4D80" w:rsidP="004F4D80">
      <w:pPr>
        <w:pStyle w:val="3"/>
        <w:rPr>
          <w:sz w:val="22"/>
        </w:rPr>
        <w:sectPr w:rsidR="004F4D80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D27071" w:rsidRDefault="004F4D80" w:rsidP="004F4D80">
      <w:pPr>
        <w:pStyle w:val="3"/>
        <w:rPr>
          <w:szCs w:val="24"/>
        </w:rPr>
      </w:pPr>
      <w:bookmarkStart w:id="1034" w:name="_Toc343690585"/>
      <w:bookmarkStart w:id="1035" w:name="_Toc372294429"/>
      <w:bookmarkStart w:id="1036" w:name="_Toc379288897"/>
      <w:bookmarkStart w:id="1037" w:name="_Toc384734781"/>
      <w:bookmarkStart w:id="1038" w:name="_Toc396984079"/>
      <w:bookmarkStart w:id="1039" w:name="_Toc423423682"/>
      <w:bookmarkStart w:id="1040" w:name="_Toc439170711"/>
      <w:bookmarkStart w:id="1041" w:name="_Toc439172813"/>
      <w:bookmarkStart w:id="1042" w:name="_Toc439173254"/>
      <w:bookmarkStart w:id="1043" w:name="_Toc439238250"/>
      <w:bookmarkStart w:id="1044" w:name="_Toc439252797"/>
      <w:bookmarkStart w:id="1045" w:name="_Toc439323771"/>
      <w:bookmarkStart w:id="1046" w:name="_Toc440297093"/>
      <w:bookmarkStart w:id="1047" w:name="_Toc440356654"/>
      <w:bookmarkStart w:id="1048" w:name="_Toc440631790"/>
      <w:bookmarkStart w:id="1049" w:name="_Toc440876574"/>
      <w:bookmarkStart w:id="1050" w:name="_Toc441130646"/>
      <w:bookmarkStart w:id="1051" w:name="_Toc441157149"/>
      <w:bookmarkStart w:id="1052" w:name="_Toc447292171"/>
      <w:bookmarkStart w:id="1053" w:name="_Toc462234931"/>
      <w:r w:rsidRPr="00D27071">
        <w:rPr>
          <w:szCs w:val="24"/>
        </w:rPr>
        <w:lastRenderedPageBreak/>
        <w:t>Инструкции по заполнению</w:t>
      </w:r>
      <w:bookmarkEnd w:id="1034"/>
      <w:bookmarkEnd w:id="1035"/>
      <w:bookmarkEnd w:id="1036"/>
      <w:bookmarkEnd w:id="1037"/>
      <w:bookmarkEnd w:id="1038"/>
      <w:bookmarkEnd w:id="1039"/>
      <w:bookmarkEnd w:id="1040"/>
      <w:bookmarkEnd w:id="1041"/>
      <w:bookmarkEnd w:id="1042"/>
      <w:bookmarkEnd w:id="1043"/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D27071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5630EC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5630EC">
        <w:rPr>
          <w:sz w:val="24"/>
          <w:szCs w:val="24"/>
        </w:rPr>
      </w:r>
      <w:r w:rsidR="005630EC">
        <w:rPr>
          <w:sz w:val="24"/>
          <w:szCs w:val="24"/>
        </w:rPr>
        <w:fldChar w:fldCharType="separate"/>
      </w:r>
      <w:r w:rsidR="005A37E7">
        <w:rPr>
          <w:sz w:val="24"/>
          <w:szCs w:val="24"/>
        </w:rPr>
        <w:t>5.1</w:t>
      </w:r>
      <w:r w:rsidR="005630EC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D27071">
        <w:rPr>
          <w:sz w:val="24"/>
          <w:szCs w:val="24"/>
        </w:rPr>
        <w:t>.</w:t>
      </w:r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Форма заполняется на все предприятия группы, включая дочерние и зависимые общества, совокупная доля прямого и (или) косвенного участия которых составляет более 50%.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При заполнении формы в отношении участников, являющихся зарубежными компаниями, также необходимо раскрытие информации об акционерах, владеющих более 5 процентами акций.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а.</w:t>
      </w:r>
    </w:p>
    <w:p w:rsidR="004F4D80" w:rsidRPr="00DC5CAC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</w:t>
      </w:r>
      <w:r w:rsidRPr="00646A17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 xml:space="preserve">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 собственник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>а.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1.1.1. собственник собственника №1.1.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1.2.1. собственник собственника №1.2.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5E27C2">
        <w:rPr>
          <w:sz w:val="24"/>
          <w:szCs w:val="24"/>
        </w:rPr>
        <w:t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5E27C2">
        <w:rPr>
          <w:sz w:val="24"/>
          <w:szCs w:val="24"/>
        </w:rPr>
        <w:t>, выпиской из реестра акционеров и т.п.);</w:t>
      </w:r>
      <w:proofErr w:type="gramEnd"/>
      <w:r w:rsidRPr="005E27C2">
        <w:rPr>
          <w:sz w:val="24"/>
          <w:szCs w:val="24"/>
        </w:rPr>
        <w:t xml:space="preserve"> для физических лиц - фамилия, имя и отчество (указываются полностью)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; для физического лица - адрес регистрации физического лица.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>
        <w:rPr>
          <w:sz w:val="24"/>
          <w:szCs w:val="24"/>
        </w:rPr>
        <w:t>, АО</w:t>
      </w:r>
      <w:r w:rsidRPr="00D27071">
        <w:rPr>
          <w:sz w:val="24"/>
          <w:szCs w:val="24"/>
        </w:rPr>
        <w:t xml:space="preserve"> и </w:t>
      </w:r>
      <w:r w:rsidR="000D70B6">
        <w:rPr>
          <w:sz w:val="24"/>
          <w:szCs w:val="24"/>
        </w:rPr>
        <w:t>П</w:t>
      </w:r>
      <w:r w:rsidRPr="00D27071">
        <w:rPr>
          <w:sz w:val="24"/>
          <w:szCs w:val="24"/>
        </w:rPr>
        <w:t xml:space="preserve">АО); </w:t>
      </w:r>
      <w:r w:rsidRPr="00D27071">
        <w:rPr>
          <w:sz w:val="24"/>
          <w:szCs w:val="24"/>
        </w:rPr>
        <w:lastRenderedPageBreak/>
        <w:t xml:space="preserve">бенефициаром (иностранные компании, по которым не известны конечные бенефициары); конечным бенефициаром (Российская Федерация, </w:t>
      </w:r>
      <w:proofErr w:type="spellStart"/>
      <w:proofErr w:type="gramStart"/>
      <w:r w:rsidRPr="00D27071">
        <w:rPr>
          <w:sz w:val="24"/>
          <w:szCs w:val="24"/>
        </w:rPr>
        <w:t>гос</w:t>
      </w:r>
      <w:proofErr w:type="spellEnd"/>
      <w:r w:rsidRPr="00D27071">
        <w:rPr>
          <w:sz w:val="24"/>
          <w:szCs w:val="24"/>
        </w:rPr>
        <w:t>. учреждения</w:t>
      </w:r>
      <w:proofErr w:type="gramEnd"/>
      <w:r w:rsidRPr="00D27071">
        <w:rPr>
          <w:sz w:val="24"/>
          <w:szCs w:val="24"/>
        </w:rPr>
        <w:t xml:space="preserve"> РФ, физические лица, кроме руководителей).</w:t>
      </w:r>
    </w:p>
    <w:p w:rsidR="004F4D80" w:rsidRPr="00646A1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1054" w:name="_Toc329588495"/>
      <w:r w:rsidRPr="00646A17">
        <w:rPr>
          <w:sz w:val="24"/>
          <w:szCs w:val="24"/>
        </w:rPr>
        <w:t>Раздел «Информация о подтверждающих документах (наименование, реквизиты и т.д.)» (№15) – указываются документы, на основании которых вносились данные в разделы №</w:t>
      </w:r>
      <w:r>
        <w:rPr>
          <w:sz w:val="24"/>
          <w:szCs w:val="24"/>
        </w:rPr>
        <w:t>№</w:t>
      </w:r>
      <w:r w:rsidRPr="00646A17">
        <w:rPr>
          <w:sz w:val="24"/>
          <w:szCs w:val="24"/>
        </w:rPr>
        <w:t>9-13, а также документ</w:t>
      </w:r>
      <w:r>
        <w:rPr>
          <w:sz w:val="24"/>
          <w:szCs w:val="24"/>
        </w:rPr>
        <w:t>,</w:t>
      </w:r>
      <w:r w:rsidRPr="00646A17">
        <w:rPr>
          <w:sz w:val="24"/>
          <w:szCs w:val="24"/>
        </w:rPr>
        <w:t xml:space="preserve"> подтверждающий статус участник</w:t>
      </w:r>
      <w:proofErr w:type="gramStart"/>
      <w:r w:rsidRPr="00646A17">
        <w:rPr>
          <w:sz w:val="24"/>
          <w:szCs w:val="24"/>
        </w:rPr>
        <w:t>а(</w:t>
      </w:r>
      <w:proofErr w:type="spellStart"/>
      <w:proofErr w:type="gramEnd"/>
      <w:r w:rsidRPr="00646A17">
        <w:rPr>
          <w:sz w:val="24"/>
          <w:szCs w:val="24"/>
        </w:rPr>
        <w:t>ов</w:t>
      </w:r>
      <w:proofErr w:type="spellEnd"/>
      <w:r w:rsidRPr="00646A17">
        <w:rPr>
          <w:sz w:val="24"/>
          <w:szCs w:val="24"/>
        </w:rPr>
        <w:t>) общества (выписка из реестра акционеров либо решение учредителя участника общества и т</w:t>
      </w:r>
      <w:r>
        <w:rPr>
          <w:sz w:val="24"/>
          <w:szCs w:val="24"/>
        </w:rPr>
        <w:t>.</w:t>
      </w:r>
      <w:r w:rsidRPr="00646A17">
        <w:rPr>
          <w:sz w:val="24"/>
          <w:szCs w:val="24"/>
        </w:rPr>
        <w:t xml:space="preserve">д.). </w:t>
      </w:r>
      <w:proofErr w:type="spellStart"/>
      <w:proofErr w:type="gramStart"/>
      <w:r w:rsidRPr="00646A17">
        <w:rPr>
          <w:sz w:val="24"/>
          <w:szCs w:val="24"/>
        </w:rPr>
        <w:t>Скан-копии</w:t>
      </w:r>
      <w:proofErr w:type="spellEnd"/>
      <w:proofErr w:type="gramEnd"/>
      <w:r w:rsidRPr="00646A17">
        <w:rPr>
          <w:sz w:val="24"/>
          <w:szCs w:val="24"/>
        </w:rPr>
        <w:t xml:space="preserve"> документов, указанных в данном разделе, должны быть приложены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646A17">
        <w:rPr>
          <w:sz w:val="24"/>
          <w:szCs w:val="24"/>
        </w:rPr>
        <w:t xml:space="preserve"> к </w:t>
      </w:r>
      <w:r w:rsidR="00D90031">
        <w:rPr>
          <w:sz w:val="24"/>
          <w:szCs w:val="24"/>
        </w:rPr>
        <w:t xml:space="preserve">настоящей Форме </w:t>
      </w:r>
      <w:r w:rsidR="00D90031" w:rsidRPr="00D90031">
        <w:rPr>
          <w:sz w:val="24"/>
          <w:szCs w:val="24"/>
        </w:rPr>
        <w:t>информации о собственниках Участника (включая конечных бенефициаров)</w:t>
      </w:r>
      <w:r w:rsidRPr="00646A17">
        <w:rPr>
          <w:sz w:val="24"/>
          <w:szCs w:val="24"/>
        </w:rPr>
        <w:t xml:space="preserve"> и войти в состав </w:t>
      </w:r>
      <w:r w:rsidR="00D904EF">
        <w:rPr>
          <w:sz w:val="24"/>
          <w:szCs w:val="24"/>
        </w:rPr>
        <w:t>Заявки</w:t>
      </w:r>
      <w:r w:rsidRPr="00646A17">
        <w:rPr>
          <w:sz w:val="24"/>
          <w:szCs w:val="24"/>
        </w:rPr>
        <w:t>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8C4223" w:rsidRDefault="000D70B6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055" w:name="_Toc423423683"/>
      <w:bookmarkStart w:id="1056" w:name="_Ref440272051"/>
      <w:bookmarkStart w:id="1057" w:name="_Ref440274744"/>
      <w:bookmarkStart w:id="1058" w:name="_Toc462234932"/>
      <w:r w:rsidRPr="000D70B6">
        <w:lastRenderedPageBreak/>
        <w:t>Согласие на обработку персональных данных</w:t>
      </w:r>
      <w:r w:rsidR="004F4D80" w:rsidRPr="008C4223">
        <w:t xml:space="preserve"> (форма </w:t>
      </w:r>
      <w:r w:rsidR="003B6795">
        <w:t>9</w:t>
      </w:r>
      <w:r w:rsidR="004F4D80" w:rsidRPr="008C4223">
        <w:t>)</w:t>
      </w:r>
      <w:bookmarkEnd w:id="1054"/>
      <w:bookmarkEnd w:id="1055"/>
      <w:bookmarkEnd w:id="1056"/>
      <w:bookmarkEnd w:id="1057"/>
      <w:bookmarkEnd w:id="1058"/>
    </w:p>
    <w:p w:rsidR="004F4D80" w:rsidRPr="008C4223" w:rsidRDefault="004F4D80" w:rsidP="004F4D80">
      <w:pPr>
        <w:pStyle w:val="3"/>
        <w:rPr>
          <w:szCs w:val="24"/>
        </w:rPr>
      </w:pPr>
      <w:bookmarkStart w:id="1059" w:name="_Toc343690587"/>
      <w:bookmarkStart w:id="1060" w:name="_Toc372294431"/>
      <w:bookmarkStart w:id="1061" w:name="_Toc379288899"/>
      <w:bookmarkStart w:id="1062" w:name="_Toc384734783"/>
      <w:bookmarkStart w:id="1063" w:name="_Toc396984081"/>
      <w:bookmarkStart w:id="1064" w:name="_Toc423423684"/>
      <w:bookmarkStart w:id="1065" w:name="_Toc439170713"/>
      <w:bookmarkStart w:id="1066" w:name="_Toc439172815"/>
      <w:bookmarkStart w:id="1067" w:name="_Toc439173256"/>
      <w:bookmarkStart w:id="1068" w:name="_Toc439238252"/>
      <w:bookmarkStart w:id="1069" w:name="_Toc439252799"/>
      <w:bookmarkStart w:id="1070" w:name="_Toc439323773"/>
      <w:bookmarkStart w:id="1071" w:name="_Toc440297095"/>
      <w:bookmarkStart w:id="1072" w:name="_Toc440356656"/>
      <w:bookmarkStart w:id="1073" w:name="_Toc440631792"/>
      <w:bookmarkStart w:id="1074" w:name="_Toc440876576"/>
      <w:bookmarkStart w:id="1075" w:name="_Toc441130648"/>
      <w:bookmarkStart w:id="1076" w:name="_Toc441157151"/>
      <w:bookmarkStart w:id="1077" w:name="_Toc447292173"/>
      <w:bookmarkStart w:id="1078" w:name="_Toc462234933"/>
      <w:r w:rsidRPr="008C4223">
        <w:rPr>
          <w:szCs w:val="24"/>
        </w:rPr>
        <w:t xml:space="preserve">Форма </w:t>
      </w:r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  <w:bookmarkEnd w:id="1068"/>
      <w:bookmarkEnd w:id="1069"/>
      <w:r w:rsidR="000D70B6" w:rsidRPr="000D70B6">
        <w:rPr>
          <w:szCs w:val="24"/>
        </w:rPr>
        <w:t>Согласия на обработку персональных данных</w:t>
      </w:r>
      <w:bookmarkEnd w:id="1070"/>
      <w:bookmarkEnd w:id="1071"/>
      <w:bookmarkEnd w:id="1072"/>
      <w:bookmarkEnd w:id="1073"/>
      <w:bookmarkEnd w:id="1074"/>
      <w:bookmarkEnd w:id="1075"/>
      <w:bookmarkEnd w:id="1076"/>
      <w:bookmarkEnd w:id="1077"/>
      <w:bookmarkEnd w:id="1078"/>
    </w:p>
    <w:p w:rsidR="004F4D80" w:rsidRPr="001F10B0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1F10B0">
        <w:rPr>
          <w:sz w:val="24"/>
          <w:szCs w:val="24"/>
        </w:rPr>
        <w:t xml:space="preserve">Приложение </w:t>
      </w:r>
      <w:r w:rsidR="003B6795" w:rsidRPr="001F10B0">
        <w:rPr>
          <w:sz w:val="24"/>
          <w:szCs w:val="24"/>
        </w:rPr>
        <w:t>9</w:t>
      </w:r>
      <w:r w:rsidR="001F10B0" w:rsidRPr="001F10B0">
        <w:rPr>
          <w:sz w:val="24"/>
          <w:szCs w:val="24"/>
        </w:rPr>
        <w:t>.1</w:t>
      </w:r>
      <w:r w:rsidRPr="001F10B0">
        <w:rPr>
          <w:sz w:val="24"/>
          <w:szCs w:val="24"/>
        </w:rPr>
        <w:t xml:space="preserve"> к письму о подаче оферты</w:t>
      </w:r>
      <w:r w:rsidRPr="001F10B0">
        <w:rPr>
          <w:sz w:val="24"/>
          <w:szCs w:val="24"/>
        </w:rPr>
        <w:br/>
        <w:t>от «____»_____________ </w:t>
      </w:r>
      <w:proofErr w:type="gramStart"/>
      <w:r w:rsidRPr="001F10B0">
        <w:rPr>
          <w:sz w:val="24"/>
          <w:szCs w:val="24"/>
        </w:rPr>
        <w:t>г</w:t>
      </w:r>
      <w:proofErr w:type="gramEnd"/>
      <w:r w:rsidRPr="001F10B0">
        <w:rPr>
          <w:sz w:val="24"/>
          <w:szCs w:val="24"/>
        </w:rPr>
        <w:t>. №__________</w:t>
      </w:r>
    </w:p>
    <w:p w:rsidR="004F4D80" w:rsidRPr="006C02AB" w:rsidRDefault="004F4D80" w:rsidP="004F4D80">
      <w:pPr>
        <w:contextualSpacing/>
        <w:jc w:val="right"/>
        <w:rPr>
          <w:sz w:val="24"/>
          <w:szCs w:val="24"/>
        </w:rPr>
      </w:pPr>
    </w:p>
    <w:p w:rsidR="002B5044" w:rsidRDefault="002B5044" w:rsidP="002B5044">
      <w:pPr>
        <w:rPr>
          <w:lang w:eastAsia="ru-RU"/>
        </w:rPr>
      </w:pPr>
    </w:p>
    <w:p w:rsidR="003311F3" w:rsidRPr="005A2CAE" w:rsidRDefault="003311F3" w:rsidP="003311F3">
      <w:pPr>
        <w:widowControl w:val="0"/>
        <w:tabs>
          <w:tab w:val="left" w:pos="0"/>
          <w:tab w:val="num" w:pos="1134"/>
        </w:tabs>
        <w:spacing w:line="240" w:lineRule="auto"/>
        <w:jc w:val="center"/>
        <w:outlineLvl w:val="1"/>
        <w:rPr>
          <w:b/>
          <w:sz w:val="26"/>
          <w:szCs w:val="26"/>
        </w:rPr>
      </w:pPr>
      <w:r w:rsidRPr="005A2CAE">
        <w:rPr>
          <w:b/>
          <w:sz w:val="26"/>
          <w:szCs w:val="26"/>
        </w:rPr>
        <w:t xml:space="preserve">Согласие на обработку персональных данных </w:t>
      </w:r>
    </w:p>
    <w:p w:rsidR="003311F3" w:rsidRPr="005A2CAE" w:rsidRDefault="003311F3" w:rsidP="003311F3">
      <w:pPr>
        <w:widowControl w:val="0"/>
        <w:tabs>
          <w:tab w:val="left" w:pos="0"/>
        </w:tabs>
        <w:spacing w:line="240" w:lineRule="auto"/>
        <w:jc w:val="center"/>
        <w:rPr>
          <w:b/>
          <w:snapToGrid w:val="0"/>
          <w:sz w:val="26"/>
          <w:szCs w:val="26"/>
        </w:rPr>
      </w:pPr>
      <w:r w:rsidRPr="005A2CAE">
        <w:rPr>
          <w:b/>
          <w:snapToGrid w:val="0"/>
          <w:sz w:val="26"/>
          <w:szCs w:val="26"/>
        </w:rPr>
        <w:t xml:space="preserve">от «_____» ____________ 201____ г. </w:t>
      </w:r>
    </w:p>
    <w:p w:rsidR="003311F3" w:rsidRPr="005A2CAE" w:rsidRDefault="003311F3" w:rsidP="003311F3">
      <w:pPr>
        <w:widowControl w:val="0"/>
        <w:spacing w:line="240" w:lineRule="auto"/>
        <w:jc w:val="center"/>
        <w:rPr>
          <w:sz w:val="26"/>
          <w:szCs w:val="26"/>
        </w:rPr>
      </w:pPr>
    </w:p>
    <w:p w:rsidR="001F10B0" w:rsidRPr="000C5F9F" w:rsidRDefault="001F10B0" w:rsidP="001F10B0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0C5F9F">
        <w:rPr>
          <w:sz w:val="24"/>
          <w:szCs w:val="24"/>
        </w:rPr>
        <w:t xml:space="preserve">Настоящим </w:t>
      </w:r>
      <w:r w:rsidRPr="000C5F9F">
        <w:rPr>
          <w:b/>
          <w:i/>
          <w:sz w:val="24"/>
          <w:szCs w:val="24"/>
        </w:rPr>
        <w:t>{указывается полное наименование участника закупочной процедуры (потенциального контрагента), контрагента, его место нахождения, ИНН, КПП и ОГРН}, в лице __________</w:t>
      </w:r>
      <w:r w:rsidRPr="000C5F9F">
        <w:rPr>
          <w:sz w:val="24"/>
          <w:szCs w:val="24"/>
        </w:rPr>
        <w:t>,</w:t>
      </w:r>
      <w:r w:rsidRPr="000C5F9F">
        <w:rPr>
          <w:b/>
          <w:i/>
          <w:sz w:val="24"/>
          <w:szCs w:val="24"/>
        </w:rPr>
        <w:t xml:space="preserve"> действующего на основании _________</w:t>
      </w:r>
      <w:r w:rsidRPr="000C5F9F">
        <w:rPr>
          <w:i/>
          <w:sz w:val="24"/>
          <w:szCs w:val="24"/>
        </w:rPr>
        <w:t>_,</w:t>
      </w:r>
      <w:r w:rsidRPr="000C5F9F">
        <w:rPr>
          <w:b/>
          <w:i/>
          <w:sz w:val="24"/>
          <w:szCs w:val="24"/>
        </w:rPr>
        <w:t xml:space="preserve"> </w:t>
      </w:r>
      <w:r w:rsidRPr="000C5F9F">
        <w:rPr>
          <w:sz w:val="24"/>
          <w:szCs w:val="24"/>
        </w:rPr>
        <w:t xml:space="preserve">дает свое согласие на </w:t>
      </w:r>
      <w:r w:rsidRPr="000C5F9F">
        <w:rPr>
          <w:snapToGrid w:val="0"/>
          <w:sz w:val="24"/>
          <w:szCs w:val="24"/>
        </w:rPr>
        <w:t>совершение ПАО «МРСК Центра», и ПАО «</w:t>
      </w:r>
      <w:proofErr w:type="spellStart"/>
      <w:r w:rsidRPr="000C5F9F">
        <w:rPr>
          <w:snapToGrid w:val="0"/>
          <w:sz w:val="24"/>
          <w:szCs w:val="24"/>
        </w:rPr>
        <w:t>Россети</w:t>
      </w:r>
      <w:proofErr w:type="spellEnd"/>
      <w:r w:rsidRPr="000C5F9F">
        <w:rPr>
          <w:snapToGrid w:val="0"/>
          <w:sz w:val="24"/>
          <w:szCs w:val="24"/>
        </w:rPr>
        <w:t>» действий, предусмотренных п. 3 ст. 3 ФЗ «О персональных данных» от 27.07.2006 № 152-ФЗ, в отношении</w:t>
      </w:r>
      <w:r w:rsidRPr="000C5F9F">
        <w:rPr>
          <w:sz w:val="24"/>
          <w:szCs w:val="24"/>
        </w:rPr>
        <w:t xml:space="preserve"> персональных данных участника закупки (потенциального контрагента)/ контрагента/планируемых к привлечению </w:t>
      </w:r>
      <w:proofErr w:type="spellStart"/>
      <w:r w:rsidRPr="000C5F9F">
        <w:rPr>
          <w:sz w:val="24"/>
          <w:szCs w:val="24"/>
        </w:rPr>
        <w:t>субконтрагентов</w:t>
      </w:r>
      <w:proofErr w:type="spellEnd"/>
      <w:r w:rsidRPr="000C5F9F">
        <w:rPr>
          <w:sz w:val="24"/>
          <w:szCs w:val="24"/>
        </w:rPr>
        <w:t xml:space="preserve"> и</w:t>
      </w:r>
      <w:proofErr w:type="gramEnd"/>
      <w:r w:rsidRPr="000C5F9F">
        <w:rPr>
          <w:sz w:val="24"/>
          <w:szCs w:val="24"/>
        </w:rPr>
        <w:t xml:space="preserve"> </w:t>
      </w:r>
      <w:proofErr w:type="gramStart"/>
      <w:r w:rsidRPr="000C5F9F">
        <w:rPr>
          <w:sz w:val="24"/>
          <w:szCs w:val="24"/>
        </w:rPr>
        <w:t>их собственников (участников, учредителей, акционеров), в том числе конечных бенефициаров (</w:t>
      </w:r>
      <w:r w:rsidRPr="000C5F9F">
        <w:rPr>
          <w:snapToGrid w:val="0"/>
          <w:sz w:val="24"/>
          <w:szCs w:val="24"/>
        </w:rPr>
        <w:t>фамилия, имя, отчество; серия и номер документа, сведения о дате выдаче документа, удостоверяющего личность; и выдавшем его органе, адрес регистрации/место жительства;</w:t>
      </w:r>
      <w:proofErr w:type="gramEnd"/>
      <w:r w:rsidRPr="000C5F9F">
        <w:rPr>
          <w:snapToGrid w:val="0"/>
          <w:sz w:val="24"/>
          <w:szCs w:val="24"/>
        </w:rPr>
        <w:t xml:space="preserve"> ИНН </w:t>
      </w:r>
      <w:r w:rsidRPr="000C5F9F">
        <w:rPr>
          <w:sz w:val="24"/>
          <w:szCs w:val="24"/>
        </w:rPr>
        <w:t xml:space="preserve">(участников, учредителей, акционеров)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0C5F9F">
        <w:rPr>
          <w:sz w:val="24"/>
          <w:szCs w:val="24"/>
        </w:rPr>
        <w:t>Росфинмониторинг</w:t>
      </w:r>
      <w:proofErr w:type="spellEnd"/>
      <w:r w:rsidRPr="000C5F9F">
        <w:rPr>
          <w:sz w:val="24"/>
          <w:szCs w:val="24"/>
        </w:rPr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1F10B0" w:rsidRPr="000C5F9F" w:rsidRDefault="001F10B0" w:rsidP="001F10B0">
      <w:pPr>
        <w:spacing w:line="240" w:lineRule="auto"/>
        <w:ind w:firstLine="709"/>
        <w:rPr>
          <w:snapToGrid w:val="0"/>
          <w:sz w:val="24"/>
          <w:szCs w:val="24"/>
        </w:rPr>
      </w:pPr>
      <w:proofErr w:type="gramStart"/>
      <w:r w:rsidRPr="000C5F9F">
        <w:rPr>
          <w:snapToGrid w:val="0"/>
          <w:sz w:val="24"/>
          <w:szCs w:val="24"/>
        </w:rPr>
        <w:t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  <w:proofErr w:type="gramEnd"/>
    </w:p>
    <w:p w:rsidR="001F10B0" w:rsidRPr="000C5F9F" w:rsidRDefault="001F10B0" w:rsidP="001F10B0">
      <w:pPr>
        <w:spacing w:line="240" w:lineRule="auto"/>
        <w:ind w:firstLine="709"/>
        <w:rPr>
          <w:snapToGrid w:val="0"/>
          <w:sz w:val="24"/>
          <w:szCs w:val="24"/>
        </w:rPr>
      </w:pPr>
      <w:r w:rsidRPr="000C5F9F">
        <w:rPr>
          <w:snapToGrid w:val="0"/>
          <w:sz w:val="24"/>
          <w:szCs w:val="24"/>
        </w:rPr>
        <w:t xml:space="preserve">Срок, в течение которого действует настоящее согласие субъекта персональных данных: со дня его подписания до момента фактического </w:t>
      </w:r>
      <w:proofErr w:type="gramStart"/>
      <w:r w:rsidRPr="000C5F9F">
        <w:rPr>
          <w:snapToGrid w:val="0"/>
          <w:sz w:val="24"/>
          <w:szCs w:val="24"/>
        </w:rPr>
        <w:t>выполнения / отмены действия поручений Правительства Российской</w:t>
      </w:r>
      <w:proofErr w:type="gramEnd"/>
      <w:r w:rsidRPr="000C5F9F">
        <w:rPr>
          <w:snapToGrid w:val="0"/>
          <w:sz w:val="24"/>
          <w:szCs w:val="24"/>
        </w:rPr>
        <w:t xml:space="preserve">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отзыва настоящего согласия.</w:t>
      </w:r>
    </w:p>
    <w:p w:rsidR="001F10B0" w:rsidRPr="000C5F9F" w:rsidRDefault="001F10B0" w:rsidP="001F10B0">
      <w:pPr>
        <w:spacing w:line="240" w:lineRule="auto"/>
        <w:ind w:firstLine="709"/>
        <w:rPr>
          <w:snapToGrid w:val="0"/>
          <w:sz w:val="24"/>
          <w:szCs w:val="24"/>
        </w:rPr>
      </w:pPr>
    </w:p>
    <w:p w:rsidR="001F10B0" w:rsidRPr="000C5F9F" w:rsidRDefault="001F10B0" w:rsidP="001F10B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0C5F9F">
        <w:rPr>
          <w:color w:val="000000"/>
          <w:sz w:val="24"/>
          <w:szCs w:val="24"/>
        </w:rPr>
        <w:t>_______________________                                                   ______________________</w:t>
      </w:r>
    </w:p>
    <w:p w:rsidR="001F10B0" w:rsidRPr="000C5F9F" w:rsidRDefault="001F10B0" w:rsidP="001F10B0">
      <w:pPr>
        <w:spacing w:line="240" w:lineRule="auto"/>
        <w:ind w:firstLine="0"/>
        <w:jc w:val="left"/>
        <w:rPr>
          <w:sz w:val="24"/>
          <w:szCs w:val="24"/>
        </w:rPr>
      </w:pPr>
      <w:r w:rsidRPr="000C5F9F">
        <w:rPr>
          <w:sz w:val="24"/>
          <w:szCs w:val="24"/>
        </w:rPr>
        <w:t>(Подпись уполномоченного представителя)                                      (Ф.И.О. и должность подписавшего)</w:t>
      </w:r>
    </w:p>
    <w:p w:rsidR="001F10B0" w:rsidRPr="000C5F9F" w:rsidRDefault="001F10B0" w:rsidP="001F10B0">
      <w:pPr>
        <w:spacing w:line="240" w:lineRule="auto"/>
        <w:jc w:val="left"/>
        <w:rPr>
          <w:bCs w:val="0"/>
          <w:sz w:val="24"/>
          <w:szCs w:val="24"/>
        </w:rPr>
      </w:pPr>
      <w:r w:rsidRPr="000C5F9F">
        <w:rPr>
          <w:b/>
          <w:bCs w:val="0"/>
          <w:sz w:val="24"/>
          <w:szCs w:val="24"/>
        </w:rPr>
        <w:t>М.П.</w:t>
      </w:r>
    </w:p>
    <w:p w:rsidR="001F10B0" w:rsidRPr="000C5F9F" w:rsidRDefault="001F10B0" w:rsidP="001F10B0">
      <w:pPr>
        <w:spacing w:line="240" w:lineRule="auto"/>
        <w:ind w:firstLine="0"/>
        <w:jc w:val="left"/>
        <w:rPr>
          <w:bCs w:val="0"/>
          <w:sz w:val="24"/>
          <w:szCs w:val="24"/>
        </w:rPr>
      </w:pPr>
    </w:p>
    <w:p w:rsidR="001F10B0" w:rsidRPr="000C5F9F" w:rsidRDefault="001F10B0" w:rsidP="001F10B0">
      <w:pPr>
        <w:spacing w:line="240" w:lineRule="auto"/>
        <w:ind w:firstLine="0"/>
        <w:jc w:val="left"/>
        <w:rPr>
          <w:bCs w:val="0"/>
          <w:sz w:val="24"/>
          <w:szCs w:val="24"/>
        </w:rPr>
      </w:pPr>
      <w:r w:rsidRPr="000C5F9F">
        <w:rPr>
          <w:bCs w:val="0"/>
          <w:sz w:val="24"/>
          <w:szCs w:val="24"/>
        </w:rPr>
        <w:t>По поручению:</w:t>
      </w:r>
    </w:p>
    <w:p w:rsidR="001F10B0" w:rsidRPr="000C5F9F" w:rsidRDefault="001F10B0" w:rsidP="001F10B0">
      <w:pPr>
        <w:spacing w:line="240" w:lineRule="auto"/>
        <w:ind w:firstLine="0"/>
        <w:jc w:val="left"/>
        <w:rPr>
          <w:bCs w:val="0"/>
          <w:sz w:val="24"/>
          <w:szCs w:val="24"/>
        </w:rPr>
      </w:pPr>
    </w:p>
    <w:p w:rsidR="001F10B0" w:rsidRPr="000C5F9F" w:rsidRDefault="001F10B0" w:rsidP="001F10B0">
      <w:pPr>
        <w:spacing w:line="240" w:lineRule="auto"/>
        <w:ind w:firstLine="0"/>
        <w:rPr>
          <w:b/>
          <w:i/>
          <w:sz w:val="24"/>
          <w:szCs w:val="24"/>
        </w:rPr>
      </w:pPr>
      <w:r w:rsidRPr="000C5F9F">
        <w:rPr>
          <w:bCs w:val="0"/>
          <w:sz w:val="24"/>
          <w:szCs w:val="24"/>
        </w:rPr>
        <w:t xml:space="preserve">__________________ </w:t>
      </w:r>
      <w:r w:rsidRPr="000C5F9F">
        <w:rPr>
          <w:b/>
          <w:i/>
          <w:sz w:val="24"/>
          <w:szCs w:val="24"/>
        </w:rPr>
        <w:t>{указывается</w:t>
      </w:r>
      <w:r w:rsidRPr="000C5F9F">
        <w:rPr>
          <w:sz w:val="24"/>
          <w:szCs w:val="24"/>
        </w:rPr>
        <w:t xml:space="preserve"> </w:t>
      </w:r>
      <w:r w:rsidRPr="000C5F9F">
        <w:rPr>
          <w:b/>
          <w:i/>
          <w:sz w:val="24"/>
          <w:szCs w:val="24"/>
        </w:rPr>
        <w:t>фамилия, имя, отчество субъекта персональных данных (собственника/бенефициара) и</w:t>
      </w:r>
      <w:r w:rsidRPr="000C5F9F">
        <w:rPr>
          <w:sz w:val="24"/>
          <w:szCs w:val="24"/>
        </w:rPr>
        <w:t xml:space="preserve"> </w:t>
      </w:r>
      <w:r w:rsidRPr="000C5F9F">
        <w:rPr>
          <w:b/>
          <w:i/>
          <w:sz w:val="24"/>
          <w:szCs w:val="24"/>
        </w:rPr>
        <w:t>реквизиты доверенности или иного документа, подтверждающего полномочия представителя}</w:t>
      </w:r>
    </w:p>
    <w:p w:rsidR="003311F3" w:rsidRPr="000C5F9F" w:rsidRDefault="003311F3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3311F3" w:rsidRPr="000C5F9F" w:rsidRDefault="003311F3" w:rsidP="003311F3">
      <w:pPr>
        <w:pStyle w:val="3"/>
        <w:rPr>
          <w:szCs w:val="24"/>
        </w:rPr>
      </w:pPr>
      <w:bookmarkStart w:id="1079" w:name="_Toc439252801"/>
      <w:bookmarkStart w:id="1080" w:name="_Toc439323774"/>
      <w:bookmarkStart w:id="1081" w:name="_Toc440297096"/>
      <w:bookmarkStart w:id="1082" w:name="_Toc440356657"/>
      <w:bookmarkStart w:id="1083" w:name="_Toc440631793"/>
      <w:bookmarkStart w:id="1084" w:name="_Toc440876577"/>
      <w:bookmarkStart w:id="1085" w:name="_Toc441130649"/>
      <w:bookmarkStart w:id="1086" w:name="_Toc441157152"/>
      <w:bookmarkStart w:id="1087" w:name="_Toc447292174"/>
      <w:bookmarkStart w:id="1088" w:name="_Toc462234934"/>
      <w:r w:rsidRPr="000C5F9F">
        <w:rPr>
          <w:szCs w:val="24"/>
        </w:rPr>
        <w:lastRenderedPageBreak/>
        <w:t>Инструкции по заполнению</w:t>
      </w:r>
      <w:bookmarkEnd w:id="1079"/>
      <w:bookmarkEnd w:id="1080"/>
      <w:bookmarkEnd w:id="1081"/>
      <w:bookmarkEnd w:id="1082"/>
      <w:bookmarkEnd w:id="1083"/>
      <w:bookmarkEnd w:id="1084"/>
      <w:bookmarkEnd w:id="1085"/>
      <w:bookmarkEnd w:id="1086"/>
      <w:bookmarkEnd w:id="1087"/>
      <w:bookmarkEnd w:id="1088"/>
    </w:p>
    <w:p w:rsidR="001F10B0" w:rsidRPr="000C5F9F" w:rsidRDefault="001F10B0" w:rsidP="001F10B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20" w:line="240" w:lineRule="auto"/>
        <w:ind w:left="0" w:firstLine="0"/>
        <w:rPr>
          <w:b/>
          <w:bCs w:val="0"/>
          <w:sz w:val="24"/>
          <w:szCs w:val="24"/>
        </w:rPr>
      </w:pPr>
      <w:r w:rsidRPr="000C5F9F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0C5F9F">
        <w:rPr>
          <w:b/>
          <w:bCs w:val="0"/>
          <w:sz w:val="24"/>
          <w:szCs w:val="24"/>
        </w:rPr>
        <w:t>Россети</w:t>
      </w:r>
      <w:proofErr w:type="spellEnd"/>
      <w:r w:rsidRPr="000C5F9F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0C5F9F">
        <w:rPr>
          <w:b/>
          <w:sz w:val="24"/>
          <w:szCs w:val="24"/>
        </w:rPr>
        <w:t xml:space="preserve">составляется </w:t>
      </w:r>
      <w:r w:rsidRPr="000C5F9F">
        <w:rPr>
          <w:b/>
          <w:bCs w:val="0"/>
          <w:sz w:val="24"/>
          <w:szCs w:val="24"/>
        </w:rPr>
        <w:t>представителем субъект</w:t>
      </w:r>
      <w:proofErr w:type="gramStart"/>
      <w:r w:rsidRPr="000C5F9F">
        <w:rPr>
          <w:b/>
          <w:bCs w:val="0"/>
          <w:sz w:val="24"/>
          <w:szCs w:val="24"/>
        </w:rPr>
        <w:t>а(</w:t>
      </w:r>
      <w:proofErr w:type="spellStart"/>
      <w:proofErr w:type="gramEnd"/>
      <w:r w:rsidRPr="000C5F9F">
        <w:rPr>
          <w:b/>
          <w:bCs w:val="0"/>
          <w:sz w:val="24"/>
          <w:szCs w:val="24"/>
        </w:rPr>
        <w:t>ов</w:t>
      </w:r>
      <w:proofErr w:type="spellEnd"/>
      <w:r w:rsidRPr="000C5F9F">
        <w:rPr>
          <w:b/>
          <w:bCs w:val="0"/>
          <w:sz w:val="24"/>
          <w:szCs w:val="24"/>
        </w:rPr>
        <w:t>) персональных данных на основании доверенности или иного документа, подтверждающего полномочия представителя.</w:t>
      </w:r>
    </w:p>
    <w:p w:rsidR="001F10B0" w:rsidRPr="000C5F9F" w:rsidRDefault="001F10B0" w:rsidP="001F10B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20" w:line="240" w:lineRule="auto"/>
        <w:ind w:left="0" w:firstLine="0"/>
        <w:rPr>
          <w:b/>
          <w:bCs w:val="0"/>
          <w:sz w:val="24"/>
          <w:szCs w:val="24"/>
        </w:rPr>
      </w:pPr>
      <w:proofErr w:type="gramStart"/>
      <w:r w:rsidRPr="000C5F9F">
        <w:rPr>
          <w:bCs w:val="0"/>
          <w:sz w:val="24"/>
          <w:szCs w:val="24"/>
        </w:rPr>
        <w:t>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его собственниках (участниках, учредителях, акционерах) и бенефициарах исключает ответственность ПАО «МРСК Центра», и ПАО «</w:t>
      </w:r>
      <w:proofErr w:type="spellStart"/>
      <w:r w:rsidRPr="000C5F9F">
        <w:rPr>
          <w:bCs w:val="0"/>
          <w:sz w:val="24"/>
          <w:szCs w:val="24"/>
        </w:rPr>
        <w:t>Россети</w:t>
      </w:r>
      <w:proofErr w:type="spellEnd"/>
      <w:r w:rsidRPr="000C5F9F">
        <w:rPr>
          <w:bCs w:val="0"/>
          <w:sz w:val="24"/>
          <w:szCs w:val="24"/>
        </w:rPr>
        <w:t xml:space="preserve">» перед собственником (участником, учредителем, акционером), а также бенефициаром участника закупки / контрагента / их </w:t>
      </w:r>
      <w:proofErr w:type="spellStart"/>
      <w:r w:rsidRPr="000C5F9F">
        <w:rPr>
          <w:bCs w:val="0"/>
          <w:sz w:val="24"/>
          <w:szCs w:val="24"/>
        </w:rPr>
        <w:t>субконтрагентов</w:t>
      </w:r>
      <w:proofErr w:type="spellEnd"/>
      <w:r w:rsidRPr="000C5F9F">
        <w:rPr>
          <w:bCs w:val="0"/>
          <w:sz w:val="24"/>
          <w:szCs w:val="24"/>
        </w:rPr>
        <w:t xml:space="preserve"> за предоставление Обществу данных о своих собственниках (участниках, учредителях, акционерах</w:t>
      </w:r>
      <w:proofErr w:type="gramEnd"/>
      <w:r w:rsidRPr="000C5F9F">
        <w:rPr>
          <w:bCs w:val="0"/>
          <w:sz w:val="24"/>
          <w:szCs w:val="24"/>
        </w:rPr>
        <w:t xml:space="preserve">), в том числе бенефициарах и бенефициарах своего </w:t>
      </w:r>
      <w:proofErr w:type="spellStart"/>
      <w:r w:rsidRPr="000C5F9F">
        <w:rPr>
          <w:bCs w:val="0"/>
          <w:sz w:val="24"/>
          <w:szCs w:val="24"/>
        </w:rPr>
        <w:t>субконтрагента</w:t>
      </w:r>
      <w:proofErr w:type="spellEnd"/>
      <w:r w:rsidRPr="000C5F9F">
        <w:rPr>
          <w:bCs w:val="0"/>
          <w:sz w:val="24"/>
          <w:szCs w:val="24"/>
        </w:rPr>
        <w:t xml:space="preserve">, и предполагает, что участник закупки (потенциальный контрагент) / контрагент получил у своих бенефициаров и бенефициаров своих </w:t>
      </w:r>
      <w:proofErr w:type="spellStart"/>
      <w:r w:rsidRPr="000C5F9F">
        <w:rPr>
          <w:bCs w:val="0"/>
          <w:sz w:val="24"/>
          <w:szCs w:val="24"/>
        </w:rPr>
        <w:t>субконтрагентов</w:t>
      </w:r>
      <w:proofErr w:type="spellEnd"/>
      <w:r w:rsidRPr="000C5F9F">
        <w:rPr>
          <w:bCs w:val="0"/>
          <w:sz w:val="24"/>
          <w:szCs w:val="24"/>
        </w:rPr>
        <w:t xml:space="preserve"> согласие на представление (обработку) ПАО «МРСК Центра», и ПАО «</w:t>
      </w:r>
      <w:proofErr w:type="spellStart"/>
      <w:r w:rsidRPr="000C5F9F">
        <w:rPr>
          <w:bCs w:val="0"/>
          <w:sz w:val="24"/>
          <w:szCs w:val="24"/>
        </w:rPr>
        <w:t>Россети</w:t>
      </w:r>
      <w:proofErr w:type="spellEnd"/>
      <w:r w:rsidRPr="000C5F9F">
        <w:rPr>
          <w:bCs w:val="0"/>
          <w:sz w:val="24"/>
          <w:szCs w:val="24"/>
        </w:rPr>
        <w:t>» и в уполномоченные государственные органы указанных сведений.</w:t>
      </w:r>
    </w:p>
    <w:p w:rsidR="001F10B0" w:rsidRPr="000C5F9F" w:rsidRDefault="001F10B0" w:rsidP="001F10B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20" w:line="240" w:lineRule="auto"/>
        <w:ind w:left="0" w:firstLine="0"/>
        <w:rPr>
          <w:b/>
          <w:bCs w:val="0"/>
          <w:sz w:val="24"/>
          <w:szCs w:val="24"/>
        </w:rPr>
      </w:pPr>
      <w:r w:rsidRPr="000C5F9F">
        <w:rPr>
          <w:sz w:val="24"/>
          <w:szCs w:val="24"/>
        </w:rPr>
        <w:t>Согласие должно быть составлено в отношении всех собственников/бенефициаров – физических лиц и подписано представителем, уполномоченным собственниками/ бенефициарами предоставлять (обрабатывать) свои персональные данные.</w:t>
      </w:r>
    </w:p>
    <w:p w:rsidR="001F10B0" w:rsidRPr="000C5F9F" w:rsidRDefault="001F10B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 w:rsidRPr="000C5F9F">
        <w:rPr>
          <w:sz w:val="24"/>
          <w:szCs w:val="24"/>
        </w:rPr>
        <w:br w:type="page"/>
      </w:r>
    </w:p>
    <w:p w:rsidR="001F10B0" w:rsidRPr="000C5F9F" w:rsidRDefault="001F10B0" w:rsidP="001F10B0">
      <w:pPr>
        <w:pStyle w:val="3"/>
        <w:rPr>
          <w:szCs w:val="24"/>
        </w:rPr>
      </w:pPr>
      <w:bookmarkStart w:id="1089" w:name="_Toc462216791"/>
      <w:bookmarkStart w:id="1090" w:name="_Toc462234935"/>
      <w:r w:rsidRPr="000C5F9F">
        <w:rPr>
          <w:szCs w:val="24"/>
        </w:rPr>
        <w:lastRenderedPageBreak/>
        <w:t>Форма Согласия на обработку персональных данных</w:t>
      </w:r>
      <w:bookmarkEnd w:id="1089"/>
      <w:bookmarkEnd w:id="1090"/>
    </w:p>
    <w:p w:rsidR="001F10B0" w:rsidRPr="000C5F9F" w:rsidRDefault="001F10B0" w:rsidP="001F10B0">
      <w:pPr>
        <w:tabs>
          <w:tab w:val="left" w:pos="4757"/>
        </w:tabs>
        <w:ind w:left="1134" w:firstLine="0"/>
        <w:jc w:val="left"/>
        <w:rPr>
          <w:sz w:val="24"/>
          <w:szCs w:val="24"/>
        </w:rPr>
      </w:pPr>
      <w:r w:rsidRPr="000C5F9F">
        <w:rPr>
          <w:sz w:val="24"/>
          <w:szCs w:val="24"/>
        </w:rPr>
        <w:t>Приложение 9.2 к письму о подаче оферты</w:t>
      </w:r>
      <w:r w:rsidRPr="000C5F9F">
        <w:rPr>
          <w:sz w:val="24"/>
          <w:szCs w:val="24"/>
        </w:rPr>
        <w:br/>
        <w:t>от «____»_____________ </w:t>
      </w:r>
      <w:proofErr w:type="gramStart"/>
      <w:r w:rsidRPr="000C5F9F">
        <w:rPr>
          <w:sz w:val="24"/>
          <w:szCs w:val="24"/>
        </w:rPr>
        <w:t>г</w:t>
      </w:r>
      <w:proofErr w:type="gramEnd"/>
      <w:r w:rsidRPr="000C5F9F">
        <w:rPr>
          <w:sz w:val="24"/>
          <w:szCs w:val="24"/>
        </w:rPr>
        <w:t>. №__________</w:t>
      </w:r>
    </w:p>
    <w:p w:rsidR="001F10B0" w:rsidRPr="000C5F9F" w:rsidRDefault="001F10B0" w:rsidP="001F10B0">
      <w:pPr>
        <w:contextualSpacing/>
        <w:jc w:val="right"/>
        <w:rPr>
          <w:sz w:val="24"/>
          <w:szCs w:val="24"/>
        </w:rPr>
      </w:pPr>
    </w:p>
    <w:p w:rsidR="001F10B0" w:rsidRPr="000C5F9F" w:rsidRDefault="001F10B0" w:rsidP="001F10B0">
      <w:pPr>
        <w:rPr>
          <w:sz w:val="24"/>
          <w:szCs w:val="24"/>
        </w:rPr>
      </w:pPr>
    </w:p>
    <w:p w:rsidR="001F10B0" w:rsidRPr="000C5F9F" w:rsidRDefault="001F10B0" w:rsidP="001F10B0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091" w:name="_Toc461809099"/>
      <w:r w:rsidRPr="000C5F9F">
        <w:rPr>
          <w:b/>
          <w:sz w:val="24"/>
          <w:szCs w:val="24"/>
        </w:rPr>
        <w:t>Согласие на обработку персональных данных</w:t>
      </w:r>
      <w:bookmarkEnd w:id="1091"/>
      <w:r w:rsidRPr="000C5F9F">
        <w:rPr>
          <w:b/>
          <w:sz w:val="24"/>
          <w:szCs w:val="24"/>
        </w:rPr>
        <w:t xml:space="preserve"> </w:t>
      </w:r>
    </w:p>
    <w:p w:rsidR="001F10B0" w:rsidRPr="000C5F9F" w:rsidRDefault="001F10B0" w:rsidP="001F10B0">
      <w:pPr>
        <w:contextualSpacing/>
        <w:jc w:val="right"/>
        <w:rPr>
          <w:sz w:val="24"/>
          <w:szCs w:val="24"/>
        </w:rPr>
      </w:pPr>
      <w:r w:rsidRPr="000C5F9F">
        <w:rPr>
          <w:b/>
          <w:snapToGrid w:val="0"/>
          <w:sz w:val="24"/>
          <w:szCs w:val="24"/>
        </w:rPr>
        <w:t>от «_____» ____________ 201____ г.</w:t>
      </w:r>
    </w:p>
    <w:p w:rsidR="001F10B0" w:rsidRPr="000C5F9F" w:rsidRDefault="001F10B0" w:rsidP="001F10B0"/>
    <w:p w:rsidR="001F10B0" w:rsidRPr="000C5F9F" w:rsidRDefault="001F10B0" w:rsidP="001F10B0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0C5F9F">
        <w:rPr>
          <w:sz w:val="24"/>
          <w:szCs w:val="24"/>
        </w:rPr>
        <w:t xml:space="preserve">     </w:t>
      </w:r>
      <w:proofErr w:type="gramStart"/>
      <w:r w:rsidRPr="000C5F9F">
        <w:rPr>
          <w:sz w:val="24"/>
          <w:szCs w:val="24"/>
        </w:rPr>
        <w:t xml:space="preserve">Я, ________________________________________________ </w:t>
      </w:r>
      <w:r w:rsidRPr="000C5F9F">
        <w:rPr>
          <w:i/>
          <w:sz w:val="24"/>
          <w:szCs w:val="24"/>
        </w:rPr>
        <w:t>(указать полностью ФИО собственника/бенефициара)</w:t>
      </w:r>
      <w:r w:rsidRPr="000C5F9F">
        <w:rPr>
          <w:sz w:val="24"/>
          <w:szCs w:val="24"/>
        </w:rPr>
        <w:t xml:space="preserve">, зарегистрирован (а) по адресу: ______________________________________ </w:t>
      </w:r>
      <w:r w:rsidRPr="000C5F9F">
        <w:rPr>
          <w:i/>
          <w:sz w:val="24"/>
          <w:szCs w:val="24"/>
        </w:rPr>
        <w:t>(указать полный адрес регистрации собственника/бенефициара)</w:t>
      </w:r>
      <w:r w:rsidRPr="000C5F9F">
        <w:rPr>
          <w:sz w:val="24"/>
          <w:szCs w:val="24"/>
        </w:rPr>
        <w:t xml:space="preserve">, основной документ, удостоверяющий личность _____________________________ </w:t>
      </w:r>
      <w:r w:rsidRPr="000C5F9F">
        <w:rPr>
          <w:i/>
          <w:sz w:val="24"/>
          <w:szCs w:val="24"/>
        </w:rPr>
        <w:t>(указать вид документа собственника/бенефициара, удостоверяющего личность и его полные реквизиты: серия, номер, кем выдан, дата выдачи и т.д.)</w:t>
      </w:r>
      <w:r w:rsidRPr="000C5F9F">
        <w:rPr>
          <w:sz w:val="24"/>
          <w:szCs w:val="24"/>
        </w:rPr>
        <w:t xml:space="preserve">, дата, год и место рождения ____________________________ </w:t>
      </w:r>
      <w:r w:rsidRPr="000C5F9F">
        <w:rPr>
          <w:i/>
          <w:sz w:val="24"/>
          <w:szCs w:val="24"/>
        </w:rPr>
        <w:t xml:space="preserve">(указать), </w:t>
      </w:r>
      <w:r w:rsidRPr="000C5F9F">
        <w:rPr>
          <w:sz w:val="24"/>
          <w:szCs w:val="24"/>
        </w:rPr>
        <w:t>должность и место работы (</w:t>
      </w:r>
      <w:r w:rsidRPr="000C5F9F">
        <w:rPr>
          <w:i/>
          <w:sz w:val="24"/>
          <w:szCs w:val="24"/>
        </w:rPr>
        <w:t>собственника/бенефициара</w:t>
      </w:r>
      <w:r w:rsidRPr="000C5F9F">
        <w:rPr>
          <w:sz w:val="24"/>
          <w:szCs w:val="24"/>
        </w:rPr>
        <w:t xml:space="preserve">) ___________________________ </w:t>
      </w:r>
      <w:r w:rsidRPr="000C5F9F">
        <w:rPr>
          <w:i/>
          <w:sz w:val="24"/>
          <w:szCs w:val="24"/>
        </w:rPr>
        <w:t>(указать полностью без сокращений)</w:t>
      </w:r>
      <w:r w:rsidRPr="000C5F9F">
        <w:rPr>
          <w:sz w:val="24"/>
          <w:szCs w:val="24"/>
        </w:rPr>
        <w:t xml:space="preserve">, </w:t>
      </w:r>
      <w:proofErr w:type="gramEnd"/>
    </w:p>
    <w:p w:rsidR="001F10B0" w:rsidRPr="000C5F9F" w:rsidRDefault="001F10B0" w:rsidP="001F10B0">
      <w:pPr>
        <w:tabs>
          <w:tab w:val="left" w:pos="1134"/>
        </w:tabs>
        <w:spacing w:line="276" w:lineRule="auto"/>
        <w:rPr>
          <w:sz w:val="24"/>
          <w:szCs w:val="24"/>
        </w:rPr>
      </w:pPr>
      <w:proofErr w:type="gramStart"/>
      <w:r w:rsidRPr="000C5F9F">
        <w:rPr>
          <w:sz w:val="24"/>
          <w:szCs w:val="24"/>
        </w:rPr>
        <w:t xml:space="preserve">в соответствии с Федеральным законом от 27.07.2006 г. №152-ФЗ «О персональных данных» в своей воле и в своем интересе выражаю согласие __________________ </w:t>
      </w:r>
      <w:r w:rsidRPr="000C5F9F">
        <w:rPr>
          <w:i/>
          <w:sz w:val="24"/>
          <w:szCs w:val="24"/>
        </w:rPr>
        <w:t>(указывается наименование Участника закупочной процедуры</w:t>
      </w:r>
      <w:r w:rsidRPr="000C5F9F">
        <w:rPr>
          <w:sz w:val="24"/>
          <w:szCs w:val="24"/>
        </w:rPr>
        <w:t>) (зарегистрировано по адресу: _____________________,</w:t>
      </w:r>
      <w:proofErr w:type="gramEnd"/>
      <w:r w:rsidRPr="000C5F9F">
        <w:rPr>
          <w:sz w:val="24"/>
          <w:szCs w:val="24"/>
        </w:rPr>
        <w:t xml:space="preserve"> ОГРН: ______________, ИНН: _________________, </w:t>
      </w:r>
      <w:proofErr w:type="gramStart"/>
      <w:r w:rsidRPr="000C5F9F">
        <w:rPr>
          <w:sz w:val="24"/>
          <w:szCs w:val="24"/>
        </w:rPr>
        <w:t>КПП: ________________) в лице _________________________(</w:t>
      </w:r>
      <w:r w:rsidRPr="000C5F9F">
        <w:rPr>
          <w:i/>
          <w:sz w:val="24"/>
          <w:szCs w:val="24"/>
        </w:rPr>
        <w:t>*)</w:t>
      </w:r>
      <w:r w:rsidRPr="000C5F9F">
        <w:rPr>
          <w:sz w:val="24"/>
          <w:szCs w:val="24"/>
        </w:rPr>
        <w:t xml:space="preserve"> </w:t>
      </w:r>
      <w:r w:rsidRPr="000C5F9F">
        <w:rPr>
          <w:i/>
          <w:sz w:val="24"/>
          <w:szCs w:val="24"/>
        </w:rPr>
        <w:t>(указать полностью должность и ФИО представителя Участника закупочной процедуры)</w:t>
      </w:r>
      <w:r w:rsidRPr="000C5F9F">
        <w:rPr>
          <w:sz w:val="24"/>
          <w:szCs w:val="24"/>
        </w:rPr>
        <w:t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 использованием</w:t>
      </w:r>
      <w:proofErr w:type="gramEnd"/>
      <w:r w:rsidRPr="000C5F9F">
        <w:rPr>
          <w:sz w:val="24"/>
          <w:szCs w:val="24"/>
        </w:rPr>
        <w:t xml:space="preserve"> средств автоматизации или без использования таких сре</w:t>
      </w:r>
      <w:proofErr w:type="gramStart"/>
      <w:r w:rsidRPr="000C5F9F">
        <w:rPr>
          <w:sz w:val="24"/>
          <w:szCs w:val="24"/>
        </w:rPr>
        <w:t>дств дл</w:t>
      </w:r>
      <w:proofErr w:type="gramEnd"/>
      <w:r w:rsidRPr="000C5F9F">
        <w:rPr>
          <w:sz w:val="24"/>
          <w:szCs w:val="24"/>
        </w:rPr>
        <w:t>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также передачу указанных данных ПАО «МРСК Центра»</w:t>
      </w:r>
      <w:r w:rsidRPr="000C5F9F">
        <w:rPr>
          <w:i/>
          <w:sz w:val="24"/>
          <w:szCs w:val="24"/>
        </w:rPr>
        <w:t xml:space="preserve">, </w:t>
      </w:r>
      <w:r w:rsidRPr="000C5F9F">
        <w:rPr>
          <w:sz w:val="24"/>
          <w:szCs w:val="24"/>
        </w:rPr>
        <w:t xml:space="preserve">Минэнерго России, </w:t>
      </w:r>
      <w:proofErr w:type="spellStart"/>
      <w:r w:rsidRPr="000C5F9F">
        <w:rPr>
          <w:sz w:val="24"/>
          <w:szCs w:val="24"/>
        </w:rPr>
        <w:t>Росфинмониторинг</w:t>
      </w:r>
      <w:proofErr w:type="spellEnd"/>
      <w:r w:rsidRPr="000C5F9F">
        <w:rPr>
          <w:sz w:val="24"/>
          <w:szCs w:val="24"/>
        </w:rPr>
        <w:t xml:space="preserve">, ФНС России, иным третьим лицам при необходимости. </w:t>
      </w:r>
    </w:p>
    <w:p w:rsidR="001F10B0" w:rsidRPr="000C5F9F" w:rsidRDefault="001F10B0" w:rsidP="001F10B0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1F10B0" w:rsidRPr="000C5F9F" w:rsidRDefault="001F10B0" w:rsidP="001F10B0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1F10B0" w:rsidRPr="000C5F9F" w:rsidRDefault="001F10B0" w:rsidP="001F10B0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1F10B0" w:rsidRPr="000C5F9F" w:rsidRDefault="001F10B0" w:rsidP="001F10B0">
      <w:pPr>
        <w:tabs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0C5F9F">
        <w:rPr>
          <w:sz w:val="24"/>
          <w:szCs w:val="24"/>
        </w:rPr>
        <w:t>Настоящее согласие действует с момента его подписания.</w:t>
      </w:r>
    </w:p>
    <w:p w:rsidR="001F10B0" w:rsidRPr="000C5F9F" w:rsidRDefault="001F10B0" w:rsidP="001F10B0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1F10B0" w:rsidRPr="000C5F9F" w:rsidRDefault="001F10B0" w:rsidP="001F10B0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1F10B0" w:rsidRPr="000C5F9F" w:rsidRDefault="001F10B0" w:rsidP="001F10B0">
      <w:pPr>
        <w:tabs>
          <w:tab w:val="left" w:pos="4757"/>
        </w:tabs>
        <w:ind w:firstLine="0"/>
        <w:jc w:val="left"/>
        <w:rPr>
          <w:i/>
          <w:sz w:val="24"/>
          <w:szCs w:val="24"/>
        </w:rPr>
      </w:pPr>
      <w:r w:rsidRPr="000C5F9F">
        <w:rPr>
          <w:sz w:val="24"/>
          <w:szCs w:val="24"/>
        </w:rPr>
        <w:t xml:space="preserve">_________________________ </w:t>
      </w:r>
      <w:r w:rsidRPr="000C5F9F">
        <w:rPr>
          <w:i/>
          <w:sz w:val="24"/>
          <w:szCs w:val="24"/>
        </w:rPr>
        <w:t>(подпись, расшифровка подписи собственника/бенефициара)</w:t>
      </w:r>
    </w:p>
    <w:p w:rsidR="001F10B0" w:rsidRPr="000C5F9F" w:rsidRDefault="001F10B0" w:rsidP="001F10B0">
      <w:pPr>
        <w:pStyle w:val="3"/>
        <w:rPr>
          <w:szCs w:val="24"/>
        </w:rPr>
      </w:pPr>
      <w:r w:rsidRPr="000C5F9F">
        <w:rPr>
          <w:b w:val="0"/>
          <w:szCs w:val="24"/>
        </w:rPr>
        <w:br w:type="page"/>
      </w:r>
      <w:bookmarkStart w:id="1092" w:name="_Toc461809100"/>
      <w:bookmarkStart w:id="1093" w:name="_Toc462216792"/>
      <w:bookmarkStart w:id="1094" w:name="_Toc462234936"/>
      <w:r w:rsidRPr="000C5F9F">
        <w:rPr>
          <w:szCs w:val="24"/>
        </w:rPr>
        <w:lastRenderedPageBreak/>
        <w:t>Инструкции по заполнению</w:t>
      </w:r>
      <w:bookmarkEnd w:id="1092"/>
      <w:bookmarkEnd w:id="1093"/>
      <w:bookmarkEnd w:id="1094"/>
    </w:p>
    <w:p w:rsidR="001F10B0" w:rsidRPr="000C5F9F" w:rsidRDefault="001F10B0" w:rsidP="001F10B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20" w:line="240" w:lineRule="auto"/>
        <w:ind w:left="0" w:firstLine="0"/>
        <w:rPr>
          <w:b/>
          <w:sz w:val="24"/>
          <w:szCs w:val="24"/>
        </w:rPr>
      </w:pPr>
      <w:r w:rsidRPr="000C5F9F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0C5F9F">
        <w:rPr>
          <w:b/>
          <w:bCs w:val="0"/>
          <w:sz w:val="24"/>
          <w:szCs w:val="24"/>
        </w:rPr>
        <w:t>Россети</w:t>
      </w:r>
      <w:proofErr w:type="spellEnd"/>
      <w:r w:rsidRPr="000C5F9F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0C5F9F">
        <w:rPr>
          <w:b/>
          <w:sz w:val="24"/>
          <w:szCs w:val="24"/>
        </w:rPr>
        <w:t>составляется собственниками/бенефициарами, являющимися физическими лицами.</w:t>
      </w:r>
    </w:p>
    <w:p w:rsidR="001F10B0" w:rsidRPr="000C5F9F" w:rsidRDefault="001F10B0" w:rsidP="001F10B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20" w:line="240" w:lineRule="auto"/>
        <w:ind w:left="0" w:firstLine="0"/>
        <w:rPr>
          <w:b/>
          <w:sz w:val="24"/>
          <w:szCs w:val="24"/>
        </w:rPr>
      </w:pPr>
      <w:r w:rsidRPr="000C5F9F">
        <w:rPr>
          <w:sz w:val="24"/>
          <w:szCs w:val="24"/>
        </w:rPr>
        <w:t xml:space="preserve">Согласие составляется всеми, без исключений, конечными собственниками/бенефициарами, отраженными в Приложении </w:t>
      </w:r>
      <w:r w:rsidR="004355B5" w:rsidRPr="000C5F9F">
        <w:rPr>
          <w:sz w:val="24"/>
          <w:szCs w:val="24"/>
        </w:rPr>
        <w:t>8</w:t>
      </w:r>
      <w:r w:rsidRPr="000C5F9F">
        <w:rPr>
          <w:sz w:val="24"/>
          <w:szCs w:val="24"/>
        </w:rPr>
        <w:t xml:space="preserve"> к письму о подаче оферты «Информация о собственниках Поставщика (включая конечных бенефициаров)».</w:t>
      </w:r>
    </w:p>
    <w:p w:rsidR="001F10B0" w:rsidRPr="000C5F9F" w:rsidRDefault="001F10B0" w:rsidP="001F10B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20" w:line="240" w:lineRule="auto"/>
        <w:ind w:left="0" w:firstLine="0"/>
        <w:rPr>
          <w:b/>
          <w:sz w:val="24"/>
          <w:szCs w:val="24"/>
        </w:rPr>
      </w:pPr>
      <w:r w:rsidRPr="000C5F9F">
        <w:rPr>
          <w:sz w:val="24"/>
          <w:szCs w:val="24"/>
        </w:rPr>
        <w:t xml:space="preserve">* Нужно указать лицо, имеющее право в соответствии с законодательством Российской Федерации действовать от лица Участника без доверенности, или, надлежащим образом, уполномоченным им лицом на основании доверенности (далее — уполномоченного лица). В последнем случае </w:t>
      </w:r>
      <w:r w:rsidR="007813AA" w:rsidRPr="007813AA">
        <w:rPr>
          <w:sz w:val="24"/>
          <w:szCs w:val="24"/>
        </w:rPr>
        <w:t>копия доверенности прикладывается к Заявке</w:t>
      </w:r>
      <w:r w:rsidRPr="000C5F9F">
        <w:rPr>
          <w:sz w:val="24"/>
          <w:szCs w:val="24"/>
        </w:rPr>
        <w:t>.</w:t>
      </w:r>
    </w:p>
    <w:p w:rsidR="001F10B0" w:rsidRPr="000C5F9F" w:rsidRDefault="001F10B0" w:rsidP="001F10B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20" w:line="240" w:lineRule="auto"/>
        <w:ind w:left="0" w:firstLine="0"/>
        <w:rPr>
          <w:b/>
          <w:sz w:val="24"/>
          <w:szCs w:val="24"/>
        </w:rPr>
      </w:pPr>
      <w:r w:rsidRPr="000C5F9F">
        <w:rPr>
          <w:sz w:val="24"/>
          <w:szCs w:val="24"/>
        </w:rPr>
        <w:t>Согласие собственников/бенефициаров должно быть составлено с учетом всех, предусмотренных данной Формой, данных собственников/бенефициаров и Участника закупочной процедуры, иметь законченный вид, дату, подпись и расшифровку подписи собственника/бенефициара.</w:t>
      </w:r>
    </w:p>
    <w:p w:rsidR="001F10B0" w:rsidRPr="000C5F9F" w:rsidRDefault="001F10B0" w:rsidP="001F10B0"/>
    <w:p w:rsidR="001F10B0" w:rsidRPr="000C5F9F" w:rsidRDefault="001F10B0" w:rsidP="001F10B0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pacing w:before="120" w:line="240" w:lineRule="auto"/>
        <w:rPr>
          <w:b/>
          <w:bCs w:val="0"/>
          <w:sz w:val="24"/>
          <w:szCs w:val="24"/>
        </w:rPr>
      </w:pPr>
    </w:p>
    <w:p w:rsidR="007A6A39" w:rsidRDefault="007A6A39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857E5" w:rsidRPr="007A6A39" w:rsidRDefault="00E47073" w:rsidP="007857E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095" w:name="_Ref440272274"/>
      <w:bookmarkStart w:id="1096" w:name="_Ref440274756"/>
      <w:bookmarkStart w:id="1097" w:name="_Toc462234937"/>
      <w:r w:rsidRPr="00E47073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7A6A39">
        <w:t xml:space="preserve"> (форма 1</w:t>
      </w:r>
      <w:r w:rsidR="00CD3D1B">
        <w:t>0</w:t>
      </w:r>
      <w:r w:rsidR="007857E5" w:rsidRPr="007A6A39">
        <w:t>)</w:t>
      </w:r>
      <w:bookmarkEnd w:id="1095"/>
      <w:bookmarkEnd w:id="1096"/>
      <w:bookmarkEnd w:id="1097"/>
    </w:p>
    <w:p w:rsidR="007857E5" w:rsidRPr="00E47073" w:rsidRDefault="007857E5" w:rsidP="007857E5">
      <w:pPr>
        <w:pStyle w:val="3"/>
        <w:rPr>
          <w:szCs w:val="24"/>
        </w:rPr>
      </w:pPr>
      <w:bookmarkStart w:id="1098" w:name="_Toc439170718"/>
      <w:bookmarkStart w:id="1099" w:name="_Toc439172820"/>
      <w:bookmarkStart w:id="1100" w:name="_Toc439173262"/>
      <w:bookmarkStart w:id="1101" w:name="_Toc439238258"/>
      <w:bookmarkStart w:id="1102" w:name="_Toc439252806"/>
      <w:bookmarkStart w:id="1103" w:name="_Toc439323779"/>
      <w:bookmarkStart w:id="1104" w:name="_Toc440297101"/>
      <w:bookmarkStart w:id="1105" w:name="_Toc440356662"/>
      <w:bookmarkStart w:id="1106" w:name="_Toc440631798"/>
      <w:bookmarkStart w:id="1107" w:name="_Toc440876582"/>
      <w:bookmarkStart w:id="1108" w:name="_Toc441130654"/>
      <w:bookmarkStart w:id="1109" w:name="_Toc441157154"/>
      <w:bookmarkStart w:id="1110" w:name="_Toc447292176"/>
      <w:bookmarkStart w:id="1111" w:name="_Toc462234938"/>
      <w:r w:rsidRPr="00E47073">
        <w:rPr>
          <w:szCs w:val="24"/>
        </w:rPr>
        <w:t xml:space="preserve">Форма </w:t>
      </w:r>
      <w:bookmarkEnd w:id="1098"/>
      <w:r w:rsidR="00E47073" w:rsidRPr="00E47073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099"/>
      <w:bookmarkEnd w:id="1100"/>
      <w:bookmarkEnd w:id="1101"/>
      <w:bookmarkEnd w:id="1102"/>
      <w:bookmarkEnd w:id="1103"/>
      <w:bookmarkEnd w:id="1104"/>
      <w:bookmarkEnd w:id="1105"/>
      <w:bookmarkEnd w:id="1106"/>
      <w:bookmarkEnd w:id="1107"/>
      <w:bookmarkEnd w:id="1108"/>
      <w:bookmarkEnd w:id="1109"/>
      <w:bookmarkEnd w:id="1110"/>
      <w:bookmarkEnd w:id="1111"/>
    </w:p>
    <w:p w:rsidR="007857E5" w:rsidRPr="00F647F7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7A6A39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CD3D1B">
        <w:rPr>
          <w:sz w:val="24"/>
          <w:szCs w:val="24"/>
        </w:rPr>
        <w:t>0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</w:t>
      </w:r>
      <w:proofErr w:type="gramStart"/>
      <w:r w:rsidRPr="007A6A39">
        <w:rPr>
          <w:sz w:val="24"/>
          <w:szCs w:val="24"/>
        </w:rPr>
        <w:t>г</w:t>
      </w:r>
      <w:proofErr w:type="gramEnd"/>
      <w:r w:rsidRPr="007A6A39">
        <w:rPr>
          <w:sz w:val="24"/>
          <w:szCs w:val="24"/>
        </w:rPr>
        <w:t>. №__________</w:t>
      </w:r>
    </w:p>
    <w:p w:rsidR="007857E5" w:rsidRPr="007857E5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7857E5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112" w:name="_Toc300142269"/>
      <w:bookmarkStart w:id="1113" w:name="_Toc309735391"/>
      <w:bookmarkStart w:id="1114" w:name="_Toc309985625"/>
      <w:r w:rsidRPr="007857E5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112"/>
      <w:r w:rsidRPr="007857E5">
        <w:rPr>
          <w:b/>
          <w:bCs w:val="0"/>
          <w:snapToGrid w:val="0"/>
          <w:sz w:val="24"/>
          <w:szCs w:val="24"/>
        </w:rPr>
        <w:t xml:space="preserve"> </w:t>
      </w:r>
      <w:bookmarkEnd w:id="1113"/>
      <w:bookmarkEnd w:id="1114"/>
    </w:p>
    <w:p w:rsidR="007857E5" w:rsidRPr="007857E5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7857E5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7857E5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Настоящим </w:t>
      </w:r>
      <w:r w:rsidRPr="007857E5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7857E5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</w:t>
      </w:r>
      <w:proofErr w:type="gramStart"/>
      <w:r w:rsidRPr="007857E5">
        <w:rPr>
          <w:sz w:val="24"/>
          <w:szCs w:val="24"/>
        </w:rPr>
        <w:t xml:space="preserve">предпринимателей) </w:t>
      </w:r>
      <w:proofErr w:type="gramEnd"/>
      <w:r w:rsidRPr="007857E5">
        <w:rPr>
          <w:sz w:val="24"/>
          <w:szCs w:val="24"/>
        </w:rPr>
        <w:t xml:space="preserve">отчётности </w:t>
      </w:r>
      <w:r w:rsidRPr="007857E5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7857E5">
        <w:rPr>
          <w:sz w:val="24"/>
          <w:szCs w:val="24"/>
        </w:rPr>
        <w:t xml:space="preserve"> за </w:t>
      </w:r>
      <w:r w:rsidRPr="007857E5">
        <w:rPr>
          <w:sz w:val="24"/>
          <w:szCs w:val="24"/>
          <w:shd w:val="clear" w:color="auto" w:fill="FFFF99"/>
        </w:rPr>
        <w:t>{указываются налоговые периоды}</w:t>
      </w:r>
      <w:r w:rsidRPr="007857E5">
        <w:rPr>
          <w:sz w:val="24"/>
          <w:szCs w:val="24"/>
        </w:rPr>
        <w:t xml:space="preserve"> общедоступными.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7857E5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7857E5">
        <w:rPr>
          <w:sz w:val="24"/>
          <w:szCs w:val="24"/>
        </w:rPr>
        <w:t xml:space="preserve"> </w:t>
      </w:r>
      <w:r w:rsidR="001F10B0" w:rsidRPr="000C5F9F">
        <w:rPr>
          <w:szCs w:val="24"/>
        </w:rPr>
        <w:t>в адрес ПАО «МРСК Центра» (ИНН 6901067107, ОГРН 1046900099498)</w:t>
      </w:r>
      <w:r w:rsidRPr="000C5F9F">
        <w:rPr>
          <w:sz w:val="24"/>
          <w:szCs w:val="24"/>
        </w:rPr>
        <w:t>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7857E5">
        <w:rPr>
          <w:b/>
          <w:snapToGrid w:val="0"/>
          <w:sz w:val="24"/>
          <w:szCs w:val="24"/>
        </w:rPr>
        <w:t>М.П.</w:t>
      </w: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</w:t>
      </w:r>
      <w:r>
        <w:rPr>
          <w:sz w:val="24"/>
          <w:szCs w:val="24"/>
        </w:rPr>
        <w:t>(</w:t>
      </w:r>
      <w:r w:rsidRPr="007857E5">
        <w:rPr>
          <w:b/>
          <w:bCs w:val="0"/>
          <w:sz w:val="24"/>
          <w:szCs w:val="24"/>
          <w:shd w:val="clear" w:color="auto" w:fill="FFFF99"/>
        </w:rPr>
        <w:t>указывается конкретно каким</w:t>
      </w:r>
      <w:r>
        <w:rPr>
          <w:b/>
          <w:bCs w:val="0"/>
          <w:sz w:val="24"/>
          <w:szCs w:val="24"/>
          <w:shd w:val="clear" w:color="auto" w:fill="FFFF99"/>
        </w:rPr>
        <w:t>).</w:t>
      </w:r>
    </w:p>
    <w:tbl>
      <w:tblPr>
        <w:tblW w:w="0" w:type="auto"/>
        <w:tblInd w:w="709" w:type="dxa"/>
        <w:tblLook w:val="04A0"/>
      </w:tblPr>
      <w:tblGrid>
        <w:gridCol w:w="4431"/>
        <w:gridCol w:w="4431"/>
      </w:tblGrid>
      <w:tr w:rsidR="007857E5" w:rsidRPr="007857E5" w:rsidTr="007857E5"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7A6A39" w:rsidTr="007857E5"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CD6C7D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613A01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857E5" w:rsidRPr="007857E5" w:rsidRDefault="007857E5" w:rsidP="007857E5">
      <w:pPr>
        <w:pStyle w:val="3"/>
        <w:rPr>
          <w:szCs w:val="24"/>
        </w:rPr>
      </w:pPr>
      <w:bookmarkStart w:id="1115" w:name="_Toc439170719"/>
      <w:bookmarkStart w:id="1116" w:name="_Toc439172821"/>
      <w:bookmarkStart w:id="1117" w:name="_Toc439173263"/>
      <w:bookmarkStart w:id="1118" w:name="_Toc439238259"/>
      <w:bookmarkStart w:id="1119" w:name="_Toc439252807"/>
      <w:bookmarkStart w:id="1120" w:name="_Toc439323780"/>
      <w:bookmarkStart w:id="1121" w:name="_Toc440297102"/>
      <w:bookmarkStart w:id="1122" w:name="_Toc440356663"/>
      <w:bookmarkStart w:id="1123" w:name="_Toc440631799"/>
      <w:bookmarkStart w:id="1124" w:name="_Toc440876583"/>
      <w:bookmarkStart w:id="1125" w:name="_Toc441130655"/>
      <w:bookmarkStart w:id="1126" w:name="_Toc441157155"/>
      <w:bookmarkStart w:id="1127" w:name="_Toc447292177"/>
      <w:bookmarkStart w:id="1128" w:name="_Toc462234939"/>
      <w:r w:rsidRPr="007857E5">
        <w:rPr>
          <w:szCs w:val="24"/>
        </w:rPr>
        <w:lastRenderedPageBreak/>
        <w:t>Инструкции по заполнению</w:t>
      </w:r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bookmarkEnd w:id="1126"/>
      <w:bookmarkEnd w:id="1127"/>
      <w:bookmarkEnd w:id="1128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5630EC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5630EC">
        <w:rPr>
          <w:sz w:val="24"/>
          <w:szCs w:val="24"/>
        </w:rPr>
      </w:r>
      <w:r w:rsidR="005630EC">
        <w:rPr>
          <w:sz w:val="24"/>
          <w:szCs w:val="24"/>
        </w:rPr>
        <w:fldChar w:fldCharType="separate"/>
      </w:r>
      <w:r w:rsidR="005A37E7">
        <w:rPr>
          <w:sz w:val="24"/>
          <w:szCs w:val="24"/>
        </w:rPr>
        <w:t>5.1</w:t>
      </w:r>
      <w:r w:rsidR="005630EC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</w:t>
      </w:r>
      <w:r w:rsidRPr="008E5EA3">
        <w:rPr>
          <w:sz w:val="24"/>
          <w:szCs w:val="24"/>
        </w:rPr>
        <w:t>.</w:t>
      </w:r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E47073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Sect="002B0606">
          <w:headerReference w:type="even" r:id="rId49"/>
          <w:headerReference w:type="default" r:id="rId50"/>
          <w:footerReference w:type="even" r:id="rId51"/>
          <w:headerReference w:type="first" r:id="rId52"/>
          <w:footerReference w:type="first" r:id="rId53"/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635719" w:rsidRPr="00F647F7" w:rsidRDefault="00635719" w:rsidP="00635719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129" w:name="_Ref93268095"/>
      <w:bookmarkStart w:id="1130" w:name="_Ref93268099"/>
      <w:bookmarkStart w:id="1131" w:name="_Toc98253958"/>
      <w:bookmarkStart w:id="1132" w:name="_Toc165173884"/>
      <w:bookmarkStart w:id="1133" w:name="_Toc423423678"/>
      <w:bookmarkStart w:id="1134" w:name="_Ref440272510"/>
      <w:bookmarkStart w:id="1135" w:name="_Ref440274961"/>
      <w:bookmarkStart w:id="1136" w:name="_Toc462234940"/>
      <w:r w:rsidRPr="00F647F7">
        <w:lastRenderedPageBreak/>
        <w:t xml:space="preserve">План распределения объемов выполнения поставок внутри коллективного </w:t>
      </w:r>
      <w:r>
        <w:t>Участник</w:t>
      </w:r>
      <w:r w:rsidRPr="00F647F7">
        <w:t xml:space="preserve">а </w:t>
      </w:r>
      <w:r w:rsidRPr="00F647F7">
        <w:rPr>
          <w:color w:val="000000"/>
        </w:rPr>
        <w:t>(форма 1</w:t>
      </w:r>
      <w:r w:rsidR="00CD3D1B">
        <w:rPr>
          <w:color w:val="000000"/>
        </w:rPr>
        <w:t>1</w:t>
      </w:r>
      <w:r w:rsidRPr="00F647F7">
        <w:rPr>
          <w:color w:val="000000"/>
        </w:rPr>
        <w:t>)</w:t>
      </w:r>
      <w:bookmarkEnd w:id="1129"/>
      <w:bookmarkEnd w:id="1130"/>
      <w:bookmarkEnd w:id="1131"/>
      <w:bookmarkEnd w:id="1132"/>
      <w:bookmarkEnd w:id="1133"/>
      <w:bookmarkEnd w:id="1134"/>
      <w:bookmarkEnd w:id="1135"/>
      <w:bookmarkEnd w:id="1136"/>
    </w:p>
    <w:p w:rsidR="00635719" w:rsidRPr="00F647F7" w:rsidRDefault="00635719" w:rsidP="00635719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635719" w:rsidRPr="00D904EF" w:rsidRDefault="00635719" w:rsidP="00635719">
      <w:pPr>
        <w:pStyle w:val="3"/>
        <w:rPr>
          <w:szCs w:val="24"/>
        </w:rPr>
      </w:pPr>
      <w:bookmarkStart w:id="1137" w:name="_Toc90385125"/>
      <w:bookmarkStart w:id="1138" w:name="_Toc439170705"/>
      <w:bookmarkStart w:id="1139" w:name="_Toc439172807"/>
      <w:bookmarkStart w:id="1140" w:name="_Toc439173268"/>
      <w:bookmarkStart w:id="1141" w:name="_Toc439238264"/>
      <w:bookmarkStart w:id="1142" w:name="_Toc439252812"/>
      <w:bookmarkStart w:id="1143" w:name="_Toc439323785"/>
      <w:bookmarkStart w:id="1144" w:name="_Toc440297104"/>
      <w:bookmarkStart w:id="1145" w:name="_Toc440356665"/>
      <w:bookmarkStart w:id="1146" w:name="_Toc440631801"/>
      <w:bookmarkStart w:id="1147" w:name="_Toc440876585"/>
      <w:bookmarkStart w:id="1148" w:name="_Toc441130657"/>
      <w:bookmarkStart w:id="1149" w:name="_Toc441157157"/>
      <w:bookmarkStart w:id="1150" w:name="_Toc447292179"/>
      <w:bookmarkStart w:id="1151" w:name="_Toc462234941"/>
      <w:r w:rsidRPr="00D904EF">
        <w:rPr>
          <w:szCs w:val="24"/>
        </w:rPr>
        <w:t xml:space="preserve">Форма </w:t>
      </w:r>
      <w:proofErr w:type="gramStart"/>
      <w:r w:rsidRPr="00D904EF">
        <w:rPr>
          <w:szCs w:val="24"/>
        </w:rPr>
        <w:t>плана распределения объемов выполнения поставок</w:t>
      </w:r>
      <w:proofErr w:type="gramEnd"/>
      <w:r w:rsidRPr="00D904EF">
        <w:rPr>
          <w:szCs w:val="24"/>
        </w:rPr>
        <w:t xml:space="preserve"> внутри коллективного Участника</w:t>
      </w:r>
      <w:bookmarkEnd w:id="1137"/>
      <w:bookmarkEnd w:id="1138"/>
      <w:bookmarkEnd w:id="1139"/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</w:p>
    <w:p w:rsidR="00635719" w:rsidRPr="00F647F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F647F7" w:rsidRDefault="00635719" w:rsidP="00635719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CD3D1B">
        <w:rPr>
          <w:noProof/>
          <w:color w:val="000000"/>
          <w:sz w:val="24"/>
          <w:szCs w:val="24"/>
        </w:rPr>
        <w:t>1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План </w:t>
      </w:r>
      <w:proofErr w:type="gramStart"/>
      <w:r w:rsidRPr="00F647F7">
        <w:rPr>
          <w:b/>
          <w:sz w:val="24"/>
          <w:szCs w:val="24"/>
        </w:rPr>
        <w:t>распределения объемов выполнения поставок продукции</w:t>
      </w:r>
      <w:proofErr w:type="gramEnd"/>
      <w:r w:rsidRPr="00F647F7">
        <w:rPr>
          <w:b/>
          <w:sz w:val="24"/>
          <w:szCs w:val="24"/>
        </w:rPr>
        <w:t xml:space="preserve"> внутри коллективного </w:t>
      </w:r>
      <w:r>
        <w:rPr>
          <w:b/>
          <w:sz w:val="24"/>
          <w:szCs w:val="24"/>
        </w:rPr>
        <w:t>Участник</w:t>
      </w:r>
      <w:r w:rsidRPr="00F647F7">
        <w:rPr>
          <w:b/>
          <w:sz w:val="24"/>
          <w:szCs w:val="24"/>
        </w:rPr>
        <w:t>а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лидера коллективного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3"/>
        <w:gridCol w:w="3193"/>
        <w:gridCol w:w="1689"/>
        <w:gridCol w:w="1432"/>
        <w:gridCol w:w="1275"/>
        <w:gridCol w:w="1349"/>
      </w:tblGrid>
      <w:tr w:rsidR="00635719" w:rsidRPr="00E0250C" w:rsidTr="00635719">
        <w:trPr>
          <w:trHeight w:val="256"/>
        </w:trPr>
        <w:tc>
          <w:tcPr>
            <w:tcW w:w="640" w:type="dxa"/>
            <w:vMerge w:val="restart"/>
            <w:vAlign w:val="center"/>
          </w:tcPr>
          <w:p w:rsidR="00635719" w:rsidRPr="008E5EA3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spellStart"/>
            <w:proofErr w:type="gramStart"/>
            <w:r w:rsidRPr="008E5EA3">
              <w:rPr>
                <w:b/>
              </w:rPr>
              <w:t>п</w:t>
            </w:r>
            <w:proofErr w:type="spellEnd"/>
            <w:proofErr w:type="gramEnd"/>
            <w:r w:rsidRPr="008E5EA3">
              <w:rPr>
                <w:b/>
              </w:rPr>
              <w:t>/</w:t>
            </w:r>
            <w:proofErr w:type="spellStart"/>
            <w:r w:rsidRPr="008E5EA3">
              <w:rPr>
                <w:b/>
              </w:rPr>
              <w:t>п</w:t>
            </w:r>
            <w:proofErr w:type="spellEnd"/>
          </w:p>
        </w:tc>
        <w:tc>
          <w:tcPr>
            <w:tcW w:w="3284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продукции, тип, марка</w:t>
            </w:r>
          </w:p>
        </w:tc>
        <w:tc>
          <w:tcPr>
            <w:tcW w:w="1689" w:type="dxa"/>
            <w:vMerge w:val="restart"/>
            <w:vAlign w:val="center"/>
          </w:tcPr>
          <w:p w:rsidR="00635719" w:rsidRPr="008E5EA3" w:rsidRDefault="00635719" w:rsidP="00E9613A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</w:t>
            </w:r>
          </w:p>
        </w:tc>
        <w:tc>
          <w:tcPr>
            <w:tcW w:w="2708" w:type="dxa"/>
            <w:gridSpan w:val="2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Стоимость продукции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Сроки поставки (начало и окончание)</w:t>
            </w:r>
          </w:p>
        </w:tc>
      </w:tr>
      <w:tr w:rsidR="00635719" w:rsidRPr="00E0250C" w:rsidTr="00635719">
        <w:trPr>
          <w:trHeight w:val="147"/>
        </w:trPr>
        <w:tc>
          <w:tcPr>
            <w:tcW w:w="640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3284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689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6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E0250C" w:rsidTr="00635719">
        <w:trPr>
          <w:trHeight w:val="256"/>
        </w:trPr>
        <w:tc>
          <w:tcPr>
            <w:tcW w:w="640" w:type="dxa"/>
            <w:vAlign w:val="center"/>
          </w:tcPr>
          <w:p w:rsidR="00635719" w:rsidRPr="008E5EA3" w:rsidRDefault="00635719" w:rsidP="00775238">
            <w:pPr>
              <w:pStyle w:val="aff1"/>
              <w:numPr>
                <w:ilvl w:val="0"/>
                <w:numId w:val="56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635719">
        <w:trPr>
          <w:trHeight w:val="256"/>
        </w:trPr>
        <w:tc>
          <w:tcPr>
            <w:tcW w:w="640" w:type="dxa"/>
            <w:vAlign w:val="center"/>
          </w:tcPr>
          <w:p w:rsidR="00635719" w:rsidRPr="008E5EA3" w:rsidRDefault="00635719" w:rsidP="00775238">
            <w:pPr>
              <w:pStyle w:val="aff1"/>
              <w:numPr>
                <w:ilvl w:val="0"/>
                <w:numId w:val="56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635719">
        <w:trPr>
          <w:trHeight w:val="256"/>
        </w:trPr>
        <w:tc>
          <w:tcPr>
            <w:tcW w:w="640" w:type="dxa"/>
            <w:vAlign w:val="center"/>
          </w:tcPr>
          <w:p w:rsidR="00635719" w:rsidRPr="008E5EA3" w:rsidRDefault="00635719" w:rsidP="00775238">
            <w:pPr>
              <w:pStyle w:val="aff1"/>
              <w:numPr>
                <w:ilvl w:val="0"/>
                <w:numId w:val="56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635719">
        <w:trPr>
          <w:trHeight w:val="256"/>
        </w:trPr>
        <w:tc>
          <w:tcPr>
            <w:tcW w:w="640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328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A7DB0" w:rsidTr="00635719">
        <w:trPr>
          <w:trHeight w:val="269"/>
        </w:trPr>
        <w:tc>
          <w:tcPr>
            <w:tcW w:w="5613" w:type="dxa"/>
            <w:gridSpan w:val="3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635719" w:rsidRPr="00F647F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152" w:name="_Toc90385126"/>
      <w:bookmarkStart w:id="1153" w:name="_Toc98253959"/>
      <w:bookmarkStart w:id="1154" w:name="_Toc157248211"/>
      <w:bookmarkStart w:id="1155" w:name="_Toc157496580"/>
      <w:bookmarkStart w:id="1156" w:name="_Toc158206119"/>
      <w:bookmarkStart w:id="1157" w:name="_Toc164057804"/>
      <w:bookmarkStart w:id="1158" w:name="_Toc164137154"/>
      <w:bookmarkStart w:id="1159" w:name="_Toc164161314"/>
      <w:bookmarkStart w:id="1160" w:name="_Toc165173885"/>
      <w:r>
        <w:rPr>
          <w:b/>
          <w:szCs w:val="24"/>
        </w:rPr>
        <w:br w:type="page"/>
      </w:r>
    </w:p>
    <w:p w:rsidR="00635719" w:rsidRPr="00D904EF" w:rsidRDefault="00635719" w:rsidP="00635719">
      <w:pPr>
        <w:pStyle w:val="3"/>
        <w:rPr>
          <w:szCs w:val="24"/>
        </w:rPr>
      </w:pPr>
      <w:bookmarkStart w:id="1161" w:name="_Toc439170706"/>
      <w:bookmarkStart w:id="1162" w:name="_Toc439172808"/>
      <w:bookmarkStart w:id="1163" w:name="_Toc439173269"/>
      <w:bookmarkStart w:id="1164" w:name="_Toc439238265"/>
      <w:bookmarkStart w:id="1165" w:name="_Toc439252813"/>
      <w:bookmarkStart w:id="1166" w:name="_Toc439323786"/>
      <w:bookmarkStart w:id="1167" w:name="_Toc440297105"/>
      <w:bookmarkStart w:id="1168" w:name="_Toc440356666"/>
      <w:bookmarkStart w:id="1169" w:name="_Toc440631802"/>
      <w:bookmarkStart w:id="1170" w:name="_Toc440876586"/>
      <w:bookmarkStart w:id="1171" w:name="_Toc441130658"/>
      <w:bookmarkStart w:id="1172" w:name="_Toc441157158"/>
      <w:bookmarkStart w:id="1173" w:name="_Toc447292180"/>
      <w:bookmarkStart w:id="1174" w:name="_Toc462234942"/>
      <w:r w:rsidRPr="00D904EF">
        <w:rPr>
          <w:szCs w:val="24"/>
        </w:rPr>
        <w:lastRenderedPageBreak/>
        <w:t>Инструкции по заполнению</w:t>
      </w:r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  <w:bookmarkEnd w:id="1161"/>
      <w:bookmarkEnd w:id="1162"/>
      <w:bookmarkEnd w:id="1163"/>
      <w:bookmarkEnd w:id="1164"/>
      <w:bookmarkEnd w:id="1165"/>
      <w:bookmarkEnd w:id="1166"/>
      <w:bookmarkEnd w:id="1167"/>
      <w:bookmarkEnd w:id="1168"/>
      <w:bookmarkEnd w:id="1169"/>
      <w:bookmarkEnd w:id="1170"/>
      <w:bookmarkEnd w:id="1171"/>
      <w:bookmarkEnd w:id="1172"/>
      <w:bookmarkEnd w:id="1173"/>
      <w:bookmarkEnd w:id="1174"/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коллективным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(подраздел </w:t>
      </w:r>
      <w:r w:rsidR="005630EC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_Ref191386461 \r \h </w:instrText>
      </w:r>
      <w:r w:rsidR="005630EC">
        <w:rPr>
          <w:sz w:val="24"/>
          <w:szCs w:val="24"/>
        </w:rPr>
      </w:r>
      <w:r w:rsidR="005630EC">
        <w:rPr>
          <w:sz w:val="24"/>
          <w:szCs w:val="24"/>
        </w:rPr>
        <w:fldChar w:fldCharType="separate"/>
      </w:r>
      <w:r w:rsidR="005A37E7">
        <w:rPr>
          <w:sz w:val="24"/>
          <w:szCs w:val="24"/>
        </w:rPr>
        <w:t>3.3.10</w:t>
      </w:r>
      <w:r w:rsidR="005630EC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5630EC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5630EC">
        <w:rPr>
          <w:sz w:val="24"/>
          <w:szCs w:val="24"/>
        </w:rPr>
      </w:r>
      <w:r w:rsidR="005630EC">
        <w:rPr>
          <w:sz w:val="24"/>
          <w:szCs w:val="24"/>
        </w:rPr>
        <w:fldChar w:fldCharType="separate"/>
      </w:r>
      <w:r w:rsidR="005A37E7">
        <w:rPr>
          <w:sz w:val="24"/>
          <w:szCs w:val="24"/>
        </w:rPr>
        <w:t>5.1</w:t>
      </w:r>
      <w:r w:rsidR="005630EC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лидер коллективного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>а указывает:</w:t>
      </w:r>
    </w:p>
    <w:p w:rsidR="00635719" w:rsidRPr="00F647F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перечень поставляемой продукции;</w:t>
      </w:r>
    </w:p>
    <w:p w:rsidR="00635719" w:rsidRPr="00F647F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стоимость продукции в денежном и процентном выражении в соответствии </w:t>
      </w:r>
      <w:proofErr w:type="gramStart"/>
      <w:r w:rsidRPr="00F647F7">
        <w:rPr>
          <w:sz w:val="24"/>
          <w:szCs w:val="24"/>
        </w:rPr>
        <w:t>с</w:t>
      </w:r>
      <w:proofErr w:type="gramEnd"/>
      <w:r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таблицей стоимости</w:t>
      </w:r>
      <w:r w:rsidR="002F710E" w:rsidRPr="002F710E">
        <w:rPr>
          <w:b/>
          <w:szCs w:val="24"/>
        </w:rPr>
        <w:t xml:space="preserve"> </w:t>
      </w:r>
      <w:r w:rsidR="002F710E" w:rsidRPr="002F710E">
        <w:rPr>
          <w:sz w:val="24"/>
          <w:szCs w:val="24"/>
        </w:rPr>
        <w:t>поставок</w:t>
      </w:r>
      <w:r w:rsidR="00841A6F" w:rsidRPr="00F647F7">
        <w:rPr>
          <w:sz w:val="24"/>
          <w:szCs w:val="24"/>
        </w:rPr>
        <w:t xml:space="preserve"> </w:t>
      </w:r>
      <w:r w:rsidRPr="00F647F7">
        <w:rPr>
          <w:sz w:val="24"/>
          <w:szCs w:val="24"/>
        </w:rPr>
        <w:t>(</w:t>
      </w:r>
      <w:r w:rsidR="00D90031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5630EC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_Ref440274337 \r \h </w:instrText>
      </w:r>
      <w:r w:rsidR="005630EC">
        <w:rPr>
          <w:sz w:val="24"/>
          <w:szCs w:val="24"/>
        </w:rPr>
      </w:r>
      <w:r w:rsidR="005630EC">
        <w:rPr>
          <w:sz w:val="24"/>
          <w:szCs w:val="24"/>
        </w:rPr>
        <w:fldChar w:fldCharType="separate"/>
      </w:r>
      <w:r w:rsidR="005A37E7">
        <w:rPr>
          <w:sz w:val="24"/>
          <w:szCs w:val="24"/>
        </w:rPr>
        <w:t>5.2</w:t>
      </w:r>
      <w:r w:rsidR="005630EC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);</w:t>
      </w:r>
    </w:p>
    <w:p w:rsidR="00635719" w:rsidRPr="008E5EA3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сроки поставки продукции в соответствии с Графиком </w:t>
      </w:r>
      <w:r w:rsidR="00360AA5">
        <w:rPr>
          <w:sz w:val="24"/>
          <w:szCs w:val="24"/>
        </w:rPr>
        <w:t>выполнения поставок</w:t>
      </w:r>
      <w:r w:rsidRPr="00F647F7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 xml:space="preserve">(подраздел </w:t>
      </w:r>
      <w:r w:rsidR="005630EC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_Ref440274366 \r \h </w:instrText>
      </w:r>
      <w:r w:rsidR="005630EC">
        <w:rPr>
          <w:sz w:val="24"/>
          <w:szCs w:val="24"/>
        </w:rPr>
      </w:r>
      <w:r w:rsidR="005630EC">
        <w:rPr>
          <w:sz w:val="24"/>
          <w:szCs w:val="24"/>
        </w:rPr>
        <w:fldChar w:fldCharType="separate"/>
      </w:r>
      <w:r w:rsidR="005A37E7">
        <w:rPr>
          <w:sz w:val="24"/>
          <w:szCs w:val="24"/>
        </w:rPr>
        <w:t>5.4</w:t>
      </w:r>
      <w:r w:rsidR="005630EC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635719" w:rsidRPr="00B86686" w:rsidRDefault="00635719" w:rsidP="00635719">
      <w:pPr>
        <w:rPr>
          <w:sz w:val="24"/>
          <w:szCs w:val="24"/>
        </w:rPr>
      </w:pPr>
    </w:p>
    <w:p w:rsidR="00635719" w:rsidRPr="00F647F7" w:rsidRDefault="00635719" w:rsidP="00635719"/>
    <w:p w:rsidR="00635719" w:rsidRPr="00F647F7" w:rsidRDefault="00635719" w:rsidP="00635719"/>
    <w:p w:rsidR="00635719" w:rsidRPr="00F647F7" w:rsidRDefault="00635719" w:rsidP="00635719"/>
    <w:p w:rsidR="00635719" w:rsidRPr="00F647F7" w:rsidRDefault="00635719" w:rsidP="00635719"/>
    <w:p w:rsidR="00635719" w:rsidRPr="00F647F7" w:rsidRDefault="00635719" w:rsidP="00635719"/>
    <w:p w:rsidR="00635719" w:rsidRPr="00F647F7" w:rsidRDefault="00635719" w:rsidP="00635719"/>
    <w:p w:rsidR="00635719" w:rsidRPr="00F647F7" w:rsidRDefault="00635719" w:rsidP="00635719"/>
    <w:sectPr w:rsidR="00635719" w:rsidRPr="00F647F7" w:rsidSect="00635719">
      <w:pgSz w:w="11907" w:h="16840" w:code="9"/>
      <w:pgMar w:top="765" w:right="851" w:bottom="765" w:left="1701" w:header="709" w:footer="709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26BB3" w:rsidRDefault="00B26BB3">
      <w:pPr>
        <w:spacing w:line="240" w:lineRule="auto"/>
      </w:pPr>
      <w:r>
        <w:separator/>
      </w:r>
    </w:p>
  </w:endnote>
  <w:endnote w:type="continuationSeparator" w:id="0">
    <w:p w:rsidR="00B26BB3" w:rsidRDefault="00B26BB3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4055" w:rsidRDefault="003E4055"/>
</w:ftr>
</file>

<file path=word/footer1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4055" w:rsidRDefault="005630EC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3E4055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3E4055" w:rsidRDefault="003E4055">
    <w:pPr>
      <w:pStyle w:val="aff2"/>
      <w:ind w:right="360"/>
    </w:pPr>
  </w:p>
</w:ftr>
</file>

<file path=word/footer1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4055" w:rsidRDefault="003E4055"/>
</w:ftr>
</file>

<file path=word/footer1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4055" w:rsidRDefault="003E4055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4055" w:rsidRPr="00FA0376" w:rsidRDefault="003E4055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="005630EC"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="005630EC" w:rsidRPr="00FA0376">
      <w:rPr>
        <w:sz w:val="16"/>
        <w:szCs w:val="16"/>
        <w:lang w:eastAsia="ru-RU"/>
      </w:rPr>
      <w:fldChar w:fldCharType="separate"/>
    </w:r>
    <w:r w:rsidR="009460DC">
      <w:rPr>
        <w:noProof/>
        <w:sz w:val="16"/>
        <w:szCs w:val="16"/>
        <w:lang w:eastAsia="ru-RU"/>
      </w:rPr>
      <w:t>22</w:t>
    </w:r>
    <w:r w:rsidR="005630EC" w:rsidRPr="00FA0376">
      <w:rPr>
        <w:sz w:val="16"/>
        <w:szCs w:val="16"/>
        <w:lang w:eastAsia="ru-RU"/>
      </w:rPr>
      <w:fldChar w:fldCharType="end"/>
    </w:r>
  </w:p>
  <w:p w:rsidR="003E4055" w:rsidRPr="00EE0539" w:rsidRDefault="003E4055" w:rsidP="00832D0A">
    <w:pPr>
      <w:pStyle w:val="aff2"/>
      <w:jc w:val="center"/>
      <w:rPr>
        <w:sz w:val="18"/>
        <w:szCs w:val="18"/>
      </w:rPr>
    </w:pPr>
    <w:r>
      <w:rPr>
        <w:sz w:val="18"/>
        <w:szCs w:val="18"/>
      </w:rPr>
      <w:t xml:space="preserve">Запрос предложений на </w:t>
    </w:r>
    <w:r w:rsidRPr="00C12FA4">
      <w:rPr>
        <w:sz w:val="18"/>
        <w:szCs w:val="18"/>
      </w:rPr>
      <w:t xml:space="preserve">право заключения </w:t>
    </w:r>
    <w:r w:rsidR="00756DED" w:rsidRPr="00756DED">
      <w:rPr>
        <w:sz w:val="18"/>
        <w:szCs w:val="18"/>
      </w:rPr>
      <w:t>Договора  на поставку высоковольтных вакуумных выключателей 6-10кВ для нужд ПАО «МРСК Центра» (филиала «Белгородэнерго»).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4055" w:rsidRDefault="003E4055"/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4055" w:rsidRDefault="003E4055"/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4055" w:rsidRDefault="003E4055"/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4055" w:rsidRDefault="003E4055"/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4055" w:rsidRDefault="003E4055"/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4055" w:rsidRDefault="003E4055"/>
</w:ftr>
</file>

<file path=word/footer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4055" w:rsidRDefault="003E4055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26BB3" w:rsidRDefault="00B26BB3">
      <w:pPr>
        <w:spacing w:line="240" w:lineRule="auto"/>
      </w:pPr>
      <w:r>
        <w:separator/>
      </w:r>
    </w:p>
  </w:footnote>
  <w:footnote w:type="continuationSeparator" w:id="0">
    <w:p w:rsidR="00B26BB3" w:rsidRDefault="00B26BB3">
      <w:pPr>
        <w:spacing w:line="240" w:lineRule="auto"/>
      </w:pPr>
      <w:r>
        <w:continuationSeparator/>
      </w:r>
    </w:p>
  </w:footnote>
  <w:footnote w:id="1">
    <w:p w:rsidR="003E4055" w:rsidRDefault="003E4055" w:rsidP="0047469A">
      <w:pPr>
        <w:pStyle w:val="afff0"/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4055" w:rsidRDefault="003E4055"/>
</w:hdr>
</file>

<file path=word/header1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4055" w:rsidRDefault="003E4055"/>
</w:hdr>
</file>

<file path=word/header1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4055" w:rsidRDefault="003E4055">
    <w:pPr>
      <w:pStyle w:val="aff5"/>
    </w:pPr>
  </w:p>
</w:hdr>
</file>

<file path=word/header1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4055" w:rsidRDefault="003E4055"/>
</w:hdr>
</file>

<file path=word/header1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4055" w:rsidRDefault="003E4055"/>
</w:hdr>
</file>

<file path=word/header1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4055" w:rsidRPr="00930031" w:rsidRDefault="003E4055" w:rsidP="00930031">
    <w:pPr>
      <w:pStyle w:val="aff5"/>
    </w:pPr>
  </w:p>
</w:hdr>
</file>

<file path=word/header1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4055" w:rsidRDefault="003E4055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4055" w:rsidRDefault="003E4055">
    <w:pPr>
      <w:pStyle w:val="aff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4055" w:rsidRDefault="003E4055"/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4055" w:rsidRDefault="003E4055"/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4055" w:rsidRDefault="003E4055">
    <w:pPr>
      <w:pStyle w:val="aff5"/>
    </w:pP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4055" w:rsidRDefault="003E4055"/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4055" w:rsidRDefault="003E4055"/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4055" w:rsidRDefault="003E4055">
    <w:pPr>
      <w:pStyle w:val="aff5"/>
    </w:pPr>
  </w:p>
</w:hdr>
</file>

<file path=word/header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4055" w:rsidRDefault="003E4055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986038A2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4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5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6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7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8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19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0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1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2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3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4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5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6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7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8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29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0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1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2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3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4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5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6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8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9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0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1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2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4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5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6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7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8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9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0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1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3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5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6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8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9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0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1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3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4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5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6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7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8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9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0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1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2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3">
    <w:nsid w:val="038F36A4"/>
    <w:multiLevelType w:val="hybridMultilevel"/>
    <w:tmpl w:val="25F46704"/>
    <w:lvl w:ilvl="0" w:tplc="4E7E95EC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6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7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8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9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0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1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4">
    <w:nsid w:val="1A487C0F"/>
    <w:multiLevelType w:val="multilevel"/>
    <w:tmpl w:val="2BE0BC8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85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6">
    <w:nsid w:val="22F7103C"/>
    <w:multiLevelType w:val="multilevel"/>
    <w:tmpl w:val="5E762D9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87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8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9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0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1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92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3">
    <w:nsid w:val="29585933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94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5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96">
    <w:nsid w:val="318D3771"/>
    <w:multiLevelType w:val="multilevel"/>
    <w:tmpl w:val="6CD458C0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%2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97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98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9">
    <w:nsid w:val="38D21D03"/>
    <w:multiLevelType w:val="multilevel"/>
    <w:tmpl w:val="4ABEB09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00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1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2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03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04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05">
    <w:nsid w:val="478A395C"/>
    <w:multiLevelType w:val="multilevel"/>
    <w:tmpl w:val="CBDC709E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2694"/>
        </w:tabs>
        <w:ind w:left="2694" w:hanging="1134"/>
      </w:pPr>
      <w:rPr>
        <w:rFonts w:hint="default"/>
        <w:b w:val="0"/>
        <w:i w:val="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2"/>
        <w:szCs w:val="22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06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07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8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09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10">
    <w:nsid w:val="52CD3B65"/>
    <w:multiLevelType w:val="multilevel"/>
    <w:tmpl w:val="968E4C7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1">
    <w:nsid w:val="55AE4F40"/>
    <w:multiLevelType w:val="hybridMultilevel"/>
    <w:tmpl w:val="046E6BB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13">
    <w:nsid w:val="5A4676D5"/>
    <w:multiLevelType w:val="hybridMultilevel"/>
    <w:tmpl w:val="114E62A0"/>
    <w:lvl w:ilvl="0" w:tplc="FFFFFFFF">
      <w:start w:val="1"/>
      <w:numFmt w:val="bullet"/>
      <w:lvlText w:val=""/>
      <w:lvlJc w:val="left"/>
      <w:pPr>
        <w:tabs>
          <w:tab w:val="num" w:pos="1202"/>
        </w:tabs>
        <w:ind w:left="1202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922"/>
        </w:tabs>
        <w:ind w:left="1922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642"/>
        </w:tabs>
        <w:ind w:left="2642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362"/>
        </w:tabs>
        <w:ind w:left="3362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082"/>
        </w:tabs>
        <w:ind w:left="4082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02"/>
        </w:tabs>
        <w:ind w:left="4802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522"/>
        </w:tabs>
        <w:ind w:left="5522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242"/>
        </w:tabs>
        <w:ind w:left="6242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962"/>
        </w:tabs>
        <w:ind w:left="6962" w:hanging="360"/>
      </w:pPr>
      <w:rPr>
        <w:rFonts w:ascii="Wingdings" w:hAnsi="Wingdings" w:hint="default"/>
      </w:rPr>
    </w:lvl>
  </w:abstractNum>
  <w:abstractNum w:abstractNumId="114">
    <w:nsid w:val="5BB9062F"/>
    <w:multiLevelType w:val="hybridMultilevel"/>
    <w:tmpl w:val="78B4001E"/>
    <w:lvl w:ilvl="0" w:tplc="FFFFFFFF">
      <w:start w:val="7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FFFFFFFF">
      <w:start w:val="7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decimal"/>
      <w:lvlText w:val="7.%3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5">
    <w:nsid w:val="5DCB0E0C"/>
    <w:multiLevelType w:val="hybridMultilevel"/>
    <w:tmpl w:val="18EC66A2"/>
    <w:lvl w:ilvl="0" w:tplc="6B2CDDF0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CD967FE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8A8F75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20C8F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ECDF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74B0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5A2B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B233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228C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6">
    <w:nsid w:val="5E1A4E93"/>
    <w:multiLevelType w:val="hybridMultilevel"/>
    <w:tmpl w:val="37704B6E"/>
    <w:lvl w:ilvl="0" w:tplc="06E600F8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6E600F8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17">
    <w:nsid w:val="5F306EC2"/>
    <w:multiLevelType w:val="hybridMultilevel"/>
    <w:tmpl w:val="CD7813EA"/>
    <w:name w:val="WW8Num73"/>
    <w:lvl w:ilvl="0" w:tplc="A48AAB76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18">
    <w:nsid w:val="5F3E0E38"/>
    <w:multiLevelType w:val="hybridMultilevel"/>
    <w:tmpl w:val="5F16534E"/>
    <w:lvl w:ilvl="0" w:tplc="C2D02E24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19">
    <w:nsid w:val="5F7A28EE"/>
    <w:multiLevelType w:val="hybridMultilevel"/>
    <w:tmpl w:val="9AB493AC"/>
    <w:lvl w:ilvl="0" w:tplc="208AC148">
      <w:start w:val="1"/>
      <w:numFmt w:val="decimal"/>
      <w:lvlText w:val="%1."/>
      <w:lvlJc w:val="left"/>
      <w:pPr>
        <w:ind w:left="39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10" w:hanging="360"/>
      </w:pPr>
    </w:lvl>
    <w:lvl w:ilvl="2" w:tplc="0419001B" w:tentative="1">
      <w:start w:val="1"/>
      <w:numFmt w:val="lowerRoman"/>
      <w:lvlText w:val="%3."/>
      <w:lvlJc w:val="right"/>
      <w:pPr>
        <w:ind w:left="1830" w:hanging="180"/>
      </w:pPr>
    </w:lvl>
    <w:lvl w:ilvl="3" w:tplc="0419000F" w:tentative="1">
      <w:start w:val="1"/>
      <w:numFmt w:val="decimal"/>
      <w:lvlText w:val="%4."/>
      <w:lvlJc w:val="left"/>
      <w:pPr>
        <w:ind w:left="2550" w:hanging="360"/>
      </w:pPr>
    </w:lvl>
    <w:lvl w:ilvl="4" w:tplc="04190019" w:tentative="1">
      <w:start w:val="1"/>
      <w:numFmt w:val="lowerLetter"/>
      <w:lvlText w:val="%5."/>
      <w:lvlJc w:val="left"/>
      <w:pPr>
        <w:ind w:left="3270" w:hanging="360"/>
      </w:pPr>
    </w:lvl>
    <w:lvl w:ilvl="5" w:tplc="0419001B" w:tentative="1">
      <w:start w:val="1"/>
      <w:numFmt w:val="lowerRoman"/>
      <w:lvlText w:val="%6."/>
      <w:lvlJc w:val="right"/>
      <w:pPr>
        <w:ind w:left="3990" w:hanging="180"/>
      </w:pPr>
    </w:lvl>
    <w:lvl w:ilvl="6" w:tplc="0419000F" w:tentative="1">
      <w:start w:val="1"/>
      <w:numFmt w:val="decimal"/>
      <w:lvlText w:val="%7."/>
      <w:lvlJc w:val="left"/>
      <w:pPr>
        <w:ind w:left="4710" w:hanging="360"/>
      </w:pPr>
    </w:lvl>
    <w:lvl w:ilvl="7" w:tplc="04190019" w:tentative="1">
      <w:start w:val="1"/>
      <w:numFmt w:val="lowerLetter"/>
      <w:lvlText w:val="%8."/>
      <w:lvlJc w:val="left"/>
      <w:pPr>
        <w:ind w:left="5430" w:hanging="360"/>
      </w:pPr>
    </w:lvl>
    <w:lvl w:ilvl="8" w:tplc="041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20">
    <w:nsid w:val="619605C4"/>
    <w:multiLevelType w:val="multilevel"/>
    <w:tmpl w:val="B4A49D8E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21">
    <w:nsid w:val="61BB1411"/>
    <w:multiLevelType w:val="multilevel"/>
    <w:tmpl w:val="2D9AC930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2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23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24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25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26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27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8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29">
    <w:nsid w:val="71A0521F"/>
    <w:multiLevelType w:val="hybridMultilevel"/>
    <w:tmpl w:val="30B8698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62AF01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7F10FAB2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30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31">
    <w:nsid w:val="75120C77"/>
    <w:multiLevelType w:val="hybridMultilevel"/>
    <w:tmpl w:val="AC7A5296"/>
    <w:lvl w:ilvl="0" w:tplc="9528A684">
      <w:start w:val="2"/>
      <w:numFmt w:val="bullet"/>
      <w:lvlText w:val="-"/>
      <w:lvlJc w:val="left"/>
      <w:pPr>
        <w:ind w:left="115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32">
    <w:nsid w:val="76F60E9E"/>
    <w:multiLevelType w:val="hybridMultilevel"/>
    <w:tmpl w:val="C046B2CE"/>
    <w:lvl w:ilvl="0" w:tplc="819A86E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6"/>
  </w:num>
  <w:num w:numId="5">
    <w:abstractNumId w:val="17"/>
  </w:num>
  <w:num w:numId="6">
    <w:abstractNumId w:val="20"/>
  </w:num>
  <w:num w:numId="7">
    <w:abstractNumId w:val="21"/>
  </w:num>
  <w:num w:numId="8">
    <w:abstractNumId w:val="31"/>
  </w:num>
  <w:num w:numId="9">
    <w:abstractNumId w:val="35"/>
  </w:num>
  <w:num w:numId="10">
    <w:abstractNumId w:val="39"/>
  </w:num>
  <w:num w:numId="11">
    <w:abstractNumId w:val="40"/>
  </w:num>
  <w:num w:numId="12">
    <w:abstractNumId w:val="45"/>
  </w:num>
  <w:num w:numId="13">
    <w:abstractNumId w:val="49"/>
  </w:num>
  <w:num w:numId="14">
    <w:abstractNumId w:val="53"/>
  </w:num>
  <w:num w:numId="15">
    <w:abstractNumId w:val="64"/>
  </w:num>
  <w:num w:numId="16">
    <w:abstractNumId w:val="66"/>
  </w:num>
  <w:num w:numId="17">
    <w:abstractNumId w:val="81"/>
  </w:num>
  <w:num w:numId="18">
    <w:abstractNumId w:val="88"/>
  </w:num>
  <w:num w:numId="19">
    <w:abstractNumId w:val="74"/>
  </w:num>
  <w:num w:numId="20">
    <w:abstractNumId w:val="8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15"/>
  </w:num>
  <w:num w:numId="22">
    <w:abstractNumId w:val="122"/>
  </w:num>
  <w:num w:numId="23">
    <w:abstractNumId w:val="95"/>
  </w:num>
  <w:num w:numId="24">
    <w:abstractNumId w:val="123"/>
  </w:num>
  <w:num w:numId="25">
    <w:abstractNumId w:val="109"/>
  </w:num>
  <w:num w:numId="26">
    <w:abstractNumId w:val="102"/>
  </w:num>
  <w:num w:numId="27">
    <w:abstractNumId w:val="75"/>
  </w:num>
  <w:num w:numId="28">
    <w:abstractNumId w:val="94"/>
  </w:num>
  <w:num w:numId="29">
    <w:abstractNumId w:val="124"/>
  </w:num>
  <w:num w:numId="30">
    <w:abstractNumId w:val="89"/>
  </w:num>
  <w:num w:numId="31">
    <w:abstractNumId w:val="90"/>
  </w:num>
  <w:num w:numId="32">
    <w:abstractNumId w:val="108"/>
  </w:num>
  <w:num w:numId="33">
    <w:abstractNumId w:val="127"/>
  </w:num>
  <w:num w:numId="34">
    <w:abstractNumId w:val="112"/>
  </w:num>
  <w:num w:numId="35">
    <w:abstractNumId w:val="101"/>
  </w:num>
  <w:num w:numId="36">
    <w:abstractNumId w:val="78"/>
  </w:num>
  <w:num w:numId="37">
    <w:abstractNumId w:val="79"/>
  </w:num>
  <w:num w:numId="38">
    <w:abstractNumId w:val="84"/>
  </w:num>
  <w:num w:numId="39">
    <w:abstractNumId w:val="91"/>
  </w:num>
  <w:num w:numId="40">
    <w:abstractNumId w:val="100"/>
  </w:num>
  <w:num w:numId="41">
    <w:abstractNumId w:val="80"/>
  </w:num>
  <w:num w:numId="42">
    <w:abstractNumId w:val="77"/>
  </w:num>
  <w:num w:numId="43">
    <w:abstractNumId w:val="126"/>
  </w:num>
  <w:num w:numId="44">
    <w:abstractNumId w:val="96"/>
  </w:num>
  <w:num w:numId="45">
    <w:abstractNumId w:val="120"/>
  </w:num>
  <w:num w:numId="46">
    <w:abstractNumId w:val="0"/>
  </w:num>
  <w:num w:numId="47">
    <w:abstractNumId w:val="103"/>
  </w:num>
  <w:num w:numId="48">
    <w:abstractNumId w:val="117"/>
  </w:num>
  <w:num w:numId="49">
    <w:abstractNumId w:val="121"/>
  </w:num>
  <w:num w:numId="50">
    <w:abstractNumId w:val="110"/>
  </w:num>
  <w:num w:numId="51">
    <w:abstractNumId w:val="132"/>
  </w:num>
  <w:num w:numId="52">
    <w:abstractNumId w:val="116"/>
  </w:num>
  <w:num w:numId="53">
    <w:abstractNumId w:val="87"/>
  </w:num>
  <w:num w:numId="54">
    <w:abstractNumId w:val="98"/>
  </w:num>
  <w:num w:numId="55">
    <w:abstractNumId w:val="107"/>
  </w:num>
  <w:num w:numId="56">
    <w:abstractNumId w:val="71"/>
  </w:num>
  <w:num w:numId="57">
    <w:abstractNumId w:val="72"/>
  </w:num>
  <w:num w:numId="58">
    <w:abstractNumId w:val="128"/>
  </w:num>
  <w:num w:numId="59">
    <w:abstractNumId w:val="93"/>
  </w:num>
  <w:num w:numId="60">
    <w:abstractNumId w:val="9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>
    <w:abstractNumId w:val="119"/>
  </w:num>
  <w:num w:numId="62">
    <w:abstractNumId w:val="125"/>
    <w:lvlOverride w:ilvl="0">
      <w:startOverride w:val="1"/>
    </w:lvlOverride>
  </w:num>
  <w:num w:numId="63">
    <w:abstractNumId w:val="76"/>
  </w:num>
  <w:num w:numId="64">
    <w:abstractNumId w:val="130"/>
  </w:num>
  <w:num w:numId="65">
    <w:abstractNumId w:val="82"/>
  </w:num>
  <w:num w:numId="66">
    <w:abstractNumId w:val="104"/>
  </w:num>
  <w:num w:numId="67">
    <w:abstractNumId w:val="92"/>
  </w:num>
  <w:num w:numId="68">
    <w:abstractNumId w:val="106"/>
  </w:num>
  <w:num w:numId="69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0">
    <w:abstractNumId w:val="118"/>
  </w:num>
  <w:num w:numId="71">
    <w:abstractNumId w:val="129"/>
  </w:num>
  <w:num w:numId="72">
    <w:abstractNumId w:val="85"/>
  </w:num>
  <w:num w:numId="73">
    <w:abstractNumId w:val="105"/>
  </w:num>
  <w:num w:numId="74">
    <w:abstractNumId w:val="131"/>
  </w:num>
  <w:num w:numId="75">
    <w:abstractNumId w:val="86"/>
  </w:num>
  <w:num w:numId="76">
    <w:abstractNumId w:val="73"/>
  </w:num>
  <w:num w:numId="77">
    <w:abstractNumId w:val="1"/>
  </w:num>
  <w:num w:numId="78">
    <w:abstractNumId w:val="99"/>
  </w:num>
  <w:num w:numId="79">
    <w:abstractNumId w:val="1"/>
  </w:num>
  <w:num w:numId="80">
    <w:abstractNumId w:val="111"/>
  </w:num>
  <w:num w:numId="81">
    <w:abstractNumId w:val="113"/>
  </w:num>
  <w:num w:numId="82">
    <w:abstractNumId w:val="114"/>
  </w:num>
  <w:numIdMacAtCleanup w:val="7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11970"/>
  </w:hdrShapeDefaults>
  <w:footnotePr>
    <w:footnote w:id="-1"/>
    <w:footnote w:id="0"/>
  </w:footnotePr>
  <w:endnotePr>
    <w:endnote w:id="-1"/>
    <w:endnote w:id="0"/>
  </w:endnotePr>
  <w:compat/>
  <w:rsids>
    <w:rsidRoot w:val="004753D3"/>
    <w:rsid w:val="0000573D"/>
    <w:rsid w:val="00006EAA"/>
    <w:rsid w:val="00010A03"/>
    <w:rsid w:val="000118FB"/>
    <w:rsid w:val="00014C70"/>
    <w:rsid w:val="00016C74"/>
    <w:rsid w:val="000172FE"/>
    <w:rsid w:val="00022797"/>
    <w:rsid w:val="0002413C"/>
    <w:rsid w:val="000242BF"/>
    <w:rsid w:val="00027446"/>
    <w:rsid w:val="00027C2B"/>
    <w:rsid w:val="00032368"/>
    <w:rsid w:val="000326CF"/>
    <w:rsid w:val="000333D4"/>
    <w:rsid w:val="00033D13"/>
    <w:rsid w:val="00035287"/>
    <w:rsid w:val="00035BE2"/>
    <w:rsid w:val="00036006"/>
    <w:rsid w:val="000364DC"/>
    <w:rsid w:val="00037B8B"/>
    <w:rsid w:val="00040EC0"/>
    <w:rsid w:val="00040EC3"/>
    <w:rsid w:val="000417CE"/>
    <w:rsid w:val="00043152"/>
    <w:rsid w:val="00043768"/>
    <w:rsid w:val="000443F3"/>
    <w:rsid w:val="00046356"/>
    <w:rsid w:val="00046691"/>
    <w:rsid w:val="00047253"/>
    <w:rsid w:val="000506A1"/>
    <w:rsid w:val="00055C84"/>
    <w:rsid w:val="00063A85"/>
    <w:rsid w:val="0006460D"/>
    <w:rsid w:val="00065ED6"/>
    <w:rsid w:val="00066E18"/>
    <w:rsid w:val="0007043F"/>
    <w:rsid w:val="00075C00"/>
    <w:rsid w:val="00076D8B"/>
    <w:rsid w:val="00077FB6"/>
    <w:rsid w:val="0009087F"/>
    <w:rsid w:val="00090CBD"/>
    <w:rsid w:val="00091A03"/>
    <w:rsid w:val="00092967"/>
    <w:rsid w:val="00093734"/>
    <w:rsid w:val="00096E9D"/>
    <w:rsid w:val="000A5636"/>
    <w:rsid w:val="000A5769"/>
    <w:rsid w:val="000A6857"/>
    <w:rsid w:val="000A7A8E"/>
    <w:rsid w:val="000B19F3"/>
    <w:rsid w:val="000B291A"/>
    <w:rsid w:val="000B2C06"/>
    <w:rsid w:val="000B71D4"/>
    <w:rsid w:val="000C1107"/>
    <w:rsid w:val="000C14F5"/>
    <w:rsid w:val="000C5F9F"/>
    <w:rsid w:val="000C60B4"/>
    <w:rsid w:val="000C6DCF"/>
    <w:rsid w:val="000D29CF"/>
    <w:rsid w:val="000D4ABD"/>
    <w:rsid w:val="000D62FB"/>
    <w:rsid w:val="000D67B1"/>
    <w:rsid w:val="000D70B6"/>
    <w:rsid w:val="000E024A"/>
    <w:rsid w:val="000E2426"/>
    <w:rsid w:val="000E2758"/>
    <w:rsid w:val="000E2CF7"/>
    <w:rsid w:val="000E3752"/>
    <w:rsid w:val="000E37A8"/>
    <w:rsid w:val="000E41FA"/>
    <w:rsid w:val="000E5AC7"/>
    <w:rsid w:val="000E746F"/>
    <w:rsid w:val="000E7FA5"/>
    <w:rsid w:val="000F0CD3"/>
    <w:rsid w:val="000F1F86"/>
    <w:rsid w:val="000F4365"/>
    <w:rsid w:val="00104B1E"/>
    <w:rsid w:val="00107165"/>
    <w:rsid w:val="00111C79"/>
    <w:rsid w:val="001124F8"/>
    <w:rsid w:val="0011547D"/>
    <w:rsid w:val="00123C70"/>
    <w:rsid w:val="0012590A"/>
    <w:rsid w:val="001324A1"/>
    <w:rsid w:val="0013328C"/>
    <w:rsid w:val="00134962"/>
    <w:rsid w:val="001429CF"/>
    <w:rsid w:val="001519E9"/>
    <w:rsid w:val="00155DAF"/>
    <w:rsid w:val="00157A6B"/>
    <w:rsid w:val="0016246B"/>
    <w:rsid w:val="00162A8F"/>
    <w:rsid w:val="00166CFA"/>
    <w:rsid w:val="00167991"/>
    <w:rsid w:val="00170C72"/>
    <w:rsid w:val="001716DB"/>
    <w:rsid w:val="0017493B"/>
    <w:rsid w:val="0018103F"/>
    <w:rsid w:val="00185F8B"/>
    <w:rsid w:val="00192F71"/>
    <w:rsid w:val="00193067"/>
    <w:rsid w:val="0019725C"/>
    <w:rsid w:val="00197CB9"/>
    <w:rsid w:val="001A07C8"/>
    <w:rsid w:val="001A1D23"/>
    <w:rsid w:val="001A3C31"/>
    <w:rsid w:val="001A6511"/>
    <w:rsid w:val="001C01F9"/>
    <w:rsid w:val="001C1021"/>
    <w:rsid w:val="001C2F0C"/>
    <w:rsid w:val="001C325A"/>
    <w:rsid w:val="001C3B0C"/>
    <w:rsid w:val="001C3F34"/>
    <w:rsid w:val="001C53D9"/>
    <w:rsid w:val="001C646B"/>
    <w:rsid w:val="001D231F"/>
    <w:rsid w:val="001E0693"/>
    <w:rsid w:val="001E200B"/>
    <w:rsid w:val="001E3577"/>
    <w:rsid w:val="001E4152"/>
    <w:rsid w:val="001F0956"/>
    <w:rsid w:val="001F10B0"/>
    <w:rsid w:val="001F15DE"/>
    <w:rsid w:val="001F34BB"/>
    <w:rsid w:val="001F3569"/>
    <w:rsid w:val="001F5A31"/>
    <w:rsid w:val="001F7317"/>
    <w:rsid w:val="00203D2A"/>
    <w:rsid w:val="00204A89"/>
    <w:rsid w:val="00205559"/>
    <w:rsid w:val="00206836"/>
    <w:rsid w:val="0021113E"/>
    <w:rsid w:val="002136D6"/>
    <w:rsid w:val="00216641"/>
    <w:rsid w:val="0021751A"/>
    <w:rsid w:val="00222B6E"/>
    <w:rsid w:val="0022360B"/>
    <w:rsid w:val="00223D18"/>
    <w:rsid w:val="0023118A"/>
    <w:rsid w:val="00231479"/>
    <w:rsid w:val="00232E7C"/>
    <w:rsid w:val="00232FD8"/>
    <w:rsid w:val="002350E5"/>
    <w:rsid w:val="0023626C"/>
    <w:rsid w:val="00236A91"/>
    <w:rsid w:val="0023759A"/>
    <w:rsid w:val="0023778A"/>
    <w:rsid w:val="00241F9A"/>
    <w:rsid w:val="00242D62"/>
    <w:rsid w:val="00243AE6"/>
    <w:rsid w:val="00243D8F"/>
    <w:rsid w:val="00246801"/>
    <w:rsid w:val="00251220"/>
    <w:rsid w:val="002514DE"/>
    <w:rsid w:val="00251B75"/>
    <w:rsid w:val="002537CA"/>
    <w:rsid w:val="0026070F"/>
    <w:rsid w:val="00260F79"/>
    <w:rsid w:val="00263B47"/>
    <w:rsid w:val="002652D9"/>
    <w:rsid w:val="00265CFB"/>
    <w:rsid w:val="00273EB7"/>
    <w:rsid w:val="00274F25"/>
    <w:rsid w:val="002762F8"/>
    <w:rsid w:val="0027690B"/>
    <w:rsid w:val="00280464"/>
    <w:rsid w:val="002848CF"/>
    <w:rsid w:val="00286F30"/>
    <w:rsid w:val="0028736E"/>
    <w:rsid w:val="0029211F"/>
    <w:rsid w:val="00292252"/>
    <w:rsid w:val="002946EF"/>
    <w:rsid w:val="002961A1"/>
    <w:rsid w:val="00296B5B"/>
    <w:rsid w:val="00297C3B"/>
    <w:rsid w:val="00297FA1"/>
    <w:rsid w:val="002A08A6"/>
    <w:rsid w:val="002A0DBC"/>
    <w:rsid w:val="002A47D1"/>
    <w:rsid w:val="002A517B"/>
    <w:rsid w:val="002A5B42"/>
    <w:rsid w:val="002B0606"/>
    <w:rsid w:val="002B456C"/>
    <w:rsid w:val="002B5044"/>
    <w:rsid w:val="002B76A5"/>
    <w:rsid w:val="002C589F"/>
    <w:rsid w:val="002D41BC"/>
    <w:rsid w:val="002D4BC6"/>
    <w:rsid w:val="002E2CF2"/>
    <w:rsid w:val="002E6387"/>
    <w:rsid w:val="002F3EB0"/>
    <w:rsid w:val="002F710E"/>
    <w:rsid w:val="003032B6"/>
    <w:rsid w:val="00304CD0"/>
    <w:rsid w:val="0031026C"/>
    <w:rsid w:val="00311F48"/>
    <w:rsid w:val="003129D4"/>
    <w:rsid w:val="00312D09"/>
    <w:rsid w:val="00314F66"/>
    <w:rsid w:val="00316742"/>
    <w:rsid w:val="003169E4"/>
    <w:rsid w:val="00317667"/>
    <w:rsid w:val="00321E72"/>
    <w:rsid w:val="00322B45"/>
    <w:rsid w:val="00322BB8"/>
    <w:rsid w:val="00325A4E"/>
    <w:rsid w:val="003260D1"/>
    <w:rsid w:val="003303E9"/>
    <w:rsid w:val="00330669"/>
    <w:rsid w:val="003311F3"/>
    <w:rsid w:val="00332B6A"/>
    <w:rsid w:val="00334232"/>
    <w:rsid w:val="003345FE"/>
    <w:rsid w:val="00336E99"/>
    <w:rsid w:val="00337A60"/>
    <w:rsid w:val="003417F7"/>
    <w:rsid w:val="00343106"/>
    <w:rsid w:val="0034341A"/>
    <w:rsid w:val="00344FCF"/>
    <w:rsid w:val="00345CCA"/>
    <w:rsid w:val="00355099"/>
    <w:rsid w:val="00356DC7"/>
    <w:rsid w:val="0035708A"/>
    <w:rsid w:val="00357BE8"/>
    <w:rsid w:val="00360AA5"/>
    <w:rsid w:val="00365234"/>
    <w:rsid w:val="0037230F"/>
    <w:rsid w:val="00375A91"/>
    <w:rsid w:val="003776BB"/>
    <w:rsid w:val="00377C3C"/>
    <w:rsid w:val="00380105"/>
    <w:rsid w:val="003803A7"/>
    <w:rsid w:val="003832F6"/>
    <w:rsid w:val="0039141F"/>
    <w:rsid w:val="00395BC1"/>
    <w:rsid w:val="003A31F0"/>
    <w:rsid w:val="003A3E35"/>
    <w:rsid w:val="003A7B62"/>
    <w:rsid w:val="003B0905"/>
    <w:rsid w:val="003B23E0"/>
    <w:rsid w:val="003B2BFB"/>
    <w:rsid w:val="003B3362"/>
    <w:rsid w:val="003B638D"/>
    <w:rsid w:val="003B6795"/>
    <w:rsid w:val="003C090C"/>
    <w:rsid w:val="003C164F"/>
    <w:rsid w:val="003C2207"/>
    <w:rsid w:val="003C3CB6"/>
    <w:rsid w:val="003C4CB7"/>
    <w:rsid w:val="003C53A1"/>
    <w:rsid w:val="003D3D44"/>
    <w:rsid w:val="003D4D5E"/>
    <w:rsid w:val="003D726B"/>
    <w:rsid w:val="003D7C16"/>
    <w:rsid w:val="003E170D"/>
    <w:rsid w:val="003E4055"/>
    <w:rsid w:val="003E63F6"/>
    <w:rsid w:val="003F1F5E"/>
    <w:rsid w:val="003F22D7"/>
    <w:rsid w:val="003F3A69"/>
    <w:rsid w:val="003F44A9"/>
    <w:rsid w:val="003F513C"/>
    <w:rsid w:val="003F6889"/>
    <w:rsid w:val="004008AD"/>
    <w:rsid w:val="00400C79"/>
    <w:rsid w:val="00400D7D"/>
    <w:rsid w:val="00403042"/>
    <w:rsid w:val="00404BF4"/>
    <w:rsid w:val="00412590"/>
    <w:rsid w:val="00414AB1"/>
    <w:rsid w:val="00414CAF"/>
    <w:rsid w:val="00415007"/>
    <w:rsid w:val="00415D77"/>
    <w:rsid w:val="00416F2A"/>
    <w:rsid w:val="00420F24"/>
    <w:rsid w:val="00421F58"/>
    <w:rsid w:val="00424EE0"/>
    <w:rsid w:val="0042632C"/>
    <w:rsid w:val="00426B53"/>
    <w:rsid w:val="004355B5"/>
    <w:rsid w:val="004360F5"/>
    <w:rsid w:val="004406A6"/>
    <w:rsid w:val="00440928"/>
    <w:rsid w:val="00443E0B"/>
    <w:rsid w:val="00456EB4"/>
    <w:rsid w:val="00461F58"/>
    <w:rsid w:val="00470423"/>
    <w:rsid w:val="00473053"/>
    <w:rsid w:val="0047380C"/>
    <w:rsid w:val="00473DEB"/>
    <w:rsid w:val="0047469A"/>
    <w:rsid w:val="00474F01"/>
    <w:rsid w:val="004753D3"/>
    <w:rsid w:val="0047796E"/>
    <w:rsid w:val="0048021C"/>
    <w:rsid w:val="004816F5"/>
    <w:rsid w:val="004834EF"/>
    <w:rsid w:val="00485506"/>
    <w:rsid w:val="004858DD"/>
    <w:rsid w:val="00487FFC"/>
    <w:rsid w:val="004925B9"/>
    <w:rsid w:val="00492C8B"/>
    <w:rsid w:val="00492CA3"/>
    <w:rsid w:val="00496CB3"/>
    <w:rsid w:val="004A3882"/>
    <w:rsid w:val="004A3A59"/>
    <w:rsid w:val="004B027C"/>
    <w:rsid w:val="004B4126"/>
    <w:rsid w:val="004B5E86"/>
    <w:rsid w:val="004B5EB3"/>
    <w:rsid w:val="004C0F1F"/>
    <w:rsid w:val="004C0FFB"/>
    <w:rsid w:val="004C2695"/>
    <w:rsid w:val="004C347E"/>
    <w:rsid w:val="004C5164"/>
    <w:rsid w:val="004C5DD3"/>
    <w:rsid w:val="004C7D00"/>
    <w:rsid w:val="004D17BD"/>
    <w:rsid w:val="004D19A8"/>
    <w:rsid w:val="004D431C"/>
    <w:rsid w:val="004D49AB"/>
    <w:rsid w:val="004E1D0C"/>
    <w:rsid w:val="004E26AE"/>
    <w:rsid w:val="004E3ED2"/>
    <w:rsid w:val="004E4D11"/>
    <w:rsid w:val="004E62B9"/>
    <w:rsid w:val="004E7491"/>
    <w:rsid w:val="004E7EA4"/>
    <w:rsid w:val="004E7FE3"/>
    <w:rsid w:val="004F3DEE"/>
    <w:rsid w:val="004F4D80"/>
    <w:rsid w:val="004F577B"/>
    <w:rsid w:val="004F5D95"/>
    <w:rsid w:val="004F657D"/>
    <w:rsid w:val="004F67C9"/>
    <w:rsid w:val="0050171B"/>
    <w:rsid w:val="005031D0"/>
    <w:rsid w:val="00512AD5"/>
    <w:rsid w:val="0051704E"/>
    <w:rsid w:val="00517D87"/>
    <w:rsid w:val="0052048F"/>
    <w:rsid w:val="00520586"/>
    <w:rsid w:val="005213B6"/>
    <w:rsid w:val="0052231C"/>
    <w:rsid w:val="00523C23"/>
    <w:rsid w:val="00524B92"/>
    <w:rsid w:val="005327A5"/>
    <w:rsid w:val="005335FE"/>
    <w:rsid w:val="00534967"/>
    <w:rsid w:val="00534CB8"/>
    <w:rsid w:val="00534DFA"/>
    <w:rsid w:val="00535237"/>
    <w:rsid w:val="00536D48"/>
    <w:rsid w:val="00546518"/>
    <w:rsid w:val="00546583"/>
    <w:rsid w:val="005503A6"/>
    <w:rsid w:val="00553A57"/>
    <w:rsid w:val="00553B6E"/>
    <w:rsid w:val="00556C74"/>
    <w:rsid w:val="005603F4"/>
    <w:rsid w:val="005630EC"/>
    <w:rsid w:val="005631D9"/>
    <w:rsid w:val="00570124"/>
    <w:rsid w:val="00572EA1"/>
    <w:rsid w:val="005818B2"/>
    <w:rsid w:val="00584DFA"/>
    <w:rsid w:val="00585ADB"/>
    <w:rsid w:val="005878D5"/>
    <w:rsid w:val="00595528"/>
    <w:rsid w:val="00596921"/>
    <w:rsid w:val="005A2CAE"/>
    <w:rsid w:val="005A37E7"/>
    <w:rsid w:val="005A3827"/>
    <w:rsid w:val="005A3F4B"/>
    <w:rsid w:val="005A708D"/>
    <w:rsid w:val="005B074F"/>
    <w:rsid w:val="005B75A6"/>
    <w:rsid w:val="005C10C6"/>
    <w:rsid w:val="005C22A4"/>
    <w:rsid w:val="005C6F5D"/>
    <w:rsid w:val="005C7A18"/>
    <w:rsid w:val="005D16BC"/>
    <w:rsid w:val="005D4A00"/>
    <w:rsid w:val="005D7AA7"/>
    <w:rsid w:val="005E12FD"/>
    <w:rsid w:val="005E3DD2"/>
    <w:rsid w:val="005E428B"/>
    <w:rsid w:val="005E7B4E"/>
    <w:rsid w:val="005F2732"/>
    <w:rsid w:val="005F2CCE"/>
    <w:rsid w:val="005F3722"/>
    <w:rsid w:val="005F3D7C"/>
    <w:rsid w:val="005F514D"/>
    <w:rsid w:val="005F566D"/>
    <w:rsid w:val="005F6D91"/>
    <w:rsid w:val="005F7167"/>
    <w:rsid w:val="006008A2"/>
    <w:rsid w:val="00603444"/>
    <w:rsid w:val="00606E52"/>
    <w:rsid w:val="0060721D"/>
    <w:rsid w:val="006149F1"/>
    <w:rsid w:val="00614DE7"/>
    <w:rsid w:val="0061708E"/>
    <w:rsid w:val="00620D7C"/>
    <w:rsid w:val="00623429"/>
    <w:rsid w:val="006238AF"/>
    <w:rsid w:val="00630B39"/>
    <w:rsid w:val="006318E6"/>
    <w:rsid w:val="00631F54"/>
    <w:rsid w:val="00632F4B"/>
    <w:rsid w:val="00634B85"/>
    <w:rsid w:val="0063514A"/>
    <w:rsid w:val="006353B1"/>
    <w:rsid w:val="00635719"/>
    <w:rsid w:val="00636BE4"/>
    <w:rsid w:val="006373F6"/>
    <w:rsid w:val="00641C20"/>
    <w:rsid w:val="00643C66"/>
    <w:rsid w:val="0064580D"/>
    <w:rsid w:val="00646F61"/>
    <w:rsid w:val="0064770F"/>
    <w:rsid w:val="00651B7D"/>
    <w:rsid w:val="00651F3E"/>
    <w:rsid w:val="00652223"/>
    <w:rsid w:val="006561C2"/>
    <w:rsid w:val="006563A7"/>
    <w:rsid w:val="00657B6D"/>
    <w:rsid w:val="00661C17"/>
    <w:rsid w:val="006625DF"/>
    <w:rsid w:val="00663F2C"/>
    <w:rsid w:val="0066755B"/>
    <w:rsid w:val="00667DA0"/>
    <w:rsid w:val="00667F31"/>
    <w:rsid w:val="0067090F"/>
    <w:rsid w:val="00670FC1"/>
    <w:rsid w:val="00673C22"/>
    <w:rsid w:val="0067458D"/>
    <w:rsid w:val="00680B79"/>
    <w:rsid w:val="00684527"/>
    <w:rsid w:val="00685336"/>
    <w:rsid w:val="00685381"/>
    <w:rsid w:val="00686B88"/>
    <w:rsid w:val="00696966"/>
    <w:rsid w:val="006B08E2"/>
    <w:rsid w:val="006B3CF3"/>
    <w:rsid w:val="006B43A1"/>
    <w:rsid w:val="006B4487"/>
    <w:rsid w:val="006B4939"/>
    <w:rsid w:val="006B7986"/>
    <w:rsid w:val="006B7CE2"/>
    <w:rsid w:val="006C6116"/>
    <w:rsid w:val="006C6F82"/>
    <w:rsid w:val="006D58F3"/>
    <w:rsid w:val="006E2794"/>
    <w:rsid w:val="006E39B9"/>
    <w:rsid w:val="006F3DF0"/>
    <w:rsid w:val="006F457F"/>
    <w:rsid w:val="006F5FD5"/>
    <w:rsid w:val="006F758C"/>
    <w:rsid w:val="0070025A"/>
    <w:rsid w:val="007011E2"/>
    <w:rsid w:val="00702B2C"/>
    <w:rsid w:val="007044CB"/>
    <w:rsid w:val="00705286"/>
    <w:rsid w:val="0070668D"/>
    <w:rsid w:val="00706D7B"/>
    <w:rsid w:val="00711197"/>
    <w:rsid w:val="00711BC4"/>
    <w:rsid w:val="00714298"/>
    <w:rsid w:val="00717D9C"/>
    <w:rsid w:val="00717F60"/>
    <w:rsid w:val="00721B30"/>
    <w:rsid w:val="00725F9C"/>
    <w:rsid w:val="00726465"/>
    <w:rsid w:val="00726DAC"/>
    <w:rsid w:val="00727CA1"/>
    <w:rsid w:val="007321D4"/>
    <w:rsid w:val="00751AF7"/>
    <w:rsid w:val="007529F0"/>
    <w:rsid w:val="00752B37"/>
    <w:rsid w:val="007556FF"/>
    <w:rsid w:val="00756DED"/>
    <w:rsid w:val="0075787E"/>
    <w:rsid w:val="00761011"/>
    <w:rsid w:val="007628EE"/>
    <w:rsid w:val="00766900"/>
    <w:rsid w:val="007705A5"/>
    <w:rsid w:val="00771E29"/>
    <w:rsid w:val="007738A8"/>
    <w:rsid w:val="00775238"/>
    <w:rsid w:val="00776541"/>
    <w:rsid w:val="007767DF"/>
    <w:rsid w:val="007773F3"/>
    <w:rsid w:val="00777ABE"/>
    <w:rsid w:val="00777E5B"/>
    <w:rsid w:val="007813AA"/>
    <w:rsid w:val="00781AF1"/>
    <w:rsid w:val="00783ABE"/>
    <w:rsid w:val="0078409D"/>
    <w:rsid w:val="00785555"/>
    <w:rsid w:val="007857E5"/>
    <w:rsid w:val="00786C63"/>
    <w:rsid w:val="00790920"/>
    <w:rsid w:val="007A0938"/>
    <w:rsid w:val="007A439E"/>
    <w:rsid w:val="007A5BD1"/>
    <w:rsid w:val="007A681C"/>
    <w:rsid w:val="007A6A39"/>
    <w:rsid w:val="007A6BF1"/>
    <w:rsid w:val="007A7CFF"/>
    <w:rsid w:val="007B29BE"/>
    <w:rsid w:val="007C01A9"/>
    <w:rsid w:val="007C18F1"/>
    <w:rsid w:val="007C2C39"/>
    <w:rsid w:val="007C476B"/>
    <w:rsid w:val="007C4C19"/>
    <w:rsid w:val="007D07A7"/>
    <w:rsid w:val="007D0EA7"/>
    <w:rsid w:val="007D1DD9"/>
    <w:rsid w:val="007D61B9"/>
    <w:rsid w:val="007D7263"/>
    <w:rsid w:val="007D7C50"/>
    <w:rsid w:val="007E216D"/>
    <w:rsid w:val="007E4290"/>
    <w:rsid w:val="007E756B"/>
    <w:rsid w:val="007F3FB7"/>
    <w:rsid w:val="007F7125"/>
    <w:rsid w:val="0080108A"/>
    <w:rsid w:val="00804801"/>
    <w:rsid w:val="008134FA"/>
    <w:rsid w:val="00813F81"/>
    <w:rsid w:val="00832D0A"/>
    <w:rsid w:val="00841A6F"/>
    <w:rsid w:val="00845803"/>
    <w:rsid w:val="00847BAA"/>
    <w:rsid w:val="008515B6"/>
    <w:rsid w:val="008533D6"/>
    <w:rsid w:val="00855B41"/>
    <w:rsid w:val="00856BC0"/>
    <w:rsid w:val="00857518"/>
    <w:rsid w:val="00861499"/>
    <w:rsid w:val="00862664"/>
    <w:rsid w:val="00863188"/>
    <w:rsid w:val="00864850"/>
    <w:rsid w:val="00864CBF"/>
    <w:rsid w:val="00867DC2"/>
    <w:rsid w:val="0087274F"/>
    <w:rsid w:val="0087407B"/>
    <w:rsid w:val="008749DE"/>
    <w:rsid w:val="00874F29"/>
    <w:rsid w:val="008766EC"/>
    <w:rsid w:val="00877F4E"/>
    <w:rsid w:val="0088188E"/>
    <w:rsid w:val="008843D2"/>
    <w:rsid w:val="00884D4A"/>
    <w:rsid w:val="008854AF"/>
    <w:rsid w:val="0088633C"/>
    <w:rsid w:val="00886684"/>
    <w:rsid w:val="0089003C"/>
    <w:rsid w:val="008907A8"/>
    <w:rsid w:val="00890D00"/>
    <w:rsid w:val="0089163E"/>
    <w:rsid w:val="00892301"/>
    <w:rsid w:val="00895540"/>
    <w:rsid w:val="00897894"/>
    <w:rsid w:val="008A2F24"/>
    <w:rsid w:val="008A38B3"/>
    <w:rsid w:val="008A61E3"/>
    <w:rsid w:val="008B09A4"/>
    <w:rsid w:val="008B0CEB"/>
    <w:rsid w:val="008B15FF"/>
    <w:rsid w:val="008B3329"/>
    <w:rsid w:val="008B3DF0"/>
    <w:rsid w:val="008B5A00"/>
    <w:rsid w:val="008B5C43"/>
    <w:rsid w:val="008B61E7"/>
    <w:rsid w:val="008B7F06"/>
    <w:rsid w:val="008C0FB2"/>
    <w:rsid w:val="008C1016"/>
    <w:rsid w:val="008C1023"/>
    <w:rsid w:val="008C4223"/>
    <w:rsid w:val="008C5B09"/>
    <w:rsid w:val="008C6979"/>
    <w:rsid w:val="008C7536"/>
    <w:rsid w:val="008D121B"/>
    <w:rsid w:val="008D2928"/>
    <w:rsid w:val="008D3021"/>
    <w:rsid w:val="008D6280"/>
    <w:rsid w:val="008E56BC"/>
    <w:rsid w:val="008E6130"/>
    <w:rsid w:val="008E6AA9"/>
    <w:rsid w:val="008F28AA"/>
    <w:rsid w:val="008F389C"/>
    <w:rsid w:val="008F7BD0"/>
    <w:rsid w:val="00900494"/>
    <w:rsid w:val="009027A3"/>
    <w:rsid w:val="0090331E"/>
    <w:rsid w:val="00905DFC"/>
    <w:rsid w:val="0091017C"/>
    <w:rsid w:val="009108F5"/>
    <w:rsid w:val="0091430E"/>
    <w:rsid w:val="009146DD"/>
    <w:rsid w:val="00920CB0"/>
    <w:rsid w:val="009268AD"/>
    <w:rsid w:val="009270B7"/>
    <w:rsid w:val="00930031"/>
    <w:rsid w:val="00932C0A"/>
    <w:rsid w:val="00936252"/>
    <w:rsid w:val="009411D6"/>
    <w:rsid w:val="00945E91"/>
    <w:rsid w:val="009460DC"/>
    <w:rsid w:val="0094713A"/>
    <w:rsid w:val="00953802"/>
    <w:rsid w:val="00956232"/>
    <w:rsid w:val="00962A7A"/>
    <w:rsid w:val="00963295"/>
    <w:rsid w:val="00965713"/>
    <w:rsid w:val="00965F6F"/>
    <w:rsid w:val="00972AAA"/>
    <w:rsid w:val="00975C64"/>
    <w:rsid w:val="009820FB"/>
    <w:rsid w:val="00982A81"/>
    <w:rsid w:val="00983F8A"/>
    <w:rsid w:val="0098480C"/>
    <w:rsid w:val="0098672B"/>
    <w:rsid w:val="0099066F"/>
    <w:rsid w:val="00992089"/>
    <w:rsid w:val="009948B4"/>
    <w:rsid w:val="00995AD8"/>
    <w:rsid w:val="00995D58"/>
    <w:rsid w:val="0099627D"/>
    <w:rsid w:val="009A7166"/>
    <w:rsid w:val="009A7733"/>
    <w:rsid w:val="009B21B2"/>
    <w:rsid w:val="009B23DA"/>
    <w:rsid w:val="009B33B6"/>
    <w:rsid w:val="009B380E"/>
    <w:rsid w:val="009B5731"/>
    <w:rsid w:val="009B7767"/>
    <w:rsid w:val="009B77D1"/>
    <w:rsid w:val="009C08E6"/>
    <w:rsid w:val="009C45FB"/>
    <w:rsid w:val="009C744E"/>
    <w:rsid w:val="009C7620"/>
    <w:rsid w:val="009D0CBE"/>
    <w:rsid w:val="009D4440"/>
    <w:rsid w:val="009D4482"/>
    <w:rsid w:val="009D532D"/>
    <w:rsid w:val="009D59A4"/>
    <w:rsid w:val="009D7F01"/>
    <w:rsid w:val="009E049A"/>
    <w:rsid w:val="009E24FD"/>
    <w:rsid w:val="009E28D8"/>
    <w:rsid w:val="009E319E"/>
    <w:rsid w:val="009E3750"/>
    <w:rsid w:val="009E5AF9"/>
    <w:rsid w:val="009E7216"/>
    <w:rsid w:val="009F03AB"/>
    <w:rsid w:val="009F4858"/>
    <w:rsid w:val="009F4DA0"/>
    <w:rsid w:val="009F593B"/>
    <w:rsid w:val="009F7119"/>
    <w:rsid w:val="00A01EBE"/>
    <w:rsid w:val="00A0315F"/>
    <w:rsid w:val="00A04BBC"/>
    <w:rsid w:val="00A1227A"/>
    <w:rsid w:val="00A140F7"/>
    <w:rsid w:val="00A154B7"/>
    <w:rsid w:val="00A15A79"/>
    <w:rsid w:val="00A23A59"/>
    <w:rsid w:val="00A2572E"/>
    <w:rsid w:val="00A30040"/>
    <w:rsid w:val="00A33B7C"/>
    <w:rsid w:val="00A342A7"/>
    <w:rsid w:val="00A37A10"/>
    <w:rsid w:val="00A4059F"/>
    <w:rsid w:val="00A40714"/>
    <w:rsid w:val="00A40BDF"/>
    <w:rsid w:val="00A41B88"/>
    <w:rsid w:val="00A4381B"/>
    <w:rsid w:val="00A44B30"/>
    <w:rsid w:val="00A549DD"/>
    <w:rsid w:val="00A5705A"/>
    <w:rsid w:val="00A5792A"/>
    <w:rsid w:val="00A600E3"/>
    <w:rsid w:val="00A639E3"/>
    <w:rsid w:val="00A64544"/>
    <w:rsid w:val="00A657B3"/>
    <w:rsid w:val="00A70572"/>
    <w:rsid w:val="00A72612"/>
    <w:rsid w:val="00A73BFA"/>
    <w:rsid w:val="00A7661A"/>
    <w:rsid w:val="00A773C9"/>
    <w:rsid w:val="00A77A16"/>
    <w:rsid w:val="00A805FF"/>
    <w:rsid w:val="00A830EA"/>
    <w:rsid w:val="00A8505C"/>
    <w:rsid w:val="00A900CC"/>
    <w:rsid w:val="00A905C3"/>
    <w:rsid w:val="00A92723"/>
    <w:rsid w:val="00A94355"/>
    <w:rsid w:val="00A95FEE"/>
    <w:rsid w:val="00A96E27"/>
    <w:rsid w:val="00AA02AB"/>
    <w:rsid w:val="00AA1D72"/>
    <w:rsid w:val="00AA6BA4"/>
    <w:rsid w:val="00AB54F8"/>
    <w:rsid w:val="00AB62F6"/>
    <w:rsid w:val="00AB79A3"/>
    <w:rsid w:val="00AC1995"/>
    <w:rsid w:val="00AC2737"/>
    <w:rsid w:val="00AD11F7"/>
    <w:rsid w:val="00AD3EBC"/>
    <w:rsid w:val="00AD4A9B"/>
    <w:rsid w:val="00AD4F60"/>
    <w:rsid w:val="00AD553C"/>
    <w:rsid w:val="00AE0F91"/>
    <w:rsid w:val="00AE107C"/>
    <w:rsid w:val="00AE1136"/>
    <w:rsid w:val="00AE54F9"/>
    <w:rsid w:val="00AE556B"/>
    <w:rsid w:val="00AE57F2"/>
    <w:rsid w:val="00AE6158"/>
    <w:rsid w:val="00AF70A9"/>
    <w:rsid w:val="00B012FE"/>
    <w:rsid w:val="00B016D1"/>
    <w:rsid w:val="00B01A77"/>
    <w:rsid w:val="00B033E2"/>
    <w:rsid w:val="00B05124"/>
    <w:rsid w:val="00B05B83"/>
    <w:rsid w:val="00B068E7"/>
    <w:rsid w:val="00B07087"/>
    <w:rsid w:val="00B14F64"/>
    <w:rsid w:val="00B20653"/>
    <w:rsid w:val="00B21EC0"/>
    <w:rsid w:val="00B228D4"/>
    <w:rsid w:val="00B22B2F"/>
    <w:rsid w:val="00B236E4"/>
    <w:rsid w:val="00B24E19"/>
    <w:rsid w:val="00B26A26"/>
    <w:rsid w:val="00B26BB3"/>
    <w:rsid w:val="00B27CCD"/>
    <w:rsid w:val="00B27E49"/>
    <w:rsid w:val="00B32859"/>
    <w:rsid w:val="00B37046"/>
    <w:rsid w:val="00B42DA0"/>
    <w:rsid w:val="00B47890"/>
    <w:rsid w:val="00B51A18"/>
    <w:rsid w:val="00B5307E"/>
    <w:rsid w:val="00B5344A"/>
    <w:rsid w:val="00B56312"/>
    <w:rsid w:val="00B57A82"/>
    <w:rsid w:val="00B618BA"/>
    <w:rsid w:val="00B71B9D"/>
    <w:rsid w:val="00B81DED"/>
    <w:rsid w:val="00B91F40"/>
    <w:rsid w:val="00B924FC"/>
    <w:rsid w:val="00B92BD6"/>
    <w:rsid w:val="00B93617"/>
    <w:rsid w:val="00B95172"/>
    <w:rsid w:val="00BA5DEA"/>
    <w:rsid w:val="00BA7D87"/>
    <w:rsid w:val="00BB0961"/>
    <w:rsid w:val="00BB6F06"/>
    <w:rsid w:val="00BC11B7"/>
    <w:rsid w:val="00BC2E05"/>
    <w:rsid w:val="00BC30A1"/>
    <w:rsid w:val="00BC3DAC"/>
    <w:rsid w:val="00BD05FA"/>
    <w:rsid w:val="00BD21D7"/>
    <w:rsid w:val="00BD22D2"/>
    <w:rsid w:val="00BD2FD1"/>
    <w:rsid w:val="00BD40A3"/>
    <w:rsid w:val="00BD51DF"/>
    <w:rsid w:val="00BD5A0D"/>
    <w:rsid w:val="00BD5CF3"/>
    <w:rsid w:val="00BD6D03"/>
    <w:rsid w:val="00BD7161"/>
    <w:rsid w:val="00BD7AD3"/>
    <w:rsid w:val="00BE26DC"/>
    <w:rsid w:val="00BE2DFB"/>
    <w:rsid w:val="00BE3CE1"/>
    <w:rsid w:val="00BE408A"/>
    <w:rsid w:val="00BE62BA"/>
    <w:rsid w:val="00BE6319"/>
    <w:rsid w:val="00BE6AD1"/>
    <w:rsid w:val="00BE7342"/>
    <w:rsid w:val="00BE7D79"/>
    <w:rsid w:val="00BF0EA6"/>
    <w:rsid w:val="00BF4CA0"/>
    <w:rsid w:val="00BF6D6A"/>
    <w:rsid w:val="00C00B95"/>
    <w:rsid w:val="00C02837"/>
    <w:rsid w:val="00C04FF9"/>
    <w:rsid w:val="00C05396"/>
    <w:rsid w:val="00C05EF6"/>
    <w:rsid w:val="00C12145"/>
    <w:rsid w:val="00C12B9A"/>
    <w:rsid w:val="00C12FA4"/>
    <w:rsid w:val="00C21FA7"/>
    <w:rsid w:val="00C236C0"/>
    <w:rsid w:val="00C2544E"/>
    <w:rsid w:val="00C2573C"/>
    <w:rsid w:val="00C30AF4"/>
    <w:rsid w:val="00C33106"/>
    <w:rsid w:val="00C36FF6"/>
    <w:rsid w:val="00C41228"/>
    <w:rsid w:val="00C421E1"/>
    <w:rsid w:val="00C431F6"/>
    <w:rsid w:val="00C43789"/>
    <w:rsid w:val="00C47845"/>
    <w:rsid w:val="00C521DF"/>
    <w:rsid w:val="00C55B59"/>
    <w:rsid w:val="00C606DE"/>
    <w:rsid w:val="00C62474"/>
    <w:rsid w:val="00C6609A"/>
    <w:rsid w:val="00C70BA3"/>
    <w:rsid w:val="00C70F61"/>
    <w:rsid w:val="00C74146"/>
    <w:rsid w:val="00C83EB1"/>
    <w:rsid w:val="00C84FF2"/>
    <w:rsid w:val="00C85C4D"/>
    <w:rsid w:val="00C865CB"/>
    <w:rsid w:val="00C86793"/>
    <w:rsid w:val="00C87A34"/>
    <w:rsid w:val="00C94B16"/>
    <w:rsid w:val="00C95F76"/>
    <w:rsid w:val="00C96484"/>
    <w:rsid w:val="00C97FDB"/>
    <w:rsid w:val="00CA2539"/>
    <w:rsid w:val="00CA64E5"/>
    <w:rsid w:val="00CA7861"/>
    <w:rsid w:val="00CB6141"/>
    <w:rsid w:val="00CC3810"/>
    <w:rsid w:val="00CC4C3A"/>
    <w:rsid w:val="00CC6D7C"/>
    <w:rsid w:val="00CD0A76"/>
    <w:rsid w:val="00CD3D1B"/>
    <w:rsid w:val="00CD4105"/>
    <w:rsid w:val="00CD50EF"/>
    <w:rsid w:val="00CE3C78"/>
    <w:rsid w:val="00CF3523"/>
    <w:rsid w:val="00CF39D0"/>
    <w:rsid w:val="00CF531D"/>
    <w:rsid w:val="00CF6A0E"/>
    <w:rsid w:val="00D0215E"/>
    <w:rsid w:val="00D04CCE"/>
    <w:rsid w:val="00D05065"/>
    <w:rsid w:val="00D139C3"/>
    <w:rsid w:val="00D168A4"/>
    <w:rsid w:val="00D20928"/>
    <w:rsid w:val="00D2154A"/>
    <w:rsid w:val="00D273DE"/>
    <w:rsid w:val="00D275BB"/>
    <w:rsid w:val="00D34BD2"/>
    <w:rsid w:val="00D34C63"/>
    <w:rsid w:val="00D36977"/>
    <w:rsid w:val="00D421AA"/>
    <w:rsid w:val="00D51A0B"/>
    <w:rsid w:val="00D52133"/>
    <w:rsid w:val="00D536DC"/>
    <w:rsid w:val="00D5461D"/>
    <w:rsid w:val="00D560EA"/>
    <w:rsid w:val="00D562AE"/>
    <w:rsid w:val="00D56F8C"/>
    <w:rsid w:val="00D60982"/>
    <w:rsid w:val="00D63966"/>
    <w:rsid w:val="00D642DF"/>
    <w:rsid w:val="00D663E3"/>
    <w:rsid w:val="00D700BA"/>
    <w:rsid w:val="00D75CA2"/>
    <w:rsid w:val="00D77DCB"/>
    <w:rsid w:val="00D80639"/>
    <w:rsid w:val="00D82D37"/>
    <w:rsid w:val="00D84AC7"/>
    <w:rsid w:val="00D90031"/>
    <w:rsid w:val="00D904EF"/>
    <w:rsid w:val="00D90731"/>
    <w:rsid w:val="00D92448"/>
    <w:rsid w:val="00D94608"/>
    <w:rsid w:val="00DA4ADE"/>
    <w:rsid w:val="00DA5845"/>
    <w:rsid w:val="00DA5A22"/>
    <w:rsid w:val="00DA5FAE"/>
    <w:rsid w:val="00DB109A"/>
    <w:rsid w:val="00DB3F27"/>
    <w:rsid w:val="00DB49A1"/>
    <w:rsid w:val="00DC0DB5"/>
    <w:rsid w:val="00DC141A"/>
    <w:rsid w:val="00DC15DC"/>
    <w:rsid w:val="00DC2470"/>
    <w:rsid w:val="00DE2870"/>
    <w:rsid w:val="00DE4CCA"/>
    <w:rsid w:val="00DE5F20"/>
    <w:rsid w:val="00DF1F1F"/>
    <w:rsid w:val="00DF3778"/>
    <w:rsid w:val="00DF4A13"/>
    <w:rsid w:val="00DF639D"/>
    <w:rsid w:val="00DF68B5"/>
    <w:rsid w:val="00E01D9B"/>
    <w:rsid w:val="00E02350"/>
    <w:rsid w:val="00E03690"/>
    <w:rsid w:val="00E06C31"/>
    <w:rsid w:val="00E10439"/>
    <w:rsid w:val="00E10AB1"/>
    <w:rsid w:val="00E1124E"/>
    <w:rsid w:val="00E11A58"/>
    <w:rsid w:val="00E1357C"/>
    <w:rsid w:val="00E15F4F"/>
    <w:rsid w:val="00E16062"/>
    <w:rsid w:val="00E17CEB"/>
    <w:rsid w:val="00E250E3"/>
    <w:rsid w:val="00E26DA0"/>
    <w:rsid w:val="00E30916"/>
    <w:rsid w:val="00E30B66"/>
    <w:rsid w:val="00E328F2"/>
    <w:rsid w:val="00E334F8"/>
    <w:rsid w:val="00E335C6"/>
    <w:rsid w:val="00E33F4F"/>
    <w:rsid w:val="00E33FCD"/>
    <w:rsid w:val="00E35404"/>
    <w:rsid w:val="00E35BB7"/>
    <w:rsid w:val="00E35E44"/>
    <w:rsid w:val="00E372AD"/>
    <w:rsid w:val="00E420A2"/>
    <w:rsid w:val="00E44300"/>
    <w:rsid w:val="00E45FB8"/>
    <w:rsid w:val="00E47073"/>
    <w:rsid w:val="00E52245"/>
    <w:rsid w:val="00E523D9"/>
    <w:rsid w:val="00E539E3"/>
    <w:rsid w:val="00E56332"/>
    <w:rsid w:val="00E57C24"/>
    <w:rsid w:val="00E6083F"/>
    <w:rsid w:val="00E60F8E"/>
    <w:rsid w:val="00E61708"/>
    <w:rsid w:val="00E63F0A"/>
    <w:rsid w:val="00E64AEC"/>
    <w:rsid w:val="00E6743A"/>
    <w:rsid w:val="00E71628"/>
    <w:rsid w:val="00E71A48"/>
    <w:rsid w:val="00E722C8"/>
    <w:rsid w:val="00E74632"/>
    <w:rsid w:val="00E749E5"/>
    <w:rsid w:val="00E832A4"/>
    <w:rsid w:val="00E837F8"/>
    <w:rsid w:val="00E84ECF"/>
    <w:rsid w:val="00E860E4"/>
    <w:rsid w:val="00E90806"/>
    <w:rsid w:val="00E91F3E"/>
    <w:rsid w:val="00E922BA"/>
    <w:rsid w:val="00E9409A"/>
    <w:rsid w:val="00E95717"/>
    <w:rsid w:val="00E9613A"/>
    <w:rsid w:val="00E963D9"/>
    <w:rsid w:val="00EB1D0B"/>
    <w:rsid w:val="00EB1E5E"/>
    <w:rsid w:val="00EB5268"/>
    <w:rsid w:val="00EC043C"/>
    <w:rsid w:val="00EC1043"/>
    <w:rsid w:val="00EC2E49"/>
    <w:rsid w:val="00EC4791"/>
    <w:rsid w:val="00EC73BD"/>
    <w:rsid w:val="00EC7797"/>
    <w:rsid w:val="00ED01BF"/>
    <w:rsid w:val="00ED30BB"/>
    <w:rsid w:val="00ED5414"/>
    <w:rsid w:val="00ED5C7C"/>
    <w:rsid w:val="00ED6E97"/>
    <w:rsid w:val="00EE0539"/>
    <w:rsid w:val="00EE2EFB"/>
    <w:rsid w:val="00EE4285"/>
    <w:rsid w:val="00EF05C8"/>
    <w:rsid w:val="00EF1049"/>
    <w:rsid w:val="00EF1559"/>
    <w:rsid w:val="00EF596B"/>
    <w:rsid w:val="00EF5BD1"/>
    <w:rsid w:val="00EF675E"/>
    <w:rsid w:val="00EF6942"/>
    <w:rsid w:val="00F00D29"/>
    <w:rsid w:val="00F017EB"/>
    <w:rsid w:val="00F030B1"/>
    <w:rsid w:val="00F1041E"/>
    <w:rsid w:val="00F11F8A"/>
    <w:rsid w:val="00F12F62"/>
    <w:rsid w:val="00F13A66"/>
    <w:rsid w:val="00F15392"/>
    <w:rsid w:val="00F17AEF"/>
    <w:rsid w:val="00F17CD8"/>
    <w:rsid w:val="00F20C7B"/>
    <w:rsid w:val="00F20DBB"/>
    <w:rsid w:val="00F25BEA"/>
    <w:rsid w:val="00F27064"/>
    <w:rsid w:val="00F279F9"/>
    <w:rsid w:val="00F27D39"/>
    <w:rsid w:val="00F3215A"/>
    <w:rsid w:val="00F34AFC"/>
    <w:rsid w:val="00F40058"/>
    <w:rsid w:val="00F42D9E"/>
    <w:rsid w:val="00F4488D"/>
    <w:rsid w:val="00F44B29"/>
    <w:rsid w:val="00F463E8"/>
    <w:rsid w:val="00F46787"/>
    <w:rsid w:val="00F50823"/>
    <w:rsid w:val="00F5198B"/>
    <w:rsid w:val="00F62C5C"/>
    <w:rsid w:val="00F76429"/>
    <w:rsid w:val="00F76FAB"/>
    <w:rsid w:val="00F7717A"/>
    <w:rsid w:val="00F80279"/>
    <w:rsid w:val="00F80910"/>
    <w:rsid w:val="00F80C03"/>
    <w:rsid w:val="00F81E4D"/>
    <w:rsid w:val="00F82225"/>
    <w:rsid w:val="00F82FF8"/>
    <w:rsid w:val="00F83832"/>
    <w:rsid w:val="00F85A96"/>
    <w:rsid w:val="00F85CCF"/>
    <w:rsid w:val="00F86B89"/>
    <w:rsid w:val="00F901DE"/>
    <w:rsid w:val="00F92373"/>
    <w:rsid w:val="00F93610"/>
    <w:rsid w:val="00F974F9"/>
    <w:rsid w:val="00FA0376"/>
    <w:rsid w:val="00FA2656"/>
    <w:rsid w:val="00FB00C0"/>
    <w:rsid w:val="00FB1839"/>
    <w:rsid w:val="00FB34FA"/>
    <w:rsid w:val="00FB666F"/>
    <w:rsid w:val="00FB7C04"/>
    <w:rsid w:val="00FC1D5F"/>
    <w:rsid w:val="00FD0E28"/>
    <w:rsid w:val="00FD6876"/>
    <w:rsid w:val="00FE0052"/>
    <w:rsid w:val="00FE1CA6"/>
    <w:rsid w:val="00FE239E"/>
    <w:rsid w:val="00FE5731"/>
    <w:rsid w:val="00FE630F"/>
    <w:rsid w:val="00FF1DEA"/>
    <w:rsid w:val="00FF447A"/>
    <w:rsid w:val="00FF4BD0"/>
    <w:rsid w:val="00FF4DAF"/>
    <w:rsid w:val="00FF66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197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 w:qFormat="1"/>
    <w:lsdException w:name="toc 2" w:uiPriority="39" w:qFormat="1"/>
    <w:lsdException w:name="toc 3" w:uiPriority="39" w:qFormat="1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qFormat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qFormat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qFormat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uiPriority w:val="39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57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58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A4381B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47469A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47469A"/>
  </w:style>
  <w:style w:type="character" w:styleId="afffffff9">
    <w:name w:val="endnote reference"/>
    <w:basedOn w:val="a3"/>
    <w:uiPriority w:val="99"/>
    <w:rsid w:val="0047469A"/>
    <w:rPr>
      <w:rFonts w:cs="Times New Roman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  <w:lang w:val="x-none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  <w:lang w:val="x-none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  <w:lang w:val="x-none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7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  <w:lang w:val="x-none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  <w:rPr>
      <w:lang w:val="x-none"/>
    </w:r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  <w:lang w:val="x-none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7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8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1.xml"/><Relationship Id="rId18" Type="http://schemas.openxmlformats.org/officeDocument/2006/relationships/hyperlink" Target="mailto:Ermolova.IV@mrsk-1.ru" TargetMode="External"/><Relationship Id="rId26" Type="http://schemas.openxmlformats.org/officeDocument/2006/relationships/footer" Target="footer4.xml"/><Relationship Id="rId39" Type="http://schemas.openxmlformats.org/officeDocument/2006/relationships/footer" Target="footer9.xml"/><Relationship Id="rId21" Type="http://schemas.openxmlformats.org/officeDocument/2006/relationships/hyperlink" Target="http://www.zakupki.gov.ru" TargetMode="External"/><Relationship Id="rId34" Type="http://schemas.openxmlformats.org/officeDocument/2006/relationships/footer" Target="footer7.xml"/><Relationship Id="rId42" Type="http://schemas.openxmlformats.org/officeDocument/2006/relationships/footer" Target="footer10.xml"/><Relationship Id="rId47" Type="http://schemas.openxmlformats.org/officeDocument/2006/relationships/hyperlink" Target="consultantplus://offline/ref=86C855FF9931DA9E8282C60C4DADA77D6E3EF501C72B67668DFC4D0EA1y5xAN" TargetMode="External"/><Relationship Id="rId50" Type="http://schemas.openxmlformats.org/officeDocument/2006/relationships/header" Target="header14.xml"/><Relationship Id="rId55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hyperlink" Target="mailto:Goryagina.TN@mrsk-1.ru" TargetMode="External"/><Relationship Id="rId25" Type="http://schemas.openxmlformats.org/officeDocument/2006/relationships/header" Target="header5.xml"/><Relationship Id="rId33" Type="http://schemas.openxmlformats.org/officeDocument/2006/relationships/header" Target="header9.xml"/><Relationship Id="rId38" Type="http://schemas.openxmlformats.org/officeDocument/2006/relationships/header" Target="header12.xml"/><Relationship Id="rId46" Type="http://schemas.openxmlformats.org/officeDocument/2006/relationships/hyperlink" Target="consultantplus://offline/ref=86C855FF9931DA9E8282C60C4DADA77D6E3EF501C72B67668DFC4D0EA1y5xAN" TargetMode="Externa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openxmlformats.org/officeDocument/2006/relationships/hyperlink" Target="mailto:Babko.MA@mrsk-1.ru" TargetMode="External"/><Relationship Id="rId29" Type="http://schemas.openxmlformats.org/officeDocument/2006/relationships/hyperlink" Target="http://www.rosseti.ru/about/anticorruptionpolicy/policy/index.php" TargetMode="External"/><Relationship Id="rId41" Type="http://schemas.openxmlformats.org/officeDocument/2006/relationships/hyperlink" Target="mailto:doverie@mrsk-1.ru" TargetMode="External"/><Relationship Id="rId54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24" Type="http://schemas.openxmlformats.org/officeDocument/2006/relationships/header" Target="header4.xml"/><Relationship Id="rId32" Type="http://schemas.openxmlformats.org/officeDocument/2006/relationships/footer" Target="footer6.xml"/><Relationship Id="rId37" Type="http://schemas.openxmlformats.org/officeDocument/2006/relationships/footer" Target="footer8.xml"/><Relationship Id="rId40" Type="http://schemas.openxmlformats.org/officeDocument/2006/relationships/hyperlink" Target="http://www.rosseti.ru/about/contacts/opinion/" TargetMode="External"/><Relationship Id="rId45" Type="http://schemas.openxmlformats.org/officeDocument/2006/relationships/hyperlink" Target="consultantplus://offline/ref=86C855FF9931DA9E8282C60C4DADA77D6D37F30BC92667668DFC4D0EA1y5xAN" TargetMode="External"/><Relationship Id="rId53" Type="http://schemas.openxmlformats.org/officeDocument/2006/relationships/footer" Target="footer12.xml"/><Relationship Id="rId58" Type="http://schemas.microsoft.com/office/2007/relationships/stylesWithEffects" Target="stylesWithEffects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23" Type="http://schemas.openxmlformats.org/officeDocument/2006/relationships/hyperlink" Target="http://www.b2b-mrsk.ru/" TargetMode="External"/><Relationship Id="rId28" Type="http://schemas.openxmlformats.org/officeDocument/2006/relationships/footer" Target="footer5.xml"/><Relationship Id="rId36" Type="http://schemas.openxmlformats.org/officeDocument/2006/relationships/header" Target="header11.xml"/><Relationship Id="rId49" Type="http://schemas.openxmlformats.org/officeDocument/2006/relationships/header" Target="header13.xml"/><Relationship Id="rId10" Type="http://schemas.openxmlformats.org/officeDocument/2006/relationships/image" Target="media/image1.png"/><Relationship Id="rId19" Type="http://schemas.openxmlformats.org/officeDocument/2006/relationships/hyperlink" Target="http://portal/Dictionaries/_layouts/15/tops/toitem.aspx?listid=AD8BC8A3-F8D6-4885-91A7-926C7DE9BD2E&amp;uid=%7b1AE30BC5-7D3C-4C59-946C-2F89B4F93294%7d" TargetMode="External"/><Relationship Id="rId31" Type="http://schemas.openxmlformats.org/officeDocument/2006/relationships/header" Target="header8.xml"/><Relationship Id="rId44" Type="http://schemas.openxmlformats.org/officeDocument/2006/relationships/hyperlink" Target="consultantplus://offline/ref=86C855FF9931DA9E8282C60C4DADA77D6E3EFB01C62B67668DFC4D0EA1y5xAN" TargetMode="External"/><Relationship Id="rId52" Type="http://schemas.openxmlformats.org/officeDocument/2006/relationships/header" Target="header15.xml"/><Relationship Id="rId4" Type="http://schemas.openxmlformats.org/officeDocument/2006/relationships/settings" Target="settings.xml"/><Relationship Id="rId9" Type="http://schemas.openxmlformats.org/officeDocument/2006/relationships/hyperlink" Target="http://www.mrsk-1.ru" TargetMode="External"/><Relationship Id="rId14" Type="http://schemas.openxmlformats.org/officeDocument/2006/relationships/footer" Target="footer2.xml"/><Relationship Id="rId22" Type="http://schemas.openxmlformats.org/officeDocument/2006/relationships/hyperlink" Target="http://www.mrsk-1.ru" TargetMode="External"/><Relationship Id="rId27" Type="http://schemas.openxmlformats.org/officeDocument/2006/relationships/header" Target="header6.xml"/><Relationship Id="rId30" Type="http://schemas.openxmlformats.org/officeDocument/2006/relationships/header" Target="header7.xml"/><Relationship Id="rId35" Type="http://schemas.openxmlformats.org/officeDocument/2006/relationships/header" Target="header10.xml"/><Relationship Id="rId43" Type="http://schemas.openxmlformats.org/officeDocument/2006/relationships/hyperlink" Target="consultantplus://offline/ref=86C855FF9931DA9E8282C60C4DADA77D6E3FF20BC62667668DFC4D0EA1y5xAN" TargetMode="External"/><Relationship Id="rId48" Type="http://schemas.openxmlformats.org/officeDocument/2006/relationships/hyperlink" Target="consultantplus://offline/ref=86C855FF9931DA9E8282C60C4DADA77D6D37F30BC92667668DFC4D0EA1y5xAN" TargetMode="External"/><Relationship Id="rId8" Type="http://schemas.openxmlformats.org/officeDocument/2006/relationships/hyperlink" Target="mailto:posta@mrsk-1.ru" TargetMode="External"/><Relationship Id="rId51" Type="http://schemas.openxmlformats.org/officeDocument/2006/relationships/footer" Target="footer11.xm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>
  <b:Source>
    <b:Tag>112</b:Tag>
    <b:SourceType>Book</b:SourceType>
    <b:Guid>{D2CE64C3-AA78-4B3C-B533-097A3A87118F}</b:Guid>
    <b:Title>1.1.2</b:Title>
    <b:RefOrder>1</b:RefOrder>
  </b:Source>
</b:Sources>
</file>

<file path=customXml/itemProps1.xml><?xml version="1.0" encoding="utf-8"?>
<ds:datastoreItem xmlns:ds="http://schemas.openxmlformats.org/officeDocument/2006/customXml" ds:itemID="{04E7A9D1-A56D-4E73-AAB1-097CA3B091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239</TotalTime>
  <Pages>64</Pages>
  <Words>20226</Words>
  <Characters>115294</Characters>
  <Application>Microsoft Office Word</Application>
  <DocSecurity>0</DocSecurity>
  <Lines>960</Lines>
  <Paragraphs>270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135250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mihaylichenko.tv</cp:lastModifiedBy>
  <cp:revision>121</cp:revision>
  <cp:lastPrinted>2015-12-29T14:27:00Z</cp:lastPrinted>
  <dcterms:created xsi:type="dcterms:W3CDTF">2016-01-12T09:22:00Z</dcterms:created>
  <dcterms:modified xsi:type="dcterms:W3CDTF">2016-11-11T12:41:00Z</dcterms:modified>
</cp:coreProperties>
</file>