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75DC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proofErr w:type="gramEnd"/>
      <w:r w:rsidR="00366652" w:rsidRPr="00FE7FC1">
        <w:rPr>
          <w:b/>
          <w:sz w:val="24"/>
          <w:szCs w:val="24"/>
        </w:rPr>
        <w:t xml:space="preserve"> </w:t>
      </w:r>
      <w:r w:rsidR="00B71215" w:rsidRPr="00B71215">
        <w:rPr>
          <w:b/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B71215">
        <w:rPr>
          <w:iCs/>
          <w:sz w:val="24"/>
          <w:szCs w:val="24"/>
        </w:rPr>
        <w:t>, контактные телефоны: (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1E333B">
        <w:rPr>
          <w:b/>
          <w:sz w:val="24"/>
          <w:szCs w:val="24"/>
        </w:rPr>
        <w:t>15</w:t>
      </w:r>
      <w:r w:rsidRPr="00FE7FC1">
        <w:rPr>
          <w:b/>
          <w:sz w:val="24"/>
          <w:szCs w:val="24"/>
        </w:rPr>
        <w:t xml:space="preserve">» </w:t>
      </w:r>
      <w:r w:rsidR="0022375A">
        <w:rPr>
          <w:b/>
          <w:sz w:val="24"/>
          <w:szCs w:val="24"/>
        </w:rPr>
        <w:t>ноября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B71215" w:rsidRPr="00B71215">
        <w:rPr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B71215">
          <w:rPr>
            <w:rStyle w:val="a7"/>
            <w:sz w:val="24"/>
            <w:szCs w:val="24"/>
            <w:lang w:val="en-US"/>
          </w:rPr>
          <w:t>b</w:t>
        </w:r>
        <w:r w:rsidR="00B71215" w:rsidRPr="00B71215">
          <w:rPr>
            <w:rStyle w:val="a7"/>
            <w:sz w:val="24"/>
            <w:szCs w:val="24"/>
          </w:rPr>
          <w:t>2</w:t>
        </w:r>
        <w:r w:rsidR="00B71215">
          <w:rPr>
            <w:rStyle w:val="a7"/>
            <w:sz w:val="24"/>
            <w:szCs w:val="24"/>
            <w:lang w:val="en-US"/>
          </w:rPr>
          <w:t>b</w:t>
        </w:r>
        <w:r w:rsidR="00B71215" w:rsidRPr="00B71215">
          <w:rPr>
            <w:rStyle w:val="a7"/>
            <w:sz w:val="24"/>
            <w:szCs w:val="24"/>
          </w:rPr>
          <w:t>-</w:t>
        </w:r>
        <w:proofErr w:type="spellStart"/>
        <w:r w:rsidR="00B71215">
          <w:rPr>
            <w:rStyle w:val="a7"/>
            <w:sz w:val="24"/>
            <w:szCs w:val="24"/>
            <w:lang w:val="en-US"/>
          </w:rPr>
          <w:t>energo</w:t>
        </w:r>
        <w:proofErr w:type="spellEnd"/>
        <w:r w:rsidR="00B71215" w:rsidRPr="00B71215">
          <w:rPr>
            <w:rStyle w:val="a7"/>
            <w:sz w:val="24"/>
            <w:szCs w:val="24"/>
          </w:rPr>
          <w:t>.</w:t>
        </w:r>
        <w:proofErr w:type="spellStart"/>
        <w:r w:rsidR="00B71215">
          <w:rPr>
            <w:rStyle w:val="a7"/>
            <w:sz w:val="24"/>
            <w:szCs w:val="24"/>
            <w:lang w:val="en-US"/>
          </w:rPr>
          <w:t>ru</w:t>
        </w:r>
        <w:proofErr w:type="spellEnd"/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B71215" w:rsidRPr="00B71215">
        <w:rPr>
          <w:sz w:val="24"/>
          <w:szCs w:val="24"/>
        </w:rPr>
        <w:t>на оказание услуг по обучению руководителей, специалистов и рабочих филиала ПАО «МРСК Центра» - «Ярэнерго» на 2018 год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22375A" w:rsidRPr="0022375A">
        <w:rPr>
          <w:sz w:val="24"/>
          <w:szCs w:val="24"/>
        </w:rPr>
        <w:t>С 10 января 2018 года по 31 декабря 2018 года</w:t>
      </w:r>
      <w:r w:rsidR="008829F7" w:rsidRPr="008829F7">
        <w:rPr>
          <w:sz w:val="24"/>
          <w:szCs w:val="24"/>
        </w:rPr>
        <w:t>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22375A">
        <w:rPr>
          <w:iCs/>
          <w:sz w:val="24"/>
          <w:szCs w:val="24"/>
        </w:rPr>
        <w:t xml:space="preserve"> </w:t>
      </w:r>
      <w:r w:rsidR="0022375A" w:rsidRPr="0022375A">
        <w:rPr>
          <w:iCs/>
          <w:sz w:val="24"/>
          <w:szCs w:val="24"/>
        </w:rPr>
        <w:t>В случае</w:t>
      </w:r>
      <w:proofErr w:type="gramStart"/>
      <w:r w:rsidR="0022375A" w:rsidRPr="0022375A">
        <w:rPr>
          <w:iCs/>
          <w:sz w:val="24"/>
          <w:szCs w:val="24"/>
        </w:rPr>
        <w:t>,</w:t>
      </w:r>
      <w:proofErr w:type="gramEnd"/>
      <w:r w:rsidR="0022375A" w:rsidRPr="0022375A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22375A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215" w:rsidRDefault="00B71215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71215">
        <w:rPr>
          <w:b/>
          <w:sz w:val="24"/>
          <w:szCs w:val="24"/>
        </w:rPr>
        <w:t>3</w:t>
      </w:r>
      <w:r w:rsidRPr="00B71215">
        <w:rPr>
          <w:b/>
          <w:sz w:val="24"/>
          <w:szCs w:val="24"/>
          <w:lang w:val="en-US"/>
        </w:rPr>
        <w:t> </w:t>
      </w:r>
      <w:r w:rsidRPr="00B71215">
        <w:rPr>
          <w:b/>
          <w:sz w:val="24"/>
          <w:szCs w:val="24"/>
        </w:rPr>
        <w:t>712</w:t>
      </w:r>
      <w:r w:rsidRPr="00B71215">
        <w:rPr>
          <w:b/>
          <w:sz w:val="24"/>
          <w:szCs w:val="24"/>
          <w:lang w:val="en-US"/>
        </w:rPr>
        <w:t> </w:t>
      </w:r>
      <w:r w:rsidRPr="00B71215">
        <w:rPr>
          <w:b/>
          <w:sz w:val="24"/>
          <w:szCs w:val="24"/>
        </w:rPr>
        <w:t>300,00</w:t>
      </w:r>
      <w:r w:rsidRPr="00B71215">
        <w:rPr>
          <w:sz w:val="24"/>
          <w:szCs w:val="24"/>
        </w:rPr>
        <w:t xml:space="preserve"> (три миллиона семьсот двенадцать тысяч триста) рублей 00 копеек РФ, без учета НДС; НДС составляет </w:t>
      </w:r>
      <w:r w:rsidRPr="00B71215">
        <w:rPr>
          <w:b/>
          <w:sz w:val="24"/>
          <w:szCs w:val="24"/>
        </w:rPr>
        <w:t>668 214,00</w:t>
      </w:r>
      <w:r w:rsidRPr="00B71215">
        <w:rPr>
          <w:sz w:val="24"/>
          <w:szCs w:val="24"/>
        </w:rPr>
        <w:t xml:space="preserve"> (шестьсот шестьдесят восемь тысяч двести четырнадцать) рублей 00 копеек РФ; </w:t>
      </w:r>
      <w:r w:rsidRPr="00B71215">
        <w:rPr>
          <w:b/>
          <w:sz w:val="24"/>
          <w:szCs w:val="24"/>
        </w:rPr>
        <w:t>4 380 514,00</w:t>
      </w:r>
      <w:r w:rsidRPr="00B71215">
        <w:rPr>
          <w:sz w:val="24"/>
          <w:szCs w:val="24"/>
        </w:rPr>
        <w:t xml:space="preserve"> (четыре миллиона триста восемьдесят тысяч пятьсот четырнадцать) рублей 00 копеек РФ, с учетом НДС</w:t>
      </w:r>
      <w:r w:rsidR="00FE7FC1" w:rsidRPr="00B71215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872DF4">
        <w:rPr>
          <w:b/>
          <w:bCs w:val="0"/>
          <w:sz w:val="24"/>
          <w:szCs w:val="24"/>
        </w:rPr>
        <w:t>08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872DF4">
        <w:rPr>
          <w:b/>
          <w:bCs w:val="0"/>
          <w:sz w:val="24"/>
          <w:szCs w:val="24"/>
        </w:rPr>
        <w:t>декабря</w:t>
      </w:r>
      <w:bookmarkStart w:id="581" w:name="_GoBack"/>
      <w:bookmarkEnd w:id="581"/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CA" w:rsidRDefault="00975DCA">
      <w:pPr>
        <w:spacing w:line="240" w:lineRule="auto"/>
      </w:pPr>
      <w:r>
        <w:separator/>
      </w:r>
    </w:p>
  </w:endnote>
  <w:endnote w:type="continuationSeparator" w:id="0">
    <w:p w:rsidR="00975DCA" w:rsidRDefault="00975DCA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872DF4">
      <w:rPr>
        <w:noProof/>
        <w:sz w:val="16"/>
        <w:szCs w:val="16"/>
        <w:lang w:eastAsia="ru-RU"/>
      </w:rPr>
      <w:t>30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B71215" w:rsidRPr="00B71215">
      <w:rPr>
        <w:sz w:val="18"/>
        <w:szCs w:val="18"/>
      </w:rPr>
      <w:t>на оказание услуг по обучению руководителей, специалистов и рабочих филиала ПАО «МРСК Центра» - «Ярэнерго» на 2018 год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CA" w:rsidRDefault="00975DCA">
      <w:pPr>
        <w:spacing w:line="240" w:lineRule="auto"/>
      </w:pPr>
      <w:r>
        <w:separator/>
      </w:r>
    </w:p>
  </w:footnote>
  <w:footnote w:type="continuationSeparator" w:id="0">
    <w:p w:rsidR="00975DCA" w:rsidRDefault="00975DCA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D5C5D"/>
    <w:rsid w:val="001E0693"/>
    <w:rsid w:val="001E200B"/>
    <w:rsid w:val="001E3137"/>
    <w:rsid w:val="001E333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375A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737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2DF4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5DCA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215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B37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0E2C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4FFF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4BE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E4EF3-0C02-42D1-A5BB-3CF85C58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90</Pages>
  <Words>27181</Words>
  <Characters>154932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181750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138</cp:revision>
  <cp:lastPrinted>2015-12-29T14:27:00Z</cp:lastPrinted>
  <dcterms:created xsi:type="dcterms:W3CDTF">2016-01-13T12:36:00Z</dcterms:created>
  <dcterms:modified xsi:type="dcterms:W3CDTF">2017-11-30T05:34:00Z</dcterms:modified>
</cp:coreProperties>
</file>