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0F33A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96810" w:rsidRPr="000D67AD" w:rsidRDefault="00E9681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96810" w:rsidRPr="008A7F6D" w:rsidRDefault="00E9681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A7F6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8A7F6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A7F6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A7F6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A7F6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A7F6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A7F6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E96810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  <w:r w:rsidR="00E96810" w:rsidRPr="00E96810">
        <w:rPr>
          <w:sz w:val="24"/>
          <w:szCs w:val="24"/>
        </w:rPr>
        <w:t>-</w:t>
      </w:r>
    </w:p>
    <w:p w:rsidR="007556FF" w:rsidRPr="00382A07" w:rsidRDefault="00E96810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  <w:r w:rsidR="007556FF" w:rsidRPr="00382A07">
        <w:rPr>
          <w:sz w:val="24"/>
          <w:szCs w:val="24"/>
        </w:rPr>
        <w:t xml:space="preserve"> 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ПАО «МРСК Центра»</w:t>
      </w:r>
      <w:r w:rsidR="00E96810">
        <w:rPr>
          <w:sz w:val="24"/>
          <w:szCs w:val="24"/>
        </w:rPr>
        <w:t xml:space="preserve"> - «Воронежэнерго»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_</w:t>
      </w:r>
      <w:r w:rsidR="00E96810">
        <w:rPr>
          <w:sz w:val="24"/>
          <w:szCs w:val="24"/>
        </w:rPr>
        <w:t>___________________ Е.А. Голубченко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E96810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«04</w:t>
      </w:r>
      <w:r w:rsidR="007556FF"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сентября</w:t>
      </w:r>
      <w:r w:rsidR="007556FF" w:rsidRPr="00382A07">
        <w:rPr>
          <w:sz w:val="24"/>
          <w:szCs w:val="24"/>
        </w:rPr>
        <w:t xml:space="preserve"> </w:t>
      </w:r>
      <w:r w:rsidR="0042517C">
        <w:rPr>
          <w:sz w:val="24"/>
          <w:szCs w:val="24"/>
        </w:rPr>
        <w:t>2018</w:t>
      </w:r>
      <w:r w:rsidR="007556FF"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8A7F6D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8A7F6D" w:rsidRPr="008A7F6D">
        <w:rPr>
          <w:b/>
          <w:kern w:val="36"/>
          <w:sz w:val="24"/>
          <w:szCs w:val="24"/>
        </w:rPr>
        <w:t>0286-</w:t>
      </w:r>
      <w:r w:rsidR="008A7F6D">
        <w:rPr>
          <w:b/>
          <w:kern w:val="36"/>
          <w:sz w:val="24"/>
          <w:szCs w:val="24"/>
        </w:rPr>
        <w:t>ВР-18</w:t>
      </w:r>
    </w:p>
    <w:p w:rsidR="007556FF" w:rsidRPr="00382A07" w:rsidRDefault="00E96810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«04</w:t>
      </w:r>
      <w:r w:rsidR="007556FF"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="007556FF" w:rsidRPr="00382A07">
        <w:rPr>
          <w:b/>
          <w:kern w:val="36"/>
          <w:sz w:val="24"/>
          <w:szCs w:val="24"/>
        </w:rPr>
        <w:t xml:space="preserve"> </w:t>
      </w:r>
      <w:r w:rsidR="0042517C">
        <w:rPr>
          <w:b/>
          <w:kern w:val="36"/>
          <w:sz w:val="24"/>
          <w:szCs w:val="24"/>
        </w:rPr>
        <w:t>2018</w:t>
      </w:r>
      <w:r w:rsidR="007556FF"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96810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E96810">
        <w:rPr>
          <w:b/>
          <w:sz w:val="24"/>
          <w:szCs w:val="24"/>
        </w:rPr>
        <w:t xml:space="preserve">заключения </w:t>
      </w:r>
      <w:r w:rsidR="007556FF" w:rsidRPr="00E96810">
        <w:rPr>
          <w:b/>
          <w:sz w:val="24"/>
          <w:szCs w:val="24"/>
        </w:rPr>
        <w:t>Договор</w:t>
      </w:r>
      <w:r w:rsidR="00E96810" w:rsidRPr="00E96810">
        <w:rPr>
          <w:b/>
          <w:sz w:val="24"/>
          <w:szCs w:val="24"/>
        </w:rPr>
        <w:t>а</w:t>
      </w:r>
      <w:r w:rsidR="007556FF" w:rsidRPr="00E96810">
        <w:rPr>
          <w:b/>
          <w:sz w:val="24"/>
          <w:szCs w:val="24"/>
        </w:rPr>
        <w:t xml:space="preserve"> на поставку </w:t>
      </w:r>
      <w:r w:rsidR="00E96810" w:rsidRPr="00E96810">
        <w:rPr>
          <w:b/>
          <w:sz w:val="24"/>
          <w:szCs w:val="24"/>
        </w:rPr>
        <w:t>новогодних детских подарков</w:t>
      </w:r>
      <w:r w:rsidR="007556FF" w:rsidRPr="00E96810">
        <w:rPr>
          <w:b/>
          <w:sz w:val="24"/>
          <w:szCs w:val="24"/>
        </w:rPr>
        <w:t xml:space="preserve"> для нужд ПАО «МРСК Центра» (филиал</w:t>
      </w:r>
      <w:r w:rsidR="00E96810" w:rsidRPr="00E96810">
        <w:rPr>
          <w:b/>
          <w:sz w:val="24"/>
          <w:szCs w:val="24"/>
        </w:rPr>
        <w:t>а</w:t>
      </w:r>
      <w:r w:rsidR="007556FF" w:rsidRPr="00E96810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96810" w:rsidRDefault="00E9681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96810" w:rsidRDefault="00E9681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96810" w:rsidRDefault="00E9681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96810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8A7F6D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8A7F6D">
        <w:rPr>
          <w:noProof/>
        </w:rPr>
        <w:t>14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 xml:space="preserve">, </w:t>
      </w:r>
      <w:bookmarkEnd w:id="10"/>
      <w:r w:rsidR="00E96810" w:rsidRPr="00A27496">
        <w:rPr>
          <w:iCs/>
          <w:sz w:val="24"/>
          <w:szCs w:val="24"/>
        </w:rPr>
        <w:t xml:space="preserve">секретарь Закупочной комиссии – 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E96810" w:rsidRPr="00A27496">
          <w:rPr>
            <w:rStyle w:val="a7"/>
            <w:sz w:val="24"/>
            <w:szCs w:val="24"/>
            <w:lang w:val="en-US"/>
          </w:rPr>
          <w:t>Zaitseva</w:t>
        </w:r>
        <w:r w:rsidR="00E96810" w:rsidRPr="00A27496">
          <w:rPr>
            <w:rStyle w:val="a7"/>
            <w:sz w:val="24"/>
            <w:szCs w:val="24"/>
          </w:rPr>
          <w:t>.</w:t>
        </w:r>
        <w:r w:rsidR="00E96810" w:rsidRPr="00A27496">
          <w:rPr>
            <w:rStyle w:val="a7"/>
            <w:sz w:val="24"/>
            <w:szCs w:val="24"/>
            <w:lang w:val="en-US"/>
          </w:rPr>
          <w:t>AA</w:t>
        </w:r>
        <w:r w:rsidR="00E96810" w:rsidRPr="00A27496">
          <w:rPr>
            <w:rStyle w:val="a7"/>
            <w:sz w:val="24"/>
            <w:szCs w:val="24"/>
          </w:rPr>
          <w:t>@</w:t>
        </w:r>
        <w:r w:rsidR="00E96810" w:rsidRPr="00A27496">
          <w:rPr>
            <w:rStyle w:val="a7"/>
            <w:sz w:val="24"/>
            <w:szCs w:val="24"/>
            <w:lang w:val="en-US"/>
          </w:rPr>
          <w:t>mrsk</w:t>
        </w:r>
        <w:r w:rsidR="00E96810" w:rsidRPr="00A27496">
          <w:rPr>
            <w:rStyle w:val="a7"/>
            <w:sz w:val="24"/>
            <w:szCs w:val="24"/>
          </w:rPr>
          <w:t>-1.</w:t>
        </w:r>
        <w:r w:rsidR="00E96810" w:rsidRPr="00A27496">
          <w:rPr>
            <w:rStyle w:val="a7"/>
            <w:sz w:val="24"/>
            <w:szCs w:val="24"/>
            <w:lang w:val="en-US"/>
          </w:rPr>
          <w:t>ru</w:t>
        </w:r>
      </w:hyperlink>
      <w:r w:rsidR="00E96810" w:rsidRPr="00A27496">
        <w:rPr>
          <w:rStyle w:val="a7"/>
          <w:sz w:val="24"/>
          <w:szCs w:val="24"/>
        </w:rPr>
        <w:t>,</w:t>
      </w:r>
      <w:r w:rsidR="00E96810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E96810" w:rsidRPr="00A27496">
          <w:rPr>
            <w:rStyle w:val="a7"/>
            <w:sz w:val="24"/>
            <w:szCs w:val="24"/>
            <w:lang w:val="en-US"/>
          </w:rPr>
          <w:t>Lescheva</w:t>
        </w:r>
        <w:r w:rsidR="00E96810" w:rsidRPr="00A27496">
          <w:rPr>
            <w:rStyle w:val="a7"/>
            <w:sz w:val="24"/>
            <w:szCs w:val="24"/>
          </w:rPr>
          <w:t>.</w:t>
        </w:r>
        <w:r w:rsidR="00E96810" w:rsidRPr="00A27496">
          <w:rPr>
            <w:rStyle w:val="a7"/>
            <w:sz w:val="24"/>
            <w:szCs w:val="24"/>
            <w:lang w:val="en-US"/>
          </w:rPr>
          <w:t>EN</w:t>
        </w:r>
        <w:r w:rsidR="00E96810" w:rsidRPr="00A27496">
          <w:rPr>
            <w:rStyle w:val="a7"/>
            <w:sz w:val="24"/>
            <w:szCs w:val="24"/>
          </w:rPr>
          <w:t>@</w:t>
        </w:r>
        <w:r w:rsidR="00E96810" w:rsidRPr="00A27496">
          <w:rPr>
            <w:rStyle w:val="a7"/>
            <w:sz w:val="24"/>
            <w:szCs w:val="24"/>
            <w:lang w:val="en-US"/>
          </w:rPr>
          <w:t>mrsk</w:t>
        </w:r>
        <w:r w:rsidR="00E96810" w:rsidRPr="00A27496">
          <w:rPr>
            <w:rStyle w:val="a7"/>
            <w:sz w:val="24"/>
            <w:szCs w:val="24"/>
          </w:rPr>
          <w:t>-1.</w:t>
        </w:r>
        <w:r w:rsidR="00E96810" w:rsidRPr="00A27496">
          <w:rPr>
            <w:rStyle w:val="a7"/>
            <w:sz w:val="24"/>
            <w:szCs w:val="24"/>
            <w:lang w:val="en-US"/>
          </w:rPr>
          <w:t>ru</w:t>
        </w:r>
      </w:hyperlink>
      <w:r w:rsidR="00E96810" w:rsidRPr="00A27496">
        <w:rPr>
          <w:rStyle w:val="a7"/>
          <w:sz w:val="24"/>
          <w:szCs w:val="24"/>
        </w:rPr>
        <w:t>.</w:t>
      </w:r>
      <w:r w:rsidR="00E96810" w:rsidRPr="00A27496">
        <w:rPr>
          <w:sz w:val="24"/>
          <w:szCs w:val="24"/>
        </w:rPr>
        <w:t xml:space="preserve"> </w:t>
      </w:r>
      <w:r w:rsidR="00E96810" w:rsidRPr="00A27496">
        <w:rPr>
          <w:iCs/>
          <w:sz w:val="24"/>
          <w:szCs w:val="24"/>
        </w:rPr>
        <w:t>Извещением</w:t>
      </w:r>
      <w:r w:rsidR="00E96810" w:rsidRPr="00A27496">
        <w:rPr>
          <w:sz w:val="24"/>
          <w:szCs w:val="24"/>
        </w:rPr>
        <w:t xml:space="preserve"> о проведении открытого </w:t>
      </w:r>
      <w:r w:rsidR="00E96810" w:rsidRPr="00A27496">
        <w:rPr>
          <w:iCs/>
          <w:sz w:val="24"/>
          <w:szCs w:val="24"/>
        </w:rPr>
        <w:t>запроса предложений</w:t>
      </w:r>
      <w:r w:rsidR="00E96810" w:rsidRPr="00A27496">
        <w:rPr>
          <w:sz w:val="24"/>
          <w:szCs w:val="24"/>
        </w:rPr>
        <w:t xml:space="preserve">, опубликованным </w:t>
      </w:r>
      <w:r w:rsidR="00E96810" w:rsidRPr="00A27496">
        <w:rPr>
          <w:b/>
          <w:sz w:val="24"/>
          <w:szCs w:val="24"/>
        </w:rPr>
        <w:t>«</w:t>
      </w:r>
      <w:r w:rsidR="00E96810">
        <w:rPr>
          <w:b/>
          <w:sz w:val="24"/>
          <w:szCs w:val="24"/>
        </w:rPr>
        <w:t>0</w:t>
      </w:r>
      <w:r w:rsidR="008A7F6D">
        <w:rPr>
          <w:b/>
          <w:sz w:val="24"/>
          <w:szCs w:val="24"/>
        </w:rPr>
        <w:t>6</w:t>
      </w:r>
      <w:r w:rsidR="00E96810" w:rsidRPr="00A27496">
        <w:rPr>
          <w:b/>
          <w:sz w:val="24"/>
          <w:szCs w:val="24"/>
        </w:rPr>
        <w:t xml:space="preserve">» </w:t>
      </w:r>
      <w:r w:rsidR="00E96810">
        <w:rPr>
          <w:b/>
          <w:sz w:val="24"/>
          <w:szCs w:val="24"/>
        </w:rPr>
        <w:t>сентября</w:t>
      </w:r>
      <w:r w:rsidR="00E96810" w:rsidRPr="00A27496">
        <w:rPr>
          <w:b/>
          <w:sz w:val="24"/>
          <w:szCs w:val="24"/>
        </w:rPr>
        <w:t xml:space="preserve"> 2018 г.</w:t>
      </w:r>
      <w:r w:rsidR="00E96810" w:rsidRPr="00A27496">
        <w:rPr>
          <w:sz w:val="24"/>
          <w:szCs w:val="24"/>
        </w:rPr>
        <w:t xml:space="preserve"> на официальном сайте (</w:t>
      </w:r>
      <w:hyperlink r:id="rId19" w:history="1">
        <w:r w:rsidR="00E96810" w:rsidRPr="00A27496">
          <w:rPr>
            <w:rStyle w:val="a7"/>
            <w:color w:val="auto"/>
            <w:sz w:val="24"/>
            <w:szCs w:val="24"/>
          </w:rPr>
          <w:t>www.zakupki.</w:t>
        </w:r>
        <w:r w:rsidR="00E96810" w:rsidRPr="00A27496">
          <w:rPr>
            <w:rStyle w:val="a7"/>
            <w:color w:val="auto"/>
            <w:sz w:val="24"/>
            <w:szCs w:val="24"/>
            <w:lang w:val="en-US"/>
          </w:rPr>
          <w:t>gov</w:t>
        </w:r>
        <w:r w:rsidR="00E96810" w:rsidRPr="00A27496">
          <w:rPr>
            <w:rStyle w:val="a7"/>
            <w:color w:val="auto"/>
            <w:sz w:val="24"/>
            <w:szCs w:val="24"/>
          </w:rPr>
          <w:t>.ru</w:t>
        </w:r>
      </w:hyperlink>
      <w:r w:rsidR="00E96810" w:rsidRPr="00A27496">
        <w:rPr>
          <w:sz w:val="24"/>
          <w:szCs w:val="24"/>
        </w:rPr>
        <w:t>),</w:t>
      </w:r>
      <w:r w:rsidR="00E96810" w:rsidRPr="00A27496">
        <w:rPr>
          <w:iCs/>
          <w:sz w:val="24"/>
          <w:szCs w:val="24"/>
        </w:rPr>
        <w:t xml:space="preserve"> </w:t>
      </w:r>
      <w:r w:rsidR="00E96810" w:rsidRPr="00A27496">
        <w:rPr>
          <w:sz w:val="24"/>
          <w:szCs w:val="24"/>
        </w:rPr>
        <w:t xml:space="preserve">на сайте </w:t>
      </w:r>
      <w:r w:rsidR="00E96810" w:rsidRPr="00A27496">
        <w:rPr>
          <w:iCs/>
          <w:sz w:val="24"/>
          <w:szCs w:val="24"/>
        </w:rPr>
        <w:t>ПАО «МРСК Центра»</w:t>
      </w:r>
      <w:r w:rsidR="00E96810" w:rsidRPr="00A27496">
        <w:rPr>
          <w:sz w:val="24"/>
          <w:szCs w:val="24"/>
        </w:rPr>
        <w:t xml:space="preserve"> (</w:t>
      </w:r>
      <w:hyperlink r:id="rId20" w:history="1">
        <w:r w:rsidR="00E96810" w:rsidRPr="00A27496">
          <w:rPr>
            <w:rStyle w:val="a7"/>
            <w:color w:val="auto"/>
            <w:sz w:val="24"/>
            <w:szCs w:val="24"/>
          </w:rPr>
          <w:t>www.mrsk-1.ru</w:t>
        </w:r>
      </w:hyperlink>
      <w:r w:rsidR="00E96810" w:rsidRPr="00A27496">
        <w:rPr>
          <w:sz w:val="24"/>
          <w:szCs w:val="24"/>
        </w:rPr>
        <w:t xml:space="preserve">), на сайте ЭТП, </w:t>
      </w:r>
      <w:r w:rsidR="00E96810" w:rsidRPr="00C138E5">
        <w:rPr>
          <w:sz w:val="24"/>
          <w:szCs w:val="24"/>
        </w:rPr>
        <w:t xml:space="preserve">указанном в п. </w:t>
      </w:r>
      <w:r w:rsidR="00E96810" w:rsidRPr="00C138E5">
        <w:rPr>
          <w:sz w:val="24"/>
          <w:szCs w:val="24"/>
        </w:rPr>
        <w:fldChar w:fldCharType="begin"/>
      </w:r>
      <w:r w:rsidR="00E96810" w:rsidRPr="00C138E5">
        <w:rPr>
          <w:sz w:val="24"/>
          <w:szCs w:val="24"/>
        </w:rPr>
        <w:instrText xml:space="preserve"> REF _Ref440269836 \r \h  \* MERGEFORMAT </w:instrText>
      </w:r>
      <w:r w:rsidR="00E96810" w:rsidRPr="00C138E5">
        <w:rPr>
          <w:sz w:val="24"/>
          <w:szCs w:val="24"/>
        </w:rPr>
      </w:r>
      <w:r w:rsidR="00E96810" w:rsidRPr="00C138E5">
        <w:rPr>
          <w:sz w:val="24"/>
          <w:szCs w:val="24"/>
        </w:rPr>
        <w:fldChar w:fldCharType="separate"/>
      </w:r>
      <w:r w:rsidR="008A7F6D">
        <w:rPr>
          <w:sz w:val="24"/>
          <w:szCs w:val="24"/>
        </w:rPr>
        <w:t>1.1.2</w:t>
      </w:r>
      <w:r w:rsidR="00E96810" w:rsidRPr="00C138E5">
        <w:rPr>
          <w:sz w:val="24"/>
          <w:szCs w:val="24"/>
        </w:rPr>
        <w:fldChar w:fldCharType="end"/>
      </w:r>
      <w:r w:rsidR="00E96810" w:rsidRPr="00C138E5">
        <w:rPr>
          <w:sz w:val="24"/>
          <w:szCs w:val="24"/>
        </w:rPr>
        <w:t xml:space="preserve"> настоящей Документации, </w:t>
      </w:r>
      <w:r w:rsidR="00E96810" w:rsidRPr="00C138E5">
        <w:rPr>
          <w:iCs/>
          <w:sz w:val="24"/>
          <w:szCs w:val="24"/>
        </w:rPr>
        <w:t xml:space="preserve"> приг</w:t>
      </w:r>
      <w:r w:rsidR="00E96810" w:rsidRPr="00C138E5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E96810">
        <w:rPr>
          <w:sz w:val="24"/>
          <w:szCs w:val="24"/>
        </w:rPr>
        <w:t>новогодних детских подарков</w:t>
      </w:r>
      <w:r w:rsidR="00E96810" w:rsidRPr="00C138E5">
        <w:rPr>
          <w:sz w:val="24"/>
          <w:szCs w:val="24"/>
        </w:rPr>
        <w:t xml:space="preserve"> для нужд ПАО «МРСК Центра» (филиала «Воронежэнерго»), расположенного по адресу: РФ, 394033, </w:t>
      </w:r>
      <w:r w:rsidR="00E96810">
        <w:rPr>
          <w:sz w:val="24"/>
          <w:szCs w:val="24"/>
        </w:rPr>
        <w:t xml:space="preserve">                </w:t>
      </w:r>
      <w:r w:rsidR="00E96810" w:rsidRPr="00C138E5">
        <w:rPr>
          <w:sz w:val="24"/>
          <w:szCs w:val="24"/>
        </w:rPr>
        <w:t>г. Воронеж, ул. Арзамасская, 2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9681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E96810">
        <w:rPr>
          <w:sz w:val="24"/>
          <w:szCs w:val="24"/>
        </w:rPr>
        <w:t>З</w:t>
      </w:r>
      <w:r w:rsidRPr="00E9681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E96810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E96810" w:rsidRPr="00E96810">
          <w:rPr>
            <w:rStyle w:val="a7"/>
            <w:sz w:val="24"/>
            <w:szCs w:val="24"/>
          </w:rPr>
          <w:t>etp.rosseti.ru</w:t>
        </w:r>
      </w:hyperlink>
      <w:r w:rsidR="00914CDF" w:rsidRPr="00E96810">
        <w:rPr>
          <w:sz w:val="24"/>
          <w:szCs w:val="24"/>
        </w:rPr>
        <w:t xml:space="preserve"> </w:t>
      </w:r>
      <w:r w:rsidR="00E96810" w:rsidRPr="00E96810">
        <w:rPr>
          <w:sz w:val="24"/>
          <w:szCs w:val="24"/>
        </w:rPr>
        <w:t>(</w:t>
      </w:r>
      <w:r w:rsidR="00702B2C" w:rsidRPr="00E96810">
        <w:rPr>
          <w:sz w:val="24"/>
          <w:szCs w:val="24"/>
        </w:rPr>
        <w:t>далее — ЭТП)</w:t>
      </w:r>
      <w:r w:rsidR="005B75A6" w:rsidRPr="00E96810">
        <w:rPr>
          <w:sz w:val="24"/>
          <w:szCs w:val="24"/>
        </w:rPr>
        <w:t>.</w:t>
      </w:r>
      <w:bookmarkEnd w:id="14"/>
    </w:p>
    <w:p w:rsidR="00717F60" w:rsidRPr="00E9681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96810">
        <w:rPr>
          <w:sz w:val="24"/>
          <w:szCs w:val="24"/>
        </w:rPr>
        <w:t>Заказчик</w:t>
      </w:r>
      <w:r w:rsidR="00702B2C" w:rsidRPr="00E96810">
        <w:rPr>
          <w:sz w:val="24"/>
          <w:szCs w:val="24"/>
        </w:rPr>
        <w:t xml:space="preserve">: </w:t>
      </w:r>
      <w:r w:rsidR="00702B2C" w:rsidRPr="00E96810">
        <w:rPr>
          <w:iCs/>
          <w:sz w:val="24"/>
          <w:szCs w:val="24"/>
        </w:rPr>
        <w:t>ПАО «МРСК Центра».</w:t>
      </w:r>
      <w:r w:rsidRPr="00E96810">
        <w:rPr>
          <w:rStyle w:val="aa"/>
          <w:sz w:val="24"/>
          <w:szCs w:val="24"/>
        </w:rPr>
        <w:t xml:space="preserve"> </w:t>
      </w:r>
      <w:bookmarkEnd w:id="15"/>
    </w:p>
    <w:p w:rsidR="008C4223" w:rsidRPr="00E96810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96810">
        <w:rPr>
          <w:sz w:val="24"/>
          <w:szCs w:val="24"/>
        </w:rPr>
        <w:t>Предмет З</w:t>
      </w:r>
      <w:r w:rsidR="00717F60" w:rsidRPr="00E96810">
        <w:rPr>
          <w:sz w:val="24"/>
          <w:szCs w:val="24"/>
        </w:rPr>
        <w:t>апроса предложений</w:t>
      </w:r>
      <w:r w:rsidR="00702B2C" w:rsidRPr="00E96810">
        <w:rPr>
          <w:sz w:val="24"/>
          <w:szCs w:val="24"/>
        </w:rPr>
        <w:t>:</w:t>
      </w:r>
      <w:bookmarkEnd w:id="16"/>
    </w:p>
    <w:p w:rsidR="00A40714" w:rsidRPr="001C4A2D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96810">
        <w:rPr>
          <w:b/>
          <w:sz w:val="24"/>
          <w:szCs w:val="24"/>
          <w:u w:val="single"/>
        </w:rPr>
        <w:t>Лот №1:</w:t>
      </w:r>
      <w:r w:rsidR="00717F60" w:rsidRPr="00E96810">
        <w:rPr>
          <w:sz w:val="24"/>
          <w:szCs w:val="24"/>
        </w:rPr>
        <w:t xml:space="preserve"> право </w:t>
      </w:r>
      <w:r w:rsidR="00717F60" w:rsidRPr="001C4A2D">
        <w:rPr>
          <w:sz w:val="24"/>
          <w:szCs w:val="24"/>
        </w:rPr>
        <w:t xml:space="preserve">заключения </w:t>
      </w:r>
      <w:r w:rsidR="00123C70" w:rsidRPr="001C4A2D">
        <w:rPr>
          <w:sz w:val="24"/>
          <w:szCs w:val="24"/>
        </w:rPr>
        <w:t>Договор</w:t>
      </w:r>
      <w:r w:rsidR="00E96810" w:rsidRPr="001C4A2D">
        <w:rPr>
          <w:sz w:val="24"/>
          <w:szCs w:val="24"/>
        </w:rPr>
        <w:t>а</w:t>
      </w:r>
      <w:r w:rsidR="00A40714" w:rsidRPr="001C4A2D">
        <w:rPr>
          <w:sz w:val="24"/>
          <w:szCs w:val="24"/>
        </w:rPr>
        <w:t xml:space="preserve"> </w:t>
      </w:r>
      <w:r w:rsidR="00702B2C" w:rsidRPr="001C4A2D">
        <w:rPr>
          <w:sz w:val="24"/>
          <w:szCs w:val="24"/>
        </w:rPr>
        <w:t xml:space="preserve">на поставку </w:t>
      </w:r>
      <w:r w:rsidR="00E96810" w:rsidRPr="001C4A2D">
        <w:rPr>
          <w:sz w:val="24"/>
          <w:szCs w:val="24"/>
        </w:rPr>
        <w:t>новогодних детских подарков</w:t>
      </w:r>
      <w:r w:rsidR="00702B2C" w:rsidRPr="001C4A2D">
        <w:rPr>
          <w:sz w:val="24"/>
          <w:szCs w:val="24"/>
        </w:rPr>
        <w:t xml:space="preserve"> для нужд ПАО «МРСК Центра» (филиал</w:t>
      </w:r>
      <w:r w:rsidR="00E96810" w:rsidRPr="001C4A2D">
        <w:rPr>
          <w:sz w:val="24"/>
          <w:szCs w:val="24"/>
        </w:rPr>
        <w:t>а</w:t>
      </w:r>
      <w:r w:rsidR="00702B2C" w:rsidRPr="001C4A2D">
        <w:rPr>
          <w:sz w:val="24"/>
          <w:szCs w:val="24"/>
        </w:rPr>
        <w:t xml:space="preserve"> «Воронежэнерго»)</w:t>
      </w:r>
      <w:bookmarkEnd w:id="17"/>
      <w:r w:rsidR="00702B2C" w:rsidRPr="001C4A2D">
        <w:rPr>
          <w:sz w:val="24"/>
          <w:szCs w:val="24"/>
        </w:rPr>
        <w:t>.</w:t>
      </w:r>
    </w:p>
    <w:p w:rsidR="008C4223" w:rsidRPr="001C4A2D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C4A2D">
        <w:rPr>
          <w:sz w:val="24"/>
          <w:szCs w:val="24"/>
        </w:rPr>
        <w:t xml:space="preserve">Количество лотов: </w:t>
      </w:r>
      <w:r w:rsidRPr="001C4A2D">
        <w:rPr>
          <w:b/>
          <w:sz w:val="24"/>
          <w:szCs w:val="24"/>
        </w:rPr>
        <w:t>1 (один)</w:t>
      </w:r>
      <w:r w:rsidRPr="001C4A2D">
        <w:rPr>
          <w:sz w:val="24"/>
          <w:szCs w:val="24"/>
        </w:rPr>
        <w:t>.</w:t>
      </w:r>
    </w:p>
    <w:bookmarkEnd w:id="18"/>
    <w:p w:rsidR="009D7F01" w:rsidRPr="001C4A2D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C4A2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1C4A2D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1C4A2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1C4A2D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1C4A2D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1C4A2D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1C4A2D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1C4A2D">
        <w:rPr>
          <w:sz w:val="24"/>
          <w:szCs w:val="24"/>
          <w:lang w:eastAsia="ru-RU"/>
        </w:rPr>
        <w:t>.</w:t>
      </w:r>
    </w:p>
    <w:p w:rsidR="00804801" w:rsidRPr="001C4A2D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C4A2D">
        <w:rPr>
          <w:sz w:val="24"/>
          <w:szCs w:val="24"/>
        </w:rPr>
        <w:t>Частичное выполнение</w:t>
      </w:r>
      <w:r w:rsidR="002946EF" w:rsidRPr="001C4A2D">
        <w:rPr>
          <w:sz w:val="24"/>
          <w:szCs w:val="24"/>
        </w:rPr>
        <w:t xml:space="preserve"> </w:t>
      </w:r>
      <w:r w:rsidR="004D17BD" w:rsidRPr="001C4A2D">
        <w:rPr>
          <w:sz w:val="24"/>
          <w:szCs w:val="24"/>
        </w:rPr>
        <w:t xml:space="preserve">поставок, </w:t>
      </w:r>
      <w:r w:rsidR="00AD3EBC" w:rsidRPr="001C4A2D">
        <w:rPr>
          <w:sz w:val="24"/>
          <w:szCs w:val="24"/>
        </w:rPr>
        <w:t>работ (услуг)</w:t>
      </w:r>
      <w:r w:rsidRPr="001C4A2D">
        <w:rPr>
          <w:sz w:val="24"/>
          <w:szCs w:val="24"/>
        </w:rPr>
        <w:t xml:space="preserve"> не допускается.</w:t>
      </w:r>
    </w:p>
    <w:p w:rsidR="00717F60" w:rsidRPr="001C4A2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C4A2D">
        <w:rPr>
          <w:sz w:val="24"/>
          <w:szCs w:val="24"/>
        </w:rPr>
        <w:t>Сроки</w:t>
      </w:r>
      <w:r w:rsidR="00717F60" w:rsidRPr="001C4A2D">
        <w:rPr>
          <w:sz w:val="24"/>
          <w:szCs w:val="24"/>
        </w:rPr>
        <w:t xml:space="preserve"> </w:t>
      </w:r>
      <w:r w:rsidR="002946EF" w:rsidRPr="001C4A2D">
        <w:rPr>
          <w:sz w:val="24"/>
          <w:szCs w:val="24"/>
        </w:rPr>
        <w:t xml:space="preserve">выполнения </w:t>
      </w:r>
      <w:r w:rsidR="00702B2C" w:rsidRPr="001C4A2D">
        <w:rPr>
          <w:sz w:val="24"/>
          <w:szCs w:val="24"/>
        </w:rPr>
        <w:t>поставок</w:t>
      </w:r>
      <w:r w:rsidR="00717F60" w:rsidRPr="001C4A2D">
        <w:rPr>
          <w:sz w:val="24"/>
          <w:szCs w:val="24"/>
        </w:rPr>
        <w:t xml:space="preserve">: </w:t>
      </w:r>
      <w:r w:rsidR="001C4A2D" w:rsidRPr="001C4A2D">
        <w:rPr>
          <w:sz w:val="24"/>
          <w:szCs w:val="24"/>
        </w:rPr>
        <w:t>12.12.2018г. - 26.12.2018г.</w:t>
      </w:r>
      <w:bookmarkEnd w:id="19"/>
    </w:p>
    <w:p w:rsidR="002A47D1" w:rsidRDefault="002A47D1" w:rsidP="001C4A2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1C4A2D">
        <w:rPr>
          <w:sz w:val="24"/>
          <w:szCs w:val="24"/>
        </w:rPr>
        <w:t xml:space="preserve">Отгрузочные реквизиты/базис поставки: </w:t>
      </w:r>
      <w:r w:rsidR="008D2928" w:rsidRPr="001C4A2D">
        <w:rPr>
          <w:sz w:val="24"/>
          <w:szCs w:val="24"/>
        </w:rPr>
        <w:t xml:space="preserve">на условиях DDP (Согласно ИНКОТЕРМС </w:t>
      </w:r>
      <w:r w:rsidR="00DA1402" w:rsidRPr="001C4A2D">
        <w:rPr>
          <w:sz w:val="24"/>
          <w:szCs w:val="24"/>
        </w:rPr>
        <w:t>2010</w:t>
      </w:r>
      <w:r w:rsidR="008D2928" w:rsidRPr="001C4A2D">
        <w:rPr>
          <w:sz w:val="24"/>
          <w:szCs w:val="24"/>
        </w:rPr>
        <w:t>) по адресам филиалов ПАО «МРСК Центра»</w:t>
      </w:r>
      <w:bookmarkEnd w:id="20"/>
      <w:r w:rsidR="001C4A2D">
        <w:rPr>
          <w:sz w:val="24"/>
          <w:szCs w:val="24"/>
        </w:rPr>
        <w:t xml:space="preserve"> - «Воронежэнерго»:</w:t>
      </w:r>
      <w:r w:rsidR="002556E6" w:rsidRPr="001C4A2D">
        <w:rPr>
          <w:sz w:val="24"/>
          <w:szCs w:val="24"/>
        </w:rPr>
        <w:t xml:space="preserve"> </w:t>
      </w:r>
    </w:p>
    <w:p w:rsidR="001C4A2D" w:rsidRPr="001C4A2D" w:rsidRDefault="001C4A2D" w:rsidP="001C4A2D">
      <w:pPr>
        <w:pStyle w:val="afc"/>
        <w:tabs>
          <w:tab w:val="clear" w:pos="9360"/>
        </w:tabs>
        <w:suppressAutoHyphens w:val="0"/>
        <w:ind w:left="432" w:right="-6"/>
        <w:contextualSpacing/>
        <w:jc w:val="both"/>
        <w:rPr>
          <w:sz w:val="24"/>
          <w:szCs w:val="24"/>
        </w:rPr>
      </w:pPr>
      <w:r w:rsidRPr="001C4A2D">
        <w:rPr>
          <w:sz w:val="24"/>
          <w:szCs w:val="24"/>
        </w:rPr>
        <w:t xml:space="preserve">- РФ, 394033,  г. Воронеж, ул. Арзамасская, 2; </w:t>
      </w:r>
    </w:p>
    <w:p w:rsidR="001C4A2D" w:rsidRPr="001C4A2D" w:rsidRDefault="001C4A2D" w:rsidP="001C4A2D">
      <w:pPr>
        <w:pStyle w:val="afc"/>
        <w:tabs>
          <w:tab w:val="clear" w:pos="9360"/>
        </w:tabs>
        <w:suppressAutoHyphens w:val="0"/>
        <w:ind w:left="432" w:right="-6"/>
        <w:contextualSpacing/>
        <w:jc w:val="both"/>
        <w:rPr>
          <w:sz w:val="24"/>
          <w:szCs w:val="24"/>
        </w:rPr>
      </w:pPr>
      <w:r w:rsidRPr="001C4A2D">
        <w:rPr>
          <w:sz w:val="24"/>
          <w:szCs w:val="24"/>
        </w:rPr>
        <w:t xml:space="preserve">- РФ, 394026, г. Воронеж, ул. 9 Января, 205; РФ, 397160,  Воронежская обл.,                     г. Борисоглебск, ул. Первомайская, д. 95; </w:t>
      </w:r>
    </w:p>
    <w:p w:rsidR="001C4A2D" w:rsidRPr="001C4A2D" w:rsidRDefault="001C4A2D" w:rsidP="001C4A2D">
      <w:pPr>
        <w:pStyle w:val="afc"/>
        <w:tabs>
          <w:tab w:val="clear" w:pos="9360"/>
        </w:tabs>
        <w:suppressAutoHyphens w:val="0"/>
        <w:ind w:left="432" w:right="-6"/>
        <w:contextualSpacing/>
        <w:jc w:val="both"/>
        <w:rPr>
          <w:sz w:val="24"/>
          <w:szCs w:val="24"/>
        </w:rPr>
      </w:pPr>
      <w:r w:rsidRPr="001C4A2D">
        <w:rPr>
          <w:sz w:val="24"/>
          <w:szCs w:val="24"/>
        </w:rPr>
        <w:t xml:space="preserve">- РФ, 397611, Воронежская обл., Калачеевский район, с. Заброды, ул. Кирова, 63; </w:t>
      </w:r>
    </w:p>
    <w:p w:rsidR="001C4A2D" w:rsidRPr="001C4A2D" w:rsidRDefault="001C4A2D" w:rsidP="001C4A2D">
      <w:pPr>
        <w:pStyle w:val="afc"/>
        <w:tabs>
          <w:tab w:val="clear" w:pos="9360"/>
        </w:tabs>
        <w:suppressAutoHyphens w:val="0"/>
        <w:ind w:left="432" w:right="-6"/>
        <w:contextualSpacing/>
        <w:jc w:val="both"/>
        <w:rPr>
          <w:sz w:val="24"/>
          <w:szCs w:val="24"/>
        </w:rPr>
      </w:pPr>
      <w:r w:rsidRPr="001C4A2D">
        <w:rPr>
          <w:sz w:val="24"/>
          <w:szCs w:val="24"/>
        </w:rPr>
        <w:t>- РФ, 397908,  Воронежская обл., г. Лиски, ул. Индустриальная, д. 3 «а».</w:t>
      </w:r>
    </w:p>
    <w:p w:rsidR="001C4A2D" w:rsidRPr="001C4A2D" w:rsidRDefault="0022360B" w:rsidP="007564E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1C4A2D">
        <w:rPr>
          <w:iCs/>
          <w:sz w:val="24"/>
          <w:szCs w:val="24"/>
        </w:rPr>
        <w:lastRenderedPageBreak/>
        <w:t xml:space="preserve">Форма и порядок оплаты: безналичный расчет, в течение 30 (тридцати) </w:t>
      </w:r>
      <w:r w:rsidR="00D53678">
        <w:rPr>
          <w:iCs/>
          <w:sz w:val="24"/>
          <w:szCs w:val="24"/>
        </w:rPr>
        <w:t>календарных</w:t>
      </w:r>
      <w:r w:rsidRPr="001C4A2D">
        <w:rPr>
          <w:iCs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договором.</w:t>
      </w:r>
      <w:bookmarkEnd w:id="21"/>
      <w:r w:rsidR="0035634C" w:rsidRPr="001C4A2D">
        <w:rPr>
          <w:iCs/>
          <w:sz w:val="24"/>
          <w:szCs w:val="24"/>
          <w:highlight w:val="lightGray"/>
        </w:rPr>
        <w:t xml:space="preserve"> </w:t>
      </w:r>
    </w:p>
    <w:p w:rsidR="00717F60" w:rsidRPr="001C4A2D" w:rsidRDefault="00717F60" w:rsidP="007564E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C4A2D">
        <w:rPr>
          <w:iCs/>
          <w:sz w:val="24"/>
          <w:szCs w:val="24"/>
        </w:rPr>
        <w:t xml:space="preserve">Порядок проведения </w:t>
      </w:r>
      <w:r w:rsidR="00C05EF6" w:rsidRPr="001C4A2D">
        <w:rPr>
          <w:iCs/>
          <w:sz w:val="24"/>
          <w:szCs w:val="24"/>
        </w:rPr>
        <w:t xml:space="preserve">запроса предложений </w:t>
      </w:r>
      <w:r w:rsidRPr="001C4A2D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C4A2D">
        <w:rPr>
          <w:sz w:val="24"/>
          <w:szCs w:val="24"/>
        </w:rPr>
        <w:t>заявок</w:t>
      </w:r>
      <w:r w:rsidRPr="001C4A2D">
        <w:rPr>
          <w:iCs/>
          <w:sz w:val="24"/>
          <w:szCs w:val="24"/>
        </w:rPr>
        <w:t>, приведены в разделе</w:t>
      </w:r>
      <w:r w:rsidR="00E71A48" w:rsidRPr="001C4A2D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8A7F6D">
        <w:t>3</w:t>
      </w:r>
      <w:r w:rsidR="00007625">
        <w:fldChar w:fldCharType="end"/>
      </w:r>
      <w:r w:rsidR="00E71A48" w:rsidRPr="001C4A2D">
        <w:rPr>
          <w:iCs/>
          <w:sz w:val="24"/>
          <w:szCs w:val="24"/>
        </w:rPr>
        <w:t xml:space="preserve"> </w:t>
      </w:r>
      <w:r w:rsidRPr="001C4A2D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C4A2D">
        <w:rPr>
          <w:iCs/>
          <w:sz w:val="24"/>
          <w:szCs w:val="24"/>
        </w:rPr>
        <w:t>Д</w:t>
      </w:r>
      <w:r w:rsidRPr="001C4A2D">
        <w:rPr>
          <w:iCs/>
          <w:sz w:val="24"/>
          <w:szCs w:val="24"/>
        </w:rPr>
        <w:t xml:space="preserve">окументации). </w:t>
      </w:r>
      <w:r w:rsidRPr="001C4A2D">
        <w:rPr>
          <w:sz w:val="24"/>
          <w:szCs w:val="24"/>
        </w:rPr>
        <w:t xml:space="preserve">Подробные требования к выполняемым </w:t>
      </w:r>
      <w:r w:rsidR="00077FB6" w:rsidRPr="001C4A2D">
        <w:rPr>
          <w:sz w:val="24"/>
          <w:szCs w:val="24"/>
        </w:rPr>
        <w:t xml:space="preserve">поставкам </w:t>
      </w:r>
      <w:r w:rsidRPr="001C4A2D">
        <w:rPr>
          <w:sz w:val="24"/>
          <w:szCs w:val="24"/>
        </w:rPr>
        <w:t>изложены в</w:t>
      </w:r>
      <w:r w:rsidR="00953802" w:rsidRPr="001C4A2D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8A7F6D">
        <w:t>4</w:t>
      </w:r>
      <w:r w:rsidR="00007625">
        <w:fldChar w:fldCharType="end"/>
      </w:r>
      <w:r w:rsidRPr="001C4A2D">
        <w:rPr>
          <w:sz w:val="24"/>
          <w:szCs w:val="24"/>
        </w:rPr>
        <w:t>.</w:t>
      </w:r>
      <w:r w:rsidR="004B5EB3" w:rsidRPr="001C4A2D">
        <w:rPr>
          <w:sz w:val="24"/>
          <w:szCs w:val="24"/>
        </w:rPr>
        <w:t xml:space="preserve"> Проект</w:t>
      </w:r>
      <w:r w:rsidR="004B5EB3" w:rsidRPr="001C4A2D">
        <w:rPr>
          <w:iCs/>
          <w:sz w:val="24"/>
          <w:szCs w:val="24"/>
        </w:rPr>
        <w:t xml:space="preserve"> </w:t>
      </w:r>
      <w:r w:rsidR="00123C70" w:rsidRPr="001C4A2D">
        <w:rPr>
          <w:iCs/>
          <w:sz w:val="24"/>
          <w:szCs w:val="24"/>
        </w:rPr>
        <w:t>Договор</w:t>
      </w:r>
      <w:r w:rsidRPr="001C4A2D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C4A2D">
        <w:rPr>
          <w:iCs/>
          <w:sz w:val="24"/>
          <w:szCs w:val="24"/>
        </w:rPr>
        <w:t>З</w:t>
      </w:r>
      <w:r w:rsidR="00C05EF6" w:rsidRPr="001C4A2D">
        <w:rPr>
          <w:iCs/>
          <w:sz w:val="24"/>
          <w:szCs w:val="24"/>
        </w:rPr>
        <w:t>апроса предложений</w:t>
      </w:r>
      <w:r w:rsidRPr="001C4A2D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8A7F6D">
        <w:t>2</w:t>
      </w:r>
      <w:r w:rsidR="00007625">
        <w:fldChar w:fldCharType="end"/>
      </w:r>
      <w:r w:rsidR="004B5EB3" w:rsidRPr="001C4A2D">
        <w:rPr>
          <w:iCs/>
          <w:sz w:val="24"/>
          <w:szCs w:val="24"/>
        </w:rPr>
        <w:t>.</w:t>
      </w:r>
      <w:r w:rsidRPr="001C4A2D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C4A2D">
        <w:rPr>
          <w:iCs/>
          <w:sz w:val="24"/>
          <w:szCs w:val="24"/>
        </w:rPr>
        <w:t>подготовить и подать в составе Заявк</w:t>
      </w:r>
      <w:r w:rsidR="00953802" w:rsidRPr="001C4A2D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8A7F6D">
        <w:t>5</w:t>
      </w:r>
      <w:r w:rsidR="00007625">
        <w:fldChar w:fldCharType="end"/>
      </w:r>
      <w:r w:rsidR="004B5EB3" w:rsidRPr="001C4A2D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1C4A2D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1C4A2D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8A7F6D" w:rsidRPr="008A7F6D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</w:t>
      </w:r>
      <w:r w:rsidRPr="00382A07">
        <w:rPr>
          <w:sz w:val="24"/>
          <w:szCs w:val="24"/>
        </w:rPr>
        <w:lastRenderedPageBreak/>
        <w:t xml:space="preserve">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 запроса предложений или третьим лицам возможно только в случаях, прямо </w:t>
      </w:r>
      <w:r w:rsidRPr="00382A07">
        <w:rPr>
          <w:sz w:val="24"/>
          <w:szCs w:val="24"/>
        </w:rPr>
        <w:lastRenderedPageBreak/>
        <w:t>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8A7F6D" w:rsidRPr="008A7F6D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 xml:space="preserve">. При </w:t>
      </w:r>
      <w:r w:rsidR="002D4BC6" w:rsidRPr="00382A07">
        <w:rPr>
          <w:b w:val="0"/>
        </w:rPr>
        <w:lastRenderedPageBreak/>
        <w:t>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8A7F6D" w:rsidRPr="008A7F6D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8A7F6D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8A7F6D" w:rsidRPr="008A7F6D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8A7F6D" w:rsidRPr="008A7F6D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8A7F6D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8A7F6D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8A7F6D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8A7F6D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8A7F6D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8A7F6D" w:rsidRPr="008A7F6D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8A7F6D" w:rsidRPr="008A7F6D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8A7F6D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8A7F6D" w:rsidRPr="008A7F6D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8A7F6D" w:rsidRPr="008A7F6D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8A7F6D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8A7F6D" w:rsidRPr="008A7F6D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8A7F6D" w:rsidRPr="008A7F6D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1C4A2D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C4A2D">
        <w:rPr>
          <w:b/>
          <w:bCs w:val="0"/>
          <w:sz w:val="24"/>
          <w:szCs w:val="24"/>
          <w:u w:val="single"/>
        </w:rPr>
        <w:t>По Лоту №1:</w:t>
      </w:r>
      <w:r w:rsidR="00717F60" w:rsidRPr="001C4A2D">
        <w:rPr>
          <w:bCs w:val="0"/>
          <w:sz w:val="24"/>
          <w:szCs w:val="24"/>
        </w:rPr>
        <w:t xml:space="preserve"> </w:t>
      </w:r>
      <w:r w:rsidR="001C4A2D" w:rsidRPr="001C4A2D">
        <w:rPr>
          <w:b/>
          <w:sz w:val="24"/>
          <w:szCs w:val="24"/>
        </w:rPr>
        <w:t>1 000 000,00</w:t>
      </w:r>
      <w:r w:rsidR="001C4A2D" w:rsidRPr="001C4A2D">
        <w:rPr>
          <w:sz w:val="24"/>
          <w:szCs w:val="24"/>
        </w:rPr>
        <w:t xml:space="preserve"> (Один миллион) рублей 00 копеек РФ, без учета НДС; НДС составляет </w:t>
      </w:r>
      <w:r w:rsidR="001C4A2D" w:rsidRPr="001C4A2D">
        <w:rPr>
          <w:b/>
          <w:sz w:val="24"/>
          <w:szCs w:val="24"/>
        </w:rPr>
        <w:t>180 000,00</w:t>
      </w:r>
      <w:r w:rsidR="001C4A2D" w:rsidRPr="001C4A2D">
        <w:rPr>
          <w:sz w:val="24"/>
          <w:szCs w:val="24"/>
        </w:rPr>
        <w:t xml:space="preserve"> (Сто восемьдесят тысяч) рублей 00 копейки РФ; </w:t>
      </w:r>
      <w:r w:rsidR="001C4A2D" w:rsidRPr="001C4A2D">
        <w:rPr>
          <w:b/>
          <w:sz w:val="24"/>
          <w:szCs w:val="24"/>
        </w:rPr>
        <w:t>1 180 000,00</w:t>
      </w:r>
      <w:r w:rsidR="001C4A2D" w:rsidRPr="001C4A2D">
        <w:rPr>
          <w:sz w:val="24"/>
          <w:szCs w:val="24"/>
        </w:rPr>
        <w:t xml:space="preserve"> (Один миллион сто восемьдесят тысяч) рублей 00 копейки РФ, с учетом НДС.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53678">
        <w:rPr>
          <w:bCs w:val="0"/>
          <w:sz w:val="24"/>
          <w:szCs w:val="24"/>
        </w:rPr>
        <w:t xml:space="preserve">, </w:t>
      </w:r>
      <w:r w:rsidR="00D53678" w:rsidRPr="00D53678">
        <w:rPr>
          <w:sz w:val="24"/>
          <w:szCs w:val="24"/>
        </w:rPr>
        <w:t>являющееся субъектом малого и среднего предпринимательства</w:t>
      </w:r>
      <w:r w:rsidRPr="00D53678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r w:rsidRPr="00382A07">
        <w:rPr>
          <w:sz w:val="24"/>
          <w:szCs w:val="24"/>
        </w:rPr>
        <w:lastRenderedPageBreak/>
        <w:t xml:space="preserve">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D53678" w:rsidRPr="00D53678" w:rsidRDefault="00D53678" w:rsidP="00D53678">
      <w:pPr>
        <w:numPr>
          <w:ilvl w:val="0"/>
          <w:numId w:val="21"/>
        </w:numPr>
        <w:suppressAutoHyphens w:val="0"/>
        <w:spacing w:line="264" w:lineRule="auto"/>
        <w:ind w:left="567" w:firstLine="0"/>
        <w:rPr>
          <w:sz w:val="24"/>
          <w:szCs w:val="24"/>
          <w:lang w:eastAsia="ru-RU"/>
        </w:rPr>
      </w:pPr>
      <w:r w:rsidRPr="00D53678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5.10</w:t>
      </w:r>
      <w:r w:rsidR="008A7F6D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8A7F6D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8A7F6D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382A07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  <w:lang w:val="en-US"/>
        </w:rPr>
        <w:t>a</w:t>
      </w:r>
      <w:r w:rsidR="008A7F6D" w:rsidRPr="008A7F6D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  <w:lang w:val="en-US"/>
        </w:rPr>
        <w:t>g</w:t>
      </w:r>
      <w:r w:rsidR="008A7F6D" w:rsidRPr="008A7F6D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8A7F6D" w:rsidRPr="008A7F6D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r w:rsidR="00EE2EFB" w:rsidRPr="00382A07">
        <w:rPr>
          <w:bCs w:val="0"/>
          <w:sz w:val="24"/>
          <w:szCs w:val="24"/>
        </w:rPr>
        <w:lastRenderedPageBreak/>
        <w:t xml:space="preserve">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8A7F6D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1C4A2D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C4A2D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C4A2D">
        <w:rPr>
          <w:b/>
          <w:sz w:val="24"/>
          <w:szCs w:val="24"/>
        </w:rPr>
        <w:t>12:00 1</w:t>
      </w:r>
      <w:r w:rsidR="001C4A2D" w:rsidRPr="001C4A2D">
        <w:rPr>
          <w:b/>
          <w:sz w:val="24"/>
          <w:szCs w:val="24"/>
        </w:rPr>
        <w:t>7</w:t>
      </w:r>
      <w:r w:rsidRPr="001C4A2D">
        <w:rPr>
          <w:b/>
          <w:sz w:val="24"/>
          <w:szCs w:val="24"/>
        </w:rPr>
        <w:t xml:space="preserve"> </w:t>
      </w:r>
      <w:r w:rsidR="001C4A2D">
        <w:rPr>
          <w:b/>
          <w:sz w:val="24"/>
          <w:szCs w:val="24"/>
        </w:rPr>
        <w:t>сентября</w:t>
      </w:r>
      <w:r w:rsidRPr="001C4A2D">
        <w:rPr>
          <w:b/>
          <w:sz w:val="24"/>
          <w:szCs w:val="24"/>
        </w:rPr>
        <w:t xml:space="preserve"> 2018 года</w:t>
      </w:r>
      <w:r w:rsidRPr="001C4A2D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8A7F6D" w:rsidRPr="008A7F6D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8A7F6D" w:rsidRPr="008A7F6D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1C4A2D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8A7F6D" w:rsidRPr="008A7F6D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8A7F6D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8A7F6D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8A7F6D" w:rsidRPr="008A7F6D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1C4A2D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8A7F6D" w:rsidRPr="008A7F6D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8A7F6D" w:rsidRPr="008A7F6D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1C4A2D" w:rsidRPr="00A2522B">
        <w:rPr>
          <w:sz w:val="24"/>
          <w:szCs w:val="24"/>
        </w:rPr>
        <w:t xml:space="preserve">РФ, </w:t>
      </w:r>
      <w:r w:rsidR="001C4A2D" w:rsidRPr="00A2522B">
        <w:rPr>
          <w:iCs/>
          <w:sz w:val="24"/>
          <w:szCs w:val="24"/>
        </w:rPr>
        <w:t>394033, г. Воронеж, ул. Арзамасская, д. 2</w:t>
      </w:r>
      <w:r w:rsidR="001C4A2D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8A7F6D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8A7F6D" w:rsidRPr="008A7F6D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C4A2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1C4A2D">
        <w:rPr>
          <w:rFonts w:eastAsia="Calibri"/>
          <w:szCs w:val="24"/>
          <w:lang w:eastAsia="en-US"/>
        </w:rPr>
        <w:t>73</w:t>
      </w:r>
      <w:r w:rsidR="001C4A2D" w:rsidRPr="009D331F">
        <w:rPr>
          <w:rFonts w:eastAsia="Calibri"/>
          <w:szCs w:val="24"/>
          <w:lang w:eastAsia="en-US"/>
        </w:rPr>
        <w:t xml:space="preserve">) </w:t>
      </w:r>
      <w:r w:rsidR="001C4A2D">
        <w:rPr>
          <w:rFonts w:eastAsia="Calibri"/>
          <w:szCs w:val="24"/>
          <w:lang w:eastAsia="en-US"/>
        </w:rPr>
        <w:t>257</w:t>
      </w:r>
      <w:r w:rsidR="001C4A2D" w:rsidRPr="009D331F">
        <w:rPr>
          <w:rFonts w:eastAsia="Calibri"/>
          <w:szCs w:val="24"/>
          <w:lang w:eastAsia="en-US"/>
        </w:rPr>
        <w:t>-</w:t>
      </w:r>
      <w:r w:rsidR="001C4A2D">
        <w:rPr>
          <w:rFonts w:eastAsia="Calibri"/>
          <w:szCs w:val="24"/>
          <w:lang w:eastAsia="en-US"/>
        </w:rPr>
        <w:t>94</w:t>
      </w:r>
      <w:r w:rsidR="001C4A2D" w:rsidRPr="009D331F">
        <w:rPr>
          <w:rFonts w:eastAsia="Calibri"/>
          <w:szCs w:val="24"/>
          <w:lang w:eastAsia="en-US"/>
        </w:rPr>
        <w:t>-</w:t>
      </w:r>
      <w:r w:rsidR="001C4A2D">
        <w:rPr>
          <w:rFonts w:eastAsia="Calibri"/>
          <w:szCs w:val="24"/>
          <w:lang w:eastAsia="en-US"/>
        </w:rPr>
        <w:t>66</w:t>
      </w:r>
      <w:r w:rsidR="001C4A2D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1C4A2D" w:rsidRPr="009D331F">
          <w:rPr>
            <w:rStyle w:val="a7"/>
            <w:rFonts w:eastAsia="Calibri"/>
            <w:lang w:val="en-US" w:eastAsia="en-US"/>
          </w:rPr>
          <w:t>Zaitseva</w:t>
        </w:r>
        <w:r w:rsidR="001C4A2D" w:rsidRPr="009D331F">
          <w:rPr>
            <w:rStyle w:val="a7"/>
            <w:rFonts w:eastAsia="Calibri"/>
            <w:lang w:eastAsia="en-US"/>
          </w:rPr>
          <w:t>.</w:t>
        </w:r>
        <w:r w:rsidR="001C4A2D" w:rsidRPr="009D331F">
          <w:rPr>
            <w:rStyle w:val="a7"/>
            <w:rFonts w:eastAsia="Calibri"/>
            <w:lang w:val="en-US" w:eastAsia="en-US"/>
          </w:rPr>
          <w:t>AA</w:t>
        </w:r>
        <w:r w:rsidR="001C4A2D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1C4A2D" w:rsidRPr="00C344C9" w:rsidRDefault="001C4A2D" w:rsidP="001C4A2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C344C9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1C4A2D" w:rsidRPr="006A37BC" w:rsidRDefault="001C4A2D" w:rsidP="001C4A2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C344C9">
        <w:rPr>
          <w:sz w:val="24"/>
          <w:szCs w:val="24"/>
          <w:u w:val="single"/>
        </w:rPr>
        <w:t>127018, Россия, г. Москва, ул. 2-я Ямская, д.4</w:t>
      </w:r>
    </w:p>
    <w:p w:rsidR="001C4A2D" w:rsidRDefault="001C4A2D" w:rsidP="001C4A2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1C4A2D" w:rsidRPr="006A37BC" w:rsidRDefault="001C4A2D" w:rsidP="001C4A2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1C4A2D" w:rsidRPr="006A37BC" w:rsidRDefault="001C4A2D" w:rsidP="001C4A2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1C4A2D" w:rsidRPr="006A37BC" w:rsidRDefault="001C4A2D" w:rsidP="001C4A2D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1C4A2D" w:rsidRDefault="001C4A2D" w:rsidP="001C4A2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</w:p>
    <w:p w:rsidR="001C4A2D" w:rsidRPr="006A37BC" w:rsidRDefault="001C4A2D" w:rsidP="001C4A2D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1C4A2D" w:rsidRDefault="001C4A2D" w:rsidP="001C4A2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1C4A2D" w:rsidRPr="00DB5A15" w:rsidRDefault="001C4A2D" w:rsidP="001C4A2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 xml:space="preserve"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</w:t>
      </w:r>
      <w:r w:rsidRPr="00B03BF3">
        <w:rPr>
          <w:sz w:val="24"/>
          <w:szCs w:val="24"/>
        </w:rPr>
        <w:lastRenderedPageBreak/>
        <w:t>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1C4A2D" w:rsidRPr="001C4A2D">
        <w:rPr>
          <w:b/>
          <w:bCs w:val="0"/>
          <w:sz w:val="24"/>
          <w:szCs w:val="24"/>
        </w:rPr>
        <w:t>2</w:t>
      </w:r>
      <w:r w:rsidR="008A7F6D">
        <w:rPr>
          <w:b/>
          <w:bCs w:val="0"/>
          <w:sz w:val="24"/>
          <w:szCs w:val="24"/>
        </w:rPr>
        <w:t>1</w:t>
      </w:r>
      <w:bookmarkStart w:id="558" w:name="_GoBack"/>
      <w:bookmarkEnd w:id="558"/>
      <w:r w:rsidR="002B5044" w:rsidRPr="001C4A2D">
        <w:rPr>
          <w:b/>
          <w:bCs w:val="0"/>
          <w:sz w:val="24"/>
          <w:szCs w:val="24"/>
        </w:rPr>
        <w:t xml:space="preserve"> </w:t>
      </w:r>
      <w:r w:rsidR="001C4A2D" w:rsidRPr="001C4A2D">
        <w:rPr>
          <w:b/>
          <w:bCs w:val="0"/>
          <w:sz w:val="24"/>
          <w:szCs w:val="24"/>
        </w:rPr>
        <w:t>сентября</w:t>
      </w:r>
      <w:r w:rsidR="002B5044" w:rsidRPr="001C4A2D">
        <w:rPr>
          <w:b/>
          <w:bCs w:val="0"/>
          <w:sz w:val="24"/>
          <w:szCs w:val="24"/>
        </w:rPr>
        <w:t xml:space="preserve"> </w:t>
      </w:r>
      <w:r w:rsidR="0042517C" w:rsidRPr="001C4A2D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</w:t>
      </w:r>
      <w:r w:rsidRPr="00382A07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</w:t>
      </w:r>
      <w:r w:rsidRPr="00382A07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lastRenderedPageBreak/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8A7F6D" w:rsidRPr="008A7F6D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8A7F6D" w:rsidRPr="008A7F6D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8A7F6D" w:rsidRPr="008A7F6D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382A07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</w:t>
      </w:r>
      <w:r w:rsidRPr="001018D6">
        <w:rPr>
          <w:sz w:val="24"/>
          <w:szCs w:val="24"/>
        </w:rPr>
        <w:lastRenderedPageBreak/>
        <w:t>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C4A2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C4A2D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8A7F6D" w:rsidRPr="008A7F6D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</w:t>
      </w:r>
      <w:r w:rsidRPr="00EB7A17">
        <w:rPr>
          <w:sz w:val="24"/>
          <w:szCs w:val="24"/>
        </w:rPr>
        <w:lastRenderedPageBreak/>
        <w:t>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8A7F6D" w:rsidRPr="008A7F6D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8A7F6D" w:rsidRPr="008A7F6D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</w:t>
      </w: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4D5055">
        <w:rPr>
          <w:sz w:val="24"/>
          <w:szCs w:val="24"/>
        </w:rPr>
        <w:lastRenderedPageBreak/>
        <w:t>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8A7F6D" w:rsidRPr="008A7F6D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8A7F6D" w:rsidRPr="008A7F6D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8A7F6D" w:rsidRPr="008A7F6D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8A7F6D" w:rsidRPr="008A7F6D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8A7F6D" w:rsidRPr="008A7F6D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8A7F6D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lastRenderedPageBreak/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8A7F6D" w:rsidRPr="008A7F6D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8A7F6D" w:rsidRPr="008A7F6D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8A7F6D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</w:t>
      </w:r>
      <w:r w:rsidRPr="004A1A68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8A7F6D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8A7F6D" w:rsidRPr="008A7F6D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D53678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8A7F6D" w:rsidRPr="008A7F6D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8A7F6D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8A7F6D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8A7F6D" w:rsidRPr="008A7F6D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lastRenderedPageBreak/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8A7F6D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8A7F6D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8A7F6D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8A7F6D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8A7F6D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8A7F6D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8A7F6D" w:rsidRPr="008A7F6D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8A7F6D" w:rsidRPr="008A7F6D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8A7F6D" w:rsidRPr="008A7F6D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3A2" w:rsidRDefault="000F33A2">
      <w:pPr>
        <w:spacing w:line="240" w:lineRule="auto"/>
      </w:pPr>
      <w:r>
        <w:separator/>
      </w:r>
    </w:p>
  </w:endnote>
  <w:endnote w:type="continuationSeparator" w:id="0">
    <w:p w:rsidR="000F33A2" w:rsidRDefault="000F33A2">
      <w:pPr>
        <w:spacing w:line="240" w:lineRule="auto"/>
      </w:pPr>
      <w:r>
        <w:continuationSeparator/>
      </w:r>
    </w:p>
  </w:endnote>
  <w:endnote w:id="1">
    <w:p w:rsidR="00E96810" w:rsidRPr="001D6DBB" w:rsidRDefault="00E96810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96810" w:rsidRDefault="00E96810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Pr="00FA0376" w:rsidRDefault="00E9681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A7F6D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E96810" w:rsidRPr="00EE0539" w:rsidRDefault="00E96810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E96810">
      <w:rPr>
        <w:sz w:val="18"/>
        <w:szCs w:val="18"/>
      </w:rPr>
      <w:t>заключения Договора на поставку новогодних детских подарков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3A2" w:rsidRDefault="000F33A2">
      <w:pPr>
        <w:spacing w:line="240" w:lineRule="auto"/>
      </w:pPr>
      <w:r>
        <w:separator/>
      </w:r>
    </w:p>
  </w:footnote>
  <w:footnote w:type="continuationSeparator" w:id="0">
    <w:p w:rsidR="000F33A2" w:rsidRDefault="000F33A2">
      <w:pPr>
        <w:spacing w:line="240" w:lineRule="auto"/>
      </w:pPr>
      <w:r>
        <w:continuationSeparator/>
      </w:r>
    </w:p>
  </w:footnote>
  <w:footnote w:id="1">
    <w:p w:rsidR="00E96810" w:rsidRPr="00B36685" w:rsidRDefault="00E9681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96810" w:rsidRDefault="00E9681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96810" w:rsidRDefault="00E96810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96810" w:rsidRPr="00F83889" w:rsidRDefault="00E9681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96810" w:rsidRPr="00F83889" w:rsidRDefault="00E9681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96810" w:rsidRPr="00F83889" w:rsidRDefault="00E9681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96810" w:rsidRPr="00F83889" w:rsidRDefault="00E9681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96810" w:rsidRDefault="00E96810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Pr="00930031" w:rsidRDefault="00E96810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10" w:rsidRDefault="00E96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896992"/>
    <w:multiLevelType w:val="hybridMultilevel"/>
    <w:tmpl w:val="04A8E960"/>
    <w:lvl w:ilvl="0" w:tplc="6B143D4E">
      <w:start w:val="1"/>
      <w:numFmt w:val="bullet"/>
      <w:lvlText w:val="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391C387A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2020DE42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39C6B2EA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53767176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5D5858AA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2762DC0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A76C6EBA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6758F39A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80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1"/>
  </w:num>
  <w:num w:numId="38">
    <w:abstractNumId w:val="88"/>
  </w:num>
  <w:num w:numId="39">
    <w:abstractNumId w:val="96"/>
  </w:num>
  <w:num w:numId="40">
    <w:abstractNumId w:val="107"/>
  </w:num>
  <w:num w:numId="41">
    <w:abstractNumId w:val="83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80"/>
  </w:num>
  <w:num w:numId="52">
    <w:abstractNumId w:val="132"/>
  </w:num>
  <w:num w:numId="53">
    <w:abstractNumId w:val="100"/>
  </w:num>
  <w:num w:numId="54">
    <w:abstractNumId w:val="82"/>
  </w:num>
  <w:num w:numId="55">
    <w:abstractNumId w:val="84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6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9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7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33A2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4A2D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3478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F6D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19E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78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96810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4DA309"/>
  <w15:docId w15:val="{1A16711A-D782-4812-AB74-5848A0F7F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2F2B9-0B7E-4676-A392-CC9B6D1A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30222</Words>
  <Characters>172270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202088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Кондратьев Александр Владимирович</cp:lastModifiedBy>
  <cp:revision>71</cp:revision>
  <cp:lastPrinted>2018-09-06T06:13:00Z</cp:lastPrinted>
  <dcterms:created xsi:type="dcterms:W3CDTF">2016-12-02T12:44:00Z</dcterms:created>
  <dcterms:modified xsi:type="dcterms:W3CDTF">2018-09-06T06:14:00Z</dcterms:modified>
</cp:coreProperties>
</file>