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230570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A1770C" w:rsidRPr="000D67AD" w:rsidRDefault="00A1770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1770C" w:rsidRPr="000D67AD" w:rsidRDefault="00A1770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1770C" w:rsidRPr="000D67AD" w:rsidRDefault="00A1770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1770C" w:rsidRPr="000D67AD" w:rsidRDefault="00A1770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1770C" w:rsidRPr="000D67AD" w:rsidRDefault="00A1770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1770C" w:rsidRPr="000D67AD" w:rsidRDefault="00A1770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1770C" w:rsidRPr="000D67AD" w:rsidRDefault="00A1770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1770C" w:rsidRPr="000D67AD" w:rsidRDefault="00A1770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1770C" w:rsidRPr="000D67AD" w:rsidRDefault="00A1770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1770C" w:rsidRPr="00D45BE0" w:rsidRDefault="00A1770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45BE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45BE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45BE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45BE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45BE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45BE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45BE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071B2F" w:rsidRPr="00071B2F" w:rsidRDefault="00071B2F" w:rsidP="00071B2F">
      <w:pPr>
        <w:spacing w:line="240" w:lineRule="auto"/>
        <w:ind w:left="5670" w:firstLine="0"/>
        <w:jc w:val="center"/>
        <w:rPr>
          <w:sz w:val="24"/>
          <w:szCs w:val="24"/>
        </w:rPr>
      </w:pPr>
      <w:r w:rsidRPr="00071B2F">
        <w:rPr>
          <w:sz w:val="24"/>
          <w:szCs w:val="24"/>
        </w:rPr>
        <w:t>УТВЕРЖДАЮ:</w:t>
      </w:r>
    </w:p>
    <w:p w:rsidR="00071B2F" w:rsidRPr="00071B2F" w:rsidRDefault="00071B2F" w:rsidP="00071B2F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>Председатель закупочной комиссии -</w:t>
      </w:r>
    </w:p>
    <w:p w:rsidR="00071B2F" w:rsidRPr="00071B2F" w:rsidRDefault="00071B2F" w:rsidP="00071B2F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 xml:space="preserve">Заместитель генерального директора – </w:t>
      </w:r>
    </w:p>
    <w:p w:rsidR="00071B2F" w:rsidRPr="00071B2F" w:rsidRDefault="00071B2F" w:rsidP="00071B2F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 xml:space="preserve">директор филиала ПАО «МРСК Центра» - </w:t>
      </w:r>
    </w:p>
    <w:p w:rsidR="00071B2F" w:rsidRPr="00071B2F" w:rsidRDefault="00071B2F" w:rsidP="00071B2F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>«Курскэнерго»</w:t>
      </w:r>
    </w:p>
    <w:p w:rsidR="00071B2F" w:rsidRPr="00071B2F" w:rsidRDefault="00071B2F" w:rsidP="00071B2F">
      <w:pPr>
        <w:spacing w:line="240" w:lineRule="auto"/>
        <w:jc w:val="right"/>
        <w:rPr>
          <w:sz w:val="24"/>
          <w:szCs w:val="24"/>
        </w:rPr>
      </w:pPr>
    </w:p>
    <w:p w:rsidR="00071B2F" w:rsidRPr="00071B2F" w:rsidRDefault="00071B2F" w:rsidP="00071B2F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>____________________ А.Н. Рудневский</w:t>
      </w:r>
    </w:p>
    <w:p w:rsidR="00071B2F" w:rsidRPr="00071B2F" w:rsidRDefault="00071B2F" w:rsidP="00071B2F">
      <w:pPr>
        <w:spacing w:line="240" w:lineRule="auto"/>
        <w:jc w:val="right"/>
        <w:rPr>
          <w:sz w:val="24"/>
          <w:szCs w:val="24"/>
        </w:rPr>
      </w:pPr>
    </w:p>
    <w:p w:rsidR="00071B2F" w:rsidRPr="00071B2F" w:rsidRDefault="00071B2F" w:rsidP="00071B2F">
      <w:pPr>
        <w:spacing w:line="240" w:lineRule="auto"/>
        <w:jc w:val="right"/>
        <w:rPr>
          <w:sz w:val="24"/>
          <w:szCs w:val="24"/>
        </w:rPr>
      </w:pPr>
    </w:p>
    <w:p w:rsidR="00071B2F" w:rsidRPr="00071B2F" w:rsidRDefault="00071B2F" w:rsidP="00071B2F">
      <w:pPr>
        <w:spacing w:line="240" w:lineRule="auto"/>
        <w:ind w:left="5670" w:firstLine="0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 xml:space="preserve"> «____» ___________________ 2018 г.</w:t>
      </w:r>
    </w:p>
    <w:p w:rsidR="00071B2F" w:rsidRPr="00071B2F" w:rsidRDefault="00071B2F" w:rsidP="00071B2F">
      <w:pPr>
        <w:spacing w:line="240" w:lineRule="auto"/>
        <w:ind w:firstLine="0"/>
        <w:jc w:val="left"/>
        <w:rPr>
          <w:sz w:val="24"/>
          <w:szCs w:val="24"/>
        </w:rPr>
      </w:pPr>
    </w:p>
    <w:p w:rsidR="00071B2F" w:rsidRPr="00071B2F" w:rsidRDefault="00071B2F" w:rsidP="00071B2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71B2F">
        <w:rPr>
          <w:b/>
          <w:kern w:val="36"/>
          <w:sz w:val="24"/>
          <w:szCs w:val="24"/>
        </w:rPr>
        <w:t>Согласовано на заседании</w:t>
      </w:r>
    </w:p>
    <w:p w:rsidR="00071B2F" w:rsidRPr="00071B2F" w:rsidRDefault="00071B2F" w:rsidP="00071B2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71B2F">
        <w:rPr>
          <w:b/>
          <w:kern w:val="36"/>
          <w:sz w:val="24"/>
          <w:szCs w:val="24"/>
        </w:rPr>
        <w:t>конкурсной комиссии</w:t>
      </w:r>
    </w:p>
    <w:p w:rsidR="00071B2F" w:rsidRPr="00071B2F" w:rsidRDefault="00071B2F" w:rsidP="00071B2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71B2F">
        <w:rPr>
          <w:b/>
          <w:kern w:val="36"/>
          <w:sz w:val="24"/>
          <w:szCs w:val="24"/>
        </w:rPr>
        <w:t>Протокол №03</w:t>
      </w:r>
      <w:r>
        <w:rPr>
          <w:b/>
          <w:kern w:val="36"/>
          <w:sz w:val="24"/>
          <w:szCs w:val="24"/>
        </w:rPr>
        <w:t>32</w:t>
      </w:r>
      <w:r w:rsidRPr="00071B2F">
        <w:rPr>
          <w:b/>
          <w:kern w:val="36"/>
          <w:sz w:val="24"/>
          <w:szCs w:val="24"/>
        </w:rPr>
        <w:t>-КР-18</w:t>
      </w:r>
    </w:p>
    <w:p w:rsidR="007556FF" w:rsidRPr="00071B2F" w:rsidRDefault="00071B2F" w:rsidP="00071B2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71B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05</w:t>
      </w:r>
      <w:r w:rsidRPr="00071B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 xml:space="preserve">октября </w:t>
      </w:r>
      <w:r w:rsidRPr="00071B2F">
        <w:rPr>
          <w:b/>
          <w:kern w:val="36"/>
          <w:sz w:val="24"/>
          <w:szCs w:val="24"/>
        </w:rPr>
        <w:t>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071B2F" w:rsidRPr="00071B2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071B2F" w:rsidRPr="00071B2F">
        <w:rPr>
          <w:b/>
          <w:sz w:val="24"/>
          <w:szCs w:val="24"/>
        </w:rPr>
        <w:t>Договора</w:t>
      </w:r>
      <w:r w:rsidR="007556FF" w:rsidRPr="00071B2F">
        <w:rPr>
          <w:b/>
          <w:sz w:val="24"/>
          <w:szCs w:val="24"/>
        </w:rPr>
        <w:t xml:space="preserve"> на </w:t>
      </w:r>
      <w:r w:rsidR="00071B2F" w:rsidRPr="00071B2F">
        <w:rPr>
          <w:b/>
          <w:sz w:val="24"/>
          <w:szCs w:val="24"/>
        </w:rPr>
        <w:t xml:space="preserve">поставку стройматериалов </w:t>
      </w:r>
    </w:p>
    <w:p w:rsidR="00717F60" w:rsidRPr="00382A07" w:rsidRDefault="00071B2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71B2F">
        <w:rPr>
          <w:b/>
          <w:sz w:val="24"/>
          <w:szCs w:val="24"/>
        </w:rPr>
        <w:t>для нужд ПАО «МРСК Центра» (филиала «Курскэнерго»)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071B2F">
        <w:rPr>
          <w:sz w:val="24"/>
          <w:szCs w:val="24"/>
        </w:rPr>
        <w:t>Курск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A1770C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A1770C">
        <w:rPr>
          <w:szCs w:val="24"/>
        </w:rPr>
        <w:lastRenderedPageBreak/>
        <w:t>Общие положения</w:t>
      </w:r>
      <w:bookmarkEnd w:id="7"/>
    </w:p>
    <w:p w:rsidR="00717F60" w:rsidRPr="00A1770C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A1770C">
        <w:t>Общие сведения о процедуре запроса предложений</w:t>
      </w:r>
      <w:bookmarkEnd w:id="9"/>
    </w:p>
    <w:p w:rsidR="005B75A6" w:rsidRPr="00A1770C" w:rsidRDefault="00A1770C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A1770C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A1770C">
        <w:rPr>
          <w:iCs/>
          <w:sz w:val="24"/>
          <w:szCs w:val="24"/>
        </w:rPr>
        <w:t xml:space="preserve"> </w:t>
      </w:r>
      <w:proofErr w:type="gramStart"/>
      <w:r w:rsidRPr="00A1770C">
        <w:rPr>
          <w:iCs/>
          <w:sz w:val="24"/>
          <w:szCs w:val="24"/>
        </w:rPr>
        <w:t xml:space="preserve">РФ, 127018, г. Москва, ул. 2-я Ямская, 4, секретарь Закупочной комиссии – специалист 1-й категории отдела закупочной деятельности </w:t>
      </w:r>
      <w:proofErr w:type="spellStart"/>
      <w:r w:rsidRPr="00A1770C">
        <w:rPr>
          <w:iCs/>
          <w:sz w:val="24"/>
          <w:szCs w:val="24"/>
        </w:rPr>
        <w:t>УЛиМТО</w:t>
      </w:r>
      <w:proofErr w:type="spellEnd"/>
      <w:r w:rsidRPr="00A1770C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A1770C">
        <w:rPr>
          <w:sz w:val="24"/>
          <w:szCs w:val="24"/>
        </w:rPr>
        <w:t xml:space="preserve">адрес электронной почты: </w:t>
      </w:r>
      <w:r w:rsidRPr="00A1770C">
        <w:rPr>
          <w:iCs/>
          <w:sz w:val="24"/>
          <w:szCs w:val="24"/>
        </w:rPr>
        <w:t xml:space="preserve"> </w:t>
      </w:r>
      <w:hyperlink r:id="rId18" w:history="1">
        <w:r w:rsidRPr="00A1770C">
          <w:rPr>
            <w:rStyle w:val="a7"/>
            <w:sz w:val="24"/>
            <w:szCs w:val="24"/>
            <w:lang w:val="en-US"/>
          </w:rPr>
          <w:t>gorbylev</w:t>
        </w:r>
        <w:r w:rsidRPr="00A1770C">
          <w:rPr>
            <w:rStyle w:val="a7"/>
            <w:sz w:val="24"/>
            <w:szCs w:val="24"/>
          </w:rPr>
          <w:t>.</w:t>
        </w:r>
        <w:r w:rsidRPr="00A1770C">
          <w:rPr>
            <w:rStyle w:val="a7"/>
            <w:sz w:val="24"/>
            <w:szCs w:val="24"/>
            <w:lang w:val="en-US"/>
          </w:rPr>
          <w:t>av</w:t>
        </w:r>
        <w:r w:rsidRPr="00A1770C">
          <w:rPr>
            <w:rStyle w:val="a7"/>
            <w:sz w:val="24"/>
            <w:szCs w:val="24"/>
          </w:rPr>
          <w:t>@mrsk-1.ru</w:t>
        </w:r>
      </w:hyperlink>
      <w:r w:rsidRPr="00A1770C">
        <w:rPr>
          <w:iCs/>
          <w:sz w:val="24"/>
          <w:szCs w:val="24"/>
        </w:rPr>
        <w:t>, ответственное лицо –</w:t>
      </w:r>
      <w:r w:rsidRPr="00A1770C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Pr="00A1770C">
          <w:rPr>
            <w:rStyle w:val="a7"/>
            <w:sz w:val="24"/>
            <w:szCs w:val="24"/>
            <w:lang w:val="en-US"/>
          </w:rPr>
          <w:t>gorbylev</w:t>
        </w:r>
        <w:r w:rsidRPr="00A1770C">
          <w:rPr>
            <w:rStyle w:val="a7"/>
            <w:sz w:val="24"/>
            <w:szCs w:val="24"/>
          </w:rPr>
          <w:t>.</w:t>
        </w:r>
        <w:r w:rsidRPr="00A1770C">
          <w:rPr>
            <w:rStyle w:val="a7"/>
            <w:sz w:val="24"/>
            <w:szCs w:val="24"/>
            <w:lang w:val="en-US"/>
          </w:rPr>
          <w:t>av</w:t>
        </w:r>
        <w:r w:rsidRPr="00A1770C">
          <w:rPr>
            <w:rStyle w:val="a7"/>
            <w:sz w:val="24"/>
            <w:szCs w:val="24"/>
          </w:rPr>
          <w:t>@mrsk-1.ru</w:t>
        </w:r>
      </w:hyperlink>
      <w:r w:rsidRPr="00A1770C">
        <w:rPr>
          <w:sz w:val="24"/>
          <w:szCs w:val="24"/>
        </w:rPr>
        <w:t xml:space="preserve">) </w:t>
      </w:r>
      <w:r w:rsidRPr="00A1770C">
        <w:rPr>
          <w:iCs/>
          <w:sz w:val="24"/>
          <w:szCs w:val="24"/>
        </w:rPr>
        <w:t>Извещением</w:t>
      </w:r>
      <w:r w:rsidRPr="00A1770C">
        <w:rPr>
          <w:sz w:val="24"/>
          <w:szCs w:val="24"/>
        </w:rPr>
        <w:t xml:space="preserve"> о проведении открытого </w:t>
      </w:r>
      <w:r w:rsidRPr="00A1770C">
        <w:rPr>
          <w:iCs/>
          <w:sz w:val="24"/>
          <w:szCs w:val="24"/>
        </w:rPr>
        <w:t>запроса предложений</w:t>
      </w:r>
      <w:r w:rsidRPr="00A1770C">
        <w:rPr>
          <w:sz w:val="24"/>
          <w:szCs w:val="24"/>
        </w:rPr>
        <w:t>, опубликованным</w:t>
      </w:r>
      <w:proofErr w:type="gramEnd"/>
      <w:r w:rsidRPr="00A1770C">
        <w:rPr>
          <w:sz w:val="24"/>
          <w:szCs w:val="24"/>
        </w:rPr>
        <w:t xml:space="preserve"> </w:t>
      </w:r>
      <w:r w:rsidRPr="00A1770C">
        <w:rPr>
          <w:b/>
          <w:sz w:val="24"/>
          <w:szCs w:val="24"/>
        </w:rPr>
        <w:t>«</w:t>
      </w:r>
      <w:proofErr w:type="gramStart"/>
      <w:r w:rsidRPr="00A1770C">
        <w:rPr>
          <w:b/>
          <w:sz w:val="24"/>
          <w:szCs w:val="24"/>
        </w:rPr>
        <w:t>08» октября 2018 г.</w:t>
      </w:r>
      <w:r w:rsidRPr="00A1770C">
        <w:rPr>
          <w:sz w:val="24"/>
          <w:szCs w:val="24"/>
        </w:rPr>
        <w:t xml:space="preserve"> на официальном сайте (</w:t>
      </w:r>
      <w:hyperlink r:id="rId20" w:history="1">
        <w:r w:rsidRPr="00A1770C">
          <w:rPr>
            <w:rStyle w:val="a7"/>
            <w:color w:val="auto"/>
            <w:sz w:val="24"/>
            <w:szCs w:val="24"/>
          </w:rPr>
          <w:t>www.zakupki.</w:t>
        </w:r>
        <w:r w:rsidRPr="00A1770C">
          <w:rPr>
            <w:rStyle w:val="a7"/>
            <w:color w:val="auto"/>
            <w:sz w:val="24"/>
            <w:szCs w:val="24"/>
            <w:lang w:val="en-US"/>
          </w:rPr>
          <w:t>gov</w:t>
        </w:r>
        <w:r w:rsidRPr="00A1770C">
          <w:rPr>
            <w:rStyle w:val="a7"/>
            <w:color w:val="auto"/>
            <w:sz w:val="24"/>
            <w:szCs w:val="24"/>
          </w:rPr>
          <w:t>.ru</w:t>
        </w:r>
      </w:hyperlink>
      <w:r w:rsidRPr="00A1770C">
        <w:rPr>
          <w:sz w:val="24"/>
          <w:szCs w:val="24"/>
        </w:rPr>
        <w:t>),</w:t>
      </w:r>
      <w:r w:rsidRPr="00A1770C">
        <w:rPr>
          <w:iCs/>
          <w:sz w:val="24"/>
          <w:szCs w:val="24"/>
        </w:rPr>
        <w:t xml:space="preserve"> </w:t>
      </w:r>
      <w:r w:rsidRPr="00A1770C">
        <w:rPr>
          <w:sz w:val="24"/>
          <w:szCs w:val="24"/>
        </w:rPr>
        <w:t xml:space="preserve">на сайте </w:t>
      </w:r>
      <w:r w:rsidRPr="00A1770C">
        <w:rPr>
          <w:iCs/>
          <w:sz w:val="24"/>
          <w:szCs w:val="24"/>
        </w:rPr>
        <w:t>ПАО «МРСК Центра»</w:t>
      </w:r>
      <w:r w:rsidRPr="00A1770C">
        <w:rPr>
          <w:sz w:val="24"/>
          <w:szCs w:val="24"/>
        </w:rPr>
        <w:t xml:space="preserve"> (</w:t>
      </w:r>
      <w:hyperlink r:id="rId21" w:history="1">
        <w:r w:rsidRPr="00A1770C">
          <w:rPr>
            <w:rStyle w:val="a7"/>
            <w:color w:val="auto"/>
            <w:sz w:val="24"/>
            <w:szCs w:val="24"/>
          </w:rPr>
          <w:t>www.mrsk-1.ru</w:t>
        </w:r>
      </w:hyperlink>
      <w:r w:rsidRPr="00A1770C">
        <w:rPr>
          <w:sz w:val="24"/>
          <w:szCs w:val="24"/>
        </w:rPr>
        <w:t xml:space="preserve">), на сайте ЭТП, указанном в п. </w:t>
      </w:r>
      <w:r w:rsidRPr="00A1770C">
        <w:rPr>
          <w:sz w:val="24"/>
          <w:szCs w:val="24"/>
        </w:rPr>
        <w:fldChar w:fldCharType="begin"/>
      </w:r>
      <w:r w:rsidRPr="00A1770C">
        <w:rPr>
          <w:sz w:val="24"/>
          <w:szCs w:val="24"/>
        </w:rPr>
        <w:instrText xml:space="preserve"> REF _Ref440269836 \r \h  \* MERGEFORMAT </w:instrText>
      </w:r>
      <w:r w:rsidRPr="00A1770C">
        <w:rPr>
          <w:sz w:val="24"/>
          <w:szCs w:val="24"/>
        </w:rPr>
      </w:r>
      <w:r w:rsidRPr="00A1770C">
        <w:rPr>
          <w:sz w:val="24"/>
          <w:szCs w:val="24"/>
        </w:rPr>
        <w:fldChar w:fldCharType="separate"/>
      </w:r>
      <w:r w:rsidRPr="00A1770C">
        <w:rPr>
          <w:sz w:val="24"/>
          <w:szCs w:val="24"/>
        </w:rPr>
        <w:t>1.1.2</w:t>
      </w:r>
      <w:r w:rsidRPr="00A1770C">
        <w:rPr>
          <w:sz w:val="24"/>
          <w:szCs w:val="24"/>
        </w:rPr>
        <w:fldChar w:fldCharType="end"/>
      </w:r>
      <w:r w:rsidRPr="00A1770C">
        <w:rPr>
          <w:sz w:val="24"/>
          <w:szCs w:val="24"/>
        </w:rPr>
        <w:t xml:space="preserve"> настоящей Документации, </w:t>
      </w:r>
      <w:r w:rsidRPr="00A1770C">
        <w:rPr>
          <w:iCs/>
          <w:sz w:val="24"/>
          <w:szCs w:val="24"/>
        </w:rPr>
        <w:t xml:space="preserve"> приг</w:t>
      </w:r>
      <w:r w:rsidRPr="00A1770C">
        <w:rPr>
          <w:sz w:val="24"/>
          <w:szCs w:val="24"/>
        </w:rPr>
        <w:t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</w:t>
      </w:r>
      <w:proofErr w:type="gramEnd"/>
      <w:r w:rsidRPr="00A1770C">
        <w:rPr>
          <w:sz w:val="24"/>
          <w:szCs w:val="24"/>
        </w:rPr>
        <w:t xml:space="preserve"> </w:t>
      </w:r>
      <w:proofErr w:type="gramStart"/>
      <w:r w:rsidRPr="00A1770C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</w:t>
      </w:r>
      <w:bookmarkEnd w:id="10"/>
      <w:r w:rsidRPr="00A1770C">
        <w:rPr>
          <w:sz w:val="24"/>
          <w:szCs w:val="24"/>
        </w:rPr>
        <w:t>на право заключения Договора на поставку стройматериалов для нужд ПАО «МРСК Центра» (филиала «Курскэнерго»), расположенного по адресу:</w:t>
      </w:r>
      <w:proofErr w:type="gramEnd"/>
      <w:r w:rsidRPr="00A1770C">
        <w:rPr>
          <w:sz w:val="24"/>
          <w:szCs w:val="24"/>
        </w:rPr>
        <w:t xml:space="preserve"> РФ, 305029, г. Курск, ул. К. Маркса, 27</w:t>
      </w:r>
      <w:r w:rsidR="00717F60" w:rsidRPr="00A1770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A1770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1770C">
        <w:rPr>
          <w:sz w:val="24"/>
          <w:szCs w:val="24"/>
        </w:rPr>
        <w:t xml:space="preserve">Настоящий </w:t>
      </w:r>
      <w:r w:rsidR="004B5EB3" w:rsidRPr="00A1770C">
        <w:rPr>
          <w:sz w:val="24"/>
          <w:szCs w:val="24"/>
        </w:rPr>
        <w:t>З</w:t>
      </w:r>
      <w:r w:rsidRPr="00A1770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A1770C">
        <w:rPr>
          <w:sz w:val="24"/>
          <w:szCs w:val="24"/>
        </w:rPr>
        <w:t>электронной торговой площадки ПАО «</w:t>
      </w:r>
      <w:proofErr w:type="spellStart"/>
      <w:r w:rsidR="00914CDF" w:rsidRPr="00A1770C">
        <w:rPr>
          <w:sz w:val="24"/>
          <w:szCs w:val="24"/>
        </w:rPr>
        <w:t>Россети</w:t>
      </w:r>
      <w:proofErr w:type="spellEnd"/>
      <w:r w:rsidR="00914CDF" w:rsidRPr="00A1770C">
        <w:rPr>
          <w:sz w:val="24"/>
          <w:szCs w:val="24"/>
        </w:rPr>
        <w:t xml:space="preserve">» </w:t>
      </w:r>
      <w:hyperlink r:id="rId22" w:history="1">
        <w:r w:rsidR="00914CDF" w:rsidRPr="00A1770C">
          <w:rPr>
            <w:rStyle w:val="a7"/>
            <w:sz w:val="24"/>
            <w:szCs w:val="24"/>
          </w:rPr>
          <w:t>www.b2b-mrsk.ru</w:t>
        </w:r>
      </w:hyperlink>
      <w:r w:rsidR="00914CDF" w:rsidRPr="00A1770C">
        <w:rPr>
          <w:sz w:val="24"/>
          <w:szCs w:val="24"/>
        </w:rPr>
        <w:t xml:space="preserve"> </w:t>
      </w:r>
      <w:r w:rsidR="00702B2C" w:rsidRPr="00A1770C">
        <w:rPr>
          <w:sz w:val="24"/>
          <w:szCs w:val="24"/>
        </w:rPr>
        <w:t>(далее — ЭТП)</w:t>
      </w:r>
      <w:r w:rsidR="005B75A6" w:rsidRPr="00A1770C">
        <w:rPr>
          <w:sz w:val="24"/>
          <w:szCs w:val="24"/>
        </w:rPr>
        <w:t>.</w:t>
      </w:r>
      <w:bookmarkEnd w:id="14"/>
    </w:p>
    <w:p w:rsidR="00717F60" w:rsidRPr="00A1770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1770C">
        <w:rPr>
          <w:sz w:val="24"/>
          <w:szCs w:val="24"/>
        </w:rPr>
        <w:t>Заказчик</w:t>
      </w:r>
      <w:r w:rsidR="00702B2C" w:rsidRPr="00A1770C">
        <w:rPr>
          <w:sz w:val="24"/>
          <w:szCs w:val="24"/>
        </w:rPr>
        <w:t xml:space="preserve">: </w:t>
      </w:r>
      <w:r w:rsidRPr="00A1770C">
        <w:rPr>
          <w:sz w:val="24"/>
          <w:szCs w:val="24"/>
        </w:rPr>
        <w:t xml:space="preserve"> </w:t>
      </w:r>
      <w:r w:rsidR="00702B2C" w:rsidRPr="00A1770C">
        <w:rPr>
          <w:iCs/>
          <w:sz w:val="24"/>
          <w:szCs w:val="24"/>
        </w:rPr>
        <w:t>ПАО «МРСК Центра».</w:t>
      </w:r>
      <w:r w:rsidRPr="00A1770C">
        <w:rPr>
          <w:rStyle w:val="aa"/>
          <w:sz w:val="24"/>
          <w:szCs w:val="24"/>
        </w:rPr>
        <w:t xml:space="preserve"> </w:t>
      </w:r>
      <w:bookmarkEnd w:id="15"/>
    </w:p>
    <w:p w:rsidR="008C4223" w:rsidRPr="00A1770C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1770C">
        <w:rPr>
          <w:sz w:val="24"/>
          <w:szCs w:val="24"/>
        </w:rPr>
        <w:t>Предмет З</w:t>
      </w:r>
      <w:r w:rsidR="00717F60" w:rsidRPr="00A1770C">
        <w:rPr>
          <w:sz w:val="24"/>
          <w:szCs w:val="24"/>
        </w:rPr>
        <w:t>апроса предложений</w:t>
      </w:r>
      <w:r w:rsidR="00702B2C" w:rsidRPr="00A1770C">
        <w:rPr>
          <w:sz w:val="24"/>
          <w:szCs w:val="24"/>
        </w:rPr>
        <w:t>:</w:t>
      </w:r>
      <w:bookmarkEnd w:id="16"/>
    </w:p>
    <w:p w:rsidR="00A40714" w:rsidRPr="00911C73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1770C">
        <w:rPr>
          <w:b/>
          <w:sz w:val="24"/>
          <w:szCs w:val="24"/>
          <w:u w:val="single"/>
        </w:rPr>
        <w:t>Лот №1:</w:t>
      </w:r>
      <w:r w:rsidR="00717F60" w:rsidRPr="00A1770C">
        <w:rPr>
          <w:sz w:val="24"/>
          <w:szCs w:val="24"/>
        </w:rPr>
        <w:t xml:space="preserve"> право заключения </w:t>
      </w:r>
      <w:bookmarkEnd w:id="17"/>
      <w:r w:rsidR="00A1770C" w:rsidRPr="00A1770C">
        <w:rPr>
          <w:sz w:val="24"/>
          <w:szCs w:val="24"/>
        </w:rPr>
        <w:t xml:space="preserve">Договора на поставку стройматериалов для нужд ПАО «МРСК </w:t>
      </w:r>
      <w:r w:rsidR="00A1770C" w:rsidRPr="00911C73">
        <w:rPr>
          <w:sz w:val="24"/>
          <w:szCs w:val="24"/>
        </w:rPr>
        <w:t>Центра» (филиала «Курскэнерго»)</w:t>
      </w:r>
      <w:r w:rsidR="00702B2C" w:rsidRPr="00911C73">
        <w:rPr>
          <w:sz w:val="24"/>
          <w:szCs w:val="24"/>
        </w:rPr>
        <w:t>.</w:t>
      </w:r>
    </w:p>
    <w:p w:rsidR="008C4223" w:rsidRPr="00911C7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11C73">
        <w:rPr>
          <w:sz w:val="24"/>
          <w:szCs w:val="24"/>
        </w:rPr>
        <w:t xml:space="preserve">Количество лотов: </w:t>
      </w:r>
      <w:r w:rsidRPr="00911C73">
        <w:rPr>
          <w:b/>
          <w:sz w:val="24"/>
          <w:szCs w:val="24"/>
        </w:rPr>
        <w:t>1 (один)</w:t>
      </w:r>
      <w:r w:rsidRPr="00911C73">
        <w:rPr>
          <w:sz w:val="24"/>
          <w:szCs w:val="24"/>
        </w:rPr>
        <w:t>.</w:t>
      </w:r>
    </w:p>
    <w:bookmarkEnd w:id="18"/>
    <w:p w:rsidR="009D7F01" w:rsidRPr="00911C73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11C7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911C73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911C7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911C73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911C73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911C73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911C7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911C73">
        <w:rPr>
          <w:sz w:val="24"/>
          <w:szCs w:val="24"/>
          <w:lang w:eastAsia="ru-RU"/>
        </w:rPr>
        <w:t>.</w:t>
      </w:r>
    </w:p>
    <w:p w:rsidR="00804801" w:rsidRPr="00911C73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11C73">
        <w:rPr>
          <w:sz w:val="24"/>
          <w:szCs w:val="24"/>
        </w:rPr>
        <w:t>Частичное выполнение</w:t>
      </w:r>
      <w:r w:rsidR="002946EF" w:rsidRPr="00911C73">
        <w:rPr>
          <w:sz w:val="24"/>
          <w:szCs w:val="24"/>
        </w:rPr>
        <w:t xml:space="preserve"> </w:t>
      </w:r>
      <w:r w:rsidR="004D17BD" w:rsidRPr="00911C73">
        <w:rPr>
          <w:sz w:val="24"/>
          <w:szCs w:val="24"/>
        </w:rPr>
        <w:t xml:space="preserve">поставок, </w:t>
      </w:r>
      <w:r w:rsidR="00AD3EBC" w:rsidRPr="00911C73">
        <w:rPr>
          <w:sz w:val="24"/>
          <w:szCs w:val="24"/>
        </w:rPr>
        <w:t>работ (услуг)</w:t>
      </w:r>
      <w:r w:rsidRPr="00911C73">
        <w:rPr>
          <w:sz w:val="24"/>
          <w:szCs w:val="24"/>
        </w:rPr>
        <w:t xml:space="preserve"> не допускается.</w:t>
      </w:r>
    </w:p>
    <w:p w:rsidR="00717F60" w:rsidRPr="00911C73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11C73">
        <w:rPr>
          <w:sz w:val="24"/>
          <w:szCs w:val="24"/>
        </w:rPr>
        <w:t>Сроки</w:t>
      </w:r>
      <w:r w:rsidR="00717F60" w:rsidRPr="00911C73">
        <w:rPr>
          <w:sz w:val="24"/>
          <w:szCs w:val="24"/>
        </w:rPr>
        <w:t xml:space="preserve"> </w:t>
      </w:r>
      <w:r w:rsidR="002946EF" w:rsidRPr="00911C73">
        <w:rPr>
          <w:sz w:val="24"/>
          <w:szCs w:val="24"/>
        </w:rPr>
        <w:t xml:space="preserve">выполнения </w:t>
      </w:r>
      <w:r w:rsidR="00702B2C" w:rsidRPr="00911C73">
        <w:rPr>
          <w:sz w:val="24"/>
          <w:szCs w:val="24"/>
        </w:rPr>
        <w:t>поставок</w:t>
      </w:r>
      <w:r w:rsidR="00717F60" w:rsidRPr="00911C73">
        <w:rPr>
          <w:sz w:val="24"/>
          <w:szCs w:val="24"/>
        </w:rPr>
        <w:t xml:space="preserve">: </w:t>
      </w:r>
      <w:r w:rsidR="00911C73" w:rsidRPr="00911C73">
        <w:rPr>
          <w:sz w:val="24"/>
          <w:szCs w:val="24"/>
        </w:rPr>
        <w:t>в соответствии со сроками, указанными в Приложении №1 к Закупочной документации</w:t>
      </w:r>
      <w:r w:rsidR="00717F60" w:rsidRPr="00911C73">
        <w:rPr>
          <w:sz w:val="24"/>
          <w:szCs w:val="24"/>
        </w:rPr>
        <w:t>.</w:t>
      </w:r>
      <w:bookmarkEnd w:id="19"/>
    </w:p>
    <w:p w:rsidR="002A47D1" w:rsidRPr="00911C73" w:rsidRDefault="002A47D1" w:rsidP="00911C73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911C73">
        <w:rPr>
          <w:sz w:val="24"/>
          <w:szCs w:val="24"/>
        </w:rPr>
        <w:t xml:space="preserve">Отгрузочные реквизиты/базис поставки: </w:t>
      </w:r>
      <w:r w:rsidR="008D2928" w:rsidRPr="00911C73">
        <w:rPr>
          <w:sz w:val="24"/>
          <w:szCs w:val="24"/>
        </w:rPr>
        <w:t xml:space="preserve">на условиях DDP (Согласно ИНКОТЕРМС </w:t>
      </w:r>
      <w:r w:rsidR="00DA1402" w:rsidRPr="00911C73">
        <w:rPr>
          <w:sz w:val="24"/>
          <w:szCs w:val="24"/>
        </w:rPr>
        <w:t>2010</w:t>
      </w:r>
      <w:r w:rsidR="008D2928" w:rsidRPr="00911C73">
        <w:rPr>
          <w:sz w:val="24"/>
          <w:szCs w:val="24"/>
        </w:rPr>
        <w:t xml:space="preserve">) </w:t>
      </w:r>
      <w:bookmarkEnd w:id="20"/>
      <w:r w:rsidR="00911C73" w:rsidRPr="00911C73">
        <w:t xml:space="preserve">по адресу филиала </w:t>
      </w:r>
      <w:r w:rsidR="00911C73" w:rsidRPr="00911C73">
        <w:rPr>
          <w:iCs/>
        </w:rPr>
        <w:t>ПАО «МРСК Центра» - «</w:t>
      </w:r>
      <w:r w:rsidR="00911C73" w:rsidRPr="00911C73">
        <w:t xml:space="preserve">Курскэнерго», РФ, Курская область, Курский р-н, п. </w:t>
      </w:r>
      <w:proofErr w:type="spellStart"/>
      <w:r w:rsidR="00911C73" w:rsidRPr="00911C73">
        <w:t>Ворошнево</w:t>
      </w:r>
      <w:proofErr w:type="spellEnd"/>
      <w:r w:rsidR="00911C73" w:rsidRPr="00911C73">
        <w:t xml:space="preserve"> (Центральный склад)</w:t>
      </w:r>
      <w:r w:rsidR="008D2928" w:rsidRPr="00911C73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3605F0">
        <w:rPr>
          <w:iCs/>
          <w:sz w:val="24"/>
          <w:szCs w:val="24"/>
        </w:rPr>
        <w:t xml:space="preserve">календарных </w:t>
      </w:r>
      <w:r w:rsidRPr="00382A07">
        <w:rPr>
          <w:iCs/>
          <w:sz w:val="24"/>
          <w:szCs w:val="24"/>
        </w:rPr>
        <w:t>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5634C" w:rsidRPr="0035634C">
        <w:rPr>
          <w:iCs/>
          <w:sz w:val="24"/>
          <w:szCs w:val="24"/>
          <w:highlight w:val="lightGray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EE0095" w:rsidRPr="00201B65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01B65">
        <w:rPr>
          <w:sz w:val="24"/>
          <w:szCs w:val="24"/>
        </w:rPr>
        <w:t>В случае</w:t>
      </w:r>
      <w:proofErr w:type="gramStart"/>
      <w:r w:rsidRPr="00201B65">
        <w:rPr>
          <w:sz w:val="24"/>
          <w:szCs w:val="24"/>
        </w:rPr>
        <w:t>,</w:t>
      </w:r>
      <w:proofErr w:type="gramEnd"/>
      <w:r w:rsidRPr="00201B65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</w:t>
      </w:r>
      <w:r w:rsidR="0099066F" w:rsidRPr="00382A07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</w:t>
      </w:r>
      <w:r w:rsidRPr="00382A07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lastRenderedPageBreak/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773068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73068">
        <w:rPr>
          <w:bCs w:val="0"/>
          <w:sz w:val="24"/>
          <w:szCs w:val="24"/>
        </w:rPr>
        <w:t xml:space="preserve">Сводную таблицу стоимости </w:t>
      </w:r>
      <w:r w:rsidR="00F04258" w:rsidRPr="00773068">
        <w:rPr>
          <w:bCs w:val="0"/>
          <w:sz w:val="24"/>
          <w:szCs w:val="24"/>
        </w:rPr>
        <w:t xml:space="preserve">поставок </w:t>
      </w:r>
      <w:r w:rsidRPr="00773068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73068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73068">
        <w:rPr>
          <w:bCs w:val="0"/>
          <w:sz w:val="24"/>
          <w:szCs w:val="24"/>
        </w:rPr>
        <w:t xml:space="preserve"> (</w:t>
      </w:r>
      <w:r w:rsidR="003F3A69" w:rsidRPr="00773068">
        <w:rPr>
          <w:bCs w:val="0"/>
          <w:spacing w:val="-2"/>
          <w:sz w:val="24"/>
          <w:szCs w:val="24"/>
        </w:rPr>
        <w:t>под</w:t>
      </w:r>
      <w:r w:rsidR="003F3A69" w:rsidRPr="00773068">
        <w:rPr>
          <w:bCs w:val="0"/>
          <w:sz w:val="24"/>
          <w:szCs w:val="24"/>
        </w:rPr>
        <w:t>раздел</w:t>
      </w:r>
      <w:r w:rsidRPr="00773068">
        <w:rPr>
          <w:bCs w:val="0"/>
          <w:sz w:val="24"/>
          <w:szCs w:val="24"/>
        </w:rPr>
        <w:t xml:space="preserve"> </w:t>
      </w:r>
      <w:r w:rsidR="00007625" w:rsidRPr="00773068">
        <w:rPr>
          <w:sz w:val="24"/>
          <w:szCs w:val="24"/>
        </w:rPr>
        <w:fldChar w:fldCharType="begin"/>
      </w:r>
      <w:r w:rsidR="00007625" w:rsidRPr="00773068">
        <w:rPr>
          <w:sz w:val="24"/>
          <w:szCs w:val="24"/>
        </w:rPr>
        <w:instrText xml:space="preserve"> REF _Ref440271072 \r \h  \* MERGEFORMAT </w:instrText>
      </w:r>
      <w:r w:rsidR="00007625" w:rsidRPr="00773068">
        <w:rPr>
          <w:sz w:val="24"/>
          <w:szCs w:val="24"/>
        </w:rPr>
      </w:r>
      <w:r w:rsidR="00007625" w:rsidRPr="00773068">
        <w:rPr>
          <w:sz w:val="24"/>
          <w:szCs w:val="24"/>
        </w:rPr>
        <w:fldChar w:fldCharType="separate"/>
      </w:r>
      <w:r w:rsidR="004D5055" w:rsidRPr="00773068">
        <w:rPr>
          <w:bCs w:val="0"/>
          <w:sz w:val="24"/>
          <w:szCs w:val="24"/>
        </w:rPr>
        <w:t>5.2</w:t>
      </w:r>
      <w:r w:rsidR="00007625" w:rsidRPr="00773068">
        <w:rPr>
          <w:sz w:val="24"/>
          <w:szCs w:val="24"/>
        </w:rPr>
        <w:fldChar w:fldCharType="end"/>
      </w:r>
      <w:r w:rsidRPr="00773068">
        <w:rPr>
          <w:bCs w:val="0"/>
          <w:sz w:val="24"/>
          <w:szCs w:val="24"/>
        </w:rPr>
        <w:t>)</w:t>
      </w:r>
      <w:r w:rsidR="000E09E6" w:rsidRPr="00773068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0E09E6" w:rsidRPr="00773068">
        <w:rPr>
          <w:spacing w:val="-1"/>
          <w:sz w:val="24"/>
          <w:szCs w:val="24"/>
        </w:rPr>
        <w:t>Excel</w:t>
      </w:r>
      <w:proofErr w:type="spellEnd"/>
      <w:r w:rsidRPr="00773068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B045DF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B045DF">
        <w:rPr>
          <w:bCs w:val="0"/>
          <w:sz w:val="24"/>
          <w:szCs w:val="24"/>
        </w:rPr>
        <w:t>Сводная таблица стоимости поставок (</w:t>
      </w:r>
      <w:r w:rsidRPr="00B045DF">
        <w:rPr>
          <w:bCs w:val="0"/>
          <w:spacing w:val="-2"/>
          <w:sz w:val="24"/>
          <w:szCs w:val="24"/>
        </w:rPr>
        <w:t>под</w:t>
      </w:r>
      <w:r w:rsidRPr="00B045DF">
        <w:rPr>
          <w:bCs w:val="0"/>
          <w:sz w:val="24"/>
          <w:szCs w:val="24"/>
        </w:rPr>
        <w:t>раздел</w:t>
      </w:r>
      <w:r w:rsidRPr="00B045DF">
        <w:rPr>
          <w:bCs w:val="0"/>
          <w:sz w:val="24"/>
          <w:szCs w:val="24"/>
          <w:lang w:eastAsia="ru-RU"/>
        </w:rPr>
        <w:t xml:space="preserve"> </w:t>
      </w:r>
      <w:r w:rsidR="00007625" w:rsidRPr="00B045DF">
        <w:rPr>
          <w:sz w:val="24"/>
          <w:szCs w:val="24"/>
        </w:rPr>
        <w:fldChar w:fldCharType="begin"/>
      </w:r>
      <w:r w:rsidR="00007625" w:rsidRPr="00B045DF">
        <w:rPr>
          <w:sz w:val="24"/>
          <w:szCs w:val="24"/>
        </w:rPr>
        <w:instrText xml:space="preserve"> REF _Ref440274913 \r \h  \* MERGEFORMAT </w:instrText>
      </w:r>
      <w:r w:rsidR="00007625" w:rsidRPr="00B045DF">
        <w:rPr>
          <w:sz w:val="24"/>
          <w:szCs w:val="24"/>
        </w:rPr>
      </w:r>
      <w:r w:rsidR="00007625" w:rsidRPr="00B045DF">
        <w:rPr>
          <w:sz w:val="24"/>
          <w:szCs w:val="24"/>
        </w:rPr>
        <w:fldChar w:fldCharType="separate"/>
      </w:r>
      <w:r w:rsidR="004D5055" w:rsidRPr="00B045DF">
        <w:rPr>
          <w:bCs w:val="0"/>
          <w:sz w:val="24"/>
          <w:szCs w:val="24"/>
          <w:lang w:eastAsia="ru-RU"/>
        </w:rPr>
        <w:t>5.2</w:t>
      </w:r>
      <w:r w:rsidR="00007625" w:rsidRPr="00B045DF">
        <w:rPr>
          <w:sz w:val="24"/>
          <w:szCs w:val="24"/>
        </w:rPr>
        <w:fldChar w:fldCharType="end"/>
      </w:r>
      <w:r w:rsidRPr="00B045DF">
        <w:rPr>
          <w:bCs w:val="0"/>
          <w:sz w:val="24"/>
          <w:szCs w:val="24"/>
        </w:rPr>
        <w:t>)</w:t>
      </w:r>
      <w:r w:rsidR="000E09E6" w:rsidRPr="00B045DF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0E09E6" w:rsidRPr="00B045DF">
        <w:rPr>
          <w:spacing w:val="-1"/>
          <w:sz w:val="24"/>
          <w:szCs w:val="24"/>
        </w:rPr>
        <w:t>Excel</w:t>
      </w:r>
      <w:proofErr w:type="spellEnd"/>
      <w:r w:rsidRPr="00B045DF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</w:t>
      </w:r>
      <w:r w:rsidRPr="00577EC9">
        <w:rPr>
          <w:sz w:val="24"/>
          <w:szCs w:val="24"/>
        </w:rPr>
        <w:lastRenderedPageBreak/>
        <w:t>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82A07" w:rsidRDefault="005E3CD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BA4FCD">
        <w:rPr>
          <w:b/>
        </w:rPr>
        <w:t>3 170 103</w:t>
      </w:r>
      <w:r w:rsidRPr="00BA4FCD">
        <w:t xml:space="preserve"> (три миллиона сто семьдесят тысяч сто три) рубля 00 копеек РФ, без учета НДС; НДС составляет </w:t>
      </w:r>
      <w:r w:rsidRPr="00BA4FCD">
        <w:rPr>
          <w:b/>
        </w:rPr>
        <w:t xml:space="preserve">634 020 </w:t>
      </w:r>
      <w:r w:rsidRPr="00BA4FCD">
        <w:t xml:space="preserve">(шестьсот тридцать четыре тысячи двадцать) рублей 60 копеек РФ; </w:t>
      </w:r>
      <w:r w:rsidRPr="00BA4FCD">
        <w:rPr>
          <w:b/>
        </w:rPr>
        <w:t xml:space="preserve">3 804 123 </w:t>
      </w:r>
      <w:r w:rsidRPr="00BA4FCD">
        <w:t>(три миллиона восемьсот четыре тысячи сто двадцать три) рубля 60 копеек РФ, с учетом НДС,</w:t>
      </w:r>
      <w:r w:rsidRPr="00BA4FCD">
        <w:rPr>
          <w:rFonts w:eastAsia="Calibri"/>
          <w:lang w:eastAsia="en-US"/>
        </w:rPr>
        <w:t xml:space="preserve"> в том числе по филиалам ПАО «МРСК Центра»</w:t>
      </w:r>
      <w:r>
        <w:rPr>
          <w:rFonts w:eastAsia="Calibri"/>
          <w:lang w:eastAsia="en-US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</w:t>
      </w:r>
      <w:r w:rsidRPr="005E3CD1">
        <w:rPr>
          <w:bCs w:val="0"/>
          <w:sz w:val="24"/>
          <w:szCs w:val="24"/>
        </w:rPr>
        <w:t>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E3CD1">
        <w:rPr>
          <w:bCs w:val="0"/>
          <w:sz w:val="24"/>
          <w:szCs w:val="24"/>
        </w:rPr>
        <w:t>.</w:t>
      </w:r>
      <w:proofErr w:type="gramEnd"/>
      <w:r w:rsidR="00AD344A" w:rsidRPr="005E3CD1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5E3CD1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5E3CD1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D45BE0">
        <w:rPr>
          <w:bCs w:val="0"/>
          <w:sz w:val="24"/>
          <w:szCs w:val="24"/>
        </w:rPr>
        <w:t xml:space="preserve">Требования к </w:t>
      </w:r>
      <w:r w:rsidR="009C744E" w:rsidRPr="00D45BE0">
        <w:rPr>
          <w:bCs w:val="0"/>
          <w:sz w:val="24"/>
          <w:szCs w:val="24"/>
        </w:rPr>
        <w:t>Участник</w:t>
      </w:r>
      <w:r w:rsidRPr="00D45BE0">
        <w:rPr>
          <w:bCs w:val="0"/>
          <w:sz w:val="24"/>
          <w:szCs w:val="24"/>
        </w:rPr>
        <w:t>ам</w:t>
      </w:r>
      <w:bookmarkEnd w:id="426"/>
      <w:r w:rsidRPr="00D45BE0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D45BE0">
        <w:rPr>
          <w:bCs w:val="0"/>
          <w:sz w:val="24"/>
          <w:szCs w:val="24"/>
        </w:rPr>
        <w:t xml:space="preserve"> у</w:t>
      </w:r>
      <w:r w:rsidRPr="00D45BE0">
        <w:rPr>
          <w:bCs w:val="0"/>
          <w:sz w:val="24"/>
          <w:szCs w:val="24"/>
        </w:rPr>
        <w:t xml:space="preserve">частвовать в процедуре </w:t>
      </w:r>
      <w:r w:rsidR="009C744E" w:rsidRPr="00D45BE0">
        <w:rPr>
          <w:bCs w:val="0"/>
          <w:sz w:val="24"/>
          <w:szCs w:val="24"/>
        </w:rPr>
        <w:t>З</w:t>
      </w:r>
      <w:r w:rsidRPr="00D45BE0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D45BE0">
        <w:rPr>
          <w:bCs w:val="0"/>
          <w:sz w:val="24"/>
          <w:szCs w:val="24"/>
        </w:rPr>
        <w:t>(в т.</w:t>
      </w:r>
      <w:r w:rsidR="003129D4" w:rsidRPr="00D45BE0">
        <w:rPr>
          <w:bCs w:val="0"/>
          <w:sz w:val="24"/>
          <w:szCs w:val="24"/>
        </w:rPr>
        <w:t xml:space="preserve"> </w:t>
      </w:r>
      <w:r w:rsidR="00E71628" w:rsidRPr="00D45BE0">
        <w:rPr>
          <w:bCs w:val="0"/>
          <w:sz w:val="24"/>
          <w:szCs w:val="24"/>
        </w:rPr>
        <w:t xml:space="preserve">ч. </w:t>
      </w:r>
      <w:r w:rsidRPr="00D45BE0">
        <w:rPr>
          <w:bCs w:val="0"/>
          <w:sz w:val="24"/>
          <w:szCs w:val="24"/>
        </w:rPr>
        <w:t>индивидуальный предприниматель</w:t>
      </w:r>
      <w:r w:rsidR="00E71628" w:rsidRPr="00D45BE0">
        <w:rPr>
          <w:bCs w:val="0"/>
          <w:sz w:val="24"/>
          <w:szCs w:val="24"/>
        </w:rPr>
        <w:t>)</w:t>
      </w:r>
      <w:r w:rsidR="00D45BE0" w:rsidRPr="00D45BE0">
        <w:rPr>
          <w:sz w:val="24"/>
          <w:szCs w:val="24"/>
        </w:rPr>
        <w:t xml:space="preserve"> </w:t>
      </w:r>
      <w:r w:rsidR="00D45BE0" w:rsidRPr="00D45BE0">
        <w:rPr>
          <w:sz w:val="24"/>
          <w:szCs w:val="24"/>
        </w:rPr>
        <w:t>являющееся субъектом малого и среднего предпринимательства</w:t>
      </w:r>
      <w:r w:rsidRPr="00D45BE0">
        <w:rPr>
          <w:bCs w:val="0"/>
          <w:sz w:val="24"/>
          <w:szCs w:val="24"/>
        </w:rPr>
        <w:t xml:space="preserve">. </w:t>
      </w:r>
      <w:r w:rsidR="003F330D" w:rsidRPr="00D45BE0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D45BE0">
        <w:rPr>
          <w:bCs w:val="0"/>
          <w:sz w:val="24"/>
          <w:szCs w:val="24"/>
        </w:rPr>
        <w:t>со</w:t>
      </w:r>
      <w:r w:rsidR="00036006" w:rsidRPr="00D45BE0">
        <w:rPr>
          <w:bCs w:val="0"/>
          <w:sz w:val="24"/>
          <w:szCs w:val="24"/>
        </w:rPr>
        <w:t>поставщиков</w:t>
      </w:r>
      <w:proofErr w:type="spellEnd"/>
      <w:r w:rsidR="00036006" w:rsidRPr="00D45BE0">
        <w:rPr>
          <w:bCs w:val="0"/>
          <w:sz w:val="24"/>
          <w:szCs w:val="24"/>
        </w:rPr>
        <w:t xml:space="preserve"> в соответствии с пунктом </w:t>
      </w:r>
      <w:r w:rsidR="00007625" w:rsidRPr="00D45BE0">
        <w:fldChar w:fldCharType="begin"/>
      </w:r>
      <w:r w:rsidR="00007625" w:rsidRPr="00D45BE0">
        <w:instrText xml:space="preserve"> REF _Ref440271628 \r \h  \* MERGEFORMAT </w:instrText>
      </w:r>
      <w:r w:rsidR="00007625" w:rsidRPr="00D45BE0">
        <w:fldChar w:fldCharType="separate"/>
      </w:r>
      <w:r w:rsidR="004D5055" w:rsidRPr="00D45BE0">
        <w:rPr>
          <w:bCs w:val="0"/>
          <w:sz w:val="24"/>
          <w:szCs w:val="24"/>
        </w:rPr>
        <w:t>3.3.9</w:t>
      </w:r>
      <w:r w:rsidR="00007625" w:rsidRPr="00D45BE0">
        <w:fldChar w:fldCharType="end"/>
      </w:r>
      <w:r w:rsidR="00036006" w:rsidRPr="00D45BE0">
        <w:rPr>
          <w:bCs w:val="0"/>
          <w:sz w:val="24"/>
          <w:szCs w:val="24"/>
        </w:rPr>
        <w:t xml:space="preserve"> не допускается. </w:t>
      </w:r>
      <w:proofErr w:type="gramStart"/>
      <w:r w:rsidRPr="00D45BE0">
        <w:rPr>
          <w:bCs w:val="0"/>
          <w:sz w:val="24"/>
          <w:szCs w:val="24"/>
        </w:rPr>
        <w:t>Дополнительные требования к коллективным</w:t>
      </w:r>
      <w:r w:rsidRPr="00382A07">
        <w:rPr>
          <w:bCs w:val="0"/>
          <w:sz w:val="24"/>
          <w:szCs w:val="24"/>
        </w:rPr>
        <w:t xml:space="preserve">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</w:t>
      </w:r>
      <w:r w:rsidR="00D45BE0">
        <w:rPr>
          <w:sz w:val="24"/>
          <w:szCs w:val="24"/>
        </w:rPr>
        <w:t>;</w:t>
      </w:r>
    </w:p>
    <w:p w:rsidR="00D45BE0" w:rsidRPr="00382A07" w:rsidRDefault="00D45BE0" w:rsidP="00D45BE0">
      <w:pPr>
        <w:widowControl w:val="0"/>
        <w:suppressAutoHyphens w:val="0"/>
        <w:spacing w:line="264" w:lineRule="auto"/>
        <w:ind w:left="567" w:hanging="283"/>
        <w:rPr>
          <w:sz w:val="24"/>
          <w:szCs w:val="24"/>
        </w:rPr>
      </w:pPr>
      <w:r>
        <w:rPr>
          <w:sz w:val="24"/>
          <w:szCs w:val="24"/>
        </w:rPr>
        <w:t>е</w:t>
      </w:r>
      <w:bookmarkStart w:id="435" w:name="_GoBack"/>
      <w:bookmarkEnd w:id="435"/>
      <w:r w:rsidRPr="00D45BE0">
        <w:rPr>
          <w:sz w:val="24"/>
          <w:szCs w:val="24"/>
        </w:rPr>
        <w:t xml:space="preserve">) </w:t>
      </w:r>
      <w:r w:rsidRPr="00D45BE0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Pr="00D45BE0">
        <w:rPr>
          <w:sz w:val="24"/>
          <w:szCs w:val="24"/>
        </w:rPr>
        <w:t>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</w:r>
      <w:r w:rsidRPr="00382A07">
        <w:rPr>
          <w:sz w:val="24"/>
          <w:szCs w:val="24"/>
        </w:rPr>
        <w:lastRenderedPageBreak/>
        <w:t>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</w:t>
      </w:r>
      <w:r w:rsidRPr="00382A07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 xml:space="preserve">— Справка о </w:t>
      </w:r>
      <w:r w:rsidR="007705A5" w:rsidRPr="00382A07">
        <w:rPr>
          <w:sz w:val="24"/>
          <w:szCs w:val="24"/>
        </w:rPr>
        <w:lastRenderedPageBreak/>
        <w:t>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382A07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lastRenderedPageBreak/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>с даты публикации</w:t>
      </w:r>
      <w:proofErr w:type="gramEnd"/>
      <w:r w:rsidRPr="00B03BF3">
        <w:rPr>
          <w:sz w:val="24"/>
          <w:szCs w:val="24"/>
        </w:rPr>
        <w:t xml:space="preserve">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556FBA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56FB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556FBA">
        <w:rPr>
          <w:b/>
          <w:sz w:val="24"/>
          <w:szCs w:val="24"/>
        </w:rPr>
        <w:t xml:space="preserve">12:00 </w:t>
      </w:r>
      <w:r w:rsidR="00556FBA" w:rsidRPr="00556FBA">
        <w:rPr>
          <w:b/>
          <w:sz w:val="24"/>
          <w:szCs w:val="24"/>
        </w:rPr>
        <w:t>24</w:t>
      </w:r>
      <w:r w:rsidRPr="00556FBA">
        <w:rPr>
          <w:b/>
          <w:sz w:val="24"/>
          <w:szCs w:val="24"/>
        </w:rPr>
        <w:t xml:space="preserve"> </w:t>
      </w:r>
      <w:r w:rsidR="00556FBA" w:rsidRPr="00556FBA">
        <w:rPr>
          <w:b/>
          <w:sz w:val="24"/>
          <w:szCs w:val="24"/>
        </w:rPr>
        <w:t xml:space="preserve">октября </w:t>
      </w:r>
      <w:r w:rsidRPr="00556FBA">
        <w:rPr>
          <w:b/>
          <w:sz w:val="24"/>
          <w:szCs w:val="24"/>
        </w:rPr>
        <w:t>2018 года</w:t>
      </w:r>
      <w:r w:rsidRPr="00556FBA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 xml:space="preserve">через </w:t>
      </w:r>
      <w:r w:rsidRPr="00382A07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A1784A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A1784A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</w:t>
      </w:r>
      <w:r w:rsidRPr="00382A07">
        <w:rPr>
          <w:sz w:val="24"/>
          <w:szCs w:val="24"/>
        </w:rPr>
        <w:lastRenderedPageBreak/>
        <w:t xml:space="preserve">адресу: </w:t>
      </w:r>
      <w:hyperlink r:id="rId36" w:history="1">
        <w:r w:rsidR="00A1784A" w:rsidRPr="007100FA">
          <w:rPr>
            <w:sz w:val="24"/>
            <w:szCs w:val="24"/>
          </w:rPr>
          <w:t>Россия, 305029, Курская область, г. Курск, ул. К. Маркса, 27</w:t>
        </w:r>
      </w:hyperlink>
      <w:r w:rsidR="00A1784A" w:rsidRPr="007100FA">
        <w:rPr>
          <w:sz w:val="24"/>
          <w:szCs w:val="24"/>
        </w:rPr>
        <w:t xml:space="preserve">, </w:t>
      </w:r>
      <w:proofErr w:type="spellStart"/>
      <w:r w:rsidR="00A1784A" w:rsidRPr="007100FA">
        <w:rPr>
          <w:sz w:val="24"/>
          <w:szCs w:val="24"/>
        </w:rPr>
        <w:t>каб</w:t>
      </w:r>
      <w:proofErr w:type="spellEnd"/>
      <w:r w:rsidR="00A1784A" w:rsidRPr="007100FA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 xml:space="preserve">исполнения обязательств, связанных с участием в Запросе предложений и подачей </w:t>
      </w:r>
      <w:r w:rsidRPr="00DB5A15">
        <w:rPr>
          <w:szCs w:val="24"/>
        </w:rPr>
        <w:lastRenderedPageBreak/>
        <w:t>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1784A" w:rsidRPr="007100FA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A1784A" w:rsidRPr="007100FA">
        <w:rPr>
          <w:iCs/>
          <w:szCs w:val="24"/>
        </w:rPr>
        <w:t>УЛ</w:t>
      </w:r>
      <w:proofErr w:type="gramEnd"/>
      <w:r w:rsidR="00A1784A" w:rsidRPr="007100FA">
        <w:rPr>
          <w:iCs/>
          <w:szCs w:val="24"/>
        </w:rPr>
        <w:t xml:space="preserve"> и МТО филиала ПАО «МРСК Центра» - «Курскэнерго» Горбылева А.В., контактные телефоны: (4712) 55-72-02, </w:t>
      </w:r>
      <w:r w:rsidR="00A1784A" w:rsidRPr="007100FA">
        <w:rPr>
          <w:szCs w:val="24"/>
        </w:rPr>
        <w:t xml:space="preserve">адрес электронной почты: </w:t>
      </w:r>
      <w:hyperlink r:id="rId37" w:history="1">
        <w:r w:rsidR="00A1784A" w:rsidRPr="007100FA">
          <w:t xml:space="preserve"> </w:t>
        </w:r>
        <w:r w:rsidR="00A1784A" w:rsidRPr="007100FA">
          <w:rPr>
            <w:rStyle w:val="a7"/>
          </w:rPr>
          <w:t>gorbylev.av@mrsk-1.ru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6D2FCD" w:rsidRPr="00A13158" w:rsidRDefault="00A13158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7100FA">
        <w:rPr>
          <w:sz w:val="24"/>
          <w:szCs w:val="24"/>
        </w:rPr>
        <w:t>Получатель платежа: Филиал ПАО «МРСК Центра</w:t>
      </w:r>
      <w:proofErr w:type="gramStart"/>
      <w:r w:rsidRPr="007100FA">
        <w:rPr>
          <w:sz w:val="24"/>
          <w:szCs w:val="24"/>
        </w:rPr>
        <w:t>»-</w:t>
      </w:r>
      <w:proofErr w:type="gramEnd"/>
      <w:r w:rsidRPr="007100FA">
        <w:rPr>
          <w:sz w:val="24"/>
          <w:szCs w:val="24"/>
        </w:rPr>
        <w:t>«Курскэнерго</w:t>
      </w:r>
      <w:r w:rsidR="006D2FCD" w:rsidRPr="00A13158">
        <w:rPr>
          <w:sz w:val="24"/>
          <w:szCs w:val="24"/>
        </w:rPr>
        <w:t>»</w:t>
      </w:r>
    </w:p>
    <w:p w:rsidR="00A13158" w:rsidRPr="007100FA" w:rsidRDefault="00F74683" w:rsidP="00A1315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13158" w:rsidRPr="007100FA">
        <w:rPr>
          <w:sz w:val="24"/>
          <w:szCs w:val="24"/>
        </w:rPr>
        <w:t>ИНН: 6901067107, КПП: 463202002</w:t>
      </w:r>
    </w:p>
    <w:p w:rsidR="00A13158" w:rsidRPr="007100FA" w:rsidRDefault="00A13158" w:rsidP="00A1315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4536" w:hanging="2409"/>
      </w:pPr>
      <w:proofErr w:type="gramStart"/>
      <w:r w:rsidRPr="007100FA">
        <w:rPr>
          <w:sz w:val="24"/>
          <w:szCs w:val="24"/>
        </w:rPr>
        <w:t>р</w:t>
      </w:r>
      <w:proofErr w:type="gramEnd"/>
      <w:r w:rsidRPr="007100FA">
        <w:rPr>
          <w:sz w:val="24"/>
          <w:szCs w:val="24"/>
        </w:rPr>
        <w:t>/с: 4070281041825000109 2в Филиале ПАО Банк ВТБ в г. Воронеже</w:t>
      </w:r>
    </w:p>
    <w:p w:rsidR="00A13158" w:rsidRPr="007100FA" w:rsidRDefault="00A13158" w:rsidP="00A1315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100FA">
        <w:rPr>
          <w:sz w:val="24"/>
          <w:szCs w:val="24"/>
        </w:rPr>
        <w:tab/>
        <w:t>БИК: 042007835</w:t>
      </w:r>
    </w:p>
    <w:p w:rsidR="006D2FCD" w:rsidRPr="00DB5A15" w:rsidRDefault="00A13158" w:rsidP="00A1315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ab/>
      </w:r>
      <w:r w:rsidRPr="007100FA">
        <w:rPr>
          <w:sz w:val="24"/>
          <w:szCs w:val="24"/>
        </w:rPr>
        <w:tab/>
        <w:t>к/с: 30101810100000000835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F12EF9">
        <w:rPr>
          <w:b/>
          <w:bCs w:val="0"/>
          <w:sz w:val="24"/>
          <w:szCs w:val="24"/>
        </w:rPr>
        <w:t xml:space="preserve">минут </w:t>
      </w:r>
      <w:r w:rsidR="00F12EF9" w:rsidRPr="00F12EF9">
        <w:rPr>
          <w:b/>
          <w:sz w:val="24"/>
          <w:szCs w:val="24"/>
        </w:rPr>
        <w:t xml:space="preserve">24 октября </w:t>
      </w:r>
      <w:r w:rsidR="0042517C" w:rsidRPr="00F12EF9">
        <w:rPr>
          <w:b/>
          <w:bCs w:val="0"/>
          <w:sz w:val="24"/>
          <w:szCs w:val="24"/>
        </w:rPr>
        <w:t>2018</w:t>
      </w:r>
      <w:r w:rsidR="002B5044" w:rsidRPr="00F12EF9">
        <w:rPr>
          <w:b/>
          <w:bCs w:val="0"/>
          <w:sz w:val="24"/>
          <w:szCs w:val="24"/>
        </w:rPr>
        <w:t xml:space="preserve"> года</w:t>
      </w:r>
      <w:r w:rsidR="00BC2634" w:rsidRPr="00F12EF9">
        <w:rPr>
          <w:b/>
          <w:bCs w:val="0"/>
          <w:sz w:val="24"/>
          <w:szCs w:val="24"/>
        </w:rPr>
        <w:t xml:space="preserve">, </w:t>
      </w:r>
      <w:r w:rsidR="00BC2634" w:rsidRPr="00F12EF9">
        <w:rPr>
          <w:bCs w:val="0"/>
          <w:sz w:val="24"/>
          <w:szCs w:val="24"/>
        </w:rPr>
        <w:t>при этом предложенная Участником в Письме о подаче оферты</w:t>
      </w:r>
      <w:r w:rsidR="00BC2634" w:rsidRPr="00382A07">
        <w:rPr>
          <w:bCs w:val="0"/>
          <w:sz w:val="24"/>
          <w:szCs w:val="24"/>
        </w:rPr>
        <w:t xml:space="preserve">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</w:t>
      </w:r>
      <w:r w:rsidRPr="0058317B">
        <w:rPr>
          <w:sz w:val="24"/>
          <w:szCs w:val="24"/>
        </w:rPr>
        <w:t>содержат всех необходимых документов, требуемых настоящей Документацией</w:t>
      </w:r>
      <w:r w:rsidR="000E09E6" w:rsidRPr="0058317B">
        <w:rPr>
          <w:sz w:val="24"/>
          <w:szCs w:val="24"/>
        </w:rPr>
        <w:t xml:space="preserve">, в том числе файла копии Сводной таблицы стоимости поставок, выполненного в формате MS </w:t>
      </w:r>
      <w:proofErr w:type="spellStart"/>
      <w:r w:rsidR="000E09E6" w:rsidRPr="0058317B">
        <w:rPr>
          <w:sz w:val="24"/>
          <w:szCs w:val="24"/>
        </w:rPr>
        <w:t>Excel</w:t>
      </w:r>
      <w:proofErr w:type="spellEnd"/>
      <w:r w:rsidR="00C138CC" w:rsidRPr="0058317B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50626D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</w:t>
      </w:r>
      <w:r w:rsidRPr="001018D6">
        <w:rPr>
          <w:sz w:val="24"/>
          <w:szCs w:val="24"/>
        </w:rPr>
        <w:lastRenderedPageBreak/>
        <w:t xml:space="preserve">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</w:t>
      </w:r>
      <w:r w:rsidRPr="0050626D">
        <w:rPr>
          <w:sz w:val="24"/>
          <w:szCs w:val="24"/>
        </w:rPr>
        <w:t>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</w:t>
      </w:r>
      <w:r w:rsidRPr="004D5055">
        <w:rPr>
          <w:sz w:val="24"/>
          <w:szCs w:val="24"/>
        </w:rPr>
        <w:lastRenderedPageBreak/>
        <w:t xml:space="preserve">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а также сроки возврата </w:t>
      </w:r>
      <w:r w:rsidRPr="004A1A68">
        <w:rPr>
          <w:sz w:val="24"/>
          <w:szCs w:val="24"/>
        </w:rPr>
        <w:lastRenderedPageBreak/>
        <w:t>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895F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895F61">
        <w:rPr>
          <w:b w:val="0"/>
          <w:szCs w:val="24"/>
        </w:rPr>
        <w:t>Техническ</w:t>
      </w:r>
      <w:r w:rsidR="003776BB" w:rsidRPr="00895F61">
        <w:rPr>
          <w:b w:val="0"/>
          <w:szCs w:val="24"/>
        </w:rPr>
        <w:t>о</w:t>
      </w:r>
      <w:proofErr w:type="gramStart"/>
      <w:r w:rsidR="003776BB" w:rsidRPr="00895F61">
        <w:rPr>
          <w:b w:val="0"/>
          <w:szCs w:val="24"/>
        </w:rPr>
        <w:t>е(</w:t>
      </w:r>
      <w:proofErr w:type="spellStart"/>
      <w:proofErr w:type="gramEnd"/>
      <w:r w:rsidRPr="00895F61">
        <w:rPr>
          <w:b w:val="0"/>
          <w:szCs w:val="24"/>
        </w:rPr>
        <w:t>ие</w:t>
      </w:r>
      <w:proofErr w:type="spellEnd"/>
      <w:r w:rsidR="003776BB" w:rsidRPr="00895F61">
        <w:rPr>
          <w:b w:val="0"/>
          <w:szCs w:val="24"/>
        </w:rPr>
        <w:t>)</w:t>
      </w:r>
      <w:r w:rsidRPr="00895F61">
        <w:rPr>
          <w:b w:val="0"/>
          <w:szCs w:val="24"/>
        </w:rPr>
        <w:t xml:space="preserve"> задани</w:t>
      </w:r>
      <w:r w:rsidR="003776BB" w:rsidRPr="00895F61">
        <w:rPr>
          <w:b w:val="0"/>
          <w:szCs w:val="24"/>
        </w:rPr>
        <w:t>е(</w:t>
      </w:r>
      <w:r w:rsidRPr="00895F61">
        <w:rPr>
          <w:b w:val="0"/>
          <w:szCs w:val="24"/>
        </w:rPr>
        <w:t>я</w:t>
      </w:r>
      <w:r w:rsidR="003776BB" w:rsidRPr="00895F61">
        <w:rPr>
          <w:b w:val="0"/>
          <w:szCs w:val="24"/>
        </w:rPr>
        <w:t>)</w:t>
      </w:r>
      <w:r w:rsidRPr="00895F61">
        <w:rPr>
          <w:b w:val="0"/>
          <w:szCs w:val="24"/>
        </w:rPr>
        <w:t xml:space="preserve"> </w:t>
      </w:r>
      <w:r w:rsidR="00A154B7" w:rsidRPr="00895F61">
        <w:rPr>
          <w:b w:val="0"/>
          <w:szCs w:val="24"/>
        </w:rPr>
        <w:t xml:space="preserve">по Лоту №1 (подраздел </w:t>
      </w:r>
      <w:r w:rsidR="00007625" w:rsidRPr="00895F61">
        <w:fldChar w:fldCharType="begin"/>
      </w:r>
      <w:r w:rsidR="00007625" w:rsidRPr="00895F61">
        <w:instrText xml:space="preserve"> REF _Ref440275279 \r \h  \* MERGEFORMAT </w:instrText>
      </w:r>
      <w:r w:rsidR="00007625" w:rsidRPr="00895F61">
        <w:fldChar w:fldCharType="separate"/>
      </w:r>
      <w:r w:rsidR="004D5055" w:rsidRPr="00895F61">
        <w:rPr>
          <w:b w:val="0"/>
          <w:szCs w:val="24"/>
        </w:rPr>
        <w:t>1.1.4</w:t>
      </w:r>
      <w:r w:rsidR="00007625" w:rsidRPr="00895F61">
        <w:fldChar w:fldCharType="end"/>
      </w:r>
      <w:r w:rsidR="00A154B7" w:rsidRPr="00895F61">
        <w:rPr>
          <w:b w:val="0"/>
          <w:szCs w:val="24"/>
        </w:rPr>
        <w:t>)</w:t>
      </w:r>
      <w:r w:rsidRPr="00895F61">
        <w:rPr>
          <w:b w:val="0"/>
          <w:szCs w:val="24"/>
        </w:rPr>
        <w:t xml:space="preserve"> изложен</w:t>
      </w:r>
      <w:r w:rsidR="00F463E8" w:rsidRPr="00895F61">
        <w:rPr>
          <w:b w:val="0"/>
          <w:szCs w:val="24"/>
        </w:rPr>
        <w:t>о(</w:t>
      </w:r>
      <w:r w:rsidRPr="00895F61">
        <w:rPr>
          <w:b w:val="0"/>
          <w:szCs w:val="24"/>
        </w:rPr>
        <w:t>ы</w:t>
      </w:r>
      <w:r w:rsidR="00F463E8" w:rsidRPr="00895F61">
        <w:rPr>
          <w:b w:val="0"/>
          <w:szCs w:val="24"/>
        </w:rPr>
        <w:t>)</w:t>
      </w:r>
      <w:r w:rsidRPr="00895F6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895F61">
        <w:rPr>
          <w:b w:val="0"/>
          <w:szCs w:val="24"/>
        </w:rPr>
        <w:t>Участник</w:t>
      </w:r>
      <w:r w:rsidRPr="00895F61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895F6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895F61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</w:t>
      </w:r>
      <w:r w:rsidRPr="00914CDF">
        <w:rPr>
          <w:sz w:val="24"/>
          <w:szCs w:val="24"/>
        </w:rPr>
        <w:lastRenderedPageBreak/>
        <w:t xml:space="preserve">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570" w:rsidRDefault="00230570">
      <w:pPr>
        <w:spacing w:line="240" w:lineRule="auto"/>
      </w:pPr>
      <w:r>
        <w:separator/>
      </w:r>
    </w:p>
  </w:endnote>
  <w:endnote w:type="continuationSeparator" w:id="0">
    <w:p w:rsidR="00230570" w:rsidRDefault="00230570">
      <w:pPr>
        <w:spacing w:line="240" w:lineRule="auto"/>
      </w:pPr>
      <w:r>
        <w:continuationSeparator/>
      </w:r>
    </w:p>
  </w:endnote>
  <w:endnote w:id="1">
    <w:p w:rsidR="00A1770C" w:rsidRPr="001D6DBB" w:rsidRDefault="00A1770C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770C" w:rsidRDefault="00A1770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Pr="00FA0376" w:rsidRDefault="00A1770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45BE0">
      <w:rPr>
        <w:noProof/>
        <w:sz w:val="16"/>
        <w:szCs w:val="16"/>
        <w:lang w:eastAsia="ru-RU"/>
      </w:rPr>
      <w:t>19</w:t>
    </w:r>
    <w:r w:rsidRPr="00FA0376">
      <w:rPr>
        <w:sz w:val="16"/>
        <w:szCs w:val="16"/>
        <w:lang w:eastAsia="ru-RU"/>
      </w:rPr>
      <w:fldChar w:fldCharType="end"/>
    </w:r>
  </w:p>
  <w:p w:rsidR="00A1770C" w:rsidRPr="00071B2F" w:rsidRDefault="00A1770C" w:rsidP="00071B2F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71B2F">
      <w:rPr>
        <w:sz w:val="18"/>
        <w:szCs w:val="18"/>
      </w:rPr>
      <w:t xml:space="preserve">Договора на поставку стройматериалов </w:t>
    </w:r>
  </w:p>
  <w:p w:rsidR="00A1770C" w:rsidRPr="00EE0539" w:rsidRDefault="00A1770C" w:rsidP="00071B2F">
    <w:pPr>
      <w:spacing w:line="264" w:lineRule="auto"/>
      <w:ind w:firstLine="0"/>
      <w:jc w:val="center"/>
      <w:rPr>
        <w:sz w:val="18"/>
        <w:szCs w:val="18"/>
      </w:rPr>
    </w:pPr>
    <w:r w:rsidRPr="00071B2F">
      <w:rPr>
        <w:sz w:val="18"/>
        <w:szCs w:val="18"/>
      </w:rPr>
      <w:t>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570" w:rsidRDefault="00230570">
      <w:pPr>
        <w:spacing w:line="240" w:lineRule="auto"/>
      </w:pPr>
      <w:r>
        <w:separator/>
      </w:r>
    </w:p>
  </w:footnote>
  <w:footnote w:type="continuationSeparator" w:id="0">
    <w:p w:rsidR="00230570" w:rsidRDefault="00230570">
      <w:pPr>
        <w:spacing w:line="240" w:lineRule="auto"/>
      </w:pPr>
      <w:r>
        <w:continuationSeparator/>
      </w:r>
    </w:p>
  </w:footnote>
  <w:footnote w:id="1">
    <w:p w:rsidR="00A1770C" w:rsidRPr="00B36685" w:rsidRDefault="00A1770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1770C" w:rsidRDefault="00A1770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1770C" w:rsidRDefault="00A1770C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1770C" w:rsidRPr="00F83889" w:rsidRDefault="00A1770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1770C" w:rsidRPr="00F83889" w:rsidRDefault="00A1770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1770C" w:rsidRPr="00F83889" w:rsidRDefault="00A1770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1770C" w:rsidRPr="00F83889" w:rsidRDefault="00A1770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1770C" w:rsidRDefault="00A1770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Pr="00930031" w:rsidRDefault="00A1770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0C" w:rsidRDefault="00A1770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1B2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038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1B65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0570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05F0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0626D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56FBA"/>
    <w:rsid w:val="005631D9"/>
    <w:rsid w:val="00570124"/>
    <w:rsid w:val="005726FA"/>
    <w:rsid w:val="00572EA1"/>
    <w:rsid w:val="00581341"/>
    <w:rsid w:val="005818B2"/>
    <w:rsid w:val="0058317B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CD1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068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15F"/>
    <w:rsid w:val="007D07A7"/>
    <w:rsid w:val="007D0EA7"/>
    <w:rsid w:val="007D7C50"/>
    <w:rsid w:val="007E216D"/>
    <w:rsid w:val="007E23D7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5F6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1C73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3158"/>
    <w:rsid w:val="00A140F7"/>
    <w:rsid w:val="00A154B7"/>
    <w:rsid w:val="00A15A79"/>
    <w:rsid w:val="00A1770C"/>
    <w:rsid w:val="00A1784A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45DF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45BE0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EF9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4683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Lazareva.T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D9B0F-E9C7-48EB-BDE8-B2F0FC99D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90</Pages>
  <Words>30280</Words>
  <Characters>172602</Characters>
  <Application>Microsoft Office Word</Application>
  <DocSecurity>0</DocSecurity>
  <Lines>1438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202478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96</cp:revision>
  <cp:lastPrinted>2015-12-29T14:27:00Z</cp:lastPrinted>
  <dcterms:created xsi:type="dcterms:W3CDTF">2016-12-02T12:44:00Z</dcterms:created>
  <dcterms:modified xsi:type="dcterms:W3CDTF">2018-10-08T13:01:00Z</dcterms:modified>
</cp:coreProperties>
</file>