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921D1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C2A40" w:rsidRPr="000D67AD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C2A40" w:rsidRPr="008B36B0" w:rsidRDefault="00FC2A4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B36B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B36B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D3D29" w:rsidRDefault="003D3D29" w:rsidP="003D3D2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3D3D29" w:rsidRDefault="003D3D29" w:rsidP="003D3D29">
      <w:pPr>
        <w:spacing w:line="240" w:lineRule="auto"/>
        <w:jc w:val="right"/>
      </w:pPr>
      <w:r>
        <w:t>«Белгородэнерго»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3D3D29" w:rsidRDefault="003D3D29" w:rsidP="003D3D29">
      <w:pPr>
        <w:spacing w:line="240" w:lineRule="auto"/>
        <w:jc w:val="right"/>
        <w:rPr>
          <w:sz w:val="24"/>
          <w:szCs w:val="24"/>
        </w:rPr>
      </w:pPr>
    </w:p>
    <w:p w:rsidR="003D3D29" w:rsidRPr="00632C69" w:rsidRDefault="003D3D29" w:rsidP="003D3D29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 w:rsidR="00EE6024">
        <w:rPr>
          <w:sz w:val="24"/>
          <w:szCs w:val="24"/>
        </w:rPr>
        <w:t>1</w:t>
      </w:r>
      <w:r w:rsidR="00D805C2">
        <w:rPr>
          <w:sz w:val="24"/>
          <w:szCs w:val="24"/>
        </w:rPr>
        <w:t>7</w:t>
      </w:r>
      <w:r w:rsidRPr="00D43999">
        <w:rPr>
          <w:sz w:val="24"/>
          <w:szCs w:val="24"/>
        </w:rPr>
        <w:t xml:space="preserve">» </w:t>
      </w:r>
      <w:r w:rsidR="00EE6024">
        <w:rPr>
          <w:sz w:val="24"/>
          <w:szCs w:val="24"/>
        </w:rPr>
        <w:t>июля</w:t>
      </w:r>
      <w:r>
        <w:rPr>
          <w:sz w:val="24"/>
          <w:szCs w:val="24"/>
        </w:rPr>
        <w:t xml:space="preserve">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>17</w:t>
      </w:r>
      <w:r w:rsidRPr="00632C69">
        <w:rPr>
          <w:sz w:val="24"/>
          <w:szCs w:val="24"/>
        </w:rPr>
        <w:t xml:space="preserve"> г.</w:t>
      </w:r>
    </w:p>
    <w:p w:rsidR="003D3D29" w:rsidRPr="007417E6" w:rsidRDefault="003D3D29" w:rsidP="003D3D29">
      <w:pPr>
        <w:ind w:firstLine="0"/>
        <w:jc w:val="left"/>
        <w:rPr>
          <w:sz w:val="24"/>
          <w:szCs w:val="24"/>
        </w:rPr>
      </w:pP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3D3D29" w:rsidRPr="007417E6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3D3D29" w:rsidRPr="00D43999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 w:rsidR="00EE6024">
        <w:rPr>
          <w:b/>
          <w:kern w:val="36"/>
          <w:sz w:val="24"/>
          <w:szCs w:val="24"/>
        </w:rPr>
        <w:t>4</w:t>
      </w:r>
      <w:r w:rsidR="00D805C2">
        <w:rPr>
          <w:b/>
          <w:kern w:val="36"/>
          <w:sz w:val="24"/>
          <w:szCs w:val="24"/>
        </w:rPr>
        <w:t>7</w:t>
      </w:r>
      <w:r w:rsidR="00EE6024">
        <w:rPr>
          <w:b/>
          <w:kern w:val="36"/>
          <w:sz w:val="24"/>
          <w:szCs w:val="24"/>
        </w:rPr>
        <w:t>5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3D3D29" w:rsidRPr="00C12FA4" w:rsidRDefault="003D3D29" w:rsidP="003D3D2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 w:rsidR="00EE6024">
        <w:rPr>
          <w:b/>
          <w:kern w:val="36"/>
          <w:sz w:val="24"/>
          <w:szCs w:val="24"/>
        </w:rPr>
        <w:t>1</w:t>
      </w:r>
      <w:r w:rsidR="00D805C2"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» </w:t>
      </w:r>
      <w:r w:rsidR="00EE6024">
        <w:rPr>
          <w:b/>
          <w:kern w:val="36"/>
          <w:sz w:val="24"/>
          <w:szCs w:val="24"/>
        </w:rPr>
        <w:t>июля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D805C2" w:rsidRPr="00D805C2">
        <w:rPr>
          <w:b/>
          <w:sz w:val="24"/>
          <w:szCs w:val="24"/>
        </w:rPr>
        <w:t>Договора</w:t>
      </w:r>
      <w:proofErr w:type="gramEnd"/>
      <w:r w:rsidR="00D805C2" w:rsidRPr="00D805C2">
        <w:rPr>
          <w:b/>
          <w:sz w:val="24"/>
          <w:szCs w:val="24"/>
        </w:rPr>
        <w:t xml:space="preserve">  на оказание услуг по техническому обслуживанию и ремонт</w:t>
      </w:r>
      <w:r w:rsidR="00AA2646">
        <w:rPr>
          <w:b/>
          <w:sz w:val="24"/>
          <w:szCs w:val="24"/>
        </w:rPr>
        <w:t>у</w:t>
      </w:r>
      <w:r w:rsidR="00D805C2" w:rsidRPr="00D805C2">
        <w:rPr>
          <w:b/>
          <w:sz w:val="24"/>
          <w:szCs w:val="24"/>
        </w:rPr>
        <w:t xml:space="preserve"> цифровых </w:t>
      </w:r>
      <w:proofErr w:type="spellStart"/>
      <w:r w:rsidR="00D805C2" w:rsidRPr="00D805C2">
        <w:rPr>
          <w:b/>
          <w:sz w:val="24"/>
          <w:szCs w:val="24"/>
        </w:rPr>
        <w:t>тахографов</w:t>
      </w:r>
      <w:proofErr w:type="spellEnd"/>
      <w:r w:rsidR="00D805C2" w:rsidRPr="00D805C2">
        <w:rPr>
          <w:b/>
          <w:sz w:val="24"/>
          <w:szCs w:val="24"/>
        </w:rPr>
        <w:t xml:space="preserve"> для нужд ПАО МРСК Центра (филиал Белгородэнерго)</w:t>
      </w:r>
      <w:r w:rsidR="003D3D29" w:rsidRPr="007039C7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D3D29" w:rsidRPr="00C12FA4" w:rsidRDefault="003D3D2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D3D29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921D1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5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8</w:t>
      </w:r>
      <w:r w:rsidR="00921D1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10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10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10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11</w:t>
      </w:r>
      <w:r w:rsidR="00921D1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13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13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13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14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31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34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36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38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39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40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41</w:t>
      </w:r>
      <w:r w:rsidR="00921D1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42</w:t>
      </w:r>
      <w:r w:rsidR="00921D1A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43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43</w:t>
      </w:r>
      <w:r w:rsidR="00921D1A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49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52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54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56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58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60</w:t>
      </w:r>
      <w:r w:rsidR="00921D1A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69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71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73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75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78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82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85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87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89</w:t>
      </w:r>
      <w:r w:rsidR="00921D1A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921D1A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921D1A">
        <w:rPr>
          <w:noProof/>
        </w:rPr>
      </w:r>
      <w:r w:rsidR="00921D1A">
        <w:rPr>
          <w:noProof/>
        </w:rPr>
        <w:fldChar w:fldCharType="separate"/>
      </w:r>
      <w:r w:rsidR="00540F1D">
        <w:rPr>
          <w:noProof/>
        </w:rPr>
        <w:t>91</w:t>
      </w:r>
      <w:r w:rsidR="00921D1A">
        <w:rPr>
          <w:noProof/>
        </w:rPr>
        <w:fldChar w:fldCharType="end"/>
      </w:r>
    </w:p>
    <w:p w:rsidR="00717F60" w:rsidRPr="00E71A48" w:rsidRDefault="00921D1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3D3D29" w:rsidRPr="00C751E9">
        <w:rPr>
          <w:iCs/>
          <w:sz w:val="24"/>
          <w:szCs w:val="24"/>
        </w:rPr>
        <w:t xml:space="preserve">филиал  ПАО «МРСК </w:t>
      </w:r>
      <w:r w:rsidR="003D3D29" w:rsidRPr="00260977">
        <w:rPr>
          <w:iCs/>
          <w:sz w:val="24"/>
          <w:szCs w:val="24"/>
        </w:rPr>
        <w:t>Центра» - «Белгородэнерго»  (далее – Заказчик или Организатор) (почтовый адрес:</w:t>
      </w:r>
      <w:proofErr w:type="gramEnd"/>
      <w:r w:rsidR="003D3D29" w:rsidRPr="00260977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3D3D29" w:rsidRPr="00260977">
          <w:rPr>
            <w:rStyle w:val="a7"/>
            <w:iCs/>
            <w:sz w:val="24"/>
            <w:szCs w:val="24"/>
            <w:lang w:val="en-US"/>
          </w:rPr>
          <w:t>Goryagina</w:t>
        </w:r>
        <w:r w:rsidR="003D3D29" w:rsidRPr="00260977">
          <w:rPr>
            <w:rStyle w:val="a7"/>
            <w:iCs/>
            <w:sz w:val="24"/>
            <w:szCs w:val="24"/>
          </w:rPr>
          <w:t>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TN</w:t>
        </w:r>
        <w:r w:rsidR="003D3D29" w:rsidRPr="00260977">
          <w:rPr>
            <w:rStyle w:val="a7"/>
            <w:iCs/>
            <w:sz w:val="24"/>
            <w:szCs w:val="24"/>
          </w:rPr>
          <w:t>@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mrsk</w:t>
        </w:r>
        <w:r w:rsidR="003D3D29" w:rsidRPr="00260977">
          <w:rPr>
            <w:rStyle w:val="a7"/>
            <w:iCs/>
            <w:sz w:val="24"/>
            <w:szCs w:val="24"/>
          </w:rPr>
          <w:t>-1.</w:t>
        </w:r>
        <w:r w:rsidR="003D3D29" w:rsidRPr="00260977">
          <w:rPr>
            <w:rStyle w:val="a7"/>
            <w:iCs/>
            <w:sz w:val="24"/>
            <w:szCs w:val="24"/>
            <w:lang w:val="en-US"/>
          </w:rPr>
          <w:t>ru</w:t>
        </w:r>
      </w:hyperlink>
      <w:r w:rsidR="003D3D29" w:rsidRPr="00441A42">
        <w:t xml:space="preserve">; Ермолова Ирина Валерьевна – контактный телефон: (4722) 58-17-81, адрес электронной почты: </w:t>
      </w:r>
      <w:hyperlink r:id="rId18" w:history="1">
        <w:r w:rsidR="003D3D29" w:rsidRPr="00441A42">
          <w:rPr>
            <w:rStyle w:val="a7"/>
          </w:rPr>
          <w:t>Ermolova.IV@mrsk-1.ru</w:t>
        </w:r>
      </w:hyperlink>
      <w:r w:rsidR="003D3D29" w:rsidRPr="00441A42">
        <w:t>. По вопросам, связанным с разъяснением технического задания, обращаться к ответственному сотруднику О</w:t>
      </w:r>
      <w:r w:rsidR="003D3D29">
        <w:t xml:space="preserve">рганизатора </w:t>
      </w:r>
      <w:r w:rsidR="000462B5" w:rsidRPr="00441A42">
        <w:t xml:space="preserve">– </w:t>
      </w:r>
      <w:r w:rsidR="000462B5" w:rsidRPr="0057459F">
        <w:t>Ворнавской Е</w:t>
      </w:r>
      <w:r w:rsidR="000462B5">
        <w:t xml:space="preserve">вгений </w:t>
      </w:r>
      <w:r w:rsidR="000462B5" w:rsidRPr="0057459F">
        <w:t>В</w:t>
      </w:r>
      <w:r w:rsidR="000462B5">
        <w:t>икторович</w:t>
      </w:r>
      <w:r w:rsidR="000462B5" w:rsidRPr="00075DBF">
        <w:t xml:space="preserve"> телефон – </w:t>
      </w:r>
      <w:r w:rsidR="000462B5" w:rsidRPr="00F031B3">
        <w:t xml:space="preserve">(4722) </w:t>
      </w:r>
      <w:r w:rsidR="000462B5" w:rsidRPr="00581E3F">
        <w:t xml:space="preserve">58-80-61  </w:t>
      </w:r>
      <w:r w:rsidR="000462B5" w:rsidRPr="00C614A4">
        <w:t>, адрес электронной почты</w:t>
      </w:r>
      <w:r w:rsidR="000462B5">
        <w:t>:</w:t>
      </w:r>
      <w:r w:rsidR="000462B5" w:rsidRPr="00581E3F">
        <w:t xml:space="preserve"> </w:t>
      </w:r>
      <w:r w:rsidR="000462B5" w:rsidRPr="00581E3F">
        <w:rPr>
          <w:rStyle w:val="a7"/>
        </w:rPr>
        <w:t>Vornavskoy.EV@mrsk-1.ru</w:t>
      </w:r>
      <w:r w:rsidR="00B703CB">
        <w:rPr>
          <w:rStyle w:val="a7"/>
        </w:rPr>
        <w:t xml:space="preserve">. </w:t>
      </w:r>
      <w:r w:rsidR="003D3D29" w:rsidRPr="00260977">
        <w:t xml:space="preserve"> </w:t>
      </w:r>
      <w:proofErr w:type="gramStart"/>
      <w:r w:rsidR="003D3D29" w:rsidRPr="00260977">
        <w:rPr>
          <w:iCs/>
          <w:sz w:val="24"/>
          <w:szCs w:val="24"/>
        </w:rPr>
        <w:t xml:space="preserve">Извещением о проведении открытого запроса предложений, </w:t>
      </w:r>
      <w:r w:rsidR="003D3D29" w:rsidRPr="003D3D29">
        <w:rPr>
          <w:iCs/>
          <w:sz w:val="24"/>
          <w:szCs w:val="24"/>
        </w:rPr>
        <w:t>опубликованным</w:t>
      </w:r>
      <w:r w:rsidR="003D3D29" w:rsidRPr="003D3D29">
        <w:rPr>
          <w:b/>
          <w:sz w:val="24"/>
          <w:szCs w:val="24"/>
        </w:rPr>
        <w:t xml:space="preserve">  </w:t>
      </w:r>
      <w:r w:rsidRPr="003D3D29">
        <w:rPr>
          <w:b/>
          <w:sz w:val="24"/>
          <w:szCs w:val="24"/>
        </w:rPr>
        <w:t>«</w:t>
      </w:r>
      <w:r w:rsidR="00EE6024">
        <w:rPr>
          <w:b/>
          <w:sz w:val="24"/>
          <w:szCs w:val="24"/>
        </w:rPr>
        <w:t>1</w:t>
      </w:r>
      <w:r w:rsidR="00D805C2">
        <w:rPr>
          <w:b/>
          <w:sz w:val="24"/>
          <w:szCs w:val="24"/>
        </w:rPr>
        <w:t>8</w:t>
      </w:r>
      <w:r w:rsidRPr="003D3D29">
        <w:rPr>
          <w:b/>
          <w:sz w:val="24"/>
          <w:szCs w:val="24"/>
        </w:rPr>
        <w:t xml:space="preserve">» </w:t>
      </w:r>
      <w:r w:rsidR="00EE6024">
        <w:rPr>
          <w:b/>
          <w:sz w:val="24"/>
          <w:szCs w:val="24"/>
        </w:rPr>
        <w:t>июля</w:t>
      </w:r>
      <w:r w:rsidRPr="003D3D29">
        <w:rPr>
          <w:b/>
          <w:sz w:val="24"/>
          <w:szCs w:val="24"/>
        </w:rPr>
        <w:t xml:space="preserve"> </w:t>
      </w:r>
      <w:r w:rsidR="00A87504" w:rsidRPr="003D3D29">
        <w:rPr>
          <w:b/>
          <w:sz w:val="24"/>
          <w:szCs w:val="24"/>
        </w:rPr>
        <w:t>2017</w:t>
      </w:r>
      <w:r w:rsidRPr="003D3D29">
        <w:rPr>
          <w:b/>
          <w:sz w:val="24"/>
          <w:szCs w:val="24"/>
        </w:rPr>
        <w:t xml:space="preserve"> г.</w:t>
      </w:r>
      <w:r w:rsidRPr="003D3D29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3D3D29">
          <w:rPr>
            <w:rStyle w:val="a7"/>
            <w:sz w:val="24"/>
            <w:szCs w:val="24"/>
          </w:rPr>
          <w:t>www.zakupki.</w:t>
        </w:r>
        <w:r w:rsidR="00345CCA" w:rsidRPr="003D3D29">
          <w:rPr>
            <w:rStyle w:val="a7"/>
            <w:sz w:val="24"/>
            <w:szCs w:val="24"/>
            <w:lang w:val="en-US"/>
          </w:rPr>
          <w:t>gov</w:t>
        </w:r>
        <w:r w:rsidR="00345CCA" w:rsidRPr="003D3D29">
          <w:rPr>
            <w:rStyle w:val="a7"/>
            <w:sz w:val="24"/>
            <w:szCs w:val="24"/>
          </w:rPr>
          <w:t>.ru</w:t>
        </w:r>
      </w:hyperlink>
      <w:r w:rsidRPr="003D3D29">
        <w:rPr>
          <w:sz w:val="24"/>
          <w:szCs w:val="24"/>
        </w:rPr>
        <w:t>),</w:t>
      </w:r>
      <w:r w:rsidR="009D7F01" w:rsidRPr="003D3D29">
        <w:rPr>
          <w:iCs/>
          <w:sz w:val="24"/>
          <w:szCs w:val="24"/>
        </w:rPr>
        <w:t xml:space="preserve"> </w:t>
      </w:r>
      <w:r w:rsidR="009D7F01" w:rsidRPr="003D3D29">
        <w:rPr>
          <w:sz w:val="24"/>
          <w:szCs w:val="24"/>
        </w:rPr>
        <w:t xml:space="preserve">на сайте </w:t>
      </w:r>
      <w:r w:rsidR="007556FF" w:rsidRPr="003D3D29">
        <w:rPr>
          <w:iCs/>
          <w:sz w:val="24"/>
          <w:szCs w:val="24"/>
        </w:rPr>
        <w:t>ПАО «МРСК Центра»</w:t>
      </w:r>
      <w:r w:rsidR="009D7F01" w:rsidRPr="003D3D29">
        <w:rPr>
          <w:sz w:val="24"/>
          <w:szCs w:val="24"/>
        </w:rPr>
        <w:t xml:space="preserve"> (</w:t>
      </w:r>
      <w:hyperlink r:id="rId20" w:history="1">
        <w:r w:rsidR="007556FF" w:rsidRPr="003D3D29">
          <w:rPr>
            <w:rStyle w:val="a7"/>
            <w:sz w:val="24"/>
            <w:szCs w:val="24"/>
          </w:rPr>
          <w:t>www.mrsk-1.ru</w:t>
        </w:r>
      </w:hyperlink>
      <w:r w:rsidR="00862664" w:rsidRPr="003D3D29">
        <w:rPr>
          <w:sz w:val="24"/>
          <w:szCs w:val="24"/>
        </w:rPr>
        <w:t>)</w:t>
      </w:r>
      <w:r w:rsidR="00702B2C" w:rsidRPr="003D3D29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DA443D" w:rsidRPr="003D3D29">
          <w:rPr>
            <w:sz w:val="24"/>
            <w:szCs w:val="24"/>
          </w:rPr>
          <w:t>1.1.2</w:t>
        </w:r>
      </w:fldSimple>
      <w:r w:rsidR="00702B2C" w:rsidRPr="003D3D29">
        <w:rPr>
          <w:sz w:val="24"/>
          <w:szCs w:val="24"/>
        </w:rPr>
        <w:t xml:space="preserve"> настоящей Документации</w:t>
      </w:r>
      <w:r w:rsidR="00702B2C" w:rsidRPr="00862664">
        <w:rPr>
          <w:sz w:val="24"/>
          <w:szCs w:val="24"/>
        </w:rPr>
        <w:t>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</w:t>
      </w:r>
      <w:r w:rsidR="005B75A6" w:rsidRPr="00EC788A">
        <w:rPr>
          <w:sz w:val="24"/>
          <w:szCs w:val="24"/>
        </w:rPr>
        <w:t>)</w:t>
      </w:r>
      <w:r w:rsidR="00EC788A" w:rsidRPr="00EC788A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C788A" w:rsidRPr="00EC788A">
        <w:rPr>
          <w:sz w:val="24"/>
          <w:szCs w:val="24"/>
        </w:rPr>
        <w:t xml:space="preserve"> </w:t>
      </w:r>
      <w:proofErr w:type="gramStart"/>
      <w:r w:rsidR="00EC788A" w:rsidRPr="00EC788A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C788A">
        <w:rPr>
          <w:sz w:val="24"/>
          <w:szCs w:val="24"/>
        </w:rPr>
        <w:t xml:space="preserve"> (далее - Участники)</w:t>
      </w:r>
      <w:r w:rsidR="009D7F01" w:rsidRPr="00EC788A">
        <w:rPr>
          <w:sz w:val="24"/>
          <w:szCs w:val="24"/>
        </w:rPr>
        <w:t xml:space="preserve"> </w:t>
      </w:r>
      <w:r w:rsidR="004B5EB3" w:rsidRPr="00EC788A">
        <w:rPr>
          <w:sz w:val="24"/>
          <w:szCs w:val="24"/>
        </w:rPr>
        <w:t>к участию в процедуре О</w:t>
      </w:r>
      <w:r w:rsidRPr="00EC788A">
        <w:rPr>
          <w:sz w:val="24"/>
          <w:szCs w:val="24"/>
        </w:rPr>
        <w:t>ткрытого запроса предложений (далее – запрос предложений</w:t>
      </w:r>
      <w:r w:rsidRPr="00862664">
        <w:rPr>
          <w:sz w:val="24"/>
          <w:szCs w:val="24"/>
        </w:rPr>
        <w:t xml:space="preserve">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D805C2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D805C2" w:rsidRPr="003968E9">
        <w:rPr>
          <w:sz w:val="24"/>
          <w:szCs w:val="24"/>
        </w:rPr>
        <w:t xml:space="preserve">по </w:t>
      </w:r>
      <w:r w:rsidR="00D805C2">
        <w:rPr>
          <w:sz w:val="24"/>
          <w:szCs w:val="24"/>
        </w:rPr>
        <w:t>т</w:t>
      </w:r>
      <w:r w:rsidR="00D805C2" w:rsidRPr="003968E9">
        <w:rPr>
          <w:sz w:val="24"/>
          <w:szCs w:val="24"/>
        </w:rPr>
        <w:t>ехническо</w:t>
      </w:r>
      <w:r w:rsidR="00D805C2">
        <w:rPr>
          <w:sz w:val="24"/>
          <w:szCs w:val="24"/>
        </w:rPr>
        <w:t>му обслуживанию</w:t>
      </w:r>
      <w:r w:rsidR="00D805C2" w:rsidRPr="003968E9">
        <w:rPr>
          <w:sz w:val="24"/>
          <w:szCs w:val="24"/>
        </w:rPr>
        <w:t xml:space="preserve"> и ремонт</w:t>
      </w:r>
      <w:r w:rsidR="00D805C2">
        <w:rPr>
          <w:sz w:val="24"/>
          <w:szCs w:val="24"/>
        </w:rPr>
        <w:t>у</w:t>
      </w:r>
      <w:r w:rsidR="00D805C2" w:rsidRPr="003968E9">
        <w:rPr>
          <w:sz w:val="24"/>
          <w:szCs w:val="24"/>
        </w:rPr>
        <w:t xml:space="preserve"> цифровых </w:t>
      </w:r>
      <w:proofErr w:type="spellStart"/>
      <w:r w:rsidR="00D805C2" w:rsidRPr="003968E9">
        <w:rPr>
          <w:sz w:val="24"/>
          <w:szCs w:val="24"/>
        </w:rPr>
        <w:t>тахографов</w:t>
      </w:r>
      <w:proofErr w:type="spellEnd"/>
      <w:r w:rsidR="00D805C2" w:rsidRPr="003968E9">
        <w:rPr>
          <w:sz w:val="24"/>
          <w:szCs w:val="24"/>
        </w:rPr>
        <w:t xml:space="preserve"> для нужд ПАО МРСК </w:t>
      </w:r>
      <w:r w:rsidR="00D805C2">
        <w:rPr>
          <w:sz w:val="24"/>
          <w:szCs w:val="24"/>
        </w:rPr>
        <w:t>Центра (филиал Белгородэнерго)</w:t>
      </w:r>
      <w:r w:rsidR="003D3D29" w:rsidRPr="00696181">
        <w:rPr>
          <w:sz w:val="24"/>
          <w:szCs w:val="24"/>
        </w:rPr>
        <w:t>, расположенного по адресу</w:t>
      </w:r>
      <w:proofErr w:type="gramEnd"/>
      <w:r w:rsidR="003D3D29" w:rsidRPr="00696181">
        <w:rPr>
          <w:sz w:val="24"/>
          <w:szCs w:val="24"/>
        </w:rPr>
        <w:t>: РФ, 308000, г. Белгород, ул. Преображенская, д. 42;</w:t>
      </w:r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</w:t>
      </w:r>
      <w:r w:rsidRPr="003D3D29">
        <w:rPr>
          <w:sz w:val="24"/>
          <w:szCs w:val="24"/>
        </w:rPr>
        <w:t xml:space="preserve">правилами и с использованием функционала </w:t>
      </w:r>
      <w:r w:rsidR="00702B2C" w:rsidRPr="003D3D29">
        <w:rPr>
          <w:sz w:val="24"/>
          <w:szCs w:val="24"/>
        </w:rPr>
        <w:t>электронной торговой площадк</w:t>
      </w:r>
      <w:r w:rsidR="00414AB1" w:rsidRPr="003D3D29">
        <w:rPr>
          <w:sz w:val="24"/>
          <w:szCs w:val="24"/>
        </w:rPr>
        <w:t>и</w:t>
      </w:r>
      <w:r w:rsidR="00702B2C" w:rsidRPr="003D3D29">
        <w:rPr>
          <w:sz w:val="24"/>
          <w:szCs w:val="24"/>
        </w:rPr>
        <w:t xml:space="preserve"> </w:t>
      </w:r>
      <w:r w:rsidR="000D70B6" w:rsidRPr="003D3D29">
        <w:rPr>
          <w:sz w:val="24"/>
          <w:szCs w:val="24"/>
        </w:rPr>
        <w:t>П</w:t>
      </w:r>
      <w:r w:rsidR="00702B2C" w:rsidRPr="003D3D29">
        <w:rPr>
          <w:sz w:val="24"/>
          <w:szCs w:val="24"/>
        </w:rPr>
        <w:t>АО «</w:t>
      </w:r>
      <w:proofErr w:type="spellStart"/>
      <w:r w:rsidR="00702B2C" w:rsidRPr="003D3D29">
        <w:rPr>
          <w:sz w:val="24"/>
          <w:szCs w:val="24"/>
        </w:rPr>
        <w:t>Россети</w:t>
      </w:r>
      <w:proofErr w:type="spellEnd"/>
      <w:r w:rsidR="00B703CB">
        <w:rPr>
          <w:sz w:val="24"/>
          <w:szCs w:val="24"/>
        </w:rPr>
        <w:t>»</w:t>
      </w:r>
      <w:r w:rsidR="003D3D29" w:rsidRPr="003D3D29">
        <w:rPr>
          <w:sz w:val="24"/>
          <w:szCs w:val="24"/>
        </w:rPr>
        <w:t xml:space="preserve"> </w:t>
      </w:r>
      <w:r w:rsidR="00B703CB">
        <w:rPr>
          <w:sz w:val="24"/>
          <w:szCs w:val="24"/>
        </w:rPr>
        <w:t xml:space="preserve">        </w:t>
      </w:r>
      <w:r w:rsidR="00702B2C" w:rsidRPr="003D3D29">
        <w:rPr>
          <w:sz w:val="24"/>
          <w:szCs w:val="24"/>
        </w:rPr>
        <w:t xml:space="preserve"> </w:t>
      </w:r>
      <w:hyperlink r:id="rId21" w:history="1">
        <w:proofErr w:type="spellStart"/>
        <w:r w:rsidR="00873CF4" w:rsidRPr="00BA5FCF">
          <w:rPr>
            <w:rStyle w:val="a7"/>
          </w:rPr>
          <w:t>etp.rosseti.ru</w:t>
        </w:r>
        <w:proofErr w:type="spellEnd"/>
      </w:hyperlink>
      <w:r w:rsidR="00873CF4" w:rsidRPr="003D3D29">
        <w:rPr>
          <w:sz w:val="24"/>
          <w:szCs w:val="24"/>
        </w:rPr>
        <w:t xml:space="preserve"> </w:t>
      </w:r>
      <w:r w:rsidR="00702B2C" w:rsidRPr="003D3D29">
        <w:rPr>
          <w:sz w:val="24"/>
          <w:szCs w:val="24"/>
        </w:rPr>
        <w:t>(далее — ЭТП)</w:t>
      </w:r>
      <w:r w:rsidR="005B75A6" w:rsidRPr="003D3D29">
        <w:rPr>
          <w:sz w:val="24"/>
          <w:szCs w:val="24"/>
        </w:rPr>
        <w:t>.</w:t>
      </w:r>
      <w:bookmarkEnd w:id="14"/>
    </w:p>
    <w:p w:rsidR="00717F60" w:rsidRPr="003D3D2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D3D29">
        <w:rPr>
          <w:sz w:val="24"/>
          <w:szCs w:val="24"/>
        </w:rPr>
        <w:t>Заказчик</w:t>
      </w:r>
      <w:r w:rsidR="00702B2C" w:rsidRPr="003D3D29">
        <w:rPr>
          <w:sz w:val="24"/>
          <w:szCs w:val="24"/>
        </w:rPr>
        <w:t xml:space="preserve">: </w:t>
      </w:r>
      <w:r w:rsidRPr="003D3D29">
        <w:rPr>
          <w:sz w:val="24"/>
          <w:szCs w:val="24"/>
        </w:rPr>
        <w:t xml:space="preserve"> </w:t>
      </w:r>
      <w:r w:rsidR="00702B2C" w:rsidRPr="003D3D29">
        <w:rPr>
          <w:iCs/>
          <w:sz w:val="24"/>
          <w:szCs w:val="24"/>
        </w:rPr>
        <w:t>ПАО «МРСК Центра».</w:t>
      </w:r>
      <w:r w:rsidRPr="003D3D29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D3D2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D805C2" w:rsidRPr="008E0043">
        <w:rPr>
          <w:iCs/>
          <w:sz w:val="24"/>
          <w:szCs w:val="24"/>
          <w:lang w:eastAsia="ru-RU"/>
        </w:rPr>
        <w:t xml:space="preserve">Договора  на оказание услуг </w:t>
      </w:r>
      <w:r w:rsidR="00D805C2" w:rsidRPr="003968E9">
        <w:rPr>
          <w:sz w:val="24"/>
          <w:szCs w:val="24"/>
        </w:rPr>
        <w:t xml:space="preserve">по </w:t>
      </w:r>
      <w:r w:rsidR="00D805C2">
        <w:rPr>
          <w:sz w:val="24"/>
          <w:szCs w:val="24"/>
        </w:rPr>
        <w:t>т</w:t>
      </w:r>
      <w:r w:rsidR="00D805C2" w:rsidRPr="003968E9">
        <w:rPr>
          <w:sz w:val="24"/>
          <w:szCs w:val="24"/>
        </w:rPr>
        <w:t>ехническо</w:t>
      </w:r>
      <w:r w:rsidR="00D805C2">
        <w:rPr>
          <w:sz w:val="24"/>
          <w:szCs w:val="24"/>
        </w:rPr>
        <w:t>му обслуживанию</w:t>
      </w:r>
      <w:r w:rsidR="00D805C2" w:rsidRPr="003968E9">
        <w:rPr>
          <w:sz w:val="24"/>
          <w:szCs w:val="24"/>
        </w:rPr>
        <w:t xml:space="preserve"> и ремонт</w:t>
      </w:r>
      <w:r w:rsidR="00D805C2">
        <w:rPr>
          <w:sz w:val="24"/>
          <w:szCs w:val="24"/>
        </w:rPr>
        <w:t>у</w:t>
      </w:r>
      <w:r w:rsidR="00D805C2" w:rsidRPr="003968E9">
        <w:rPr>
          <w:sz w:val="24"/>
          <w:szCs w:val="24"/>
        </w:rPr>
        <w:t xml:space="preserve"> цифровых </w:t>
      </w:r>
      <w:proofErr w:type="spellStart"/>
      <w:r w:rsidR="00D805C2" w:rsidRPr="003968E9">
        <w:rPr>
          <w:sz w:val="24"/>
          <w:szCs w:val="24"/>
        </w:rPr>
        <w:t>тахографов</w:t>
      </w:r>
      <w:proofErr w:type="spellEnd"/>
      <w:r w:rsidR="00D805C2" w:rsidRPr="003968E9">
        <w:rPr>
          <w:sz w:val="24"/>
          <w:szCs w:val="24"/>
        </w:rPr>
        <w:t xml:space="preserve"> для нужд ПАО МРСК </w:t>
      </w:r>
      <w:r w:rsidR="00D805C2">
        <w:rPr>
          <w:sz w:val="24"/>
          <w:szCs w:val="24"/>
        </w:rPr>
        <w:t>Центра (филиал Белгородэнерго)</w:t>
      </w:r>
      <w:r w:rsidR="00702B2C" w:rsidRPr="003D3D29">
        <w:rPr>
          <w:sz w:val="24"/>
          <w:szCs w:val="24"/>
        </w:rPr>
        <w:t>.</w:t>
      </w:r>
    </w:p>
    <w:p w:rsidR="008C4223" w:rsidRPr="003D3D2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D3D29">
        <w:rPr>
          <w:sz w:val="24"/>
          <w:szCs w:val="24"/>
        </w:rPr>
        <w:t xml:space="preserve">Количество лотов: </w:t>
      </w:r>
      <w:r w:rsidRPr="003D3D29">
        <w:rPr>
          <w:b/>
          <w:sz w:val="24"/>
          <w:szCs w:val="24"/>
        </w:rPr>
        <w:t>1 (один)</w:t>
      </w:r>
      <w:r w:rsidRPr="003D3D29">
        <w:rPr>
          <w:sz w:val="24"/>
          <w:szCs w:val="24"/>
        </w:rPr>
        <w:t>.</w:t>
      </w:r>
    </w:p>
    <w:bookmarkEnd w:id="18"/>
    <w:p w:rsidR="00804801" w:rsidRPr="003D3D2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D3D29">
        <w:rPr>
          <w:sz w:val="24"/>
          <w:szCs w:val="24"/>
        </w:rPr>
        <w:t xml:space="preserve">Частичное </w:t>
      </w:r>
      <w:r w:rsidR="00366652" w:rsidRPr="003D3D29">
        <w:rPr>
          <w:sz w:val="24"/>
          <w:szCs w:val="24"/>
        </w:rPr>
        <w:t xml:space="preserve">оказание </w:t>
      </w:r>
      <w:r w:rsidR="00AD3EBC" w:rsidRPr="003D3D29">
        <w:rPr>
          <w:sz w:val="24"/>
          <w:szCs w:val="24"/>
        </w:rPr>
        <w:t>услуг</w:t>
      </w:r>
      <w:r w:rsidRPr="003D3D29">
        <w:rPr>
          <w:sz w:val="24"/>
          <w:szCs w:val="24"/>
        </w:rPr>
        <w:t xml:space="preserve"> не допускается.</w:t>
      </w:r>
    </w:p>
    <w:p w:rsidR="00717F60" w:rsidRPr="003D3D2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D3D29">
        <w:rPr>
          <w:sz w:val="24"/>
          <w:szCs w:val="24"/>
        </w:rPr>
        <w:t>Сроки</w:t>
      </w:r>
      <w:r w:rsidR="00717F60" w:rsidRPr="003D3D29">
        <w:rPr>
          <w:sz w:val="24"/>
          <w:szCs w:val="24"/>
        </w:rPr>
        <w:t xml:space="preserve"> </w:t>
      </w:r>
      <w:r w:rsidR="00366652" w:rsidRPr="003D3D29">
        <w:rPr>
          <w:sz w:val="24"/>
          <w:szCs w:val="24"/>
        </w:rPr>
        <w:t>оказания услуг</w:t>
      </w:r>
      <w:r w:rsidR="00717F60" w:rsidRPr="003D3D29">
        <w:rPr>
          <w:sz w:val="24"/>
          <w:szCs w:val="24"/>
        </w:rPr>
        <w:t xml:space="preserve">: </w:t>
      </w:r>
      <w:r w:rsidR="003D3D29" w:rsidRPr="003D3D29">
        <w:rPr>
          <w:sz w:val="24"/>
          <w:szCs w:val="24"/>
        </w:rPr>
        <w:t>с момента заключения договора  до 31.12.2017г.</w:t>
      </w:r>
      <w:bookmarkEnd w:id="19"/>
      <w:r w:rsidR="00FC2A40">
        <w:rPr>
          <w:sz w:val="24"/>
          <w:szCs w:val="24"/>
        </w:rPr>
        <w:t>, по заявкам заказчика.</w:t>
      </w:r>
    </w:p>
    <w:p w:rsidR="008D2928" w:rsidRPr="003D3D2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D3D2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D3D29">
        <w:rPr>
          <w:sz w:val="24"/>
          <w:szCs w:val="24"/>
        </w:rPr>
        <w:t>территории Р</w:t>
      </w:r>
      <w:r w:rsidR="00A0540E" w:rsidRPr="003D3D29">
        <w:rPr>
          <w:sz w:val="24"/>
          <w:szCs w:val="24"/>
        </w:rPr>
        <w:t xml:space="preserve">оссийской </w:t>
      </w:r>
      <w:r w:rsidR="00425F34" w:rsidRPr="003D3D29">
        <w:rPr>
          <w:sz w:val="24"/>
          <w:szCs w:val="24"/>
        </w:rPr>
        <w:t>Ф</w:t>
      </w:r>
      <w:r w:rsidR="00A0540E" w:rsidRPr="003D3D29">
        <w:rPr>
          <w:sz w:val="24"/>
          <w:szCs w:val="24"/>
        </w:rPr>
        <w:t>едерации</w:t>
      </w:r>
      <w:bookmarkEnd w:id="20"/>
      <w:r w:rsidR="00FC2A40">
        <w:rPr>
          <w:sz w:val="24"/>
          <w:szCs w:val="24"/>
        </w:rPr>
        <w:t>.</w:t>
      </w:r>
    </w:p>
    <w:p w:rsidR="00717F60" w:rsidRPr="003D3D2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D3D29">
        <w:rPr>
          <w:iCs/>
          <w:sz w:val="24"/>
          <w:szCs w:val="24"/>
        </w:rPr>
        <w:t>Ф</w:t>
      </w:r>
      <w:r w:rsidRPr="00EC788A">
        <w:rPr>
          <w:iCs/>
          <w:sz w:val="24"/>
          <w:szCs w:val="24"/>
        </w:rPr>
        <w:t>о</w:t>
      </w:r>
      <w:r w:rsidRPr="003D3D29">
        <w:rPr>
          <w:iCs/>
          <w:sz w:val="24"/>
          <w:szCs w:val="24"/>
        </w:rPr>
        <w:t xml:space="preserve">рма и порядок оплаты: </w:t>
      </w:r>
      <w:r w:rsidR="00366652" w:rsidRPr="003D3D29">
        <w:rPr>
          <w:iCs/>
          <w:sz w:val="24"/>
          <w:szCs w:val="24"/>
        </w:rPr>
        <w:t>безналичный расчет, оплата производится в течение 30 (тридцати</w:t>
      </w:r>
      <w:r w:rsidR="00366652" w:rsidRPr="00EC788A">
        <w:rPr>
          <w:iCs/>
          <w:sz w:val="24"/>
          <w:szCs w:val="24"/>
        </w:rPr>
        <w:t xml:space="preserve">) </w:t>
      </w:r>
      <w:r w:rsidR="00EC788A" w:rsidRPr="00EC788A">
        <w:rPr>
          <w:iCs/>
          <w:sz w:val="24"/>
          <w:szCs w:val="24"/>
        </w:rPr>
        <w:t>календарных</w:t>
      </w:r>
      <w:r w:rsidR="00366652" w:rsidRPr="00EC788A">
        <w:rPr>
          <w:iCs/>
          <w:sz w:val="24"/>
          <w:szCs w:val="24"/>
        </w:rPr>
        <w:t xml:space="preserve"> дней</w:t>
      </w:r>
      <w:r w:rsidR="00366652" w:rsidRPr="003D3D29">
        <w:rPr>
          <w:iCs/>
          <w:sz w:val="24"/>
          <w:szCs w:val="24"/>
        </w:rPr>
        <w:t xml:space="preserve"> с момента подписания Сторонами Акта об оказании услуг и предоставления счет – фактуры</w:t>
      </w:r>
      <w:r w:rsidRPr="003D3D29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921D1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21D1A">
        <w:rPr>
          <w:iCs/>
          <w:sz w:val="24"/>
          <w:szCs w:val="24"/>
        </w:rPr>
      </w:r>
      <w:r w:rsidR="00921D1A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921D1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921D1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921D1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DA443D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921D1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21D1A">
        <w:rPr>
          <w:iCs/>
          <w:sz w:val="24"/>
          <w:szCs w:val="24"/>
        </w:rPr>
      </w:r>
      <w:r w:rsidR="00921D1A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921D1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DA443D" w:rsidRPr="00DA443D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DA443D" w:rsidRPr="00DA443D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DA443D" w:rsidRPr="00DA443D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DA443D" w:rsidRPr="00DA443D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DA443D" w:rsidRPr="00DA443D">
          <w:rPr>
            <w:color w:val="000000"/>
            <w:sz w:val="24"/>
            <w:szCs w:val="24"/>
          </w:rPr>
          <w:t>3.3.2</w:t>
        </w:r>
      </w:fldSimple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DA443D" w:rsidRPr="00DA443D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DA443D" w:rsidRPr="00DA443D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DA443D" w:rsidRPr="00DA443D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921D1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921D1A">
        <w:rPr>
          <w:b w:val="0"/>
        </w:rPr>
      </w:r>
      <w:r w:rsidR="00921D1A">
        <w:rPr>
          <w:b w:val="0"/>
        </w:rPr>
        <w:fldChar w:fldCharType="separate"/>
      </w:r>
      <w:r w:rsidR="00DA443D">
        <w:rPr>
          <w:b w:val="0"/>
        </w:rPr>
        <w:t>1.1.4</w:t>
      </w:r>
      <w:r w:rsidR="00921D1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DA443D" w:rsidRPr="00DA443D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DA443D" w:rsidRPr="00DA443D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DA443D" w:rsidRPr="00DA443D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DA443D" w:rsidRPr="00DA443D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DA443D" w:rsidRPr="00DA443D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921D1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921D1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21D1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921D1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921D1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921D1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921D1A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921D1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921D1A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921D1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921D1A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921D1A">
        <w:rPr>
          <w:b w:val="0"/>
        </w:rPr>
      </w:r>
      <w:r w:rsidR="00921D1A">
        <w:rPr>
          <w:b w:val="0"/>
        </w:rPr>
        <w:fldChar w:fldCharType="separate"/>
      </w:r>
      <w:r w:rsidR="00DA443D">
        <w:rPr>
          <w:b w:val="0"/>
        </w:rPr>
        <w:t>5.6</w:t>
      </w:r>
      <w:r w:rsidR="00921D1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921D1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21D1A">
        <w:rPr>
          <w:b w:val="0"/>
        </w:rPr>
      </w:r>
      <w:r w:rsidR="00921D1A">
        <w:rPr>
          <w:b w:val="0"/>
        </w:rPr>
        <w:fldChar w:fldCharType="separate"/>
      </w:r>
      <w:r w:rsidR="00DA443D">
        <w:rPr>
          <w:b w:val="0"/>
        </w:rPr>
        <w:t>2.2.3</w:t>
      </w:r>
      <w:r w:rsidR="00921D1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921D1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21D1A">
        <w:rPr>
          <w:b w:val="0"/>
        </w:rPr>
      </w:r>
      <w:r w:rsidR="00921D1A">
        <w:rPr>
          <w:b w:val="0"/>
        </w:rPr>
        <w:fldChar w:fldCharType="separate"/>
      </w:r>
      <w:r w:rsidR="00DA443D">
        <w:rPr>
          <w:b w:val="0"/>
        </w:rPr>
        <w:t>2.3.3</w:t>
      </w:r>
      <w:r w:rsidR="00921D1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DA443D" w:rsidRPr="00DA443D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DA443D" w:rsidRPr="00DA443D">
          <w:rPr>
            <w:bCs w:val="0"/>
            <w:sz w:val="24"/>
            <w:szCs w:val="24"/>
          </w:rPr>
          <w:t>3.3</w:t>
        </w:r>
      </w:fldSimple>
      <w:r w:rsidR="00921D1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21D1A" w:rsidRPr="00E71A48">
        <w:rPr>
          <w:bCs w:val="0"/>
          <w:sz w:val="24"/>
          <w:szCs w:val="24"/>
        </w:rPr>
      </w:r>
      <w:r w:rsidR="00921D1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921D1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21D1A" w:rsidRPr="00E71A48">
        <w:rPr>
          <w:bCs w:val="0"/>
          <w:sz w:val="24"/>
          <w:szCs w:val="24"/>
        </w:rPr>
      </w:r>
      <w:r w:rsidR="00921D1A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DA443D" w:rsidRPr="00DA443D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DA443D" w:rsidRPr="00DA443D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21D1A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921D1A">
        <w:fldChar w:fldCharType="separate"/>
      </w:r>
      <w:r w:rsidR="00DA443D">
        <w:rPr>
          <w:bCs w:val="0"/>
          <w:sz w:val="24"/>
          <w:szCs w:val="24"/>
        </w:rPr>
        <w:t>3.6</w:t>
      </w:r>
      <w:r w:rsidR="00921D1A">
        <w:fldChar w:fldCharType="end"/>
      </w:r>
      <w:r w:rsidR="00921D1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21D1A" w:rsidRPr="00E71A48">
        <w:rPr>
          <w:bCs w:val="0"/>
          <w:sz w:val="24"/>
          <w:szCs w:val="24"/>
        </w:rPr>
      </w:r>
      <w:r w:rsidR="00921D1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DA443D" w:rsidRPr="00DA443D">
          <w:rPr>
            <w:bCs w:val="0"/>
            <w:sz w:val="24"/>
            <w:szCs w:val="24"/>
          </w:rPr>
          <w:t>3.7</w:t>
        </w:r>
      </w:fldSimple>
      <w:r w:rsidR="00921D1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21D1A" w:rsidRPr="00E71A48">
        <w:rPr>
          <w:bCs w:val="0"/>
          <w:sz w:val="24"/>
          <w:szCs w:val="24"/>
        </w:rPr>
      </w:r>
      <w:r w:rsidR="00921D1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21D1A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921D1A">
        <w:fldChar w:fldCharType="separate"/>
      </w:r>
      <w:r w:rsidR="00B33739">
        <w:rPr>
          <w:bCs w:val="0"/>
          <w:sz w:val="24"/>
          <w:szCs w:val="24"/>
        </w:rPr>
        <w:t>3.9</w:t>
      </w:r>
      <w:r w:rsidR="00921D1A">
        <w:fldChar w:fldCharType="end"/>
      </w:r>
      <w:r w:rsidR="00921D1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921D1A" w:rsidRPr="00E71A48">
        <w:rPr>
          <w:bCs w:val="0"/>
          <w:sz w:val="24"/>
          <w:szCs w:val="24"/>
        </w:rPr>
      </w:r>
      <w:r w:rsidR="00921D1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921D1A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921D1A">
        <w:fldChar w:fldCharType="separate"/>
      </w:r>
      <w:r w:rsidR="00B33739">
        <w:rPr>
          <w:bCs w:val="0"/>
          <w:sz w:val="24"/>
          <w:szCs w:val="24"/>
        </w:rPr>
        <w:t>3.12</w:t>
      </w:r>
      <w:r w:rsidR="00921D1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DA443D" w:rsidRPr="00DA443D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DA443D" w:rsidRPr="00DA443D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921D1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921D1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921D1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921D1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921D1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DA443D" w:rsidRPr="00DA443D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DA443D" w:rsidRPr="00DA443D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DA443D" w:rsidRPr="00DA443D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DA443D" w:rsidRPr="00DA443D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921D1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921D1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921D1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921D1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DA443D" w:rsidRPr="00DA443D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DA443D" w:rsidRPr="00DA443D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21D1A">
        <w:fldChar w:fldCharType="begin"/>
      </w:r>
      <w:r w:rsidR="00D00009">
        <w:instrText xml:space="preserve"> REF _Ref440372326 \r \h  \* MERGEFORMAT </w:instrText>
      </w:r>
      <w:r w:rsidR="00921D1A">
        <w:fldChar w:fldCharType="separate"/>
      </w:r>
      <w:proofErr w:type="spellStart"/>
      <w:r w:rsidR="00DA443D" w:rsidRPr="00DA443D">
        <w:rPr>
          <w:sz w:val="24"/>
          <w:szCs w:val="24"/>
        </w:rPr>
        <w:t>д</w:t>
      </w:r>
      <w:proofErr w:type="spellEnd"/>
      <w:r w:rsidR="00DA443D" w:rsidRPr="00DA443D">
        <w:rPr>
          <w:sz w:val="24"/>
          <w:szCs w:val="24"/>
        </w:rPr>
        <w:t>)</w:t>
      </w:r>
      <w:r w:rsidR="00921D1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DA443D" w:rsidRPr="00DA443D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921D1A">
        <w:fldChar w:fldCharType="begin"/>
      </w:r>
      <w:r w:rsidR="00D00009">
        <w:instrText xml:space="preserve"> REF _Ref440371822 \r \h  \* MERGEFORMAT </w:instrText>
      </w:r>
      <w:r w:rsidR="00921D1A">
        <w:fldChar w:fldCharType="separate"/>
      </w:r>
      <w:proofErr w:type="spellStart"/>
      <w:r w:rsidR="00DA443D" w:rsidRPr="00DA443D">
        <w:rPr>
          <w:sz w:val="24"/>
          <w:szCs w:val="24"/>
        </w:rPr>
        <w:t>н</w:t>
      </w:r>
      <w:proofErr w:type="spellEnd"/>
      <w:r w:rsidR="00DA443D" w:rsidRPr="00DA443D">
        <w:rPr>
          <w:sz w:val="24"/>
          <w:szCs w:val="24"/>
        </w:rPr>
        <w:t>)</w:t>
      </w:r>
      <w:r w:rsidR="00921D1A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DA443D" w:rsidRPr="00DA443D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DA443D" w:rsidRPr="00DA443D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DA443D" w:rsidRPr="00DA443D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DA443D" w:rsidRPr="00DA443D">
          <w:rPr>
            <w:szCs w:val="24"/>
          </w:rPr>
          <w:t>3.3.14.4</w:t>
        </w:r>
      </w:fldSimple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DA443D">
          <w:t>5</w:t>
        </w:r>
      </w:fldSimple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DA443D" w:rsidRPr="00DA443D">
          <w:rPr>
            <w:bCs w:val="0"/>
            <w:sz w:val="24"/>
            <w:szCs w:val="24"/>
          </w:rPr>
          <w:t>3.3.2</w:t>
        </w:r>
      </w:fldSimple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DA443D" w:rsidRPr="00DA443D">
          <w:rPr>
            <w:bCs w:val="0"/>
            <w:sz w:val="24"/>
            <w:szCs w:val="24"/>
          </w:rPr>
          <w:t>5.5</w:t>
        </w:r>
      </w:fldSimple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DA443D" w:rsidRPr="00DA443D">
          <w:rPr>
            <w:bCs w:val="0"/>
            <w:sz w:val="24"/>
            <w:szCs w:val="24"/>
          </w:rPr>
          <w:t>5.4</w:t>
        </w:r>
      </w:fldSimple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Default="00D805C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581E3F">
        <w:rPr>
          <w:b/>
          <w:sz w:val="24"/>
          <w:szCs w:val="24"/>
        </w:rPr>
        <w:t>819 310,00</w:t>
      </w:r>
      <w:r w:rsidRPr="004E72F5">
        <w:rPr>
          <w:sz w:val="24"/>
          <w:szCs w:val="24"/>
        </w:rPr>
        <w:t xml:space="preserve"> </w:t>
      </w:r>
      <w:r w:rsidRPr="00A55103">
        <w:t>(</w:t>
      </w:r>
      <w:r w:rsidRPr="00581E3F">
        <w:t>восемьсот девятнадцать тысяч триста десять</w:t>
      </w:r>
      <w:r>
        <w:t>)</w:t>
      </w:r>
      <w:r w:rsidRPr="00581E3F">
        <w:t xml:space="preserve"> рублей </w:t>
      </w:r>
      <w:r w:rsidRPr="0082509E">
        <w:t xml:space="preserve"> </w:t>
      </w:r>
      <w:r w:rsidRPr="00185EFC">
        <w:t xml:space="preserve"> </w:t>
      </w:r>
      <w:r w:rsidRPr="008B3871">
        <w:t xml:space="preserve"> </w:t>
      </w:r>
      <w:r w:rsidRPr="00A55103">
        <w:t xml:space="preserve">00 копеек РФ, без учета НДС; НДС составляет </w:t>
      </w:r>
      <w:r w:rsidRPr="00581E3F">
        <w:rPr>
          <w:b/>
          <w:sz w:val="24"/>
          <w:szCs w:val="24"/>
        </w:rPr>
        <w:t>147 475,80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581E3F">
        <w:t>сто сорок семь тысяч четыреста семьдесят пять</w:t>
      </w:r>
      <w:r>
        <w:t>)</w:t>
      </w:r>
      <w:r w:rsidRPr="00581E3F">
        <w:t xml:space="preserve"> рублей </w:t>
      </w:r>
      <w:r w:rsidRPr="0082509E">
        <w:t xml:space="preserve"> </w:t>
      </w:r>
      <w:r>
        <w:t>0</w:t>
      </w:r>
      <w:r w:rsidRPr="00A55103">
        <w:t xml:space="preserve">0 копеек РФ; </w:t>
      </w:r>
      <w:r w:rsidRPr="00581E3F">
        <w:rPr>
          <w:b/>
          <w:sz w:val="24"/>
          <w:szCs w:val="24"/>
        </w:rPr>
        <w:t>966 785,80</w:t>
      </w:r>
      <w:r w:rsidRPr="00B55F0D">
        <w:rPr>
          <w:sz w:val="24"/>
          <w:szCs w:val="24"/>
        </w:rPr>
        <w:t xml:space="preserve"> </w:t>
      </w:r>
      <w:r w:rsidRPr="00A55103">
        <w:t>(</w:t>
      </w:r>
      <w:r w:rsidRPr="00581E3F">
        <w:t>девятьсот шестьдесят шесть тысяч семьсот восемьдесят пять</w:t>
      </w:r>
      <w:r>
        <w:t>)</w:t>
      </w:r>
      <w:r w:rsidRPr="00581E3F">
        <w:t xml:space="preserve"> рублей </w:t>
      </w:r>
      <w:r w:rsidRPr="0082509E">
        <w:t xml:space="preserve"> </w:t>
      </w:r>
      <w:r w:rsidRPr="00185EFC">
        <w:t xml:space="preserve"> </w:t>
      </w:r>
      <w:r w:rsidRPr="00CD29DA">
        <w:t xml:space="preserve"> </w:t>
      </w:r>
      <w:r>
        <w:t>8</w:t>
      </w:r>
      <w:r w:rsidRPr="00A55103">
        <w:t>0 копеек РФ, с учетом НДС</w:t>
      </w:r>
      <w: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921D1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DA443D" w:rsidRPr="00DA443D">
          <w:rPr>
            <w:bCs w:val="0"/>
            <w:sz w:val="24"/>
            <w:szCs w:val="24"/>
          </w:rPr>
          <w:t>5.2</w:t>
        </w:r>
      </w:fldSimple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921D1A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DA443D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fldSimple w:instr=" REF _Ref467510701 \r \h  \* MERGEFORMAT ">
        <w:r w:rsidR="00DA443D" w:rsidRPr="0033661D">
          <w:rPr>
            <w:bCs w:val="0"/>
            <w:sz w:val="24"/>
            <w:szCs w:val="24"/>
          </w:rPr>
          <w:t>3.3.7.1</w:t>
        </w:r>
      </w:fldSimple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fldSimple w:instr=" REF _Ref440361439 \r \h  \* MERGEFORMAT ">
        <w:r w:rsidR="00DA443D" w:rsidRPr="0033661D">
          <w:rPr>
            <w:sz w:val="24"/>
            <w:szCs w:val="24"/>
          </w:rPr>
          <w:t>5.5</w:t>
        </w:r>
      </w:fldSimple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DA443D" w:rsidRPr="0033661D">
          <w:rPr>
            <w:bCs w:val="0"/>
            <w:sz w:val="24"/>
            <w:szCs w:val="24"/>
          </w:rPr>
          <w:t>3.6.4</w:t>
        </w:r>
      </w:fldSimple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bCs w:val="0"/>
            <w:sz w:val="24"/>
            <w:szCs w:val="24"/>
          </w:rPr>
          <w:t>3.11</w:t>
        </w:r>
      </w:fldSimple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EC788A">
        <w:rPr>
          <w:bCs w:val="0"/>
          <w:sz w:val="24"/>
          <w:szCs w:val="24"/>
        </w:rPr>
        <w:t xml:space="preserve">может любое юридическое, </w:t>
      </w:r>
      <w:r w:rsidRPr="00EC788A">
        <w:rPr>
          <w:bCs w:val="0"/>
          <w:color w:val="000000"/>
          <w:sz w:val="24"/>
          <w:szCs w:val="24"/>
        </w:rPr>
        <w:t>физическое</w:t>
      </w:r>
      <w:r w:rsidRPr="00EC788A">
        <w:rPr>
          <w:bCs w:val="0"/>
          <w:sz w:val="24"/>
          <w:szCs w:val="24"/>
        </w:rPr>
        <w:t xml:space="preserve"> лицо </w:t>
      </w:r>
      <w:r w:rsidR="00E71628" w:rsidRPr="00EC788A">
        <w:rPr>
          <w:bCs w:val="0"/>
          <w:sz w:val="24"/>
          <w:szCs w:val="24"/>
        </w:rPr>
        <w:t>(в т.</w:t>
      </w:r>
      <w:r w:rsidR="003129D4" w:rsidRPr="00EC788A">
        <w:rPr>
          <w:bCs w:val="0"/>
          <w:sz w:val="24"/>
          <w:szCs w:val="24"/>
        </w:rPr>
        <w:t xml:space="preserve"> </w:t>
      </w:r>
      <w:r w:rsidR="00E71628" w:rsidRPr="00EC788A">
        <w:rPr>
          <w:bCs w:val="0"/>
          <w:sz w:val="24"/>
          <w:szCs w:val="24"/>
        </w:rPr>
        <w:t xml:space="preserve">ч. </w:t>
      </w:r>
      <w:r w:rsidRPr="00EC788A">
        <w:rPr>
          <w:bCs w:val="0"/>
          <w:sz w:val="24"/>
          <w:szCs w:val="24"/>
        </w:rPr>
        <w:t>индивидуальный предприниматель</w:t>
      </w:r>
      <w:r w:rsidR="00E71628" w:rsidRPr="00EC788A">
        <w:rPr>
          <w:bCs w:val="0"/>
          <w:sz w:val="24"/>
          <w:szCs w:val="24"/>
        </w:rPr>
        <w:t>)</w:t>
      </w:r>
      <w:r w:rsidR="00EC788A" w:rsidRPr="00EC788A">
        <w:rPr>
          <w:bCs w:val="0"/>
          <w:sz w:val="24"/>
          <w:szCs w:val="24"/>
        </w:rPr>
        <w:t xml:space="preserve"> </w:t>
      </w:r>
      <w:r w:rsidR="00EC788A" w:rsidRPr="00EC788A">
        <w:rPr>
          <w:sz w:val="24"/>
          <w:szCs w:val="24"/>
        </w:rPr>
        <w:t>являющееся субъектом малого и среднего предпринимательства</w:t>
      </w:r>
      <w:r w:rsidRPr="00EC788A">
        <w:rPr>
          <w:bCs w:val="0"/>
          <w:sz w:val="24"/>
          <w:szCs w:val="24"/>
        </w:rPr>
        <w:t xml:space="preserve">. </w:t>
      </w:r>
      <w:proofErr w:type="gramStart"/>
      <w:r w:rsidR="00362EA4" w:rsidRPr="00EC788A">
        <w:rPr>
          <w:bCs w:val="0"/>
          <w:sz w:val="24"/>
          <w:szCs w:val="24"/>
        </w:rPr>
        <w:t>Дополнительные требования к соисполнителям и порядку подтверждения их соответствия</w:t>
      </w:r>
      <w:r w:rsidR="00362EA4" w:rsidRPr="00AE1D21">
        <w:rPr>
          <w:bCs w:val="0"/>
          <w:sz w:val="24"/>
          <w:szCs w:val="24"/>
        </w:rPr>
        <w:t xml:space="preserve"> установленным требованиям приведены в пункте </w:t>
      </w:r>
      <w:fldSimple w:instr=" REF _Ref191386451 \n \h  \* MERGEFORMAT ">
        <w:r w:rsidR="00DA443D" w:rsidRPr="00DA443D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DA443D" w:rsidRPr="00DA443D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C788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EC788A">
        <w:rPr>
          <w:color w:val="000000"/>
          <w:sz w:val="24"/>
          <w:szCs w:val="24"/>
          <w:lang w:eastAsia="ru-RU"/>
        </w:rPr>
        <w:t>договора</w:t>
      </w:r>
      <w:r w:rsidR="00A44B30" w:rsidRPr="00EC788A">
        <w:rPr>
          <w:color w:val="000000"/>
          <w:sz w:val="24"/>
          <w:szCs w:val="24"/>
          <w:lang w:eastAsia="ru-RU"/>
        </w:rPr>
        <w:t>)</w:t>
      </w:r>
      <w:r w:rsidR="00036006" w:rsidRPr="00EC788A">
        <w:rPr>
          <w:color w:val="000000"/>
          <w:sz w:val="24"/>
          <w:szCs w:val="24"/>
          <w:lang w:eastAsia="ru-RU"/>
        </w:rPr>
        <w:t xml:space="preserve">. </w:t>
      </w:r>
    </w:p>
    <w:p w:rsidR="00EC788A" w:rsidRPr="00EC788A" w:rsidRDefault="00EC788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C788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C788A">
        <w:rPr>
          <w:sz w:val="24"/>
          <w:szCs w:val="24"/>
          <w:lang w:eastAsia="ru-RU"/>
        </w:rPr>
        <w:t>ог</w:t>
      </w:r>
      <w:proofErr w:type="gramStart"/>
      <w:r w:rsidR="003776BB" w:rsidRPr="00EC788A">
        <w:rPr>
          <w:sz w:val="24"/>
          <w:szCs w:val="24"/>
          <w:lang w:eastAsia="ru-RU"/>
        </w:rPr>
        <w:t>о(</w:t>
      </w:r>
      <w:proofErr w:type="gramEnd"/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я(</w:t>
      </w:r>
      <w:proofErr w:type="spellStart"/>
      <w:r w:rsidRPr="00EC788A">
        <w:rPr>
          <w:sz w:val="24"/>
          <w:szCs w:val="24"/>
          <w:lang w:eastAsia="ru-RU"/>
        </w:rPr>
        <w:t>й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, изложены в Приложении №1 (Техническ</w:t>
      </w:r>
      <w:r w:rsidR="003776BB" w:rsidRPr="00EC788A">
        <w:rPr>
          <w:sz w:val="24"/>
          <w:szCs w:val="24"/>
          <w:lang w:eastAsia="ru-RU"/>
        </w:rPr>
        <w:t>ом(</w:t>
      </w:r>
      <w:r w:rsidRPr="00EC788A">
        <w:rPr>
          <w:sz w:val="24"/>
          <w:szCs w:val="24"/>
          <w:lang w:eastAsia="ru-RU"/>
        </w:rPr>
        <w:t>их</w:t>
      </w:r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 xml:space="preserve"> задани</w:t>
      </w:r>
      <w:r w:rsidR="003776BB" w:rsidRPr="00EC788A">
        <w:rPr>
          <w:sz w:val="24"/>
          <w:szCs w:val="24"/>
          <w:lang w:eastAsia="ru-RU"/>
        </w:rPr>
        <w:t>и(</w:t>
      </w:r>
      <w:proofErr w:type="spellStart"/>
      <w:r w:rsidRPr="00EC788A">
        <w:rPr>
          <w:sz w:val="24"/>
          <w:szCs w:val="24"/>
          <w:lang w:eastAsia="ru-RU"/>
        </w:rPr>
        <w:t>ях</w:t>
      </w:r>
      <w:proofErr w:type="spellEnd"/>
      <w:r w:rsidR="003776BB" w:rsidRPr="00EC788A">
        <w:rPr>
          <w:sz w:val="24"/>
          <w:szCs w:val="24"/>
          <w:lang w:eastAsia="ru-RU"/>
        </w:rPr>
        <w:t>)</w:t>
      </w:r>
      <w:r w:rsidRPr="00EC788A">
        <w:rPr>
          <w:sz w:val="24"/>
          <w:szCs w:val="24"/>
          <w:lang w:eastAsia="ru-RU"/>
        </w:rPr>
        <w:t>) к настоящей Документации. При несоблюдении</w:t>
      </w:r>
      <w:r w:rsidRPr="00AE1D21">
        <w:rPr>
          <w:sz w:val="24"/>
          <w:szCs w:val="24"/>
          <w:lang w:eastAsia="ru-RU"/>
        </w:rPr>
        <w:t xml:space="preserve">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 xml:space="preserve">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DA443D" w:rsidRPr="00DA443D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DA443D" w:rsidRPr="00DA443D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DA443D" w:rsidRPr="00DA443D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AE1D21">
        <w:rPr>
          <w:bCs w:val="0"/>
          <w:sz w:val="24"/>
          <w:szCs w:val="24"/>
        </w:rPr>
        <w:lastRenderedPageBreak/>
        <w:t>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DA443D" w:rsidRPr="00DA443D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DA443D" w:rsidRPr="00DA443D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DA443D" w:rsidRPr="00DA443D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DA443D" w:rsidRPr="00DA443D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921D1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921D1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DA443D" w:rsidRPr="00DA443D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DA443D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921D1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921D1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DA443D" w:rsidRPr="00DA443D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DA443D" w:rsidRPr="00DA443D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</w:t>
      </w:r>
      <w:r w:rsidR="00240E62" w:rsidRPr="00F95B37">
        <w:rPr>
          <w:sz w:val="24"/>
          <w:szCs w:val="24"/>
        </w:rPr>
        <w:lastRenderedPageBreak/>
        <w:t>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DA443D" w:rsidRPr="00DA443D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921D1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921D1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DA443D" w:rsidRPr="00DA443D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DA443D" w:rsidRPr="00DA443D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DA443D" w:rsidRPr="00DA443D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921D1A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921D1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DA443D" w:rsidRPr="00DA443D">
          <w:rPr>
            <w:bCs w:val="0"/>
            <w:sz w:val="24"/>
            <w:szCs w:val="24"/>
            <w:lang w:val="en-US"/>
          </w:rPr>
          <w:t>a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DA443D" w:rsidRPr="00DA443D">
          <w:rPr>
            <w:bCs w:val="0"/>
            <w:sz w:val="24"/>
            <w:szCs w:val="24"/>
            <w:lang w:val="en-US"/>
          </w:rPr>
          <w:t>g</w:t>
        </w:r>
        <w:r w:rsidR="00DA443D" w:rsidRPr="00D00009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DA443D" w:rsidRPr="00DA443D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DA443D" w:rsidRPr="00DA443D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DA443D" w:rsidRPr="00DA443D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DA443D" w:rsidRPr="00DA443D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921D1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921D1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921D1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21D1A">
        <w:rPr>
          <w:bCs w:val="0"/>
          <w:iCs/>
          <w:sz w:val="24"/>
          <w:szCs w:val="24"/>
        </w:rPr>
      </w:r>
      <w:r w:rsidR="00921D1A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921D1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DA443D" w:rsidRPr="00DA443D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C788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DA443D" w:rsidRPr="00DA443D">
          <w:rPr>
            <w:sz w:val="24"/>
            <w:szCs w:val="24"/>
          </w:rPr>
          <w:t>3.3.14.3</w:t>
        </w:r>
      </w:fldSimple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DA443D" w:rsidRPr="00DA443D">
          <w:rPr>
            <w:sz w:val="24"/>
            <w:szCs w:val="24"/>
          </w:rPr>
          <w:t>3.3.14.4</w:t>
        </w:r>
      </w:fldSimple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fldSimple w:instr=" REF _Ref306008743 \r \h  \* MERGEFORMAT ">
        <w:r w:rsidR="00DA443D" w:rsidRPr="0033661D">
          <w:rPr>
            <w:bCs w:val="0"/>
            <w:sz w:val="24"/>
            <w:szCs w:val="24"/>
          </w:rPr>
          <w:t>3.3.4</w:t>
        </w:r>
      </w:fldSimple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DA443D" w:rsidRPr="0033661D">
          <w:rPr>
            <w:bCs w:val="0"/>
            <w:sz w:val="24"/>
            <w:szCs w:val="24"/>
          </w:rPr>
          <w:t>3.4.1.3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fldSimple w:instr=" REF _Ref468875974 \r \h  \* MERGEFORMAT ">
        <w:r w:rsidR="00B33739" w:rsidRPr="0033661D">
          <w:rPr>
            <w:bCs w:val="0"/>
            <w:sz w:val="24"/>
            <w:szCs w:val="24"/>
          </w:rPr>
          <w:t>3.12</w:t>
        </w:r>
      </w:fldSimple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fldSimple w:instr=" REF _Ref468201028 \r \h  \* MERGEFORMAT ">
        <w:r w:rsidR="00DA443D" w:rsidRPr="0033661D">
          <w:rPr>
            <w:bCs w:val="0"/>
            <w:sz w:val="24"/>
            <w:szCs w:val="24"/>
          </w:rPr>
          <w:t>3.13</w:t>
        </w:r>
      </w:fldSimple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DA443D" w:rsidRPr="00DA443D">
          <w:rPr>
            <w:bCs w:val="0"/>
            <w:sz w:val="24"/>
            <w:szCs w:val="24"/>
          </w:rPr>
          <w:t>-3.3.14.3</w:t>
        </w:r>
        <w:r w:rsidR="00DA443D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C788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DA443D" w:rsidRPr="00DA443D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21D1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21D1A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921D1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2582A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2582A" w:rsidRPr="00607891">
        <w:rPr>
          <w:bCs w:val="0"/>
          <w:sz w:val="24"/>
          <w:szCs w:val="24"/>
        </w:rPr>
        <w:t>каб</w:t>
      </w:r>
      <w:proofErr w:type="spellEnd"/>
      <w:r w:rsidR="0032582A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2582A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DA443D" w:rsidRPr="00DA443D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DA443D" w:rsidRPr="00DA443D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fldSimple w:instr=" REF _Ref467508029 \r \h  \* MERGEFORMAT ">
        <w:r w:rsidR="00DA443D" w:rsidRPr="00DA443D">
          <w:rPr>
            <w:sz w:val="24"/>
            <w:szCs w:val="24"/>
          </w:rPr>
          <w:t>3.3.14.5</w:t>
        </w:r>
      </w:fldSimple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DA443D" w:rsidRPr="00DA443D">
          <w:rPr>
            <w:szCs w:val="24"/>
          </w:rPr>
          <w:t>3.4.1.3</w:t>
        </w:r>
      </w:fldSimple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7A5083">
        <w:rPr>
          <w:szCs w:val="24"/>
        </w:rPr>
        <w:t>извещения:____</w:t>
      </w:r>
      <w:proofErr w:type="spellEnd"/>
      <w:r w:rsidRPr="007A5083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DA443D" w:rsidRPr="00DA443D">
          <w:rPr>
            <w:rFonts w:eastAsia="Calibri"/>
            <w:szCs w:val="24"/>
            <w:lang w:eastAsia="en-US"/>
          </w:rPr>
          <w:t>5.7</w:t>
        </w:r>
      </w:fldSimple>
      <w:r w:rsidRPr="007A5083">
        <w:rPr>
          <w:rFonts w:eastAsia="Calibri"/>
          <w:szCs w:val="24"/>
          <w:lang w:eastAsia="en-US"/>
        </w:rPr>
        <w:t xml:space="preserve">) </w:t>
      </w:r>
      <w:r w:rsidR="0032582A" w:rsidRPr="001E3137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32582A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2582A" w:rsidRPr="00BA2623">
        <w:t>Горягин</w:t>
      </w:r>
      <w:r w:rsidR="0032582A">
        <w:t>ой</w:t>
      </w:r>
      <w:proofErr w:type="spellEnd"/>
      <w:r w:rsidR="0032582A" w:rsidRPr="00BA2623">
        <w:t xml:space="preserve"> Татьян</w:t>
      </w:r>
      <w:r w:rsidR="0032582A">
        <w:t>е</w:t>
      </w:r>
      <w:r w:rsidR="0032582A" w:rsidRPr="00BA2623">
        <w:t xml:space="preserve"> Николаевн</w:t>
      </w:r>
      <w:r w:rsidR="0032582A">
        <w:t>е</w:t>
      </w:r>
      <w:r w:rsidR="0032582A" w:rsidRPr="00BA2623">
        <w:t>, контактный</w:t>
      </w:r>
      <w:proofErr w:type="gramEnd"/>
      <w:r w:rsidR="0032582A" w:rsidRPr="00BA2623">
        <w:t xml:space="preserve"> телефон: (4722) 58-17-51 или по адресу электронной почты: </w:t>
      </w:r>
      <w:hyperlink r:id="rId34" w:history="1">
        <w:r w:rsidR="0032582A" w:rsidRPr="00BA2623">
          <w:rPr>
            <w:rStyle w:val="a7"/>
            <w:lang w:val="en-US"/>
          </w:rPr>
          <w:t>Goryagina</w:t>
        </w:r>
        <w:r w:rsidR="0032582A" w:rsidRPr="00BA2623">
          <w:rPr>
            <w:rStyle w:val="a7"/>
          </w:rPr>
          <w:t>.</w:t>
        </w:r>
        <w:r w:rsidR="0032582A" w:rsidRPr="00BA2623">
          <w:rPr>
            <w:rStyle w:val="a7"/>
            <w:lang w:val="en-US"/>
          </w:rPr>
          <w:t>TN</w:t>
        </w:r>
        <w:r w:rsidR="0032582A" w:rsidRPr="00BA2623">
          <w:rPr>
            <w:rStyle w:val="a7"/>
          </w:rPr>
          <w:t>@</w:t>
        </w:r>
        <w:r w:rsidR="0032582A" w:rsidRPr="00BA2623">
          <w:rPr>
            <w:rStyle w:val="a7"/>
            <w:lang w:val="en-US"/>
          </w:rPr>
          <w:t>mrsk</w:t>
        </w:r>
        <w:r w:rsidR="0032582A" w:rsidRPr="00BA2623">
          <w:rPr>
            <w:rStyle w:val="a7"/>
          </w:rPr>
          <w:t>-1.</w:t>
        </w:r>
        <w:r w:rsidR="0032582A" w:rsidRPr="00BA2623">
          <w:rPr>
            <w:rStyle w:val="a7"/>
            <w:lang w:val="en-US"/>
          </w:rPr>
          <w:t>ru</w:t>
        </w:r>
      </w:hyperlink>
      <w:r w:rsidR="0032582A" w:rsidRPr="00BA2623">
        <w:rPr>
          <w:rFonts w:eastAsia="Calibri"/>
          <w:szCs w:val="24"/>
          <w:lang w:eastAsia="en-US"/>
        </w:rPr>
        <w:t>.</w:t>
      </w:r>
      <w:r w:rsidR="0032582A">
        <w:rPr>
          <w:rFonts w:eastAsia="Calibri"/>
          <w:szCs w:val="24"/>
          <w:lang w:eastAsia="en-US"/>
        </w:rPr>
        <w:t xml:space="preserve"> и</w:t>
      </w:r>
      <w:r w:rsidR="0032582A" w:rsidRPr="00BA2623">
        <w:t xml:space="preserve"> </w:t>
      </w:r>
      <w:r w:rsidR="0032582A">
        <w:t xml:space="preserve"> специалисту 1 категории </w:t>
      </w:r>
      <w:r w:rsidR="0032582A" w:rsidRPr="00BA2623">
        <w:t>отдела закупочной деятельности управления логистики и МТО филиала ПАО «МРСК Центра» - «Белгородэнерго»</w:t>
      </w:r>
      <w:r w:rsidR="0032582A">
        <w:t xml:space="preserve"> </w:t>
      </w:r>
      <w:r w:rsidR="0032582A" w:rsidRPr="00441A42">
        <w:t>Ермолов</w:t>
      </w:r>
      <w:r w:rsidR="0032582A">
        <w:t>ой</w:t>
      </w:r>
      <w:r w:rsidR="0032582A" w:rsidRPr="00441A42">
        <w:t xml:space="preserve"> Ирин</w:t>
      </w:r>
      <w:r w:rsidR="0032582A">
        <w:t>е</w:t>
      </w:r>
      <w:r w:rsidR="0032582A" w:rsidRPr="00441A42">
        <w:t xml:space="preserve"> Валерьевн</w:t>
      </w:r>
      <w:r w:rsidR="0032582A">
        <w:t>е</w:t>
      </w:r>
      <w:r w:rsidR="0032582A" w:rsidRPr="00441A42">
        <w:t xml:space="preserve"> – контактный телефон: (4722) 58-17-81, адрес электронной почты: </w:t>
      </w:r>
      <w:hyperlink r:id="rId35" w:history="1">
        <w:r w:rsidR="0032582A" w:rsidRPr="00441A42">
          <w:rPr>
            <w:rStyle w:val="a7"/>
          </w:rPr>
          <w:t>Ermolova.IV@mrsk-1.ru</w:t>
        </w:r>
      </w:hyperlink>
      <w:r w:rsidR="0032582A" w:rsidRPr="008D1B83">
        <w:rPr>
          <w:bCs w:val="0"/>
          <w:szCs w:val="24"/>
        </w:rPr>
        <w:t>.</w:t>
      </w:r>
      <w:r w:rsidR="0032582A" w:rsidRPr="00BA2623">
        <w:rPr>
          <w:rFonts w:eastAsia="Calibri"/>
          <w:szCs w:val="24"/>
          <w:lang w:eastAsia="en-US"/>
        </w:rPr>
        <w:t xml:space="preserve"> Данные</w:t>
      </w:r>
      <w:r w:rsidR="0032582A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2582A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2582A" w:rsidRPr="009F264D">
          <w:rPr>
            <w:szCs w:val="24"/>
          </w:rPr>
          <w:t>3.4.1.3</w:t>
        </w:r>
      </w:fldSimple>
      <w:r w:rsidR="0032582A">
        <w:rPr>
          <w:szCs w:val="24"/>
        </w:rPr>
        <w:t>),</w:t>
      </w:r>
      <w:r w:rsidR="0032582A" w:rsidRPr="00925EC9">
        <w:rPr>
          <w:szCs w:val="24"/>
        </w:rPr>
        <w:t xml:space="preserve"> </w:t>
      </w:r>
      <w:r w:rsidR="0032582A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2582A" w:rsidRPr="00BA2623" w:rsidRDefault="0032582A" w:rsidP="0032582A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F64A8B" w:rsidRPr="007A5083" w:rsidRDefault="0032582A" w:rsidP="0032582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fldSimple w:instr=" REF _Ref306140451 \r \h  \* MERGEFORMAT ">
        <w:r w:rsidR="00DA443D" w:rsidRPr="00DA443D">
          <w:rPr>
            <w:sz w:val="24"/>
            <w:szCs w:val="24"/>
          </w:rPr>
          <w:t>3.14</w:t>
        </w:r>
      </w:fldSimple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2582A">
        <w:rPr>
          <w:b/>
          <w:bCs w:val="0"/>
          <w:sz w:val="24"/>
          <w:szCs w:val="24"/>
        </w:rPr>
        <w:t xml:space="preserve">минут </w:t>
      </w:r>
      <w:r w:rsidR="005A0E70">
        <w:rPr>
          <w:b/>
          <w:bCs w:val="0"/>
          <w:sz w:val="24"/>
          <w:szCs w:val="24"/>
        </w:rPr>
        <w:t>0</w:t>
      </w:r>
      <w:r w:rsidR="00C15091">
        <w:rPr>
          <w:b/>
          <w:bCs w:val="0"/>
          <w:sz w:val="24"/>
          <w:szCs w:val="24"/>
        </w:rPr>
        <w:t>3</w:t>
      </w:r>
      <w:r w:rsidR="005A0E70">
        <w:rPr>
          <w:b/>
          <w:bCs w:val="0"/>
          <w:sz w:val="24"/>
          <w:szCs w:val="24"/>
        </w:rPr>
        <w:t xml:space="preserve"> августа</w:t>
      </w:r>
      <w:r w:rsidR="002B5044" w:rsidRPr="0032582A">
        <w:rPr>
          <w:b/>
          <w:bCs w:val="0"/>
          <w:sz w:val="24"/>
          <w:szCs w:val="24"/>
        </w:rPr>
        <w:t xml:space="preserve"> </w:t>
      </w:r>
      <w:r w:rsidR="00A87504" w:rsidRPr="0032582A">
        <w:rPr>
          <w:b/>
          <w:bCs w:val="0"/>
          <w:sz w:val="24"/>
          <w:szCs w:val="24"/>
        </w:rPr>
        <w:t>2017</w:t>
      </w:r>
      <w:r w:rsidR="002B5044" w:rsidRPr="0032582A">
        <w:rPr>
          <w:b/>
          <w:bCs w:val="0"/>
          <w:sz w:val="24"/>
          <w:szCs w:val="24"/>
        </w:rPr>
        <w:t xml:space="preserve"> года</w:t>
      </w:r>
      <w:r w:rsidR="00BB27D7" w:rsidRPr="0032582A">
        <w:rPr>
          <w:b/>
          <w:bCs w:val="0"/>
          <w:sz w:val="24"/>
          <w:szCs w:val="24"/>
        </w:rPr>
        <w:t xml:space="preserve">, </w:t>
      </w:r>
      <w:r w:rsidR="00BB27D7" w:rsidRPr="0032582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2582A">
        <w:rPr>
          <w:bCs w:val="0"/>
          <w:spacing w:val="-2"/>
          <w:sz w:val="24"/>
          <w:szCs w:val="24"/>
        </w:rPr>
        <w:t>(под</w:t>
      </w:r>
      <w:r w:rsidR="00BB27D7" w:rsidRPr="0032582A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DA443D" w:rsidRPr="0032582A">
          <w:rPr>
            <w:bCs w:val="0"/>
            <w:sz w:val="24"/>
            <w:szCs w:val="24"/>
          </w:rPr>
          <w:t>5.1</w:t>
        </w:r>
      </w:fldSimple>
      <w:r w:rsidR="00BB27D7" w:rsidRPr="0032582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DA443D" w:rsidRPr="00DA443D">
          <w:rPr>
            <w:sz w:val="24"/>
            <w:szCs w:val="24"/>
          </w:rPr>
          <w:t>5.14</w:t>
        </w:r>
      </w:fldSimple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DA443D" w:rsidRPr="00DA443D">
          <w:rPr>
            <w:sz w:val="24"/>
            <w:szCs w:val="24"/>
          </w:rPr>
          <w:t>5.15</w:t>
        </w:r>
      </w:fldSimple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DA443D" w:rsidRPr="00DA443D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DA443D" w:rsidRPr="00DA443D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DA443D" w:rsidRPr="00DA443D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DA443D" w:rsidRPr="00DA443D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DA443D" w:rsidRPr="00DA443D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DA443D" w:rsidRPr="00DA443D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DA443D" w:rsidRPr="00DA443D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DA443D" w:rsidRPr="00DA443D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lastRenderedPageBreak/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F7708A" w:rsidRPr="00B33739">
          <w:rPr>
            <w:sz w:val="24"/>
            <w:szCs w:val="24"/>
          </w:rPr>
          <w:t>3.8</w:t>
        </w:r>
      </w:fldSimple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DA443D" w:rsidRPr="00DA443D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DA443D" w:rsidRPr="00DA443D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DA443D" w:rsidRPr="00DA443D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fldSimple w:instr=" REF _Ref468875877 \r \h  \* MERGEFORMAT ">
        <w:r w:rsidR="00DA443D" w:rsidRPr="0033661D">
          <w:rPr>
            <w:sz w:val="24"/>
            <w:szCs w:val="24"/>
          </w:rPr>
          <w:t>3.7.8</w:t>
        </w:r>
      </w:fldSimple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DA443D" w:rsidRPr="0033661D">
          <w:rPr>
            <w:sz w:val="24"/>
            <w:szCs w:val="24"/>
          </w:rPr>
          <w:t>3.11.2</w:t>
        </w:r>
      </w:fldSimple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Pr="00540F1D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61893673" r:id="rId37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61893674" r:id="rId39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61893675" r:id="rId41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33661D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33661D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fldSimple w:instr=" REF _Ref465675151 \r \h  \* MERGEFORMAT ">
        <w:r w:rsidR="00DA443D" w:rsidRPr="004444C3">
          <w:rPr>
            <w:bCs w:val="0"/>
            <w:sz w:val="24"/>
            <w:szCs w:val="24"/>
          </w:rPr>
          <w:t>3.11.2</w:t>
        </w:r>
      </w:fldSimple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5938 \r \h  \* MERGEFORMAT ">
        <w:r w:rsidR="00DA443D" w:rsidRPr="004444C3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-</w:t>
      </w:r>
      <w:fldSimple w:instr=" REF _Ref465440181 \r \h  \* MERGEFORMAT ">
        <w:r w:rsidR="00DA443D" w:rsidRPr="004444C3">
          <w:rPr>
            <w:sz w:val="24"/>
            <w:szCs w:val="24"/>
          </w:rPr>
          <w:t>3.13.4</w:t>
        </w:r>
      </w:fldSimple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fldSimple w:instr=" REF _Ref465670219 \r \h  \* MERGEFORMAT ">
        <w:r w:rsidR="00DA443D" w:rsidRPr="0033661D">
          <w:rPr>
            <w:sz w:val="24"/>
            <w:szCs w:val="24"/>
          </w:rPr>
          <w:t>3.11</w:t>
        </w:r>
      </w:fldSimple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>-</w:t>
      </w:r>
      <w:fldSimple w:instr=" REF _Ref465440181 \r \h  \* MERGEFORMAT ">
        <w:r w:rsidR="00DA443D" w:rsidRPr="0033661D">
          <w:rPr>
            <w:sz w:val="24"/>
            <w:szCs w:val="24"/>
          </w:rPr>
          <w:t>3.13.4</w:t>
        </w:r>
      </w:fldSimple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DA443D" w:rsidRPr="00DA443D">
          <w:rPr>
            <w:bCs w:val="0"/>
            <w:sz w:val="24"/>
            <w:szCs w:val="24"/>
          </w:rPr>
          <w:t xml:space="preserve"> 1.2.6 </w:t>
        </w:r>
      </w:fldSimple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fldSimple w:instr=" REF _Ref294695403 \n \h  \* MERGEFORMAT ">
        <w:r w:rsidR="00DA443D" w:rsidRPr="00DA443D">
          <w:rPr>
            <w:bCs w:val="0"/>
            <w:sz w:val="24"/>
            <w:szCs w:val="24"/>
          </w:rPr>
          <w:t>3.12.3</w:t>
        </w:r>
      </w:fldSimple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fldSimple w:instr=" REF _Ref468201106 \r \h  \* MERGEFORMAT ">
        <w:r w:rsidR="00DA443D" w:rsidRPr="00DA443D">
          <w:rPr>
            <w:bCs w:val="0"/>
            <w:sz w:val="24"/>
            <w:szCs w:val="24"/>
          </w:rPr>
          <w:t>3.13</w:t>
        </w:r>
      </w:fldSimple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fldSimple w:instr=" REF _Ref305979053 \r \h  \* MERGEFORMAT ">
        <w:r w:rsidR="00DA443D" w:rsidRPr="00DA443D">
          <w:rPr>
            <w:bCs w:val="0"/>
            <w:sz w:val="24"/>
            <w:szCs w:val="24"/>
          </w:rPr>
          <w:t>3.12.5</w:t>
        </w:r>
      </w:fldSimple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fldSimple w:instr=" REF _Ref440272931 \r \h  \* MERGEFORMAT ">
        <w:r w:rsidR="00DA443D" w:rsidRPr="004444C3">
          <w:t>2</w:t>
        </w:r>
      </w:fldSimple>
      <w:r w:rsidRPr="004444C3">
        <w:rPr>
          <w:sz w:val="24"/>
          <w:szCs w:val="24"/>
        </w:rPr>
        <w:t xml:space="preserve">) и подпункте </w:t>
      </w:r>
      <w:fldSimple w:instr=" REF _Ref465437572 \r \h  \* MERGEFORMAT ">
        <w:r w:rsidR="00DA443D" w:rsidRPr="004444C3">
          <w:rPr>
            <w:sz w:val="24"/>
            <w:szCs w:val="24"/>
          </w:rPr>
          <w:t>3.13.2</w:t>
        </w:r>
      </w:fldSimple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fldSimple w:instr=" REF _Ref468973864 \r \h  \* MERGEFORMAT ">
        <w:r w:rsidR="00DA443D" w:rsidRPr="0033661D">
          <w:rPr>
            <w:bCs w:val="0"/>
            <w:sz w:val="24"/>
            <w:szCs w:val="24"/>
          </w:rPr>
          <w:t>3.3.14.4.4</w:t>
        </w:r>
      </w:fldSimple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DA443D" w:rsidRPr="0033661D">
          <w:t>2</w:t>
        </w:r>
      </w:fldSimple>
      <w:r w:rsidRPr="0033661D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DA443D" w:rsidRPr="0033661D">
          <w:rPr>
            <w:sz w:val="24"/>
            <w:szCs w:val="24"/>
          </w:rPr>
          <w:t>3.13.2</w:t>
        </w:r>
      </w:fldSimple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fldSimple w:instr=" REF _Ref468875974 \r \h  \* MERGEFORMAT ">
        <w:r w:rsidR="00DA443D" w:rsidRPr="0033661D">
          <w:rPr>
            <w:sz w:val="24"/>
            <w:szCs w:val="24"/>
          </w:rPr>
          <w:t>3.12</w:t>
        </w:r>
      </w:fldSimple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995 \r \h  \* MERGEFORMAT ">
        <w:r w:rsidR="00DA443D" w:rsidRPr="0033661D">
          <w:rPr>
            <w:sz w:val="24"/>
            <w:szCs w:val="24"/>
          </w:rPr>
          <w:t>3.12.6</w:t>
        </w:r>
      </w:fldSimple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lastRenderedPageBreak/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fldSimple w:instr=" REF _Ref191386085 \r \h  \* MERGEFORMAT ">
        <w:r w:rsidR="00DA443D" w:rsidRPr="00DA443D">
          <w:rPr>
            <w:b w:val="0"/>
            <w:iCs/>
          </w:rPr>
          <w:t>1.1.1</w:t>
        </w:r>
      </w:fldSimple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921D1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21D1A">
        <w:rPr>
          <w:b w:val="0"/>
          <w:szCs w:val="24"/>
        </w:rPr>
      </w:r>
      <w:r w:rsidR="00921D1A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921D1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59" w:name="_Ref194832984"/>
      <w:bookmarkStart w:id="760" w:name="_Ref197686508"/>
      <w:bookmarkStart w:id="761" w:name="_Toc423421727"/>
      <w:bookmarkStart w:id="762" w:name="_Toc471979960"/>
      <w:r w:rsidRPr="003803A7">
        <w:t xml:space="preserve">Требование к </w:t>
      </w:r>
      <w:bookmarkEnd w:id="759"/>
      <w:bookmarkEnd w:id="760"/>
      <w:bookmarkEnd w:id="761"/>
      <w:r w:rsidR="00C3704B">
        <w:t>закупаемым услугам</w:t>
      </w:r>
      <w:bookmarkEnd w:id="76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4"/>
      <w:bookmarkStart w:id="764" w:name="_Toc439170662"/>
      <w:bookmarkStart w:id="765" w:name="_Toc439172764"/>
      <w:bookmarkStart w:id="766" w:name="_Toc439173208"/>
      <w:bookmarkStart w:id="767" w:name="_Toc439238202"/>
      <w:bookmarkStart w:id="768" w:name="_Toc439252754"/>
      <w:bookmarkStart w:id="769" w:name="_Toc439323612"/>
      <w:bookmarkStart w:id="770" w:name="_Toc439323728"/>
      <w:bookmarkStart w:id="771" w:name="_Toc440361362"/>
      <w:bookmarkStart w:id="772" w:name="_Toc440376117"/>
      <w:bookmarkStart w:id="773" w:name="_Toc440376244"/>
      <w:bookmarkStart w:id="774" w:name="_Toc440382505"/>
      <w:bookmarkStart w:id="775" w:name="_Toc440447175"/>
      <w:bookmarkStart w:id="776" w:name="_Toc440632336"/>
      <w:bookmarkStart w:id="777" w:name="_Toc440875109"/>
      <w:bookmarkStart w:id="778" w:name="_Toc441131096"/>
      <w:bookmarkStart w:id="779" w:name="_Toc465774617"/>
      <w:bookmarkStart w:id="780" w:name="_Toc465848846"/>
      <w:bookmarkStart w:id="781" w:name="_Toc468876166"/>
      <w:bookmarkStart w:id="782" w:name="_Toc469487660"/>
      <w:bookmarkStart w:id="783" w:name="_Toc471979961"/>
      <w:bookmarkStart w:id="784" w:name="_Ref194833053"/>
      <w:bookmarkStart w:id="785" w:name="_Ref223496951"/>
      <w:bookmarkStart w:id="78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7" w:name="_Toc461808930"/>
      <w:bookmarkStart w:id="788" w:name="_Toc464120639"/>
      <w:bookmarkStart w:id="789" w:name="_Toc471979962"/>
      <w:bookmarkEnd w:id="736"/>
      <w:bookmarkEnd w:id="737"/>
      <w:bookmarkEnd w:id="784"/>
      <w:bookmarkEnd w:id="785"/>
      <w:bookmarkEnd w:id="786"/>
      <w:r w:rsidRPr="00AE1D21">
        <w:t>Альтернативные предложения</w:t>
      </w:r>
      <w:bookmarkStart w:id="790" w:name="_Ref56252639"/>
      <w:bookmarkEnd w:id="787"/>
      <w:bookmarkEnd w:id="788"/>
      <w:bookmarkEnd w:id="78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1" w:name="_Toc461808802"/>
      <w:bookmarkStart w:id="792" w:name="_Toc461808931"/>
      <w:bookmarkStart w:id="793" w:name="_Toc464120640"/>
      <w:bookmarkStart w:id="794" w:name="_Toc465774619"/>
      <w:bookmarkStart w:id="795" w:name="_Toc465848848"/>
      <w:bookmarkStart w:id="796" w:name="_Toc468876168"/>
      <w:bookmarkStart w:id="797" w:name="_Toc469487662"/>
      <w:bookmarkStart w:id="798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9" w:name="_Ref440270602"/>
      <w:bookmarkStart w:id="800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9"/>
      <w:bookmarkEnd w:id="80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1" w:name="_Ref55336310"/>
      <w:bookmarkStart w:id="802" w:name="_Toc57314672"/>
      <w:bookmarkStart w:id="803" w:name="_Toc69728986"/>
      <w:bookmarkStart w:id="804" w:name="_Toc98253919"/>
      <w:bookmarkStart w:id="805" w:name="_Toc165173847"/>
      <w:bookmarkStart w:id="806" w:name="_Toc423423667"/>
      <w:bookmarkStart w:id="807" w:name="_Toc471979965"/>
      <w:r w:rsidRPr="00F647F7">
        <w:t xml:space="preserve">Письмо о подаче оферты </w:t>
      </w:r>
      <w:bookmarkStart w:id="808" w:name="_Ref22846535"/>
      <w:r w:rsidRPr="00F647F7">
        <w:t>(</w:t>
      </w:r>
      <w:bookmarkEnd w:id="80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C236C0" w:rsidRDefault="004F4D80" w:rsidP="004F4D80">
      <w:pPr>
        <w:pStyle w:val="3"/>
        <w:rPr>
          <w:szCs w:val="24"/>
        </w:rPr>
      </w:pPr>
      <w:bookmarkStart w:id="809" w:name="_Toc98253920"/>
      <w:bookmarkStart w:id="810" w:name="_Toc157248174"/>
      <w:bookmarkStart w:id="811" w:name="_Toc157496543"/>
      <w:bookmarkStart w:id="812" w:name="_Toc158206082"/>
      <w:bookmarkStart w:id="813" w:name="_Toc164057767"/>
      <w:bookmarkStart w:id="814" w:name="_Toc164137117"/>
      <w:bookmarkStart w:id="815" w:name="_Toc164161277"/>
      <w:bookmarkStart w:id="816" w:name="_Toc165173848"/>
      <w:bookmarkStart w:id="817" w:name="_Toc439170673"/>
      <w:bookmarkStart w:id="818" w:name="_Toc439172775"/>
      <w:bookmarkStart w:id="819" w:name="_Toc439173219"/>
      <w:bookmarkStart w:id="820" w:name="_Toc439238213"/>
      <w:bookmarkStart w:id="821" w:name="_Toc440361369"/>
      <w:bookmarkStart w:id="822" w:name="_Toc440376124"/>
      <w:bookmarkStart w:id="823" w:name="_Toc465774622"/>
      <w:bookmarkStart w:id="824" w:name="_Toc465848851"/>
      <w:bookmarkStart w:id="825" w:name="_Toc471979966"/>
      <w:r w:rsidRPr="00C236C0">
        <w:rPr>
          <w:szCs w:val="24"/>
        </w:rPr>
        <w:t>Форма письма о подаче оферты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7" w:name="_Toc98253921"/>
      <w:bookmarkStart w:id="828" w:name="_Toc157248175"/>
      <w:bookmarkStart w:id="829" w:name="_Toc157496544"/>
      <w:bookmarkStart w:id="830" w:name="_Toc158206083"/>
      <w:bookmarkStart w:id="831" w:name="_Toc164057768"/>
      <w:bookmarkStart w:id="832" w:name="_Toc164137118"/>
      <w:bookmarkStart w:id="833" w:name="_Toc164161278"/>
      <w:bookmarkStart w:id="83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5" w:name="_Toc439170674"/>
      <w:bookmarkStart w:id="836" w:name="_Toc439172776"/>
      <w:bookmarkStart w:id="837" w:name="_Toc439173220"/>
      <w:bookmarkStart w:id="838" w:name="_Toc439238214"/>
      <w:bookmarkStart w:id="839" w:name="_Toc439252762"/>
      <w:bookmarkStart w:id="840" w:name="_Toc439323736"/>
      <w:bookmarkStart w:id="841" w:name="_Toc440361370"/>
      <w:bookmarkStart w:id="842" w:name="_Toc440376125"/>
      <w:bookmarkStart w:id="843" w:name="_Toc440376252"/>
      <w:bookmarkStart w:id="844" w:name="_Toc440382510"/>
      <w:bookmarkStart w:id="845" w:name="_Toc440447180"/>
      <w:bookmarkStart w:id="846" w:name="_Toc440632341"/>
      <w:bookmarkStart w:id="847" w:name="_Toc440875113"/>
      <w:bookmarkStart w:id="848" w:name="_Toc441131100"/>
      <w:bookmarkStart w:id="849" w:name="_Toc465774623"/>
      <w:bookmarkStart w:id="850" w:name="_Toc465848852"/>
      <w:bookmarkStart w:id="851" w:name="_Toc471979967"/>
      <w:r w:rsidRPr="00C236C0">
        <w:rPr>
          <w:szCs w:val="24"/>
        </w:rPr>
        <w:lastRenderedPageBreak/>
        <w:t>Инструкции по заполнению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21D1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921D1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921D1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921D1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921D1A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921D1A">
        <w:fldChar w:fldCharType="separate"/>
      </w:r>
      <w:r w:rsidR="00DA443D">
        <w:rPr>
          <w:sz w:val="24"/>
          <w:szCs w:val="24"/>
        </w:rPr>
        <w:t>5.1.2.3</w:t>
      </w:r>
      <w:r w:rsidR="00921D1A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921D1A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3" w:name="_Ref55335821"/>
      <w:bookmarkStart w:id="854" w:name="_Ref55336345"/>
      <w:bookmarkStart w:id="855" w:name="_Toc57314674"/>
      <w:bookmarkStart w:id="856" w:name="_Toc69728988"/>
      <w:bookmarkStart w:id="857" w:name="_Toc98253922"/>
      <w:bookmarkStart w:id="85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9" w:name="_Ref440271964"/>
      <w:bookmarkStart w:id="860" w:name="_Toc440361371"/>
      <w:bookmarkStart w:id="861" w:name="_Toc440376126"/>
      <w:bookmarkStart w:id="862" w:name="_Toc471979968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9"/>
      <w:bookmarkEnd w:id="860"/>
      <w:bookmarkEnd w:id="861"/>
      <w:bookmarkEnd w:id="86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3" w:name="_Toc439238216"/>
      <w:bookmarkStart w:id="864" w:name="_Toc439252764"/>
      <w:bookmarkStart w:id="865" w:name="_Toc439323738"/>
      <w:bookmarkStart w:id="866" w:name="_Toc440361372"/>
      <w:bookmarkStart w:id="867" w:name="_Toc440376127"/>
      <w:bookmarkStart w:id="868" w:name="_Toc440376254"/>
      <w:bookmarkStart w:id="869" w:name="_Toc440382512"/>
      <w:bookmarkStart w:id="870" w:name="_Toc440447182"/>
      <w:bookmarkStart w:id="871" w:name="_Toc440632343"/>
      <w:bookmarkStart w:id="872" w:name="_Toc440875115"/>
      <w:bookmarkStart w:id="873" w:name="_Toc441131102"/>
      <w:bookmarkStart w:id="874" w:name="_Toc465774625"/>
      <w:bookmarkStart w:id="875" w:name="_Toc465848854"/>
      <w:bookmarkStart w:id="876" w:name="_Toc471979969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7" w:name="_Toc423423668"/>
      <w:bookmarkStart w:id="878" w:name="_Ref440271072"/>
      <w:bookmarkStart w:id="879" w:name="_Ref440273986"/>
      <w:bookmarkStart w:id="880" w:name="_Ref440274337"/>
      <w:bookmarkStart w:id="881" w:name="_Ref440274913"/>
      <w:bookmarkStart w:id="882" w:name="_Ref440284918"/>
      <w:bookmarkStart w:id="883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98253923"/>
      <w:bookmarkStart w:id="885" w:name="_Toc157248177"/>
      <w:bookmarkStart w:id="886" w:name="_Toc157496546"/>
      <w:bookmarkStart w:id="887" w:name="_Toc158206085"/>
      <w:bookmarkStart w:id="888" w:name="_Toc164057770"/>
      <w:bookmarkStart w:id="889" w:name="_Toc164137120"/>
      <w:bookmarkStart w:id="890" w:name="_Toc164161280"/>
      <w:bookmarkStart w:id="891" w:name="_Toc165173851"/>
      <w:bookmarkStart w:id="892" w:name="_Ref264038986"/>
      <w:bookmarkStart w:id="893" w:name="_Ref264359294"/>
      <w:bookmarkStart w:id="894" w:name="_Toc439170676"/>
      <w:bookmarkStart w:id="895" w:name="_Toc439172778"/>
      <w:bookmarkStart w:id="896" w:name="_Toc439173222"/>
      <w:bookmarkStart w:id="897" w:name="_Toc439238218"/>
      <w:bookmarkStart w:id="898" w:name="_Toc439252766"/>
      <w:bookmarkStart w:id="899" w:name="_Toc439323740"/>
      <w:bookmarkStart w:id="900" w:name="_Toc440361374"/>
      <w:bookmarkStart w:id="901" w:name="_Toc440376129"/>
      <w:bookmarkStart w:id="902" w:name="_Toc440376256"/>
      <w:bookmarkStart w:id="903" w:name="_Toc440382514"/>
      <w:bookmarkStart w:id="904" w:name="_Toc440447184"/>
      <w:bookmarkStart w:id="905" w:name="_Toc440632345"/>
      <w:bookmarkStart w:id="906" w:name="_Toc440875117"/>
      <w:bookmarkStart w:id="907" w:name="_Toc441131104"/>
      <w:bookmarkStart w:id="908" w:name="_Toc465774627"/>
      <w:bookmarkStart w:id="909" w:name="_Toc465848856"/>
      <w:bookmarkStart w:id="910" w:name="_Toc468876176"/>
      <w:bookmarkStart w:id="911" w:name="_Toc469487670"/>
      <w:bookmarkStart w:id="912" w:name="_Toc471979971"/>
      <w:r w:rsidRPr="00C236C0">
        <w:rPr>
          <w:szCs w:val="24"/>
        </w:rPr>
        <w:t xml:space="preserve">Форма 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="00492C8B">
        <w:rPr>
          <w:szCs w:val="24"/>
        </w:rPr>
        <w:t>Сводной таблицы стоимости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7"/>
      <w:bookmarkEnd w:id="908"/>
      <w:bookmarkEnd w:id="909"/>
      <w:bookmarkEnd w:id="910"/>
      <w:bookmarkEnd w:id="911"/>
      <w:bookmarkEnd w:id="9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spellStart"/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  <w:proofErr w:type="gramEnd"/>
            <w:r w:rsidRPr="00324FAE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spellEnd"/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Ед. </w:t>
            </w:r>
            <w:proofErr w:type="spellStart"/>
            <w:r w:rsidRPr="00324FAE">
              <w:rPr>
                <w:sz w:val="24"/>
                <w:szCs w:val="24"/>
                <w:highlight w:val="yellow"/>
              </w:rPr>
              <w:t>изм</w:t>
            </w:r>
            <w:proofErr w:type="spellEnd"/>
            <w:r w:rsidRPr="00324FAE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3" w:name="_Toc176765534"/>
      <w:bookmarkStart w:id="914" w:name="_Toc198979983"/>
      <w:bookmarkStart w:id="915" w:name="_Toc217466315"/>
      <w:bookmarkStart w:id="916" w:name="_Toc217702856"/>
      <w:bookmarkStart w:id="917" w:name="_Toc233601974"/>
      <w:bookmarkStart w:id="918" w:name="_Toc263343460"/>
      <w:r w:rsidRPr="00F647F7">
        <w:rPr>
          <w:b w:val="0"/>
          <w:szCs w:val="24"/>
        </w:rPr>
        <w:br w:type="page"/>
      </w:r>
      <w:bookmarkStart w:id="919" w:name="_Toc439170677"/>
      <w:bookmarkStart w:id="920" w:name="_Toc439172779"/>
      <w:bookmarkStart w:id="921" w:name="_Toc439173223"/>
      <w:bookmarkStart w:id="922" w:name="_Toc439238219"/>
      <w:bookmarkStart w:id="923" w:name="_Toc439252767"/>
      <w:bookmarkStart w:id="924" w:name="_Toc439323741"/>
      <w:bookmarkStart w:id="925" w:name="_Toc440361375"/>
      <w:bookmarkStart w:id="926" w:name="_Toc440376130"/>
      <w:bookmarkStart w:id="927" w:name="_Toc440376257"/>
      <w:bookmarkStart w:id="928" w:name="_Toc440382515"/>
      <w:bookmarkStart w:id="929" w:name="_Toc440447185"/>
      <w:bookmarkStart w:id="930" w:name="_Toc440632346"/>
      <w:bookmarkStart w:id="931" w:name="_Toc440875118"/>
      <w:bookmarkStart w:id="932" w:name="_Toc441131105"/>
      <w:bookmarkStart w:id="933" w:name="_Toc465774628"/>
      <w:bookmarkStart w:id="934" w:name="_Toc465848857"/>
      <w:bookmarkStart w:id="935" w:name="_Toc468876177"/>
      <w:bookmarkStart w:id="936" w:name="_Toc469487671"/>
      <w:bookmarkStart w:id="937" w:name="_Toc471979972"/>
      <w:r w:rsidRPr="00C236C0">
        <w:rPr>
          <w:szCs w:val="24"/>
        </w:rPr>
        <w:lastRenderedPageBreak/>
        <w:t>Инструкции по заполнению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921D1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8" w:name="_Ref86826666"/>
      <w:bookmarkStart w:id="939" w:name="_Toc90385112"/>
      <w:bookmarkStart w:id="940" w:name="_Toc98253925"/>
      <w:bookmarkStart w:id="941" w:name="_Toc165173853"/>
      <w:bookmarkStart w:id="94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3" w:name="_Ref440537086"/>
      <w:bookmarkStart w:id="944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5" w:name="_Toc90385113"/>
      <w:bookmarkStart w:id="946" w:name="_Toc98253926"/>
      <w:bookmarkStart w:id="947" w:name="_Toc157248180"/>
      <w:bookmarkStart w:id="948" w:name="_Toc157496549"/>
      <w:bookmarkStart w:id="949" w:name="_Toc158206088"/>
      <w:bookmarkStart w:id="950" w:name="_Toc164057773"/>
      <w:bookmarkStart w:id="951" w:name="_Toc164137123"/>
      <w:bookmarkStart w:id="952" w:name="_Toc164161283"/>
      <w:bookmarkStart w:id="953" w:name="_Toc165173854"/>
      <w:bookmarkStart w:id="954" w:name="_Ref193690005"/>
      <w:bookmarkStart w:id="955" w:name="_Toc439170679"/>
      <w:bookmarkStart w:id="956" w:name="_Toc439172781"/>
      <w:bookmarkStart w:id="957" w:name="_Toc439173225"/>
      <w:bookmarkStart w:id="958" w:name="_Toc439238221"/>
      <w:bookmarkStart w:id="959" w:name="_Toc439252769"/>
      <w:bookmarkStart w:id="960" w:name="_Toc439323743"/>
      <w:bookmarkStart w:id="961" w:name="_Toc440361377"/>
      <w:bookmarkStart w:id="962" w:name="_Toc440376132"/>
      <w:bookmarkStart w:id="963" w:name="_Toc440376259"/>
      <w:bookmarkStart w:id="964" w:name="_Toc440382517"/>
      <w:bookmarkStart w:id="965" w:name="_Toc440447187"/>
      <w:bookmarkStart w:id="966" w:name="_Toc440632348"/>
      <w:bookmarkStart w:id="967" w:name="_Toc440875120"/>
      <w:bookmarkStart w:id="968" w:name="_Toc441131107"/>
      <w:bookmarkStart w:id="969" w:name="_Toc465774630"/>
      <w:bookmarkStart w:id="970" w:name="_Toc465848859"/>
      <w:bookmarkStart w:id="971" w:name="_Toc468876179"/>
      <w:bookmarkStart w:id="972" w:name="_Toc469487673"/>
      <w:bookmarkStart w:id="973" w:name="_Toc471979974"/>
      <w:r w:rsidRPr="00C236C0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r w:rsidRPr="00C236C0">
        <w:rPr>
          <w:szCs w:val="24"/>
        </w:rPr>
        <w:t>технического предложения</w:t>
      </w:r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4" w:name="_Ref55335818"/>
      <w:bookmarkStart w:id="975" w:name="_Ref55336334"/>
      <w:bookmarkStart w:id="976" w:name="_Toc57314673"/>
      <w:bookmarkStart w:id="977" w:name="_Toc69728987"/>
      <w:bookmarkStart w:id="978" w:name="_Toc98253928"/>
      <w:bookmarkStart w:id="979" w:name="_Toc165173856"/>
      <w:bookmarkStart w:id="980" w:name="_Ref194749150"/>
      <w:bookmarkStart w:id="981" w:name="_Ref194750368"/>
      <w:bookmarkStart w:id="982" w:name="_Ref89649494"/>
      <w:bookmarkStart w:id="98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921D1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21D1A">
        <w:rPr>
          <w:i/>
          <w:color w:val="000000"/>
        </w:rPr>
      </w:r>
      <w:r w:rsidR="00921D1A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921D1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921D1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21D1A">
        <w:rPr>
          <w:i/>
          <w:color w:val="000000"/>
        </w:rPr>
      </w:r>
      <w:r w:rsidR="00921D1A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921D1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4" w:name="_Toc176765537"/>
      <w:bookmarkStart w:id="985" w:name="_Toc198979986"/>
      <w:bookmarkStart w:id="986" w:name="_Toc217466321"/>
      <w:bookmarkStart w:id="987" w:name="_Toc217702859"/>
      <w:bookmarkStart w:id="988" w:name="_Toc233601977"/>
      <w:bookmarkStart w:id="989" w:name="_Toc263343463"/>
      <w:bookmarkStart w:id="990" w:name="_Toc439170680"/>
      <w:bookmarkStart w:id="991" w:name="_Toc439172782"/>
      <w:bookmarkStart w:id="992" w:name="_Toc439173226"/>
      <w:bookmarkStart w:id="993" w:name="_Toc439238222"/>
      <w:bookmarkStart w:id="994" w:name="_Toc439252770"/>
      <w:bookmarkStart w:id="995" w:name="_Toc439323744"/>
      <w:bookmarkStart w:id="996" w:name="_Toc440361378"/>
      <w:bookmarkStart w:id="997" w:name="_Toc440376133"/>
      <w:bookmarkStart w:id="998" w:name="_Toc440376260"/>
      <w:bookmarkStart w:id="999" w:name="_Toc440382518"/>
      <w:bookmarkStart w:id="1000" w:name="_Toc440447188"/>
      <w:bookmarkStart w:id="1001" w:name="_Toc440632349"/>
      <w:bookmarkStart w:id="1002" w:name="_Toc440875121"/>
      <w:bookmarkStart w:id="1003" w:name="_Toc441131108"/>
      <w:bookmarkStart w:id="1004" w:name="_Toc465774631"/>
      <w:bookmarkStart w:id="1005" w:name="_Toc465848860"/>
      <w:bookmarkStart w:id="1006" w:name="_Toc468876180"/>
      <w:bookmarkStart w:id="1007" w:name="_Toc469487674"/>
      <w:bookmarkStart w:id="1008" w:name="_Toc471979975"/>
      <w:r w:rsidRPr="00C236C0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921D1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21D1A">
        <w:rPr>
          <w:bCs w:val="0"/>
          <w:sz w:val="24"/>
          <w:szCs w:val="24"/>
        </w:rPr>
      </w:r>
      <w:r w:rsidR="00921D1A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921D1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0" w:name="_Toc423423670"/>
      <w:bookmarkStart w:id="1011" w:name="_Ref440271036"/>
      <w:bookmarkStart w:id="1012" w:name="_Ref440274366"/>
      <w:bookmarkStart w:id="1013" w:name="_Ref440274902"/>
      <w:bookmarkStart w:id="1014" w:name="_Ref440284947"/>
      <w:bookmarkStart w:id="1015" w:name="_Ref440361140"/>
      <w:bookmarkStart w:id="1016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7" w:name="_Toc98253929"/>
      <w:bookmarkStart w:id="1018" w:name="_Toc157248183"/>
      <w:bookmarkStart w:id="1019" w:name="_Toc157496552"/>
      <w:bookmarkStart w:id="1020" w:name="_Toc158206091"/>
      <w:bookmarkStart w:id="1021" w:name="_Toc164057776"/>
      <w:bookmarkStart w:id="1022" w:name="_Toc164137126"/>
      <w:bookmarkStart w:id="1023" w:name="_Toc164161286"/>
      <w:bookmarkStart w:id="1024" w:name="_Toc165173857"/>
      <w:bookmarkStart w:id="1025" w:name="_Toc439170682"/>
      <w:bookmarkStart w:id="1026" w:name="_Toc439172784"/>
      <w:bookmarkStart w:id="1027" w:name="_Toc439173228"/>
      <w:bookmarkStart w:id="1028" w:name="_Toc439238224"/>
      <w:bookmarkStart w:id="1029" w:name="_Toc439252772"/>
      <w:bookmarkStart w:id="1030" w:name="_Toc439323746"/>
      <w:bookmarkStart w:id="1031" w:name="_Toc440361380"/>
      <w:bookmarkStart w:id="1032" w:name="_Toc440376135"/>
      <w:bookmarkStart w:id="1033" w:name="_Toc440376262"/>
      <w:bookmarkStart w:id="1034" w:name="_Toc440382520"/>
      <w:bookmarkStart w:id="1035" w:name="_Toc440447190"/>
      <w:bookmarkStart w:id="1036" w:name="_Toc440632351"/>
      <w:bookmarkStart w:id="1037" w:name="_Toc440875123"/>
      <w:bookmarkStart w:id="1038" w:name="_Toc441131110"/>
      <w:bookmarkStart w:id="1039" w:name="_Toc465774633"/>
      <w:bookmarkStart w:id="1040" w:name="_Toc465848862"/>
      <w:bookmarkStart w:id="1041" w:name="_Toc468876182"/>
      <w:bookmarkStart w:id="1042" w:name="_Toc469487676"/>
      <w:bookmarkStart w:id="1043" w:name="_Toc471979977"/>
      <w:r w:rsidRPr="009F5821">
        <w:rPr>
          <w:szCs w:val="24"/>
        </w:rPr>
        <w:t xml:space="preserve">Форма </w:t>
      </w:r>
      <w:bookmarkEnd w:id="1017"/>
      <w:r w:rsidRPr="009F5821">
        <w:rPr>
          <w:szCs w:val="24"/>
        </w:rPr>
        <w:t xml:space="preserve">графика 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r w:rsidR="009469A6" w:rsidRPr="009F5821">
        <w:rPr>
          <w:szCs w:val="24"/>
        </w:rPr>
        <w:t>оказания услуг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F647F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61381"/>
      <w:bookmarkStart w:id="1065" w:name="_Toc440376136"/>
      <w:bookmarkStart w:id="1066" w:name="_Toc440376263"/>
      <w:bookmarkStart w:id="1067" w:name="_Toc440382521"/>
      <w:bookmarkStart w:id="1068" w:name="_Toc440447191"/>
      <w:bookmarkStart w:id="1069" w:name="_Toc440632352"/>
      <w:bookmarkStart w:id="1070" w:name="_Toc440875124"/>
      <w:bookmarkStart w:id="1071" w:name="_Toc441131111"/>
      <w:bookmarkStart w:id="1072" w:name="_Toc465774634"/>
      <w:bookmarkStart w:id="1073" w:name="_Toc465848863"/>
      <w:bookmarkStart w:id="1074" w:name="_Toc468876183"/>
      <w:bookmarkStart w:id="1075" w:name="_Toc469487677"/>
      <w:bookmarkStart w:id="1076" w:name="_Toc471979978"/>
      <w:r w:rsidRPr="009F5821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921D1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7" w:name="_Hlt22846931"/>
      <w:bookmarkStart w:id="1078" w:name="_Ref440361439"/>
      <w:bookmarkStart w:id="1079" w:name="_Ref440361914"/>
      <w:bookmarkStart w:id="1080" w:name="_Ref440361959"/>
      <w:bookmarkStart w:id="1081" w:name="_Toc471979979"/>
      <w:bookmarkStart w:id="1082" w:name="_Ref93264992"/>
      <w:bookmarkStart w:id="1083" w:name="_Ref93265116"/>
      <w:bookmarkStart w:id="1084" w:name="_Toc98253933"/>
      <w:bookmarkStart w:id="1085" w:name="_Toc165173859"/>
      <w:bookmarkStart w:id="1086" w:name="_Toc423423671"/>
      <w:bookmarkEnd w:id="107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8"/>
      <w:bookmarkEnd w:id="1079"/>
      <w:bookmarkEnd w:id="1080"/>
      <w:bookmarkEnd w:id="108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7" w:name="_Toc440361383"/>
      <w:bookmarkStart w:id="1088" w:name="_Toc440376138"/>
      <w:bookmarkStart w:id="1089" w:name="_Toc440376265"/>
      <w:bookmarkStart w:id="1090" w:name="_Toc440382523"/>
      <w:bookmarkStart w:id="1091" w:name="_Toc440447193"/>
      <w:bookmarkStart w:id="1092" w:name="_Toc440632354"/>
      <w:bookmarkStart w:id="1093" w:name="_Toc440875126"/>
      <w:bookmarkStart w:id="1094" w:name="_Toc441131113"/>
      <w:bookmarkStart w:id="1095" w:name="_Toc465774636"/>
      <w:bookmarkStart w:id="1096" w:name="_Toc465848865"/>
      <w:bookmarkStart w:id="1097" w:name="_Toc468876185"/>
      <w:bookmarkStart w:id="1098" w:name="_Toc469487679"/>
      <w:bookmarkStart w:id="1099" w:name="_Toc471979980"/>
      <w:r w:rsidRPr="009F5821">
        <w:rPr>
          <w:szCs w:val="24"/>
        </w:rPr>
        <w:t>Форма графика оплаты 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0" w:name="_Toc440361384"/>
      <w:bookmarkStart w:id="1101" w:name="_Toc440376139"/>
      <w:bookmarkStart w:id="1102" w:name="_Toc440376266"/>
      <w:bookmarkStart w:id="1103" w:name="_Toc440382524"/>
      <w:bookmarkStart w:id="1104" w:name="_Toc440447194"/>
      <w:bookmarkStart w:id="1105" w:name="_Toc440632355"/>
      <w:bookmarkStart w:id="1106" w:name="_Toc440875127"/>
      <w:bookmarkStart w:id="1107" w:name="_Toc441131114"/>
      <w:bookmarkStart w:id="1108" w:name="_Toc465774637"/>
      <w:bookmarkStart w:id="1109" w:name="_Toc465848866"/>
      <w:bookmarkStart w:id="1110" w:name="_Toc468876186"/>
      <w:bookmarkStart w:id="1111" w:name="_Toc469487680"/>
      <w:bookmarkStart w:id="1112" w:name="_Toc47197998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921D1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921D1A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921D1A" w:rsidRPr="00303087">
        <w:rPr>
          <w:sz w:val="24"/>
          <w:szCs w:val="24"/>
        </w:rPr>
      </w:r>
      <w:r w:rsidR="00921D1A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3" w:name="_Ref440361531"/>
      <w:bookmarkStart w:id="1114" w:name="_Ref440361610"/>
      <w:bookmarkStart w:id="1115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2"/>
      <w:bookmarkEnd w:id="983"/>
      <w:bookmarkEnd w:id="1082"/>
      <w:bookmarkEnd w:id="1083"/>
      <w:bookmarkEnd w:id="1084"/>
      <w:bookmarkEnd w:id="1085"/>
      <w:bookmarkEnd w:id="1086"/>
      <w:bookmarkEnd w:id="1113"/>
      <w:bookmarkEnd w:id="1114"/>
      <w:bookmarkEnd w:id="11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6" w:name="_Toc439170685"/>
      <w:bookmarkStart w:id="1117" w:name="_Toc439172787"/>
      <w:bookmarkStart w:id="1118" w:name="_Toc439173231"/>
      <w:bookmarkStart w:id="1119" w:name="_Toc439238227"/>
      <w:bookmarkStart w:id="1120" w:name="_Toc439252775"/>
      <w:bookmarkStart w:id="1121" w:name="_Toc439323749"/>
      <w:bookmarkStart w:id="1122" w:name="_Toc440361386"/>
      <w:bookmarkStart w:id="1123" w:name="_Toc440376141"/>
      <w:bookmarkStart w:id="1124" w:name="_Toc440376268"/>
      <w:bookmarkStart w:id="1125" w:name="_Toc440382526"/>
      <w:bookmarkStart w:id="1126" w:name="_Toc440447196"/>
      <w:bookmarkStart w:id="1127" w:name="_Toc440632357"/>
      <w:bookmarkStart w:id="1128" w:name="_Toc440875129"/>
      <w:bookmarkStart w:id="1129" w:name="_Toc441131116"/>
      <w:bookmarkStart w:id="1130" w:name="_Toc465774639"/>
      <w:bookmarkStart w:id="1131" w:name="_Toc465848868"/>
      <w:bookmarkStart w:id="1132" w:name="_Toc468876188"/>
      <w:bookmarkStart w:id="1133" w:name="_Toc469487682"/>
      <w:bookmarkStart w:id="1134" w:name="_Toc471979983"/>
      <w:bookmarkStart w:id="1135" w:name="_Toc157248186"/>
      <w:bookmarkStart w:id="1136" w:name="_Toc157496555"/>
      <w:bookmarkStart w:id="1137" w:name="_Toc158206094"/>
      <w:bookmarkStart w:id="1138" w:name="_Toc164057779"/>
      <w:bookmarkStart w:id="1139" w:name="_Toc164137129"/>
      <w:bookmarkStart w:id="1140" w:name="_Toc164161289"/>
      <w:bookmarkStart w:id="1141" w:name="_Toc165173860"/>
      <w:r w:rsidRPr="009F5821">
        <w:rPr>
          <w:szCs w:val="24"/>
        </w:rPr>
        <w:t>Форма Протокола разногласий к проекту Договора</w:t>
      </w:r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r w:rsidRPr="009F5821">
        <w:rPr>
          <w:szCs w:val="24"/>
        </w:rPr>
        <w:t xml:space="preserve"> </w:t>
      </w:r>
      <w:bookmarkEnd w:id="1135"/>
      <w:bookmarkEnd w:id="1136"/>
      <w:bookmarkEnd w:id="1137"/>
      <w:bookmarkEnd w:id="1138"/>
      <w:bookmarkEnd w:id="1139"/>
      <w:bookmarkEnd w:id="1140"/>
      <w:bookmarkEnd w:id="11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21D1A">
              <w:fldChar w:fldCharType="begin"/>
            </w:r>
            <w:r w:rsidR="003C1FE1">
              <w:instrText xml:space="preserve"> REF _Ref440272931 \r \h </w:instrText>
            </w:r>
            <w:r w:rsidR="00921D1A">
              <w:fldChar w:fldCharType="separate"/>
            </w:r>
            <w:r w:rsidR="00DA443D">
              <w:t>2</w:t>
            </w:r>
            <w:r w:rsidR="00921D1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921D1A">
              <w:fldChar w:fldCharType="begin"/>
            </w:r>
            <w:r w:rsidR="003C1FE1">
              <w:instrText xml:space="preserve"> REF _Ref440272931 \r \h </w:instrText>
            </w:r>
            <w:r w:rsidR="00921D1A">
              <w:fldChar w:fldCharType="separate"/>
            </w:r>
            <w:r w:rsidR="00DA443D">
              <w:t>2</w:t>
            </w:r>
            <w:r w:rsidR="00921D1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6"/>
      <w:bookmarkStart w:id="1143" w:name="_Toc439172788"/>
      <w:bookmarkStart w:id="1144" w:name="_Toc439173232"/>
      <w:bookmarkStart w:id="1145" w:name="_Toc439238228"/>
      <w:bookmarkStart w:id="1146" w:name="_Toc439252776"/>
      <w:bookmarkStart w:id="1147" w:name="_Toc439323750"/>
      <w:bookmarkStart w:id="1148" w:name="_Toc440361387"/>
      <w:bookmarkStart w:id="1149" w:name="_Toc440376142"/>
      <w:bookmarkStart w:id="1150" w:name="_Toc440376269"/>
      <w:bookmarkStart w:id="1151" w:name="_Toc440382527"/>
      <w:bookmarkStart w:id="1152" w:name="_Toc440447197"/>
      <w:bookmarkStart w:id="1153" w:name="_Toc440632358"/>
      <w:bookmarkStart w:id="1154" w:name="_Toc440875130"/>
      <w:bookmarkStart w:id="1155" w:name="_Toc441131117"/>
      <w:bookmarkStart w:id="1156" w:name="_Toc465774640"/>
      <w:bookmarkStart w:id="1157" w:name="_Toc465848869"/>
      <w:bookmarkStart w:id="1158" w:name="_Toc468876189"/>
      <w:bookmarkStart w:id="1159" w:name="_Toc469487683"/>
      <w:bookmarkStart w:id="1160" w:name="_Toc471979984"/>
      <w:r w:rsidRPr="009F5821">
        <w:rPr>
          <w:szCs w:val="24"/>
        </w:rPr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921D1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921D1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921D1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1" w:name="_Ref55335823"/>
      <w:bookmarkStart w:id="1162" w:name="_Ref55336359"/>
      <w:bookmarkStart w:id="1163" w:name="_Toc57314675"/>
      <w:bookmarkStart w:id="1164" w:name="_Toc69728989"/>
      <w:bookmarkStart w:id="1165" w:name="_Toc98253939"/>
      <w:bookmarkStart w:id="1166" w:name="_Toc165173865"/>
      <w:bookmarkStart w:id="1167" w:name="_Toc423423672"/>
      <w:bookmarkStart w:id="1168" w:name="_Toc471979985"/>
      <w:bookmarkEnd w:id="82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pStyle w:val="3"/>
        <w:rPr>
          <w:szCs w:val="24"/>
        </w:rPr>
      </w:pPr>
      <w:bookmarkStart w:id="1169" w:name="_Toc98253940"/>
      <w:bookmarkStart w:id="1170" w:name="_Toc157248192"/>
      <w:bookmarkStart w:id="1171" w:name="_Toc157496561"/>
      <w:bookmarkStart w:id="1172" w:name="_Toc158206100"/>
      <w:bookmarkStart w:id="1173" w:name="_Toc164057785"/>
      <w:bookmarkStart w:id="1174" w:name="_Toc164137135"/>
      <w:bookmarkStart w:id="1175" w:name="_Toc164161295"/>
      <w:bookmarkStart w:id="1176" w:name="_Toc165173866"/>
      <w:bookmarkStart w:id="1177" w:name="_Toc439170688"/>
      <w:bookmarkStart w:id="1178" w:name="_Toc439172790"/>
      <w:bookmarkStart w:id="1179" w:name="_Toc439173234"/>
      <w:bookmarkStart w:id="1180" w:name="_Toc439238230"/>
      <w:bookmarkStart w:id="1181" w:name="_Toc439252778"/>
      <w:bookmarkStart w:id="1182" w:name="_Ref440272119"/>
      <w:bookmarkStart w:id="1183" w:name="_Toc440361389"/>
      <w:bookmarkStart w:id="1184" w:name="_Ref444170274"/>
      <w:bookmarkStart w:id="1185" w:name="_Toc465774642"/>
      <w:bookmarkStart w:id="1186" w:name="_Toc465848871"/>
      <w:bookmarkStart w:id="1187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3D3D2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3D3D29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8" w:name="_Toc439170689"/>
            <w:bookmarkStart w:id="1189" w:name="_Toc439172791"/>
            <w:bookmarkStart w:id="1190" w:name="_Toc439173235"/>
            <w:bookmarkStart w:id="1191" w:name="_Toc439238231"/>
            <w:bookmarkStart w:id="1192" w:name="_Toc439252779"/>
            <w:bookmarkStart w:id="1193" w:name="_Ref440272147"/>
            <w:bookmarkStart w:id="1194" w:name="_Toc440361390"/>
            <w:bookmarkStart w:id="1195" w:name="_Ref444170284"/>
            <w:bookmarkStart w:id="1196" w:name="_Ref444170359"/>
            <w:bookmarkStart w:id="1197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3D3D2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3D3D29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bookmarkStart w:id="1198" w:name="_GoBack"/>
      <w:bookmarkEnd w:id="1198"/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8"/>
      <w:bookmarkEnd w:id="1189"/>
      <w:bookmarkEnd w:id="1190"/>
      <w:bookmarkEnd w:id="119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2"/>
      <w:bookmarkEnd w:id="1193"/>
      <w:bookmarkEnd w:id="1194"/>
      <w:bookmarkEnd w:id="1195"/>
      <w:bookmarkEnd w:id="1196"/>
      <w:bookmarkEnd w:id="119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DA443D" w:rsidRPr="00DA443D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921D1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DA443D" w:rsidRPr="00DA443D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921D1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21D1A">
        <w:rPr>
          <w:vertAlign w:val="subscript"/>
        </w:rPr>
      </w:r>
      <w:r w:rsidR="00921D1A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921D1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921D1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21D1A">
        <w:rPr>
          <w:vertAlign w:val="subscript"/>
        </w:rPr>
      </w:r>
      <w:r w:rsidR="00921D1A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921D1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921D1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921D1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921D1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921D1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921D1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921D1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921D1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921D1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921D1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21D1A">
        <w:rPr>
          <w:sz w:val="24"/>
          <w:szCs w:val="24"/>
        </w:rPr>
      </w:r>
      <w:r w:rsidR="00921D1A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921D1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A4C" w:rsidRDefault="00841A4C">
      <w:pPr>
        <w:spacing w:line="240" w:lineRule="auto"/>
      </w:pPr>
      <w:r>
        <w:separator/>
      </w:r>
    </w:p>
  </w:endnote>
  <w:endnote w:type="continuationSeparator" w:id="0">
    <w:p w:rsidR="00841A4C" w:rsidRDefault="00841A4C">
      <w:pPr>
        <w:spacing w:line="240" w:lineRule="auto"/>
      </w:pPr>
      <w:r>
        <w:continuationSeparator/>
      </w:r>
    </w:p>
  </w:endnote>
  <w:endnote w:id="1">
    <w:p w:rsidR="00FC2A40" w:rsidRDefault="00FC2A40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921D1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C2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2A40" w:rsidRDefault="00FC2A40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FA0376" w:rsidRDefault="00FC2A4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921D1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921D1A" w:rsidRPr="00FA0376">
      <w:rPr>
        <w:sz w:val="16"/>
        <w:szCs w:val="16"/>
        <w:lang w:eastAsia="ru-RU"/>
      </w:rPr>
      <w:fldChar w:fldCharType="separate"/>
    </w:r>
    <w:r w:rsidR="00C15091">
      <w:rPr>
        <w:noProof/>
        <w:sz w:val="16"/>
        <w:szCs w:val="16"/>
        <w:lang w:eastAsia="ru-RU"/>
      </w:rPr>
      <w:t>30</w:t>
    </w:r>
    <w:r w:rsidR="00921D1A" w:rsidRPr="00FA0376">
      <w:rPr>
        <w:sz w:val="16"/>
        <w:szCs w:val="16"/>
        <w:lang w:eastAsia="ru-RU"/>
      </w:rPr>
      <w:fldChar w:fldCharType="end"/>
    </w:r>
  </w:p>
  <w:p w:rsidR="00FC2A40" w:rsidRPr="00EE0539" w:rsidRDefault="00FC2A4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805C2" w:rsidRPr="00D805C2">
      <w:rPr>
        <w:sz w:val="18"/>
        <w:szCs w:val="18"/>
      </w:rPr>
      <w:t>Договора  на оказание услуг по техническому обслуживанию и ремонт</w:t>
    </w:r>
    <w:r w:rsidR="00AA2646">
      <w:rPr>
        <w:sz w:val="18"/>
        <w:szCs w:val="18"/>
      </w:rPr>
      <w:t>у</w:t>
    </w:r>
    <w:r w:rsidR="00D805C2" w:rsidRPr="00D805C2">
      <w:rPr>
        <w:sz w:val="18"/>
        <w:szCs w:val="18"/>
      </w:rPr>
      <w:t xml:space="preserve"> цифровых </w:t>
    </w:r>
    <w:proofErr w:type="spellStart"/>
    <w:r w:rsidR="00D805C2" w:rsidRPr="00D805C2">
      <w:rPr>
        <w:sz w:val="18"/>
        <w:szCs w:val="18"/>
      </w:rPr>
      <w:t>тахографов</w:t>
    </w:r>
    <w:proofErr w:type="spellEnd"/>
    <w:r w:rsidR="00D805C2" w:rsidRPr="00D805C2">
      <w:rPr>
        <w:sz w:val="18"/>
        <w:szCs w:val="18"/>
      </w:rPr>
      <w:t xml:space="preserve"> для нужд ПАО МРСК Центра (филиал Белгородэнерго)</w:t>
    </w:r>
    <w:r w:rsidRPr="008B36B0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A4C" w:rsidRDefault="00841A4C">
      <w:pPr>
        <w:spacing w:line="240" w:lineRule="auto"/>
      </w:pPr>
      <w:r>
        <w:separator/>
      </w:r>
    </w:p>
  </w:footnote>
  <w:footnote w:type="continuationSeparator" w:id="0">
    <w:p w:rsidR="00841A4C" w:rsidRDefault="00841A4C">
      <w:pPr>
        <w:spacing w:line="240" w:lineRule="auto"/>
      </w:pPr>
      <w:r>
        <w:continuationSeparator/>
      </w:r>
    </w:p>
  </w:footnote>
  <w:footnote w:id="1">
    <w:p w:rsidR="00FC2A40" w:rsidRPr="00B36685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C2A40" w:rsidRDefault="00FC2A40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C2A40" w:rsidRDefault="00FC2A40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C2A40" w:rsidRDefault="00FC2A40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Pr="00930031" w:rsidRDefault="00FC2A40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40" w:rsidRDefault="00FC2A4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2B5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2ECC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82A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29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5194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558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BC0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6661F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0E70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048A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3A8"/>
    <w:rsid w:val="0067458D"/>
    <w:rsid w:val="00676A76"/>
    <w:rsid w:val="00680B79"/>
    <w:rsid w:val="00684527"/>
    <w:rsid w:val="00685336"/>
    <w:rsid w:val="00685381"/>
    <w:rsid w:val="00696966"/>
    <w:rsid w:val="00697B84"/>
    <w:rsid w:val="006B0604"/>
    <w:rsid w:val="006B08E2"/>
    <w:rsid w:val="006B0FDB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6B9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700"/>
    <w:rsid w:val="0077289C"/>
    <w:rsid w:val="00773627"/>
    <w:rsid w:val="007738A8"/>
    <w:rsid w:val="007767E1"/>
    <w:rsid w:val="007773F3"/>
    <w:rsid w:val="00777ABE"/>
    <w:rsid w:val="00777E5B"/>
    <w:rsid w:val="00781AF1"/>
    <w:rsid w:val="00782099"/>
    <w:rsid w:val="00783ABE"/>
    <w:rsid w:val="0078409D"/>
    <w:rsid w:val="00785555"/>
    <w:rsid w:val="007857E5"/>
    <w:rsid w:val="00786C63"/>
    <w:rsid w:val="00790920"/>
    <w:rsid w:val="00796DE4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765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4C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CF4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3A6A"/>
    <w:rsid w:val="008A61E3"/>
    <w:rsid w:val="008B09A4"/>
    <w:rsid w:val="008B0CEB"/>
    <w:rsid w:val="008B15FF"/>
    <w:rsid w:val="008B28CE"/>
    <w:rsid w:val="008B3329"/>
    <w:rsid w:val="008B36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1D1A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5DC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2646"/>
    <w:rsid w:val="00AB401A"/>
    <w:rsid w:val="00AB4714"/>
    <w:rsid w:val="00AB54F8"/>
    <w:rsid w:val="00AB5915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03CB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B9A"/>
    <w:rsid w:val="00C04FF9"/>
    <w:rsid w:val="00C05396"/>
    <w:rsid w:val="00C05EF6"/>
    <w:rsid w:val="00C12145"/>
    <w:rsid w:val="00C12B9A"/>
    <w:rsid w:val="00C12FA4"/>
    <w:rsid w:val="00C15091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528"/>
    <w:rsid w:val="00D20928"/>
    <w:rsid w:val="00D209A1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5C2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BA3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A57DE"/>
    <w:rsid w:val="00EB1E0C"/>
    <w:rsid w:val="00EB1E5E"/>
    <w:rsid w:val="00EB5268"/>
    <w:rsid w:val="00EC1043"/>
    <w:rsid w:val="00EC2E49"/>
    <w:rsid w:val="00EC73BD"/>
    <w:rsid w:val="00EC788A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6024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2A40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Goryagina.TN@mrsk-1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65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Ermolova.I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eader" Target="header13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9BDF-B952-4925-951B-59E9C0D4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91</Pages>
  <Words>27448</Words>
  <Characters>156456</Characters>
  <Application>Microsoft Office Word</Application>
  <DocSecurity>0</DocSecurity>
  <Lines>1303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183537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144</cp:revision>
  <cp:lastPrinted>2015-12-29T14:27:00Z</cp:lastPrinted>
  <dcterms:created xsi:type="dcterms:W3CDTF">2016-01-13T12:36:00Z</dcterms:created>
  <dcterms:modified xsi:type="dcterms:W3CDTF">2017-07-18T11:35:00Z</dcterms:modified>
</cp:coreProperties>
</file>