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D32BFC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D32BFC" w:rsidRPr="000D67AD" w:rsidRDefault="00D32BF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D32BFC" w:rsidRPr="000D67AD" w:rsidRDefault="00D32BF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D32BFC" w:rsidRPr="000D67AD" w:rsidRDefault="00D32BF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D32BFC" w:rsidRPr="000D67AD" w:rsidRDefault="00D32BF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D32BFC" w:rsidRPr="000D67AD" w:rsidRDefault="00D32BF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D32BFC" w:rsidRPr="000D67AD" w:rsidRDefault="00D32BF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D32BFC" w:rsidRPr="000D67AD" w:rsidRDefault="00D32BF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D32BFC" w:rsidRPr="000D67AD" w:rsidRDefault="00D32BF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D32BFC" w:rsidRPr="000D67AD" w:rsidRDefault="00D32BF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D32BFC" w:rsidRPr="00D32BFC" w:rsidRDefault="00D32BF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D32BF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D32BF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>
                    <w:fldChar w:fldCharType="begin"/>
                  </w:r>
                  <w:r w:rsidRPr="00D32BFC">
                    <w:rPr>
                      <w:lang w:val="en-US"/>
                    </w:rPr>
                    <w:instrText xml:space="preserve"> HYPERLINK "mailto:posta@mrsk-1.ru" </w:instrText>
                  </w:r>
                  <w:r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posta</w:t>
                  </w:r>
                  <w:r w:rsidRPr="00D32BF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D32BF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  <w:r w:rsidRPr="00D32BF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>
                    <w:fldChar w:fldCharType="begin"/>
                  </w:r>
                  <w:r w:rsidRPr="00D32BFC">
                    <w:rPr>
                      <w:lang w:val="en-US"/>
                    </w:rPr>
                    <w:instrText xml:space="preserve"> HYPERLINK "http://www.mrsk-1.ru" </w:instrText>
                  </w:r>
                  <w:r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D32BF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D32BF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D32BFC" w:rsidRPr="00D32BFC" w:rsidRDefault="00D32BFC" w:rsidP="00D32BFC">
      <w:pPr>
        <w:spacing w:line="240" w:lineRule="auto"/>
        <w:jc w:val="right"/>
        <w:rPr>
          <w:sz w:val="24"/>
          <w:szCs w:val="24"/>
        </w:rPr>
      </w:pPr>
      <w:r w:rsidRPr="00D32BFC">
        <w:rPr>
          <w:sz w:val="24"/>
          <w:szCs w:val="24"/>
        </w:rPr>
        <w:t xml:space="preserve">Начальник Управления логистики и МТО </w:t>
      </w:r>
    </w:p>
    <w:p w:rsidR="007556FF" w:rsidRPr="00C12FA4" w:rsidRDefault="00D32BFC" w:rsidP="00D32BFC">
      <w:pPr>
        <w:spacing w:line="240" w:lineRule="auto"/>
        <w:jc w:val="right"/>
        <w:rPr>
          <w:sz w:val="24"/>
          <w:szCs w:val="24"/>
        </w:rPr>
      </w:pPr>
      <w:r w:rsidRPr="00D32BFC">
        <w:rPr>
          <w:sz w:val="24"/>
          <w:szCs w:val="24"/>
        </w:rPr>
        <w:t>филиала ПАО «МРСК Центра» - «Курскэнерго»</w:t>
      </w:r>
    </w:p>
    <w:p w:rsidR="007556FF" w:rsidRPr="00D32BFC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 w:rsidR="00D32BFC">
        <w:rPr>
          <w:sz w:val="24"/>
          <w:szCs w:val="24"/>
        </w:rPr>
        <w:t>О</w:t>
      </w:r>
      <w:r w:rsidRPr="00C12FA4">
        <w:rPr>
          <w:sz w:val="24"/>
          <w:szCs w:val="24"/>
        </w:rPr>
        <w:t>.</w:t>
      </w:r>
      <w:r w:rsidR="00D32BFC">
        <w:rPr>
          <w:sz w:val="24"/>
          <w:szCs w:val="24"/>
        </w:rPr>
        <w:t>С</w:t>
      </w:r>
      <w:r w:rsidRPr="00C12FA4">
        <w:rPr>
          <w:sz w:val="24"/>
          <w:szCs w:val="24"/>
        </w:rPr>
        <w:t>. Ск</w:t>
      </w:r>
      <w:r w:rsidR="00D32BFC">
        <w:rPr>
          <w:sz w:val="24"/>
          <w:szCs w:val="24"/>
        </w:rPr>
        <w:t>рынников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Протокол № </w:t>
      </w:r>
      <w:r w:rsidR="00D32BFC">
        <w:rPr>
          <w:b/>
          <w:kern w:val="36"/>
          <w:sz w:val="24"/>
          <w:szCs w:val="24"/>
        </w:rPr>
        <w:t>0012-КР-17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</w:t>
      </w:r>
      <w:r w:rsidR="00D32BFC">
        <w:rPr>
          <w:b/>
          <w:kern w:val="36"/>
          <w:sz w:val="24"/>
          <w:szCs w:val="24"/>
        </w:rPr>
        <w:t>«18</w:t>
      </w:r>
      <w:r w:rsidRPr="00C12FA4">
        <w:rPr>
          <w:b/>
          <w:kern w:val="36"/>
          <w:sz w:val="24"/>
          <w:szCs w:val="24"/>
        </w:rPr>
        <w:t xml:space="preserve">» </w:t>
      </w:r>
      <w:r w:rsidR="00D32BFC">
        <w:rPr>
          <w:b/>
          <w:kern w:val="36"/>
          <w:sz w:val="24"/>
          <w:szCs w:val="24"/>
        </w:rPr>
        <w:t>января</w:t>
      </w:r>
      <w:r w:rsidRPr="00C12FA4">
        <w:rPr>
          <w:b/>
          <w:kern w:val="36"/>
          <w:sz w:val="24"/>
          <w:szCs w:val="24"/>
        </w:rPr>
        <w:t xml:space="preserve"> 201</w:t>
      </w:r>
      <w:r w:rsidR="00341A84">
        <w:rPr>
          <w:b/>
          <w:kern w:val="36"/>
          <w:sz w:val="24"/>
          <w:szCs w:val="24"/>
        </w:rPr>
        <w:t>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D32BFC" w:rsidRPr="00D32BFC">
        <w:rPr>
          <w:b/>
          <w:sz w:val="24"/>
          <w:szCs w:val="24"/>
        </w:rPr>
        <w:t>Договора</w:t>
      </w:r>
      <w:proofErr w:type="gramEnd"/>
      <w:r w:rsidR="00D32BFC" w:rsidRPr="00D32BFC">
        <w:rPr>
          <w:b/>
          <w:sz w:val="24"/>
          <w:szCs w:val="24"/>
        </w:rPr>
        <w:t xml:space="preserve"> на оказание услуг по сопровождению СПС Консультант Плюс для нужд ПАО «МРСК Центра» (филиала «Курскэнерго»)</w:t>
      </w:r>
    </w:p>
    <w:p w:rsidR="007556FF" w:rsidRPr="00D32BFC" w:rsidRDefault="007556FF" w:rsidP="00D32BFC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>г. Москва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DE7AB5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 w:rsidR="00DB05D8"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 w:rsidR="00DB05D8">
        <w:rPr>
          <w:noProof/>
        </w:rPr>
      </w:r>
      <w:r w:rsidR="00DB05D8">
        <w:rPr>
          <w:noProof/>
        </w:rPr>
        <w:fldChar w:fldCharType="separate"/>
      </w:r>
      <w:r w:rsidR="00093638">
        <w:rPr>
          <w:noProof/>
        </w:rPr>
        <w:t>4</w:t>
      </w:r>
      <w:r w:rsidR="00DB05D8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5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6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6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7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8</w:t>
      </w:r>
      <w:r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10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10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10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11</w:t>
      </w:r>
      <w:r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13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13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13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14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31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32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32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34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36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37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37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38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39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40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40</w:t>
      </w:r>
      <w:r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42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42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42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42</w:t>
      </w:r>
      <w:r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43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43</w:t>
      </w:r>
      <w:r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_Toc471894928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43</w:t>
      </w:r>
      <w:r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_Toc471894929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46</w:t>
      </w:r>
      <w:r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47</w:t>
      </w:r>
      <w:r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Антикоррупционных обязательств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_Toc471894931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47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49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52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54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56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58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60</w:t>
      </w:r>
      <w:r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_Toc471894948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60</w:t>
      </w:r>
      <w:r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62</w:t>
      </w:r>
      <w:r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_Toc471894950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66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67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69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71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73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75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78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82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85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87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89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91</w:t>
      </w:r>
      <w:r>
        <w:rPr>
          <w:noProof/>
        </w:rPr>
        <w:fldChar w:fldCharType="end"/>
      </w:r>
    </w:p>
    <w:p w:rsidR="00717F60" w:rsidRPr="00E71A48" w:rsidRDefault="00DE7AB5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D32BFC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191386085"/>
      <w:bookmarkStart w:id="11" w:name="_Ref302563524"/>
      <w:bookmarkStart w:id="12" w:name="_Ref306033426"/>
      <w:bookmarkStart w:id="13" w:name="_Ref55193512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– ПАО «МРСК </w:t>
      </w:r>
      <w:r w:rsidRPr="00702B2C">
        <w:rPr>
          <w:iCs/>
          <w:sz w:val="24"/>
          <w:szCs w:val="24"/>
        </w:rPr>
        <w:t>Центра» (далее – Заказчик или Организатор) (почтовый адрес:</w:t>
      </w:r>
      <w:proofErr w:type="gramEnd"/>
      <w:r w:rsidRPr="00702B2C">
        <w:rPr>
          <w:iCs/>
          <w:sz w:val="24"/>
          <w:szCs w:val="24"/>
        </w:rPr>
        <w:t xml:space="preserve"> </w:t>
      </w:r>
      <w:proofErr w:type="gramStart"/>
      <w:r w:rsidRPr="00702B2C">
        <w:rPr>
          <w:iCs/>
          <w:sz w:val="24"/>
          <w:szCs w:val="24"/>
        </w:rPr>
        <w:t>РФ, 127018, г. Москва, ул. 2-я Ямская, 4</w:t>
      </w:r>
      <w:r>
        <w:rPr>
          <w:iCs/>
          <w:sz w:val="24"/>
          <w:szCs w:val="24"/>
        </w:rPr>
        <w:t xml:space="preserve">, </w:t>
      </w:r>
      <w:r w:rsidRPr="0022711A">
        <w:rPr>
          <w:iCs/>
          <w:sz w:val="24"/>
          <w:szCs w:val="24"/>
        </w:rPr>
        <w:t xml:space="preserve">секретарь Закупочной комиссии – специалист 1-й категории </w:t>
      </w:r>
      <w:r w:rsidRPr="0022711A">
        <w:rPr>
          <w:sz w:val="24"/>
          <w:szCs w:val="24"/>
        </w:rPr>
        <w:t>отдела закупочной деятельности филиала ПАО «МРСК Центра» - «Курскэнерго»</w:t>
      </w:r>
      <w:r w:rsidRPr="0022711A">
        <w:rPr>
          <w:iCs/>
          <w:sz w:val="24"/>
          <w:szCs w:val="24"/>
        </w:rPr>
        <w:t xml:space="preserve"> Горбылев А.В., контактные телефоны: (4712) 55-72-22, </w:t>
      </w:r>
      <w:r w:rsidRPr="0022711A">
        <w:rPr>
          <w:sz w:val="24"/>
          <w:szCs w:val="24"/>
        </w:rPr>
        <w:t xml:space="preserve">адрес электронной почты: </w:t>
      </w:r>
      <w:r w:rsidRPr="0022711A">
        <w:rPr>
          <w:iCs/>
          <w:sz w:val="24"/>
          <w:szCs w:val="24"/>
        </w:rPr>
        <w:t xml:space="preserve"> </w:t>
      </w:r>
      <w:hyperlink r:id="rId16" w:history="1">
        <w:r w:rsidRPr="0022711A">
          <w:rPr>
            <w:rStyle w:val="a7"/>
            <w:sz w:val="24"/>
            <w:szCs w:val="24"/>
            <w:lang w:val="en-US"/>
          </w:rPr>
          <w:t>gorbylev</w:t>
        </w:r>
        <w:r w:rsidRPr="0022711A">
          <w:rPr>
            <w:rStyle w:val="a7"/>
            <w:sz w:val="24"/>
            <w:szCs w:val="24"/>
          </w:rPr>
          <w:t>.</w:t>
        </w:r>
        <w:r w:rsidRPr="0022711A">
          <w:rPr>
            <w:rStyle w:val="a7"/>
            <w:sz w:val="24"/>
            <w:szCs w:val="24"/>
            <w:lang w:val="en-US"/>
          </w:rPr>
          <w:t>av</w:t>
        </w:r>
        <w:r w:rsidRPr="0022711A">
          <w:rPr>
            <w:rStyle w:val="a7"/>
            <w:sz w:val="24"/>
            <w:szCs w:val="24"/>
          </w:rPr>
          <w:t>@mrsk-1.ru</w:t>
        </w:r>
      </w:hyperlink>
      <w:r w:rsidRPr="0022711A">
        <w:rPr>
          <w:iCs/>
          <w:sz w:val="24"/>
          <w:szCs w:val="24"/>
        </w:rPr>
        <w:t>, ответственное лицо –</w:t>
      </w:r>
      <w:r w:rsidRPr="0022711A">
        <w:rPr>
          <w:sz w:val="24"/>
          <w:szCs w:val="24"/>
        </w:rPr>
        <w:t xml:space="preserve"> Горбылев Александр Владимирович, контактные телефоны - (4712) 55-72-02, адрес электронной почты: </w:t>
      </w:r>
      <w:hyperlink r:id="rId17" w:history="1">
        <w:r w:rsidRPr="0022711A">
          <w:rPr>
            <w:rStyle w:val="a7"/>
            <w:sz w:val="24"/>
            <w:szCs w:val="24"/>
            <w:lang w:val="en-US"/>
          </w:rPr>
          <w:t>gorbylev</w:t>
        </w:r>
        <w:r w:rsidRPr="0022711A">
          <w:rPr>
            <w:rStyle w:val="a7"/>
            <w:sz w:val="24"/>
            <w:szCs w:val="24"/>
          </w:rPr>
          <w:t>.</w:t>
        </w:r>
        <w:r w:rsidRPr="0022711A">
          <w:rPr>
            <w:rStyle w:val="a7"/>
            <w:sz w:val="24"/>
            <w:szCs w:val="24"/>
            <w:lang w:val="en-US"/>
          </w:rPr>
          <w:t>av</w:t>
        </w:r>
        <w:r w:rsidRPr="0022711A">
          <w:rPr>
            <w:rStyle w:val="a7"/>
            <w:sz w:val="24"/>
            <w:szCs w:val="24"/>
          </w:rPr>
          <w:t>@mrsk-1.ru</w:t>
        </w:r>
      </w:hyperlink>
      <w:r w:rsidRPr="00862664">
        <w:rPr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Извещением</w:t>
      </w:r>
      <w:r w:rsidRPr="00862664">
        <w:rPr>
          <w:sz w:val="24"/>
          <w:szCs w:val="24"/>
        </w:rPr>
        <w:t xml:space="preserve"> о п</w:t>
      </w:r>
      <w:r w:rsidRPr="00363B4F">
        <w:rPr>
          <w:sz w:val="24"/>
          <w:szCs w:val="24"/>
        </w:rPr>
        <w:t xml:space="preserve">роведении открытого </w:t>
      </w:r>
      <w:r w:rsidRPr="00363B4F">
        <w:rPr>
          <w:iCs/>
          <w:sz w:val="24"/>
          <w:szCs w:val="24"/>
        </w:rPr>
        <w:t>запроса предложений</w:t>
      </w:r>
      <w:r w:rsidRPr="00363B4F">
        <w:rPr>
          <w:sz w:val="24"/>
          <w:szCs w:val="24"/>
        </w:rPr>
        <w:t xml:space="preserve">, опубликованным </w:t>
      </w:r>
      <w:r w:rsidRPr="00363B4F">
        <w:rPr>
          <w:b/>
          <w:sz w:val="24"/>
          <w:szCs w:val="24"/>
        </w:rPr>
        <w:t>«</w:t>
      </w:r>
      <w:r w:rsidR="008A33AF">
        <w:rPr>
          <w:b/>
          <w:sz w:val="24"/>
          <w:szCs w:val="24"/>
        </w:rPr>
        <w:t>20</w:t>
      </w:r>
      <w:proofErr w:type="gramEnd"/>
      <w:r w:rsidRPr="00363B4F">
        <w:rPr>
          <w:b/>
          <w:sz w:val="24"/>
          <w:szCs w:val="24"/>
        </w:rPr>
        <w:t xml:space="preserve">» </w:t>
      </w:r>
      <w:proofErr w:type="gramStart"/>
      <w:r w:rsidR="008A33AF">
        <w:rPr>
          <w:b/>
          <w:sz w:val="24"/>
          <w:szCs w:val="24"/>
        </w:rPr>
        <w:t xml:space="preserve">января </w:t>
      </w:r>
      <w:r w:rsidRPr="00363B4F">
        <w:rPr>
          <w:b/>
          <w:sz w:val="24"/>
          <w:szCs w:val="24"/>
        </w:rPr>
        <w:t>201</w:t>
      </w:r>
      <w:r w:rsidR="008A33AF">
        <w:rPr>
          <w:b/>
          <w:sz w:val="24"/>
          <w:szCs w:val="24"/>
        </w:rPr>
        <w:t>7</w:t>
      </w:r>
      <w:r w:rsidRPr="00363B4F">
        <w:rPr>
          <w:b/>
          <w:sz w:val="24"/>
          <w:szCs w:val="24"/>
        </w:rPr>
        <w:t xml:space="preserve"> г.</w:t>
      </w:r>
      <w:r w:rsidRPr="00363B4F">
        <w:rPr>
          <w:sz w:val="24"/>
          <w:szCs w:val="24"/>
        </w:rPr>
        <w:t xml:space="preserve"> на официальном</w:t>
      </w:r>
      <w:r w:rsidRPr="00862664">
        <w:rPr>
          <w:sz w:val="24"/>
          <w:szCs w:val="24"/>
        </w:rPr>
        <w:t xml:space="preserve"> сайте (</w:t>
      </w:r>
      <w:hyperlink r:id="rId18" w:history="1">
        <w:r w:rsidRPr="00862664">
          <w:rPr>
            <w:rStyle w:val="a7"/>
            <w:sz w:val="24"/>
            <w:szCs w:val="24"/>
          </w:rPr>
          <w:t>www.zakupki.</w:t>
        </w:r>
        <w:r w:rsidRPr="00862664">
          <w:rPr>
            <w:rStyle w:val="a7"/>
            <w:sz w:val="24"/>
            <w:szCs w:val="24"/>
            <w:lang w:val="en-US"/>
          </w:rPr>
          <w:t>gov</w:t>
        </w:r>
        <w:r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Pr="00862664">
        <w:rPr>
          <w:iCs/>
          <w:sz w:val="24"/>
          <w:szCs w:val="24"/>
        </w:rPr>
        <w:t xml:space="preserve"> </w:t>
      </w:r>
      <w:r w:rsidRPr="00862664">
        <w:rPr>
          <w:sz w:val="24"/>
          <w:szCs w:val="24"/>
        </w:rPr>
        <w:t xml:space="preserve">на сайте </w:t>
      </w:r>
      <w:r w:rsidRPr="00862664">
        <w:rPr>
          <w:iCs/>
          <w:sz w:val="24"/>
          <w:szCs w:val="24"/>
        </w:rPr>
        <w:t>ПАО «</w:t>
      </w:r>
      <w:r w:rsidRPr="004D7428">
        <w:rPr>
          <w:iCs/>
          <w:sz w:val="24"/>
          <w:szCs w:val="24"/>
        </w:rPr>
        <w:t>МРСК Центра»</w:t>
      </w:r>
      <w:r w:rsidRPr="004D7428">
        <w:rPr>
          <w:sz w:val="24"/>
          <w:szCs w:val="24"/>
        </w:rPr>
        <w:t xml:space="preserve"> (</w:t>
      </w:r>
      <w:hyperlink r:id="rId19" w:history="1">
        <w:r w:rsidRPr="004D7428">
          <w:rPr>
            <w:rStyle w:val="a7"/>
            <w:sz w:val="24"/>
            <w:szCs w:val="24"/>
          </w:rPr>
          <w:t>www.mrsk-1.ru</w:t>
        </w:r>
      </w:hyperlink>
      <w:r w:rsidRPr="004D7428">
        <w:rPr>
          <w:sz w:val="24"/>
          <w:szCs w:val="24"/>
        </w:rPr>
        <w:t>), на сайте электронной торговой площадки ПАО «</w:t>
      </w:r>
      <w:proofErr w:type="spellStart"/>
      <w:r w:rsidRPr="004D7428">
        <w:rPr>
          <w:sz w:val="24"/>
          <w:szCs w:val="24"/>
        </w:rPr>
        <w:t>Россети</w:t>
      </w:r>
      <w:proofErr w:type="spellEnd"/>
      <w:r w:rsidRPr="00233EAF">
        <w:rPr>
          <w:sz w:val="24"/>
          <w:szCs w:val="24"/>
        </w:rPr>
        <w:t xml:space="preserve">» </w:t>
      </w:r>
      <w:hyperlink r:id="rId20" w:history="1">
        <w:r w:rsidR="00233EAF" w:rsidRPr="00233EAF">
          <w:rPr>
            <w:rStyle w:val="a7"/>
            <w:sz w:val="24"/>
            <w:szCs w:val="24"/>
          </w:rPr>
          <w:t>etp.rosseti.ru</w:t>
        </w:r>
      </w:hyperlink>
      <w:r w:rsidRPr="004D7428">
        <w:rPr>
          <w:sz w:val="24"/>
          <w:szCs w:val="24"/>
        </w:rPr>
        <w:t xml:space="preserve"> (далее — ЭТП), </w:t>
      </w:r>
      <w:r w:rsidRPr="004D7428">
        <w:rPr>
          <w:iCs/>
          <w:sz w:val="24"/>
          <w:szCs w:val="24"/>
        </w:rPr>
        <w:t>приг</w:t>
      </w:r>
      <w:r w:rsidRPr="004D7428">
        <w:rPr>
          <w:sz w:val="24"/>
          <w:szCs w:val="24"/>
        </w:rPr>
        <w:t>ласило юридических лиц и физических лиц (в т. ч. индивидуальных предпринимателей) (далее - Участники</w:t>
      </w:r>
      <w:r>
        <w:rPr>
          <w:sz w:val="24"/>
          <w:szCs w:val="24"/>
        </w:rPr>
        <w:t>)</w:t>
      </w:r>
      <w:r w:rsidRPr="00862664">
        <w:rPr>
          <w:sz w:val="24"/>
          <w:szCs w:val="24"/>
        </w:rPr>
        <w:t xml:space="preserve"> к участию в процедуре Открытого запроса предложений (далее – запрос предложений) </w:t>
      </w:r>
      <w:bookmarkEnd w:id="13"/>
      <w:r w:rsidRPr="00862664">
        <w:rPr>
          <w:sz w:val="24"/>
          <w:szCs w:val="24"/>
        </w:rPr>
        <w:t xml:space="preserve">на право заключения </w:t>
      </w:r>
      <w:r w:rsidRPr="00B34A53">
        <w:rPr>
          <w:sz w:val="24"/>
          <w:szCs w:val="24"/>
        </w:rPr>
        <w:t>Договора на оказание услуг</w:t>
      </w:r>
      <w:proofErr w:type="gramEnd"/>
      <w:r w:rsidRPr="00B34A53">
        <w:rPr>
          <w:sz w:val="24"/>
          <w:szCs w:val="24"/>
        </w:rPr>
        <w:t xml:space="preserve"> </w:t>
      </w:r>
      <w:proofErr w:type="gramStart"/>
      <w:r w:rsidRPr="00B34A53">
        <w:rPr>
          <w:sz w:val="24"/>
          <w:szCs w:val="24"/>
        </w:rPr>
        <w:t>по</w:t>
      </w:r>
      <w:proofErr w:type="gramEnd"/>
      <w:r w:rsidRPr="00B34A53">
        <w:rPr>
          <w:sz w:val="24"/>
          <w:szCs w:val="24"/>
        </w:rPr>
        <w:t xml:space="preserve"> </w:t>
      </w:r>
      <w:proofErr w:type="gramStart"/>
      <w:r w:rsidRPr="00B34A53">
        <w:rPr>
          <w:sz w:val="24"/>
          <w:szCs w:val="24"/>
        </w:rPr>
        <w:t xml:space="preserve">сопровождению СПС Консультант Плюс для нужд ПАО «МРСК Центра» </w:t>
      </w:r>
      <w:r>
        <w:rPr>
          <w:sz w:val="24"/>
          <w:szCs w:val="24"/>
        </w:rPr>
        <w:t>(</w:t>
      </w:r>
      <w:r w:rsidRPr="00B34A53">
        <w:rPr>
          <w:sz w:val="24"/>
          <w:szCs w:val="24"/>
        </w:rPr>
        <w:t>«Курскэнерго», расположенного по адресу:</w:t>
      </w:r>
      <w:proofErr w:type="gramEnd"/>
      <w:r w:rsidRPr="00B34A53">
        <w:rPr>
          <w:sz w:val="24"/>
          <w:szCs w:val="24"/>
        </w:rPr>
        <w:t xml:space="preserve"> </w:t>
      </w:r>
      <w:proofErr w:type="gramStart"/>
      <w:r w:rsidRPr="00B34A53">
        <w:rPr>
          <w:sz w:val="24"/>
          <w:szCs w:val="24"/>
        </w:rPr>
        <w:t>РФ, 305029, г. Курск, ул. К. Маркса, 27</w:t>
      </w:r>
      <w:r>
        <w:rPr>
          <w:sz w:val="24"/>
          <w:szCs w:val="24"/>
        </w:rPr>
        <w:t>)</w:t>
      </w:r>
      <w:r w:rsidR="00717F60" w:rsidRPr="00862664">
        <w:rPr>
          <w:sz w:val="24"/>
          <w:szCs w:val="24"/>
        </w:rPr>
        <w:t>.</w:t>
      </w:r>
      <w:bookmarkEnd w:id="10"/>
      <w:bookmarkEnd w:id="11"/>
      <w:bookmarkEnd w:id="12"/>
      <w:proofErr w:type="gramEnd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C12FA4">
        <w:rPr>
          <w:sz w:val="24"/>
          <w:szCs w:val="24"/>
        </w:rPr>
        <w:t>Россети</w:t>
      </w:r>
      <w:proofErr w:type="spellEnd"/>
      <w:r w:rsidR="00702B2C" w:rsidRPr="00233EAF">
        <w:rPr>
          <w:sz w:val="24"/>
          <w:szCs w:val="24"/>
        </w:rPr>
        <w:t xml:space="preserve">» </w:t>
      </w:r>
      <w:hyperlink r:id="rId21" w:history="1">
        <w:r w:rsidR="00862664" w:rsidRPr="00233EAF">
          <w:rPr>
            <w:sz w:val="24"/>
            <w:szCs w:val="24"/>
          </w:rPr>
          <w:t>etp.rosseti.ru</w:t>
        </w:r>
      </w:hyperlink>
      <w:r w:rsidR="00862664" w:rsidRPr="00233EAF">
        <w:rPr>
          <w:sz w:val="24"/>
          <w:szCs w:val="24"/>
        </w:rPr>
        <w:t xml:space="preserve"> </w:t>
      </w:r>
      <w:r w:rsidR="00702B2C" w:rsidRPr="00233EAF">
        <w:rPr>
          <w:sz w:val="24"/>
          <w:szCs w:val="24"/>
        </w:rPr>
        <w:t>(далее — Э</w:t>
      </w:r>
      <w:r w:rsidR="00702B2C" w:rsidRPr="00C12FA4">
        <w:rPr>
          <w:sz w:val="24"/>
          <w:szCs w:val="24"/>
        </w:rPr>
        <w:t>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A40714" w:rsidRPr="00D32BFC" w:rsidRDefault="004B5EB3" w:rsidP="00D32BFC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  <w:r w:rsidR="00D32BFC">
        <w:rPr>
          <w:sz w:val="24"/>
          <w:szCs w:val="24"/>
        </w:rPr>
        <w:t xml:space="preserve"> </w:t>
      </w:r>
      <w:r w:rsidR="00717F60" w:rsidRPr="00D32BFC">
        <w:rPr>
          <w:sz w:val="24"/>
          <w:szCs w:val="24"/>
        </w:rPr>
        <w:t xml:space="preserve">право заключения </w:t>
      </w:r>
      <w:bookmarkEnd w:id="17"/>
      <w:r w:rsidR="00D32BFC" w:rsidRPr="00D32BFC">
        <w:rPr>
          <w:sz w:val="24"/>
          <w:szCs w:val="24"/>
        </w:rPr>
        <w:t>Договора на оказание услуг по сопровождению СПС Консультант Плюс для нужд ПАО «МРСК Центра» (филиала «Курскэнерго»)</w:t>
      </w:r>
      <w:r w:rsidR="00702B2C" w:rsidRPr="00D32BFC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Количество </w:t>
      </w:r>
      <w:r w:rsidRPr="00D32BFC">
        <w:rPr>
          <w:sz w:val="24"/>
          <w:szCs w:val="24"/>
        </w:rPr>
        <w:t xml:space="preserve">лотов: </w:t>
      </w:r>
      <w:r w:rsidRPr="00D32BFC">
        <w:rPr>
          <w:b/>
          <w:sz w:val="24"/>
          <w:szCs w:val="24"/>
        </w:rPr>
        <w:t>1 (один)</w:t>
      </w:r>
      <w:r w:rsidRPr="00D32BFC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D32BFC" w:rsidRPr="00233EAF">
        <w:rPr>
          <w:sz w:val="24"/>
          <w:szCs w:val="24"/>
        </w:rPr>
        <w:t>с момента подписания договора по 31.12.2017г.</w:t>
      </w:r>
      <w:bookmarkEnd w:id="19"/>
    </w:p>
    <w:p w:rsidR="008D2928" w:rsidRPr="00366652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>Оказа</w:t>
      </w:r>
      <w:r w:rsidRPr="00D32BFC">
        <w:rPr>
          <w:sz w:val="24"/>
          <w:szCs w:val="24"/>
        </w:rPr>
        <w:t xml:space="preserve">ние услуг Участником будет осуществляться на </w:t>
      </w:r>
      <w:r w:rsidR="00425F34" w:rsidRPr="00D32BFC">
        <w:rPr>
          <w:sz w:val="24"/>
          <w:szCs w:val="24"/>
        </w:rPr>
        <w:t xml:space="preserve">территории </w:t>
      </w:r>
      <w:r w:rsidR="00D32BFC" w:rsidRPr="00D32BFC">
        <w:rPr>
          <w:sz w:val="24"/>
          <w:szCs w:val="24"/>
        </w:rPr>
        <w:t>Курской области</w:t>
      </w:r>
      <w:r w:rsidRPr="00D32BFC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DE7AB5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DE7AB5">
        <w:rPr>
          <w:iCs/>
          <w:sz w:val="24"/>
          <w:szCs w:val="24"/>
        </w:rPr>
      </w:r>
      <w:r w:rsidR="00DE7AB5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3</w:t>
      </w:r>
      <w:r w:rsidR="00DE7AB5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DE7AB5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DE7AB5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A5754C">
        <w:fldChar w:fldCharType="begin"/>
      </w:r>
      <w:r w:rsidR="00A5754C">
        <w:instrText xml:space="preserve"> REF _Ref305973574 \r \h  \* MERGEFORMAT </w:instrText>
      </w:r>
      <w:r w:rsidR="00A5754C">
        <w:fldChar w:fldCharType="separate"/>
      </w:r>
      <w:r w:rsidR="00093638">
        <w:t>2</w:t>
      </w:r>
      <w:r w:rsidR="00A5754C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DE7AB5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DE7AB5">
        <w:rPr>
          <w:iCs/>
          <w:sz w:val="24"/>
          <w:szCs w:val="24"/>
        </w:rPr>
      </w:r>
      <w:r w:rsidR="00DE7AB5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5</w:t>
      </w:r>
      <w:r w:rsidR="00DE7AB5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A5754C">
        <w:fldChar w:fldCharType="begin"/>
      </w:r>
      <w:r w:rsidR="00A5754C">
        <w:instrText xml:space="preserve"> REF _Ref440270637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1.1.5</w:t>
      </w:r>
      <w:r w:rsidR="00A5754C">
        <w:fldChar w:fldCharType="end"/>
      </w:r>
      <w:r w:rsidRPr="00366652">
        <w:rPr>
          <w:sz w:val="24"/>
          <w:szCs w:val="24"/>
        </w:rPr>
        <w:t xml:space="preserve">, </w:t>
      </w:r>
      <w:r w:rsidR="00A5754C">
        <w:fldChar w:fldCharType="begin"/>
      </w:r>
      <w:r w:rsidR="00A5754C">
        <w:instrText xml:space="preserve"> REF _Ref440270663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1.1.7</w:t>
      </w:r>
      <w:r w:rsidR="00A5754C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A5754C">
        <w:fldChar w:fldCharType="begin"/>
      </w:r>
      <w:r w:rsidR="00A5754C">
        <w:instrText xml:space="preserve"> REF _Ref440270637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1.1.5</w:t>
      </w:r>
      <w:r w:rsidR="00A5754C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A5754C">
        <w:fldChar w:fldCharType="begin"/>
      </w:r>
      <w:r w:rsidR="00A5754C">
        <w:instrText xml:space="preserve"> REF _Ref440270663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1.1.7</w:t>
      </w:r>
      <w:r w:rsidR="00A5754C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lastRenderedPageBreak/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_Ref440270637 \r \h  \* MERGEFORMAT </w:instrText>
      </w:r>
      <w:r w:rsidR="00A5754C">
        <w:fldChar w:fldCharType="separate"/>
      </w:r>
      <w:r w:rsidR="00093638" w:rsidRPr="00093638">
        <w:rPr>
          <w:bCs w:val="0"/>
          <w:iCs/>
          <w:sz w:val="24"/>
          <w:szCs w:val="24"/>
        </w:rPr>
        <w:t>1.1.5</w:t>
      </w:r>
      <w:r w:rsidR="00A5754C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_Ref440270663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1.1.7</w:t>
      </w:r>
      <w:r w:rsidR="00A5754C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4854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_Ref305973033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3.2</w:t>
      </w:r>
      <w:r w:rsidR="00A5754C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4855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A5754C">
        <w:fldChar w:fldCharType="begin"/>
      </w:r>
      <w:r w:rsidR="00A5754C">
        <w:instrText xml:space="preserve"> REF _Ref191386109 \n \h  \* MERGEFORMAT </w:instrText>
      </w:r>
      <w:r w:rsidR="00A5754C">
        <w:fldChar w:fldCharType="separate"/>
      </w:r>
      <w:r w:rsidR="00093638" w:rsidRPr="00093638">
        <w:rPr>
          <w:color w:val="000000"/>
          <w:sz w:val="24"/>
          <w:szCs w:val="24"/>
        </w:rPr>
        <w:t>3.3.2</w:t>
      </w:r>
      <w:r w:rsidR="00A5754C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A5754C">
        <w:fldChar w:fldCharType="begin"/>
      </w:r>
      <w:r w:rsidR="00A5754C">
        <w:instrText xml:space="preserve"> REF _Ref440272256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5.14</w:t>
      </w:r>
      <w:r w:rsidR="00A5754C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A5754C">
        <w:fldChar w:fldCharType="begin"/>
      </w:r>
      <w:r w:rsidR="00A5754C">
        <w:instrText xml:space="preserve"> REF _Ref465847449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5.15</w:t>
      </w:r>
      <w:r w:rsidR="00A5754C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4856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A5754C">
        <w:fldChar w:fldCharType="begin"/>
      </w:r>
      <w:r w:rsidR="00A5754C">
        <w:instrText xml:space="preserve"> REF _Ref191386164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 xml:space="preserve"> 1.4.1 </w:t>
      </w:r>
      <w:r w:rsidR="00A5754C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A5754C">
        <w:fldChar w:fldCharType="begin"/>
      </w:r>
      <w:r w:rsidR="00A5754C">
        <w:instrText xml:space="preserve"> REF _Ref306978606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 xml:space="preserve"> 1.4.2 </w:t>
      </w:r>
      <w:r w:rsidR="00A5754C">
        <w:fldChar w:fldCharType="end"/>
      </w:r>
      <w:r w:rsidRPr="00E71A48">
        <w:rPr>
          <w:sz w:val="24"/>
          <w:szCs w:val="24"/>
        </w:rPr>
        <w:t xml:space="preserve">могут быть решены в Третейском суде при Российском союзе промышленников и </w:t>
      </w:r>
      <w:r w:rsidRPr="00E71A48">
        <w:rPr>
          <w:sz w:val="24"/>
          <w:szCs w:val="24"/>
        </w:rPr>
        <w:lastRenderedPageBreak/>
        <w:t>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4857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lastRenderedPageBreak/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_Ref306114966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3.3.11</w:t>
      </w:r>
      <w:r w:rsidR="00A5754C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894858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DE7AB5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DE7AB5">
        <w:rPr>
          <w:b w:val="0"/>
        </w:rPr>
      </w:r>
      <w:r w:rsidR="00DE7AB5">
        <w:rPr>
          <w:b w:val="0"/>
        </w:rPr>
        <w:fldChar w:fldCharType="separate"/>
      </w:r>
      <w:r w:rsidR="00093638">
        <w:rPr>
          <w:b w:val="0"/>
        </w:rPr>
        <w:t>1.1.4</w:t>
      </w:r>
      <w:r w:rsidR="00DE7AB5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A5754C">
        <w:fldChar w:fldCharType="begin"/>
      </w:r>
      <w:r w:rsidR="00A5754C">
        <w:instrText xml:space="preserve"> REF _Ref305973147 \r \h  \* MERGEFORMAT </w:instrText>
      </w:r>
      <w:r w:rsidR="00A5754C">
        <w:fldChar w:fldCharType="separate"/>
      </w:r>
      <w:r w:rsidR="00093638" w:rsidRPr="00093638">
        <w:rPr>
          <w:b w:val="0"/>
          <w:szCs w:val="24"/>
        </w:rPr>
        <w:t>3.3</w:t>
      </w:r>
      <w:r w:rsidR="00A5754C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5296"/>
      <w:bookmarkStart w:id="90" w:name="_Toc469488340"/>
      <w:bookmarkStart w:id="91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A5754C">
        <w:fldChar w:fldCharType="begin"/>
      </w:r>
      <w:r w:rsidR="00A5754C">
        <w:instrText xml:space="preserve"> REF _Ref55336310 \r \h  \* MERGEFORMAT </w:instrText>
      </w:r>
      <w:r w:rsidR="00A5754C">
        <w:fldChar w:fldCharType="separate"/>
      </w:r>
      <w:r w:rsidR="00093638" w:rsidRPr="00093638">
        <w:rPr>
          <w:b w:val="0"/>
          <w:szCs w:val="24"/>
        </w:rPr>
        <w:t>5.1</w:t>
      </w:r>
      <w:r w:rsidR="00A5754C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5297"/>
      <w:bookmarkStart w:id="103" w:name="_Toc469488341"/>
      <w:bookmarkStart w:id="104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A5754C">
        <w:fldChar w:fldCharType="begin"/>
      </w:r>
      <w:r w:rsidR="00A5754C">
        <w:instrText xml:space="preserve"> REF _Ref440284918 \r \h  \* MERGEFORMAT </w:instrText>
      </w:r>
      <w:r w:rsidR="00A5754C">
        <w:fldChar w:fldCharType="separate"/>
      </w:r>
      <w:r w:rsidR="00093638" w:rsidRPr="00093638">
        <w:rPr>
          <w:b w:val="0"/>
          <w:szCs w:val="24"/>
        </w:rPr>
        <w:t>5.2</w:t>
      </w:r>
      <w:r w:rsidR="00A5754C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A5754C">
        <w:fldChar w:fldCharType="begin"/>
      </w:r>
      <w:r w:rsidR="00A5754C">
        <w:instrText xml:space="preserve"> REF _Ref440537086 \r \h  \* MERGEFORMAT </w:instrText>
      </w:r>
      <w:r w:rsidR="00A5754C">
        <w:fldChar w:fldCharType="separate"/>
      </w:r>
      <w:r w:rsidR="00093638" w:rsidRPr="00093638">
        <w:rPr>
          <w:b w:val="0"/>
          <w:bCs w:val="0"/>
          <w:szCs w:val="24"/>
        </w:rPr>
        <w:t>5.3</w:t>
      </w:r>
      <w:r w:rsidR="00A5754C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A5754C">
        <w:fldChar w:fldCharType="begin"/>
      </w:r>
      <w:r w:rsidR="00A5754C">
        <w:instrText xml:space="preserve"> REF _Ref440284947 \r \h  \* MERGEFORMAT </w:instrText>
      </w:r>
      <w:r w:rsidR="00A5754C">
        <w:fldChar w:fldCharType="separate"/>
      </w:r>
      <w:r w:rsidR="00093638" w:rsidRPr="00093638">
        <w:rPr>
          <w:b w:val="0"/>
          <w:szCs w:val="24"/>
        </w:rPr>
        <w:t>5.4</w:t>
      </w:r>
      <w:r w:rsidR="00A5754C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DE7AB5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DE7AB5">
        <w:rPr>
          <w:b w:val="0"/>
          <w:szCs w:val="24"/>
        </w:rPr>
      </w:r>
      <w:r w:rsidR="00DE7AB5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5.5</w:t>
      </w:r>
      <w:r w:rsidR="00DE7AB5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DE7AB5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DE7AB5">
        <w:rPr>
          <w:b w:val="0"/>
          <w:szCs w:val="24"/>
        </w:rPr>
      </w:r>
      <w:r w:rsidR="00DE7AB5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5.6</w:t>
      </w:r>
      <w:r w:rsidR="00DE7AB5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5298"/>
      <w:bookmarkStart w:id="116" w:name="_Toc469488342"/>
      <w:bookmarkStart w:id="117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DE7AB5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DE7AB5">
        <w:rPr>
          <w:b w:val="0"/>
          <w:szCs w:val="24"/>
        </w:rPr>
      </w:r>
      <w:r w:rsidR="00DE7AB5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3.3.14</w:t>
      </w:r>
      <w:r w:rsidR="00DE7AB5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5299"/>
      <w:bookmarkStart w:id="129" w:name="_Toc469488343"/>
      <w:bookmarkStart w:id="130" w:name="_Toc471894864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DE7AB5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DE7AB5">
        <w:rPr>
          <w:b w:val="0"/>
          <w:szCs w:val="24"/>
        </w:rPr>
      </w:r>
      <w:r w:rsidR="00DE7AB5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3.6</w:t>
      </w:r>
      <w:r w:rsidR="00DE7AB5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DE7AB5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DE7AB5">
        <w:rPr>
          <w:b w:val="0"/>
          <w:szCs w:val="24"/>
        </w:rPr>
      </w:r>
      <w:r w:rsidR="00DE7AB5">
        <w:rPr>
          <w:b w:val="0"/>
          <w:szCs w:val="24"/>
        </w:rPr>
        <w:fldChar w:fldCharType="separate"/>
      </w:r>
      <w:r w:rsidR="00E54225">
        <w:rPr>
          <w:b w:val="0"/>
          <w:szCs w:val="24"/>
        </w:rPr>
        <w:fldChar w:fldCharType="begin"/>
      </w:r>
      <w:r w:rsidR="00E54225">
        <w:rPr>
          <w:b w:val="0"/>
          <w:szCs w:val="24"/>
        </w:rPr>
        <w:instrText xml:space="preserve"> REF _Ref471980768 \r \h </w:instrText>
      </w:r>
      <w:r w:rsidR="00E54225">
        <w:rPr>
          <w:b w:val="0"/>
          <w:szCs w:val="24"/>
        </w:rPr>
      </w:r>
      <w:r w:rsidR="00E54225">
        <w:rPr>
          <w:b w:val="0"/>
          <w:szCs w:val="24"/>
        </w:rPr>
        <w:fldChar w:fldCharType="separate"/>
      </w:r>
      <w:r w:rsidR="00E54225">
        <w:rPr>
          <w:b w:val="0"/>
          <w:szCs w:val="24"/>
        </w:rPr>
        <w:t>3.9</w:t>
      </w:r>
      <w:r w:rsidR="00E54225">
        <w:rPr>
          <w:b w:val="0"/>
          <w:szCs w:val="24"/>
        </w:rPr>
        <w:fldChar w:fldCharType="end"/>
      </w:r>
      <w:r w:rsidR="00DE7AB5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894865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894866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5302"/>
      <w:bookmarkStart w:id="154" w:name="_Toc469488346"/>
      <w:bookmarkStart w:id="155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5303"/>
      <w:bookmarkStart w:id="172" w:name="_Toc469488347"/>
      <w:bookmarkStart w:id="173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DE7AB5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DE7AB5">
        <w:rPr>
          <w:b w:val="0"/>
        </w:rPr>
      </w:r>
      <w:r w:rsidR="00DE7AB5">
        <w:rPr>
          <w:b w:val="0"/>
        </w:rPr>
        <w:fldChar w:fldCharType="separate"/>
      </w:r>
      <w:r w:rsidR="00093638">
        <w:rPr>
          <w:b w:val="0"/>
        </w:rPr>
        <w:t>5.6</w:t>
      </w:r>
      <w:r w:rsidR="00DE7AB5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5304"/>
      <w:bookmarkStart w:id="190" w:name="_Toc469488348"/>
      <w:bookmarkStart w:id="191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5306"/>
      <w:bookmarkStart w:id="209" w:name="_Toc469488350"/>
      <w:bookmarkStart w:id="210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DE7AB5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DE7AB5">
        <w:rPr>
          <w:b w:val="0"/>
        </w:rPr>
      </w:r>
      <w:r w:rsidR="00DE7AB5">
        <w:rPr>
          <w:b w:val="0"/>
        </w:rPr>
        <w:fldChar w:fldCharType="separate"/>
      </w:r>
      <w:r w:rsidR="00093638">
        <w:rPr>
          <w:b w:val="0"/>
        </w:rPr>
        <w:t>2.2.3</w:t>
      </w:r>
      <w:r w:rsidR="00DE7AB5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5307"/>
      <w:bookmarkStart w:id="226" w:name="_Toc469488351"/>
      <w:bookmarkStart w:id="227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5308"/>
      <w:bookmarkStart w:id="244" w:name="_Toc469488352"/>
      <w:bookmarkStart w:id="245" w:name="_Toc471894873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8948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8354"/>
      <w:bookmarkStart w:id="254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E7AB5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E7AB5">
        <w:rPr>
          <w:b w:val="0"/>
        </w:rPr>
      </w:r>
      <w:r w:rsidR="00DE7AB5">
        <w:rPr>
          <w:b w:val="0"/>
        </w:rPr>
        <w:fldChar w:fldCharType="separate"/>
      </w:r>
      <w:r w:rsidR="00093638">
        <w:rPr>
          <w:b w:val="0"/>
        </w:rPr>
        <w:t>2.3.3</w:t>
      </w:r>
      <w:r w:rsidR="00DE7AB5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8355"/>
      <w:bookmarkStart w:id="257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8356"/>
      <w:bookmarkStart w:id="261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8357"/>
      <w:bookmarkStart w:id="264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8358"/>
      <w:bookmarkStart w:id="267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8359"/>
      <w:bookmarkStart w:id="270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8360"/>
      <w:bookmarkStart w:id="273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5311"/>
      <w:bookmarkStart w:id="290" w:name="_Toc469488363"/>
      <w:bookmarkStart w:id="291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A5754C">
        <w:fldChar w:fldCharType="begin"/>
      </w:r>
      <w:r w:rsidR="00A5754C">
        <w:instrText xml:space="preserve"> REF _Ref305973033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3.2</w:t>
      </w:r>
      <w:r w:rsidR="00A5754C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A5754C">
        <w:fldChar w:fldCharType="begin"/>
      </w:r>
      <w:r w:rsidR="00A5754C">
        <w:instrText xml:space="preserve"> REF _Ref305973147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3.3</w:t>
      </w:r>
      <w:r w:rsidR="00A5754C">
        <w:fldChar w:fldCharType="end"/>
      </w:r>
      <w:r w:rsidR="00DE7AB5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DE7AB5" w:rsidRPr="00E71A48">
        <w:rPr>
          <w:bCs w:val="0"/>
          <w:sz w:val="24"/>
          <w:szCs w:val="24"/>
        </w:rPr>
      </w:r>
      <w:r w:rsidR="00DE7AB5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DE7AB5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DE7AB5" w:rsidRPr="00E71A48">
        <w:rPr>
          <w:bCs w:val="0"/>
          <w:sz w:val="24"/>
          <w:szCs w:val="24"/>
        </w:rPr>
      </w:r>
      <w:r w:rsidR="00DE7AB5" w:rsidRPr="00E71A48">
        <w:rPr>
          <w:bCs w:val="0"/>
          <w:sz w:val="24"/>
          <w:szCs w:val="24"/>
        </w:rPr>
        <w:fldChar w:fldCharType="end"/>
      </w:r>
      <w:r w:rsidR="00A5754C">
        <w:fldChar w:fldCharType="begin"/>
      </w:r>
      <w:r w:rsidR="00A5754C">
        <w:instrText xml:space="preserve"> REF _Ref305973214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3.4</w:t>
      </w:r>
      <w:r w:rsidR="00A5754C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A5754C">
        <w:fldChar w:fldCharType="begin"/>
      </w:r>
      <w:r w:rsidR="00A5754C">
        <w:instrText xml:space="preserve"> REF _Ref303683883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3.5</w:t>
      </w:r>
      <w:r w:rsidR="00A5754C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DE7AB5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DE7AB5">
        <w:fldChar w:fldCharType="separate"/>
      </w:r>
      <w:r w:rsidR="00093638">
        <w:rPr>
          <w:bCs w:val="0"/>
          <w:sz w:val="24"/>
          <w:szCs w:val="24"/>
        </w:rPr>
        <w:t>3.6</w:t>
      </w:r>
      <w:r w:rsidR="00DE7AB5">
        <w:fldChar w:fldCharType="end"/>
      </w:r>
      <w:r w:rsidR="00DE7AB5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DE7AB5" w:rsidRPr="00E71A48">
        <w:rPr>
          <w:bCs w:val="0"/>
          <w:sz w:val="24"/>
          <w:szCs w:val="24"/>
        </w:rPr>
      </w:r>
      <w:r w:rsidR="00DE7AB5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A5754C">
        <w:fldChar w:fldCharType="begin"/>
      </w:r>
      <w:r w:rsidR="00A5754C">
        <w:instrText xml:space="preserve"> REF _Ref303250967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3.7</w:t>
      </w:r>
      <w:r w:rsidR="00A5754C">
        <w:fldChar w:fldCharType="end"/>
      </w:r>
      <w:r w:rsidR="00DE7AB5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DE7AB5" w:rsidRPr="00E71A48">
        <w:rPr>
          <w:bCs w:val="0"/>
          <w:sz w:val="24"/>
          <w:szCs w:val="24"/>
        </w:rPr>
      </w:r>
      <w:r w:rsidR="00DE7AB5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E54225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E54225">
        <w:rPr>
          <w:bCs w:val="0"/>
          <w:sz w:val="24"/>
          <w:szCs w:val="24"/>
        </w:rPr>
      </w:r>
      <w:r w:rsidR="00E54225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3.9</w:t>
      </w:r>
      <w:r w:rsidR="00E54225">
        <w:rPr>
          <w:bCs w:val="0"/>
          <w:sz w:val="24"/>
          <w:szCs w:val="24"/>
        </w:rPr>
        <w:fldChar w:fldCharType="end"/>
      </w:r>
      <w:r w:rsidR="00DE7AB5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DE7AB5" w:rsidRPr="00E71A48">
        <w:rPr>
          <w:bCs w:val="0"/>
          <w:sz w:val="24"/>
          <w:szCs w:val="24"/>
        </w:rPr>
      </w:r>
      <w:r w:rsidR="00DE7AB5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E54225">
        <w:fldChar w:fldCharType="begin"/>
      </w:r>
      <w:r w:rsidR="00E54225">
        <w:instrText xml:space="preserve"> REF _Ref468875001 \r \h </w:instrText>
      </w:r>
      <w:r w:rsidR="00E54225">
        <w:fldChar w:fldCharType="separate"/>
      </w:r>
      <w:r w:rsidR="00E54225">
        <w:t>3.12</w:t>
      </w:r>
      <w:r w:rsidR="00E54225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A5754C">
        <w:fldChar w:fldCharType="begin"/>
      </w:r>
      <w:r w:rsidR="00A5754C">
        <w:instrText xml:space="preserve"> REF _Ref306140410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A5754C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5754C">
        <w:fldChar w:fldCharType="begin"/>
      </w:r>
      <w:r w:rsidR="00A5754C">
        <w:instrText xml:space="preserve"> REF _Ref306140451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3.14</w:t>
      </w:r>
      <w:r w:rsidR="00A5754C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5312"/>
      <w:bookmarkStart w:id="308" w:name="_Toc469488364"/>
      <w:bookmarkStart w:id="309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894886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A5754C">
        <w:fldChar w:fldCharType="begin"/>
      </w:r>
      <w:r w:rsidR="00A5754C">
        <w:instrText xml:space="preserve"> REF _Ref302563524 \n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1.1.1</w:t>
      </w:r>
      <w:r w:rsidR="00A5754C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894887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5315"/>
      <w:bookmarkStart w:id="330" w:name="_Toc469488367"/>
      <w:bookmarkStart w:id="331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DE7AB5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DE7AB5">
        <w:rPr>
          <w:bCs w:val="0"/>
          <w:sz w:val="24"/>
          <w:szCs w:val="24"/>
        </w:rPr>
      </w:r>
      <w:r w:rsidR="00DE7AB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DE7AB5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DE7AB5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DE7AB5">
        <w:rPr>
          <w:bCs w:val="0"/>
          <w:sz w:val="24"/>
          <w:szCs w:val="24"/>
        </w:rPr>
      </w:r>
      <w:r w:rsidR="00DE7AB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5.2</w:t>
      </w:r>
      <w:r w:rsidR="00DE7AB5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DE7AB5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DE7AB5">
        <w:rPr>
          <w:bCs w:val="0"/>
          <w:sz w:val="24"/>
          <w:szCs w:val="24"/>
        </w:rPr>
      </w:r>
      <w:r w:rsidR="00DE7AB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DE7AB5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DE7AB5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DE7AB5">
        <w:rPr>
          <w:bCs w:val="0"/>
          <w:sz w:val="24"/>
          <w:szCs w:val="24"/>
        </w:rPr>
      </w:r>
      <w:r w:rsidR="00DE7AB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5.4</w:t>
      </w:r>
      <w:r w:rsidR="00DE7AB5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DE7AB5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DE7AB5">
        <w:rPr>
          <w:bCs w:val="0"/>
          <w:sz w:val="24"/>
          <w:szCs w:val="24"/>
        </w:rPr>
      </w:r>
      <w:r w:rsidR="00DE7AB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DE7AB5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_Ref191386407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A5754C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_Ref440361610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5.6</w:t>
      </w:r>
      <w:r w:rsidR="00A5754C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A5754C">
        <w:fldChar w:fldCharType="begin"/>
      </w:r>
      <w:r w:rsidR="00A5754C">
        <w:instrText xml:space="preserve"> REF _Ref55336310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</w:t>
      </w:r>
      <w:r w:rsidR="00A5754C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A5754C">
        <w:fldChar w:fldCharType="begin"/>
      </w:r>
      <w:r w:rsidR="00A5754C">
        <w:instrText xml:space="preserve"> REF _Ref440271964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5.1.3</w:t>
      </w:r>
      <w:r w:rsidR="00A5754C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A5754C">
        <w:fldChar w:fldCharType="begin"/>
      </w:r>
      <w:r w:rsidR="00A5754C">
        <w:instrText xml:space="preserve"> REF _Ref440279062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б)</w:t>
      </w:r>
      <w:r w:rsidR="00A5754C">
        <w:fldChar w:fldCharType="end"/>
      </w:r>
      <w:r w:rsidRPr="00AE1D21">
        <w:rPr>
          <w:sz w:val="24"/>
          <w:szCs w:val="24"/>
        </w:rPr>
        <w:t xml:space="preserve"> п. </w:t>
      </w:r>
      <w:r w:rsidR="00A5754C">
        <w:fldChar w:fldCharType="begin"/>
      </w:r>
      <w:r w:rsidR="00A5754C">
        <w:instrText xml:space="preserve"> REF _Ref303587815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3.3.8.3</w:t>
      </w:r>
      <w:r w:rsidR="00A5754C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A5754C">
        <w:fldChar w:fldCharType="begin"/>
      </w:r>
      <w:r w:rsidR="00A5754C">
        <w:instrText xml:space="preserve"> REF _Ref440537086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5.3</w:t>
      </w:r>
      <w:r w:rsidR="00A5754C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A5754C">
        <w:fldChar w:fldCharType="begin"/>
      </w:r>
      <w:r w:rsidR="00A5754C">
        <w:instrText xml:space="preserve"> REF _Ref440274913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5.2</w:t>
      </w:r>
      <w:r w:rsidR="00A5754C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A5754C">
        <w:fldChar w:fldCharType="begin"/>
      </w:r>
      <w:r w:rsidR="00A5754C">
        <w:instrText xml:space="preserve"> REF _Ref440274902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5.4</w:t>
      </w:r>
      <w:r w:rsidR="00A5754C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DE7AB5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DE7AB5">
        <w:rPr>
          <w:bCs w:val="0"/>
          <w:sz w:val="24"/>
          <w:szCs w:val="24"/>
        </w:rPr>
      </w:r>
      <w:r w:rsidR="00DE7AB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DE7AB5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DE7AB5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DE7AB5">
        <w:rPr>
          <w:bCs w:val="0"/>
          <w:sz w:val="24"/>
          <w:szCs w:val="24"/>
        </w:rPr>
      </w:r>
      <w:r w:rsidR="00DE7AB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5.6</w:t>
      </w:r>
      <w:r w:rsidR="00DE7AB5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DE7AB5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DE7AB5">
        <w:rPr>
          <w:bCs w:val="0"/>
          <w:sz w:val="24"/>
          <w:szCs w:val="24"/>
        </w:rPr>
      </w:r>
      <w:r w:rsidR="00DE7AB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5.7.1</w:t>
      </w:r>
      <w:r w:rsidR="00DE7AB5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DE7AB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DE7AB5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A5754C">
        <w:fldChar w:fldCharType="begin"/>
      </w:r>
      <w:r w:rsidR="00A5754C">
        <w:instrText xml:space="preserve"> REF _Ref306005578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3.3.8.3</w:t>
      </w:r>
      <w:r w:rsidR="00A5754C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A5754C">
        <w:fldChar w:fldCharType="begin"/>
      </w:r>
      <w:r w:rsidR="00A5754C">
        <w:instrText xml:space="preserve"> REF _Ref440279062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б)</w:t>
      </w:r>
      <w:r w:rsidR="00A5754C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_Ref440372326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д)</w:t>
      </w:r>
      <w:r w:rsidR="00A5754C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_Ref440371812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м)</w:t>
      </w:r>
      <w:r w:rsidR="00A5754C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5754C">
        <w:fldChar w:fldCharType="begin"/>
      </w:r>
      <w:r w:rsidR="00A5754C">
        <w:instrText xml:space="preserve"> REF _Ref440371822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н)</w:t>
      </w:r>
      <w:r w:rsidR="00A5754C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A5754C">
        <w:fldChar w:fldCharType="begin"/>
      </w:r>
      <w:r w:rsidR="00A5754C">
        <w:instrText xml:space="preserve"> REF _Ref442190626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у)</w:t>
      </w:r>
      <w:r w:rsidR="00A5754C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A5754C">
        <w:fldChar w:fldCharType="begin"/>
      </w:r>
      <w:r w:rsidR="00A5754C">
        <w:instrText xml:space="preserve"> REF _Ref306005578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3.3.8.3</w:t>
      </w:r>
      <w:r w:rsidR="00A5754C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A5754C">
        <w:fldChar w:fldCharType="begin"/>
      </w:r>
      <w:r w:rsidR="00A5754C">
        <w:instrText xml:space="preserve"> REF _Ref306143446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3.3.9.3</w:t>
      </w:r>
      <w:r w:rsidR="00A5754C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A5754C">
        <w:fldChar w:fldCharType="begin"/>
      </w:r>
      <w:r w:rsidR="00A5754C">
        <w:instrText xml:space="preserve"> REF _Ref465847423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3.3.10.7</w:t>
      </w:r>
      <w:r w:rsidR="00A5754C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A5754C">
        <w:fldChar w:fldCharType="begin"/>
      </w:r>
      <w:r w:rsidR="00A5754C">
        <w:instrText xml:space="preserve"> REF _Ref442263553 \r \h  \* MERGEFORMAT </w:instrText>
      </w:r>
      <w:r w:rsidR="00A5754C">
        <w:fldChar w:fldCharType="separate"/>
      </w:r>
      <w:r w:rsidR="00093638" w:rsidRPr="00093638">
        <w:rPr>
          <w:szCs w:val="24"/>
        </w:rPr>
        <w:t>3.3.14.4</w:t>
      </w:r>
      <w:r w:rsidR="00A5754C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A5754C">
        <w:fldChar w:fldCharType="begin"/>
      </w:r>
      <w:r w:rsidR="00A5754C">
        <w:instrText xml:space="preserve"> REF _Ref440270602 \r \h  \* MERGEFORMAT </w:instrText>
      </w:r>
      <w:r w:rsidR="00A5754C">
        <w:fldChar w:fldCharType="separate"/>
      </w:r>
      <w:r w:rsidR="00093638">
        <w:t>5</w:t>
      </w:r>
      <w:r w:rsidR="00A5754C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A5754C">
        <w:fldChar w:fldCharType="begin"/>
      </w:r>
      <w:r w:rsidR="00A5754C">
        <w:instrText xml:space="preserve"> REF _Ref191386419 \n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3.3.2</w:t>
      </w:r>
      <w:r w:rsidR="00A5754C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A5754C">
        <w:fldChar w:fldCharType="begin"/>
      </w:r>
      <w:r w:rsidR="00A5754C">
        <w:instrText xml:space="preserve"> REF _Ref440272256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5.14</w:t>
      </w:r>
      <w:r w:rsidR="00A5754C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A5754C">
        <w:fldChar w:fldCharType="begin"/>
      </w:r>
      <w:r w:rsidR="00A5754C">
        <w:instrText xml:space="preserve"> REF _Ref465847449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5.15</w:t>
      </w:r>
      <w:r w:rsidR="00A5754C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A5754C">
        <w:fldChar w:fldCharType="begin"/>
      </w:r>
      <w:r w:rsidR="00A5754C">
        <w:instrText xml:space="preserve"> REF _Ref440361959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5.5</w:t>
      </w:r>
      <w:r w:rsidR="00A5754C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A5754C">
        <w:fldChar w:fldCharType="begin"/>
      </w:r>
      <w:r w:rsidR="00A5754C">
        <w:instrText xml:space="preserve"> REF _Ref440271036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5.4</w:t>
      </w:r>
      <w:r w:rsidR="00A5754C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_Ref55336310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A5754C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A5754C">
        <w:fldChar w:fldCharType="begin"/>
      </w:r>
      <w:r w:rsidR="00A5754C">
        <w:instrText xml:space="preserve"> REF _Ref55336310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A5754C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5316"/>
      <w:bookmarkStart w:id="351" w:name="_Toc469488368"/>
      <w:bookmarkStart w:id="352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7"/>
      <w:bookmarkEnd w:id="338"/>
      <w:bookmarkEnd w:id="339"/>
      <w:r w:rsidRPr="00E71A48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5317"/>
      <w:bookmarkStart w:id="365" w:name="_Toc469488369"/>
      <w:bookmarkStart w:id="366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A5754C">
        <w:fldChar w:fldCharType="begin"/>
      </w:r>
      <w:r w:rsidR="00A5754C">
        <w:instrText xml:space="preserve"> REF _Ref440272256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5.14</w:t>
      </w:r>
      <w:r w:rsidR="00A5754C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A5754C">
        <w:fldChar w:fldCharType="begin"/>
      </w:r>
      <w:r w:rsidR="00A5754C">
        <w:instrText xml:space="preserve"> REF _Ref465847449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5.15</w:t>
      </w:r>
      <w:r w:rsidR="00A5754C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5318"/>
      <w:bookmarkStart w:id="380" w:name="_Toc469488370"/>
      <w:bookmarkStart w:id="381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A5754C">
        <w:fldChar w:fldCharType="begin"/>
      </w:r>
      <w:r w:rsidR="00A5754C">
        <w:instrText xml:space="preserve"> REF _Ref440289953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A5754C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5319"/>
      <w:bookmarkStart w:id="394" w:name="_Toc469488371"/>
      <w:bookmarkStart w:id="395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5320"/>
      <w:bookmarkStart w:id="407" w:name="_Toc469488372"/>
      <w:bookmarkStart w:id="408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4794"/>
      <w:bookmarkStart w:id="420" w:name="_Toc468875321"/>
      <w:bookmarkStart w:id="421" w:name="_Toc469488373"/>
      <w:bookmarkStart w:id="422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E45BE8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45BE8">
        <w:rPr>
          <w:bCs w:val="0"/>
          <w:sz w:val="24"/>
          <w:szCs w:val="24"/>
        </w:rPr>
        <w:t xml:space="preserve">Начальная (максимальная) цена </w:t>
      </w:r>
      <w:r w:rsidR="00123C70" w:rsidRPr="00E45BE8">
        <w:rPr>
          <w:bCs w:val="0"/>
          <w:sz w:val="24"/>
          <w:szCs w:val="24"/>
        </w:rPr>
        <w:t>Договор</w:t>
      </w:r>
      <w:r w:rsidRPr="00E45BE8">
        <w:rPr>
          <w:bCs w:val="0"/>
          <w:sz w:val="24"/>
          <w:szCs w:val="24"/>
        </w:rPr>
        <w:t>а</w:t>
      </w:r>
      <w:r w:rsidR="00216641" w:rsidRPr="00E45BE8">
        <w:rPr>
          <w:bCs w:val="0"/>
          <w:sz w:val="24"/>
          <w:szCs w:val="24"/>
        </w:rPr>
        <w:t>:</w:t>
      </w:r>
    </w:p>
    <w:p w:rsidR="00280464" w:rsidRPr="00E45BE8" w:rsidRDefault="00233EAF" w:rsidP="00233EAF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E45BE8">
        <w:rPr>
          <w:b/>
          <w:sz w:val="24"/>
          <w:szCs w:val="24"/>
        </w:rPr>
        <w:t xml:space="preserve">813 559 </w:t>
      </w:r>
      <w:r w:rsidRPr="00E45BE8">
        <w:rPr>
          <w:sz w:val="24"/>
          <w:szCs w:val="24"/>
        </w:rPr>
        <w:t xml:space="preserve">(восемьсот тринадцать тысяч пятьсот пятьдесят девять) рублей 00 копеек РФ, без учета НДС; НДС составляет </w:t>
      </w:r>
      <w:r w:rsidRPr="00E45BE8">
        <w:rPr>
          <w:b/>
          <w:sz w:val="24"/>
          <w:szCs w:val="24"/>
        </w:rPr>
        <w:t xml:space="preserve">146 440 </w:t>
      </w:r>
      <w:r w:rsidRPr="00E45BE8">
        <w:rPr>
          <w:sz w:val="24"/>
          <w:szCs w:val="24"/>
        </w:rPr>
        <w:t xml:space="preserve">(сто сорок шесть тысяч четыреста сорок) рублей 62 копейки РФ; </w:t>
      </w:r>
      <w:r w:rsidRPr="00E45BE8">
        <w:rPr>
          <w:b/>
          <w:sz w:val="24"/>
          <w:szCs w:val="24"/>
        </w:rPr>
        <w:t xml:space="preserve">959 999 </w:t>
      </w:r>
      <w:r w:rsidRPr="00E45BE8">
        <w:rPr>
          <w:sz w:val="24"/>
          <w:szCs w:val="24"/>
        </w:rPr>
        <w:t>(девятьсот пятьдесят девять тысяч девятьсот девяносто девять) рублей 62 копейки РФ, с учетом НДС</w:t>
      </w:r>
      <w:r w:rsidR="00280464" w:rsidRPr="00E45BE8">
        <w:rPr>
          <w:rFonts w:eastAsia="Calibri"/>
          <w:sz w:val="24"/>
          <w:szCs w:val="24"/>
          <w:lang w:eastAsia="en-US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A5754C">
        <w:fldChar w:fldCharType="begin"/>
      </w:r>
      <w:r w:rsidR="00A5754C">
        <w:instrText xml:space="preserve"> REF _Ref55336310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A5754C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A5754C">
        <w:fldChar w:fldCharType="begin"/>
      </w:r>
      <w:r w:rsidR="00A5754C">
        <w:instrText xml:space="preserve"> REF _Ref440271072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5.2</w:t>
      </w:r>
      <w:r w:rsidR="00A5754C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A5754C">
        <w:fldChar w:fldCharType="begin"/>
      </w:r>
      <w:r w:rsidR="00A5754C">
        <w:instrText xml:space="preserve"> REF _Ref440361439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5.5</w:t>
      </w:r>
      <w:r w:rsidR="00A5754C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A5754C">
        <w:fldChar w:fldCharType="begin"/>
      </w:r>
      <w:r w:rsidR="00A5754C">
        <w:instrText xml:space="preserve"> REF _Ref306138385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A5754C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A5754C">
        <w:fldChar w:fldCharType="begin"/>
      </w:r>
      <w:r w:rsidR="00A5754C">
        <w:instrText xml:space="preserve"> REF _Ref465670219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3.11</w:t>
      </w:r>
      <w:r w:rsidR="00A5754C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3" w:name="_Ref191386407"/>
      <w:bookmarkStart w:id="424" w:name="_Ref191386526"/>
      <w:bookmarkStart w:id="425" w:name="_Toc440361333"/>
      <w:bookmarkStart w:id="426" w:name="_Toc440376088"/>
      <w:bookmarkStart w:id="427" w:name="_Toc440376215"/>
      <w:bookmarkStart w:id="428" w:name="_Toc440382480"/>
      <w:bookmarkStart w:id="429" w:name="_Toc440447150"/>
      <w:bookmarkStart w:id="430" w:name="_Toc440632310"/>
      <w:bookmarkStart w:id="431" w:name="_Toc440875083"/>
      <w:bookmarkStart w:id="432" w:name="_Toc441131070"/>
      <w:bookmarkStart w:id="433" w:name="_Toc465774591"/>
      <w:bookmarkStart w:id="434" w:name="_Toc465848820"/>
      <w:bookmarkStart w:id="435" w:name="_Toc468875322"/>
      <w:bookmarkStart w:id="436" w:name="_Toc469488374"/>
      <w:bookmarkStart w:id="437" w:name="_Toc471894895"/>
      <w:bookmarkStart w:id="43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9" w:name="_Ref93090116"/>
      <w:bookmarkStart w:id="440" w:name="_Ref191386482"/>
      <w:bookmarkStart w:id="441" w:name="_Ref440291364"/>
      <w:bookmarkEnd w:id="43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39"/>
      <w:r w:rsidRPr="00EB7BE2">
        <w:rPr>
          <w:bCs w:val="0"/>
          <w:sz w:val="24"/>
          <w:szCs w:val="24"/>
        </w:rPr>
        <w:t>:</w:t>
      </w:r>
      <w:bookmarkStart w:id="442" w:name="_Ref306004833"/>
      <w:bookmarkEnd w:id="44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A5754C">
        <w:fldChar w:fldCharType="begin"/>
      </w:r>
      <w:r w:rsidR="00A5754C">
        <w:instrText xml:space="preserve"> REF _Ref191386451 \n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3.3.9</w:t>
      </w:r>
      <w:r w:rsidR="00A5754C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_Ref440876619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3.3.10</w:t>
      </w:r>
      <w:r w:rsidR="00A5754C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1"/>
      <w:bookmarkEnd w:id="44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4" w:name="_Ref306032455"/>
      <w:r w:rsidRPr="00AE1D21">
        <w:rPr>
          <w:bCs w:val="0"/>
          <w:color w:val="000000"/>
          <w:sz w:val="24"/>
          <w:szCs w:val="24"/>
        </w:rPr>
        <w:lastRenderedPageBreak/>
        <w:t xml:space="preserve">должен </w:t>
      </w:r>
      <w:bookmarkStart w:id="44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4"/>
      <w:bookmarkEnd w:id="44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6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A5754C">
        <w:fldChar w:fldCharType="begin"/>
      </w:r>
      <w:r w:rsidR="00A5754C">
        <w:instrText xml:space="preserve"> REF _Ref440275279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1.1.4</w:t>
      </w:r>
      <w:r w:rsidR="00A5754C">
        <w:fldChar w:fldCharType="end"/>
      </w:r>
      <w:r w:rsidRPr="009F2BF9">
        <w:rPr>
          <w:sz w:val="24"/>
          <w:szCs w:val="24"/>
        </w:rPr>
        <w:t xml:space="preserve"> и разделе </w:t>
      </w:r>
      <w:r w:rsidR="00A5754C">
        <w:fldChar w:fldCharType="begin"/>
      </w:r>
      <w:r w:rsidR="00A5754C">
        <w:instrText xml:space="preserve"> REF _Ref440270568 \r \h  \* MERGEFORMAT </w:instrText>
      </w:r>
      <w:r w:rsidR="00A5754C">
        <w:fldChar w:fldCharType="separate"/>
      </w:r>
      <w:r w:rsidR="00093638">
        <w:t>4</w:t>
      </w:r>
      <w:r w:rsidR="00A5754C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Pr="00D60E2E">
        <w:rPr>
          <w:sz w:val="24"/>
          <w:szCs w:val="24"/>
        </w:rPr>
        <w:t>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7" w:name="_Ref306005578"/>
      <w:bookmarkStart w:id="44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A5754C">
        <w:fldChar w:fldCharType="begin"/>
      </w:r>
      <w:r w:rsidR="00A5754C">
        <w:instrText xml:space="preserve"> REF _Ref440291364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3.3.8.1</w:t>
      </w:r>
      <w:r w:rsidR="00A5754C">
        <w:fldChar w:fldCharType="end"/>
      </w:r>
      <w:r w:rsidRPr="00AE1D21">
        <w:rPr>
          <w:sz w:val="24"/>
          <w:szCs w:val="24"/>
        </w:rPr>
        <w:t>-</w:t>
      </w:r>
      <w:r w:rsidR="00A5754C">
        <w:fldChar w:fldCharType="begin"/>
      </w:r>
      <w:r w:rsidR="00A5754C">
        <w:instrText xml:space="preserve"> REF _Ref303669127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3.3.8.2</w:t>
      </w:r>
      <w:r w:rsidR="00A5754C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7"/>
      <w:bookmarkEnd w:id="44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4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_Ref440271993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5.11</w:t>
      </w:r>
      <w:r w:rsidR="00A5754C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_Ref440271964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5.1.3</w:t>
      </w:r>
      <w:r w:rsidR="00A5754C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0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_Ref440272035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5.12</w:t>
      </w:r>
      <w:r w:rsidR="00A5754C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_Ref440272051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5.13</w:t>
      </w:r>
      <w:r w:rsidR="00A5754C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 xml:space="preserve">желательное </w:t>
      </w:r>
      <w:r w:rsidR="00240E62" w:rsidRPr="00AE1D21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_Ref440272119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5.7.1</w:t>
      </w:r>
      <w:r w:rsidR="00A5754C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1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DE7AB5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DE7AB5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</w:t>
      </w:r>
      <w:r w:rsidR="00DA481F" w:rsidRPr="0012081A">
        <w:rPr>
          <w:sz w:val="24"/>
          <w:szCs w:val="24"/>
        </w:rPr>
        <w:lastRenderedPageBreak/>
        <w:t xml:space="preserve">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A5754C">
        <w:fldChar w:fldCharType="begin"/>
      </w:r>
      <w:r w:rsidR="00A5754C">
        <w:instrText xml:space="preserve"> REF _Ref440275279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1.1.4</w:t>
      </w:r>
      <w:r w:rsidR="00A5754C">
        <w:fldChar w:fldCharType="end"/>
      </w:r>
      <w:r w:rsidRPr="009F2BF9">
        <w:rPr>
          <w:sz w:val="24"/>
          <w:szCs w:val="24"/>
        </w:rPr>
        <w:t xml:space="preserve"> и разделе </w:t>
      </w:r>
      <w:r w:rsidR="00A5754C">
        <w:fldChar w:fldCharType="begin"/>
      </w:r>
      <w:r w:rsidR="00A5754C">
        <w:instrText xml:space="preserve"> REF _Ref440270568 \r \h  \* MERGEFORMAT </w:instrText>
      </w:r>
      <w:r w:rsidR="00A5754C">
        <w:fldChar w:fldCharType="separate"/>
      </w:r>
      <w:r w:rsidR="00093638">
        <w:t>4</w:t>
      </w:r>
      <w:r w:rsidR="00A5754C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DE7AB5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5.8</w:t>
      </w:r>
      <w:r w:rsidR="00DE7AB5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_Ref55336389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5.9</w:t>
      </w:r>
      <w:r w:rsidR="00A5754C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_Ref55336398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5.10</w:t>
      </w:r>
      <w:r w:rsidR="00A5754C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_Ref440272256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5.14</w:t>
      </w:r>
      <w:r w:rsidR="00A5754C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_Ref440272274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5.16</w:t>
      </w:r>
      <w:r w:rsidR="00A5754C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</w:t>
      </w:r>
      <w:r w:rsidRPr="007D7C50">
        <w:rPr>
          <w:sz w:val="24"/>
          <w:szCs w:val="24"/>
        </w:rPr>
        <w:lastRenderedPageBreak/>
        <w:t xml:space="preserve">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lastRenderedPageBreak/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A5754C">
        <w:fldChar w:fldCharType="begin"/>
      </w:r>
      <w:r w:rsidR="00A5754C">
        <w:instrText xml:space="preserve"> REF _Ref465675151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3.11.2</w:t>
      </w:r>
      <w:r w:rsidR="00A5754C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4" w:name="_Ref191386451"/>
      <w:bookmarkStart w:id="455" w:name="_Ref440271628"/>
      <w:bookmarkStart w:id="456" w:name="_Toc440361334"/>
      <w:bookmarkStart w:id="457" w:name="_Toc440376089"/>
      <w:bookmarkStart w:id="458" w:name="_Toc440376216"/>
      <w:bookmarkStart w:id="459" w:name="_Toc440382481"/>
      <w:bookmarkStart w:id="460" w:name="_Toc440447151"/>
      <w:bookmarkStart w:id="461" w:name="_Toc440632311"/>
      <w:bookmarkStart w:id="462" w:name="_Toc440875084"/>
      <w:bookmarkStart w:id="463" w:name="_Toc441131071"/>
      <w:bookmarkStart w:id="464" w:name="_Ref465773032"/>
      <w:bookmarkStart w:id="465" w:name="_Toc465774592"/>
      <w:bookmarkStart w:id="466" w:name="_Toc465848821"/>
      <w:bookmarkStart w:id="467" w:name="_Toc468875323"/>
      <w:bookmarkStart w:id="468" w:name="_Toc469488375"/>
      <w:bookmarkStart w:id="469" w:name="_Toc471894896"/>
      <w:r w:rsidRPr="00E71A48">
        <w:rPr>
          <w:szCs w:val="24"/>
        </w:rPr>
        <w:t xml:space="preserve">Привлечение </w:t>
      </w:r>
      <w:bookmarkEnd w:id="454"/>
      <w:bookmarkEnd w:id="455"/>
      <w:bookmarkEnd w:id="456"/>
      <w:bookmarkEnd w:id="457"/>
      <w:bookmarkEnd w:id="458"/>
      <w:r w:rsidR="00362EA4">
        <w:rPr>
          <w:szCs w:val="24"/>
        </w:rPr>
        <w:t>соисполнителей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0" w:name="_Ref191386461"/>
      <w:bookmarkStart w:id="471" w:name="_Toc440361335"/>
      <w:bookmarkStart w:id="472" w:name="_Toc440376090"/>
      <w:bookmarkStart w:id="47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A5754C">
        <w:fldChar w:fldCharType="begin"/>
      </w:r>
      <w:r w:rsidR="00A5754C">
        <w:instrText xml:space="preserve"> REF _Ref191386407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A5754C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DE7AB5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DE7AB5">
        <w:rPr>
          <w:bCs w:val="0"/>
          <w:sz w:val="24"/>
          <w:szCs w:val="24"/>
        </w:rPr>
      </w:r>
      <w:r w:rsidR="00DE7AB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DE7AB5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A5754C">
        <w:fldChar w:fldCharType="begin"/>
      </w:r>
      <w:r w:rsidR="00A5754C">
        <w:instrText xml:space="preserve"> REF _Ref303669127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A5754C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A5754C">
        <w:fldChar w:fldCharType="begin"/>
      </w:r>
      <w:r w:rsidR="00A5754C">
        <w:instrText xml:space="preserve"> REF _Ref442190626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у)</w:t>
      </w:r>
      <w:r w:rsidR="00A5754C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A5754C">
        <w:fldChar w:fldCharType="begin"/>
      </w:r>
      <w:r w:rsidR="00A5754C">
        <w:instrText xml:space="preserve"> REF _Ref303587815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3.3.8.3</w:t>
      </w:r>
      <w:r w:rsidR="00A5754C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A5754C">
        <w:fldChar w:fldCharType="begin"/>
      </w:r>
      <w:r w:rsidR="00A5754C">
        <w:instrText xml:space="preserve"> REF _Ref440272510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5.17</w:t>
      </w:r>
      <w:r w:rsidR="00A5754C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82482"/>
      <w:bookmarkStart w:id="476" w:name="_Toc440447152"/>
      <w:bookmarkStart w:id="477" w:name="_Toc440632312"/>
      <w:bookmarkStart w:id="478" w:name="_Toc440875085"/>
      <w:bookmarkStart w:id="479" w:name="_Ref440876619"/>
      <w:bookmarkStart w:id="480" w:name="_Ref440876660"/>
      <w:bookmarkStart w:id="481" w:name="_Toc441131072"/>
      <w:bookmarkStart w:id="482" w:name="_Ref465772690"/>
      <w:bookmarkStart w:id="483" w:name="_Toc465774593"/>
      <w:bookmarkStart w:id="484" w:name="_Toc465848822"/>
      <w:bookmarkStart w:id="485" w:name="_Toc468875324"/>
      <w:bookmarkStart w:id="486" w:name="_Toc469488376"/>
      <w:bookmarkStart w:id="487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0"/>
      <w:bookmarkEnd w:id="471"/>
      <w:bookmarkEnd w:id="472"/>
      <w:bookmarkEnd w:id="473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_Ref191386482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3.3.8.1</w:t>
      </w:r>
      <w:r w:rsidR="00A5754C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A5754C">
        <w:fldChar w:fldCharType="begin"/>
      </w:r>
      <w:r w:rsidR="00A5754C">
        <w:instrText xml:space="preserve"> REF _Ref191386407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A5754C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DE7AB5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DE7AB5">
        <w:rPr>
          <w:bCs w:val="0"/>
          <w:sz w:val="24"/>
          <w:szCs w:val="24"/>
        </w:rPr>
      </w:r>
      <w:r w:rsidR="00DE7AB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3.3.8.2</w:t>
      </w:r>
      <w:r w:rsidR="00DE7AB5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A5754C">
        <w:fldChar w:fldCharType="begin"/>
      </w:r>
      <w:r w:rsidR="00A5754C">
        <w:instrText xml:space="preserve"> REF _Ref307563248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a</w:t>
      </w:r>
      <w:r w:rsidR="00093638" w:rsidRPr="00093638">
        <w:rPr>
          <w:bCs w:val="0"/>
          <w:sz w:val="24"/>
          <w:szCs w:val="24"/>
        </w:rPr>
        <w:t>)</w:t>
      </w:r>
      <w:r w:rsidR="00A5754C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A5754C">
        <w:fldChar w:fldCharType="begin"/>
      </w:r>
      <w:r w:rsidR="00A5754C">
        <w:instrText xml:space="preserve"> REF _Ref307563262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g</w:t>
      </w:r>
      <w:r w:rsidR="00093638" w:rsidRPr="00093638">
        <w:rPr>
          <w:bCs w:val="0"/>
          <w:sz w:val="24"/>
          <w:szCs w:val="24"/>
        </w:rPr>
        <w:t>)</w:t>
      </w:r>
      <w:r w:rsidR="00A5754C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A5754C">
        <w:fldChar w:fldCharType="begin"/>
      </w:r>
      <w:r w:rsidR="00A5754C">
        <w:instrText xml:space="preserve"> REF _Ref306032591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3.3.10.4</w:t>
      </w:r>
      <w:r w:rsidR="00A5754C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_Ref303669127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A5754C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</w:t>
      </w:r>
      <w:r w:rsidR="00197954" w:rsidRPr="00AE1D21">
        <w:rPr>
          <w:bCs w:val="0"/>
          <w:sz w:val="24"/>
          <w:szCs w:val="24"/>
        </w:rPr>
        <w:lastRenderedPageBreak/>
        <w:t xml:space="preserve">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A5754C">
        <w:fldChar w:fldCharType="begin"/>
      </w:r>
      <w:r w:rsidR="00A5754C">
        <w:instrText xml:space="preserve"> REF _Ref442190626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у)</w:t>
      </w:r>
      <w:r w:rsidR="00A5754C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A5754C">
        <w:fldChar w:fldCharType="begin"/>
      </w:r>
      <w:r w:rsidR="00A5754C">
        <w:instrText xml:space="preserve"> REF _Ref303587815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3.3.8.3</w:t>
      </w:r>
      <w:r w:rsidR="00A5754C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DE7AB5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DE7AB5">
        <w:rPr>
          <w:bCs w:val="0"/>
          <w:sz w:val="24"/>
          <w:szCs w:val="24"/>
        </w:rPr>
      </w:r>
      <w:r w:rsidR="00DE7AB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5.18</w:t>
      </w:r>
      <w:r w:rsidR="00DE7AB5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DE7AB5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DE7AB5">
        <w:rPr>
          <w:bCs w:val="0"/>
          <w:sz w:val="24"/>
          <w:szCs w:val="24"/>
        </w:rPr>
      </w:r>
      <w:r w:rsidR="00DE7AB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DE7AB5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2" w:name="_Ref306114966"/>
      <w:bookmarkStart w:id="493" w:name="_Toc440361336"/>
      <w:bookmarkStart w:id="494" w:name="_Toc440376091"/>
      <w:bookmarkStart w:id="495" w:name="_Toc440376218"/>
      <w:bookmarkStart w:id="496" w:name="_Toc440382483"/>
      <w:bookmarkStart w:id="497" w:name="_Toc440447153"/>
      <w:bookmarkStart w:id="498" w:name="_Toc440632313"/>
      <w:bookmarkStart w:id="499" w:name="_Toc440875086"/>
      <w:bookmarkStart w:id="500" w:name="_Toc441131073"/>
      <w:bookmarkStart w:id="501" w:name="_Toc465774594"/>
      <w:bookmarkStart w:id="502" w:name="_Toc465848823"/>
      <w:bookmarkStart w:id="503" w:name="_Toc468875325"/>
      <w:bookmarkStart w:id="504" w:name="_Toc469488377"/>
      <w:bookmarkStart w:id="505" w:name="_Toc471894898"/>
      <w:r w:rsidRPr="00E71A48">
        <w:rPr>
          <w:szCs w:val="24"/>
        </w:rPr>
        <w:t>Разъяснение Документации по запросу предложений</w:t>
      </w:r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DE7AB5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DE7AB5">
        <w:rPr>
          <w:bCs w:val="0"/>
          <w:iCs/>
          <w:sz w:val="24"/>
          <w:szCs w:val="24"/>
        </w:rPr>
      </w:r>
      <w:r w:rsidR="00DE7AB5">
        <w:rPr>
          <w:bCs w:val="0"/>
          <w:iCs/>
          <w:sz w:val="24"/>
          <w:szCs w:val="24"/>
        </w:rPr>
        <w:fldChar w:fldCharType="separate"/>
      </w:r>
      <w:r w:rsidR="00093638">
        <w:rPr>
          <w:bCs w:val="0"/>
          <w:iCs/>
          <w:sz w:val="24"/>
          <w:szCs w:val="24"/>
        </w:rPr>
        <w:t>3.3.12</w:t>
      </w:r>
      <w:r w:rsidR="00DE7AB5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A5754C">
        <w:fldChar w:fldCharType="begin"/>
      </w:r>
      <w:r w:rsidR="00A5754C">
        <w:instrText xml:space="preserve"> REF _Ref440289401 \r \h  \* MERGEFORMAT </w:instrText>
      </w:r>
      <w:r w:rsidR="00A5754C">
        <w:fldChar w:fldCharType="separate"/>
      </w:r>
      <w:r w:rsidR="00093638" w:rsidRPr="00093638">
        <w:rPr>
          <w:bCs w:val="0"/>
          <w:iCs/>
          <w:sz w:val="24"/>
          <w:szCs w:val="24"/>
        </w:rPr>
        <w:t>3.3.13</w:t>
      </w:r>
      <w:r w:rsidR="00A5754C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61337"/>
      <w:bookmarkStart w:id="507" w:name="_Toc440376092"/>
      <w:bookmarkStart w:id="508" w:name="_Toc440376219"/>
      <w:bookmarkStart w:id="509" w:name="_Toc440382484"/>
      <w:bookmarkStart w:id="510" w:name="_Toc440447154"/>
      <w:bookmarkStart w:id="511" w:name="_Toc440632314"/>
      <w:bookmarkStart w:id="512" w:name="_Toc440875087"/>
      <w:bookmarkStart w:id="513" w:name="_Ref440969948"/>
      <w:bookmarkStart w:id="514" w:name="_Ref441057071"/>
      <w:bookmarkStart w:id="515" w:name="_Toc441131074"/>
      <w:bookmarkStart w:id="516" w:name="_Toc465774595"/>
      <w:bookmarkStart w:id="517" w:name="_Toc465848824"/>
      <w:bookmarkStart w:id="518" w:name="_Toc468875326"/>
      <w:bookmarkStart w:id="519" w:name="_Toc469488378"/>
      <w:bookmarkStart w:id="520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 запроса предложений, оформившие свое участие в запросе </w:t>
      </w:r>
      <w:r w:rsidRPr="00E71A48">
        <w:rPr>
          <w:bCs w:val="0"/>
          <w:sz w:val="24"/>
          <w:szCs w:val="24"/>
        </w:rPr>
        <w:lastRenderedPageBreak/>
        <w:t>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1" w:name="_Ref440289401"/>
      <w:bookmarkStart w:id="522" w:name="_Toc440361338"/>
      <w:bookmarkStart w:id="523" w:name="_Toc440376093"/>
      <w:bookmarkStart w:id="524" w:name="_Toc440376220"/>
      <w:bookmarkStart w:id="525" w:name="_Toc440382485"/>
      <w:bookmarkStart w:id="526" w:name="_Toc440447155"/>
      <w:bookmarkStart w:id="527" w:name="_Toc440632315"/>
      <w:bookmarkStart w:id="528" w:name="_Toc440875088"/>
      <w:bookmarkStart w:id="529" w:name="_Toc441131075"/>
      <w:bookmarkStart w:id="530" w:name="_Toc465774596"/>
      <w:bookmarkStart w:id="531" w:name="_Toc465848825"/>
      <w:bookmarkStart w:id="532" w:name="_Toc468875327"/>
      <w:bookmarkStart w:id="533" w:name="_Toc469488379"/>
      <w:bookmarkStart w:id="534" w:name="_Toc471894900"/>
      <w:r w:rsidRPr="00E71A48">
        <w:rPr>
          <w:szCs w:val="24"/>
        </w:rPr>
        <w:t>Продление срока окончания приема Заявок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6" w:name="_Toc299701566"/>
      <w:bookmarkStart w:id="537" w:name="_Ref306176386"/>
      <w:bookmarkStart w:id="538" w:name="_Ref440285128"/>
      <w:bookmarkStart w:id="539" w:name="_Toc440361339"/>
      <w:bookmarkStart w:id="540" w:name="_Toc440376094"/>
      <w:bookmarkStart w:id="541" w:name="_Toc440376221"/>
      <w:bookmarkStart w:id="542" w:name="_Toc440382486"/>
      <w:bookmarkStart w:id="543" w:name="_Toc440447156"/>
      <w:bookmarkStart w:id="544" w:name="_Toc440632316"/>
      <w:bookmarkStart w:id="545" w:name="_Toc440875089"/>
      <w:bookmarkStart w:id="546" w:name="_Toc441131076"/>
      <w:bookmarkStart w:id="547" w:name="_Toc465774597"/>
      <w:bookmarkStart w:id="548" w:name="_Toc465848826"/>
      <w:bookmarkStart w:id="549" w:name="_Toc468875328"/>
      <w:bookmarkStart w:id="550" w:name="_Toc469488380"/>
      <w:bookmarkStart w:id="551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A5754C">
        <w:fldChar w:fldCharType="begin"/>
      </w:r>
      <w:r w:rsidR="00A5754C">
        <w:instrText xml:space="preserve"> REF _Ref467168844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3.3.14.3</w:t>
      </w:r>
      <w:r w:rsidR="00A5754C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A5754C">
        <w:fldChar w:fldCharType="begin"/>
      </w:r>
      <w:r w:rsidR="00A5754C">
        <w:instrText xml:space="preserve"> REF _Ref442263553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3.3.14.4</w:t>
      </w:r>
      <w:r w:rsidR="00A5754C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2" w:name="_Ref467168844"/>
      <w:bookmarkStart w:id="553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2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3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A5754C">
        <w:fldChar w:fldCharType="begin"/>
      </w:r>
      <w:r w:rsidR="00A5754C">
        <w:instrText xml:space="preserve"> REF _Ref440272678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A5754C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4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5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4"/>
      <w:bookmarkEnd w:id="555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A5754C">
        <w:fldChar w:fldCharType="begin"/>
      </w:r>
      <w:r w:rsidR="00A5754C">
        <w:instrText xml:space="preserve"> REF _Ref306008743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3.3.4</w:t>
      </w:r>
      <w:r w:rsidR="00A5754C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A5754C">
        <w:fldChar w:fldCharType="begin"/>
      </w:r>
      <w:r w:rsidR="00A5754C">
        <w:instrText xml:space="preserve"> REF _Ref440289953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A5754C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E54225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E54225">
        <w:rPr>
          <w:bCs w:val="0"/>
          <w:sz w:val="24"/>
          <w:szCs w:val="24"/>
        </w:rPr>
      </w:r>
      <w:r w:rsidR="00E54225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3.12</w:t>
      </w:r>
      <w:r w:rsidR="00E54225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DE7AB5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DE7AB5">
        <w:rPr>
          <w:bCs w:val="0"/>
          <w:sz w:val="24"/>
          <w:szCs w:val="24"/>
        </w:rPr>
      </w:r>
      <w:r w:rsidR="00DE7AB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3.13</w:t>
      </w:r>
      <w:r w:rsidR="00DE7AB5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6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A5754C">
        <w:fldChar w:fldCharType="begin"/>
      </w:r>
      <w:r w:rsidR="00A5754C">
        <w:instrText xml:space="preserve"> REF _Ref305753174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-3.3.14.3</w:t>
      </w:r>
      <w:r w:rsidR="00093638">
        <w:t>.2</w:t>
      </w:r>
      <w:r w:rsidR="00A5754C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6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7" w:name="_Ref299109207"/>
      <w:bookmarkStart w:id="558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</w:t>
      </w:r>
      <w:r w:rsidR="00932C0A" w:rsidRPr="00E71A48">
        <w:rPr>
          <w:bCs w:val="0"/>
          <w:sz w:val="24"/>
          <w:szCs w:val="24"/>
        </w:rPr>
        <w:lastRenderedPageBreak/>
        <w:t>неустойки.</w:t>
      </w:r>
      <w:bookmarkEnd w:id="557"/>
      <w:bookmarkEnd w:id="558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EB1049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EB1049">
        <w:rPr>
          <w:bCs w:val="0"/>
          <w:sz w:val="24"/>
          <w:szCs w:val="24"/>
          <w:lang w:eastAsia="ru-RU"/>
        </w:rPr>
        <w:t xml:space="preserve">подраздел </w:t>
      </w:r>
      <w:r w:rsidR="00A5754C" w:rsidRPr="00EB1049">
        <w:fldChar w:fldCharType="begin"/>
      </w:r>
      <w:r w:rsidR="00A5754C" w:rsidRPr="00EB1049">
        <w:instrText xml:space="preserve"> REF _Ref440272256 \r \h  \* MERGEFORMAT </w:instrText>
      </w:r>
      <w:r w:rsidR="00A5754C" w:rsidRPr="00EB1049">
        <w:fldChar w:fldCharType="separate"/>
      </w:r>
      <w:r w:rsidR="00093638" w:rsidRPr="00EB1049">
        <w:rPr>
          <w:bCs w:val="0"/>
          <w:sz w:val="24"/>
          <w:szCs w:val="24"/>
          <w:lang w:eastAsia="ru-RU"/>
        </w:rPr>
        <w:t>5.14</w:t>
      </w:r>
      <w:r w:rsidR="00A5754C" w:rsidRPr="00EB1049">
        <w:fldChar w:fldCharType="end"/>
      </w:r>
      <w:r w:rsidRPr="00EB1049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EB1049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EB1049">
        <w:rPr>
          <w:bCs w:val="0"/>
          <w:sz w:val="24"/>
          <w:szCs w:val="24"/>
        </w:rPr>
        <w:t>(</w:t>
      </w:r>
      <w:r w:rsidRPr="00EB1049">
        <w:rPr>
          <w:bCs w:val="0"/>
          <w:sz w:val="24"/>
          <w:szCs w:val="24"/>
          <w:lang w:eastAsia="ru-RU"/>
        </w:rPr>
        <w:t xml:space="preserve">подраздел </w:t>
      </w:r>
      <w:r w:rsidR="00DE7AB5" w:rsidRPr="00EB1049">
        <w:fldChar w:fldCharType="begin"/>
      </w:r>
      <w:r w:rsidR="00197954" w:rsidRPr="00EB1049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EB1049">
        <w:instrText xml:space="preserve"> \* MERGEFORMAT </w:instrText>
      </w:r>
      <w:r w:rsidR="00DE7AB5" w:rsidRPr="00EB1049">
        <w:fldChar w:fldCharType="separate"/>
      </w:r>
      <w:r w:rsidR="00093638" w:rsidRPr="00EB1049">
        <w:rPr>
          <w:bCs w:val="0"/>
          <w:sz w:val="24"/>
          <w:szCs w:val="24"/>
          <w:lang w:eastAsia="ru-RU"/>
        </w:rPr>
        <w:t>5.15</w:t>
      </w:r>
      <w:r w:rsidR="00DE7AB5" w:rsidRPr="00EB1049">
        <w:fldChar w:fldCharType="end"/>
      </w:r>
      <w:r w:rsidRPr="00EB1049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A5754C" w:rsidRPr="00EB1049">
        <w:fldChar w:fldCharType="begin"/>
      </w:r>
      <w:r w:rsidR="00A5754C" w:rsidRPr="00EB1049">
        <w:instrText xml:space="preserve"> REF _Ref440289953 \r \h  \* MERGEFORMAT </w:instrText>
      </w:r>
      <w:r w:rsidR="00A5754C" w:rsidRPr="00EB1049">
        <w:fldChar w:fldCharType="separate"/>
      </w:r>
      <w:r w:rsidR="00093638" w:rsidRPr="00EB1049">
        <w:rPr>
          <w:bCs w:val="0"/>
          <w:sz w:val="24"/>
          <w:szCs w:val="24"/>
        </w:rPr>
        <w:t>3.4.1.3</w:t>
      </w:r>
      <w:r w:rsidR="00A5754C" w:rsidRPr="00EB1049">
        <w:fldChar w:fldCharType="end"/>
      </w:r>
      <w:r w:rsidRPr="00EB1049">
        <w:rPr>
          <w:bCs w:val="0"/>
          <w:sz w:val="24"/>
          <w:szCs w:val="24"/>
        </w:rPr>
        <w:t xml:space="preserve"> настоящей Документации, по адресу: </w:t>
      </w:r>
      <w:r w:rsidR="00EB1049" w:rsidRPr="00EB1049">
        <w:rPr>
          <w:bCs w:val="0"/>
          <w:sz w:val="24"/>
          <w:szCs w:val="24"/>
        </w:rPr>
        <w:t xml:space="preserve">РФ, 305029, г. Курск, ул. К. Маркса, д. 27, </w:t>
      </w:r>
      <w:proofErr w:type="spellStart"/>
      <w:r w:rsidR="00EB1049" w:rsidRPr="00EB1049">
        <w:rPr>
          <w:bCs w:val="0"/>
          <w:sz w:val="24"/>
          <w:szCs w:val="24"/>
        </w:rPr>
        <w:t>каб</w:t>
      </w:r>
      <w:proofErr w:type="spellEnd"/>
      <w:r w:rsidR="00EB1049" w:rsidRPr="00EB1049">
        <w:rPr>
          <w:bCs w:val="0"/>
          <w:sz w:val="24"/>
          <w:szCs w:val="24"/>
        </w:rPr>
        <w:t>. 407</w:t>
      </w:r>
      <w:r w:rsidR="00BB6553" w:rsidRPr="00EB1049">
        <w:rPr>
          <w:bCs w:val="0"/>
          <w:sz w:val="24"/>
          <w:szCs w:val="24"/>
        </w:rPr>
        <w:t xml:space="preserve">, исполнительный сотрудник </w:t>
      </w:r>
      <w:r w:rsidR="00EB1049" w:rsidRPr="00EB1049">
        <w:rPr>
          <w:bCs w:val="0"/>
          <w:sz w:val="24"/>
          <w:szCs w:val="24"/>
        </w:rPr>
        <w:t>–</w:t>
      </w:r>
      <w:r w:rsidR="00BB6553" w:rsidRPr="00EB1049">
        <w:rPr>
          <w:bCs w:val="0"/>
          <w:sz w:val="24"/>
          <w:szCs w:val="24"/>
        </w:rPr>
        <w:t xml:space="preserve"> </w:t>
      </w:r>
      <w:r w:rsidR="00EB1049" w:rsidRPr="00EB1049">
        <w:rPr>
          <w:bCs w:val="0"/>
          <w:sz w:val="24"/>
          <w:szCs w:val="24"/>
        </w:rPr>
        <w:t xml:space="preserve">Горбылев Александр Владимирович, </w:t>
      </w:r>
      <w:r w:rsidR="00BB6553" w:rsidRPr="00EB1049">
        <w:rPr>
          <w:bCs w:val="0"/>
          <w:sz w:val="24"/>
          <w:szCs w:val="24"/>
        </w:rPr>
        <w:t>контактный телефон (4</w:t>
      </w:r>
      <w:r w:rsidR="00EB1049" w:rsidRPr="00EB1049">
        <w:rPr>
          <w:bCs w:val="0"/>
          <w:sz w:val="24"/>
          <w:szCs w:val="24"/>
        </w:rPr>
        <w:t>712</w:t>
      </w:r>
      <w:r w:rsidR="00BB6553" w:rsidRPr="00EB1049">
        <w:rPr>
          <w:bCs w:val="0"/>
          <w:sz w:val="24"/>
          <w:szCs w:val="24"/>
        </w:rPr>
        <w:t xml:space="preserve">) </w:t>
      </w:r>
      <w:r w:rsidR="00EB1049" w:rsidRPr="00EB1049">
        <w:rPr>
          <w:bCs w:val="0"/>
          <w:sz w:val="24"/>
          <w:szCs w:val="24"/>
        </w:rPr>
        <w:t>55-72-02</w:t>
      </w:r>
      <w:r w:rsidRPr="00EB1049">
        <w:rPr>
          <w:bCs w:val="0"/>
          <w:sz w:val="24"/>
          <w:szCs w:val="24"/>
        </w:rPr>
        <w:t>.</w:t>
      </w:r>
      <w:r w:rsidRPr="002F273A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A5754C">
        <w:fldChar w:fldCharType="begin"/>
      </w:r>
      <w:r w:rsidR="00A5754C">
        <w:instrText xml:space="preserve"> REF _Ref191386085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1.1.1</w:t>
      </w:r>
      <w:r w:rsidR="00A5754C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A5754C">
        <w:fldChar w:fldCharType="begin"/>
      </w:r>
      <w:r w:rsidR="00A5754C">
        <w:instrText xml:space="preserve"> REF _Ref303323780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1.1.4</w:t>
      </w:r>
      <w:r w:rsidR="00A5754C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A5754C">
        <w:fldChar w:fldCharType="begin"/>
      </w:r>
      <w:r w:rsidR="00A5754C">
        <w:instrText xml:space="preserve"> REF _Ref467508029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3.3.14.5</w:t>
      </w:r>
      <w:r w:rsidR="00A5754C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9" w:name="_Ref442263553"/>
      <w:bookmarkStart w:id="560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59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A5754C">
        <w:fldChar w:fldCharType="begin"/>
      </w:r>
      <w:r w:rsidR="00A5754C">
        <w:instrText xml:space="preserve"> REF _Ref440289953 \r \h  \* MERGEFORMAT </w:instrText>
      </w:r>
      <w:r w:rsidR="00A5754C">
        <w:fldChar w:fldCharType="separate"/>
      </w:r>
      <w:r w:rsidR="00093638" w:rsidRPr="00093638">
        <w:rPr>
          <w:szCs w:val="24"/>
        </w:rPr>
        <w:t>3.4.1.3</w:t>
      </w:r>
      <w:r w:rsidR="00A5754C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A5754C">
        <w:fldChar w:fldCharType="begin"/>
      </w:r>
      <w:r w:rsidR="00A5754C">
        <w:instrText xml:space="preserve"> REF _Ref440289953 \r \h  \* MERGEFORMAT </w:instrText>
      </w:r>
      <w:r w:rsidR="00A5754C">
        <w:fldChar w:fldCharType="separate"/>
      </w:r>
      <w:r w:rsidR="00093638" w:rsidRPr="00093638">
        <w:rPr>
          <w:szCs w:val="24"/>
        </w:rPr>
        <w:t>3.4.1.3</w:t>
      </w:r>
      <w:r w:rsidR="00A5754C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</w:t>
      </w:r>
      <w:r w:rsidRPr="001E3137">
        <w:rPr>
          <w:szCs w:val="24"/>
        </w:rPr>
        <w:lastRenderedPageBreak/>
        <w:t>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032216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032216">
        <w:rPr>
          <w:szCs w:val="24"/>
        </w:rPr>
        <w:t xml:space="preserve">исполнения обязательств, связанных с участием в </w:t>
      </w:r>
      <w:r w:rsidR="005C0B25" w:rsidRPr="00032216">
        <w:rPr>
          <w:szCs w:val="24"/>
        </w:rPr>
        <w:t xml:space="preserve">Запросе предложений </w:t>
      </w:r>
      <w:r w:rsidRPr="00032216">
        <w:rPr>
          <w:szCs w:val="24"/>
        </w:rPr>
        <w:t>и подачей Заявки,</w:t>
      </w:r>
      <w:r w:rsidRPr="00032216">
        <w:rPr>
          <w:rFonts w:eastAsia="Calibri"/>
          <w:szCs w:val="24"/>
          <w:lang w:eastAsia="en-US"/>
        </w:rPr>
        <w:t xml:space="preserve"> копию </w:t>
      </w:r>
      <w:r w:rsidRPr="00032216">
        <w:rPr>
          <w:szCs w:val="24"/>
        </w:rPr>
        <w:t>платежного</w:t>
      </w:r>
      <w:r w:rsidRPr="00032216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A5754C" w:rsidRPr="00032216">
        <w:fldChar w:fldCharType="begin"/>
      </w:r>
      <w:r w:rsidR="00A5754C" w:rsidRPr="00032216">
        <w:instrText xml:space="preserve"> REF _Ref55335823 \r \h  \* MERGEFORMAT </w:instrText>
      </w:r>
      <w:r w:rsidR="00A5754C" w:rsidRPr="00032216">
        <w:fldChar w:fldCharType="separate"/>
      </w:r>
      <w:r w:rsidR="00093638" w:rsidRPr="00032216">
        <w:rPr>
          <w:rFonts w:eastAsia="Calibri"/>
          <w:szCs w:val="24"/>
          <w:lang w:eastAsia="en-US"/>
        </w:rPr>
        <w:t>5.7</w:t>
      </w:r>
      <w:r w:rsidR="00A5754C" w:rsidRPr="00032216">
        <w:fldChar w:fldCharType="end"/>
      </w:r>
      <w:r w:rsidRPr="00032216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032216" w:rsidRPr="00032216">
        <w:rPr>
          <w:rFonts w:eastAsia="Calibri"/>
          <w:szCs w:val="24"/>
          <w:lang w:eastAsia="en-US"/>
        </w:rPr>
        <w:t>с</w:t>
      </w:r>
      <w:r w:rsidR="00032216" w:rsidRPr="00032216">
        <w:rPr>
          <w:szCs w:val="24"/>
        </w:rPr>
        <w:t>пециалист</w:t>
      </w:r>
      <w:r w:rsidR="00032216" w:rsidRPr="00032216">
        <w:rPr>
          <w:szCs w:val="24"/>
        </w:rPr>
        <w:t>у</w:t>
      </w:r>
      <w:r w:rsidR="00032216" w:rsidRPr="00032216">
        <w:rPr>
          <w:szCs w:val="24"/>
        </w:rPr>
        <w:t xml:space="preserve"> 1-й категории отдела закупочной деятельности филиала ПАО «МРСК Центра» - «Курскэнерго»</w:t>
      </w:r>
      <w:r w:rsidRPr="00032216">
        <w:rPr>
          <w:rFonts w:eastAsia="Calibri"/>
          <w:szCs w:val="24"/>
          <w:lang w:eastAsia="en-US"/>
        </w:rPr>
        <w:t xml:space="preserve"> </w:t>
      </w:r>
      <w:r w:rsidR="00032216" w:rsidRPr="00032216">
        <w:rPr>
          <w:rFonts w:eastAsia="Calibri"/>
          <w:szCs w:val="24"/>
          <w:lang w:eastAsia="en-US"/>
        </w:rPr>
        <w:t xml:space="preserve">Горбылеву Александру Владимировичу </w:t>
      </w:r>
      <w:r w:rsidRPr="00032216">
        <w:rPr>
          <w:rFonts w:eastAsia="Calibri"/>
          <w:szCs w:val="24"/>
          <w:lang w:eastAsia="en-US"/>
        </w:rPr>
        <w:t>- контактный телефон (4</w:t>
      </w:r>
      <w:r w:rsidR="00032216" w:rsidRPr="00032216">
        <w:rPr>
          <w:rFonts w:eastAsia="Calibri"/>
          <w:szCs w:val="24"/>
          <w:lang w:eastAsia="en-US"/>
        </w:rPr>
        <w:t>712</w:t>
      </w:r>
      <w:r w:rsidRPr="00032216">
        <w:rPr>
          <w:rFonts w:eastAsia="Calibri"/>
          <w:szCs w:val="24"/>
          <w:lang w:eastAsia="en-US"/>
        </w:rPr>
        <w:t xml:space="preserve">) </w:t>
      </w:r>
      <w:r w:rsidR="00032216" w:rsidRPr="00032216">
        <w:rPr>
          <w:rFonts w:eastAsia="Calibri"/>
          <w:szCs w:val="24"/>
          <w:lang w:eastAsia="en-US"/>
        </w:rPr>
        <w:t>55-72-02</w:t>
      </w:r>
      <w:proofErr w:type="gramEnd"/>
      <w:r w:rsidRPr="00032216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4" w:history="1">
        <w:r w:rsidR="00032216" w:rsidRPr="00032216">
          <w:rPr>
            <w:rStyle w:val="a7"/>
            <w:rFonts w:eastAsia="Calibri"/>
            <w:szCs w:val="24"/>
            <w:lang w:val="en-US" w:eastAsia="en-US"/>
          </w:rPr>
          <w:t>gorbylev</w:t>
        </w:r>
        <w:r w:rsidR="00032216" w:rsidRPr="00032216">
          <w:rPr>
            <w:rStyle w:val="a7"/>
            <w:rFonts w:eastAsia="Calibri"/>
            <w:szCs w:val="24"/>
            <w:lang w:eastAsia="en-US"/>
          </w:rPr>
          <w:t>.</w:t>
        </w:r>
        <w:r w:rsidR="00032216" w:rsidRPr="00032216">
          <w:rPr>
            <w:rStyle w:val="a7"/>
            <w:rFonts w:eastAsia="Calibri"/>
            <w:szCs w:val="24"/>
            <w:lang w:val="en-US" w:eastAsia="en-US"/>
          </w:rPr>
          <w:t>av</w:t>
        </w:r>
        <w:r w:rsidR="00032216" w:rsidRPr="00032216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032216">
        <w:rPr>
          <w:rFonts w:eastAsia="Calibri"/>
          <w:szCs w:val="24"/>
          <w:lang w:eastAsia="en-US"/>
        </w:rPr>
        <w:t>. Данные</w:t>
      </w:r>
      <w:r w:rsidRPr="001E3137">
        <w:rPr>
          <w:rFonts w:eastAsia="Calibri"/>
          <w:szCs w:val="24"/>
          <w:lang w:eastAsia="en-US"/>
        </w:rPr>
        <w:t xml:space="preserve">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A5754C">
        <w:fldChar w:fldCharType="begin"/>
      </w:r>
      <w:r w:rsidR="00A5754C">
        <w:instrText xml:space="preserve"> REF _Ref440289953 \r \h  \* MERGEFORMAT </w:instrText>
      </w:r>
      <w:r w:rsidR="00A5754C">
        <w:fldChar w:fldCharType="separate"/>
      </w:r>
      <w:r w:rsidR="00093638" w:rsidRPr="00093638">
        <w:rPr>
          <w:szCs w:val="24"/>
        </w:rPr>
        <w:t>3.4.1.3</w:t>
      </w:r>
      <w:r w:rsidR="00A5754C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1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1"/>
    </w:p>
    <w:p w:rsidR="00032216" w:rsidRPr="008E6E09" w:rsidRDefault="00032216" w:rsidP="00032216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8E6E09">
        <w:rPr>
          <w:sz w:val="24"/>
          <w:szCs w:val="24"/>
          <w:u w:val="single"/>
        </w:rPr>
        <w:t xml:space="preserve">Получатель платежа: </w:t>
      </w:r>
      <w:r w:rsidRPr="008E6E09">
        <w:t>Филиал ПАО «МРСК Центра</w:t>
      </w:r>
      <w:proofErr w:type="gramStart"/>
      <w:r w:rsidRPr="008E6E09">
        <w:t>»-</w:t>
      </w:r>
      <w:proofErr w:type="gramEnd"/>
      <w:r w:rsidRPr="008E6E09">
        <w:t>«Курскэнерго»</w:t>
      </w:r>
    </w:p>
    <w:p w:rsidR="00032216" w:rsidRPr="008E6E09" w:rsidRDefault="00032216" w:rsidP="00032216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8E6E09">
        <w:t>ИНН: 6901067107,КПП: 463202002</w:t>
      </w:r>
    </w:p>
    <w:p w:rsidR="00032216" w:rsidRPr="008E6E09" w:rsidRDefault="00032216" w:rsidP="00032216">
      <w:pPr>
        <w:pStyle w:val="afd"/>
        <w:numPr>
          <w:ilvl w:val="0"/>
          <w:numId w:val="87"/>
        </w:numPr>
        <w:rPr>
          <w:bCs/>
          <w:sz w:val="22"/>
          <w:szCs w:val="22"/>
        </w:rPr>
      </w:pPr>
      <w:proofErr w:type="gramStart"/>
      <w:r w:rsidRPr="008E6E09">
        <w:rPr>
          <w:bCs/>
          <w:sz w:val="22"/>
          <w:szCs w:val="22"/>
        </w:rPr>
        <w:t>р</w:t>
      </w:r>
      <w:proofErr w:type="gramEnd"/>
      <w:r w:rsidRPr="008E6E09">
        <w:rPr>
          <w:bCs/>
          <w:sz w:val="22"/>
          <w:szCs w:val="22"/>
        </w:rPr>
        <w:t>/с: 40702810418250001092</w:t>
      </w:r>
    </w:p>
    <w:p w:rsidR="00032216" w:rsidRPr="008E6E09" w:rsidRDefault="00032216" w:rsidP="00032216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8E6E09">
        <w:t>в Филиале ПАО Банк ВТБ в г. Воронеже</w:t>
      </w:r>
    </w:p>
    <w:p w:rsidR="00032216" w:rsidRPr="008E6E09" w:rsidRDefault="00032216" w:rsidP="00032216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8E6E09">
        <w:rPr>
          <w:sz w:val="24"/>
          <w:szCs w:val="24"/>
        </w:rPr>
        <w:t xml:space="preserve">БИК: </w:t>
      </w:r>
      <w:r w:rsidRPr="008E6E09">
        <w:t>042007835</w:t>
      </w:r>
    </w:p>
    <w:p w:rsidR="00032216" w:rsidRPr="008E6E09" w:rsidRDefault="00032216" w:rsidP="00032216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8E6E09">
        <w:rPr>
          <w:sz w:val="24"/>
          <w:szCs w:val="24"/>
        </w:rPr>
        <w:t xml:space="preserve">к/с: </w:t>
      </w:r>
      <w:r w:rsidRPr="008E6E09">
        <w:t>30101810100000000835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A5754C">
        <w:fldChar w:fldCharType="begin"/>
      </w:r>
      <w:r w:rsidR="00A5754C">
        <w:instrText xml:space="preserve"> REF _Ref306140451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3.14</w:t>
      </w:r>
      <w:r w:rsidR="00A5754C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2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0"/>
      <w:bookmarkEnd w:id="562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3" w:name="_Ref305973214"/>
      <w:bookmarkStart w:id="564" w:name="_Toc471894902"/>
      <w:r w:rsidRPr="00AE1D21">
        <w:t>Подача Заявок и их прием</w:t>
      </w:r>
      <w:bookmarkStart w:id="565" w:name="_Ref56229451"/>
      <w:bookmarkEnd w:id="535"/>
      <w:bookmarkEnd w:id="563"/>
      <w:bookmarkEnd w:id="5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07"/>
      <w:bookmarkStart w:id="567" w:name="_Toc440361341"/>
      <w:bookmarkStart w:id="568" w:name="_Toc440376096"/>
      <w:bookmarkStart w:id="569" w:name="_Toc440376223"/>
      <w:bookmarkStart w:id="570" w:name="_Toc440382488"/>
      <w:bookmarkStart w:id="571" w:name="_Toc440447158"/>
      <w:bookmarkStart w:id="572" w:name="_Toc440632318"/>
      <w:bookmarkStart w:id="573" w:name="_Toc440875091"/>
      <w:bookmarkStart w:id="574" w:name="_Toc441131078"/>
      <w:bookmarkStart w:id="575" w:name="_Toc465774599"/>
      <w:bookmarkStart w:id="576" w:name="_Toc465848828"/>
      <w:bookmarkStart w:id="577" w:name="_Toc468875330"/>
      <w:bookmarkStart w:id="578" w:name="_Toc469488382"/>
      <w:bookmarkStart w:id="579" w:name="_Toc471894903"/>
      <w:r w:rsidRPr="00E71A48">
        <w:rPr>
          <w:szCs w:val="24"/>
        </w:rPr>
        <w:t>Подача Заявок через ЭТП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0" w:name="_Ref440289953"/>
      <w:r w:rsidRPr="00096E92">
        <w:rPr>
          <w:bCs w:val="0"/>
          <w:sz w:val="24"/>
          <w:szCs w:val="24"/>
        </w:rPr>
        <w:t>Заявк</w:t>
      </w:r>
      <w:r w:rsidR="00717F60" w:rsidRPr="00096E92">
        <w:rPr>
          <w:bCs w:val="0"/>
          <w:sz w:val="24"/>
          <w:szCs w:val="24"/>
        </w:rPr>
        <w:t xml:space="preserve">и на ЭТП могут быть поданы до </w:t>
      </w:r>
      <w:r w:rsidR="002B5044" w:rsidRPr="00096E92">
        <w:rPr>
          <w:b/>
          <w:bCs w:val="0"/>
          <w:sz w:val="24"/>
          <w:szCs w:val="24"/>
        </w:rPr>
        <w:t xml:space="preserve">12 часов 00 минут </w:t>
      </w:r>
      <w:r w:rsidR="00096E92" w:rsidRPr="00096E92">
        <w:rPr>
          <w:b/>
          <w:bCs w:val="0"/>
          <w:sz w:val="24"/>
          <w:szCs w:val="24"/>
        </w:rPr>
        <w:t>06</w:t>
      </w:r>
      <w:r w:rsidR="002B5044" w:rsidRPr="00096E92">
        <w:rPr>
          <w:b/>
          <w:bCs w:val="0"/>
          <w:sz w:val="24"/>
          <w:szCs w:val="24"/>
        </w:rPr>
        <w:t xml:space="preserve"> </w:t>
      </w:r>
      <w:r w:rsidR="00096E92" w:rsidRPr="00096E92">
        <w:rPr>
          <w:b/>
          <w:bCs w:val="0"/>
          <w:sz w:val="24"/>
          <w:szCs w:val="24"/>
        </w:rPr>
        <w:t xml:space="preserve">февраля </w:t>
      </w:r>
      <w:r w:rsidR="002B5044" w:rsidRPr="00096E92">
        <w:rPr>
          <w:b/>
          <w:bCs w:val="0"/>
          <w:sz w:val="24"/>
          <w:szCs w:val="24"/>
        </w:rPr>
        <w:t>201</w:t>
      </w:r>
      <w:r w:rsidR="00DB05D8" w:rsidRPr="00096E92">
        <w:rPr>
          <w:b/>
          <w:bCs w:val="0"/>
          <w:sz w:val="24"/>
          <w:szCs w:val="24"/>
        </w:rPr>
        <w:t>7</w:t>
      </w:r>
      <w:r w:rsidR="002B5044" w:rsidRPr="00096E92">
        <w:rPr>
          <w:b/>
          <w:bCs w:val="0"/>
          <w:sz w:val="24"/>
          <w:szCs w:val="24"/>
        </w:rPr>
        <w:t xml:space="preserve"> года</w:t>
      </w:r>
      <w:r w:rsidR="00BB27D7" w:rsidRPr="00096E92">
        <w:rPr>
          <w:b/>
          <w:bCs w:val="0"/>
          <w:sz w:val="24"/>
          <w:szCs w:val="24"/>
        </w:rPr>
        <w:t xml:space="preserve">, </w:t>
      </w:r>
      <w:r w:rsidR="00BB27D7" w:rsidRPr="00096E92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096E92">
        <w:rPr>
          <w:bCs w:val="0"/>
          <w:spacing w:val="-2"/>
          <w:sz w:val="24"/>
          <w:szCs w:val="24"/>
        </w:rPr>
        <w:t>(под</w:t>
      </w:r>
      <w:r w:rsidR="00BB27D7" w:rsidRPr="00096E92">
        <w:rPr>
          <w:bCs w:val="0"/>
          <w:sz w:val="24"/>
          <w:szCs w:val="24"/>
        </w:rPr>
        <w:t>раздел</w:t>
      </w:r>
      <w:r w:rsidR="00BB27D7" w:rsidRPr="00E71A48">
        <w:rPr>
          <w:bCs w:val="0"/>
          <w:sz w:val="24"/>
          <w:szCs w:val="24"/>
        </w:rPr>
        <w:t xml:space="preserve"> </w:t>
      </w:r>
      <w:r w:rsidR="00DE7AB5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DE7AB5">
        <w:rPr>
          <w:bCs w:val="0"/>
          <w:sz w:val="24"/>
          <w:szCs w:val="24"/>
        </w:rPr>
      </w:r>
      <w:r w:rsidR="00DE7AB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DE7AB5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0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A5754C">
        <w:fldChar w:fldCharType="begin"/>
      </w:r>
      <w:r w:rsidR="00A5754C">
        <w:instrText xml:space="preserve"> REF _Ref440289953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A5754C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1" w:name="_Ref115077798"/>
      <w:bookmarkStart w:id="582" w:name="_Toc439323708"/>
      <w:bookmarkStart w:id="583" w:name="_Toc440361342"/>
      <w:bookmarkStart w:id="584" w:name="_Toc440376097"/>
      <w:bookmarkStart w:id="585" w:name="_Toc440376224"/>
      <w:bookmarkStart w:id="586" w:name="_Toc440382489"/>
      <w:bookmarkStart w:id="587" w:name="_Toc440447159"/>
      <w:bookmarkStart w:id="588" w:name="_Toc440632319"/>
      <w:bookmarkStart w:id="589" w:name="_Toc440875092"/>
      <w:bookmarkStart w:id="590" w:name="_Toc441131079"/>
      <w:bookmarkStart w:id="591" w:name="_Toc465774600"/>
      <w:bookmarkStart w:id="592" w:name="_Toc465848829"/>
      <w:bookmarkStart w:id="593" w:name="_Toc468875331"/>
      <w:bookmarkStart w:id="594" w:name="_Toc469488383"/>
      <w:bookmarkStart w:id="595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</w:p>
    <w:bookmarkEnd w:id="565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A5754C">
        <w:fldChar w:fldCharType="begin"/>
      </w:r>
      <w:r w:rsidR="00A5754C">
        <w:instrText xml:space="preserve"> REF _Ref440272256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5.14</w:t>
      </w:r>
      <w:r w:rsidR="00A5754C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A5754C">
        <w:fldChar w:fldCharType="begin"/>
      </w:r>
      <w:r w:rsidR="00A5754C">
        <w:instrText xml:space="preserve"> REF _Ref465847449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5.15</w:t>
      </w:r>
      <w:r w:rsidR="00A5754C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6" w:name="_Ref303683883"/>
      <w:bookmarkStart w:id="597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6"/>
      <w:bookmarkEnd w:id="597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8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A5754C">
        <w:fldChar w:fldCharType="begin"/>
      </w:r>
      <w:r w:rsidR="00A5754C">
        <w:instrText xml:space="preserve"> REF _Ref440289953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A5754C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_Ref440289953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A5754C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A5754C">
        <w:fldChar w:fldCharType="begin"/>
      </w:r>
      <w:r w:rsidR="00A5754C">
        <w:instrText xml:space="preserve"> REF _Ref440289953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A5754C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A5754C">
        <w:fldChar w:fldCharType="begin"/>
      </w:r>
      <w:r w:rsidR="00A5754C">
        <w:instrText xml:space="preserve"> REF _Ref55279015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3.3.1.6</w:t>
      </w:r>
      <w:r w:rsidR="00A5754C">
        <w:fldChar w:fldCharType="end"/>
      </w:r>
      <w:r w:rsidRPr="00223D18">
        <w:rPr>
          <w:sz w:val="24"/>
          <w:szCs w:val="24"/>
        </w:rPr>
        <w:t xml:space="preserve">, </w:t>
      </w:r>
      <w:r w:rsidR="00A5754C">
        <w:fldChar w:fldCharType="begin"/>
      </w:r>
      <w:r w:rsidR="00A5754C">
        <w:instrText xml:space="preserve"> REF _Ref195087786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3.3.1.7</w:t>
      </w:r>
      <w:r w:rsidR="00A5754C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9" w:name="_Ref468201145"/>
      <w:bookmarkStart w:id="600" w:name="_Ref468201209"/>
      <w:bookmarkStart w:id="601" w:name="_Toc471894906"/>
      <w:r w:rsidRPr="00E71A48">
        <w:t>Оценка Заявок и проведение переговоров</w:t>
      </w:r>
      <w:bookmarkEnd w:id="598"/>
      <w:bookmarkEnd w:id="599"/>
      <w:bookmarkEnd w:id="600"/>
      <w:bookmarkEnd w:id="601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11"/>
      <w:bookmarkStart w:id="603" w:name="_Toc440361345"/>
      <w:bookmarkStart w:id="604" w:name="_Toc440376100"/>
      <w:bookmarkStart w:id="605" w:name="_Toc440376227"/>
      <w:bookmarkStart w:id="606" w:name="_Toc440382492"/>
      <w:bookmarkStart w:id="607" w:name="_Toc440447162"/>
      <w:bookmarkStart w:id="608" w:name="_Toc440632322"/>
      <w:bookmarkStart w:id="609" w:name="_Toc440875095"/>
      <w:bookmarkStart w:id="610" w:name="_Toc441131082"/>
      <w:bookmarkStart w:id="611" w:name="_Toc465774603"/>
      <w:bookmarkStart w:id="612" w:name="_Toc465848832"/>
      <w:bookmarkStart w:id="613" w:name="_Toc468875334"/>
      <w:bookmarkStart w:id="614" w:name="_Toc469488386"/>
      <w:bookmarkStart w:id="615" w:name="_Toc471894907"/>
      <w:r w:rsidRPr="00E71A48">
        <w:rPr>
          <w:szCs w:val="24"/>
        </w:rPr>
        <w:t>Общие положения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A5754C">
        <w:fldChar w:fldCharType="begin"/>
      </w:r>
      <w:r w:rsidR="00A5754C">
        <w:instrText xml:space="preserve"> REF _Ref93089454 \n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3.6.2</w:t>
      </w:r>
      <w:r w:rsidR="00A5754C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A5754C">
        <w:fldChar w:fldCharType="begin"/>
      </w:r>
      <w:r w:rsidR="00A5754C">
        <w:instrText xml:space="preserve"> REF _Ref303670674 \n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3.6.3</w:t>
      </w:r>
      <w:r w:rsidR="00A5754C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_Ref306138385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A5754C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6" w:name="_Ref93089454"/>
      <w:bookmarkStart w:id="617" w:name="_Toc439323712"/>
      <w:bookmarkStart w:id="618" w:name="_Toc440361346"/>
      <w:bookmarkStart w:id="619" w:name="_Toc440376101"/>
      <w:bookmarkStart w:id="620" w:name="_Toc440376228"/>
      <w:bookmarkStart w:id="621" w:name="_Toc440382493"/>
      <w:bookmarkStart w:id="622" w:name="_Toc440447163"/>
      <w:bookmarkStart w:id="623" w:name="_Toc440632323"/>
      <w:bookmarkStart w:id="624" w:name="_Toc440875096"/>
      <w:bookmarkStart w:id="625" w:name="_Toc441131083"/>
      <w:bookmarkStart w:id="626" w:name="_Toc465774604"/>
      <w:bookmarkStart w:id="627" w:name="_Toc465848833"/>
      <w:bookmarkStart w:id="628" w:name="_Toc468875335"/>
      <w:bookmarkStart w:id="629" w:name="_Toc469488387"/>
      <w:bookmarkStart w:id="630" w:name="_Toc471894908"/>
      <w:r w:rsidRPr="00E71A48">
        <w:rPr>
          <w:szCs w:val="24"/>
        </w:rPr>
        <w:t>Отборочная стадия</w:t>
      </w:r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1"/>
      <w:bookmarkEnd w:id="63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lastRenderedPageBreak/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A5754C">
        <w:fldChar w:fldCharType="begin"/>
      </w:r>
      <w:r w:rsidR="00A5754C">
        <w:instrText xml:space="preserve"> REF _Ref444181467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5.12</w:t>
      </w:r>
      <w:r w:rsidR="00A5754C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A5754C">
        <w:fldChar w:fldCharType="begin"/>
      </w:r>
      <w:r w:rsidR="00A5754C">
        <w:instrText xml:space="preserve"> REF _Ref306176386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3.3.14</w:t>
      </w:r>
      <w:r w:rsidR="00A5754C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A5754C">
        <w:fldChar w:fldCharType="begin"/>
      </w:r>
      <w:r w:rsidR="00A5754C">
        <w:instrText xml:space="preserve"> REF _Ref306176386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3.3.14</w:t>
      </w:r>
      <w:r w:rsidR="00A5754C">
        <w:fldChar w:fldCharType="end"/>
      </w:r>
      <w:r w:rsidR="007F3FB7" w:rsidRPr="00E71A48">
        <w:rPr>
          <w:sz w:val="24"/>
          <w:szCs w:val="24"/>
        </w:rPr>
        <w:t>).</w:t>
      </w:r>
      <w:bookmarkEnd w:id="63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4" w:name="_Ref303670674"/>
      <w:bookmarkStart w:id="635" w:name="_Toc439323713"/>
      <w:bookmarkStart w:id="636" w:name="_Toc440361347"/>
      <w:bookmarkStart w:id="637" w:name="_Toc440376102"/>
      <w:bookmarkStart w:id="638" w:name="_Toc440376229"/>
      <w:bookmarkStart w:id="639" w:name="_Toc440382494"/>
      <w:bookmarkStart w:id="640" w:name="_Toc440447164"/>
      <w:bookmarkStart w:id="641" w:name="_Toc440632324"/>
      <w:bookmarkStart w:id="642" w:name="_Toc440875097"/>
      <w:bookmarkStart w:id="643" w:name="_Toc441131084"/>
      <w:bookmarkStart w:id="644" w:name="_Toc465774605"/>
      <w:bookmarkStart w:id="645" w:name="_Toc465848834"/>
      <w:bookmarkStart w:id="646" w:name="_Toc468875336"/>
      <w:bookmarkStart w:id="647" w:name="_Toc469488388"/>
      <w:bookmarkStart w:id="648" w:name="_Toc471894909"/>
      <w:r w:rsidRPr="00E71A48">
        <w:rPr>
          <w:szCs w:val="24"/>
        </w:rPr>
        <w:t>Проведение переговоров</w:t>
      </w:r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9" w:name="_Ref306138385"/>
      <w:bookmarkStart w:id="650" w:name="_Toc439323714"/>
      <w:bookmarkStart w:id="651" w:name="_Toc440361348"/>
      <w:bookmarkStart w:id="652" w:name="_Toc440376103"/>
      <w:bookmarkStart w:id="653" w:name="_Toc440376230"/>
      <w:bookmarkStart w:id="654" w:name="_Toc440382495"/>
      <w:bookmarkStart w:id="655" w:name="_Toc440447165"/>
      <w:bookmarkStart w:id="656" w:name="_Toc440632325"/>
      <w:bookmarkStart w:id="657" w:name="_Toc440875098"/>
      <w:bookmarkStart w:id="658" w:name="_Toc441131085"/>
      <w:bookmarkStart w:id="659" w:name="_Toc465774606"/>
      <w:bookmarkStart w:id="660" w:name="_Toc465848835"/>
      <w:bookmarkStart w:id="661" w:name="_Toc468875337"/>
      <w:bookmarkStart w:id="662" w:name="_Toc469488389"/>
      <w:bookmarkStart w:id="663" w:name="_Toc471894910"/>
      <w:r w:rsidRPr="00E71A48">
        <w:rPr>
          <w:szCs w:val="24"/>
        </w:rPr>
        <w:t>Оценочная стадия</w:t>
      </w:r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</w:p>
    <w:p w:rsidR="007D0EA7" w:rsidRPr="00A5754C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A5754C">
        <w:rPr>
          <w:sz w:val="24"/>
          <w:szCs w:val="24"/>
        </w:rPr>
        <w:t xml:space="preserve">. Порядок проведения оценочной стадии, </w:t>
      </w:r>
      <w:r w:rsidRPr="00A5754C">
        <w:rPr>
          <w:sz w:val="24"/>
          <w:szCs w:val="24"/>
        </w:rPr>
        <w:t>критери</w:t>
      </w:r>
      <w:r w:rsidR="00D275BB" w:rsidRPr="00A5754C">
        <w:rPr>
          <w:sz w:val="24"/>
          <w:szCs w:val="24"/>
        </w:rPr>
        <w:t>и</w:t>
      </w:r>
      <w:r w:rsidRPr="00A5754C">
        <w:rPr>
          <w:sz w:val="24"/>
          <w:szCs w:val="24"/>
        </w:rPr>
        <w:t xml:space="preserve"> и их весов</w:t>
      </w:r>
      <w:r w:rsidR="00D275BB" w:rsidRPr="00A5754C">
        <w:rPr>
          <w:sz w:val="24"/>
          <w:szCs w:val="24"/>
        </w:rPr>
        <w:t>ые</w:t>
      </w:r>
      <w:r w:rsidRPr="00A5754C">
        <w:rPr>
          <w:sz w:val="24"/>
          <w:szCs w:val="24"/>
        </w:rPr>
        <w:t xml:space="preserve"> коэффициент</w:t>
      </w:r>
      <w:r w:rsidR="00D275BB" w:rsidRPr="00A5754C">
        <w:rPr>
          <w:sz w:val="24"/>
          <w:szCs w:val="24"/>
        </w:rPr>
        <w:t xml:space="preserve">ы изложены в Приложении №3 к настоящей </w:t>
      </w:r>
      <w:r w:rsidR="00D275BB" w:rsidRPr="00096E92">
        <w:rPr>
          <w:sz w:val="24"/>
          <w:szCs w:val="24"/>
        </w:rPr>
        <w:t>Документации.</w:t>
      </w:r>
      <w:r w:rsidRPr="00096E92">
        <w:rPr>
          <w:sz w:val="24"/>
          <w:szCs w:val="24"/>
        </w:rPr>
        <w:t xml:space="preserve"> </w:t>
      </w:r>
      <w:r w:rsidR="00A5754C" w:rsidRPr="00096E92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DB05D8" w:rsidRPr="00096E92">
        <w:rPr>
          <w:sz w:val="24"/>
          <w:szCs w:val="24"/>
        </w:rPr>
        <w:fldChar w:fldCharType="begin"/>
      </w:r>
      <w:r w:rsidR="00DB05D8" w:rsidRPr="00096E92">
        <w:rPr>
          <w:sz w:val="24"/>
          <w:szCs w:val="24"/>
        </w:rPr>
        <w:instrText xml:space="preserve"> REF _Ref471894330 \r \h </w:instrText>
      </w:r>
      <w:r w:rsidR="00DB05D8" w:rsidRPr="00096E92">
        <w:rPr>
          <w:sz w:val="24"/>
          <w:szCs w:val="24"/>
        </w:rPr>
      </w:r>
      <w:r w:rsidR="00096E92">
        <w:rPr>
          <w:sz w:val="24"/>
          <w:szCs w:val="24"/>
        </w:rPr>
        <w:instrText xml:space="preserve"> \* MERGEFORMAT </w:instrText>
      </w:r>
      <w:r w:rsidR="00DB05D8" w:rsidRPr="00096E92">
        <w:rPr>
          <w:sz w:val="24"/>
          <w:szCs w:val="24"/>
        </w:rPr>
        <w:fldChar w:fldCharType="separate"/>
      </w:r>
      <w:r w:rsidR="00093638" w:rsidRPr="00096E92">
        <w:rPr>
          <w:sz w:val="24"/>
          <w:szCs w:val="24"/>
        </w:rPr>
        <w:t>3.8</w:t>
      </w:r>
      <w:r w:rsidR="00DB05D8" w:rsidRPr="00096E92">
        <w:rPr>
          <w:sz w:val="24"/>
          <w:szCs w:val="24"/>
        </w:rPr>
        <w:fldChar w:fldCharType="end"/>
      </w:r>
      <w:r w:rsidR="00A5754C" w:rsidRPr="00096E92">
        <w:rPr>
          <w:sz w:val="24"/>
          <w:szCs w:val="24"/>
        </w:rPr>
        <w:t xml:space="preserve"> Закупочной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F15392" w:rsidRPr="00E71A48" w:rsidRDefault="00F15392" w:rsidP="00E71A48">
      <w:pPr>
        <w:pStyle w:val="2"/>
        <w:spacing w:line="264" w:lineRule="auto"/>
      </w:pPr>
      <w:bookmarkStart w:id="664" w:name="_Ref303250967"/>
      <w:bookmarkStart w:id="665" w:name="_Toc305697378"/>
      <w:bookmarkStart w:id="666" w:name="_Toc471894911"/>
      <w:bookmarkStart w:id="667" w:name="_Toc255985696"/>
      <w:r w:rsidRPr="00E71A48">
        <w:lastRenderedPageBreak/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4"/>
      <w:bookmarkEnd w:id="665"/>
      <w:bookmarkEnd w:id="666"/>
      <w:r w:rsidRPr="00E71A48">
        <w:t xml:space="preserve"> </w:t>
      </w:r>
    </w:p>
    <w:bookmarkEnd w:id="667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8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8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69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A5754C">
        <w:fldChar w:fldCharType="begin"/>
      </w:r>
      <w:r w:rsidR="00A5754C">
        <w:instrText xml:space="preserve"> REF _Ref465847813 \r \h  \* MERGEFORMAT </w:instrText>
      </w:r>
      <w:r w:rsidR="00A5754C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3.7.9</w:t>
      </w:r>
      <w:r w:rsidR="00A5754C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A5754C">
        <w:fldChar w:fldCharType="begin"/>
      </w:r>
      <w:r w:rsidR="00A5754C">
        <w:instrText xml:space="preserve"> REF _Ref306352987 \r \h  \* MERGEFORMAT </w:instrText>
      </w:r>
      <w:r w:rsidR="00A5754C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3.7.3</w:t>
      </w:r>
      <w:r w:rsidR="00A5754C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A5754C">
        <w:fldChar w:fldCharType="begin"/>
      </w:r>
      <w:r w:rsidR="00A5754C">
        <w:instrText xml:space="preserve"> REF _Ref306353005 \r \h  \* MERGEFORMAT </w:instrText>
      </w:r>
      <w:r w:rsidR="00A5754C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3.7.5</w:t>
      </w:r>
      <w:r w:rsidR="00A5754C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0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1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1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</w:t>
      </w:r>
      <w:r w:rsidRPr="00AE1D21">
        <w:rPr>
          <w:sz w:val="24"/>
          <w:szCs w:val="24"/>
        </w:rPr>
        <w:lastRenderedPageBreak/>
        <w:t xml:space="preserve">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A5754C">
        <w:fldChar w:fldCharType="begin"/>
      </w:r>
      <w:r w:rsidR="00A5754C">
        <w:instrText xml:space="preserve"> REF _Ref465670219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3.11</w:t>
      </w:r>
      <w:r w:rsidR="00A5754C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A5754C">
        <w:fldChar w:fldCharType="begin"/>
      </w:r>
      <w:r w:rsidR="00A5754C">
        <w:instrText xml:space="preserve"> REF _Ref468874106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3.7.8</w:t>
      </w:r>
      <w:r w:rsidR="00A5754C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A5754C">
        <w:fldChar w:fldCharType="begin"/>
      </w:r>
      <w:r w:rsidR="00A5754C">
        <w:instrText xml:space="preserve"> REF _Ref465675151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3.11.2</w:t>
      </w:r>
      <w:r w:rsidR="00A5754C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A5754C">
        <w:fldChar w:fldCharType="begin"/>
      </w:r>
      <w:r w:rsidR="00A5754C">
        <w:instrText xml:space="preserve"> REF _Ref465675151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3.11.2</w:t>
      </w:r>
      <w:r w:rsidR="00A5754C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096E92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2" w:name="_Toc471823191"/>
      <w:bookmarkStart w:id="673" w:name="_Ref471823363"/>
      <w:bookmarkStart w:id="674" w:name="_Toc471828429"/>
      <w:bookmarkStart w:id="675" w:name="_Ref471894330"/>
      <w:bookmarkStart w:id="676" w:name="_Toc471894912"/>
      <w:bookmarkStart w:id="677" w:name="_Ref303681924"/>
      <w:bookmarkStart w:id="678" w:name="_Ref303683914"/>
      <w:r w:rsidRPr="00D000EF">
        <w:rPr>
          <w:bCs w:val="0"/>
        </w:rPr>
        <w:t xml:space="preserve">О приоритете закупки </w:t>
      </w:r>
      <w:r>
        <w:rPr>
          <w:bCs w:val="0"/>
        </w:rPr>
        <w:t>услуг</w:t>
      </w:r>
      <w:r w:rsidRPr="00D000EF">
        <w:rPr>
          <w:bCs w:val="0"/>
        </w:rPr>
        <w:t xml:space="preserve">, </w:t>
      </w:r>
      <w:r>
        <w:rPr>
          <w:bCs w:val="0"/>
        </w:rPr>
        <w:t>оказываемых</w:t>
      </w:r>
      <w:r w:rsidRPr="00D000EF">
        <w:rPr>
          <w:bCs w:val="0"/>
        </w:rPr>
        <w:t xml:space="preserve"> российскими лицами, по отношению </w:t>
      </w:r>
      <w:r w:rsidRPr="00096E92">
        <w:rPr>
          <w:bCs w:val="0"/>
        </w:rPr>
        <w:t>к услугам, оказываемым иностранными лицами</w:t>
      </w:r>
      <w:bookmarkEnd w:id="672"/>
      <w:bookmarkEnd w:id="673"/>
      <w:bookmarkEnd w:id="674"/>
      <w:bookmarkEnd w:id="675"/>
      <w:bookmarkEnd w:id="676"/>
    </w:p>
    <w:p w:rsidR="00A5754C" w:rsidRPr="00096E92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096E92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096E92">
        <w:rPr>
          <w:sz w:val="24"/>
          <w:szCs w:val="24"/>
        </w:rPr>
        <w:t xml:space="preserve"> требований п. 4.5.1 </w:t>
      </w:r>
      <w:r w:rsidRPr="00096E92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096E92">
        <w:rPr>
          <w:bCs w:val="0"/>
          <w:sz w:val="24"/>
          <w:szCs w:val="24"/>
        </w:rPr>
        <w:t>Россети</w:t>
      </w:r>
      <w:proofErr w:type="spellEnd"/>
      <w:r w:rsidRPr="00096E92">
        <w:rPr>
          <w:bCs w:val="0"/>
          <w:sz w:val="24"/>
          <w:szCs w:val="24"/>
        </w:rPr>
        <w:t xml:space="preserve">» (Положения о закупке) устанавливается </w:t>
      </w:r>
      <w:r w:rsidRPr="00096E92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096E92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096E92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096E92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096E92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096E92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096E92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096E92">
        <w:rPr>
          <w:i/>
          <w:sz w:val="24"/>
          <w:szCs w:val="24"/>
          <w:lang w:val="en-US"/>
        </w:rPr>
        <w:t>k</w:t>
      </w:r>
      <w:proofErr w:type="gramEnd"/>
      <w:r w:rsidRPr="00096E92">
        <w:rPr>
          <w:i/>
          <w:sz w:val="24"/>
          <w:szCs w:val="24"/>
          <w:vertAlign w:val="subscript"/>
        </w:rPr>
        <w:t>ПРИОР</w:t>
      </w:r>
      <w:r w:rsidRPr="00096E92">
        <w:rPr>
          <w:sz w:val="24"/>
          <w:szCs w:val="24"/>
        </w:rPr>
        <w:t xml:space="preserve">=0,85, иначе </w:t>
      </w:r>
      <w:r w:rsidRPr="00096E92">
        <w:rPr>
          <w:i/>
          <w:sz w:val="24"/>
          <w:szCs w:val="24"/>
          <w:lang w:val="en-US"/>
        </w:rPr>
        <w:t>k</w:t>
      </w:r>
      <w:r w:rsidRPr="00096E92">
        <w:rPr>
          <w:i/>
          <w:sz w:val="24"/>
          <w:szCs w:val="24"/>
          <w:vertAlign w:val="subscript"/>
        </w:rPr>
        <w:t>ПРИОР</w:t>
      </w:r>
      <w:r w:rsidRPr="00096E92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096E92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096E92">
        <w:rPr>
          <w:sz w:val="24"/>
          <w:szCs w:val="24"/>
        </w:rPr>
        <w:t>Приоритет не предоставляется в случаях, если:</w:t>
      </w:r>
    </w:p>
    <w:p w:rsidR="00A5754C" w:rsidRPr="00096E92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6E92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Pr="00096E92">
        <w:rPr>
          <w:rFonts w:ascii="Times New Roman" w:hAnsi="Times New Roman" w:cs="Times New Roman"/>
          <w:sz w:val="24"/>
          <w:szCs w:val="24"/>
        </w:rPr>
        <w:fldChar w:fldCharType="begin"/>
      </w:r>
      <w:r w:rsidRPr="00096E92">
        <w:rPr>
          <w:rFonts w:ascii="Times New Roman" w:hAnsi="Times New Roman" w:cs="Times New Roman"/>
          <w:sz w:val="24"/>
          <w:szCs w:val="24"/>
        </w:rPr>
        <w:instrText xml:space="preserve"> REF _Ref303251044 \r \h </w:instrText>
      </w:r>
      <w:r w:rsidRPr="00096E92">
        <w:rPr>
          <w:rFonts w:ascii="Times New Roman" w:hAnsi="Times New Roman" w:cs="Times New Roman"/>
          <w:sz w:val="24"/>
          <w:szCs w:val="24"/>
        </w:rPr>
      </w:r>
      <w:r w:rsidR="00096E92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Pr="00096E92">
        <w:rPr>
          <w:rFonts w:ascii="Times New Roman" w:hAnsi="Times New Roman" w:cs="Times New Roman"/>
          <w:sz w:val="24"/>
          <w:szCs w:val="24"/>
        </w:rPr>
        <w:fldChar w:fldCharType="separate"/>
      </w:r>
      <w:r w:rsidR="00093638" w:rsidRPr="00096E92">
        <w:rPr>
          <w:rFonts w:ascii="Times New Roman" w:hAnsi="Times New Roman" w:cs="Times New Roman"/>
          <w:sz w:val="24"/>
          <w:szCs w:val="24"/>
        </w:rPr>
        <w:t>3.10</w:t>
      </w:r>
      <w:r w:rsidRPr="00096E92">
        <w:rPr>
          <w:rFonts w:ascii="Times New Roman" w:hAnsi="Times New Roman" w:cs="Times New Roman"/>
          <w:sz w:val="24"/>
          <w:szCs w:val="24"/>
        </w:rPr>
        <w:fldChar w:fldCharType="end"/>
      </w:r>
      <w:r w:rsidRPr="00096E92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</w:t>
      </w:r>
      <w:r w:rsidRPr="00096E92">
        <w:rPr>
          <w:rFonts w:ascii="Times New Roman" w:hAnsi="Times New Roman" w:cs="Times New Roman"/>
          <w:sz w:val="24"/>
          <w:szCs w:val="24"/>
        </w:rPr>
        <w:lastRenderedPageBreak/>
        <w:t xml:space="preserve">участником закупки, соответствующим требованиям </w:t>
      </w:r>
      <w:r w:rsidR="00DB05D8" w:rsidRPr="00096E92">
        <w:rPr>
          <w:rFonts w:ascii="Times New Roman" w:hAnsi="Times New Roman" w:cs="Times New Roman"/>
          <w:sz w:val="24"/>
          <w:szCs w:val="24"/>
        </w:rPr>
        <w:t>закупоч</w:t>
      </w:r>
      <w:r w:rsidRPr="00096E92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096E92">
        <w:rPr>
          <w:rFonts w:ascii="Times New Roman" w:hAnsi="Times New Roman" w:cs="Times New Roman"/>
          <w:sz w:val="24"/>
          <w:szCs w:val="24"/>
        </w:rPr>
        <w:t>закупоч</w:t>
      </w:r>
      <w:r w:rsidRPr="00096E92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096E92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6E92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096E92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096E92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096E92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6E92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096E92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096E92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096E92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096E92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096E92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6E92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096E92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096E92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096E92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096E92">
        <w:rPr>
          <w:bCs w:val="0"/>
          <w:sz w:val="24"/>
          <w:szCs w:val="24"/>
        </w:rPr>
        <w:t xml:space="preserve">Заказчик </w:t>
      </w:r>
      <w:r w:rsidRPr="00096E92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096E92">
        <w:rPr>
          <w:bCs w:val="0"/>
          <w:sz w:val="24"/>
          <w:szCs w:val="24"/>
        </w:rPr>
        <w:t xml:space="preserve"> </w:t>
      </w:r>
      <w:r w:rsidRPr="00096E92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096E92">
        <w:rPr>
          <w:bCs w:val="0"/>
          <w:sz w:val="24"/>
          <w:szCs w:val="24"/>
        </w:rPr>
        <w:t xml:space="preserve"> если выяснится, что один или несколько </w:t>
      </w:r>
      <w:r w:rsidRPr="00096E92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096E92">
        <w:rPr>
          <w:sz w:val="24"/>
          <w:szCs w:val="24"/>
        </w:rPr>
        <w:t>оказывемых</w:t>
      </w:r>
      <w:proofErr w:type="spellEnd"/>
      <w:r w:rsidRPr="00096E92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A5754C" w:rsidRDefault="00A5754C" w:rsidP="00A5754C"/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79" w:name="_Toc471894913"/>
      <w:bookmarkStart w:id="680" w:name="_Ref471980768"/>
      <w:bookmarkStart w:id="681" w:name="_Ref471980938"/>
      <w:r w:rsidRPr="00EB7BE2">
        <w:t xml:space="preserve">Подведение итогов </w:t>
      </w:r>
      <w:r w:rsidR="00DF639D" w:rsidRPr="00EB7BE2">
        <w:t>З</w:t>
      </w:r>
      <w:r w:rsidRPr="00EB7BE2">
        <w:t>апроса предложений</w:t>
      </w:r>
      <w:bookmarkEnd w:id="677"/>
      <w:bookmarkEnd w:id="678"/>
      <w:bookmarkEnd w:id="679"/>
      <w:bookmarkEnd w:id="680"/>
      <w:bookmarkEnd w:id="681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2" w:name="_Ref440290296"/>
      <w:r w:rsidRPr="00EB7BE2">
        <w:rPr>
          <w:sz w:val="24"/>
          <w:szCs w:val="24"/>
        </w:rPr>
        <w:t>По результатам</w:t>
      </w:r>
      <w:r w:rsidRPr="00E71A48">
        <w:rPr>
          <w:sz w:val="24"/>
          <w:szCs w:val="24"/>
        </w:rPr>
        <w:t xml:space="preserve">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2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303251044"/>
      <w:bookmarkStart w:id="684" w:name="_Toc471894914"/>
      <w:bookmarkStart w:id="685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683"/>
      <w:bookmarkEnd w:id="684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6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6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7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lastRenderedPageBreak/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8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8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89" w:name="_Ref465670219"/>
      <w:bookmarkStart w:id="690" w:name="_Toc468441704"/>
      <w:bookmarkStart w:id="691" w:name="_Toc471894915"/>
      <w:bookmarkStart w:id="692" w:name="_Ref303683929"/>
      <w:r w:rsidRPr="00EB7BE2">
        <w:rPr>
          <w:bCs w:val="0"/>
        </w:rPr>
        <w:t>Антидемпинговые меры</w:t>
      </w:r>
      <w:bookmarkEnd w:id="689"/>
      <w:bookmarkEnd w:id="690"/>
      <w:bookmarkEnd w:id="691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A5754C">
        <w:fldChar w:fldCharType="begin"/>
      </w:r>
      <w:r w:rsidR="00A5754C">
        <w:instrText xml:space="preserve"> REF _Ref468874794 \r \h  \* MERGEFORMAT </w:instrText>
      </w:r>
      <w:r w:rsidR="00A5754C">
        <w:fldChar w:fldCharType="separate"/>
      </w:r>
      <w:r w:rsidR="00093638" w:rsidRPr="00093638">
        <w:rPr>
          <w:rFonts w:eastAsia="Times New Roman,Italic"/>
          <w:bCs w:val="0"/>
          <w:iCs/>
          <w:sz w:val="24"/>
          <w:szCs w:val="24"/>
        </w:rPr>
        <w:t>3.3.7</w:t>
      </w:r>
      <w:r w:rsidR="00A5754C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3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3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A5754C">
        <w:fldChar w:fldCharType="begin"/>
      </w:r>
      <w:r w:rsidR="00A5754C">
        <w:instrText xml:space="preserve"> REF _Ref465675151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3.11.2</w:t>
      </w:r>
      <w:r w:rsidR="00A5754C">
        <w:fldChar w:fldCharType="end"/>
      </w:r>
      <w:r w:rsidRPr="00EB7BE2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 xml:space="preserve">В случае невыполнения Участником требования о представлении документов или признания Заказчиком предложенной 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EB7BE2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A5754C">
        <w:fldChar w:fldCharType="begin"/>
      </w:r>
      <w:r w:rsidR="00A5754C">
        <w:instrText xml:space="preserve"> REF _Ref468874893 \r \h  \* MERGEFORMAT </w:instrText>
      </w:r>
      <w:r w:rsidR="00A5754C">
        <w:fldChar w:fldCharType="separate"/>
      </w:r>
      <w:r w:rsidR="00093638" w:rsidRPr="00093638">
        <w:rPr>
          <w:rFonts w:eastAsia="Times New Roman,Italic"/>
          <w:bCs w:val="0"/>
          <w:iCs/>
          <w:sz w:val="24"/>
          <w:szCs w:val="24"/>
        </w:rPr>
        <w:t>3.6.2.5</w:t>
      </w:r>
      <w:r w:rsidR="00A5754C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после подписания Протокола о результатах и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A5754C">
        <w:fldChar w:fldCharType="begin"/>
      </w:r>
      <w:r w:rsidR="00A5754C">
        <w:instrText xml:space="preserve"> REF _Ref465437572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3.13.2</w:t>
      </w:r>
      <w:r w:rsidR="00A5754C">
        <w:fldChar w:fldCharType="end"/>
      </w:r>
      <w:r w:rsidRPr="00EB7BE2">
        <w:rPr>
          <w:sz w:val="24"/>
          <w:szCs w:val="24"/>
        </w:rPr>
        <w:t>-</w:t>
      </w:r>
      <w:r w:rsidR="00A5754C">
        <w:fldChar w:fldCharType="begin"/>
      </w:r>
      <w:r w:rsidR="00A5754C">
        <w:instrText xml:space="preserve"> REF _Ref465440181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3.13.4</w:t>
      </w:r>
      <w:r w:rsidR="00A5754C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A5754C">
        <w:fldChar w:fldCharType="begin"/>
      </w:r>
      <w:r w:rsidR="00A5754C">
        <w:instrText xml:space="preserve"> REF _Ref465437572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3.13.2</w:t>
      </w:r>
      <w:r w:rsidR="00A5754C">
        <w:fldChar w:fldCharType="end"/>
      </w:r>
      <w:r w:rsidRPr="00EB7BE2">
        <w:rPr>
          <w:sz w:val="24"/>
          <w:szCs w:val="24"/>
        </w:rPr>
        <w:t>-</w:t>
      </w:r>
      <w:r w:rsidR="00A5754C">
        <w:fldChar w:fldCharType="begin"/>
      </w:r>
      <w:r w:rsidR="00A5754C">
        <w:instrText xml:space="preserve"> REF _Ref465440181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3.13.4</w:t>
      </w:r>
      <w:r w:rsidR="00A5754C">
        <w:fldChar w:fldCharType="end"/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4" w:name="_Ref468875001"/>
      <w:bookmarkStart w:id="695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5"/>
      <w:bookmarkEnd w:id="692"/>
      <w:bookmarkEnd w:id="694"/>
      <w:bookmarkEnd w:id="695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6" w:name="_Ref294695403"/>
      <w:bookmarkStart w:id="697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lastRenderedPageBreak/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6"/>
      <w:bookmarkEnd w:id="697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>предоставления обеспечения исполнения обязательств контрагента</w:t>
      </w:r>
      <w:proofErr w:type="gramEnd"/>
      <w:r w:rsidRPr="00EB7BE2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A5754C">
        <w:fldChar w:fldCharType="begin"/>
      </w:r>
      <w:r w:rsidR="00A5754C">
        <w:instrText xml:space="preserve"> REF _Ref465670219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3.11</w:t>
      </w:r>
      <w:r w:rsidR="00A5754C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A5754C">
        <w:fldChar w:fldCharType="begin"/>
      </w:r>
      <w:r w:rsidR="00A5754C">
        <w:instrText xml:space="preserve"> REF _Ref465437572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3.13.2</w:t>
      </w:r>
      <w:r w:rsidR="00A5754C">
        <w:fldChar w:fldCharType="end"/>
      </w:r>
      <w:r w:rsidRPr="00EB7BE2">
        <w:rPr>
          <w:sz w:val="24"/>
          <w:szCs w:val="24"/>
        </w:rPr>
        <w:t>-</w:t>
      </w:r>
      <w:r w:rsidR="00A5754C" w:rsidRPr="00DB05D8">
        <w:fldChar w:fldCharType="begin"/>
      </w:r>
      <w:r w:rsidR="00A5754C" w:rsidRPr="00DB05D8">
        <w:instrText xml:space="preserve"> REF _Ref465440181 \r \h  \* MERGEFORMAT </w:instrText>
      </w:r>
      <w:r w:rsidR="00A5754C" w:rsidRPr="00DB05D8">
        <w:fldChar w:fldCharType="separate"/>
      </w:r>
      <w:r w:rsidR="00093638" w:rsidRPr="00093638">
        <w:rPr>
          <w:sz w:val="24"/>
          <w:szCs w:val="24"/>
        </w:rPr>
        <w:t>3.13.4</w:t>
      </w:r>
      <w:r w:rsidR="00A5754C" w:rsidRPr="00DB05D8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8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8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A5754C">
        <w:fldChar w:fldCharType="begin"/>
      </w:r>
      <w:r w:rsidR="00A5754C">
        <w:instrText xml:space="preserve"> REF _Ref294695546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 xml:space="preserve"> 1.2.6 </w:t>
      </w:r>
      <w:r w:rsidR="00A5754C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_Ref294695403 \n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3.12.3</w:t>
      </w:r>
      <w:r w:rsidR="00A5754C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A5754C">
        <w:fldChar w:fldCharType="begin"/>
      </w:r>
      <w:r w:rsidR="00A5754C">
        <w:instrText xml:space="preserve"> REF _Ref468201447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A5754C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>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99" w:name="_Ref468875070"/>
      <w:r w:rsidRPr="00DB05D8">
        <w:rPr>
          <w:bCs w:val="0"/>
          <w:sz w:val="24"/>
          <w:szCs w:val="24"/>
        </w:rPr>
        <w:t>При наступ</w:t>
      </w:r>
      <w:r w:rsidR="00CF6A0E" w:rsidRPr="00DB05D8">
        <w:rPr>
          <w:bCs w:val="0"/>
          <w:sz w:val="24"/>
          <w:szCs w:val="24"/>
        </w:rPr>
        <w:t>лении случаев, определенных в п.</w:t>
      </w:r>
      <w:r w:rsidR="001716DB" w:rsidRPr="00DB05D8">
        <w:rPr>
          <w:bCs w:val="0"/>
          <w:sz w:val="24"/>
          <w:szCs w:val="24"/>
        </w:rPr>
        <w:t xml:space="preserve"> </w:t>
      </w:r>
      <w:r w:rsidR="00A5754C" w:rsidRPr="00DB05D8">
        <w:rPr>
          <w:sz w:val="24"/>
          <w:szCs w:val="24"/>
        </w:rPr>
        <w:fldChar w:fldCharType="begin"/>
      </w:r>
      <w:r w:rsidR="00A5754C" w:rsidRPr="00DB05D8">
        <w:rPr>
          <w:sz w:val="24"/>
          <w:szCs w:val="24"/>
        </w:rPr>
        <w:instrText xml:space="preserve"> REF _Ref305979053 \r \h  \* MERGEFORMAT </w:instrText>
      </w:r>
      <w:r w:rsidR="00A5754C" w:rsidRPr="00DB05D8">
        <w:rPr>
          <w:sz w:val="24"/>
          <w:szCs w:val="24"/>
        </w:rPr>
      </w:r>
      <w:r w:rsidR="00A5754C" w:rsidRPr="00DB05D8">
        <w:rPr>
          <w:sz w:val="24"/>
          <w:szCs w:val="24"/>
        </w:rPr>
        <w:fldChar w:fldCharType="separate"/>
      </w:r>
      <w:r w:rsidR="00093638" w:rsidRPr="00093638">
        <w:rPr>
          <w:bCs w:val="0"/>
          <w:sz w:val="24"/>
          <w:szCs w:val="24"/>
        </w:rPr>
        <w:t>3.12.5</w:t>
      </w:r>
      <w:r w:rsidR="00A5754C" w:rsidRPr="00DB05D8">
        <w:rPr>
          <w:sz w:val="24"/>
          <w:szCs w:val="24"/>
        </w:rPr>
        <w:fldChar w:fldCharType="end"/>
      </w:r>
      <w:r w:rsidRPr="00DB05D8">
        <w:rPr>
          <w:bCs w:val="0"/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 xml:space="preserve">Организатор имеет право выбрать </w:t>
      </w:r>
      <w:r w:rsidR="00DB05D8" w:rsidRPr="00096E92">
        <w:rPr>
          <w:sz w:val="24"/>
          <w:szCs w:val="24"/>
        </w:rPr>
        <w:t>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096E92">
        <w:rPr>
          <w:bCs w:val="0"/>
          <w:sz w:val="24"/>
          <w:szCs w:val="24"/>
        </w:rPr>
        <w:t>,</w:t>
      </w:r>
      <w:r w:rsidRPr="00096E92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</w:t>
      </w:r>
      <w:r w:rsidRPr="00DB05D8">
        <w:rPr>
          <w:bCs w:val="0"/>
          <w:sz w:val="24"/>
          <w:szCs w:val="24"/>
        </w:rPr>
        <w:t xml:space="preserve"> </w:t>
      </w:r>
      <w:r w:rsidR="009C744E" w:rsidRPr="00DB05D8">
        <w:rPr>
          <w:bCs w:val="0"/>
          <w:sz w:val="24"/>
          <w:szCs w:val="24"/>
        </w:rPr>
        <w:t>Участник</w:t>
      </w:r>
      <w:r w:rsidRPr="00DB05D8">
        <w:rPr>
          <w:bCs w:val="0"/>
          <w:sz w:val="24"/>
          <w:szCs w:val="24"/>
        </w:rPr>
        <w:t xml:space="preserve">а, </w:t>
      </w:r>
      <w:r w:rsidR="00D663E3" w:rsidRPr="00DB05D8">
        <w:rPr>
          <w:bCs w:val="0"/>
          <w:sz w:val="24"/>
          <w:szCs w:val="24"/>
        </w:rPr>
        <w:t xml:space="preserve">чья </w:t>
      </w:r>
      <w:r w:rsidR="004B5EB3" w:rsidRPr="00DB05D8">
        <w:rPr>
          <w:bCs w:val="0"/>
          <w:sz w:val="24"/>
          <w:szCs w:val="24"/>
        </w:rPr>
        <w:t>Заявк</w:t>
      </w:r>
      <w:r w:rsidR="00D663E3" w:rsidRPr="00DB05D8">
        <w:rPr>
          <w:bCs w:val="0"/>
          <w:sz w:val="24"/>
          <w:szCs w:val="24"/>
        </w:rPr>
        <w:t xml:space="preserve">а утратила </w:t>
      </w:r>
      <w:r w:rsidRPr="00DB05D8">
        <w:rPr>
          <w:bCs w:val="0"/>
          <w:sz w:val="24"/>
          <w:szCs w:val="24"/>
        </w:rPr>
        <w:t xml:space="preserve">статус </w:t>
      </w:r>
      <w:r w:rsidR="00D663E3" w:rsidRPr="00DB05D8">
        <w:rPr>
          <w:bCs w:val="0"/>
          <w:sz w:val="24"/>
          <w:szCs w:val="24"/>
        </w:rPr>
        <w:t>лучшей</w:t>
      </w:r>
      <w:r w:rsidRPr="00DB05D8">
        <w:rPr>
          <w:bCs w:val="0"/>
          <w:sz w:val="24"/>
          <w:szCs w:val="24"/>
        </w:rPr>
        <w:t xml:space="preserve">, может быть полностью или частично удержано по решению закупочной комиссии на основании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99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0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1" w:name="_Toc181693189"/>
      <w:bookmarkStart w:id="702" w:name="_Ref190680463"/>
      <w:bookmarkStart w:id="703" w:name="_Ref306140410"/>
      <w:bookmarkStart w:id="704" w:name="_Ref306142159"/>
      <w:bookmarkStart w:id="705" w:name="_Ref468201354"/>
      <w:bookmarkStart w:id="706" w:name="_Ref468201447"/>
      <w:bookmarkStart w:id="707" w:name="_Toc471894917"/>
      <w:bookmarkStart w:id="708" w:name="_Ref303102866"/>
      <w:bookmarkStart w:id="709" w:name="_Toc305835589"/>
      <w:bookmarkStart w:id="710" w:name="_Ref303683952"/>
      <w:bookmarkStart w:id="711" w:name="__RefNumPara__840_922829174"/>
      <w:bookmarkEnd w:id="700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1"/>
      <w:bookmarkEnd w:id="702"/>
      <w:bookmarkEnd w:id="703"/>
      <w:bookmarkEnd w:id="704"/>
      <w:bookmarkEnd w:id="705"/>
      <w:bookmarkEnd w:id="706"/>
      <w:bookmarkEnd w:id="707"/>
      <w:r w:rsidRPr="00EB7BE2">
        <w:t xml:space="preserve"> </w:t>
      </w:r>
      <w:bookmarkEnd w:id="708"/>
      <w:bookmarkEnd w:id="709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A5754C">
        <w:fldChar w:fldCharType="begin"/>
      </w:r>
      <w:r w:rsidR="00A5754C">
        <w:instrText xml:space="preserve"> REF _Ref440272931 \r \h  \* MERGEFORMAT </w:instrText>
      </w:r>
      <w:r w:rsidR="00A5754C">
        <w:fldChar w:fldCharType="separate"/>
      </w:r>
      <w:r w:rsidR="00093638">
        <w:t>2</w:t>
      </w:r>
      <w:r w:rsidR="00A5754C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A5754C">
        <w:fldChar w:fldCharType="begin"/>
      </w:r>
      <w:r w:rsidR="00A5754C">
        <w:instrText xml:space="preserve"> REF _Ref465437572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3.13.2</w:t>
      </w:r>
      <w:r w:rsidR="00A5754C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2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и признанный Победителем, должен в обязательном порядке предоставить обеспечение исполнения обязательств контрагента 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2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контрагента 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A5754C">
        <w:fldChar w:fldCharType="begin"/>
      </w:r>
      <w:r w:rsidR="00A5754C">
        <w:instrText xml:space="preserve"> REF _Ref468973892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3.3.14.4.4</w:t>
      </w:r>
      <w:r w:rsidR="00A5754C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>обеспечения исполнения обязательств контрагента</w:t>
      </w:r>
      <w:proofErr w:type="gramEnd"/>
      <w:r w:rsidRPr="00EB7BE2">
        <w:rPr>
          <w:sz w:val="24"/>
          <w:szCs w:val="24"/>
        </w:rPr>
        <w:t xml:space="preserve"> 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контрагента по Договору, а также сроки возврата обеспечения устанавливаются на основании проекта Договора (раздел </w:t>
      </w:r>
      <w:r w:rsidR="00A5754C">
        <w:fldChar w:fldCharType="begin"/>
      </w:r>
      <w:r w:rsidR="00A5754C">
        <w:instrText xml:space="preserve"> REF _Ref440272931 \r \h  \* MERGEFORMAT </w:instrText>
      </w:r>
      <w:r w:rsidR="00A5754C">
        <w:fldChar w:fldCharType="separate"/>
      </w:r>
      <w:r w:rsidR="00093638">
        <w:t>2</w:t>
      </w:r>
      <w:r w:rsidR="00A5754C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A5754C">
        <w:fldChar w:fldCharType="begin"/>
      </w:r>
      <w:r w:rsidR="00A5754C">
        <w:instrText xml:space="preserve"> REF _Ref465437572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3.13.2</w:t>
      </w:r>
      <w:r w:rsidR="00A5754C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</w:t>
      </w:r>
      <w:r w:rsidRPr="00EB7BE2">
        <w:rPr>
          <w:sz w:val="24"/>
          <w:szCs w:val="24"/>
        </w:rPr>
        <w:lastRenderedPageBreak/>
        <w:t xml:space="preserve">(п. </w:t>
      </w:r>
      <w:r w:rsidR="00A5754C">
        <w:fldChar w:fldCharType="begin"/>
      </w:r>
      <w:r w:rsidR="00A5754C">
        <w:instrText xml:space="preserve"> REF _Ref468875001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3.12</w:t>
      </w:r>
      <w:r w:rsidR="00A5754C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>обеспечения исполнения обязательств контрагента 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A5754C">
        <w:fldChar w:fldCharType="begin"/>
      </w:r>
      <w:r w:rsidR="00A5754C">
        <w:instrText xml:space="preserve"> REF _Ref468875070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3.12.6</w:t>
      </w:r>
      <w:r w:rsidR="00A5754C">
        <w:fldChar w:fldCharType="end"/>
      </w:r>
      <w:r w:rsidRPr="00EB7BE2">
        <w:rPr>
          <w:bCs w:val="0"/>
          <w:sz w:val="24"/>
          <w:szCs w:val="24"/>
        </w:rPr>
        <w:t>.</w:t>
      </w:r>
      <w:bookmarkEnd w:id="713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4" w:name="_Ref303694483"/>
      <w:bookmarkStart w:id="715" w:name="_Toc305835590"/>
      <w:bookmarkStart w:id="716" w:name="_Ref306140451"/>
      <w:bookmarkStart w:id="717" w:name="_Toc471894918"/>
      <w:r w:rsidRPr="00EB7BE2">
        <w:t xml:space="preserve">Уведомление о результатах </w:t>
      </w:r>
      <w:bookmarkEnd w:id="714"/>
      <w:bookmarkEnd w:id="715"/>
      <w:r w:rsidRPr="00EB7BE2">
        <w:t>запроса</w:t>
      </w:r>
      <w:r w:rsidRPr="006E1884">
        <w:t xml:space="preserve"> предложений</w:t>
      </w:r>
      <w:bookmarkEnd w:id="716"/>
      <w:bookmarkEnd w:id="717"/>
    </w:p>
    <w:bookmarkEnd w:id="710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A5754C">
        <w:fldChar w:fldCharType="begin"/>
      </w:r>
      <w:r w:rsidR="00A5754C">
        <w:instrText xml:space="preserve"> REF _Ref191386085 \r \h  \* MERGEFORMAT </w:instrText>
      </w:r>
      <w:r w:rsidR="00A5754C">
        <w:fldChar w:fldCharType="separate"/>
      </w:r>
      <w:r w:rsidR="00093638" w:rsidRPr="00093638">
        <w:rPr>
          <w:iCs/>
          <w:sz w:val="24"/>
          <w:szCs w:val="24"/>
        </w:rPr>
        <w:t>1.1.1</w:t>
      </w:r>
      <w:r w:rsidR="00A5754C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8" w:name="_Ref440270568"/>
      <w:bookmarkStart w:id="719" w:name="_Ref440274159"/>
      <w:bookmarkStart w:id="720" w:name="_Ref440292555"/>
      <w:bookmarkStart w:id="721" w:name="_Ref440292779"/>
      <w:bookmarkStart w:id="722" w:name="_Toc471894919"/>
      <w:r>
        <w:rPr>
          <w:szCs w:val="24"/>
        </w:rPr>
        <w:lastRenderedPageBreak/>
        <w:t>Техническая часть</w:t>
      </w:r>
      <w:bookmarkEnd w:id="718"/>
      <w:bookmarkEnd w:id="719"/>
      <w:bookmarkEnd w:id="720"/>
      <w:bookmarkEnd w:id="721"/>
      <w:bookmarkEnd w:id="722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3" w:name="_Toc176064097"/>
      <w:bookmarkStart w:id="724" w:name="_Toc176338525"/>
      <w:bookmarkStart w:id="725" w:name="_Toc180399753"/>
      <w:bookmarkStart w:id="726" w:name="_Toc189457101"/>
      <w:bookmarkStart w:id="727" w:name="_Toc189461737"/>
      <w:bookmarkStart w:id="728" w:name="_Toc189462011"/>
      <w:bookmarkStart w:id="729" w:name="_Toc191273610"/>
      <w:bookmarkStart w:id="730" w:name="_Toc423421726"/>
      <w:bookmarkStart w:id="731" w:name="_Toc471894920"/>
      <w:bookmarkStart w:id="732" w:name="_Toc167189319"/>
      <w:bookmarkStart w:id="733" w:name="_Toc168725254"/>
      <w:r w:rsidRPr="00C12FA4">
        <w:t xml:space="preserve">Перечень, объемы и характеристики </w:t>
      </w:r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r w:rsidR="00C3704B">
        <w:t>закупаемых услуг</w:t>
      </w:r>
      <w:bookmarkEnd w:id="731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11"/>
      <w:bookmarkStart w:id="735" w:name="_Toc439170659"/>
      <w:bookmarkStart w:id="736" w:name="_Toc439172761"/>
      <w:bookmarkStart w:id="737" w:name="_Toc439173205"/>
      <w:bookmarkStart w:id="738" w:name="_Toc439238199"/>
      <w:bookmarkStart w:id="739" w:name="_Toc439252751"/>
      <w:bookmarkStart w:id="740" w:name="_Toc439323609"/>
      <w:bookmarkStart w:id="741" w:name="_Toc439323725"/>
      <w:bookmarkStart w:id="742" w:name="_Toc440361359"/>
      <w:bookmarkStart w:id="743" w:name="_Toc440376114"/>
      <w:bookmarkStart w:id="744" w:name="_Toc440376241"/>
      <w:bookmarkStart w:id="745" w:name="_Toc440382503"/>
      <w:bookmarkStart w:id="746" w:name="_Toc440447173"/>
      <w:bookmarkStart w:id="747" w:name="_Toc440632334"/>
      <w:bookmarkStart w:id="748" w:name="_Toc440875107"/>
      <w:bookmarkStart w:id="749" w:name="_Toc441131094"/>
      <w:bookmarkStart w:id="750" w:name="_Toc465774615"/>
      <w:bookmarkStart w:id="751" w:name="_Toc465848844"/>
      <w:bookmarkStart w:id="752" w:name="_Toc468875347"/>
      <w:bookmarkStart w:id="753" w:name="_Toc469488399"/>
      <w:bookmarkStart w:id="754" w:name="_Toc471894921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proofErr w:type="spellStart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096E92">
        <w:rPr>
          <w:b w:val="0"/>
          <w:szCs w:val="24"/>
        </w:rPr>
        <w:t xml:space="preserve">Лоту №1 (подраздел </w:t>
      </w:r>
      <w:r w:rsidR="00DE7AB5" w:rsidRPr="00096E92">
        <w:rPr>
          <w:b w:val="0"/>
          <w:szCs w:val="24"/>
        </w:rPr>
        <w:fldChar w:fldCharType="begin"/>
      </w:r>
      <w:r w:rsidR="00A154B7" w:rsidRPr="00096E92">
        <w:rPr>
          <w:b w:val="0"/>
          <w:szCs w:val="24"/>
        </w:rPr>
        <w:instrText xml:space="preserve"> REF _Ref440275279 \r \h </w:instrText>
      </w:r>
      <w:r w:rsidR="00DE7AB5" w:rsidRPr="00096E92">
        <w:rPr>
          <w:b w:val="0"/>
          <w:szCs w:val="24"/>
        </w:rPr>
      </w:r>
      <w:r w:rsidR="00096E92">
        <w:rPr>
          <w:b w:val="0"/>
          <w:szCs w:val="24"/>
        </w:rPr>
        <w:instrText xml:space="preserve"> \* MERGEFORMAT </w:instrText>
      </w:r>
      <w:r w:rsidR="00DE7AB5" w:rsidRPr="00096E92">
        <w:rPr>
          <w:b w:val="0"/>
          <w:szCs w:val="24"/>
        </w:rPr>
        <w:fldChar w:fldCharType="separate"/>
      </w:r>
      <w:r w:rsidR="00093638" w:rsidRPr="00096E92">
        <w:rPr>
          <w:b w:val="0"/>
          <w:szCs w:val="24"/>
        </w:rPr>
        <w:t>1.1.4</w:t>
      </w:r>
      <w:r w:rsidR="00DE7AB5" w:rsidRPr="00096E92">
        <w:rPr>
          <w:b w:val="0"/>
          <w:szCs w:val="24"/>
        </w:rPr>
        <w:fldChar w:fldCharType="end"/>
      </w:r>
      <w:r w:rsidR="00A154B7" w:rsidRPr="00096E92">
        <w:rPr>
          <w:b w:val="0"/>
          <w:szCs w:val="24"/>
        </w:rPr>
        <w:t>)</w:t>
      </w:r>
      <w:r w:rsidRPr="00096E92">
        <w:rPr>
          <w:b w:val="0"/>
          <w:szCs w:val="24"/>
        </w:rPr>
        <w:t xml:space="preserve"> изложен</w:t>
      </w:r>
      <w:r w:rsidR="00F463E8" w:rsidRPr="00096E92">
        <w:rPr>
          <w:b w:val="0"/>
          <w:szCs w:val="24"/>
        </w:rPr>
        <w:t>о(</w:t>
      </w:r>
      <w:r w:rsidRPr="00096E92">
        <w:rPr>
          <w:b w:val="0"/>
          <w:szCs w:val="24"/>
        </w:rPr>
        <w:t>ы</w:t>
      </w:r>
      <w:r w:rsidR="00F463E8" w:rsidRPr="00096E92">
        <w:rPr>
          <w:b w:val="0"/>
          <w:szCs w:val="24"/>
        </w:rPr>
        <w:t>)</w:t>
      </w:r>
      <w:r w:rsidRPr="00096E92">
        <w:rPr>
          <w:b w:val="0"/>
          <w:szCs w:val="24"/>
        </w:rPr>
        <w:t xml:space="preserve"> в Приложении №1, которое является неотъемлемым приложением</w:t>
      </w:r>
      <w:bookmarkStart w:id="755" w:name="_GoBack"/>
      <w:bookmarkEnd w:id="755"/>
      <w:r w:rsidRPr="003803A7">
        <w:rPr>
          <w:b w:val="0"/>
          <w:szCs w:val="24"/>
        </w:rPr>
        <w:t xml:space="preserve">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</w:p>
    <w:p w:rsidR="002B5044" w:rsidRPr="003803A7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3803A7">
        <w:t xml:space="preserve">Требование к </w:t>
      </w:r>
      <w:bookmarkEnd w:id="756"/>
      <w:bookmarkEnd w:id="757"/>
      <w:bookmarkEnd w:id="758"/>
      <w:r w:rsidR="00C3704B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2"/>
      <w:bookmarkEnd w:id="733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1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DE7AB5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DE7AB5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DE7AB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DE7AB5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DE7AB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DE7AB5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1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DE7AB5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DE7AB5">
        <w:rPr>
          <w:bCs w:val="0"/>
          <w:sz w:val="24"/>
          <w:szCs w:val="24"/>
        </w:rPr>
      </w:r>
      <w:r w:rsidR="00DE7AB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DE7AB5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DE7AB5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DE7AB5">
        <w:rPr>
          <w:i/>
          <w:color w:val="000000"/>
        </w:rPr>
      </w:r>
      <w:r w:rsidR="00DE7AB5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DE7AB5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DE7AB5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DE7AB5">
        <w:rPr>
          <w:i/>
          <w:color w:val="000000"/>
        </w:rPr>
      </w:r>
      <w:r w:rsidR="00DE7AB5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DE7AB5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DE7AB5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DE7AB5">
        <w:rPr>
          <w:bCs w:val="0"/>
          <w:sz w:val="24"/>
          <w:szCs w:val="24"/>
        </w:rPr>
      </w:r>
      <w:r w:rsidR="00DE7AB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DE7AB5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DE7AB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DE7AB5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DE7AB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DE7AB5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DE7AB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DE7AB5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DE7AB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DE7AB5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DE7AB5">
              <w:fldChar w:fldCharType="begin"/>
            </w:r>
            <w:r w:rsidR="003C1FE1">
              <w:instrText xml:space="preserve"> REF _Ref440272931 \r \h </w:instrText>
            </w:r>
            <w:r w:rsidR="00DE7AB5">
              <w:fldChar w:fldCharType="separate"/>
            </w:r>
            <w:r w:rsidR="00093638">
              <w:t>2</w:t>
            </w:r>
            <w:r w:rsidR="00DE7AB5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DE7AB5">
              <w:fldChar w:fldCharType="begin"/>
            </w:r>
            <w:r w:rsidR="003C1FE1">
              <w:instrText xml:space="preserve"> REF _Ref440272931 \r \h </w:instrText>
            </w:r>
            <w:r w:rsidR="00DE7AB5">
              <w:fldChar w:fldCharType="separate"/>
            </w:r>
            <w:r w:rsidR="00093638">
              <w:t>2</w:t>
            </w:r>
            <w:r w:rsidR="00DE7AB5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DE7AB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DE7AB5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DE7AB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DE7AB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DE7AB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DE7AB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4" w:name="_Toc439170689"/>
      <w:bookmarkStart w:id="1185" w:name="_Toc439172791"/>
      <w:bookmarkStart w:id="1186" w:name="_Toc439173235"/>
      <w:bookmarkStart w:id="1187" w:name="_Toc439238231"/>
      <w:bookmarkStart w:id="1188" w:name="_Toc439252779"/>
      <w:bookmarkStart w:id="1189" w:name="_Ref440272147"/>
      <w:bookmarkStart w:id="1190" w:name="_Toc440361390"/>
      <w:bookmarkStart w:id="1191" w:name="_Ref444170284"/>
      <w:bookmarkStart w:id="1192" w:name="_Ref444170359"/>
      <w:bookmarkStart w:id="1193" w:name="_Toc471894949"/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8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A5754C">
        <w:fldChar w:fldCharType="begin"/>
      </w:r>
      <w:r w:rsidR="00A5754C">
        <w:instrText xml:space="preserve"> REF _Ref55336310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5.1</w:t>
      </w:r>
      <w:r w:rsidR="00A5754C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A5754C">
        <w:fldChar w:fldCharType="begin"/>
      </w:r>
      <w:r w:rsidR="00A5754C">
        <w:instrText xml:space="preserve"> REF _Ref444170359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5.7.2</w:t>
      </w:r>
      <w:r w:rsidR="00A5754C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DE7AB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DE7AB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DE7AB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DE7AB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DE7AB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DE7AB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DE7AB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DE7AB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A5754C">
        <w:fldChar w:fldCharType="begin"/>
      </w:r>
      <w:r w:rsidR="00A5754C">
        <w:instrText xml:space="preserve"> REF _Ref55336310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5.1</w:t>
      </w:r>
      <w:r w:rsidR="00A5754C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DE7AB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DE7AB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DE7AB5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DE7AB5">
        <w:rPr>
          <w:vertAlign w:val="subscript"/>
        </w:rPr>
      </w:r>
      <w:r w:rsidR="00DE7AB5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DE7AB5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A5754C">
        <w:fldChar w:fldCharType="begin"/>
      </w:r>
      <w:r w:rsidR="00A5754C">
        <w:instrText xml:space="preserve"> REF _Ref440275279 \r \h  \* MERGEFORMAT </w:instrText>
      </w:r>
      <w:r w:rsidR="00A5754C">
        <w:fldChar w:fldCharType="separate"/>
      </w:r>
      <w:r w:rsidR="00093638" w:rsidRPr="00093638">
        <w:rPr>
          <w:vertAlign w:val="subscript"/>
        </w:rPr>
        <w:t>1.1.4</w:t>
      </w:r>
      <w:r w:rsidR="00A5754C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DE7AB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DE7AB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9"/>
          <w:headerReference w:type="default" r:id="rId50"/>
          <w:footerReference w:type="even" r:id="rId51"/>
          <w:headerReference w:type="first" r:id="rId52"/>
          <w:footerReference w:type="first" r:id="rId5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DE7AB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DE7AB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DE7AB5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DE7AB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DE7AB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DE7AB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DE7AB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DE7AB5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DE7AB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DE7AB5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DE7AB5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DE7AB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DE7AB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DE7AB5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DE7AB5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DE7AB5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DE7AB5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DE7AB5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27F" w:rsidRDefault="000F227F">
      <w:pPr>
        <w:spacing w:line="240" w:lineRule="auto"/>
      </w:pPr>
      <w:r>
        <w:separator/>
      </w:r>
    </w:p>
  </w:endnote>
  <w:endnote w:type="continuationSeparator" w:id="0">
    <w:p w:rsidR="000F227F" w:rsidRDefault="000F22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BFC" w:rsidRDefault="00D32BF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BFC" w:rsidRDefault="00D32BF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32BFC" w:rsidRDefault="00D32BF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BFC" w:rsidRDefault="00D32BF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BFC" w:rsidRDefault="00D32BF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BFC" w:rsidRPr="00FA0376" w:rsidRDefault="00D32BF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0F5CEF">
      <w:rPr>
        <w:noProof/>
        <w:sz w:val="16"/>
        <w:szCs w:val="16"/>
        <w:lang w:eastAsia="ru-RU"/>
      </w:rPr>
      <w:t>2</w:t>
    </w:r>
    <w:r w:rsidRPr="00FA0376">
      <w:rPr>
        <w:sz w:val="16"/>
        <w:szCs w:val="16"/>
        <w:lang w:eastAsia="ru-RU"/>
      </w:rPr>
      <w:fldChar w:fldCharType="end"/>
    </w:r>
  </w:p>
  <w:p w:rsidR="00D32BFC" w:rsidRPr="00EE0539" w:rsidRDefault="00D32BF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D32BFC">
      <w:rPr>
        <w:sz w:val="18"/>
        <w:szCs w:val="18"/>
      </w:rPr>
      <w:t>Договора на оказание услуг по сопровождению СПС Консультант Плюс для нужд ПАО «МРСК Центра» (филиала «Курскэнерго»)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BFC" w:rsidRDefault="00D32BF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BFC" w:rsidRDefault="00D32BF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BFC" w:rsidRDefault="00D32BF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BFC" w:rsidRDefault="00D32BF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BFC" w:rsidRDefault="00D32BF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BFC" w:rsidRDefault="00D32BF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BFC" w:rsidRDefault="00D32BF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27F" w:rsidRDefault="000F227F">
      <w:pPr>
        <w:spacing w:line="240" w:lineRule="auto"/>
      </w:pPr>
      <w:r>
        <w:separator/>
      </w:r>
    </w:p>
  </w:footnote>
  <w:footnote w:type="continuationSeparator" w:id="0">
    <w:p w:rsidR="000F227F" w:rsidRDefault="000F227F">
      <w:pPr>
        <w:spacing w:line="240" w:lineRule="auto"/>
      </w:pPr>
      <w:r>
        <w:continuationSeparator/>
      </w:r>
    </w:p>
  </w:footnote>
  <w:footnote w:id="1">
    <w:p w:rsidR="00D32BFC" w:rsidRPr="00B36685" w:rsidRDefault="00D32BF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D32BFC" w:rsidRDefault="00D32BF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D32BFC" w:rsidRDefault="00D32BFC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D32BFC" w:rsidRDefault="00D32BF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BFC" w:rsidRDefault="00D32BF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BFC" w:rsidRDefault="00D32BF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BFC" w:rsidRDefault="00D32BF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BFC" w:rsidRDefault="00D32BF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BFC" w:rsidRDefault="00D32BF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BFC" w:rsidRPr="00930031" w:rsidRDefault="00D32BF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BFC" w:rsidRDefault="00D32BF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BFC" w:rsidRDefault="00D32BF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BFC" w:rsidRDefault="00D32BF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BFC" w:rsidRDefault="00D32BF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BFC" w:rsidRDefault="00D32BF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BFC" w:rsidRDefault="00D32BF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BFC" w:rsidRDefault="00D32BF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BFC" w:rsidRDefault="00D32BF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BFC" w:rsidRDefault="00D32BF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216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638"/>
    <w:rsid w:val="00093734"/>
    <w:rsid w:val="00096E92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227F"/>
    <w:rsid w:val="000F4365"/>
    <w:rsid w:val="000F5CEF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3118A"/>
    <w:rsid w:val="00232E7C"/>
    <w:rsid w:val="00232FD8"/>
    <w:rsid w:val="00233EAF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256C"/>
    <w:rsid w:val="00725F9C"/>
    <w:rsid w:val="00726465"/>
    <w:rsid w:val="00726DAC"/>
    <w:rsid w:val="007321D4"/>
    <w:rsid w:val="0074526A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1B80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3AF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2BFC"/>
    <w:rsid w:val="00D34C63"/>
    <w:rsid w:val="00D36977"/>
    <w:rsid w:val="00D421AA"/>
    <w:rsid w:val="00D506A7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0E2E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BE8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049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zakupki.gov.ru" TargetMode="External"/><Relationship Id="rId26" Type="http://schemas.openxmlformats.org/officeDocument/2006/relationships/footer" Target="footer5.xml"/><Relationship Id="rId39" Type="http://schemas.openxmlformats.org/officeDocument/2006/relationships/footer" Target="footer9.xml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mailto:gorbylev.av@mrsk-1.ru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4.xml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mailto:gorbylev.av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gorbylev.av@mrsk-1.ru" TargetMode="External"/><Relationship Id="rId20" Type="http://schemas.openxmlformats.org/officeDocument/2006/relationships/hyperlink" Target="https://etp.rosseti.ru" TargetMode="External"/><Relationship Id="rId29" Type="http://schemas.openxmlformats.org/officeDocument/2006/relationships/header" Target="header8.xml"/><Relationship Id="rId41" Type="http://schemas.openxmlformats.org/officeDocument/2006/relationships/hyperlink" Target="mailto:doverie@mrsk-1.ru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1.xml"/><Relationship Id="rId49" Type="http://schemas.openxmlformats.org/officeDocument/2006/relationships/header" Target="header13.xml"/><Relationship Id="rId10" Type="http://schemas.openxmlformats.org/officeDocument/2006/relationships/header" Target="header1.xml"/><Relationship Id="rId19" Type="http://schemas.openxmlformats.org/officeDocument/2006/relationships/hyperlink" Target="http://www.mrsk-1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5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8" Type="http://schemas.openxmlformats.org/officeDocument/2006/relationships/endnotes" Target="endnotes.xml"/><Relationship Id="rId51" Type="http://schemas.openxmlformats.org/officeDocument/2006/relationships/footer" Target="footer1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74EF1-CFA7-49CD-94D9-A5208E254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89</Pages>
  <Words>24516</Words>
  <Characters>156414</Characters>
  <Application>Microsoft Office Word</Application>
  <DocSecurity>0</DocSecurity>
  <Lines>2951</Lines>
  <Paragraphs>1045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179885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gorbylev.av</cp:lastModifiedBy>
  <cp:revision>125</cp:revision>
  <cp:lastPrinted>2015-12-29T14:27:00Z</cp:lastPrinted>
  <dcterms:created xsi:type="dcterms:W3CDTF">2016-01-13T12:36:00Z</dcterms:created>
  <dcterms:modified xsi:type="dcterms:W3CDTF">2017-01-20T12:34:00Z</dcterms:modified>
</cp:coreProperties>
</file>