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D38A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тел.: +7 (495) 747-92-92,</w:t>
                  </w:r>
                </w:p>
                <w:p w:rsidR="004F5712" w:rsidRPr="000D67AD" w:rsidRDefault="004F571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F5712" w:rsidRPr="000D67AD" w:rsidRDefault="004F571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F5712" w:rsidRPr="000D67AD" w:rsidRDefault="004F571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F5712" w:rsidRPr="000D67AD" w:rsidRDefault="004F571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F5712" w:rsidRPr="00986D6E" w:rsidRDefault="004F571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82AE6" w:rsidRPr="00830CA3" w:rsidRDefault="00B82AE6" w:rsidP="00B82AE6">
      <w:pPr>
        <w:spacing w:line="240" w:lineRule="auto"/>
        <w:ind w:left="5670" w:firstLine="0"/>
        <w:jc w:val="right"/>
        <w:rPr>
          <w:sz w:val="24"/>
          <w:szCs w:val="24"/>
        </w:rPr>
      </w:pPr>
      <w:r w:rsidRPr="00D7588A">
        <w:rPr>
          <w:sz w:val="24"/>
          <w:szCs w:val="24"/>
        </w:rPr>
        <w:tab/>
      </w:r>
      <w:r w:rsidRPr="00830CA3">
        <w:rPr>
          <w:sz w:val="24"/>
          <w:szCs w:val="24"/>
        </w:rPr>
        <w:t>УТВЕРЖДАЮ:</w:t>
      </w:r>
    </w:p>
    <w:p w:rsidR="00B82AE6" w:rsidRDefault="00B82AE6" w:rsidP="00B82AE6">
      <w:pPr>
        <w:spacing w:line="240" w:lineRule="auto"/>
        <w:ind w:left="5670" w:firstLine="0"/>
        <w:jc w:val="right"/>
        <w:rPr>
          <w:sz w:val="24"/>
          <w:szCs w:val="24"/>
        </w:rPr>
      </w:pPr>
      <w:r>
        <w:rPr>
          <w:sz w:val="24"/>
          <w:szCs w:val="24"/>
        </w:rPr>
        <w:t>Председатель закупочной комиссии -</w:t>
      </w:r>
    </w:p>
    <w:p w:rsidR="00B82AE6" w:rsidRDefault="00B82AE6" w:rsidP="00B82AE6">
      <w:pPr>
        <w:spacing w:line="240" w:lineRule="auto"/>
        <w:ind w:left="5670" w:firstLine="0"/>
        <w:jc w:val="right"/>
        <w:rPr>
          <w:sz w:val="24"/>
          <w:szCs w:val="24"/>
        </w:rPr>
      </w:pPr>
      <w:r>
        <w:rPr>
          <w:sz w:val="24"/>
          <w:szCs w:val="24"/>
        </w:rPr>
        <w:t>начальник Управления логистики и</w:t>
      </w:r>
    </w:p>
    <w:p w:rsidR="00B82AE6" w:rsidRDefault="00B82AE6" w:rsidP="00B82AE6">
      <w:pPr>
        <w:spacing w:line="240" w:lineRule="auto"/>
        <w:ind w:left="5670" w:firstLine="0"/>
        <w:jc w:val="right"/>
        <w:rPr>
          <w:sz w:val="24"/>
          <w:szCs w:val="24"/>
        </w:rPr>
      </w:pPr>
      <w:r>
        <w:rPr>
          <w:sz w:val="24"/>
          <w:szCs w:val="24"/>
        </w:rPr>
        <w:t>материально-технического обеспечения</w:t>
      </w:r>
    </w:p>
    <w:p w:rsidR="00B82AE6" w:rsidRDefault="00B82AE6" w:rsidP="00B82AE6">
      <w:pPr>
        <w:spacing w:line="240" w:lineRule="auto"/>
        <w:ind w:left="5670" w:firstLine="0"/>
        <w:jc w:val="right"/>
        <w:rPr>
          <w:sz w:val="24"/>
          <w:szCs w:val="24"/>
        </w:rPr>
      </w:pPr>
      <w:r>
        <w:rPr>
          <w:sz w:val="24"/>
          <w:szCs w:val="24"/>
        </w:rPr>
        <w:t>филиала ПАО «МРСК Центра» -</w:t>
      </w:r>
    </w:p>
    <w:p w:rsidR="00B82AE6" w:rsidRDefault="00B82AE6" w:rsidP="00B82AE6">
      <w:pPr>
        <w:spacing w:line="240" w:lineRule="auto"/>
        <w:ind w:left="5670" w:firstLine="0"/>
        <w:jc w:val="right"/>
        <w:rPr>
          <w:sz w:val="24"/>
          <w:szCs w:val="24"/>
        </w:rPr>
      </w:pPr>
      <w:r>
        <w:rPr>
          <w:sz w:val="24"/>
          <w:szCs w:val="24"/>
        </w:rPr>
        <w:t>«Смоленскэнерго»</w:t>
      </w:r>
    </w:p>
    <w:p w:rsidR="00B82AE6" w:rsidRPr="00D7588A" w:rsidRDefault="00B82AE6" w:rsidP="00B82AE6">
      <w:pPr>
        <w:spacing w:line="240" w:lineRule="auto"/>
        <w:ind w:left="5670" w:firstLine="0"/>
        <w:jc w:val="right"/>
        <w:rPr>
          <w:sz w:val="24"/>
          <w:szCs w:val="24"/>
        </w:rPr>
      </w:pPr>
    </w:p>
    <w:p w:rsidR="00B82AE6" w:rsidRDefault="00B82AE6" w:rsidP="00B82AE6">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B82AE6" w:rsidRPr="00B82AE6">
        <w:rPr>
          <w:b/>
          <w:sz w:val="24"/>
          <w:szCs w:val="24"/>
        </w:rPr>
        <w:t>Договора на поставку металлопроката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82AE6" w:rsidRDefault="00B82AE6" w:rsidP="00E71A48">
      <w:pPr>
        <w:spacing w:line="264" w:lineRule="auto"/>
        <w:ind w:firstLine="0"/>
        <w:jc w:val="center"/>
        <w:rPr>
          <w:b/>
          <w:sz w:val="24"/>
          <w:szCs w:val="24"/>
        </w:rPr>
      </w:pPr>
    </w:p>
    <w:p w:rsidR="00B82AE6" w:rsidRPr="00C12FA4" w:rsidRDefault="00B82AE6"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82AE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82A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B82AE6">
        <w:rPr>
          <w:iCs/>
          <w:sz w:val="24"/>
          <w:szCs w:val="24"/>
        </w:rPr>
        <w:t xml:space="preserve">Заказчик, являющийся Организатором запроса предложений </w:t>
      </w:r>
      <w:r w:rsidR="007556FF" w:rsidRPr="00B82AE6">
        <w:rPr>
          <w:iCs/>
          <w:sz w:val="24"/>
          <w:szCs w:val="24"/>
        </w:rPr>
        <w:t>– ПАО «МРСК Центра» (далее – Заказчик или Организатор)</w:t>
      </w:r>
      <w:r w:rsidRPr="00B82AE6">
        <w:rPr>
          <w:iCs/>
          <w:sz w:val="24"/>
          <w:szCs w:val="24"/>
        </w:rPr>
        <w:t xml:space="preserve"> (почтовый адрес:</w:t>
      </w:r>
      <w:proofErr w:type="gramEnd"/>
      <w:r w:rsidR="007556FF" w:rsidRPr="00B82AE6">
        <w:rPr>
          <w:iCs/>
          <w:sz w:val="24"/>
          <w:szCs w:val="24"/>
        </w:rPr>
        <w:t xml:space="preserve"> РФ, 127018, г. Москва, ул. 2-я Ямская, 4</w:t>
      </w:r>
      <w:r w:rsidR="00EC1043" w:rsidRPr="00B82AE6">
        <w:rPr>
          <w:iCs/>
          <w:sz w:val="24"/>
          <w:szCs w:val="24"/>
        </w:rPr>
        <w:t>, с</w:t>
      </w:r>
      <w:r w:rsidRPr="00B82AE6">
        <w:rPr>
          <w:iCs/>
          <w:sz w:val="24"/>
          <w:szCs w:val="24"/>
        </w:rPr>
        <w:t xml:space="preserve">екретарь Закупочной комиссии – </w:t>
      </w:r>
      <w:r w:rsidR="00B82AE6" w:rsidRPr="00B82AE6">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B82AE6" w:rsidRPr="00B82AE6">
        <w:rPr>
          <w:iCs/>
          <w:sz w:val="24"/>
          <w:szCs w:val="24"/>
        </w:rPr>
        <w:t xml:space="preserve"> Лебедев А.А., контактный телефон (4812) 42-95-08, </w:t>
      </w:r>
      <w:r w:rsidR="00B82AE6" w:rsidRPr="00B82AE6">
        <w:rPr>
          <w:sz w:val="24"/>
          <w:szCs w:val="24"/>
        </w:rPr>
        <w:t xml:space="preserve">адрес электронной почты: </w:t>
      </w:r>
      <w:hyperlink r:id="rId18" w:history="1">
        <w:proofErr w:type="gramStart"/>
        <w:r w:rsidR="00B82AE6" w:rsidRPr="00B82AE6">
          <w:rPr>
            <w:rStyle w:val="a7"/>
            <w:sz w:val="24"/>
            <w:szCs w:val="24"/>
          </w:rPr>
          <w:t>L</w:t>
        </w:r>
        <w:r w:rsidR="00B82AE6" w:rsidRPr="00B82AE6">
          <w:rPr>
            <w:rStyle w:val="a7"/>
            <w:sz w:val="24"/>
            <w:szCs w:val="24"/>
            <w:lang w:val="en-US"/>
          </w:rPr>
          <w:t>ebedev</w:t>
        </w:r>
        <w:r w:rsidR="00B82AE6" w:rsidRPr="00B82AE6">
          <w:rPr>
            <w:rStyle w:val="a7"/>
            <w:sz w:val="24"/>
            <w:szCs w:val="24"/>
          </w:rPr>
          <w:t>.</w:t>
        </w:r>
        <w:r w:rsidR="00B82AE6" w:rsidRPr="00B82AE6">
          <w:rPr>
            <w:rStyle w:val="a7"/>
            <w:sz w:val="24"/>
            <w:szCs w:val="24"/>
            <w:lang w:val="en-US"/>
          </w:rPr>
          <w:t>AAL</w:t>
        </w:r>
        <w:r w:rsidR="00B82AE6" w:rsidRPr="00B82AE6">
          <w:rPr>
            <w:rStyle w:val="a7"/>
            <w:sz w:val="24"/>
            <w:szCs w:val="24"/>
          </w:rPr>
          <w:t>@mrsk-1.ru</w:t>
        </w:r>
      </w:hyperlink>
      <w:r w:rsidR="00B82AE6" w:rsidRPr="00B82AE6">
        <w:rPr>
          <w:iCs/>
          <w:sz w:val="24"/>
          <w:szCs w:val="24"/>
        </w:rPr>
        <w:t xml:space="preserve">, </w:t>
      </w:r>
      <w:r w:rsidR="00AB5084" w:rsidRPr="00491015">
        <w:rPr>
          <w:iCs/>
          <w:sz w:val="24"/>
          <w:szCs w:val="24"/>
        </w:rPr>
        <w:t>ответственное лицо – Лебедев Александр Александрович, контактный телефон - (</w:t>
      </w:r>
      <w:r w:rsidR="00AB5084" w:rsidRPr="00014297">
        <w:rPr>
          <w:iCs/>
          <w:sz w:val="24"/>
          <w:szCs w:val="24"/>
        </w:rPr>
        <w:t>4812) 42</w:t>
      </w:r>
      <w:r w:rsidR="00AB5084" w:rsidRPr="00591D13">
        <w:rPr>
          <w:iCs/>
          <w:sz w:val="24"/>
          <w:szCs w:val="24"/>
        </w:rPr>
        <w:t>-95-08,</w:t>
      </w:r>
      <w:r w:rsidR="00B82AE6" w:rsidRPr="00591D13">
        <w:rPr>
          <w:sz w:val="24"/>
          <w:szCs w:val="24"/>
        </w:rPr>
        <w:t xml:space="preserve"> </w:t>
      </w:r>
      <w:r w:rsidR="004B5EB3" w:rsidRPr="00591D13">
        <w:rPr>
          <w:iCs/>
          <w:sz w:val="24"/>
          <w:szCs w:val="24"/>
        </w:rPr>
        <w:t>Извещени</w:t>
      </w:r>
      <w:r w:rsidRPr="00591D13">
        <w:rPr>
          <w:iCs/>
          <w:sz w:val="24"/>
          <w:szCs w:val="24"/>
        </w:rPr>
        <w:t>ем</w:t>
      </w:r>
      <w:r w:rsidRPr="00591D13">
        <w:rPr>
          <w:sz w:val="24"/>
          <w:szCs w:val="24"/>
        </w:rPr>
        <w:t xml:space="preserve"> о проведении открытого </w:t>
      </w:r>
      <w:r w:rsidRPr="00591D13">
        <w:rPr>
          <w:iCs/>
          <w:sz w:val="24"/>
          <w:szCs w:val="24"/>
        </w:rPr>
        <w:t>запроса предложений</w:t>
      </w:r>
      <w:r w:rsidRPr="00591D13">
        <w:rPr>
          <w:sz w:val="24"/>
          <w:szCs w:val="24"/>
        </w:rPr>
        <w:t xml:space="preserve">, </w:t>
      </w:r>
      <w:r w:rsidRPr="00084380">
        <w:rPr>
          <w:sz w:val="24"/>
          <w:szCs w:val="24"/>
        </w:rPr>
        <w:t xml:space="preserve">опубликованным </w:t>
      </w:r>
      <w:r w:rsidRPr="00084380">
        <w:rPr>
          <w:b/>
          <w:sz w:val="24"/>
          <w:szCs w:val="24"/>
        </w:rPr>
        <w:t>«</w:t>
      </w:r>
      <w:r w:rsidR="004F5712" w:rsidRPr="00084380">
        <w:rPr>
          <w:b/>
          <w:sz w:val="24"/>
          <w:szCs w:val="24"/>
        </w:rPr>
        <w:t>0</w:t>
      </w:r>
      <w:r w:rsidR="00AB5084" w:rsidRPr="00084380">
        <w:rPr>
          <w:b/>
          <w:sz w:val="24"/>
          <w:szCs w:val="24"/>
        </w:rPr>
        <w:t>5</w:t>
      </w:r>
      <w:r w:rsidRPr="00084380">
        <w:rPr>
          <w:b/>
          <w:sz w:val="24"/>
          <w:szCs w:val="24"/>
        </w:rPr>
        <w:t xml:space="preserve">» </w:t>
      </w:r>
      <w:r w:rsidR="004F5712" w:rsidRPr="00084380">
        <w:rPr>
          <w:b/>
          <w:sz w:val="24"/>
          <w:szCs w:val="24"/>
        </w:rPr>
        <w:t>апреля</w:t>
      </w:r>
      <w:r w:rsidR="00DE6D96" w:rsidRPr="00084380">
        <w:rPr>
          <w:b/>
          <w:sz w:val="24"/>
          <w:szCs w:val="24"/>
        </w:rPr>
        <w:t xml:space="preserve"> </w:t>
      </w:r>
      <w:r w:rsidRPr="00084380">
        <w:rPr>
          <w:b/>
          <w:sz w:val="24"/>
          <w:szCs w:val="24"/>
        </w:rPr>
        <w:t>20</w:t>
      </w:r>
      <w:r w:rsidR="00C12FA4" w:rsidRPr="00084380">
        <w:rPr>
          <w:b/>
          <w:sz w:val="24"/>
          <w:szCs w:val="24"/>
        </w:rPr>
        <w:t>1</w:t>
      </w:r>
      <w:r w:rsidR="00862664" w:rsidRPr="00084380">
        <w:rPr>
          <w:b/>
          <w:sz w:val="24"/>
          <w:szCs w:val="24"/>
        </w:rPr>
        <w:t>6</w:t>
      </w:r>
      <w:r w:rsidRPr="00084380">
        <w:rPr>
          <w:b/>
          <w:sz w:val="24"/>
          <w:szCs w:val="24"/>
        </w:rPr>
        <w:t xml:space="preserve"> г.</w:t>
      </w:r>
      <w:r w:rsidRPr="00084380">
        <w:rPr>
          <w:sz w:val="24"/>
          <w:szCs w:val="24"/>
        </w:rPr>
        <w:t xml:space="preserve"> на</w:t>
      </w:r>
      <w:r w:rsidRPr="00591D13">
        <w:rPr>
          <w:sz w:val="24"/>
          <w:szCs w:val="24"/>
        </w:rPr>
        <w:t xml:space="preserve"> официальном сайте (</w:t>
      </w:r>
      <w:hyperlink r:id="rId19" w:history="1">
        <w:r w:rsidR="00345CCA" w:rsidRPr="00591D13">
          <w:rPr>
            <w:rStyle w:val="a7"/>
            <w:sz w:val="24"/>
            <w:szCs w:val="24"/>
          </w:rPr>
          <w:t>www.zakupki.</w:t>
        </w:r>
        <w:r w:rsidR="00345CCA" w:rsidRPr="00591D13">
          <w:rPr>
            <w:rStyle w:val="a7"/>
            <w:sz w:val="24"/>
            <w:szCs w:val="24"/>
            <w:lang w:val="en-US"/>
          </w:rPr>
          <w:t>gov</w:t>
        </w:r>
        <w:r w:rsidR="00345CCA" w:rsidRPr="00591D13">
          <w:rPr>
            <w:rStyle w:val="a7"/>
            <w:sz w:val="24"/>
            <w:szCs w:val="24"/>
          </w:rPr>
          <w:t>.ru</w:t>
        </w:r>
      </w:hyperlink>
      <w:r w:rsidRPr="00591D13">
        <w:rPr>
          <w:sz w:val="24"/>
          <w:szCs w:val="24"/>
        </w:rPr>
        <w:t>),</w:t>
      </w:r>
      <w:r w:rsidR="009D7F01" w:rsidRPr="00591D13">
        <w:rPr>
          <w:iCs/>
          <w:sz w:val="24"/>
          <w:szCs w:val="24"/>
        </w:rPr>
        <w:t xml:space="preserve"> </w:t>
      </w:r>
      <w:r w:rsidR="009D7F01" w:rsidRPr="00591D13">
        <w:rPr>
          <w:sz w:val="24"/>
          <w:szCs w:val="24"/>
        </w:rPr>
        <w:t xml:space="preserve">на сайте </w:t>
      </w:r>
      <w:r w:rsidR="007556FF" w:rsidRPr="00591D13">
        <w:rPr>
          <w:iCs/>
          <w:sz w:val="24"/>
          <w:szCs w:val="24"/>
        </w:rPr>
        <w:t>ПАО «МРСК Центра»</w:t>
      </w:r>
      <w:r w:rsidR="009D7F01" w:rsidRPr="00591D13">
        <w:rPr>
          <w:sz w:val="24"/>
          <w:szCs w:val="24"/>
        </w:rPr>
        <w:t xml:space="preserve"> (</w:t>
      </w:r>
      <w:hyperlink r:id="rId20" w:history="1">
        <w:r w:rsidR="007556FF" w:rsidRPr="00591D13">
          <w:rPr>
            <w:rStyle w:val="a7"/>
            <w:sz w:val="24"/>
            <w:szCs w:val="24"/>
          </w:rPr>
          <w:t>www.mrsk-1.ru</w:t>
        </w:r>
      </w:hyperlink>
      <w:r w:rsidR="00862664" w:rsidRPr="00B82AE6">
        <w:rPr>
          <w:sz w:val="24"/>
          <w:szCs w:val="24"/>
        </w:rPr>
        <w:t>)</w:t>
      </w:r>
      <w:r w:rsidR="00702B2C" w:rsidRPr="00B82AE6">
        <w:rPr>
          <w:sz w:val="24"/>
          <w:szCs w:val="24"/>
        </w:rPr>
        <w:t xml:space="preserve">, на сайте ЭТП, указанном в п. </w:t>
      </w:r>
      <w:r w:rsidR="00C138CC" w:rsidRPr="00B82AE6">
        <w:rPr>
          <w:sz w:val="24"/>
          <w:szCs w:val="24"/>
        </w:rPr>
        <w:fldChar w:fldCharType="begin"/>
      </w:r>
      <w:r w:rsidR="00C138CC" w:rsidRPr="00B82AE6">
        <w:rPr>
          <w:sz w:val="24"/>
          <w:szCs w:val="24"/>
        </w:rPr>
        <w:instrText xml:space="preserve"> REF _Ref440269836 \r \h  \* MERGEFORMAT </w:instrText>
      </w:r>
      <w:r w:rsidR="00C138CC" w:rsidRPr="00B82AE6">
        <w:rPr>
          <w:sz w:val="24"/>
          <w:szCs w:val="24"/>
        </w:rPr>
      </w:r>
      <w:r w:rsidR="00C138CC" w:rsidRPr="00B82AE6">
        <w:rPr>
          <w:sz w:val="24"/>
          <w:szCs w:val="24"/>
        </w:rPr>
        <w:fldChar w:fldCharType="separate"/>
      </w:r>
      <w:r w:rsidR="00622B69" w:rsidRPr="00B82AE6">
        <w:rPr>
          <w:sz w:val="24"/>
          <w:szCs w:val="24"/>
        </w:rPr>
        <w:t>1.1.2</w:t>
      </w:r>
      <w:r w:rsidR="00C138CC" w:rsidRPr="00B82AE6">
        <w:rPr>
          <w:sz w:val="24"/>
          <w:szCs w:val="24"/>
        </w:rPr>
        <w:fldChar w:fldCharType="end"/>
      </w:r>
      <w:r w:rsidR="00702B2C" w:rsidRPr="00B82AE6">
        <w:rPr>
          <w:sz w:val="24"/>
          <w:szCs w:val="24"/>
        </w:rPr>
        <w:t xml:space="preserve"> настоящей Документации, </w:t>
      </w:r>
      <w:r w:rsidR="009A7733" w:rsidRPr="00B82AE6">
        <w:rPr>
          <w:iCs/>
          <w:sz w:val="24"/>
          <w:szCs w:val="24"/>
        </w:rPr>
        <w:t xml:space="preserve"> </w:t>
      </w:r>
      <w:r w:rsidRPr="00B82AE6">
        <w:rPr>
          <w:iCs/>
          <w:sz w:val="24"/>
          <w:szCs w:val="24"/>
        </w:rPr>
        <w:t>приг</w:t>
      </w:r>
      <w:r w:rsidRPr="00B82AE6">
        <w:rPr>
          <w:sz w:val="24"/>
          <w:szCs w:val="24"/>
        </w:rPr>
        <w:t>ласило юридических лиц</w:t>
      </w:r>
      <w:r w:rsidR="005B75A6" w:rsidRPr="00B82AE6">
        <w:rPr>
          <w:sz w:val="24"/>
          <w:szCs w:val="24"/>
        </w:rPr>
        <w:t xml:space="preserve"> и физических лиц (в т.</w:t>
      </w:r>
      <w:r w:rsidR="003129D4" w:rsidRPr="00B82AE6">
        <w:rPr>
          <w:sz w:val="24"/>
          <w:szCs w:val="24"/>
        </w:rPr>
        <w:t xml:space="preserve"> </w:t>
      </w:r>
      <w:r w:rsidR="005B75A6" w:rsidRPr="00B82AE6">
        <w:rPr>
          <w:sz w:val="24"/>
          <w:szCs w:val="24"/>
        </w:rPr>
        <w:t>ч. индивидуальных предпринимателей)</w:t>
      </w:r>
      <w:r w:rsidR="00D73BBC" w:rsidRPr="00B82AE6">
        <w:rPr>
          <w:sz w:val="24"/>
          <w:szCs w:val="24"/>
        </w:rPr>
        <w:t>,</w:t>
      </w:r>
      <w:r w:rsidR="009D7F01" w:rsidRPr="00B82AE6">
        <w:rPr>
          <w:sz w:val="24"/>
          <w:szCs w:val="24"/>
        </w:rPr>
        <w:t xml:space="preserve"> </w:t>
      </w:r>
      <w:r w:rsidR="00D73BBC" w:rsidRPr="00B82AE6">
        <w:rPr>
          <w:sz w:val="24"/>
          <w:szCs w:val="24"/>
        </w:rPr>
        <w:t>являющихся</w:t>
      </w:r>
      <w:proofErr w:type="gramEnd"/>
      <w:r w:rsidR="00D73BBC" w:rsidRPr="00B82AE6">
        <w:rPr>
          <w:sz w:val="24"/>
          <w:szCs w:val="24"/>
        </w:rPr>
        <w:t xml:space="preserve"> </w:t>
      </w:r>
      <w:proofErr w:type="gramStart"/>
      <w:r w:rsidR="00D73BBC" w:rsidRPr="00B82AE6">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B82AE6">
        <w:rPr>
          <w:sz w:val="24"/>
          <w:szCs w:val="24"/>
        </w:rPr>
        <w:t xml:space="preserve">(далее – Участники) </w:t>
      </w:r>
      <w:r w:rsidR="004B5EB3" w:rsidRPr="00B82AE6">
        <w:rPr>
          <w:sz w:val="24"/>
          <w:szCs w:val="24"/>
        </w:rPr>
        <w:t>к участию в процедуре О</w:t>
      </w:r>
      <w:r w:rsidRPr="00B82AE6">
        <w:rPr>
          <w:sz w:val="24"/>
          <w:szCs w:val="24"/>
        </w:rPr>
        <w:t xml:space="preserve">ткрытого запроса предложений (далее – запрос предложений) </w:t>
      </w:r>
      <w:bookmarkEnd w:id="10"/>
      <w:r w:rsidR="004B5EB3" w:rsidRPr="00B82AE6">
        <w:rPr>
          <w:sz w:val="24"/>
          <w:szCs w:val="24"/>
        </w:rPr>
        <w:t xml:space="preserve">на право заключения </w:t>
      </w:r>
      <w:r w:rsidR="00B82AE6" w:rsidRPr="00B82AE6">
        <w:rPr>
          <w:sz w:val="24"/>
          <w:szCs w:val="24"/>
        </w:rPr>
        <w:t>Договора на поставку металлопроката для нужд ПАО «МРСК</w:t>
      </w:r>
      <w:proofErr w:type="gramEnd"/>
      <w:r w:rsidR="00B82AE6" w:rsidRPr="00B82AE6">
        <w:rPr>
          <w:sz w:val="24"/>
          <w:szCs w:val="24"/>
        </w:rPr>
        <w:t xml:space="preserve"> </w:t>
      </w:r>
      <w:proofErr w:type="gramStart"/>
      <w:r w:rsidR="00B82AE6" w:rsidRPr="00B82AE6">
        <w:rPr>
          <w:sz w:val="24"/>
          <w:szCs w:val="24"/>
        </w:rPr>
        <w:t>Центра» (филиала «Смоленскэнерго»</w:t>
      </w:r>
      <w:r w:rsidR="00862664" w:rsidRPr="00B82AE6">
        <w:rPr>
          <w:sz w:val="24"/>
          <w:szCs w:val="24"/>
        </w:rPr>
        <w:t>, расположенного по адресу:</w:t>
      </w:r>
      <w:proofErr w:type="gramEnd"/>
      <w:r w:rsidR="00862664" w:rsidRPr="00B82AE6">
        <w:rPr>
          <w:sz w:val="24"/>
          <w:szCs w:val="24"/>
        </w:rPr>
        <w:t xml:space="preserve"> </w:t>
      </w:r>
      <w:proofErr w:type="gramStart"/>
      <w:r w:rsidR="00862664" w:rsidRPr="00B82AE6">
        <w:rPr>
          <w:sz w:val="24"/>
          <w:szCs w:val="24"/>
        </w:rPr>
        <w:t>РФ, 214019, г.</w:t>
      </w:r>
      <w:r w:rsidR="00B82AE6" w:rsidRPr="00B82AE6">
        <w:rPr>
          <w:sz w:val="24"/>
          <w:szCs w:val="24"/>
        </w:rPr>
        <w:t xml:space="preserve"> Смоленск, ул. Тенишевой, д. 33</w:t>
      </w:r>
      <w:r w:rsidR="00862664" w:rsidRPr="00B82AE6">
        <w:rPr>
          <w:sz w:val="24"/>
          <w:szCs w:val="24"/>
        </w:rPr>
        <w:t>)</w:t>
      </w:r>
      <w:r w:rsidRPr="00B82AE6">
        <w:rPr>
          <w:sz w:val="24"/>
          <w:szCs w:val="24"/>
        </w:rPr>
        <w:t>.</w:t>
      </w:r>
      <w:bookmarkEnd w:id="11"/>
      <w:bookmarkEnd w:id="12"/>
      <w:bookmarkEnd w:id="13"/>
      <w:proofErr w:type="gramEnd"/>
    </w:p>
    <w:p w:rsidR="00717F60" w:rsidRPr="00B82A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82AE6">
        <w:rPr>
          <w:sz w:val="24"/>
          <w:szCs w:val="24"/>
        </w:rPr>
        <w:t xml:space="preserve">Настоящий </w:t>
      </w:r>
      <w:r w:rsidR="004B5EB3" w:rsidRPr="00B82AE6">
        <w:rPr>
          <w:sz w:val="24"/>
          <w:szCs w:val="24"/>
        </w:rPr>
        <w:t>З</w:t>
      </w:r>
      <w:r w:rsidRPr="00B82AE6">
        <w:rPr>
          <w:sz w:val="24"/>
          <w:szCs w:val="24"/>
        </w:rPr>
        <w:t xml:space="preserve">апрос предложений проводится в соответствии с правилами и с использованием функционала </w:t>
      </w:r>
      <w:r w:rsidR="00702B2C" w:rsidRPr="00B82AE6">
        <w:rPr>
          <w:sz w:val="24"/>
          <w:szCs w:val="24"/>
        </w:rPr>
        <w:t>электронной торговой площадк</w:t>
      </w:r>
      <w:r w:rsidR="00414AB1" w:rsidRPr="00B82AE6">
        <w:rPr>
          <w:sz w:val="24"/>
          <w:szCs w:val="24"/>
        </w:rPr>
        <w:t>и</w:t>
      </w:r>
      <w:r w:rsidR="00702B2C" w:rsidRPr="00B82AE6">
        <w:rPr>
          <w:sz w:val="24"/>
          <w:szCs w:val="24"/>
        </w:rPr>
        <w:t xml:space="preserve"> </w:t>
      </w:r>
      <w:r w:rsidR="000D70B6" w:rsidRPr="00B82AE6">
        <w:rPr>
          <w:sz w:val="24"/>
          <w:szCs w:val="24"/>
        </w:rPr>
        <w:t>П</w:t>
      </w:r>
      <w:r w:rsidR="00702B2C" w:rsidRPr="00B82AE6">
        <w:rPr>
          <w:sz w:val="24"/>
          <w:szCs w:val="24"/>
        </w:rPr>
        <w:t xml:space="preserve">АО «Россети» </w:t>
      </w:r>
      <w:hyperlink r:id="rId21" w:history="1">
        <w:r w:rsidR="00862664" w:rsidRPr="00B82AE6">
          <w:rPr>
            <w:rStyle w:val="a7"/>
            <w:sz w:val="24"/>
            <w:szCs w:val="24"/>
          </w:rPr>
          <w:t>etp.rosseti.ru</w:t>
        </w:r>
      </w:hyperlink>
      <w:r w:rsidR="00862664" w:rsidRPr="00B82AE6">
        <w:rPr>
          <w:sz w:val="24"/>
          <w:szCs w:val="24"/>
        </w:rPr>
        <w:t xml:space="preserve"> </w:t>
      </w:r>
      <w:r w:rsidR="00702B2C" w:rsidRPr="00B82AE6">
        <w:rPr>
          <w:sz w:val="24"/>
          <w:szCs w:val="24"/>
        </w:rPr>
        <w:t>(далее — ЭТП)</w:t>
      </w:r>
      <w:r w:rsidR="005B75A6" w:rsidRPr="00B82AE6">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82AE6">
        <w:rPr>
          <w:sz w:val="24"/>
          <w:szCs w:val="24"/>
        </w:rPr>
        <w:t>Заказчик</w:t>
      </w:r>
      <w:r w:rsidR="00702B2C" w:rsidRPr="00B82AE6">
        <w:rPr>
          <w:sz w:val="24"/>
          <w:szCs w:val="24"/>
        </w:rPr>
        <w:t xml:space="preserve">: </w:t>
      </w:r>
      <w:r w:rsidRPr="00B82AE6">
        <w:rPr>
          <w:sz w:val="24"/>
          <w:szCs w:val="24"/>
        </w:rPr>
        <w:t xml:space="preserve"> </w:t>
      </w:r>
      <w:r w:rsidR="00702B2C" w:rsidRPr="00B82AE6">
        <w:rPr>
          <w:iCs/>
          <w:sz w:val="24"/>
          <w:szCs w:val="24"/>
        </w:rPr>
        <w:t>ПАО «МРСК</w:t>
      </w:r>
      <w:r w:rsidR="00702B2C" w:rsidRPr="00C12FA4">
        <w:rPr>
          <w:iCs/>
          <w:sz w:val="24"/>
          <w:szCs w:val="24"/>
        </w:rPr>
        <w:t xml:space="preserve">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82AE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B82AE6">
        <w:rPr>
          <w:sz w:val="24"/>
          <w:szCs w:val="24"/>
        </w:rPr>
        <w:t xml:space="preserve">заключения </w:t>
      </w:r>
      <w:bookmarkEnd w:id="17"/>
      <w:r w:rsidR="00B82AE6" w:rsidRPr="00B82AE6">
        <w:rPr>
          <w:sz w:val="24"/>
          <w:szCs w:val="24"/>
        </w:rPr>
        <w:t>Договора на поставку металлопроката для нужд ПАО «МРСК Центра» (филиала «Смоленскэнерго»)</w:t>
      </w:r>
      <w:r w:rsidR="00702B2C" w:rsidRPr="00B82AE6">
        <w:rPr>
          <w:sz w:val="24"/>
          <w:szCs w:val="24"/>
        </w:rPr>
        <w:t>.</w:t>
      </w:r>
    </w:p>
    <w:p w:rsidR="008C4223" w:rsidRPr="00B82AE6" w:rsidRDefault="008C4223" w:rsidP="00E722B6">
      <w:pPr>
        <w:keepNext/>
        <w:autoSpaceDE w:val="0"/>
        <w:autoSpaceDN w:val="0"/>
        <w:spacing w:line="264" w:lineRule="auto"/>
        <w:ind w:firstLine="540"/>
        <w:rPr>
          <w:sz w:val="24"/>
          <w:szCs w:val="24"/>
          <w:lang w:eastAsia="ru-RU"/>
        </w:rPr>
      </w:pPr>
      <w:r w:rsidRPr="00B82AE6">
        <w:rPr>
          <w:sz w:val="24"/>
          <w:szCs w:val="24"/>
        </w:rPr>
        <w:t xml:space="preserve">Количество лотов: </w:t>
      </w:r>
      <w:r w:rsidRPr="00B82AE6">
        <w:rPr>
          <w:b/>
          <w:sz w:val="24"/>
          <w:szCs w:val="24"/>
        </w:rPr>
        <w:t>1 (один)</w:t>
      </w:r>
      <w:r w:rsidRPr="00B82AE6">
        <w:rPr>
          <w:sz w:val="24"/>
          <w:szCs w:val="24"/>
        </w:rPr>
        <w:t>.</w:t>
      </w:r>
    </w:p>
    <w:bookmarkEnd w:id="18"/>
    <w:p w:rsidR="002A47D1" w:rsidRPr="00591D13" w:rsidRDefault="002A47D1" w:rsidP="00E722B6">
      <w:pPr>
        <w:keepNext/>
        <w:autoSpaceDE w:val="0"/>
        <w:autoSpaceDN w:val="0"/>
        <w:spacing w:line="264" w:lineRule="auto"/>
        <w:ind w:firstLine="540"/>
        <w:rPr>
          <w:color w:val="000000"/>
          <w:sz w:val="24"/>
          <w:szCs w:val="24"/>
          <w:lang w:eastAsia="ru-RU"/>
        </w:rPr>
      </w:pPr>
      <w:r w:rsidRPr="00B82AE6">
        <w:rPr>
          <w:color w:val="000000"/>
          <w:sz w:val="24"/>
          <w:szCs w:val="24"/>
          <w:lang w:eastAsia="ru-RU"/>
        </w:rPr>
        <w:t>Участник должен принять во внимание, что ссылка на тип (марку) продукции, носит описательный, а не обязательный</w:t>
      </w:r>
      <w:r w:rsidRPr="000172FE">
        <w:rPr>
          <w:color w:val="000000"/>
          <w:sz w:val="24"/>
          <w:szCs w:val="24"/>
          <w:lang w:eastAsia="ru-RU"/>
        </w:rPr>
        <w:t xml:space="preserve">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w:t>
      </w:r>
      <w:r w:rsidRPr="00591D13">
        <w:rPr>
          <w:color w:val="000000"/>
          <w:sz w:val="24"/>
          <w:szCs w:val="24"/>
          <w:lang w:eastAsia="ru-RU"/>
        </w:rPr>
        <w:t xml:space="preserve">являться причиной отклонения </w:t>
      </w:r>
      <w:r w:rsidR="00841A6F" w:rsidRPr="00591D13">
        <w:rPr>
          <w:color w:val="000000"/>
          <w:sz w:val="24"/>
          <w:szCs w:val="24"/>
          <w:lang w:eastAsia="ru-RU"/>
        </w:rPr>
        <w:t>Заявки</w:t>
      </w:r>
      <w:r w:rsidRPr="00591D13">
        <w:rPr>
          <w:color w:val="000000"/>
          <w:sz w:val="24"/>
          <w:szCs w:val="24"/>
          <w:lang w:eastAsia="ru-RU"/>
        </w:rPr>
        <w:t xml:space="preserve"> Участника.</w:t>
      </w:r>
    </w:p>
    <w:p w:rsidR="009D7F01" w:rsidRPr="00B82AE6" w:rsidRDefault="009D7F01" w:rsidP="00E722B6">
      <w:pPr>
        <w:keepNext/>
        <w:autoSpaceDE w:val="0"/>
        <w:autoSpaceDN w:val="0"/>
        <w:spacing w:line="264" w:lineRule="auto"/>
        <w:ind w:firstLine="540"/>
        <w:rPr>
          <w:sz w:val="24"/>
          <w:szCs w:val="24"/>
          <w:lang w:eastAsia="ru-RU"/>
        </w:rPr>
      </w:pPr>
      <w:r w:rsidRPr="00591D13">
        <w:rPr>
          <w:i/>
          <w:snapToGrid w:val="0"/>
          <w:sz w:val="24"/>
          <w:szCs w:val="24"/>
          <w:shd w:val="clear" w:color="auto" w:fill="FFFF99"/>
          <w:lang w:eastAsia="ru-RU"/>
        </w:rPr>
        <w:t xml:space="preserve">Участник самостоятельно, в рамках своей </w:t>
      </w:r>
      <w:r w:rsidR="00702B2C" w:rsidRPr="00591D13">
        <w:rPr>
          <w:i/>
          <w:snapToGrid w:val="0"/>
          <w:sz w:val="24"/>
          <w:szCs w:val="24"/>
          <w:shd w:val="clear" w:color="auto" w:fill="FFFF99"/>
          <w:lang w:eastAsia="ru-RU"/>
        </w:rPr>
        <w:t>Заявки</w:t>
      </w:r>
      <w:r w:rsidRPr="00591D13">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91D13">
        <w:rPr>
          <w:sz w:val="24"/>
          <w:szCs w:val="24"/>
          <w:lang w:eastAsia="ru-RU"/>
        </w:rPr>
        <w:t>.</w:t>
      </w:r>
    </w:p>
    <w:p w:rsidR="00804801" w:rsidRPr="00B82AE6" w:rsidRDefault="00B5344A" w:rsidP="00E722B6">
      <w:pPr>
        <w:pStyle w:val="a"/>
        <w:keepNext/>
        <w:numPr>
          <w:ilvl w:val="0"/>
          <w:numId w:val="0"/>
        </w:numPr>
        <w:spacing w:line="264" w:lineRule="auto"/>
        <w:ind w:left="360" w:hanging="360"/>
        <w:rPr>
          <w:sz w:val="24"/>
          <w:szCs w:val="24"/>
        </w:rPr>
      </w:pPr>
      <w:r w:rsidRPr="00B82AE6">
        <w:rPr>
          <w:sz w:val="24"/>
          <w:szCs w:val="24"/>
        </w:rPr>
        <w:t>Частичное выполнение</w:t>
      </w:r>
      <w:r w:rsidR="002946EF" w:rsidRPr="00B82AE6">
        <w:rPr>
          <w:sz w:val="24"/>
          <w:szCs w:val="24"/>
        </w:rPr>
        <w:t xml:space="preserve"> </w:t>
      </w:r>
      <w:r w:rsidR="004D17BD" w:rsidRPr="00B82AE6">
        <w:rPr>
          <w:sz w:val="24"/>
          <w:szCs w:val="24"/>
        </w:rPr>
        <w:t xml:space="preserve">поставок, </w:t>
      </w:r>
      <w:r w:rsidR="00AD3EBC" w:rsidRPr="00B82AE6">
        <w:rPr>
          <w:sz w:val="24"/>
          <w:szCs w:val="24"/>
        </w:rPr>
        <w:t>работ (услуг)</w:t>
      </w:r>
      <w:r w:rsidRPr="00B82AE6">
        <w:rPr>
          <w:sz w:val="24"/>
          <w:szCs w:val="24"/>
        </w:rPr>
        <w:t xml:space="preserve"> не допускается.</w:t>
      </w:r>
    </w:p>
    <w:p w:rsidR="00717F60" w:rsidRPr="00B82AE6"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82AE6">
        <w:rPr>
          <w:sz w:val="24"/>
          <w:szCs w:val="24"/>
        </w:rPr>
        <w:t>Сроки</w:t>
      </w:r>
      <w:r w:rsidR="00717F60" w:rsidRPr="00B82AE6">
        <w:rPr>
          <w:sz w:val="24"/>
          <w:szCs w:val="24"/>
        </w:rPr>
        <w:t xml:space="preserve"> </w:t>
      </w:r>
      <w:r w:rsidR="002946EF" w:rsidRPr="00B82AE6">
        <w:rPr>
          <w:sz w:val="24"/>
          <w:szCs w:val="24"/>
        </w:rPr>
        <w:t xml:space="preserve">выполнения </w:t>
      </w:r>
      <w:r w:rsidR="00702B2C" w:rsidRPr="00B82AE6">
        <w:rPr>
          <w:sz w:val="24"/>
          <w:szCs w:val="24"/>
        </w:rPr>
        <w:t>поставок</w:t>
      </w:r>
      <w:r w:rsidR="00717F60" w:rsidRPr="00B82AE6">
        <w:rPr>
          <w:sz w:val="24"/>
          <w:szCs w:val="24"/>
        </w:rPr>
        <w:t xml:space="preserve">: </w:t>
      </w:r>
      <w:r w:rsidR="00B82AE6" w:rsidRPr="00B82AE6">
        <w:rPr>
          <w:b/>
          <w:sz w:val="24"/>
          <w:szCs w:val="24"/>
        </w:rPr>
        <w:t>в течение 30 календарных дней с момента заключения договора</w:t>
      </w:r>
      <w:r w:rsidR="00717F60" w:rsidRPr="00B82AE6">
        <w:rPr>
          <w:sz w:val="24"/>
          <w:szCs w:val="24"/>
        </w:rPr>
        <w:t>.</w:t>
      </w:r>
      <w:bookmarkEnd w:id="19"/>
    </w:p>
    <w:p w:rsidR="008D2928" w:rsidRPr="00B82AE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82AE6">
        <w:rPr>
          <w:sz w:val="24"/>
          <w:szCs w:val="24"/>
        </w:rPr>
        <w:t xml:space="preserve">Отгрузочные реквизиты/базис поставки: </w:t>
      </w:r>
      <w:r w:rsidR="008D2928" w:rsidRPr="00B82AE6">
        <w:rPr>
          <w:sz w:val="24"/>
          <w:szCs w:val="24"/>
        </w:rPr>
        <w:t>на условиях DDP (Согласно ИНКОТЕРМС 2000) по адресам филиалов ПАО «МРСК Центра»:</w:t>
      </w:r>
      <w:bookmarkEnd w:id="20"/>
      <w:r w:rsidR="002556E6" w:rsidRPr="00B82AE6">
        <w:rPr>
          <w:sz w:val="24"/>
          <w:szCs w:val="24"/>
        </w:rPr>
        <w:t xml:space="preserve"> </w:t>
      </w:r>
      <w:r w:rsidR="00B82AE6" w:rsidRPr="00B82AE6">
        <w:rPr>
          <w:sz w:val="24"/>
          <w:szCs w:val="24"/>
        </w:rPr>
        <w:t xml:space="preserve">214031, г. Смоленск, ул. </w:t>
      </w:r>
      <w:proofErr w:type="gramStart"/>
      <w:r w:rsidR="00B82AE6" w:rsidRPr="00B82AE6">
        <w:rPr>
          <w:sz w:val="24"/>
          <w:szCs w:val="24"/>
        </w:rPr>
        <w:t>Индустриальная</w:t>
      </w:r>
      <w:proofErr w:type="gramEnd"/>
      <w:r w:rsidR="00B82AE6" w:rsidRPr="00B82AE6">
        <w:rPr>
          <w:sz w:val="24"/>
          <w:szCs w:val="24"/>
        </w:rPr>
        <w:t>, д. 5</w:t>
      </w:r>
      <w:r w:rsidR="002556E6" w:rsidRPr="00B82AE6">
        <w:rPr>
          <w:sz w:val="24"/>
          <w:szCs w:val="24"/>
        </w:rPr>
        <w:t>.</w:t>
      </w:r>
    </w:p>
    <w:p w:rsidR="00717F60" w:rsidRPr="00B82AE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82AE6">
        <w:rPr>
          <w:iCs/>
          <w:sz w:val="24"/>
          <w:szCs w:val="24"/>
        </w:rPr>
        <w:t xml:space="preserve">Форма и порядок оплаты: безналичный расчет, в течение 30 (тридцати) </w:t>
      </w:r>
      <w:r w:rsidR="00D73BBC" w:rsidRPr="00B82AE6">
        <w:rPr>
          <w:iCs/>
          <w:sz w:val="24"/>
          <w:szCs w:val="24"/>
        </w:rPr>
        <w:lastRenderedPageBreak/>
        <w:t xml:space="preserve">календарных дней </w:t>
      </w:r>
      <w:r w:rsidRPr="00B82AE6">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82AE6">
        <w:rPr>
          <w:iCs/>
          <w:sz w:val="24"/>
          <w:szCs w:val="24"/>
        </w:rPr>
        <w:t xml:space="preserve">Порядок проведения </w:t>
      </w:r>
      <w:r w:rsidR="00C05EF6" w:rsidRPr="00B82AE6">
        <w:rPr>
          <w:iCs/>
          <w:sz w:val="24"/>
          <w:szCs w:val="24"/>
        </w:rPr>
        <w:t xml:space="preserve">запроса предложений </w:t>
      </w:r>
      <w:r w:rsidRPr="00B82AE6">
        <w:rPr>
          <w:iCs/>
          <w:sz w:val="24"/>
          <w:szCs w:val="24"/>
        </w:rPr>
        <w:t xml:space="preserve">и участия в </w:t>
      </w:r>
      <w:proofErr w:type="gramStart"/>
      <w:r w:rsidRPr="00B82AE6">
        <w:rPr>
          <w:iCs/>
          <w:sz w:val="24"/>
          <w:szCs w:val="24"/>
        </w:rPr>
        <w:t>нем</w:t>
      </w:r>
      <w:proofErr w:type="gramEnd"/>
      <w:r w:rsidRPr="00B82AE6">
        <w:rPr>
          <w:iCs/>
          <w:sz w:val="24"/>
          <w:szCs w:val="24"/>
        </w:rPr>
        <w:t xml:space="preserve">, а также инструкции по подготовке </w:t>
      </w:r>
      <w:r w:rsidRPr="00B82AE6">
        <w:rPr>
          <w:sz w:val="24"/>
          <w:szCs w:val="24"/>
        </w:rPr>
        <w:t>заявок</w:t>
      </w:r>
      <w:r w:rsidRPr="00B82AE6">
        <w:rPr>
          <w:iCs/>
          <w:sz w:val="24"/>
          <w:szCs w:val="24"/>
        </w:rPr>
        <w:t>, приведены в разделе</w:t>
      </w:r>
      <w:r w:rsidR="00E71A48" w:rsidRPr="00B82AE6">
        <w:rPr>
          <w:iCs/>
          <w:sz w:val="24"/>
          <w:szCs w:val="24"/>
        </w:rPr>
        <w:t xml:space="preserve"> </w:t>
      </w:r>
      <w:r w:rsidR="00341CCF" w:rsidRPr="00B82AE6">
        <w:rPr>
          <w:iCs/>
          <w:sz w:val="24"/>
          <w:szCs w:val="24"/>
        </w:rPr>
        <w:fldChar w:fldCharType="begin"/>
      </w:r>
      <w:r w:rsidR="00E71A48" w:rsidRPr="00B82AE6">
        <w:rPr>
          <w:iCs/>
          <w:sz w:val="24"/>
          <w:szCs w:val="24"/>
        </w:rPr>
        <w:instrText xml:space="preserve"> REF _Ref311232052 \r \h </w:instrText>
      </w:r>
      <w:r w:rsidR="00B82AE6">
        <w:rPr>
          <w:iCs/>
          <w:sz w:val="24"/>
          <w:szCs w:val="24"/>
        </w:rPr>
        <w:instrText xml:space="preserve"> \* MERGEFORMAT </w:instrText>
      </w:r>
      <w:r w:rsidR="00341CCF" w:rsidRPr="00B82AE6">
        <w:rPr>
          <w:iCs/>
          <w:sz w:val="24"/>
          <w:szCs w:val="24"/>
        </w:rPr>
      </w:r>
      <w:r w:rsidR="00341CCF" w:rsidRPr="00B82AE6">
        <w:rPr>
          <w:iCs/>
          <w:sz w:val="24"/>
          <w:szCs w:val="24"/>
        </w:rPr>
        <w:fldChar w:fldCharType="separate"/>
      </w:r>
      <w:r w:rsidR="00622B69" w:rsidRPr="00B82AE6">
        <w:rPr>
          <w:iCs/>
          <w:sz w:val="24"/>
          <w:szCs w:val="24"/>
        </w:rPr>
        <w:t>3</w:t>
      </w:r>
      <w:r w:rsidR="00341CCF" w:rsidRPr="00B82AE6">
        <w:rPr>
          <w:iCs/>
          <w:sz w:val="24"/>
          <w:szCs w:val="24"/>
        </w:rPr>
        <w:fldChar w:fldCharType="end"/>
      </w:r>
      <w:r w:rsidR="00E71A48" w:rsidRPr="00B82AE6">
        <w:rPr>
          <w:iCs/>
          <w:sz w:val="24"/>
          <w:szCs w:val="24"/>
        </w:rPr>
        <w:t xml:space="preserve"> </w:t>
      </w:r>
      <w:r w:rsidRPr="00B82AE6">
        <w:rPr>
          <w:iCs/>
          <w:sz w:val="24"/>
          <w:szCs w:val="24"/>
        </w:rPr>
        <w:t xml:space="preserve">(здесь и далее ссылки относятся к настоящей </w:t>
      </w:r>
      <w:r w:rsidR="007D07A7" w:rsidRPr="00B82AE6">
        <w:rPr>
          <w:iCs/>
          <w:sz w:val="24"/>
          <w:szCs w:val="24"/>
        </w:rPr>
        <w:t>Д</w:t>
      </w:r>
      <w:r w:rsidRPr="00B82AE6">
        <w:rPr>
          <w:iCs/>
          <w:sz w:val="24"/>
          <w:szCs w:val="24"/>
        </w:rPr>
        <w:t xml:space="preserve">окументации). </w:t>
      </w:r>
      <w:r w:rsidRPr="00B82AE6">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w:t>
      </w:r>
      <w:proofErr w:type="gramStart"/>
      <w:r w:rsidR="00717F60" w:rsidRPr="008D1B83">
        <w:rPr>
          <w:color w:val="000000"/>
          <w:sz w:val="24"/>
          <w:szCs w:val="24"/>
        </w:rPr>
        <w:t>виде</w:t>
      </w:r>
      <w:proofErr w:type="gramEnd"/>
      <w:r w:rsidR="00717F60" w:rsidRPr="008D1B83">
        <w:rPr>
          <w:color w:val="000000"/>
          <w:sz w:val="24"/>
          <w:szCs w:val="24"/>
        </w:rPr>
        <w:t xml:space="preserve">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w:t>
      </w:r>
      <w:proofErr w:type="gramStart"/>
      <w:r w:rsidRPr="00F958E8">
        <w:rPr>
          <w:bCs w:val="0"/>
          <w:sz w:val="24"/>
          <w:szCs w:val="24"/>
        </w:rPr>
        <w:t>соответствии</w:t>
      </w:r>
      <w:proofErr w:type="gramEnd"/>
      <w:r w:rsidRPr="00F958E8">
        <w:rPr>
          <w:bCs w:val="0"/>
          <w:sz w:val="24"/>
          <w:szCs w:val="24"/>
        </w:rPr>
        <w:t xml:space="preserve">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w:t>
      </w:r>
      <w:proofErr w:type="gramStart"/>
      <w:r w:rsidRPr="00CF7D45">
        <w:rPr>
          <w:bCs w:val="0"/>
          <w:sz w:val="24"/>
          <w:szCs w:val="24"/>
        </w:rPr>
        <w:t>подразделах</w:t>
      </w:r>
      <w:proofErr w:type="gramEnd"/>
      <w:r w:rsidRPr="00CF7D45">
        <w:rPr>
          <w:bCs w:val="0"/>
          <w:sz w:val="24"/>
          <w:szCs w:val="24"/>
        </w:rPr>
        <w:t xml:space="preserve">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proofErr w:type="gramStart"/>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roofErr w:type="gramEnd"/>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w:t>
      </w:r>
      <w:proofErr w:type="gramStart"/>
      <w:r w:rsidRPr="000E5AC7">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084380"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084380">
        <w:rPr>
          <w:szCs w:val="24"/>
        </w:rPr>
        <w:t xml:space="preserve">Начальная (максимальная) цена </w:t>
      </w:r>
      <w:r w:rsidR="00123C70" w:rsidRPr="00084380">
        <w:rPr>
          <w:szCs w:val="24"/>
        </w:rPr>
        <w:t>Договор</w:t>
      </w:r>
      <w:r w:rsidRPr="00084380">
        <w:rPr>
          <w:szCs w:val="24"/>
        </w:rPr>
        <w:t>а (цена лота)</w:t>
      </w:r>
      <w:bookmarkEnd w:id="225"/>
      <w:bookmarkEnd w:id="226"/>
      <w:bookmarkEnd w:id="227"/>
      <w:bookmarkEnd w:id="228"/>
      <w:bookmarkEnd w:id="229"/>
    </w:p>
    <w:p w:rsidR="00216641" w:rsidRPr="00084380"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4380">
        <w:rPr>
          <w:bCs w:val="0"/>
          <w:sz w:val="24"/>
          <w:szCs w:val="24"/>
        </w:rPr>
        <w:t xml:space="preserve">Начальная (максимальная) цена </w:t>
      </w:r>
      <w:r w:rsidR="00123C70" w:rsidRPr="00084380">
        <w:rPr>
          <w:bCs w:val="0"/>
          <w:sz w:val="24"/>
          <w:szCs w:val="24"/>
        </w:rPr>
        <w:t>Договор</w:t>
      </w:r>
      <w:r w:rsidRPr="00084380">
        <w:rPr>
          <w:bCs w:val="0"/>
          <w:sz w:val="24"/>
          <w:szCs w:val="24"/>
        </w:rPr>
        <w:t>а</w:t>
      </w:r>
      <w:r w:rsidR="00216641" w:rsidRPr="00084380">
        <w:rPr>
          <w:bCs w:val="0"/>
          <w:sz w:val="24"/>
          <w:szCs w:val="24"/>
        </w:rPr>
        <w:t>:</w:t>
      </w:r>
    </w:p>
    <w:p w:rsidR="00717F60" w:rsidRPr="00AB508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84380">
        <w:rPr>
          <w:b/>
          <w:bCs w:val="0"/>
          <w:sz w:val="24"/>
          <w:szCs w:val="24"/>
          <w:u w:val="single"/>
        </w:rPr>
        <w:t>По Лоту №1:</w:t>
      </w:r>
      <w:r w:rsidR="00717F60" w:rsidRPr="00084380">
        <w:rPr>
          <w:bCs w:val="0"/>
          <w:sz w:val="24"/>
          <w:szCs w:val="24"/>
        </w:rPr>
        <w:t xml:space="preserve"> </w:t>
      </w:r>
      <w:r w:rsidR="004F5712" w:rsidRPr="00084380">
        <w:rPr>
          <w:b/>
          <w:sz w:val="24"/>
          <w:szCs w:val="24"/>
        </w:rPr>
        <w:t xml:space="preserve">659 281,00 </w:t>
      </w:r>
      <w:r w:rsidR="004F5712" w:rsidRPr="00084380">
        <w:rPr>
          <w:sz w:val="24"/>
          <w:szCs w:val="24"/>
        </w:rPr>
        <w:t xml:space="preserve">(шестьсот пятьдесят девять тысяч двести восемьдесят один) рубль 00 копеек РФ, без учета НДС; НДС составляет </w:t>
      </w:r>
      <w:r w:rsidR="004F5712" w:rsidRPr="00084380">
        <w:rPr>
          <w:b/>
          <w:sz w:val="24"/>
          <w:szCs w:val="24"/>
        </w:rPr>
        <w:t xml:space="preserve">118 670,58 </w:t>
      </w:r>
      <w:r w:rsidR="004F5712" w:rsidRPr="00084380">
        <w:rPr>
          <w:sz w:val="24"/>
          <w:szCs w:val="24"/>
        </w:rPr>
        <w:t xml:space="preserve">(сто восемнадцать тысяч шестьсот семьдесят) рублей 58 копеек РФ; </w:t>
      </w:r>
      <w:r w:rsidR="004F5712" w:rsidRPr="00084380">
        <w:rPr>
          <w:b/>
          <w:sz w:val="24"/>
          <w:szCs w:val="24"/>
        </w:rPr>
        <w:t>777 951,58</w:t>
      </w:r>
      <w:r w:rsidR="004F5712" w:rsidRPr="00084380">
        <w:rPr>
          <w:sz w:val="24"/>
          <w:szCs w:val="24"/>
        </w:rPr>
        <w:t xml:space="preserve"> (семьсот семьдесят  семь тысяч девятьсот пятьдесят один) рубль 58 копеек РФ, с учетом НДС.</w:t>
      </w:r>
    </w:p>
    <w:p w:rsidR="004F657D" w:rsidRPr="00B82AE6"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82AE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82AE6">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B82AE6"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w:t>
      </w:r>
      <w:r w:rsidRPr="00B82AE6">
        <w:rPr>
          <w:bCs w:val="0"/>
          <w:sz w:val="24"/>
          <w:szCs w:val="24"/>
        </w:rPr>
        <w:t>Технического задания</w:t>
      </w:r>
      <w:r w:rsidR="00216641" w:rsidRPr="00B82AE6">
        <w:rPr>
          <w:bCs w:val="0"/>
          <w:sz w:val="24"/>
          <w:szCs w:val="24"/>
        </w:rPr>
        <w:t>.</w:t>
      </w:r>
    </w:p>
    <w:p w:rsidR="002A5B42" w:rsidRPr="00B82AE6"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B82AE6">
        <w:rPr>
          <w:szCs w:val="24"/>
        </w:rPr>
        <w:t xml:space="preserve">Требования к </w:t>
      </w:r>
      <w:r w:rsidR="009C744E" w:rsidRPr="00B82AE6">
        <w:rPr>
          <w:szCs w:val="24"/>
        </w:rPr>
        <w:t>Участник</w:t>
      </w:r>
      <w:r w:rsidRPr="00B82AE6">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B82AE6">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B82AE6">
        <w:rPr>
          <w:bCs w:val="0"/>
          <w:sz w:val="24"/>
          <w:szCs w:val="24"/>
        </w:rPr>
        <w:t xml:space="preserve">Требования к </w:t>
      </w:r>
      <w:r w:rsidR="009C744E" w:rsidRPr="00B82AE6">
        <w:rPr>
          <w:bCs w:val="0"/>
          <w:sz w:val="24"/>
          <w:szCs w:val="24"/>
        </w:rPr>
        <w:t>Участник</w:t>
      </w:r>
      <w:r w:rsidRPr="00B82AE6">
        <w:rPr>
          <w:bCs w:val="0"/>
          <w:sz w:val="24"/>
          <w:szCs w:val="24"/>
        </w:rPr>
        <w:t>ам</w:t>
      </w:r>
      <w:bookmarkEnd w:id="238"/>
      <w:r w:rsidRPr="00B82AE6">
        <w:rPr>
          <w:bCs w:val="0"/>
          <w:sz w:val="24"/>
          <w:szCs w:val="24"/>
        </w:rPr>
        <w:t>:</w:t>
      </w:r>
      <w:bookmarkStart w:id="241" w:name="_Ref306004833"/>
      <w:bookmarkEnd w:id="239"/>
      <w:r w:rsidR="000F4365" w:rsidRPr="00B82AE6">
        <w:rPr>
          <w:bCs w:val="0"/>
          <w:sz w:val="24"/>
          <w:szCs w:val="24"/>
        </w:rPr>
        <w:t xml:space="preserve"> у</w:t>
      </w:r>
      <w:r w:rsidRPr="00B82AE6">
        <w:rPr>
          <w:bCs w:val="0"/>
          <w:sz w:val="24"/>
          <w:szCs w:val="24"/>
        </w:rPr>
        <w:t xml:space="preserve">частвовать в процедуре </w:t>
      </w:r>
      <w:r w:rsidR="009C744E" w:rsidRPr="00B82AE6">
        <w:rPr>
          <w:bCs w:val="0"/>
          <w:sz w:val="24"/>
          <w:szCs w:val="24"/>
        </w:rPr>
        <w:t>З</w:t>
      </w:r>
      <w:r w:rsidRPr="00B82AE6">
        <w:rPr>
          <w:bCs w:val="0"/>
          <w:sz w:val="24"/>
          <w:szCs w:val="24"/>
        </w:rPr>
        <w:t xml:space="preserve">апроса предложений может любое юридическое, </w:t>
      </w:r>
      <w:r w:rsidRPr="00B82AE6">
        <w:rPr>
          <w:bCs w:val="0"/>
          <w:color w:val="000000"/>
          <w:sz w:val="24"/>
          <w:szCs w:val="24"/>
        </w:rPr>
        <w:t>физическое</w:t>
      </w:r>
      <w:r w:rsidRPr="00B82AE6">
        <w:rPr>
          <w:bCs w:val="0"/>
          <w:sz w:val="24"/>
          <w:szCs w:val="24"/>
        </w:rPr>
        <w:t xml:space="preserve"> лицо </w:t>
      </w:r>
      <w:r w:rsidR="00E71628" w:rsidRPr="00B82AE6">
        <w:rPr>
          <w:bCs w:val="0"/>
          <w:sz w:val="24"/>
          <w:szCs w:val="24"/>
        </w:rPr>
        <w:t>(в т.</w:t>
      </w:r>
      <w:r w:rsidR="003129D4" w:rsidRPr="00B82AE6">
        <w:rPr>
          <w:bCs w:val="0"/>
          <w:sz w:val="24"/>
          <w:szCs w:val="24"/>
        </w:rPr>
        <w:t xml:space="preserve"> </w:t>
      </w:r>
      <w:r w:rsidR="00E71628" w:rsidRPr="00B82AE6">
        <w:rPr>
          <w:bCs w:val="0"/>
          <w:sz w:val="24"/>
          <w:szCs w:val="24"/>
        </w:rPr>
        <w:t xml:space="preserve">ч. </w:t>
      </w:r>
      <w:r w:rsidRPr="00B82AE6">
        <w:rPr>
          <w:bCs w:val="0"/>
          <w:sz w:val="24"/>
          <w:szCs w:val="24"/>
        </w:rPr>
        <w:t>индивидуальный предприниматель</w:t>
      </w:r>
      <w:r w:rsidR="00E71628" w:rsidRPr="00B82AE6">
        <w:rPr>
          <w:bCs w:val="0"/>
          <w:sz w:val="24"/>
          <w:szCs w:val="24"/>
        </w:rPr>
        <w:t>)</w:t>
      </w:r>
      <w:r w:rsidR="00D73BBC" w:rsidRPr="00B82AE6">
        <w:rPr>
          <w:bCs w:val="0"/>
          <w:sz w:val="24"/>
          <w:szCs w:val="24"/>
        </w:rPr>
        <w:t xml:space="preserve">, </w:t>
      </w:r>
      <w:r w:rsidR="00D73BBC" w:rsidRPr="00B82AE6">
        <w:rPr>
          <w:sz w:val="24"/>
          <w:szCs w:val="24"/>
        </w:rPr>
        <w:t>являющееся субъектом малого и среднего предпринимательства</w:t>
      </w:r>
      <w:r w:rsidRPr="00B82AE6">
        <w:rPr>
          <w:bCs w:val="0"/>
          <w:sz w:val="24"/>
          <w:szCs w:val="24"/>
        </w:rPr>
        <w:t xml:space="preserve">. </w:t>
      </w:r>
      <w:r w:rsidR="003F330D" w:rsidRPr="00B82AE6">
        <w:rPr>
          <w:bCs w:val="0"/>
          <w:sz w:val="24"/>
          <w:szCs w:val="24"/>
        </w:rPr>
        <w:t xml:space="preserve">Привлечение </w:t>
      </w:r>
      <w:proofErr w:type="spellStart"/>
      <w:r w:rsidR="003F330D" w:rsidRPr="00B82AE6">
        <w:rPr>
          <w:bCs w:val="0"/>
          <w:sz w:val="24"/>
          <w:szCs w:val="24"/>
        </w:rPr>
        <w:t>со</w:t>
      </w:r>
      <w:r w:rsidR="00036006" w:rsidRPr="00B82AE6">
        <w:rPr>
          <w:bCs w:val="0"/>
          <w:sz w:val="24"/>
          <w:szCs w:val="24"/>
        </w:rPr>
        <w:t>поставщиков</w:t>
      </w:r>
      <w:proofErr w:type="spellEnd"/>
      <w:r w:rsidR="00036006" w:rsidRPr="00B82AE6">
        <w:rPr>
          <w:bCs w:val="0"/>
          <w:sz w:val="24"/>
          <w:szCs w:val="24"/>
        </w:rPr>
        <w:t xml:space="preserve"> в </w:t>
      </w:r>
      <w:proofErr w:type="gramStart"/>
      <w:r w:rsidR="00036006" w:rsidRPr="00B82AE6">
        <w:rPr>
          <w:bCs w:val="0"/>
          <w:sz w:val="24"/>
          <w:szCs w:val="24"/>
        </w:rPr>
        <w:t>соответствии</w:t>
      </w:r>
      <w:proofErr w:type="gramEnd"/>
      <w:r w:rsidR="00036006" w:rsidRPr="00B82AE6">
        <w:rPr>
          <w:bCs w:val="0"/>
          <w:sz w:val="24"/>
          <w:szCs w:val="24"/>
        </w:rPr>
        <w:t xml:space="preserve"> с пунктом </w:t>
      </w:r>
      <w:r w:rsidR="00341CCF" w:rsidRPr="00B82AE6">
        <w:rPr>
          <w:bCs w:val="0"/>
          <w:sz w:val="24"/>
          <w:szCs w:val="24"/>
        </w:rPr>
        <w:fldChar w:fldCharType="begin"/>
      </w:r>
      <w:r w:rsidR="003F3A69" w:rsidRPr="00B82AE6">
        <w:rPr>
          <w:bCs w:val="0"/>
          <w:sz w:val="24"/>
          <w:szCs w:val="24"/>
        </w:rPr>
        <w:instrText xml:space="preserve"> REF _Ref440271628 \r \h </w:instrText>
      </w:r>
      <w:r w:rsidR="00B82AE6">
        <w:rPr>
          <w:bCs w:val="0"/>
          <w:sz w:val="24"/>
          <w:szCs w:val="24"/>
        </w:rPr>
        <w:instrText xml:space="preserve"> \* MERGEFORMAT </w:instrText>
      </w:r>
      <w:r w:rsidR="00341CCF" w:rsidRPr="00B82AE6">
        <w:rPr>
          <w:bCs w:val="0"/>
          <w:sz w:val="24"/>
          <w:szCs w:val="24"/>
        </w:rPr>
      </w:r>
      <w:r w:rsidR="00341CCF" w:rsidRPr="00B82AE6">
        <w:rPr>
          <w:bCs w:val="0"/>
          <w:sz w:val="24"/>
          <w:szCs w:val="24"/>
        </w:rPr>
        <w:fldChar w:fldCharType="separate"/>
      </w:r>
      <w:r w:rsidR="00622B69" w:rsidRPr="00B82AE6">
        <w:rPr>
          <w:bCs w:val="0"/>
          <w:sz w:val="24"/>
          <w:szCs w:val="24"/>
        </w:rPr>
        <w:t>3.3.9</w:t>
      </w:r>
      <w:r w:rsidR="00341CCF" w:rsidRPr="00B82AE6">
        <w:rPr>
          <w:bCs w:val="0"/>
          <w:sz w:val="24"/>
          <w:szCs w:val="24"/>
        </w:rPr>
        <w:fldChar w:fldCharType="end"/>
      </w:r>
      <w:r w:rsidR="00036006" w:rsidRPr="00B82AE6">
        <w:rPr>
          <w:bCs w:val="0"/>
          <w:sz w:val="24"/>
          <w:szCs w:val="24"/>
        </w:rPr>
        <w:t xml:space="preserve"> не допускается. </w:t>
      </w:r>
      <w:proofErr w:type="gramStart"/>
      <w:r w:rsidRPr="00B82AE6">
        <w:rPr>
          <w:bCs w:val="0"/>
          <w:sz w:val="24"/>
          <w:szCs w:val="24"/>
        </w:rPr>
        <w:t xml:space="preserve">Дополнительные требования к коллективным </w:t>
      </w:r>
      <w:r w:rsidR="009C744E" w:rsidRPr="00B82AE6">
        <w:rPr>
          <w:bCs w:val="0"/>
          <w:sz w:val="24"/>
          <w:szCs w:val="24"/>
        </w:rPr>
        <w:t>У</w:t>
      </w:r>
      <w:r w:rsidRPr="00B82AE6">
        <w:rPr>
          <w:bCs w:val="0"/>
          <w:sz w:val="24"/>
          <w:szCs w:val="24"/>
        </w:rPr>
        <w:t xml:space="preserve">частникам и порядку подтверждения их соответствия установленным требованиям приведены в пункте </w:t>
      </w:r>
      <w:r w:rsidR="00C138CC" w:rsidRPr="00B82AE6">
        <w:fldChar w:fldCharType="begin"/>
      </w:r>
      <w:r w:rsidR="00C138CC" w:rsidRPr="00B82AE6">
        <w:instrText xml:space="preserve"> REF _Ref191386461 \n \h  \* MERGEFORMAT </w:instrText>
      </w:r>
      <w:r w:rsidR="00C138CC" w:rsidRPr="00B82AE6">
        <w:fldChar w:fldCharType="separate"/>
      </w:r>
      <w:r w:rsidR="00622B69" w:rsidRPr="00B82AE6">
        <w:rPr>
          <w:bCs w:val="0"/>
          <w:sz w:val="24"/>
          <w:szCs w:val="24"/>
        </w:rPr>
        <w:t>3.3.10</w:t>
      </w:r>
      <w:r w:rsidR="00C138CC" w:rsidRPr="00B82AE6">
        <w:fldChar w:fldCharType="end"/>
      </w:r>
      <w:r w:rsidRPr="00B82AE6">
        <w:rPr>
          <w:bCs w:val="0"/>
          <w:sz w:val="24"/>
          <w:szCs w:val="24"/>
        </w:rPr>
        <w:t>. При проведении запроса предложений на ЭТП, такое</w:t>
      </w:r>
      <w:r w:rsidRPr="00B82AE6">
        <w:rPr>
          <w:sz w:val="24"/>
          <w:szCs w:val="24"/>
        </w:rPr>
        <w:t xml:space="preserve"> лицо должно быть зарегистрировано на соответствующей ЭТП в качестве </w:t>
      </w:r>
      <w:r w:rsidR="009C744E" w:rsidRPr="00B82AE6">
        <w:rPr>
          <w:sz w:val="24"/>
          <w:szCs w:val="24"/>
        </w:rPr>
        <w:t>Участник</w:t>
      </w:r>
      <w:r w:rsidRPr="00B82AE6">
        <w:rPr>
          <w:sz w:val="24"/>
          <w:szCs w:val="24"/>
        </w:rPr>
        <w:t>а ЭТП</w:t>
      </w:r>
      <w:r w:rsidRPr="000F4365">
        <w:rPr>
          <w:sz w:val="24"/>
          <w:szCs w:val="24"/>
        </w:rPr>
        <w:t xml:space="preserve">,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B82AE6"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w:t>
      </w:r>
      <w:r w:rsidRPr="00B82AE6">
        <w:rPr>
          <w:sz w:val="24"/>
          <w:szCs w:val="24"/>
          <w:lang w:eastAsia="ru-RU"/>
        </w:rPr>
        <w:t>оборудование в течение гарантийного срока, оговоренного в Документации по запросу предложений;</w:t>
      </w:r>
    </w:p>
    <w:p w:rsidR="00D73BBC" w:rsidRPr="00B82AE6" w:rsidRDefault="00D73BBC" w:rsidP="00D73BBC">
      <w:pPr>
        <w:numPr>
          <w:ilvl w:val="0"/>
          <w:numId w:val="21"/>
        </w:numPr>
        <w:suppressAutoHyphens w:val="0"/>
        <w:spacing w:line="264" w:lineRule="auto"/>
        <w:rPr>
          <w:sz w:val="24"/>
          <w:szCs w:val="24"/>
          <w:lang w:eastAsia="ru-RU"/>
        </w:rPr>
      </w:pPr>
      <w:r w:rsidRPr="00B82A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B82AE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82AE6">
        <w:rPr>
          <w:sz w:val="24"/>
          <w:szCs w:val="24"/>
          <w:lang w:eastAsia="ru-RU"/>
        </w:rPr>
        <w:t>ог</w:t>
      </w:r>
      <w:proofErr w:type="gramStart"/>
      <w:r w:rsidR="003776BB" w:rsidRPr="00B82AE6">
        <w:rPr>
          <w:sz w:val="24"/>
          <w:szCs w:val="24"/>
          <w:lang w:eastAsia="ru-RU"/>
        </w:rPr>
        <w:t>о(</w:t>
      </w:r>
      <w:proofErr w:type="gramEnd"/>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я(</w:t>
      </w:r>
      <w:r w:rsidRPr="00B82AE6">
        <w:rPr>
          <w:sz w:val="24"/>
          <w:szCs w:val="24"/>
          <w:lang w:eastAsia="ru-RU"/>
        </w:rPr>
        <w:t>й</w:t>
      </w:r>
      <w:r w:rsidR="003776BB" w:rsidRPr="00B82AE6">
        <w:rPr>
          <w:sz w:val="24"/>
          <w:szCs w:val="24"/>
          <w:lang w:eastAsia="ru-RU"/>
        </w:rPr>
        <w:t>)</w:t>
      </w:r>
      <w:r w:rsidRPr="00B82AE6">
        <w:rPr>
          <w:sz w:val="24"/>
          <w:szCs w:val="24"/>
          <w:lang w:eastAsia="ru-RU"/>
        </w:rPr>
        <w:t>, изложены в Приложении №1 (Техническ</w:t>
      </w:r>
      <w:r w:rsidR="003776BB" w:rsidRPr="00B82AE6">
        <w:rPr>
          <w:sz w:val="24"/>
          <w:szCs w:val="24"/>
          <w:lang w:eastAsia="ru-RU"/>
        </w:rPr>
        <w:t>ом(</w:t>
      </w:r>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и(</w:t>
      </w:r>
      <w:proofErr w:type="spellStart"/>
      <w:r w:rsidRPr="00B82AE6">
        <w:rPr>
          <w:sz w:val="24"/>
          <w:szCs w:val="24"/>
          <w:lang w:eastAsia="ru-RU"/>
        </w:rPr>
        <w:t>ях</w:t>
      </w:r>
      <w:proofErr w:type="spellEnd"/>
      <w:r w:rsidR="003776BB" w:rsidRPr="00B82AE6">
        <w:rPr>
          <w:sz w:val="24"/>
          <w:szCs w:val="24"/>
          <w:lang w:eastAsia="ru-RU"/>
        </w:rPr>
        <w:t>)</w:t>
      </w:r>
      <w:r w:rsidRPr="00B82AE6">
        <w:rPr>
          <w:sz w:val="24"/>
          <w:szCs w:val="24"/>
          <w:lang w:eastAsia="ru-RU"/>
        </w:rPr>
        <w:t>) к настоящей Документации. При несоблюдении требований Техническ</w:t>
      </w:r>
      <w:r w:rsidR="003776BB" w:rsidRPr="00B82AE6">
        <w:rPr>
          <w:sz w:val="24"/>
          <w:szCs w:val="24"/>
          <w:lang w:eastAsia="ru-RU"/>
        </w:rPr>
        <w:t>ого(</w:t>
      </w:r>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я(</w:t>
      </w:r>
      <w:r w:rsidRPr="00B82AE6">
        <w:rPr>
          <w:sz w:val="24"/>
          <w:szCs w:val="24"/>
          <w:lang w:eastAsia="ru-RU"/>
        </w:rPr>
        <w:t>й</w:t>
      </w:r>
      <w:r w:rsidR="003776BB" w:rsidRPr="00B82AE6">
        <w:rPr>
          <w:sz w:val="24"/>
          <w:szCs w:val="24"/>
          <w:lang w:eastAsia="ru-RU"/>
        </w:rPr>
        <w:t>)</w:t>
      </w:r>
      <w:r w:rsidRPr="00B82AE6">
        <w:rPr>
          <w:sz w:val="24"/>
          <w:szCs w:val="24"/>
          <w:lang w:eastAsia="ru-RU"/>
        </w:rPr>
        <w:t xml:space="preserve"> Закупочная комиссия отклонит</w:t>
      </w:r>
      <w:r w:rsidRPr="003776BB">
        <w:rPr>
          <w:sz w:val="24"/>
          <w:szCs w:val="24"/>
          <w:lang w:eastAsia="ru-RU"/>
        </w:rPr>
        <w:t xml:space="preserve">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 xml:space="preserve">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 xml:space="preserve">по форме и в </w:t>
      </w:r>
      <w:proofErr w:type="gramStart"/>
      <w:r w:rsidR="00A154B7" w:rsidRPr="00363775">
        <w:rPr>
          <w:bCs w:val="0"/>
          <w:sz w:val="24"/>
          <w:szCs w:val="24"/>
        </w:rPr>
        <w:t>соответствии</w:t>
      </w:r>
      <w:proofErr w:type="gramEnd"/>
      <w:r w:rsidR="00A154B7" w:rsidRPr="00363775">
        <w:rPr>
          <w:bCs w:val="0"/>
          <w:sz w:val="24"/>
          <w:szCs w:val="24"/>
        </w:rPr>
        <w:t xml:space="preserve">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w:t>
      </w:r>
      <w:proofErr w:type="gramStart"/>
      <w:r w:rsidRPr="007441D3">
        <w:rPr>
          <w:bCs w:val="0"/>
          <w:iCs/>
          <w:sz w:val="24"/>
          <w:szCs w:val="24"/>
        </w:rPr>
        <w:t>случае</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82AE6">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B82AE6">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w:t>
      </w:r>
      <w:r w:rsidRPr="00B82AE6">
        <w:rPr>
          <w:bCs w:val="0"/>
          <w:sz w:val="24"/>
          <w:szCs w:val="24"/>
        </w:rPr>
        <w:t xml:space="preserve">соглашения о неустойке, подготовленную по </w:t>
      </w:r>
      <w:r w:rsidRPr="00B82AE6">
        <w:rPr>
          <w:bCs w:val="0"/>
          <w:spacing w:val="-1"/>
          <w:sz w:val="24"/>
          <w:szCs w:val="24"/>
        </w:rPr>
        <w:t xml:space="preserve">форме и в соответствии с инструкциями, приведенными в настоящей Документации </w:t>
      </w:r>
      <w:r w:rsidRPr="00B82AE6">
        <w:rPr>
          <w:bCs w:val="0"/>
          <w:sz w:val="24"/>
          <w:szCs w:val="24"/>
        </w:rPr>
        <w:t>(</w:t>
      </w:r>
      <w:r w:rsidRPr="00B82AE6">
        <w:rPr>
          <w:bCs w:val="0"/>
          <w:sz w:val="24"/>
          <w:szCs w:val="24"/>
          <w:lang w:eastAsia="ru-RU"/>
        </w:rPr>
        <w:t xml:space="preserve">подраздел </w:t>
      </w:r>
      <w:r w:rsidR="00C138CC" w:rsidRPr="00B82AE6">
        <w:fldChar w:fldCharType="begin"/>
      </w:r>
      <w:r w:rsidR="00C138CC" w:rsidRPr="00B82AE6">
        <w:instrText xml:space="preserve"> REF _Ref441574460 \r \h  \* MERGEFORMAT </w:instrText>
      </w:r>
      <w:r w:rsidR="00C138CC" w:rsidRPr="00B82AE6">
        <w:fldChar w:fldCharType="separate"/>
      </w:r>
      <w:r w:rsidR="00622B69" w:rsidRPr="00B82AE6">
        <w:rPr>
          <w:bCs w:val="0"/>
          <w:sz w:val="24"/>
          <w:szCs w:val="24"/>
          <w:lang w:eastAsia="ru-RU"/>
        </w:rPr>
        <w:t>5.16</w:t>
      </w:r>
      <w:r w:rsidR="00C138CC" w:rsidRPr="00B82AE6">
        <w:fldChar w:fldCharType="end"/>
      </w:r>
      <w:r w:rsidRPr="00B82AE6">
        <w:rPr>
          <w:bCs w:val="0"/>
          <w:sz w:val="24"/>
          <w:szCs w:val="24"/>
        </w:rPr>
        <w:t xml:space="preserve">), в срок не позднее даты и времени окончания приема заявок, указанных в пункте </w:t>
      </w:r>
      <w:r w:rsidR="00C138CC" w:rsidRPr="00B82AE6">
        <w:fldChar w:fldCharType="begin"/>
      </w:r>
      <w:r w:rsidR="00C138CC" w:rsidRPr="00B82AE6">
        <w:instrText xml:space="preserve"> REF _Ref440289953 \r \h  \* MERGEFORMAT </w:instrText>
      </w:r>
      <w:r w:rsidR="00C138CC" w:rsidRPr="00B82AE6">
        <w:fldChar w:fldCharType="separate"/>
      </w:r>
      <w:r w:rsidR="00622B69" w:rsidRPr="00B82AE6">
        <w:rPr>
          <w:bCs w:val="0"/>
          <w:sz w:val="24"/>
          <w:szCs w:val="24"/>
        </w:rPr>
        <w:t>3.4.1.3</w:t>
      </w:r>
      <w:r w:rsidR="00C138CC" w:rsidRPr="00B82AE6">
        <w:fldChar w:fldCharType="end"/>
      </w:r>
      <w:r w:rsidRPr="00B82AE6">
        <w:rPr>
          <w:bCs w:val="0"/>
          <w:sz w:val="24"/>
          <w:szCs w:val="24"/>
        </w:rPr>
        <w:t xml:space="preserve"> настоящей Документации, по адресу: </w:t>
      </w:r>
      <w:r w:rsidR="00D12816" w:rsidRPr="00B82AE6">
        <w:rPr>
          <w:bCs w:val="0"/>
          <w:sz w:val="24"/>
          <w:szCs w:val="24"/>
        </w:rPr>
        <w:t xml:space="preserve">РФ, </w:t>
      </w:r>
      <w:r w:rsidR="00B82AE6" w:rsidRPr="00B82AE6">
        <w:rPr>
          <w:bCs w:val="0"/>
          <w:sz w:val="24"/>
          <w:szCs w:val="24"/>
        </w:rPr>
        <w:t xml:space="preserve">214019, г. Смоленск, ул. Тенишевой, д. 33, </w:t>
      </w:r>
      <w:proofErr w:type="spellStart"/>
      <w:r w:rsidR="00B82AE6" w:rsidRPr="00B82AE6">
        <w:rPr>
          <w:bCs w:val="0"/>
          <w:sz w:val="24"/>
          <w:szCs w:val="24"/>
        </w:rPr>
        <w:t>каб</w:t>
      </w:r>
      <w:proofErr w:type="spellEnd"/>
      <w:r w:rsidR="00B82AE6" w:rsidRPr="00B82AE6">
        <w:rPr>
          <w:bCs w:val="0"/>
          <w:sz w:val="24"/>
          <w:szCs w:val="24"/>
        </w:rPr>
        <w:t>. 111</w:t>
      </w:r>
      <w:r w:rsidR="00D12816" w:rsidRPr="00B82AE6">
        <w:rPr>
          <w:bCs w:val="0"/>
          <w:sz w:val="24"/>
          <w:szCs w:val="24"/>
        </w:rPr>
        <w:t xml:space="preserve">, исполнительный сотрудник – </w:t>
      </w:r>
      <w:r w:rsidR="004F5712">
        <w:rPr>
          <w:bCs w:val="0"/>
          <w:sz w:val="24"/>
          <w:szCs w:val="24"/>
        </w:rPr>
        <w:t>Лебедев Александр Александрович</w:t>
      </w:r>
      <w:r w:rsidR="00D12816" w:rsidRPr="00B82AE6">
        <w:rPr>
          <w:bCs w:val="0"/>
          <w:sz w:val="24"/>
          <w:szCs w:val="24"/>
        </w:rPr>
        <w:t>, контактный телефон (</w:t>
      </w:r>
      <w:r w:rsidR="00B82AE6" w:rsidRPr="00B82AE6">
        <w:rPr>
          <w:bCs w:val="0"/>
          <w:sz w:val="24"/>
          <w:szCs w:val="24"/>
        </w:rPr>
        <w:t>4812</w:t>
      </w:r>
      <w:r w:rsidR="00D12816" w:rsidRPr="00B82AE6">
        <w:rPr>
          <w:bCs w:val="0"/>
          <w:sz w:val="24"/>
          <w:szCs w:val="24"/>
        </w:rPr>
        <w:t xml:space="preserve">) </w:t>
      </w:r>
      <w:r w:rsidR="004F5712">
        <w:rPr>
          <w:bCs w:val="0"/>
          <w:sz w:val="24"/>
          <w:szCs w:val="24"/>
        </w:rPr>
        <w:t>42-95-08</w:t>
      </w:r>
      <w:r w:rsidRPr="00B82AE6">
        <w:rPr>
          <w:bCs w:val="0"/>
          <w:sz w:val="24"/>
          <w:szCs w:val="24"/>
        </w:rPr>
        <w:t>. Оригинал соглашения о неустойке должен быть надежно запечатан в конверт, на кот</w:t>
      </w:r>
      <w:r w:rsidRPr="008D1B83">
        <w:rPr>
          <w:bCs w:val="0"/>
          <w:sz w:val="24"/>
          <w:szCs w:val="24"/>
        </w:rPr>
        <w:t>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w:t>
      </w:r>
      <w:proofErr w:type="gramStart"/>
      <w:r w:rsidRPr="008D1B83">
        <w:rPr>
          <w:sz w:val="24"/>
          <w:szCs w:val="24"/>
        </w:rPr>
        <w:t>соответствии</w:t>
      </w:r>
      <w:proofErr w:type="gramEnd"/>
      <w:r w:rsidRPr="008D1B83">
        <w:rPr>
          <w:sz w:val="24"/>
          <w:szCs w:val="24"/>
        </w:rPr>
        <w:t xml:space="preserve">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w:t>
      </w:r>
      <w:proofErr w:type="gramStart"/>
      <w:r w:rsidRPr="008D1B83">
        <w:rPr>
          <w:sz w:val="24"/>
          <w:szCs w:val="24"/>
        </w:rPr>
        <w:t>соответствии</w:t>
      </w:r>
      <w:proofErr w:type="gramEnd"/>
      <w:r w:rsidRPr="008D1B83">
        <w:rPr>
          <w:sz w:val="24"/>
          <w:szCs w:val="24"/>
        </w:rPr>
        <w:t xml:space="preserve">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E6D96"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w:t>
      </w:r>
      <w:r w:rsidRPr="00DE6D96">
        <w:rPr>
          <w:bCs w:val="0"/>
          <w:sz w:val="24"/>
          <w:szCs w:val="24"/>
        </w:rPr>
        <w:t>томов) на ЭТП не допускается.</w:t>
      </w:r>
    </w:p>
    <w:p w:rsidR="00717F60" w:rsidRPr="00C7546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C75461">
        <w:rPr>
          <w:bCs w:val="0"/>
          <w:sz w:val="24"/>
          <w:szCs w:val="24"/>
        </w:rPr>
        <w:t>Заявк</w:t>
      </w:r>
      <w:r w:rsidR="00717F60" w:rsidRPr="00C75461">
        <w:rPr>
          <w:bCs w:val="0"/>
          <w:sz w:val="24"/>
          <w:szCs w:val="24"/>
        </w:rPr>
        <w:t xml:space="preserve">и на ЭТП могут быть поданы до </w:t>
      </w:r>
      <w:r w:rsidR="002B5044" w:rsidRPr="00C75461">
        <w:rPr>
          <w:b/>
          <w:bCs w:val="0"/>
          <w:sz w:val="24"/>
          <w:szCs w:val="24"/>
        </w:rPr>
        <w:t xml:space="preserve">12 часов 00 минут </w:t>
      </w:r>
      <w:r w:rsidR="004F5712" w:rsidRPr="00C75461">
        <w:rPr>
          <w:b/>
          <w:bCs w:val="0"/>
          <w:sz w:val="24"/>
          <w:szCs w:val="24"/>
        </w:rPr>
        <w:t>2</w:t>
      </w:r>
      <w:r w:rsidR="00AB5084" w:rsidRPr="00C75461">
        <w:rPr>
          <w:b/>
          <w:bCs w:val="0"/>
          <w:sz w:val="24"/>
          <w:szCs w:val="24"/>
        </w:rPr>
        <w:t>1</w:t>
      </w:r>
      <w:r w:rsidR="002B5044" w:rsidRPr="00C75461">
        <w:rPr>
          <w:b/>
          <w:bCs w:val="0"/>
          <w:sz w:val="24"/>
          <w:szCs w:val="24"/>
        </w:rPr>
        <w:t xml:space="preserve"> </w:t>
      </w:r>
      <w:r w:rsidR="004F5712" w:rsidRPr="00C75461">
        <w:rPr>
          <w:b/>
          <w:bCs w:val="0"/>
          <w:sz w:val="24"/>
          <w:szCs w:val="24"/>
        </w:rPr>
        <w:t>апреля</w:t>
      </w:r>
      <w:r w:rsidR="002B5044" w:rsidRPr="00C75461">
        <w:rPr>
          <w:b/>
          <w:bCs w:val="0"/>
          <w:sz w:val="24"/>
          <w:szCs w:val="24"/>
        </w:rPr>
        <w:t xml:space="preserve"> 2016 года</w:t>
      </w:r>
      <w:r w:rsidR="00BC2634" w:rsidRPr="00C75461">
        <w:rPr>
          <w:b/>
          <w:bCs w:val="0"/>
          <w:sz w:val="24"/>
          <w:szCs w:val="24"/>
        </w:rPr>
        <w:t xml:space="preserve">, </w:t>
      </w:r>
      <w:r w:rsidR="00BC2634" w:rsidRPr="00C75461">
        <w:rPr>
          <w:bCs w:val="0"/>
          <w:sz w:val="24"/>
          <w:szCs w:val="24"/>
        </w:rPr>
        <w:t xml:space="preserve">при этом предложенная Участником в Письме о подаче оферты </w:t>
      </w:r>
      <w:r w:rsidR="00BC2634" w:rsidRPr="00C75461">
        <w:rPr>
          <w:bCs w:val="0"/>
          <w:spacing w:val="-2"/>
          <w:sz w:val="24"/>
          <w:szCs w:val="24"/>
        </w:rPr>
        <w:t>(под</w:t>
      </w:r>
      <w:r w:rsidR="00BC2634" w:rsidRPr="00C75461">
        <w:rPr>
          <w:bCs w:val="0"/>
          <w:sz w:val="24"/>
          <w:szCs w:val="24"/>
        </w:rPr>
        <w:t xml:space="preserve">раздел </w:t>
      </w:r>
      <w:r w:rsidR="00341CCF" w:rsidRPr="00C75461">
        <w:rPr>
          <w:bCs w:val="0"/>
          <w:sz w:val="24"/>
          <w:szCs w:val="24"/>
        </w:rPr>
        <w:fldChar w:fldCharType="begin"/>
      </w:r>
      <w:r w:rsidR="00BC2634" w:rsidRPr="00C75461">
        <w:rPr>
          <w:bCs w:val="0"/>
          <w:sz w:val="24"/>
          <w:szCs w:val="24"/>
        </w:rPr>
        <w:instrText xml:space="preserve"> REF _Ref55336310 \r \h </w:instrText>
      </w:r>
      <w:r w:rsidR="00DE6D96" w:rsidRPr="00C75461">
        <w:rPr>
          <w:bCs w:val="0"/>
          <w:sz w:val="24"/>
          <w:szCs w:val="24"/>
        </w:rPr>
        <w:instrText xml:space="preserve"> \* MERGEFORMAT </w:instrText>
      </w:r>
      <w:r w:rsidR="00341CCF" w:rsidRPr="00C75461">
        <w:rPr>
          <w:bCs w:val="0"/>
          <w:sz w:val="24"/>
          <w:szCs w:val="24"/>
        </w:rPr>
      </w:r>
      <w:r w:rsidR="00341CCF" w:rsidRPr="00C75461">
        <w:rPr>
          <w:bCs w:val="0"/>
          <w:sz w:val="24"/>
          <w:szCs w:val="24"/>
        </w:rPr>
        <w:fldChar w:fldCharType="separate"/>
      </w:r>
      <w:r w:rsidR="00622B69" w:rsidRPr="00C75461">
        <w:rPr>
          <w:bCs w:val="0"/>
          <w:sz w:val="24"/>
          <w:szCs w:val="24"/>
        </w:rPr>
        <w:t>5.1</w:t>
      </w:r>
      <w:r w:rsidR="00341CCF" w:rsidRPr="00C75461">
        <w:rPr>
          <w:bCs w:val="0"/>
          <w:sz w:val="24"/>
          <w:szCs w:val="24"/>
        </w:rPr>
        <w:fldChar w:fldCharType="end"/>
      </w:r>
      <w:r w:rsidR="00BC2634" w:rsidRPr="00C75461">
        <w:rPr>
          <w:bCs w:val="0"/>
          <w:sz w:val="24"/>
          <w:szCs w:val="24"/>
          <w:lang w:eastAsia="ru-RU"/>
        </w:rPr>
        <w:t>)</w:t>
      </w:r>
      <w:r w:rsidR="00BC2634" w:rsidRPr="00C75461">
        <w:rPr>
          <w:bCs w:val="0"/>
          <w:sz w:val="24"/>
          <w:szCs w:val="24"/>
        </w:rPr>
        <w:t xml:space="preserve"> цена должна соответствовать цене, указанной Участником на «котировочной доске» ЭТП</w:t>
      </w:r>
      <w:r w:rsidR="00717F60" w:rsidRPr="00C75461">
        <w:rPr>
          <w:bCs w:val="0"/>
          <w:i/>
          <w:sz w:val="24"/>
          <w:szCs w:val="24"/>
        </w:rPr>
        <w:t>.</w:t>
      </w:r>
      <w:bookmarkEnd w:id="312"/>
    </w:p>
    <w:p w:rsidR="00717F60" w:rsidRPr="00C75461"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C75461">
        <w:rPr>
          <w:szCs w:val="24"/>
        </w:rPr>
        <w:t xml:space="preserve">Подача Заявок в письменной </w:t>
      </w:r>
      <w:r w:rsidR="00673FC7" w:rsidRPr="00C75461">
        <w:rPr>
          <w:szCs w:val="24"/>
        </w:rPr>
        <w:t xml:space="preserve">(бумажной) </w:t>
      </w:r>
      <w:r w:rsidRPr="00C75461">
        <w:rPr>
          <w:szCs w:val="24"/>
        </w:rPr>
        <w:t>форме</w:t>
      </w:r>
      <w:bookmarkEnd w:id="313"/>
      <w:bookmarkEnd w:id="314"/>
      <w:bookmarkEnd w:id="315"/>
      <w:bookmarkEnd w:id="316"/>
      <w:bookmarkEnd w:id="317"/>
      <w:bookmarkEnd w:id="318"/>
      <w:bookmarkEnd w:id="319"/>
    </w:p>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bookmarkStart w:id="320" w:name="_GoBack"/>
      <w:bookmarkEnd w:id="305"/>
      <w:bookmarkEnd w:id="320"/>
      <w:r w:rsidRPr="00DE6D96">
        <w:rPr>
          <w:bCs w:val="0"/>
          <w:sz w:val="24"/>
          <w:szCs w:val="24"/>
        </w:rPr>
        <w:t>Подача Участником Заявки в письменной</w:t>
      </w:r>
      <w:r w:rsidR="00673FC7" w:rsidRPr="00DE6D96">
        <w:rPr>
          <w:bCs w:val="0"/>
          <w:sz w:val="24"/>
          <w:szCs w:val="24"/>
        </w:rPr>
        <w:t xml:space="preserve"> </w:t>
      </w:r>
      <w:r w:rsidR="00673FC7" w:rsidRPr="00DE6D96">
        <w:rPr>
          <w:sz w:val="24"/>
          <w:szCs w:val="24"/>
        </w:rPr>
        <w:t>(бумажной)</w:t>
      </w:r>
      <w:r w:rsidRPr="00DE6D96">
        <w:rPr>
          <w:bCs w:val="0"/>
          <w:sz w:val="24"/>
          <w:szCs w:val="24"/>
        </w:rPr>
        <w:t xml:space="preserve"> форме не предусмотрена</w:t>
      </w:r>
      <w:r w:rsidR="008D1B83" w:rsidRPr="00DE6D96">
        <w:rPr>
          <w:bCs w:val="0"/>
          <w:sz w:val="24"/>
          <w:szCs w:val="24"/>
        </w:rPr>
        <w:t xml:space="preserve">, за исключением документов, указанных в п.п. </w:t>
      </w:r>
      <w:r w:rsidR="00341CCF" w:rsidRPr="00DE6D96">
        <w:rPr>
          <w:sz w:val="24"/>
          <w:szCs w:val="24"/>
        </w:rPr>
        <w:fldChar w:fldCharType="begin"/>
      </w:r>
      <w:r w:rsidR="008D1B83" w:rsidRPr="00DE6D96">
        <w:rPr>
          <w:bCs w:val="0"/>
          <w:sz w:val="24"/>
          <w:szCs w:val="24"/>
        </w:rPr>
        <w:instrText xml:space="preserve"> REF _Ref442188512 \r \h </w:instrText>
      </w:r>
      <w:r w:rsidR="00DE6D96">
        <w:rPr>
          <w:sz w:val="24"/>
          <w:szCs w:val="24"/>
        </w:rPr>
        <w:instrText xml:space="preserve"> \* MERGEFORMAT </w:instrText>
      </w:r>
      <w:r w:rsidR="00341CCF" w:rsidRPr="00DE6D96">
        <w:rPr>
          <w:sz w:val="24"/>
          <w:szCs w:val="24"/>
        </w:rPr>
      </w:r>
      <w:r w:rsidR="00341CCF" w:rsidRPr="00DE6D96">
        <w:rPr>
          <w:sz w:val="24"/>
          <w:szCs w:val="24"/>
        </w:rPr>
        <w:fldChar w:fldCharType="separate"/>
      </w:r>
      <w:r w:rsidR="00622B69" w:rsidRPr="00DE6D96">
        <w:rPr>
          <w:bCs w:val="0"/>
          <w:sz w:val="24"/>
          <w:szCs w:val="24"/>
        </w:rPr>
        <w:t>т)</w:t>
      </w:r>
      <w:r w:rsidR="00341CCF" w:rsidRPr="00DE6D96">
        <w:rPr>
          <w:sz w:val="24"/>
          <w:szCs w:val="24"/>
        </w:rPr>
        <w:fldChar w:fldCharType="end"/>
      </w:r>
      <w:r w:rsidR="008D1B83" w:rsidRPr="00DE6D96">
        <w:rPr>
          <w:sz w:val="24"/>
          <w:szCs w:val="24"/>
        </w:rPr>
        <w:t xml:space="preserve"> п. </w:t>
      </w:r>
      <w:r w:rsidR="00C138CC" w:rsidRPr="00DE6D96">
        <w:fldChar w:fldCharType="begin"/>
      </w:r>
      <w:r w:rsidR="00C138CC" w:rsidRPr="00DE6D96">
        <w:instrText xml:space="preserve"> REF _Ref306005578 \r \h  \* MERGEFORMAT </w:instrText>
      </w:r>
      <w:r w:rsidR="00C138CC" w:rsidRPr="00DE6D96">
        <w:fldChar w:fldCharType="separate"/>
      </w:r>
      <w:r w:rsidR="00622B69" w:rsidRPr="00DE6D96">
        <w:rPr>
          <w:sz w:val="24"/>
          <w:szCs w:val="24"/>
        </w:rPr>
        <w:t>3.3.8.3</w:t>
      </w:r>
      <w:r w:rsidR="00C138CC" w:rsidRPr="00DE6D96">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w:t>
      </w:r>
      <w:proofErr w:type="gramStart"/>
      <w:r w:rsidRPr="00223D18">
        <w:rPr>
          <w:sz w:val="24"/>
          <w:szCs w:val="24"/>
        </w:rPr>
        <w:t>случае</w:t>
      </w:r>
      <w:proofErr w:type="gramEnd"/>
      <w:r w:rsidRPr="00223D18">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w:t>
      </w:r>
      <w:proofErr w:type="gramStart"/>
      <w:r w:rsidRPr="00C138CC">
        <w:rPr>
          <w:sz w:val="24"/>
          <w:szCs w:val="24"/>
        </w:rPr>
        <w:t>соответствии</w:t>
      </w:r>
      <w:proofErr w:type="gramEnd"/>
      <w:r w:rsidRPr="00C138CC">
        <w:rPr>
          <w:sz w:val="24"/>
          <w:szCs w:val="24"/>
        </w:rPr>
        <w:t xml:space="preserve">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B82AE6" w:rsidRDefault="002B5044" w:rsidP="0021751A">
      <w:pPr>
        <w:pStyle w:val="2"/>
        <w:ind w:left="1701" w:hanging="1134"/>
      </w:pPr>
      <w:bookmarkStart w:id="435" w:name="_Toc423421726"/>
      <w:bookmarkStart w:id="436" w:name="_Toc441130990"/>
      <w:r w:rsidRPr="00B82AE6">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B82AE6"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B82AE6">
        <w:rPr>
          <w:b w:val="0"/>
          <w:szCs w:val="24"/>
        </w:rPr>
        <w:t>Техническ</w:t>
      </w:r>
      <w:r w:rsidR="003776BB" w:rsidRPr="00B82AE6">
        <w:rPr>
          <w:b w:val="0"/>
          <w:szCs w:val="24"/>
        </w:rPr>
        <w:t>о</w:t>
      </w:r>
      <w:proofErr w:type="gramStart"/>
      <w:r w:rsidR="003776BB" w:rsidRPr="00B82AE6">
        <w:rPr>
          <w:b w:val="0"/>
          <w:szCs w:val="24"/>
        </w:rPr>
        <w:t>е(</w:t>
      </w:r>
      <w:proofErr w:type="spellStart"/>
      <w:proofErr w:type="gramEnd"/>
      <w:r w:rsidRPr="00B82AE6">
        <w:rPr>
          <w:b w:val="0"/>
          <w:szCs w:val="24"/>
        </w:rPr>
        <w:t>ие</w:t>
      </w:r>
      <w:proofErr w:type="spellEnd"/>
      <w:r w:rsidR="003776BB" w:rsidRPr="00B82AE6">
        <w:rPr>
          <w:b w:val="0"/>
          <w:szCs w:val="24"/>
        </w:rPr>
        <w:t>)</w:t>
      </w:r>
      <w:r w:rsidRPr="00B82AE6">
        <w:rPr>
          <w:b w:val="0"/>
          <w:szCs w:val="24"/>
        </w:rPr>
        <w:t xml:space="preserve"> задани</w:t>
      </w:r>
      <w:r w:rsidR="003776BB" w:rsidRPr="00B82AE6">
        <w:rPr>
          <w:b w:val="0"/>
          <w:szCs w:val="24"/>
        </w:rPr>
        <w:t>е(</w:t>
      </w:r>
      <w:r w:rsidRPr="00B82AE6">
        <w:rPr>
          <w:b w:val="0"/>
          <w:szCs w:val="24"/>
        </w:rPr>
        <w:t>я</w:t>
      </w:r>
      <w:r w:rsidR="003776BB" w:rsidRPr="00B82AE6">
        <w:rPr>
          <w:b w:val="0"/>
          <w:szCs w:val="24"/>
        </w:rPr>
        <w:t>)</w:t>
      </w:r>
      <w:r w:rsidRPr="00B82AE6">
        <w:rPr>
          <w:b w:val="0"/>
          <w:szCs w:val="24"/>
        </w:rPr>
        <w:t xml:space="preserve"> </w:t>
      </w:r>
      <w:r w:rsidR="00A154B7" w:rsidRPr="00B82AE6">
        <w:rPr>
          <w:b w:val="0"/>
          <w:szCs w:val="24"/>
        </w:rPr>
        <w:t xml:space="preserve">по Лоту №1 (подраздел </w:t>
      </w:r>
      <w:r w:rsidR="00341CCF" w:rsidRPr="00B82AE6">
        <w:rPr>
          <w:b w:val="0"/>
          <w:szCs w:val="24"/>
        </w:rPr>
        <w:fldChar w:fldCharType="begin"/>
      </w:r>
      <w:r w:rsidR="00A154B7" w:rsidRPr="00B82AE6">
        <w:rPr>
          <w:b w:val="0"/>
          <w:szCs w:val="24"/>
        </w:rPr>
        <w:instrText xml:space="preserve"> REF _Ref440275279 \r \h </w:instrText>
      </w:r>
      <w:r w:rsidR="00B82AE6">
        <w:rPr>
          <w:b w:val="0"/>
          <w:szCs w:val="24"/>
        </w:rPr>
        <w:instrText xml:space="preserve"> \* MERGEFORMAT </w:instrText>
      </w:r>
      <w:r w:rsidR="00341CCF" w:rsidRPr="00B82AE6">
        <w:rPr>
          <w:b w:val="0"/>
          <w:szCs w:val="24"/>
        </w:rPr>
      </w:r>
      <w:r w:rsidR="00341CCF" w:rsidRPr="00B82AE6">
        <w:rPr>
          <w:b w:val="0"/>
          <w:szCs w:val="24"/>
        </w:rPr>
        <w:fldChar w:fldCharType="separate"/>
      </w:r>
      <w:r w:rsidR="00622B69" w:rsidRPr="00B82AE6">
        <w:rPr>
          <w:b w:val="0"/>
          <w:szCs w:val="24"/>
        </w:rPr>
        <w:t>1.1.4</w:t>
      </w:r>
      <w:r w:rsidR="00341CCF" w:rsidRPr="00B82AE6">
        <w:rPr>
          <w:b w:val="0"/>
          <w:szCs w:val="24"/>
        </w:rPr>
        <w:fldChar w:fldCharType="end"/>
      </w:r>
      <w:r w:rsidR="00A154B7" w:rsidRPr="00B82AE6">
        <w:rPr>
          <w:b w:val="0"/>
          <w:szCs w:val="24"/>
        </w:rPr>
        <w:t>)</w:t>
      </w:r>
      <w:r w:rsidRPr="00B82AE6">
        <w:rPr>
          <w:b w:val="0"/>
          <w:szCs w:val="24"/>
        </w:rPr>
        <w:t xml:space="preserve"> изложен</w:t>
      </w:r>
      <w:r w:rsidR="00F463E8" w:rsidRPr="00B82AE6">
        <w:rPr>
          <w:b w:val="0"/>
          <w:szCs w:val="24"/>
        </w:rPr>
        <w:t>о(</w:t>
      </w:r>
      <w:r w:rsidRPr="00B82AE6">
        <w:rPr>
          <w:b w:val="0"/>
          <w:szCs w:val="24"/>
        </w:rPr>
        <w:t>ы</w:t>
      </w:r>
      <w:r w:rsidR="00F463E8" w:rsidRPr="00B82AE6">
        <w:rPr>
          <w:b w:val="0"/>
          <w:szCs w:val="24"/>
        </w:rPr>
        <w:t>)</w:t>
      </w:r>
      <w:r w:rsidRPr="00B82AE6">
        <w:rPr>
          <w:b w:val="0"/>
          <w:szCs w:val="24"/>
        </w:rPr>
        <w:t xml:space="preserve"> в Приложении №1, которое является неотъемлемым приложением к настоящей документации и предоставляется </w:t>
      </w:r>
      <w:r w:rsidR="0021751A" w:rsidRPr="00B82AE6">
        <w:rPr>
          <w:b w:val="0"/>
          <w:szCs w:val="24"/>
        </w:rPr>
        <w:t>Участник</w:t>
      </w:r>
      <w:r w:rsidRPr="00B82AE6">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B82AE6">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 xml:space="preserve">ехническом </w:t>
      </w:r>
      <w:proofErr w:type="gramStart"/>
      <w:r w:rsidRPr="002B5044">
        <w:rPr>
          <w:b w:val="0"/>
          <w:szCs w:val="24"/>
        </w:rPr>
        <w:t>предложении</w:t>
      </w:r>
      <w:proofErr w:type="gramEnd"/>
      <w:r w:rsidRPr="002B5044">
        <w:rPr>
          <w:b w:val="0"/>
          <w:szCs w:val="24"/>
        </w:rPr>
        <w:t xml:space="preserve">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 xml:space="preserve">ом технических параметров </w:t>
      </w:r>
      <w:proofErr w:type="gramStart"/>
      <w:r w:rsidRPr="002B5044">
        <w:rPr>
          <w:b w:val="0"/>
          <w:szCs w:val="24"/>
        </w:rPr>
        <w:t>на</w:t>
      </w:r>
      <w:proofErr w:type="gramEnd"/>
      <w:r w:rsidRPr="002B5044">
        <w:rPr>
          <w:b w:val="0"/>
          <w:szCs w:val="24"/>
        </w:rPr>
        <w:t xml:space="preserve"> </w:t>
      </w:r>
      <w:proofErr w:type="gramStart"/>
      <w:r w:rsidRPr="002B5044">
        <w:rPr>
          <w:b w:val="0"/>
          <w:szCs w:val="24"/>
        </w:rPr>
        <w:t>предлагаемую</w:t>
      </w:r>
      <w:proofErr w:type="gramEnd"/>
      <w:r w:rsidRPr="002B5044">
        <w:rPr>
          <w:b w:val="0"/>
          <w:szCs w:val="24"/>
        </w:rPr>
        <w:t xml:space="preserve">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B82AE6" w:rsidRPr="00160223" w:rsidRDefault="00B82AE6" w:rsidP="00B82AE6">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B82AE6" w:rsidRPr="00A704AF" w:rsidRDefault="00B82AE6" w:rsidP="00B82AE6">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5000" w:type="pct"/>
        <w:tblLook w:val="04A0" w:firstRow="1" w:lastRow="0" w:firstColumn="1" w:lastColumn="0" w:noHBand="0" w:noVBand="1"/>
      </w:tblPr>
      <w:tblGrid>
        <w:gridCol w:w="698"/>
        <w:gridCol w:w="1998"/>
        <w:gridCol w:w="3056"/>
        <w:gridCol w:w="1622"/>
        <w:gridCol w:w="1672"/>
        <w:gridCol w:w="583"/>
        <w:gridCol w:w="1333"/>
        <w:gridCol w:w="1279"/>
        <w:gridCol w:w="1067"/>
        <w:gridCol w:w="1248"/>
        <w:gridCol w:w="1279"/>
      </w:tblGrid>
      <w:tr w:rsidR="004F4D80" w:rsidRPr="00B50B01" w:rsidTr="00B82AE6">
        <w:trPr>
          <w:trHeight w:val="1785"/>
        </w:trPr>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631"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18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336" w:type="pct"/>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B82AE6" w:rsidP="004F4D80">
            <w:pPr>
              <w:spacing w:line="240" w:lineRule="auto"/>
              <w:ind w:firstLine="0"/>
              <w:jc w:val="center"/>
              <w:rPr>
                <w:sz w:val="18"/>
                <w:szCs w:val="18"/>
              </w:rPr>
            </w:pPr>
            <w:r>
              <w:rPr>
                <w:sz w:val="18"/>
                <w:szCs w:val="18"/>
              </w:rPr>
              <w:t>1</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2</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82AE6">
            <w:pPr>
              <w:spacing w:line="240" w:lineRule="auto"/>
              <w:ind w:firstLine="0"/>
              <w:jc w:val="center"/>
              <w:rPr>
                <w:sz w:val="18"/>
                <w:szCs w:val="18"/>
              </w:rPr>
            </w:pPr>
            <w:r w:rsidRPr="00027E2F">
              <w:rPr>
                <w:sz w:val="18"/>
                <w:szCs w:val="18"/>
              </w:rPr>
              <w:t>3</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82AE6">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proofErr w:type="gramStart"/>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ом в случае если предлагаемая продукция отличается от заявленной Заказчиком) Наименование, тип</w:t>
      </w:r>
      <w:proofErr w:type="gramEnd"/>
      <w:r w:rsidRPr="00C1594E">
        <w:rPr>
          <w:sz w:val="24"/>
          <w:szCs w:val="24"/>
        </w:rPr>
        <w:t xml:space="preserve">,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w:t>
      </w:r>
      <w:proofErr w:type="gramStart"/>
      <w:r w:rsidRPr="00C83252">
        <w:rPr>
          <w:sz w:val="24"/>
          <w:szCs w:val="24"/>
        </w:rPr>
        <w:t>предложении</w:t>
      </w:r>
      <w:proofErr w:type="gramEnd"/>
      <w:r w:rsidRPr="00C83252">
        <w:rPr>
          <w:sz w:val="24"/>
          <w:szCs w:val="24"/>
        </w:rPr>
        <w:t xml:space="preserve">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AB508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AB5084">
        <w:tc>
          <w:tcPr>
            <w:tcW w:w="55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AB5084">
        <w:tc>
          <w:tcPr>
            <w:tcW w:w="55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vMerge w:val="restart"/>
          </w:tcPr>
          <w:p w:rsidR="00466B78" w:rsidRPr="00316742" w:rsidRDefault="00466B78" w:rsidP="00AB5084">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AB5084">
        <w:tc>
          <w:tcPr>
            <w:tcW w:w="557" w:type="dxa"/>
            <w:vMerge/>
          </w:tcPr>
          <w:p w:rsidR="00466B78" w:rsidRPr="00316742" w:rsidRDefault="00466B78" w:rsidP="00AB5084"/>
        </w:tc>
        <w:tc>
          <w:tcPr>
            <w:tcW w:w="4109" w:type="dxa"/>
            <w:vMerge/>
          </w:tcPr>
          <w:p w:rsidR="00466B78" w:rsidRPr="00316742" w:rsidRDefault="00466B78" w:rsidP="00AB5084"/>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B5084">
            <w:pPr>
              <w:jc w:val="center"/>
            </w:pPr>
          </w:p>
        </w:tc>
        <w:tc>
          <w:tcPr>
            <w:tcW w:w="1417" w:type="dxa"/>
            <w:vMerge/>
          </w:tcPr>
          <w:p w:rsidR="00466B78" w:rsidRPr="00316742" w:rsidRDefault="00466B78" w:rsidP="00AB5084">
            <w:pPr>
              <w:jc w:val="center"/>
            </w:pPr>
          </w:p>
        </w:tc>
      </w:tr>
      <w:tr w:rsidR="00466B78" w:rsidTr="00AB5084">
        <w:tc>
          <w:tcPr>
            <w:tcW w:w="557"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AB5084">
        <w:tc>
          <w:tcPr>
            <w:tcW w:w="557" w:type="dxa"/>
            <w:vMerge/>
          </w:tcPr>
          <w:p w:rsidR="00466B78" w:rsidRPr="00316742" w:rsidRDefault="00466B78" w:rsidP="00AB5084"/>
        </w:tc>
        <w:tc>
          <w:tcPr>
            <w:tcW w:w="4109" w:type="dxa"/>
            <w:vMerge/>
          </w:tcPr>
          <w:p w:rsidR="00466B78" w:rsidRPr="00316742" w:rsidRDefault="00466B78" w:rsidP="00AB5084"/>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B5084">
            <w:pPr>
              <w:jc w:val="center"/>
            </w:pPr>
          </w:p>
        </w:tc>
        <w:tc>
          <w:tcPr>
            <w:tcW w:w="1417" w:type="dxa"/>
          </w:tcPr>
          <w:p w:rsidR="00466B78" w:rsidRPr="00316742" w:rsidRDefault="00466B78" w:rsidP="00AB5084">
            <w:pPr>
              <w:pStyle w:val="ConsPlusNormal"/>
              <w:jc w:val="center"/>
              <w:rPr>
                <w:rFonts w:ascii="Times New Roman" w:hAnsi="Times New Roman" w:cs="Times New Roman"/>
                <w:sz w:val="22"/>
                <w:szCs w:val="22"/>
              </w:rPr>
            </w:pP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AB5084">
        <w:tc>
          <w:tcPr>
            <w:tcW w:w="3960" w:type="dxa"/>
            <w:tcBorders>
              <w:top w:val="single" w:sz="4" w:space="0" w:color="auto"/>
            </w:tcBorders>
          </w:tcPr>
          <w:p w:rsidR="00466B78" w:rsidRPr="00DB6009" w:rsidRDefault="00466B78" w:rsidP="00AB508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AB508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AB5084">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w:t>
      </w:r>
      <w:proofErr w:type="gramStart"/>
      <w:r>
        <w:rPr>
          <w:vertAlign w:val="subscript"/>
        </w:rPr>
        <w:t>соответствии</w:t>
      </w:r>
      <w:proofErr w:type="gramEnd"/>
      <w:r>
        <w:rPr>
          <w:vertAlign w:val="subscript"/>
        </w:rPr>
        <w:t xml:space="preserve">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8A7" w:rsidRDefault="00BD38A7">
      <w:pPr>
        <w:spacing w:line="240" w:lineRule="auto"/>
      </w:pPr>
      <w:r>
        <w:separator/>
      </w:r>
    </w:p>
  </w:endnote>
  <w:endnote w:type="continuationSeparator" w:id="0">
    <w:p w:rsidR="00BD38A7" w:rsidRDefault="00BD38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5712" w:rsidRDefault="004F571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Pr="00FA0376" w:rsidRDefault="004F571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75461">
      <w:rPr>
        <w:noProof/>
        <w:sz w:val="16"/>
        <w:szCs w:val="16"/>
        <w:lang w:eastAsia="ru-RU"/>
      </w:rPr>
      <w:t>27</w:t>
    </w:r>
    <w:r w:rsidRPr="00FA0376">
      <w:rPr>
        <w:sz w:val="16"/>
        <w:szCs w:val="16"/>
        <w:lang w:eastAsia="ru-RU"/>
      </w:rPr>
      <w:fldChar w:fldCharType="end"/>
    </w:r>
  </w:p>
  <w:p w:rsidR="004F5712" w:rsidRPr="00EE0539" w:rsidRDefault="004F571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82AE6">
      <w:rPr>
        <w:sz w:val="18"/>
        <w:szCs w:val="18"/>
      </w:rPr>
      <w:t>Договора на поставку металлопроката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8A7" w:rsidRDefault="00BD38A7">
      <w:pPr>
        <w:spacing w:line="240" w:lineRule="auto"/>
      </w:pPr>
      <w:r>
        <w:separator/>
      </w:r>
    </w:p>
  </w:footnote>
  <w:footnote w:type="continuationSeparator" w:id="0">
    <w:p w:rsidR="00BD38A7" w:rsidRDefault="00BD38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Pr="00930031" w:rsidRDefault="004F571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12" w:rsidRDefault="004F57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84380"/>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2FAB"/>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AC1"/>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12"/>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1D13"/>
    <w:rsid w:val="005954C8"/>
    <w:rsid w:val="00595528"/>
    <w:rsid w:val="00596921"/>
    <w:rsid w:val="005A2CAE"/>
    <w:rsid w:val="005A3827"/>
    <w:rsid w:val="005A3F4B"/>
    <w:rsid w:val="005A708D"/>
    <w:rsid w:val="005B074F"/>
    <w:rsid w:val="005B34FA"/>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3212"/>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B03"/>
    <w:rsid w:val="006D0DE7"/>
    <w:rsid w:val="006D58F3"/>
    <w:rsid w:val="006E10CC"/>
    <w:rsid w:val="006E4E84"/>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49"/>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19FD"/>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643CF"/>
    <w:rsid w:val="00A72612"/>
    <w:rsid w:val="00A73BFA"/>
    <w:rsid w:val="00A773C9"/>
    <w:rsid w:val="00A77A16"/>
    <w:rsid w:val="00A805FF"/>
    <w:rsid w:val="00A8505C"/>
    <w:rsid w:val="00A900CC"/>
    <w:rsid w:val="00A92723"/>
    <w:rsid w:val="00A94355"/>
    <w:rsid w:val="00A95FEE"/>
    <w:rsid w:val="00A96E27"/>
    <w:rsid w:val="00AA02AB"/>
    <w:rsid w:val="00AB508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2AE6"/>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38A7"/>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75461"/>
    <w:rsid w:val="00C83EB1"/>
    <w:rsid w:val="00C84FF2"/>
    <w:rsid w:val="00C85C4D"/>
    <w:rsid w:val="00C865CB"/>
    <w:rsid w:val="00C86793"/>
    <w:rsid w:val="00C87A34"/>
    <w:rsid w:val="00C94B16"/>
    <w:rsid w:val="00C9570D"/>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3BBC"/>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2B6C"/>
    <w:rsid w:val="00DE2870"/>
    <w:rsid w:val="00DE4CCA"/>
    <w:rsid w:val="00DE5F20"/>
    <w:rsid w:val="00DE622D"/>
    <w:rsid w:val="00DE6D96"/>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25B67-0F90-4851-8AED-F33815C71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77</Pages>
  <Words>23084</Words>
  <Characters>131579</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154355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122</cp:revision>
  <cp:lastPrinted>2015-12-29T14:27:00Z</cp:lastPrinted>
  <dcterms:created xsi:type="dcterms:W3CDTF">2016-01-12T11:24:00Z</dcterms:created>
  <dcterms:modified xsi:type="dcterms:W3CDTF">2016-04-05T08:10:00Z</dcterms:modified>
</cp:coreProperties>
</file>