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922BD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C6DBE" w:rsidRPr="00735B8F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</w:p>
    <w:p w:rsidR="00DC6DBE" w:rsidRPr="00110B45" w:rsidRDefault="00DC6DBE" w:rsidP="00DC6DBE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DC6DBE" w:rsidRPr="00110B45" w:rsidRDefault="00DC6DBE" w:rsidP="00DC6DBE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D36BAD">
        <w:rPr>
          <w:sz w:val="24"/>
          <w:szCs w:val="24"/>
        </w:rPr>
        <w:t>05</w:t>
      </w:r>
      <w:r w:rsidRPr="00110B45">
        <w:rPr>
          <w:sz w:val="24"/>
          <w:szCs w:val="24"/>
        </w:rPr>
        <w:t xml:space="preserve">» </w:t>
      </w:r>
      <w:r w:rsidR="00D36BAD"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DC6DBE" w:rsidRPr="00110B45" w:rsidRDefault="00DC6DBE" w:rsidP="00DC6DBE">
      <w:pPr>
        <w:spacing w:line="264" w:lineRule="auto"/>
        <w:jc w:val="right"/>
        <w:rPr>
          <w:sz w:val="24"/>
          <w:szCs w:val="24"/>
        </w:rPr>
      </w:pP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DC6DBE" w:rsidRPr="00110B45" w:rsidRDefault="00D36BAD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 xml:space="preserve">«05» октября </w:t>
      </w:r>
      <w:r w:rsidR="00DC6DBE"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DC6DBE" w:rsidRPr="009B10D0">
        <w:rPr>
          <w:b/>
          <w:sz w:val="24"/>
          <w:szCs w:val="24"/>
        </w:rPr>
        <w:t xml:space="preserve">Договора на </w:t>
      </w:r>
      <w:r w:rsidR="00CF1E20" w:rsidRPr="00CF1E20">
        <w:rPr>
          <w:b/>
          <w:sz w:val="24"/>
          <w:szCs w:val="24"/>
        </w:rPr>
        <w:t>поставку сетевого железобетона прочего</w:t>
      </w:r>
      <w:r w:rsidR="00E3225B" w:rsidRPr="00E3225B">
        <w:rPr>
          <w:b/>
          <w:sz w:val="24"/>
          <w:szCs w:val="24"/>
        </w:rPr>
        <w:t xml:space="preserve"> </w:t>
      </w:r>
      <w:r w:rsidR="00DC6DBE" w:rsidRPr="009B10D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Pr="00382A07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6DBE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C520A6">
      <w:pPr>
        <w:pStyle w:val="2"/>
        <w:tabs>
          <w:tab w:val="clear" w:pos="1700"/>
          <w:tab w:val="left" w:pos="1134"/>
        </w:tabs>
        <w:spacing w:line="264" w:lineRule="auto"/>
        <w:ind w:left="0" w:firstLine="567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F1E20" w:rsidRDefault="00717F60" w:rsidP="00C520A6">
      <w:pPr>
        <w:keepNext/>
        <w:widowControl w:val="0"/>
        <w:numPr>
          <w:ilvl w:val="2"/>
          <w:numId w:val="18"/>
        </w:numPr>
        <w:tabs>
          <w:tab w:val="left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bookmarkEnd w:id="11"/>
      <w:bookmarkEnd w:id="12"/>
      <w:bookmarkEnd w:id="13"/>
      <w:r w:rsidR="00DC6DBE" w:rsidRPr="009B10D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DC6DBE" w:rsidRPr="009B10D0">
        <w:rPr>
          <w:sz w:val="24"/>
          <w:szCs w:val="24"/>
        </w:rPr>
        <w:t xml:space="preserve">адрес электронной почты: </w:t>
      </w:r>
      <w:hyperlink r:id="rId17" w:history="1">
        <w:r w:rsidR="00DC6DBE" w:rsidRPr="009B10D0">
          <w:rPr>
            <w:rStyle w:val="a7"/>
            <w:iCs/>
            <w:sz w:val="24"/>
            <w:szCs w:val="24"/>
            <w:lang w:val="en-US"/>
          </w:rPr>
          <w:t>Koroleva</w:t>
        </w:r>
        <w:r w:rsidR="00DC6DBE" w:rsidRPr="009B10D0">
          <w:rPr>
            <w:rStyle w:val="a7"/>
            <w:iCs/>
            <w:sz w:val="24"/>
            <w:szCs w:val="24"/>
          </w:rPr>
          <w:t>.</w:t>
        </w:r>
        <w:r w:rsidR="00DC6DBE" w:rsidRPr="009B10D0">
          <w:rPr>
            <w:rStyle w:val="a7"/>
            <w:iCs/>
            <w:sz w:val="24"/>
            <w:szCs w:val="24"/>
            <w:lang w:val="en-US"/>
          </w:rPr>
          <w:t>EM</w:t>
        </w:r>
        <w:r w:rsidR="00DC6DBE" w:rsidRPr="009B10D0">
          <w:rPr>
            <w:rStyle w:val="a7"/>
            <w:sz w:val="24"/>
            <w:szCs w:val="24"/>
          </w:rPr>
          <w:t>@mrsk-1.ru</w:t>
        </w:r>
      </w:hyperlink>
      <w:r w:rsidR="00DC6DBE" w:rsidRPr="009B10D0">
        <w:rPr>
          <w:iCs/>
          <w:sz w:val="24"/>
          <w:szCs w:val="24"/>
        </w:rPr>
        <w:t>, ответственное лицо –</w:t>
      </w:r>
      <w:r w:rsidR="00DC6DBE" w:rsidRPr="009B10D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DC6DBE" w:rsidRPr="009B10D0">
          <w:rPr>
            <w:rStyle w:val="a7"/>
            <w:sz w:val="24"/>
            <w:szCs w:val="24"/>
            <w:lang w:val="en-US"/>
          </w:rPr>
          <w:t>Fomin</w:t>
        </w:r>
        <w:r w:rsidR="00DC6DBE" w:rsidRPr="009B10D0">
          <w:rPr>
            <w:rStyle w:val="a7"/>
            <w:sz w:val="24"/>
            <w:szCs w:val="24"/>
          </w:rPr>
          <w:t>.</w:t>
        </w:r>
        <w:r w:rsidR="00DC6DBE" w:rsidRPr="009B10D0">
          <w:rPr>
            <w:rStyle w:val="a7"/>
            <w:sz w:val="24"/>
            <w:szCs w:val="24"/>
            <w:lang w:val="en-US"/>
          </w:rPr>
          <w:t>RV</w:t>
        </w:r>
        <w:r w:rsidR="00DC6DBE" w:rsidRPr="009B10D0">
          <w:rPr>
            <w:rStyle w:val="a7"/>
            <w:sz w:val="24"/>
            <w:szCs w:val="24"/>
          </w:rPr>
          <w:t>@mrsk-1.ru</w:t>
        </w:r>
      </w:hyperlink>
      <w:r w:rsidR="00DC6DBE" w:rsidRPr="009B10D0">
        <w:rPr>
          <w:sz w:val="24"/>
          <w:szCs w:val="24"/>
        </w:rPr>
        <w:t xml:space="preserve">. </w:t>
      </w:r>
      <w:r w:rsidR="00DC6DBE" w:rsidRPr="009B10D0">
        <w:rPr>
          <w:iCs/>
          <w:sz w:val="24"/>
          <w:szCs w:val="24"/>
        </w:rPr>
        <w:t>Извещением</w:t>
      </w:r>
      <w:r w:rsidR="00DC6DBE" w:rsidRPr="009B10D0">
        <w:rPr>
          <w:sz w:val="24"/>
          <w:szCs w:val="24"/>
        </w:rPr>
        <w:t xml:space="preserve"> о проведении открытого </w:t>
      </w:r>
      <w:r w:rsidR="00DC6DBE" w:rsidRPr="009B10D0">
        <w:rPr>
          <w:iCs/>
          <w:sz w:val="24"/>
          <w:szCs w:val="24"/>
        </w:rPr>
        <w:t>запроса предложений</w:t>
      </w:r>
      <w:r w:rsidR="00DC6DBE" w:rsidRPr="009B10D0">
        <w:rPr>
          <w:sz w:val="24"/>
          <w:szCs w:val="24"/>
        </w:rPr>
        <w:t xml:space="preserve">, </w:t>
      </w:r>
      <w:r w:rsidR="00DC6DBE" w:rsidRPr="00110B45">
        <w:rPr>
          <w:sz w:val="24"/>
          <w:szCs w:val="24"/>
        </w:rPr>
        <w:t xml:space="preserve">опубликованным </w:t>
      </w:r>
      <w:r w:rsidR="00D36BAD" w:rsidRPr="00D36BAD">
        <w:rPr>
          <w:b/>
          <w:sz w:val="24"/>
          <w:szCs w:val="24"/>
        </w:rPr>
        <w:t xml:space="preserve">«05» октября </w:t>
      </w:r>
      <w:r w:rsidR="00DC6DBE" w:rsidRPr="00110B45">
        <w:rPr>
          <w:b/>
          <w:sz w:val="24"/>
          <w:szCs w:val="24"/>
        </w:rPr>
        <w:t>2018 г.</w:t>
      </w:r>
      <w:r w:rsidR="00DC6DBE" w:rsidRPr="009B10D0">
        <w:rPr>
          <w:sz w:val="24"/>
          <w:szCs w:val="24"/>
        </w:rPr>
        <w:t xml:space="preserve"> на официальном сайте (</w:t>
      </w:r>
      <w:hyperlink r:id="rId19" w:history="1">
        <w:r w:rsidR="00DC6DBE" w:rsidRPr="009B10D0">
          <w:rPr>
            <w:rStyle w:val="a7"/>
            <w:color w:val="auto"/>
            <w:sz w:val="24"/>
            <w:szCs w:val="24"/>
          </w:rPr>
          <w:t>www.zakupki.</w:t>
        </w:r>
        <w:r w:rsidR="00DC6DBE" w:rsidRPr="009B10D0">
          <w:rPr>
            <w:rStyle w:val="a7"/>
            <w:color w:val="auto"/>
            <w:sz w:val="24"/>
            <w:szCs w:val="24"/>
            <w:lang w:val="en-US"/>
          </w:rPr>
          <w:t>gov</w:t>
        </w:r>
        <w:r w:rsidR="00DC6DBE" w:rsidRPr="009B10D0">
          <w:rPr>
            <w:rStyle w:val="a7"/>
            <w:color w:val="auto"/>
            <w:sz w:val="24"/>
            <w:szCs w:val="24"/>
          </w:rPr>
          <w:t>.ru</w:t>
        </w:r>
      </w:hyperlink>
      <w:r w:rsidR="00DC6DBE" w:rsidRPr="009B10D0">
        <w:rPr>
          <w:sz w:val="24"/>
          <w:szCs w:val="24"/>
        </w:rPr>
        <w:t>),</w:t>
      </w:r>
      <w:r w:rsidR="00DC6DBE" w:rsidRPr="009B10D0">
        <w:rPr>
          <w:iCs/>
          <w:sz w:val="24"/>
          <w:szCs w:val="24"/>
        </w:rPr>
        <w:t xml:space="preserve"> </w:t>
      </w:r>
      <w:r w:rsidR="00DC6DBE" w:rsidRPr="009B10D0">
        <w:rPr>
          <w:sz w:val="24"/>
          <w:szCs w:val="24"/>
        </w:rPr>
        <w:t xml:space="preserve">на сайте </w:t>
      </w:r>
      <w:r w:rsidR="00DC6DBE" w:rsidRPr="009B10D0">
        <w:rPr>
          <w:iCs/>
          <w:sz w:val="24"/>
          <w:szCs w:val="24"/>
        </w:rPr>
        <w:t>ПАО «МРСК Центра»</w:t>
      </w:r>
      <w:r w:rsidR="00DC6DBE" w:rsidRPr="009B10D0">
        <w:rPr>
          <w:sz w:val="24"/>
          <w:szCs w:val="24"/>
        </w:rPr>
        <w:t xml:space="preserve"> (</w:t>
      </w:r>
      <w:hyperlink r:id="rId20" w:history="1">
        <w:r w:rsidR="00DC6DBE" w:rsidRPr="009B10D0">
          <w:rPr>
            <w:rStyle w:val="a7"/>
            <w:color w:val="auto"/>
            <w:sz w:val="24"/>
            <w:szCs w:val="24"/>
          </w:rPr>
          <w:t>www.mrsk-1.ru</w:t>
        </w:r>
      </w:hyperlink>
      <w:r w:rsidR="00DC6DBE" w:rsidRPr="009B10D0">
        <w:rPr>
          <w:sz w:val="24"/>
          <w:szCs w:val="24"/>
        </w:rPr>
        <w:t xml:space="preserve">), на сайте ЭТП, указанном в п. </w:t>
      </w:r>
      <w:r w:rsidR="00DC6DBE" w:rsidRPr="009B10D0">
        <w:rPr>
          <w:sz w:val="24"/>
          <w:szCs w:val="24"/>
        </w:rPr>
        <w:fldChar w:fldCharType="begin"/>
      </w:r>
      <w:r w:rsidR="00DC6DBE" w:rsidRPr="009B10D0">
        <w:rPr>
          <w:sz w:val="24"/>
          <w:szCs w:val="24"/>
        </w:rPr>
        <w:instrText xml:space="preserve"> REF _Ref440269836 \r \h  \* MERGEFORMAT </w:instrText>
      </w:r>
      <w:r w:rsidR="00DC6DBE" w:rsidRPr="009B10D0">
        <w:rPr>
          <w:sz w:val="24"/>
          <w:szCs w:val="24"/>
        </w:rPr>
      </w:r>
      <w:r w:rsidR="00DC6DBE" w:rsidRPr="009B10D0">
        <w:rPr>
          <w:sz w:val="24"/>
          <w:szCs w:val="24"/>
        </w:rPr>
        <w:fldChar w:fldCharType="separate"/>
      </w:r>
      <w:r w:rsidR="00DC6DBE">
        <w:rPr>
          <w:sz w:val="24"/>
          <w:szCs w:val="24"/>
        </w:rPr>
        <w:t>1.1.2</w:t>
      </w:r>
      <w:r w:rsidR="00DC6DBE" w:rsidRPr="009B10D0">
        <w:rPr>
          <w:sz w:val="24"/>
          <w:szCs w:val="24"/>
        </w:rPr>
        <w:fldChar w:fldCharType="end"/>
      </w:r>
      <w:r w:rsidR="00DC6DBE" w:rsidRPr="009B10D0">
        <w:rPr>
          <w:sz w:val="24"/>
          <w:szCs w:val="24"/>
        </w:rPr>
        <w:t xml:space="preserve"> настоящей Документации, </w:t>
      </w:r>
      <w:r w:rsidR="00DC6DBE" w:rsidRPr="009B10D0">
        <w:rPr>
          <w:iCs/>
          <w:sz w:val="24"/>
          <w:szCs w:val="24"/>
        </w:rPr>
        <w:t xml:space="preserve"> приг</w:t>
      </w:r>
      <w:r w:rsidR="00DC6DBE" w:rsidRPr="009B10D0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</w:t>
      </w:r>
      <w:r w:rsidR="00DC6DBE" w:rsidRPr="00CF1E20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</w:t>
      </w:r>
      <w:r w:rsidR="00CF1E20" w:rsidRPr="00CF1E20">
        <w:rPr>
          <w:sz w:val="24"/>
          <w:szCs w:val="24"/>
        </w:rPr>
        <w:t>поставку сетевого железобетона прочего</w:t>
      </w:r>
      <w:r w:rsidR="00E3225B" w:rsidRPr="00CF1E20">
        <w:rPr>
          <w:sz w:val="24"/>
          <w:szCs w:val="24"/>
        </w:rPr>
        <w:t xml:space="preserve"> </w:t>
      </w:r>
      <w:r w:rsidR="00DC6DBE" w:rsidRPr="00CF1E20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1).</w:t>
      </w:r>
    </w:p>
    <w:p w:rsidR="00717F60" w:rsidRPr="00CF1E20" w:rsidRDefault="00717F60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F1E20">
        <w:rPr>
          <w:sz w:val="24"/>
          <w:szCs w:val="24"/>
        </w:rPr>
        <w:t xml:space="preserve">Настоящий </w:t>
      </w:r>
      <w:r w:rsidR="004B5EB3" w:rsidRPr="00CF1E20">
        <w:rPr>
          <w:sz w:val="24"/>
          <w:szCs w:val="24"/>
        </w:rPr>
        <w:t>З</w:t>
      </w:r>
      <w:r w:rsidRPr="00CF1E2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F1E20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CF1E20">
          <w:rPr>
            <w:rStyle w:val="a7"/>
            <w:sz w:val="24"/>
            <w:szCs w:val="24"/>
          </w:rPr>
          <w:t>etp.rosseti.ru</w:t>
        </w:r>
      </w:hyperlink>
      <w:r w:rsidR="00914CDF" w:rsidRPr="00CF1E20">
        <w:rPr>
          <w:sz w:val="24"/>
          <w:szCs w:val="24"/>
        </w:rPr>
        <w:t xml:space="preserve"> </w:t>
      </w:r>
      <w:r w:rsidR="00702B2C" w:rsidRPr="00CF1E20">
        <w:rPr>
          <w:sz w:val="24"/>
          <w:szCs w:val="24"/>
        </w:rPr>
        <w:t>(далее — ЭТП)</w:t>
      </w:r>
      <w:r w:rsidR="005B75A6" w:rsidRPr="00CF1E20">
        <w:rPr>
          <w:sz w:val="24"/>
          <w:szCs w:val="24"/>
        </w:rPr>
        <w:t>.</w:t>
      </w:r>
      <w:bookmarkEnd w:id="14"/>
    </w:p>
    <w:p w:rsidR="00717F60" w:rsidRPr="00CF1E20" w:rsidRDefault="00110B45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F1E20">
        <w:rPr>
          <w:sz w:val="24"/>
          <w:szCs w:val="24"/>
        </w:rPr>
        <w:t>Заказчик: ПАО</w:t>
      </w:r>
      <w:r w:rsidR="00702B2C" w:rsidRPr="00CF1E20">
        <w:rPr>
          <w:iCs/>
          <w:sz w:val="24"/>
          <w:szCs w:val="24"/>
        </w:rPr>
        <w:t xml:space="preserve"> «МРСК Центра».</w:t>
      </w:r>
      <w:r w:rsidR="00717F60" w:rsidRPr="00CF1E20">
        <w:rPr>
          <w:rStyle w:val="aa"/>
          <w:sz w:val="24"/>
          <w:szCs w:val="24"/>
        </w:rPr>
        <w:t xml:space="preserve"> </w:t>
      </w:r>
      <w:bookmarkEnd w:id="15"/>
    </w:p>
    <w:p w:rsidR="008C4223" w:rsidRPr="00CF1E20" w:rsidRDefault="004B5EB3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F1E20">
        <w:rPr>
          <w:sz w:val="24"/>
          <w:szCs w:val="24"/>
        </w:rPr>
        <w:t>Предмет З</w:t>
      </w:r>
      <w:r w:rsidR="00717F60" w:rsidRPr="00CF1E20">
        <w:rPr>
          <w:sz w:val="24"/>
          <w:szCs w:val="24"/>
        </w:rPr>
        <w:t>апроса предложений</w:t>
      </w:r>
      <w:r w:rsidR="00702B2C" w:rsidRPr="00CF1E20">
        <w:rPr>
          <w:sz w:val="24"/>
          <w:szCs w:val="24"/>
        </w:rPr>
        <w:t>:</w:t>
      </w:r>
      <w:bookmarkEnd w:id="16"/>
    </w:p>
    <w:bookmarkEnd w:id="17"/>
    <w:p w:rsidR="00A40714" w:rsidRPr="00CF1E20" w:rsidRDefault="00DC6DBE" w:rsidP="00D36BAD">
      <w:pPr>
        <w:keepNext/>
        <w:widowControl w:val="0"/>
        <w:tabs>
          <w:tab w:val="left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CF1E20">
        <w:rPr>
          <w:sz w:val="24"/>
          <w:szCs w:val="24"/>
        </w:rPr>
        <w:t xml:space="preserve">Право заключения Договора на </w:t>
      </w:r>
      <w:r w:rsidR="00CF1E20" w:rsidRPr="00CF1E20">
        <w:rPr>
          <w:sz w:val="24"/>
          <w:szCs w:val="24"/>
        </w:rPr>
        <w:t>поставку сетевого железобетона прочего</w:t>
      </w:r>
      <w:r w:rsidR="00CF1E20" w:rsidRPr="00CF1E20">
        <w:rPr>
          <w:sz w:val="24"/>
          <w:szCs w:val="24"/>
        </w:rPr>
        <w:t xml:space="preserve"> </w:t>
      </w:r>
      <w:r w:rsidRPr="00CF1E20">
        <w:rPr>
          <w:sz w:val="24"/>
          <w:szCs w:val="24"/>
        </w:rPr>
        <w:t>для нужд ПАО «МРСК Центра»</w:t>
      </w:r>
      <w:r w:rsidRPr="00CF1E20">
        <w:rPr>
          <w:b/>
          <w:sz w:val="24"/>
          <w:szCs w:val="24"/>
        </w:rPr>
        <w:t xml:space="preserve"> </w:t>
      </w:r>
      <w:r w:rsidRPr="00CF1E20">
        <w:rPr>
          <w:sz w:val="24"/>
          <w:szCs w:val="24"/>
        </w:rPr>
        <w:t>(филиала «Тверьэнерго»).</w:t>
      </w:r>
    </w:p>
    <w:p w:rsidR="008C4223" w:rsidRPr="00CF1E20" w:rsidRDefault="008C4223" w:rsidP="00D36BAD">
      <w:pPr>
        <w:keepNext/>
        <w:tabs>
          <w:tab w:val="left" w:pos="1134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CF1E20">
        <w:rPr>
          <w:sz w:val="24"/>
          <w:szCs w:val="24"/>
        </w:rPr>
        <w:t xml:space="preserve">Количество лотов: </w:t>
      </w:r>
      <w:r w:rsidRPr="00CF1E20">
        <w:rPr>
          <w:b/>
          <w:sz w:val="24"/>
          <w:szCs w:val="24"/>
        </w:rPr>
        <w:t>1 (один)</w:t>
      </w:r>
      <w:r w:rsidRPr="00CF1E20">
        <w:rPr>
          <w:sz w:val="24"/>
          <w:szCs w:val="24"/>
        </w:rPr>
        <w:t>.</w:t>
      </w:r>
    </w:p>
    <w:bookmarkEnd w:id="18"/>
    <w:p w:rsidR="009D7F01" w:rsidRPr="00DC6DBE" w:rsidRDefault="009D7F01" w:rsidP="00D36BAD">
      <w:pPr>
        <w:keepNext/>
        <w:tabs>
          <w:tab w:val="left" w:pos="1134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C6DBE">
        <w:rPr>
          <w:sz w:val="24"/>
          <w:szCs w:val="24"/>
          <w:lang w:eastAsia="ru-RU"/>
        </w:rPr>
        <w:t>.</w:t>
      </w:r>
    </w:p>
    <w:p w:rsidR="00804801" w:rsidRPr="00DC6DBE" w:rsidRDefault="00B5344A" w:rsidP="00D36BAD">
      <w:pPr>
        <w:pStyle w:val="a"/>
        <w:keepNext/>
        <w:numPr>
          <w:ilvl w:val="0"/>
          <w:numId w:val="0"/>
        </w:numPr>
        <w:tabs>
          <w:tab w:val="left" w:pos="1134"/>
        </w:tabs>
        <w:spacing w:line="264" w:lineRule="auto"/>
        <w:ind w:firstLine="550"/>
        <w:rPr>
          <w:sz w:val="24"/>
          <w:szCs w:val="24"/>
        </w:rPr>
      </w:pPr>
      <w:r w:rsidRPr="00DC6DBE">
        <w:rPr>
          <w:sz w:val="24"/>
          <w:szCs w:val="24"/>
        </w:rPr>
        <w:t>Частичное выполнение</w:t>
      </w:r>
      <w:r w:rsidR="002946EF" w:rsidRPr="00DC6DBE">
        <w:rPr>
          <w:sz w:val="24"/>
          <w:szCs w:val="24"/>
        </w:rPr>
        <w:t xml:space="preserve"> </w:t>
      </w:r>
      <w:r w:rsidR="004D17BD" w:rsidRPr="00DC6DBE">
        <w:rPr>
          <w:sz w:val="24"/>
          <w:szCs w:val="24"/>
        </w:rPr>
        <w:t xml:space="preserve">поставок, </w:t>
      </w:r>
      <w:r w:rsidR="00AD3EBC" w:rsidRPr="00DC6DBE">
        <w:rPr>
          <w:sz w:val="24"/>
          <w:szCs w:val="24"/>
        </w:rPr>
        <w:t>работ (услуг)</w:t>
      </w:r>
      <w:r w:rsidRPr="00DC6DBE">
        <w:rPr>
          <w:sz w:val="24"/>
          <w:szCs w:val="24"/>
        </w:rPr>
        <w:t xml:space="preserve"> не допускается.</w:t>
      </w:r>
    </w:p>
    <w:p w:rsidR="00717F60" w:rsidRPr="00DC6DBE" w:rsidRDefault="008D2928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C6DBE">
        <w:rPr>
          <w:sz w:val="24"/>
          <w:szCs w:val="24"/>
        </w:rPr>
        <w:t>Сроки</w:t>
      </w:r>
      <w:r w:rsidR="00717F60" w:rsidRPr="00DC6DBE">
        <w:rPr>
          <w:sz w:val="24"/>
          <w:szCs w:val="24"/>
        </w:rPr>
        <w:t xml:space="preserve"> </w:t>
      </w:r>
      <w:r w:rsidR="002946EF" w:rsidRPr="00DC6DBE">
        <w:rPr>
          <w:sz w:val="24"/>
          <w:szCs w:val="24"/>
        </w:rPr>
        <w:t xml:space="preserve">выполнения </w:t>
      </w:r>
      <w:r w:rsidR="00702B2C" w:rsidRPr="00CF1E20">
        <w:rPr>
          <w:sz w:val="24"/>
          <w:szCs w:val="24"/>
        </w:rPr>
        <w:t>поставок</w:t>
      </w:r>
      <w:r w:rsidR="00717F60" w:rsidRPr="00CF1E20">
        <w:rPr>
          <w:sz w:val="24"/>
          <w:szCs w:val="24"/>
        </w:rPr>
        <w:t xml:space="preserve">: </w:t>
      </w:r>
      <w:bookmarkEnd w:id="19"/>
      <w:r w:rsidR="00CF1E20" w:rsidRPr="00CF1E20">
        <w:rPr>
          <w:sz w:val="24"/>
          <w:szCs w:val="24"/>
        </w:rPr>
        <w:t xml:space="preserve">с </w:t>
      </w:r>
      <w:r w:rsidR="00CF1E20" w:rsidRPr="00CF1E20">
        <w:rPr>
          <w:bCs w:val="0"/>
          <w:sz w:val="24"/>
          <w:szCs w:val="24"/>
        </w:rPr>
        <w:t>09.01.2019 года до 01.07.2019 года</w:t>
      </w:r>
      <w:r w:rsidR="00D36BAD" w:rsidRPr="00CF1E20">
        <w:rPr>
          <w:bCs w:val="0"/>
          <w:sz w:val="24"/>
          <w:szCs w:val="24"/>
        </w:rPr>
        <w:t>.</w:t>
      </w:r>
    </w:p>
    <w:p w:rsidR="008D2928" w:rsidRPr="00DC6DBE" w:rsidRDefault="002A47D1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C6DBE">
        <w:rPr>
          <w:sz w:val="24"/>
          <w:szCs w:val="24"/>
        </w:rPr>
        <w:t xml:space="preserve">Отгрузочные реквизиты/базис поставки: </w:t>
      </w:r>
      <w:r w:rsidR="008D2928" w:rsidRPr="00DC6DBE">
        <w:rPr>
          <w:sz w:val="24"/>
          <w:szCs w:val="24"/>
        </w:rPr>
        <w:t xml:space="preserve">на условиях DDP (Согласно ИНКОТЕРМС </w:t>
      </w:r>
      <w:r w:rsidR="00DA1402" w:rsidRPr="00DC6DBE">
        <w:rPr>
          <w:sz w:val="24"/>
          <w:szCs w:val="24"/>
        </w:rPr>
        <w:t>2010</w:t>
      </w:r>
      <w:r w:rsidR="008D2928" w:rsidRPr="00DC6DBE">
        <w:rPr>
          <w:sz w:val="24"/>
          <w:szCs w:val="24"/>
        </w:rPr>
        <w:t>) по адрес</w:t>
      </w:r>
      <w:r w:rsidR="00DC6DBE" w:rsidRPr="00DC6DBE">
        <w:rPr>
          <w:sz w:val="24"/>
          <w:szCs w:val="24"/>
        </w:rPr>
        <w:t>у</w:t>
      </w:r>
      <w:r w:rsidR="008D2928" w:rsidRPr="00DC6DBE">
        <w:rPr>
          <w:sz w:val="24"/>
          <w:szCs w:val="24"/>
        </w:rPr>
        <w:t xml:space="preserve"> филиал</w:t>
      </w:r>
      <w:r w:rsidR="00DC6DBE" w:rsidRPr="00DC6DBE">
        <w:rPr>
          <w:sz w:val="24"/>
          <w:szCs w:val="24"/>
        </w:rPr>
        <w:t>а</w:t>
      </w:r>
      <w:r w:rsidR="008D2928" w:rsidRPr="00DC6DBE">
        <w:rPr>
          <w:sz w:val="24"/>
          <w:szCs w:val="24"/>
        </w:rPr>
        <w:t xml:space="preserve"> ПАО «МРСК Центра»:</w:t>
      </w:r>
      <w:bookmarkEnd w:id="20"/>
      <w:r w:rsidR="002556E6" w:rsidRPr="00DC6DBE">
        <w:rPr>
          <w:sz w:val="24"/>
          <w:szCs w:val="24"/>
        </w:rPr>
        <w:t xml:space="preserve"> </w:t>
      </w:r>
    </w:p>
    <w:p w:rsidR="008D2928" w:rsidRPr="00DC6DBE" w:rsidRDefault="008D2928" w:rsidP="00D36BAD">
      <w:pPr>
        <w:pStyle w:val="afffffff1"/>
        <w:keepNext/>
        <w:numPr>
          <w:ilvl w:val="0"/>
          <w:numId w:val="77"/>
        </w:numPr>
        <w:tabs>
          <w:tab w:val="left" w:pos="1134"/>
          <w:tab w:val="num" w:pos="1560"/>
        </w:tabs>
        <w:spacing w:line="240" w:lineRule="auto"/>
        <w:ind w:left="0" w:firstLine="550"/>
        <w:rPr>
          <w:rFonts w:ascii="Times New Roman" w:hAnsi="Times New Roman"/>
          <w:sz w:val="24"/>
          <w:szCs w:val="24"/>
        </w:rPr>
      </w:pPr>
      <w:r w:rsidRPr="00DC6DBE">
        <w:rPr>
          <w:rFonts w:ascii="Times New Roman" w:hAnsi="Times New Roman"/>
          <w:sz w:val="24"/>
          <w:szCs w:val="24"/>
        </w:rPr>
        <w:t xml:space="preserve">«Тверьэнерго», РФ, 170001, г. Тверь, </w:t>
      </w:r>
      <w:r w:rsidR="00FB6C72" w:rsidRPr="00DC6DBE">
        <w:rPr>
          <w:rFonts w:ascii="Times New Roman" w:hAnsi="Times New Roman"/>
          <w:sz w:val="24"/>
          <w:szCs w:val="24"/>
        </w:rPr>
        <w:t>ул. Димитрова</w:t>
      </w:r>
      <w:r w:rsidRPr="00DC6DBE">
        <w:rPr>
          <w:rFonts w:ascii="Times New Roman" w:hAnsi="Times New Roman"/>
          <w:sz w:val="24"/>
          <w:szCs w:val="24"/>
        </w:rPr>
        <w:t>, 66 (Центральный склад);</w:t>
      </w:r>
    </w:p>
    <w:p w:rsidR="00717F60" w:rsidRPr="00382A07" w:rsidRDefault="0022360B" w:rsidP="00D36BAD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C6DBE" w:rsidRPr="009B10D0">
        <w:rPr>
          <w:sz w:val="24"/>
          <w:szCs w:val="24"/>
        </w:rPr>
        <w:t xml:space="preserve">календарных </w:t>
      </w:r>
      <w:r w:rsidRPr="00382A07">
        <w:rPr>
          <w:iCs/>
          <w:sz w:val="24"/>
          <w:szCs w:val="24"/>
        </w:rPr>
        <w:t xml:space="preserve">дней с </w:t>
      </w:r>
      <w:r w:rsidR="00DC6DBE" w:rsidRPr="00382A07">
        <w:rPr>
          <w:iCs/>
          <w:sz w:val="24"/>
          <w:szCs w:val="24"/>
        </w:rPr>
        <w:t>момента подписания</w:t>
      </w:r>
      <w:r w:rsidRPr="00382A07">
        <w:rPr>
          <w:iCs/>
          <w:sz w:val="24"/>
          <w:szCs w:val="24"/>
        </w:rPr>
        <w:t xml:space="preserve"> Сторонами накладной, предоставления счета-</w:t>
      </w:r>
      <w:r w:rsidR="00DC6DBE" w:rsidRPr="00382A07">
        <w:rPr>
          <w:iCs/>
          <w:sz w:val="24"/>
          <w:szCs w:val="24"/>
        </w:rPr>
        <w:t>фактуры и</w:t>
      </w:r>
      <w:r w:rsidRPr="00382A07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D36BA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lastRenderedPageBreak/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D36BAD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D36BAD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</w:t>
      </w:r>
      <w:r w:rsidR="00D36BAD" w:rsidRPr="00382A07">
        <w:rPr>
          <w:sz w:val="24"/>
          <w:szCs w:val="24"/>
        </w:rPr>
        <w:t>лицами,</w:t>
      </w:r>
      <w:r w:rsidRPr="00382A07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CF1E20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CF1E20">
        <w:rPr>
          <w:bCs w:val="0"/>
          <w:sz w:val="24"/>
          <w:szCs w:val="24"/>
        </w:rPr>
        <w:t xml:space="preserve">оригинала при условии, что к этим документам будут приложены комментарии с переводом этих сумм в </w:t>
      </w:r>
      <w:r w:rsidR="002B5717" w:rsidRPr="00CF1E20">
        <w:rPr>
          <w:bCs w:val="0"/>
          <w:sz w:val="24"/>
          <w:szCs w:val="24"/>
        </w:rPr>
        <w:t xml:space="preserve">рубли РФ </w:t>
      </w:r>
      <w:r w:rsidRPr="00CF1E2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CF1E20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F1E20">
        <w:rPr>
          <w:bCs w:val="0"/>
          <w:sz w:val="24"/>
          <w:szCs w:val="24"/>
        </w:rPr>
        <w:t xml:space="preserve">Цена </w:t>
      </w:r>
      <w:r w:rsidR="004B5EB3" w:rsidRPr="00CF1E20">
        <w:rPr>
          <w:bCs w:val="0"/>
          <w:sz w:val="24"/>
          <w:szCs w:val="24"/>
        </w:rPr>
        <w:t>Заявк</w:t>
      </w:r>
      <w:r w:rsidRPr="00CF1E20">
        <w:rPr>
          <w:bCs w:val="0"/>
          <w:sz w:val="24"/>
          <w:szCs w:val="24"/>
        </w:rPr>
        <w:t xml:space="preserve">и фиксируется в </w:t>
      </w:r>
      <w:r w:rsidR="002B5717" w:rsidRPr="00CF1E20">
        <w:rPr>
          <w:bCs w:val="0"/>
          <w:sz w:val="24"/>
          <w:szCs w:val="24"/>
        </w:rPr>
        <w:t xml:space="preserve">рублях РФ </w:t>
      </w:r>
      <w:r w:rsidRPr="00CF1E2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F1E20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CF1E20">
        <w:rPr>
          <w:szCs w:val="24"/>
        </w:rPr>
        <w:t xml:space="preserve">Начальная (максимальная) цена </w:t>
      </w:r>
      <w:r w:rsidR="00123C70" w:rsidRPr="00CF1E20">
        <w:rPr>
          <w:szCs w:val="24"/>
        </w:rPr>
        <w:t>Договор</w:t>
      </w:r>
      <w:r w:rsidRPr="00CF1E20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CF1E20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CF1E20">
        <w:rPr>
          <w:bCs w:val="0"/>
          <w:sz w:val="24"/>
          <w:szCs w:val="24"/>
        </w:rPr>
        <w:t xml:space="preserve">Начальная (максимальная) цена </w:t>
      </w:r>
      <w:r w:rsidR="00123C70" w:rsidRPr="00CF1E20">
        <w:rPr>
          <w:bCs w:val="0"/>
          <w:sz w:val="24"/>
          <w:szCs w:val="24"/>
        </w:rPr>
        <w:t>Договор</w:t>
      </w:r>
      <w:r w:rsidRPr="00CF1E20">
        <w:rPr>
          <w:bCs w:val="0"/>
          <w:sz w:val="24"/>
          <w:szCs w:val="24"/>
        </w:rPr>
        <w:t>а</w:t>
      </w:r>
      <w:r w:rsidR="00216641" w:rsidRPr="00CF1E20">
        <w:rPr>
          <w:bCs w:val="0"/>
          <w:sz w:val="24"/>
          <w:szCs w:val="24"/>
        </w:rPr>
        <w:t>:</w:t>
      </w:r>
      <w:bookmarkEnd w:id="410"/>
    </w:p>
    <w:p w:rsidR="00280464" w:rsidRPr="00CF1E20" w:rsidRDefault="00CF1E20" w:rsidP="005A21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CF1E20">
        <w:rPr>
          <w:b/>
          <w:sz w:val="24"/>
          <w:szCs w:val="24"/>
        </w:rPr>
        <w:t xml:space="preserve">692 359 </w:t>
      </w:r>
      <w:r w:rsidRPr="00CF1E20">
        <w:rPr>
          <w:sz w:val="24"/>
          <w:szCs w:val="24"/>
        </w:rPr>
        <w:t xml:space="preserve">(Шестьсот девяносто две тысячи триста пятьдесят девять) рублей 00 копеек РФ, без учета НДС; НДС составляет </w:t>
      </w:r>
      <w:r w:rsidRPr="00CF1E20">
        <w:rPr>
          <w:b/>
          <w:sz w:val="24"/>
          <w:szCs w:val="24"/>
        </w:rPr>
        <w:t>138 471</w:t>
      </w:r>
      <w:r w:rsidRPr="00CF1E20">
        <w:rPr>
          <w:sz w:val="24"/>
          <w:szCs w:val="24"/>
        </w:rPr>
        <w:t xml:space="preserve"> (Сто тридцать восемь тысяч четыреста семьдесят один) рубль 80 копеек РФ; </w:t>
      </w:r>
      <w:r w:rsidRPr="00CF1E20">
        <w:rPr>
          <w:b/>
          <w:sz w:val="24"/>
          <w:szCs w:val="24"/>
        </w:rPr>
        <w:t>830 830</w:t>
      </w:r>
      <w:r w:rsidRPr="00CF1E20">
        <w:rPr>
          <w:sz w:val="24"/>
          <w:szCs w:val="24"/>
        </w:rPr>
        <w:t xml:space="preserve"> (Восемьсот тридцать тысяч восемьсот тридцать) рублей 80 копеек РФ, с учетом НДС.</w:t>
      </w:r>
    </w:p>
    <w:p w:rsidR="004F657D" w:rsidRPr="00CF1E20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CF1E2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CF1E20">
        <w:rPr>
          <w:sz w:val="24"/>
          <w:szCs w:val="24"/>
        </w:rPr>
        <w:t>Договора (Лота)</w:t>
      </w:r>
      <w:r w:rsidR="004F657D" w:rsidRPr="00CF1E20">
        <w:rPr>
          <w:bCs w:val="0"/>
          <w:sz w:val="24"/>
          <w:szCs w:val="24"/>
        </w:rPr>
        <w:t>.</w:t>
      </w:r>
    </w:p>
    <w:p w:rsidR="00546518" w:rsidRPr="00CF1E20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F1E2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CF1E20">
        <w:rPr>
          <w:sz w:val="24"/>
          <w:szCs w:val="24"/>
        </w:rPr>
        <w:t>Договора (Лота)</w:t>
      </w:r>
      <w:r w:rsidRPr="00CF1E20">
        <w:rPr>
          <w:sz w:val="24"/>
          <w:szCs w:val="24"/>
        </w:rPr>
        <w:t xml:space="preserve"> по данному филиалу</w:t>
      </w:r>
      <w:r w:rsidR="00546518" w:rsidRPr="00CF1E20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F1E20">
        <w:rPr>
          <w:bCs w:val="0"/>
          <w:sz w:val="24"/>
          <w:szCs w:val="24"/>
        </w:rPr>
        <w:t xml:space="preserve">Цена в письме о подаче оферты </w:t>
      </w:r>
      <w:r w:rsidR="003F3A69" w:rsidRPr="00CF1E20">
        <w:rPr>
          <w:bCs w:val="0"/>
          <w:spacing w:val="-2"/>
          <w:sz w:val="24"/>
          <w:szCs w:val="24"/>
        </w:rPr>
        <w:t>(под</w:t>
      </w:r>
      <w:r w:rsidR="003F3A69" w:rsidRPr="00CF1E20">
        <w:rPr>
          <w:bCs w:val="0"/>
          <w:sz w:val="24"/>
          <w:szCs w:val="24"/>
        </w:rPr>
        <w:t>раздел</w:t>
      </w:r>
      <w:r w:rsidR="003F3A69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735B8F">
        <w:rPr>
          <w:bCs w:val="0"/>
          <w:sz w:val="24"/>
          <w:szCs w:val="24"/>
        </w:rPr>
        <w:t xml:space="preserve">может любое юридическое, физическое лицо </w:t>
      </w:r>
      <w:r w:rsidR="00E71628" w:rsidRPr="00735B8F">
        <w:rPr>
          <w:bCs w:val="0"/>
          <w:sz w:val="24"/>
          <w:szCs w:val="24"/>
        </w:rPr>
        <w:t>(в т.</w:t>
      </w:r>
      <w:r w:rsidR="003129D4" w:rsidRPr="00735B8F">
        <w:rPr>
          <w:bCs w:val="0"/>
          <w:sz w:val="24"/>
          <w:szCs w:val="24"/>
        </w:rPr>
        <w:t xml:space="preserve"> </w:t>
      </w:r>
      <w:r w:rsidR="00E71628" w:rsidRPr="00735B8F">
        <w:rPr>
          <w:bCs w:val="0"/>
          <w:sz w:val="24"/>
          <w:szCs w:val="24"/>
        </w:rPr>
        <w:t xml:space="preserve">ч. </w:t>
      </w:r>
      <w:r w:rsidRPr="00735B8F">
        <w:rPr>
          <w:bCs w:val="0"/>
          <w:sz w:val="24"/>
          <w:szCs w:val="24"/>
        </w:rPr>
        <w:t>индивидуальный предприниматель</w:t>
      </w:r>
      <w:r w:rsidR="00E71628" w:rsidRPr="00735B8F">
        <w:rPr>
          <w:bCs w:val="0"/>
          <w:sz w:val="24"/>
          <w:szCs w:val="24"/>
        </w:rPr>
        <w:t>)</w:t>
      </w:r>
      <w:r w:rsidR="00735B8F" w:rsidRPr="00735B8F">
        <w:rPr>
          <w:bCs w:val="0"/>
          <w:sz w:val="24"/>
          <w:szCs w:val="24"/>
        </w:rPr>
        <w:t xml:space="preserve">, </w:t>
      </w:r>
      <w:r w:rsidR="00735B8F" w:rsidRPr="00735B8F">
        <w:rPr>
          <w:sz w:val="24"/>
          <w:szCs w:val="24"/>
        </w:rPr>
        <w:t>являющееся субъектом малого и среднего предпринимательства</w:t>
      </w:r>
      <w:r w:rsidRPr="00735B8F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</w:t>
      </w:r>
      <w:bookmarkStart w:id="434" w:name="_GoBack"/>
      <w:bookmarkEnd w:id="434"/>
      <w:r w:rsidRPr="00382A07">
        <w:rPr>
          <w:rFonts w:eastAsia="Arial Unicode MS"/>
          <w:sz w:val="24"/>
          <w:szCs w:val="24"/>
          <w:lang w:eastAsia="ru-RU"/>
        </w:rPr>
        <w:t xml:space="preserve">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735B8F" w:rsidRPr="00735B8F" w:rsidRDefault="00735B8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35B8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</w:t>
      </w:r>
      <w:r w:rsidR="00D36BAD" w:rsidRPr="00382A07">
        <w:rPr>
          <w:sz w:val="24"/>
          <w:szCs w:val="24"/>
        </w:rPr>
        <w:t>или задержка</w:t>
      </w:r>
      <w:r w:rsidRPr="00382A07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</w:t>
      </w:r>
      <w:r w:rsidR="00D36BAD" w:rsidRPr="00BA1CD4">
        <w:rPr>
          <w:sz w:val="24"/>
          <w:szCs w:val="24"/>
          <w:lang w:val="x-none"/>
        </w:rPr>
        <w:t xml:space="preserve">договоров </w:t>
      </w:r>
      <w:r w:rsidR="00D36BAD" w:rsidRPr="00BA1CD4">
        <w:rPr>
          <w:sz w:val="24"/>
          <w:szCs w:val="24"/>
        </w:rPr>
        <w:t>поставок</w:t>
      </w:r>
      <w:r w:rsidRPr="00BA1CD4">
        <w:rPr>
          <w:sz w:val="24"/>
          <w:szCs w:val="24"/>
        </w:rPr>
        <w:t>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</w:t>
      </w:r>
      <w:r w:rsidR="00D36BAD" w:rsidRPr="000D2D6A">
        <w:rPr>
          <w:sz w:val="24"/>
          <w:szCs w:val="24"/>
        </w:rPr>
        <w:t>вышеуказанным требованиям,</w:t>
      </w:r>
      <w:r w:rsidRPr="000D2D6A">
        <w:rPr>
          <w:sz w:val="24"/>
          <w:szCs w:val="24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110B45">
        <w:rPr>
          <w:sz w:val="24"/>
          <w:szCs w:val="24"/>
        </w:rPr>
        <w:t>функционала ЭТП.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10B4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110B45">
        <w:rPr>
          <w:sz w:val="24"/>
          <w:szCs w:val="24"/>
        </w:rPr>
        <w:fldChar w:fldCharType="begin"/>
      </w:r>
      <w:r w:rsidRPr="00110B45">
        <w:rPr>
          <w:sz w:val="24"/>
          <w:szCs w:val="24"/>
        </w:rPr>
        <w:instrText xml:space="preserve"> REF _Ref191386085 \r \h  \* MERGEFORMAT </w:instrText>
      </w:r>
      <w:r w:rsidRPr="00110B45">
        <w:rPr>
          <w:sz w:val="24"/>
          <w:szCs w:val="24"/>
        </w:rPr>
      </w:r>
      <w:r w:rsidRPr="00110B45">
        <w:rPr>
          <w:sz w:val="24"/>
          <w:szCs w:val="24"/>
        </w:rPr>
        <w:fldChar w:fldCharType="separate"/>
      </w:r>
      <w:r w:rsidR="004D5055" w:rsidRPr="00110B45">
        <w:rPr>
          <w:sz w:val="24"/>
          <w:szCs w:val="24"/>
        </w:rPr>
        <w:t>1.1.1</w:t>
      </w:r>
      <w:r w:rsidRPr="00110B45">
        <w:rPr>
          <w:sz w:val="24"/>
          <w:szCs w:val="24"/>
        </w:rPr>
        <w:fldChar w:fldCharType="end"/>
      </w:r>
      <w:r w:rsidRPr="00110B45">
        <w:rPr>
          <w:sz w:val="24"/>
          <w:szCs w:val="24"/>
        </w:rPr>
        <w:t>).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10B4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10B45">
        <w:rPr>
          <w:b/>
          <w:sz w:val="24"/>
          <w:szCs w:val="24"/>
        </w:rPr>
        <w:t xml:space="preserve">12:00 </w:t>
      </w:r>
      <w:r w:rsidR="00110B45" w:rsidRPr="00110B45">
        <w:rPr>
          <w:b/>
          <w:sz w:val="24"/>
          <w:szCs w:val="24"/>
        </w:rPr>
        <w:t>1</w:t>
      </w:r>
      <w:r w:rsidR="00D36BAD">
        <w:rPr>
          <w:b/>
          <w:sz w:val="24"/>
          <w:szCs w:val="24"/>
        </w:rPr>
        <w:t>8</w:t>
      </w:r>
      <w:r w:rsidRPr="00110B45">
        <w:rPr>
          <w:b/>
          <w:sz w:val="24"/>
          <w:szCs w:val="24"/>
        </w:rPr>
        <w:t xml:space="preserve"> </w:t>
      </w:r>
      <w:r w:rsidR="00D36BAD">
        <w:rPr>
          <w:b/>
          <w:sz w:val="24"/>
          <w:szCs w:val="24"/>
        </w:rPr>
        <w:t>октября</w:t>
      </w:r>
      <w:r w:rsidRPr="00110B45">
        <w:rPr>
          <w:b/>
          <w:sz w:val="24"/>
          <w:szCs w:val="24"/>
        </w:rPr>
        <w:t xml:space="preserve"> 2018 года</w:t>
      </w:r>
      <w:r w:rsidRPr="00110B4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735B8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735B8F">
        <w:rPr>
          <w:bCs w:val="0"/>
          <w:sz w:val="24"/>
          <w:szCs w:val="24"/>
        </w:rPr>
        <w:t>запросе предложений</w:t>
      </w:r>
      <w:r w:rsidR="00932C0A" w:rsidRPr="00735B8F">
        <w:rPr>
          <w:bCs w:val="0"/>
          <w:sz w:val="24"/>
          <w:szCs w:val="24"/>
        </w:rPr>
        <w:t xml:space="preserve"> и подачей </w:t>
      </w:r>
      <w:r w:rsidR="004B5EB3" w:rsidRPr="00735B8F">
        <w:rPr>
          <w:bCs w:val="0"/>
          <w:sz w:val="24"/>
          <w:szCs w:val="24"/>
        </w:rPr>
        <w:t>Заявк</w:t>
      </w:r>
      <w:r w:rsidR="00932C0A" w:rsidRPr="00735B8F">
        <w:rPr>
          <w:bCs w:val="0"/>
          <w:sz w:val="24"/>
          <w:szCs w:val="24"/>
        </w:rPr>
        <w:t xml:space="preserve">и, </w:t>
      </w:r>
      <w:r w:rsidR="00735B8F" w:rsidRPr="00735B8F">
        <w:rPr>
          <w:bCs w:val="0"/>
          <w:sz w:val="24"/>
          <w:szCs w:val="24"/>
        </w:rPr>
        <w:t>сумму 2% от стоимости Заявки</w:t>
      </w:r>
      <w:r w:rsidR="00932C0A" w:rsidRPr="00735B8F">
        <w:rPr>
          <w:bCs w:val="0"/>
          <w:sz w:val="24"/>
          <w:szCs w:val="24"/>
        </w:rPr>
        <w:t>,</w:t>
      </w:r>
      <w:r w:rsidR="00932C0A" w:rsidRPr="00DB5A15">
        <w:rPr>
          <w:bCs w:val="0"/>
          <w:sz w:val="24"/>
          <w:szCs w:val="24"/>
        </w:rPr>
        <w:t xml:space="preserve">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735B8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5A2141" w:rsidRPr="009E0535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5A2141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B5A15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A2141" w:rsidRPr="009E0535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5A2141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5A2141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5A2141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5A2141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A2141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5A2141" w:rsidRPr="009E0535">
        <w:rPr>
          <w:rFonts w:eastAsia="Calibri"/>
          <w:iCs/>
          <w:szCs w:val="24"/>
          <w:lang w:val="en-US" w:eastAsia="en-US"/>
        </w:rPr>
        <w:t>I</w:t>
      </w:r>
      <w:r w:rsidR="005A2141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5A2141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5A2141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.</w:t>
        </w:r>
        <w:r w:rsidR="005A2141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A2141" w:rsidRPr="009E053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 xml:space="preserve">р/с: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5A2141" w:rsidRPr="00A80431" w:rsidRDefault="005A2141" w:rsidP="005A2141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5A2141" w:rsidRPr="00DB5A15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</w:pPr>
      <w:r w:rsidRPr="00A80431">
        <w:rPr>
          <w:color w:val="1F4E79"/>
          <w:szCs w:val="24"/>
        </w:rPr>
        <w:t xml:space="preserve">к/с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6D2FCD" w:rsidRPr="00DB5A15" w:rsidRDefault="006D2FCD" w:rsidP="006D2FC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B03BF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10B4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10B45">
        <w:rPr>
          <w:bCs w:val="0"/>
          <w:sz w:val="24"/>
          <w:szCs w:val="24"/>
        </w:rPr>
        <w:t>Заявк</w:t>
      </w:r>
      <w:r w:rsidR="00717F60" w:rsidRPr="00110B45">
        <w:rPr>
          <w:bCs w:val="0"/>
          <w:sz w:val="24"/>
          <w:szCs w:val="24"/>
        </w:rPr>
        <w:t xml:space="preserve">и на ЭТП могут быть поданы до </w:t>
      </w:r>
      <w:r w:rsidR="002B5044" w:rsidRPr="00110B45">
        <w:rPr>
          <w:b/>
          <w:bCs w:val="0"/>
          <w:sz w:val="24"/>
          <w:szCs w:val="24"/>
        </w:rPr>
        <w:t xml:space="preserve">12 часов 00 минут </w:t>
      </w:r>
      <w:r w:rsidR="00D36BAD">
        <w:rPr>
          <w:b/>
          <w:bCs w:val="0"/>
          <w:sz w:val="24"/>
          <w:szCs w:val="24"/>
        </w:rPr>
        <w:t>22</w:t>
      </w:r>
      <w:r w:rsidR="00110B45" w:rsidRPr="00110B45">
        <w:rPr>
          <w:b/>
          <w:bCs w:val="0"/>
          <w:sz w:val="24"/>
          <w:szCs w:val="24"/>
        </w:rPr>
        <w:t xml:space="preserve"> </w:t>
      </w:r>
      <w:r w:rsidR="00D36BAD">
        <w:rPr>
          <w:b/>
          <w:bCs w:val="0"/>
          <w:sz w:val="24"/>
          <w:szCs w:val="24"/>
        </w:rPr>
        <w:t xml:space="preserve">октября </w:t>
      </w:r>
      <w:r w:rsidR="0042517C" w:rsidRPr="00110B45">
        <w:rPr>
          <w:b/>
          <w:bCs w:val="0"/>
          <w:sz w:val="24"/>
          <w:szCs w:val="24"/>
        </w:rPr>
        <w:t>2018</w:t>
      </w:r>
      <w:r w:rsidR="002B5044" w:rsidRPr="00110B45">
        <w:rPr>
          <w:b/>
          <w:bCs w:val="0"/>
          <w:sz w:val="24"/>
          <w:szCs w:val="24"/>
        </w:rPr>
        <w:t xml:space="preserve"> года</w:t>
      </w:r>
      <w:r w:rsidR="00BC2634" w:rsidRPr="00110B45">
        <w:rPr>
          <w:b/>
          <w:bCs w:val="0"/>
          <w:sz w:val="24"/>
          <w:szCs w:val="24"/>
        </w:rPr>
        <w:t xml:space="preserve">, </w:t>
      </w:r>
      <w:r w:rsidR="00BC2634" w:rsidRPr="00110B4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10B45">
        <w:rPr>
          <w:bCs w:val="0"/>
          <w:spacing w:val="-2"/>
          <w:sz w:val="24"/>
          <w:szCs w:val="24"/>
        </w:rPr>
        <w:t>(под</w:t>
      </w:r>
      <w:r w:rsidR="00BC2634" w:rsidRPr="00110B45">
        <w:rPr>
          <w:bCs w:val="0"/>
          <w:sz w:val="24"/>
          <w:szCs w:val="24"/>
        </w:rPr>
        <w:t xml:space="preserve">раздел </w:t>
      </w:r>
      <w:r w:rsidR="00007625" w:rsidRPr="00110B45">
        <w:rPr>
          <w:sz w:val="24"/>
          <w:szCs w:val="24"/>
        </w:rPr>
        <w:fldChar w:fldCharType="begin"/>
      </w:r>
      <w:r w:rsidR="00007625" w:rsidRPr="00110B45">
        <w:rPr>
          <w:sz w:val="24"/>
          <w:szCs w:val="24"/>
        </w:rPr>
        <w:instrText xml:space="preserve"> REF _Ref55336310 \r \h  \* MERGEFORMAT </w:instrText>
      </w:r>
      <w:r w:rsidR="00007625" w:rsidRPr="00110B45">
        <w:rPr>
          <w:sz w:val="24"/>
          <w:szCs w:val="24"/>
        </w:rPr>
      </w:r>
      <w:r w:rsidR="00007625" w:rsidRPr="00110B45">
        <w:rPr>
          <w:sz w:val="24"/>
          <w:szCs w:val="24"/>
        </w:rPr>
        <w:fldChar w:fldCharType="separate"/>
      </w:r>
      <w:r w:rsidR="004D5055" w:rsidRPr="00110B45">
        <w:rPr>
          <w:bCs w:val="0"/>
          <w:sz w:val="24"/>
          <w:szCs w:val="24"/>
        </w:rPr>
        <w:t>5.1</w:t>
      </w:r>
      <w:r w:rsidR="00007625" w:rsidRPr="00110B45">
        <w:rPr>
          <w:sz w:val="24"/>
          <w:szCs w:val="24"/>
        </w:rPr>
        <w:fldChar w:fldCharType="end"/>
      </w:r>
      <w:r w:rsidR="00BC2634" w:rsidRPr="00110B45">
        <w:rPr>
          <w:bCs w:val="0"/>
          <w:sz w:val="24"/>
          <w:szCs w:val="24"/>
          <w:lang w:eastAsia="ru-RU"/>
        </w:rPr>
        <w:t>)</w:t>
      </w:r>
      <w:r w:rsidR="00BC2634" w:rsidRPr="00110B4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5A214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</w:t>
      </w:r>
      <w:r w:rsidRPr="005A2141">
        <w:rPr>
          <w:sz w:val="24"/>
          <w:szCs w:val="24"/>
        </w:rPr>
        <w:t>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A2141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  <w:lang w:eastAsia="ru-RU"/>
        </w:rPr>
        <w:t xml:space="preserve">По решению </w:t>
      </w:r>
      <w:r w:rsidR="00685336" w:rsidRPr="005A2141">
        <w:rPr>
          <w:sz w:val="24"/>
          <w:szCs w:val="24"/>
          <w:lang w:eastAsia="ru-RU"/>
        </w:rPr>
        <w:t xml:space="preserve">Закупочной </w:t>
      </w:r>
      <w:r w:rsidRPr="005A214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5A214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5A2141">
        <w:fldChar w:fldCharType="begin"/>
      </w:r>
      <w:r w:rsidR="00007625" w:rsidRPr="005A2141">
        <w:instrText xml:space="preserve"> REF _Ref465670219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5A2141">
        <w:fldChar w:fldCharType="begin"/>
      </w:r>
      <w:r w:rsidR="00007625" w:rsidRPr="005A2141">
        <w:instrText xml:space="preserve"> REF _Ref468453355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3.7.8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 w:rsidRPr="005A2141">
        <w:fldChar w:fldCharType="begin"/>
      </w:r>
      <w:r w:rsidR="00007625" w:rsidRPr="005A2141">
        <w:instrText xml:space="preserve"> REF _Ref465675151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3.11.2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документации.</w:t>
      </w:r>
    </w:p>
    <w:p w:rsidR="00034534" w:rsidRPr="005A214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5A2141">
        <w:fldChar w:fldCharType="begin"/>
      </w:r>
      <w:r w:rsidR="00007625" w:rsidRPr="005A2141">
        <w:instrText xml:space="preserve"> REF _Ref465675151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3.11.2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документации, предоставляются повторно.</w:t>
      </w:r>
    </w:p>
    <w:p w:rsidR="00031513" w:rsidRPr="005A2141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5A2141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5A2141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5A2141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5A2141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5A2141">
        <w:rPr>
          <w:i/>
          <w:sz w:val="24"/>
          <w:szCs w:val="24"/>
          <w:lang w:val="en-US"/>
        </w:rPr>
        <w:t>k</w:t>
      </w:r>
      <w:r w:rsidRPr="005A2141">
        <w:rPr>
          <w:i/>
          <w:sz w:val="24"/>
          <w:szCs w:val="24"/>
          <w:vertAlign w:val="subscript"/>
        </w:rPr>
        <w:t>ПРИОР</w:t>
      </w:r>
      <w:r w:rsidRPr="005A2141">
        <w:rPr>
          <w:sz w:val="24"/>
          <w:szCs w:val="24"/>
        </w:rPr>
        <w:t xml:space="preserve">=0,85, иначе </w:t>
      </w:r>
      <w:r w:rsidRPr="005A2141">
        <w:rPr>
          <w:i/>
          <w:sz w:val="24"/>
          <w:szCs w:val="24"/>
          <w:lang w:val="en-US"/>
        </w:rPr>
        <w:t>k</w:t>
      </w:r>
      <w:r w:rsidRPr="005A2141">
        <w:rPr>
          <w:i/>
          <w:sz w:val="24"/>
          <w:szCs w:val="24"/>
          <w:vertAlign w:val="subscript"/>
        </w:rPr>
        <w:t>ПРИОР</w:t>
      </w:r>
      <w:r w:rsidRPr="005A214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>Приоритет не предоставляется в случаях, если: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5A2141">
        <w:fldChar w:fldCharType="begin"/>
      </w:r>
      <w:r w:rsidR="00007625" w:rsidRPr="005A2141">
        <w:instrText xml:space="preserve"> REF _Ref303251044 \r \h  \* MERGEFORMAT </w:instrText>
      </w:r>
      <w:r w:rsidR="00007625" w:rsidRPr="005A2141">
        <w:fldChar w:fldCharType="separate"/>
      </w:r>
      <w:r w:rsidR="004D5055" w:rsidRPr="005A2141">
        <w:rPr>
          <w:rFonts w:ascii="Times New Roman" w:hAnsi="Times New Roman" w:cs="Times New Roman"/>
          <w:sz w:val="24"/>
          <w:szCs w:val="24"/>
        </w:rPr>
        <w:t>3.10</w:t>
      </w:r>
      <w:r w:rsidR="00007625" w:rsidRPr="005A2141">
        <w:fldChar w:fldCharType="end"/>
      </w:r>
      <w:r w:rsidRPr="005A214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5A214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5A214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5A2141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5A2141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5A2141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5A2141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</w:t>
      </w:r>
      <w:r w:rsidRPr="001018D6">
        <w:rPr>
          <w:rFonts w:ascii="Times New Roman" w:hAnsi="Times New Roman" w:cs="Times New Roman"/>
          <w:sz w:val="24"/>
          <w:szCs w:val="24"/>
        </w:rPr>
        <w:t xml:space="preserve">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5A21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5A214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5A214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5A214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5A21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5A2141">
        <w:rPr>
          <w:b w:val="0"/>
          <w:szCs w:val="24"/>
        </w:rPr>
        <w:t>Техническ</w:t>
      </w:r>
      <w:r w:rsidR="003776BB" w:rsidRPr="005A2141">
        <w:rPr>
          <w:b w:val="0"/>
          <w:szCs w:val="24"/>
        </w:rPr>
        <w:t>ое(</w:t>
      </w:r>
      <w:r w:rsidRPr="005A2141">
        <w:rPr>
          <w:b w:val="0"/>
          <w:szCs w:val="24"/>
        </w:rPr>
        <w:t>ие</w:t>
      </w:r>
      <w:r w:rsidR="003776BB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задани</w:t>
      </w:r>
      <w:r w:rsidR="003776BB" w:rsidRPr="005A2141">
        <w:rPr>
          <w:b w:val="0"/>
          <w:szCs w:val="24"/>
        </w:rPr>
        <w:t>е(</w:t>
      </w:r>
      <w:r w:rsidRPr="005A2141">
        <w:rPr>
          <w:b w:val="0"/>
          <w:szCs w:val="24"/>
        </w:rPr>
        <w:t>я</w:t>
      </w:r>
      <w:r w:rsidR="003776BB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</w:t>
      </w:r>
      <w:r w:rsidR="00A154B7" w:rsidRPr="005A2141">
        <w:rPr>
          <w:b w:val="0"/>
          <w:szCs w:val="24"/>
        </w:rPr>
        <w:t xml:space="preserve">по Лоту №1 (подраздел </w:t>
      </w:r>
      <w:r w:rsidR="00007625" w:rsidRPr="005A2141">
        <w:fldChar w:fldCharType="begin"/>
      </w:r>
      <w:r w:rsidR="00007625" w:rsidRPr="005A2141">
        <w:instrText xml:space="preserve"> REF _Ref440275279 \r \h  \* MERGEFORMAT </w:instrText>
      </w:r>
      <w:r w:rsidR="00007625" w:rsidRPr="005A2141">
        <w:fldChar w:fldCharType="separate"/>
      </w:r>
      <w:r w:rsidR="004D5055" w:rsidRPr="005A2141">
        <w:rPr>
          <w:b w:val="0"/>
          <w:szCs w:val="24"/>
        </w:rPr>
        <w:t>1.1.4</w:t>
      </w:r>
      <w:r w:rsidR="00007625" w:rsidRPr="005A2141">
        <w:fldChar w:fldCharType="end"/>
      </w:r>
      <w:r w:rsidR="00A154B7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изложен</w:t>
      </w:r>
      <w:r w:rsidR="00F463E8" w:rsidRPr="005A2141">
        <w:rPr>
          <w:b w:val="0"/>
          <w:szCs w:val="24"/>
        </w:rPr>
        <w:t>о(</w:t>
      </w:r>
      <w:r w:rsidRPr="005A2141">
        <w:rPr>
          <w:b w:val="0"/>
          <w:szCs w:val="24"/>
        </w:rPr>
        <w:t>ы</w:t>
      </w:r>
      <w:r w:rsidR="00F463E8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A2141">
        <w:rPr>
          <w:b w:val="0"/>
          <w:szCs w:val="24"/>
        </w:rPr>
        <w:t>Участник</w:t>
      </w:r>
      <w:r w:rsidRPr="005A214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5A214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5A214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5A2141">
        <w:t>Требование к поставляемой</w:t>
      </w:r>
      <w:r w:rsidRPr="00382A07">
        <w:t xml:space="preserve">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BD0" w:rsidRDefault="00922BD0">
      <w:pPr>
        <w:spacing w:line="240" w:lineRule="auto"/>
      </w:pPr>
      <w:r>
        <w:separator/>
      </w:r>
    </w:p>
  </w:endnote>
  <w:endnote w:type="continuationSeparator" w:id="0">
    <w:p w:rsidR="00922BD0" w:rsidRDefault="00922BD0">
      <w:pPr>
        <w:spacing w:line="240" w:lineRule="auto"/>
      </w:pPr>
      <w:r>
        <w:continuationSeparator/>
      </w:r>
    </w:p>
  </w:endnote>
  <w:endnote w:id="1">
    <w:p w:rsidR="00DC6DBE" w:rsidRPr="001D6DBB" w:rsidRDefault="00DC6DBE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DBE" w:rsidRDefault="00DC6DB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Pr="00FA0376" w:rsidRDefault="00DC6DB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1E20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DC6DBE" w:rsidRPr="00EE0539" w:rsidRDefault="00DC6DB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B10D0">
      <w:rPr>
        <w:sz w:val="18"/>
        <w:szCs w:val="18"/>
      </w:rPr>
      <w:t xml:space="preserve">Договора </w:t>
    </w:r>
    <w:r w:rsidR="00CF1E20" w:rsidRPr="00CF1E20">
      <w:rPr>
        <w:sz w:val="18"/>
        <w:szCs w:val="18"/>
      </w:rPr>
      <w:t>поставку сетевого железобетона прочего</w:t>
    </w:r>
    <w:r w:rsidR="00E3225B" w:rsidRPr="009B10D0">
      <w:rPr>
        <w:sz w:val="18"/>
        <w:szCs w:val="18"/>
      </w:rPr>
      <w:t xml:space="preserve"> </w:t>
    </w:r>
    <w:r w:rsidRPr="009B10D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BD0" w:rsidRDefault="00922BD0">
      <w:pPr>
        <w:spacing w:line="240" w:lineRule="auto"/>
      </w:pPr>
      <w:r>
        <w:separator/>
      </w:r>
    </w:p>
  </w:footnote>
  <w:footnote w:type="continuationSeparator" w:id="0">
    <w:p w:rsidR="00922BD0" w:rsidRDefault="00922BD0">
      <w:pPr>
        <w:spacing w:line="240" w:lineRule="auto"/>
      </w:pPr>
      <w:r>
        <w:continuationSeparator/>
      </w:r>
    </w:p>
  </w:footnote>
  <w:footnote w:id="1">
    <w:p w:rsidR="00DC6DBE" w:rsidRPr="00B36685" w:rsidRDefault="00DC6DB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C6DBE" w:rsidRDefault="00DC6DB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C6DBE" w:rsidRDefault="00DC6DBE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C6DBE" w:rsidRDefault="00DC6DBE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Pr="00930031" w:rsidRDefault="00DC6DB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0B45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090D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14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25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14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5B8F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3389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2BD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0A6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2FA6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1E2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36BAD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DB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25B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3B8D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D48B626-06ED-4B64-A800-E0541C3E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7A785-B466-49CA-95A8-F761C11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90</Pages>
  <Words>30218</Words>
  <Characters>172246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202060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76</cp:revision>
  <cp:lastPrinted>2015-12-29T14:27:00Z</cp:lastPrinted>
  <dcterms:created xsi:type="dcterms:W3CDTF">2016-12-02T12:44:00Z</dcterms:created>
  <dcterms:modified xsi:type="dcterms:W3CDTF">2018-10-05T14:38:00Z</dcterms:modified>
</cp:coreProperties>
</file>