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0D7876"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0D7876" w:rsidRPr="000D67AD" w:rsidRDefault="000D7876"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0D7876" w:rsidRPr="000D67AD" w:rsidRDefault="000D7876"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0D7876" w:rsidRPr="000D67AD" w:rsidRDefault="000D7876"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0D7876" w:rsidRPr="000D67AD" w:rsidRDefault="000D7876"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0D7876" w:rsidRPr="000D67AD" w:rsidRDefault="000D7876" w:rsidP="00BF0828">
                  <w:pPr>
                    <w:spacing w:line="240" w:lineRule="auto"/>
                    <w:ind w:right="-23"/>
                    <w:rPr>
                      <w:rFonts w:ascii="Helios" w:hAnsi="Helios"/>
                      <w:sz w:val="12"/>
                      <w:szCs w:val="12"/>
                    </w:rPr>
                  </w:pPr>
                  <w:r w:rsidRPr="000D67AD">
                    <w:rPr>
                      <w:rFonts w:ascii="Helios" w:hAnsi="Helios"/>
                      <w:sz w:val="12"/>
                      <w:szCs w:val="12"/>
                    </w:rPr>
                    <w:t>тел.: +7 (495) 747-92-92,</w:t>
                  </w:r>
                </w:p>
                <w:p w:rsidR="000D7876" w:rsidRPr="000D67AD" w:rsidRDefault="000D7876"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0D7876" w:rsidRPr="000D67AD" w:rsidRDefault="000D7876"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0D7876" w:rsidRPr="000D67AD" w:rsidRDefault="000D7876"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0D7876" w:rsidRPr="000D67AD" w:rsidRDefault="000D7876"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0D7876" w:rsidRPr="00F04258" w:rsidRDefault="000D7876"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F04258">
                    <w:rPr>
                      <w:rFonts w:ascii="Helios" w:hAnsi="Helios"/>
                      <w:sz w:val="12"/>
                      <w:szCs w:val="12"/>
                      <w:lang w:val="en-US"/>
                    </w:rPr>
                    <w:t>-</w:t>
                  </w:r>
                  <w:r w:rsidRPr="000D67AD">
                    <w:rPr>
                      <w:rFonts w:ascii="Helios" w:hAnsi="Helios"/>
                      <w:sz w:val="12"/>
                      <w:szCs w:val="12"/>
                      <w:lang w:val="en-US"/>
                    </w:rPr>
                    <w:t>mail</w:t>
                  </w:r>
                  <w:proofErr w:type="gramEnd"/>
                  <w:r w:rsidRPr="00F04258">
                    <w:rPr>
                      <w:rFonts w:ascii="Helios" w:hAnsi="Helios"/>
                      <w:sz w:val="12"/>
                      <w:szCs w:val="12"/>
                      <w:lang w:val="en-US"/>
                    </w:rPr>
                    <w:t xml:space="preserve">: </w:t>
                  </w:r>
                  <w:hyperlink r:id="rId9" w:history="1">
                    <w:r w:rsidRPr="000D67AD">
                      <w:rPr>
                        <w:rFonts w:ascii="Helios" w:hAnsi="Helios"/>
                        <w:sz w:val="12"/>
                        <w:szCs w:val="12"/>
                        <w:lang w:val="en-US"/>
                      </w:rPr>
                      <w:t>posta</w:t>
                    </w:r>
                    <w:r w:rsidRPr="00F04258">
                      <w:rPr>
                        <w:rFonts w:ascii="Helios" w:hAnsi="Helios"/>
                        <w:sz w:val="12"/>
                        <w:szCs w:val="12"/>
                        <w:lang w:val="en-US"/>
                      </w:rPr>
                      <w:t>@</w:t>
                    </w:r>
                    <w:r w:rsidRPr="000D67AD">
                      <w:rPr>
                        <w:rFonts w:ascii="Helios" w:hAnsi="Helios"/>
                        <w:sz w:val="12"/>
                        <w:szCs w:val="12"/>
                        <w:lang w:val="en-US"/>
                      </w:rPr>
                      <w:t>mrsk</w:t>
                    </w:r>
                    <w:r w:rsidRPr="00F04258">
                      <w:rPr>
                        <w:rFonts w:ascii="Helios" w:hAnsi="Helios"/>
                        <w:sz w:val="12"/>
                        <w:szCs w:val="12"/>
                        <w:lang w:val="en-US"/>
                      </w:rPr>
                      <w:t>-1.</w:t>
                    </w:r>
                    <w:r w:rsidRPr="000D67AD">
                      <w:rPr>
                        <w:rFonts w:ascii="Helios" w:hAnsi="Helios"/>
                        <w:sz w:val="12"/>
                        <w:szCs w:val="12"/>
                        <w:lang w:val="en-US"/>
                      </w:rPr>
                      <w:t>ru</w:t>
                    </w:r>
                  </w:hyperlink>
                  <w:r w:rsidRPr="00F04258">
                    <w:rPr>
                      <w:rFonts w:ascii="Helios" w:hAnsi="Helios"/>
                      <w:sz w:val="12"/>
                      <w:szCs w:val="12"/>
                      <w:lang w:val="en-US"/>
                    </w:rPr>
                    <w:t xml:space="preserve">, </w:t>
                  </w:r>
                  <w:hyperlink r:id="rId10" w:history="1">
                    <w:r w:rsidRPr="000D67AD">
                      <w:rPr>
                        <w:rFonts w:ascii="Helios" w:hAnsi="Helios"/>
                        <w:sz w:val="12"/>
                        <w:szCs w:val="12"/>
                        <w:lang w:val="en-US"/>
                      </w:rPr>
                      <w:t>www</w:t>
                    </w:r>
                    <w:r w:rsidRPr="00F04258">
                      <w:rPr>
                        <w:rFonts w:ascii="Helios" w:hAnsi="Helios"/>
                        <w:sz w:val="12"/>
                        <w:szCs w:val="12"/>
                        <w:lang w:val="en-US"/>
                      </w:rPr>
                      <w:t>.</w:t>
                    </w:r>
                    <w:r w:rsidRPr="000D67AD">
                      <w:rPr>
                        <w:rFonts w:ascii="Helios" w:hAnsi="Helios"/>
                        <w:sz w:val="12"/>
                        <w:szCs w:val="12"/>
                        <w:lang w:val="en-US"/>
                      </w:rPr>
                      <w:t>mrsk</w:t>
                    </w:r>
                    <w:r w:rsidRPr="00F04258">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0D7876" w:rsidRPr="001E757A" w:rsidRDefault="000D7876" w:rsidP="000D7876">
      <w:pPr>
        <w:suppressAutoHyphens w:val="0"/>
        <w:spacing w:line="240" w:lineRule="auto"/>
        <w:ind w:left="5670" w:firstLine="0"/>
        <w:jc w:val="right"/>
        <w:rPr>
          <w:bCs w:val="0"/>
          <w:sz w:val="24"/>
          <w:szCs w:val="24"/>
          <w:lang w:eastAsia="ru-RU"/>
        </w:rPr>
      </w:pPr>
      <w:r w:rsidRPr="001E757A">
        <w:rPr>
          <w:bCs w:val="0"/>
          <w:sz w:val="24"/>
          <w:szCs w:val="24"/>
          <w:lang w:eastAsia="ru-RU"/>
        </w:rPr>
        <w:t>УТВЕРЖДАЮ:</w:t>
      </w:r>
    </w:p>
    <w:p w:rsidR="000D7876" w:rsidRPr="001E757A" w:rsidRDefault="000D7876" w:rsidP="000D7876">
      <w:pPr>
        <w:suppressAutoHyphens w:val="0"/>
        <w:spacing w:line="240" w:lineRule="auto"/>
        <w:ind w:firstLine="0"/>
        <w:jc w:val="right"/>
        <w:rPr>
          <w:bCs w:val="0"/>
          <w:sz w:val="24"/>
          <w:szCs w:val="24"/>
          <w:lang w:eastAsia="ru-RU"/>
        </w:rPr>
      </w:pPr>
      <w:r w:rsidRPr="001E757A">
        <w:rPr>
          <w:bCs w:val="0"/>
          <w:sz w:val="24"/>
          <w:szCs w:val="24"/>
          <w:lang w:eastAsia="ru-RU"/>
        </w:rPr>
        <w:t xml:space="preserve">Председатель закупочной комиссии – </w:t>
      </w:r>
    </w:p>
    <w:p w:rsidR="000D7876" w:rsidRPr="001E757A" w:rsidRDefault="000D7876" w:rsidP="000D7876">
      <w:pPr>
        <w:suppressAutoHyphens w:val="0"/>
        <w:spacing w:line="240" w:lineRule="auto"/>
        <w:ind w:firstLine="0"/>
        <w:jc w:val="right"/>
        <w:rPr>
          <w:bCs w:val="0"/>
          <w:sz w:val="24"/>
          <w:szCs w:val="24"/>
          <w:lang w:eastAsia="ru-RU"/>
        </w:rPr>
      </w:pPr>
      <w:r w:rsidRPr="001E757A">
        <w:rPr>
          <w:bCs w:val="0"/>
          <w:sz w:val="24"/>
          <w:szCs w:val="24"/>
          <w:lang w:eastAsia="ru-RU"/>
        </w:rPr>
        <w:t xml:space="preserve">Начальник Управления логистики и МТО филиала </w:t>
      </w:r>
    </w:p>
    <w:p w:rsidR="000D7876" w:rsidRPr="001E757A" w:rsidRDefault="000D7876" w:rsidP="000D7876">
      <w:pPr>
        <w:suppressAutoHyphens w:val="0"/>
        <w:spacing w:line="240" w:lineRule="auto"/>
        <w:ind w:firstLine="0"/>
        <w:jc w:val="right"/>
        <w:rPr>
          <w:bCs w:val="0"/>
          <w:sz w:val="24"/>
          <w:szCs w:val="24"/>
          <w:lang w:eastAsia="ru-RU"/>
        </w:rPr>
      </w:pPr>
      <w:r w:rsidRPr="001E757A">
        <w:rPr>
          <w:bCs w:val="0"/>
          <w:sz w:val="24"/>
          <w:szCs w:val="24"/>
          <w:lang w:eastAsia="ru-RU"/>
        </w:rPr>
        <w:t>ПАО «МРСК Центра» - «Брянскэнерго»</w:t>
      </w:r>
    </w:p>
    <w:p w:rsidR="000D7876" w:rsidRPr="001E757A" w:rsidRDefault="000D7876" w:rsidP="000D7876">
      <w:pPr>
        <w:suppressAutoHyphens w:val="0"/>
        <w:spacing w:line="240" w:lineRule="auto"/>
        <w:ind w:firstLine="0"/>
        <w:jc w:val="right"/>
        <w:rPr>
          <w:bCs w:val="0"/>
          <w:lang w:eastAsia="ru-RU"/>
        </w:rPr>
      </w:pPr>
    </w:p>
    <w:p w:rsidR="000D7876" w:rsidRPr="001E757A" w:rsidRDefault="000D7876" w:rsidP="000D7876">
      <w:pPr>
        <w:suppressAutoHyphens w:val="0"/>
        <w:spacing w:line="240" w:lineRule="auto"/>
        <w:ind w:firstLine="0"/>
        <w:jc w:val="right"/>
        <w:rPr>
          <w:bCs w:val="0"/>
          <w:sz w:val="24"/>
          <w:szCs w:val="24"/>
          <w:lang w:eastAsia="ru-RU"/>
        </w:rPr>
      </w:pPr>
      <w:r w:rsidRPr="001E757A">
        <w:rPr>
          <w:bCs w:val="0"/>
          <w:sz w:val="24"/>
          <w:szCs w:val="24"/>
          <w:lang w:eastAsia="ru-RU"/>
        </w:rPr>
        <w:t>____________________ Плюхин В.В.</w:t>
      </w:r>
    </w:p>
    <w:p w:rsidR="000D7876" w:rsidRPr="001E757A" w:rsidRDefault="000D7876" w:rsidP="000D7876">
      <w:pPr>
        <w:suppressAutoHyphens w:val="0"/>
        <w:spacing w:line="240" w:lineRule="auto"/>
        <w:ind w:firstLine="0"/>
        <w:jc w:val="right"/>
        <w:rPr>
          <w:b/>
          <w:bCs w:val="0"/>
          <w:kern w:val="36"/>
          <w:sz w:val="24"/>
          <w:szCs w:val="24"/>
          <w:lang w:eastAsia="ru-RU"/>
        </w:rPr>
      </w:pPr>
      <w:r w:rsidRPr="001E757A">
        <w:rPr>
          <w:bCs w:val="0"/>
          <w:sz w:val="24"/>
          <w:szCs w:val="24"/>
          <w:lang w:eastAsia="ru-RU"/>
        </w:rPr>
        <w:t>«2</w:t>
      </w:r>
      <w:r>
        <w:rPr>
          <w:bCs w:val="0"/>
          <w:sz w:val="24"/>
          <w:szCs w:val="24"/>
          <w:lang w:eastAsia="ru-RU"/>
        </w:rPr>
        <w:t>2</w:t>
      </w:r>
      <w:r w:rsidRPr="001E757A">
        <w:rPr>
          <w:bCs w:val="0"/>
          <w:sz w:val="24"/>
          <w:szCs w:val="24"/>
          <w:lang w:eastAsia="ru-RU"/>
        </w:rPr>
        <w:t>» января 2016 года</w:t>
      </w:r>
    </w:p>
    <w:p w:rsidR="007556FF" w:rsidRDefault="007556FF" w:rsidP="007556FF">
      <w:pPr>
        <w:ind w:firstLine="0"/>
        <w:jc w:val="left"/>
        <w:rPr>
          <w:sz w:val="24"/>
          <w:szCs w:val="24"/>
        </w:rPr>
      </w:pPr>
    </w:p>
    <w:p w:rsidR="000D7876" w:rsidRPr="00C12FA4" w:rsidRDefault="000D7876" w:rsidP="007556FF">
      <w:pPr>
        <w:ind w:firstLine="0"/>
        <w:jc w:val="left"/>
        <w:rPr>
          <w:sz w:val="24"/>
          <w:szCs w:val="24"/>
        </w:rPr>
      </w:pPr>
    </w:p>
    <w:p w:rsidR="000D7876" w:rsidRPr="00C12FA4" w:rsidRDefault="000D7876" w:rsidP="000D7876">
      <w:pPr>
        <w:spacing w:line="240" w:lineRule="auto"/>
        <w:ind w:left="6804" w:firstLine="0"/>
        <w:rPr>
          <w:b/>
          <w:kern w:val="36"/>
          <w:sz w:val="24"/>
          <w:szCs w:val="24"/>
        </w:rPr>
      </w:pPr>
      <w:r w:rsidRPr="00C12FA4">
        <w:rPr>
          <w:b/>
          <w:kern w:val="36"/>
          <w:sz w:val="24"/>
          <w:szCs w:val="24"/>
        </w:rPr>
        <w:t>Согласовано на заседании</w:t>
      </w:r>
    </w:p>
    <w:p w:rsidR="000D7876" w:rsidRPr="00C12FA4" w:rsidRDefault="000D7876" w:rsidP="000D7876">
      <w:pPr>
        <w:spacing w:line="240" w:lineRule="auto"/>
        <w:ind w:left="6804" w:firstLine="0"/>
        <w:rPr>
          <w:b/>
          <w:kern w:val="36"/>
          <w:sz w:val="24"/>
          <w:szCs w:val="24"/>
        </w:rPr>
      </w:pPr>
      <w:r w:rsidRPr="00C12FA4">
        <w:rPr>
          <w:b/>
          <w:kern w:val="36"/>
          <w:sz w:val="24"/>
          <w:szCs w:val="24"/>
        </w:rPr>
        <w:t>закупочной комиссии</w:t>
      </w:r>
    </w:p>
    <w:p w:rsidR="000D7876" w:rsidRPr="00C12FA4" w:rsidRDefault="000D7876" w:rsidP="000D7876">
      <w:pPr>
        <w:spacing w:line="240" w:lineRule="auto"/>
        <w:ind w:left="6804" w:firstLine="0"/>
        <w:rPr>
          <w:b/>
          <w:kern w:val="36"/>
          <w:sz w:val="24"/>
          <w:szCs w:val="24"/>
        </w:rPr>
      </w:pPr>
      <w:bookmarkStart w:id="6" w:name="_GoBack"/>
      <w:bookmarkEnd w:id="6"/>
      <w:r w:rsidRPr="00C12FA4">
        <w:rPr>
          <w:b/>
          <w:kern w:val="36"/>
          <w:sz w:val="24"/>
          <w:szCs w:val="24"/>
        </w:rPr>
        <w:t xml:space="preserve">Протокол № </w:t>
      </w:r>
      <w:r>
        <w:rPr>
          <w:b/>
          <w:kern w:val="36"/>
          <w:sz w:val="24"/>
          <w:szCs w:val="24"/>
        </w:rPr>
        <w:t>0002</w:t>
      </w:r>
      <w:r w:rsidRPr="001E757A">
        <w:rPr>
          <w:b/>
          <w:kern w:val="36"/>
          <w:sz w:val="24"/>
          <w:szCs w:val="24"/>
        </w:rPr>
        <w:t>-БР-16</w:t>
      </w:r>
    </w:p>
    <w:p w:rsidR="000D7876" w:rsidRPr="00C12FA4" w:rsidRDefault="000D7876" w:rsidP="000D7876">
      <w:pPr>
        <w:spacing w:line="240" w:lineRule="auto"/>
        <w:ind w:left="6804" w:firstLine="0"/>
        <w:rPr>
          <w:b/>
          <w:kern w:val="36"/>
          <w:sz w:val="24"/>
          <w:szCs w:val="24"/>
        </w:rPr>
      </w:pPr>
      <w:r w:rsidRPr="00C12FA4">
        <w:rPr>
          <w:b/>
          <w:kern w:val="36"/>
          <w:sz w:val="24"/>
          <w:szCs w:val="24"/>
        </w:rPr>
        <w:t xml:space="preserve">от </w:t>
      </w:r>
      <w:r w:rsidRPr="001E757A">
        <w:rPr>
          <w:b/>
          <w:kern w:val="36"/>
          <w:sz w:val="24"/>
          <w:szCs w:val="24"/>
        </w:rPr>
        <w:t>«2</w:t>
      </w:r>
      <w:r>
        <w:rPr>
          <w:b/>
          <w:kern w:val="36"/>
          <w:sz w:val="24"/>
          <w:szCs w:val="24"/>
        </w:rPr>
        <w:t>2</w:t>
      </w:r>
      <w:r w:rsidRPr="001E757A">
        <w:rPr>
          <w:b/>
          <w:kern w:val="36"/>
          <w:sz w:val="24"/>
          <w:szCs w:val="24"/>
        </w:rPr>
        <w:t xml:space="preserve">» января </w:t>
      </w:r>
      <w:r w:rsidRPr="00C12FA4">
        <w:rPr>
          <w:b/>
          <w:kern w:val="36"/>
          <w:sz w:val="24"/>
          <w:szCs w:val="24"/>
        </w:rPr>
        <w:t>201</w:t>
      </w:r>
      <w:r>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w:t>
      </w:r>
      <w:r w:rsidRPr="000D7876">
        <w:rPr>
          <w:b/>
          <w:sz w:val="24"/>
          <w:szCs w:val="24"/>
        </w:rPr>
        <w:t xml:space="preserve">заключения </w:t>
      </w:r>
      <w:r w:rsidR="007556FF" w:rsidRPr="000D7876">
        <w:rPr>
          <w:b/>
          <w:sz w:val="24"/>
          <w:szCs w:val="24"/>
        </w:rPr>
        <w:t>Договор</w:t>
      </w:r>
      <w:r w:rsidR="000D7876" w:rsidRPr="000D7876">
        <w:rPr>
          <w:b/>
          <w:sz w:val="24"/>
          <w:szCs w:val="24"/>
        </w:rPr>
        <w:t>а</w:t>
      </w:r>
      <w:r w:rsidR="007556FF" w:rsidRPr="000D7876">
        <w:rPr>
          <w:b/>
          <w:sz w:val="24"/>
          <w:szCs w:val="24"/>
        </w:rPr>
        <w:t xml:space="preserve"> </w:t>
      </w:r>
      <w:r w:rsidR="000D7876" w:rsidRPr="000D7876">
        <w:rPr>
          <w:b/>
          <w:sz w:val="24"/>
          <w:szCs w:val="24"/>
        </w:rPr>
        <w:t>поставки пломбировочных материалов для нужд ПАО «МРСК Центра» (филиала «Брянскэнерго»)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Default="00717F60" w:rsidP="00E71A48">
      <w:pPr>
        <w:spacing w:line="264" w:lineRule="auto"/>
        <w:ind w:firstLine="0"/>
        <w:jc w:val="center"/>
        <w:rPr>
          <w:b/>
          <w:sz w:val="24"/>
          <w:szCs w:val="24"/>
        </w:rPr>
      </w:pPr>
    </w:p>
    <w:p w:rsidR="000D7876" w:rsidRDefault="000D7876" w:rsidP="00E71A48">
      <w:pPr>
        <w:spacing w:line="264" w:lineRule="auto"/>
        <w:ind w:firstLine="0"/>
        <w:jc w:val="center"/>
        <w:rPr>
          <w:b/>
          <w:sz w:val="24"/>
          <w:szCs w:val="24"/>
        </w:rPr>
      </w:pPr>
    </w:p>
    <w:p w:rsidR="000D7876" w:rsidRPr="00C12FA4" w:rsidRDefault="000D7876"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г. Москва</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F04258" w:rsidRDefault="008122B7">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F04258">
        <w:rPr>
          <w:noProof/>
        </w:rPr>
        <w:t>1</w:t>
      </w:r>
      <w:r w:rsidR="00F04258">
        <w:rPr>
          <w:rFonts w:asciiTheme="minorHAnsi" w:eastAsiaTheme="minorEastAsia" w:hAnsiTheme="minorHAnsi" w:cstheme="minorBidi"/>
          <w:b w:val="0"/>
          <w:caps w:val="0"/>
          <w:noProof/>
          <w:szCs w:val="22"/>
          <w:lang w:eastAsia="ru-RU"/>
        </w:rPr>
        <w:tab/>
      </w:r>
      <w:r w:rsidR="00F04258">
        <w:rPr>
          <w:noProof/>
        </w:rPr>
        <w:t>Общие положения</w:t>
      </w:r>
      <w:r w:rsidR="00F04258">
        <w:rPr>
          <w:noProof/>
        </w:rPr>
        <w:tab/>
      </w:r>
      <w:r>
        <w:rPr>
          <w:noProof/>
        </w:rPr>
        <w:fldChar w:fldCharType="begin"/>
      </w:r>
      <w:r w:rsidR="00F04258">
        <w:rPr>
          <w:noProof/>
        </w:rPr>
        <w:instrText xml:space="preserve"> PAGEREF _Toc441130929 \h </w:instrText>
      </w:r>
      <w:r>
        <w:rPr>
          <w:noProof/>
        </w:rPr>
      </w:r>
      <w:r>
        <w:rPr>
          <w:noProof/>
        </w:rPr>
        <w:fldChar w:fldCharType="separate"/>
      </w:r>
      <w:r w:rsidR="00AA1979">
        <w:rPr>
          <w:noProof/>
        </w:rPr>
        <w:t>4</w:t>
      </w:r>
      <w:r>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8122B7">
        <w:rPr>
          <w:noProof/>
        </w:rPr>
        <w:fldChar w:fldCharType="begin"/>
      </w:r>
      <w:r>
        <w:rPr>
          <w:noProof/>
        </w:rPr>
        <w:instrText xml:space="preserve"> PAGEREF _Toc441130930 \h </w:instrText>
      </w:r>
      <w:r w:rsidR="008122B7">
        <w:rPr>
          <w:noProof/>
        </w:rPr>
      </w:r>
      <w:r w:rsidR="008122B7">
        <w:rPr>
          <w:noProof/>
        </w:rPr>
        <w:fldChar w:fldCharType="separate"/>
      </w:r>
      <w:r w:rsidR="00AA1979">
        <w:rPr>
          <w:noProof/>
        </w:rPr>
        <w:t>4</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8122B7">
        <w:rPr>
          <w:noProof/>
        </w:rPr>
        <w:fldChar w:fldCharType="begin"/>
      </w:r>
      <w:r>
        <w:rPr>
          <w:noProof/>
        </w:rPr>
        <w:instrText xml:space="preserve"> PAGEREF _Toc441130931 \h </w:instrText>
      </w:r>
      <w:r w:rsidR="008122B7">
        <w:rPr>
          <w:noProof/>
        </w:rPr>
      </w:r>
      <w:r w:rsidR="008122B7">
        <w:rPr>
          <w:noProof/>
        </w:rPr>
        <w:fldChar w:fldCharType="separate"/>
      </w:r>
      <w:r w:rsidR="00AA1979">
        <w:rPr>
          <w:noProof/>
        </w:rPr>
        <w:t>5</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8122B7">
        <w:rPr>
          <w:noProof/>
        </w:rPr>
        <w:fldChar w:fldCharType="begin"/>
      </w:r>
      <w:r>
        <w:rPr>
          <w:noProof/>
        </w:rPr>
        <w:instrText xml:space="preserve"> PAGEREF _Toc441130932 \h </w:instrText>
      </w:r>
      <w:r w:rsidR="008122B7">
        <w:rPr>
          <w:noProof/>
        </w:rPr>
      </w:r>
      <w:r w:rsidR="008122B7">
        <w:rPr>
          <w:noProof/>
        </w:rPr>
        <w:fldChar w:fldCharType="separate"/>
      </w:r>
      <w:r w:rsidR="00AA1979">
        <w:rPr>
          <w:noProof/>
        </w:rPr>
        <w:t>6</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8122B7">
        <w:rPr>
          <w:noProof/>
        </w:rPr>
        <w:fldChar w:fldCharType="begin"/>
      </w:r>
      <w:r>
        <w:rPr>
          <w:noProof/>
        </w:rPr>
        <w:instrText xml:space="preserve"> PAGEREF _Toc441130933 \h </w:instrText>
      </w:r>
      <w:r w:rsidR="008122B7">
        <w:rPr>
          <w:noProof/>
        </w:rPr>
      </w:r>
      <w:r w:rsidR="008122B7">
        <w:rPr>
          <w:noProof/>
        </w:rPr>
        <w:fldChar w:fldCharType="separate"/>
      </w:r>
      <w:r w:rsidR="00AA1979">
        <w:rPr>
          <w:noProof/>
        </w:rPr>
        <w:t>6</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8122B7">
        <w:rPr>
          <w:noProof/>
        </w:rPr>
        <w:fldChar w:fldCharType="begin"/>
      </w:r>
      <w:r>
        <w:rPr>
          <w:noProof/>
        </w:rPr>
        <w:instrText xml:space="preserve"> PAGEREF _Toc441130934 \h </w:instrText>
      </w:r>
      <w:r w:rsidR="008122B7">
        <w:rPr>
          <w:noProof/>
        </w:rPr>
      </w:r>
      <w:r w:rsidR="008122B7">
        <w:rPr>
          <w:noProof/>
        </w:rPr>
        <w:fldChar w:fldCharType="separate"/>
      </w:r>
      <w:r w:rsidR="00AA1979">
        <w:rPr>
          <w:noProof/>
        </w:rPr>
        <w:t>7</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8122B7">
        <w:rPr>
          <w:noProof/>
        </w:rPr>
        <w:fldChar w:fldCharType="begin"/>
      </w:r>
      <w:r>
        <w:rPr>
          <w:noProof/>
        </w:rPr>
        <w:instrText xml:space="preserve"> PAGEREF _Toc441130935 \h </w:instrText>
      </w:r>
      <w:r w:rsidR="008122B7">
        <w:rPr>
          <w:noProof/>
        </w:rPr>
      </w:r>
      <w:r w:rsidR="008122B7">
        <w:rPr>
          <w:noProof/>
        </w:rPr>
        <w:fldChar w:fldCharType="separate"/>
      </w:r>
      <w:r w:rsidR="00AA1979">
        <w:rPr>
          <w:noProof/>
        </w:rPr>
        <w:t>8</w:t>
      </w:r>
      <w:r w:rsidR="008122B7">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22F3A">
        <w:rPr>
          <w:noProof/>
        </w:rPr>
        <w:t>Антикоррупционная оговорка, включаемая в проект договора</w:t>
      </w:r>
      <w:r>
        <w:rPr>
          <w:noProof/>
        </w:rPr>
        <w:tab/>
      </w:r>
      <w:r w:rsidR="008122B7">
        <w:rPr>
          <w:noProof/>
        </w:rPr>
        <w:fldChar w:fldCharType="begin"/>
      </w:r>
      <w:r>
        <w:rPr>
          <w:noProof/>
        </w:rPr>
        <w:instrText xml:space="preserve"> PAGEREF _Toc441130942 \h </w:instrText>
      </w:r>
      <w:r w:rsidR="008122B7">
        <w:rPr>
          <w:noProof/>
        </w:rPr>
      </w:r>
      <w:r w:rsidR="008122B7">
        <w:rPr>
          <w:noProof/>
        </w:rPr>
        <w:fldChar w:fldCharType="separate"/>
      </w:r>
      <w:r w:rsidR="00AA1979">
        <w:rPr>
          <w:noProof/>
        </w:rPr>
        <w:t>10</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8122B7">
        <w:rPr>
          <w:noProof/>
        </w:rPr>
        <w:fldChar w:fldCharType="begin"/>
      </w:r>
      <w:r>
        <w:rPr>
          <w:noProof/>
        </w:rPr>
        <w:instrText xml:space="preserve"> PAGEREF _Toc441130943 \h </w:instrText>
      </w:r>
      <w:r w:rsidR="008122B7">
        <w:rPr>
          <w:noProof/>
        </w:rPr>
      </w:r>
      <w:r w:rsidR="008122B7">
        <w:rPr>
          <w:noProof/>
        </w:rPr>
        <w:fldChar w:fldCharType="separate"/>
      </w:r>
      <w:r w:rsidR="00AA1979">
        <w:rPr>
          <w:noProof/>
        </w:rPr>
        <w:t>10</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22F3A">
        <w:rPr>
          <w:bCs w:val="0"/>
          <w:noProof/>
        </w:rPr>
        <w:t>Антикоррупционная оговорка, включаемая в проект договора</w:t>
      </w:r>
      <w:r>
        <w:rPr>
          <w:noProof/>
        </w:rPr>
        <w:tab/>
      </w:r>
      <w:r w:rsidR="008122B7">
        <w:rPr>
          <w:noProof/>
        </w:rPr>
        <w:fldChar w:fldCharType="begin"/>
      </w:r>
      <w:r>
        <w:rPr>
          <w:noProof/>
        </w:rPr>
        <w:instrText xml:space="preserve"> PAGEREF _Toc441130947 \h </w:instrText>
      </w:r>
      <w:r w:rsidR="008122B7">
        <w:rPr>
          <w:noProof/>
        </w:rPr>
      </w:r>
      <w:r w:rsidR="008122B7">
        <w:rPr>
          <w:noProof/>
        </w:rPr>
        <w:fldChar w:fldCharType="separate"/>
      </w:r>
      <w:r w:rsidR="00AA1979">
        <w:rPr>
          <w:noProof/>
        </w:rPr>
        <w:t>10</w:t>
      </w:r>
      <w:r w:rsidR="008122B7">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8122B7">
        <w:rPr>
          <w:noProof/>
        </w:rPr>
        <w:fldChar w:fldCharType="begin"/>
      </w:r>
      <w:r>
        <w:rPr>
          <w:noProof/>
        </w:rPr>
        <w:instrText xml:space="preserve"> PAGEREF _Toc441130951 \h </w:instrText>
      </w:r>
      <w:r w:rsidR="008122B7">
        <w:rPr>
          <w:noProof/>
        </w:rPr>
      </w:r>
      <w:r w:rsidR="008122B7">
        <w:rPr>
          <w:noProof/>
        </w:rPr>
        <w:fldChar w:fldCharType="separate"/>
      </w:r>
      <w:r w:rsidR="00AA1979">
        <w:rPr>
          <w:noProof/>
        </w:rPr>
        <w:t>13</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8122B7">
        <w:rPr>
          <w:noProof/>
        </w:rPr>
        <w:fldChar w:fldCharType="begin"/>
      </w:r>
      <w:r>
        <w:rPr>
          <w:noProof/>
        </w:rPr>
        <w:instrText xml:space="preserve"> PAGEREF _Toc441130952 \h </w:instrText>
      </w:r>
      <w:r w:rsidR="008122B7">
        <w:rPr>
          <w:noProof/>
        </w:rPr>
      </w:r>
      <w:r w:rsidR="008122B7">
        <w:rPr>
          <w:noProof/>
        </w:rPr>
        <w:fldChar w:fldCharType="separate"/>
      </w:r>
      <w:r w:rsidR="00AA1979">
        <w:rPr>
          <w:noProof/>
        </w:rPr>
        <w:t>13</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8122B7">
        <w:rPr>
          <w:noProof/>
        </w:rPr>
        <w:fldChar w:fldCharType="begin"/>
      </w:r>
      <w:r>
        <w:rPr>
          <w:noProof/>
        </w:rPr>
        <w:instrText xml:space="preserve"> PAGEREF _Toc441130955 \h </w:instrText>
      </w:r>
      <w:r w:rsidR="008122B7">
        <w:rPr>
          <w:noProof/>
        </w:rPr>
      </w:r>
      <w:r w:rsidR="008122B7">
        <w:rPr>
          <w:noProof/>
        </w:rPr>
        <w:fldChar w:fldCharType="separate"/>
      </w:r>
      <w:r w:rsidR="00AA1979">
        <w:rPr>
          <w:noProof/>
        </w:rPr>
        <w:t>13</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8122B7">
        <w:rPr>
          <w:noProof/>
        </w:rPr>
        <w:fldChar w:fldCharType="begin"/>
      </w:r>
      <w:r>
        <w:rPr>
          <w:noProof/>
        </w:rPr>
        <w:instrText xml:space="preserve"> PAGEREF _Toc441130956 \h </w:instrText>
      </w:r>
      <w:r w:rsidR="008122B7">
        <w:rPr>
          <w:noProof/>
        </w:rPr>
      </w:r>
      <w:r w:rsidR="008122B7">
        <w:rPr>
          <w:noProof/>
        </w:rPr>
        <w:fldChar w:fldCharType="separate"/>
      </w:r>
      <w:r w:rsidR="00AA1979">
        <w:rPr>
          <w:noProof/>
        </w:rPr>
        <w:t>14</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8122B7">
        <w:rPr>
          <w:noProof/>
        </w:rPr>
        <w:fldChar w:fldCharType="begin"/>
      </w:r>
      <w:r>
        <w:rPr>
          <w:noProof/>
        </w:rPr>
        <w:instrText xml:space="preserve"> PAGEREF _Toc441130971 \h </w:instrText>
      </w:r>
      <w:r w:rsidR="008122B7">
        <w:rPr>
          <w:noProof/>
        </w:rPr>
      </w:r>
      <w:r w:rsidR="008122B7">
        <w:rPr>
          <w:noProof/>
        </w:rPr>
        <w:fldChar w:fldCharType="separate"/>
      </w:r>
      <w:r w:rsidR="00AA1979">
        <w:rPr>
          <w:noProof/>
        </w:rPr>
        <w:t>26</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8122B7">
        <w:rPr>
          <w:noProof/>
        </w:rPr>
        <w:fldChar w:fldCharType="begin"/>
      </w:r>
      <w:r>
        <w:rPr>
          <w:noProof/>
        </w:rPr>
        <w:instrText xml:space="preserve"> PAGEREF _Toc441130974 \h </w:instrText>
      </w:r>
      <w:r w:rsidR="008122B7">
        <w:rPr>
          <w:noProof/>
        </w:rPr>
      </w:r>
      <w:r w:rsidR="008122B7">
        <w:rPr>
          <w:noProof/>
        </w:rPr>
        <w:fldChar w:fldCharType="separate"/>
      </w:r>
      <w:r w:rsidR="00AA1979">
        <w:rPr>
          <w:noProof/>
        </w:rPr>
        <w:t>26</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8122B7">
        <w:rPr>
          <w:noProof/>
        </w:rPr>
        <w:fldChar w:fldCharType="begin"/>
      </w:r>
      <w:r>
        <w:rPr>
          <w:noProof/>
        </w:rPr>
        <w:instrText xml:space="preserve"> PAGEREF _Toc441130975 \h </w:instrText>
      </w:r>
      <w:r w:rsidR="008122B7">
        <w:rPr>
          <w:noProof/>
        </w:rPr>
      </w:r>
      <w:r w:rsidR="008122B7">
        <w:rPr>
          <w:noProof/>
        </w:rPr>
        <w:fldChar w:fldCharType="separate"/>
      </w:r>
      <w:r w:rsidR="00AA1979">
        <w:rPr>
          <w:noProof/>
        </w:rPr>
        <w:t>26</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8122B7">
        <w:rPr>
          <w:noProof/>
        </w:rPr>
        <w:fldChar w:fldCharType="begin"/>
      </w:r>
      <w:r>
        <w:rPr>
          <w:noProof/>
        </w:rPr>
        <w:instrText xml:space="preserve"> PAGEREF _Toc441130980 \h </w:instrText>
      </w:r>
      <w:r w:rsidR="008122B7">
        <w:rPr>
          <w:noProof/>
        </w:rPr>
      </w:r>
      <w:r w:rsidR="008122B7">
        <w:rPr>
          <w:noProof/>
        </w:rPr>
        <w:fldChar w:fldCharType="separate"/>
      </w:r>
      <w:r w:rsidR="00AA1979">
        <w:rPr>
          <w:noProof/>
        </w:rPr>
        <w:t>28</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8122B7">
        <w:rPr>
          <w:noProof/>
        </w:rPr>
        <w:fldChar w:fldCharType="begin"/>
      </w:r>
      <w:r>
        <w:rPr>
          <w:noProof/>
        </w:rPr>
        <w:instrText xml:space="preserve"> PAGEREF _Toc441130981 \h </w:instrText>
      </w:r>
      <w:r w:rsidR="008122B7">
        <w:rPr>
          <w:noProof/>
        </w:rPr>
      </w:r>
      <w:r w:rsidR="008122B7">
        <w:rPr>
          <w:noProof/>
        </w:rPr>
        <w:fldChar w:fldCharType="separate"/>
      </w:r>
      <w:r w:rsidR="00AA1979">
        <w:rPr>
          <w:noProof/>
        </w:rPr>
        <w:t>30</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8122B7">
        <w:rPr>
          <w:noProof/>
        </w:rPr>
        <w:fldChar w:fldCharType="begin"/>
      </w:r>
      <w:r>
        <w:rPr>
          <w:noProof/>
        </w:rPr>
        <w:instrText xml:space="preserve"> PAGEREF _Toc441130982 \h </w:instrText>
      </w:r>
      <w:r w:rsidR="008122B7">
        <w:rPr>
          <w:noProof/>
        </w:rPr>
      </w:r>
      <w:r w:rsidR="008122B7">
        <w:rPr>
          <w:noProof/>
        </w:rPr>
        <w:fldChar w:fldCharType="separate"/>
      </w:r>
      <w:r w:rsidR="00AA1979">
        <w:rPr>
          <w:noProof/>
        </w:rPr>
        <w:t>30</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8122B7">
        <w:rPr>
          <w:noProof/>
        </w:rPr>
        <w:fldChar w:fldCharType="begin"/>
      </w:r>
      <w:r>
        <w:rPr>
          <w:noProof/>
        </w:rPr>
        <w:instrText xml:space="preserve"> PAGEREF _Toc441130983 \h </w:instrText>
      </w:r>
      <w:r w:rsidR="008122B7">
        <w:rPr>
          <w:noProof/>
        </w:rPr>
      </w:r>
      <w:r w:rsidR="008122B7">
        <w:rPr>
          <w:noProof/>
        </w:rPr>
        <w:fldChar w:fldCharType="separate"/>
      </w:r>
      <w:r w:rsidR="00AA1979">
        <w:rPr>
          <w:noProof/>
        </w:rPr>
        <w:t>30</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8122B7">
        <w:rPr>
          <w:noProof/>
        </w:rPr>
        <w:fldChar w:fldCharType="begin"/>
      </w:r>
      <w:r>
        <w:rPr>
          <w:noProof/>
        </w:rPr>
        <w:instrText xml:space="preserve"> PAGEREF _Toc441130984 \h </w:instrText>
      </w:r>
      <w:r w:rsidR="008122B7">
        <w:rPr>
          <w:noProof/>
        </w:rPr>
      </w:r>
      <w:r w:rsidR="008122B7">
        <w:rPr>
          <w:noProof/>
        </w:rPr>
        <w:fldChar w:fldCharType="separate"/>
      </w:r>
      <w:r w:rsidR="00AA1979">
        <w:rPr>
          <w:noProof/>
        </w:rPr>
        <w:t>31</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8122B7">
        <w:rPr>
          <w:noProof/>
        </w:rPr>
        <w:fldChar w:fldCharType="begin"/>
      </w:r>
      <w:r>
        <w:rPr>
          <w:noProof/>
        </w:rPr>
        <w:instrText xml:space="preserve"> PAGEREF _Toc441130985 \h </w:instrText>
      </w:r>
      <w:r w:rsidR="008122B7">
        <w:rPr>
          <w:noProof/>
        </w:rPr>
      </w:r>
      <w:r w:rsidR="008122B7">
        <w:rPr>
          <w:noProof/>
        </w:rPr>
        <w:fldChar w:fldCharType="separate"/>
      </w:r>
      <w:r w:rsidR="00AA1979">
        <w:rPr>
          <w:noProof/>
        </w:rPr>
        <w:t>31</w:t>
      </w:r>
      <w:r w:rsidR="008122B7">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sidRPr="00A22F3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8122B7">
        <w:rPr>
          <w:noProof/>
        </w:rPr>
        <w:fldChar w:fldCharType="begin"/>
      </w:r>
      <w:r>
        <w:rPr>
          <w:noProof/>
        </w:rPr>
        <w:instrText xml:space="preserve"> PAGEREF _Toc441130986 \h </w:instrText>
      </w:r>
      <w:r w:rsidR="008122B7">
        <w:rPr>
          <w:noProof/>
        </w:rPr>
      </w:r>
      <w:r w:rsidR="008122B7">
        <w:rPr>
          <w:noProof/>
        </w:rPr>
        <w:fldChar w:fldCharType="separate"/>
      </w:r>
      <w:r w:rsidR="00AA1979">
        <w:rPr>
          <w:noProof/>
        </w:rPr>
        <w:t>33</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8122B7">
        <w:rPr>
          <w:noProof/>
        </w:rPr>
        <w:fldChar w:fldCharType="begin"/>
      </w:r>
      <w:r>
        <w:rPr>
          <w:noProof/>
        </w:rPr>
        <w:instrText xml:space="preserve"> PAGEREF _Toc441130987 \h </w:instrText>
      </w:r>
      <w:r w:rsidR="008122B7">
        <w:rPr>
          <w:noProof/>
        </w:rPr>
      </w:r>
      <w:r w:rsidR="008122B7">
        <w:rPr>
          <w:noProof/>
        </w:rPr>
        <w:fldChar w:fldCharType="separate"/>
      </w:r>
      <w:r w:rsidR="00AA1979">
        <w:rPr>
          <w:noProof/>
        </w:rPr>
        <w:t>33</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8122B7">
        <w:rPr>
          <w:noProof/>
        </w:rPr>
        <w:fldChar w:fldCharType="begin"/>
      </w:r>
      <w:r>
        <w:rPr>
          <w:noProof/>
        </w:rPr>
        <w:instrText xml:space="preserve"> PAGEREF _Toc441130990 \h </w:instrText>
      </w:r>
      <w:r w:rsidR="008122B7">
        <w:rPr>
          <w:noProof/>
        </w:rPr>
      </w:r>
      <w:r w:rsidR="008122B7">
        <w:rPr>
          <w:noProof/>
        </w:rPr>
        <w:fldChar w:fldCharType="separate"/>
      </w:r>
      <w:r w:rsidR="00AA1979">
        <w:rPr>
          <w:noProof/>
        </w:rPr>
        <w:t>33</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8122B7">
        <w:rPr>
          <w:noProof/>
        </w:rPr>
        <w:fldChar w:fldCharType="begin"/>
      </w:r>
      <w:r>
        <w:rPr>
          <w:noProof/>
        </w:rPr>
        <w:instrText xml:space="preserve"> PAGEREF _Toc441130992 \h </w:instrText>
      </w:r>
      <w:r w:rsidR="008122B7">
        <w:rPr>
          <w:noProof/>
        </w:rPr>
      </w:r>
      <w:r w:rsidR="008122B7">
        <w:rPr>
          <w:noProof/>
        </w:rPr>
        <w:fldChar w:fldCharType="separate"/>
      </w:r>
      <w:r w:rsidR="00AA1979">
        <w:rPr>
          <w:noProof/>
        </w:rPr>
        <w:t>33</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8122B7">
        <w:rPr>
          <w:noProof/>
        </w:rPr>
        <w:fldChar w:fldCharType="begin"/>
      </w:r>
      <w:r>
        <w:rPr>
          <w:noProof/>
        </w:rPr>
        <w:instrText xml:space="preserve"> PAGEREF _Toc441130995 \h </w:instrText>
      </w:r>
      <w:r w:rsidR="008122B7">
        <w:rPr>
          <w:noProof/>
        </w:rPr>
      </w:r>
      <w:r w:rsidR="008122B7">
        <w:rPr>
          <w:noProof/>
        </w:rPr>
        <w:fldChar w:fldCharType="separate"/>
      </w:r>
      <w:r w:rsidR="00AA1979">
        <w:rPr>
          <w:noProof/>
        </w:rPr>
        <w:t>33</w:t>
      </w:r>
      <w:r w:rsidR="008122B7">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8122B7">
        <w:rPr>
          <w:noProof/>
        </w:rPr>
        <w:fldChar w:fldCharType="begin"/>
      </w:r>
      <w:r>
        <w:rPr>
          <w:noProof/>
        </w:rPr>
        <w:instrText xml:space="preserve"> PAGEREF _Toc441130998 \h </w:instrText>
      </w:r>
      <w:r w:rsidR="008122B7">
        <w:rPr>
          <w:noProof/>
        </w:rPr>
      </w:r>
      <w:r w:rsidR="008122B7">
        <w:rPr>
          <w:noProof/>
        </w:rPr>
        <w:fldChar w:fldCharType="separate"/>
      </w:r>
      <w:r w:rsidR="00AA1979">
        <w:rPr>
          <w:noProof/>
        </w:rPr>
        <w:t>34</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8122B7">
        <w:rPr>
          <w:noProof/>
        </w:rPr>
        <w:fldChar w:fldCharType="begin"/>
      </w:r>
      <w:r>
        <w:rPr>
          <w:noProof/>
        </w:rPr>
        <w:instrText xml:space="preserve"> PAGEREF _Toc441130999 \h </w:instrText>
      </w:r>
      <w:r w:rsidR="008122B7">
        <w:rPr>
          <w:noProof/>
        </w:rPr>
      </w:r>
      <w:r w:rsidR="008122B7">
        <w:rPr>
          <w:noProof/>
        </w:rPr>
        <w:fldChar w:fldCharType="separate"/>
      </w:r>
      <w:r w:rsidR="00AA1979">
        <w:rPr>
          <w:noProof/>
        </w:rPr>
        <w:t>34</w:t>
      </w:r>
      <w:r w:rsidR="008122B7">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8122B7">
        <w:rPr>
          <w:noProof/>
        </w:rPr>
        <w:fldChar w:fldCharType="begin"/>
      </w:r>
      <w:r>
        <w:rPr>
          <w:noProof/>
        </w:rPr>
        <w:instrText xml:space="preserve"> PAGEREF _Toc441131000 \h </w:instrText>
      </w:r>
      <w:r w:rsidR="008122B7">
        <w:rPr>
          <w:noProof/>
        </w:rPr>
      </w:r>
      <w:r w:rsidR="008122B7">
        <w:rPr>
          <w:noProof/>
        </w:rPr>
        <w:fldChar w:fldCharType="separate"/>
      </w:r>
      <w:r w:rsidR="00AA1979">
        <w:rPr>
          <w:noProof/>
        </w:rPr>
        <w:t>34</w:t>
      </w:r>
      <w:r w:rsidR="008122B7">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8122B7">
        <w:rPr>
          <w:noProof/>
        </w:rPr>
        <w:fldChar w:fldCharType="begin"/>
      </w:r>
      <w:r>
        <w:rPr>
          <w:noProof/>
        </w:rPr>
        <w:instrText xml:space="preserve"> PAGEREF _Toc441131002 \h </w:instrText>
      </w:r>
      <w:r w:rsidR="008122B7">
        <w:rPr>
          <w:noProof/>
        </w:rPr>
      </w:r>
      <w:r w:rsidR="008122B7">
        <w:rPr>
          <w:noProof/>
        </w:rPr>
        <w:fldChar w:fldCharType="separate"/>
      </w:r>
      <w:r w:rsidR="00AA1979">
        <w:rPr>
          <w:noProof/>
        </w:rPr>
        <w:t>38</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22F3A">
        <w:rPr>
          <w:bCs w:val="0"/>
          <w:noProof/>
        </w:rPr>
        <w:t xml:space="preserve">поставок </w:t>
      </w:r>
      <w:r>
        <w:rPr>
          <w:noProof/>
        </w:rPr>
        <w:t>(форма 2)</w:t>
      </w:r>
      <w:r>
        <w:rPr>
          <w:noProof/>
        </w:rPr>
        <w:tab/>
      </w:r>
      <w:r w:rsidR="008122B7">
        <w:rPr>
          <w:noProof/>
        </w:rPr>
        <w:fldChar w:fldCharType="begin"/>
      </w:r>
      <w:r>
        <w:rPr>
          <w:noProof/>
        </w:rPr>
        <w:instrText xml:space="preserve"> PAGEREF _Toc441131004 \h </w:instrText>
      </w:r>
      <w:r w:rsidR="008122B7">
        <w:rPr>
          <w:noProof/>
        </w:rPr>
      </w:r>
      <w:r w:rsidR="008122B7">
        <w:rPr>
          <w:noProof/>
        </w:rPr>
        <w:fldChar w:fldCharType="separate"/>
      </w:r>
      <w:r w:rsidR="00AA1979">
        <w:rPr>
          <w:noProof/>
        </w:rPr>
        <w:t>40</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5.3</w:t>
      </w:r>
      <w:r>
        <w:rPr>
          <w:rFonts w:asciiTheme="minorHAnsi" w:eastAsiaTheme="minorEastAsia" w:hAnsiTheme="minorHAnsi" w:cstheme="minorBidi"/>
          <w:b w:val="0"/>
          <w:bCs w:val="0"/>
          <w:noProof/>
          <w:sz w:val="22"/>
          <w:szCs w:val="22"/>
          <w:lang w:eastAsia="ru-RU"/>
        </w:rPr>
        <w:tab/>
      </w:r>
      <w:r w:rsidRPr="00A22F3A">
        <w:rPr>
          <w:noProof/>
          <w:color w:val="000000"/>
        </w:rPr>
        <w:t>Техническое предложение (форма 3)</w:t>
      </w:r>
      <w:r>
        <w:rPr>
          <w:noProof/>
        </w:rPr>
        <w:tab/>
      </w:r>
      <w:r w:rsidR="008122B7">
        <w:rPr>
          <w:noProof/>
        </w:rPr>
        <w:fldChar w:fldCharType="begin"/>
      </w:r>
      <w:r>
        <w:rPr>
          <w:noProof/>
        </w:rPr>
        <w:instrText xml:space="preserve"> PAGEREF _Toc441131007 \h </w:instrText>
      </w:r>
      <w:r w:rsidR="008122B7">
        <w:rPr>
          <w:noProof/>
        </w:rPr>
      </w:r>
      <w:r w:rsidR="008122B7">
        <w:rPr>
          <w:noProof/>
        </w:rPr>
        <w:fldChar w:fldCharType="separate"/>
      </w:r>
      <w:r w:rsidR="00AA1979">
        <w:rPr>
          <w:noProof/>
        </w:rPr>
        <w:t>43</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8122B7">
        <w:rPr>
          <w:noProof/>
        </w:rPr>
        <w:fldChar w:fldCharType="begin"/>
      </w:r>
      <w:r>
        <w:rPr>
          <w:noProof/>
        </w:rPr>
        <w:instrText xml:space="preserve"> PAGEREF _Toc441131010 \h </w:instrText>
      </w:r>
      <w:r w:rsidR="008122B7">
        <w:rPr>
          <w:noProof/>
        </w:rPr>
      </w:r>
      <w:r w:rsidR="008122B7">
        <w:rPr>
          <w:noProof/>
        </w:rPr>
        <w:fldChar w:fldCharType="separate"/>
      </w:r>
      <w:r w:rsidR="00AA1979">
        <w:rPr>
          <w:noProof/>
        </w:rPr>
        <w:t>46</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5.5</w:t>
      </w:r>
      <w:r>
        <w:rPr>
          <w:rFonts w:asciiTheme="minorHAnsi" w:eastAsiaTheme="minorEastAsia" w:hAnsiTheme="minorHAnsi" w:cstheme="minorBidi"/>
          <w:b w:val="0"/>
          <w:bCs w:val="0"/>
          <w:noProof/>
          <w:sz w:val="22"/>
          <w:szCs w:val="22"/>
          <w:lang w:eastAsia="ru-RU"/>
        </w:rPr>
        <w:tab/>
      </w:r>
      <w:r w:rsidRPr="00A22F3A">
        <w:rPr>
          <w:noProof/>
          <w:color w:val="000000"/>
        </w:rPr>
        <w:t>Протокол разногласий к проекту Договора (форма 5)</w:t>
      </w:r>
      <w:r>
        <w:rPr>
          <w:noProof/>
        </w:rPr>
        <w:tab/>
      </w:r>
      <w:r w:rsidR="008122B7">
        <w:rPr>
          <w:noProof/>
        </w:rPr>
        <w:fldChar w:fldCharType="begin"/>
      </w:r>
      <w:r>
        <w:rPr>
          <w:noProof/>
        </w:rPr>
        <w:instrText xml:space="preserve"> PAGEREF _Toc441131013 \h </w:instrText>
      </w:r>
      <w:r w:rsidR="008122B7">
        <w:rPr>
          <w:noProof/>
        </w:rPr>
      </w:r>
      <w:r w:rsidR="008122B7">
        <w:rPr>
          <w:noProof/>
        </w:rPr>
        <w:fldChar w:fldCharType="separate"/>
      </w:r>
      <w:r w:rsidR="00AA1979">
        <w:rPr>
          <w:noProof/>
        </w:rPr>
        <w:t>48</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8122B7">
        <w:rPr>
          <w:noProof/>
        </w:rPr>
        <w:fldChar w:fldCharType="begin"/>
      </w:r>
      <w:r>
        <w:rPr>
          <w:noProof/>
        </w:rPr>
        <w:instrText xml:space="preserve"> PAGEREF _Toc441131016 \h </w:instrText>
      </w:r>
      <w:r w:rsidR="008122B7">
        <w:rPr>
          <w:noProof/>
        </w:rPr>
      </w:r>
      <w:r w:rsidR="008122B7">
        <w:rPr>
          <w:noProof/>
        </w:rPr>
        <w:fldChar w:fldCharType="separate"/>
      </w:r>
      <w:r w:rsidR="00AA1979">
        <w:rPr>
          <w:noProof/>
        </w:rPr>
        <w:t>50</w:t>
      </w:r>
      <w:r w:rsidR="008122B7">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5.6.1</w:t>
      </w:r>
      <w:r>
        <w:rPr>
          <w:rFonts w:asciiTheme="minorHAnsi" w:eastAsiaTheme="minorEastAsia" w:hAnsiTheme="minorHAnsi" w:cstheme="minorBidi"/>
          <w:bCs w:val="0"/>
          <w:iCs w:val="0"/>
          <w:noProof/>
          <w:sz w:val="22"/>
          <w:szCs w:val="22"/>
          <w:lang w:eastAsia="ru-RU"/>
        </w:rPr>
        <w:tab/>
      </w:r>
      <w:r w:rsidRPr="00A22F3A">
        <w:rPr>
          <w:noProof/>
        </w:rPr>
        <w:t>Форма Анкеты Участника</w:t>
      </w:r>
      <w:r>
        <w:rPr>
          <w:noProof/>
        </w:rPr>
        <w:tab/>
      </w:r>
      <w:r w:rsidR="008122B7">
        <w:rPr>
          <w:noProof/>
        </w:rPr>
        <w:fldChar w:fldCharType="begin"/>
      </w:r>
      <w:r>
        <w:rPr>
          <w:noProof/>
        </w:rPr>
        <w:instrText xml:space="preserve"> PAGEREF _Toc441131017 \h </w:instrText>
      </w:r>
      <w:r w:rsidR="008122B7">
        <w:rPr>
          <w:noProof/>
        </w:rPr>
      </w:r>
      <w:r w:rsidR="008122B7">
        <w:rPr>
          <w:noProof/>
        </w:rPr>
        <w:fldChar w:fldCharType="separate"/>
      </w:r>
      <w:r w:rsidR="00AA1979">
        <w:rPr>
          <w:noProof/>
        </w:rPr>
        <w:t>50</w:t>
      </w:r>
      <w:r w:rsidR="008122B7">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5.6.2</w:t>
      </w:r>
      <w:r>
        <w:rPr>
          <w:rFonts w:asciiTheme="minorHAnsi" w:eastAsiaTheme="minorEastAsia" w:hAnsiTheme="minorHAnsi" w:cstheme="minorBidi"/>
          <w:bCs w:val="0"/>
          <w:iCs w:val="0"/>
          <w:noProof/>
          <w:sz w:val="22"/>
          <w:szCs w:val="22"/>
          <w:lang w:eastAsia="ru-RU"/>
        </w:rPr>
        <w:tab/>
      </w:r>
      <w:r w:rsidRPr="00A22F3A">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8122B7">
        <w:rPr>
          <w:noProof/>
        </w:rPr>
        <w:fldChar w:fldCharType="begin"/>
      </w:r>
      <w:r>
        <w:rPr>
          <w:noProof/>
        </w:rPr>
        <w:instrText xml:space="preserve"> PAGEREF _Toc441131018 \h </w:instrText>
      </w:r>
      <w:r w:rsidR="008122B7">
        <w:rPr>
          <w:noProof/>
        </w:rPr>
      </w:r>
      <w:r w:rsidR="008122B7">
        <w:rPr>
          <w:noProof/>
        </w:rPr>
        <w:fldChar w:fldCharType="separate"/>
      </w:r>
      <w:r w:rsidR="00AA1979">
        <w:rPr>
          <w:noProof/>
        </w:rPr>
        <w:t>52</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8122B7">
        <w:rPr>
          <w:noProof/>
        </w:rPr>
        <w:fldChar w:fldCharType="begin"/>
      </w:r>
      <w:r>
        <w:rPr>
          <w:noProof/>
        </w:rPr>
        <w:instrText xml:space="preserve"> PAGEREF _Toc441131020 \h </w:instrText>
      </w:r>
      <w:r w:rsidR="008122B7">
        <w:rPr>
          <w:noProof/>
        </w:rPr>
      </w:r>
      <w:r w:rsidR="008122B7">
        <w:rPr>
          <w:noProof/>
        </w:rPr>
        <w:fldChar w:fldCharType="separate"/>
      </w:r>
      <w:r w:rsidR="00AA1979">
        <w:rPr>
          <w:noProof/>
        </w:rPr>
        <w:t>55</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8122B7">
        <w:rPr>
          <w:noProof/>
        </w:rPr>
        <w:fldChar w:fldCharType="begin"/>
      </w:r>
      <w:r>
        <w:rPr>
          <w:noProof/>
        </w:rPr>
        <w:instrText xml:space="preserve"> PAGEREF _Toc441131023 \h </w:instrText>
      </w:r>
      <w:r w:rsidR="008122B7">
        <w:rPr>
          <w:noProof/>
        </w:rPr>
      </w:r>
      <w:r w:rsidR="008122B7">
        <w:rPr>
          <w:noProof/>
        </w:rPr>
        <w:fldChar w:fldCharType="separate"/>
      </w:r>
      <w:r w:rsidR="00AA1979">
        <w:rPr>
          <w:noProof/>
        </w:rPr>
        <w:t>57</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8122B7">
        <w:rPr>
          <w:noProof/>
        </w:rPr>
        <w:fldChar w:fldCharType="begin"/>
      </w:r>
      <w:r>
        <w:rPr>
          <w:noProof/>
        </w:rPr>
        <w:instrText xml:space="preserve"> PAGEREF _Toc441131026 \h </w:instrText>
      </w:r>
      <w:r w:rsidR="008122B7">
        <w:rPr>
          <w:noProof/>
        </w:rPr>
      </w:r>
      <w:r w:rsidR="008122B7">
        <w:rPr>
          <w:noProof/>
        </w:rPr>
        <w:fldChar w:fldCharType="separate"/>
      </w:r>
      <w:r w:rsidR="00AA1979">
        <w:rPr>
          <w:noProof/>
        </w:rPr>
        <w:t>59</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8122B7">
        <w:rPr>
          <w:noProof/>
        </w:rPr>
        <w:fldChar w:fldCharType="begin"/>
      </w:r>
      <w:r>
        <w:rPr>
          <w:noProof/>
        </w:rPr>
        <w:instrText xml:space="preserve"> PAGEREF _Toc441131029 \h </w:instrText>
      </w:r>
      <w:r w:rsidR="008122B7">
        <w:rPr>
          <w:noProof/>
        </w:rPr>
      </w:r>
      <w:r w:rsidR="008122B7">
        <w:rPr>
          <w:noProof/>
        </w:rPr>
        <w:fldChar w:fldCharType="separate"/>
      </w:r>
      <w:r w:rsidR="00AA1979">
        <w:rPr>
          <w:noProof/>
        </w:rPr>
        <w:t>61</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8122B7">
        <w:rPr>
          <w:noProof/>
        </w:rPr>
        <w:fldChar w:fldCharType="begin"/>
      </w:r>
      <w:r>
        <w:rPr>
          <w:noProof/>
        </w:rPr>
        <w:instrText xml:space="preserve"> PAGEREF _Toc441131031 \h </w:instrText>
      </w:r>
      <w:r w:rsidR="008122B7">
        <w:rPr>
          <w:noProof/>
        </w:rPr>
      </w:r>
      <w:r w:rsidR="008122B7">
        <w:rPr>
          <w:noProof/>
        </w:rPr>
        <w:fldChar w:fldCharType="separate"/>
      </w:r>
      <w:r w:rsidR="00AA1979">
        <w:rPr>
          <w:noProof/>
        </w:rPr>
        <w:t>62</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8122B7">
        <w:rPr>
          <w:noProof/>
        </w:rPr>
        <w:fldChar w:fldCharType="begin"/>
      </w:r>
      <w:r>
        <w:rPr>
          <w:noProof/>
        </w:rPr>
        <w:instrText xml:space="preserve"> PAGEREF _Toc441131034 \h </w:instrText>
      </w:r>
      <w:r w:rsidR="008122B7">
        <w:rPr>
          <w:noProof/>
        </w:rPr>
      </w:r>
      <w:r w:rsidR="008122B7">
        <w:rPr>
          <w:noProof/>
        </w:rPr>
        <w:fldChar w:fldCharType="separate"/>
      </w:r>
      <w:r w:rsidR="00AA1979">
        <w:rPr>
          <w:noProof/>
        </w:rPr>
        <w:t>65</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8122B7">
        <w:rPr>
          <w:noProof/>
        </w:rPr>
        <w:fldChar w:fldCharType="begin"/>
      </w:r>
      <w:r>
        <w:rPr>
          <w:noProof/>
        </w:rPr>
        <w:instrText xml:space="preserve"> PAGEREF _Toc441131037 \h </w:instrText>
      </w:r>
      <w:r w:rsidR="008122B7">
        <w:rPr>
          <w:noProof/>
        </w:rPr>
      </w:r>
      <w:r w:rsidR="008122B7">
        <w:rPr>
          <w:noProof/>
        </w:rPr>
        <w:fldChar w:fldCharType="separate"/>
      </w:r>
      <w:r w:rsidR="00AA1979">
        <w:rPr>
          <w:noProof/>
        </w:rPr>
        <w:t>67</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8122B7">
        <w:rPr>
          <w:noProof/>
        </w:rPr>
        <w:fldChar w:fldCharType="begin"/>
      </w:r>
      <w:r>
        <w:rPr>
          <w:noProof/>
        </w:rPr>
        <w:instrText xml:space="preserve"> PAGEREF _Toc441131040 \h </w:instrText>
      </w:r>
      <w:r w:rsidR="008122B7">
        <w:rPr>
          <w:noProof/>
        </w:rPr>
      </w:r>
      <w:r w:rsidR="008122B7">
        <w:rPr>
          <w:noProof/>
        </w:rPr>
        <w:fldChar w:fldCharType="separate"/>
      </w:r>
      <w:r w:rsidR="00AA1979">
        <w:rPr>
          <w:noProof/>
        </w:rPr>
        <w:t>70</w:t>
      </w:r>
      <w:r w:rsidR="008122B7">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A22F3A">
        <w:rPr>
          <w:noProof/>
          <w:color w:val="000000"/>
        </w:rPr>
        <w:t>(форма 15)</w:t>
      </w:r>
      <w:r>
        <w:rPr>
          <w:noProof/>
        </w:rPr>
        <w:tab/>
      </w:r>
      <w:r w:rsidR="008122B7">
        <w:rPr>
          <w:noProof/>
        </w:rPr>
        <w:fldChar w:fldCharType="begin"/>
      </w:r>
      <w:r>
        <w:rPr>
          <w:noProof/>
        </w:rPr>
        <w:instrText xml:space="preserve"> PAGEREF _Toc441131043 \h </w:instrText>
      </w:r>
      <w:r w:rsidR="008122B7">
        <w:rPr>
          <w:noProof/>
        </w:rPr>
      </w:r>
      <w:r w:rsidR="008122B7">
        <w:rPr>
          <w:noProof/>
        </w:rPr>
        <w:fldChar w:fldCharType="separate"/>
      </w:r>
      <w:r w:rsidR="00AA1979">
        <w:rPr>
          <w:noProof/>
        </w:rPr>
        <w:t>72</w:t>
      </w:r>
      <w:r w:rsidR="008122B7">
        <w:rPr>
          <w:noProof/>
        </w:rPr>
        <w:fldChar w:fldCharType="end"/>
      </w:r>
    </w:p>
    <w:p w:rsidR="00717F60" w:rsidRPr="00E71A48" w:rsidRDefault="008122B7"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7" w:name="__RefHeading__391_1298132286"/>
      <w:bookmarkStart w:id="8" w:name="_Toc441130929"/>
      <w:bookmarkEnd w:id="7"/>
      <w:r w:rsidRPr="00E71A48">
        <w:rPr>
          <w:szCs w:val="24"/>
        </w:rPr>
        <w:lastRenderedPageBreak/>
        <w:t>Общие положения</w:t>
      </w:r>
      <w:bookmarkEnd w:id="8"/>
    </w:p>
    <w:p w:rsidR="00717F60" w:rsidRPr="00E71A48" w:rsidRDefault="00717F60" w:rsidP="00E722B6">
      <w:pPr>
        <w:pStyle w:val="2"/>
        <w:tabs>
          <w:tab w:val="clear" w:pos="1700"/>
          <w:tab w:val="left" w:pos="567"/>
        </w:tabs>
        <w:spacing w:line="264" w:lineRule="auto"/>
      </w:pPr>
      <w:bookmarkStart w:id="9" w:name="__RefHeading__393_1298132286"/>
      <w:bookmarkStart w:id="10" w:name="_Toc441130930"/>
      <w:bookmarkEnd w:id="9"/>
      <w:r w:rsidRPr="00E71A48">
        <w:t>Общие сведения о процедуре запроса предложений</w:t>
      </w:r>
      <w:bookmarkEnd w:id="10"/>
    </w:p>
    <w:p w:rsidR="005B75A6" w:rsidRPr="0086266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1" w:name="_Ref55193512"/>
      <w:bookmarkStart w:id="12" w:name="_Ref191386085"/>
      <w:bookmarkStart w:id="13" w:name="_Ref302563524"/>
      <w:bookmarkStart w:id="14"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xml:space="preserve">, </w:t>
      </w:r>
      <w:r w:rsidR="000D7876" w:rsidRPr="00702B2C">
        <w:rPr>
          <w:iCs/>
          <w:sz w:val="24"/>
          <w:szCs w:val="24"/>
        </w:rPr>
        <w:t>ответственное лицо</w:t>
      </w:r>
      <w:r w:rsidR="000D7876">
        <w:rPr>
          <w:iCs/>
          <w:sz w:val="24"/>
          <w:szCs w:val="24"/>
        </w:rPr>
        <w:t xml:space="preserve">, </w:t>
      </w:r>
      <w:r w:rsidR="00EC1043">
        <w:rPr>
          <w:iCs/>
          <w:sz w:val="24"/>
          <w:szCs w:val="24"/>
        </w:rPr>
        <w:t>с</w:t>
      </w:r>
      <w:r w:rsidRPr="00702B2C">
        <w:rPr>
          <w:iCs/>
          <w:sz w:val="24"/>
          <w:szCs w:val="24"/>
        </w:rPr>
        <w:t xml:space="preserve">екретарь Закупочной комиссии – </w:t>
      </w:r>
      <w:r w:rsidR="000D7876" w:rsidRPr="00702B2C">
        <w:rPr>
          <w:iCs/>
          <w:sz w:val="24"/>
          <w:szCs w:val="24"/>
        </w:rPr>
        <w:t xml:space="preserve">ведущий специалист </w:t>
      </w:r>
      <w:r w:rsidR="000D7876" w:rsidRPr="001E757A">
        <w:rPr>
          <w:iCs/>
          <w:sz w:val="24"/>
          <w:szCs w:val="24"/>
        </w:rPr>
        <w:t>отдела закупочной деятельности филиала ПАО «МРСК Центра» – «Брянскэнерго»</w:t>
      </w:r>
      <w:r w:rsidR="000D7876" w:rsidRPr="00702B2C">
        <w:rPr>
          <w:iCs/>
          <w:sz w:val="24"/>
          <w:szCs w:val="24"/>
        </w:rPr>
        <w:t xml:space="preserve"> </w:t>
      </w:r>
      <w:r w:rsidR="000D7876" w:rsidRPr="001E757A">
        <w:rPr>
          <w:iCs/>
          <w:sz w:val="24"/>
          <w:szCs w:val="24"/>
        </w:rPr>
        <w:t>Кузнецов П.Н</w:t>
      </w:r>
      <w:r w:rsidR="000D7876" w:rsidRPr="00702B2C">
        <w:rPr>
          <w:iCs/>
          <w:sz w:val="24"/>
          <w:szCs w:val="24"/>
        </w:rPr>
        <w:t xml:space="preserve">, контактные телефоны: </w:t>
      </w:r>
      <w:r w:rsidR="000D7876" w:rsidRPr="001E757A">
        <w:rPr>
          <w:iCs/>
          <w:sz w:val="24"/>
          <w:szCs w:val="24"/>
        </w:rPr>
        <w:t>(4832) 67-23-68</w:t>
      </w:r>
      <w:r w:rsidR="000D7876" w:rsidRPr="00702B2C">
        <w:rPr>
          <w:iCs/>
          <w:sz w:val="24"/>
          <w:szCs w:val="24"/>
        </w:rPr>
        <w:t xml:space="preserve">, </w:t>
      </w:r>
      <w:r w:rsidR="000D7876" w:rsidRPr="00702B2C">
        <w:rPr>
          <w:sz w:val="24"/>
          <w:szCs w:val="24"/>
        </w:rPr>
        <w:t xml:space="preserve">адрес электронной почты: </w:t>
      </w:r>
      <w:hyperlink r:id="rId18" w:history="1">
        <w:proofErr w:type="gramStart"/>
        <w:r w:rsidR="000D7876" w:rsidRPr="00CB48B3">
          <w:rPr>
            <w:rStyle w:val="a7"/>
            <w:sz w:val="24"/>
            <w:szCs w:val="24"/>
          </w:rPr>
          <w:t>Kuznetsov.PN@mrsk-1.ru</w:t>
        </w:r>
      </w:hyperlink>
      <w:r w:rsidRPr="00702B2C">
        <w:rPr>
          <w:iCs/>
          <w:sz w:val="24"/>
          <w:szCs w:val="24"/>
        </w:rPr>
        <w:t xml:space="preserve">, </w:t>
      </w:r>
      <w:r w:rsidR="004B5EB3" w:rsidRPr="000D7876">
        <w:rPr>
          <w:iCs/>
          <w:sz w:val="24"/>
          <w:szCs w:val="24"/>
        </w:rPr>
        <w:t>Извещени</w:t>
      </w:r>
      <w:r w:rsidRPr="000D7876">
        <w:rPr>
          <w:iCs/>
          <w:sz w:val="24"/>
          <w:szCs w:val="24"/>
        </w:rPr>
        <w:t>ем</w:t>
      </w:r>
      <w:r w:rsidRPr="000D7876">
        <w:rPr>
          <w:sz w:val="24"/>
          <w:szCs w:val="24"/>
        </w:rPr>
        <w:t xml:space="preserve"> о проведении открытого </w:t>
      </w:r>
      <w:r w:rsidRPr="000D7876">
        <w:rPr>
          <w:iCs/>
          <w:sz w:val="24"/>
          <w:szCs w:val="24"/>
        </w:rPr>
        <w:t>запроса предложений</w:t>
      </w:r>
      <w:r w:rsidRPr="000D7876">
        <w:rPr>
          <w:sz w:val="24"/>
          <w:szCs w:val="24"/>
        </w:rPr>
        <w:t xml:space="preserve">, опубликованным </w:t>
      </w:r>
      <w:r w:rsidRPr="000D7876">
        <w:rPr>
          <w:b/>
          <w:sz w:val="24"/>
          <w:szCs w:val="24"/>
        </w:rPr>
        <w:t>«</w:t>
      </w:r>
      <w:r w:rsidR="000D7876" w:rsidRPr="000D7876">
        <w:rPr>
          <w:b/>
          <w:sz w:val="24"/>
          <w:szCs w:val="24"/>
        </w:rPr>
        <w:t>22</w:t>
      </w:r>
      <w:r w:rsidRPr="000D7876">
        <w:rPr>
          <w:b/>
          <w:sz w:val="24"/>
          <w:szCs w:val="24"/>
        </w:rPr>
        <w:t xml:space="preserve">» </w:t>
      </w:r>
      <w:r w:rsidR="00862664" w:rsidRPr="000D7876">
        <w:rPr>
          <w:b/>
          <w:sz w:val="24"/>
          <w:szCs w:val="24"/>
        </w:rPr>
        <w:t>января</w:t>
      </w:r>
      <w:r w:rsidRPr="000D7876">
        <w:rPr>
          <w:b/>
          <w:sz w:val="24"/>
          <w:szCs w:val="24"/>
        </w:rPr>
        <w:t xml:space="preserve"> 20</w:t>
      </w:r>
      <w:r w:rsidR="00C12FA4" w:rsidRPr="000D7876">
        <w:rPr>
          <w:b/>
          <w:sz w:val="24"/>
          <w:szCs w:val="24"/>
        </w:rPr>
        <w:t>1</w:t>
      </w:r>
      <w:r w:rsidR="00862664" w:rsidRPr="000D7876">
        <w:rPr>
          <w:b/>
          <w:sz w:val="24"/>
          <w:szCs w:val="24"/>
        </w:rPr>
        <w:t>6</w:t>
      </w:r>
      <w:r w:rsidRPr="000D7876">
        <w:rPr>
          <w:b/>
          <w:sz w:val="24"/>
          <w:szCs w:val="24"/>
        </w:rPr>
        <w:t xml:space="preserve"> г.</w:t>
      </w:r>
      <w:r w:rsidRPr="00862664">
        <w:rPr>
          <w:sz w:val="24"/>
          <w:szCs w:val="24"/>
        </w:rPr>
        <w:t xml:space="preserve"> на официальном сайте (</w:t>
      </w:r>
      <w:hyperlink r:id="rId19"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20"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0D7876">
        <w:fldChar w:fldCharType="begin"/>
      </w:r>
      <w:r w:rsidR="000D7876">
        <w:instrText xml:space="preserve"> REF _Ref440269836 \r \h  \* MERGEFORMAT </w:instrText>
      </w:r>
      <w:r w:rsidR="000D7876">
        <w:fldChar w:fldCharType="separate"/>
      </w:r>
      <w:r w:rsidR="00DA7E38" w:rsidRPr="00DA7E38">
        <w:rPr>
          <w:sz w:val="24"/>
          <w:szCs w:val="24"/>
        </w:rPr>
        <w:t>1.1.2</w:t>
      </w:r>
      <w:r w:rsidR="000D7876">
        <w:fldChar w:fldCharType="end"/>
      </w:r>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5B75A6" w:rsidRPr="000D7876">
        <w:rPr>
          <w:sz w:val="24"/>
          <w:szCs w:val="24"/>
        </w:rPr>
        <w:t>)</w:t>
      </w:r>
      <w:r w:rsidR="009D7F01" w:rsidRPr="000D7876">
        <w:rPr>
          <w:sz w:val="24"/>
          <w:szCs w:val="24"/>
        </w:rPr>
        <w:t xml:space="preserve"> </w:t>
      </w:r>
      <w:r w:rsidR="000D7876" w:rsidRPr="000D7876">
        <w:rPr>
          <w:sz w:val="24"/>
          <w:szCs w:val="24"/>
        </w:rPr>
        <w:t>являющихся субъектами малого и среднего предпринимательства (соответствующих критериям отнесения к</w:t>
      </w:r>
      <w:proofErr w:type="gramEnd"/>
      <w:r w:rsidR="000D7876" w:rsidRPr="000D7876">
        <w:rPr>
          <w:sz w:val="24"/>
          <w:szCs w:val="24"/>
        </w:rPr>
        <w:t xml:space="preserve"> </w:t>
      </w:r>
      <w:proofErr w:type="gramStart"/>
      <w:r w:rsidR="000D7876" w:rsidRPr="000D7876">
        <w:rPr>
          <w:sz w:val="24"/>
          <w:szCs w:val="24"/>
        </w:rPr>
        <w:t>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0D7876">
        <w:rPr>
          <w:sz w:val="24"/>
          <w:szCs w:val="24"/>
        </w:rPr>
        <w:t xml:space="preserve"> </w:t>
      </w:r>
      <w:r w:rsidR="00D15381">
        <w:rPr>
          <w:sz w:val="24"/>
          <w:szCs w:val="24"/>
        </w:rPr>
        <w:t xml:space="preserve">(далее – Участники)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1"/>
      <w:r w:rsidR="004B5EB3" w:rsidRPr="00862664">
        <w:rPr>
          <w:sz w:val="24"/>
          <w:szCs w:val="24"/>
        </w:rPr>
        <w:t xml:space="preserve">на право заключения </w:t>
      </w:r>
      <w:r w:rsidR="00702B2C" w:rsidRPr="000D7876">
        <w:rPr>
          <w:sz w:val="24"/>
          <w:szCs w:val="24"/>
        </w:rPr>
        <w:t>Договор</w:t>
      </w:r>
      <w:r w:rsidR="000D7876" w:rsidRPr="000D7876">
        <w:rPr>
          <w:sz w:val="24"/>
          <w:szCs w:val="24"/>
        </w:rPr>
        <w:t xml:space="preserve">а </w:t>
      </w:r>
      <w:r w:rsidR="000D7876" w:rsidRPr="000D7876">
        <w:rPr>
          <w:snapToGrid w:val="0"/>
          <w:sz w:val="24"/>
        </w:rPr>
        <w:t xml:space="preserve">поставки пломбировочных материалов для нужд ПАО «МРСК Центра» </w:t>
      </w:r>
      <w:r w:rsidR="00862664" w:rsidRPr="000D7876">
        <w:rPr>
          <w:sz w:val="24"/>
          <w:szCs w:val="24"/>
        </w:rPr>
        <w:t>(филиала «Брянскэнерго» расположенного по адресу:</w:t>
      </w:r>
      <w:proofErr w:type="gramEnd"/>
      <w:r w:rsidR="00862664" w:rsidRPr="000D7876">
        <w:rPr>
          <w:sz w:val="24"/>
          <w:szCs w:val="24"/>
        </w:rPr>
        <w:t xml:space="preserve"> </w:t>
      </w:r>
      <w:proofErr w:type="gramStart"/>
      <w:r w:rsidR="00862664" w:rsidRPr="000D7876">
        <w:rPr>
          <w:sz w:val="24"/>
          <w:szCs w:val="24"/>
        </w:rPr>
        <w:t>РФ, 241050, г</w:t>
      </w:r>
      <w:r w:rsidR="000D7876" w:rsidRPr="000D7876">
        <w:rPr>
          <w:sz w:val="24"/>
          <w:szCs w:val="24"/>
        </w:rPr>
        <w:t>. Брянск, ул. Советская, д. 35</w:t>
      </w:r>
      <w:r w:rsidR="00862664" w:rsidRPr="000D7876">
        <w:rPr>
          <w:sz w:val="24"/>
          <w:szCs w:val="24"/>
        </w:rPr>
        <w:t>)</w:t>
      </w:r>
      <w:r w:rsidRPr="000D7876">
        <w:rPr>
          <w:sz w:val="24"/>
          <w:szCs w:val="24"/>
        </w:rPr>
        <w:t>.</w:t>
      </w:r>
      <w:bookmarkEnd w:id="12"/>
      <w:bookmarkEnd w:id="13"/>
      <w:bookmarkEnd w:id="14"/>
      <w:proofErr w:type="gramEnd"/>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АО «</w:t>
      </w:r>
      <w:proofErr w:type="spellStart"/>
      <w:r w:rsidR="00702B2C" w:rsidRPr="00C12FA4">
        <w:rPr>
          <w:sz w:val="24"/>
          <w:szCs w:val="24"/>
        </w:rPr>
        <w:t>Россети</w:t>
      </w:r>
      <w:proofErr w:type="spellEnd"/>
      <w:r w:rsidR="00702B2C" w:rsidRPr="00C12FA4">
        <w:rPr>
          <w:sz w:val="24"/>
          <w:szCs w:val="24"/>
        </w:rPr>
        <w:t xml:space="preserve">» </w:t>
      </w:r>
      <w:hyperlink r:id="rId21" w:history="1">
        <w:r w:rsidR="00862664" w:rsidRPr="000D7876">
          <w:rPr>
            <w:rStyle w:val="a7"/>
            <w:sz w:val="24"/>
            <w:szCs w:val="24"/>
          </w:rPr>
          <w:t>etp.rosseti.ru</w:t>
        </w:r>
      </w:hyperlink>
      <w:r w:rsidR="00862664" w:rsidRPr="00C12FA4">
        <w:rPr>
          <w:sz w:val="24"/>
          <w:szCs w:val="24"/>
        </w:rPr>
        <w:t xml:space="preserve"> </w:t>
      </w:r>
      <w:r w:rsidR="00702B2C" w:rsidRPr="00C12FA4">
        <w:rPr>
          <w:sz w:val="24"/>
          <w:szCs w:val="24"/>
        </w:rPr>
        <w:t>(далее — ЭТП)</w:t>
      </w:r>
      <w:r w:rsidR="005B75A6" w:rsidRPr="00C12FA4">
        <w:rPr>
          <w:sz w:val="24"/>
          <w:szCs w:val="24"/>
        </w:rPr>
        <w:t>.</w:t>
      </w:r>
      <w:bookmarkEnd w:id="15"/>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6"/>
    </w:p>
    <w:p w:rsidR="008C422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7"/>
    </w:p>
    <w:p w:rsidR="00A40714" w:rsidRPr="000D7876"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w:t>
      </w:r>
      <w:r w:rsidR="00717F60" w:rsidRPr="000D7876">
        <w:rPr>
          <w:sz w:val="24"/>
          <w:szCs w:val="24"/>
        </w:rPr>
        <w:t xml:space="preserve">заключения </w:t>
      </w:r>
      <w:r w:rsidR="00123C70" w:rsidRPr="000D7876">
        <w:rPr>
          <w:sz w:val="24"/>
          <w:szCs w:val="24"/>
        </w:rPr>
        <w:t>Договор</w:t>
      </w:r>
      <w:r w:rsidR="000D7876" w:rsidRPr="000D7876">
        <w:rPr>
          <w:sz w:val="24"/>
          <w:szCs w:val="24"/>
        </w:rPr>
        <w:t>а</w:t>
      </w:r>
      <w:r w:rsidR="00A40714" w:rsidRPr="000D7876">
        <w:rPr>
          <w:sz w:val="24"/>
          <w:szCs w:val="24"/>
        </w:rPr>
        <w:t xml:space="preserve"> </w:t>
      </w:r>
      <w:bookmarkEnd w:id="18"/>
      <w:r w:rsidR="000D7876" w:rsidRPr="000D7876">
        <w:rPr>
          <w:snapToGrid w:val="0"/>
          <w:sz w:val="24"/>
        </w:rPr>
        <w:t>поставки пломбировочных материалов для нужд ПАО «МРСК Центра» (филиала «Брянскэнерго»)</w:t>
      </w:r>
      <w:r w:rsidR="00702B2C" w:rsidRPr="000D7876">
        <w:rPr>
          <w:sz w:val="24"/>
          <w:szCs w:val="24"/>
        </w:rPr>
        <w:t>.</w:t>
      </w:r>
    </w:p>
    <w:p w:rsidR="008C4223" w:rsidRPr="00E71A48" w:rsidRDefault="008C4223" w:rsidP="00E722B6">
      <w:pPr>
        <w:keepNext/>
        <w:autoSpaceDE w:val="0"/>
        <w:autoSpaceDN w:val="0"/>
        <w:spacing w:line="264" w:lineRule="auto"/>
        <w:ind w:firstLine="540"/>
        <w:rPr>
          <w:sz w:val="24"/>
          <w:szCs w:val="24"/>
          <w:lang w:eastAsia="ru-RU"/>
        </w:rPr>
      </w:pPr>
      <w:r w:rsidRPr="000D7876">
        <w:rPr>
          <w:sz w:val="24"/>
          <w:szCs w:val="24"/>
        </w:rPr>
        <w:t xml:space="preserve">Количество лотов: </w:t>
      </w:r>
      <w:r w:rsidRPr="000D7876">
        <w:rPr>
          <w:b/>
          <w:sz w:val="24"/>
          <w:szCs w:val="24"/>
        </w:rPr>
        <w:t>1 (один)</w:t>
      </w:r>
      <w:r w:rsidRPr="000D7876">
        <w:rPr>
          <w:sz w:val="24"/>
          <w:szCs w:val="24"/>
        </w:rPr>
        <w:t>.</w:t>
      </w:r>
    </w:p>
    <w:bookmarkEnd w:id="19"/>
    <w:p w:rsidR="002A47D1" w:rsidRPr="00E71A48" w:rsidRDefault="002A47D1" w:rsidP="00E722B6">
      <w:pPr>
        <w:keepNext/>
        <w:autoSpaceDE w:val="0"/>
        <w:autoSpaceDN w:val="0"/>
        <w:spacing w:line="264" w:lineRule="auto"/>
        <w:ind w:firstLine="540"/>
        <w:rPr>
          <w:color w:val="000000"/>
          <w:sz w:val="24"/>
          <w:szCs w:val="24"/>
          <w:lang w:eastAsia="ru-RU"/>
        </w:rPr>
      </w:pPr>
      <w:r w:rsidRPr="000172FE">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0172FE">
        <w:rPr>
          <w:color w:val="000000"/>
          <w:sz w:val="24"/>
          <w:szCs w:val="24"/>
          <w:lang w:eastAsia="ru-RU"/>
        </w:rPr>
        <w:t>,</w:t>
      </w:r>
      <w:proofErr w:type="gramEnd"/>
      <w:r w:rsidRPr="000172FE">
        <w:rPr>
          <w:color w:val="000000"/>
          <w:sz w:val="24"/>
          <w:szCs w:val="24"/>
          <w:lang w:eastAsia="ru-RU"/>
        </w:rPr>
        <w:t xml:space="preserve"> если Участником предлагаются аналоги требуемой Заказчику продукции в составе свое</w:t>
      </w:r>
      <w:r w:rsidR="00841A6F">
        <w:rPr>
          <w:color w:val="000000"/>
          <w:sz w:val="24"/>
          <w:szCs w:val="24"/>
          <w:lang w:eastAsia="ru-RU"/>
        </w:rPr>
        <w:t>й</w:t>
      </w:r>
      <w:r w:rsidRPr="000172FE">
        <w:rPr>
          <w:color w:val="000000"/>
          <w:sz w:val="24"/>
          <w:szCs w:val="24"/>
          <w:lang w:eastAsia="ru-RU"/>
        </w:rPr>
        <w:t xml:space="preserve"> </w:t>
      </w:r>
      <w:r w:rsidR="00841A6F">
        <w:rPr>
          <w:color w:val="000000"/>
          <w:sz w:val="24"/>
          <w:szCs w:val="24"/>
          <w:lang w:eastAsia="ru-RU"/>
        </w:rPr>
        <w:t>Заявки,</w:t>
      </w:r>
      <w:r w:rsidRPr="000172FE">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w:t>
      </w:r>
      <w:r w:rsidR="00841A6F">
        <w:rPr>
          <w:color w:val="000000"/>
          <w:sz w:val="24"/>
          <w:szCs w:val="24"/>
          <w:lang w:eastAsia="ru-RU"/>
        </w:rPr>
        <w:t>Заявки</w:t>
      </w:r>
      <w:r w:rsidRPr="000172FE">
        <w:rPr>
          <w:color w:val="000000"/>
          <w:sz w:val="24"/>
          <w:szCs w:val="24"/>
          <w:lang w:eastAsia="ru-RU"/>
        </w:rPr>
        <w:t xml:space="preserve"> Участника.</w:t>
      </w:r>
    </w:p>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A07DE">
        <w:rPr>
          <w:sz w:val="24"/>
          <w:szCs w:val="24"/>
        </w:rPr>
        <w:t>поставок</w:t>
      </w:r>
      <w:r w:rsidRPr="00E71A48">
        <w:rPr>
          <w:sz w:val="24"/>
          <w:szCs w:val="24"/>
        </w:rPr>
        <w:t xml:space="preserve"> не допускается.</w:t>
      </w:r>
    </w:p>
    <w:p w:rsidR="00717F60" w:rsidRPr="00E71A48"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Pr>
          <w:sz w:val="24"/>
          <w:szCs w:val="24"/>
        </w:rPr>
        <w:t>Сроки</w:t>
      </w:r>
      <w:r w:rsidR="00717F60" w:rsidRPr="00E71A48">
        <w:rPr>
          <w:sz w:val="24"/>
          <w:szCs w:val="24"/>
        </w:rPr>
        <w:t xml:space="preserve"> </w:t>
      </w:r>
      <w:r w:rsidR="002946EF" w:rsidRPr="00E71A48">
        <w:rPr>
          <w:sz w:val="24"/>
          <w:szCs w:val="24"/>
        </w:rPr>
        <w:t xml:space="preserve">выполнения </w:t>
      </w:r>
      <w:r w:rsidR="00702B2C">
        <w:rPr>
          <w:sz w:val="24"/>
          <w:szCs w:val="24"/>
        </w:rPr>
        <w:t>поставок</w:t>
      </w:r>
      <w:r w:rsidR="00717F60" w:rsidRPr="00E71A48">
        <w:rPr>
          <w:sz w:val="24"/>
          <w:szCs w:val="24"/>
        </w:rPr>
        <w:t xml:space="preserve">: </w:t>
      </w:r>
      <w:r w:rsidR="004A07DE">
        <w:rPr>
          <w:sz w:val="24"/>
          <w:szCs w:val="24"/>
        </w:rPr>
        <w:t xml:space="preserve">частями, в соответствии с техническим заданием - </w:t>
      </w:r>
      <w:r w:rsidR="004A07DE">
        <w:rPr>
          <w:rFonts w:cs="Courier New"/>
          <w:sz w:val="24"/>
          <w:szCs w:val="24"/>
        </w:rPr>
        <w:t>1-й квартал 2016 г</w:t>
      </w:r>
      <w:r w:rsidR="004A07DE">
        <w:rPr>
          <w:rFonts w:cs="Courier New"/>
          <w:sz w:val="24"/>
          <w:szCs w:val="24"/>
        </w:rPr>
        <w:t>ода</w:t>
      </w:r>
      <w:r w:rsidR="004A07DE">
        <w:rPr>
          <w:rFonts w:cs="Courier New"/>
          <w:sz w:val="24"/>
          <w:szCs w:val="24"/>
        </w:rPr>
        <w:t>, 3</w:t>
      </w:r>
      <w:r w:rsidR="004A07DE" w:rsidRPr="00D3404A">
        <w:rPr>
          <w:rFonts w:cs="Courier New"/>
          <w:sz w:val="24"/>
          <w:szCs w:val="24"/>
        </w:rPr>
        <w:t>-</w:t>
      </w:r>
      <w:r w:rsidR="004A07DE">
        <w:rPr>
          <w:rFonts w:cs="Courier New"/>
          <w:sz w:val="24"/>
          <w:szCs w:val="24"/>
        </w:rPr>
        <w:t>й квартал 2016 г</w:t>
      </w:r>
      <w:r w:rsidR="004A07DE">
        <w:rPr>
          <w:rFonts w:cs="Courier New"/>
          <w:sz w:val="24"/>
          <w:szCs w:val="24"/>
        </w:rPr>
        <w:t>ода</w:t>
      </w:r>
      <w:r w:rsidR="00717F60" w:rsidRPr="00E71A48">
        <w:rPr>
          <w:sz w:val="24"/>
          <w:szCs w:val="24"/>
        </w:rPr>
        <w:t>.</w:t>
      </w:r>
      <w:bookmarkEnd w:id="20"/>
    </w:p>
    <w:p w:rsidR="008D2928" w:rsidRPr="004A07DE"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8D2928">
        <w:rPr>
          <w:sz w:val="24"/>
          <w:szCs w:val="24"/>
        </w:rPr>
        <w:t xml:space="preserve">Отгрузочные </w:t>
      </w:r>
      <w:r w:rsidRPr="004A07DE">
        <w:rPr>
          <w:sz w:val="24"/>
          <w:szCs w:val="24"/>
        </w:rPr>
        <w:t xml:space="preserve">реквизиты/базис поставки: </w:t>
      </w:r>
      <w:r w:rsidR="008D2928" w:rsidRPr="004A07DE">
        <w:rPr>
          <w:sz w:val="24"/>
          <w:szCs w:val="24"/>
        </w:rPr>
        <w:t>на условиях DDP (Согласно ИНКОТЕРМС 2000) по адресам филиалов ПАО «МРСК Центра»:</w:t>
      </w:r>
      <w:bookmarkEnd w:id="21"/>
    </w:p>
    <w:p w:rsidR="008D2928" w:rsidRPr="004A07DE" w:rsidRDefault="004A07DE" w:rsidP="00BC19F9">
      <w:pPr>
        <w:pStyle w:val="afffffff2"/>
        <w:keepNext/>
        <w:numPr>
          <w:ilvl w:val="0"/>
          <w:numId w:val="81"/>
        </w:numPr>
        <w:tabs>
          <w:tab w:val="num" w:pos="1560"/>
        </w:tabs>
        <w:spacing w:line="240" w:lineRule="auto"/>
        <w:rPr>
          <w:rFonts w:ascii="Times New Roman" w:hAnsi="Times New Roman"/>
          <w:sz w:val="24"/>
          <w:szCs w:val="24"/>
        </w:rPr>
      </w:pPr>
      <w:r w:rsidRPr="004A07DE">
        <w:rPr>
          <w:rFonts w:ascii="Times New Roman" w:hAnsi="Times New Roman"/>
          <w:sz w:val="24"/>
          <w:szCs w:val="24"/>
        </w:rPr>
        <w:t xml:space="preserve"> </w:t>
      </w:r>
      <w:r w:rsidR="008D2928" w:rsidRPr="004A07DE">
        <w:rPr>
          <w:rFonts w:ascii="Times New Roman" w:hAnsi="Times New Roman"/>
          <w:sz w:val="24"/>
          <w:szCs w:val="24"/>
        </w:rPr>
        <w:t xml:space="preserve">«Брянскэнерго», РФ, г. Брянск, </w:t>
      </w:r>
      <w:proofErr w:type="spellStart"/>
      <w:r w:rsidR="008D2928" w:rsidRPr="004A07DE">
        <w:rPr>
          <w:rFonts w:ascii="Times New Roman" w:hAnsi="Times New Roman"/>
          <w:sz w:val="24"/>
          <w:szCs w:val="24"/>
        </w:rPr>
        <w:t>пр</w:t>
      </w:r>
      <w:proofErr w:type="spellEnd"/>
      <w:r w:rsidR="008D2928" w:rsidRPr="004A07DE">
        <w:rPr>
          <w:rFonts w:ascii="Times New Roman" w:hAnsi="Times New Roman"/>
          <w:sz w:val="24"/>
          <w:szCs w:val="24"/>
        </w:rPr>
        <w:t>- т  Мос</w:t>
      </w:r>
      <w:r w:rsidRPr="004A07DE">
        <w:rPr>
          <w:rFonts w:ascii="Times New Roman" w:hAnsi="Times New Roman"/>
          <w:sz w:val="24"/>
          <w:szCs w:val="24"/>
        </w:rPr>
        <w:t>ковский, 43 (Центральный склад).</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4A07DE">
        <w:rPr>
          <w:iCs/>
          <w:sz w:val="24"/>
          <w:szCs w:val="24"/>
        </w:rPr>
        <w:t>Форма и порядок оплаты</w:t>
      </w:r>
      <w:r w:rsidRPr="0022360B">
        <w:rPr>
          <w:iCs/>
          <w:sz w:val="24"/>
          <w:szCs w:val="24"/>
        </w:rPr>
        <w:t>: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2"/>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w:t>
      </w:r>
      <w:r w:rsidRPr="00E71A48">
        <w:rPr>
          <w:iCs/>
          <w:sz w:val="24"/>
          <w:szCs w:val="24"/>
        </w:rPr>
        <w:lastRenderedPageBreak/>
        <w:t xml:space="preserve">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8122B7">
        <w:rPr>
          <w:iCs/>
          <w:sz w:val="24"/>
          <w:szCs w:val="24"/>
        </w:rPr>
        <w:fldChar w:fldCharType="begin"/>
      </w:r>
      <w:r w:rsidR="00E71A48">
        <w:rPr>
          <w:iCs/>
          <w:sz w:val="24"/>
          <w:szCs w:val="24"/>
        </w:rPr>
        <w:instrText xml:space="preserve"> REF _Ref311232052 \r \h </w:instrText>
      </w:r>
      <w:r w:rsidR="008122B7">
        <w:rPr>
          <w:iCs/>
          <w:sz w:val="24"/>
          <w:szCs w:val="24"/>
        </w:rPr>
      </w:r>
      <w:r w:rsidR="008122B7">
        <w:rPr>
          <w:iCs/>
          <w:sz w:val="24"/>
          <w:szCs w:val="24"/>
        </w:rPr>
        <w:fldChar w:fldCharType="separate"/>
      </w:r>
      <w:r w:rsidR="00DA7E38">
        <w:rPr>
          <w:iCs/>
          <w:sz w:val="24"/>
          <w:szCs w:val="24"/>
        </w:rPr>
        <w:t>3</w:t>
      </w:r>
      <w:r w:rsidR="008122B7">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8122B7">
        <w:rPr>
          <w:sz w:val="24"/>
          <w:szCs w:val="24"/>
        </w:rPr>
        <w:fldChar w:fldCharType="begin"/>
      </w:r>
      <w:r w:rsidR="008D2928">
        <w:rPr>
          <w:sz w:val="24"/>
          <w:szCs w:val="24"/>
        </w:rPr>
        <w:instrText xml:space="preserve"> REF _Ref440270568 \r \h </w:instrText>
      </w:r>
      <w:r w:rsidR="008122B7">
        <w:rPr>
          <w:sz w:val="24"/>
          <w:szCs w:val="24"/>
        </w:rPr>
      </w:r>
      <w:r w:rsidR="008122B7">
        <w:rPr>
          <w:sz w:val="24"/>
          <w:szCs w:val="24"/>
        </w:rPr>
        <w:fldChar w:fldCharType="separate"/>
      </w:r>
      <w:r w:rsidR="00DA7E38">
        <w:rPr>
          <w:sz w:val="24"/>
          <w:szCs w:val="24"/>
        </w:rPr>
        <w:t>4</w:t>
      </w:r>
      <w:r w:rsidR="008122B7">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0D7876">
        <w:fldChar w:fldCharType="begin"/>
      </w:r>
      <w:r w:rsidR="000D7876">
        <w:instrText xml:space="preserve"> REF _Ref305973574 \r \h  \* MERGEFORMAT </w:instrText>
      </w:r>
      <w:r w:rsidR="000D7876">
        <w:fldChar w:fldCharType="separate"/>
      </w:r>
      <w:r w:rsidR="00DA7E38">
        <w:t>2</w:t>
      </w:r>
      <w:r w:rsidR="000D7876">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8122B7">
        <w:rPr>
          <w:iCs/>
          <w:sz w:val="24"/>
          <w:szCs w:val="24"/>
        </w:rPr>
        <w:fldChar w:fldCharType="begin"/>
      </w:r>
      <w:r w:rsidR="008D2928">
        <w:rPr>
          <w:iCs/>
          <w:sz w:val="24"/>
          <w:szCs w:val="24"/>
        </w:rPr>
        <w:instrText xml:space="preserve"> REF _Ref440270602 \r \h </w:instrText>
      </w:r>
      <w:r w:rsidR="008122B7">
        <w:rPr>
          <w:iCs/>
          <w:sz w:val="24"/>
          <w:szCs w:val="24"/>
        </w:rPr>
      </w:r>
      <w:r w:rsidR="008122B7">
        <w:rPr>
          <w:iCs/>
          <w:sz w:val="24"/>
          <w:szCs w:val="24"/>
        </w:rPr>
        <w:fldChar w:fldCharType="separate"/>
      </w:r>
      <w:r w:rsidR="00DA7E38">
        <w:rPr>
          <w:iCs/>
          <w:sz w:val="24"/>
          <w:szCs w:val="24"/>
        </w:rPr>
        <w:t>5</w:t>
      </w:r>
      <w:r w:rsidR="008122B7">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В случае</w:t>
      </w:r>
      <w:proofErr w:type="gramStart"/>
      <w:r w:rsidRPr="0022360B">
        <w:rPr>
          <w:sz w:val="24"/>
          <w:szCs w:val="24"/>
        </w:rPr>
        <w:t>,</w:t>
      </w:r>
      <w:proofErr w:type="gramEnd"/>
      <w:r w:rsidRPr="0022360B">
        <w:rPr>
          <w:sz w:val="24"/>
          <w:szCs w:val="24"/>
        </w:rPr>
        <w:t xml:space="preserve"> если сроки поставки продукции, отгрузочные реквизиты/базис поставки, форма и порядок оплаты, указанные в п.п. </w:t>
      </w:r>
      <w:r w:rsidR="008122B7">
        <w:rPr>
          <w:sz w:val="24"/>
          <w:szCs w:val="24"/>
        </w:rPr>
        <w:fldChar w:fldCharType="begin"/>
      </w:r>
      <w:r w:rsidR="008D2928">
        <w:rPr>
          <w:sz w:val="24"/>
          <w:szCs w:val="24"/>
        </w:rPr>
        <w:instrText xml:space="preserve"> REF _Ref440270637 \r \h </w:instrText>
      </w:r>
      <w:r w:rsidR="008122B7">
        <w:rPr>
          <w:sz w:val="24"/>
          <w:szCs w:val="24"/>
        </w:rPr>
      </w:r>
      <w:r w:rsidR="008122B7">
        <w:rPr>
          <w:sz w:val="24"/>
          <w:szCs w:val="24"/>
        </w:rPr>
        <w:fldChar w:fldCharType="separate"/>
      </w:r>
      <w:r w:rsidR="00DA7E38">
        <w:rPr>
          <w:sz w:val="24"/>
          <w:szCs w:val="24"/>
        </w:rPr>
        <w:t>1.1.5</w:t>
      </w:r>
      <w:r w:rsidR="008122B7">
        <w:rPr>
          <w:sz w:val="24"/>
          <w:szCs w:val="24"/>
        </w:rPr>
        <w:fldChar w:fldCharType="end"/>
      </w:r>
      <w:r w:rsidRPr="0022360B">
        <w:rPr>
          <w:sz w:val="24"/>
          <w:szCs w:val="24"/>
        </w:rPr>
        <w:t xml:space="preserve">, </w:t>
      </w:r>
      <w:r w:rsidR="008122B7">
        <w:rPr>
          <w:sz w:val="24"/>
          <w:szCs w:val="24"/>
        </w:rPr>
        <w:fldChar w:fldCharType="begin"/>
      </w:r>
      <w:r w:rsidR="008D2928">
        <w:rPr>
          <w:sz w:val="24"/>
          <w:szCs w:val="24"/>
        </w:rPr>
        <w:instrText xml:space="preserve"> REF _Ref440270651 \r \h </w:instrText>
      </w:r>
      <w:r w:rsidR="008122B7">
        <w:rPr>
          <w:sz w:val="24"/>
          <w:szCs w:val="24"/>
        </w:rPr>
      </w:r>
      <w:r w:rsidR="008122B7">
        <w:rPr>
          <w:sz w:val="24"/>
          <w:szCs w:val="24"/>
        </w:rPr>
        <w:fldChar w:fldCharType="separate"/>
      </w:r>
      <w:r w:rsidR="00DA7E38">
        <w:rPr>
          <w:sz w:val="24"/>
          <w:szCs w:val="24"/>
        </w:rPr>
        <w:t>1.1.6</w:t>
      </w:r>
      <w:r w:rsidR="008122B7">
        <w:rPr>
          <w:sz w:val="24"/>
          <w:szCs w:val="24"/>
        </w:rPr>
        <w:fldChar w:fldCharType="end"/>
      </w:r>
      <w:r w:rsidRPr="0022360B">
        <w:rPr>
          <w:sz w:val="24"/>
          <w:szCs w:val="24"/>
        </w:rPr>
        <w:t xml:space="preserve">, </w:t>
      </w:r>
      <w:r w:rsidR="008122B7">
        <w:rPr>
          <w:sz w:val="24"/>
          <w:szCs w:val="24"/>
        </w:rPr>
        <w:fldChar w:fldCharType="begin"/>
      </w:r>
      <w:r w:rsidR="008D2928">
        <w:rPr>
          <w:sz w:val="24"/>
          <w:szCs w:val="24"/>
        </w:rPr>
        <w:instrText xml:space="preserve"> REF _Ref440270663 \r \h </w:instrText>
      </w:r>
      <w:r w:rsidR="008122B7">
        <w:rPr>
          <w:sz w:val="24"/>
          <w:szCs w:val="24"/>
        </w:rPr>
      </w:r>
      <w:r w:rsidR="008122B7">
        <w:rPr>
          <w:sz w:val="24"/>
          <w:szCs w:val="24"/>
        </w:rPr>
        <w:fldChar w:fldCharType="separate"/>
      </w:r>
      <w:r w:rsidR="00DA7E38">
        <w:rPr>
          <w:sz w:val="24"/>
          <w:szCs w:val="24"/>
        </w:rPr>
        <w:t>1.1.7</w:t>
      </w:r>
      <w:r w:rsidR="008122B7">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w:t>
      </w:r>
      <w:r w:rsidRPr="003803A7">
        <w:rPr>
          <w:sz w:val="24"/>
          <w:szCs w:val="24"/>
        </w:rPr>
        <w:t>опл</w:t>
      </w:r>
      <w:r w:rsidR="004A07DE">
        <w:rPr>
          <w:sz w:val="24"/>
          <w:szCs w:val="24"/>
        </w:rPr>
        <w:t xml:space="preserve">аты, указанным в Приложении №1 </w:t>
      </w:r>
      <w:r w:rsidRPr="003803A7">
        <w:rPr>
          <w:sz w:val="24"/>
          <w:szCs w:val="24"/>
        </w:rPr>
        <w:t>Техническ</w:t>
      </w:r>
      <w:r w:rsidR="00A154B7" w:rsidRPr="003803A7">
        <w:rPr>
          <w:sz w:val="24"/>
          <w:szCs w:val="24"/>
        </w:rPr>
        <w:t>ом</w:t>
      </w:r>
      <w:r w:rsidRPr="003803A7">
        <w:rPr>
          <w:sz w:val="24"/>
          <w:szCs w:val="24"/>
        </w:rPr>
        <w:t xml:space="preserve"> задани</w:t>
      </w:r>
      <w:r w:rsidR="00A154B7" w:rsidRPr="003803A7">
        <w:rPr>
          <w:sz w:val="24"/>
          <w:szCs w:val="24"/>
        </w:rPr>
        <w:t>и</w:t>
      </w:r>
      <w:r w:rsidRPr="003803A7">
        <w:rPr>
          <w:sz w:val="24"/>
          <w:szCs w:val="24"/>
        </w:rPr>
        <w:t xml:space="preserve"> к настоящей Документации, Участники при подготовке Заявок должны руководствоваться условиями, указанными</w:t>
      </w:r>
      <w:r w:rsidRPr="0022360B">
        <w:rPr>
          <w:sz w:val="24"/>
          <w:szCs w:val="24"/>
        </w:rPr>
        <w:t xml:space="preserve"> в п.п. </w:t>
      </w:r>
      <w:r w:rsidR="008122B7">
        <w:rPr>
          <w:sz w:val="24"/>
          <w:szCs w:val="24"/>
        </w:rPr>
        <w:fldChar w:fldCharType="begin"/>
      </w:r>
      <w:r w:rsidR="008D2928">
        <w:rPr>
          <w:sz w:val="24"/>
          <w:szCs w:val="24"/>
        </w:rPr>
        <w:instrText xml:space="preserve"> REF _Ref440270637 \r \h </w:instrText>
      </w:r>
      <w:r w:rsidR="008122B7">
        <w:rPr>
          <w:sz w:val="24"/>
          <w:szCs w:val="24"/>
        </w:rPr>
      </w:r>
      <w:r w:rsidR="008122B7">
        <w:rPr>
          <w:sz w:val="24"/>
          <w:szCs w:val="24"/>
        </w:rPr>
        <w:fldChar w:fldCharType="separate"/>
      </w:r>
      <w:r w:rsidR="00DA7E38">
        <w:rPr>
          <w:sz w:val="24"/>
          <w:szCs w:val="24"/>
        </w:rPr>
        <w:t>1.1.5</w:t>
      </w:r>
      <w:r w:rsidR="008122B7">
        <w:rPr>
          <w:sz w:val="24"/>
          <w:szCs w:val="24"/>
        </w:rPr>
        <w:fldChar w:fldCharType="end"/>
      </w:r>
      <w:r w:rsidR="008D2928" w:rsidRPr="0022360B">
        <w:rPr>
          <w:sz w:val="24"/>
          <w:szCs w:val="24"/>
        </w:rPr>
        <w:t xml:space="preserve">, </w:t>
      </w:r>
      <w:r w:rsidR="008122B7">
        <w:rPr>
          <w:sz w:val="24"/>
          <w:szCs w:val="24"/>
        </w:rPr>
        <w:fldChar w:fldCharType="begin"/>
      </w:r>
      <w:r w:rsidR="008D2928">
        <w:rPr>
          <w:sz w:val="24"/>
          <w:szCs w:val="24"/>
        </w:rPr>
        <w:instrText xml:space="preserve"> REF _Ref440270651 \r \h </w:instrText>
      </w:r>
      <w:r w:rsidR="008122B7">
        <w:rPr>
          <w:sz w:val="24"/>
          <w:szCs w:val="24"/>
        </w:rPr>
      </w:r>
      <w:r w:rsidR="008122B7">
        <w:rPr>
          <w:sz w:val="24"/>
          <w:szCs w:val="24"/>
        </w:rPr>
        <w:fldChar w:fldCharType="separate"/>
      </w:r>
      <w:r w:rsidR="00DA7E38">
        <w:rPr>
          <w:sz w:val="24"/>
          <w:szCs w:val="24"/>
        </w:rPr>
        <w:t>1.1.6</w:t>
      </w:r>
      <w:r w:rsidR="008122B7">
        <w:rPr>
          <w:sz w:val="24"/>
          <w:szCs w:val="24"/>
        </w:rPr>
        <w:fldChar w:fldCharType="end"/>
      </w:r>
      <w:r w:rsidR="008D2928" w:rsidRPr="0022360B">
        <w:rPr>
          <w:sz w:val="24"/>
          <w:szCs w:val="24"/>
        </w:rPr>
        <w:t xml:space="preserve">, </w:t>
      </w:r>
      <w:r w:rsidR="008122B7">
        <w:rPr>
          <w:sz w:val="24"/>
          <w:szCs w:val="24"/>
        </w:rPr>
        <w:fldChar w:fldCharType="begin"/>
      </w:r>
      <w:r w:rsidR="008D2928">
        <w:rPr>
          <w:sz w:val="24"/>
          <w:szCs w:val="24"/>
        </w:rPr>
        <w:instrText xml:space="preserve"> REF _Ref440270663 \r \h </w:instrText>
      </w:r>
      <w:r w:rsidR="008122B7">
        <w:rPr>
          <w:sz w:val="24"/>
          <w:szCs w:val="24"/>
        </w:rPr>
      </w:r>
      <w:r w:rsidR="008122B7">
        <w:rPr>
          <w:sz w:val="24"/>
          <w:szCs w:val="24"/>
        </w:rPr>
        <w:fldChar w:fldCharType="separate"/>
      </w:r>
      <w:r w:rsidR="00DA7E38">
        <w:rPr>
          <w:sz w:val="24"/>
          <w:szCs w:val="24"/>
        </w:rPr>
        <w:t>1.1.7</w:t>
      </w:r>
      <w:r w:rsidR="008122B7">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8122B7">
        <w:rPr>
          <w:sz w:val="24"/>
          <w:szCs w:val="24"/>
        </w:rPr>
        <w:fldChar w:fldCharType="begin"/>
      </w:r>
      <w:r w:rsidR="008D2928">
        <w:rPr>
          <w:sz w:val="24"/>
          <w:szCs w:val="24"/>
        </w:rPr>
        <w:instrText xml:space="preserve"> REF _Ref440270663 \r \h </w:instrText>
      </w:r>
      <w:r w:rsidR="008122B7">
        <w:rPr>
          <w:sz w:val="24"/>
          <w:szCs w:val="24"/>
        </w:rPr>
      </w:r>
      <w:r w:rsidR="008122B7">
        <w:rPr>
          <w:sz w:val="24"/>
          <w:szCs w:val="24"/>
        </w:rPr>
        <w:fldChar w:fldCharType="separate"/>
      </w:r>
      <w:r w:rsidR="00DA7E38">
        <w:rPr>
          <w:sz w:val="24"/>
          <w:szCs w:val="24"/>
        </w:rPr>
        <w:t>1.1.7</w:t>
      </w:r>
      <w:r w:rsidR="008122B7">
        <w:rPr>
          <w:sz w:val="24"/>
          <w:szCs w:val="24"/>
        </w:rPr>
        <w:fldChar w:fldCharType="end"/>
      </w:r>
      <w:r w:rsidRPr="0022360B">
        <w:rPr>
          <w:sz w:val="24"/>
          <w:szCs w:val="24"/>
        </w:rPr>
        <w:t>.</w:t>
      </w:r>
      <w:bookmarkEnd w:id="23"/>
      <w:bookmarkEnd w:id="24"/>
      <w:bookmarkEnd w:id="25"/>
      <w:bookmarkEnd w:id="26"/>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41130931"/>
      <w:r w:rsidRPr="00E71A48">
        <w:t>Правовой статус документов</w:t>
      </w:r>
      <w:bookmarkEnd w:id="27"/>
      <w:bookmarkEnd w:id="28"/>
      <w:bookmarkEnd w:id="29"/>
      <w:bookmarkEnd w:id="30"/>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0D7876">
        <w:fldChar w:fldCharType="begin"/>
      </w:r>
      <w:r w:rsidR="000D7876">
        <w:instrText xml:space="preserve"> REF _Ref305973033 \r \h  \* MERGEFORMAT </w:instrText>
      </w:r>
      <w:r w:rsidR="000D7876">
        <w:fldChar w:fldCharType="separate"/>
      </w:r>
      <w:r w:rsidR="00DA7E38" w:rsidRPr="00DA7E38">
        <w:rPr>
          <w:sz w:val="24"/>
          <w:szCs w:val="24"/>
        </w:rPr>
        <w:t>3.2</w:t>
      </w:r>
      <w:r w:rsidR="000D7876">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lastRenderedPageBreak/>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3" w:name="__RefHeading__397_1298132286"/>
      <w:bookmarkStart w:id="34" w:name="_Toc441130932"/>
      <w:bookmarkEnd w:id="33"/>
      <w:r w:rsidRPr="00E71A48">
        <w:t>Особые положения в связи с проведением Запроса предложений на ЭТП</w:t>
      </w:r>
      <w:bookmarkEnd w:id="34"/>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0D7876">
        <w:fldChar w:fldCharType="begin"/>
      </w:r>
      <w:r w:rsidR="000D7876">
        <w:instrText xml:space="preserve"> REF _Ref191386109 \n \h  \* MERGEFORMAT </w:instrText>
      </w:r>
      <w:r w:rsidR="000D7876">
        <w:fldChar w:fldCharType="separate"/>
      </w:r>
      <w:r w:rsidR="00DA7E38" w:rsidRPr="00DA7E38">
        <w:rPr>
          <w:color w:val="000000"/>
          <w:sz w:val="24"/>
          <w:szCs w:val="24"/>
        </w:rPr>
        <w:t>3.3.2</w:t>
      </w:r>
      <w:r w:rsidR="000D7876">
        <w:fldChar w:fldCharType="end"/>
      </w:r>
      <w:r w:rsidR="00721B30">
        <w:rPr>
          <w:color w:val="000000"/>
          <w:sz w:val="24"/>
          <w:szCs w:val="24"/>
        </w:rPr>
        <w:t>)</w:t>
      </w:r>
      <w:r w:rsidR="00717F60" w:rsidRPr="00E71A48">
        <w:rPr>
          <w:color w:val="000000"/>
          <w:sz w:val="24"/>
          <w:szCs w:val="24"/>
        </w:rPr>
        <w:t xml:space="preserve">. </w:t>
      </w:r>
      <w:r w:rsidR="0036334A" w:rsidRPr="002961A1">
        <w:rPr>
          <w:color w:val="000000"/>
          <w:sz w:val="24"/>
          <w:szCs w:val="24"/>
        </w:rPr>
        <w:t>При нарушении этого требования Участник будет не допущен к участию в запросе предложений</w:t>
      </w:r>
      <w:r w:rsidR="00717F60" w:rsidRPr="00E71A48">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5" w:name="__RefNumPara__1267_443845793"/>
      <w:bookmarkStart w:id="36" w:name="_Toc441130933"/>
      <w:bookmarkEnd w:id="35"/>
      <w:r w:rsidRPr="00E71A48">
        <w:t>Обжалование</w:t>
      </w:r>
      <w:bookmarkEnd w:id="36"/>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r w:rsidR="000D7876">
        <w:fldChar w:fldCharType="begin"/>
      </w:r>
      <w:r w:rsidR="000D7876">
        <w:instrText xml:space="preserve"> REF _Ref191386164 \r \h  \* MERGEFORMAT </w:instrText>
      </w:r>
      <w:r w:rsidR="000D7876">
        <w:fldChar w:fldCharType="separate"/>
      </w:r>
      <w:r w:rsidR="00DA7E38" w:rsidRPr="00DA7E38">
        <w:rPr>
          <w:sz w:val="24"/>
          <w:szCs w:val="24"/>
        </w:rPr>
        <w:t xml:space="preserve"> 1.4.1 </w:t>
      </w:r>
      <w:r w:rsidR="000D7876">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lastRenderedPageBreak/>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0D7876">
        <w:fldChar w:fldCharType="begin"/>
      </w:r>
      <w:r w:rsidR="000D7876">
        <w:instrText xml:space="preserve"> REF _Ref306978606 \r \h  \* MERGEFORMAT </w:instrText>
      </w:r>
      <w:r w:rsidR="000D7876">
        <w:fldChar w:fldCharType="separate"/>
      </w:r>
      <w:r w:rsidR="00DA7E38" w:rsidRPr="00DA7E38">
        <w:rPr>
          <w:sz w:val="24"/>
          <w:szCs w:val="24"/>
        </w:rPr>
        <w:t xml:space="preserve"> 1.4.2 </w:t>
      </w:r>
      <w:r w:rsidR="000D7876">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40" w:name="__RefHeading__401_1298132286"/>
      <w:bookmarkStart w:id="41" w:name="_Toc441130934"/>
      <w:bookmarkEnd w:id="40"/>
      <w:r w:rsidRPr="00E71A48">
        <w:t>Прочие положения</w:t>
      </w:r>
      <w:bookmarkEnd w:id="41"/>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0D7876">
        <w:fldChar w:fldCharType="begin"/>
      </w:r>
      <w:r w:rsidR="000D7876">
        <w:instrText xml:space="preserve"> REF _Ref306114966 \r \h  \* MERGEFORMAT </w:instrText>
      </w:r>
      <w:r w:rsidR="000D7876">
        <w:fldChar w:fldCharType="separate"/>
      </w:r>
      <w:r w:rsidR="00DA7E38" w:rsidRPr="00DA7E38">
        <w:rPr>
          <w:sz w:val="24"/>
          <w:szCs w:val="24"/>
        </w:rPr>
        <w:t>3.3.11</w:t>
      </w:r>
      <w:r w:rsidR="000D7876">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E722B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41130935"/>
      <w:bookmarkStart w:id="53" w:name="_Ref306144164"/>
      <w:r w:rsidRPr="00F647F7">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Default="00D15381" w:rsidP="00E722B6">
      <w:pPr>
        <w:pStyle w:val="3"/>
        <w:ind w:left="0" w:firstLine="709"/>
        <w:jc w:val="both"/>
        <w:rPr>
          <w:b w:val="0"/>
        </w:rPr>
      </w:pPr>
      <w:bookmarkStart w:id="54" w:name="_Toc440357069"/>
      <w:bookmarkStart w:id="55" w:name="_Toc440359624"/>
      <w:bookmarkStart w:id="56" w:name="_Toc440632087"/>
      <w:bookmarkStart w:id="57" w:name="_Toc440875908"/>
      <w:bookmarkStart w:id="58" w:name="_Toc441130936"/>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8122B7">
        <w:rPr>
          <w:b w:val="0"/>
        </w:rPr>
        <w:fldChar w:fldCharType="begin"/>
      </w:r>
      <w:r w:rsidR="002D4BC6">
        <w:rPr>
          <w:b w:val="0"/>
        </w:rPr>
        <w:instrText xml:space="preserve"> REF _Ref440275279 \r \h </w:instrText>
      </w:r>
      <w:r w:rsidR="008122B7">
        <w:rPr>
          <w:b w:val="0"/>
        </w:rPr>
      </w:r>
      <w:r w:rsidR="008122B7">
        <w:rPr>
          <w:b w:val="0"/>
        </w:rPr>
        <w:fldChar w:fldCharType="separate"/>
      </w:r>
      <w:r w:rsidR="00DA7E38">
        <w:rPr>
          <w:b w:val="0"/>
        </w:rPr>
        <w:t>1.1.4</w:t>
      </w:r>
      <w:r w:rsidR="008122B7">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4"/>
      <w:bookmarkEnd w:id="55"/>
      <w:bookmarkEnd w:id="56"/>
      <w:bookmarkEnd w:id="57"/>
      <w:bookmarkEnd w:id="58"/>
      <w:r w:rsidR="002D4BC6">
        <w:rPr>
          <w:b w:val="0"/>
        </w:rPr>
        <w:t xml:space="preserve"> </w:t>
      </w:r>
    </w:p>
    <w:p w:rsidR="002D4BC6" w:rsidRPr="002D4BC6" w:rsidRDefault="002D4BC6" w:rsidP="00E722B6">
      <w:pPr>
        <w:pStyle w:val="3"/>
        <w:ind w:left="0" w:firstLine="709"/>
        <w:jc w:val="both"/>
        <w:rPr>
          <w:b w:val="0"/>
        </w:rPr>
      </w:pPr>
      <w:bookmarkStart w:id="59" w:name="_Toc440357070"/>
      <w:bookmarkStart w:id="60" w:name="_Toc440359625"/>
      <w:bookmarkStart w:id="61" w:name="_Toc440632088"/>
      <w:bookmarkStart w:id="62" w:name="_Toc440875909"/>
      <w:bookmarkStart w:id="63" w:name="_Toc441130937"/>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0D7876">
        <w:fldChar w:fldCharType="begin"/>
      </w:r>
      <w:r w:rsidR="000D7876">
        <w:instrText xml:space="preserve"> REF _Ref305973147 \r \h  \* MERGEFORMAT </w:instrText>
      </w:r>
      <w:r w:rsidR="000D7876">
        <w:fldChar w:fldCharType="separate"/>
      </w:r>
      <w:r w:rsidR="00DA7E38" w:rsidRPr="00DA7E38">
        <w:rPr>
          <w:b w:val="0"/>
          <w:szCs w:val="24"/>
        </w:rPr>
        <w:t>3.3</w:t>
      </w:r>
      <w:r w:rsidR="000D7876">
        <w:fldChar w:fldCharType="end"/>
      </w:r>
      <w:r w:rsidRPr="002D4BC6">
        <w:rPr>
          <w:b w:val="0"/>
          <w:szCs w:val="24"/>
        </w:rPr>
        <w:t xml:space="preserve"> должны быть соблюдены следующие требования:</w:t>
      </w:r>
      <w:bookmarkEnd w:id="59"/>
      <w:bookmarkEnd w:id="60"/>
      <w:bookmarkEnd w:id="61"/>
      <w:bookmarkEnd w:id="62"/>
      <w:bookmarkEnd w:id="63"/>
    </w:p>
    <w:p w:rsidR="002D4BC6" w:rsidRPr="002D4BC6" w:rsidRDefault="002D4BC6" w:rsidP="00E722B6">
      <w:pPr>
        <w:pStyle w:val="3"/>
        <w:numPr>
          <w:ilvl w:val="3"/>
          <w:numId w:val="1"/>
        </w:numPr>
        <w:ind w:left="709" w:firstLine="0"/>
        <w:jc w:val="both"/>
        <w:rPr>
          <w:b w:val="0"/>
          <w:szCs w:val="24"/>
        </w:rPr>
      </w:pPr>
      <w:bookmarkStart w:id="64" w:name="_Toc440357071"/>
      <w:bookmarkStart w:id="65" w:name="_Toc440359626"/>
      <w:bookmarkStart w:id="66" w:name="_Toc440632089"/>
      <w:bookmarkStart w:id="67" w:name="_Toc440875910"/>
      <w:bookmarkStart w:id="68" w:name="_Toc441130938"/>
      <w:r w:rsidRPr="002D4BC6">
        <w:rPr>
          <w:b w:val="0"/>
          <w:szCs w:val="24"/>
        </w:rPr>
        <w:t xml:space="preserve">Письмо о подаче оферты (подраздел </w:t>
      </w:r>
      <w:r w:rsidR="000D7876">
        <w:fldChar w:fldCharType="begin"/>
      </w:r>
      <w:r w:rsidR="000D7876">
        <w:instrText xml:space="preserve"> REF _Ref55336310 \r \h  \* MERGEFORMAT </w:instrText>
      </w:r>
      <w:r w:rsidR="000D7876">
        <w:fldChar w:fldCharType="separate"/>
      </w:r>
      <w:r w:rsidR="00DA7E38" w:rsidRPr="00DA7E38">
        <w:rPr>
          <w:b w:val="0"/>
          <w:szCs w:val="24"/>
        </w:rPr>
        <w:t>5.1</w:t>
      </w:r>
      <w:r w:rsidR="000D7876">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4"/>
      <w:bookmarkEnd w:id="65"/>
      <w:bookmarkEnd w:id="66"/>
      <w:bookmarkEnd w:id="67"/>
      <w:bookmarkEnd w:id="68"/>
    </w:p>
    <w:p w:rsidR="002D4BC6" w:rsidRPr="002D4BC6" w:rsidRDefault="002D4BC6" w:rsidP="00E722B6">
      <w:pPr>
        <w:pStyle w:val="3"/>
        <w:numPr>
          <w:ilvl w:val="3"/>
          <w:numId w:val="1"/>
        </w:numPr>
        <w:ind w:left="709" w:firstLine="0"/>
        <w:jc w:val="both"/>
        <w:rPr>
          <w:b w:val="0"/>
          <w:szCs w:val="24"/>
        </w:rPr>
      </w:pPr>
      <w:bookmarkStart w:id="69" w:name="_Toc440357072"/>
      <w:bookmarkStart w:id="70" w:name="_Toc440359627"/>
      <w:bookmarkStart w:id="71" w:name="_Toc440632090"/>
      <w:bookmarkStart w:id="72" w:name="_Toc440875911"/>
      <w:bookmarkStart w:id="73" w:name="_Toc441130939"/>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r w:rsidR="000D7876">
        <w:fldChar w:fldCharType="begin"/>
      </w:r>
      <w:r w:rsidR="000D7876">
        <w:instrText xml:space="preserve"> REF _Ref440284918 \r \h  \* MERGEFORMAT </w:instrText>
      </w:r>
      <w:r w:rsidR="000D7876">
        <w:fldChar w:fldCharType="separate"/>
      </w:r>
      <w:r w:rsidR="00DA7E38" w:rsidRPr="00DA7E38">
        <w:rPr>
          <w:b w:val="0"/>
          <w:szCs w:val="24"/>
        </w:rPr>
        <w:t>5.2</w:t>
      </w:r>
      <w:r w:rsidR="000D7876">
        <w:fldChar w:fldCharType="end"/>
      </w:r>
      <w:r w:rsidRPr="002D4BC6">
        <w:rPr>
          <w:b w:val="0"/>
          <w:szCs w:val="24"/>
        </w:rPr>
        <w:t xml:space="preserve">), Техническое предложение (подраздел </w:t>
      </w:r>
      <w:r w:rsidR="000D7876">
        <w:fldChar w:fldCharType="begin"/>
      </w:r>
      <w:r w:rsidR="000D7876">
        <w:instrText xml:space="preserve"> REF _Ref86826666 \r \h  \* MERGEFORMAT </w:instrText>
      </w:r>
      <w:r w:rsidR="000D7876">
        <w:fldChar w:fldCharType="separate"/>
      </w:r>
      <w:r w:rsidR="00DA7E38" w:rsidRPr="00DA7E38">
        <w:rPr>
          <w:b w:val="0"/>
          <w:szCs w:val="24"/>
        </w:rPr>
        <w:t>5.3</w:t>
      </w:r>
      <w:r w:rsidR="000D7876">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0D7876">
        <w:fldChar w:fldCharType="begin"/>
      </w:r>
      <w:r w:rsidR="000D7876">
        <w:instrText xml:space="preserve"> REF _Ref440284947 \r \h  \* MERGEFORMAT </w:instrText>
      </w:r>
      <w:r w:rsidR="000D7876">
        <w:fldChar w:fldCharType="separate"/>
      </w:r>
      <w:r w:rsidR="00DA7E38" w:rsidRPr="00DA7E38">
        <w:rPr>
          <w:b w:val="0"/>
          <w:szCs w:val="24"/>
        </w:rPr>
        <w:t>5.4</w:t>
      </w:r>
      <w:r w:rsidR="000D7876">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0D7876">
        <w:fldChar w:fldCharType="begin"/>
      </w:r>
      <w:r w:rsidR="000D7876">
        <w:instrText xml:space="preserve"> REF _Ref93264992 \r \h  \* MERGEFORMAT </w:instrText>
      </w:r>
      <w:r w:rsidR="000D7876">
        <w:fldChar w:fldCharType="separate"/>
      </w:r>
      <w:r w:rsidR="00DA7E38" w:rsidRPr="00DA7E38">
        <w:rPr>
          <w:b w:val="0"/>
          <w:szCs w:val="24"/>
        </w:rPr>
        <w:t>5.5</w:t>
      </w:r>
      <w:r w:rsidR="000D7876">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69"/>
      <w:bookmarkEnd w:id="70"/>
      <w:bookmarkEnd w:id="71"/>
      <w:bookmarkEnd w:id="72"/>
      <w:bookmarkEnd w:id="73"/>
      <w:r w:rsidR="00AE556B">
        <w:rPr>
          <w:b w:val="0"/>
          <w:szCs w:val="24"/>
        </w:rPr>
        <w:t xml:space="preserve"> </w:t>
      </w:r>
    </w:p>
    <w:p w:rsidR="002D4BC6" w:rsidRPr="002D4BC6" w:rsidRDefault="002D4BC6" w:rsidP="00E722B6">
      <w:pPr>
        <w:pStyle w:val="3"/>
        <w:ind w:left="0" w:firstLine="709"/>
        <w:jc w:val="both"/>
        <w:rPr>
          <w:b w:val="0"/>
          <w:szCs w:val="24"/>
        </w:rPr>
      </w:pPr>
      <w:bookmarkStart w:id="74" w:name="_Toc440357073"/>
      <w:bookmarkStart w:id="75" w:name="_Toc440359628"/>
      <w:bookmarkStart w:id="76" w:name="_Toc440632091"/>
      <w:bookmarkStart w:id="77" w:name="_Toc440875912"/>
      <w:bookmarkStart w:id="78" w:name="_Toc441130940"/>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8122B7">
        <w:rPr>
          <w:b w:val="0"/>
          <w:szCs w:val="24"/>
        </w:rPr>
        <w:fldChar w:fldCharType="begin"/>
      </w:r>
      <w:r>
        <w:rPr>
          <w:b w:val="0"/>
          <w:szCs w:val="24"/>
        </w:rPr>
        <w:instrText xml:space="preserve"> REF _Ref440285128 \r \h </w:instrText>
      </w:r>
      <w:r w:rsidR="008122B7">
        <w:rPr>
          <w:b w:val="0"/>
          <w:szCs w:val="24"/>
        </w:rPr>
      </w:r>
      <w:r w:rsidR="008122B7">
        <w:rPr>
          <w:b w:val="0"/>
          <w:szCs w:val="24"/>
        </w:rPr>
        <w:fldChar w:fldCharType="separate"/>
      </w:r>
      <w:r w:rsidR="00DA7E38">
        <w:rPr>
          <w:b w:val="0"/>
          <w:szCs w:val="24"/>
        </w:rPr>
        <w:t>3.3.14</w:t>
      </w:r>
      <w:r w:rsidR="008122B7">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4"/>
      <w:bookmarkEnd w:id="75"/>
      <w:bookmarkEnd w:id="76"/>
      <w:bookmarkEnd w:id="77"/>
      <w:bookmarkEnd w:id="78"/>
    </w:p>
    <w:p w:rsidR="002D4BC6" w:rsidRPr="002D4BC6" w:rsidRDefault="002D4BC6" w:rsidP="00E722B6">
      <w:pPr>
        <w:pStyle w:val="3"/>
        <w:ind w:left="0" w:firstLine="709"/>
        <w:jc w:val="both"/>
        <w:rPr>
          <w:b w:val="0"/>
          <w:szCs w:val="24"/>
        </w:rPr>
      </w:pPr>
      <w:bookmarkStart w:id="79" w:name="_Toc440357074"/>
      <w:bookmarkStart w:id="80" w:name="_Toc440359629"/>
      <w:bookmarkStart w:id="81" w:name="_Toc440632092"/>
      <w:bookmarkStart w:id="82" w:name="_Toc440875913"/>
      <w:bookmarkStart w:id="83" w:name="_Toc441130941"/>
      <w:r w:rsidRPr="002D4BC6">
        <w:rPr>
          <w:b w:val="0"/>
          <w:szCs w:val="24"/>
        </w:rPr>
        <w:lastRenderedPageBreak/>
        <w:t xml:space="preserve">Оценка заявок (подраздел </w:t>
      </w:r>
      <w:r w:rsidR="008122B7">
        <w:rPr>
          <w:b w:val="0"/>
          <w:szCs w:val="24"/>
        </w:rPr>
        <w:fldChar w:fldCharType="begin"/>
      </w:r>
      <w:r>
        <w:rPr>
          <w:b w:val="0"/>
          <w:szCs w:val="24"/>
        </w:rPr>
        <w:instrText xml:space="preserve"> REF _Ref305973250 \r \h </w:instrText>
      </w:r>
      <w:r w:rsidR="008122B7">
        <w:rPr>
          <w:b w:val="0"/>
          <w:szCs w:val="24"/>
        </w:rPr>
      </w:r>
      <w:r w:rsidR="008122B7">
        <w:rPr>
          <w:b w:val="0"/>
          <w:szCs w:val="24"/>
        </w:rPr>
        <w:fldChar w:fldCharType="separate"/>
      </w:r>
      <w:r w:rsidR="00DA7E38">
        <w:rPr>
          <w:b w:val="0"/>
          <w:szCs w:val="24"/>
        </w:rPr>
        <w:t>3.6</w:t>
      </w:r>
      <w:r w:rsidR="008122B7">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8122B7">
        <w:rPr>
          <w:b w:val="0"/>
          <w:szCs w:val="24"/>
        </w:rPr>
        <w:fldChar w:fldCharType="begin"/>
      </w:r>
      <w:r>
        <w:rPr>
          <w:b w:val="0"/>
          <w:szCs w:val="24"/>
        </w:rPr>
        <w:instrText xml:space="preserve"> REF _Ref303681924 \r \h </w:instrText>
      </w:r>
      <w:r w:rsidR="008122B7">
        <w:rPr>
          <w:b w:val="0"/>
          <w:szCs w:val="24"/>
        </w:rPr>
      </w:r>
      <w:r w:rsidR="008122B7">
        <w:rPr>
          <w:b w:val="0"/>
          <w:szCs w:val="24"/>
        </w:rPr>
        <w:fldChar w:fldCharType="separate"/>
      </w:r>
      <w:r w:rsidR="00DA7E38">
        <w:rPr>
          <w:b w:val="0"/>
          <w:szCs w:val="24"/>
        </w:rPr>
        <w:t>3.8</w:t>
      </w:r>
      <w:r w:rsidR="008122B7">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9"/>
      <w:bookmarkEnd w:id="80"/>
      <w:bookmarkEnd w:id="81"/>
      <w:bookmarkEnd w:id="82"/>
      <w:bookmarkEnd w:id="83"/>
    </w:p>
    <w:p w:rsidR="00E420A2" w:rsidRPr="002D4BC6" w:rsidRDefault="00E420A2" w:rsidP="00E722B6">
      <w:pPr>
        <w:pStyle w:val="3"/>
        <w:ind w:left="0" w:firstLine="709"/>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4" w:name="_Проект_договора"/>
      <w:bookmarkStart w:id="85" w:name="_Ref305973574"/>
      <w:bookmarkStart w:id="86" w:name="_Ref440272931"/>
      <w:bookmarkStart w:id="87" w:name="_Ref440274025"/>
      <w:bookmarkStart w:id="88" w:name="_Ref440292752"/>
      <w:bookmarkStart w:id="89" w:name="_Toc441130942"/>
      <w:bookmarkEnd w:id="53"/>
      <w:bookmarkEnd w:id="84"/>
      <w:r w:rsidRPr="006238AF">
        <w:rPr>
          <w:szCs w:val="24"/>
        </w:rPr>
        <w:lastRenderedPageBreak/>
        <w:t xml:space="preserve">Проект </w:t>
      </w:r>
      <w:r w:rsidR="00123C70" w:rsidRPr="006238AF">
        <w:rPr>
          <w:szCs w:val="24"/>
        </w:rPr>
        <w:t>Договор</w:t>
      </w:r>
      <w:r w:rsidRPr="006238AF">
        <w:rPr>
          <w:szCs w:val="24"/>
        </w:rPr>
        <w:t>а</w:t>
      </w:r>
      <w:bookmarkEnd w:id="85"/>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86"/>
      <w:bookmarkEnd w:id="87"/>
      <w:bookmarkEnd w:id="88"/>
      <w:bookmarkEnd w:id="89"/>
    </w:p>
    <w:p w:rsidR="00953802" w:rsidRPr="006238AF" w:rsidRDefault="00216641" w:rsidP="00953802">
      <w:pPr>
        <w:pStyle w:val="2"/>
        <w:tabs>
          <w:tab w:val="clear" w:pos="1700"/>
          <w:tab w:val="left" w:pos="567"/>
        </w:tabs>
        <w:spacing w:line="264" w:lineRule="auto"/>
      </w:pPr>
      <w:bookmarkStart w:id="90" w:name="_Toc441130943"/>
      <w:r w:rsidRPr="006238AF">
        <w:t>Проект договора</w:t>
      </w:r>
      <w:bookmarkEnd w:id="90"/>
    </w:p>
    <w:p w:rsidR="00953802" w:rsidRPr="003803A7" w:rsidRDefault="00953802" w:rsidP="00953802">
      <w:pPr>
        <w:pStyle w:val="3"/>
        <w:ind w:left="0" w:firstLine="709"/>
        <w:jc w:val="both"/>
        <w:rPr>
          <w:b w:val="0"/>
        </w:rPr>
      </w:pPr>
      <w:bookmarkStart w:id="91" w:name="_Toc439238031"/>
      <w:bookmarkStart w:id="92" w:name="_Toc439238153"/>
      <w:bookmarkStart w:id="93" w:name="_Toc439252705"/>
      <w:bookmarkStart w:id="94" w:name="_Toc439323563"/>
      <w:bookmarkStart w:id="95" w:name="_Toc439323679"/>
      <w:bookmarkStart w:id="96" w:name="_Toc440357077"/>
      <w:bookmarkStart w:id="97" w:name="_Toc440359632"/>
      <w:bookmarkStart w:id="98" w:name="_Toc440632095"/>
      <w:bookmarkStart w:id="99" w:name="_Toc440875916"/>
      <w:bookmarkStart w:id="100" w:name="_Toc441130944"/>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1"/>
      <w:bookmarkEnd w:id="92"/>
      <w:bookmarkEnd w:id="93"/>
      <w:bookmarkEnd w:id="94"/>
      <w:bookmarkEnd w:id="95"/>
      <w:bookmarkEnd w:id="96"/>
      <w:bookmarkEnd w:id="97"/>
      <w:bookmarkEnd w:id="98"/>
      <w:bookmarkEnd w:id="99"/>
      <w:bookmarkEnd w:id="100"/>
    </w:p>
    <w:p w:rsidR="00953802" w:rsidRPr="006238AF" w:rsidRDefault="0094713A" w:rsidP="0094713A">
      <w:pPr>
        <w:pStyle w:val="3"/>
        <w:ind w:left="0" w:firstLine="709"/>
        <w:jc w:val="both"/>
        <w:rPr>
          <w:b w:val="0"/>
        </w:rPr>
      </w:pPr>
      <w:bookmarkStart w:id="101" w:name="_Toc439238032"/>
      <w:bookmarkStart w:id="102" w:name="_Toc439238154"/>
      <w:bookmarkStart w:id="103" w:name="_Toc439252706"/>
      <w:bookmarkStart w:id="104" w:name="_Toc439323564"/>
      <w:bookmarkStart w:id="105" w:name="_Toc439323680"/>
      <w:bookmarkStart w:id="106" w:name="_Toc440357078"/>
      <w:bookmarkStart w:id="107" w:name="_Toc440359633"/>
      <w:bookmarkStart w:id="108" w:name="_Toc440632096"/>
      <w:bookmarkStart w:id="109" w:name="_Toc440875917"/>
      <w:bookmarkStart w:id="110" w:name="_Toc441130945"/>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8122B7">
        <w:rPr>
          <w:b w:val="0"/>
        </w:rPr>
        <w:fldChar w:fldCharType="begin"/>
      </w:r>
      <w:r w:rsidR="008D2928">
        <w:rPr>
          <w:b w:val="0"/>
        </w:rPr>
        <w:instrText xml:space="preserve"> REF _Ref93264992 \r \h </w:instrText>
      </w:r>
      <w:r w:rsidR="008122B7">
        <w:rPr>
          <w:b w:val="0"/>
        </w:rPr>
      </w:r>
      <w:r w:rsidR="008122B7">
        <w:rPr>
          <w:b w:val="0"/>
        </w:rPr>
        <w:fldChar w:fldCharType="separate"/>
      </w:r>
      <w:r w:rsidR="00DA7E38">
        <w:rPr>
          <w:b w:val="0"/>
        </w:rPr>
        <w:t>5.5</w:t>
      </w:r>
      <w:r w:rsidR="008122B7">
        <w:rPr>
          <w:b w:val="0"/>
        </w:rPr>
        <w:fldChar w:fldCharType="end"/>
      </w:r>
      <w:r w:rsidRPr="006238AF">
        <w:rPr>
          <w:b w:val="0"/>
        </w:rPr>
        <w:t>) и приложить его к своей Заявке.</w:t>
      </w:r>
      <w:bookmarkEnd w:id="101"/>
      <w:bookmarkEnd w:id="102"/>
      <w:bookmarkEnd w:id="103"/>
      <w:bookmarkEnd w:id="104"/>
      <w:bookmarkEnd w:id="105"/>
      <w:bookmarkEnd w:id="106"/>
      <w:bookmarkEnd w:id="107"/>
      <w:bookmarkEnd w:id="108"/>
      <w:bookmarkEnd w:id="109"/>
      <w:bookmarkEnd w:id="110"/>
    </w:p>
    <w:p w:rsidR="0094713A" w:rsidRPr="003303E9" w:rsidRDefault="0094713A" w:rsidP="0094713A">
      <w:pPr>
        <w:pStyle w:val="3"/>
        <w:ind w:left="0" w:firstLine="709"/>
        <w:jc w:val="both"/>
        <w:rPr>
          <w:b w:val="0"/>
        </w:rPr>
      </w:pPr>
      <w:bookmarkStart w:id="111" w:name="_Toc439238033"/>
      <w:bookmarkStart w:id="112" w:name="_Toc439238155"/>
      <w:bookmarkStart w:id="113" w:name="_Toc439252707"/>
      <w:bookmarkStart w:id="114" w:name="_Toc439323565"/>
      <w:bookmarkStart w:id="115" w:name="_Toc439323681"/>
      <w:bookmarkStart w:id="116" w:name="_Toc440357079"/>
      <w:bookmarkStart w:id="117" w:name="_Toc440359634"/>
      <w:bookmarkStart w:id="118" w:name="_Toc440632097"/>
      <w:bookmarkStart w:id="119" w:name="_Toc440875918"/>
      <w:bookmarkStart w:id="120" w:name="_Toc441130946"/>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1"/>
      <w:bookmarkEnd w:id="112"/>
      <w:bookmarkEnd w:id="113"/>
      <w:bookmarkEnd w:id="114"/>
      <w:bookmarkEnd w:id="115"/>
      <w:bookmarkEnd w:id="116"/>
      <w:bookmarkEnd w:id="117"/>
      <w:bookmarkEnd w:id="118"/>
      <w:bookmarkEnd w:id="119"/>
      <w:bookmarkEnd w:id="120"/>
    </w:p>
    <w:p w:rsidR="00953802" w:rsidRPr="003303E9" w:rsidRDefault="00953802" w:rsidP="00953802">
      <w:pPr>
        <w:pStyle w:val="2"/>
        <w:tabs>
          <w:tab w:val="clear" w:pos="1700"/>
          <w:tab w:val="left" w:pos="567"/>
        </w:tabs>
        <w:spacing w:line="264" w:lineRule="auto"/>
      </w:pPr>
      <w:bookmarkStart w:id="121" w:name="_Toc441130947"/>
      <w:r w:rsidRPr="003303E9">
        <w:rPr>
          <w:bCs w:val="0"/>
        </w:rPr>
        <w:t>Антикоррупционная оговорка, включаемая в проект договора</w:t>
      </w:r>
      <w:bookmarkEnd w:id="121"/>
    </w:p>
    <w:p w:rsidR="00953802" w:rsidRPr="003303E9" w:rsidRDefault="0094713A" w:rsidP="0094713A">
      <w:pPr>
        <w:pStyle w:val="3"/>
        <w:ind w:left="0" w:firstLine="709"/>
        <w:jc w:val="both"/>
        <w:rPr>
          <w:b w:val="0"/>
        </w:rPr>
      </w:pPr>
      <w:bookmarkStart w:id="122" w:name="_Toc439238157"/>
      <w:bookmarkStart w:id="123" w:name="_Toc439252709"/>
      <w:bookmarkStart w:id="124" w:name="_Toc439323567"/>
      <w:bookmarkStart w:id="125" w:name="_Toc439323683"/>
      <w:bookmarkStart w:id="126" w:name="_Toc440357081"/>
      <w:bookmarkStart w:id="127" w:name="_Toc440359636"/>
      <w:bookmarkStart w:id="128" w:name="_Toc440632099"/>
      <w:bookmarkStart w:id="129" w:name="_Toc440875920"/>
      <w:bookmarkStart w:id="130" w:name="_Toc441130948"/>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8122B7">
        <w:rPr>
          <w:b w:val="0"/>
        </w:rPr>
        <w:fldChar w:fldCharType="begin"/>
      </w:r>
      <w:r w:rsidR="008D2928">
        <w:rPr>
          <w:b w:val="0"/>
        </w:rPr>
        <w:instrText xml:space="preserve"> REF _Ref440270867 \r \h </w:instrText>
      </w:r>
      <w:r w:rsidR="008122B7">
        <w:rPr>
          <w:b w:val="0"/>
        </w:rPr>
      </w:r>
      <w:r w:rsidR="008122B7">
        <w:rPr>
          <w:b w:val="0"/>
        </w:rPr>
        <w:fldChar w:fldCharType="separate"/>
      </w:r>
      <w:r w:rsidR="00DA7E38">
        <w:rPr>
          <w:b w:val="0"/>
        </w:rPr>
        <w:t>2.2.3</w:t>
      </w:r>
      <w:r w:rsidR="008122B7">
        <w:rPr>
          <w:b w:val="0"/>
        </w:rPr>
        <w:fldChar w:fldCharType="end"/>
      </w:r>
      <w:r w:rsidRPr="003303E9">
        <w:rPr>
          <w:b w:val="0"/>
        </w:rPr>
        <w:t>).</w:t>
      </w:r>
      <w:bookmarkEnd w:id="122"/>
      <w:bookmarkEnd w:id="123"/>
      <w:bookmarkEnd w:id="124"/>
      <w:bookmarkEnd w:id="125"/>
      <w:bookmarkEnd w:id="126"/>
      <w:bookmarkEnd w:id="127"/>
      <w:bookmarkEnd w:id="128"/>
      <w:bookmarkEnd w:id="129"/>
      <w:bookmarkEnd w:id="130"/>
    </w:p>
    <w:p w:rsidR="0094713A" w:rsidRPr="003303E9" w:rsidRDefault="0094713A" w:rsidP="0094713A">
      <w:pPr>
        <w:pStyle w:val="3"/>
        <w:ind w:left="0" w:firstLine="709"/>
        <w:jc w:val="both"/>
        <w:rPr>
          <w:b w:val="0"/>
        </w:rPr>
      </w:pPr>
      <w:bookmarkStart w:id="131" w:name="_Toc439238158"/>
      <w:bookmarkStart w:id="132" w:name="_Toc439252710"/>
      <w:bookmarkStart w:id="133" w:name="_Toc439323568"/>
      <w:bookmarkStart w:id="134" w:name="_Toc439323684"/>
      <w:bookmarkStart w:id="135" w:name="_Toc440357082"/>
      <w:bookmarkStart w:id="136" w:name="_Toc440359637"/>
      <w:bookmarkStart w:id="137" w:name="_Toc440632100"/>
      <w:bookmarkStart w:id="138" w:name="_Toc440875921"/>
      <w:bookmarkStart w:id="139" w:name="_Toc441130949"/>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31"/>
      <w:bookmarkEnd w:id="132"/>
      <w:bookmarkEnd w:id="133"/>
      <w:bookmarkEnd w:id="134"/>
      <w:bookmarkEnd w:id="135"/>
      <w:bookmarkEnd w:id="136"/>
      <w:bookmarkEnd w:id="137"/>
      <w:bookmarkEnd w:id="138"/>
      <w:bookmarkEnd w:id="139"/>
    </w:p>
    <w:p w:rsidR="0094713A" w:rsidRPr="003303E9" w:rsidRDefault="0094713A" w:rsidP="0094713A">
      <w:pPr>
        <w:pStyle w:val="3"/>
        <w:ind w:left="0" w:firstLine="709"/>
        <w:jc w:val="both"/>
        <w:rPr>
          <w:b w:val="0"/>
        </w:rPr>
      </w:pPr>
      <w:bookmarkStart w:id="140" w:name="_Toc439238159"/>
      <w:bookmarkStart w:id="141" w:name="_Toc439252711"/>
      <w:bookmarkStart w:id="142" w:name="_Toc439323569"/>
      <w:bookmarkStart w:id="143" w:name="_Toc439323685"/>
      <w:bookmarkStart w:id="144" w:name="_Ref440270867"/>
      <w:bookmarkStart w:id="145" w:name="_Toc440357083"/>
      <w:bookmarkStart w:id="146" w:name="_Toc440359638"/>
      <w:bookmarkStart w:id="147" w:name="_Toc440632101"/>
      <w:bookmarkStart w:id="148" w:name="_Toc440875922"/>
      <w:bookmarkStart w:id="149" w:name="_Toc441130950"/>
      <w:r w:rsidRPr="003303E9">
        <w:rPr>
          <w:b w:val="0"/>
        </w:rPr>
        <w:t>Текст Антикоррупционной оговорки:</w:t>
      </w:r>
      <w:bookmarkEnd w:id="140"/>
      <w:bookmarkEnd w:id="141"/>
      <w:bookmarkEnd w:id="142"/>
      <w:bookmarkEnd w:id="143"/>
      <w:bookmarkEnd w:id="144"/>
      <w:bookmarkEnd w:id="145"/>
      <w:bookmarkEnd w:id="146"/>
      <w:bookmarkEnd w:id="147"/>
      <w:bookmarkEnd w:id="148"/>
      <w:bookmarkEnd w:id="149"/>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50" w:name="_Ref303622434"/>
      <w:bookmarkStart w:id="151" w:name="_Ref303624273"/>
      <w:bookmarkStart w:id="152" w:name="_Ref303682476"/>
      <w:bookmarkStart w:id="153" w:name="_Ref303683017"/>
      <w:bookmarkEnd w:id="150"/>
      <w:bookmarkEnd w:id="151"/>
      <w:bookmarkEnd w:id="152"/>
      <w:bookmarkEnd w:id="153"/>
    </w:p>
    <w:p w:rsidR="00717F60" w:rsidRPr="00E71A48" w:rsidRDefault="00717F60" w:rsidP="00E71A48">
      <w:pPr>
        <w:spacing w:line="264" w:lineRule="auto"/>
        <w:rPr>
          <w:sz w:val="24"/>
          <w:szCs w:val="24"/>
        </w:rPr>
        <w:sectPr w:rsidR="00717F60" w:rsidRPr="00E71A48"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54" w:name="_Ref303711222"/>
      <w:bookmarkStart w:id="155" w:name="_Ref311232052"/>
      <w:bookmarkStart w:id="156" w:name="_Toc441130951"/>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54"/>
      <w:r w:rsidR="00D51A0B" w:rsidRPr="00E71A48">
        <w:rPr>
          <w:szCs w:val="24"/>
        </w:rPr>
        <w:t>Заявок</w:t>
      </w:r>
      <w:bookmarkEnd w:id="155"/>
      <w:bookmarkEnd w:id="156"/>
    </w:p>
    <w:p w:rsidR="00717F60" w:rsidRPr="00E71A48" w:rsidRDefault="00717F60" w:rsidP="00E71A48">
      <w:pPr>
        <w:pStyle w:val="2"/>
        <w:tabs>
          <w:tab w:val="clear" w:pos="1700"/>
          <w:tab w:val="left" w:pos="567"/>
        </w:tabs>
        <w:spacing w:line="264" w:lineRule="auto"/>
      </w:pPr>
      <w:bookmarkStart w:id="157" w:name="_Toc441130952"/>
      <w:r w:rsidRPr="00E71A48">
        <w:t xml:space="preserve">Общий порядок проведения </w:t>
      </w:r>
      <w:r w:rsidR="00440928" w:rsidRPr="00E71A48">
        <w:t>З</w:t>
      </w:r>
      <w:r w:rsidRPr="00E71A48">
        <w:t>апроса предложений</w:t>
      </w:r>
      <w:bookmarkEnd w:id="157"/>
    </w:p>
    <w:p w:rsidR="00717F60" w:rsidRPr="00E71A48" w:rsidRDefault="00717F60" w:rsidP="00953802">
      <w:pPr>
        <w:pStyle w:val="3"/>
        <w:rPr>
          <w:bCs w:val="0"/>
          <w:szCs w:val="24"/>
        </w:rPr>
      </w:pPr>
      <w:bookmarkStart w:id="158" w:name="_Toc439323688"/>
      <w:bookmarkStart w:id="159" w:name="_Toc440357086"/>
      <w:bookmarkStart w:id="160" w:name="_Toc440359641"/>
      <w:bookmarkStart w:id="161" w:name="_Toc440632104"/>
      <w:bookmarkStart w:id="162" w:name="_Toc440875925"/>
      <w:bookmarkStart w:id="163" w:name="_Toc441130953"/>
      <w:r w:rsidRPr="00E71A48">
        <w:rPr>
          <w:szCs w:val="24"/>
        </w:rPr>
        <w:t>Запрос</w:t>
      </w:r>
      <w:r w:rsidRPr="00E71A48">
        <w:rPr>
          <w:bCs w:val="0"/>
          <w:szCs w:val="24"/>
        </w:rPr>
        <w:t xml:space="preserve"> предложений проводится в следующем порядке:</w:t>
      </w:r>
      <w:bookmarkEnd w:id="158"/>
      <w:bookmarkEnd w:id="159"/>
      <w:bookmarkEnd w:id="160"/>
      <w:bookmarkEnd w:id="161"/>
      <w:bookmarkEnd w:id="162"/>
      <w:bookmarkEnd w:id="163"/>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0D7876">
        <w:fldChar w:fldCharType="begin"/>
      </w:r>
      <w:r w:rsidR="000D7876">
        <w:instrText xml:space="preserve"> REF _Ref305973033 \r \h  \* MERGEFORMAT </w:instrText>
      </w:r>
      <w:r w:rsidR="000D7876">
        <w:fldChar w:fldCharType="separate"/>
      </w:r>
      <w:r w:rsidR="00DA7E38" w:rsidRPr="00DA7E38">
        <w:rPr>
          <w:bCs w:val="0"/>
          <w:sz w:val="24"/>
          <w:szCs w:val="24"/>
        </w:rPr>
        <w:t>3.2</w:t>
      </w:r>
      <w:r w:rsidR="000D7876">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0D7876">
        <w:fldChar w:fldCharType="begin"/>
      </w:r>
      <w:r w:rsidR="000D7876">
        <w:instrText xml:space="preserve"> REF _Ref305973147 \r \h  \* MERGEFORMAT </w:instrText>
      </w:r>
      <w:r w:rsidR="000D7876">
        <w:fldChar w:fldCharType="separate"/>
      </w:r>
      <w:r w:rsidR="00DA7E38" w:rsidRPr="00DA7E38">
        <w:rPr>
          <w:bCs w:val="0"/>
          <w:sz w:val="24"/>
          <w:szCs w:val="24"/>
        </w:rPr>
        <w:t>3.3</w:t>
      </w:r>
      <w:r w:rsidR="000D7876">
        <w:fldChar w:fldCharType="end"/>
      </w:r>
      <w:r w:rsidR="008122B7"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8122B7" w:rsidRPr="00E71A48">
        <w:rPr>
          <w:bCs w:val="0"/>
          <w:sz w:val="24"/>
          <w:szCs w:val="24"/>
        </w:rPr>
      </w:r>
      <w:r w:rsidR="008122B7"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4" w:name="__RefNumPara__828_922829174"/>
      <w:bookmarkEnd w:id="164"/>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8122B7"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8122B7" w:rsidRPr="00E71A48">
        <w:rPr>
          <w:bCs w:val="0"/>
          <w:sz w:val="24"/>
          <w:szCs w:val="24"/>
        </w:rPr>
      </w:r>
      <w:r w:rsidR="008122B7" w:rsidRPr="00E71A48">
        <w:rPr>
          <w:bCs w:val="0"/>
          <w:sz w:val="24"/>
          <w:szCs w:val="24"/>
        </w:rPr>
        <w:fldChar w:fldCharType="end"/>
      </w:r>
      <w:r w:rsidR="000D7876">
        <w:fldChar w:fldCharType="begin"/>
      </w:r>
      <w:r w:rsidR="000D7876">
        <w:instrText xml:space="preserve"> REF _Ref305973214 \r \h  \* MERGEFORMAT </w:instrText>
      </w:r>
      <w:r w:rsidR="000D7876">
        <w:fldChar w:fldCharType="separate"/>
      </w:r>
      <w:r w:rsidR="00DA7E38" w:rsidRPr="00DA7E38">
        <w:rPr>
          <w:bCs w:val="0"/>
          <w:sz w:val="24"/>
          <w:szCs w:val="24"/>
        </w:rPr>
        <w:t>3.4</w:t>
      </w:r>
      <w:r w:rsidR="000D7876">
        <w:fldChar w:fldCharType="end"/>
      </w:r>
      <w:r w:rsidR="00096E9D" w:rsidRPr="00E71A48">
        <w:rPr>
          <w:bCs w:val="0"/>
          <w:sz w:val="24"/>
          <w:szCs w:val="24"/>
        </w:rPr>
        <w:t xml:space="preserve">, </w:t>
      </w:r>
      <w:r w:rsidR="000D7876">
        <w:fldChar w:fldCharType="begin"/>
      </w:r>
      <w:r w:rsidR="000D7876">
        <w:instrText xml:space="preserve"> REF _Ref303683883 \r \h  \* MERGEFORMAT </w:instrText>
      </w:r>
      <w:r w:rsidR="000D7876">
        <w:fldChar w:fldCharType="separate"/>
      </w:r>
      <w:r w:rsidR="00DA7E38" w:rsidRPr="00DA7E38">
        <w:rPr>
          <w:bCs w:val="0"/>
          <w:sz w:val="24"/>
          <w:szCs w:val="24"/>
        </w:rPr>
        <w:t>3.5</w:t>
      </w:r>
      <w:r w:rsidR="000D7876">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5" w:name="__RefNumPara__832_922829174"/>
      <w:bookmarkEnd w:id="165"/>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0D7876">
        <w:fldChar w:fldCharType="begin"/>
      </w:r>
      <w:r w:rsidR="000D7876">
        <w:instrText xml:space="preserve"> REF _Ref305973250 \r \h  \* MERGEFORMAT </w:instrText>
      </w:r>
      <w:r w:rsidR="000D7876">
        <w:fldChar w:fldCharType="separate"/>
      </w:r>
      <w:r w:rsidR="00DA7E38" w:rsidRPr="00DA7E38">
        <w:rPr>
          <w:bCs w:val="0"/>
          <w:sz w:val="24"/>
          <w:szCs w:val="24"/>
        </w:rPr>
        <w:t>3.6</w:t>
      </w:r>
      <w:r w:rsidR="000D7876">
        <w:fldChar w:fldCharType="end"/>
      </w:r>
      <w:r w:rsidR="008122B7"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8122B7" w:rsidRPr="00E71A48">
        <w:rPr>
          <w:bCs w:val="0"/>
          <w:sz w:val="24"/>
          <w:szCs w:val="24"/>
        </w:rPr>
      </w:r>
      <w:r w:rsidR="008122B7"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66" w:name="__RefNumPara__834_922829174"/>
      <w:bookmarkEnd w:id="166"/>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0D7876">
        <w:fldChar w:fldCharType="begin"/>
      </w:r>
      <w:r w:rsidR="000D7876">
        <w:instrText xml:space="preserve"> REF _Ref303250967 \r \h  \* MERGEFORMAT </w:instrText>
      </w:r>
      <w:r w:rsidR="000D7876">
        <w:fldChar w:fldCharType="separate"/>
      </w:r>
      <w:r w:rsidR="00DA7E38" w:rsidRPr="00DA7E38">
        <w:rPr>
          <w:bCs w:val="0"/>
          <w:sz w:val="24"/>
          <w:szCs w:val="24"/>
        </w:rPr>
        <w:t>3.7</w:t>
      </w:r>
      <w:r w:rsidR="000D7876">
        <w:fldChar w:fldCharType="end"/>
      </w:r>
      <w:r w:rsidR="008122B7"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8122B7" w:rsidRPr="00E71A48">
        <w:rPr>
          <w:bCs w:val="0"/>
          <w:sz w:val="24"/>
          <w:szCs w:val="24"/>
        </w:rPr>
      </w:r>
      <w:r w:rsidR="008122B7"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7" w:name="__RefNumPara__836_922829174"/>
      <w:bookmarkEnd w:id="167"/>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0D7876">
        <w:fldChar w:fldCharType="begin"/>
      </w:r>
      <w:r w:rsidR="000D7876">
        <w:instrText xml:space="preserve"> REF _Ref303681924 \r \h  \* MERGEFORMAT </w:instrText>
      </w:r>
      <w:r w:rsidR="000D7876">
        <w:fldChar w:fldCharType="separate"/>
      </w:r>
      <w:r w:rsidR="00DA7E38" w:rsidRPr="00DA7E38">
        <w:rPr>
          <w:bCs w:val="0"/>
          <w:sz w:val="24"/>
          <w:szCs w:val="24"/>
        </w:rPr>
        <w:t>3.8</w:t>
      </w:r>
      <w:r w:rsidR="000D7876">
        <w:fldChar w:fldCharType="end"/>
      </w:r>
      <w:r w:rsidR="008122B7"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8122B7" w:rsidRPr="00E71A48">
        <w:rPr>
          <w:bCs w:val="0"/>
          <w:sz w:val="24"/>
          <w:szCs w:val="24"/>
        </w:rPr>
      </w:r>
      <w:r w:rsidR="008122B7"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0D7876">
        <w:fldChar w:fldCharType="begin"/>
      </w:r>
      <w:r w:rsidR="000D7876">
        <w:instrText xml:space="preserve"> REF _Ref303683929 \r \h  \* MERGEFORMAT </w:instrText>
      </w:r>
      <w:r w:rsidR="000D7876">
        <w:fldChar w:fldCharType="separate"/>
      </w:r>
      <w:r w:rsidR="00DA7E38" w:rsidRPr="00DA7E38">
        <w:rPr>
          <w:bCs w:val="0"/>
          <w:sz w:val="24"/>
          <w:szCs w:val="24"/>
        </w:rPr>
        <w:t>3.10</w:t>
      </w:r>
      <w:r w:rsidR="000D7876">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0D7876">
        <w:fldChar w:fldCharType="begin"/>
      </w:r>
      <w:r w:rsidR="000D7876">
        <w:instrText xml:space="preserve"> REF _Ref306140410 \r \h  \* MERGEFORMAT </w:instrText>
      </w:r>
      <w:r w:rsidR="000D7876">
        <w:fldChar w:fldCharType="separate"/>
      </w:r>
      <w:r w:rsidR="00DA7E38" w:rsidRPr="00DA7E38">
        <w:rPr>
          <w:bCs w:val="0"/>
          <w:sz w:val="24"/>
          <w:szCs w:val="24"/>
        </w:rPr>
        <w:t>3.11</w:t>
      </w:r>
      <w:r w:rsidR="000D7876">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0D7876">
        <w:fldChar w:fldCharType="begin"/>
      </w:r>
      <w:r w:rsidR="000D7876">
        <w:instrText xml:space="preserve"> REF _Ref306140451 \r \h  \* MERGEFORMAT </w:instrText>
      </w:r>
      <w:r w:rsidR="000D7876">
        <w:fldChar w:fldCharType="separate"/>
      </w:r>
      <w:r w:rsidR="00DA7E38" w:rsidRPr="00DA7E38">
        <w:rPr>
          <w:bCs w:val="0"/>
          <w:sz w:val="24"/>
          <w:szCs w:val="24"/>
        </w:rPr>
        <w:t>3.12</w:t>
      </w:r>
      <w:r w:rsidR="000D7876">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68" w:name="_Toc439323689"/>
      <w:bookmarkStart w:id="169" w:name="_Toc440357087"/>
      <w:bookmarkStart w:id="170" w:name="_Toc440359642"/>
      <w:bookmarkStart w:id="171" w:name="_Toc440632105"/>
      <w:bookmarkStart w:id="172" w:name="_Toc440875926"/>
      <w:bookmarkStart w:id="173" w:name="_Toc441130954"/>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8"/>
      <w:bookmarkEnd w:id="169"/>
      <w:bookmarkEnd w:id="170"/>
      <w:bookmarkEnd w:id="171"/>
      <w:bookmarkEnd w:id="172"/>
      <w:bookmarkEnd w:id="173"/>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74" w:name="_Ref303250835"/>
      <w:bookmarkStart w:id="175" w:name="_Ref305973033"/>
      <w:bookmarkStart w:id="176" w:name="_Toc441130955"/>
      <w:bookmarkStart w:id="177"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74"/>
      <w:r w:rsidRPr="00E71A48">
        <w:t xml:space="preserve"> по запросу предложений</w:t>
      </w:r>
      <w:bookmarkEnd w:id="175"/>
      <w:bookmarkEnd w:id="176"/>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0D7876">
        <w:fldChar w:fldCharType="begin"/>
      </w:r>
      <w:r w:rsidR="000D7876">
        <w:instrText xml:space="preserve"> REF _Ref302563524 \n \h  \* MERGEFORMAT </w:instrText>
      </w:r>
      <w:r w:rsidR="000D7876">
        <w:fldChar w:fldCharType="separate"/>
      </w:r>
      <w:r w:rsidR="00DA7E38" w:rsidRPr="00DA7E38">
        <w:rPr>
          <w:sz w:val="24"/>
          <w:szCs w:val="24"/>
        </w:rPr>
        <w:t>1.1.1</w:t>
      </w:r>
      <w:r w:rsidR="000D7876">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78" w:name="__RefNumPara__444_922829174"/>
      <w:bookmarkStart w:id="179" w:name="_Ref191386216"/>
      <w:bookmarkStart w:id="180" w:name="_Ref305973147"/>
      <w:bookmarkStart w:id="181" w:name="_Toc441130956"/>
      <w:bookmarkEnd w:id="177"/>
      <w:bookmarkEnd w:id="178"/>
      <w:r w:rsidRPr="00E71A48">
        <w:lastRenderedPageBreak/>
        <w:t xml:space="preserve">Подготовка </w:t>
      </w:r>
      <w:bookmarkEnd w:id="179"/>
      <w:r w:rsidRPr="00E71A48">
        <w:t>Заявок</w:t>
      </w:r>
      <w:bookmarkEnd w:id="180"/>
      <w:bookmarkEnd w:id="181"/>
    </w:p>
    <w:p w:rsidR="00717F60" w:rsidRPr="00E71A48" w:rsidRDefault="00717F60" w:rsidP="00E71A48">
      <w:pPr>
        <w:pStyle w:val="3"/>
        <w:spacing w:line="264" w:lineRule="auto"/>
        <w:rPr>
          <w:szCs w:val="24"/>
        </w:rPr>
      </w:pPr>
      <w:bookmarkStart w:id="182" w:name="_Ref306114638"/>
      <w:bookmarkStart w:id="183" w:name="_Toc440357090"/>
      <w:bookmarkStart w:id="184" w:name="_Toc440359645"/>
      <w:bookmarkStart w:id="185" w:name="_Toc440632108"/>
      <w:bookmarkStart w:id="186" w:name="_Toc440875929"/>
      <w:bookmarkStart w:id="187" w:name="_Toc441130957"/>
      <w:r w:rsidRPr="00E71A48">
        <w:rPr>
          <w:szCs w:val="24"/>
        </w:rPr>
        <w:t xml:space="preserve">Общие требования к </w:t>
      </w:r>
      <w:r w:rsidR="004B5EB3" w:rsidRPr="00E71A48">
        <w:rPr>
          <w:szCs w:val="24"/>
        </w:rPr>
        <w:t>Заявк</w:t>
      </w:r>
      <w:r w:rsidRPr="00E71A48">
        <w:rPr>
          <w:szCs w:val="24"/>
        </w:rPr>
        <w:t>е</w:t>
      </w:r>
      <w:bookmarkEnd w:id="182"/>
      <w:bookmarkEnd w:id="183"/>
      <w:bookmarkEnd w:id="184"/>
      <w:bookmarkEnd w:id="185"/>
      <w:bookmarkEnd w:id="186"/>
      <w:bookmarkEnd w:id="187"/>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122B7">
        <w:rPr>
          <w:bCs w:val="0"/>
          <w:sz w:val="24"/>
          <w:szCs w:val="24"/>
        </w:rPr>
        <w:fldChar w:fldCharType="begin"/>
      </w:r>
      <w:r w:rsidR="008D2928">
        <w:rPr>
          <w:bCs w:val="0"/>
          <w:sz w:val="24"/>
          <w:szCs w:val="24"/>
        </w:rPr>
        <w:instrText xml:space="preserve"> REF _Ref55336310 \r \h </w:instrText>
      </w:r>
      <w:r w:rsidR="008122B7">
        <w:rPr>
          <w:bCs w:val="0"/>
          <w:sz w:val="24"/>
          <w:szCs w:val="24"/>
        </w:rPr>
      </w:r>
      <w:r w:rsidR="008122B7">
        <w:rPr>
          <w:bCs w:val="0"/>
          <w:sz w:val="24"/>
          <w:szCs w:val="24"/>
        </w:rPr>
        <w:fldChar w:fldCharType="separate"/>
      </w:r>
      <w:r w:rsidR="00DA7E38">
        <w:rPr>
          <w:bCs w:val="0"/>
          <w:sz w:val="24"/>
          <w:szCs w:val="24"/>
        </w:rPr>
        <w:t>5.1</w:t>
      </w:r>
      <w:r w:rsidR="008122B7">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8122B7">
        <w:rPr>
          <w:bCs w:val="0"/>
          <w:sz w:val="24"/>
          <w:szCs w:val="24"/>
        </w:rPr>
        <w:fldChar w:fldCharType="begin"/>
      </w:r>
      <w:r>
        <w:rPr>
          <w:bCs w:val="0"/>
          <w:sz w:val="24"/>
          <w:szCs w:val="24"/>
        </w:rPr>
        <w:instrText xml:space="preserve"> REF _Ref440271072 \r \h </w:instrText>
      </w:r>
      <w:r w:rsidR="008122B7">
        <w:rPr>
          <w:bCs w:val="0"/>
          <w:sz w:val="24"/>
          <w:szCs w:val="24"/>
        </w:rPr>
      </w:r>
      <w:r w:rsidR="008122B7">
        <w:rPr>
          <w:bCs w:val="0"/>
          <w:sz w:val="24"/>
          <w:szCs w:val="24"/>
        </w:rPr>
        <w:fldChar w:fldCharType="separate"/>
      </w:r>
      <w:r w:rsidR="00DA7E38">
        <w:rPr>
          <w:bCs w:val="0"/>
          <w:sz w:val="24"/>
          <w:szCs w:val="24"/>
        </w:rPr>
        <w:t>5.2</w:t>
      </w:r>
      <w:r w:rsidR="008122B7">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8122B7">
        <w:rPr>
          <w:bCs w:val="0"/>
          <w:spacing w:val="-1"/>
          <w:sz w:val="24"/>
          <w:szCs w:val="24"/>
        </w:rPr>
        <w:fldChar w:fldCharType="begin"/>
      </w:r>
      <w:r w:rsidR="00B71B9D">
        <w:rPr>
          <w:bCs w:val="0"/>
          <w:spacing w:val="-1"/>
          <w:sz w:val="24"/>
          <w:szCs w:val="24"/>
        </w:rPr>
        <w:instrText xml:space="preserve"> REF _Ref86826666 \r \h </w:instrText>
      </w:r>
      <w:r w:rsidR="008122B7">
        <w:rPr>
          <w:bCs w:val="0"/>
          <w:spacing w:val="-1"/>
          <w:sz w:val="24"/>
          <w:szCs w:val="24"/>
        </w:rPr>
      </w:r>
      <w:r w:rsidR="008122B7">
        <w:rPr>
          <w:bCs w:val="0"/>
          <w:spacing w:val="-1"/>
          <w:sz w:val="24"/>
          <w:szCs w:val="24"/>
        </w:rPr>
        <w:fldChar w:fldCharType="separate"/>
      </w:r>
      <w:r w:rsidR="00DA7E38">
        <w:rPr>
          <w:bCs w:val="0"/>
          <w:spacing w:val="-1"/>
          <w:sz w:val="24"/>
          <w:szCs w:val="24"/>
        </w:rPr>
        <w:t>5.3</w:t>
      </w:r>
      <w:r w:rsidR="008122B7">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8122B7">
        <w:rPr>
          <w:bCs w:val="0"/>
          <w:spacing w:val="-1"/>
          <w:sz w:val="24"/>
          <w:szCs w:val="24"/>
        </w:rPr>
        <w:fldChar w:fldCharType="begin"/>
      </w:r>
      <w:r w:rsidR="00B71B9D">
        <w:rPr>
          <w:bCs w:val="0"/>
          <w:spacing w:val="-1"/>
          <w:sz w:val="24"/>
          <w:szCs w:val="24"/>
        </w:rPr>
        <w:instrText xml:space="preserve"> REF _Ref440270984 \r \h </w:instrText>
      </w:r>
      <w:r w:rsidR="008122B7">
        <w:rPr>
          <w:bCs w:val="0"/>
          <w:spacing w:val="-1"/>
          <w:sz w:val="24"/>
          <w:szCs w:val="24"/>
        </w:rPr>
      </w:r>
      <w:r w:rsidR="008122B7">
        <w:rPr>
          <w:bCs w:val="0"/>
          <w:spacing w:val="-1"/>
          <w:sz w:val="24"/>
          <w:szCs w:val="24"/>
        </w:rPr>
        <w:fldChar w:fldCharType="separate"/>
      </w:r>
      <w:r w:rsidR="00DA7E38">
        <w:rPr>
          <w:bCs w:val="0"/>
          <w:spacing w:val="-1"/>
          <w:sz w:val="24"/>
          <w:szCs w:val="24"/>
        </w:rPr>
        <w:t>5.10</w:t>
      </w:r>
      <w:r w:rsidR="008122B7">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8122B7">
        <w:rPr>
          <w:bCs w:val="0"/>
          <w:sz w:val="24"/>
          <w:szCs w:val="24"/>
        </w:rPr>
        <w:fldChar w:fldCharType="begin"/>
      </w:r>
      <w:r w:rsidR="00B71B9D">
        <w:rPr>
          <w:bCs w:val="0"/>
          <w:sz w:val="24"/>
          <w:szCs w:val="24"/>
        </w:rPr>
        <w:instrText xml:space="preserve"> REF _Ref440271036 \r \h </w:instrText>
      </w:r>
      <w:r w:rsidR="008122B7">
        <w:rPr>
          <w:bCs w:val="0"/>
          <w:sz w:val="24"/>
          <w:szCs w:val="24"/>
        </w:rPr>
      </w:r>
      <w:r w:rsidR="008122B7">
        <w:rPr>
          <w:bCs w:val="0"/>
          <w:sz w:val="24"/>
          <w:szCs w:val="24"/>
        </w:rPr>
        <w:fldChar w:fldCharType="separate"/>
      </w:r>
      <w:r w:rsidR="00DA7E38">
        <w:rPr>
          <w:bCs w:val="0"/>
          <w:sz w:val="24"/>
          <w:szCs w:val="24"/>
        </w:rPr>
        <w:t>5.4</w:t>
      </w:r>
      <w:r w:rsidR="008122B7">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0D7876">
        <w:fldChar w:fldCharType="begin"/>
      </w:r>
      <w:r w:rsidR="000D7876">
        <w:instrText xml:space="preserve"> REF _Ref191386407 \r \h  \* MERGEFORMAT </w:instrText>
      </w:r>
      <w:r w:rsidR="000D7876">
        <w:fldChar w:fldCharType="separate"/>
      </w:r>
      <w:r w:rsidR="00DA7E38" w:rsidRPr="00DA7E38">
        <w:rPr>
          <w:bCs w:val="0"/>
          <w:sz w:val="24"/>
          <w:szCs w:val="24"/>
        </w:rPr>
        <w:t>3.3.8</w:t>
      </w:r>
      <w:r w:rsidR="000D7876">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0D7876">
        <w:fldChar w:fldCharType="begin"/>
      </w:r>
      <w:r w:rsidR="000D7876">
        <w:instrText xml:space="preserve"> REF _Ref93264992 \r \h  \* MERGEFORMAT </w:instrText>
      </w:r>
      <w:r w:rsidR="000D7876">
        <w:fldChar w:fldCharType="separate"/>
      </w:r>
      <w:r w:rsidR="00DA7E38" w:rsidRPr="00DA7E38">
        <w:rPr>
          <w:bCs w:val="0"/>
          <w:sz w:val="24"/>
          <w:szCs w:val="24"/>
        </w:rPr>
        <w:t>5.5</w:t>
      </w:r>
      <w:r w:rsidR="000D7876">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88"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88"/>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0D7876">
        <w:fldChar w:fldCharType="begin"/>
      </w:r>
      <w:r w:rsidR="000D7876">
        <w:instrText xml:space="preserve"> REF _Ref55336310 \r \h  \* MERGEFORMAT </w:instrText>
      </w:r>
      <w:r w:rsidR="000D7876">
        <w:fldChar w:fldCharType="separate"/>
      </w:r>
      <w:r w:rsidR="00DA7E38" w:rsidRPr="00DA7E38">
        <w:rPr>
          <w:bCs w:val="0"/>
          <w:sz w:val="24"/>
          <w:szCs w:val="24"/>
          <w:lang w:eastAsia="ru-RU"/>
        </w:rPr>
        <w:t>5.1</w:t>
      </w:r>
      <w:r w:rsidR="000D7876">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0D7876">
        <w:fldChar w:fldCharType="begin"/>
      </w:r>
      <w:r w:rsidR="000D7876">
        <w:instrText xml:space="preserve"> REF _Ref440279062 \r \h  \* MERGEFORMAT </w:instrText>
      </w:r>
      <w:r w:rsidR="000D7876">
        <w:fldChar w:fldCharType="separate"/>
      </w:r>
      <w:r w:rsidR="00DA7E38" w:rsidRPr="00DA7E38">
        <w:rPr>
          <w:sz w:val="24"/>
          <w:szCs w:val="24"/>
        </w:rPr>
        <w:t>б)</w:t>
      </w:r>
      <w:r w:rsidR="000D7876">
        <w:fldChar w:fldCharType="end"/>
      </w:r>
      <w:r w:rsidR="00F463E8" w:rsidRPr="00F958E8">
        <w:rPr>
          <w:sz w:val="24"/>
          <w:szCs w:val="24"/>
        </w:rPr>
        <w:t xml:space="preserve"> п. </w:t>
      </w:r>
      <w:r w:rsidR="000D7876">
        <w:fldChar w:fldCharType="begin"/>
      </w:r>
      <w:r w:rsidR="000D7876">
        <w:instrText xml:space="preserve"> REF _Ref306005578 \r \h  \* MERGEFORMAT </w:instrText>
      </w:r>
      <w:r w:rsidR="000D7876">
        <w:fldChar w:fldCharType="separate"/>
      </w:r>
      <w:r w:rsidR="00DA7E38" w:rsidRPr="00DA7E38">
        <w:rPr>
          <w:sz w:val="24"/>
          <w:szCs w:val="24"/>
        </w:rPr>
        <w:t>3.3.8.3</w:t>
      </w:r>
      <w:r w:rsidR="000D7876">
        <w:fldChar w:fldCharType="end"/>
      </w:r>
      <w:r w:rsidR="00F463E8" w:rsidRPr="00F958E8">
        <w:rPr>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Анкета </w:t>
      </w:r>
      <w:r w:rsidR="009C744E" w:rsidRPr="00F958E8">
        <w:rPr>
          <w:bCs w:val="0"/>
          <w:sz w:val="24"/>
          <w:szCs w:val="24"/>
        </w:rPr>
        <w:t>Участник</w:t>
      </w:r>
      <w:r w:rsidRPr="00F958E8">
        <w:rPr>
          <w:bCs w:val="0"/>
          <w:sz w:val="24"/>
          <w:szCs w:val="24"/>
        </w:rPr>
        <w:t>а запроса предложений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0D7876">
        <w:fldChar w:fldCharType="begin"/>
      </w:r>
      <w:r w:rsidR="000D7876">
        <w:instrText xml:space="preserve"> REF _Ref55335823 \r \h  \* MERGEFORMAT </w:instrText>
      </w:r>
      <w:r w:rsidR="000D7876">
        <w:fldChar w:fldCharType="separate"/>
      </w:r>
      <w:r w:rsidR="00DA7E38" w:rsidRPr="00DA7E38">
        <w:rPr>
          <w:bCs w:val="0"/>
          <w:sz w:val="24"/>
          <w:szCs w:val="24"/>
          <w:lang w:eastAsia="ru-RU"/>
        </w:rPr>
        <w:t>5.6</w:t>
      </w:r>
      <w:r w:rsidR="000D7876">
        <w:fldChar w:fldCharType="end"/>
      </w:r>
      <w:r w:rsidRPr="00F958E8">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0D7876">
        <w:fldChar w:fldCharType="begin"/>
      </w:r>
      <w:r w:rsidR="000D7876">
        <w:instrText xml:space="preserve"> REF _Ref440274902 \r \h  \* MERGEFORMAT </w:instrText>
      </w:r>
      <w:r w:rsidR="000D7876">
        <w:fldChar w:fldCharType="separate"/>
      </w:r>
      <w:r w:rsidR="00DA7E38" w:rsidRPr="00DA7E38">
        <w:rPr>
          <w:bCs w:val="0"/>
          <w:sz w:val="24"/>
          <w:szCs w:val="24"/>
          <w:lang w:eastAsia="ru-RU"/>
        </w:rPr>
        <w:t>5.4</w:t>
      </w:r>
      <w:r w:rsidR="000D7876">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0D7876">
        <w:fldChar w:fldCharType="begin"/>
      </w:r>
      <w:r w:rsidR="000D7876">
        <w:instrText xml:space="preserve"> REF _Ref440274913 \r \h  \* MERGEFORMAT </w:instrText>
      </w:r>
      <w:r w:rsidR="000D7876">
        <w:fldChar w:fldCharType="separate"/>
      </w:r>
      <w:r w:rsidR="00DA7E38" w:rsidRPr="00DA7E38">
        <w:rPr>
          <w:bCs w:val="0"/>
          <w:sz w:val="24"/>
          <w:szCs w:val="24"/>
          <w:lang w:eastAsia="ru-RU"/>
        </w:rPr>
        <w:t>5.2</w:t>
      </w:r>
      <w:r w:rsidR="000D7876">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0D7876">
        <w:fldChar w:fldCharType="begin"/>
      </w:r>
      <w:r w:rsidR="000D7876">
        <w:instrText xml:space="preserve"> REF _Ref93264992 \r \h  \* MERGEFORMAT </w:instrText>
      </w:r>
      <w:r w:rsidR="000D7876">
        <w:fldChar w:fldCharType="separate"/>
      </w:r>
      <w:r w:rsidR="00DA7E38" w:rsidRPr="00DA7E38">
        <w:rPr>
          <w:bCs w:val="0"/>
          <w:sz w:val="24"/>
          <w:szCs w:val="24"/>
          <w:lang w:eastAsia="ru-RU"/>
        </w:rPr>
        <w:t>5.5</w:t>
      </w:r>
      <w:r w:rsidR="000D7876">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0D7876">
        <w:fldChar w:fldCharType="begin"/>
      </w:r>
      <w:r w:rsidR="000D7876">
        <w:instrText xml:space="preserve"> REF _Ref306005578 \r \h  \* MERGEFORMAT </w:instrText>
      </w:r>
      <w:r w:rsidR="000D7876">
        <w:fldChar w:fldCharType="separate"/>
      </w:r>
      <w:r w:rsidR="00DA7E38" w:rsidRPr="00DA7E38">
        <w:rPr>
          <w:bCs w:val="0"/>
          <w:sz w:val="24"/>
          <w:szCs w:val="24"/>
        </w:rPr>
        <w:t>3.3.8.3</w:t>
      </w:r>
      <w:r w:rsidR="000D7876">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0D7876">
        <w:fldChar w:fldCharType="begin"/>
      </w:r>
      <w:r w:rsidR="000D7876">
        <w:instrText xml:space="preserve"> REF _Ref440279062 \r \h  \* MERGEFORMAT </w:instrText>
      </w:r>
      <w:r w:rsidR="000D7876">
        <w:fldChar w:fldCharType="separate"/>
      </w:r>
      <w:r w:rsidR="00DA7E38" w:rsidRPr="00DA7E38">
        <w:rPr>
          <w:sz w:val="24"/>
          <w:szCs w:val="24"/>
        </w:rPr>
        <w:t>б)</w:t>
      </w:r>
      <w:r w:rsidR="000D7876">
        <w:fldChar w:fldCharType="end"/>
      </w:r>
      <w:r w:rsidR="00F958E8" w:rsidRPr="00F958E8">
        <w:rPr>
          <w:sz w:val="24"/>
          <w:szCs w:val="24"/>
        </w:rPr>
        <w:t xml:space="preserve">, </w:t>
      </w:r>
      <w:r w:rsidR="008122B7">
        <w:fldChar w:fldCharType="begin"/>
      </w:r>
      <w:r w:rsidR="00BC23FF">
        <w:instrText xml:space="preserve"> REF _Ref440372460 \r \h  \* MERGEFORMAT </w:instrText>
      </w:r>
      <w:r w:rsidR="008122B7">
        <w:fldChar w:fldCharType="separate"/>
      </w:r>
      <w:r w:rsidR="00DA7E38" w:rsidRPr="00DA7E38">
        <w:rPr>
          <w:sz w:val="24"/>
          <w:szCs w:val="24"/>
        </w:rPr>
        <w:t>д)</w:t>
      </w:r>
      <w:r w:rsidR="008122B7">
        <w:fldChar w:fldCharType="end"/>
      </w:r>
      <w:r w:rsidR="00F958E8" w:rsidRPr="00F958E8">
        <w:rPr>
          <w:sz w:val="24"/>
          <w:szCs w:val="24"/>
        </w:rPr>
        <w:t xml:space="preserve">, </w:t>
      </w:r>
      <w:r w:rsidR="000D7876">
        <w:fldChar w:fldCharType="begin"/>
      </w:r>
      <w:r w:rsidR="000D7876">
        <w:instrText xml:space="preserve"> REF _Ref440372474 \r \h  \* MERGEFORMAT </w:instrText>
      </w:r>
      <w:r w:rsidR="000D7876">
        <w:fldChar w:fldCharType="separate"/>
      </w:r>
      <w:r w:rsidR="00DA7E38" w:rsidRPr="00DA7E38">
        <w:rPr>
          <w:sz w:val="24"/>
          <w:szCs w:val="24"/>
        </w:rPr>
        <w:t>м)</w:t>
      </w:r>
      <w:r w:rsidR="000D7876">
        <w:fldChar w:fldCharType="end"/>
      </w:r>
      <w:r w:rsidR="00F958E8" w:rsidRPr="00F958E8">
        <w:rPr>
          <w:sz w:val="24"/>
          <w:szCs w:val="24"/>
        </w:rPr>
        <w:t xml:space="preserve">, </w:t>
      </w:r>
      <w:r w:rsidR="008122B7">
        <w:fldChar w:fldCharType="begin"/>
      </w:r>
      <w:r w:rsidR="00BC23FF">
        <w:instrText xml:space="preserve"> REF _Ref440372477 \r \h  \* MERGEFORMAT </w:instrText>
      </w:r>
      <w:r w:rsidR="008122B7">
        <w:fldChar w:fldCharType="separate"/>
      </w:r>
      <w:r w:rsidR="00DA7E38" w:rsidRPr="00DA7E38">
        <w:rPr>
          <w:sz w:val="24"/>
          <w:szCs w:val="24"/>
        </w:rPr>
        <w:t>н)</w:t>
      </w:r>
      <w:r w:rsidR="008122B7">
        <w:fldChar w:fldCharType="end"/>
      </w:r>
      <w:r w:rsidR="00F463E8" w:rsidRPr="00F958E8">
        <w:rPr>
          <w:sz w:val="24"/>
          <w:szCs w:val="24"/>
        </w:rPr>
        <w:t xml:space="preserve"> п. </w:t>
      </w:r>
      <w:r w:rsidR="000D7876">
        <w:fldChar w:fldCharType="begin"/>
      </w:r>
      <w:r w:rsidR="000D7876">
        <w:instrText xml:space="preserve"> REF _Ref306005578 \r \h  \* MERGEFORMAT </w:instrText>
      </w:r>
      <w:r w:rsidR="000D7876">
        <w:fldChar w:fldCharType="separate"/>
      </w:r>
      <w:r w:rsidR="00DA7E38" w:rsidRPr="00DA7E38">
        <w:rPr>
          <w:sz w:val="24"/>
          <w:szCs w:val="24"/>
        </w:rPr>
        <w:t>3.3.8.3</w:t>
      </w:r>
      <w:r w:rsidR="000D7876">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0D7876">
        <w:fldChar w:fldCharType="begin"/>
      </w:r>
      <w:r w:rsidR="000D7876">
        <w:instrText xml:space="preserve"> REF _Ref440274961 \r \h  \* MERGEFORMAT </w:instrText>
      </w:r>
      <w:r w:rsidR="000D7876">
        <w:fldChar w:fldCharType="separate"/>
      </w:r>
      <w:r w:rsidR="00DA7E38" w:rsidRPr="00DA7E38">
        <w:rPr>
          <w:bCs w:val="0"/>
          <w:sz w:val="24"/>
          <w:szCs w:val="24"/>
        </w:rPr>
        <w:t>5.15</w:t>
      </w:r>
      <w:r w:rsidR="000D7876">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0D7876">
        <w:fldChar w:fldCharType="begin"/>
      </w:r>
      <w:r w:rsidR="000D7876">
        <w:instrText xml:space="preserve"> REF _Ref440274659 \r \h  \* MERGEFORMAT </w:instrText>
      </w:r>
      <w:r w:rsidR="000D7876">
        <w:fldChar w:fldCharType="separate"/>
      </w:r>
      <w:r w:rsidR="00DA7E38" w:rsidRPr="00CF7D45">
        <w:rPr>
          <w:bCs w:val="0"/>
          <w:sz w:val="24"/>
          <w:szCs w:val="24"/>
        </w:rPr>
        <w:t>5.9</w:t>
      </w:r>
      <w:r w:rsidR="000D7876">
        <w:fldChar w:fldCharType="end"/>
      </w:r>
      <w:r w:rsidRPr="00CF7D45">
        <w:rPr>
          <w:bCs w:val="0"/>
          <w:sz w:val="24"/>
          <w:szCs w:val="24"/>
        </w:rPr>
        <w:t xml:space="preserve">, </w:t>
      </w:r>
      <w:r w:rsidR="000D7876">
        <w:fldChar w:fldCharType="begin"/>
      </w:r>
      <w:r w:rsidR="000D7876">
        <w:instrText xml:space="preserve"> REF _Ref440274733 \r \h  \* MERGEFORMAT </w:instrText>
      </w:r>
      <w:r w:rsidR="000D7876">
        <w:fldChar w:fldCharType="separate"/>
      </w:r>
      <w:r w:rsidR="00DA7E38" w:rsidRPr="00CF7D45">
        <w:rPr>
          <w:bCs w:val="0"/>
          <w:sz w:val="24"/>
          <w:szCs w:val="24"/>
        </w:rPr>
        <w:t>5.11</w:t>
      </w:r>
      <w:r w:rsidR="000D7876">
        <w:fldChar w:fldCharType="end"/>
      </w:r>
      <w:r w:rsidRPr="00CF7D45">
        <w:rPr>
          <w:bCs w:val="0"/>
          <w:sz w:val="24"/>
          <w:szCs w:val="24"/>
        </w:rPr>
        <w:t xml:space="preserve">, </w:t>
      </w:r>
      <w:r w:rsidR="000D7876">
        <w:fldChar w:fldCharType="begin"/>
      </w:r>
      <w:r w:rsidR="000D7876">
        <w:instrText xml:space="preserve"> REF _Ref440274744 \r \h  \* MERGEFORMAT </w:instrText>
      </w:r>
      <w:r w:rsidR="000D7876">
        <w:fldChar w:fldCharType="separate"/>
      </w:r>
      <w:r w:rsidR="00DA7E38" w:rsidRPr="00CF7D45">
        <w:rPr>
          <w:bCs w:val="0"/>
          <w:sz w:val="24"/>
          <w:szCs w:val="24"/>
        </w:rPr>
        <w:t>5.12</w:t>
      </w:r>
      <w:r w:rsidR="000D7876">
        <w:fldChar w:fldCharType="end"/>
      </w:r>
      <w:r w:rsidRPr="00CF7D45">
        <w:rPr>
          <w:bCs w:val="0"/>
          <w:sz w:val="24"/>
          <w:szCs w:val="24"/>
        </w:rPr>
        <w:t xml:space="preserve">, </w:t>
      </w:r>
      <w:r w:rsidR="000D7876">
        <w:fldChar w:fldCharType="begin"/>
      </w:r>
      <w:r w:rsidR="000D7876">
        <w:instrText xml:space="preserve"> REF _Ref440274756 \r \h  \* MERGEFORMAT </w:instrText>
      </w:r>
      <w:r w:rsidR="000D7876">
        <w:fldChar w:fldCharType="separate"/>
      </w:r>
      <w:r w:rsidR="00DA7E38" w:rsidRPr="00CF7D45">
        <w:rPr>
          <w:bCs w:val="0"/>
          <w:sz w:val="24"/>
          <w:szCs w:val="24"/>
        </w:rPr>
        <w:t>5.14</w:t>
      </w:r>
      <w:r w:rsidR="000D7876">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0D7876">
        <w:fldChar w:fldCharType="begin"/>
      </w:r>
      <w:r w:rsidR="000D7876">
        <w:instrText xml:space="preserve"> REF _Ref306005578 \r \h  \* MERGEFORMAT </w:instrText>
      </w:r>
      <w:r w:rsidR="000D7876">
        <w:fldChar w:fldCharType="separate"/>
      </w:r>
      <w:r w:rsidR="00DA7E38" w:rsidRPr="00CF7D45">
        <w:rPr>
          <w:bCs w:val="0"/>
          <w:sz w:val="24"/>
          <w:szCs w:val="24"/>
        </w:rPr>
        <w:t>3.3.8.3</w:t>
      </w:r>
      <w:r w:rsidR="000D7876">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lastRenderedPageBreak/>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0D7876">
        <w:fldChar w:fldCharType="begin"/>
      </w:r>
      <w:r w:rsidR="000D7876">
        <w:instrText xml:space="preserve"> REF _Ref86826666 \r \h  \* MERGEFORMAT </w:instrText>
      </w:r>
      <w:r w:rsidR="000D7876">
        <w:fldChar w:fldCharType="separate"/>
      </w:r>
      <w:r w:rsidR="00DA7E38" w:rsidRPr="00CF7D45">
        <w:rPr>
          <w:bCs w:val="0"/>
          <w:sz w:val="24"/>
          <w:szCs w:val="24"/>
          <w:lang w:eastAsia="ru-RU"/>
        </w:rPr>
        <w:t>5.3</w:t>
      </w:r>
      <w:r w:rsidR="000D7876">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0D7876">
        <w:fldChar w:fldCharType="begin"/>
      </w:r>
      <w:r w:rsidR="000D7876">
        <w:instrText xml:space="preserve"> REF _Ref440275030 \r \h  \* MERGEFORMAT </w:instrText>
      </w:r>
      <w:r w:rsidR="000D7876">
        <w:fldChar w:fldCharType="separate"/>
      </w:r>
      <w:r w:rsidR="00DA7E38" w:rsidRPr="00CF7D45">
        <w:rPr>
          <w:bCs w:val="0"/>
          <w:sz w:val="24"/>
          <w:szCs w:val="24"/>
          <w:lang w:eastAsia="ru-RU"/>
        </w:rPr>
        <w:t>5.10</w:t>
      </w:r>
      <w:r w:rsidR="000D7876">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89"/>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r w:rsidR="000D7876">
        <w:fldChar w:fldCharType="begin"/>
      </w:r>
      <w:r w:rsidR="000D7876">
        <w:instrText xml:space="preserve"> REF _Ref440270602 \r \h  \* MERGEFORMAT </w:instrText>
      </w:r>
      <w:r w:rsidR="000D7876">
        <w:fldChar w:fldCharType="separate"/>
      </w:r>
      <w:r w:rsidR="001E3C7F" w:rsidRPr="00CF7D45">
        <w:t>5</w:t>
      </w:r>
      <w:r w:rsidR="000D7876">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CF7D4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должна быть подготовлена в электронной форме с использованием функционала ЭТП (подраздел </w:t>
      </w:r>
      <w:r w:rsidR="000D7876">
        <w:fldChar w:fldCharType="begin"/>
      </w:r>
      <w:r w:rsidR="000D7876">
        <w:instrText xml:space="preserve"> REF _Ref191386419 \n \h  \* MERGEFORMAT </w:instrText>
      </w:r>
      <w:r w:rsidR="000D7876">
        <w:fldChar w:fldCharType="separate"/>
      </w:r>
      <w:r w:rsidR="00DA7E38" w:rsidRPr="00CF7D45">
        <w:rPr>
          <w:bCs w:val="0"/>
          <w:sz w:val="24"/>
          <w:szCs w:val="24"/>
        </w:rPr>
        <w:t>3.3.2</w:t>
      </w:r>
      <w:r w:rsidR="000D7876">
        <w:fldChar w:fldCharType="end"/>
      </w:r>
      <w:r w:rsidR="00717F60" w:rsidRPr="00CF7D45">
        <w:rPr>
          <w:bCs w:val="0"/>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90" w:name="_Ref55279015"/>
      <w:bookmarkStart w:id="191"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1D6802">
        <w:rPr>
          <w:bCs w:val="0"/>
          <w:sz w:val="24"/>
          <w:szCs w:val="24"/>
        </w:rPr>
        <w:t>Заявке</w:t>
      </w:r>
      <w:r w:rsidRPr="000E5AC7">
        <w:rPr>
          <w:bCs w:val="0"/>
          <w:sz w:val="24"/>
          <w:szCs w:val="24"/>
        </w:rPr>
        <w:t>.</w:t>
      </w:r>
      <w:bookmarkEnd w:id="190"/>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92"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91"/>
      <w:bookmarkEnd w:id="192"/>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93"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8122B7">
        <w:rPr>
          <w:bCs w:val="0"/>
          <w:spacing w:val="-1"/>
          <w:sz w:val="24"/>
          <w:szCs w:val="24"/>
        </w:rPr>
        <w:fldChar w:fldCharType="begin"/>
      </w:r>
      <w:r w:rsidR="00B71B9D">
        <w:rPr>
          <w:bCs w:val="0"/>
          <w:spacing w:val="-1"/>
          <w:sz w:val="24"/>
          <w:szCs w:val="24"/>
        </w:rPr>
        <w:instrText xml:space="preserve"> REF _Ref86826666 \r \h </w:instrText>
      </w:r>
      <w:r w:rsidR="008122B7">
        <w:rPr>
          <w:bCs w:val="0"/>
          <w:spacing w:val="-1"/>
          <w:sz w:val="24"/>
          <w:szCs w:val="24"/>
        </w:rPr>
      </w:r>
      <w:r w:rsidR="008122B7">
        <w:rPr>
          <w:bCs w:val="0"/>
          <w:spacing w:val="-1"/>
          <w:sz w:val="24"/>
          <w:szCs w:val="24"/>
        </w:rPr>
        <w:fldChar w:fldCharType="separate"/>
      </w:r>
      <w:r w:rsidR="00DA7E38">
        <w:rPr>
          <w:bCs w:val="0"/>
          <w:spacing w:val="-1"/>
          <w:sz w:val="24"/>
          <w:szCs w:val="24"/>
        </w:rPr>
        <w:t>5.3</w:t>
      </w:r>
      <w:r w:rsidR="008122B7">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Предложение будет отклонено, если в Техническом предложении не будет отражена вышеуказанная информация.</w:t>
      </w:r>
      <w:bookmarkEnd w:id="193"/>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8122B7">
        <w:rPr>
          <w:bCs w:val="0"/>
          <w:spacing w:val="-1"/>
          <w:sz w:val="24"/>
          <w:szCs w:val="24"/>
        </w:rPr>
        <w:fldChar w:fldCharType="begin"/>
      </w:r>
      <w:r w:rsidR="00B71B9D">
        <w:rPr>
          <w:bCs w:val="0"/>
          <w:spacing w:val="-1"/>
          <w:sz w:val="24"/>
          <w:szCs w:val="24"/>
        </w:rPr>
        <w:instrText xml:space="preserve"> REF _Ref86826666 \r \h </w:instrText>
      </w:r>
      <w:r w:rsidR="008122B7">
        <w:rPr>
          <w:bCs w:val="0"/>
          <w:spacing w:val="-1"/>
          <w:sz w:val="24"/>
          <w:szCs w:val="24"/>
        </w:rPr>
      </w:r>
      <w:r w:rsidR="008122B7">
        <w:rPr>
          <w:bCs w:val="0"/>
          <w:spacing w:val="-1"/>
          <w:sz w:val="24"/>
          <w:szCs w:val="24"/>
        </w:rPr>
        <w:fldChar w:fldCharType="separate"/>
      </w:r>
      <w:r w:rsidR="00DA7E38">
        <w:rPr>
          <w:bCs w:val="0"/>
          <w:spacing w:val="-1"/>
          <w:sz w:val="24"/>
          <w:szCs w:val="24"/>
        </w:rPr>
        <w:t>5.3</w:t>
      </w:r>
      <w:r w:rsidR="008122B7">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8122B7">
        <w:rPr>
          <w:sz w:val="24"/>
          <w:szCs w:val="24"/>
        </w:rPr>
        <w:fldChar w:fldCharType="begin"/>
      </w:r>
      <w:r w:rsidR="00B71B9D">
        <w:rPr>
          <w:sz w:val="24"/>
          <w:szCs w:val="24"/>
        </w:rPr>
        <w:instrText xml:space="preserve"> REF _Ref440271182 \r \h </w:instrText>
      </w:r>
      <w:r w:rsidR="008122B7">
        <w:rPr>
          <w:sz w:val="24"/>
          <w:szCs w:val="24"/>
        </w:rPr>
      </w:r>
      <w:r w:rsidR="008122B7">
        <w:rPr>
          <w:sz w:val="24"/>
          <w:szCs w:val="24"/>
        </w:rPr>
        <w:fldChar w:fldCharType="separate"/>
      </w:r>
      <w:r w:rsidR="00DA7E38">
        <w:rPr>
          <w:sz w:val="24"/>
          <w:szCs w:val="24"/>
        </w:rPr>
        <w:t>3.3.1.9</w:t>
      </w:r>
      <w:r w:rsidR="008122B7">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Предложение Участника будет отклонено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8122B7">
        <w:rPr>
          <w:bCs w:val="0"/>
          <w:sz w:val="24"/>
          <w:szCs w:val="24"/>
        </w:rPr>
        <w:fldChar w:fldCharType="begin"/>
      </w:r>
      <w:r w:rsidR="00B71B9D">
        <w:rPr>
          <w:bCs w:val="0"/>
          <w:sz w:val="24"/>
          <w:szCs w:val="24"/>
        </w:rPr>
        <w:instrText xml:space="preserve"> REF _Ref440271072 \r \h </w:instrText>
      </w:r>
      <w:r w:rsidR="008122B7">
        <w:rPr>
          <w:bCs w:val="0"/>
          <w:sz w:val="24"/>
          <w:szCs w:val="24"/>
        </w:rPr>
      </w:r>
      <w:r w:rsidR="008122B7">
        <w:rPr>
          <w:bCs w:val="0"/>
          <w:sz w:val="24"/>
          <w:szCs w:val="24"/>
        </w:rPr>
        <w:fldChar w:fldCharType="separate"/>
      </w:r>
      <w:r w:rsidR="00DA7E38">
        <w:rPr>
          <w:bCs w:val="0"/>
          <w:sz w:val="24"/>
          <w:szCs w:val="24"/>
        </w:rPr>
        <w:t>5.2</w:t>
      </w:r>
      <w:r w:rsidR="008122B7">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8122B7">
        <w:rPr>
          <w:bCs w:val="0"/>
          <w:sz w:val="24"/>
          <w:szCs w:val="24"/>
        </w:rPr>
        <w:fldChar w:fldCharType="begin"/>
      </w:r>
      <w:r w:rsidR="00B71B9D">
        <w:rPr>
          <w:bCs w:val="0"/>
          <w:sz w:val="24"/>
          <w:szCs w:val="24"/>
        </w:rPr>
        <w:instrText xml:space="preserve"> REF _Ref440271036 \r \h </w:instrText>
      </w:r>
      <w:r w:rsidR="008122B7">
        <w:rPr>
          <w:bCs w:val="0"/>
          <w:sz w:val="24"/>
          <w:szCs w:val="24"/>
        </w:rPr>
      </w:r>
      <w:r w:rsidR="008122B7">
        <w:rPr>
          <w:bCs w:val="0"/>
          <w:sz w:val="24"/>
          <w:szCs w:val="24"/>
        </w:rPr>
        <w:fldChar w:fldCharType="separate"/>
      </w:r>
      <w:r w:rsidR="00DA7E38">
        <w:rPr>
          <w:bCs w:val="0"/>
          <w:sz w:val="24"/>
          <w:szCs w:val="24"/>
        </w:rPr>
        <w:t>5.4</w:t>
      </w:r>
      <w:r w:rsidR="008122B7">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8122B7">
        <w:rPr>
          <w:bCs w:val="0"/>
          <w:sz w:val="24"/>
          <w:szCs w:val="24"/>
        </w:rPr>
        <w:fldChar w:fldCharType="begin"/>
      </w:r>
      <w:r w:rsidR="00B71B9D">
        <w:rPr>
          <w:bCs w:val="0"/>
          <w:sz w:val="24"/>
          <w:szCs w:val="24"/>
        </w:rPr>
        <w:instrText xml:space="preserve"> REF _Ref55336310 \r \h </w:instrText>
      </w:r>
      <w:r w:rsidR="008122B7">
        <w:rPr>
          <w:bCs w:val="0"/>
          <w:sz w:val="24"/>
          <w:szCs w:val="24"/>
        </w:rPr>
      </w:r>
      <w:r w:rsidR="008122B7">
        <w:rPr>
          <w:bCs w:val="0"/>
          <w:sz w:val="24"/>
          <w:szCs w:val="24"/>
        </w:rPr>
        <w:fldChar w:fldCharType="separate"/>
      </w:r>
      <w:r w:rsidR="00DA7E38">
        <w:rPr>
          <w:bCs w:val="0"/>
          <w:sz w:val="24"/>
          <w:szCs w:val="24"/>
        </w:rPr>
        <w:t>5.1</w:t>
      </w:r>
      <w:r w:rsidR="008122B7">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8122B7">
        <w:rPr>
          <w:bCs w:val="0"/>
          <w:sz w:val="24"/>
          <w:szCs w:val="24"/>
        </w:rPr>
        <w:fldChar w:fldCharType="begin"/>
      </w:r>
      <w:r w:rsidR="00B71B9D">
        <w:rPr>
          <w:bCs w:val="0"/>
          <w:sz w:val="24"/>
          <w:szCs w:val="24"/>
        </w:rPr>
        <w:instrText xml:space="preserve"> REF _Ref55336310 \r \h </w:instrText>
      </w:r>
      <w:r w:rsidR="008122B7">
        <w:rPr>
          <w:bCs w:val="0"/>
          <w:sz w:val="24"/>
          <w:szCs w:val="24"/>
        </w:rPr>
      </w:r>
      <w:r w:rsidR="008122B7">
        <w:rPr>
          <w:bCs w:val="0"/>
          <w:sz w:val="24"/>
          <w:szCs w:val="24"/>
        </w:rPr>
        <w:fldChar w:fldCharType="separate"/>
      </w:r>
      <w:r w:rsidR="00DA7E38">
        <w:rPr>
          <w:bCs w:val="0"/>
          <w:sz w:val="24"/>
          <w:szCs w:val="24"/>
        </w:rPr>
        <w:t>5.1</w:t>
      </w:r>
      <w:r w:rsidR="008122B7">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94" w:name="_Ref115076752"/>
      <w:bookmarkStart w:id="195" w:name="_Ref191386109"/>
      <w:bookmarkStart w:id="196" w:name="_Ref191386419"/>
      <w:bookmarkStart w:id="197" w:name="_Toc440357091"/>
      <w:bookmarkStart w:id="198" w:name="_Toc440359646"/>
      <w:bookmarkStart w:id="199" w:name="_Toc440632109"/>
      <w:bookmarkStart w:id="200" w:name="_Toc440875930"/>
      <w:bookmarkStart w:id="201" w:name="_Toc441130958"/>
      <w:r w:rsidRPr="00E71A48">
        <w:rPr>
          <w:szCs w:val="24"/>
        </w:rPr>
        <w:t xml:space="preserve">Порядок подготовки </w:t>
      </w:r>
      <w:r w:rsidR="004B5EB3" w:rsidRPr="00E71A48">
        <w:rPr>
          <w:szCs w:val="24"/>
        </w:rPr>
        <w:t>Заявк</w:t>
      </w:r>
      <w:r w:rsidRPr="00E71A48">
        <w:rPr>
          <w:szCs w:val="24"/>
        </w:rPr>
        <w:t>и через </w:t>
      </w:r>
      <w:bookmarkEnd w:id="194"/>
      <w:bookmarkEnd w:id="195"/>
      <w:bookmarkEnd w:id="196"/>
      <w:r w:rsidRPr="00E71A48">
        <w:rPr>
          <w:szCs w:val="24"/>
        </w:rPr>
        <w:t>ЭТП</w:t>
      </w:r>
      <w:bookmarkEnd w:id="197"/>
      <w:bookmarkEnd w:id="198"/>
      <w:bookmarkEnd w:id="199"/>
      <w:bookmarkEnd w:id="200"/>
      <w:bookmarkEnd w:id="201"/>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lastRenderedPageBreak/>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02" w:name="_Ref115076807"/>
      <w:bookmarkStart w:id="203" w:name="_Toc440357092"/>
      <w:bookmarkStart w:id="204" w:name="_Toc440359647"/>
      <w:bookmarkStart w:id="205" w:name="_Toc440632110"/>
      <w:bookmarkStart w:id="206" w:name="_Toc440875931"/>
      <w:bookmarkStart w:id="207" w:name="_Toc441130959"/>
      <w:r w:rsidRPr="00E71A48">
        <w:rPr>
          <w:szCs w:val="24"/>
        </w:rPr>
        <w:t xml:space="preserve">Порядок подготовки </w:t>
      </w:r>
      <w:r w:rsidR="004B5EB3" w:rsidRPr="00E71A48">
        <w:rPr>
          <w:szCs w:val="24"/>
        </w:rPr>
        <w:t>Заявк</w:t>
      </w:r>
      <w:r w:rsidRPr="00E71A48">
        <w:rPr>
          <w:szCs w:val="24"/>
        </w:rPr>
        <w:t>и в письменной форме</w:t>
      </w:r>
      <w:bookmarkEnd w:id="202"/>
      <w:bookmarkEnd w:id="203"/>
      <w:bookmarkEnd w:id="204"/>
      <w:bookmarkEnd w:id="205"/>
      <w:bookmarkEnd w:id="206"/>
      <w:bookmarkEnd w:id="207"/>
    </w:p>
    <w:p w:rsidR="00717F60" w:rsidRPr="00E71A48"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08" w:name="_Ref191386548"/>
      <w:r>
        <w:rPr>
          <w:bCs w:val="0"/>
          <w:sz w:val="24"/>
          <w:szCs w:val="24"/>
        </w:rPr>
        <w:t>Предоставление Участником Заявки в письменной форме не предусмотрено.</w:t>
      </w:r>
      <w:bookmarkEnd w:id="208"/>
    </w:p>
    <w:p w:rsidR="00717F60" w:rsidRPr="00E71A48" w:rsidRDefault="00717F60" w:rsidP="00E71A48">
      <w:pPr>
        <w:pStyle w:val="3"/>
        <w:spacing w:line="264" w:lineRule="auto"/>
        <w:rPr>
          <w:szCs w:val="24"/>
        </w:rPr>
      </w:pPr>
      <w:bookmarkStart w:id="209" w:name="_Ref306008743"/>
      <w:bookmarkStart w:id="210" w:name="_Toc440357093"/>
      <w:bookmarkStart w:id="211" w:name="_Toc440359648"/>
      <w:bookmarkStart w:id="212" w:name="_Toc440632111"/>
      <w:bookmarkStart w:id="213" w:name="_Toc440875932"/>
      <w:bookmarkStart w:id="214" w:name="_Toc441130960"/>
      <w:r w:rsidRPr="00E71A48">
        <w:rPr>
          <w:szCs w:val="24"/>
        </w:rPr>
        <w:t xml:space="preserve">Требования к сроку действия </w:t>
      </w:r>
      <w:r w:rsidR="004B5EB3" w:rsidRPr="00E71A48">
        <w:rPr>
          <w:szCs w:val="24"/>
        </w:rPr>
        <w:t>Заявк</w:t>
      </w:r>
      <w:r w:rsidRPr="00E71A48">
        <w:rPr>
          <w:szCs w:val="24"/>
        </w:rPr>
        <w:t>и</w:t>
      </w:r>
      <w:bookmarkEnd w:id="209"/>
      <w:bookmarkEnd w:id="210"/>
      <w:bookmarkEnd w:id="211"/>
      <w:bookmarkEnd w:id="212"/>
      <w:bookmarkEnd w:id="213"/>
      <w:bookmarkEnd w:id="214"/>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5"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8122B7">
        <w:rPr>
          <w:bCs w:val="0"/>
          <w:sz w:val="24"/>
          <w:szCs w:val="24"/>
        </w:rPr>
        <w:fldChar w:fldCharType="begin"/>
      </w:r>
      <w:r w:rsidR="003F5CDB">
        <w:rPr>
          <w:bCs w:val="0"/>
          <w:sz w:val="24"/>
          <w:szCs w:val="24"/>
        </w:rPr>
        <w:instrText xml:space="preserve"> REF _Ref440289953 \r \h </w:instrText>
      </w:r>
      <w:r w:rsidR="008122B7">
        <w:rPr>
          <w:bCs w:val="0"/>
          <w:sz w:val="24"/>
          <w:szCs w:val="24"/>
        </w:rPr>
      </w:r>
      <w:r w:rsidR="008122B7">
        <w:rPr>
          <w:bCs w:val="0"/>
          <w:sz w:val="24"/>
          <w:szCs w:val="24"/>
        </w:rPr>
        <w:fldChar w:fldCharType="separate"/>
      </w:r>
      <w:r w:rsidR="00DA7E38">
        <w:rPr>
          <w:bCs w:val="0"/>
          <w:sz w:val="24"/>
          <w:szCs w:val="24"/>
        </w:rPr>
        <w:t>3.4.1.3</w:t>
      </w:r>
      <w:r w:rsidR="008122B7">
        <w:rPr>
          <w:bCs w:val="0"/>
          <w:sz w:val="24"/>
          <w:szCs w:val="24"/>
        </w:rPr>
        <w:fldChar w:fldCharType="end"/>
      </w:r>
      <w:r w:rsidR="003F5CDB">
        <w:rPr>
          <w:bCs w:val="0"/>
          <w:sz w:val="24"/>
          <w:szCs w:val="24"/>
        </w:rPr>
        <w:t>)</w:t>
      </w:r>
      <w:r w:rsidR="00717F60" w:rsidRPr="00E71A48">
        <w:rPr>
          <w:bCs w:val="0"/>
          <w:sz w:val="24"/>
          <w:szCs w:val="24"/>
        </w:rPr>
        <w:t>.</w:t>
      </w:r>
      <w:bookmarkEnd w:id="215"/>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16" w:name="_Toc440357094"/>
      <w:bookmarkStart w:id="217" w:name="_Toc440359649"/>
      <w:bookmarkStart w:id="218" w:name="_Toc440632112"/>
      <w:bookmarkStart w:id="219" w:name="_Toc440875933"/>
      <w:bookmarkStart w:id="220" w:name="_Toc441130961"/>
      <w:r w:rsidRPr="00E71A48">
        <w:rPr>
          <w:szCs w:val="24"/>
        </w:rPr>
        <w:t xml:space="preserve">Требования к языку </w:t>
      </w:r>
      <w:r w:rsidR="004B5EB3" w:rsidRPr="00E71A48">
        <w:rPr>
          <w:szCs w:val="24"/>
        </w:rPr>
        <w:t>Заявк</w:t>
      </w:r>
      <w:r w:rsidRPr="00E71A48">
        <w:rPr>
          <w:szCs w:val="24"/>
        </w:rPr>
        <w:t>и</w:t>
      </w:r>
      <w:bookmarkEnd w:id="216"/>
      <w:bookmarkEnd w:id="217"/>
      <w:bookmarkEnd w:id="218"/>
      <w:bookmarkEnd w:id="219"/>
      <w:bookmarkEnd w:id="220"/>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21" w:name="_Toc440357095"/>
      <w:bookmarkStart w:id="222" w:name="_Toc440359650"/>
      <w:bookmarkStart w:id="223" w:name="_Toc440632113"/>
      <w:bookmarkStart w:id="224" w:name="_Toc440875934"/>
      <w:bookmarkStart w:id="225" w:name="_Toc441130962"/>
      <w:r w:rsidRPr="00E71A48">
        <w:rPr>
          <w:szCs w:val="24"/>
        </w:rPr>
        <w:t xml:space="preserve">Требования к валюте </w:t>
      </w:r>
      <w:r w:rsidR="004B5EB3" w:rsidRPr="00E71A48">
        <w:rPr>
          <w:szCs w:val="24"/>
        </w:rPr>
        <w:t>Заявк</w:t>
      </w:r>
      <w:r w:rsidRPr="00E71A48">
        <w:rPr>
          <w:szCs w:val="24"/>
        </w:rPr>
        <w:t>и</w:t>
      </w:r>
      <w:bookmarkEnd w:id="221"/>
      <w:bookmarkEnd w:id="222"/>
      <w:bookmarkEnd w:id="223"/>
      <w:bookmarkEnd w:id="224"/>
      <w:bookmarkEnd w:id="225"/>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26" w:name="_Toc440357096"/>
      <w:bookmarkStart w:id="227" w:name="_Toc440359651"/>
      <w:bookmarkStart w:id="228" w:name="_Toc440632114"/>
      <w:bookmarkStart w:id="229" w:name="_Toc440875935"/>
      <w:bookmarkStart w:id="230" w:name="_Toc441130963"/>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26"/>
      <w:bookmarkEnd w:id="227"/>
      <w:bookmarkEnd w:id="228"/>
      <w:bookmarkEnd w:id="229"/>
      <w:bookmarkEnd w:id="230"/>
    </w:p>
    <w:p w:rsidR="00280464" w:rsidRPr="004A07DE" w:rsidRDefault="00717F60" w:rsidP="004A07DE">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r w:rsidR="004A07DE" w:rsidRPr="004A07DE">
        <w:rPr>
          <w:bCs w:val="0"/>
          <w:sz w:val="24"/>
          <w:szCs w:val="24"/>
        </w:rPr>
        <w:t xml:space="preserve"> </w:t>
      </w:r>
      <w:r w:rsidR="004A07DE">
        <w:rPr>
          <w:bCs w:val="0"/>
          <w:sz w:val="24"/>
          <w:szCs w:val="24"/>
        </w:rPr>
        <w:t>413 800</w:t>
      </w:r>
      <w:r w:rsidR="004A07DE" w:rsidRPr="004A07DE">
        <w:rPr>
          <w:bCs w:val="0"/>
          <w:sz w:val="24"/>
          <w:szCs w:val="24"/>
        </w:rPr>
        <w:t xml:space="preserve"> (</w:t>
      </w:r>
      <w:r w:rsidR="004A07DE">
        <w:rPr>
          <w:bCs w:val="0"/>
          <w:sz w:val="24"/>
          <w:szCs w:val="24"/>
        </w:rPr>
        <w:t>Четыреста тринадцать тысяч восемьсот</w:t>
      </w:r>
      <w:r w:rsidR="004A07DE" w:rsidRPr="004A07DE">
        <w:rPr>
          <w:bCs w:val="0"/>
          <w:sz w:val="24"/>
          <w:szCs w:val="24"/>
        </w:rPr>
        <w:t xml:space="preserve">) рублей 00 копеек РФ, без учета НДС; НДС составляет </w:t>
      </w:r>
      <w:r w:rsidR="00DC5AD7">
        <w:rPr>
          <w:bCs w:val="0"/>
          <w:sz w:val="24"/>
          <w:szCs w:val="24"/>
        </w:rPr>
        <w:t>74 484</w:t>
      </w:r>
      <w:r w:rsidR="004A07DE" w:rsidRPr="004A07DE">
        <w:rPr>
          <w:bCs w:val="0"/>
          <w:sz w:val="24"/>
          <w:szCs w:val="24"/>
        </w:rPr>
        <w:t xml:space="preserve"> (</w:t>
      </w:r>
      <w:r w:rsidR="00DC5AD7">
        <w:rPr>
          <w:bCs w:val="0"/>
          <w:sz w:val="24"/>
          <w:szCs w:val="24"/>
        </w:rPr>
        <w:t>Семьдесят четыре тысячи четыреста восемьдесят четыре</w:t>
      </w:r>
      <w:r w:rsidR="004A07DE" w:rsidRPr="004A07DE">
        <w:rPr>
          <w:bCs w:val="0"/>
          <w:sz w:val="24"/>
          <w:szCs w:val="24"/>
        </w:rPr>
        <w:t>) рубл</w:t>
      </w:r>
      <w:r w:rsidR="00DC5AD7">
        <w:rPr>
          <w:bCs w:val="0"/>
          <w:sz w:val="24"/>
          <w:szCs w:val="24"/>
        </w:rPr>
        <w:t>я</w:t>
      </w:r>
      <w:r w:rsidR="004A07DE" w:rsidRPr="004A07DE">
        <w:rPr>
          <w:bCs w:val="0"/>
          <w:sz w:val="24"/>
          <w:szCs w:val="24"/>
        </w:rPr>
        <w:t xml:space="preserve"> 00 копеек РФ; </w:t>
      </w:r>
      <w:r w:rsidR="00DC5AD7">
        <w:rPr>
          <w:bCs w:val="0"/>
          <w:sz w:val="24"/>
          <w:szCs w:val="24"/>
        </w:rPr>
        <w:t>488 284</w:t>
      </w:r>
      <w:r w:rsidR="004A07DE" w:rsidRPr="004A07DE">
        <w:rPr>
          <w:bCs w:val="0"/>
          <w:sz w:val="24"/>
          <w:szCs w:val="24"/>
        </w:rPr>
        <w:t xml:space="preserve"> (</w:t>
      </w:r>
      <w:r w:rsidR="00DC5AD7">
        <w:rPr>
          <w:bCs w:val="0"/>
          <w:sz w:val="24"/>
          <w:szCs w:val="24"/>
        </w:rPr>
        <w:t>Четыреста восемьдесят восемь тысяч двести восемьдесят четыре</w:t>
      </w:r>
      <w:r w:rsidR="004A07DE" w:rsidRPr="004A07DE">
        <w:rPr>
          <w:bCs w:val="0"/>
          <w:sz w:val="24"/>
          <w:szCs w:val="24"/>
        </w:rPr>
        <w:t>) рубл</w:t>
      </w:r>
      <w:r w:rsidR="00DC5AD7">
        <w:rPr>
          <w:bCs w:val="0"/>
          <w:sz w:val="24"/>
          <w:szCs w:val="24"/>
        </w:rPr>
        <w:t>я</w:t>
      </w:r>
      <w:r w:rsidR="004A07DE" w:rsidRPr="004A07DE">
        <w:rPr>
          <w:bCs w:val="0"/>
          <w:sz w:val="24"/>
          <w:szCs w:val="24"/>
        </w:rPr>
        <w:t xml:space="preserve"> 00 копеек РФ, с учетом </w:t>
      </w:r>
      <w:r w:rsidR="004A07DE" w:rsidRPr="00DC5AD7">
        <w:rPr>
          <w:bCs w:val="0"/>
          <w:sz w:val="24"/>
          <w:szCs w:val="24"/>
        </w:rPr>
        <w:t>НДС</w:t>
      </w:r>
      <w:r w:rsidR="00280464" w:rsidRPr="00DC5AD7">
        <w:rPr>
          <w:rFonts w:eastAsia="Calibri"/>
          <w:sz w:val="24"/>
          <w:szCs w:val="24"/>
          <w:lang w:eastAsia="en-US"/>
        </w:rPr>
        <w:t>.</w:t>
      </w:r>
    </w:p>
    <w:p w:rsidR="004F657D"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lastRenderedPageBreak/>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A37EBB" w:rsidRDefault="00546518"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A37EBB">
        <w:rPr>
          <w:sz w:val="24"/>
          <w:szCs w:val="24"/>
        </w:rPr>
        <w:t xml:space="preserve">Предельная стоимость закупки по каждому из филиалов не может быть превышена, в противном случае предложение </w:t>
      </w:r>
      <w:r w:rsidR="00D15381" w:rsidRPr="00A37EBB">
        <w:rPr>
          <w:sz w:val="24"/>
          <w:szCs w:val="24"/>
        </w:rPr>
        <w:t>Участника</w:t>
      </w:r>
      <w:r w:rsidRPr="00A37EBB">
        <w:rPr>
          <w:sz w:val="24"/>
          <w:szCs w:val="24"/>
        </w:rPr>
        <w:t xml:space="preserve"> будет отклонено.</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8122B7">
        <w:rPr>
          <w:bCs w:val="0"/>
          <w:sz w:val="24"/>
          <w:szCs w:val="24"/>
        </w:rPr>
        <w:fldChar w:fldCharType="begin"/>
      </w:r>
      <w:r w:rsidR="003F3A69">
        <w:rPr>
          <w:bCs w:val="0"/>
          <w:sz w:val="24"/>
          <w:szCs w:val="24"/>
        </w:rPr>
        <w:instrText xml:space="preserve"> REF _Ref55336310 \r \h </w:instrText>
      </w:r>
      <w:r w:rsidR="008122B7">
        <w:rPr>
          <w:bCs w:val="0"/>
          <w:sz w:val="24"/>
          <w:szCs w:val="24"/>
        </w:rPr>
      </w:r>
      <w:r w:rsidR="008122B7">
        <w:rPr>
          <w:bCs w:val="0"/>
          <w:sz w:val="24"/>
          <w:szCs w:val="24"/>
        </w:rPr>
        <w:fldChar w:fldCharType="separate"/>
      </w:r>
      <w:r w:rsidR="00DA7E38">
        <w:rPr>
          <w:bCs w:val="0"/>
          <w:sz w:val="24"/>
          <w:szCs w:val="24"/>
        </w:rPr>
        <w:t>5.1</w:t>
      </w:r>
      <w:r w:rsidR="008122B7">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8122B7">
        <w:rPr>
          <w:bCs w:val="0"/>
          <w:sz w:val="24"/>
          <w:szCs w:val="24"/>
        </w:rPr>
        <w:fldChar w:fldCharType="begin"/>
      </w:r>
      <w:r w:rsidR="003F3A69">
        <w:rPr>
          <w:bCs w:val="0"/>
          <w:sz w:val="24"/>
          <w:szCs w:val="24"/>
        </w:rPr>
        <w:instrText xml:space="preserve"> REF _Ref440271072 \r \h </w:instrText>
      </w:r>
      <w:r w:rsidR="008122B7">
        <w:rPr>
          <w:bCs w:val="0"/>
          <w:sz w:val="24"/>
          <w:szCs w:val="24"/>
        </w:rPr>
      </w:r>
      <w:r w:rsidR="008122B7">
        <w:rPr>
          <w:bCs w:val="0"/>
          <w:sz w:val="24"/>
          <w:szCs w:val="24"/>
        </w:rPr>
        <w:fldChar w:fldCharType="separate"/>
      </w:r>
      <w:r w:rsidR="00DA7E38">
        <w:rPr>
          <w:bCs w:val="0"/>
          <w:sz w:val="24"/>
          <w:szCs w:val="24"/>
        </w:rPr>
        <w:t>5.2</w:t>
      </w:r>
      <w:r w:rsidR="008122B7">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8122B7">
        <w:rPr>
          <w:bCs w:val="0"/>
          <w:sz w:val="24"/>
          <w:szCs w:val="24"/>
        </w:rPr>
        <w:fldChar w:fldCharType="begin"/>
      </w:r>
      <w:r w:rsidR="003F3A69">
        <w:rPr>
          <w:bCs w:val="0"/>
          <w:sz w:val="24"/>
          <w:szCs w:val="24"/>
        </w:rPr>
        <w:instrText xml:space="preserve"> REF _Ref306138385 \r \h </w:instrText>
      </w:r>
      <w:r w:rsidR="008122B7">
        <w:rPr>
          <w:bCs w:val="0"/>
          <w:sz w:val="24"/>
          <w:szCs w:val="24"/>
        </w:rPr>
      </w:r>
      <w:r w:rsidR="008122B7">
        <w:rPr>
          <w:bCs w:val="0"/>
          <w:sz w:val="24"/>
          <w:szCs w:val="24"/>
        </w:rPr>
        <w:fldChar w:fldCharType="separate"/>
      </w:r>
      <w:r w:rsidR="00DA7E38">
        <w:rPr>
          <w:bCs w:val="0"/>
          <w:sz w:val="24"/>
          <w:szCs w:val="24"/>
        </w:rPr>
        <w:t>3.6.4</w:t>
      </w:r>
      <w:r w:rsidR="008122B7">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31" w:name="_Ref191386407"/>
      <w:bookmarkStart w:id="232" w:name="_Ref191386526"/>
      <w:bookmarkStart w:id="233" w:name="_Toc440357097"/>
      <w:bookmarkStart w:id="234" w:name="_Toc440359652"/>
      <w:bookmarkStart w:id="235" w:name="_Toc440632115"/>
      <w:bookmarkStart w:id="236" w:name="_Toc440875936"/>
      <w:bookmarkStart w:id="237" w:name="_Toc441130964"/>
      <w:bookmarkStart w:id="238"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31"/>
      <w:bookmarkEnd w:id="232"/>
      <w:bookmarkEnd w:id="233"/>
      <w:bookmarkEnd w:id="234"/>
      <w:bookmarkEnd w:id="235"/>
      <w:bookmarkEnd w:id="236"/>
      <w:bookmarkEnd w:id="237"/>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39" w:name="_Ref93090116"/>
      <w:bookmarkStart w:id="240" w:name="_Ref191386482"/>
      <w:bookmarkStart w:id="241" w:name="_Ref440291364"/>
      <w:bookmarkEnd w:id="238"/>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39"/>
      <w:r w:rsidRPr="00E71A48">
        <w:rPr>
          <w:bCs w:val="0"/>
          <w:sz w:val="24"/>
          <w:szCs w:val="24"/>
        </w:rPr>
        <w:t>:</w:t>
      </w:r>
      <w:bookmarkStart w:id="242" w:name="_Ref306004833"/>
      <w:bookmarkEnd w:id="240"/>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w:t>
      </w:r>
      <w:r w:rsidRPr="003370A5">
        <w:rPr>
          <w:bCs w:val="0"/>
          <w:sz w:val="24"/>
          <w:szCs w:val="24"/>
        </w:rPr>
        <w:t xml:space="preserve">любое юридическое, </w:t>
      </w:r>
      <w:r w:rsidRPr="003370A5">
        <w:rPr>
          <w:bCs w:val="0"/>
          <w:color w:val="000000"/>
          <w:sz w:val="24"/>
          <w:szCs w:val="24"/>
        </w:rPr>
        <w:t>физическое</w:t>
      </w:r>
      <w:r w:rsidRPr="003370A5">
        <w:rPr>
          <w:bCs w:val="0"/>
          <w:sz w:val="24"/>
          <w:szCs w:val="24"/>
        </w:rPr>
        <w:t xml:space="preserve"> лицо </w:t>
      </w:r>
      <w:r w:rsidR="00E71628" w:rsidRPr="003370A5">
        <w:rPr>
          <w:bCs w:val="0"/>
          <w:sz w:val="24"/>
          <w:szCs w:val="24"/>
        </w:rPr>
        <w:t>(в т.</w:t>
      </w:r>
      <w:r w:rsidR="003129D4" w:rsidRPr="003370A5">
        <w:rPr>
          <w:bCs w:val="0"/>
          <w:sz w:val="24"/>
          <w:szCs w:val="24"/>
        </w:rPr>
        <w:t xml:space="preserve"> </w:t>
      </w:r>
      <w:r w:rsidR="00E71628" w:rsidRPr="003370A5">
        <w:rPr>
          <w:bCs w:val="0"/>
          <w:sz w:val="24"/>
          <w:szCs w:val="24"/>
        </w:rPr>
        <w:t xml:space="preserve">ч. </w:t>
      </w:r>
      <w:r w:rsidRPr="003370A5">
        <w:rPr>
          <w:bCs w:val="0"/>
          <w:sz w:val="24"/>
          <w:szCs w:val="24"/>
        </w:rPr>
        <w:t>индивидуальный предприниматель</w:t>
      </w:r>
      <w:r w:rsidR="00E71628" w:rsidRPr="003370A5">
        <w:rPr>
          <w:bCs w:val="0"/>
          <w:sz w:val="24"/>
          <w:szCs w:val="24"/>
        </w:rPr>
        <w:t>)</w:t>
      </w:r>
      <w:r w:rsidR="000D7876" w:rsidRPr="003370A5">
        <w:rPr>
          <w:bCs w:val="0"/>
          <w:sz w:val="24"/>
          <w:szCs w:val="24"/>
        </w:rPr>
        <w:t xml:space="preserve"> </w:t>
      </w:r>
      <w:r w:rsidR="000D7876" w:rsidRPr="003370A5">
        <w:rPr>
          <w:sz w:val="24"/>
          <w:szCs w:val="24"/>
        </w:rPr>
        <w:t>являющееся субъектом малого и среднего предпринимательства</w:t>
      </w:r>
      <w:r w:rsidRPr="003370A5">
        <w:rPr>
          <w:bCs w:val="0"/>
          <w:sz w:val="24"/>
          <w:szCs w:val="24"/>
        </w:rPr>
        <w:t xml:space="preserve">. </w:t>
      </w:r>
      <w:r w:rsidR="003F330D" w:rsidRPr="003370A5">
        <w:rPr>
          <w:bCs w:val="0"/>
          <w:sz w:val="24"/>
          <w:szCs w:val="24"/>
        </w:rPr>
        <w:t xml:space="preserve">Привлечение </w:t>
      </w:r>
      <w:proofErr w:type="spellStart"/>
      <w:r w:rsidR="003F330D" w:rsidRPr="003370A5">
        <w:rPr>
          <w:bCs w:val="0"/>
          <w:sz w:val="24"/>
          <w:szCs w:val="24"/>
        </w:rPr>
        <w:t>со</w:t>
      </w:r>
      <w:r w:rsidR="00036006" w:rsidRPr="003370A5">
        <w:rPr>
          <w:bCs w:val="0"/>
          <w:sz w:val="24"/>
          <w:szCs w:val="24"/>
        </w:rPr>
        <w:t>поставщиков</w:t>
      </w:r>
      <w:proofErr w:type="spellEnd"/>
      <w:r w:rsidR="00036006" w:rsidRPr="000F4365">
        <w:rPr>
          <w:bCs w:val="0"/>
          <w:sz w:val="24"/>
          <w:szCs w:val="24"/>
        </w:rPr>
        <w:t xml:space="preserve"> в соответствии с пунктом </w:t>
      </w:r>
      <w:r w:rsidR="008122B7" w:rsidRPr="000F4365">
        <w:rPr>
          <w:bCs w:val="0"/>
          <w:sz w:val="24"/>
          <w:szCs w:val="24"/>
        </w:rPr>
        <w:fldChar w:fldCharType="begin"/>
      </w:r>
      <w:r w:rsidR="003F3A69" w:rsidRPr="000F4365">
        <w:rPr>
          <w:bCs w:val="0"/>
          <w:sz w:val="24"/>
          <w:szCs w:val="24"/>
        </w:rPr>
        <w:instrText xml:space="preserve"> REF _Ref440271628 \r \h </w:instrText>
      </w:r>
      <w:r w:rsidR="008122B7" w:rsidRPr="000F4365">
        <w:rPr>
          <w:bCs w:val="0"/>
          <w:sz w:val="24"/>
          <w:szCs w:val="24"/>
        </w:rPr>
      </w:r>
      <w:r w:rsidR="008122B7" w:rsidRPr="000F4365">
        <w:rPr>
          <w:bCs w:val="0"/>
          <w:sz w:val="24"/>
          <w:szCs w:val="24"/>
        </w:rPr>
        <w:fldChar w:fldCharType="separate"/>
      </w:r>
      <w:r w:rsidR="00DA7E38">
        <w:rPr>
          <w:bCs w:val="0"/>
          <w:sz w:val="24"/>
          <w:szCs w:val="24"/>
        </w:rPr>
        <w:t>3.3.9</w:t>
      </w:r>
      <w:r w:rsidR="008122B7" w:rsidRPr="000F4365">
        <w:rPr>
          <w:bCs w:val="0"/>
          <w:sz w:val="24"/>
          <w:szCs w:val="24"/>
        </w:rPr>
        <w:fldChar w:fldCharType="end"/>
      </w:r>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0D7876">
        <w:fldChar w:fldCharType="begin"/>
      </w:r>
      <w:r w:rsidR="000D7876">
        <w:instrText xml:space="preserve"> REF _Ref191386461 \n \h  \* MERGEFORMAT </w:instrText>
      </w:r>
      <w:r w:rsidR="000D7876">
        <w:fldChar w:fldCharType="separate"/>
      </w:r>
      <w:r w:rsidR="00DA7E38" w:rsidRPr="00DA7E38">
        <w:rPr>
          <w:bCs w:val="0"/>
          <w:sz w:val="24"/>
          <w:szCs w:val="24"/>
        </w:rPr>
        <w:t>3.3.10</w:t>
      </w:r>
      <w:r w:rsidR="000D7876">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41"/>
      <w:bookmarkEnd w:id="242"/>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3"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43"/>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44" w:name="_Ref306032455"/>
      <w:r w:rsidRPr="00E71A48">
        <w:rPr>
          <w:bCs w:val="0"/>
          <w:color w:val="000000"/>
          <w:sz w:val="24"/>
          <w:szCs w:val="24"/>
        </w:rPr>
        <w:t xml:space="preserve">должен </w:t>
      </w:r>
      <w:bookmarkStart w:id="245"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44"/>
      <w:bookmarkEnd w:id="245"/>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46"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xml:space="preserve">, который ведется в </w:t>
      </w:r>
      <w:r w:rsidRPr="00E71A48">
        <w:rPr>
          <w:rFonts w:eastAsia="Arial Unicode MS"/>
          <w:sz w:val="24"/>
          <w:szCs w:val="24"/>
          <w:lang w:eastAsia="ru-RU"/>
        </w:rPr>
        <w:lastRenderedPageBreak/>
        <w:t>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6"/>
      <w:proofErr w:type="gramEnd"/>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т.ч.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Pr="003370A5" w:rsidRDefault="009D7F01" w:rsidP="00D75CA2">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gramStart"/>
      <w:r w:rsidRPr="00E71A48">
        <w:rPr>
          <w:sz w:val="24"/>
          <w:szCs w:val="24"/>
          <w:lang w:eastAsia="ru-RU"/>
        </w:rPr>
        <w:t>шеф-монтажа</w:t>
      </w:r>
      <w:proofErr w:type="gramEnd"/>
      <w:r w:rsidRPr="00E71A48">
        <w:rPr>
          <w:sz w:val="24"/>
          <w:szCs w:val="24"/>
          <w:lang w:eastAsia="ru-RU"/>
        </w:rPr>
        <w:t xml:space="preserve"> и/или шеф-наладки, распространение всех фирменных гарантий </w:t>
      </w:r>
      <w:r w:rsidRPr="003370A5">
        <w:rPr>
          <w:sz w:val="24"/>
          <w:szCs w:val="24"/>
          <w:lang w:eastAsia="ru-RU"/>
        </w:rPr>
        <w:t>на оборудование в течение гарантийного срока, оговоренного в Документации по запросу предложений;</w:t>
      </w:r>
    </w:p>
    <w:p w:rsidR="000D7876" w:rsidRPr="003370A5" w:rsidRDefault="000D7876" w:rsidP="000D7876">
      <w:pPr>
        <w:numPr>
          <w:ilvl w:val="0"/>
          <w:numId w:val="21"/>
        </w:numPr>
        <w:suppressAutoHyphens w:val="0"/>
        <w:spacing w:line="264" w:lineRule="auto"/>
        <w:rPr>
          <w:sz w:val="24"/>
          <w:szCs w:val="24"/>
          <w:lang w:eastAsia="ru-RU"/>
        </w:rPr>
      </w:pPr>
      <w:r w:rsidRPr="003370A5">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3370A5">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370A5">
        <w:rPr>
          <w:sz w:val="24"/>
          <w:szCs w:val="24"/>
          <w:lang w:eastAsia="ru-RU"/>
        </w:rPr>
        <w:t>ог</w:t>
      </w:r>
      <w:proofErr w:type="gramStart"/>
      <w:r w:rsidR="003776BB" w:rsidRPr="003370A5">
        <w:rPr>
          <w:sz w:val="24"/>
          <w:szCs w:val="24"/>
          <w:lang w:eastAsia="ru-RU"/>
        </w:rPr>
        <w:t>о(</w:t>
      </w:r>
      <w:proofErr w:type="gramEnd"/>
      <w:r w:rsidRPr="003370A5">
        <w:rPr>
          <w:sz w:val="24"/>
          <w:szCs w:val="24"/>
          <w:lang w:eastAsia="ru-RU"/>
        </w:rPr>
        <w:t>их</w:t>
      </w:r>
      <w:r w:rsidR="003776BB" w:rsidRPr="003370A5">
        <w:rPr>
          <w:sz w:val="24"/>
          <w:szCs w:val="24"/>
          <w:lang w:eastAsia="ru-RU"/>
        </w:rPr>
        <w:t>)</w:t>
      </w:r>
      <w:r w:rsidRPr="003370A5">
        <w:rPr>
          <w:sz w:val="24"/>
          <w:szCs w:val="24"/>
          <w:lang w:eastAsia="ru-RU"/>
        </w:rPr>
        <w:t xml:space="preserve"> задани</w:t>
      </w:r>
      <w:r w:rsidR="003776BB" w:rsidRPr="003370A5">
        <w:rPr>
          <w:sz w:val="24"/>
          <w:szCs w:val="24"/>
          <w:lang w:eastAsia="ru-RU"/>
        </w:rPr>
        <w:t>я(</w:t>
      </w:r>
      <w:r w:rsidRPr="003370A5">
        <w:rPr>
          <w:sz w:val="24"/>
          <w:szCs w:val="24"/>
          <w:lang w:eastAsia="ru-RU"/>
        </w:rPr>
        <w:t>й</w:t>
      </w:r>
      <w:r w:rsidR="003776BB" w:rsidRPr="003370A5">
        <w:rPr>
          <w:sz w:val="24"/>
          <w:szCs w:val="24"/>
          <w:lang w:eastAsia="ru-RU"/>
        </w:rPr>
        <w:t>)</w:t>
      </w:r>
      <w:r w:rsidRPr="003370A5">
        <w:rPr>
          <w:sz w:val="24"/>
          <w:szCs w:val="24"/>
          <w:lang w:eastAsia="ru-RU"/>
        </w:rPr>
        <w:t>, изложены в</w:t>
      </w:r>
      <w:r w:rsidRPr="003803A7">
        <w:rPr>
          <w:sz w:val="24"/>
          <w:szCs w:val="24"/>
          <w:lang w:eastAsia="ru-RU"/>
        </w:rPr>
        <w:t xml:space="preserve">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аффилированности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7"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w:t>
      </w:r>
      <w:r w:rsidRPr="00E71A48">
        <w:rPr>
          <w:bCs w:val="0"/>
          <w:sz w:val="24"/>
          <w:szCs w:val="24"/>
        </w:rPr>
        <w:lastRenderedPageBreak/>
        <w:t>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48"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47"/>
      <w:bookmarkEnd w:id="248"/>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8E7D64" w:rsidP="00BC19F9">
      <w:pPr>
        <w:widowControl w:val="0"/>
        <w:numPr>
          <w:ilvl w:val="0"/>
          <w:numId w:val="48"/>
        </w:numPr>
        <w:tabs>
          <w:tab w:val="left" w:pos="1260"/>
        </w:tabs>
        <w:autoSpaceDE w:val="0"/>
        <w:spacing w:line="264" w:lineRule="auto"/>
        <w:ind w:left="1276"/>
        <w:rPr>
          <w:sz w:val="24"/>
          <w:szCs w:val="24"/>
        </w:rPr>
      </w:pPr>
      <w:bookmarkStart w:id="249" w:name="_Ref440279062"/>
      <w:r>
        <w:rPr>
          <w:sz w:val="24"/>
          <w:szCs w:val="24"/>
        </w:rPr>
        <w:t>Н</w:t>
      </w:r>
      <w:r w:rsidR="00BA223C">
        <w:rPr>
          <w:sz w:val="24"/>
          <w:szCs w:val="24"/>
        </w:rPr>
        <w:t xml:space="preserve">отариально </w:t>
      </w:r>
      <w:r w:rsidR="00BA223C" w:rsidRPr="00E02350">
        <w:rPr>
          <w:sz w:val="24"/>
          <w:szCs w:val="24"/>
        </w:rPr>
        <w:t xml:space="preserve">заверенную </w:t>
      </w:r>
      <w:r w:rsidR="00BA223C" w:rsidRPr="00B20653">
        <w:rPr>
          <w:sz w:val="24"/>
          <w:szCs w:val="24"/>
        </w:rPr>
        <w:t xml:space="preserve">копию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49"/>
    </w:p>
    <w:p w:rsidR="00F82225" w:rsidRPr="00F8222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F82225"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F82225" w:rsidRPr="00F82225">
        <w:rPr>
          <w:sz w:val="24"/>
          <w:szCs w:val="24"/>
        </w:rPr>
        <w:t>о наличии конфликта интересов и/или связей, носящих характер аффилированности с работниками Заказчика/Организатора закупки ПАО «</w:t>
      </w:r>
      <w:proofErr w:type="spellStart"/>
      <w:r w:rsidR="00F82225" w:rsidRPr="00F82225">
        <w:rPr>
          <w:sz w:val="24"/>
          <w:szCs w:val="24"/>
        </w:rPr>
        <w:t>Россети</w:t>
      </w:r>
      <w:proofErr w:type="spellEnd"/>
      <w:r w:rsidR="00F82225" w:rsidRPr="00F82225">
        <w:rPr>
          <w:sz w:val="24"/>
          <w:szCs w:val="24"/>
        </w:rPr>
        <w:t>» и/или ДЗО ПАО «</w:t>
      </w:r>
      <w:proofErr w:type="spellStart"/>
      <w:r w:rsidR="00F82225" w:rsidRPr="00F82225">
        <w:rPr>
          <w:sz w:val="24"/>
          <w:szCs w:val="24"/>
        </w:rPr>
        <w:t>Россети</w:t>
      </w:r>
      <w:proofErr w:type="spellEnd"/>
      <w:r w:rsidR="00F82225" w:rsidRPr="00F82225">
        <w:rPr>
          <w:sz w:val="24"/>
          <w:szCs w:val="24"/>
        </w:rPr>
        <w:t>»</w:t>
      </w:r>
      <w:r w:rsidR="00A600E3">
        <w:rPr>
          <w:sz w:val="24"/>
          <w:szCs w:val="24"/>
        </w:rPr>
        <w:t xml:space="preserve"> (</w:t>
      </w:r>
      <w:r w:rsidR="003F3A69">
        <w:rPr>
          <w:sz w:val="24"/>
          <w:szCs w:val="24"/>
        </w:rPr>
        <w:t>подраздел</w:t>
      </w:r>
      <w:r w:rsidR="00A600E3">
        <w:rPr>
          <w:sz w:val="24"/>
          <w:szCs w:val="24"/>
        </w:rPr>
        <w:t xml:space="preserve"> </w:t>
      </w:r>
      <w:r w:rsidR="008122B7">
        <w:rPr>
          <w:sz w:val="24"/>
          <w:szCs w:val="24"/>
        </w:rPr>
        <w:fldChar w:fldCharType="begin"/>
      </w:r>
      <w:r w:rsidR="003F3A69">
        <w:rPr>
          <w:sz w:val="24"/>
          <w:szCs w:val="24"/>
        </w:rPr>
        <w:instrText xml:space="preserve"> REF _Ref440271993 \r \h </w:instrText>
      </w:r>
      <w:r w:rsidR="008122B7">
        <w:rPr>
          <w:sz w:val="24"/>
          <w:szCs w:val="24"/>
        </w:rPr>
      </w:r>
      <w:r w:rsidR="008122B7">
        <w:rPr>
          <w:sz w:val="24"/>
          <w:szCs w:val="24"/>
        </w:rPr>
        <w:fldChar w:fldCharType="separate"/>
      </w:r>
      <w:r w:rsidR="00DA7E38">
        <w:rPr>
          <w:sz w:val="24"/>
          <w:szCs w:val="24"/>
        </w:rPr>
        <w:t>5.9</w:t>
      </w:r>
      <w:r w:rsidR="008122B7">
        <w:rPr>
          <w:sz w:val="24"/>
          <w:szCs w:val="24"/>
        </w:rPr>
        <w:fldChar w:fldCharType="end"/>
      </w:r>
      <w:r w:rsidR="00A600E3">
        <w:rPr>
          <w:sz w:val="24"/>
          <w:szCs w:val="24"/>
        </w:rPr>
        <w:t>)</w:t>
      </w:r>
      <w:r w:rsidR="00F82225" w:rsidRPr="00F8222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50" w:name="_Ref440372460"/>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8122B7">
        <w:rPr>
          <w:sz w:val="24"/>
          <w:szCs w:val="24"/>
        </w:rPr>
        <w:fldChar w:fldCharType="begin"/>
      </w:r>
      <w:r w:rsidR="003F3A69">
        <w:rPr>
          <w:sz w:val="24"/>
          <w:szCs w:val="24"/>
        </w:rPr>
        <w:instrText xml:space="preserve"> REF _Ref440271964 \r \h </w:instrText>
      </w:r>
      <w:r w:rsidR="008122B7">
        <w:rPr>
          <w:sz w:val="24"/>
          <w:szCs w:val="24"/>
        </w:rPr>
      </w:r>
      <w:r w:rsidR="008122B7">
        <w:rPr>
          <w:sz w:val="24"/>
          <w:szCs w:val="24"/>
        </w:rPr>
        <w:fldChar w:fldCharType="separate"/>
      </w:r>
      <w:r w:rsidR="00DA7E38">
        <w:rPr>
          <w:sz w:val="24"/>
          <w:szCs w:val="24"/>
        </w:rPr>
        <w:t>5.1.3</w:t>
      </w:r>
      <w:r w:rsidR="008122B7">
        <w:rPr>
          <w:sz w:val="24"/>
          <w:szCs w:val="24"/>
        </w:rPr>
        <w:fldChar w:fldCharType="end"/>
      </w:r>
      <w:r w:rsidR="00A600E3">
        <w:rPr>
          <w:sz w:val="24"/>
          <w:szCs w:val="24"/>
        </w:rPr>
        <w:t>)</w:t>
      </w:r>
      <w:r w:rsidRPr="00F82225">
        <w:rPr>
          <w:sz w:val="24"/>
          <w:szCs w:val="24"/>
        </w:rPr>
        <w:t>;</w:t>
      </w:r>
      <w:bookmarkEnd w:id="250"/>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8122B7">
        <w:rPr>
          <w:sz w:val="24"/>
          <w:szCs w:val="24"/>
        </w:rPr>
        <w:fldChar w:fldCharType="begin"/>
      </w:r>
      <w:r w:rsidR="003F3A69">
        <w:rPr>
          <w:sz w:val="24"/>
          <w:szCs w:val="24"/>
        </w:rPr>
        <w:instrText xml:space="preserve"> REF _Ref440272035 \r \h </w:instrText>
      </w:r>
      <w:r w:rsidR="008122B7">
        <w:rPr>
          <w:sz w:val="24"/>
          <w:szCs w:val="24"/>
        </w:rPr>
      </w:r>
      <w:r w:rsidR="008122B7">
        <w:rPr>
          <w:sz w:val="24"/>
          <w:szCs w:val="24"/>
        </w:rPr>
        <w:fldChar w:fldCharType="separate"/>
      </w:r>
      <w:r w:rsidR="00DA7E38">
        <w:rPr>
          <w:sz w:val="24"/>
          <w:szCs w:val="24"/>
        </w:rPr>
        <w:t>5.11</w:t>
      </w:r>
      <w:r w:rsidR="008122B7">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8122B7">
        <w:rPr>
          <w:sz w:val="24"/>
          <w:szCs w:val="24"/>
        </w:rPr>
        <w:fldChar w:fldCharType="begin"/>
      </w:r>
      <w:r w:rsidR="003F3A69">
        <w:rPr>
          <w:sz w:val="24"/>
          <w:szCs w:val="24"/>
        </w:rPr>
        <w:instrText xml:space="preserve"> REF _Ref440272051 \r \h </w:instrText>
      </w:r>
      <w:r w:rsidR="008122B7">
        <w:rPr>
          <w:sz w:val="24"/>
          <w:szCs w:val="24"/>
        </w:rPr>
      </w:r>
      <w:r w:rsidR="008122B7">
        <w:rPr>
          <w:sz w:val="24"/>
          <w:szCs w:val="24"/>
        </w:rPr>
        <w:fldChar w:fldCharType="separate"/>
      </w:r>
      <w:r w:rsidR="00DA7E38">
        <w:rPr>
          <w:sz w:val="24"/>
          <w:szCs w:val="24"/>
        </w:rPr>
        <w:t>5.12</w:t>
      </w:r>
      <w:r w:rsidR="008122B7">
        <w:rPr>
          <w:sz w:val="24"/>
          <w:szCs w:val="24"/>
        </w:rPr>
        <w:fldChar w:fldCharType="end"/>
      </w:r>
      <w:r w:rsidR="00A600E3" w:rsidRPr="00A92723">
        <w:rPr>
          <w:sz w:val="24"/>
          <w:szCs w:val="24"/>
        </w:rPr>
        <w:t>)</w:t>
      </w:r>
      <w:r w:rsidRPr="00A92723">
        <w:rPr>
          <w:sz w:val="24"/>
          <w:szCs w:val="24"/>
        </w:rPr>
        <w:t>;</w:t>
      </w:r>
    </w:p>
    <w:p w:rsidR="00F82225" w:rsidRPr="00F82225" w:rsidRDefault="008E7D64" w:rsidP="00BC19F9">
      <w:pPr>
        <w:widowControl w:val="0"/>
        <w:numPr>
          <w:ilvl w:val="0"/>
          <w:numId w:val="48"/>
        </w:numPr>
        <w:tabs>
          <w:tab w:val="left" w:pos="1260"/>
        </w:tabs>
        <w:autoSpaceDE w:val="0"/>
        <w:spacing w:line="264" w:lineRule="auto"/>
        <w:ind w:left="1276"/>
        <w:rPr>
          <w:sz w:val="24"/>
          <w:szCs w:val="24"/>
        </w:rPr>
      </w:pPr>
      <w:proofErr w:type="gramStart"/>
      <w:r>
        <w:rPr>
          <w:sz w:val="24"/>
          <w:szCs w:val="24"/>
        </w:rPr>
        <w:t>Н</w:t>
      </w:r>
      <w:r w:rsidR="00F82225" w:rsidRPr="00A92723">
        <w:rPr>
          <w:sz w:val="24"/>
          <w:szCs w:val="24"/>
        </w:rPr>
        <w:t>отариально заверенная копия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roofErr w:type="gramEnd"/>
    </w:p>
    <w:p w:rsidR="00F82225" w:rsidRPr="00F82225"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Н</w:t>
      </w:r>
      <w:r w:rsidR="00F82225" w:rsidRPr="00F82225">
        <w:rPr>
          <w:sz w:val="24"/>
          <w:szCs w:val="24"/>
        </w:rPr>
        <w:t>отариально заверенная копия справки</w:t>
      </w:r>
      <w:r w:rsidR="00B016D1">
        <w:rPr>
          <w:sz w:val="24"/>
          <w:szCs w:val="24"/>
        </w:rPr>
        <w:t xml:space="preserve"> о состоянии расчетов по налогам, </w:t>
      </w:r>
      <w:r w:rsidR="00B016D1">
        <w:rPr>
          <w:sz w:val="24"/>
          <w:szCs w:val="24"/>
        </w:rPr>
        <w:lastRenderedPageBreak/>
        <w:t xml:space="preserve">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2"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BC19F9" w:rsidRDefault="007D7C50" w:rsidP="00BC19F9">
      <w:pPr>
        <w:widowControl w:val="0"/>
        <w:numPr>
          <w:ilvl w:val="0"/>
          <w:numId w:val="48"/>
        </w:numPr>
        <w:tabs>
          <w:tab w:val="left" w:pos="1260"/>
        </w:tabs>
        <w:autoSpaceDE w:val="0"/>
        <w:spacing w:line="264" w:lineRule="auto"/>
        <w:ind w:left="1276"/>
        <w:rPr>
          <w:sz w:val="24"/>
          <w:szCs w:val="24"/>
        </w:rPr>
      </w:pPr>
      <w:bookmarkStart w:id="251" w:name="_Ref440372474"/>
      <w:r w:rsidRPr="00BC19F9">
        <w:rPr>
          <w:sz w:val="24"/>
          <w:szCs w:val="24"/>
        </w:rPr>
        <w:t>Анкета Участника закупки</w:t>
      </w:r>
      <w:r w:rsidR="00A154B7" w:rsidRPr="00BC19F9">
        <w:rPr>
          <w:sz w:val="24"/>
          <w:szCs w:val="24"/>
        </w:rPr>
        <w:t xml:space="preserve"> </w:t>
      </w:r>
      <w:r w:rsidR="00A154B7" w:rsidRPr="00BC19F9">
        <w:rPr>
          <w:bCs w:val="0"/>
          <w:sz w:val="24"/>
          <w:szCs w:val="24"/>
        </w:rPr>
        <w:t>по форме и в соответствии с инструкциями, приведенными в настоящей Документации</w:t>
      </w:r>
      <w:r w:rsidR="00F82225" w:rsidRPr="00BC19F9">
        <w:rPr>
          <w:sz w:val="24"/>
          <w:szCs w:val="24"/>
        </w:rPr>
        <w:t xml:space="preserve"> </w:t>
      </w:r>
      <w:r w:rsidR="009948B4" w:rsidRPr="00BC19F9">
        <w:rPr>
          <w:sz w:val="24"/>
          <w:szCs w:val="24"/>
        </w:rPr>
        <w:t>(</w:t>
      </w:r>
      <w:r w:rsidR="003F3A69" w:rsidRPr="00BC19F9">
        <w:rPr>
          <w:sz w:val="24"/>
          <w:szCs w:val="24"/>
        </w:rPr>
        <w:t>подраздел</w:t>
      </w:r>
      <w:r w:rsidR="009948B4" w:rsidRPr="00BC19F9">
        <w:rPr>
          <w:sz w:val="24"/>
          <w:szCs w:val="24"/>
        </w:rPr>
        <w:t xml:space="preserve"> </w:t>
      </w:r>
      <w:r w:rsidR="000D7876">
        <w:fldChar w:fldCharType="begin"/>
      </w:r>
      <w:r w:rsidR="000D7876">
        <w:instrText xml:space="preserve"> REF _Ref440272119 \r \h  \* MERGEFORMAT </w:instrText>
      </w:r>
      <w:r w:rsidR="000D7876">
        <w:fldChar w:fldCharType="separate"/>
      </w:r>
      <w:r w:rsidR="00DA7E38" w:rsidRPr="00BC19F9">
        <w:rPr>
          <w:sz w:val="24"/>
          <w:szCs w:val="24"/>
        </w:rPr>
        <w:t>5.6.1</w:t>
      </w:r>
      <w:r w:rsidR="000D7876">
        <w:fldChar w:fldCharType="end"/>
      </w:r>
      <w:r w:rsidR="009948B4" w:rsidRPr="00BC19F9">
        <w:rPr>
          <w:sz w:val="24"/>
          <w:szCs w:val="24"/>
        </w:rPr>
        <w:t>)</w:t>
      </w:r>
      <w:r w:rsidR="00F82225" w:rsidRPr="00BC19F9">
        <w:rPr>
          <w:sz w:val="24"/>
          <w:szCs w:val="24"/>
        </w:rPr>
        <w:t>;</w:t>
      </w:r>
      <w:bookmarkEnd w:id="251"/>
    </w:p>
    <w:p w:rsidR="00F82225" w:rsidRPr="007D7C50" w:rsidRDefault="00F82225" w:rsidP="00BC19F9">
      <w:pPr>
        <w:widowControl w:val="0"/>
        <w:numPr>
          <w:ilvl w:val="0"/>
          <w:numId w:val="48"/>
        </w:numPr>
        <w:tabs>
          <w:tab w:val="left" w:pos="1260"/>
        </w:tabs>
        <w:autoSpaceDE w:val="0"/>
        <w:spacing w:line="264" w:lineRule="auto"/>
        <w:ind w:left="1276"/>
        <w:rPr>
          <w:sz w:val="24"/>
          <w:szCs w:val="24"/>
        </w:rPr>
      </w:pPr>
      <w:bookmarkStart w:id="252" w:name="_Ref440372477"/>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8122B7">
        <w:rPr>
          <w:sz w:val="24"/>
          <w:szCs w:val="24"/>
        </w:rPr>
        <w:fldChar w:fldCharType="begin"/>
      </w:r>
      <w:r w:rsidR="003F3A69">
        <w:rPr>
          <w:sz w:val="24"/>
          <w:szCs w:val="24"/>
        </w:rPr>
        <w:instrText xml:space="preserve"> REF _Ref440272147 \r \h </w:instrText>
      </w:r>
      <w:r w:rsidR="008122B7">
        <w:rPr>
          <w:sz w:val="24"/>
          <w:szCs w:val="24"/>
        </w:rPr>
      </w:r>
      <w:r w:rsidR="008122B7">
        <w:rPr>
          <w:sz w:val="24"/>
          <w:szCs w:val="24"/>
        </w:rPr>
        <w:fldChar w:fldCharType="separate"/>
      </w:r>
      <w:r w:rsidR="00DA7E38">
        <w:rPr>
          <w:sz w:val="24"/>
          <w:szCs w:val="24"/>
        </w:rPr>
        <w:t>5.6.2</w:t>
      </w:r>
      <w:r w:rsidR="008122B7">
        <w:rPr>
          <w:sz w:val="24"/>
          <w:szCs w:val="24"/>
        </w:rPr>
        <w:fldChar w:fldCharType="end"/>
      </w:r>
      <w:r w:rsidR="003F3A69">
        <w:rPr>
          <w:sz w:val="24"/>
          <w:szCs w:val="24"/>
        </w:rPr>
        <w:t>)</w:t>
      </w:r>
      <w:r w:rsidRPr="007D7C50">
        <w:rPr>
          <w:sz w:val="24"/>
          <w:szCs w:val="24"/>
        </w:rPr>
        <w:t>;</w:t>
      </w:r>
      <w:bookmarkEnd w:id="252"/>
    </w:p>
    <w:p w:rsidR="00F82225" w:rsidRPr="00920CB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920CB0">
        <w:rPr>
          <w:sz w:val="24"/>
          <w:szCs w:val="24"/>
        </w:rPr>
        <w:t>опии документов, подтверждающие наличие у Участника закупки полномочий от производителей оборудования на предложение оборудования в рамках участия в закупке</w:t>
      </w:r>
      <w:r w:rsidR="00920CB0" w:rsidRPr="00920CB0">
        <w:rPr>
          <w:sz w:val="24"/>
          <w:szCs w:val="24"/>
        </w:rPr>
        <w:t>;</w:t>
      </w:r>
    </w:p>
    <w:p w:rsidR="00920CB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920CB0" w:rsidRPr="00920CB0">
        <w:rPr>
          <w:sz w:val="24"/>
          <w:szCs w:val="24"/>
        </w:rPr>
        <w:t>об опыте выполнения аналогичных договоров</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9948B4">
        <w:rPr>
          <w:sz w:val="24"/>
          <w:szCs w:val="24"/>
        </w:rPr>
        <w:lastRenderedPageBreak/>
        <w:t>(</w:t>
      </w:r>
      <w:r w:rsidR="003C2207">
        <w:rPr>
          <w:sz w:val="24"/>
          <w:szCs w:val="24"/>
        </w:rPr>
        <w:t>подраздел</w:t>
      </w:r>
      <w:r w:rsidR="009948B4">
        <w:rPr>
          <w:sz w:val="24"/>
          <w:szCs w:val="24"/>
        </w:rPr>
        <w:t xml:space="preserve"> </w:t>
      </w:r>
      <w:r w:rsidR="008122B7">
        <w:rPr>
          <w:sz w:val="24"/>
          <w:szCs w:val="24"/>
        </w:rPr>
        <w:fldChar w:fldCharType="begin"/>
      </w:r>
      <w:r w:rsidR="003C2207">
        <w:rPr>
          <w:sz w:val="24"/>
          <w:szCs w:val="24"/>
        </w:rPr>
        <w:instrText xml:space="preserve"> REF _Ref55336378 \r \h </w:instrText>
      </w:r>
      <w:r w:rsidR="008122B7">
        <w:rPr>
          <w:sz w:val="24"/>
          <w:szCs w:val="24"/>
        </w:rPr>
      </w:r>
      <w:r w:rsidR="008122B7">
        <w:rPr>
          <w:sz w:val="24"/>
          <w:szCs w:val="24"/>
        </w:rPr>
        <w:fldChar w:fldCharType="separate"/>
      </w:r>
      <w:r w:rsidR="00DA7E38">
        <w:rPr>
          <w:sz w:val="24"/>
          <w:szCs w:val="24"/>
        </w:rPr>
        <w:t>5.7</w:t>
      </w:r>
      <w:r w:rsidR="008122B7">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8122B7">
        <w:rPr>
          <w:sz w:val="24"/>
          <w:szCs w:val="24"/>
        </w:rPr>
        <w:fldChar w:fldCharType="begin"/>
      </w:r>
      <w:r w:rsidR="003C2207">
        <w:rPr>
          <w:sz w:val="24"/>
          <w:szCs w:val="24"/>
        </w:rPr>
        <w:instrText xml:space="preserve"> REF _Ref55336398 \r \h </w:instrText>
      </w:r>
      <w:r w:rsidR="008122B7">
        <w:rPr>
          <w:sz w:val="24"/>
          <w:szCs w:val="24"/>
        </w:rPr>
      </w:r>
      <w:r w:rsidR="008122B7">
        <w:rPr>
          <w:sz w:val="24"/>
          <w:szCs w:val="24"/>
        </w:rPr>
        <w:fldChar w:fldCharType="separate"/>
      </w:r>
      <w:r w:rsidR="00DA7E38">
        <w:rPr>
          <w:sz w:val="24"/>
          <w:szCs w:val="24"/>
        </w:rPr>
        <w:t>5.8</w:t>
      </w:r>
      <w:r w:rsidR="008122B7">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8122B7">
        <w:rPr>
          <w:sz w:val="24"/>
          <w:szCs w:val="24"/>
        </w:rPr>
        <w:fldChar w:fldCharType="begin"/>
      </w:r>
      <w:r w:rsidR="003C2207">
        <w:rPr>
          <w:sz w:val="24"/>
          <w:szCs w:val="24"/>
        </w:rPr>
        <w:instrText xml:space="preserve"> REF _Ref440272256 \r \h </w:instrText>
      </w:r>
      <w:r w:rsidR="008122B7">
        <w:rPr>
          <w:sz w:val="24"/>
          <w:szCs w:val="24"/>
        </w:rPr>
      </w:r>
      <w:r w:rsidR="008122B7">
        <w:rPr>
          <w:sz w:val="24"/>
          <w:szCs w:val="24"/>
        </w:rPr>
        <w:fldChar w:fldCharType="separate"/>
      </w:r>
      <w:r w:rsidR="00DA7E38">
        <w:rPr>
          <w:sz w:val="24"/>
          <w:szCs w:val="24"/>
        </w:rPr>
        <w:t>5.13</w:t>
      </w:r>
      <w:r w:rsidR="008122B7">
        <w:rPr>
          <w:sz w:val="24"/>
          <w:szCs w:val="24"/>
        </w:rPr>
        <w:fldChar w:fldCharType="end"/>
      </w:r>
      <w:r>
        <w:rPr>
          <w:sz w:val="24"/>
          <w:szCs w:val="24"/>
        </w:rPr>
        <w:t>);</w:t>
      </w:r>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0D7876">
        <w:fldChar w:fldCharType="begin"/>
      </w:r>
      <w:r w:rsidR="000D7876">
        <w:instrText xml:space="preserve"> REF _Ref440272274 \r \h  \* MERGEFORMAT </w:instrText>
      </w:r>
      <w:r w:rsidR="000D7876">
        <w:fldChar w:fldCharType="separate"/>
      </w:r>
      <w:r w:rsidR="00DA7E38">
        <w:rPr>
          <w:sz w:val="24"/>
          <w:szCs w:val="24"/>
        </w:rPr>
        <w:t>5.14</w:t>
      </w:r>
      <w:r w:rsidR="000D7876">
        <w:fldChar w:fldCharType="end"/>
      </w:r>
      <w:r w:rsidRPr="00DA7E38">
        <w:rPr>
          <w:sz w:val="24"/>
          <w:szCs w:val="24"/>
        </w:rPr>
        <w:t>)</w:t>
      </w:r>
      <w:r w:rsidR="00DA7E38" w:rsidRPr="00DA7E38">
        <w:rPr>
          <w:sz w:val="24"/>
          <w:szCs w:val="24"/>
        </w:rPr>
        <w:t xml:space="preserve"> (желательное требование)</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lastRenderedPageBreak/>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w:t>
      </w:r>
      <w:r w:rsidRPr="00E71A48">
        <w:rPr>
          <w:bCs w:val="0"/>
          <w:sz w:val="24"/>
          <w:szCs w:val="24"/>
        </w:rPr>
        <w:lastRenderedPageBreak/>
        <w:t xml:space="preserve">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53" w:name="_Ref191386451"/>
      <w:bookmarkStart w:id="254" w:name="_Ref440271628"/>
      <w:bookmarkStart w:id="255" w:name="_Toc440357098"/>
      <w:bookmarkStart w:id="256" w:name="_Toc440359653"/>
      <w:bookmarkStart w:id="257" w:name="_Toc440632116"/>
      <w:bookmarkStart w:id="258" w:name="_Toc440875937"/>
      <w:bookmarkStart w:id="259" w:name="_Toc441130965"/>
      <w:r w:rsidRPr="00E71A48">
        <w:rPr>
          <w:szCs w:val="24"/>
        </w:rPr>
        <w:t xml:space="preserve">Привлечение </w:t>
      </w:r>
      <w:bookmarkEnd w:id="253"/>
      <w:proofErr w:type="spellStart"/>
      <w:r w:rsidR="005B074F" w:rsidRPr="00E71A48">
        <w:rPr>
          <w:szCs w:val="24"/>
        </w:rPr>
        <w:t>сопоставщиков</w:t>
      </w:r>
      <w:bookmarkEnd w:id="254"/>
      <w:bookmarkEnd w:id="255"/>
      <w:bookmarkEnd w:id="256"/>
      <w:bookmarkEnd w:id="257"/>
      <w:bookmarkEnd w:id="258"/>
      <w:bookmarkEnd w:id="259"/>
      <w:proofErr w:type="spellEnd"/>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60" w:name="_Ref191386461"/>
      <w:bookmarkStart w:id="261" w:name="_Toc440357099"/>
      <w:bookmarkStart w:id="262" w:name="_Toc440359654"/>
      <w:bookmarkStart w:id="263" w:name="_Toc440632117"/>
      <w:bookmarkStart w:id="264" w:name="_Toc440875938"/>
      <w:bookmarkStart w:id="265" w:name="_Toc441130966"/>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60"/>
      <w:bookmarkEnd w:id="261"/>
      <w:bookmarkEnd w:id="262"/>
      <w:bookmarkEnd w:id="263"/>
      <w:bookmarkEnd w:id="264"/>
      <w:bookmarkEnd w:id="265"/>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0D7876">
        <w:fldChar w:fldCharType="begin"/>
      </w:r>
      <w:r w:rsidR="000D7876">
        <w:instrText xml:space="preserve"> REF _Ref191386482 \r \h  \* MERGEFORMAT </w:instrText>
      </w:r>
      <w:r w:rsidR="000D7876">
        <w:fldChar w:fldCharType="separate"/>
      </w:r>
      <w:r w:rsidR="00DA7E38" w:rsidRPr="00DA7E38">
        <w:rPr>
          <w:bCs w:val="0"/>
          <w:sz w:val="24"/>
          <w:szCs w:val="24"/>
        </w:rPr>
        <w:t>3.3.8.1</w:t>
      </w:r>
      <w:r w:rsidR="000D7876">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0D7876">
        <w:fldChar w:fldCharType="begin"/>
      </w:r>
      <w:r w:rsidR="000D7876">
        <w:instrText xml:space="preserve"> REF _Ref191386407 \r \h  \* MERGEFORMAT </w:instrText>
      </w:r>
      <w:r w:rsidR="000D7876">
        <w:fldChar w:fldCharType="separate"/>
      </w:r>
      <w:r w:rsidR="00DA7E38" w:rsidRPr="00DA7E38">
        <w:rPr>
          <w:bCs w:val="0"/>
          <w:sz w:val="24"/>
          <w:szCs w:val="24"/>
        </w:rPr>
        <w:t>3.3.8</w:t>
      </w:r>
      <w:r w:rsidR="000D7876">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8122B7">
        <w:rPr>
          <w:bCs w:val="0"/>
          <w:sz w:val="24"/>
          <w:szCs w:val="24"/>
        </w:rPr>
        <w:fldChar w:fldCharType="begin"/>
      </w:r>
      <w:r w:rsidR="000F4365">
        <w:rPr>
          <w:bCs w:val="0"/>
          <w:sz w:val="24"/>
          <w:szCs w:val="24"/>
        </w:rPr>
        <w:instrText xml:space="preserve"> REF _Ref440291364 \r \h </w:instrText>
      </w:r>
      <w:r w:rsidR="008122B7">
        <w:rPr>
          <w:bCs w:val="0"/>
          <w:sz w:val="24"/>
          <w:szCs w:val="24"/>
        </w:rPr>
      </w:r>
      <w:r w:rsidR="008122B7">
        <w:rPr>
          <w:bCs w:val="0"/>
          <w:sz w:val="24"/>
          <w:szCs w:val="24"/>
        </w:rPr>
        <w:fldChar w:fldCharType="separate"/>
      </w:r>
      <w:r w:rsidR="00DA7E38">
        <w:rPr>
          <w:bCs w:val="0"/>
          <w:sz w:val="24"/>
          <w:szCs w:val="24"/>
        </w:rPr>
        <w:t>3.3.8.1</w:t>
      </w:r>
      <w:r w:rsidR="008122B7">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6"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66"/>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67"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7"/>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68" w:name="_Ref307563262"/>
      <w:r w:rsidRPr="00E71A48">
        <w:rPr>
          <w:bCs w:val="0"/>
          <w:sz w:val="24"/>
          <w:szCs w:val="24"/>
        </w:rPr>
        <w:t xml:space="preserve">соглашение не должно изменяться без одобрения Организатора запроса </w:t>
      </w:r>
      <w:r w:rsidRPr="00E71A48">
        <w:rPr>
          <w:bCs w:val="0"/>
          <w:sz w:val="24"/>
          <w:szCs w:val="24"/>
        </w:rPr>
        <w:lastRenderedPageBreak/>
        <w:t>предложений и Заказчика.</w:t>
      </w:r>
      <w:bookmarkEnd w:id="268"/>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D7876">
        <w:fldChar w:fldCharType="begin"/>
      </w:r>
      <w:r w:rsidR="000D7876">
        <w:instrText xml:space="preserve"> REF _Ref307563248 \r \h  \* MERGEFORMAT </w:instrText>
      </w:r>
      <w:r w:rsidR="000D7876">
        <w:fldChar w:fldCharType="separate"/>
      </w:r>
      <w:r w:rsidR="00DA7E38" w:rsidRPr="00DA7E38">
        <w:rPr>
          <w:bCs w:val="0"/>
          <w:sz w:val="24"/>
          <w:szCs w:val="24"/>
          <w:lang w:val="en-US"/>
        </w:rPr>
        <w:t>a</w:t>
      </w:r>
      <w:r w:rsidR="00DA7E38" w:rsidRPr="000D7876">
        <w:rPr>
          <w:bCs w:val="0"/>
          <w:sz w:val="24"/>
          <w:szCs w:val="24"/>
        </w:rPr>
        <w:t>)</w:t>
      </w:r>
      <w:r w:rsidR="000D7876">
        <w:fldChar w:fldCharType="end"/>
      </w:r>
      <w:r w:rsidRPr="00E71A48">
        <w:rPr>
          <w:bCs w:val="0"/>
          <w:sz w:val="24"/>
          <w:szCs w:val="24"/>
        </w:rPr>
        <w:t xml:space="preserve">- </w:t>
      </w:r>
      <w:r w:rsidR="000D7876">
        <w:fldChar w:fldCharType="begin"/>
      </w:r>
      <w:r w:rsidR="000D7876">
        <w:instrText xml:space="preserve"> REF _Ref307563262 \r \h  \* MERGEFORMAT </w:instrText>
      </w:r>
      <w:r w:rsidR="000D7876">
        <w:fldChar w:fldCharType="separate"/>
      </w:r>
      <w:r w:rsidR="00DA7E38" w:rsidRPr="00DA7E38">
        <w:rPr>
          <w:bCs w:val="0"/>
          <w:sz w:val="24"/>
          <w:szCs w:val="24"/>
          <w:lang w:val="en-US"/>
        </w:rPr>
        <w:t>g</w:t>
      </w:r>
      <w:r w:rsidR="00DA7E38" w:rsidRPr="000D7876">
        <w:rPr>
          <w:bCs w:val="0"/>
          <w:sz w:val="24"/>
          <w:szCs w:val="24"/>
        </w:rPr>
        <w:t>)</w:t>
      </w:r>
      <w:r w:rsidR="000D7876">
        <w:fldChar w:fldCharType="end"/>
      </w:r>
      <w:r w:rsidRPr="00E71A48">
        <w:rPr>
          <w:bCs w:val="0"/>
          <w:sz w:val="24"/>
          <w:szCs w:val="24"/>
        </w:rPr>
        <w:t xml:space="preserve">п. </w:t>
      </w:r>
      <w:r w:rsidR="000D7876">
        <w:fldChar w:fldCharType="begin"/>
      </w:r>
      <w:r w:rsidR="000D7876">
        <w:instrText xml:space="preserve"> REF _Ref306032591 \r \h  \* MERGEFORMAT </w:instrText>
      </w:r>
      <w:r w:rsidR="000D7876">
        <w:fldChar w:fldCharType="separate"/>
      </w:r>
      <w:r w:rsidR="00DA7E38" w:rsidRPr="00DA7E38">
        <w:rPr>
          <w:bCs w:val="0"/>
          <w:sz w:val="24"/>
          <w:szCs w:val="24"/>
        </w:rPr>
        <w:t>3.3.10.4</w:t>
      </w:r>
      <w:r w:rsidR="000D7876">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8122B7">
        <w:rPr>
          <w:sz w:val="24"/>
          <w:szCs w:val="24"/>
        </w:rPr>
        <w:fldChar w:fldCharType="begin"/>
      </w:r>
      <w:r w:rsidR="000F4365">
        <w:rPr>
          <w:bCs w:val="0"/>
          <w:sz w:val="24"/>
          <w:szCs w:val="24"/>
        </w:rPr>
        <w:instrText xml:space="preserve"> REF _Ref303669127 \r \h </w:instrText>
      </w:r>
      <w:r w:rsidR="008122B7">
        <w:rPr>
          <w:sz w:val="24"/>
          <w:szCs w:val="24"/>
        </w:rPr>
      </w:r>
      <w:r w:rsidR="008122B7">
        <w:rPr>
          <w:sz w:val="24"/>
          <w:szCs w:val="24"/>
        </w:rPr>
        <w:fldChar w:fldCharType="separate"/>
      </w:r>
      <w:r w:rsidR="00DA7E38">
        <w:rPr>
          <w:bCs w:val="0"/>
          <w:sz w:val="24"/>
          <w:szCs w:val="24"/>
        </w:rPr>
        <w:t>3.3.8.2</w:t>
      </w:r>
      <w:r w:rsidR="008122B7">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8122B7">
        <w:rPr>
          <w:bCs w:val="0"/>
          <w:sz w:val="24"/>
          <w:szCs w:val="24"/>
        </w:rPr>
        <w:fldChar w:fldCharType="begin"/>
      </w:r>
      <w:r w:rsidR="003C2207">
        <w:rPr>
          <w:bCs w:val="0"/>
          <w:sz w:val="24"/>
          <w:szCs w:val="24"/>
        </w:rPr>
        <w:instrText xml:space="preserve"> REF _Ref440272510 \r \h </w:instrText>
      </w:r>
      <w:r w:rsidR="008122B7">
        <w:rPr>
          <w:bCs w:val="0"/>
          <w:sz w:val="24"/>
          <w:szCs w:val="24"/>
        </w:rPr>
      </w:r>
      <w:r w:rsidR="008122B7">
        <w:rPr>
          <w:bCs w:val="0"/>
          <w:sz w:val="24"/>
          <w:szCs w:val="24"/>
        </w:rPr>
        <w:fldChar w:fldCharType="separate"/>
      </w:r>
      <w:r w:rsidR="00DA7E38">
        <w:rPr>
          <w:bCs w:val="0"/>
          <w:sz w:val="24"/>
          <w:szCs w:val="24"/>
        </w:rPr>
        <w:t>5.15</w:t>
      </w:r>
      <w:r w:rsidR="008122B7">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8122B7">
        <w:rPr>
          <w:bCs w:val="0"/>
          <w:sz w:val="24"/>
          <w:szCs w:val="24"/>
        </w:rPr>
        <w:fldChar w:fldCharType="begin"/>
      </w:r>
      <w:r w:rsidR="000F4365">
        <w:rPr>
          <w:bCs w:val="0"/>
          <w:sz w:val="24"/>
          <w:szCs w:val="24"/>
        </w:rPr>
        <w:instrText xml:space="preserve"> REF _Ref440291364 \r \h </w:instrText>
      </w:r>
      <w:r w:rsidR="008122B7">
        <w:rPr>
          <w:bCs w:val="0"/>
          <w:sz w:val="24"/>
          <w:szCs w:val="24"/>
        </w:rPr>
      </w:r>
      <w:r w:rsidR="008122B7">
        <w:rPr>
          <w:bCs w:val="0"/>
          <w:sz w:val="24"/>
          <w:szCs w:val="24"/>
        </w:rPr>
        <w:fldChar w:fldCharType="separate"/>
      </w:r>
      <w:r w:rsidR="00DA7E38">
        <w:rPr>
          <w:bCs w:val="0"/>
          <w:sz w:val="24"/>
          <w:szCs w:val="24"/>
        </w:rPr>
        <w:t>3.3.8.1</w:t>
      </w:r>
      <w:r w:rsidR="008122B7">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69" w:name="_Ref306114966"/>
      <w:bookmarkStart w:id="270" w:name="_Toc440357100"/>
      <w:bookmarkStart w:id="271" w:name="_Toc440359655"/>
      <w:bookmarkStart w:id="272" w:name="_Toc440632118"/>
      <w:bookmarkStart w:id="273" w:name="_Toc440875939"/>
      <w:bookmarkStart w:id="274" w:name="_Toc441130967"/>
      <w:r w:rsidRPr="00E71A48">
        <w:rPr>
          <w:szCs w:val="24"/>
        </w:rPr>
        <w:t>Разъяснение Документации по запросу предложений</w:t>
      </w:r>
      <w:bookmarkEnd w:id="269"/>
      <w:bookmarkEnd w:id="270"/>
      <w:bookmarkEnd w:id="271"/>
      <w:bookmarkEnd w:id="272"/>
      <w:bookmarkEnd w:id="273"/>
      <w:bookmarkEnd w:id="274"/>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w:t>
      </w:r>
      <w:r w:rsidRPr="00E71A48">
        <w:rPr>
          <w:bCs w:val="0"/>
          <w:sz w:val="24"/>
          <w:szCs w:val="24"/>
        </w:rPr>
        <w:lastRenderedPageBreak/>
        <w:t xml:space="preserve">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0D7876">
        <w:fldChar w:fldCharType="begin"/>
      </w:r>
      <w:r w:rsidR="000D7876">
        <w:instrText xml:space="preserve"> REF _Ref440969765 \r \h  \* MERGEFORMAT </w:instrText>
      </w:r>
      <w:r w:rsidR="000D7876">
        <w:fldChar w:fldCharType="separate"/>
      </w:r>
      <w:r w:rsidR="007441D3" w:rsidRPr="007441D3">
        <w:rPr>
          <w:bCs w:val="0"/>
          <w:iCs/>
          <w:sz w:val="24"/>
          <w:szCs w:val="24"/>
        </w:rPr>
        <w:t>3.3.12</w:t>
      </w:r>
      <w:r w:rsidR="000D7876">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0D7876">
        <w:fldChar w:fldCharType="begin"/>
      </w:r>
      <w:r w:rsidR="000D7876">
        <w:instrText xml:space="preserve"> REF _Ref440289401 \r \h  \* MERGEFORMAT </w:instrText>
      </w:r>
      <w:r w:rsidR="000D7876">
        <w:fldChar w:fldCharType="separate"/>
      </w:r>
      <w:r w:rsidR="00DA7E38" w:rsidRPr="007441D3">
        <w:rPr>
          <w:bCs w:val="0"/>
          <w:iCs/>
          <w:sz w:val="24"/>
          <w:szCs w:val="24"/>
        </w:rPr>
        <w:t>3.3.13</w:t>
      </w:r>
      <w:r w:rsidR="000D7876">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275" w:name="_Toc440357101"/>
      <w:bookmarkStart w:id="276" w:name="_Toc440359656"/>
      <w:bookmarkStart w:id="277" w:name="_Toc440632119"/>
      <w:bookmarkStart w:id="278" w:name="_Toc440875940"/>
      <w:bookmarkStart w:id="279" w:name="_Ref440969765"/>
      <w:bookmarkStart w:id="280" w:name="_Toc441130968"/>
      <w:r w:rsidRPr="00E71A48">
        <w:rPr>
          <w:szCs w:val="24"/>
        </w:rPr>
        <w:t>Внесение изменений в Документацию по запросу предложений.</w:t>
      </w:r>
      <w:bookmarkEnd w:id="275"/>
      <w:bookmarkEnd w:id="276"/>
      <w:bookmarkEnd w:id="277"/>
      <w:bookmarkEnd w:id="278"/>
      <w:bookmarkEnd w:id="279"/>
      <w:bookmarkEnd w:id="280"/>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281" w:name="_Ref440289401"/>
      <w:bookmarkStart w:id="282" w:name="_Toc440357102"/>
      <w:bookmarkStart w:id="283" w:name="_Toc440359657"/>
      <w:bookmarkStart w:id="284" w:name="_Toc440632120"/>
      <w:bookmarkStart w:id="285" w:name="_Toc440875941"/>
      <w:bookmarkStart w:id="286" w:name="_Toc441130969"/>
      <w:r w:rsidRPr="00E71A48">
        <w:rPr>
          <w:szCs w:val="24"/>
        </w:rPr>
        <w:t>Продление срока окончания приема Заявок</w:t>
      </w:r>
      <w:bookmarkEnd w:id="281"/>
      <w:bookmarkEnd w:id="282"/>
      <w:bookmarkEnd w:id="283"/>
      <w:bookmarkEnd w:id="284"/>
      <w:bookmarkEnd w:id="285"/>
      <w:bookmarkEnd w:id="286"/>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87" w:name="_Ref191386249"/>
    </w:p>
    <w:p w:rsidR="00AC1995" w:rsidRPr="00E71A48" w:rsidRDefault="00AC1995" w:rsidP="00E71A48">
      <w:pPr>
        <w:pStyle w:val="3"/>
        <w:spacing w:line="264" w:lineRule="auto"/>
        <w:rPr>
          <w:szCs w:val="24"/>
          <w:lang w:eastAsia="ru-RU"/>
        </w:rPr>
      </w:pPr>
      <w:bookmarkStart w:id="288" w:name="_Toc299701566"/>
      <w:bookmarkStart w:id="289" w:name="_Ref306176386"/>
      <w:bookmarkStart w:id="290" w:name="_Ref440285128"/>
      <w:bookmarkStart w:id="291" w:name="_Toc440357103"/>
      <w:bookmarkStart w:id="292" w:name="_Toc440359658"/>
      <w:bookmarkStart w:id="293" w:name="_Toc440632121"/>
      <w:bookmarkStart w:id="294" w:name="_Toc440875942"/>
      <w:bookmarkStart w:id="295" w:name="_Toc441130970"/>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288"/>
      <w:bookmarkEnd w:id="289"/>
      <w:bookmarkEnd w:id="290"/>
      <w:bookmarkEnd w:id="291"/>
      <w:bookmarkEnd w:id="292"/>
      <w:bookmarkEnd w:id="293"/>
      <w:bookmarkEnd w:id="294"/>
      <w:bookmarkEnd w:id="295"/>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6"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96"/>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8122B7">
        <w:rPr>
          <w:bCs w:val="0"/>
          <w:sz w:val="24"/>
          <w:szCs w:val="24"/>
          <w:lang w:eastAsia="ru-RU"/>
        </w:rPr>
        <w:fldChar w:fldCharType="begin"/>
      </w:r>
      <w:r w:rsidR="003C2207">
        <w:rPr>
          <w:bCs w:val="0"/>
          <w:sz w:val="24"/>
          <w:szCs w:val="24"/>
          <w:lang w:eastAsia="ru-RU"/>
        </w:rPr>
        <w:instrText xml:space="preserve"> REF _Ref440272678 \r \h </w:instrText>
      </w:r>
      <w:r w:rsidR="008122B7">
        <w:rPr>
          <w:bCs w:val="0"/>
          <w:sz w:val="24"/>
          <w:szCs w:val="24"/>
          <w:lang w:eastAsia="ru-RU"/>
        </w:rPr>
      </w:r>
      <w:r w:rsidR="008122B7">
        <w:rPr>
          <w:bCs w:val="0"/>
          <w:sz w:val="24"/>
          <w:szCs w:val="24"/>
          <w:lang w:eastAsia="ru-RU"/>
        </w:rPr>
        <w:fldChar w:fldCharType="separate"/>
      </w:r>
      <w:r w:rsidR="00DA7E38">
        <w:rPr>
          <w:bCs w:val="0"/>
          <w:sz w:val="24"/>
          <w:szCs w:val="24"/>
          <w:lang w:eastAsia="ru-RU"/>
        </w:rPr>
        <w:t>5.13</w:t>
      </w:r>
      <w:r w:rsidR="008122B7">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7" w:name="_Ref307586570"/>
      <w:r w:rsidRPr="00E71A48">
        <w:rPr>
          <w:bCs w:val="0"/>
          <w:sz w:val="24"/>
          <w:szCs w:val="24"/>
        </w:rPr>
        <w:t>В соглашении о неустойке должно быть указано</w:t>
      </w:r>
      <w:bookmarkStart w:id="298"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97"/>
      <w:bookmarkEnd w:id="298"/>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0D7876">
        <w:fldChar w:fldCharType="begin"/>
      </w:r>
      <w:r w:rsidR="000D7876">
        <w:instrText xml:space="preserve"> REF _Ref306008743 \r \h  \* MERGEFORMAT </w:instrText>
      </w:r>
      <w:r w:rsidR="000D7876">
        <w:fldChar w:fldCharType="separate"/>
      </w:r>
      <w:r w:rsidR="00DA7E38" w:rsidRPr="00DA7E38">
        <w:rPr>
          <w:bCs w:val="0"/>
          <w:sz w:val="24"/>
          <w:szCs w:val="24"/>
        </w:rPr>
        <w:t>3.3.4</w:t>
      </w:r>
      <w:r w:rsidR="000D7876">
        <w:fldChar w:fldCharType="end"/>
      </w:r>
      <w:r w:rsidRPr="00E71A48">
        <w:rPr>
          <w:bCs w:val="0"/>
          <w:sz w:val="24"/>
          <w:szCs w:val="24"/>
        </w:rPr>
        <w:t xml:space="preserve">) после истечения срока окончания подачи заявок (п. </w:t>
      </w:r>
      <w:r w:rsidR="008122B7">
        <w:rPr>
          <w:sz w:val="24"/>
          <w:szCs w:val="24"/>
        </w:rPr>
        <w:fldChar w:fldCharType="begin"/>
      </w:r>
      <w:r w:rsidR="00065ED6">
        <w:rPr>
          <w:bCs w:val="0"/>
          <w:sz w:val="24"/>
          <w:szCs w:val="24"/>
        </w:rPr>
        <w:instrText xml:space="preserve"> REF _Ref440289953 \r \h </w:instrText>
      </w:r>
      <w:r w:rsidR="008122B7">
        <w:rPr>
          <w:sz w:val="24"/>
          <w:szCs w:val="24"/>
        </w:rPr>
      </w:r>
      <w:r w:rsidR="008122B7">
        <w:rPr>
          <w:sz w:val="24"/>
          <w:szCs w:val="24"/>
        </w:rPr>
        <w:fldChar w:fldCharType="separate"/>
      </w:r>
      <w:r w:rsidR="00DA7E38">
        <w:rPr>
          <w:bCs w:val="0"/>
          <w:sz w:val="24"/>
          <w:szCs w:val="24"/>
        </w:rPr>
        <w:t>3.4.1.3</w:t>
      </w:r>
      <w:r w:rsidR="008122B7">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lastRenderedPageBreak/>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8122B7">
        <w:rPr>
          <w:bCs w:val="0"/>
          <w:sz w:val="24"/>
          <w:szCs w:val="24"/>
        </w:rPr>
        <w:fldChar w:fldCharType="begin"/>
      </w:r>
      <w:r w:rsidR="00414CAF">
        <w:rPr>
          <w:bCs w:val="0"/>
          <w:sz w:val="24"/>
          <w:szCs w:val="24"/>
        </w:rPr>
        <w:instrText xml:space="preserve"> REF _Ref303683929 \r \h </w:instrText>
      </w:r>
      <w:r w:rsidR="008122B7">
        <w:rPr>
          <w:bCs w:val="0"/>
          <w:sz w:val="24"/>
          <w:szCs w:val="24"/>
        </w:rPr>
      </w:r>
      <w:r w:rsidR="008122B7">
        <w:rPr>
          <w:bCs w:val="0"/>
          <w:sz w:val="24"/>
          <w:szCs w:val="24"/>
        </w:rPr>
        <w:fldChar w:fldCharType="separate"/>
      </w:r>
      <w:r w:rsidR="00DA7E38">
        <w:rPr>
          <w:bCs w:val="0"/>
          <w:sz w:val="24"/>
          <w:szCs w:val="24"/>
        </w:rPr>
        <w:t>3.10</w:t>
      </w:r>
      <w:r w:rsidR="008122B7">
        <w:rPr>
          <w:bCs w:val="0"/>
          <w:sz w:val="24"/>
          <w:szCs w:val="24"/>
        </w:rPr>
        <w:fldChar w:fldCharType="end"/>
      </w:r>
      <w:r w:rsidRPr="00E71A48">
        <w:rPr>
          <w:bCs w:val="0"/>
          <w:sz w:val="24"/>
          <w:szCs w:val="24"/>
        </w:rPr>
        <w:t>);</w:t>
      </w:r>
      <w:proofErr w:type="gramEnd"/>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299" w:name="_Ref307563802"/>
      <w:r w:rsidRPr="00E71A48">
        <w:rPr>
          <w:bCs w:val="0"/>
          <w:sz w:val="24"/>
          <w:szCs w:val="24"/>
        </w:rPr>
        <w:t xml:space="preserve">В случаях, указанных в п. </w:t>
      </w:r>
      <w:r w:rsidR="000D7876">
        <w:fldChar w:fldCharType="begin"/>
      </w:r>
      <w:r w:rsidR="000D7876">
        <w:instrText xml:space="preserve"> REF _Ref305753174 \r \h  \* MERGEFORMAT </w:instrText>
      </w:r>
      <w:r w:rsidR="000D7876">
        <w:fldChar w:fldCharType="separate"/>
      </w:r>
      <w:r w:rsidR="00DA7E38" w:rsidRPr="00DA7E38">
        <w:rPr>
          <w:bCs w:val="0"/>
          <w:sz w:val="24"/>
          <w:szCs w:val="24"/>
        </w:rPr>
        <w:t>3.3.14.4</w:t>
      </w:r>
      <w:r w:rsidR="000D7876">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299"/>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00" w:name="_Ref299109207"/>
      <w:bookmarkStart w:id="301"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0"/>
      <w:bookmarkEnd w:id="301"/>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02" w:name="_Ref305973214"/>
      <w:bookmarkStart w:id="303" w:name="_Toc441130971"/>
      <w:r w:rsidRPr="00E71A48">
        <w:t>Подача Заявок и их прием</w:t>
      </w:r>
      <w:bookmarkStart w:id="304" w:name="_Ref56229451"/>
      <w:bookmarkEnd w:id="287"/>
      <w:bookmarkEnd w:id="302"/>
      <w:bookmarkEnd w:id="303"/>
    </w:p>
    <w:p w:rsidR="00717F60" w:rsidRPr="00E71A48" w:rsidRDefault="00717F60" w:rsidP="00E71A48">
      <w:pPr>
        <w:pStyle w:val="3"/>
        <w:spacing w:line="264" w:lineRule="auto"/>
        <w:rPr>
          <w:szCs w:val="24"/>
        </w:rPr>
      </w:pPr>
      <w:bookmarkStart w:id="305" w:name="_Toc439323707"/>
      <w:bookmarkStart w:id="306" w:name="_Toc440357105"/>
      <w:bookmarkStart w:id="307" w:name="_Toc440359660"/>
      <w:bookmarkStart w:id="308" w:name="_Toc440632123"/>
      <w:bookmarkStart w:id="309" w:name="_Toc440875944"/>
      <w:bookmarkStart w:id="310" w:name="_Toc441130972"/>
      <w:r w:rsidRPr="00E71A48">
        <w:rPr>
          <w:szCs w:val="24"/>
        </w:rPr>
        <w:t>Подача Заявок через ЭТП</w:t>
      </w:r>
      <w:bookmarkEnd w:id="305"/>
      <w:bookmarkEnd w:id="306"/>
      <w:bookmarkEnd w:id="307"/>
      <w:bookmarkEnd w:id="308"/>
      <w:bookmarkEnd w:id="309"/>
      <w:bookmarkEnd w:id="310"/>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ом через ЭТП в отсканированном виде в доступном для прочтения формате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E71A48"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11" w:name="_Ref440289953"/>
      <w:r w:rsidRPr="00E71A48">
        <w:rPr>
          <w:bCs w:val="0"/>
          <w:sz w:val="24"/>
          <w:szCs w:val="24"/>
        </w:rPr>
        <w:t>За</w:t>
      </w:r>
      <w:r w:rsidRPr="003370A5">
        <w:rPr>
          <w:bCs w:val="0"/>
          <w:sz w:val="24"/>
          <w:szCs w:val="24"/>
        </w:rPr>
        <w:t>явк</w:t>
      </w:r>
      <w:r w:rsidR="00717F60" w:rsidRPr="003370A5">
        <w:rPr>
          <w:bCs w:val="0"/>
          <w:sz w:val="24"/>
          <w:szCs w:val="24"/>
        </w:rPr>
        <w:t xml:space="preserve">и на ЭТП могут быть поданы до </w:t>
      </w:r>
      <w:r w:rsidR="002B5044" w:rsidRPr="003370A5">
        <w:rPr>
          <w:b/>
          <w:bCs w:val="0"/>
          <w:sz w:val="24"/>
          <w:szCs w:val="24"/>
        </w:rPr>
        <w:t xml:space="preserve">12 часов 00 минут </w:t>
      </w:r>
      <w:r w:rsidR="003370A5" w:rsidRPr="003370A5">
        <w:rPr>
          <w:b/>
          <w:bCs w:val="0"/>
          <w:sz w:val="24"/>
          <w:szCs w:val="24"/>
        </w:rPr>
        <w:t>09</w:t>
      </w:r>
      <w:r w:rsidR="002B5044" w:rsidRPr="003370A5">
        <w:rPr>
          <w:b/>
          <w:bCs w:val="0"/>
          <w:sz w:val="24"/>
          <w:szCs w:val="24"/>
        </w:rPr>
        <w:t xml:space="preserve"> </w:t>
      </w:r>
      <w:r w:rsidR="003370A5" w:rsidRPr="003370A5">
        <w:rPr>
          <w:b/>
          <w:bCs w:val="0"/>
          <w:sz w:val="24"/>
          <w:szCs w:val="24"/>
        </w:rPr>
        <w:t>февраля</w:t>
      </w:r>
      <w:r w:rsidR="002B5044" w:rsidRPr="003370A5">
        <w:rPr>
          <w:b/>
          <w:bCs w:val="0"/>
          <w:sz w:val="24"/>
          <w:szCs w:val="24"/>
        </w:rPr>
        <w:t xml:space="preserve"> 2016 года</w:t>
      </w:r>
      <w:r w:rsidR="00717F60" w:rsidRPr="00E71A48">
        <w:rPr>
          <w:b/>
          <w:bCs w:val="0"/>
          <w:i/>
          <w:sz w:val="24"/>
          <w:szCs w:val="24"/>
        </w:rPr>
        <w:t>.</w:t>
      </w:r>
      <w:bookmarkEnd w:id="311"/>
    </w:p>
    <w:p w:rsidR="00717F60" w:rsidRPr="00E71A48" w:rsidRDefault="00717F60" w:rsidP="00E71A48">
      <w:pPr>
        <w:pStyle w:val="3"/>
        <w:spacing w:line="264" w:lineRule="auto"/>
        <w:rPr>
          <w:szCs w:val="24"/>
        </w:rPr>
      </w:pPr>
      <w:bookmarkStart w:id="312" w:name="_Ref115077798"/>
      <w:bookmarkStart w:id="313" w:name="_Toc439323708"/>
      <w:bookmarkStart w:id="314" w:name="_Toc440357106"/>
      <w:bookmarkStart w:id="315" w:name="_Toc440359661"/>
      <w:bookmarkStart w:id="316" w:name="_Toc440632124"/>
      <w:bookmarkStart w:id="317" w:name="_Toc440875945"/>
      <w:bookmarkStart w:id="318" w:name="_Toc441130973"/>
      <w:r w:rsidRPr="00E71A48">
        <w:rPr>
          <w:szCs w:val="24"/>
        </w:rPr>
        <w:t>Подача Заявок в письменной форме</w:t>
      </w:r>
      <w:bookmarkEnd w:id="312"/>
      <w:bookmarkEnd w:id="313"/>
      <w:bookmarkEnd w:id="314"/>
      <w:bookmarkEnd w:id="315"/>
      <w:bookmarkEnd w:id="316"/>
      <w:bookmarkEnd w:id="317"/>
      <w:bookmarkEnd w:id="318"/>
    </w:p>
    <w:bookmarkEnd w:id="304"/>
    <w:p w:rsidR="00717F60" w:rsidRPr="00E71A48"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 форме не предусмотрена.</w:t>
      </w:r>
    </w:p>
    <w:p w:rsidR="00717F60" w:rsidRPr="00E71A48" w:rsidRDefault="00717F60" w:rsidP="00E71A48">
      <w:pPr>
        <w:pStyle w:val="2"/>
        <w:tabs>
          <w:tab w:val="clear" w:pos="1700"/>
          <w:tab w:val="left" w:pos="709"/>
        </w:tabs>
        <w:spacing w:line="264" w:lineRule="auto"/>
      </w:pPr>
      <w:bookmarkStart w:id="319" w:name="_Ref303683883"/>
      <w:bookmarkStart w:id="320" w:name="_Toc441130974"/>
      <w:r w:rsidRPr="00E71A48">
        <w:t xml:space="preserve">Изменение и отзыв </w:t>
      </w:r>
      <w:r w:rsidR="004B5EB3" w:rsidRPr="00E71A48">
        <w:t>Заявк</w:t>
      </w:r>
      <w:r w:rsidRPr="00E71A48">
        <w:t>и</w:t>
      </w:r>
      <w:bookmarkEnd w:id="319"/>
      <w:bookmarkEnd w:id="320"/>
    </w:p>
    <w:p w:rsidR="00717F60" w:rsidRPr="00E71A48" w:rsidRDefault="00717F60" w:rsidP="00BC19F9">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BC19F9">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Порядок изменения или отзыва Заявок на ЭТП определяется правилами </w:t>
      </w:r>
      <w:proofErr w:type="gramStart"/>
      <w:r w:rsidRPr="00E71A48">
        <w:rPr>
          <w:bCs w:val="0"/>
          <w:sz w:val="24"/>
          <w:szCs w:val="24"/>
        </w:rPr>
        <w:t>данной</w:t>
      </w:r>
      <w:proofErr w:type="gramEnd"/>
      <w:r w:rsidRPr="00E71A48">
        <w:rPr>
          <w:bCs w:val="0"/>
          <w:sz w:val="24"/>
          <w:szCs w:val="24"/>
        </w:rPr>
        <w:t xml:space="preserve"> ЭТП.</w:t>
      </w:r>
    </w:p>
    <w:p w:rsidR="00717F60" w:rsidRPr="00E71A48" w:rsidRDefault="00717F60" w:rsidP="00BC19F9">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321" w:name="_Ref305973250"/>
      <w:bookmarkStart w:id="322" w:name="_Toc441130975"/>
      <w:r w:rsidRPr="00E71A48">
        <w:t>Оценка Заявок и проведение переговоров</w:t>
      </w:r>
      <w:bookmarkEnd w:id="321"/>
      <w:bookmarkEnd w:id="322"/>
      <w:r w:rsidRPr="00E71A48">
        <w:t xml:space="preserve"> </w:t>
      </w:r>
    </w:p>
    <w:p w:rsidR="00717F60" w:rsidRPr="00E71A48" w:rsidRDefault="00717F60" w:rsidP="00E71A48">
      <w:pPr>
        <w:pStyle w:val="3"/>
        <w:spacing w:line="264" w:lineRule="auto"/>
        <w:rPr>
          <w:szCs w:val="24"/>
        </w:rPr>
      </w:pPr>
      <w:bookmarkStart w:id="323" w:name="_Toc439323711"/>
      <w:bookmarkStart w:id="324" w:name="_Toc440357109"/>
      <w:bookmarkStart w:id="325" w:name="_Toc440359664"/>
      <w:bookmarkStart w:id="326" w:name="_Toc440632127"/>
      <w:bookmarkStart w:id="327" w:name="_Toc440875948"/>
      <w:bookmarkStart w:id="328" w:name="_Toc441130976"/>
      <w:r w:rsidRPr="00E71A48">
        <w:rPr>
          <w:szCs w:val="24"/>
        </w:rPr>
        <w:t>Общие положения</w:t>
      </w:r>
      <w:bookmarkEnd w:id="323"/>
      <w:bookmarkEnd w:id="324"/>
      <w:bookmarkEnd w:id="325"/>
      <w:bookmarkEnd w:id="326"/>
      <w:bookmarkEnd w:id="327"/>
      <w:bookmarkEnd w:id="328"/>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будет осуществляться, исходя из электронных версий </w:t>
      </w:r>
      <w:r w:rsidRPr="00E71A48">
        <w:rPr>
          <w:bCs w:val="0"/>
          <w:sz w:val="24"/>
          <w:szCs w:val="24"/>
        </w:rPr>
        <w:lastRenderedPageBreak/>
        <w:t>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0D7876">
        <w:fldChar w:fldCharType="begin"/>
      </w:r>
      <w:r w:rsidR="000D7876">
        <w:instrText xml:space="preserve"> REF _Ref93089454 \n \h  \* MERGEFORMAT </w:instrText>
      </w:r>
      <w:r w:rsidR="000D7876">
        <w:fldChar w:fldCharType="separate"/>
      </w:r>
      <w:r w:rsidR="00DA7E38" w:rsidRPr="00DA7E38">
        <w:rPr>
          <w:bCs w:val="0"/>
          <w:sz w:val="24"/>
          <w:szCs w:val="24"/>
        </w:rPr>
        <w:t>3.6.2</w:t>
      </w:r>
      <w:r w:rsidR="000D7876">
        <w:fldChar w:fldCharType="end"/>
      </w:r>
      <w:r w:rsidRPr="00E71A48">
        <w:rPr>
          <w:bCs w:val="0"/>
          <w:sz w:val="24"/>
          <w:szCs w:val="24"/>
        </w:rPr>
        <w:t xml:space="preserve">), проведение (при необходимости) переговоров (пункт </w:t>
      </w:r>
      <w:r w:rsidR="000D7876">
        <w:fldChar w:fldCharType="begin"/>
      </w:r>
      <w:r w:rsidR="000D7876">
        <w:instrText xml:space="preserve"> REF _Ref303670674 \n \h  \* MERGEFORMAT </w:instrText>
      </w:r>
      <w:r w:rsidR="000D7876">
        <w:fldChar w:fldCharType="separate"/>
      </w:r>
      <w:r w:rsidR="00DA7E38" w:rsidRPr="00DA7E38">
        <w:rPr>
          <w:bCs w:val="0"/>
          <w:sz w:val="24"/>
          <w:szCs w:val="24"/>
        </w:rPr>
        <w:t>3.6.3</w:t>
      </w:r>
      <w:r w:rsidR="000D7876">
        <w:fldChar w:fldCharType="end"/>
      </w:r>
      <w:r w:rsidRPr="00E71A48">
        <w:rPr>
          <w:bCs w:val="0"/>
          <w:sz w:val="24"/>
          <w:szCs w:val="24"/>
        </w:rPr>
        <w:t>) и оценочную стадию (пункт</w:t>
      </w:r>
      <w:r w:rsidR="007F3FB7" w:rsidRPr="00E71A48">
        <w:rPr>
          <w:bCs w:val="0"/>
          <w:sz w:val="24"/>
          <w:szCs w:val="24"/>
        </w:rPr>
        <w:t xml:space="preserve"> </w:t>
      </w:r>
      <w:r w:rsidR="000D7876">
        <w:fldChar w:fldCharType="begin"/>
      </w:r>
      <w:r w:rsidR="000D7876">
        <w:instrText xml:space="preserve"> REF _Ref306138385 \r \h  \* MERGEFORMAT </w:instrText>
      </w:r>
      <w:r w:rsidR="000D7876">
        <w:fldChar w:fldCharType="separate"/>
      </w:r>
      <w:r w:rsidR="00DA7E38" w:rsidRPr="00DA7E38">
        <w:rPr>
          <w:bCs w:val="0"/>
          <w:sz w:val="24"/>
          <w:szCs w:val="24"/>
        </w:rPr>
        <w:t>3.6.4</w:t>
      </w:r>
      <w:r w:rsidR="000D7876">
        <w:fldChar w:fldCharType="end"/>
      </w:r>
      <w:r w:rsidRPr="00E71A48">
        <w:rPr>
          <w:bCs w:val="0"/>
          <w:sz w:val="24"/>
          <w:szCs w:val="24"/>
        </w:rPr>
        <w:t>).</w:t>
      </w:r>
    </w:p>
    <w:p w:rsidR="00717F60" w:rsidRPr="00E71A48" w:rsidRDefault="00717F60" w:rsidP="00E71A48">
      <w:pPr>
        <w:pStyle w:val="3"/>
        <w:spacing w:line="264" w:lineRule="auto"/>
        <w:rPr>
          <w:szCs w:val="24"/>
        </w:rPr>
      </w:pPr>
      <w:bookmarkStart w:id="329" w:name="_Ref93089454"/>
      <w:bookmarkStart w:id="330" w:name="_Toc439323712"/>
      <w:bookmarkStart w:id="331" w:name="_Toc440357110"/>
      <w:bookmarkStart w:id="332" w:name="_Toc440359665"/>
      <w:bookmarkStart w:id="333" w:name="_Toc440632128"/>
      <w:bookmarkStart w:id="334" w:name="_Toc440875949"/>
      <w:bookmarkStart w:id="335" w:name="_Toc441130977"/>
      <w:r w:rsidRPr="00E71A48">
        <w:rPr>
          <w:szCs w:val="24"/>
        </w:rPr>
        <w:t>Отборочная стадия</w:t>
      </w:r>
      <w:bookmarkEnd w:id="329"/>
      <w:bookmarkEnd w:id="330"/>
      <w:bookmarkEnd w:id="331"/>
      <w:bookmarkEnd w:id="332"/>
      <w:bookmarkEnd w:id="333"/>
      <w:bookmarkEnd w:id="334"/>
      <w:bookmarkEnd w:id="335"/>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6"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7"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lastRenderedPageBreak/>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36"/>
      <w:bookmarkEnd w:id="337"/>
    </w:p>
    <w:p w:rsidR="00BC19F9" w:rsidRPr="00BC19F9" w:rsidRDefault="00BC19F9" w:rsidP="00BC19F9">
      <w:pPr>
        <w:pStyle w:val="affffff0"/>
        <w:widowControl w:val="0"/>
        <w:numPr>
          <w:ilvl w:val="0"/>
          <w:numId w:val="82"/>
        </w:numPr>
        <w:tabs>
          <w:tab w:val="left" w:pos="426"/>
        </w:tabs>
        <w:autoSpaceDE w:val="0"/>
        <w:spacing w:line="264" w:lineRule="auto"/>
        <w:rPr>
          <w:sz w:val="24"/>
          <w:szCs w:val="24"/>
        </w:rPr>
      </w:pPr>
      <w:r w:rsidRPr="00BC19F9">
        <w:rPr>
          <w:sz w:val="24"/>
          <w:szCs w:val="24"/>
        </w:rPr>
        <w:t>в существенной мере не отвечают требованиям к оформлению настоящей Документации по запросу предложений;</w:t>
      </w:r>
    </w:p>
    <w:p w:rsidR="00BC19F9" w:rsidRPr="00BC19F9" w:rsidRDefault="00BC19F9" w:rsidP="00BC19F9">
      <w:pPr>
        <w:pStyle w:val="affffff0"/>
        <w:widowControl w:val="0"/>
        <w:numPr>
          <w:ilvl w:val="0"/>
          <w:numId w:val="82"/>
        </w:numPr>
        <w:tabs>
          <w:tab w:val="left" w:pos="426"/>
        </w:tabs>
        <w:autoSpaceDE w:val="0"/>
        <w:spacing w:line="264" w:lineRule="auto"/>
        <w:rPr>
          <w:sz w:val="24"/>
          <w:szCs w:val="24"/>
        </w:rPr>
      </w:pPr>
      <w:r w:rsidRPr="00BC19F9">
        <w:rPr>
          <w:sz w:val="24"/>
          <w:szCs w:val="24"/>
        </w:rPr>
        <w:t xml:space="preserve">поданы Участниками, которые не отвечают требованиям настоящей Документации по запросу предложений; </w:t>
      </w:r>
    </w:p>
    <w:p w:rsidR="00BC19F9" w:rsidRPr="00BC19F9" w:rsidRDefault="00BC19F9" w:rsidP="00BC19F9">
      <w:pPr>
        <w:pStyle w:val="affffff0"/>
        <w:widowControl w:val="0"/>
        <w:numPr>
          <w:ilvl w:val="0"/>
          <w:numId w:val="82"/>
        </w:numPr>
        <w:tabs>
          <w:tab w:val="left" w:pos="426"/>
        </w:tabs>
        <w:autoSpaceDE w:val="0"/>
        <w:spacing w:line="264" w:lineRule="auto"/>
        <w:rPr>
          <w:sz w:val="24"/>
          <w:szCs w:val="24"/>
        </w:rPr>
      </w:pPr>
      <w:r w:rsidRPr="00BC19F9">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BC19F9" w:rsidRPr="00BC19F9" w:rsidRDefault="00BC19F9" w:rsidP="00BC19F9">
      <w:pPr>
        <w:pStyle w:val="affffff0"/>
        <w:widowControl w:val="0"/>
        <w:numPr>
          <w:ilvl w:val="0"/>
          <w:numId w:val="82"/>
        </w:numPr>
        <w:tabs>
          <w:tab w:val="left" w:pos="426"/>
        </w:tabs>
        <w:autoSpaceDE w:val="0"/>
        <w:spacing w:after="100" w:line="264" w:lineRule="auto"/>
        <w:rPr>
          <w:sz w:val="24"/>
          <w:szCs w:val="24"/>
        </w:rPr>
      </w:pPr>
      <w:r w:rsidRPr="00BC19F9">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0D7876">
        <w:fldChar w:fldCharType="begin"/>
      </w:r>
      <w:r w:rsidR="000D7876">
        <w:instrText xml:space="preserve"> REF _Ref306176386 \r \h  \* MERGEFORMAT </w:instrText>
      </w:r>
      <w:r w:rsidR="000D7876">
        <w:fldChar w:fldCharType="separate"/>
      </w:r>
      <w:r w:rsidR="00DA7E38" w:rsidRPr="00DA7E38">
        <w:rPr>
          <w:sz w:val="24"/>
          <w:szCs w:val="24"/>
        </w:rPr>
        <w:t>3.3.14</w:t>
      </w:r>
      <w:r w:rsidR="000D7876">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38" w:name="_Ref303670674"/>
      <w:bookmarkStart w:id="339" w:name="_Toc439323713"/>
      <w:bookmarkStart w:id="340" w:name="_Toc440357111"/>
      <w:bookmarkStart w:id="341" w:name="_Toc440359666"/>
      <w:bookmarkStart w:id="342" w:name="_Toc440632129"/>
      <w:bookmarkStart w:id="343" w:name="_Toc440875950"/>
      <w:bookmarkStart w:id="344" w:name="_Toc441130978"/>
      <w:r w:rsidRPr="00E71A48">
        <w:rPr>
          <w:szCs w:val="24"/>
        </w:rPr>
        <w:t>Проведение переговоров</w:t>
      </w:r>
      <w:bookmarkEnd w:id="338"/>
      <w:bookmarkEnd w:id="339"/>
      <w:bookmarkEnd w:id="340"/>
      <w:bookmarkEnd w:id="341"/>
      <w:bookmarkEnd w:id="342"/>
      <w:bookmarkEnd w:id="343"/>
      <w:bookmarkEnd w:id="344"/>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45" w:name="_Ref306138385"/>
      <w:bookmarkStart w:id="346" w:name="_Toc439323714"/>
      <w:bookmarkStart w:id="347" w:name="_Toc440357112"/>
      <w:bookmarkStart w:id="348" w:name="_Toc440359667"/>
      <w:bookmarkStart w:id="349" w:name="_Toc440632130"/>
      <w:bookmarkStart w:id="350" w:name="_Toc440875951"/>
      <w:bookmarkStart w:id="351" w:name="_Toc441130979"/>
      <w:r w:rsidRPr="00E71A48">
        <w:rPr>
          <w:szCs w:val="24"/>
        </w:rPr>
        <w:t>Оценочная стадия</w:t>
      </w:r>
      <w:bookmarkEnd w:id="345"/>
      <w:bookmarkEnd w:id="346"/>
      <w:bookmarkEnd w:id="347"/>
      <w:bookmarkEnd w:id="348"/>
      <w:bookmarkEnd w:id="349"/>
      <w:bookmarkEnd w:id="350"/>
      <w:bookmarkEnd w:id="351"/>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52" w:name="_Ref303250967"/>
      <w:bookmarkStart w:id="353" w:name="_Toc305697378"/>
      <w:bookmarkStart w:id="354" w:name="_Toc441130980"/>
      <w:bookmarkStart w:id="355" w:name="_Toc255985696"/>
      <w:r w:rsidRPr="00E71A48">
        <w:t>Аукционная процедура понижени</w:t>
      </w:r>
      <w:r w:rsidR="00E60F8E" w:rsidRPr="00E71A48">
        <w:t>я</w:t>
      </w:r>
      <w:r w:rsidRPr="00E71A48">
        <w:t xml:space="preserve"> цены (переторжка)</w:t>
      </w:r>
      <w:bookmarkEnd w:id="352"/>
      <w:bookmarkEnd w:id="353"/>
      <w:bookmarkEnd w:id="354"/>
      <w:r w:rsidRPr="00E71A48">
        <w:t xml:space="preserve"> </w:t>
      </w:r>
    </w:p>
    <w:bookmarkEnd w:id="355"/>
    <w:p w:rsidR="00F15392" w:rsidRPr="00E71A48"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E71A48">
        <w:rPr>
          <w:sz w:val="24"/>
          <w:szCs w:val="24"/>
          <w:lang w:eastAsia="ru-RU"/>
        </w:rPr>
        <w:t>запроса предложений</w:t>
      </w:r>
      <w:r w:rsidRPr="00E71A48">
        <w:rPr>
          <w:sz w:val="24"/>
          <w:szCs w:val="24"/>
          <w:lang w:eastAsia="ru-RU"/>
        </w:rPr>
        <w:t xml:space="preserve"> возможности добровольно повысить предпочтительность их </w:t>
      </w:r>
      <w:r w:rsidR="00D275BB">
        <w:rPr>
          <w:sz w:val="24"/>
          <w:szCs w:val="24"/>
          <w:lang w:eastAsia="ru-RU"/>
        </w:rPr>
        <w:t>Заявок</w:t>
      </w:r>
      <w:r w:rsidRPr="00E71A48">
        <w:rPr>
          <w:sz w:val="24"/>
          <w:szCs w:val="24"/>
          <w:lang w:eastAsia="ru-RU"/>
        </w:rPr>
        <w:t xml:space="preserve"> путем снижения первоначальной, указанной в  </w:t>
      </w:r>
      <w:r w:rsidR="004B5EB3" w:rsidRPr="00E71A48">
        <w:rPr>
          <w:sz w:val="24"/>
          <w:szCs w:val="24"/>
          <w:lang w:eastAsia="ru-RU"/>
        </w:rPr>
        <w:t>Заявк</w:t>
      </w:r>
      <w:r w:rsidRPr="00E71A48">
        <w:rPr>
          <w:sz w:val="24"/>
          <w:szCs w:val="24"/>
          <w:lang w:eastAsia="ru-RU"/>
        </w:rPr>
        <w:t>е, цены.</w:t>
      </w:r>
    </w:p>
    <w:p w:rsidR="00F15392" w:rsidRPr="00E71A48"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proofErr w:type="gramStart"/>
      <w:r w:rsidRPr="00E71A48">
        <w:rPr>
          <w:sz w:val="24"/>
          <w:szCs w:val="24"/>
          <w:lang w:eastAsia="ru-RU"/>
        </w:rPr>
        <w:t xml:space="preserve">Организатор </w:t>
      </w:r>
      <w:r w:rsidR="00C05EF6" w:rsidRPr="00E71A48">
        <w:rPr>
          <w:sz w:val="24"/>
          <w:szCs w:val="24"/>
          <w:lang w:eastAsia="ru-RU"/>
        </w:rPr>
        <w:t xml:space="preserve">запроса </w:t>
      </w:r>
      <w:r w:rsidR="00E84ECF" w:rsidRPr="00E71A48">
        <w:rPr>
          <w:sz w:val="24"/>
          <w:szCs w:val="24"/>
          <w:lang w:eastAsia="ru-RU"/>
        </w:rPr>
        <w:t>предложений</w:t>
      </w:r>
      <w:r w:rsidRPr="00E71A48">
        <w:rPr>
          <w:sz w:val="24"/>
          <w:szCs w:val="24"/>
          <w:lang w:eastAsia="ru-RU"/>
        </w:rPr>
        <w:t xml:space="preserve"> может воспользоваться объявленным правом на проведение процедуры переторжки, если </w:t>
      </w:r>
      <w:r w:rsidR="00076D8B" w:rsidRPr="00E71A48">
        <w:rPr>
          <w:sz w:val="24"/>
          <w:szCs w:val="24"/>
          <w:lang w:eastAsia="ru-RU"/>
        </w:rPr>
        <w:t xml:space="preserve">Закупочная </w:t>
      </w:r>
      <w:r w:rsidRPr="00E71A48">
        <w:rPr>
          <w:sz w:val="24"/>
          <w:szCs w:val="24"/>
          <w:lang w:eastAsia="ru-RU"/>
        </w:rPr>
        <w:t xml:space="preserve">комиссия полагает, что цены, заявленные </w:t>
      </w:r>
      <w:r w:rsidR="009C744E" w:rsidRPr="00E71A48">
        <w:rPr>
          <w:sz w:val="24"/>
          <w:szCs w:val="24"/>
          <w:lang w:eastAsia="ru-RU"/>
        </w:rPr>
        <w:t>Участник</w:t>
      </w:r>
      <w:r w:rsidRPr="00E71A48">
        <w:rPr>
          <w:sz w:val="24"/>
          <w:szCs w:val="24"/>
          <w:lang w:eastAsia="ru-RU"/>
        </w:rPr>
        <w:t xml:space="preserve">ами в </w:t>
      </w:r>
      <w:r w:rsidR="004B5EB3" w:rsidRPr="00E71A48">
        <w:rPr>
          <w:sz w:val="24"/>
          <w:szCs w:val="24"/>
          <w:lang w:eastAsia="ru-RU"/>
        </w:rPr>
        <w:t>Заявк</w:t>
      </w:r>
      <w:r w:rsidRPr="00E71A48">
        <w:rPr>
          <w:sz w:val="24"/>
          <w:szCs w:val="24"/>
          <w:lang w:eastAsia="ru-RU"/>
        </w:rPr>
        <w:t xml:space="preserve">ах, могут быть снижены, либо если Организатор </w:t>
      </w:r>
      <w:r w:rsidR="00C05EF6" w:rsidRPr="00E71A48">
        <w:rPr>
          <w:sz w:val="24"/>
          <w:szCs w:val="24"/>
          <w:lang w:eastAsia="ru-RU"/>
        </w:rPr>
        <w:t>запроса предложений</w:t>
      </w:r>
      <w:r w:rsidRPr="00E71A48">
        <w:rPr>
          <w:sz w:val="24"/>
          <w:szCs w:val="24"/>
          <w:lang w:eastAsia="ru-RU"/>
        </w:rPr>
        <w:t xml:space="preserve"> после </w:t>
      </w:r>
      <w:r w:rsidR="003F5CDB">
        <w:rPr>
          <w:sz w:val="24"/>
          <w:szCs w:val="24"/>
          <w:lang w:eastAsia="ru-RU"/>
        </w:rPr>
        <w:t>окончания приема Заявок</w:t>
      </w:r>
      <w:r w:rsidR="003F5CDB" w:rsidRPr="00E71A48">
        <w:rPr>
          <w:sz w:val="24"/>
          <w:szCs w:val="24"/>
          <w:lang w:eastAsia="ru-RU"/>
        </w:rPr>
        <w:t xml:space="preserve"> </w:t>
      </w:r>
      <w:r w:rsidRPr="00E71A48">
        <w:rPr>
          <w:sz w:val="24"/>
          <w:szCs w:val="24"/>
          <w:lang w:eastAsia="ru-RU"/>
        </w:rPr>
        <w:t>(п.</w:t>
      </w:r>
      <w:r w:rsidR="008122B7">
        <w:rPr>
          <w:sz w:val="24"/>
          <w:szCs w:val="24"/>
          <w:lang w:eastAsia="ru-RU"/>
        </w:rPr>
        <w:fldChar w:fldCharType="begin"/>
      </w:r>
      <w:r w:rsidR="00F017EB">
        <w:rPr>
          <w:sz w:val="24"/>
          <w:szCs w:val="24"/>
          <w:lang w:eastAsia="ru-RU"/>
        </w:rPr>
        <w:instrText xml:space="preserve"> REF _Ref440289953 \r \h </w:instrText>
      </w:r>
      <w:r w:rsidR="008122B7">
        <w:rPr>
          <w:sz w:val="24"/>
          <w:szCs w:val="24"/>
          <w:lang w:eastAsia="ru-RU"/>
        </w:rPr>
      </w:r>
      <w:r w:rsidR="008122B7">
        <w:rPr>
          <w:sz w:val="24"/>
          <w:szCs w:val="24"/>
          <w:lang w:eastAsia="ru-RU"/>
        </w:rPr>
        <w:fldChar w:fldCharType="separate"/>
      </w:r>
      <w:r w:rsidR="00DA7E38">
        <w:rPr>
          <w:sz w:val="24"/>
          <w:szCs w:val="24"/>
          <w:lang w:eastAsia="ru-RU"/>
        </w:rPr>
        <w:t>3.4.1.3</w:t>
      </w:r>
      <w:r w:rsidR="008122B7">
        <w:rPr>
          <w:sz w:val="24"/>
          <w:szCs w:val="24"/>
          <w:lang w:eastAsia="ru-RU"/>
        </w:rPr>
        <w:fldChar w:fldCharType="end"/>
      </w:r>
      <w:r w:rsidRPr="00E71A48">
        <w:rPr>
          <w:sz w:val="24"/>
          <w:szCs w:val="24"/>
          <w:lang w:eastAsia="ru-RU"/>
        </w:rPr>
        <w:t xml:space="preserve">) до определения </w:t>
      </w:r>
      <w:r w:rsidR="009C744E" w:rsidRPr="00E71A48">
        <w:rPr>
          <w:sz w:val="24"/>
          <w:szCs w:val="24"/>
          <w:lang w:eastAsia="ru-RU"/>
        </w:rPr>
        <w:t>Участник</w:t>
      </w:r>
      <w:r w:rsidR="004C5164" w:rsidRPr="00E71A48">
        <w:rPr>
          <w:sz w:val="24"/>
          <w:szCs w:val="24"/>
          <w:lang w:eastAsia="ru-RU"/>
        </w:rPr>
        <w:t xml:space="preserve">а </w:t>
      </w:r>
      <w:r w:rsidR="00C05EF6" w:rsidRPr="00E71A48">
        <w:rPr>
          <w:sz w:val="24"/>
          <w:szCs w:val="24"/>
          <w:lang w:eastAsia="ru-RU"/>
        </w:rPr>
        <w:t>запроса предложений</w:t>
      </w:r>
      <w:r w:rsidR="004D431C" w:rsidRPr="00E71A48">
        <w:rPr>
          <w:sz w:val="24"/>
          <w:szCs w:val="24"/>
          <w:lang w:eastAsia="ru-RU"/>
        </w:rPr>
        <w:t xml:space="preserve">, </w:t>
      </w:r>
      <w:r w:rsidR="004D431C" w:rsidRPr="00E71A48">
        <w:rPr>
          <w:sz w:val="24"/>
          <w:szCs w:val="24"/>
        </w:rPr>
        <w:t xml:space="preserve">чья </w:t>
      </w:r>
      <w:r w:rsidR="004B5EB3" w:rsidRPr="00E71A48">
        <w:rPr>
          <w:sz w:val="24"/>
          <w:szCs w:val="24"/>
        </w:rPr>
        <w:t>Заявк</w:t>
      </w:r>
      <w:r w:rsidR="004D431C" w:rsidRPr="00E71A48">
        <w:rPr>
          <w:sz w:val="24"/>
          <w:szCs w:val="24"/>
        </w:rPr>
        <w:t>а признана лучшей</w:t>
      </w:r>
      <w:r w:rsidRPr="00E71A48">
        <w:rPr>
          <w:sz w:val="24"/>
          <w:szCs w:val="24"/>
          <w:lang w:eastAsia="ru-RU"/>
        </w:rPr>
        <w:t xml:space="preserve"> (п.</w:t>
      </w:r>
      <w:r w:rsidR="008122B7">
        <w:rPr>
          <w:sz w:val="24"/>
          <w:szCs w:val="24"/>
          <w:lang w:eastAsia="ru-RU"/>
        </w:rPr>
        <w:fldChar w:fldCharType="begin"/>
      </w:r>
      <w:r w:rsidR="00F017EB">
        <w:rPr>
          <w:sz w:val="24"/>
          <w:szCs w:val="24"/>
          <w:lang w:eastAsia="ru-RU"/>
        </w:rPr>
        <w:instrText xml:space="preserve"> REF _Ref440290296 \r \h </w:instrText>
      </w:r>
      <w:r w:rsidR="008122B7">
        <w:rPr>
          <w:sz w:val="24"/>
          <w:szCs w:val="24"/>
          <w:lang w:eastAsia="ru-RU"/>
        </w:rPr>
      </w:r>
      <w:r w:rsidR="008122B7">
        <w:rPr>
          <w:sz w:val="24"/>
          <w:szCs w:val="24"/>
          <w:lang w:eastAsia="ru-RU"/>
        </w:rPr>
        <w:fldChar w:fldCharType="separate"/>
      </w:r>
      <w:r w:rsidR="00DA7E38">
        <w:rPr>
          <w:sz w:val="24"/>
          <w:szCs w:val="24"/>
          <w:lang w:eastAsia="ru-RU"/>
        </w:rPr>
        <w:t>3.8.1</w:t>
      </w:r>
      <w:r w:rsidR="008122B7">
        <w:rPr>
          <w:sz w:val="24"/>
          <w:szCs w:val="24"/>
          <w:lang w:eastAsia="ru-RU"/>
        </w:rPr>
        <w:fldChar w:fldCharType="end"/>
      </w:r>
      <w:r w:rsidRPr="00E71A48">
        <w:rPr>
          <w:sz w:val="24"/>
          <w:szCs w:val="24"/>
          <w:lang w:eastAsia="ru-RU"/>
        </w:rPr>
        <w:t>)</w:t>
      </w:r>
      <w:r w:rsidR="004D431C" w:rsidRPr="00E71A48">
        <w:rPr>
          <w:sz w:val="24"/>
          <w:szCs w:val="24"/>
          <w:lang w:eastAsia="ru-RU"/>
        </w:rPr>
        <w:t>,</w:t>
      </w:r>
      <w:r w:rsidRPr="00E71A48">
        <w:rPr>
          <w:sz w:val="24"/>
          <w:szCs w:val="24"/>
          <w:lang w:eastAsia="ru-RU"/>
        </w:rPr>
        <w:t xml:space="preserve"> получит письменную просьбу </w:t>
      </w:r>
      <w:r w:rsidRPr="00E71A48">
        <w:rPr>
          <w:sz w:val="24"/>
          <w:szCs w:val="24"/>
          <w:lang w:eastAsia="ru-RU"/>
        </w:rPr>
        <w:lastRenderedPageBreak/>
        <w:t xml:space="preserve">о проведении переторжки от любого </w:t>
      </w:r>
      <w:r w:rsidR="009C744E" w:rsidRPr="00E71A48">
        <w:rPr>
          <w:sz w:val="24"/>
          <w:szCs w:val="24"/>
          <w:lang w:eastAsia="ru-RU"/>
        </w:rPr>
        <w:t>Участник</w:t>
      </w:r>
      <w:r w:rsidRPr="00E71A48">
        <w:rPr>
          <w:sz w:val="24"/>
          <w:szCs w:val="24"/>
          <w:lang w:eastAsia="ru-RU"/>
        </w:rPr>
        <w:t xml:space="preserve">а </w:t>
      </w:r>
      <w:r w:rsidR="00C05EF6" w:rsidRPr="00E71A48">
        <w:rPr>
          <w:sz w:val="24"/>
          <w:szCs w:val="24"/>
          <w:lang w:eastAsia="ru-RU"/>
        </w:rPr>
        <w:t>запроса предложений</w:t>
      </w:r>
      <w:r w:rsidRPr="00E71A48">
        <w:rPr>
          <w:sz w:val="24"/>
          <w:szCs w:val="24"/>
          <w:lang w:eastAsia="ru-RU"/>
        </w:rPr>
        <w:t xml:space="preserve"> (при проведении отборочного</w:t>
      </w:r>
      <w:proofErr w:type="gramEnd"/>
      <w:r w:rsidRPr="00E71A48">
        <w:rPr>
          <w:sz w:val="24"/>
          <w:szCs w:val="24"/>
          <w:lang w:eastAsia="ru-RU"/>
        </w:rPr>
        <w:t xml:space="preserve"> этапа) или одного из </w:t>
      </w:r>
      <w:r w:rsidR="009C744E" w:rsidRPr="00E71A48">
        <w:rPr>
          <w:sz w:val="24"/>
          <w:szCs w:val="24"/>
          <w:lang w:eastAsia="ru-RU"/>
        </w:rPr>
        <w:t>Участник</w:t>
      </w:r>
      <w:r w:rsidRPr="00E71A48">
        <w:rPr>
          <w:sz w:val="24"/>
          <w:szCs w:val="24"/>
          <w:lang w:eastAsia="ru-RU"/>
        </w:rPr>
        <w:t xml:space="preserve">ов, занявших место не ниже четвертого в </w:t>
      </w:r>
      <w:proofErr w:type="gramStart"/>
      <w:r w:rsidRPr="00E71A48">
        <w:rPr>
          <w:sz w:val="24"/>
          <w:szCs w:val="24"/>
          <w:lang w:eastAsia="ru-RU"/>
        </w:rPr>
        <w:t>предварительной</w:t>
      </w:r>
      <w:proofErr w:type="gramEnd"/>
      <w:r w:rsidRPr="00E71A48">
        <w:rPr>
          <w:sz w:val="24"/>
          <w:szCs w:val="24"/>
          <w:lang w:eastAsia="ru-RU"/>
        </w:rPr>
        <w:t xml:space="preserve"> </w:t>
      </w:r>
      <w:proofErr w:type="spellStart"/>
      <w:r w:rsidRPr="00E71A48">
        <w:rPr>
          <w:sz w:val="24"/>
          <w:szCs w:val="24"/>
          <w:lang w:eastAsia="ru-RU"/>
        </w:rPr>
        <w:t>ранжировке</w:t>
      </w:r>
      <w:proofErr w:type="spellEnd"/>
      <w:r w:rsidRPr="00E71A48">
        <w:rPr>
          <w:sz w:val="24"/>
          <w:szCs w:val="24"/>
          <w:lang w:eastAsia="ru-RU"/>
        </w:rPr>
        <w:t xml:space="preserve"> </w:t>
      </w:r>
      <w:r w:rsidR="00DF639D" w:rsidRPr="00E71A48">
        <w:rPr>
          <w:sz w:val="24"/>
          <w:szCs w:val="24"/>
          <w:lang w:eastAsia="ru-RU"/>
        </w:rPr>
        <w:t>З</w:t>
      </w:r>
      <w:r w:rsidRPr="00E71A48">
        <w:rPr>
          <w:sz w:val="24"/>
          <w:szCs w:val="24"/>
          <w:lang w:eastAsia="ru-RU"/>
        </w:rPr>
        <w:t xml:space="preserve">аявок (при проведении оценочного этапа) по данному </w:t>
      </w:r>
      <w:r w:rsidR="006353B1" w:rsidRPr="00E71A48">
        <w:rPr>
          <w:sz w:val="24"/>
          <w:szCs w:val="24"/>
          <w:lang w:eastAsia="ru-RU"/>
        </w:rPr>
        <w:t>З</w:t>
      </w:r>
      <w:r w:rsidR="00C05EF6" w:rsidRPr="00E71A48">
        <w:rPr>
          <w:sz w:val="24"/>
          <w:szCs w:val="24"/>
          <w:lang w:eastAsia="ru-RU"/>
        </w:rPr>
        <w:t>апросу предложений</w:t>
      </w:r>
      <w:r w:rsidRPr="00E71A48">
        <w:rPr>
          <w:sz w:val="24"/>
          <w:szCs w:val="24"/>
          <w:lang w:eastAsia="ru-RU"/>
        </w:rPr>
        <w:t xml:space="preserve">. Решение о проведении процедуры переторжки принимает </w:t>
      </w:r>
      <w:r w:rsidR="00DF639D" w:rsidRPr="00E71A48">
        <w:rPr>
          <w:sz w:val="24"/>
          <w:szCs w:val="24"/>
          <w:lang w:eastAsia="ru-RU"/>
        </w:rPr>
        <w:t>З</w:t>
      </w:r>
      <w:r w:rsidR="00EC2E49" w:rsidRPr="00E71A48">
        <w:rPr>
          <w:sz w:val="24"/>
          <w:szCs w:val="24"/>
          <w:lang w:eastAsia="ru-RU"/>
        </w:rPr>
        <w:t>акупочная</w:t>
      </w:r>
      <w:r w:rsidRPr="00E71A48">
        <w:rPr>
          <w:sz w:val="24"/>
          <w:szCs w:val="24"/>
          <w:lang w:eastAsia="ru-RU"/>
        </w:rPr>
        <w:t xml:space="preserve"> комиссия после проведения предварительного ранжирования </w:t>
      </w:r>
      <w:r w:rsidR="00DF639D" w:rsidRPr="00E71A48">
        <w:rPr>
          <w:sz w:val="24"/>
          <w:szCs w:val="24"/>
          <w:lang w:eastAsia="ru-RU"/>
        </w:rPr>
        <w:t>З</w:t>
      </w:r>
      <w:r w:rsidRPr="00E71A48">
        <w:rPr>
          <w:sz w:val="24"/>
          <w:szCs w:val="24"/>
          <w:lang w:eastAsia="ru-RU"/>
        </w:rPr>
        <w:t>аявок.</w:t>
      </w:r>
    </w:p>
    <w:p w:rsidR="00F15392" w:rsidRPr="00E71A48"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6" w:name="_Ref306352987"/>
      <w:r w:rsidRPr="00E71A48">
        <w:rPr>
          <w:sz w:val="24"/>
          <w:szCs w:val="24"/>
          <w:lang w:eastAsia="ru-RU"/>
        </w:rPr>
        <w:t>Участник</w:t>
      </w:r>
      <w:r w:rsidR="00F15392" w:rsidRPr="00E71A48">
        <w:rPr>
          <w:sz w:val="24"/>
          <w:szCs w:val="24"/>
          <w:lang w:eastAsia="ru-RU"/>
        </w:rPr>
        <w:t xml:space="preserve"> </w:t>
      </w:r>
      <w:r w:rsidR="00C05EF6" w:rsidRPr="00E71A48">
        <w:rPr>
          <w:sz w:val="24"/>
          <w:szCs w:val="24"/>
          <w:lang w:eastAsia="ru-RU"/>
        </w:rPr>
        <w:t>запроса предложений</w:t>
      </w:r>
      <w:r w:rsidR="00F15392" w:rsidRPr="00E71A48">
        <w:rPr>
          <w:sz w:val="24"/>
          <w:szCs w:val="24"/>
          <w:lang w:eastAsia="ru-RU"/>
        </w:rPr>
        <w:t xml:space="preserve">, приглашенный на переторжку, вправе не участвовать в ней, тогда его </w:t>
      </w:r>
      <w:r w:rsidR="004B5EB3" w:rsidRPr="00E71A48">
        <w:rPr>
          <w:sz w:val="24"/>
          <w:szCs w:val="24"/>
          <w:lang w:eastAsia="ru-RU"/>
        </w:rPr>
        <w:t>Заявк</w:t>
      </w:r>
      <w:r w:rsidR="00BD05FA" w:rsidRPr="00E71A48">
        <w:rPr>
          <w:sz w:val="24"/>
          <w:szCs w:val="24"/>
          <w:lang w:eastAsia="ru-RU"/>
        </w:rPr>
        <w:t>а</w:t>
      </w:r>
      <w:r w:rsidR="00F15392" w:rsidRPr="00E71A48">
        <w:rPr>
          <w:sz w:val="24"/>
          <w:szCs w:val="24"/>
          <w:lang w:eastAsia="ru-RU"/>
        </w:rPr>
        <w:t xml:space="preserve">, </w:t>
      </w:r>
      <w:r w:rsidR="00F15392" w:rsidRPr="00E71A48">
        <w:rPr>
          <w:i/>
          <w:sz w:val="24"/>
          <w:szCs w:val="24"/>
          <w:lang w:eastAsia="ru-RU"/>
        </w:rPr>
        <w:t>по которо</w:t>
      </w:r>
      <w:r w:rsidR="00BD05FA" w:rsidRPr="00E71A48">
        <w:rPr>
          <w:i/>
          <w:sz w:val="24"/>
          <w:szCs w:val="24"/>
          <w:lang w:eastAsia="ru-RU"/>
        </w:rPr>
        <w:t>й</w:t>
      </w:r>
      <w:r w:rsidR="00F15392" w:rsidRPr="00E71A48">
        <w:rPr>
          <w:i/>
          <w:sz w:val="24"/>
          <w:szCs w:val="24"/>
          <w:lang w:eastAsia="ru-RU"/>
        </w:rPr>
        <w:t xml:space="preserve"> он не участвовал в переторжке, </w:t>
      </w:r>
      <w:r w:rsidR="00F15392" w:rsidRPr="00E71A48">
        <w:rPr>
          <w:sz w:val="24"/>
          <w:szCs w:val="24"/>
          <w:lang w:eastAsia="ru-RU"/>
        </w:rPr>
        <w:t xml:space="preserve">остается </w:t>
      </w:r>
      <w:r w:rsidR="00BC23FF" w:rsidRPr="00E71A48">
        <w:rPr>
          <w:sz w:val="24"/>
          <w:szCs w:val="24"/>
          <w:lang w:eastAsia="ru-RU"/>
        </w:rPr>
        <w:t xml:space="preserve">действующей </w:t>
      </w:r>
      <w:r w:rsidR="00F15392" w:rsidRPr="00E71A48">
        <w:rPr>
          <w:sz w:val="24"/>
          <w:szCs w:val="24"/>
          <w:lang w:eastAsia="ru-RU"/>
        </w:rPr>
        <w:t>с ранее объявленной ценой.</w:t>
      </w:r>
      <w:bookmarkEnd w:id="356"/>
    </w:p>
    <w:p w:rsidR="00F15392" w:rsidRPr="00E71A48" w:rsidRDefault="004B5EB3"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iCs/>
          <w:sz w:val="24"/>
          <w:szCs w:val="24"/>
          <w:lang w:eastAsia="ru-RU"/>
        </w:rPr>
        <w:t>Заявк</w:t>
      </w:r>
      <w:r w:rsidR="00BD05FA" w:rsidRPr="00E71A48">
        <w:rPr>
          <w:iCs/>
          <w:sz w:val="24"/>
          <w:szCs w:val="24"/>
          <w:lang w:eastAsia="ru-RU"/>
        </w:rPr>
        <w:t xml:space="preserve">а </w:t>
      </w:r>
      <w:r w:rsidR="009C744E" w:rsidRPr="00E71A48">
        <w:rPr>
          <w:iCs/>
          <w:sz w:val="24"/>
          <w:szCs w:val="24"/>
          <w:lang w:eastAsia="ru-RU"/>
        </w:rPr>
        <w:t>Участник</w:t>
      </w:r>
      <w:r w:rsidR="00F15392" w:rsidRPr="00E71A48">
        <w:rPr>
          <w:iCs/>
          <w:sz w:val="24"/>
          <w:szCs w:val="24"/>
          <w:lang w:eastAsia="ru-RU"/>
        </w:rPr>
        <w:t xml:space="preserve">а по повышению цены не рассматриваются, такой </w:t>
      </w:r>
      <w:r w:rsidR="009C744E" w:rsidRPr="00E71A48">
        <w:rPr>
          <w:iCs/>
          <w:sz w:val="24"/>
          <w:szCs w:val="24"/>
          <w:lang w:eastAsia="ru-RU"/>
        </w:rPr>
        <w:t>Участник</w:t>
      </w:r>
      <w:r w:rsidR="00F15392" w:rsidRPr="00E71A48">
        <w:rPr>
          <w:iCs/>
          <w:sz w:val="24"/>
          <w:szCs w:val="24"/>
          <w:lang w:eastAsia="ru-RU"/>
        </w:rPr>
        <w:t xml:space="preserve"> считается не участвовавшим в процедуре переторжки, </w:t>
      </w:r>
      <w:r w:rsidR="00F15392" w:rsidRPr="00E71A48">
        <w:rPr>
          <w:sz w:val="24"/>
          <w:szCs w:val="24"/>
          <w:lang w:eastAsia="ru-RU"/>
        </w:rPr>
        <w:t xml:space="preserve">его </w:t>
      </w:r>
      <w:r w:rsidRPr="00E71A48">
        <w:rPr>
          <w:sz w:val="24"/>
          <w:szCs w:val="24"/>
          <w:lang w:eastAsia="ru-RU"/>
        </w:rPr>
        <w:t>Заявк</w:t>
      </w:r>
      <w:r w:rsidR="00F15392" w:rsidRPr="00E71A48">
        <w:rPr>
          <w:sz w:val="24"/>
          <w:szCs w:val="24"/>
          <w:lang w:eastAsia="ru-RU"/>
        </w:rPr>
        <w:t>а остается действующей с ранее объявленной ценой.</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7"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57"/>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0D7876">
        <w:fldChar w:fldCharType="begin"/>
      </w:r>
      <w:r w:rsidR="000D7876">
        <w:instrText xml:space="preserve"> REF _Ref306352987 \r \h  \* MERGEFORMAT </w:instrText>
      </w:r>
      <w:r w:rsidR="000D7876">
        <w:fldChar w:fldCharType="separate"/>
      </w:r>
      <w:r w:rsidR="00DA7E38" w:rsidRPr="00DA7E38">
        <w:rPr>
          <w:iCs/>
          <w:sz w:val="24"/>
          <w:szCs w:val="24"/>
          <w:lang w:eastAsia="ru-RU"/>
        </w:rPr>
        <w:t>3.7.3</w:t>
      </w:r>
      <w:r w:rsidR="000D7876">
        <w:fldChar w:fldCharType="end"/>
      </w:r>
      <w:r w:rsidRPr="00E71A48">
        <w:rPr>
          <w:iCs/>
          <w:sz w:val="24"/>
          <w:szCs w:val="24"/>
          <w:lang w:eastAsia="ru-RU"/>
        </w:rPr>
        <w:t xml:space="preserve"> - </w:t>
      </w:r>
      <w:r w:rsidR="000D7876">
        <w:fldChar w:fldCharType="begin"/>
      </w:r>
      <w:r w:rsidR="000D7876">
        <w:instrText xml:space="preserve"> REF _Ref306353005 \r \h  \* MERGEFORMAT </w:instrText>
      </w:r>
      <w:r w:rsidR="000D7876">
        <w:fldChar w:fldCharType="separate"/>
      </w:r>
      <w:r w:rsidR="00DA7E38" w:rsidRPr="00DA7E38">
        <w:rPr>
          <w:iCs/>
          <w:sz w:val="24"/>
          <w:szCs w:val="24"/>
          <w:lang w:eastAsia="ru-RU"/>
        </w:rPr>
        <w:t>3.7.5</w:t>
      </w:r>
      <w:r w:rsidR="000D7876">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58" w:name="_Ref303681924"/>
      <w:bookmarkStart w:id="359" w:name="_Ref303683914"/>
      <w:bookmarkStart w:id="360" w:name="_Toc441130981"/>
      <w:r w:rsidRPr="00BC19F9">
        <w:lastRenderedPageBreak/>
        <w:t xml:space="preserve">Подведение итогов </w:t>
      </w:r>
      <w:r w:rsidR="00DF639D" w:rsidRPr="00BC19F9">
        <w:t>З</w:t>
      </w:r>
      <w:r w:rsidRPr="00BC19F9">
        <w:t>апроса предложений</w:t>
      </w:r>
      <w:bookmarkEnd w:id="358"/>
      <w:bookmarkEnd w:id="359"/>
      <w:bookmarkEnd w:id="360"/>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1"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61"/>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62" w:name="_Ref303251044"/>
      <w:bookmarkStart w:id="363" w:name="_Toc441130982"/>
      <w:bookmarkStart w:id="364" w:name="_Ref191386295"/>
      <w:r w:rsidRPr="00E71A48">
        <w:t xml:space="preserve">Признание запроса предложений </w:t>
      </w:r>
      <w:proofErr w:type="gramStart"/>
      <w:r w:rsidRPr="00E71A48">
        <w:t>несостоявшимся</w:t>
      </w:r>
      <w:bookmarkEnd w:id="362"/>
      <w:bookmarkEnd w:id="363"/>
      <w:proofErr w:type="gramEnd"/>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5"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6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66"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66"/>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67"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367"/>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68" w:name="_Ref303683929"/>
      <w:bookmarkStart w:id="369" w:name="_Toc441130983"/>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64"/>
      <w:bookmarkEnd w:id="368"/>
      <w:bookmarkEnd w:id="369"/>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lastRenderedPageBreak/>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70" w:name="_Ref294695403"/>
      <w:bookmarkStart w:id="371"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70"/>
      <w:bookmarkEnd w:id="371"/>
      <w:r w:rsidR="00717F60" w:rsidRPr="00E71A48">
        <w:rPr>
          <w:bCs w:val="0"/>
          <w:color w:val="000000"/>
          <w:sz w:val="24"/>
          <w:szCs w:val="24"/>
        </w:rPr>
        <w:t xml:space="preserve"> </w:t>
      </w:r>
      <w:proofErr w:type="gramEnd"/>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372"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72"/>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0D7876">
        <w:fldChar w:fldCharType="begin"/>
      </w:r>
      <w:r w:rsidR="000D7876">
        <w:instrText xml:space="preserve"> REF _Ref294695546 \r \h  \* MERGEFORMAT </w:instrText>
      </w:r>
      <w:r w:rsidR="000D7876">
        <w:fldChar w:fldCharType="separate"/>
      </w:r>
      <w:r w:rsidR="00DA7E38" w:rsidRPr="00DA7E38">
        <w:rPr>
          <w:bCs w:val="0"/>
          <w:sz w:val="24"/>
          <w:szCs w:val="24"/>
        </w:rPr>
        <w:t xml:space="preserve"> 1.2.6 </w:t>
      </w:r>
      <w:r w:rsidR="000D7876">
        <w:fldChar w:fldCharType="end"/>
      </w:r>
      <w:r w:rsidRPr="00E71A48">
        <w:rPr>
          <w:bCs w:val="0"/>
          <w:sz w:val="24"/>
          <w:szCs w:val="24"/>
        </w:rPr>
        <w:t>и/или в срок, определенный в п.</w:t>
      </w:r>
      <w:r w:rsidR="001716DB" w:rsidRPr="00E71A48">
        <w:rPr>
          <w:bCs w:val="0"/>
          <w:sz w:val="24"/>
          <w:szCs w:val="24"/>
        </w:rPr>
        <w:t xml:space="preserve"> </w:t>
      </w:r>
      <w:r w:rsidR="000D7876">
        <w:fldChar w:fldCharType="begin"/>
      </w:r>
      <w:r w:rsidR="000D7876">
        <w:instrText xml:space="preserve"> REF _Ref294695403 \n \h  \* MERGEFORMAT </w:instrText>
      </w:r>
      <w:r w:rsidR="000D7876">
        <w:fldChar w:fldCharType="separate"/>
      </w:r>
      <w:r w:rsidR="00DA7E38" w:rsidRPr="00DA7E38">
        <w:rPr>
          <w:bCs w:val="0"/>
          <w:sz w:val="24"/>
          <w:szCs w:val="24"/>
        </w:rPr>
        <w:t>3.10.3</w:t>
      </w:r>
      <w:r w:rsidR="000D7876">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0D7876">
        <w:fldChar w:fldCharType="begin"/>
      </w:r>
      <w:r w:rsidR="000D7876">
        <w:instrText xml:space="preserve"> REF _Ref305979053 \r \h  \* MERGEFORMAT </w:instrText>
      </w:r>
      <w:r w:rsidR="000D7876">
        <w:fldChar w:fldCharType="separate"/>
      </w:r>
      <w:r w:rsidR="00DA7E38" w:rsidRPr="00DA7E38">
        <w:rPr>
          <w:bCs w:val="0"/>
          <w:sz w:val="24"/>
          <w:szCs w:val="24"/>
        </w:rPr>
        <w:t>3.10.4</w:t>
      </w:r>
      <w:r w:rsidR="000D7876">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73"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74" w:name="_Toc181693189"/>
      <w:bookmarkStart w:id="375" w:name="_Ref190680463"/>
      <w:bookmarkStart w:id="376" w:name="_Ref306140410"/>
      <w:bookmarkStart w:id="377" w:name="_Ref306142159"/>
      <w:bookmarkStart w:id="378" w:name="_Toc441130984"/>
      <w:bookmarkStart w:id="379" w:name="_Ref303102866"/>
      <w:bookmarkStart w:id="380" w:name="_Toc305835589"/>
      <w:bookmarkStart w:id="381" w:name="_Ref303683952"/>
      <w:bookmarkStart w:id="382" w:name="__RefNumPara__840_922829174"/>
      <w:bookmarkEnd w:id="373"/>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74"/>
      <w:bookmarkEnd w:id="375"/>
      <w:bookmarkEnd w:id="376"/>
      <w:bookmarkEnd w:id="377"/>
      <w:bookmarkEnd w:id="378"/>
      <w:r w:rsidRPr="00414CAF">
        <w:t xml:space="preserve"> </w:t>
      </w:r>
      <w:bookmarkEnd w:id="379"/>
      <w:bookmarkEnd w:id="380"/>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8122B7">
        <w:rPr>
          <w:sz w:val="24"/>
          <w:szCs w:val="24"/>
        </w:rPr>
        <w:fldChar w:fldCharType="begin"/>
      </w:r>
      <w:r w:rsidR="005818B2">
        <w:rPr>
          <w:sz w:val="24"/>
          <w:szCs w:val="24"/>
        </w:rPr>
        <w:instrText xml:space="preserve"> REF _Ref440272931 \r \h </w:instrText>
      </w:r>
      <w:r w:rsidR="008122B7">
        <w:rPr>
          <w:sz w:val="24"/>
          <w:szCs w:val="24"/>
        </w:rPr>
      </w:r>
      <w:r w:rsidR="008122B7">
        <w:rPr>
          <w:sz w:val="24"/>
          <w:szCs w:val="24"/>
        </w:rPr>
        <w:fldChar w:fldCharType="separate"/>
      </w:r>
      <w:r w:rsidR="00DA7E38">
        <w:rPr>
          <w:sz w:val="24"/>
          <w:szCs w:val="24"/>
        </w:rPr>
        <w:t>2</w:t>
      </w:r>
      <w:r w:rsidR="008122B7">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83" w:name="_Ref303694483"/>
      <w:bookmarkStart w:id="384" w:name="_Toc305835590"/>
      <w:bookmarkStart w:id="385" w:name="_Ref306140451"/>
      <w:bookmarkStart w:id="386" w:name="_Toc441130985"/>
      <w:r w:rsidRPr="00B42AE0">
        <w:t xml:space="preserve">Уведомление о результатах </w:t>
      </w:r>
      <w:bookmarkEnd w:id="383"/>
      <w:bookmarkEnd w:id="384"/>
      <w:r w:rsidRPr="00B42AE0">
        <w:t>запроса предложений</w:t>
      </w:r>
      <w:bookmarkEnd w:id="385"/>
      <w:bookmarkEnd w:id="386"/>
    </w:p>
    <w:bookmarkEnd w:id="381"/>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0D7876">
        <w:fldChar w:fldCharType="begin"/>
      </w:r>
      <w:r w:rsidR="000D7876">
        <w:instrText xml:space="preserve"> REF _Ref191386085 \r \h  \* MERGEFORMAT </w:instrText>
      </w:r>
      <w:r w:rsidR="000D7876">
        <w:fldChar w:fldCharType="separate"/>
      </w:r>
      <w:r w:rsidR="00DA7E38" w:rsidRPr="00DA7E38">
        <w:rPr>
          <w:iCs/>
          <w:sz w:val="24"/>
          <w:szCs w:val="24"/>
        </w:rPr>
        <w:t>1.1.1</w:t>
      </w:r>
      <w:r w:rsidR="000D7876">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 xml:space="preserve">Организатор вправе опубликовать в других средствах массовой информации </w:t>
      </w:r>
      <w:r w:rsidR="00ED5C7C" w:rsidRPr="00ED5C7C">
        <w:rPr>
          <w:bCs w:val="0"/>
          <w:sz w:val="24"/>
          <w:szCs w:val="24"/>
          <w:lang w:eastAsia="ru-RU"/>
        </w:rPr>
        <w:lastRenderedPageBreak/>
        <w:t>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87" w:name="_Ref440270568"/>
      <w:bookmarkStart w:id="388" w:name="_Ref440274159"/>
      <w:bookmarkStart w:id="389" w:name="_Ref440292555"/>
      <w:bookmarkStart w:id="390" w:name="_Ref440292779"/>
      <w:bookmarkStart w:id="391" w:name="_Toc441130986"/>
      <w:r>
        <w:rPr>
          <w:szCs w:val="24"/>
        </w:rPr>
        <w:lastRenderedPageBreak/>
        <w:t>Техническая часть</w:t>
      </w:r>
      <w:bookmarkEnd w:id="387"/>
      <w:bookmarkEnd w:id="388"/>
      <w:bookmarkEnd w:id="389"/>
      <w:bookmarkEnd w:id="390"/>
      <w:bookmarkEnd w:id="391"/>
      <w:r w:rsidRPr="00E71A48">
        <w:rPr>
          <w:szCs w:val="24"/>
        </w:rPr>
        <w:t xml:space="preserve"> </w:t>
      </w:r>
    </w:p>
    <w:p w:rsidR="002B5044" w:rsidRPr="002A47D1" w:rsidRDefault="002B5044" w:rsidP="002A47D1">
      <w:pPr>
        <w:pStyle w:val="2"/>
        <w:ind w:left="1701" w:hanging="1134"/>
      </w:pPr>
      <w:bookmarkStart w:id="392" w:name="_Toc176064096"/>
      <w:bookmarkStart w:id="393" w:name="_Toc176338524"/>
      <w:bookmarkStart w:id="394" w:name="_Toc180399752"/>
      <w:bookmarkStart w:id="395" w:name="_Toc191205941"/>
      <w:bookmarkStart w:id="396" w:name="_Toc194315544"/>
      <w:bookmarkStart w:id="397" w:name="_Toc423421725"/>
      <w:bookmarkStart w:id="398" w:name="_Toc441130987"/>
      <w:r w:rsidRPr="002B5044">
        <w:t>Общие требования к условиям поставки продукции</w:t>
      </w:r>
      <w:bookmarkStart w:id="399" w:name="_Toc176064097"/>
      <w:bookmarkStart w:id="400" w:name="_Toc176338525"/>
      <w:bookmarkStart w:id="401" w:name="_Toc180399753"/>
      <w:bookmarkStart w:id="402" w:name="_Toc189457101"/>
      <w:bookmarkStart w:id="403" w:name="_Toc189461737"/>
      <w:bookmarkStart w:id="404" w:name="_Toc189462011"/>
      <w:bookmarkStart w:id="405" w:name="_Toc191273610"/>
      <w:bookmarkStart w:id="406" w:name="_Toc167189319"/>
      <w:bookmarkStart w:id="407" w:name="_Toc168725254"/>
      <w:bookmarkEnd w:id="392"/>
      <w:bookmarkEnd w:id="393"/>
      <w:bookmarkEnd w:id="394"/>
      <w:bookmarkEnd w:id="395"/>
      <w:bookmarkEnd w:id="396"/>
      <w:bookmarkEnd w:id="397"/>
      <w:bookmarkEnd w:id="398"/>
    </w:p>
    <w:p w:rsidR="002B5044" w:rsidRPr="002B5044" w:rsidRDefault="002B5044" w:rsidP="002B5044">
      <w:pPr>
        <w:pStyle w:val="3"/>
        <w:ind w:left="0" w:firstLine="851"/>
        <w:jc w:val="both"/>
        <w:rPr>
          <w:b w:val="0"/>
          <w:szCs w:val="24"/>
        </w:rPr>
      </w:pPr>
      <w:bookmarkStart w:id="408" w:name="_Toc439166308"/>
      <w:bookmarkStart w:id="409" w:name="_Toc439170656"/>
      <w:bookmarkStart w:id="410" w:name="_Toc439172758"/>
      <w:bookmarkStart w:id="411" w:name="_Toc439173202"/>
      <w:bookmarkStart w:id="412" w:name="_Toc439238196"/>
      <w:bookmarkStart w:id="413" w:name="_Toc439252748"/>
      <w:bookmarkStart w:id="414" w:name="_Toc439323606"/>
      <w:bookmarkStart w:id="415" w:name="_Toc439323722"/>
      <w:bookmarkStart w:id="416" w:name="_Toc440357120"/>
      <w:bookmarkStart w:id="417" w:name="_Toc440359675"/>
      <w:bookmarkStart w:id="418" w:name="_Toc440632139"/>
      <w:bookmarkStart w:id="419" w:name="_Toc440875960"/>
      <w:bookmarkStart w:id="420" w:name="_Toc441130988"/>
      <w:r w:rsidRPr="002B5044">
        <w:rPr>
          <w:b w:val="0"/>
          <w:szCs w:val="24"/>
        </w:rPr>
        <w:t>Продукция должна быть новой и ранее неиспользованной.</w:t>
      </w:r>
      <w:bookmarkEnd w:id="408"/>
      <w:bookmarkEnd w:id="409"/>
      <w:bookmarkEnd w:id="410"/>
      <w:bookmarkEnd w:id="411"/>
      <w:bookmarkEnd w:id="412"/>
      <w:bookmarkEnd w:id="413"/>
      <w:bookmarkEnd w:id="414"/>
      <w:bookmarkEnd w:id="415"/>
      <w:bookmarkEnd w:id="416"/>
      <w:bookmarkEnd w:id="417"/>
      <w:bookmarkEnd w:id="418"/>
      <w:bookmarkEnd w:id="419"/>
      <w:bookmarkEnd w:id="420"/>
    </w:p>
    <w:p w:rsidR="002B5044" w:rsidRPr="002B5044" w:rsidRDefault="002B5044" w:rsidP="002B5044">
      <w:pPr>
        <w:pStyle w:val="3"/>
        <w:ind w:left="0" w:firstLine="851"/>
        <w:jc w:val="both"/>
        <w:rPr>
          <w:b w:val="0"/>
          <w:szCs w:val="24"/>
        </w:rPr>
      </w:pPr>
      <w:bookmarkStart w:id="421" w:name="_Toc439166309"/>
      <w:bookmarkStart w:id="422" w:name="_Toc439170657"/>
      <w:bookmarkStart w:id="423" w:name="_Toc439172759"/>
      <w:bookmarkStart w:id="424" w:name="_Toc439173203"/>
      <w:bookmarkStart w:id="425" w:name="_Toc439238197"/>
      <w:bookmarkStart w:id="426" w:name="_Toc439252749"/>
      <w:bookmarkStart w:id="427" w:name="_Toc439323607"/>
      <w:bookmarkStart w:id="428" w:name="_Toc439323723"/>
      <w:bookmarkStart w:id="429" w:name="_Toc440357121"/>
      <w:bookmarkStart w:id="430" w:name="_Toc440359676"/>
      <w:bookmarkStart w:id="431" w:name="_Toc440632140"/>
      <w:bookmarkStart w:id="432" w:name="_Toc440875961"/>
      <w:bookmarkStart w:id="433" w:name="_Toc441130989"/>
      <w:r w:rsidRPr="002B5044">
        <w:rPr>
          <w:b w:val="0"/>
          <w:szCs w:val="24"/>
        </w:rPr>
        <w:t>Продукция должна соответствовать ГОСТ, ТУ и Технической политике ПАО «МРСК Центра».</w:t>
      </w:r>
      <w:bookmarkEnd w:id="421"/>
      <w:bookmarkEnd w:id="422"/>
      <w:bookmarkEnd w:id="423"/>
      <w:bookmarkEnd w:id="424"/>
      <w:bookmarkEnd w:id="425"/>
      <w:bookmarkEnd w:id="426"/>
      <w:bookmarkEnd w:id="427"/>
      <w:bookmarkEnd w:id="428"/>
      <w:bookmarkEnd w:id="429"/>
      <w:bookmarkEnd w:id="430"/>
      <w:bookmarkEnd w:id="431"/>
      <w:bookmarkEnd w:id="432"/>
      <w:bookmarkEnd w:id="433"/>
    </w:p>
    <w:p w:rsidR="002B5044" w:rsidRPr="00C12FA4" w:rsidRDefault="002B5044" w:rsidP="0021751A">
      <w:pPr>
        <w:pStyle w:val="2"/>
        <w:ind w:left="1701" w:hanging="1134"/>
      </w:pPr>
      <w:bookmarkStart w:id="434" w:name="_Toc423421726"/>
      <w:bookmarkStart w:id="435" w:name="_Toc441130990"/>
      <w:r w:rsidRPr="00C12FA4">
        <w:t>Перечень, объемы и характеристики закупаемой продукции</w:t>
      </w:r>
      <w:bookmarkEnd w:id="399"/>
      <w:bookmarkEnd w:id="400"/>
      <w:bookmarkEnd w:id="401"/>
      <w:bookmarkEnd w:id="402"/>
      <w:bookmarkEnd w:id="403"/>
      <w:bookmarkEnd w:id="404"/>
      <w:bookmarkEnd w:id="405"/>
      <w:bookmarkEnd w:id="434"/>
      <w:bookmarkEnd w:id="435"/>
    </w:p>
    <w:p w:rsidR="002B5044" w:rsidRPr="003803A7" w:rsidRDefault="002B5044" w:rsidP="002B5044">
      <w:pPr>
        <w:pStyle w:val="3"/>
        <w:ind w:left="0" w:firstLine="851"/>
        <w:jc w:val="both"/>
        <w:rPr>
          <w:b w:val="0"/>
          <w:szCs w:val="24"/>
        </w:rPr>
      </w:pPr>
      <w:bookmarkStart w:id="436" w:name="_Toc439166311"/>
      <w:bookmarkStart w:id="437" w:name="_Toc439170659"/>
      <w:bookmarkStart w:id="438" w:name="_Toc439172761"/>
      <w:bookmarkStart w:id="439" w:name="_Toc439173205"/>
      <w:bookmarkStart w:id="440" w:name="_Toc439238199"/>
      <w:bookmarkStart w:id="441" w:name="_Toc439252751"/>
      <w:bookmarkStart w:id="442" w:name="_Toc439323609"/>
      <w:bookmarkStart w:id="443" w:name="_Toc439323725"/>
      <w:bookmarkStart w:id="444" w:name="_Toc440357123"/>
      <w:bookmarkStart w:id="445" w:name="_Toc440359678"/>
      <w:bookmarkStart w:id="446" w:name="_Toc440632142"/>
      <w:bookmarkStart w:id="447" w:name="_Toc440875963"/>
      <w:bookmarkStart w:id="448" w:name="_Toc441130991"/>
      <w:r w:rsidRPr="003776BB">
        <w:rPr>
          <w:b w:val="0"/>
          <w:szCs w:val="24"/>
        </w:rPr>
        <w:t>Техническ</w:t>
      </w:r>
      <w:r w:rsidR="003776BB" w:rsidRPr="003776BB">
        <w:rPr>
          <w:b w:val="0"/>
          <w:szCs w:val="24"/>
        </w:rPr>
        <w:t>ое</w:t>
      </w:r>
      <w:r w:rsidRPr="003776BB">
        <w:rPr>
          <w:b w:val="0"/>
          <w:szCs w:val="24"/>
        </w:rPr>
        <w:t xml:space="preserve"> задани</w:t>
      </w:r>
      <w:r w:rsidR="003776BB" w:rsidRPr="003776BB">
        <w:rPr>
          <w:b w:val="0"/>
          <w:szCs w:val="24"/>
        </w:rPr>
        <w:t>е</w:t>
      </w:r>
      <w:r w:rsidRPr="003776BB">
        <w:rPr>
          <w:b w:val="0"/>
          <w:szCs w:val="24"/>
        </w:rPr>
        <w:t xml:space="preserve"> </w:t>
      </w:r>
      <w:r w:rsidR="00A154B7" w:rsidRPr="003776BB">
        <w:rPr>
          <w:b w:val="0"/>
          <w:szCs w:val="24"/>
        </w:rPr>
        <w:t xml:space="preserve">по </w:t>
      </w:r>
      <w:r w:rsidR="00A154B7" w:rsidRPr="003370A5">
        <w:rPr>
          <w:b w:val="0"/>
          <w:szCs w:val="24"/>
        </w:rPr>
        <w:t>Лоту №1 (</w:t>
      </w:r>
      <w:r w:rsidR="00A154B7">
        <w:rPr>
          <w:b w:val="0"/>
          <w:szCs w:val="24"/>
        </w:rPr>
        <w:t xml:space="preserve">подраздел </w:t>
      </w:r>
      <w:r w:rsidR="008122B7">
        <w:rPr>
          <w:b w:val="0"/>
          <w:szCs w:val="24"/>
        </w:rPr>
        <w:fldChar w:fldCharType="begin"/>
      </w:r>
      <w:r w:rsidR="00A154B7">
        <w:rPr>
          <w:b w:val="0"/>
          <w:szCs w:val="24"/>
        </w:rPr>
        <w:instrText xml:space="preserve"> REF _Ref440275279 \r \h </w:instrText>
      </w:r>
      <w:r w:rsidR="008122B7">
        <w:rPr>
          <w:b w:val="0"/>
          <w:szCs w:val="24"/>
        </w:rPr>
      </w:r>
      <w:r w:rsidR="008122B7">
        <w:rPr>
          <w:b w:val="0"/>
          <w:szCs w:val="24"/>
        </w:rPr>
        <w:fldChar w:fldCharType="separate"/>
      </w:r>
      <w:r w:rsidR="00DA7E38">
        <w:rPr>
          <w:b w:val="0"/>
          <w:szCs w:val="24"/>
        </w:rPr>
        <w:t>1.1.4</w:t>
      </w:r>
      <w:r w:rsidR="008122B7">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36"/>
      <w:bookmarkEnd w:id="437"/>
      <w:bookmarkEnd w:id="438"/>
      <w:bookmarkEnd w:id="439"/>
      <w:bookmarkEnd w:id="440"/>
      <w:bookmarkEnd w:id="441"/>
      <w:bookmarkEnd w:id="442"/>
      <w:bookmarkEnd w:id="443"/>
      <w:bookmarkEnd w:id="444"/>
      <w:bookmarkEnd w:id="445"/>
      <w:bookmarkEnd w:id="446"/>
      <w:bookmarkEnd w:id="447"/>
      <w:bookmarkEnd w:id="448"/>
    </w:p>
    <w:p w:rsidR="002B5044" w:rsidRPr="003803A7" w:rsidRDefault="002B5044" w:rsidP="0021751A">
      <w:pPr>
        <w:pStyle w:val="2"/>
        <w:ind w:left="1701" w:hanging="1134"/>
      </w:pPr>
      <w:bookmarkStart w:id="449" w:name="_Ref194832984"/>
      <w:bookmarkStart w:id="450" w:name="_Ref197686508"/>
      <w:bookmarkStart w:id="451" w:name="_Toc423421727"/>
      <w:bookmarkStart w:id="452" w:name="_Toc441130992"/>
      <w:r w:rsidRPr="003803A7">
        <w:t>Требование к поставляемой продукции</w:t>
      </w:r>
      <w:bookmarkEnd w:id="449"/>
      <w:bookmarkEnd w:id="450"/>
      <w:bookmarkEnd w:id="451"/>
      <w:bookmarkEnd w:id="452"/>
    </w:p>
    <w:p w:rsidR="002B5044" w:rsidRPr="003803A7" w:rsidRDefault="0021751A" w:rsidP="002B5044">
      <w:pPr>
        <w:pStyle w:val="3"/>
        <w:ind w:left="0" w:firstLine="851"/>
        <w:jc w:val="both"/>
        <w:rPr>
          <w:b w:val="0"/>
          <w:szCs w:val="24"/>
        </w:rPr>
      </w:pPr>
      <w:bookmarkStart w:id="453" w:name="_Toc439166313"/>
      <w:bookmarkStart w:id="454" w:name="_Toc439170661"/>
      <w:bookmarkStart w:id="455" w:name="_Toc439172763"/>
      <w:bookmarkStart w:id="456" w:name="_Toc439173207"/>
      <w:bookmarkStart w:id="457" w:name="_Toc439238201"/>
      <w:bookmarkStart w:id="458" w:name="_Toc439252753"/>
      <w:bookmarkStart w:id="459" w:name="_Toc439323611"/>
      <w:bookmarkStart w:id="460" w:name="_Toc439323727"/>
      <w:bookmarkStart w:id="461" w:name="_Toc440357125"/>
      <w:bookmarkStart w:id="462" w:name="_Toc440359680"/>
      <w:bookmarkStart w:id="463" w:name="_Toc440632144"/>
      <w:bookmarkStart w:id="464" w:name="_Toc440875965"/>
      <w:bookmarkStart w:id="465" w:name="_Toc441130993"/>
      <w:bookmarkStart w:id="466" w:name="_Ref194833053"/>
      <w:bookmarkStart w:id="467" w:name="_Ref223496951"/>
      <w:bookmarkStart w:id="468"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3"/>
      <w:bookmarkEnd w:id="454"/>
      <w:bookmarkEnd w:id="455"/>
      <w:bookmarkEnd w:id="456"/>
      <w:bookmarkEnd w:id="457"/>
      <w:bookmarkEnd w:id="458"/>
      <w:bookmarkEnd w:id="459"/>
      <w:bookmarkEnd w:id="460"/>
      <w:bookmarkEnd w:id="461"/>
      <w:bookmarkEnd w:id="462"/>
      <w:bookmarkEnd w:id="463"/>
      <w:bookmarkEnd w:id="464"/>
      <w:bookmarkEnd w:id="465"/>
    </w:p>
    <w:p w:rsidR="002B5044" w:rsidRPr="003776BB" w:rsidRDefault="002B5044" w:rsidP="002B5044">
      <w:pPr>
        <w:pStyle w:val="3"/>
        <w:ind w:left="0" w:firstLine="851"/>
        <w:jc w:val="both"/>
        <w:rPr>
          <w:b w:val="0"/>
          <w:szCs w:val="24"/>
        </w:rPr>
      </w:pPr>
      <w:bookmarkStart w:id="469" w:name="_Toc439166314"/>
      <w:bookmarkStart w:id="470" w:name="_Toc439170662"/>
      <w:bookmarkStart w:id="471" w:name="_Toc439172764"/>
      <w:bookmarkStart w:id="472" w:name="_Toc439173208"/>
      <w:bookmarkStart w:id="473" w:name="_Toc439238202"/>
      <w:bookmarkStart w:id="474" w:name="_Toc439252754"/>
      <w:bookmarkStart w:id="475" w:name="_Toc439323612"/>
      <w:bookmarkStart w:id="476" w:name="_Toc439323728"/>
      <w:bookmarkStart w:id="477" w:name="_Toc440357126"/>
      <w:bookmarkStart w:id="478" w:name="_Toc440359681"/>
      <w:bookmarkStart w:id="479" w:name="_Toc440632145"/>
      <w:bookmarkStart w:id="480" w:name="_Toc440875966"/>
      <w:bookmarkStart w:id="481" w:name="_Toc441130994"/>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Технического задания</w:t>
      </w:r>
      <w:r w:rsidR="003370A5">
        <w:rPr>
          <w:b w:val="0"/>
          <w:szCs w:val="24"/>
          <w:lang w:eastAsia="ru-RU"/>
        </w:rPr>
        <w:t xml:space="preserve">, изложены в Приложении №1 </w:t>
      </w:r>
      <w:r w:rsidR="003776BB" w:rsidRPr="003803A7">
        <w:rPr>
          <w:b w:val="0"/>
          <w:szCs w:val="24"/>
          <w:lang w:eastAsia="ru-RU"/>
        </w:rPr>
        <w:t>Техническом задании к настоящей Документации. При несоблюдении требований Технического</w:t>
      </w:r>
      <w:r w:rsidR="003776BB" w:rsidRPr="003776BB">
        <w:rPr>
          <w:b w:val="0"/>
          <w:szCs w:val="24"/>
          <w:lang w:eastAsia="ru-RU"/>
        </w:rPr>
        <w:t xml:space="preserve"> задания Закупочная комиссия отклонит Заявку Участника</w:t>
      </w:r>
      <w:r w:rsidRPr="003776BB">
        <w:rPr>
          <w:b w:val="0"/>
          <w:szCs w:val="24"/>
        </w:rPr>
        <w:t>.</w:t>
      </w:r>
      <w:bookmarkEnd w:id="469"/>
      <w:bookmarkEnd w:id="470"/>
      <w:bookmarkEnd w:id="471"/>
      <w:bookmarkEnd w:id="472"/>
      <w:bookmarkEnd w:id="473"/>
      <w:bookmarkEnd w:id="474"/>
      <w:bookmarkEnd w:id="475"/>
      <w:bookmarkEnd w:id="476"/>
      <w:bookmarkEnd w:id="477"/>
      <w:bookmarkEnd w:id="478"/>
      <w:bookmarkEnd w:id="479"/>
      <w:bookmarkEnd w:id="480"/>
      <w:bookmarkEnd w:id="481"/>
    </w:p>
    <w:p w:rsidR="002B5044" w:rsidRPr="002B5044" w:rsidRDefault="002B5044" w:rsidP="0021751A">
      <w:pPr>
        <w:pStyle w:val="2"/>
        <w:ind w:left="1701" w:hanging="1134"/>
      </w:pPr>
      <w:bookmarkStart w:id="482" w:name="_Ref247513861"/>
      <w:bookmarkStart w:id="483" w:name="_Toc423421728"/>
      <w:bookmarkStart w:id="484" w:name="_Toc441130995"/>
      <w:r w:rsidRPr="002B5044">
        <w:t xml:space="preserve">Требование к </w:t>
      </w:r>
      <w:r w:rsidR="0021751A">
        <w:t>Участник</w:t>
      </w:r>
      <w:r w:rsidRPr="002B5044">
        <w:t>у</w:t>
      </w:r>
      <w:bookmarkEnd w:id="466"/>
      <w:bookmarkEnd w:id="467"/>
      <w:bookmarkEnd w:id="468"/>
      <w:r w:rsidRPr="002B5044">
        <w:t>.</w:t>
      </w:r>
      <w:bookmarkEnd w:id="482"/>
      <w:bookmarkEnd w:id="483"/>
      <w:bookmarkEnd w:id="484"/>
    </w:p>
    <w:p w:rsidR="002B5044" w:rsidRPr="002B5044" w:rsidRDefault="002B5044" w:rsidP="002B5044">
      <w:pPr>
        <w:pStyle w:val="3"/>
        <w:ind w:left="0" w:firstLine="851"/>
        <w:jc w:val="both"/>
        <w:rPr>
          <w:b w:val="0"/>
          <w:szCs w:val="24"/>
        </w:rPr>
      </w:pPr>
      <w:bookmarkStart w:id="485" w:name="_Toc439166317"/>
      <w:bookmarkStart w:id="486" w:name="_Toc439170665"/>
      <w:bookmarkStart w:id="487" w:name="_Toc439172767"/>
      <w:bookmarkStart w:id="488" w:name="_Toc439173211"/>
      <w:bookmarkStart w:id="489" w:name="_Toc439238205"/>
      <w:bookmarkStart w:id="490" w:name="_Toc439252756"/>
      <w:bookmarkStart w:id="491" w:name="_Toc439323614"/>
      <w:bookmarkStart w:id="492" w:name="_Toc439323730"/>
      <w:bookmarkStart w:id="493" w:name="_Ref440292618"/>
      <w:bookmarkStart w:id="494" w:name="_Toc440357128"/>
      <w:bookmarkStart w:id="495" w:name="_Toc440359683"/>
      <w:bookmarkStart w:id="496" w:name="_Toc440632147"/>
      <w:bookmarkStart w:id="497" w:name="_Toc440875968"/>
      <w:bookmarkStart w:id="498" w:name="_Toc441130996"/>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8122B7">
        <w:rPr>
          <w:b w:val="0"/>
          <w:szCs w:val="24"/>
        </w:rPr>
        <w:fldChar w:fldCharType="begin"/>
      </w:r>
      <w:r w:rsidR="00D56F8C">
        <w:rPr>
          <w:b w:val="0"/>
          <w:szCs w:val="24"/>
        </w:rPr>
        <w:instrText xml:space="preserve"> REF _Ref86826666 \r \h </w:instrText>
      </w:r>
      <w:r w:rsidR="008122B7">
        <w:rPr>
          <w:b w:val="0"/>
          <w:szCs w:val="24"/>
        </w:rPr>
      </w:r>
      <w:r w:rsidR="008122B7">
        <w:rPr>
          <w:b w:val="0"/>
          <w:szCs w:val="24"/>
        </w:rPr>
        <w:fldChar w:fldCharType="separate"/>
      </w:r>
      <w:r w:rsidR="00DA7E38">
        <w:rPr>
          <w:b w:val="0"/>
          <w:szCs w:val="24"/>
        </w:rPr>
        <w:t>5.3</w:t>
      </w:r>
      <w:r w:rsidR="008122B7">
        <w:rPr>
          <w:b w:val="0"/>
          <w:szCs w:val="24"/>
        </w:rPr>
        <w:fldChar w:fldCharType="end"/>
      </w:r>
      <w:r w:rsidRPr="002B5044">
        <w:rPr>
          <w:b w:val="0"/>
          <w:szCs w:val="24"/>
        </w:rPr>
        <w:t>).</w:t>
      </w:r>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p>
    <w:p w:rsidR="002B5044" w:rsidRPr="002B5044" w:rsidRDefault="002B5044" w:rsidP="002B5044">
      <w:pPr>
        <w:pStyle w:val="3"/>
        <w:ind w:left="0" w:firstLine="851"/>
        <w:jc w:val="both"/>
        <w:rPr>
          <w:b w:val="0"/>
          <w:szCs w:val="24"/>
        </w:rPr>
      </w:pPr>
      <w:bookmarkStart w:id="499" w:name="_Toc439166318"/>
      <w:bookmarkStart w:id="500" w:name="_Toc439170666"/>
      <w:bookmarkStart w:id="501" w:name="_Toc439172768"/>
      <w:bookmarkStart w:id="502" w:name="_Toc439173212"/>
      <w:bookmarkStart w:id="503" w:name="_Toc439238206"/>
      <w:bookmarkStart w:id="504" w:name="_Toc439252757"/>
      <w:bookmarkStart w:id="505" w:name="_Toc439323615"/>
      <w:bookmarkStart w:id="506" w:name="_Toc439323731"/>
      <w:bookmarkStart w:id="507" w:name="_Toc440357129"/>
      <w:bookmarkStart w:id="508" w:name="_Toc440359684"/>
      <w:bookmarkStart w:id="509" w:name="_Toc440632148"/>
      <w:bookmarkStart w:id="510" w:name="_Toc440875969"/>
      <w:bookmarkStart w:id="511" w:name="_Toc441130997"/>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8122B7">
        <w:rPr>
          <w:b w:val="0"/>
          <w:szCs w:val="24"/>
        </w:rPr>
        <w:fldChar w:fldCharType="begin"/>
      </w:r>
      <w:r w:rsidR="00D56F8C">
        <w:rPr>
          <w:b w:val="0"/>
          <w:szCs w:val="24"/>
        </w:rPr>
        <w:instrText xml:space="preserve"> REF _Ref86826666 \r \h </w:instrText>
      </w:r>
      <w:r w:rsidR="008122B7">
        <w:rPr>
          <w:b w:val="0"/>
          <w:szCs w:val="24"/>
        </w:rPr>
      </w:r>
      <w:r w:rsidR="008122B7">
        <w:rPr>
          <w:b w:val="0"/>
          <w:szCs w:val="24"/>
        </w:rPr>
        <w:fldChar w:fldCharType="separate"/>
      </w:r>
      <w:r w:rsidR="00DA7E38">
        <w:rPr>
          <w:b w:val="0"/>
          <w:szCs w:val="24"/>
        </w:rPr>
        <w:t>5.3</w:t>
      </w:r>
      <w:r w:rsidR="008122B7">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499"/>
      <w:bookmarkEnd w:id="500"/>
      <w:bookmarkEnd w:id="501"/>
      <w:bookmarkEnd w:id="502"/>
      <w:bookmarkEnd w:id="503"/>
      <w:bookmarkEnd w:id="504"/>
      <w:bookmarkEnd w:id="505"/>
      <w:bookmarkEnd w:id="506"/>
      <w:bookmarkEnd w:id="507"/>
      <w:bookmarkEnd w:id="508"/>
      <w:bookmarkEnd w:id="509"/>
      <w:bookmarkEnd w:id="510"/>
      <w:bookmarkEnd w:id="511"/>
    </w:p>
    <w:bookmarkEnd w:id="406"/>
    <w:bookmarkEnd w:id="407"/>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2" w:name="_Ref440270602"/>
      <w:bookmarkStart w:id="513" w:name="_Toc441130998"/>
      <w:bookmarkEnd w:id="5"/>
      <w:bookmarkEnd w:id="382"/>
      <w:r w:rsidRPr="00E71A48">
        <w:rPr>
          <w:szCs w:val="24"/>
        </w:rPr>
        <w:lastRenderedPageBreak/>
        <w:t>Образцы основных форм документов, включаемых в Заявку</w:t>
      </w:r>
      <w:bookmarkEnd w:id="512"/>
      <w:bookmarkEnd w:id="513"/>
      <w:r w:rsidRPr="00E71A48">
        <w:rPr>
          <w:szCs w:val="24"/>
        </w:rPr>
        <w:t xml:space="preserve"> </w:t>
      </w:r>
    </w:p>
    <w:p w:rsidR="004F4D80" w:rsidRPr="00F647F7" w:rsidRDefault="004F4D80" w:rsidP="004F4D80">
      <w:pPr>
        <w:pStyle w:val="2"/>
      </w:pPr>
      <w:bookmarkStart w:id="514" w:name="_Ref55336310"/>
      <w:bookmarkStart w:id="515" w:name="_Toc57314672"/>
      <w:bookmarkStart w:id="516" w:name="_Toc69728986"/>
      <w:bookmarkStart w:id="517" w:name="_Toc98253919"/>
      <w:bookmarkStart w:id="518" w:name="_Toc165173847"/>
      <w:bookmarkStart w:id="519" w:name="_Toc423423667"/>
      <w:bookmarkStart w:id="520" w:name="_Toc441130999"/>
      <w:r w:rsidRPr="00F647F7">
        <w:t xml:space="preserve">Письмо о подаче оферты </w:t>
      </w:r>
      <w:bookmarkStart w:id="521" w:name="_Ref22846535"/>
      <w:r w:rsidRPr="00F647F7">
        <w:t>(</w:t>
      </w:r>
      <w:bookmarkEnd w:id="521"/>
      <w:r w:rsidRPr="00F647F7">
        <w:t xml:space="preserve">форма </w:t>
      </w:r>
      <w:r w:rsidRPr="00F647F7">
        <w:rPr>
          <w:noProof/>
        </w:rPr>
        <w:t>1</w:t>
      </w:r>
      <w:r w:rsidRPr="00F647F7">
        <w:t>)</w:t>
      </w:r>
      <w:bookmarkEnd w:id="514"/>
      <w:bookmarkEnd w:id="515"/>
      <w:bookmarkEnd w:id="516"/>
      <w:bookmarkEnd w:id="517"/>
      <w:bookmarkEnd w:id="518"/>
      <w:bookmarkEnd w:id="519"/>
      <w:bookmarkEnd w:id="520"/>
    </w:p>
    <w:p w:rsidR="004F4D80" w:rsidRPr="00C236C0" w:rsidRDefault="004F4D80" w:rsidP="004F4D80">
      <w:pPr>
        <w:pStyle w:val="3"/>
        <w:rPr>
          <w:szCs w:val="24"/>
        </w:rPr>
      </w:pPr>
      <w:bookmarkStart w:id="522" w:name="_Toc98253920"/>
      <w:bookmarkStart w:id="523" w:name="_Toc157248174"/>
      <w:bookmarkStart w:id="524" w:name="_Toc157496543"/>
      <w:bookmarkStart w:id="525" w:name="_Toc158206082"/>
      <w:bookmarkStart w:id="526" w:name="_Toc164057767"/>
      <w:bookmarkStart w:id="527" w:name="_Toc164137117"/>
      <w:bookmarkStart w:id="528" w:name="_Toc164161277"/>
      <w:bookmarkStart w:id="529" w:name="_Toc165173848"/>
      <w:bookmarkStart w:id="530" w:name="_Toc439170673"/>
      <w:bookmarkStart w:id="531" w:name="_Toc439172775"/>
      <w:bookmarkStart w:id="532" w:name="_Toc439173219"/>
      <w:bookmarkStart w:id="533" w:name="_Toc439238213"/>
      <w:bookmarkStart w:id="534" w:name="_Toc440357133"/>
      <w:bookmarkStart w:id="535" w:name="_Toc440359688"/>
      <w:bookmarkStart w:id="536" w:name="_Toc441131000"/>
      <w:r w:rsidRPr="00C236C0">
        <w:rPr>
          <w:szCs w:val="24"/>
        </w:rPr>
        <w:t>Форма письма о подаче оферты</w:t>
      </w:r>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37"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8122B7">
        <w:rPr>
          <w:sz w:val="24"/>
          <w:szCs w:val="24"/>
        </w:rPr>
        <w:fldChar w:fldCharType="begin"/>
      </w:r>
      <w:r w:rsidR="00B500A2">
        <w:rPr>
          <w:sz w:val="24"/>
          <w:szCs w:val="24"/>
        </w:rPr>
        <w:instrText xml:space="preserve"> REF _Ref299109207 \r \h </w:instrText>
      </w:r>
      <w:r w:rsidR="008122B7">
        <w:rPr>
          <w:sz w:val="24"/>
          <w:szCs w:val="24"/>
        </w:rPr>
      </w:r>
      <w:r w:rsidR="008122B7">
        <w:rPr>
          <w:sz w:val="24"/>
          <w:szCs w:val="24"/>
        </w:rPr>
        <w:fldChar w:fldCharType="separate"/>
      </w:r>
      <w:r w:rsidR="00DA7E38">
        <w:rPr>
          <w:sz w:val="24"/>
          <w:szCs w:val="24"/>
        </w:rPr>
        <w:t>3.3.14.6</w:t>
      </w:r>
      <w:r w:rsidR="008122B7">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 xml:space="preserve">при подаче заявки коллективным </w:t>
      </w:r>
      <w:r w:rsidRPr="00414CAF">
        <w:rPr>
          <w:i/>
          <w:sz w:val="24"/>
          <w:szCs w:val="24"/>
        </w:rPr>
        <w:lastRenderedPageBreak/>
        <w:t>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38" w:name="_Toc98253921"/>
      <w:bookmarkStart w:id="539" w:name="_Toc157248175"/>
      <w:bookmarkStart w:id="540" w:name="_Toc157496544"/>
      <w:bookmarkStart w:id="541" w:name="_Toc158206083"/>
      <w:bookmarkStart w:id="542" w:name="_Toc164057768"/>
      <w:bookmarkStart w:id="543" w:name="_Toc164137118"/>
      <w:bookmarkStart w:id="544" w:name="_Toc164161278"/>
      <w:bookmarkStart w:id="545" w:name="_Toc165173849"/>
      <w:r>
        <w:rPr>
          <w:b/>
          <w:szCs w:val="24"/>
        </w:rPr>
        <w:br w:type="page"/>
      </w:r>
    </w:p>
    <w:p w:rsidR="004F4D80" w:rsidRPr="00C236C0" w:rsidRDefault="004F4D80" w:rsidP="004F4D80">
      <w:pPr>
        <w:pStyle w:val="3"/>
        <w:rPr>
          <w:szCs w:val="24"/>
        </w:rPr>
      </w:pPr>
      <w:bookmarkStart w:id="546" w:name="_Toc439170674"/>
      <w:bookmarkStart w:id="547" w:name="_Toc439172776"/>
      <w:bookmarkStart w:id="548" w:name="_Toc439173220"/>
      <w:bookmarkStart w:id="549" w:name="_Toc439238214"/>
      <w:bookmarkStart w:id="550" w:name="_Toc439252762"/>
      <w:bookmarkStart w:id="551" w:name="_Toc439323736"/>
      <w:bookmarkStart w:id="552" w:name="_Toc440357134"/>
      <w:bookmarkStart w:id="553" w:name="_Toc440359689"/>
      <w:bookmarkStart w:id="554" w:name="_Toc440632153"/>
      <w:bookmarkStart w:id="555" w:name="_Toc440875973"/>
      <w:bookmarkStart w:id="556" w:name="_Toc441131001"/>
      <w:r w:rsidRPr="00C236C0">
        <w:rPr>
          <w:szCs w:val="24"/>
        </w:rPr>
        <w:lastRenderedPageBreak/>
        <w:t>Инструкции по заполнению</w:t>
      </w:r>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8122B7">
        <w:rPr>
          <w:sz w:val="24"/>
          <w:szCs w:val="24"/>
        </w:rPr>
        <w:fldChar w:fldCharType="begin"/>
      </w:r>
      <w:r w:rsidR="009C271D">
        <w:rPr>
          <w:sz w:val="24"/>
          <w:szCs w:val="24"/>
        </w:rPr>
        <w:instrText xml:space="preserve"> REF _Ref306008743 \r \h </w:instrText>
      </w:r>
      <w:r w:rsidR="008122B7">
        <w:rPr>
          <w:sz w:val="24"/>
          <w:szCs w:val="24"/>
        </w:rPr>
      </w:r>
      <w:r w:rsidR="008122B7">
        <w:rPr>
          <w:sz w:val="24"/>
          <w:szCs w:val="24"/>
        </w:rPr>
        <w:fldChar w:fldCharType="separate"/>
      </w:r>
      <w:r w:rsidR="00DA7E38">
        <w:rPr>
          <w:sz w:val="24"/>
          <w:szCs w:val="24"/>
        </w:rPr>
        <w:t>3.3.4</w:t>
      </w:r>
      <w:r w:rsidR="008122B7">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8122B7">
        <w:rPr>
          <w:sz w:val="24"/>
          <w:szCs w:val="24"/>
        </w:rPr>
        <w:fldChar w:fldCharType="begin"/>
      </w:r>
      <w:r w:rsidR="00D56F8C">
        <w:rPr>
          <w:sz w:val="24"/>
          <w:szCs w:val="24"/>
        </w:rPr>
        <w:instrText xml:space="preserve"> REF _Ref55279015 \r \h </w:instrText>
      </w:r>
      <w:r w:rsidR="008122B7">
        <w:rPr>
          <w:sz w:val="24"/>
          <w:szCs w:val="24"/>
        </w:rPr>
      </w:r>
      <w:r w:rsidR="008122B7">
        <w:rPr>
          <w:sz w:val="24"/>
          <w:szCs w:val="24"/>
        </w:rPr>
        <w:fldChar w:fldCharType="separate"/>
      </w:r>
      <w:r w:rsidR="00DA7E38">
        <w:rPr>
          <w:sz w:val="24"/>
          <w:szCs w:val="24"/>
        </w:rPr>
        <w:t>3.3.1.6</w:t>
      </w:r>
      <w:r w:rsidR="008122B7">
        <w:rPr>
          <w:sz w:val="24"/>
          <w:szCs w:val="24"/>
        </w:rPr>
        <w:fldChar w:fldCharType="end"/>
      </w:r>
      <w:r w:rsidRPr="00492C8B">
        <w:rPr>
          <w:sz w:val="24"/>
          <w:szCs w:val="24"/>
        </w:rPr>
        <w:t xml:space="preserve"> и </w:t>
      </w:r>
      <w:r w:rsidR="008122B7">
        <w:rPr>
          <w:sz w:val="24"/>
          <w:szCs w:val="24"/>
        </w:rPr>
        <w:fldChar w:fldCharType="begin"/>
      </w:r>
      <w:r w:rsidR="00D56F8C">
        <w:rPr>
          <w:sz w:val="24"/>
          <w:szCs w:val="24"/>
        </w:rPr>
        <w:instrText xml:space="preserve"> REF _Ref195087786 \r \h </w:instrText>
      </w:r>
      <w:r w:rsidR="008122B7">
        <w:rPr>
          <w:sz w:val="24"/>
          <w:szCs w:val="24"/>
        </w:rPr>
      </w:r>
      <w:r w:rsidR="008122B7">
        <w:rPr>
          <w:sz w:val="24"/>
          <w:szCs w:val="24"/>
        </w:rPr>
        <w:fldChar w:fldCharType="separate"/>
      </w:r>
      <w:r w:rsidR="00DA7E38">
        <w:rPr>
          <w:sz w:val="24"/>
          <w:szCs w:val="24"/>
        </w:rPr>
        <w:t>3.3.1.7</w:t>
      </w:r>
      <w:r w:rsidR="008122B7">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57" w:name="_Ref55335821"/>
      <w:bookmarkStart w:id="558" w:name="_Ref55336345"/>
      <w:bookmarkStart w:id="559" w:name="_Toc57314674"/>
      <w:bookmarkStart w:id="560" w:name="_Toc69728988"/>
      <w:bookmarkStart w:id="561" w:name="_Toc98253922"/>
      <w:bookmarkStart w:id="562" w:name="_Toc165173850"/>
      <w:r>
        <w:br w:type="page"/>
      </w:r>
    </w:p>
    <w:p w:rsidR="00920CB0" w:rsidRDefault="00920CB0" w:rsidP="00920CB0">
      <w:pPr>
        <w:pStyle w:val="3"/>
        <w:rPr>
          <w:szCs w:val="24"/>
        </w:rPr>
      </w:pPr>
      <w:bookmarkStart w:id="563" w:name="_Ref440271964"/>
      <w:bookmarkStart w:id="564" w:name="_Toc440357135"/>
      <w:bookmarkStart w:id="565" w:name="_Toc440359690"/>
      <w:bookmarkStart w:id="566" w:name="_Toc441131002"/>
      <w:r>
        <w:rPr>
          <w:szCs w:val="24"/>
        </w:rPr>
        <w:lastRenderedPageBreak/>
        <w:t>Антикоррупционные обязательства (Форма 1.1).</w:t>
      </w:r>
      <w:bookmarkEnd w:id="563"/>
      <w:bookmarkEnd w:id="564"/>
      <w:bookmarkEnd w:id="565"/>
      <w:bookmarkEnd w:id="566"/>
    </w:p>
    <w:p w:rsidR="00920CB0" w:rsidRPr="00920CB0" w:rsidRDefault="00920CB0" w:rsidP="00BC19F9">
      <w:pPr>
        <w:pStyle w:val="3"/>
        <w:numPr>
          <w:ilvl w:val="3"/>
          <w:numId w:val="76"/>
        </w:numPr>
        <w:rPr>
          <w:b w:val="0"/>
          <w:szCs w:val="24"/>
        </w:rPr>
      </w:pPr>
      <w:bookmarkStart w:id="567" w:name="_Toc439238216"/>
      <w:bookmarkStart w:id="568" w:name="_Toc439252764"/>
      <w:bookmarkStart w:id="569" w:name="_Toc439323738"/>
      <w:bookmarkStart w:id="570" w:name="_Toc440357136"/>
      <w:bookmarkStart w:id="571" w:name="_Toc440359691"/>
      <w:bookmarkStart w:id="572" w:name="_Toc440632155"/>
      <w:bookmarkStart w:id="573" w:name="_Toc440875975"/>
      <w:bookmarkStart w:id="574" w:name="_Toc441131003"/>
      <w:r w:rsidRPr="00920CB0">
        <w:rPr>
          <w:b w:val="0"/>
          <w:szCs w:val="24"/>
        </w:rPr>
        <w:t xml:space="preserve">Форма </w:t>
      </w:r>
      <w:r>
        <w:rPr>
          <w:b w:val="0"/>
          <w:szCs w:val="24"/>
        </w:rPr>
        <w:t>Антикоррупционных обязательств</w:t>
      </w:r>
      <w:bookmarkEnd w:id="567"/>
      <w:bookmarkEnd w:id="568"/>
      <w:bookmarkEnd w:id="569"/>
      <w:bookmarkEnd w:id="570"/>
      <w:bookmarkEnd w:id="571"/>
      <w:bookmarkEnd w:id="572"/>
      <w:bookmarkEnd w:id="573"/>
      <w:bookmarkEnd w:id="574"/>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9"/>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5" w:name="_Toc423423668"/>
      <w:bookmarkStart w:id="576" w:name="_Ref440271072"/>
      <w:bookmarkStart w:id="577" w:name="_Ref440273986"/>
      <w:bookmarkStart w:id="578" w:name="_Ref440274337"/>
      <w:bookmarkStart w:id="579" w:name="_Ref440274913"/>
      <w:bookmarkStart w:id="580" w:name="_Ref440284918"/>
      <w:bookmarkStart w:id="581" w:name="_Toc441131004"/>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57"/>
      <w:bookmarkEnd w:id="558"/>
      <w:bookmarkEnd w:id="559"/>
      <w:bookmarkEnd w:id="560"/>
      <w:bookmarkEnd w:id="561"/>
      <w:bookmarkEnd w:id="562"/>
      <w:bookmarkEnd w:id="575"/>
      <w:bookmarkEnd w:id="576"/>
      <w:bookmarkEnd w:id="577"/>
      <w:bookmarkEnd w:id="578"/>
      <w:bookmarkEnd w:id="579"/>
      <w:bookmarkEnd w:id="580"/>
      <w:bookmarkEnd w:id="581"/>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582" w:name="_Toc98253923"/>
      <w:bookmarkStart w:id="583" w:name="_Toc157248177"/>
      <w:bookmarkStart w:id="584" w:name="_Toc157496546"/>
      <w:bookmarkStart w:id="585" w:name="_Toc158206085"/>
      <w:bookmarkStart w:id="586" w:name="_Toc164057770"/>
      <w:bookmarkStart w:id="587" w:name="_Toc164137120"/>
      <w:bookmarkStart w:id="588" w:name="_Toc164161280"/>
      <w:bookmarkStart w:id="589" w:name="_Toc165173851"/>
      <w:bookmarkStart w:id="590" w:name="_Ref264038986"/>
      <w:bookmarkStart w:id="591" w:name="_Ref264359294"/>
      <w:bookmarkStart w:id="592" w:name="_Toc439170676"/>
      <w:bookmarkStart w:id="593" w:name="_Toc439172778"/>
      <w:bookmarkStart w:id="594" w:name="_Toc439173222"/>
      <w:bookmarkStart w:id="595" w:name="_Toc439238218"/>
      <w:bookmarkStart w:id="596" w:name="_Toc439252766"/>
      <w:bookmarkStart w:id="597" w:name="_Toc439323740"/>
      <w:bookmarkStart w:id="598" w:name="_Toc440357138"/>
      <w:bookmarkStart w:id="599" w:name="_Toc440359693"/>
      <w:bookmarkStart w:id="600" w:name="_Toc440632157"/>
      <w:bookmarkStart w:id="601" w:name="_Toc440875977"/>
      <w:bookmarkStart w:id="602" w:name="_Toc441131005"/>
      <w:r w:rsidRPr="00C236C0">
        <w:rPr>
          <w:szCs w:val="24"/>
        </w:rPr>
        <w:t xml:space="preserve">Форма </w:t>
      </w:r>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r w:rsidR="00492C8B">
        <w:rPr>
          <w:szCs w:val="24"/>
        </w:rPr>
        <w:t>Сводной таблицы стоимости</w:t>
      </w:r>
      <w:bookmarkEnd w:id="596"/>
      <w:bookmarkEnd w:id="597"/>
      <w:bookmarkEnd w:id="598"/>
      <w:bookmarkEnd w:id="599"/>
      <w:bookmarkEnd w:id="600"/>
      <w:bookmarkEnd w:id="601"/>
      <w:r w:rsidR="00F04258" w:rsidRPr="00F04258">
        <w:rPr>
          <w:bCs w:val="0"/>
          <w:szCs w:val="24"/>
        </w:rPr>
        <w:t xml:space="preserve"> </w:t>
      </w:r>
      <w:r w:rsidR="00F04258" w:rsidRPr="009A70A4">
        <w:rPr>
          <w:bCs w:val="0"/>
          <w:szCs w:val="24"/>
        </w:rPr>
        <w:t>поставок</w:t>
      </w:r>
      <w:bookmarkEnd w:id="60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03" w:name="_Toc176765534"/>
      <w:bookmarkStart w:id="604" w:name="_Toc198979983"/>
      <w:bookmarkStart w:id="605" w:name="_Toc217466315"/>
      <w:bookmarkStart w:id="606" w:name="_Toc217702856"/>
      <w:bookmarkStart w:id="607" w:name="_Toc233601974"/>
      <w:bookmarkStart w:id="608" w:name="_Toc263343460"/>
      <w:r w:rsidRPr="00F647F7">
        <w:rPr>
          <w:b w:val="0"/>
          <w:szCs w:val="24"/>
        </w:rPr>
        <w:br w:type="page"/>
      </w:r>
      <w:bookmarkStart w:id="609" w:name="_Toc439170677"/>
      <w:bookmarkStart w:id="610" w:name="_Toc439172779"/>
      <w:bookmarkStart w:id="611" w:name="_Toc439173223"/>
      <w:bookmarkStart w:id="612" w:name="_Toc439238219"/>
      <w:bookmarkStart w:id="613" w:name="_Toc439252767"/>
      <w:bookmarkStart w:id="614" w:name="_Toc439323741"/>
      <w:bookmarkStart w:id="615" w:name="_Toc440357139"/>
      <w:bookmarkStart w:id="616" w:name="_Toc440359694"/>
      <w:bookmarkStart w:id="617" w:name="_Toc440632158"/>
      <w:bookmarkStart w:id="618" w:name="_Toc440875978"/>
      <w:bookmarkStart w:id="619" w:name="_Toc441131006"/>
      <w:r w:rsidRPr="00C236C0">
        <w:rPr>
          <w:szCs w:val="24"/>
        </w:rPr>
        <w:lastRenderedPageBreak/>
        <w:t>Инструкции по заполнению</w:t>
      </w:r>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r w:rsidR="008122B7">
        <w:rPr>
          <w:sz w:val="24"/>
          <w:szCs w:val="24"/>
        </w:rPr>
        <w:fldChar w:fldCharType="begin"/>
      </w:r>
      <w:r w:rsidR="00D56F8C">
        <w:rPr>
          <w:sz w:val="24"/>
          <w:szCs w:val="24"/>
        </w:rPr>
        <w:instrText xml:space="preserve"> REF _Ref86826666 \r \h </w:instrText>
      </w:r>
      <w:r w:rsidR="008122B7">
        <w:rPr>
          <w:sz w:val="24"/>
          <w:szCs w:val="24"/>
        </w:rPr>
      </w:r>
      <w:r w:rsidR="008122B7">
        <w:rPr>
          <w:sz w:val="24"/>
          <w:szCs w:val="24"/>
        </w:rPr>
        <w:fldChar w:fldCharType="separate"/>
      </w:r>
      <w:r w:rsidR="00DA7E38">
        <w:rPr>
          <w:sz w:val="24"/>
          <w:szCs w:val="24"/>
        </w:rPr>
        <w:t>5.3</w:t>
      </w:r>
      <w:r w:rsidR="008122B7">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8122B7">
        <w:rPr>
          <w:sz w:val="24"/>
          <w:szCs w:val="24"/>
        </w:rPr>
        <w:fldChar w:fldCharType="begin"/>
      </w:r>
      <w:r w:rsidR="004E7FE3">
        <w:rPr>
          <w:sz w:val="24"/>
          <w:szCs w:val="24"/>
        </w:rPr>
        <w:instrText xml:space="preserve"> REF _Ref440292752 \r \h </w:instrText>
      </w:r>
      <w:r w:rsidR="008122B7">
        <w:rPr>
          <w:sz w:val="24"/>
          <w:szCs w:val="24"/>
        </w:rPr>
      </w:r>
      <w:r w:rsidR="008122B7">
        <w:rPr>
          <w:sz w:val="24"/>
          <w:szCs w:val="24"/>
        </w:rPr>
        <w:fldChar w:fldCharType="separate"/>
      </w:r>
      <w:r w:rsidR="00DA7E38">
        <w:rPr>
          <w:sz w:val="24"/>
          <w:szCs w:val="24"/>
        </w:rPr>
        <w:t>2</w:t>
      </w:r>
      <w:r w:rsidR="008122B7">
        <w:rPr>
          <w:sz w:val="24"/>
          <w:szCs w:val="24"/>
        </w:rPr>
        <w:fldChar w:fldCharType="end"/>
      </w:r>
      <w:r w:rsidRPr="00B86686">
        <w:rPr>
          <w:sz w:val="24"/>
          <w:szCs w:val="24"/>
        </w:rPr>
        <w:t xml:space="preserve"> и </w:t>
      </w:r>
      <w:r w:rsidR="008122B7">
        <w:rPr>
          <w:sz w:val="24"/>
          <w:szCs w:val="24"/>
        </w:rPr>
        <w:fldChar w:fldCharType="begin"/>
      </w:r>
      <w:r w:rsidR="004E7FE3">
        <w:rPr>
          <w:sz w:val="24"/>
          <w:szCs w:val="24"/>
        </w:rPr>
        <w:instrText xml:space="preserve"> REF _Ref440292779 \r \h </w:instrText>
      </w:r>
      <w:r w:rsidR="008122B7">
        <w:rPr>
          <w:sz w:val="24"/>
          <w:szCs w:val="24"/>
        </w:rPr>
      </w:r>
      <w:r w:rsidR="008122B7">
        <w:rPr>
          <w:sz w:val="24"/>
          <w:szCs w:val="24"/>
        </w:rPr>
        <w:fldChar w:fldCharType="separate"/>
      </w:r>
      <w:r w:rsidR="00DA7E38">
        <w:rPr>
          <w:sz w:val="24"/>
          <w:szCs w:val="24"/>
        </w:rPr>
        <w:t>4</w:t>
      </w:r>
      <w:r w:rsidR="008122B7">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0" w:name="_Ref86826666"/>
      <w:bookmarkStart w:id="621" w:name="_Toc90385112"/>
      <w:bookmarkStart w:id="622" w:name="_Toc98253925"/>
      <w:bookmarkStart w:id="623" w:name="_Toc165173853"/>
      <w:bookmarkStart w:id="624" w:name="_Toc423423669"/>
      <w:bookmarkStart w:id="625" w:name="_Toc441131007"/>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0"/>
      <w:bookmarkEnd w:id="621"/>
      <w:bookmarkEnd w:id="622"/>
      <w:bookmarkEnd w:id="623"/>
      <w:bookmarkEnd w:id="624"/>
      <w:bookmarkEnd w:id="62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6" w:name="_Toc90385113"/>
      <w:bookmarkStart w:id="627" w:name="_Toc98253926"/>
      <w:bookmarkStart w:id="628" w:name="_Toc157248180"/>
      <w:bookmarkStart w:id="629" w:name="_Toc157496549"/>
      <w:bookmarkStart w:id="630" w:name="_Toc158206088"/>
      <w:bookmarkStart w:id="631" w:name="_Toc164057773"/>
      <w:bookmarkStart w:id="632" w:name="_Toc164137123"/>
      <w:bookmarkStart w:id="633" w:name="_Toc164161283"/>
      <w:bookmarkStart w:id="634" w:name="_Toc165173854"/>
      <w:bookmarkStart w:id="635" w:name="_Ref193690005"/>
      <w:bookmarkStart w:id="636" w:name="_Toc439170679"/>
      <w:bookmarkStart w:id="637" w:name="_Toc439172781"/>
      <w:bookmarkStart w:id="638" w:name="_Toc439173225"/>
      <w:bookmarkStart w:id="639" w:name="_Toc439238221"/>
      <w:bookmarkStart w:id="640" w:name="_Toc439252769"/>
      <w:bookmarkStart w:id="641" w:name="_Toc439323743"/>
      <w:bookmarkStart w:id="642" w:name="_Toc440357141"/>
      <w:bookmarkStart w:id="643" w:name="_Toc440359696"/>
      <w:bookmarkStart w:id="644" w:name="_Toc440632160"/>
      <w:bookmarkStart w:id="645" w:name="_Toc440875980"/>
      <w:bookmarkStart w:id="646" w:name="_Toc441131008"/>
      <w:r w:rsidRPr="00C236C0">
        <w:rPr>
          <w:szCs w:val="24"/>
        </w:rPr>
        <w:t xml:space="preserve">Форма </w:t>
      </w:r>
      <w:bookmarkEnd w:id="626"/>
      <w:bookmarkEnd w:id="627"/>
      <w:bookmarkEnd w:id="628"/>
      <w:bookmarkEnd w:id="629"/>
      <w:bookmarkEnd w:id="630"/>
      <w:bookmarkEnd w:id="631"/>
      <w:bookmarkEnd w:id="632"/>
      <w:bookmarkEnd w:id="633"/>
      <w:bookmarkEnd w:id="634"/>
      <w:bookmarkEnd w:id="635"/>
      <w:r w:rsidRPr="00C236C0">
        <w:rPr>
          <w:szCs w:val="24"/>
        </w:rPr>
        <w:t>технического предложения</w:t>
      </w:r>
      <w:bookmarkEnd w:id="636"/>
      <w:bookmarkEnd w:id="637"/>
      <w:bookmarkEnd w:id="638"/>
      <w:bookmarkEnd w:id="639"/>
      <w:bookmarkEnd w:id="640"/>
      <w:bookmarkEnd w:id="641"/>
      <w:bookmarkEnd w:id="642"/>
      <w:bookmarkEnd w:id="643"/>
      <w:bookmarkEnd w:id="644"/>
      <w:bookmarkEnd w:id="645"/>
      <w:bookmarkEnd w:id="64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47" w:name="_Ref55335818"/>
      <w:bookmarkStart w:id="648" w:name="_Ref55336334"/>
      <w:bookmarkStart w:id="649" w:name="_Toc57314673"/>
      <w:bookmarkStart w:id="650" w:name="_Toc69728987"/>
      <w:bookmarkStart w:id="651" w:name="_Toc98253928"/>
      <w:bookmarkStart w:id="652" w:name="_Toc165173856"/>
      <w:bookmarkStart w:id="653" w:name="_Ref194749150"/>
      <w:bookmarkStart w:id="654" w:name="_Ref194750368"/>
      <w:bookmarkStart w:id="655" w:name="_Ref89649494"/>
      <w:bookmarkStart w:id="656"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lastRenderedPageBreak/>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57" w:name="_Toc176765537"/>
      <w:bookmarkStart w:id="658" w:name="_Toc198979986"/>
      <w:bookmarkStart w:id="659" w:name="_Toc217466321"/>
      <w:bookmarkStart w:id="660" w:name="_Toc217702859"/>
      <w:bookmarkStart w:id="661" w:name="_Toc233601977"/>
      <w:bookmarkStart w:id="662" w:name="_Toc263343463"/>
      <w:bookmarkStart w:id="663" w:name="_Toc439170680"/>
      <w:bookmarkStart w:id="664" w:name="_Toc439172782"/>
      <w:bookmarkStart w:id="665" w:name="_Toc439173226"/>
      <w:bookmarkStart w:id="666" w:name="_Toc439238222"/>
      <w:bookmarkStart w:id="667" w:name="_Toc439252770"/>
      <w:bookmarkStart w:id="668" w:name="_Toc439323744"/>
      <w:bookmarkStart w:id="669" w:name="_Toc440357142"/>
      <w:bookmarkStart w:id="670" w:name="_Toc440359697"/>
      <w:bookmarkStart w:id="671" w:name="_Toc440632161"/>
      <w:bookmarkStart w:id="672" w:name="_Toc440875981"/>
      <w:bookmarkStart w:id="673" w:name="_Toc441131009"/>
      <w:r w:rsidRPr="00C236C0">
        <w:rPr>
          <w:szCs w:val="24"/>
        </w:rPr>
        <w:lastRenderedPageBreak/>
        <w:t>Инструкции по заполнению</w:t>
      </w:r>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8122B7">
        <w:rPr>
          <w:sz w:val="24"/>
          <w:szCs w:val="24"/>
        </w:rPr>
        <w:fldChar w:fldCharType="begin"/>
      </w:r>
      <w:r w:rsidR="0019725C">
        <w:rPr>
          <w:sz w:val="24"/>
          <w:szCs w:val="24"/>
        </w:rPr>
        <w:instrText xml:space="preserve"> REF _Ref440292555 \r \h </w:instrText>
      </w:r>
      <w:r w:rsidR="008122B7">
        <w:rPr>
          <w:sz w:val="24"/>
          <w:szCs w:val="24"/>
        </w:rPr>
      </w:r>
      <w:r w:rsidR="008122B7">
        <w:rPr>
          <w:sz w:val="24"/>
          <w:szCs w:val="24"/>
        </w:rPr>
        <w:fldChar w:fldCharType="separate"/>
      </w:r>
      <w:r w:rsidR="00DA7E38">
        <w:rPr>
          <w:sz w:val="24"/>
          <w:szCs w:val="24"/>
        </w:rPr>
        <w:t>4</w:t>
      </w:r>
      <w:r w:rsidR="008122B7">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8122B7">
        <w:rPr>
          <w:sz w:val="24"/>
          <w:szCs w:val="24"/>
        </w:rPr>
        <w:fldChar w:fldCharType="begin"/>
      </w:r>
      <w:r w:rsidR="00D56F8C">
        <w:rPr>
          <w:sz w:val="24"/>
          <w:szCs w:val="24"/>
        </w:rPr>
        <w:instrText xml:space="preserve"> REF _Ref440271182 \r \h </w:instrText>
      </w:r>
      <w:r w:rsidR="008122B7">
        <w:rPr>
          <w:sz w:val="24"/>
          <w:szCs w:val="24"/>
        </w:rPr>
      </w:r>
      <w:r w:rsidR="008122B7">
        <w:rPr>
          <w:sz w:val="24"/>
          <w:szCs w:val="24"/>
        </w:rPr>
        <w:fldChar w:fldCharType="separate"/>
      </w:r>
      <w:r w:rsidR="00DA7E38">
        <w:rPr>
          <w:sz w:val="24"/>
          <w:szCs w:val="24"/>
        </w:rPr>
        <w:t>3.3.1.9</w:t>
      </w:r>
      <w:r w:rsidR="008122B7">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8122B7">
        <w:rPr>
          <w:sz w:val="24"/>
          <w:szCs w:val="24"/>
        </w:rPr>
        <w:fldChar w:fldCharType="begin"/>
      </w:r>
      <w:r w:rsidR="0019725C">
        <w:rPr>
          <w:sz w:val="24"/>
          <w:szCs w:val="24"/>
        </w:rPr>
        <w:instrText xml:space="preserve"> REF _Ref440292618 \r \h </w:instrText>
      </w:r>
      <w:r w:rsidR="008122B7">
        <w:rPr>
          <w:sz w:val="24"/>
          <w:szCs w:val="24"/>
        </w:rPr>
      </w:r>
      <w:r w:rsidR="008122B7">
        <w:rPr>
          <w:sz w:val="24"/>
          <w:szCs w:val="24"/>
        </w:rPr>
        <w:fldChar w:fldCharType="separate"/>
      </w:r>
      <w:r w:rsidR="00DA7E38">
        <w:rPr>
          <w:sz w:val="24"/>
          <w:szCs w:val="24"/>
        </w:rPr>
        <w:t>4.4.1</w:t>
      </w:r>
      <w:r w:rsidR="008122B7">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74"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5" w:name="_Toc423423670"/>
      <w:bookmarkStart w:id="676" w:name="_Ref440271036"/>
      <w:bookmarkStart w:id="677" w:name="_Ref440274366"/>
      <w:bookmarkStart w:id="678" w:name="_Ref440274902"/>
      <w:bookmarkStart w:id="679" w:name="_Ref440284947"/>
      <w:bookmarkStart w:id="680" w:name="_Toc441131010"/>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47"/>
      <w:bookmarkEnd w:id="648"/>
      <w:bookmarkEnd w:id="649"/>
      <w:bookmarkEnd w:id="650"/>
      <w:bookmarkEnd w:id="651"/>
      <w:bookmarkEnd w:id="652"/>
      <w:bookmarkEnd w:id="653"/>
      <w:bookmarkEnd w:id="654"/>
      <w:bookmarkEnd w:id="674"/>
      <w:bookmarkEnd w:id="675"/>
      <w:bookmarkEnd w:id="676"/>
      <w:bookmarkEnd w:id="677"/>
      <w:bookmarkEnd w:id="678"/>
      <w:bookmarkEnd w:id="679"/>
      <w:bookmarkEnd w:id="680"/>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681" w:name="_Toc98253929"/>
      <w:bookmarkStart w:id="682" w:name="_Toc157248183"/>
      <w:bookmarkStart w:id="683" w:name="_Toc157496552"/>
      <w:bookmarkStart w:id="684" w:name="_Toc158206091"/>
      <w:bookmarkStart w:id="685" w:name="_Toc164057776"/>
      <w:bookmarkStart w:id="686" w:name="_Toc164137126"/>
      <w:bookmarkStart w:id="687" w:name="_Toc164161286"/>
      <w:bookmarkStart w:id="688" w:name="_Toc165173857"/>
      <w:bookmarkStart w:id="689" w:name="_Toc439170682"/>
      <w:bookmarkStart w:id="690" w:name="_Toc439172784"/>
      <w:bookmarkStart w:id="691" w:name="_Toc439173228"/>
      <w:bookmarkStart w:id="692" w:name="_Toc439238224"/>
      <w:bookmarkStart w:id="693" w:name="_Toc439252772"/>
      <w:bookmarkStart w:id="694" w:name="_Toc439323746"/>
      <w:bookmarkStart w:id="695" w:name="_Toc440357144"/>
      <w:bookmarkStart w:id="696" w:name="_Toc440359699"/>
      <w:bookmarkStart w:id="697" w:name="_Toc440632163"/>
      <w:bookmarkStart w:id="698" w:name="_Toc440875983"/>
      <w:bookmarkStart w:id="699" w:name="_Toc441131011"/>
      <w:r w:rsidRPr="00F647F7">
        <w:rPr>
          <w:b w:val="0"/>
          <w:szCs w:val="24"/>
        </w:rPr>
        <w:t xml:space="preserve">Форма </w:t>
      </w:r>
      <w:bookmarkEnd w:id="681"/>
      <w:r w:rsidRPr="00F647F7">
        <w:rPr>
          <w:b w:val="0"/>
          <w:szCs w:val="24"/>
        </w:rPr>
        <w:t xml:space="preserve">графика </w:t>
      </w:r>
      <w:bookmarkEnd w:id="682"/>
      <w:bookmarkEnd w:id="683"/>
      <w:bookmarkEnd w:id="684"/>
      <w:bookmarkEnd w:id="685"/>
      <w:bookmarkEnd w:id="686"/>
      <w:bookmarkEnd w:id="687"/>
      <w:bookmarkEnd w:id="688"/>
      <w:bookmarkEnd w:id="689"/>
      <w:bookmarkEnd w:id="690"/>
      <w:bookmarkEnd w:id="691"/>
      <w:bookmarkEnd w:id="692"/>
      <w:bookmarkEnd w:id="693"/>
      <w:bookmarkEnd w:id="694"/>
      <w:r w:rsidR="00512B0F">
        <w:rPr>
          <w:b w:val="0"/>
          <w:szCs w:val="24"/>
        </w:rPr>
        <w:t>выполнения поставок</w:t>
      </w:r>
      <w:bookmarkEnd w:id="695"/>
      <w:bookmarkEnd w:id="696"/>
      <w:bookmarkEnd w:id="697"/>
      <w:bookmarkEnd w:id="698"/>
      <w:bookmarkEnd w:id="69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proofErr w:type="spellStart"/>
            <w:r w:rsidRPr="00D84EFD">
              <w:t>энерго</w:t>
            </w:r>
            <w:proofErr w:type="spellEnd"/>
            <w:r w:rsidRPr="00D84EFD">
              <w:t>»</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0" w:name="_Toc171070556"/>
      <w:bookmarkStart w:id="701" w:name="_Toc98253927"/>
      <w:bookmarkStart w:id="702" w:name="_Toc176605808"/>
      <w:bookmarkStart w:id="703" w:name="_Toc176611017"/>
      <w:bookmarkStart w:id="704" w:name="_Toc176611073"/>
      <w:bookmarkStart w:id="705" w:name="_Toc176668676"/>
      <w:bookmarkStart w:id="706" w:name="_Toc176684336"/>
      <w:bookmarkStart w:id="707" w:name="_Toc176746279"/>
      <w:bookmarkStart w:id="708" w:name="_Toc176747346"/>
      <w:bookmarkStart w:id="709" w:name="_Toc198979988"/>
      <w:bookmarkStart w:id="710" w:name="_Toc217466324"/>
      <w:bookmarkStart w:id="711" w:name="_Toc217702862"/>
      <w:bookmarkStart w:id="712" w:name="_Toc233601980"/>
      <w:bookmarkStart w:id="713" w:name="_Toc263343466"/>
      <w:r w:rsidRPr="00F647F7">
        <w:rPr>
          <w:b w:val="0"/>
          <w:szCs w:val="24"/>
        </w:rPr>
        <w:br w:type="page"/>
      </w:r>
      <w:bookmarkStart w:id="714" w:name="_Toc439170683"/>
      <w:bookmarkStart w:id="715" w:name="_Toc439172785"/>
      <w:bookmarkStart w:id="716" w:name="_Toc439173229"/>
      <w:bookmarkStart w:id="717" w:name="_Toc439238225"/>
      <w:bookmarkStart w:id="718" w:name="_Toc439252773"/>
      <w:bookmarkStart w:id="719" w:name="_Toc439323747"/>
      <w:bookmarkStart w:id="720" w:name="_Toc440357145"/>
      <w:bookmarkStart w:id="721" w:name="_Toc440359700"/>
      <w:bookmarkStart w:id="722" w:name="_Toc440632164"/>
      <w:bookmarkStart w:id="723" w:name="_Toc440875984"/>
      <w:bookmarkStart w:id="724" w:name="_Toc441131012"/>
      <w:r w:rsidRPr="00F647F7">
        <w:rPr>
          <w:b w:val="0"/>
          <w:szCs w:val="24"/>
        </w:rPr>
        <w:lastRenderedPageBreak/>
        <w:t>Инструкции по заполнению</w:t>
      </w:r>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8122B7">
        <w:rPr>
          <w:sz w:val="24"/>
          <w:szCs w:val="24"/>
        </w:rPr>
        <w:fldChar w:fldCharType="begin"/>
      </w:r>
      <w:r w:rsidR="00D56F8C">
        <w:rPr>
          <w:sz w:val="24"/>
          <w:szCs w:val="24"/>
        </w:rPr>
        <w:instrText xml:space="preserve"> REF _Ref55336310 \r \h </w:instrText>
      </w:r>
      <w:r w:rsidR="008122B7">
        <w:rPr>
          <w:sz w:val="24"/>
          <w:szCs w:val="24"/>
        </w:rPr>
      </w:r>
      <w:r w:rsidR="008122B7">
        <w:rPr>
          <w:sz w:val="24"/>
          <w:szCs w:val="24"/>
        </w:rPr>
        <w:fldChar w:fldCharType="separate"/>
      </w:r>
      <w:r w:rsidR="00DA7E38">
        <w:rPr>
          <w:sz w:val="24"/>
          <w:szCs w:val="24"/>
        </w:rPr>
        <w:t>5.1</w:t>
      </w:r>
      <w:r w:rsidR="008122B7">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8122B7">
        <w:rPr>
          <w:sz w:val="24"/>
          <w:szCs w:val="24"/>
        </w:rPr>
        <w:fldChar w:fldCharType="begin"/>
      </w:r>
      <w:r w:rsidR="00D56F8C">
        <w:rPr>
          <w:sz w:val="24"/>
          <w:szCs w:val="24"/>
        </w:rPr>
        <w:instrText xml:space="preserve"> REF _Ref440273986 \r \h </w:instrText>
      </w:r>
      <w:r w:rsidR="008122B7">
        <w:rPr>
          <w:sz w:val="24"/>
          <w:szCs w:val="24"/>
        </w:rPr>
      </w:r>
      <w:r w:rsidR="008122B7">
        <w:rPr>
          <w:sz w:val="24"/>
          <w:szCs w:val="24"/>
        </w:rPr>
        <w:fldChar w:fldCharType="separate"/>
      </w:r>
      <w:r w:rsidR="00DA7E38">
        <w:rPr>
          <w:sz w:val="24"/>
          <w:szCs w:val="24"/>
        </w:rPr>
        <w:t>5.2</w:t>
      </w:r>
      <w:r w:rsidR="008122B7">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25" w:name="_Hlt22846931"/>
      <w:bookmarkStart w:id="726" w:name="_Ref93264992"/>
      <w:bookmarkStart w:id="727" w:name="_Ref93265116"/>
      <w:bookmarkStart w:id="728" w:name="_Toc98253933"/>
      <w:bookmarkStart w:id="729" w:name="_Toc165173859"/>
      <w:bookmarkStart w:id="730" w:name="_Toc423423671"/>
      <w:bookmarkStart w:id="731" w:name="_Toc441131013"/>
      <w:bookmarkEnd w:id="72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55"/>
      <w:bookmarkEnd w:id="656"/>
      <w:bookmarkEnd w:id="726"/>
      <w:bookmarkEnd w:id="727"/>
      <w:bookmarkEnd w:id="728"/>
      <w:bookmarkEnd w:id="729"/>
      <w:bookmarkEnd w:id="730"/>
      <w:bookmarkEnd w:id="731"/>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2" w:name="_Toc439170685"/>
      <w:bookmarkStart w:id="733" w:name="_Toc439172787"/>
      <w:bookmarkStart w:id="734" w:name="_Toc439173231"/>
      <w:bookmarkStart w:id="735" w:name="_Toc439238227"/>
      <w:bookmarkStart w:id="736" w:name="_Toc439252775"/>
      <w:bookmarkStart w:id="737" w:name="_Toc439323749"/>
      <w:bookmarkStart w:id="738" w:name="_Toc440357147"/>
      <w:bookmarkStart w:id="739" w:name="_Toc440359702"/>
      <w:bookmarkStart w:id="740" w:name="_Toc440632166"/>
      <w:bookmarkStart w:id="741" w:name="_Toc440875986"/>
      <w:bookmarkStart w:id="742" w:name="_Toc441131014"/>
      <w:bookmarkStart w:id="743" w:name="_Toc157248186"/>
      <w:bookmarkStart w:id="744" w:name="_Toc157496555"/>
      <w:bookmarkStart w:id="745" w:name="_Toc158206094"/>
      <w:bookmarkStart w:id="746" w:name="_Toc164057779"/>
      <w:bookmarkStart w:id="747" w:name="_Toc164137129"/>
      <w:bookmarkStart w:id="748" w:name="_Toc164161289"/>
      <w:bookmarkStart w:id="749"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32"/>
      <w:bookmarkEnd w:id="733"/>
      <w:bookmarkEnd w:id="734"/>
      <w:bookmarkEnd w:id="735"/>
      <w:bookmarkEnd w:id="736"/>
      <w:bookmarkEnd w:id="737"/>
      <w:bookmarkEnd w:id="738"/>
      <w:bookmarkEnd w:id="739"/>
      <w:bookmarkEnd w:id="740"/>
      <w:bookmarkEnd w:id="741"/>
      <w:bookmarkEnd w:id="742"/>
      <w:r w:rsidRPr="00F647F7">
        <w:rPr>
          <w:b w:val="0"/>
          <w:szCs w:val="24"/>
        </w:rPr>
        <w:t xml:space="preserve"> </w:t>
      </w:r>
      <w:bookmarkEnd w:id="743"/>
      <w:bookmarkEnd w:id="744"/>
      <w:bookmarkEnd w:id="745"/>
      <w:bookmarkEnd w:id="746"/>
      <w:bookmarkEnd w:id="747"/>
      <w:bookmarkEnd w:id="748"/>
      <w:bookmarkEnd w:id="74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50" w:name="_Toc439170686"/>
      <w:bookmarkStart w:id="751" w:name="_Toc439172788"/>
      <w:bookmarkStart w:id="752" w:name="_Toc439173232"/>
      <w:bookmarkStart w:id="753" w:name="_Toc439238228"/>
      <w:bookmarkStart w:id="754" w:name="_Toc439252776"/>
      <w:bookmarkStart w:id="755" w:name="_Toc439323750"/>
      <w:bookmarkStart w:id="756" w:name="_Toc440357148"/>
      <w:bookmarkStart w:id="757" w:name="_Toc440359703"/>
      <w:bookmarkStart w:id="758" w:name="_Toc440632167"/>
      <w:bookmarkStart w:id="759" w:name="_Toc440875987"/>
      <w:bookmarkStart w:id="760" w:name="_Toc44113101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50"/>
      <w:bookmarkEnd w:id="751"/>
      <w:bookmarkEnd w:id="752"/>
      <w:bookmarkEnd w:id="753"/>
      <w:bookmarkEnd w:id="754"/>
      <w:bookmarkEnd w:id="755"/>
      <w:bookmarkEnd w:id="756"/>
      <w:bookmarkEnd w:id="757"/>
      <w:bookmarkEnd w:id="758"/>
      <w:bookmarkEnd w:id="759"/>
      <w:bookmarkEnd w:id="760"/>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122B7">
        <w:rPr>
          <w:sz w:val="24"/>
          <w:szCs w:val="24"/>
        </w:rPr>
        <w:fldChar w:fldCharType="begin"/>
      </w:r>
      <w:r>
        <w:rPr>
          <w:sz w:val="24"/>
          <w:szCs w:val="24"/>
        </w:rPr>
        <w:instrText xml:space="preserve"> REF _Ref55336310 \r \h </w:instrText>
      </w:r>
      <w:r w:rsidR="008122B7">
        <w:rPr>
          <w:sz w:val="24"/>
          <w:szCs w:val="24"/>
        </w:rPr>
      </w:r>
      <w:r w:rsidR="008122B7">
        <w:rPr>
          <w:sz w:val="24"/>
          <w:szCs w:val="24"/>
        </w:rPr>
        <w:fldChar w:fldCharType="separate"/>
      </w:r>
      <w:r w:rsidR="00DA7E38">
        <w:rPr>
          <w:sz w:val="24"/>
          <w:szCs w:val="24"/>
        </w:rPr>
        <w:t>5.1</w:t>
      </w:r>
      <w:r w:rsidR="008122B7">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8122B7">
        <w:rPr>
          <w:sz w:val="24"/>
          <w:szCs w:val="24"/>
        </w:rPr>
        <w:fldChar w:fldCharType="begin"/>
      </w:r>
      <w:r w:rsidR="00D56F8C">
        <w:rPr>
          <w:sz w:val="24"/>
          <w:szCs w:val="24"/>
        </w:rPr>
        <w:instrText xml:space="preserve"> REF _Ref440274025 \r \h </w:instrText>
      </w:r>
      <w:r w:rsidR="008122B7">
        <w:rPr>
          <w:sz w:val="24"/>
          <w:szCs w:val="24"/>
        </w:rPr>
      </w:r>
      <w:r w:rsidR="008122B7">
        <w:rPr>
          <w:sz w:val="24"/>
          <w:szCs w:val="24"/>
        </w:rPr>
        <w:fldChar w:fldCharType="separate"/>
      </w:r>
      <w:r w:rsidR="00DA7E38">
        <w:rPr>
          <w:sz w:val="24"/>
          <w:szCs w:val="24"/>
        </w:rPr>
        <w:t>2</w:t>
      </w:r>
      <w:r w:rsidR="008122B7">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8122B7">
        <w:rPr>
          <w:sz w:val="24"/>
          <w:szCs w:val="24"/>
        </w:rPr>
        <w:fldChar w:fldCharType="begin"/>
      </w:r>
      <w:r w:rsidR="00D56F8C">
        <w:rPr>
          <w:sz w:val="24"/>
          <w:szCs w:val="24"/>
        </w:rPr>
        <w:instrText xml:space="preserve"> REF _Ref294695546 \r \h </w:instrText>
      </w:r>
      <w:r w:rsidR="008122B7">
        <w:rPr>
          <w:sz w:val="24"/>
          <w:szCs w:val="24"/>
        </w:rPr>
      </w:r>
      <w:r w:rsidR="008122B7">
        <w:rPr>
          <w:sz w:val="24"/>
          <w:szCs w:val="24"/>
        </w:rPr>
        <w:fldChar w:fldCharType="separate"/>
      </w:r>
      <w:r w:rsidR="00DA7E38">
        <w:rPr>
          <w:sz w:val="24"/>
          <w:szCs w:val="24"/>
        </w:rPr>
        <w:t xml:space="preserve"> 1.2.6 </w:t>
      </w:r>
      <w:r w:rsidR="008122B7">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61" w:name="_Ref55335823"/>
      <w:bookmarkStart w:id="762" w:name="_Ref55336359"/>
      <w:bookmarkStart w:id="763" w:name="_Toc57314675"/>
      <w:bookmarkStart w:id="764" w:name="_Toc69728989"/>
      <w:bookmarkStart w:id="765" w:name="_Toc98253939"/>
      <w:bookmarkStart w:id="766" w:name="_Toc165173865"/>
      <w:bookmarkStart w:id="767" w:name="_Toc423423672"/>
      <w:bookmarkStart w:id="768" w:name="_Toc441131016"/>
      <w:bookmarkEnd w:id="537"/>
      <w:r w:rsidRPr="00F647F7">
        <w:lastRenderedPageBreak/>
        <w:t>Анкета (форма 6)</w:t>
      </w:r>
      <w:bookmarkEnd w:id="761"/>
      <w:bookmarkEnd w:id="762"/>
      <w:bookmarkEnd w:id="763"/>
      <w:bookmarkEnd w:id="764"/>
      <w:bookmarkEnd w:id="765"/>
      <w:bookmarkEnd w:id="766"/>
      <w:bookmarkEnd w:id="767"/>
      <w:bookmarkEnd w:id="768"/>
    </w:p>
    <w:p w:rsidR="004F4D80" w:rsidRPr="00F647F7" w:rsidRDefault="004F4D80" w:rsidP="004F4D80">
      <w:pPr>
        <w:pStyle w:val="3"/>
        <w:rPr>
          <w:b w:val="0"/>
          <w:szCs w:val="24"/>
        </w:rPr>
      </w:pPr>
      <w:bookmarkStart w:id="769" w:name="_Toc98253940"/>
      <w:bookmarkStart w:id="770" w:name="_Toc157248192"/>
      <w:bookmarkStart w:id="771" w:name="_Toc157496561"/>
      <w:bookmarkStart w:id="772" w:name="_Toc158206100"/>
      <w:bookmarkStart w:id="773" w:name="_Toc164057785"/>
      <w:bookmarkStart w:id="774" w:name="_Toc164137135"/>
      <w:bookmarkStart w:id="775" w:name="_Toc164161295"/>
      <w:bookmarkStart w:id="776" w:name="_Toc165173866"/>
      <w:bookmarkStart w:id="777" w:name="_Toc439170688"/>
      <w:bookmarkStart w:id="778" w:name="_Toc439172790"/>
      <w:bookmarkStart w:id="779" w:name="_Toc439173234"/>
      <w:bookmarkStart w:id="780" w:name="_Toc439238230"/>
      <w:bookmarkStart w:id="781" w:name="_Toc439252778"/>
      <w:bookmarkStart w:id="782" w:name="_Ref440272119"/>
      <w:bookmarkStart w:id="783" w:name="_Toc440357150"/>
      <w:bookmarkStart w:id="784" w:name="_Toc440359705"/>
      <w:bookmarkStart w:id="785" w:name="_Toc441131017"/>
      <w:r w:rsidRPr="00F647F7">
        <w:rPr>
          <w:b w:val="0"/>
          <w:szCs w:val="24"/>
        </w:rPr>
        <w:t xml:space="preserve">Форма Анкеты </w:t>
      </w:r>
      <w:r w:rsidR="00C236C0">
        <w:rPr>
          <w:b w:val="0"/>
          <w:szCs w:val="24"/>
        </w:rPr>
        <w:t>Участник</w:t>
      </w:r>
      <w:r>
        <w:rPr>
          <w:b w:val="0"/>
          <w:szCs w:val="24"/>
        </w:rPr>
        <w:t>а</w:t>
      </w:r>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86" w:name="_Toc439170689"/>
      <w:bookmarkStart w:id="787" w:name="_Toc439172791"/>
      <w:bookmarkStart w:id="788" w:name="_Toc439173235"/>
      <w:bookmarkStart w:id="789" w:name="_Toc439238231"/>
      <w:bookmarkStart w:id="790" w:name="_Toc439252779"/>
      <w:bookmarkStart w:id="791" w:name="_Ref440272147"/>
      <w:bookmarkStart w:id="792" w:name="_Toc440357151"/>
      <w:bookmarkStart w:id="793" w:name="_Toc440359706"/>
      <w:bookmarkStart w:id="794" w:name="_Toc441131018"/>
      <w:r w:rsidRPr="00D73790">
        <w:rPr>
          <w:b w:val="0"/>
          <w:szCs w:val="24"/>
        </w:rPr>
        <w:lastRenderedPageBreak/>
        <w:t xml:space="preserve">Форма </w:t>
      </w:r>
      <w:bookmarkEnd w:id="786"/>
      <w:bookmarkEnd w:id="787"/>
      <w:bookmarkEnd w:id="788"/>
      <w:bookmarkEnd w:id="789"/>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90"/>
      <w:bookmarkEnd w:id="791"/>
      <w:bookmarkEnd w:id="792"/>
      <w:bookmarkEnd w:id="793"/>
      <w:bookmarkEnd w:id="794"/>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 xml:space="preserve">№ </w:t>
            </w:r>
            <w:proofErr w:type="gramStart"/>
            <w:r w:rsidRPr="00DB6009">
              <w:rPr>
                <w:rFonts w:eastAsia="Calibri"/>
                <w:b/>
                <w:sz w:val="20"/>
                <w:szCs w:val="20"/>
              </w:rPr>
              <w:t>п</w:t>
            </w:r>
            <w:proofErr w:type="gramEnd"/>
            <w:r w:rsidRPr="00DB6009">
              <w:rPr>
                <w:rFonts w:eastAsia="Calibri"/>
                <w:b/>
                <w:sz w:val="20"/>
                <w:szCs w:val="20"/>
              </w:rPr>
              <w:t>/п</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475F4C" w:rsidRDefault="00FB00C0" w:rsidP="009146D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FB00C0" w:rsidRPr="00DB6009" w:rsidRDefault="00FB00C0" w:rsidP="009146DD">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(складочном) капитале (паевом фонде):</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eastAsia="en-US"/>
              </w:rPr>
              <w:t xml:space="preserve">РФ, субъектов РФ, муниципальных образований, общественных и религиозных </w:t>
            </w:r>
            <w:r w:rsidRPr="00B4088F">
              <w:rPr>
                <w:rFonts w:eastAsia="Calibri"/>
                <w:lang w:eastAsia="en-US"/>
              </w:rPr>
              <w:lastRenderedPageBreak/>
              <w:t>организаций (объединений), благотворительных и иных фондов</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lastRenderedPageBreak/>
              <w:t>4.</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DB6009" w:rsidRDefault="00FB00C0" w:rsidP="009146D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795" w:name="_Toc439170690"/>
      <w:bookmarkStart w:id="796" w:name="_Toc439172792"/>
      <w:bookmarkStart w:id="797" w:name="_Toc439173236"/>
      <w:bookmarkStart w:id="798" w:name="_Toc439238232"/>
    </w:p>
    <w:bookmarkEnd w:id="795"/>
    <w:bookmarkEnd w:id="796"/>
    <w:bookmarkEnd w:id="797"/>
    <w:bookmarkEnd w:id="798"/>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799" w:name="_Toc125426243"/>
      <w:bookmarkStart w:id="800" w:name="_Toc396984070"/>
      <w:bookmarkStart w:id="801" w:name="_Toc423423673"/>
      <w:r>
        <w:br w:type="page"/>
      </w:r>
    </w:p>
    <w:p w:rsidR="004F4D80" w:rsidRPr="007417E6" w:rsidRDefault="004F4D80" w:rsidP="004F4D80">
      <w:pPr>
        <w:pStyle w:val="3"/>
        <w:rPr>
          <w:sz w:val="22"/>
        </w:rPr>
      </w:pPr>
      <w:bookmarkStart w:id="802" w:name="_Toc439170691"/>
      <w:bookmarkStart w:id="803" w:name="_Toc439172793"/>
      <w:bookmarkStart w:id="804" w:name="_Toc439173237"/>
      <w:bookmarkStart w:id="805" w:name="_Toc439238233"/>
      <w:bookmarkStart w:id="806" w:name="_Toc439252780"/>
      <w:bookmarkStart w:id="807" w:name="_Toc439323754"/>
      <w:bookmarkStart w:id="808" w:name="_Toc440357152"/>
      <w:bookmarkStart w:id="809" w:name="_Toc440359707"/>
      <w:bookmarkStart w:id="810" w:name="_Toc440632171"/>
      <w:bookmarkStart w:id="811" w:name="_Toc440875991"/>
      <w:bookmarkStart w:id="812" w:name="_Toc441131019"/>
      <w:r>
        <w:rPr>
          <w:szCs w:val="24"/>
        </w:rPr>
        <w:lastRenderedPageBreak/>
        <w:t>Инструкции по заполнению</w:t>
      </w:r>
      <w:bookmarkEnd w:id="799"/>
      <w:r>
        <w:rPr>
          <w:szCs w:val="24"/>
        </w:rPr>
        <w:t xml:space="preserve"> Анкеты </w:t>
      </w:r>
      <w:r w:rsidR="00C236C0">
        <w:rPr>
          <w:szCs w:val="24"/>
        </w:rPr>
        <w:t>Участник</w:t>
      </w:r>
      <w:r>
        <w:rPr>
          <w:szCs w:val="24"/>
        </w:rPr>
        <w:t>а</w:t>
      </w:r>
      <w:bookmarkEnd w:id="800"/>
      <w:bookmarkEnd w:id="801"/>
      <w:bookmarkEnd w:id="802"/>
      <w:bookmarkEnd w:id="803"/>
      <w:bookmarkEnd w:id="804"/>
      <w:bookmarkEnd w:id="805"/>
      <w:bookmarkEnd w:id="806"/>
      <w:bookmarkEnd w:id="807"/>
      <w:bookmarkEnd w:id="808"/>
      <w:bookmarkEnd w:id="809"/>
      <w:bookmarkEnd w:id="810"/>
      <w:bookmarkEnd w:id="811"/>
      <w:bookmarkEnd w:id="812"/>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8122B7">
        <w:rPr>
          <w:sz w:val="24"/>
          <w:szCs w:val="24"/>
        </w:rPr>
        <w:fldChar w:fldCharType="begin"/>
      </w:r>
      <w:r w:rsidR="00D56F8C">
        <w:rPr>
          <w:sz w:val="24"/>
          <w:szCs w:val="24"/>
        </w:rPr>
        <w:instrText xml:space="preserve"> REF _Ref55336310 \r \h </w:instrText>
      </w:r>
      <w:r w:rsidR="008122B7">
        <w:rPr>
          <w:sz w:val="24"/>
          <w:szCs w:val="24"/>
        </w:rPr>
      </w:r>
      <w:r w:rsidR="008122B7">
        <w:rPr>
          <w:sz w:val="24"/>
          <w:szCs w:val="24"/>
        </w:rPr>
        <w:fldChar w:fldCharType="separate"/>
      </w:r>
      <w:r w:rsidR="00DA7E38">
        <w:rPr>
          <w:sz w:val="24"/>
          <w:szCs w:val="24"/>
        </w:rPr>
        <w:t>5.1</w:t>
      </w:r>
      <w:r w:rsidR="008122B7">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13" w:name="_Ref55336378"/>
      <w:bookmarkStart w:id="814" w:name="_Toc57314676"/>
      <w:bookmarkStart w:id="815" w:name="_Toc69728990"/>
      <w:bookmarkStart w:id="816" w:name="_Toc98253942"/>
      <w:bookmarkStart w:id="817" w:name="_Toc165173868"/>
      <w:bookmarkStart w:id="818" w:name="_Toc423423674"/>
      <w:bookmarkStart w:id="819" w:name="_Toc441131020"/>
      <w:r w:rsidRPr="00F647F7">
        <w:lastRenderedPageBreak/>
        <w:t>Справка о перечне и годовых объемах выполнения аналогичных договоров (форма 7)</w:t>
      </w:r>
      <w:bookmarkEnd w:id="813"/>
      <w:bookmarkEnd w:id="814"/>
      <w:bookmarkEnd w:id="815"/>
      <w:bookmarkEnd w:id="816"/>
      <w:bookmarkEnd w:id="817"/>
      <w:bookmarkEnd w:id="818"/>
      <w:bookmarkEnd w:id="819"/>
    </w:p>
    <w:p w:rsidR="004F4D80" w:rsidRPr="00D904EF" w:rsidRDefault="004F4D80" w:rsidP="004F4D80">
      <w:pPr>
        <w:pStyle w:val="3"/>
        <w:rPr>
          <w:szCs w:val="24"/>
        </w:rPr>
      </w:pPr>
      <w:bookmarkStart w:id="820" w:name="_Toc98253943"/>
      <w:bookmarkStart w:id="821" w:name="_Toc157248195"/>
      <w:bookmarkStart w:id="822" w:name="_Toc157496564"/>
      <w:bookmarkStart w:id="823" w:name="_Toc158206103"/>
      <w:bookmarkStart w:id="824" w:name="_Toc164057788"/>
      <w:bookmarkStart w:id="825" w:name="_Toc164137138"/>
      <w:bookmarkStart w:id="826" w:name="_Toc164161298"/>
      <w:bookmarkStart w:id="827" w:name="_Toc165173869"/>
      <w:bookmarkStart w:id="828" w:name="_Toc439170693"/>
      <w:bookmarkStart w:id="829" w:name="_Toc439172795"/>
      <w:bookmarkStart w:id="830" w:name="_Toc439173239"/>
      <w:bookmarkStart w:id="831" w:name="_Toc439238235"/>
      <w:bookmarkStart w:id="832" w:name="_Toc439252782"/>
      <w:bookmarkStart w:id="833" w:name="_Toc439323756"/>
      <w:bookmarkStart w:id="834" w:name="_Toc440357154"/>
      <w:bookmarkStart w:id="835" w:name="_Toc440359709"/>
      <w:bookmarkStart w:id="836" w:name="_Toc440632173"/>
      <w:bookmarkStart w:id="837" w:name="_Toc440875993"/>
      <w:bookmarkStart w:id="838" w:name="_Toc441131021"/>
      <w:r w:rsidRPr="00D904EF">
        <w:rPr>
          <w:szCs w:val="24"/>
        </w:rPr>
        <w:t>Форма Справки о перечне и годовых объемах выполнения аналогичных договоров</w:t>
      </w:r>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39" w:name="_Toc98253944"/>
      <w:bookmarkStart w:id="840" w:name="_Toc157248196"/>
      <w:bookmarkStart w:id="841" w:name="_Toc157496565"/>
      <w:bookmarkStart w:id="842" w:name="_Toc158206104"/>
      <w:bookmarkStart w:id="843" w:name="_Toc164057789"/>
      <w:bookmarkStart w:id="844" w:name="_Toc164137139"/>
      <w:bookmarkStart w:id="845" w:name="_Toc164161299"/>
      <w:bookmarkStart w:id="846" w:name="_Toc165173870"/>
      <w:r>
        <w:rPr>
          <w:szCs w:val="24"/>
        </w:rPr>
        <w:br w:type="page"/>
      </w:r>
    </w:p>
    <w:p w:rsidR="004F4D80" w:rsidRPr="00D904EF" w:rsidRDefault="004F4D80" w:rsidP="004F4D80">
      <w:pPr>
        <w:pStyle w:val="3"/>
        <w:rPr>
          <w:szCs w:val="24"/>
        </w:rPr>
      </w:pPr>
      <w:bookmarkStart w:id="847" w:name="_Toc439170694"/>
      <w:bookmarkStart w:id="848" w:name="_Toc439172796"/>
      <w:bookmarkStart w:id="849" w:name="_Toc439173240"/>
      <w:bookmarkStart w:id="850" w:name="_Toc439238236"/>
      <w:bookmarkStart w:id="851" w:name="_Toc439252783"/>
      <w:bookmarkStart w:id="852" w:name="_Toc439323757"/>
      <w:bookmarkStart w:id="853" w:name="_Toc440357155"/>
      <w:bookmarkStart w:id="854" w:name="_Toc440359710"/>
      <w:bookmarkStart w:id="855" w:name="_Toc440632174"/>
      <w:bookmarkStart w:id="856" w:name="_Toc440875994"/>
      <w:bookmarkStart w:id="857" w:name="_Toc441131022"/>
      <w:r w:rsidRPr="00D904EF">
        <w:rPr>
          <w:szCs w:val="24"/>
        </w:rPr>
        <w:lastRenderedPageBreak/>
        <w:t>Инструкции по заполнению</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2B7">
        <w:rPr>
          <w:sz w:val="24"/>
          <w:szCs w:val="24"/>
        </w:rPr>
        <w:fldChar w:fldCharType="begin"/>
      </w:r>
      <w:r w:rsidR="00D90031">
        <w:rPr>
          <w:sz w:val="24"/>
          <w:szCs w:val="24"/>
        </w:rPr>
        <w:instrText xml:space="preserve"> REF _Ref55336310 \r \h </w:instrText>
      </w:r>
      <w:r w:rsidR="008122B7">
        <w:rPr>
          <w:sz w:val="24"/>
          <w:szCs w:val="24"/>
        </w:rPr>
      </w:r>
      <w:r w:rsidR="008122B7">
        <w:rPr>
          <w:sz w:val="24"/>
          <w:szCs w:val="24"/>
        </w:rPr>
        <w:fldChar w:fldCharType="separate"/>
      </w:r>
      <w:r w:rsidR="00DA7E38">
        <w:rPr>
          <w:sz w:val="24"/>
          <w:szCs w:val="24"/>
        </w:rPr>
        <w:t>5.1</w:t>
      </w:r>
      <w:r w:rsidR="008122B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8122B7">
        <w:rPr>
          <w:sz w:val="24"/>
          <w:szCs w:val="24"/>
        </w:rPr>
        <w:fldChar w:fldCharType="begin"/>
      </w:r>
      <w:r w:rsidR="00D90031">
        <w:rPr>
          <w:sz w:val="24"/>
          <w:szCs w:val="24"/>
        </w:rPr>
        <w:instrText xml:space="preserve"> REF _Ref440274159 \r \h </w:instrText>
      </w:r>
      <w:r w:rsidR="008122B7">
        <w:rPr>
          <w:sz w:val="24"/>
          <w:szCs w:val="24"/>
        </w:rPr>
      </w:r>
      <w:r w:rsidR="008122B7">
        <w:rPr>
          <w:sz w:val="24"/>
          <w:szCs w:val="24"/>
        </w:rPr>
        <w:fldChar w:fldCharType="separate"/>
      </w:r>
      <w:r w:rsidR="00DA7E38">
        <w:rPr>
          <w:sz w:val="24"/>
          <w:szCs w:val="24"/>
        </w:rPr>
        <w:t>4</w:t>
      </w:r>
      <w:r w:rsidR="008122B7">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8" w:name="_Ref55336398"/>
      <w:bookmarkStart w:id="859" w:name="_Toc57314678"/>
      <w:bookmarkStart w:id="860" w:name="_Toc69728992"/>
      <w:bookmarkStart w:id="861" w:name="_Toc98253948"/>
      <w:bookmarkStart w:id="862" w:name="_Toc165173874"/>
      <w:bookmarkStart w:id="863" w:name="_Toc423423676"/>
      <w:bookmarkStart w:id="864" w:name="_Toc441131023"/>
      <w:r w:rsidRPr="00F647F7">
        <w:lastRenderedPageBreak/>
        <w:t xml:space="preserve">Справка о кадровых ресурсах (форма </w:t>
      </w:r>
      <w:r w:rsidR="000D67AD">
        <w:t>8</w:t>
      </w:r>
      <w:r w:rsidRPr="00F647F7">
        <w:t>)</w:t>
      </w:r>
      <w:bookmarkEnd w:id="858"/>
      <w:bookmarkEnd w:id="859"/>
      <w:bookmarkEnd w:id="860"/>
      <w:bookmarkEnd w:id="861"/>
      <w:bookmarkEnd w:id="862"/>
      <w:bookmarkEnd w:id="863"/>
      <w:bookmarkEnd w:id="864"/>
    </w:p>
    <w:p w:rsidR="004F4D80" w:rsidRPr="00D904EF" w:rsidRDefault="004F4D80" w:rsidP="004F4D80">
      <w:pPr>
        <w:pStyle w:val="3"/>
        <w:rPr>
          <w:szCs w:val="24"/>
        </w:rPr>
      </w:pPr>
      <w:bookmarkStart w:id="865" w:name="_Toc98253949"/>
      <w:bookmarkStart w:id="866" w:name="_Toc157248201"/>
      <w:bookmarkStart w:id="867" w:name="_Toc157496570"/>
      <w:bookmarkStart w:id="868" w:name="_Toc158206109"/>
      <w:bookmarkStart w:id="869" w:name="_Toc164057794"/>
      <w:bookmarkStart w:id="870" w:name="_Toc164137144"/>
      <w:bookmarkStart w:id="871" w:name="_Toc164161304"/>
      <w:bookmarkStart w:id="872" w:name="_Toc165173875"/>
      <w:bookmarkStart w:id="873" w:name="_Toc439170699"/>
      <w:bookmarkStart w:id="874" w:name="_Toc439172801"/>
      <w:bookmarkStart w:id="875" w:name="_Toc439173245"/>
      <w:bookmarkStart w:id="876" w:name="_Toc439238241"/>
      <w:bookmarkStart w:id="877" w:name="_Toc439252788"/>
      <w:bookmarkStart w:id="878" w:name="_Toc439323762"/>
      <w:bookmarkStart w:id="879" w:name="_Toc440357160"/>
      <w:bookmarkStart w:id="880" w:name="_Toc440359712"/>
      <w:bookmarkStart w:id="881" w:name="_Toc440632176"/>
      <w:bookmarkStart w:id="882" w:name="_Toc440875996"/>
      <w:bookmarkStart w:id="883" w:name="_Toc441131024"/>
      <w:r w:rsidRPr="00D904EF">
        <w:rPr>
          <w:szCs w:val="24"/>
        </w:rPr>
        <w:t>Форма Справки о кадровых ресурсах</w:t>
      </w:r>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884" w:name="_Toc98253950"/>
      <w:bookmarkStart w:id="885" w:name="_Toc157248202"/>
      <w:bookmarkStart w:id="886" w:name="_Toc157496571"/>
      <w:bookmarkStart w:id="887" w:name="_Toc158206110"/>
      <w:bookmarkStart w:id="888" w:name="_Toc164057795"/>
      <w:bookmarkStart w:id="889" w:name="_Toc164137145"/>
      <w:bookmarkStart w:id="890" w:name="_Toc164161305"/>
      <w:bookmarkStart w:id="891" w:name="_Toc165173876"/>
      <w:r>
        <w:rPr>
          <w:b/>
          <w:szCs w:val="24"/>
        </w:rPr>
        <w:br w:type="page"/>
      </w:r>
    </w:p>
    <w:p w:rsidR="004F4D80" w:rsidRPr="00D904EF" w:rsidRDefault="004F4D80" w:rsidP="004F4D80">
      <w:pPr>
        <w:pStyle w:val="3"/>
        <w:rPr>
          <w:szCs w:val="24"/>
        </w:rPr>
      </w:pPr>
      <w:bookmarkStart w:id="892" w:name="_Toc439170700"/>
      <w:bookmarkStart w:id="893" w:name="_Toc439172802"/>
      <w:bookmarkStart w:id="894" w:name="_Toc439173246"/>
      <w:bookmarkStart w:id="895" w:name="_Toc439238242"/>
      <w:bookmarkStart w:id="896" w:name="_Toc439252789"/>
      <w:bookmarkStart w:id="897" w:name="_Toc439323763"/>
      <w:bookmarkStart w:id="898" w:name="_Toc440357161"/>
      <w:bookmarkStart w:id="899" w:name="_Toc440359713"/>
      <w:bookmarkStart w:id="900" w:name="_Toc440632177"/>
      <w:bookmarkStart w:id="901" w:name="_Toc440875997"/>
      <w:bookmarkStart w:id="902" w:name="_Toc441131025"/>
      <w:r w:rsidRPr="00D904EF">
        <w:rPr>
          <w:szCs w:val="24"/>
        </w:rPr>
        <w:lastRenderedPageBreak/>
        <w:t>Инструкции по заполнению</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2B7">
        <w:rPr>
          <w:sz w:val="24"/>
          <w:szCs w:val="24"/>
        </w:rPr>
        <w:fldChar w:fldCharType="begin"/>
      </w:r>
      <w:r w:rsidR="00D90031">
        <w:rPr>
          <w:sz w:val="24"/>
          <w:szCs w:val="24"/>
        </w:rPr>
        <w:instrText xml:space="preserve"> REF _Ref55336310 \r \h </w:instrText>
      </w:r>
      <w:r w:rsidR="008122B7">
        <w:rPr>
          <w:sz w:val="24"/>
          <w:szCs w:val="24"/>
        </w:rPr>
      </w:r>
      <w:r w:rsidR="008122B7">
        <w:rPr>
          <w:sz w:val="24"/>
          <w:szCs w:val="24"/>
        </w:rPr>
        <w:fldChar w:fldCharType="separate"/>
      </w:r>
      <w:r w:rsidR="00DA7E38">
        <w:rPr>
          <w:sz w:val="24"/>
          <w:szCs w:val="24"/>
        </w:rPr>
        <w:t>5.1</w:t>
      </w:r>
      <w:r w:rsidR="008122B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03" w:name="_Toc165173881"/>
      <w:bookmarkStart w:id="904" w:name="_Ref194749267"/>
      <w:bookmarkStart w:id="905" w:name="_Toc423423677"/>
      <w:bookmarkStart w:id="906" w:name="_Ref440271993"/>
      <w:bookmarkStart w:id="907" w:name="_Ref440274659"/>
      <w:bookmarkStart w:id="908" w:name="_Toc441131026"/>
      <w:bookmarkStart w:id="909" w:name="_Ref90381523"/>
      <w:bookmarkStart w:id="910" w:name="_Toc90385124"/>
      <w:bookmarkStart w:id="911" w:name="_Ref96861029"/>
      <w:bookmarkStart w:id="912" w:name="_Toc97651410"/>
      <w:bookmarkStart w:id="913"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аффилированности с сотрудниками Заказчика или Организатора (форма </w:t>
      </w:r>
      <w:r w:rsidR="000D67AD">
        <w:t>9</w:t>
      </w:r>
      <w:r w:rsidRPr="00F647F7">
        <w:t>)</w:t>
      </w:r>
      <w:bookmarkEnd w:id="903"/>
      <w:bookmarkEnd w:id="904"/>
      <w:bookmarkEnd w:id="905"/>
      <w:bookmarkEnd w:id="906"/>
      <w:bookmarkEnd w:id="907"/>
      <w:bookmarkEnd w:id="908"/>
    </w:p>
    <w:p w:rsidR="004F4D80" w:rsidRPr="00D904EF" w:rsidRDefault="004F4D80" w:rsidP="004F4D80">
      <w:pPr>
        <w:pStyle w:val="3"/>
        <w:rPr>
          <w:szCs w:val="24"/>
        </w:rPr>
      </w:pPr>
      <w:bookmarkStart w:id="914" w:name="_Toc97651411"/>
      <w:bookmarkStart w:id="915" w:name="_Toc98253956"/>
      <w:bookmarkStart w:id="916" w:name="_Toc157248208"/>
      <w:bookmarkStart w:id="917" w:name="_Toc157496577"/>
      <w:bookmarkStart w:id="918" w:name="_Toc158206116"/>
      <w:bookmarkStart w:id="919" w:name="_Toc164057801"/>
      <w:bookmarkStart w:id="920" w:name="_Toc164137151"/>
      <w:bookmarkStart w:id="921" w:name="_Toc164161311"/>
      <w:bookmarkStart w:id="922" w:name="_Toc165173882"/>
      <w:bookmarkStart w:id="923" w:name="_Toc439170702"/>
      <w:bookmarkStart w:id="924" w:name="_Toc439172804"/>
      <w:bookmarkStart w:id="925" w:name="_Toc439173248"/>
      <w:bookmarkStart w:id="926" w:name="_Toc439238244"/>
      <w:bookmarkStart w:id="927" w:name="_Toc439252791"/>
      <w:bookmarkStart w:id="928" w:name="_Toc439323765"/>
      <w:bookmarkStart w:id="929" w:name="_Toc440357163"/>
      <w:bookmarkStart w:id="930" w:name="_Toc440359715"/>
      <w:bookmarkStart w:id="931" w:name="_Toc440632179"/>
      <w:bookmarkStart w:id="932" w:name="_Toc440875999"/>
      <w:bookmarkStart w:id="933" w:name="_Toc441131027"/>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34" w:name="_Toc97651412"/>
      <w:bookmarkStart w:id="935" w:name="_Toc98253957"/>
      <w:bookmarkStart w:id="936" w:name="_Toc157248209"/>
      <w:bookmarkStart w:id="937" w:name="_Toc157496578"/>
      <w:bookmarkStart w:id="938" w:name="_Toc158206117"/>
      <w:bookmarkStart w:id="939" w:name="_Toc164057802"/>
      <w:bookmarkStart w:id="940" w:name="_Toc164137152"/>
      <w:bookmarkStart w:id="941" w:name="_Toc164161312"/>
      <w:bookmarkStart w:id="942" w:name="_Toc165173883"/>
      <w:r>
        <w:rPr>
          <w:b/>
          <w:szCs w:val="24"/>
        </w:rPr>
        <w:br w:type="page"/>
      </w:r>
    </w:p>
    <w:p w:rsidR="004F4D80" w:rsidRPr="00D904EF" w:rsidRDefault="004F4D80" w:rsidP="004F4D80">
      <w:pPr>
        <w:pStyle w:val="3"/>
        <w:rPr>
          <w:szCs w:val="24"/>
        </w:rPr>
      </w:pPr>
      <w:bookmarkStart w:id="943" w:name="_Toc439170703"/>
      <w:bookmarkStart w:id="944" w:name="_Toc439172805"/>
      <w:bookmarkStart w:id="945" w:name="_Toc439173249"/>
      <w:bookmarkStart w:id="946" w:name="_Toc439238245"/>
      <w:bookmarkStart w:id="947" w:name="_Toc439252792"/>
      <w:bookmarkStart w:id="948" w:name="_Toc439323766"/>
      <w:bookmarkStart w:id="949" w:name="_Toc440357164"/>
      <w:bookmarkStart w:id="950" w:name="_Toc440359716"/>
      <w:bookmarkStart w:id="951" w:name="_Toc440632180"/>
      <w:bookmarkStart w:id="952" w:name="_Toc440876000"/>
      <w:bookmarkStart w:id="953" w:name="_Toc441131028"/>
      <w:r w:rsidRPr="00D904EF">
        <w:rPr>
          <w:szCs w:val="24"/>
        </w:rPr>
        <w:lastRenderedPageBreak/>
        <w:t>Инструкции по заполнению</w:t>
      </w:r>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8122B7">
        <w:rPr>
          <w:sz w:val="24"/>
          <w:szCs w:val="24"/>
        </w:rPr>
        <w:fldChar w:fldCharType="begin"/>
      </w:r>
      <w:r w:rsidR="00D90031">
        <w:rPr>
          <w:sz w:val="24"/>
          <w:szCs w:val="24"/>
        </w:rPr>
        <w:instrText xml:space="preserve"> REF _Ref55336310 \r \h </w:instrText>
      </w:r>
      <w:r w:rsidR="008122B7">
        <w:rPr>
          <w:sz w:val="24"/>
          <w:szCs w:val="24"/>
        </w:rPr>
      </w:r>
      <w:r w:rsidR="008122B7">
        <w:rPr>
          <w:sz w:val="24"/>
          <w:szCs w:val="24"/>
        </w:rPr>
        <w:fldChar w:fldCharType="separate"/>
      </w:r>
      <w:r w:rsidR="00DA7E38">
        <w:rPr>
          <w:sz w:val="24"/>
          <w:szCs w:val="24"/>
        </w:rPr>
        <w:t>5.1</w:t>
      </w:r>
      <w:r w:rsidR="008122B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4" w:name="_Ref257131475"/>
      <w:bookmarkStart w:id="955" w:name="_Toc351552284"/>
      <w:bookmarkStart w:id="956" w:name="_Toc396983131"/>
      <w:bookmarkStart w:id="957" w:name="_Toc423423679"/>
      <w:bookmarkStart w:id="958" w:name="_Ref440270984"/>
      <w:bookmarkStart w:id="959" w:name="_Ref440275030"/>
      <w:bookmarkStart w:id="960" w:name="_Toc441131029"/>
      <w:bookmarkEnd w:id="909"/>
      <w:bookmarkEnd w:id="910"/>
      <w:bookmarkEnd w:id="911"/>
      <w:bookmarkEnd w:id="912"/>
      <w:bookmarkEnd w:id="913"/>
      <w:r>
        <w:rPr>
          <w:sz w:val="22"/>
          <w:szCs w:val="22"/>
        </w:rPr>
        <w:lastRenderedPageBreak/>
        <w:t>Письмо</w:t>
      </w:r>
      <w:r w:rsidRPr="007417E6">
        <w:rPr>
          <w:sz w:val="22"/>
          <w:szCs w:val="22"/>
        </w:rPr>
        <w:t xml:space="preserve"> </w:t>
      </w:r>
      <w:bookmarkEnd w:id="954"/>
      <w:r>
        <w:rPr>
          <w:sz w:val="22"/>
          <w:szCs w:val="22"/>
        </w:rPr>
        <w:t>производителя продукции (форма 1</w:t>
      </w:r>
      <w:r w:rsidR="000D67AD">
        <w:rPr>
          <w:sz w:val="22"/>
          <w:szCs w:val="22"/>
        </w:rPr>
        <w:t>0</w:t>
      </w:r>
      <w:r>
        <w:rPr>
          <w:sz w:val="22"/>
          <w:szCs w:val="22"/>
        </w:rPr>
        <w:t>)</w:t>
      </w:r>
      <w:bookmarkEnd w:id="955"/>
      <w:bookmarkEnd w:id="956"/>
      <w:bookmarkEnd w:id="957"/>
      <w:bookmarkEnd w:id="958"/>
      <w:bookmarkEnd w:id="959"/>
      <w:bookmarkEnd w:id="960"/>
    </w:p>
    <w:p w:rsidR="004F4D80" w:rsidRPr="00F647F7" w:rsidRDefault="004F4D80" w:rsidP="004F4D80">
      <w:pPr>
        <w:pStyle w:val="3"/>
        <w:rPr>
          <w:szCs w:val="24"/>
        </w:rPr>
      </w:pPr>
      <w:bookmarkStart w:id="961" w:name="_Toc439170708"/>
      <w:bookmarkStart w:id="962" w:name="_Toc439172810"/>
      <w:bookmarkStart w:id="963" w:name="_Toc439173251"/>
      <w:bookmarkStart w:id="964" w:name="_Toc439252794"/>
      <w:bookmarkStart w:id="965" w:name="_Toc439323768"/>
      <w:bookmarkStart w:id="966" w:name="_Toc440357166"/>
      <w:bookmarkStart w:id="967" w:name="_Toc440359718"/>
      <w:bookmarkStart w:id="968" w:name="_Toc440632182"/>
      <w:bookmarkStart w:id="969" w:name="_Toc440876002"/>
      <w:bookmarkStart w:id="970" w:name="_Toc441131030"/>
      <w:r w:rsidRPr="00F647F7">
        <w:rPr>
          <w:szCs w:val="24"/>
        </w:rPr>
        <w:t>Форма письма производителя продукции</w:t>
      </w:r>
      <w:bookmarkEnd w:id="961"/>
      <w:bookmarkEnd w:id="962"/>
      <w:bookmarkEnd w:id="963"/>
      <w:bookmarkEnd w:id="964"/>
      <w:bookmarkEnd w:id="965"/>
      <w:bookmarkEnd w:id="966"/>
      <w:bookmarkEnd w:id="967"/>
      <w:bookmarkEnd w:id="968"/>
      <w:bookmarkEnd w:id="969"/>
      <w:bookmarkEnd w:id="970"/>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п.1.1.1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71"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72" w:name="_Toc423423680"/>
      <w:bookmarkStart w:id="973" w:name="_Ref440272035"/>
      <w:bookmarkStart w:id="974" w:name="_Ref440274733"/>
      <w:bookmarkStart w:id="975" w:name="_Toc441131031"/>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71"/>
      <w:bookmarkEnd w:id="972"/>
      <w:bookmarkEnd w:id="973"/>
      <w:bookmarkEnd w:id="974"/>
      <w:bookmarkEnd w:id="975"/>
    </w:p>
    <w:p w:rsidR="004F4D80" w:rsidRPr="00E87023" w:rsidRDefault="004F4D80" w:rsidP="004F4D80">
      <w:pPr>
        <w:pStyle w:val="3"/>
        <w:rPr>
          <w:sz w:val="22"/>
        </w:rPr>
      </w:pPr>
      <w:bookmarkStart w:id="976" w:name="_Toc343690584"/>
      <w:bookmarkStart w:id="977" w:name="_Toc372294428"/>
      <w:bookmarkStart w:id="978" w:name="_Toc379288896"/>
      <w:bookmarkStart w:id="979" w:name="_Toc384734780"/>
      <w:bookmarkStart w:id="980" w:name="_Toc396984078"/>
      <w:bookmarkStart w:id="981" w:name="_Toc423423681"/>
      <w:bookmarkStart w:id="982" w:name="_Toc439170710"/>
      <w:bookmarkStart w:id="983" w:name="_Toc439172812"/>
      <w:bookmarkStart w:id="984" w:name="_Toc439173253"/>
      <w:bookmarkStart w:id="985" w:name="_Toc439238249"/>
      <w:bookmarkStart w:id="986" w:name="_Toc439252796"/>
      <w:bookmarkStart w:id="987" w:name="_Toc439323770"/>
      <w:bookmarkStart w:id="988" w:name="_Toc440357168"/>
      <w:bookmarkStart w:id="989" w:name="_Toc440359720"/>
      <w:bookmarkStart w:id="990" w:name="_Toc440632184"/>
      <w:bookmarkStart w:id="991" w:name="_Toc440876004"/>
      <w:bookmarkStart w:id="992" w:name="_Toc4411310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w:t>
            </w:r>
            <w:proofErr w:type="gramStart"/>
            <w:r w:rsidRPr="00E87023">
              <w:rPr>
                <w:b/>
                <w:bCs w:val="0"/>
                <w:color w:val="000000"/>
                <w:sz w:val="16"/>
                <w:szCs w:val="16"/>
              </w:rPr>
              <w:t>.л</w:t>
            </w:r>
            <w:proofErr w:type="gramEnd"/>
            <w:r w:rsidRPr="00E87023">
              <w:rPr>
                <w:b/>
                <w:bCs w:val="0"/>
                <w:color w:val="00000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993" w:name="_Toc343690585"/>
      <w:bookmarkStart w:id="994" w:name="_Toc372294429"/>
      <w:bookmarkStart w:id="995" w:name="_Toc379288897"/>
      <w:bookmarkStart w:id="996" w:name="_Toc384734781"/>
      <w:bookmarkStart w:id="997" w:name="_Toc396984079"/>
      <w:bookmarkStart w:id="998" w:name="_Toc423423682"/>
      <w:bookmarkStart w:id="999" w:name="_Toc439170711"/>
      <w:bookmarkStart w:id="1000" w:name="_Toc439172813"/>
      <w:bookmarkStart w:id="1001" w:name="_Toc439173254"/>
      <w:bookmarkStart w:id="1002" w:name="_Toc439238250"/>
      <w:bookmarkStart w:id="1003" w:name="_Toc439252797"/>
      <w:bookmarkStart w:id="1004" w:name="_Toc439323771"/>
      <w:bookmarkStart w:id="1005" w:name="_Toc440357169"/>
      <w:bookmarkStart w:id="1006" w:name="_Toc440359721"/>
      <w:bookmarkStart w:id="1007" w:name="_Toc440632185"/>
      <w:bookmarkStart w:id="1008" w:name="_Toc440876005"/>
      <w:bookmarkStart w:id="1009" w:name="_Toc441131033"/>
      <w:r w:rsidRPr="00D27071">
        <w:rPr>
          <w:szCs w:val="24"/>
        </w:rPr>
        <w:lastRenderedPageBreak/>
        <w:t>Инструкции по заполнению</w:t>
      </w:r>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8122B7">
        <w:rPr>
          <w:sz w:val="24"/>
          <w:szCs w:val="24"/>
        </w:rPr>
        <w:fldChar w:fldCharType="begin"/>
      </w:r>
      <w:r w:rsidR="00D90031">
        <w:rPr>
          <w:sz w:val="24"/>
          <w:szCs w:val="24"/>
        </w:rPr>
        <w:instrText xml:space="preserve"> REF _Ref55336310 \r \h </w:instrText>
      </w:r>
      <w:r w:rsidR="008122B7">
        <w:rPr>
          <w:sz w:val="24"/>
          <w:szCs w:val="24"/>
        </w:rPr>
      </w:r>
      <w:r w:rsidR="008122B7">
        <w:rPr>
          <w:sz w:val="24"/>
          <w:szCs w:val="24"/>
        </w:rPr>
        <w:fldChar w:fldCharType="separate"/>
      </w:r>
      <w:r w:rsidR="00DA7E38">
        <w:rPr>
          <w:sz w:val="24"/>
          <w:szCs w:val="24"/>
        </w:rPr>
        <w:t>5.1</w:t>
      </w:r>
      <w:r w:rsidR="008122B7">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10"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11" w:name="_Toc423423683"/>
      <w:bookmarkStart w:id="1012" w:name="_Ref440272051"/>
      <w:bookmarkStart w:id="1013" w:name="_Ref440274744"/>
      <w:bookmarkStart w:id="1014" w:name="_Toc441131034"/>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10"/>
      <w:bookmarkEnd w:id="1011"/>
      <w:bookmarkEnd w:id="1012"/>
      <w:bookmarkEnd w:id="1013"/>
      <w:bookmarkEnd w:id="1014"/>
    </w:p>
    <w:p w:rsidR="004F4D80" w:rsidRPr="008C4223" w:rsidRDefault="004F4D80" w:rsidP="004F4D80">
      <w:pPr>
        <w:pStyle w:val="3"/>
        <w:rPr>
          <w:szCs w:val="24"/>
        </w:rPr>
      </w:pPr>
      <w:bookmarkStart w:id="1015" w:name="_Toc343690587"/>
      <w:bookmarkStart w:id="1016" w:name="_Toc372294431"/>
      <w:bookmarkStart w:id="1017" w:name="_Toc379288899"/>
      <w:bookmarkStart w:id="1018" w:name="_Toc384734783"/>
      <w:bookmarkStart w:id="1019" w:name="_Toc396984081"/>
      <w:bookmarkStart w:id="1020" w:name="_Toc423423684"/>
      <w:bookmarkStart w:id="1021" w:name="_Toc439170713"/>
      <w:bookmarkStart w:id="1022" w:name="_Toc439172815"/>
      <w:bookmarkStart w:id="1023" w:name="_Toc439173256"/>
      <w:bookmarkStart w:id="1024" w:name="_Toc439238252"/>
      <w:bookmarkStart w:id="1025" w:name="_Toc439252799"/>
      <w:bookmarkStart w:id="1026" w:name="_Toc439323773"/>
      <w:bookmarkStart w:id="1027" w:name="_Toc440357171"/>
      <w:bookmarkStart w:id="1028" w:name="_Toc440359723"/>
      <w:bookmarkStart w:id="1029" w:name="_Toc440632187"/>
      <w:bookmarkStart w:id="1030" w:name="_Toc440876007"/>
      <w:bookmarkStart w:id="1031" w:name="_Toc441131035"/>
      <w:r w:rsidRPr="008C4223">
        <w:rPr>
          <w:szCs w:val="24"/>
        </w:rPr>
        <w:t xml:space="preserve">Форма </w:t>
      </w:r>
      <w:bookmarkEnd w:id="1015"/>
      <w:bookmarkEnd w:id="1016"/>
      <w:bookmarkEnd w:id="1017"/>
      <w:bookmarkEnd w:id="1018"/>
      <w:bookmarkEnd w:id="1019"/>
      <w:bookmarkEnd w:id="1020"/>
      <w:bookmarkEnd w:id="1021"/>
      <w:bookmarkEnd w:id="1022"/>
      <w:bookmarkEnd w:id="1023"/>
      <w:bookmarkEnd w:id="1024"/>
      <w:bookmarkEnd w:id="1025"/>
      <w:r w:rsidR="000D70B6" w:rsidRPr="000D70B6">
        <w:rPr>
          <w:szCs w:val="24"/>
        </w:rPr>
        <w:t>Согласия на обработку персональных данных</w:t>
      </w:r>
      <w:bookmarkEnd w:id="1026"/>
      <w:bookmarkEnd w:id="1027"/>
      <w:bookmarkEnd w:id="1028"/>
      <w:bookmarkEnd w:id="1029"/>
      <w:bookmarkEnd w:id="1030"/>
      <w:bookmarkEnd w:id="1031"/>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32" w:name="_Toc439252801"/>
      <w:bookmarkStart w:id="1033" w:name="_Toc439323774"/>
      <w:bookmarkStart w:id="1034" w:name="_Toc440357172"/>
      <w:bookmarkStart w:id="1035" w:name="_Toc440359724"/>
      <w:bookmarkStart w:id="1036" w:name="_Toc440632188"/>
      <w:bookmarkStart w:id="1037" w:name="_Toc440876008"/>
      <w:bookmarkStart w:id="1038" w:name="_Toc441131036"/>
      <w:r w:rsidRPr="005A2CAE">
        <w:rPr>
          <w:szCs w:val="24"/>
        </w:rPr>
        <w:lastRenderedPageBreak/>
        <w:t>Инструкции по заполнению</w:t>
      </w:r>
      <w:bookmarkEnd w:id="1032"/>
      <w:bookmarkEnd w:id="1033"/>
      <w:bookmarkEnd w:id="1034"/>
      <w:bookmarkEnd w:id="1035"/>
      <w:bookmarkEnd w:id="1036"/>
      <w:bookmarkEnd w:id="1037"/>
      <w:bookmarkEnd w:id="1038"/>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39" w:name="_Ref440272256"/>
      <w:bookmarkStart w:id="1040" w:name="_Ref440272678"/>
      <w:bookmarkStart w:id="1041" w:name="_Ref440274944"/>
      <w:bookmarkStart w:id="1042" w:name="_Toc441131037"/>
      <w:r w:rsidRPr="007A6A39">
        <w:lastRenderedPageBreak/>
        <w:t>Соглашение о неустойке (форма 1</w:t>
      </w:r>
      <w:r w:rsidR="000D67AD">
        <w:t>3</w:t>
      </w:r>
      <w:r w:rsidRPr="007A6A39">
        <w:t>)</w:t>
      </w:r>
      <w:bookmarkEnd w:id="1039"/>
      <w:bookmarkEnd w:id="1040"/>
      <w:bookmarkEnd w:id="1041"/>
      <w:bookmarkEnd w:id="1042"/>
    </w:p>
    <w:p w:rsidR="007A6A39" w:rsidRPr="007A6A39" w:rsidRDefault="007A6A39" w:rsidP="007A6A39">
      <w:pPr>
        <w:pStyle w:val="3"/>
        <w:rPr>
          <w:szCs w:val="24"/>
        </w:rPr>
      </w:pPr>
      <w:bookmarkStart w:id="1043" w:name="_Toc439170715"/>
      <w:bookmarkStart w:id="1044" w:name="_Toc439172817"/>
      <w:bookmarkStart w:id="1045" w:name="_Toc439173259"/>
      <w:bookmarkStart w:id="1046" w:name="_Toc439238255"/>
      <w:bookmarkStart w:id="1047" w:name="_Toc439252803"/>
      <w:bookmarkStart w:id="1048" w:name="_Toc439323776"/>
      <w:bookmarkStart w:id="1049" w:name="_Toc440357174"/>
      <w:bookmarkStart w:id="1050" w:name="_Toc440359726"/>
      <w:bookmarkStart w:id="1051" w:name="_Toc440632190"/>
      <w:bookmarkStart w:id="1052" w:name="_Toc440876010"/>
      <w:bookmarkStart w:id="1053" w:name="_Toc441131038"/>
      <w:r w:rsidRPr="007A6A39">
        <w:rPr>
          <w:szCs w:val="24"/>
        </w:rPr>
        <w:t>Форма соглашени</w:t>
      </w:r>
      <w:r w:rsidR="00E47073">
        <w:rPr>
          <w:szCs w:val="24"/>
        </w:rPr>
        <w:t>я</w:t>
      </w:r>
      <w:r w:rsidRPr="007A6A39">
        <w:rPr>
          <w:szCs w:val="24"/>
        </w:rPr>
        <w:t xml:space="preserve"> о неустойке</w:t>
      </w:r>
      <w:bookmarkEnd w:id="1043"/>
      <w:bookmarkEnd w:id="1044"/>
      <w:bookmarkEnd w:id="1045"/>
      <w:bookmarkEnd w:id="1046"/>
      <w:bookmarkEnd w:id="1047"/>
      <w:bookmarkEnd w:id="1048"/>
      <w:bookmarkEnd w:id="1049"/>
      <w:bookmarkEnd w:id="1050"/>
      <w:bookmarkEnd w:id="1051"/>
      <w:bookmarkEnd w:id="1052"/>
      <w:bookmarkEnd w:id="1053"/>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122B7">
        <w:rPr>
          <w:vertAlign w:val="subscript"/>
        </w:rPr>
        <w:fldChar w:fldCharType="begin"/>
      </w:r>
      <w:r w:rsidR="0082292A">
        <w:rPr>
          <w:vertAlign w:val="subscript"/>
        </w:rPr>
        <w:instrText xml:space="preserve"> REF _Ref440275279 \r \h </w:instrText>
      </w:r>
      <w:r w:rsidR="008122B7">
        <w:rPr>
          <w:vertAlign w:val="subscript"/>
        </w:rPr>
      </w:r>
      <w:r w:rsidR="008122B7">
        <w:rPr>
          <w:vertAlign w:val="subscript"/>
        </w:rPr>
        <w:fldChar w:fldCharType="separate"/>
      </w:r>
      <w:r w:rsidR="0082292A">
        <w:rPr>
          <w:vertAlign w:val="subscript"/>
        </w:rPr>
        <w:t>1.1.4</w:t>
      </w:r>
      <w:r w:rsidR="008122B7">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8122B7">
        <w:rPr>
          <w:vertAlign w:val="subscript"/>
        </w:rPr>
        <w:fldChar w:fldCharType="begin"/>
      </w:r>
      <w:r w:rsidR="0082292A">
        <w:rPr>
          <w:vertAlign w:val="subscript"/>
        </w:rPr>
        <w:instrText xml:space="preserve"> REF _Ref440275279 \r \h </w:instrText>
      </w:r>
      <w:r w:rsidR="008122B7">
        <w:rPr>
          <w:vertAlign w:val="subscript"/>
        </w:rPr>
      </w:r>
      <w:r w:rsidR="008122B7">
        <w:rPr>
          <w:vertAlign w:val="subscript"/>
        </w:rPr>
        <w:fldChar w:fldCharType="separate"/>
      </w:r>
      <w:r w:rsidR="0082292A">
        <w:rPr>
          <w:vertAlign w:val="subscript"/>
        </w:rPr>
        <w:t>1.1.4</w:t>
      </w:r>
      <w:r w:rsidR="008122B7">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54" w:name="_Toc439170716"/>
      <w:bookmarkStart w:id="1055" w:name="_Toc439172818"/>
      <w:bookmarkStart w:id="1056" w:name="_Toc439173260"/>
      <w:bookmarkStart w:id="1057" w:name="_Toc439238256"/>
      <w:bookmarkStart w:id="1058" w:name="_Toc439252804"/>
      <w:bookmarkStart w:id="1059" w:name="_Toc439323777"/>
      <w:bookmarkStart w:id="1060" w:name="_Toc440357175"/>
      <w:bookmarkStart w:id="1061" w:name="_Toc440359727"/>
      <w:bookmarkStart w:id="1062" w:name="_Toc440632191"/>
      <w:bookmarkStart w:id="1063" w:name="_Toc440876011"/>
      <w:bookmarkStart w:id="1064" w:name="_Toc441131039"/>
      <w:r w:rsidRPr="007857E5">
        <w:rPr>
          <w:szCs w:val="24"/>
        </w:rPr>
        <w:lastRenderedPageBreak/>
        <w:t>Инструкции по заполнению</w:t>
      </w:r>
      <w:bookmarkEnd w:id="1054"/>
      <w:bookmarkEnd w:id="1055"/>
      <w:bookmarkEnd w:id="1056"/>
      <w:bookmarkEnd w:id="1057"/>
      <w:bookmarkEnd w:id="1058"/>
      <w:bookmarkEnd w:id="1059"/>
      <w:bookmarkEnd w:id="1060"/>
      <w:bookmarkEnd w:id="1061"/>
      <w:bookmarkEnd w:id="1062"/>
      <w:bookmarkEnd w:id="1063"/>
      <w:bookmarkEnd w:id="1064"/>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2B7">
        <w:rPr>
          <w:sz w:val="24"/>
          <w:szCs w:val="24"/>
        </w:rPr>
        <w:fldChar w:fldCharType="begin"/>
      </w:r>
      <w:r w:rsidR="00D90031">
        <w:rPr>
          <w:sz w:val="24"/>
          <w:szCs w:val="24"/>
        </w:rPr>
        <w:instrText xml:space="preserve"> REF _Ref55336310 \r \h </w:instrText>
      </w:r>
      <w:r w:rsidR="008122B7">
        <w:rPr>
          <w:sz w:val="24"/>
          <w:szCs w:val="24"/>
        </w:rPr>
      </w:r>
      <w:r w:rsidR="008122B7">
        <w:rPr>
          <w:sz w:val="24"/>
          <w:szCs w:val="24"/>
        </w:rPr>
        <w:fldChar w:fldCharType="separate"/>
      </w:r>
      <w:r w:rsidR="00DA7E38">
        <w:rPr>
          <w:sz w:val="24"/>
          <w:szCs w:val="24"/>
        </w:rPr>
        <w:t>5.1</w:t>
      </w:r>
      <w:r w:rsidR="008122B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65" w:name="_Ref440272274"/>
      <w:bookmarkStart w:id="1066" w:name="_Ref440274756"/>
      <w:bookmarkStart w:id="1067" w:name="_Toc4411310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65"/>
      <w:bookmarkEnd w:id="1066"/>
      <w:bookmarkEnd w:id="1067"/>
    </w:p>
    <w:p w:rsidR="007857E5" w:rsidRPr="00E47073" w:rsidRDefault="007857E5" w:rsidP="007857E5">
      <w:pPr>
        <w:pStyle w:val="3"/>
        <w:rPr>
          <w:szCs w:val="24"/>
        </w:rPr>
      </w:pPr>
      <w:bookmarkStart w:id="1068" w:name="_Toc439170718"/>
      <w:bookmarkStart w:id="1069" w:name="_Toc439172820"/>
      <w:bookmarkStart w:id="1070" w:name="_Toc439173262"/>
      <w:bookmarkStart w:id="1071" w:name="_Toc439238258"/>
      <w:bookmarkStart w:id="1072" w:name="_Toc439252806"/>
      <w:bookmarkStart w:id="1073" w:name="_Toc439323779"/>
      <w:bookmarkStart w:id="1074" w:name="_Toc440357177"/>
      <w:bookmarkStart w:id="1075" w:name="_Toc440359729"/>
      <w:bookmarkStart w:id="1076" w:name="_Toc440632193"/>
      <w:bookmarkStart w:id="1077" w:name="_Toc440876013"/>
      <w:bookmarkStart w:id="1078" w:name="_Toc441131041"/>
      <w:r w:rsidRPr="00E47073">
        <w:rPr>
          <w:szCs w:val="24"/>
        </w:rPr>
        <w:t xml:space="preserve">Форма </w:t>
      </w:r>
      <w:bookmarkEnd w:id="1068"/>
      <w:r w:rsidR="00E47073" w:rsidRPr="00E47073">
        <w:rPr>
          <w:szCs w:val="24"/>
        </w:rPr>
        <w:t>согласия Участника налоговым органам на разглашение сведений, составляющих налоговую тайну</w:t>
      </w:r>
      <w:bookmarkEnd w:id="1069"/>
      <w:bookmarkEnd w:id="1070"/>
      <w:bookmarkEnd w:id="1071"/>
      <w:bookmarkEnd w:id="1072"/>
      <w:bookmarkEnd w:id="1073"/>
      <w:bookmarkEnd w:id="1074"/>
      <w:bookmarkEnd w:id="1075"/>
      <w:bookmarkEnd w:id="1076"/>
      <w:bookmarkEnd w:id="1077"/>
      <w:bookmarkEnd w:id="1078"/>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079" w:name="_Toc300142269"/>
      <w:bookmarkStart w:id="1080" w:name="_Toc309735391"/>
      <w:bookmarkStart w:id="1081"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79"/>
      <w:r w:rsidRPr="007857E5">
        <w:rPr>
          <w:b/>
          <w:bCs w:val="0"/>
          <w:snapToGrid w:val="0"/>
          <w:sz w:val="24"/>
          <w:szCs w:val="24"/>
        </w:rPr>
        <w:t xml:space="preserve"> </w:t>
      </w:r>
      <w:bookmarkEnd w:id="1080"/>
      <w:bookmarkEnd w:id="1081"/>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082" w:name="_Toc439170719"/>
      <w:bookmarkStart w:id="1083" w:name="_Toc439172821"/>
      <w:bookmarkStart w:id="1084" w:name="_Toc439173263"/>
      <w:bookmarkStart w:id="1085" w:name="_Toc439238259"/>
      <w:bookmarkStart w:id="1086" w:name="_Toc439252807"/>
      <w:bookmarkStart w:id="1087" w:name="_Toc439323780"/>
      <w:bookmarkStart w:id="1088" w:name="_Toc440357178"/>
      <w:bookmarkStart w:id="1089" w:name="_Toc440359730"/>
      <w:bookmarkStart w:id="1090" w:name="_Toc440632194"/>
      <w:bookmarkStart w:id="1091" w:name="_Toc440876014"/>
      <w:bookmarkStart w:id="1092" w:name="_Toc441131042"/>
      <w:r w:rsidRPr="007857E5">
        <w:rPr>
          <w:szCs w:val="24"/>
        </w:rPr>
        <w:lastRenderedPageBreak/>
        <w:t>Инструкции по заполнению</w:t>
      </w:r>
      <w:bookmarkEnd w:id="1082"/>
      <w:bookmarkEnd w:id="1083"/>
      <w:bookmarkEnd w:id="1084"/>
      <w:bookmarkEnd w:id="1085"/>
      <w:bookmarkEnd w:id="1086"/>
      <w:bookmarkEnd w:id="1087"/>
      <w:bookmarkEnd w:id="1088"/>
      <w:bookmarkEnd w:id="1089"/>
      <w:bookmarkEnd w:id="1090"/>
      <w:bookmarkEnd w:id="1091"/>
      <w:bookmarkEnd w:id="109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2B7">
        <w:rPr>
          <w:sz w:val="24"/>
          <w:szCs w:val="24"/>
        </w:rPr>
        <w:fldChar w:fldCharType="begin"/>
      </w:r>
      <w:r w:rsidR="00D90031">
        <w:rPr>
          <w:sz w:val="24"/>
          <w:szCs w:val="24"/>
        </w:rPr>
        <w:instrText xml:space="preserve"> REF _Ref55336310 \r \h </w:instrText>
      </w:r>
      <w:r w:rsidR="008122B7">
        <w:rPr>
          <w:sz w:val="24"/>
          <w:szCs w:val="24"/>
        </w:rPr>
      </w:r>
      <w:r w:rsidR="008122B7">
        <w:rPr>
          <w:sz w:val="24"/>
          <w:szCs w:val="24"/>
        </w:rPr>
        <w:fldChar w:fldCharType="separate"/>
      </w:r>
      <w:r w:rsidR="00DA7E38">
        <w:rPr>
          <w:sz w:val="24"/>
          <w:szCs w:val="24"/>
        </w:rPr>
        <w:t>5.1</w:t>
      </w:r>
      <w:r w:rsidR="008122B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0"/>
          <w:headerReference w:type="default" r:id="rId41"/>
          <w:footerReference w:type="even" r:id="rId42"/>
          <w:headerReference w:type="first" r:id="rId43"/>
          <w:footerReference w:type="first" r:id="rId44"/>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093" w:name="_Ref93268095"/>
      <w:bookmarkStart w:id="1094" w:name="_Ref93268099"/>
      <w:bookmarkStart w:id="1095" w:name="_Toc98253958"/>
      <w:bookmarkStart w:id="1096" w:name="_Toc165173884"/>
      <w:bookmarkStart w:id="1097" w:name="_Toc423423678"/>
      <w:bookmarkStart w:id="1098" w:name="_Ref440272510"/>
      <w:bookmarkStart w:id="1099" w:name="_Ref440274961"/>
      <w:bookmarkStart w:id="1100" w:name="_Toc441131043"/>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093"/>
      <w:bookmarkEnd w:id="1094"/>
      <w:bookmarkEnd w:id="1095"/>
      <w:bookmarkEnd w:id="1096"/>
      <w:bookmarkEnd w:id="1097"/>
      <w:bookmarkEnd w:id="1098"/>
      <w:bookmarkEnd w:id="1099"/>
      <w:bookmarkEnd w:id="1100"/>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101" w:name="_Toc90385125"/>
      <w:bookmarkStart w:id="1102" w:name="_Toc439170705"/>
      <w:bookmarkStart w:id="1103" w:name="_Toc439172807"/>
      <w:bookmarkStart w:id="1104" w:name="_Toc439173268"/>
      <w:bookmarkStart w:id="1105" w:name="_Toc439238264"/>
      <w:bookmarkStart w:id="1106" w:name="_Toc439252812"/>
      <w:bookmarkStart w:id="1107" w:name="_Toc439323785"/>
      <w:bookmarkStart w:id="1108" w:name="_Toc440357183"/>
      <w:bookmarkStart w:id="1109" w:name="_Toc440359735"/>
      <w:bookmarkStart w:id="1110" w:name="_Toc440632199"/>
      <w:bookmarkStart w:id="1111" w:name="_Toc440876016"/>
      <w:bookmarkStart w:id="1112" w:name="_Toc441131044"/>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01"/>
      <w:bookmarkEnd w:id="1102"/>
      <w:bookmarkEnd w:id="1103"/>
      <w:bookmarkEnd w:id="1104"/>
      <w:bookmarkEnd w:id="1105"/>
      <w:bookmarkEnd w:id="1106"/>
      <w:bookmarkEnd w:id="1107"/>
      <w:bookmarkEnd w:id="1108"/>
      <w:bookmarkEnd w:id="1109"/>
      <w:bookmarkEnd w:id="1110"/>
      <w:bookmarkEnd w:id="1111"/>
      <w:bookmarkEnd w:id="1112"/>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13" w:name="_Toc90385126"/>
      <w:bookmarkStart w:id="1114" w:name="_Toc98253959"/>
      <w:bookmarkStart w:id="1115" w:name="_Toc157248211"/>
      <w:bookmarkStart w:id="1116" w:name="_Toc157496580"/>
      <w:bookmarkStart w:id="1117" w:name="_Toc158206119"/>
      <w:bookmarkStart w:id="1118" w:name="_Toc164057804"/>
      <w:bookmarkStart w:id="1119" w:name="_Toc164137154"/>
      <w:bookmarkStart w:id="1120" w:name="_Toc164161314"/>
      <w:bookmarkStart w:id="1121" w:name="_Toc165173885"/>
      <w:r>
        <w:rPr>
          <w:b/>
          <w:szCs w:val="24"/>
        </w:rPr>
        <w:br w:type="page"/>
      </w:r>
    </w:p>
    <w:p w:rsidR="00635719" w:rsidRPr="00D904EF" w:rsidRDefault="00635719" w:rsidP="00635719">
      <w:pPr>
        <w:pStyle w:val="3"/>
        <w:rPr>
          <w:szCs w:val="24"/>
        </w:rPr>
      </w:pPr>
      <w:bookmarkStart w:id="1122" w:name="_Toc439170706"/>
      <w:bookmarkStart w:id="1123" w:name="_Toc439172808"/>
      <w:bookmarkStart w:id="1124" w:name="_Toc439173269"/>
      <w:bookmarkStart w:id="1125" w:name="_Toc439238265"/>
      <w:bookmarkStart w:id="1126" w:name="_Toc439252813"/>
      <w:bookmarkStart w:id="1127" w:name="_Toc439323786"/>
      <w:bookmarkStart w:id="1128" w:name="_Toc440357184"/>
      <w:bookmarkStart w:id="1129" w:name="_Toc440359736"/>
      <w:bookmarkStart w:id="1130" w:name="_Toc440632200"/>
      <w:bookmarkStart w:id="1131" w:name="_Toc440876017"/>
      <w:bookmarkStart w:id="1132" w:name="_Toc441131045"/>
      <w:r w:rsidRPr="00D904EF">
        <w:rPr>
          <w:szCs w:val="24"/>
        </w:rPr>
        <w:lastRenderedPageBreak/>
        <w:t>Инструкции по заполнению</w:t>
      </w:r>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8122B7">
        <w:rPr>
          <w:sz w:val="24"/>
          <w:szCs w:val="24"/>
        </w:rPr>
        <w:fldChar w:fldCharType="begin"/>
      </w:r>
      <w:r w:rsidR="00D90031">
        <w:rPr>
          <w:sz w:val="24"/>
          <w:szCs w:val="24"/>
        </w:rPr>
        <w:instrText xml:space="preserve"> REF _Ref191386461 \r \h </w:instrText>
      </w:r>
      <w:r w:rsidR="008122B7">
        <w:rPr>
          <w:sz w:val="24"/>
          <w:szCs w:val="24"/>
        </w:rPr>
      </w:r>
      <w:r w:rsidR="008122B7">
        <w:rPr>
          <w:sz w:val="24"/>
          <w:szCs w:val="24"/>
        </w:rPr>
        <w:fldChar w:fldCharType="separate"/>
      </w:r>
      <w:r w:rsidR="00DA7E38">
        <w:rPr>
          <w:sz w:val="24"/>
          <w:szCs w:val="24"/>
        </w:rPr>
        <w:t>3.3.10</w:t>
      </w:r>
      <w:r w:rsidR="008122B7">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8122B7">
        <w:rPr>
          <w:sz w:val="24"/>
          <w:szCs w:val="24"/>
        </w:rPr>
        <w:fldChar w:fldCharType="begin"/>
      </w:r>
      <w:r w:rsidR="00D90031">
        <w:rPr>
          <w:sz w:val="24"/>
          <w:szCs w:val="24"/>
        </w:rPr>
        <w:instrText xml:space="preserve"> REF _Ref55336310 \r \h </w:instrText>
      </w:r>
      <w:r w:rsidR="008122B7">
        <w:rPr>
          <w:sz w:val="24"/>
          <w:szCs w:val="24"/>
        </w:rPr>
      </w:r>
      <w:r w:rsidR="008122B7">
        <w:rPr>
          <w:sz w:val="24"/>
          <w:szCs w:val="24"/>
        </w:rPr>
        <w:fldChar w:fldCharType="separate"/>
      </w:r>
      <w:r w:rsidR="00DA7E38">
        <w:rPr>
          <w:sz w:val="24"/>
          <w:szCs w:val="24"/>
        </w:rPr>
        <w:t>5.1</w:t>
      </w:r>
      <w:r w:rsidR="008122B7">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8122B7">
        <w:rPr>
          <w:sz w:val="24"/>
          <w:szCs w:val="24"/>
        </w:rPr>
        <w:fldChar w:fldCharType="begin"/>
      </w:r>
      <w:r w:rsidR="00D90031">
        <w:rPr>
          <w:sz w:val="24"/>
          <w:szCs w:val="24"/>
        </w:rPr>
        <w:instrText xml:space="preserve"> REF _Ref440274337 \r \h </w:instrText>
      </w:r>
      <w:r w:rsidR="008122B7">
        <w:rPr>
          <w:sz w:val="24"/>
          <w:szCs w:val="24"/>
        </w:rPr>
      </w:r>
      <w:r w:rsidR="008122B7">
        <w:rPr>
          <w:sz w:val="24"/>
          <w:szCs w:val="24"/>
        </w:rPr>
        <w:fldChar w:fldCharType="separate"/>
      </w:r>
      <w:r w:rsidR="00DA7E38">
        <w:rPr>
          <w:sz w:val="24"/>
          <w:szCs w:val="24"/>
        </w:rPr>
        <w:t>5.2</w:t>
      </w:r>
      <w:r w:rsidR="008122B7">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8122B7">
        <w:rPr>
          <w:sz w:val="24"/>
          <w:szCs w:val="24"/>
        </w:rPr>
        <w:fldChar w:fldCharType="begin"/>
      </w:r>
      <w:r w:rsidR="00D90031">
        <w:rPr>
          <w:sz w:val="24"/>
          <w:szCs w:val="24"/>
        </w:rPr>
        <w:instrText xml:space="preserve"> REF _Ref440274366 \r \h </w:instrText>
      </w:r>
      <w:r w:rsidR="008122B7">
        <w:rPr>
          <w:sz w:val="24"/>
          <w:szCs w:val="24"/>
        </w:rPr>
      </w:r>
      <w:r w:rsidR="008122B7">
        <w:rPr>
          <w:sz w:val="24"/>
          <w:szCs w:val="24"/>
        </w:rPr>
        <w:fldChar w:fldCharType="separate"/>
      </w:r>
      <w:r w:rsidR="00DA7E38">
        <w:rPr>
          <w:sz w:val="24"/>
          <w:szCs w:val="24"/>
        </w:rPr>
        <w:t>5.4</w:t>
      </w:r>
      <w:r w:rsidR="008122B7">
        <w:rPr>
          <w:sz w:val="24"/>
          <w:szCs w:val="24"/>
        </w:rPr>
        <w:fldChar w:fldCharType="end"/>
      </w:r>
      <w:r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2B5044" w:rsidRPr="002B5044" w:rsidRDefault="002B5044" w:rsidP="002B5044">
      <w:pPr>
        <w:rPr>
          <w:lang w:eastAsia="ru-RU"/>
        </w:rPr>
      </w:pPr>
    </w:p>
    <w:sectPr w:rsidR="002B5044" w:rsidRPr="002B5044"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7876" w:rsidRDefault="000D7876">
      <w:pPr>
        <w:spacing w:line="240" w:lineRule="auto"/>
      </w:pPr>
      <w:r>
        <w:separator/>
      </w:r>
    </w:p>
  </w:endnote>
  <w:endnote w:type="continuationSeparator" w:id="0">
    <w:p w:rsidR="000D7876" w:rsidRDefault="000D787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876" w:rsidRDefault="000D7876"/>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876" w:rsidRDefault="000D7876">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0D7876" w:rsidRDefault="000D7876">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876" w:rsidRDefault="000D7876"/>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876" w:rsidRDefault="000D787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876" w:rsidRPr="00FA0376" w:rsidRDefault="000D7876"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AA1979">
      <w:rPr>
        <w:noProof/>
        <w:sz w:val="16"/>
        <w:szCs w:val="16"/>
        <w:lang w:eastAsia="ru-RU"/>
      </w:rPr>
      <w:t>4</w:t>
    </w:r>
    <w:r w:rsidRPr="00FA0376">
      <w:rPr>
        <w:sz w:val="16"/>
        <w:szCs w:val="16"/>
        <w:lang w:eastAsia="ru-RU"/>
      </w:rPr>
      <w:fldChar w:fldCharType="end"/>
    </w:r>
  </w:p>
  <w:p w:rsidR="000D7876" w:rsidRPr="00EE0539" w:rsidRDefault="000D7876"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0D7876">
      <w:rPr>
        <w:sz w:val="18"/>
        <w:szCs w:val="18"/>
      </w:rPr>
      <w:t>заключения Договора поставки пломбировочных материалов для нужд ПАО «МРСК Центра» (филиала «Брянскэнерго»)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876" w:rsidRDefault="000D7876"/>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876" w:rsidRDefault="000D7876"/>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876" w:rsidRDefault="000D7876"/>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876" w:rsidRDefault="000D7876"/>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876" w:rsidRDefault="000D7876"/>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876" w:rsidRDefault="000D7876"/>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876" w:rsidRDefault="000D787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7876" w:rsidRDefault="000D7876">
      <w:pPr>
        <w:spacing w:line="240" w:lineRule="auto"/>
      </w:pPr>
      <w:r>
        <w:separator/>
      </w:r>
    </w:p>
  </w:footnote>
  <w:footnote w:type="continuationSeparator" w:id="0">
    <w:p w:rsidR="000D7876" w:rsidRDefault="000D7876">
      <w:pPr>
        <w:spacing w:line="240" w:lineRule="auto"/>
      </w:pPr>
      <w:r>
        <w:continuationSeparator/>
      </w:r>
    </w:p>
  </w:footnote>
  <w:footnote w:id="1">
    <w:p w:rsidR="000D7876" w:rsidRDefault="000D7876"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0D7876" w:rsidRDefault="000D7876"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876" w:rsidRDefault="000D7876"/>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876" w:rsidRDefault="000D7876"/>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876" w:rsidRDefault="000D7876">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876" w:rsidRDefault="000D7876"/>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876" w:rsidRDefault="000D7876"/>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876" w:rsidRPr="00930031" w:rsidRDefault="000D7876"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876" w:rsidRDefault="000D787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876" w:rsidRDefault="000D7876">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876" w:rsidRDefault="000D7876"/>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876" w:rsidRDefault="000D7876"/>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876" w:rsidRDefault="000D7876">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876" w:rsidRDefault="000D7876"/>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876" w:rsidRDefault="000D7876"/>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876" w:rsidRDefault="000D7876">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876" w:rsidRDefault="000D787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5">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6">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7">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8">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1">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2">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3">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4">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5">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6">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7">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8">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19">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0">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1">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2">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8">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1">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2">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3">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4">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6"/>
  </w:num>
  <w:num w:numId="22">
    <w:abstractNumId w:val="123"/>
  </w:num>
  <w:num w:numId="23">
    <w:abstractNumId w:val="98"/>
  </w:num>
  <w:num w:numId="24">
    <w:abstractNumId w:val="125"/>
  </w:num>
  <w:num w:numId="25">
    <w:abstractNumId w:val="113"/>
  </w:num>
  <w:num w:numId="26">
    <w:abstractNumId w:val="105"/>
  </w:num>
  <w:num w:numId="27">
    <w:abstractNumId w:val="75"/>
  </w:num>
  <w:num w:numId="28">
    <w:abstractNumId w:val="97"/>
  </w:num>
  <w:num w:numId="29">
    <w:abstractNumId w:val="126"/>
  </w:num>
  <w:num w:numId="30">
    <w:abstractNumId w:val="92"/>
  </w:num>
  <w:num w:numId="31">
    <w:abstractNumId w:val="93"/>
  </w:num>
  <w:num w:numId="32">
    <w:abstractNumId w:val="112"/>
  </w:num>
  <w:num w:numId="33">
    <w:abstractNumId w:val="129"/>
  </w:num>
  <w:num w:numId="34">
    <w:abstractNumId w:val="115"/>
  </w:num>
  <w:num w:numId="35">
    <w:abstractNumId w:val="104"/>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28"/>
  </w:num>
  <w:num w:numId="44">
    <w:abstractNumId w:val="100"/>
  </w:num>
  <w:num w:numId="45">
    <w:abstractNumId w:val="121"/>
  </w:num>
  <w:num w:numId="46">
    <w:abstractNumId w:val="0"/>
  </w:num>
  <w:num w:numId="47">
    <w:abstractNumId w:val="106"/>
  </w:num>
  <w:num w:numId="48">
    <w:abstractNumId w:val="118"/>
  </w:num>
  <w:num w:numId="49">
    <w:abstractNumId w:val="122"/>
  </w:num>
  <w:num w:numId="50">
    <w:abstractNumId w:val="114"/>
  </w:num>
  <w:num w:numId="51">
    <w:abstractNumId w:val="134"/>
  </w:num>
  <w:num w:numId="52">
    <w:abstractNumId w:val="117"/>
  </w:num>
  <w:num w:numId="53">
    <w:abstractNumId w:val="90"/>
  </w:num>
  <w:num w:numId="54">
    <w:abstractNumId w:val="79"/>
  </w:num>
  <w:num w:numId="55">
    <w:abstractNumId w:val="124"/>
  </w:num>
  <w:num w:numId="56">
    <w:abstractNumId w:val="99"/>
  </w:num>
  <w:num w:numId="57">
    <w:abstractNumId w:val="81"/>
  </w:num>
  <w:num w:numId="58">
    <w:abstractNumId w:val="83"/>
  </w:num>
  <w:num w:numId="59">
    <w:abstractNumId w:val="71"/>
  </w:num>
  <w:num w:numId="60">
    <w:abstractNumId w:val="102"/>
  </w:num>
  <w:num w:numId="61">
    <w:abstractNumId w:val="111"/>
  </w:num>
  <w:num w:numId="62">
    <w:abstractNumId w:val="72"/>
  </w:num>
  <w:num w:numId="63">
    <w:abstractNumId w:val="89"/>
  </w:num>
  <w:num w:numId="64">
    <w:abstractNumId w:val="73"/>
  </w:num>
  <w:num w:numId="65">
    <w:abstractNumId w:val="130"/>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0"/>
  </w:num>
  <w:num w:numId="69">
    <w:abstractNumId w:val="127"/>
    <w:lvlOverride w:ilvl="0">
      <w:startOverride w:val="1"/>
    </w:lvlOverride>
  </w:num>
  <w:num w:numId="70">
    <w:abstractNumId w:val="76"/>
  </w:num>
  <w:num w:numId="71">
    <w:abstractNumId w:val="132"/>
  </w:num>
  <w:num w:numId="72">
    <w:abstractNumId w:val="85"/>
  </w:num>
  <w:num w:numId="73">
    <w:abstractNumId w:val="107"/>
  </w:num>
  <w:num w:numId="74">
    <w:abstractNumId w:val="95"/>
  </w:num>
  <w:num w:numId="75">
    <w:abstractNumId w:val="110"/>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19"/>
  </w:num>
  <w:num w:numId="78">
    <w:abstractNumId w:val="131"/>
  </w:num>
  <w:num w:numId="79">
    <w:abstractNumId w:val="88"/>
  </w:num>
  <w:num w:numId="80">
    <w:abstractNumId w:val="109"/>
  </w:num>
  <w:num w:numId="81">
    <w:abstractNumId w:val="133"/>
  </w:num>
  <w:num w:numId="82">
    <w:abstractNumId w:val="108"/>
  </w:num>
  <w:num w:numId="83">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86017"/>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7043F"/>
    <w:rsid w:val="0007288B"/>
    <w:rsid w:val="000731A1"/>
    <w:rsid w:val="00076D8B"/>
    <w:rsid w:val="00077FB6"/>
    <w:rsid w:val="0009087F"/>
    <w:rsid w:val="00090CBD"/>
    <w:rsid w:val="00092967"/>
    <w:rsid w:val="00093734"/>
    <w:rsid w:val="00096E9D"/>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D787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23C70"/>
    <w:rsid w:val="0012590A"/>
    <w:rsid w:val="0012598D"/>
    <w:rsid w:val="001324A1"/>
    <w:rsid w:val="0013328C"/>
    <w:rsid w:val="00134962"/>
    <w:rsid w:val="001519E9"/>
    <w:rsid w:val="00155DAF"/>
    <w:rsid w:val="00157A6B"/>
    <w:rsid w:val="0016246B"/>
    <w:rsid w:val="00162A8F"/>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60F79"/>
    <w:rsid w:val="00263B47"/>
    <w:rsid w:val="002652D9"/>
    <w:rsid w:val="00273EB7"/>
    <w:rsid w:val="00274F25"/>
    <w:rsid w:val="002762F8"/>
    <w:rsid w:val="00280464"/>
    <w:rsid w:val="002848CF"/>
    <w:rsid w:val="0029211F"/>
    <w:rsid w:val="002946EF"/>
    <w:rsid w:val="00297FA1"/>
    <w:rsid w:val="002A08A6"/>
    <w:rsid w:val="002A0DBC"/>
    <w:rsid w:val="002A47D1"/>
    <w:rsid w:val="002A5B42"/>
    <w:rsid w:val="002B0606"/>
    <w:rsid w:val="002B456C"/>
    <w:rsid w:val="002B5044"/>
    <w:rsid w:val="002B5717"/>
    <w:rsid w:val="002B76A5"/>
    <w:rsid w:val="002C589F"/>
    <w:rsid w:val="002D41BC"/>
    <w:rsid w:val="002D4BC6"/>
    <w:rsid w:val="002E6387"/>
    <w:rsid w:val="002F3EB0"/>
    <w:rsid w:val="003032B6"/>
    <w:rsid w:val="00304CD0"/>
    <w:rsid w:val="0031026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370A5"/>
    <w:rsid w:val="003404ED"/>
    <w:rsid w:val="003417F7"/>
    <w:rsid w:val="0034341A"/>
    <w:rsid w:val="00343AE8"/>
    <w:rsid w:val="00344FCF"/>
    <w:rsid w:val="00345CCA"/>
    <w:rsid w:val="00355099"/>
    <w:rsid w:val="0035708A"/>
    <w:rsid w:val="00357BE8"/>
    <w:rsid w:val="0036334A"/>
    <w:rsid w:val="0036523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BF4"/>
    <w:rsid w:val="00412590"/>
    <w:rsid w:val="00414AB1"/>
    <w:rsid w:val="00414CAF"/>
    <w:rsid w:val="00415D77"/>
    <w:rsid w:val="00416AEC"/>
    <w:rsid w:val="00416F2A"/>
    <w:rsid w:val="00420F24"/>
    <w:rsid w:val="00421F58"/>
    <w:rsid w:val="00425AFC"/>
    <w:rsid w:val="0042632C"/>
    <w:rsid w:val="00426B53"/>
    <w:rsid w:val="004349A2"/>
    <w:rsid w:val="004360F5"/>
    <w:rsid w:val="004406A6"/>
    <w:rsid w:val="00440928"/>
    <w:rsid w:val="00441E01"/>
    <w:rsid w:val="00443E0B"/>
    <w:rsid w:val="00461F58"/>
    <w:rsid w:val="00462A31"/>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07DE"/>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35FE"/>
    <w:rsid w:val="00534967"/>
    <w:rsid w:val="00534CB8"/>
    <w:rsid w:val="00534DFA"/>
    <w:rsid w:val="00535237"/>
    <w:rsid w:val="00546518"/>
    <w:rsid w:val="00546583"/>
    <w:rsid w:val="00553A57"/>
    <w:rsid w:val="00553B6E"/>
    <w:rsid w:val="00556C74"/>
    <w:rsid w:val="005631D9"/>
    <w:rsid w:val="00570124"/>
    <w:rsid w:val="00572EA1"/>
    <w:rsid w:val="00581341"/>
    <w:rsid w:val="005818B2"/>
    <w:rsid w:val="00584DFA"/>
    <w:rsid w:val="00587751"/>
    <w:rsid w:val="005878D5"/>
    <w:rsid w:val="00595528"/>
    <w:rsid w:val="00596921"/>
    <w:rsid w:val="005A2CAE"/>
    <w:rsid w:val="005A3827"/>
    <w:rsid w:val="005A3F4B"/>
    <w:rsid w:val="005A708D"/>
    <w:rsid w:val="005B074F"/>
    <w:rsid w:val="005B75A6"/>
    <w:rsid w:val="005C10C6"/>
    <w:rsid w:val="005C22A4"/>
    <w:rsid w:val="005C6F5D"/>
    <w:rsid w:val="005D16BC"/>
    <w:rsid w:val="005D4A00"/>
    <w:rsid w:val="005D7AA7"/>
    <w:rsid w:val="005D7E4C"/>
    <w:rsid w:val="005E12FD"/>
    <w:rsid w:val="005E3DD2"/>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5C65"/>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2CC"/>
    <w:rsid w:val="00673C22"/>
    <w:rsid w:val="0067458D"/>
    <w:rsid w:val="00680B79"/>
    <w:rsid w:val="00684527"/>
    <w:rsid w:val="00685336"/>
    <w:rsid w:val="00685381"/>
    <w:rsid w:val="00696966"/>
    <w:rsid w:val="006B08E2"/>
    <w:rsid w:val="006B3CF3"/>
    <w:rsid w:val="006B43A1"/>
    <w:rsid w:val="006B4939"/>
    <w:rsid w:val="006B7986"/>
    <w:rsid w:val="006C6116"/>
    <w:rsid w:val="006C6F82"/>
    <w:rsid w:val="006D58F3"/>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51AF7"/>
    <w:rsid w:val="00752B37"/>
    <w:rsid w:val="007556FF"/>
    <w:rsid w:val="0075787E"/>
    <w:rsid w:val="00761011"/>
    <w:rsid w:val="007628EE"/>
    <w:rsid w:val="00766900"/>
    <w:rsid w:val="007705A5"/>
    <w:rsid w:val="00771E29"/>
    <w:rsid w:val="007738A8"/>
    <w:rsid w:val="00773DD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22B7"/>
    <w:rsid w:val="00813F81"/>
    <w:rsid w:val="00817246"/>
    <w:rsid w:val="00820936"/>
    <w:rsid w:val="00821577"/>
    <w:rsid w:val="0082292A"/>
    <w:rsid w:val="00832D0A"/>
    <w:rsid w:val="00841A6F"/>
    <w:rsid w:val="00845803"/>
    <w:rsid w:val="00847BAA"/>
    <w:rsid w:val="008515B6"/>
    <w:rsid w:val="00855B41"/>
    <w:rsid w:val="00857518"/>
    <w:rsid w:val="00861499"/>
    <w:rsid w:val="00862664"/>
    <w:rsid w:val="00863188"/>
    <w:rsid w:val="00864850"/>
    <w:rsid w:val="0087274F"/>
    <w:rsid w:val="0087407B"/>
    <w:rsid w:val="008749DE"/>
    <w:rsid w:val="00876917"/>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2928"/>
    <w:rsid w:val="008D3021"/>
    <w:rsid w:val="008D6280"/>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572E"/>
    <w:rsid w:val="00A33B7C"/>
    <w:rsid w:val="00A37EBB"/>
    <w:rsid w:val="00A4059F"/>
    <w:rsid w:val="00A40714"/>
    <w:rsid w:val="00A40BDF"/>
    <w:rsid w:val="00A41B88"/>
    <w:rsid w:val="00A44B30"/>
    <w:rsid w:val="00A5705A"/>
    <w:rsid w:val="00A600E3"/>
    <w:rsid w:val="00A639E3"/>
    <w:rsid w:val="00A72612"/>
    <w:rsid w:val="00A73BFA"/>
    <w:rsid w:val="00A773C9"/>
    <w:rsid w:val="00A77A16"/>
    <w:rsid w:val="00A805FF"/>
    <w:rsid w:val="00A8505C"/>
    <w:rsid w:val="00A900CC"/>
    <w:rsid w:val="00A92723"/>
    <w:rsid w:val="00A94355"/>
    <w:rsid w:val="00A95FEE"/>
    <w:rsid w:val="00A96E27"/>
    <w:rsid w:val="00AA02AB"/>
    <w:rsid w:val="00AA1979"/>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71B9D"/>
    <w:rsid w:val="00B86662"/>
    <w:rsid w:val="00B91F40"/>
    <w:rsid w:val="00B924FC"/>
    <w:rsid w:val="00B93617"/>
    <w:rsid w:val="00B97EDA"/>
    <w:rsid w:val="00BA223C"/>
    <w:rsid w:val="00BA5DEA"/>
    <w:rsid w:val="00BA7D87"/>
    <w:rsid w:val="00BB0961"/>
    <w:rsid w:val="00BB6F06"/>
    <w:rsid w:val="00BC11B7"/>
    <w:rsid w:val="00BC19F9"/>
    <w:rsid w:val="00BC23FF"/>
    <w:rsid w:val="00BC2E05"/>
    <w:rsid w:val="00BC3DAC"/>
    <w:rsid w:val="00BD05FA"/>
    <w:rsid w:val="00BD21D7"/>
    <w:rsid w:val="00BD2FD1"/>
    <w:rsid w:val="00BD40A3"/>
    <w:rsid w:val="00BD51DF"/>
    <w:rsid w:val="00BD5A0D"/>
    <w:rsid w:val="00BD6D03"/>
    <w:rsid w:val="00BD7161"/>
    <w:rsid w:val="00BD7AD3"/>
    <w:rsid w:val="00BE2DFB"/>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C5AD7"/>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AFC"/>
    <w:rsid w:val="00F40058"/>
    <w:rsid w:val="00F42D9E"/>
    <w:rsid w:val="00F4488D"/>
    <w:rsid w:val="00F44B29"/>
    <w:rsid w:val="00F463E8"/>
    <w:rsid w:val="00F50823"/>
    <w:rsid w:val="00F5198B"/>
    <w:rsid w:val="00F53BA0"/>
    <w:rsid w:val="00F62C5C"/>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Kuznetsov.PN@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s://etp.rosseti.ru" TargetMode="External"/><Relationship Id="rId34" Type="http://schemas.openxmlformats.org/officeDocument/2006/relationships/header" Target="header11.xml"/><Relationship Id="rId42"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eader" Target="header13.xm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942FAD-24CE-406C-A844-0A07C5D2B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73</Pages>
  <Words>21921</Words>
  <Characters>124953</Characters>
  <Application>Microsoft Office Word</Application>
  <DocSecurity>0</DocSecurity>
  <Lines>1041</Lines>
  <Paragraphs>293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146581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Kuznetsov</cp:lastModifiedBy>
  <cp:revision>45</cp:revision>
  <cp:lastPrinted>2015-12-29T14:27:00Z</cp:lastPrinted>
  <dcterms:created xsi:type="dcterms:W3CDTF">2016-01-12T11:24:00Z</dcterms:created>
  <dcterms:modified xsi:type="dcterms:W3CDTF">2016-01-22T08:15:00Z</dcterms:modified>
</cp:coreProperties>
</file>