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28B" w:rsidRPr="00D053CF" w:rsidRDefault="00626BED"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96A33" w:rsidRPr="00881784" w:rsidRDefault="00396A33"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396A33" w:rsidRPr="00881784" w:rsidRDefault="00396A33"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396A33" w:rsidRPr="00881784" w:rsidRDefault="00396A33"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396A33" w:rsidRPr="00881784" w:rsidRDefault="00396A33"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396A33" w:rsidRDefault="00396A33" w:rsidP="005E428B">
                  <w:pPr>
                    <w:spacing w:line="240" w:lineRule="auto"/>
                    <w:ind w:right="-23"/>
                    <w:rPr>
                      <w:rFonts w:ascii="Helios" w:hAnsi="Helios"/>
                      <w:sz w:val="14"/>
                      <w:szCs w:val="14"/>
                    </w:rPr>
                  </w:pPr>
                  <w:r w:rsidRPr="00881784">
                    <w:rPr>
                      <w:rFonts w:ascii="Helios" w:hAnsi="Helios"/>
                      <w:sz w:val="14"/>
                      <w:szCs w:val="14"/>
                    </w:rPr>
                    <w:t>тел.: +7 (495) 747-92-92,</w:t>
                  </w:r>
                </w:p>
                <w:p w:rsidR="00396A33" w:rsidRPr="00881784" w:rsidRDefault="00396A33"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396A33" w:rsidRDefault="00396A33"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396A33" w:rsidRDefault="00396A33"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396A33" w:rsidRPr="00881784" w:rsidRDefault="00396A33"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396A33" w:rsidRPr="005F2981" w:rsidRDefault="00396A33"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8"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9"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396A33" w:rsidRPr="00382A07" w:rsidRDefault="00396A33" w:rsidP="00396A33">
      <w:pPr>
        <w:ind w:left="5670" w:firstLine="0"/>
        <w:jc w:val="center"/>
        <w:rPr>
          <w:sz w:val="24"/>
          <w:szCs w:val="24"/>
        </w:rPr>
      </w:pPr>
    </w:p>
    <w:p w:rsidR="00396A33" w:rsidRPr="007765E5" w:rsidRDefault="00396A33" w:rsidP="00396A33">
      <w:pPr>
        <w:ind w:left="5670" w:firstLine="0"/>
        <w:jc w:val="center"/>
        <w:rPr>
          <w:sz w:val="24"/>
          <w:szCs w:val="24"/>
        </w:rPr>
      </w:pPr>
      <w:r w:rsidRPr="007765E5">
        <w:rPr>
          <w:sz w:val="24"/>
          <w:szCs w:val="24"/>
        </w:rPr>
        <w:t>УТВЕРЖДАЮ:</w:t>
      </w:r>
    </w:p>
    <w:p w:rsidR="00396A33" w:rsidRPr="007765E5" w:rsidRDefault="00396A33" w:rsidP="00396A33">
      <w:pPr>
        <w:spacing w:line="240" w:lineRule="auto"/>
        <w:jc w:val="right"/>
        <w:rPr>
          <w:sz w:val="24"/>
          <w:szCs w:val="24"/>
        </w:rPr>
      </w:pPr>
      <w:r w:rsidRPr="007765E5">
        <w:rPr>
          <w:sz w:val="24"/>
          <w:szCs w:val="24"/>
        </w:rPr>
        <w:t>Председатель закупочной комиссии -</w:t>
      </w:r>
    </w:p>
    <w:p w:rsidR="00396A33" w:rsidRPr="007765E5" w:rsidRDefault="00396A33" w:rsidP="00396A33">
      <w:pPr>
        <w:spacing w:line="240" w:lineRule="auto"/>
        <w:jc w:val="right"/>
        <w:rPr>
          <w:sz w:val="24"/>
          <w:szCs w:val="24"/>
        </w:rPr>
      </w:pPr>
      <w:r w:rsidRPr="007765E5">
        <w:rPr>
          <w:sz w:val="24"/>
          <w:szCs w:val="24"/>
        </w:rPr>
        <w:t>Начальник управления</w:t>
      </w:r>
    </w:p>
    <w:p w:rsidR="00396A33" w:rsidRPr="007765E5" w:rsidRDefault="00396A33" w:rsidP="00396A33">
      <w:pPr>
        <w:spacing w:line="240" w:lineRule="auto"/>
        <w:jc w:val="right"/>
        <w:rPr>
          <w:sz w:val="24"/>
          <w:szCs w:val="24"/>
        </w:rPr>
      </w:pPr>
      <w:r w:rsidRPr="007765E5">
        <w:rPr>
          <w:sz w:val="24"/>
          <w:szCs w:val="24"/>
        </w:rPr>
        <w:t>логистики и МТО филиала</w:t>
      </w:r>
    </w:p>
    <w:p w:rsidR="00396A33" w:rsidRPr="007765E5" w:rsidRDefault="00396A33" w:rsidP="00396A33">
      <w:pPr>
        <w:spacing w:line="240" w:lineRule="auto"/>
        <w:jc w:val="right"/>
        <w:rPr>
          <w:sz w:val="24"/>
          <w:szCs w:val="24"/>
        </w:rPr>
      </w:pPr>
      <w:r w:rsidRPr="007765E5">
        <w:rPr>
          <w:sz w:val="24"/>
          <w:szCs w:val="24"/>
        </w:rPr>
        <w:t>ПАО «МРСК Центра»-</w:t>
      </w:r>
    </w:p>
    <w:p w:rsidR="00396A33" w:rsidRPr="007765E5" w:rsidRDefault="00396A33" w:rsidP="00396A33">
      <w:pPr>
        <w:spacing w:line="240" w:lineRule="auto"/>
        <w:jc w:val="right"/>
        <w:rPr>
          <w:sz w:val="24"/>
          <w:szCs w:val="24"/>
        </w:rPr>
      </w:pPr>
      <w:r w:rsidRPr="007765E5">
        <w:rPr>
          <w:sz w:val="24"/>
          <w:szCs w:val="24"/>
        </w:rPr>
        <w:t>«Белгородэнерго»</w:t>
      </w:r>
    </w:p>
    <w:p w:rsidR="00396A33" w:rsidRPr="007765E5" w:rsidRDefault="00396A33" w:rsidP="00396A33">
      <w:pPr>
        <w:spacing w:line="240" w:lineRule="auto"/>
        <w:jc w:val="right"/>
        <w:rPr>
          <w:sz w:val="24"/>
          <w:szCs w:val="24"/>
        </w:rPr>
      </w:pPr>
      <w:r w:rsidRPr="007765E5">
        <w:rPr>
          <w:sz w:val="24"/>
          <w:szCs w:val="24"/>
        </w:rPr>
        <w:t>____________ З.М. Кравченко</w:t>
      </w:r>
    </w:p>
    <w:p w:rsidR="00396A33" w:rsidRPr="007765E5" w:rsidRDefault="00396A33" w:rsidP="00396A33">
      <w:pPr>
        <w:spacing w:line="240" w:lineRule="auto"/>
        <w:jc w:val="right"/>
        <w:rPr>
          <w:sz w:val="24"/>
          <w:szCs w:val="24"/>
        </w:rPr>
      </w:pPr>
    </w:p>
    <w:p w:rsidR="00396A33" w:rsidRPr="007765E5" w:rsidRDefault="00396A33" w:rsidP="00396A33">
      <w:pPr>
        <w:ind w:left="5670" w:firstLine="0"/>
        <w:jc w:val="right"/>
        <w:rPr>
          <w:sz w:val="24"/>
          <w:szCs w:val="24"/>
        </w:rPr>
      </w:pPr>
      <w:r w:rsidRPr="007765E5">
        <w:rPr>
          <w:sz w:val="24"/>
          <w:szCs w:val="24"/>
        </w:rPr>
        <w:t xml:space="preserve"> «</w:t>
      </w:r>
      <w:r>
        <w:rPr>
          <w:sz w:val="24"/>
          <w:szCs w:val="24"/>
        </w:rPr>
        <w:t>29</w:t>
      </w:r>
      <w:r w:rsidRPr="007765E5">
        <w:rPr>
          <w:sz w:val="24"/>
          <w:szCs w:val="24"/>
        </w:rPr>
        <w:t xml:space="preserve">» </w:t>
      </w:r>
      <w:r>
        <w:rPr>
          <w:sz w:val="24"/>
          <w:szCs w:val="24"/>
        </w:rPr>
        <w:t>августа</w:t>
      </w:r>
      <w:r w:rsidRPr="007765E5">
        <w:rPr>
          <w:sz w:val="24"/>
          <w:szCs w:val="24"/>
        </w:rPr>
        <w:t xml:space="preserve"> 2017 г.</w:t>
      </w:r>
    </w:p>
    <w:p w:rsidR="00396A33" w:rsidRPr="007765E5" w:rsidRDefault="00396A33" w:rsidP="00396A33">
      <w:pPr>
        <w:ind w:firstLine="0"/>
        <w:jc w:val="left"/>
        <w:rPr>
          <w:sz w:val="24"/>
          <w:szCs w:val="24"/>
        </w:rPr>
      </w:pPr>
    </w:p>
    <w:p w:rsidR="00396A33" w:rsidRPr="0082692F" w:rsidRDefault="00396A33" w:rsidP="00396A33">
      <w:pPr>
        <w:spacing w:line="240" w:lineRule="auto"/>
        <w:ind w:left="6804" w:firstLine="0"/>
        <w:rPr>
          <w:b/>
          <w:kern w:val="36"/>
          <w:sz w:val="24"/>
          <w:szCs w:val="24"/>
        </w:rPr>
      </w:pPr>
      <w:r w:rsidRPr="0082692F">
        <w:rPr>
          <w:b/>
          <w:kern w:val="36"/>
          <w:sz w:val="24"/>
          <w:szCs w:val="24"/>
        </w:rPr>
        <w:t>Согласовано на заседании</w:t>
      </w:r>
    </w:p>
    <w:p w:rsidR="00396A33" w:rsidRPr="0082692F" w:rsidRDefault="00396A33" w:rsidP="00396A33">
      <w:pPr>
        <w:spacing w:line="240" w:lineRule="auto"/>
        <w:ind w:left="6804" w:firstLine="0"/>
        <w:rPr>
          <w:b/>
          <w:kern w:val="36"/>
          <w:sz w:val="24"/>
          <w:szCs w:val="24"/>
        </w:rPr>
      </w:pPr>
      <w:r w:rsidRPr="0082692F">
        <w:rPr>
          <w:b/>
          <w:kern w:val="36"/>
          <w:sz w:val="24"/>
          <w:szCs w:val="24"/>
        </w:rPr>
        <w:t>закупочной комиссии</w:t>
      </w:r>
    </w:p>
    <w:p w:rsidR="00396A33" w:rsidRPr="0082692F" w:rsidRDefault="00396A33" w:rsidP="00396A33">
      <w:pPr>
        <w:spacing w:line="240" w:lineRule="auto"/>
        <w:ind w:left="6804" w:firstLine="0"/>
        <w:rPr>
          <w:b/>
          <w:kern w:val="36"/>
          <w:sz w:val="24"/>
          <w:szCs w:val="24"/>
        </w:rPr>
      </w:pPr>
      <w:r w:rsidRPr="0082692F">
        <w:rPr>
          <w:b/>
          <w:kern w:val="36"/>
          <w:sz w:val="24"/>
          <w:szCs w:val="24"/>
        </w:rPr>
        <w:t>Протокол №0</w:t>
      </w:r>
      <w:r>
        <w:rPr>
          <w:b/>
          <w:kern w:val="36"/>
          <w:sz w:val="24"/>
          <w:szCs w:val="24"/>
        </w:rPr>
        <w:t>540</w:t>
      </w:r>
      <w:r w:rsidRPr="0082692F">
        <w:rPr>
          <w:b/>
          <w:kern w:val="36"/>
          <w:sz w:val="24"/>
          <w:szCs w:val="24"/>
        </w:rPr>
        <w:t>- БЕ-17</w:t>
      </w:r>
    </w:p>
    <w:p w:rsidR="00396A33" w:rsidRPr="007765E5" w:rsidRDefault="00396A33" w:rsidP="00396A33">
      <w:pPr>
        <w:spacing w:line="240" w:lineRule="auto"/>
        <w:ind w:left="6804" w:firstLine="0"/>
        <w:rPr>
          <w:b/>
          <w:kern w:val="36"/>
          <w:sz w:val="24"/>
          <w:szCs w:val="24"/>
        </w:rPr>
      </w:pPr>
      <w:r w:rsidRPr="0082692F">
        <w:rPr>
          <w:b/>
          <w:kern w:val="36"/>
          <w:sz w:val="24"/>
          <w:szCs w:val="24"/>
        </w:rPr>
        <w:t>от «</w:t>
      </w:r>
      <w:r>
        <w:rPr>
          <w:b/>
          <w:kern w:val="36"/>
          <w:sz w:val="24"/>
          <w:szCs w:val="24"/>
        </w:rPr>
        <w:t>29</w:t>
      </w:r>
      <w:r w:rsidRPr="0082692F">
        <w:rPr>
          <w:b/>
          <w:kern w:val="36"/>
          <w:sz w:val="24"/>
          <w:szCs w:val="24"/>
        </w:rPr>
        <w:t xml:space="preserve">» </w:t>
      </w:r>
      <w:r>
        <w:rPr>
          <w:b/>
          <w:kern w:val="36"/>
          <w:sz w:val="24"/>
          <w:szCs w:val="24"/>
        </w:rPr>
        <w:t>августа</w:t>
      </w:r>
      <w:r w:rsidRPr="0082692F">
        <w:rPr>
          <w:b/>
          <w:kern w:val="36"/>
          <w:sz w:val="24"/>
          <w:szCs w:val="24"/>
        </w:rPr>
        <w:t xml:space="preserve"> 2017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396A33" w:rsidRPr="00E10BDF">
        <w:rPr>
          <w:b/>
          <w:sz w:val="24"/>
          <w:szCs w:val="24"/>
        </w:rPr>
        <w:t xml:space="preserve">Договора на поставку линейных </w:t>
      </w:r>
      <w:r w:rsidR="00396A33">
        <w:rPr>
          <w:b/>
          <w:sz w:val="24"/>
          <w:szCs w:val="24"/>
        </w:rPr>
        <w:t>подвесных</w:t>
      </w:r>
      <w:r w:rsidR="00396A33" w:rsidRPr="00E10BDF">
        <w:rPr>
          <w:b/>
          <w:sz w:val="24"/>
          <w:szCs w:val="24"/>
        </w:rPr>
        <w:t xml:space="preserve"> изоляторов для нужд ПАО МРСК Центра (филиал Белгородэнерго)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396A33">
        <w:rPr>
          <w:sz w:val="24"/>
          <w:szCs w:val="24"/>
        </w:rPr>
        <w:t>Белгород</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626BED">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7E29D1">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26BED">
        <w:rPr>
          <w:noProof/>
        </w:rPr>
        <w:fldChar w:fldCharType="begin"/>
      </w:r>
      <w:r>
        <w:rPr>
          <w:noProof/>
        </w:rPr>
        <w:instrText xml:space="preserve"> PAGEREF _Toc472416824 \h </w:instrText>
      </w:r>
      <w:r w:rsidR="00626BED">
        <w:rPr>
          <w:noProof/>
        </w:rPr>
      </w:r>
      <w:r w:rsidR="00626BED">
        <w:rPr>
          <w:noProof/>
        </w:rPr>
        <w:fldChar w:fldCharType="separate"/>
      </w:r>
      <w:r w:rsidR="007E29D1">
        <w:rPr>
          <w:noProof/>
        </w:rPr>
        <w:t>4</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26BED">
        <w:rPr>
          <w:noProof/>
        </w:rPr>
        <w:fldChar w:fldCharType="begin"/>
      </w:r>
      <w:r>
        <w:rPr>
          <w:noProof/>
        </w:rPr>
        <w:instrText xml:space="preserve"> PAGEREF _Toc472416825 \h </w:instrText>
      </w:r>
      <w:r w:rsidR="00626BED">
        <w:rPr>
          <w:noProof/>
        </w:rPr>
      </w:r>
      <w:r w:rsidR="00626BED">
        <w:rPr>
          <w:noProof/>
        </w:rPr>
        <w:fldChar w:fldCharType="separate"/>
      </w:r>
      <w:r w:rsidR="007E29D1">
        <w:rPr>
          <w:noProof/>
        </w:rPr>
        <w:t>6</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26BED">
        <w:rPr>
          <w:noProof/>
        </w:rPr>
        <w:fldChar w:fldCharType="begin"/>
      </w:r>
      <w:r>
        <w:rPr>
          <w:noProof/>
        </w:rPr>
        <w:instrText xml:space="preserve"> PAGEREF _Toc472416826 \h </w:instrText>
      </w:r>
      <w:r w:rsidR="00626BED">
        <w:rPr>
          <w:noProof/>
        </w:rPr>
      </w:r>
      <w:r w:rsidR="00626BED">
        <w:rPr>
          <w:noProof/>
        </w:rPr>
        <w:fldChar w:fldCharType="separate"/>
      </w:r>
      <w:r w:rsidR="007E29D1">
        <w:rPr>
          <w:noProof/>
        </w:rPr>
        <w:t>7</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26BED">
        <w:rPr>
          <w:noProof/>
        </w:rPr>
        <w:fldChar w:fldCharType="begin"/>
      </w:r>
      <w:r>
        <w:rPr>
          <w:noProof/>
        </w:rPr>
        <w:instrText xml:space="preserve"> PAGEREF _Toc472416827 \h </w:instrText>
      </w:r>
      <w:r w:rsidR="00626BED">
        <w:rPr>
          <w:noProof/>
        </w:rPr>
      </w:r>
      <w:r w:rsidR="00626BED">
        <w:rPr>
          <w:noProof/>
        </w:rPr>
        <w:fldChar w:fldCharType="separate"/>
      </w:r>
      <w:r w:rsidR="007E29D1">
        <w:rPr>
          <w:noProof/>
        </w:rPr>
        <w:t>7</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26BED">
        <w:rPr>
          <w:noProof/>
        </w:rPr>
        <w:fldChar w:fldCharType="begin"/>
      </w:r>
      <w:r>
        <w:rPr>
          <w:noProof/>
        </w:rPr>
        <w:instrText xml:space="preserve"> PAGEREF _Toc472416828 \h </w:instrText>
      </w:r>
      <w:r w:rsidR="00626BED">
        <w:rPr>
          <w:noProof/>
        </w:rPr>
      </w:r>
      <w:r w:rsidR="00626BED">
        <w:rPr>
          <w:noProof/>
        </w:rPr>
        <w:fldChar w:fldCharType="separate"/>
      </w:r>
      <w:r w:rsidR="007E29D1">
        <w:rPr>
          <w:noProof/>
        </w:rPr>
        <w:t>8</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26BED">
        <w:rPr>
          <w:noProof/>
        </w:rPr>
        <w:fldChar w:fldCharType="begin"/>
      </w:r>
      <w:r>
        <w:rPr>
          <w:noProof/>
        </w:rPr>
        <w:instrText xml:space="preserve"> PAGEREF _Toc472416829 \h </w:instrText>
      </w:r>
      <w:r w:rsidR="00626BED">
        <w:rPr>
          <w:noProof/>
        </w:rPr>
      </w:r>
      <w:r w:rsidR="00626BED">
        <w:rPr>
          <w:noProof/>
        </w:rPr>
        <w:fldChar w:fldCharType="separate"/>
      </w:r>
      <w:r w:rsidR="007E29D1">
        <w:rPr>
          <w:noProof/>
        </w:rPr>
        <w:t>10</w:t>
      </w:r>
      <w:r w:rsidR="00626BED">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626BED">
        <w:rPr>
          <w:noProof/>
        </w:rPr>
        <w:fldChar w:fldCharType="begin"/>
      </w:r>
      <w:r>
        <w:rPr>
          <w:noProof/>
        </w:rPr>
        <w:instrText xml:space="preserve"> PAGEREF _Toc472416835 \h </w:instrText>
      </w:r>
      <w:r w:rsidR="00626BED">
        <w:rPr>
          <w:noProof/>
        </w:rPr>
      </w:r>
      <w:r w:rsidR="00626BED">
        <w:rPr>
          <w:noProof/>
        </w:rPr>
        <w:fldChar w:fldCharType="separate"/>
      </w:r>
      <w:r w:rsidR="007E29D1">
        <w:rPr>
          <w:noProof/>
        </w:rPr>
        <w:t>11</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26BED">
        <w:rPr>
          <w:noProof/>
        </w:rPr>
        <w:fldChar w:fldCharType="begin"/>
      </w:r>
      <w:r>
        <w:rPr>
          <w:noProof/>
        </w:rPr>
        <w:instrText xml:space="preserve"> PAGEREF _Toc472416836 \h </w:instrText>
      </w:r>
      <w:r w:rsidR="00626BED">
        <w:rPr>
          <w:noProof/>
        </w:rPr>
      </w:r>
      <w:r w:rsidR="00626BED">
        <w:rPr>
          <w:noProof/>
        </w:rPr>
        <w:fldChar w:fldCharType="separate"/>
      </w:r>
      <w:r w:rsidR="007E29D1">
        <w:rPr>
          <w:noProof/>
        </w:rPr>
        <w:t>11</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626BED">
        <w:rPr>
          <w:noProof/>
        </w:rPr>
        <w:fldChar w:fldCharType="begin"/>
      </w:r>
      <w:r>
        <w:rPr>
          <w:noProof/>
        </w:rPr>
        <w:instrText xml:space="preserve"> PAGEREF _Toc472416840 \h </w:instrText>
      </w:r>
      <w:r w:rsidR="00626BED">
        <w:rPr>
          <w:noProof/>
        </w:rPr>
      </w:r>
      <w:r w:rsidR="00626BED">
        <w:rPr>
          <w:noProof/>
        </w:rPr>
        <w:fldChar w:fldCharType="separate"/>
      </w:r>
      <w:r w:rsidR="007E29D1">
        <w:rPr>
          <w:noProof/>
        </w:rPr>
        <w:t>11</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626BED">
        <w:rPr>
          <w:noProof/>
        </w:rPr>
        <w:fldChar w:fldCharType="begin"/>
      </w:r>
      <w:r>
        <w:rPr>
          <w:noProof/>
        </w:rPr>
        <w:instrText xml:space="preserve"> PAGEREF _Toc472416844 \h </w:instrText>
      </w:r>
      <w:r w:rsidR="00626BED">
        <w:rPr>
          <w:noProof/>
        </w:rPr>
      </w:r>
      <w:r w:rsidR="00626BED">
        <w:rPr>
          <w:noProof/>
        </w:rPr>
        <w:fldChar w:fldCharType="separate"/>
      </w:r>
      <w:r w:rsidR="007E29D1">
        <w:rPr>
          <w:noProof/>
        </w:rPr>
        <w:t>12</w:t>
      </w:r>
      <w:r w:rsidR="00626BED">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26BED">
        <w:rPr>
          <w:noProof/>
        </w:rPr>
        <w:fldChar w:fldCharType="begin"/>
      </w:r>
      <w:r>
        <w:rPr>
          <w:noProof/>
        </w:rPr>
        <w:instrText xml:space="preserve"> PAGEREF _Toc472416852 \h </w:instrText>
      </w:r>
      <w:r w:rsidR="00626BED">
        <w:rPr>
          <w:noProof/>
        </w:rPr>
      </w:r>
      <w:r w:rsidR="00626BED">
        <w:rPr>
          <w:noProof/>
        </w:rPr>
        <w:fldChar w:fldCharType="separate"/>
      </w:r>
      <w:r w:rsidR="007E29D1">
        <w:rPr>
          <w:noProof/>
        </w:rPr>
        <w:t>14</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26BED">
        <w:rPr>
          <w:noProof/>
        </w:rPr>
        <w:fldChar w:fldCharType="begin"/>
      </w:r>
      <w:r>
        <w:rPr>
          <w:noProof/>
        </w:rPr>
        <w:instrText xml:space="preserve"> PAGEREF _Toc472416853 \h </w:instrText>
      </w:r>
      <w:r w:rsidR="00626BED">
        <w:rPr>
          <w:noProof/>
        </w:rPr>
      </w:r>
      <w:r w:rsidR="00626BED">
        <w:rPr>
          <w:noProof/>
        </w:rPr>
        <w:fldChar w:fldCharType="separate"/>
      </w:r>
      <w:r w:rsidR="007E29D1">
        <w:rPr>
          <w:noProof/>
        </w:rPr>
        <w:t>14</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626BED">
        <w:rPr>
          <w:noProof/>
        </w:rPr>
        <w:fldChar w:fldCharType="begin"/>
      </w:r>
      <w:r>
        <w:rPr>
          <w:noProof/>
        </w:rPr>
        <w:instrText xml:space="preserve"> PAGEREF _Toc472416856 \h </w:instrText>
      </w:r>
      <w:r w:rsidR="00626BED">
        <w:rPr>
          <w:noProof/>
        </w:rPr>
      </w:r>
      <w:r w:rsidR="00626BED">
        <w:rPr>
          <w:noProof/>
        </w:rPr>
        <w:fldChar w:fldCharType="separate"/>
      </w:r>
      <w:r w:rsidR="007E29D1">
        <w:rPr>
          <w:noProof/>
        </w:rPr>
        <w:t>14</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26BED">
        <w:rPr>
          <w:noProof/>
        </w:rPr>
        <w:fldChar w:fldCharType="begin"/>
      </w:r>
      <w:r>
        <w:rPr>
          <w:noProof/>
        </w:rPr>
        <w:instrText xml:space="preserve"> PAGEREF _Toc472416857 \h </w:instrText>
      </w:r>
      <w:r w:rsidR="00626BED">
        <w:rPr>
          <w:noProof/>
        </w:rPr>
      </w:r>
      <w:r w:rsidR="00626BED">
        <w:rPr>
          <w:noProof/>
        </w:rPr>
        <w:fldChar w:fldCharType="separate"/>
      </w:r>
      <w:r w:rsidR="007E29D1">
        <w:rPr>
          <w:noProof/>
        </w:rPr>
        <w:t>15</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26BED">
        <w:rPr>
          <w:noProof/>
        </w:rPr>
        <w:fldChar w:fldCharType="begin"/>
      </w:r>
      <w:r>
        <w:rPr>
          <w:noProof/>
        </w:rPr>
        <w:instrText xml:space="preserve"> PAGEREF _Toc472416872 \h </w:instrText>
      </w:r>
      <w:r w:rsidR="00626BED">
        <w:rPr>
          <w:noProof/>
        </w:rPr>
      </w:r>
      <w:r w:rsidR="00626BED">
        <w:rPr>
          <w:noProof/>
        </w:rPr>
        <w:fldChar w:fldCharType="separate"/>
      </w:r>
      <w:r w:rsidR="007E29D1">
        <w:rPr>
          <w:noProof/>
        </w:rPr>
        <w:t>26</w:t>
      </w:r>
      <w:r w:rsidR="00626BED">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626BED" w:rsidRPr="00B007DA">
        <w:rPr>
          <w:noProof/>
        </w:rPr>
        <w:fldChar w:fldCharType="begin"/>
      </w:r>
      <w:r w:rsidRPr="00B007DA">
        <w:rPr>
          <w:noProof/>
        </w:rPr>
        <w:instrText xml:space="preserve"> PAGEREF _Toc472416875 \h </w:instrText>
      </w:r>
      <w:r w:rsidR="00626BED" w:rsidRPr="00B007DA">
        <w:rPr>
          <w:noProof/>
        </w:rPr>
      </w:r>
      <w:r w:rsidR="00626BED" w:rsidRPr="00B007DA">
        <w:rPr>
          <w:noProof/>
        </w:rPr>
        <w:fldChar w:fldCharType="separate"/>
      </w:r>
      <w:r w:rsidR="007E29D1">
        <w:rPr>
          <w:noProof/>
        </w:rPr>
        <w:t>26</w:t>
      </w:r>
      <w:r w:rsidR="00626BED"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626BED" w:rsidRPr="00B007DA">
        <w:rPr>
          <w:noProof/>
        </w:rPr>
        <w:fldChar w:fldCharType="begin"/>
      </w:r>
      <w:r w:rsidRPr="00B007DA">
        <w:rPr>
          <w:noProof/>
        </w:rPr>
        <w:instrText xml:space="preserve"> PAGEREF _Toc472416876 \h </w:instrText>
      </w:r>
      <w:r w:rsidR="00626BED" w:rsidRPr="00B007DA">
        <w:rPr>
          <w:noProof/>
        </w:rPr>
      </w:r>
      <w:r w:rsidR="00626BED" w:rsidRPr="00B007DA">
        <w:rPr>
          <w:noProof/>
        </w:rPr>
        <w:fldChar w:fldCharType="separate"/>
      </w:r>
      <w:r w:rsidR="007E29D1">
        <w:rPr>
          <w:noProof/>
        </w:rPr>
        <w:t>26</w:t>
      </w:r>
      <w:r w:rsidR="00626BED"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626BED" w:rsidRPr="00B007DA">
        <w:rPr>
          <w:noProof/>
        </w:rPr>
        <w:fldChar w:fldCharType="begin"/>
      </w:r>
      <w:r w:rsidRPr="00B007DA">
        <w:rPr>
          <w:noProof/>
        </w:rPr>
        <w:instrText xml:space="preserve"> PAGEREF _Toc472416881 \h </w:instrText>
      </w:r>
      <w:r w:rsidR="00626BED" w:rsidRPr="00B007DA">
        <w:rPr>
          <w:noProof/>
        </w:rPr>
      </w:r>
      <w:r w:rsidR="00626BED" w:rsidRPr="00B007DA">
        <w:rPr>
          <w:noProof/>
        </w:rPr>
        <w:fldChar w:fldCharType="separate"/>
      </w:r>
      <w:r w:rsidR="007E29D1">
        <w:rPr>
          <w:noProof/>
        </w:rPr>
        <w:t>28</w:t>
      </w:r>
      <w:r w:rsidR="00626BED"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626BED" w:rsidRPr="00B007DA">
        <w:rPr>
          <w:noProof/>
        </w:rPr>
        <w:fldChar w:fldCharType="begin"/>
      </w:r>
      <w:r w:rsidRPr="00B007DA">
        <w:rPr>
          <w:noProof/>
        </w:rPr>
        <w:instrText xml:space="preserve"> PAGEREF _Toc472416882 \h </w:instrText>
      </w:r>
      <w:r w:rsidR="00626BED" w:rsidRPr="00B007DA">
        <w:rPr>
          <w:noProof/>
        </w:rPr>
      </w:r>
      <w:r w:rsidR="00626BED" w:rsidRPr="00B007DA">
        <w:rPr>
          <w:noProof/>
        </w:rPr>
        <w:fldChar w:fldCharType="separate"/>
      </w:r>
      <w:r w:rsidR="007E29D1">
        <w:rPr>
          <w:noProof/>
        </w:rPr>
        <w:t>30</w:t>
      </w:r>
      <w:r w:rsidR="00626BED"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626BED" w:rsidRPr="00B007DA">
        <w:rPr>
          <w:noProof/>
        </w:rPr>
        <w:fldChar w:fldCharType="begin"/>
      </w:r>
      <w:r w:rsidRPr="00B007DA">
        <w:rPr>
          <w:noProof/>
        </w:rPr>
        <w:instrText xml:space="preserve"> PAGEREF _Toc472416883 \h </w:instrText>
      </w:r>
      <w:r w:rsidR="00626BED" w:rsidRPr="00B007DA">
        <w:rPr>
          <w:noProof/>
        </w:rPr>
      </w:r>
      <w:r w:rsidR="00626BED" w:rsidRPr="00B007DA">
        <w:rPr>
          <w:noProof/>
        </w:rPr>
        <w:fldChar w:fldCharType="separate"/>
      </w:r>
      <w:r w:rsidR="007E29D1">
        <w:rPr>
          <w:noProof/>
        </w:rPr>
        <w:t>32</w:t>
      </w:r>
      <w:r w:rsidR="00626BED"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626BED" w:rsidRPr="00B007DA">
        <w:rPr>
          <w:noProof/>
        </w:rPr>
        <w:fldChar w:fldCharType="begin"/>
      </w:r>
      <w:r w:rsidRPr="00B007DA">
        <w:rPr>
          <w:noProof/>
        </w:rPr>
        <w:instrText xml:space="preserve"> PAGEREF _Toc472416884 \h </w:instrText>
      </w:r>
      <w:r w:rsidR="00626BED" w:rsidRPr="00B007DA">
        <w:rPr>
          <w:noProof/>
        </w:rPr>
      </w:r>
      <w:r w:rsidR="00626BED" w:rsidRPr="00B007DA">
        <w:rPr>
          <w:noProof/>
        </w:rPr>
        <w:fldChar w:fldCharType="separate"/>
      </w:r>
      <w:r w:rsidR="007E29D1">
        <w:rPr>
          <w:noProof/>
        </w:rPr>
        <w:t>32</w:t>
      </w:r>
      <w:r w:rsidR="00626BED"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626BED">
        <w:rPr>
          <w:noProof/>
        </w:rPr>
        <w:fldChar w:fldCharType="begin"/>
      </w:r>
      <w:r>
        <w:rPr>
          <w:noProof/>
        </w:rPr>
        <w:instrText xml:space="preserve"> PAGEREF _Toc472416885 \h </w:instrText>
      </w:r>
      <w:r w:rsidR="00626BED">
        <w:rPr>
          <w:noProof/>
        </w:rPr>
      </w:r>
      <w:r w:rsidR="00626BED">
        <w:rPr>
          <w:noProof/>
        </w:rPr>
        <w:fldChar w:fldCharType="separate"/>
      </w:r>
      <w:r w:rsidR="007E29D1">
        <w:rPr>
          <w:noProof/>
        </w:rPr>
        <w:t>33</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26BED">
        <w:rPr>
          <w:noProof/>
        </w:rPr>
        <w:fldChar w:fldCharType="begin"/>
      </w:r>
      <w:r>
        <w:rPr>
          <w:noProof/>
        </w:rPr>
        <w:instrText xml:space="preserve"> PAGEREF _Toc472416886 \h </w:instrText>
      </w:r>
      <w:r w:rsidR="00626BED">
        <w:rPr>
          <w:noProof/>
        </w:rPr>
      </w:r>
      <w:r w:rsidR="00626BED">
        <w:rPr>
          <w:noProof/>
        </w:rPr>
        <w:fldChar w:fldCharType="separate"/>
      </w:r>
      <w:r w:rsidR="007E29D1">
        <w:rPr>
          <w:noProof/>
        </w:rPr>
        <w:t>34</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26BED">
        <w:rPr>
          <w:noProof/>
        </w:rPr>
        <w:fldChar w:fldCharType="begin"/>
      </w:r>
      <w:r>
        <w:rPr>
          <w:noProof/>
        </w:rPr>
        <w:instrText xml:space="preserve"> PAGEREF _Toc472416887 \h </w:instrText>
      </w:r>
      <w:r w:rsidR="00626BED">
        <w:rPr>
          <w:noProof/>
        </w:rPr>
      </w:r>
      <w:r w:rsidR="00626BED">
        <w:rPr>
          <w:noProof/>
        </w:rPr>
        <w:fldChar w:fldCharType="separate"/>
      </w:r>
      <w:r w:rsidR="007E29D1">
        <w:rPr>
          <w:noProof/>
        </w:rPr>
        <w:t>35</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26BED">
        <w:rPr>
          <w:noProof/>
        </w:rPr>
        <w:fldChar w:fldCharType="begin"/>
      </w:r>
      <w:r>
        <w:rPr>
          <w:noProof/>
        </w:rPr>
        <w:instrText xml:space="preserve"> PAGEREF _Toc472416888 \h </w:instrText>
      </w:r>
      <w:r w:rsidR="00626BED">
        <w:rPr>
          <w:noProof/>
        </w:rPr>
      </w:r>
      <w:r w:rsidR="00626BED">
        <w:rPr>
          <w:noProof/>
        </w:rPr>
        <w:fldChar w:fldCharType="separate"/>
      </w:r>
      <w:r w:rsidR="007E29D1">
        <w:rPr>
          <w:noProof/>
        </w:rPr>
        <w:t>36</w:t>
      </w:r>
      <w:r w:rsidR="00626BED">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26BED">
        <w:rPr>
          <w:noProof/>
        </w:rPr>
        <w:fldChar w:fldCharType="begin"/>
      </w:r>
      <w:r>
        <w:rPr>
          <w:noProof/>
        </w:rPr>
        <w:instrText xml:space="preserve"> PAGEREF _Toc472416889 \h </w:instrText>
      </w:r>
      <w:r w:rsidR="00626BED">
        <w:rPr>
          <w:noProof/>
        </w:rPr>
      </w:r>
      <w:r w:rsidR="00626BED">
        <w:rPr>
          <w:noProof/>
        </w:rPr>
        <w:fldChar w:fldCharType="separate"/>
      </w:r>
      <w:r w:rsidR="007E29D1">
        <w:rPr>
          <w:noProof/>
        </w:rPr>
        <w:t>37</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26BED">
        <w:rPr>
          <w:noProof/>
        </w:rPr>
        <w:fldChar w:fldCharType="begin"/>
      </w:r>
      <w:r>
        <w:rPr>
          <w:noProof/>
        </w:rPr>
        <w:instrText xml:space="preserve"> PAGEREF _Toc472416890 \h </w:instrText>
      </w:r>
      <w:r w:rsidR="00626BED">
        <w:rPr>
          <w:noProof/>
        </w:rPr>
      </w:r>
      <w:r w:rsidR="00626BED">
        <w:rPr>
          <w:noProof/>
        </w:rPr>
        <w:fldChar w:fldCharType="separate"/>
      </w:r>
      <w:r w:rsidR="007E29D1">
        <w:rPr>
          <w:noProof/>
        </w:rPr>
        <w:t>37</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26BED">
        <w:rPr>
          <w:noProof/>
        </w:rPr>
        <w:fldChar w:fldCharType="begin"/>
      </w:r>
      <w:r>
        <w:rPr>
          <w:noProof/>
        </w:rPr>
        <w:instrText xml:space="preserve"> PAGEREF _Toc472416893 \h </w:instrText>
      </w:r>
      <w:r w:rsidR="00626BED">
        <w:rPr>
          <w:noProof/>
        </w:rPr>
      </w:r>
      <w:r w:rsidR="00626BED">
        <w:rPr>
          <w:noProof/>
        </w:rPr>
        <w:fldChar w:fldCharType="separate"/>
      </w:r>
      <w:r w:rsidR="007E29D1">
        <w:rPr>
          <w:noProof/>
        </w:rPr>
        <w:t>37</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26BED">
        <w:rPr>
          <w:noProof/>
        </w:rPr>
        <w:fldChar w:fldCharType="begin"/>
      </w:r>
      <w:r>
        <w:rPr>
          <w:noProof/>
        </w:rPr>
        <w:instrText xml:space="preserve"> PAGEREF _Toc472416896 \h </w:instrText>
      </w:r>
      <w:r w:rsidR="00626BED">
        <w:rPr>
          <w:noProof/>
        </w:rPr>
      </w:r>
      <w:r w:rsidR="00626BED">
        <w:rPr>
          <w:noProof/>
        </w:rPr>
        <w:fldChar w:fldCharType="separate"/>
      </w:r>
      <w:r w:rsidR="007E29D1">
        <w:rPr>
          <w:noProof/>
        </w:rPr>
        <w:t>37</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26BED">
        <w:rPr>
          <w:noProof/>
        </w:rPr>
        <w:fldChar w:fldCharType="begin"/>
      </w:r>
      <w:r>
        <w:rPr>
          <w:noProof/>
        </w:rPr>
        <w:instrText xml:space="preserve"> PAGEREF _Toc472416899 \h </w:instrText>
      </w:r>
      <w:r w:rsidR="00626BED">
        <w:rPr>
          <w:noProof/>
        </w:rPr>
      </w:r>
      <w:r w:rsidR="00626BED">
        <w:rPr>
          <w:noProof/>
        </w:rPr>
        <w:fldChar w:fldCharType="separate"/>
      </w:r>
      <w:r w:rsidR="007E29D1">
        <w:rPr>
          <w:noProof/>
        </w:rPr>
        <w:t>37</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26BED">
        <w:rPr>
          <w:noProof/>
        </w:rPr>
        <w:fldChar w:fldCharType="begin"/>
      </w:r>
      <w:r>
        <w:rPr>
          <w:noProof/>
        </w:rPr>
        <w:instrText xml:space="preserve"> PAGEREF _Toc472416902 \h </w:instrText>
      </w:r>
      <w:r w:rsidR="00626BED">
        <w:rPr>
          <w:noProof/>
        </w:rPr>
      </w:r>
      <w:r w:rsidR="00626BED">
        <w:rPr>
          <w:noProof/>
        </w:rPr>
        <w:fldChar w:fldCharType="separate"/>
      </w:r>
      <w:r w:rsidR="007E29D1">
        <w:rPr>
          <w:noProof/>
        </w:rPr>
        <w:t>37</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26BED">
        <w:rPr>
          <w:noProof/>
        </w:rPr>
        <w:fldChar w:fldCharType="begin"/>
      </w:r>
      <w:r>
        <w:rPr>
          <w:noProof/>
        </w:rPr>
        <w:instrText xml:space="preserve"> PAGEREF _Toc472416905 \h </w:instrText>
      </w:r>
      <w:r w:rsidR="00626BED">
        <w:rPr>
          <w:noProof/>
        </w:rPr>
      </w:r>
      <w:r w:rsidR="00626BED">
        <w:rPr>
          <w:noProof/>
        </w:rPr>
        <w:fldChar w:fldCharType="separate"/>
      </w:r>
      <w:r w:rsidR="007E29D1">
        <w:rPr>
          <w:noProof/>
        </w:rPr>
        <w:t>38</w:t>
      </w:r>
      <w:r w:rsidR="00626BED">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26BED">
        <w:rPr>
          <w:noProof/>
        </w:rPr>
        <w:fldChar w:fldCharType="begin"/>
      </w:r>
      <w:r>
        <w:rPr>
          <w:noProof/>
        </w:rPr>
        <w:instrText xml:space="preserve"> PAGEREF _Toc472416907 \h </w:instrText>
      </w:r>
      <w:r w:rsidR="00626BED">
        <w:rPr>
          <w:noProof/>
        </w:rPr>
      </w:r>
      <w:r w:rsidR="00626BED">
        <w:rPr>
          <w:noProof/>
        </w:rPr>
        <w:fldChar w:fldCharType="separate"/>
      </w:r>
      <w:r w:rsidR="007E29D1">
        <w:rPr>
          <w:noProof/>
        </w:rPr>
        <w:t>39</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26BED">
        <w:rPr>
          <w:noProof/>
        </w:rPr>
        <w:fldChar w:fldCharType="begin"/>
      </w:r>
      <w:r>
        <w:rPr>
          <w:noProof/>
        </w:rPr>
        <w:instrText xml:space="preserve"> PAGEREF _Toc472416908 \h </w:instrText>
      </w:r>
      <w:r w:rsidR="00626BED">
        <w:rPr>
          <w:noProof/>
        </w:rPr>
      </w:r>
      <w:r w:rsidR="00626BED">
        <w:rPr>
          <w:noProof/>
        </w:rPr>
        <w:fldChar w:fldCharType="separate"/>
      </w:r>
      <w:r w:rsidR="007E29D1">
        <w:rPr>
          <w:noProof/>
        </w:rPr>
        <w:t>39</w:t>
      </w:r>
      <w:r w:rsidR="00626BED">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26BED">
        <w:rPr>
          <w:noProof/>
        </w:rPr>
        <w:fldChar w:fldCharType="begin"/>
      </w:r>
      <w:r>
        <w:rPr>
          <w:noProof/>
        </w:rPr>
        <w:instrText xml:space="preserve"> PAGEREF _Toc472416911 \h </w:instrText>
      </w:r>
      <w:r w:rsidR="00626BED">
        <w:rPr>
          <w:noProof/>
        </w:rPr>
      </w:r>
      <w:r w:rsidR="00626BED">
        <w:rPr>
          <w:noProof/>
        </w:rPr>
        <w:fldChar w:fldCharType="separate"/>
      </w:r>
      <w:r w:rsidR="007E29D1">
        <w:rPr>
          <w:noProof/>
        </w:rPr>
        <w:t>43</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626BED">
        <w:rPr>
          <w:noProof/>
        </w:rPr>
        <w:fldChar w:fldCharType="begin"/>
      </w:r>
      <w:r>
        <w:rPr>
          <w:noProof/>
        </w:rPr>
        <w:instrText xml:space="preserve"> PAGEREF _Toc472416913 \h </w:instrText>
      </w:r>
      <w:r w:rsidR="00626BED">
        <w:rPr>
          <w:noProof/>
        </w:rPr>
      </w:r>
      <w:r w:rsidR="00626BED">
        <w:rPr>
          <w:noProof/>
        </w:rPr>
        <w:fldChar w:fldCharType="separate"/>
      </w:r>
      <w:r w:rsidR="007E29D1">
        <w:rPr>
          <w:noProof/>
        </w:rPr>
        <w:t>45</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26BED">
        <w:rPr>
          <w:noProof/>
        </w:rPr>
        <w:fldChar w:fldCharType="begin"/>
      </w:r>
      <w:r>
        <w:rPr>
          <w:noProof/>
        </w:rPr>
        <w:instrText xml:space="preserve"> PAGEREF _Toc472416916 \h </w:instrText>
      </w:r>
      <w:r w:rsidR="00626BED">
        <w:rPr>
          <w:noProof/>
        </w:rPr>
      </w:r>
      <w:r w:rsidR="00626BED">
        <w:rPr>
          <w:noProof/>
        </w:rPr>
        <w:fldChar w:fldCharType="separate"/>
      </w:r>
      <w:r w:rsidR="007E29D1">
        <w:rPr>
          <w:noProof/>
        </w:rPr>
        <w:t>49</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26BED">
        <w:rPr>
          <w:noProof/>
        </w:rPr>
        <w:fldChar w:fldCharType="begin"/>
      </w:r>
      <w:r>
        <w:rPr>
          <w:noProof/>
        </w:rPr>
        <w:instrText xml:space="preserve"> PAGEREF _Toc472416919 \h </w:instrText>
      </w:r>
      <w:r w:rsidR="00626BED">
        <w:rPr>
          <w:noProof/>
        </w:rPr>
      </w:r>
      <w:r w:rsidR="00626BED">
        <w:rPr>
          <w:noProof/>
        </w:rPr>
        <w:fldChar w:fldCharType="separate"/>
      </w:r>
      <w:r w:rsidR="007E29D1">
        <w:rPr>
          <w:noProof/>
        </w:rPr>
        <w:t>51</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26BED">
        <w:rPr>
          <w:noProof/>
        </w:rPr>
        <w:fldChar w:fldCharType="begin"/>
      </w:r>
      <w:r>
        <w:rPr>
          <w:noProof/>
        </w:rPr>
        <w:instrText xml:space="preserve"> PAGEREF _Toc472416922 \h </w:instrText>
      </w:r>
      <w:r w:rsidR="00626BED">
        <w:rPr>
          <w:noProof/>
        </w:rPr>
      </w:r>
      <w:r w:rsidR="00626BED">
        <w:rPr>
          <w:noProof/>
        </w:rPr>
        <w:fldChar w:fldCharType="separate"/>
      </w:r>
      <w:r w:rsidR="007E29D1">
        <w:rPr>
          <w:noProof/>
        </w:rPr>
        <w:t>53</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26BED">
        <w:rPr>
          <w:noProof/>
        </w:rPr>
        <w:fldChar w:fldCharType="begin"/>
      </w:r>
      <w:r>
        <w:rPr>
          <w:noProof/>
        </w:rPr>
        <w:instrText xml:space="preserve"> PAGEREF _Toc472416925 \h </w:instrText>
      </w:r>
      <w:r w:rsidR="00626BED">
        <w:rPr>
          <w:noProof/>
        </w:rPr>
      </w:r>
      <w:r w:rsidR="00626BED">
        <w:rPr>
          <w:noProof/>
        </w:rPr>
        <w:fldChar w:fldCharType="separate"/>
      </w:r>
      <w:r w:rsidR="007E29D1">
        <w:rPr>
          <w:noProof/>
        </w:rPr>
        <w:t>55</w:t>
      </w:r>
      <w:r w:rsidR="00626BED">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26BED">
        <w:rPr>
          <w:noProof/>
        </w:rPr>
        <w:fldChar w:fldCharType="begin"/>
      </w:r>
      <w:r>
        <w:rPr>
          <w:noProof/>
        </w:rPr>
        <w:instrText xml:space="preserve"> PAGEREF _Toc472416927 \h </w:instrText>
      </w:r>
      <w:r w:rsidR="00626BED">
        <w:rPr>
          <w:noProof/>
        </w:rPr>
      </w:r>
      <w:r w:rsidR="00626BED">
        <w:rPr>
          <w:noProof/>
        </w:rPr>
        <w:fldChar w:fldCharType="separate"/>
      </w:r>
      <w:r w:rsidR="007E29D1">
        <w:rPr>
          <w:noProof/>
        </w:rPr>
        <w:t>56</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626BED">
        <w:rPr>
          <w:noProof/>
        </w:rPr>
        <w:fldChar w:fldCharType="begin"/>
      </w:r>
      <w:r>
        <w:rPr>
          <w:noProof/>
        </w:rPr>
        <w:instrText xml:space="preserve"> PAGEREF _Toc472416929 \h </w:instrText>
      </w:r>
      <w:r w:rsidR="00626BED">
        <w:rPr>
          <w:noProof/>
        </w:rPr>
      </w:r>
      <w:r w:rsidR="00626BED">
        <w:rPr>
          <w:noProof/>
        </w:rPr>
        <w:fldChar w:fldCharType="separate"/>
      </w:r>
      <w:r w:rsidR="007E29D1">
        <w:rPr>
          <w:noProof/>
        </w:rPr>
        <w:t>62</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626BED">
        <w:rPr>
          <w:noProof/>
        </w:rPr>
        <w:fldChar w:fldCharType="begin"/>
      </w:r>
      <w:r>
        <w:rPr>
          <w:noProof/>
        </w:rPr>
        <w:instrText xml:space="preserve"> PAGEREF _Toc472416932 \h </w:instrText>
      </w:r>
      <w:r w:rsidR="00626BED">
        <w:rPr>
          <w:noProof/>
        </w:rPr>
      </w:r>
      <w:r w:rsidR="00626BED">
        <w:rPr>
          <w:noProof/>
        </w:rPr>
        <w:fldChar w:fldCharType="separate"/>
      </w:r>
      <w:r w:rsidR="007E29D1">
        <w:rPr>
          <w:noProof/>
        </w:rPr>
        <w:t>65</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626BED">
        <w:rPr>
          <w:noProof/>
        </w:rPr>
        <w:fldChar w:fldCharType="begin"/>
      </w:r>
      <w:r>
        <w:rPr>
          <w:noProof/>
        </w:rPr>
        <w:instrText xml:space="preserve"> PAGEREF _Toc472416937 \h </w:instrText>
      </w:r>
      <w:r w:rsidR="00626BED">
        <w:rPr>
          <w:noProof/>
        </w:rPr>
      </w:r>
      <w:r w:rsidR="00626BED">
        <w:rPr>
          <w:noProof/>
        </w:rPr>
        <w:fldChar w:fldCharType="separate"/>
      </w:r>
      <w:r w:rsidR="007E29D1">
        <w:rPr>
          <w:noProof/>
        </w:rPr>
        <w:t>69</w:t>
      </w:r>
      <w:r w:rsidR="00626BED">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626BED">
        <w:rPr>
          <w:noProof/>
        </w:rPr>
        <w:fldChar w:fldCharType="begin"/>
      </w:r>
      <w:r>
        <w:rPr>
          <w:noProof/>
        </w:rPr>
        <w:instrText xml:space="preserve"> PAGEREF _Toc472416940 \h </w:instrText>
      </w:r>
      <w:r w:rsidR="00626BED">
        <w:rPr>
          <w:noProof/>
        </w:rPr>
      </w:r>
      <w:r w:rsidR="00626BED">
        <w:rPr>
          <w:noProof/>
        </w:rPr>
        <w:fldChar w:fldCharType="separate"/>
      </w:r>
      <w:r w:rsidR="007E29D1">
        <w:rPr>
          <w:noProof/>
        </w:rPr>
        <w:t>71</w:t>
      </w:r>
      <w:r w:rsidR="00626BED">
        <w:rPr>
          <w:noProof/>
        </w:rPr>
        <w:fldChar w:fldCharType="end"/>
      </w:r>
    </w:p>
    <w:p w:rsidR="00717F60" w:rsidRPr="00D053CF" w:rsidRDefault="00626BED"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396A33" w:rsidRDefault="00396A3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 </w:t>
      </w:r>
      <w:r>
        <w:t xml:space="preserve">филиал </w:t>
      </w:r>
      <w:r w:rsidRPr="000C6526">
        <w:t>ПАО «МРСК Центра</w:t>
      </w:r>
      <w:proofErr w:type="gramStart"/>
      <w:r w:rsidRPr="000C6526">
        <w:t>»</w:t>
      </w:r>
      <w:r>
        <w:t>-</w:t>
      </w:r>
      <w:proofErr w:type="gramEnd"/>
      <w:r>
        <w:t>«Белгородэнерго»</w:t>
      </w:r>
      <w:r w:rsidRPr="000C6526">
        <w:t>, расположенный по адресу</w:t>
      </w:r>
      <w:r w:rsidRPr="00090F2D">
        <w:rPr>
          <w:iCs/>
          <w:sz w:val="24"/>
          <w:szCs w:val="24"/>
        </w:rPr>
        <w:t>: РФ, 308000, г. Белгород, ул. Преображенская, 42</w:t>
      </w:r>
      <w:r w:rsidRPr="00382A07">
        <w:rPr>
          <w:iCs/>
          <w:sz w:val="24"/>
          <w:szCs w:val="24"/>
        </w:rPr>
        <w:t xml:space="preserve">, секретарь Закупочной комиссии – </w:t>
      </w:r>
      <w:r w:rsidRPr="00090F2D">
        <w:rPr>
          <w:iCs/>
          <w:sz w:val="24"/>
          <w:szCs w:val="24"/>
        </w:rPr>
        <w:t>Горягина</w:t>
      </w:r>
      <w:r w:rsidRPr="00B7422A">
        <w:rPr>
          <w:bCs w:val="0"/>
          <w:sz w:val="24"/>
          <w:szCs w:val="24"/>
          <w:lang w:eastAsia="ru-RU"/>
        </w:rPr>
        <w:t xml:space="preserve"> Татьяна Николаевна, контактный телефон: (4722) 58-17-51 или по адресу электронной почты: </w:t>
      </w:r>
      <w:r w:rsidRPr="00B7422A">
        <w:rPr>
          <w:color w:val="0000FF"/>
          <w:sz w:val="24"/>
          <w:szCs w:val="24"/>
          <w:u w:val="single"/>
          <w:lang w:eastAsia="ru-RU"/>
        </w:rPr>
        <w:t>Goryagina.TN@mrsk-1.ru</w:t>
      </w:r>
      <w:r w:rsidRPr="00B7422A">
        <w:rPr>
          <w:bCs w:val="0"/>
          <w:sz w:val="24"/>
          <w:szCs w:val="24"/>
          <w:lang w:eastAsia="ru-RU"/>
        </w:rPr>
        <w:t>, ответственное лицо Ермолова Ирина Валерьевна – контактный телефон: (4722) 58-</w:t>
      </w:r>
      <w:r w:rsidRPr="00C646B1">
        <w:rPr>
          <w:bCs w:val="0"/>
          <w:sz w:val="24"/>
          <w:szCs w:val="24"/>
          <w:lang w:eastAsia="ru-RU"/>
        </w:rPr>
        <w:t xml:space="preserve">17-81, адрес электронной почты: </w:t>
      </w:r>
      <w:r w:rsidRPr="00C646B1">
        <w:rPr>
          <w:color w:val="0000FF"/>
          <w:sz w:val="24"/>
          <w:szCs w:val="24"/>
          <w:u w:val="single"/>
          <w:lang w:eastAsia="ru-RU"/>
        </w:rPr>
        <w:t>Ermolova.IV@mrsk-1.ru</w:t>
      </w:r>
      <w:r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Pr="0057459F">
        <w:t xml:space="preserve">Челомбиткин </w:t>
      </w:r>
      <w:hyperlink r:id="rId17" w:tgtFrame="_blank" w:history="1">
        <w:r w:rsidRPr="00261A71">
          <w:t>Евгений Петрович</w:t>
        </w:r>
      </w:hyperlink>
      <w:r w:rsidRPr="00BA26CD">
        <w:t xml:space="preserve"> контактный телефон: </w:t>
      </w:r>
      <w:r w:rsidRPr="0057459F">
        <w:t>(4722) (4722) 58-80-95</w:t>
      </w:r>
      <w:r w:rsidRPr="00BA26CD">
        <w:t>, адрес электронной почты:</w:t>
      </w:r>
      <w:r w:rsidRPr="0057459F">
        <w:t xml:space="preserve"> </w:t>
      </w:r>
      <w:r w:rsidRPr="00396A33">
        <w:rPr>
          <w:rStyle w:val="a7"/>
          <w:lang w:eastAsia="ru-RU"/>
        </w:rPr>
        <w:t>Chelombitkin.EP@mrsk-1.ru</w:t>
      </w:r>
      <w:r w:rsidRPr="00396A33">
        <w:rPr>
          <w:bCs w:val="0"/>
          <w:lang w:eastAsia="ru-RU"/>
        </w:rPr>
        <w:t>.</w:t>
      </w:r>
      <w:r w:rsidRPr="00396A33">
        <w:rPr>
          <w:iCs/>
          <w:sz w:val="24"/>
          <w:szCs w:val="24"/>
        </w:rPr>
        <w:t xml:space="preserve"> </w:t>
      </w:r>
      <w:proofErr w:type="gramStart"/>
      <w:r w:rsidRPr="00396A33">
        <w:rPr>
          <w:iCs/>
          <w:sz w:val="24"/>
          <w:szCs w:val="24"/>
        </w:rPr>
        <w:t>Извещением</w:t>
      </w:r>
      <w:r w:rsidRPr="00396A33">
        <w:rPr>
          <w:sz w:val="24"/>
          <w:szCs w:val="24"/>
        </w:rPr>
        <w:t xml:space="preserve"> о проведении открытого </w:t>
      </w:r>
      <w:r w:rsidRPr="00396A33">
        <w:rPr>
          <w:iCs/>
          <w:sz w:val="24"/>
          <w:szCs w:val="24"/>
        </w:rPr>
        <w:t>запроса предложений</w:t>
      </w:r>
      <w:r w:rsidRPr="00396A33">
        <w:rPr>
          <w:sz w:val="24"/>
          <w:szCs w:val="24"/>
        </w:rPr>
        <w:t>, опубликованным</w:t>
      </w:r>
      <w:r w:rsidRPr="00396A33">
        <w:rPr>
          <w:b/>
          <w:sz w:val="24"/>
          <w:szCs w:val="24"/>
        </w:rPr>
        <w:t xml:space="preserve"> </w:t>
      </w:r>
      <w:r w:rsidR="00717F60" w:rsidRPr="00396A33">
        <w:rPr>
          <w:b/>
          <w:sz w:val="24"/>
          <w:szCs w:val="24"/>
        </w:rPr>
        <w:t>«</w:t>
      </w:r>
      <w:r w:rsidR="00C043B6">
        <w:rPr>
          <w:b/>
          <w:sz w:val="24"/>
          <w:szCs w:val="24"/>
        </w:rPr>
        <w:t>04</w:t>
      </w:r>
      <w:r w:rsidR="00717F60" w:rsidRPr="00396A33">
        <w:rPr>
          <w:b/>
          <w:sz w:val="24"/>
          <w:szCs w:val="24"/>
        </w:rPr>
        <w:t xml:space="preserve">» </w:t>
      </w:r>
      <w:r w:rsidR="00C043B6">
        <w:rPr>
          <w:b/>
          <w:sz w:val="24"/>
          <w:szCs w:val="24"/>
        </w:rPr>
        <w:t>сентября</w:t>
      </w:r>
      <w:r w:rsidR="00717F60" w:rsidRPr="00396A33">
        <w:rPr>
          <w:b/>
          <w:sz w:val="24"/>
          <w:szCs w:val="24"/>
        </w:rPr>
        <w:t xml:space="preserve"> 20</w:t>
      </w:r>
      <w:r w:rsidR="00C12FA4" w:rsidRPr="00396A33">
        <w:rPr>
          <w:b/>
          <w:sz w:val="24"/>
          <w:szCs w:val="24"/>
        </w:rPr>
        <w:t>1</w:t>
      </w:r>
      <w:r w:rsidR="00773E05" w:rsidRPr="00396A33">
        <w:rPr>
          <w:b/>
          <w:sz w:val="24"/>
          <w:szCs w:val="24"/>
        </w:rPr>
        <w:t>7</w:t>
      </w:r>
      <w:r w:rsidR="00717F60" w:rsidRPr="00396A33">
        <w:rPr>
          <w:b/>
          <w:sz w:val="24"/>
          <w:szCs w:val="24"/>
        </w:rPr>
        <w:t xml:space="preserve"> г.</w:t>
      </w:r>
      <w:r w:rsidR="00717F60" w:rsidRPr="00396A33">
        <w:rPr>
          <w:sz w:val="24"/>
          <w:szCs w:val="24"/>
        </w:rPr>
        <w:t xml:space="preserve"> на официальном сайте (</w:t>
      </w:r>
      <w:hyperlink r:id="rId18" w:history="1">
        <w:r w:rsidR="00345CCA" w:rsidRPr="00396A33">
          <w:rPr>
            <w:rStyle w:val="a7"/>
            <w:color w:val="auto"/>
            <w:sz w:val="24"/>
            <w:szCs w:val="24"/>
          </w:rPr>
          <w:t>www.zakupki.</w:t>
        </w:r>
        <w:r w:rsidR="00345CCA" w:rsidRPr="00396A33">
          <w:rPr>
            <w:rStyle w:val="a7"/>
            <w:color w:val="auto"/>
            <w:sz w:val="24"/>
            <w:szCs w:val="24"/>
            <w:lang w:val="en-US"/>
          </w:rPr>
          <w:t>gov</w:t>
        </w:r>
        <w:r w:rsidR="00345CCA" w:rsidRPr="00396A33">
          <w:rPr>
            <w:rStyle w:val="a7"/>
            <w:color w:val="auto"/>
            <w:sz w:val="24"/>
            <w:szCs w:val="24"/>
          </w:rPr>
          <w:t>.ru</w:t>
        </w:r>
      </w:hyperlink>
      <w:r w:rsidR="00717F60" w:rsidRPr="00396A33">
        <w:rPr>
          <w:sz w:val="24"/>
          <w:szCs w:val="24"/>
        </w:rPr>
        <w:t>),</w:t>
      </w:r>
      <w:r w:rsidR="009D7F01" w:rsidRPr="00396A33">
        <w:rPr>
          <w:iCs/>
          <w:sz w:val="24"/>
          <w:szCs w:val="24"/>
        </w:rPr>
        <w:t xml:space="preserve"> </w:t>
      </w:r>
      <w:r w:rsidR="009D7F01" w:rsidRPr="00396A33">
        <w:rPr>
          <w:sz w:val="24"/>
          <w:szCs w:val="24"/>
        </w:rPr>
        <w:t xml:space="preserve">на сайте </w:t>
      </w:r>
      <w:r w:rsidR="007556FF" w:rsidRPr="00396A33">
        <w:rPr>
          <w:iCs/>
          <w:sz w:val="24"/>
          <w:szCs w:val="24"/>
        </w:rPr>
        <w:t>ПАО «МРСК Центра»</w:t>
      </w:r>
      <w:r w:rsidR="009D7F01" w:rsidRPr="00396A33">
        <w:rPr>
          <w:sz w:val="24"/>
          <w:szCs w:val="24"/>
        </w:rPr>
        <w:t xml:space="preserve"> (</w:t>
      </w:r>
      <w:hyperlink r:id="rId19" w:history="1">
        <w:r w:rsidR="007556FF" w:rsidRPr="00396A33">
          <w:rPr>
            <w:rStyle w:val="a7"/>
            <w:color w:val="auto"/>
            <w:sz w:val="24"/>
            <w:szCs w:val="24"/>
          </w:rPr>
          <w:t>www.mrsk-1.ru</w:t>
        </w:r>
      </w:hyperlink>
      <w:r w:rsidR="00862664" w:rsidRPr="00396A33">
        <w:rPr>
          <w:sz w:val="24"/>
          <w:szCs w:val="24"/>
        </w:rPr>
        <w:t>)</w:t>
      </w:r>
      <w:r w:rsidR="00702B2C" w:rsidRPr="00396A33">
        <w:rPr>
          <w:sz w:val="24"/>
          <w:szCs w:val="24"/>
        </w:rPr>
        <w:t xml:space="preserve">, на сайте ЭТП, указанном в п. </w:t>
      </w:r>
      <w:fldSimple w:instr=" REF _Ref440269836 \r \h  \* MERGEFORMAT ">
        <w:r w:rsidR="00B007DA" w:rsidRPr="00396A33">
          <w:rPr>
            <w:sz w:val="24"/>
            <w:szCs w:val="24"/>
          </w:rPr>
          <w:t>1.1.3</w:t>
        </w:r>
      </w:fldSimple>
      <w:r w:rsidR="00702B2C" w:rsidRPr="00396A33">
        <w:rPr>
          <w:sz w:val="24"/>
          <w:szCs w:val="24"/>
        </w:rPr>
        <w:t xml:space="preserve"> настоящей Документации</w:t>
      </w:r>
      <w:r w:rsidR="003B6795" w:rsidRPr="00396A33">
        <w:rPr>
          <w:sz w:val="24"/>
          <w:szCs w:val="24"/>
        </w:rPr>
        <w:t xml:space="preserve">, </w:t>
      </w:r>
      <w:r w:rsidR="00717F60" w:rsidRPr="00396A33">
        <w:rPr>
          <w:iCs/>
          <w:sz w:val="24"/>
          <w:szCs w:val="24"/>
        </w:rPr>
        <w:t>приг</w:t>
      </w:r>
      <w:r w:rsidR="00717F60" w:rsidRPr="00396A33">
        <w:rPr>
          <w:sz w:val="24"/>
          <w:szCs w:val="24"/>
        </w:rPr>
        <w:t>ласило юридических лиц</w:t>
      </w:r>
      <w:r w:rsidR="005B75A6" w:rsidRPr="00D053CF">
        <w:rPr>
          <w:sz w:val="24"/>
          <w:szCs w:val="24"/>
        </w:rPr>
        <w:t xml:space="preserve"> и физических лиц (в т.</w:t>
      </w:r>
      <w:r w:rsidR="003129D4" w:rsidRPr="00D053CF">
        <w:rPr>
          <w:sz w:val="24"/>
          <w:szCs w:val="24"/>
        </w:rPr>
        <w:t xml:space="preserve"> </w:t>
      </w:r>
      <w:r w:rsidR="005B75A6" w:rsidRPr="00D053CF">
        <w:rPr>
          <w:sz w:val="24"/>
          <w:szCs w:val="24"/>
        </w:rPr>
        <w:t xml:space="preserve">ч. </w:t>
      </w:r>
      <w:r w:rsidR="005B75A6" w:rsidRPr="00396A33">
        <w:rPr>
          <w:sz w:val="24"/>
          <w:szCs w:val="24"/>
        </w:rPr>
        <w:t>индивидуальных предпринимателей)</w:t>
      </w:r>
      <w:r w:rsidR="001C2F0C" w:rsidRPr="00396A33">
        <w:rPr>
          <w:sz w:val="24"/>
          <w:szCs w:val="24"/>
        </w:rPr>
        <w:t xml:space="preserve">, соответствующих требованиям п. </w:t>
      </w:r>
      <w:fldSimple w:instr=" REF _Ref440357582 \r \h  \* MERGEFORMAT ">
        <w:r w:rsidR="00B007DA" w:rsidRPr="00396A33">
          <w:rPr>
            <w:sz w:val="24"/>
            <w:szCs w:val="24"/>
          </w:rPr>
          <w:t>1.1.2</w:t>
        </w:r>
      </w:fldSimple>
      <w:r w:rsidR="0006460D" w:rsidRPr="00396A33">
        <w:rPr>
          <w:sz w:val="24"/>
          <w:szCs w:val="24"/>
        </w:rPr>
        <w:t xml:space="preserve"> (далее – Участники)</w:t>
      </w:r>
      <w:r w:rsidR="001C2F0C" w:rsidRPr="00396A33">
        <w:rPr>
          <w:sz w:val="24"/>
          <w:szCs w:val="24"/>
        </w:rPr>
        <w:t xml:space="preserve">, </w:t>
      </w:r>
      <w:r w:rsidR="004B5EB3" w:rsidRPr="00396A33">
        <w:rPr>
          <w:sz w:val="24"/>
          <w:szCs w:val="24"/>
        </w:rPr>
        <w:t xml:space="preserve">к участию в процедуре </w:t>
      </w:r>
      <w:r w:rsidR="00075C00" w:rsidRPr="00396A33">
        <w:rPr>
          <w:sz w:val="24"/>
          <w:szCs w:val="24"/>
        </w:rPr>
        <w:t>запроса предложений</w:t>
      </w:r>
      <w:r w:rsidR="00717F60" w:rsidRPr="00396A33">
        <w:rPr>
          <w:sz w:val="24"/>
          <w:szCs w:val="24"/>
        </w:rPr>
        <w:t xml:space="preserve"> </w:t>
      </w:r>
      <w:bookmarkEnd w:id="10"/>
      <w:r w:rsidR="004B5EB3" w:rsidRPr="00396A33">
        <w:rPr>
          <w:sz w:val="24"/>
          <w:szCs w:val="24"/>
        </w:rPr>
        <w:t>на право</w:t>
      </w:r>
      <w:proofErr w:type="gramEnd"/>
      <w:r w:rsidR="004B5EB3" w:rsidRPr="00396A33">
        <w:rPr>
          <w:sz w:val="24"/>
          <w:szCs w:val="24"/>
        </w:rPr>
        <w:t xml:space="preserve"> заключения </w:t>
      </w:r>
      <w:r w:rsidRPr="00396A33">
        <w:rPr>
          <w:sz w:val="24"/>
          <w:szCs w:val="24"/>
        </w:rPr>
        <w:t>Договора на поставку линейных подвесных изоляторов для нужд ПАО МРСК Центра (филиал Белгородэнерго)</w:t>
      </w:r>
      <w:r w:rsidR="00862664" w:rsidRPr="00396A33">
        <w:rPr>
          <w:sz w:val="24"/>
          <w:szCs w:val="24"/>
        </w:rPr>
        <w:t>, ра</w:t>
      </w:r>
      <w:r w:rsidRPr="00396A33">
        <w:rPr>
          <w:sz w:val="24"/>
          <w:szCs w:val="24"/>
        </w:rPr>
        <w:t>сположенного по адресу: РФ, 3080</w:t>
      </w:r>
      <w:r w:rsidR="00862664" w:rsidRPr="00396A33">
        <w:rPr>
          <w:sz w:val="24"/>
          <w:szCs w:val="24"/>
        </w:rPr>
        <w:t>00, г. Белгород, ул. Преображенская, д. 42;</w:t>
      </w:r>
      <w:r w:rsidR="00717F60" w:rsidRPr="00396A33">
        <w:rPr>
          <w:sz w:val="24"/>
          <w:szCs w:val="24"/>
        </w:rPr>
        <w:t>.</w:t>
      </w:r>
      <w:bookmarkEnd w:id="11"/>
      <w:bookmarkEnd w:id="12"/>
      <w:bookmarkEnd w:id="13"/>
    </w:p>
    <w:p w:rsidR="001C2F0C" w:rsidRPr="00C043B6"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sidRPr="00396A33">
        <w:rPr>
          <w:sz w:val="24"/>
          <w:szCs w:val="24"/>
        </w:rPr>
        <w:t>Участвовать в настоящем</w:t>
      </w:r>
      <w:r w:rsidRPr="00D053CF">
        <w:rPr>
          <w:sz w:val="24"/>
          <w:szCs w:val="24"/>
        </w:rPr>
        <w:t xml:space="preserve"> Запросе предложений могут </w:t>
      </w:r>
      <w:r w:rsidR="00B228D4" w:rsidRPr="00D053CF">
        <w:rPr>
          <w:sz w:val="24"/>
          <w:szCs w:val="24"/>
        </w:rPr>
        <w:t>Участники</w:t>
      </w:r>
      <w:r w:rsidRPr="00D053CF">
        <w:rPr>
          <w:sz w:val="24"/>
          <w:szCs w:val="24"/>
        </w:rPr>
        <w:t xml:space="preserve">, признанные Победителями </w:t>
      </w:r>
      <w:r w:rsidR="003F4558" w:rsidRPr="00B70857">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основного </w:t>
      </w:r>
      <w:r w:rsidR="003F4558" w:rsidRPr="00C043B6">
        <w:rPr>
          <w:sz w:val="24"/>
          <w:szCs w:val="24"/>
        </w:rPr>
        <w:t>электротехнического оборудования на 2017-2019 год для нужд ДЗО ПАО «</w:t>
      </w:r>
      <w:proofErr w:type="spellStart"/>
      <w:r w:rsidR="003F4558" w:rsidRPr="00C043B6">
        <w:rPr>
          <w:sz w:val="24"/>
          <w:szCs w:val="24"/>
        </w:rPr>
        <w:t>Россети</w:t>
      </w:r>
      <w:proofErr w:type="spellEnd"/>
      <w:r w:rsidR="003F4558" w:rsidRPr="00C043B6">
        <w:rPr>
          <w:sz w:val="24"/>
          <w:szCs w:val="24"/>
        </w:rPr>
        <w:t>» по 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подвесных стеклянных изоляторов на напряжение от 10 кВ до 500 кВ» ПАО «МРСК Центра» на основании Протокола заседания Закупочной комиссии ПАО «</w:t>
      </w:r>
      <w:proofErr w:type="spellStart"/>
      <w:r w:rsidR="003F4558" w:rsidRPr="00C043B6">
        <w:rPr>
          <w:sz w:val="24"/>
          <w:szCs w:val="24"/>
        </w:rPr>
        <w:t>Россети</w:t>
      </w:r>
      <w:proofErr w:type="spellEnd"/>
      <w:r w:rsidR="003F4558" w:rsidRPr="00C043B6">
        <w:rPr>
          <w:sz w:val="24"/>
          <w:szCs w:val="24"/>
        </w:rPr>
        <w:t xml:space="preserve">» №12/712364 от 28.02.2017г. </w:t>
      </w:r>
      <w:r w:rsidRPr="00C043B6">
        <w:rPr>
          <w:sz w:val="24"/>
          <w:szCs w:val="24"/>
        </w:rPr>
        <w:t>и заключившие соответствующие Рамо</w:t>
      </w:r>
      <w:r w:rsidR="00F901DE" w:rsidRPr="00C043B6">
        <w:rPr>
          <w:sz w:val="24"/>
          <w:szCs w:val="24"/>
        </w:rPr>
        <w:t>чные соглашения</w:t>
      </w:r>
      <w:r w:rsidRPr="00C043B6">
        <w:rPr>
          <w:sz w:val="24"/>
          <w:szCs w:val="24"/>
        </w:rPr>
        <w:t>.</w:t>
      </w:r>
      <w:bookmarkEnd w:id="14"/>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043B6">
        <w:rPr>
          <w:sz w:val="24"/>
          <w:szCs w:val="24"/>
        </w:rPr>
        <w:t xml:space="preserve">Настоящий </w:t>
      </w:r>
      <w:r w:rsidR="004B5EB3" w:rsidRPr="00C043B6">
        <w:rPr>
          <w:sz w:val="24"/>
          <w:szCs w:val="24"/>
        </w:rPr>
        <w:t>З</w:t>
      </w:r>
      <w:r w:rsidRPr="00C043B6">
        <w:rPr>
          <w:sz w:val="24"/>
          <w:szCs w:val="24"/>
        </w:rPr>
        <w:t>апрос предложений</w:t>
      </w:r>
      <w:r w:rsidRPr="00D053CF">
        <w:rPr>
          <w:sz w:val="24"/>
          <w:szCs w:val="24"/>
        </w:rPr>
        <w:t xml:space="preserve">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АО «</w:t>
      </w:r>
      <w:proofErr w:type="spellStart"/>
      <w:r w:rsidR="00702B2C" w:rsidRPr="00D053CF">
        <w:rPr>
          <w:sz w:val="24"/>
          <w:szCs w:val="24"/>
        </w:rPr>
        <w:t>Россети</w:t>
      </w:r>
      <w:proofErr w:type="spellEnd"/>
      <w:r w:rsidR="00702B2C" w:rsidRPr="00D053CF">
        <w:rPr>
          <w:sz w:val="24"/>
          <w:szCs w:val="24"/>
        </w:rPr>
        <w:t xml:space="preserve">» </w:t>
      </w:r>
      <w:hyperlink r:id="rId20"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396A33"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w:t>
      </w:r>
      <w:bookmarkEnd w:id="18"/>
      <w:r w:rsidR="00396A33" w:rsidRPr="00382A07">
        <w:rPr>
          <w:sz w:val="24"/>
          <w:szCs w:val="24"/>
        </w:rPr>
        <w:t xml:space="preserve">право </w:t>
      </w:r>
      <w:r w:rsidR="00396A33" w:rsidRPr="00C646B1">
        <w:rPr>
          <w:sz w:val="24"/>
          <w:szCs w:val="24"/>
        </w:rPr>
        <w:t xml:space="preserve">заключения </w:t>
      </w:r>
      <w:r w:rsidR="00396A33">
        <w:rPr>
          <w:iCs/>
          <w:sz w:val="24"/>
          <w:szCs w:val="24"/>
          <w:lang w:eastAsia="ru-RU"/>
        </w:rPr>
        <w:t>Д</w:t>
      </w:r>
      <w:r w:rsidR="00396A33" w:rsidRPr="00B34C62">
        <w:rPr>
          <w:iCs/>
          <w:sz w:val="24"/>
          <w:szCs w:val="24"/>
          <w:lang w:eastAsia="ru-RU"/>
        </w:rPr>
        <w:t xml:space="preserve">оговора </w:t>
      </w:r>
      <w:r w:rsidR="00396A33" w:rsidRPr="00B34C62">
        <w:rPr>
          <w:snapToGrid w:val="0"/>
          <w:sz w:val="24"/>
          <w:szCs w:val="24"/>
        </w:rPr>
        <w:t xml:space="preserve">на </w:t>
      </w:r>
      <w:r w:rsidR="00396A33" w:rsidRPr="00B34C62">
        <w:rPr>
          <w:rFonts w:eastAsia="Calibri"/>
          <w:sz w:val="24"/>
          <w:szCs w:val="24"/>
        </w:rPr>
        <w:t xml:space="preserve">поставку </w:t>
      </w:r>
      <w:r w:rsidR="00396A33" w:rsidRPr="003968E9">
        <w:rPr>
          <w:sz w:val="24"/>
          <w:szCs w:val="24"/>
        </w:rPr>
        <w:t xml:space="preserve">линейных </w:t>
      </w:r>
      <w:r w:rsidR="00396A33">
        <w:rPr>
          <w:sz w:val="24"/>
          <w:szCs w:val="24"/>
        </w:rPr>
        <w:t>подвесных</w:t>
      </w:r>
      <w:r w:rsidR="00396A33" w:rsidRPr="003968E9">
        <w:rPr>
          <w:sz w:val="24"/>
          <w:szCs w:val="24"/>
        </w:rPr>
        <w:t xml:space="preserve"> изоляторов для нужд ПАО </w:t>
      </w:r>
      <w:r w:rsidR="00396A33" w:rsidRPr="00396A33">
        <w:rPr>
          <w:sz w:val="24"/>
          <w:szCs w:val="24"/>
        </w:rPr>
        <w:t>МРСК Центра (филиал Белгородэнерго)</w:t>
      </w:r>
      <w:r w:rsidR="00702B2C" w:rsidRPr="00396A33">
        <w:rPr>
          <w:sz w:val="24"/>
          <w:szCs w:val="24"/>
        </w:rPr>
        <w:t>.</w:t>
      </w:r>
    </w:p>
    <w:p w:rsidR="008C4223" w:rsidRPr="00396A33" w:rsidRDefault="008C4223" w:rsidP="008C4223">
      <w:pPr>
        <w:autoSpaceDE w:val="0"/>
        <w:autoSpaceDN w:val="0"/>
        <w:spacing w:line="264" w:lineRule="auto"/>
        <w:ind w:firstLine="540"/>
        <w:rPr>
          <w:sz w:val="24"/>
          <w:szCs w:val="24"/>
          <w:lang w:eastAsia="ru-RU"/>
        </w:rPr>
      </w:pPr>
      <w:r w:rsidRPr="00396A33">
        <w:rPr>
          <w:sz w:val="24"/>
          <w:szCs w:val="24"/>
        </w:rPr>
        <w:t xml:space="preserve">Количество лотов: </w:t>
      </w:r>
      <w:r w:rsidRPr="00396A33">
        <w:rPr>
          <w:b/>
          <w:sz w:val="24"/>
          <w:szCs w:val="24"/>
        </w:rPr>
        <w:t>1 (один)</w:t>
      </w:r>
      <w:r w:rsidRPr="00396A33">
        <w:rPr>
          <w:sz w:val="24"/>
          <w:szCs w:val="24"/>
        </w:rPr>
        <w:t>.</w:t>
      </w:r>
    </w:p>
    <w:bookmarkEnd w:id="19"/>
    <w:p w:rsidR="009D7F01" w:rsidRPr="00D053CF" w:rsidRDefault="009D7F01" w:rsidP="00E71A48">
      <w:pPr>
        <w:autoSpaceDE w:val="0"/>
        <w:autoSpaceDN w:val="0"/>
        <w:spacing w:line="264" w:lineRule="auto"/>
        <w:ind w:firstLine="540"/>
        <w:rPr>
          <w:sz w:val="24"/>
          <w:szCs w:val="24"/>
          <w:lang w:eastAsia="ru-RU"/>
        </w:rPr>
      </w:pPr>
      <w:r w:rsidRPr="00396A33">
        <w:rPr>
          <w:i/>
          <w:sz w:val="24"/>
          <w:szCs w:val="24"/>
        </w:rPr>
        <w:t xml:space="preserve">Участник самостоятельно, в рамках своей </w:t>
      </w:r>
      <w:r w:rsidR="00702B2C" w:rsidRPr="00396A33">
        <w:rPr>
          <w:i/>
          <w:sz w:val="24"/>
          <w:szCs w:val="24"/>
        </w:rPr>
        <w:t>Заявки</w:t>
      </w:r>
      <w:r w:rsidRPr="00396A33">
        <w:rPr>
          <w:i/>
          <w:sz w:val="24"/>
          <w:szCs w:val="24"/>
        </w:rPr>
        <w:t xml:space="preserve"> формирует стоимость </w:t>
      </w:r>
      <w:r w:rsidR="007813AA" w:rsidRPr="00396A33">
        <w:rPr>
          <w:i/>
          <w:sz w:val="24"/>
          <w:szCs w:val="24"/>
        </w:rPr>
        <w:t xml:space="preserve">предлагаемой к поставке продукции, закупаемой </w:t>
      </w:r>
      <w:r w:rsidRPr="00396A33">
        <w:rPr>
          <w:i/>
          <w:sz w:val="24"/>
          <w:szCs w:val="24"/>
        </w:rPr>
        <w:t>через заводы-изготовителей либо их дилеров, и несет ответственность за ее обоснованность перед Организатором и Заказчиком</w:t>
      </w:r>
      <w:r w:rsidRPr="00396A33">
        <w:rPr>
          <w:sz w:val="24"/>
          <w:szCs w:val="24"/>
          <w:lang w:eastAsia="ru-RU"/>
        </w:rPr>
        <w:t>.</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396A3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 xml:space="preserve">Сроки выполнения поставок: </w:t>
      </w:r>
      <w:r w:rsidRPr="00C05B1D">
        <w:t>в соответствии со сроками, указанными в Приложении №1 настоящей Документации</w:t>
      </w:r>
      <w:r>
        <w:t>.</w:t>
      </w:r>
      <w:bookmarkEnd w:id="20"/>
    </w:p>
    <w:p w:rsidR="008D2928" w:rsidRPr="00396A33"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t xml:space="preserve">Отгрузочные реквизиты/базис поставки: </w:t>
      </w:r>
      <w:r w:rsidR="008D2928" w:rsidRPr="00D053CF">
        <w:rPr>
          <w:sz w:val="24"/>
          <w:szCs w:val="24"/>
        </w:rPr>
        <w:t xml:space="preserve">на условиях DDP (Согласно </w:t>
      </w:r>
      <w:r w:rsidR="008D2928" w:rsidRPr="00D053CF">
        <w:rPr>
          <w:sz w:val="24"/>
          <w:szCs w:val="24"/>
        </w:rPr>
        <w:lastRenderedPageBreak/>
        <w:t xml:space="preserve">ИНКОТЕРМС </w:t>
      </w:r>
      <w:r w:rsidR="003E4055" w:rsidRPr="00D053CF">
        <w:rPr>
          <w:sz w:val="24"/>
          <w:szCs w:val="24"/>
        </w:rPr>
        <w:t>2010</w:t>
      </w:r>
      <w:r w:rsidR="008D2928" w:rsidRPr="00D053CF">
        <w:rPr>
          <w:sz w:val="24"/>
          <w:szCs w:val="24"/>
        </w:rPr>
        <w:t>) по адре</w:t>
      </w:r>
      <w:r w:rsidR="00396A33">
        <w:rPr>
          <w:sz w:val="24"/>
          <w:szCs w:val="24"/>
        </w:rPr>
        <w:t>су</w:t>
      </w:r>
      <w:r w:rsidR="008D2928" w:rsidRPr="00D053CF">
        <w:rPr>
          <w:sz w:val="24"/>
          <w:szCs w:val="24"/>
        </w:rPr>
        <w:t xml:space="preserve"> филиал</w:t>
      </w:r>
      <w:r w:rsidR="00396A33">
        <w:rPr>
          <w:sz w:val="24"/>
          <w:szCs w:val="24"/>
        </w:rPr>
        <w:t>а</w:t>
      </w:r>
      <w:r w:rsidR="008D2928" w:rsidRPr="00D053CF">
        <w:rPr>
          <w:sz w:val="24"/>
          <w:szCs w:val="24"/>
        </w:rPr>
        <w:t xml:space="preserve"> ПАО «МРСК Центра</w:t>
      </w:r>
      <w:r w:rsidR="008D2928" w:rsidRPr="00396A33">
        <w:rPr>
          <w:sz w:val="24"/>
          <w:szCs w:val="24"/>
        </w:rPr>
        <w:t>»:</w:t>
      </w:r>
      <w:bookmarkEnd w:id="21"/>
      <w:r w:rsidR="00231479" w:rsidRPr="00396A33">
        <w:rPr>
          <w:sz w:val="24"/>
          <w:szCs w:val="24"/>
        </w:rPr>
        <w:t xml:space="preserve">  </w:t>
      </w:r>
      <w:proofErr w:type="gramStart"/>
      <w:r w:rsidR="00231479" w:rsidRPr="00396A33">
        <w:rPr>
          <w:sz w:val="24"/>
          <w:szCs w:val="24"/>
        </w:rPr>
        <w:t>указанным</w:t>
      </w:r>
      <w:proofErr w:type="gramEnd"/>
      <w:r w:rsidR="00231479" w:rsidRPr="00396A33">
        <w:rPr>
          <w:sz w:val="24"/>
          <w:szCs w:val="24"/>
        </w:rPr>
        <w:t xml:space="preserve"> в Приложении №1 к настоящей Документации.</w:t>
      </w:r>
    </w:p>
    <w:p w:rsidR="008D2928" w:rsidRPr="00396A33" w:rsidRDefault="008D2928" w:rsidP="00A222A8">
      <w:pPr>
        <w:pStyle w:val="afffffff2"/>
        <w:numPr>
          <w:ilvl w:val="0"/>
          <w:numId w:val="69"/>
        </w:numPr>
        <w:tabs>
          <w:tab w:val="num" w:pos="1560"/>
        </w:tabs>
        <w:spacing w:line="240" w:lineRule="auto"/>
        <w:rPr>
          <w:rFonts w:ascii="Times New Roman" w:hAnsi="Times New Roman"/>
          <w:sz w:val="24"/>
          <w:szCs w:val="24"/>
        </w:rPr>
      </w:pPr>
      <w:r w:rsidRPr="00396A33">
        <w:rPr>
          <w:rFonts w:ascii="Times New Roman" w:hAnsi="Times New Roman"/>
          <w:sz w:val="24"/>
          <w:szCs w:val="24"/>
        </w:rPr>
        <w:t>«Белгородэнерго», РФ, 308000, г. Белгород, 5-й Заводской переулок, д. 17 (Центральный склад);</w:t>
      </w:r>
    </w:p>
    <w:p w:rsidR="00717F60" w:rsidRPr="00D053CF" w:rsidRDefault="00396A3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fldSimple w:instr=" REF _Ref311232052 \r \h  \* MERGEFORMAT ">
        <w:r w:rsidR="00B007DA">
          <w:t>3</w:t>
        </w:r>
      </w:fldSimple>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fldSimple w:instr=" REF _Ref440270568 \r \h  \* MERGEFORMAT ">
        <w:r w:rsidR="00B007DA">
          <w:t>4</w:t>
        </w:r>
      </w:fldSimple>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fldSimple w:instr=" REF _Ref305973574 \r \h  \* MERGEFORMAT ">
        <w:r w:rsidR="00B007DA">
          <w:t>2</w:t>
        </w:r>
      </w:fldSimple>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fldSimple w:instr=" REF _Ref440270602 \r \h  \* MERGEFORMAT ">
        <w:r w:rsidR="00B007DA">
          <w:t>5</w:t>
        </w:r>
      </w:fldSimple>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B007DA" w:rsidRPr="00B007DA">
          <w:rPr>
            <w:sz w:val="24"/>
            <w:szCs w:val="24"/>
          </w:rPr>
          <w:t>1.1.6</w:t>
        </w:r>
      </w:fldSimple>
      <w:r w:rsidRPr="00D053CF">
        <w:rPr>
          <w:sz w:val="24"/>
          <w:szCs w:val="24"/>
        </w:rPr>
        <w:t xml:space="preserve">, </w:t>
      </w:r>
      <w:fldSimple w:instr=" REF _Ref440270651 \r \h  \* MERGEFORMAT ">
        <w:r w:rsidR="00B007DA" w:rsidRPr="00B007DA">
          <w:rPr>
            <w:sz w:val="24"/>
            <w:szCs w:val="24"/>
          </w:rPr>
          <w:t>1.1.7</w:t>
        </w:r>
      </w:fldSimple>
      <w:r w:rsidRPr="00D053CF">
        <w:rPr>
          <w:sz w:val="24"/>
          <w:szCs w:val="24"/>
        </w:rPr>
        <w:t xml:space="preserve">, </w:t>
      </w:r>
      <w:fldSimple w:instr=" REF _Ref440270663 \r \h  \* MERGEFORMAT ">
        <w:r w:rsidR="00B007DA" w:rsidRPr="00B007DA">
          <w:rPr>
            <w:sz w:val="24"/>
            <w:szCs w:val="24"/>
          </w:rPr>
          <w:t>1.1.8</w:t>
        </w:r>
      </w:fldSimple>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w:t>
      </w:r>
      <w:proofErr w:type="gramStart"/>
      <w:r w:rsidR="00A154B7" w:rsidRPr="00D053CF">
        <w:rPr>
          <w:sz w:val="24"/>
          <w:szCs w:val="24"/>
        </w:rPr>
        <w:t>м(</w:t>
      </w:r>
      <w:proofErr w:type="gramEnd"/>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B007DA" w:rsidRPr="00B007DA">
          <w:rPr>
            <w:sz w:val="24"/>
            <w:szCs w:val="24"/>
          </w:rPr>
          <w:t>1.1.6</w:t>
        </w:r>
      </w:fldSimple>
      <w:r w:rsidR="008D2928" w:rsidRPr="00D053CF">
        <w:rPr>
          <w:sz w:val="24"/>
          <w:szCs w:val="24"/>
        </w:rPr>
        <w:t xml:space="preserve">, </w:t>
      </w:r>
      <w:fldSimple w:instr=" REF _Ref440270651 \r \h  \* MERGEFORMAT ">
        <w:r w:rsidR="00B007DA" w:rsidRPr="00B007DA">
          <w:rPr>
            <w:sz w:val="24"/>
            <w:szCs w:val="24"/>
          </w:rPr>
          <w:t>1.1.7</w:t>
        </w:r>
      </w:fldSimple>
      <w:r w:rsidR="008D2928" w:rsidRPr="00D053CF">
        <w:rPr>
          <w:sz w:val="24"/>
          <w:szCs w:val="24"/>
        </w:rPr>
        <w:t xml:space="preserve">, </w:t>
      </w:r>
      <w:fldSimple w:instr=" REF _Ref440270663 \r \h  \* MERGEFORMAT ">
        <w:r w:rsidR="00B007DA" w:rsidRPr="00B007DA">
          <w:rPr>
            <w:sz w:val="24"/>
            <w:szCs w:val="24"/>
          </w:rPr>
          <w:t>1.1.8</w:t>
        </w:r>
      </w:fldSimple>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fldSimple w:instr=" REF _Ref440270637 \r \h  \* MERGEFORMAT ">
        <w:r w:rsidR="00B007DA" w:rsidRPr="00B007DA">
          <w:rPr>
            <w:sz w:val="24"/>
            <w:szCs w:val="24"/>
          </w:rPr>
          <w:t>1.1.6</w:t>
        </w:r>
      </w:fldSimple>
      <w:r w:rsidR="003E4055" w:rsidRPr="00D053CF">
        <w:rPr>
          <w:sz w:val="24"/>
          <w:szCs w:val="24"/>
        </w:rPr>
        <w:t xml:space="preserve"> и </w:t>
      </w:r>
      <w:fldSimple w:instr=" REF _Ref440270663 \r \h  \* MERGEFORMAT ">
        <w:r w:rsidR="00B007DA" w:rsidRPr="00B007DA">
          <w:rPr>
            <w:sz w:val="24"/>
            <w:szCs w:val="24"/>
          </w:rPr>
          <w:t>1.1.8</w:t>
        </w:r>
      </w:fldSimple>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fldSimple w:instr=" REF _Ref305973033 \r \h  \* MERGEFORMAT ">
        <w:r w:rsidR="00B007DA" w:rsidRPr="00B007DA">
          <w:rPr>
            <w:sz w:val="24"/>
            <w:szCs w:val="24"/>
          </w:rPr>
          <w:t>3.2</w:t>
        </w:r>
      </w:fldSimple>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lastRenderedPageBreak/>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fldSimple w:instr=" REF _Ref191386109 \n \h  \* MERGEFORMAT ">
        <w:r w:rsidR="00B007DA" w:rsidRPr="00B007DA">
          <w:rPr>
            <w:sz w:val="24"/>
            <w:szCs w:val="24"/>
          </w:rPr>
          <w:t>3.3.2</w:t>
        </w:r>
      </w:fldSimple>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w:t>
      </w:r>
      <w:r w:rsidR="0099066F" w:rsidRPr="00D053CF">
        <w:rPr>
          <w:sz w:val="24"/>
          <w:szCs w:val="24"/>
        </w:rPr>
        <w:lastRenderedPageBreak/>
        <w:t>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fldSimple w:instr=" REF _Ref191386164 \r \h  \* MERGEFORMAT ">
        <w:r w:rsidR="00B007DA" w:rsidRPr="00B007DA">
          <w:rPr>
            <w:sz w:val="24"/>
            <w:szCs w:val="24"/>
          </w:rPr>
          <w:t xml:space="preserve"> 1.4.1 </w:t>
        </w:r>
      </w:fldSimple>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fldSimple w:instr=" REF _Ref306978606 \r \h  \* MERGEFORMAT ">
        <w:r w:rsidR="00B007DA" w:rsidRPr="00B007DA">
          <w:rPr>
            <w:sz w:val="24"/>
            <w:szCs w:val="24"/>
          </w:rPr>
          <w:t xml:space="preserve"> 1.4.2 </w:t>
        </w:r>
      </w:fldSimple>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w:t>
      </w:r>
      <w:r w:rsidRPr="00D053CF">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fldSimple w:instr=" REF _Ref306114966 \r \h  \* MERGEFORMAT ">
        <w:r w:rsidR="00B007DA" w:rsidRPr="00B007DA">
          <w:rPr>
            <w:sz w:val="24"/>
            <w:szCs w:val="24"/>
          </w:rPr>
          <w:t>3.3.11</w:t>
        </w:r>
      </w:fldSimple>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B007DA" w:rsidRPr="00B007DA">
          <w:rPr>
            <w:b w:val="0"/>
          </w:rPr>
          <w:t>1.1.5</w:t>
        </w:r>
      </w:fldSimple>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fldSimple w:instr=" REF _Ref440357740 \r \h  \* MERGEFORMAT ">
        <w:r w:rsidR="00B007DA" w:rsidRPr="00B007DA">
          <w:rPr>
            <w:b w:val="0"/>
            <w:szCs w:val="24"/>
          </w:rPr>
          <w:t>3.3</w:t>
        </w:r>
      </w:fldSimple>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fldSimple w:instr=" REF _Ref55336310 \r \h  \* MERGEFORMAT ">
        <w:r w:rsidR="00B007DA" w:rsidRPr="00B007DA">
          <w:rPr>
            <w:b w:val="0"/>
            <w:szCs w:val="24"/>
          </w:rPr>
          <w:t>5.1</w:t>
        </w:r>
      </w:fldSimple>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fldSimple w:instr=" REF _Ref440284918 \r \h  \* MERGEFORMAT ">
        <w:r w:rsidR="00B007DA" w:rsidRPr="00B007DA">
          <w:rPr>
            <w:b w:val="0"/>
            <w:szCs w:val="24"/>
          </w:rPr>
          <w:t>5.2</w:t>
        </w:r>
      </w:fldSimple>
      <w:r w:rsidRPr="00D053CF">
        <w:rPr>
          <w:b w:val="0"/>
          <w:szCs w:val="24"/>
        </w:rPr>
        <w:t xml:space="preserve">), Техническое предложение (подраздел </w:t>
      </w:r>
      <w:fldSimple w:instr=" REF _Ref86826666 \r \h  \* MERGEFORMAT ">
        <w:r w:rsidR="00B007DA" w:rsidRPr="00B007DA">
          <w:rPr>
            <w:b w:val="0"/>
            <w:szCs w:val="24"/>
          </w:rPr>
          <w:t>5.3</w:t>
        </w:r>
      </w:fldSimple>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fldSimple w:instr=" REF _Ref440284947 \r \h  \* MERGEFORMAT ">
        <w:r w:rsidR="00B007DA" w:rsidRPr="00B007DA">
          <w:rPr>
            <w:b w:val="0"/>
            <w:szCs w:val="24"/>
          </w:rPr>
          <w:t>5.4</w:t>
        </w:r>
      </w:fldSimple>
      <w:r w:rsidRPr="00D053CF">
        <w:rPr>
          <w:b w:val="0"/>
          <w:szCs w:val="24"/>
        </w:rPr>
        <w:t>)</w:t>
      </w:r>
      <w:r w:rsidR="00AE556B" w:rsidRPr="00D053CF">
        <w:rPr>
          <w:b w:val="0"/>
          <w:szCs w:val="24"/>
        </w:rPr>
        <w:t xml:space="preserve"> и Протокол разногласий к проекту Договора (подраздел </w:t>
      </w:r>
      <w:fldSimple w:instr=" REF _Ref93264992 \r \h  \* MERGEFORMAT ">
        <w:r w:rsidR="00B007DA" w:rsidRPr="00B007DA">
          <w:rPr>
            <w:b w:val="0"/>
            <w:szCs w:val="24"/>
          </w:rPr>
          <w:t>5.5</w:t>
        </w:r>
      </w:fldSimple>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fldSimple w:instr=" REF _Ref305973250 \r \h  \* MERGEFORMAT ">
        <w:r w:rsidR="00B007DA" w:rsidRPr="00B007DA">
          <w:rPr>
            <w:b w:val="0"/>
            <w:szCs w:val="24"/>
          </w:rPr>
          <w:t>3.6</w:t>
        </w:r>
      </w:fldSimple>
      <w:r w:rsidRPr="00D053CF">
        <w:rPr>
          <w:b w:val="0"/>
          <w:szCs w:val="24"/>
        </w:rPr>
        <w:t xml:space="preserve">) и подведение итогов запроса предложений (подраздел </w:t>
      </w:r>
      <w:r w:rsidR="00626BED">
        <w:fldChar w:fldCharType="begin"/>
      </w:r>
      <w:r w:rsidR="00B007DA">
        <w:rPr>
          <w:b w:val="0"/>
          <w:szCs w:val="24"/>
        </w:rPr>
        <w:instrText xml:space="preserve"> REF _Ref472416955 \r \h </w:instrText>
      </w:r>
      <w:r w:rsidR="00626BED">
        <w:fldChar w:fldCharType="separate"/>
      </w:r>
      <w:r w:rsidR="00B007DA">
        <w:rPr>
          <w:b w:val="0"/>
          <w:szCs w:val="24"/>
        </w:rPr>
        <w:t>3.9</w:t>
      </w:r>
      <w:r w:rsidR="00626BED">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lastRenderedPageBreak/>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fldSimple w:instr=" REF _Ref93264992 \r \h  \* MERGEFORMAT ">
        <w:r w:rsidR="00B007DA" w:rsidRPr="00B007DA">
          <w:rPr>
            <w:b w:val="0"/>
          </w:rPr>
          <w:t>5.5</w:t>
        </w:r>
      </w:fldSimple>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B007DA" w:rsidRPr="00B007DA">
          <w:rPr>
            <w:b w:val="0"/>
          </w:rPr>
          <w:t>2.2.3</w:t>
        </w:r>
      </w:fldSimple>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 ПАО «</w:t>
      </w:r>
      <w:proofErr w:type="spellStart"/>
      <w:r w:rsidRPr="00D053CF">
        <w:rPr>
          <w:sz w:val="24"/>
          <w:szCs w:val="24"/>
        </w:rPr>
        <w:t>Россети</w:t>
      </w:r>
      <w:proofErr w:type="spellEnd"/>
      <w:r w:rsidRPr="00D053CF">
        <w:rPr>
          <w:sz w:val="24"/>
          <w:szCs w:val="24"/>
        </w:rPr>
        <w:t xml:space="preserve">» по адресу - </w:t>
      </w:r>
      <w:hyperlink r:id="rId26"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lastRenderedPageBreak/>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26BED">
        <w:rPr>
          <w:b w:val="0"/>
        </w:rPr>
        <w:fldChar w:fldCharType="begin"/>
      </w:r>
      <w:r>
        <w:rPr>
          <w:b w:val="0"/>
        </w:rPr>
        <w:instrText xml:space="preserve"> REF _Ref469470272 \r \h </w:instrText>
      </w:r>
      <w:r w:rsidR="00626BED">
        <w:rPr>
          <w:b w:val="0"/>
        </w:rPr>
      </w:r>
      <w:r w:rsidR="00626BED">
        <w:rPr>
          <w:b w:val="0"/>
        </w:rPr>
        <w:fldChar w:fldCharType="separate"/>
      </w:r>
      <w:r w:rsidR="00B007DA">
        <w:rPr>
          <w:b w:val="0"/>
        </w:rPr>
        <w:t>2.3.3</w:t>
      </w:r>
      <w:r w:rsidR="00626BED">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B007DA" w:rsidRPr="00B007DA">
          <w:rPr>
            <w:bCs w:val="0"/>
            <w:sz w:val="24"/>
            <w:szCs w:val="24"/>
          </w:rPr>
          <w:t>3.2</w:t>
        </w:r>
      </w:fldSimple>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440357740 \r \h  \* MERGEFORMAT ">
        <w:r w:rsidR="00B007DA" w:rsidRPr="00B007DA">
          <w:rPr>
            <w:bCs w:val="0"/>
            <w:sz w:val="24"/>
            <w:szCs w:val="24"/>
          </w:rPr>
          <w:t>3.3</w:t>
        </w:r>
      </w:fldSimple>
      <w:r w:rsidR="00626BED"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626BED" w:rsidRPr="00D053CF">
        <w:rPr>
          <w:bCs w:val="0"/>
          <w:sz w:val="24"/>
          <w:szCs w:val="24"/>
        </w:rPr>
      </w:r>
      <w:r w:rsidR="00626BED"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626BED"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626BED" w:rsidRPr="00D053CF">
        <w:rPr>
          <w:bCs w:val="0"/>
          <w:sz w:val="24"/>
          <w:szCs w:val="24"/>
        </w:rPr>
      </w:r>
      <w:r w:rsidR="00626BED" w:rsidRPr="00D053CF">
        <w:rPr>
          <w:bCs w:val="0"/>
          <w:sz w:val="24"/>
          <w:szCs w:val="24"/>
        </w:rPr>
        <w:fldChar w:fldCharType="end"/>
      </w:r>
      <w:fldSimple w:instr=" REF _Ref462236869 \r \h  \* MERGEFORMAT ">
        <w:r w:rsidR="00B007DA" w:rsidRPr="00B007DA">
          <w:rPr>
            <w:bCs w:val="0"/>
            <w:sz w:val="24"/>
            <w:szCs w:val="24"/>
          </w:rPr>
          <w:t>3.4</w:t>
        </w:r>
      </w:fldSimple>
      <w:r w:rsidR="00096E9D" w:rsidRPr="00D053CF">
        <w:rPr>
          <w:bCs w:val="0"/>
          <w:sz w:val="24"/>
          <w:szCs w:val="24"/>
        </w:rPr>
        <w:t xml:space="preserve">, </w:t>
      </w:r>
      <w:fldSimple w:instr=" REF _Ref303683883 \r \h  \* MERGEFORMAT ">
        <w:r w:rsidR="00B007DA" w:rsidRPr="00B007DA">
          <w:rPr>
            <w:bCs w:val="0"/>
            <w:sz w:val="24"/>
            <w:szCs w:val="24"/>
          </w:rPr>
          <w:t>3.5</w:t>
        </w:r>
      </w:fldSimple>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fldSimple w:instr=" REF _Ref305973250 \r \h  \* MERGEFORMAT ">
        <w:r w:rsidR="00B007DA" w:rsidRPr="00B007DA">
          <w:rPr>
            <w:bCs w:val="0"/>
            <w:sz w:val="24"/>
            <w:szCs w:val="24"/>
          </w:rPr>
          <w:t>3.6</w:t>
        </w:r>
      </w:fldSimple>
      <w:r w:rsidR="00626BED"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626BED" w:rsidRPr="00D053CF">
        <w:rPr>
          <w:bCs w:val="0"/>
          <w:sz w:val="24"/>
          <w:szCs w:val="24"/>
        </w:rPr>
      </w:r>
      <w:r w:rsidR="00626BED"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fldSimple w:instr=" REF _Ref303250967 \r \h  \* MERGEFORMAT ">
        <w:r w:rsidR="00B007DA" w:rsidRPr="00B007DA">
          <w:rPr>
            <w:bCs w:val="0"/>
            <w:sz w:val="24"/>
            <w:szCs w:val="24"/>
          </w:rPr>
          <w:t>3.7</w:t>
        </w:r>
      </w:fldSimple>
      <w:r w:rsidR="00626BED"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626BED" w:rsidRPr="00D053CF">
        <w:rPr>
          <w:bCs w:val="0"/>
          <w:sz w:val="24"/>
          <w:szCs w:val="24"/>
        </w:rPr>
      </w:r>
      <w:r w:rsidR="00626BED"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626BED">
        <w:fldChar w:fldCharType="begin"/>
      </w:r>
      <w:r w:rsidR="00B007DA">
        <w:rPr>
          <w:bCs w:val="0"/>
          <w:sz w:val="24"/>
          <w:szCs w:val="24"/>
        </w:rPr>
        <w:instrText xml:space="preserve"> REF _Ref472416971 \r \h </w:instrText>
      </w:r>
      <w:r w:rsidR="00626BED">
        <w:fldChar w:fldCharType="separate"/>
      </w:r>
      <w:r w:rsidR="00B007DA">
        <w:rPr>
          <w:bCs w:val="0"/>
          <w:sz w:val="24"/>
          <w:szCs w:val="24"/>
        </w:rPr>
        <w:t>3.9</w:t>
      </w:r>
      <w:r w:rsidR="00626BED">
        <w:fldChar w:fldCharType="end"/>
      </w:r>
      <w:r w:rsidR="00626BED"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626BED" w:rsidRPr="00D053CF">
        <w:rPr>
          <w:bCs w:val="0"/>
          <w:sz w:val="24"/>
          <w:szCs w:val="24"/>
        </w:rPr>
      </w:r>
      <w:r w:rsidR="00626BED"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626BED">
        <w:fldChar w:fldCharType="begin"/>
      </w:r>
      <w:r w:rsidR="00B007DA">
        <w:rPr>
          <w:bCs w:val="0"/>
          <w:sz w:val="24"/>
          <w:szCs w:val="24"/>
        </w:rPr>
        <w:instrText xml:space="preserve"> REF _Ref468805820 \r \h </w:instrText>
      </w:r>
      <w:r w:rsidR="00626BED">
        <w:fldChar w:fldCharType="separate"/>
      </w:r>
      <w:r w:rsidR="00B007DA">
        <w:rPr>
          <w:bCs w:val="0"/>
          <w:sz w:val="24"/>
          <w:szCs w:val="24"/>
        </w:rPr>
        <w:t>3.12</w:t>
      </w:r>
      <w:r w:rsidR="00626BED">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fldSimple w:instr=" REF _Ref472417185 \r \h  \* MERGEFORMAT ">
        <w:r w:rsidR="00B007DA" w:rsidRPr="00B007DA">
          <w:rPr>
            <w:bCs w:val="0"/>
            <w:sz w:val="24"/>
            <w:szCs w:val="24"/>
          </w:rPr>
          <w:t>3.13</w:t>
        </w:r>
      </w:fldSimple>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fldSimple w:instr=" REF _Ref306140451 \r \h  \* MERGEFORMAT ">
        <w:r w:rsidR="00B007DA" w:rsidRPr="00B007DA">
          <w:rPr>
            <w:bCs w:val="0"/>
            <w:sz w:val="24"/>
            <w:szCs w:val="24"/>
          </w:rPr>
          <w:t>3.14</w:t>
        </w:r>
      </w:fldSimple>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fldSimple w:instr=" REF _Ref302563524 \n \h  \* MERGEFORMAT ">
        <w:r w:rsidR="00B007DA" w:rsidRPr="00B007DA">
          <w:rPr>
            <w:sz w:val="24"/>
            <w:szCs w:val="24"/>
          </w:rPr>
          <w:t>1.1.1</w:t>
        </w:r>
      </w:fldSimple>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fldSimple w:instr=" REF _Ref55336310 \r \h  \* MERGEFORMAT ">
        <w:r w:rsidR="00B007DA" w:rsidRPr="00B007DA">
          <w:rPr>
            <w:bCs w:val="0"/>
            <w:sz w:val="24"/>
            <w:szCs w:val="24"/>
          </w:rPr>
          <w:t>5.1</w:t>
        </w:r>
      </w:fldSimple>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fldSimple w:instr=" REF _Ref440271072 \r \h  \* MERGEFORMAT ">
        <w:r w:rsidR="00B007DA" w:rsidRPr="00B007DA">
          <w:rPr>
            <w:bCs w:val="0"/>
            <w:sz w:val="24"/>
            <w:szCs w:val="24"/>
          </w:rPr>
          <w:t>5.2</w:t>
        </w:r>
      </w:fldSimple>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fldSimple w:instr=" REF _Ref86826666 \r \h  \* MERGEFORMAT ">
        <w:r w:rsidR="00B007DA" w:rsidRPr="00B007DA">
          <w:rPr>
            <w:bCs w:val="0"/>
            <w:spacing w:val="-1"/>
            <w:sz w:val="24"/>
            <w:szCs w:val="24"/>
          </w:rPr>
          <w:t>5.3</w:t>
        </w:r>
      </w:fldSimple>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fldSimple w:instr=" REF _Ref440271036 \r \h  \* MERGEFORMAT ">
        <w:r w:rsidR="00B007DA" w:rsidRPr="00B007DA">
          <w:rPr>
            <w:bCs w:val="0"/>
            <w:sz w:val="24"/>
            <w:szCs w:val="24"/>
          </w:rPr>
          <w:t>5.4</w:t>
        </w:r>
      </w:fldSimple>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fldSimple w:instr=" REF _Ref191386407 \r \h  \* MERGEFORMAT ">
        <w:r w:rsidR="00B007DA" w:rsidRPr="00B007DA">
          <w:rPr>
            <w:bCs w:val="0"/>
            <w:sz w:val="24"/>
            <w:szCs w:val="24"/>
          </w:rPr>
          <w:t>3.3.8</w:t>
        </w:r>
      </w:fldSimple>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fldSimple w:instr=" REF _Ref93264992 \r \h  \* MERGEFORMAT ">
        <w:r w:rsidR="00B007DA" w:rsidRPr="00B007DA">
          <w:rPr>
            <w:bCs w:val="0"/>
            <w:sz w:val="24"/>
            <w:szCs w:val="24"/>
          </w:rPr>
          <w:t>5.5</w:t>
        </w:r>
      </w:fldSimple>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fldSimple w:instr=" REF _Ref55336310 \r \h  \* MERGEFORMAT ">
        <w:r w:rsidR="00B007DA" w:rsidRPr="00B007DA">
          <w:rPr>
            <w:bCs w:val="0"/>
            <w:sz w:val="24"/>
            <w:szCs w:val="24"/>
            <w:lang w:eastAsia="ru-RU"/>
          </w:rPr>
          <w:t>5.1</w:t>
        </w:r>
      </w:fldSimple>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proofErr w:type="spellStart"/>
      <w:r w:rsidRPr="00D053CF">
        <w:rPr>
          <w:sz w:val="24"/>
          <w:szCs w:val="24"/>
        </w:rPr>
        <w:t>Антикоррупционные</w:t>
      </w:r>
      <w:proofErr w:type="spellEnd"/>
      <w:r w:rsidRPr="00D053CF">
        <w:rPr>
          <w:sz w:val="24"/>
          <w:szCs w:val="24"/>
        </w:rPr>
        <w:t xml:space="preserve"> обязательства (подраздел </w:t>
      </w:r>
      <w:fldSimple w:instr=" REF _Ref440271964 \r \h  \* MERGEFORMAT ">
        <w:r w:rsidR="00B007DA" w:rsidRPr="00B007DA">
          <w:rPr>
            <w:sz w:val="24"/>
            <w:szCs w:val="24"/>
          </w:rPr>
          <w:t>5.1.3</w:t>
        </w:r>
      </w:fldSimple>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fldSimple w:instr=" REF _Ref440279062 \r \h  \* MERGEFORMAT ">
        <w:r w:rsidR="00B007DA" w:rsidRPr="00B007DA">
          <w:rPr>
            <w:sz w:val="24"/>
            <w:szCs w:val="24"/>
          </w:rPr>
          <w:t>а)</w:t>
        </w:r>
      </w:fldSimple>
      <w:r w:rsidR="00F463E8" w:rsidRPr="00D053CF">
        <w:rPr>
          <w:sz w:val="24"/>
          <w:szCs w:val="24"/>
        </w:rPr>
        <w:t xml:space="preserve"> п. </w:t>
      </w:r>
      <w:fldSimple w:instr=" REF _Ref306005578 \r \h  \* MERGEFORMAT ">
        <w:r w:rsidR="00B007DA" w:rsidRPr="00B007DA">
          <w:rPr>
            <w:sz w:val="24"/>
            <w:szCs w:val="24"/>
          </w:rPr>
          <w:t>3.3.8.3</w:t>
        </w:r>
      </w:fldSimple>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fldSimple w:instr=" REF _Ref86826666 \r \h  \* MERGEFORMAT ">
        <w:r w:rsidR="00B007DA" w:rsidRPr="00B007DA">
          <w:rPr>
            <w:bCs w:val="0"/>
            <w:sz w:val="24"/>
            <w:szCs w:val="24"/>
            <w:lang w:eastAsia="ru-RU"/>
          </w:rPr>
          <w:t>5.3</w:t>
        </w:r>
      </w:fldSimple>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fldSimple w:instr=" REF _Ref440274913 \r \h  \* MERGEFORMAT ">
        <w:r w:rsidR="00B007DA" w:rsidRPr="00B007DA">
          <w:rPr>
            <w:bCs w:val="0"/>
            <w:sz w:val="24"/>
            <w:szCs w:val="24"/>
            <w:lang w:eastAsia="ru-RU"/>
          </w:rPr>
          <w:t>5.2</w:t>
        </w:r>
      </w:fldSimple>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fldSimple w:instr=" REF _Ref440274902 \r \h  \* MERGEFORMAT ">
        <w:r w:rsidR="00B007DA" w:rsidRPr="00B007DA">
          <w:rPr>
            <w:bCs w:val="0"/>
            <w:sz w:val="24"/>
            <w:szCs w:val="24"/>
            <w:lang w:eastAsia="ru-RU"/>
          </w:rPr>
          <w:t>5.4</w:t>
        </w:r>
      </w:fldSimple>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fldSimple w:instr=" REF _Ref93264992 \r \h  \* MERGEFORMAT ">
        <w:r w:rsidR="00B007DA" w:rsidRPr="00B007DA">
          <w:rPr>
            <w:bCs w:val="0"/>
            <w:sz w:val="24"/>
            <w:szCs w:val="24"/>
            <w:lang w:eastAsia="ru-RU"/>
          </w:rPr>
          <w:t>5.5</w:t>
        </w:r>
      </w:fldSimple>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fldSimple w:instr=" REF _Ref444162540 \r \h  \* MERGEFORMAT ">
        <w:r w:rsidR="00B007DA" w:rsidRPr="00B007DA">
          <w:rPr>
            <w:bCs w:val="0"/>
            <w:sz w:val="24"/>
            <w:szCs w:val="24"/>
            <w:lang w:eastAsia="ru-RU"/>
          </w:rPr>
          <w:t>5.6.1</w:t>
        </w:r>
      </w:fldSimple>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26BED">
        <w:fldChar w:fldCharType="begin"/>
      </w:r>
      <w:r>
        <w:rPr>
          <w:sz w:val="24"/>
          <w:szCs w:val="24"/>
        </w:rPr>
        <w:instrText xml:space="preserve"> REF _Ref491181272 \r \h </w:instrText>
      </w:r>
      <w:r w:rsidR="00626BED">
        <w:fldChar w:fldCharType="separate"/>
      </w:r>
      <w:r>
        <w:rPr>
          <w:sz w:val="24"/>
          <w:szCs w:val="24"/>
        </w:rPr>
        <w:t>5.6.2</w:t>
      </w:r>
      <w:r w:rsidR="00626BED">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w:t>
      </w:r>
      <w:r w:rsidRPr="00577EC9">
        <w:rPr>
          <w:sz w:val="24"/>
          <w:szCs w:val="24"/>
        </w:rPr>
        <w:lastRenderedPageBreak/>
        <w:t>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fldSimple w:instr=" REF _Ref306005578 \r \h  \* MERGEFORMAT ">
        <w:r w:rsidR="00B007DA" w:rsidRPr="00B007DA">
          <w:rPr>
            <w:bCs w:val="0"/>
            <w:sz w:val="24"/>
            <w:szCs w:val="24"/>
          </w:rPr>
          <w:t>3.3.8.3</w:t>
        </w:r>
      </w:fldSimple>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fldSimple w:instr=" REF _Ref440279062 \r \h  \* MERGEFORMAT ">
        <w:r w:rsidR="00B007DA" w:rsidRPr="00B007DA">
          <w:rPr>
            <w:sz w:val="24"/>
            <w:szCs w:val="24"/>
          </w:rPr>
          <w:t>а)</w:t>
        </w:r>
      </w:fldSimple>
      <w:r w:rsidR="00EE4285" w:rsidRPr="00D053CF">
        <w:rPr>
          <w:sz w:val="24"/>
          <w:szCs w:val="24"/>
        </w:rPr>
        <w:t xml:space="preserve">, </w:t>
      </w:r>
      <w:fldSimple w:instr=" REF _Ref440372317 \r \h  \* MERGEFORMAT ">
        <w:r w:rsidR="00B007DA" w:rsidRPr="00B007DA">
          <w:rPr>
            <w:sz w:val="24"/>
            <w:szCs w:val="24"/>
          </w:rPr>
          <w:t>в)</w:t>
        </w:r>
      </w:fldSimple>
      <w:r w:rsidR="00D34BD2" w:rsidRPr="00D053CF">
        <w:rPr>
          <w:sz w:val="24"/>
          <w:szCs w:val="24"/>
        </w:rPr>
        <w:t xml:space="preserve">, </w:t>
      </w:r>
      <w:fldSimple w:instr=" REF _Ref440371826 \r \h  \* MERGEFORMAT ">
        <w:r w:rsidR="00B007DA" w:rsidRPr="00B007DA">
          <w:rPr>
            <w:sz w:val="24"/>
            <w:szCs w:val="24"/>
          </w:rPr>
          <w:t>е)</w:t>
        </w:r>
      </w:fldSimple>
      <w:r w:rsidR="00EE4285" w:rsidRPr="00D053CF">
        <w:rPr>
          <w:sz w:val="24"/>
          <w:szCs w:val="24"/>
        </w:rPr>
        <w:t xml:space="preserve">, </w:t>
      </w:r>
      <w:fldSimple w:instr=" REF _Ref440371846 \r \h  \* MERGEFORMAT ">
        <w:r w:rsidR="00573574" w:rsidRPr="00573574">
          <w:rPr>
            <w:sz w:val="24"/>
            <w:szCs w:val="24"/>
          </w:rPr>
          <w:t>ж)</w:t>
        </w:r>
      </w:fldSimple>
      <w:r w:rsidR="00F463E8" w:rsidRPr="00D053CF">
        <w:rPr>
          <w:sz w:val="24"/>
          <w:szCs w:val="24"/>
        </w:rPr>
        <w:t xml:space="preserve"> п. </w:t>
      </w:r>
      <w:fldSimple w:instr=" REF _Ref306005578 \r \h  \* MERGEFORMAT ">
        <w:r w:rsidR="00B007DA" w:rsidRPr="00B007DA">
          <w:rPr>
            <w:sz w:val="24"/>
            <w:szCs w:val="24"/>
          </w:rPr>
          <w:t>3.3.8.3</w:t>
        </w:r>
      </w:fldSimple>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2233515 \r \h  \* MERGEFORMAT ">
        <w:r w:rsidR="00B007DA" w:rsidRPr="00B007DA">
          <w:rPr>
            <w:bCs w:val="0"/>
            <w:sz w:val="24"/>
            <w:szCs w:val="24"/>
          </w:rPr>
          <w:t>3.3.10.7</w:t>
        </w:r>
      </w:fldSimple>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fldSimple w:instr=" REF _Ref440270602 \r \h  \* MERGEFORMAT ">
        <w:r w:rsidR="00B007DA">
          <w:t>5</w:t>
        </w:r>
      </w:fldSimple>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B007DA" w:rsidRPr="00B007DA">
          <w:rPr>
            <w:bCs w:val="0"/>
            <w:sz w:val="24"/>
            <w:szCs w:val="24"/>
          </w:rPr>
          <w:t>3.3.2</w:t>
        </w:r>
      </w:fldSimple>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fldSimple w:instr=" REF _Ref86826666 \r \h  \* MERGEFORMAT ">
        <w:r w:rsidR="00B007DA" w:rsidRPr="00B007DA">
          <w:rPr>
            <w:bCs w:val="0"/>
            <w:spacing w:val="-1"/>
            <w:sz w:val="24"/>
            <w:szCs w:val="24"/>
          </w:rPr>
          <w:t>5.3</w:t>
        </w:r>
      </w:fldSimple>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fldSimple w:instr=" REF _Ref86826666 \r \h  \* MERGEFORMAT ">
        <w:r w:rsidR="00B007DA" w:rsidRPr="00B007DA">
          <w:rPr>
            <w:bCs w:val="0"/>
            <w:spacing w:val="-1"/>
            <w:sz w:val="24"/>
            <w:szCs w:val="24"/>
          </w:rPr>
          <w:t>5.3</w:t>
        </w:r>
      </w:fldSimple>
      <w:r w:rsidR="00B71B9D" w:rsidRPr="00D053CF">
        <w:rPr>
          <w:bCs w:val="0"/>
          <w:spacing w:val="-1"/>
          <w:sz w:val="24"/>
          <w:szCs w:val="24"/>
        </w:rPr>
        <w:t>)</w:t>
      </w:r>
      <w:r w:rsidRPr="00D053CF">
        <w:rPr>
          <w:sz w:val="24"/>
          <w:szCs w:val="24"/>
        </w:rPr>
        <w:t xml:space="preserve"> вместо информации, изложенной в п. </w:t>
      </w:r>
      <w:fldSimple w:instr=" REF _Ref440271182 \r \h  \* MERGEFORMAT ">
        <w:r w:rsidR="00B007DA" w:rsidRPr="00B007DA">
          <w:rPr>
            <w:sz w:val="24"/>
            <w:szCs w:val="24"/>
          </w:rPr>
          <w:t>3.3.1.9</w:t>
        </w:r>
      </w:fldSimple>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fldSimple w:instr=" REF _Ref440271072 \r \h  \* MERGEFORMAT ">
        <w:r w:rsidR="00B007DA" w:rsidRPr="00B007DA">
          <w:rPr>
            <w:bCs w:val="0"/>
            <w:sz w:val="24"/>
            <w:szCs w:val="24"/>
          </w:rPr>
          <w:t>5.2</w:t>
        </w:r>
      </w:fldSimple>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fldSimple w:instr=" REF _Ref440271036 \r \h  \* MERGEFORMAT ">
        <w:r w:rsidR="00B007DA" w:rsidRPr="00B007DA">
          <w:rPr>
            <w:bCs w:val="0"/>
            <w:sz w:val="24"/>
            <w:szCs w:val="24"/>
          </w:rPr>
          <w:t>5.4</w:t>
        </w:r>
      </w:fldSimple>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fldSimple w:instr=" REF _Ref55336310 \r \h  \* MERGEFORMAT ">
        <w:r w:rsidR="00B007DA" w:rsidRPr="00B007DA">
          <w:rPr>
            <w:bCs w:val="0"/>
            <w:sz w:val="24"/>
            <w:szCs w:val="24"/>
          </w:rPr>
          <w:t>5.1</w:t>
        </w:r>
      </w:fldSimple>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w:t>
      </w:r>
      <w:r w:rsidRPr="00D053CF">
        <w:rPr>
          <w:sz w:val="24"/>
          <w:szCs w:val="24"/>
        </w:rPr>
        <w:lastRenderedPageBreak/>
        <w:t xml:space="preserve">оферты </w:t>
      </w:r>
      <w:r w:rsidR="00B71B9D" w:rsidRPr="00D053CF">
        <w:rPr>
          <w:bCs w:val="0"/>
          <w:spacing w:val="-2"/>
          <w:sz w:val="24"/>
          <w:szCs w:val="24"/>
        </w:rPr>
        <w:t>(</w:t>
      </w:r>
      <w:r w:rsidR="00B71B9D" w:rsidRPr="00D053CF">
        <w:rPr>
          <w:bCs w:val="0"/>
          <w:sz w:val="24"/>
          <w:szCs w:val="24"/>
        </w:rPr>
        <w:t xml:space="preserve">раздел </w:t>
      </w:r>
      <w:fldSimple w:instr=" REF _Ref55336310 \r \h  \* MERGEFORMAT ">
        <w:r w:rsidR="00B007DA" w:rsidRPr="00B007DA">
          <w:rPr>
            <w:bCs w:val="0"/>
            <w:sz w:val="24"/>
            <w:szCs w:val="24"/>
          </w:rPr>
          <w:t>5.1</w:t>
        </w:r>
      </w:fldSimple>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fldSimple w:instr=" REF _Ref440289953 \r \h  \* MERGEFORMAT ">
        <w:r w:rsidR="00B007DA" w:rsidRPr="00B007DA">
          <w:rPr>
            <w:bCs w:val="0"/>
            <w:sz w:val="24"/>
            <w:szCs w:val="24"/>
          </w:rPr>
          <w:t>3.4.1.3</w:t>
        </w:r>
      </w:fldSimple>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lastRenderedPageBreak/>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3812E7"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3812E7">
        <w:rPr>
          <w:bCs w:val="0"/>
          <w:sz w:val="24"/>
          <w:szCs w:val="24"/>
        </w:rPr>
        <w:t xml:space="preserve">Начальная (максимальная) цена </w:t>
      </w:r>
      <w:r w:rsidR="00123C70" w:rsidRPr="003812E7">
        <w:rPr>
          <w:bCs w:val="0"/>
          <w:sz w:val="24"/>
          <w:szCs w:val="24"/>
        </w:rPr>
        <w:t>Договор</w:t>
      </w:r>
      <w:r w:rsidRPr="003812E7">
        <w:rPr>
          <w:bCs w:val="0"/>
          <w:sz w:val="24"/>
          <w:szCs w:val="24"/>
        </w:rPr>
        <w:t>а</w:t>
      </w:r>
      <w:r w:rsidR="00216641" w:rsidRPr="003812E7">
        <w:rPr>
          <w:bCs w:val="0"/>
          <w:sz w:val="24"/>
          <w:szCs w:val="24"/>
        </w:rPr>
        <w:t>:</w:t>
      </w:r>
      <w:bookmarkEnd w:id="397"/>
    </w:p>
    <w:p w:rsidR="00717F60" w:rsidRPr="00D053CF"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812E7">
        <w:rPr>
          <w:b/>
          <w:bCs w:val="0"/>
          <w:sz w:val="24"/>
          <w:szCs w:val="24"/>
          <w:u w:val="single"/>
        </w:rPr>
        <w:t>По Лоту №1:</w:t>
      </w:r>
      <w:r w:rsidR="00717F60" w:rsidRPr="003812E7">
        <w:rPr>
          <w:bCs w:val="0"/>
          <w:sz w:val="24"/>
          <w:szCs w:val="24"/>
        </w:rPr>
        <w:t xml:space="preserve"> </w:t>
      </w:r>
      <w:r w:rsidR="003812E7" w:rsidRPr="003812E7">
        <w:rPr>
          <w:b/>
          <w:sz w:val="24"/>
          <w:szCs w:val="24"/>
        </w:rPr>
        <w:t>790 272,00</w:t>
      </w:r>
      <w:r w:rsidR="003812E7" w:rsidRPr="003812E7">
        <w:rPr>
          <w:sz w:val="24"/>
          <w:szCs w:val="24"/>
        </w:rPr>
        <w:t xml:space="preserve"> </w:t>
      </w:r>
      <w:r w:rsidR="003812E7" w:rsidRPr="003812E7">
        <w:t>(</w:t>
      </w:r>
      <w:r w:rsidR="00746D1C" w:rsidRPr="00746D1C">
        <w:t>семьсот девяносто тысяч двести семьдесят два</w:t>
      </w:r>
      <w:r w:rsidR="00746D1C">
        <w:t>)</w:t>
      </w:r>
      <w:r w:rsidR="00746D1C" w:rsidRPr="00746D1C">
        <w:t xml:space="preserve"> рубля </w:t>
      </w:r>
      <w:r w:rsidR="003812E7" w:rsidRPr="003812E7">
        <w:t xml:space="preserve">  00 копеек РФ, без учета НДС; НДС составляет </w:t>
      </w:r>
      <w:r w:rsidR="003812E7" w:rsidRPr="003812E7">
        <w:rPr>
          <w:b/>
          <w:sz w:val="24"/>
          <w:szCs w:val="24"/>
        </w:rPr>
        <w:t>142 248,96</w:t>
      </w:r>
      <w:r w:rsidR="003812E7" w:rsidRPr="003812E7">
        <w:rPr>
          <w:sz w:val="24"/>
          <w:szCs w:val="24"/>
        </w:rPr>
        <w:t xml:space="preserve"> </w:t>
      </w:r>
      <w:r w:rsidR="003812E7" w:rsidRPr="003812E7">
        <w:t xml:space="preserve">(сто сорок две тысячи двести сорок восемь) рублей  96 копеек РФ; </w:t>
      </w:r>
      <w:r w:rsidR="003812E7" w:rsidRPr="003812E7">
        <w:rPr>
          <w:b/>
          <w:sz w:val="24"/>
          <w:szCs w:val="24"/>
        </w:rPr>
        <w:t>932 520,96</w:t>
      </w:r>
      <w:r w:rsidR="003812E7" w:rsidRPr="003812E7">
        <w:rPr>
          <w:sz w:val="24"/>
          <w:szCs w:val="24"/>
        </w:rPr>
        <w:t xml:space="preserve"> </w:t>
      </w:r>
      <w:r w:rsidR="003812E7" w:rsidRPr="003812E7">
        <w:t>(девятьсот тридцать две тысячи пятьсот двадцать) рублей  96 копеек РФ, с учетом НДС</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fldSimple w:instr=" REF _Ref55336310 \r \h  \* MERGEFORMAT ">
        <w:r w:rsidR="00B007DA" w:rsidRPr="00B007DA">
          <w:rPr>
            <w:bCs w:val="0"/>
            <w:sz w:val="24"/>
            <w:szCs w:val="24"/>
          </w:rPr>
          <w:t>5.1</w:t>
        </w:r>
      </w:fldSimple>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fldSimple w:instr=" REF _Ref440271072 \r \h  \* MERGEFORMAT ">
        <w:r w:rsidR="00B007DA" w:rsidRPr="00B007DA">
          <w:rPr>
            <w:bCs w:val="0"/>
            <w:sz w:val="24"/>
            <w:szCs w:val="24"/>
          </w:rPr>
          <w:t>5.2</w:t>
        </w:r>
      </w:fldSimple>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fldSimple w:instr=" REF _Ref306138385 \r \h  \* MERGEFORMAT ">
        <w:r w:rsidR="00B007DA" w:rsidRPr="00B007DA">
          <w:rPr>
            <w:bCs w:val="0"/>
            <w:sz w:val="24"/>
            <w:szCs w:val="24"/>
          </w:rPr>
          <w:t>3.6.4</w:t>
        </w:r>
      </w:fldSimple>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B007DA" w:rsidRPr="00B007DA">
          <w:rPr>
            <w:bCs w:val="0"/>
            <w:sz w:val="24"/>
            <w:szCs w:val="24"/>
          </w:rPr>
          <w:t>3.11</w:t>
        </w:r>
      </w:fldSimple>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fldSimple w:instr=" REF _Ref440357582 \r \h  \* MERGEFORMAT ">
        <w:r w:rsidR="00B007DA" w:rsidRPr="00B007DA">
          <w:rPr>
            <w:sz w:val="24"/>
            <w:szCs w:val="24"/>
          </w:rPr>
          <w:t>1.1.2</w:t>
        </w:r>
      </w:fldSimple>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fldSimple w:instr=" REF _Ref440271628 \r \h  \* MERGEFORMAT ">
        <w:r w:rsidR="00B007DA" w:rsidRPr="00B007DA">
          <w:rPr>
            <w:bCs w:val="0"/>
            <w:sz w:val="24"/>
            <w:szCs w:val="24"/>
          </w:rPr>
          <w:t>3.3.9</w:t>
        </w:r>
      </w:fldSimple>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fldSimple w:instr=" REF _Ref191386461 \n \h  \* MERGEFORMAT ">
        <w:r w:rsidR="00B007DA" w:rsidRPr="00B007DA">
          <w:rPr>
            <w:bCs w:val="0"/>
            <w:sz w:val="24"/>
            <w:szCs w:val="24"/>
          </w:rPr>
          <w:t>3.3.10</w:t>
        </w:r>
      </w:fldSimple>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lastRenderedPageBreak/>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fldSimple w:instr=" REF _Ref440291364 \r \h  \* MERGEFORMAT ">
        <w:r w:rsidR="00B007DA" w:rsidRPr="00B007DA">
          <w:rPr>
            <w:sz w:val="24"/>
            <w:szCs w:val="24"/>
          </w:rPr>
          <w:t>3.3.8.1</w:t>
        </w:r>
      </w:fldSimple>
      <w:r w:rsidRPr="00D053CF">
        <w:rPr>
          <w:sz w:val="24"/>
          <w:szCs w:val="24"/>
        </w:rPr>
        <w:t>-</w:t>
      </w:r>
      <w:fldSimple w:instr=" REF _Ref303669127 \r \h  \* MERGEFORMAT ">
        <w:r w:rsidR="00B007DA" w:rsidRPr="00B007DA">
          <w:rPr>
            <w:sz w:val="24"/>
            <w:szCs w:val="24"/>
          </w:rPr>
          <w:t>3.3.8.2</w:t>
        </w:r>
      </w:fldSimple>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w:t>
      </w:r>
      <w:r w:rsidRPr="00D053CF">
        <w:rPr>
          <w:sz w:val="24"/>
          <w:szCs w:val="24"/>
        </w:rPr>
        <w:lastRenderedPageBreak/>
        <w:t xml:space="preserve">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fldSimple w:instr=" REF _Ref440271964 \r \h  \* MERGEFORMAT ">
        <w:r w:rsidR="00B007DA" w:rsidRPr="00B007DA">
          <w:rPr>
            <w:sz w:val="24"/>
            <w:szCs w:val="24"/>
          </w:rPr>
          <w:t>5.1.3</w:t>
        </w:r>
      </w:fldSimple>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fldSimple w:instr=" REF _Ref440272035 \r \h  \* MERGEFORMAT ">
        <w:r w:rsidR="00B007DA" w:rsidRPr="00B007DA">
          <w:rPr>
            <w:sz w:val="24"/>
            <w:szCs w:val="24"/>
          </w:rPr>
          <w:t>5.7</w:t>
        </w:r>
      </w:fldSimple>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fldSimple w:instr=" REF _Ref440272051 \r \h  \* MERGEFORMAT ">
        <w:r w:rsidR="00B007DA" w:rsidRPr="00B007DA">
          <w:rPr>
            <w:sz w:val="24"/>
            <w:szCs w:val="24"/>
          </w:rPr>
          <w:t>5.8</w:t>
        </w:r>
      </w:fldSimple>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fldSimple w:instr=" REF _Ref440272119 \r \h  \* MERGEFORMAT ">
        <w:r w:rsidR="00B007DA" w:rsidRPr="00B007DA">
          <w:rPr>
            <w:sz w:val="24"/>
            <w:szCs w:val="24"/>
          </w:rPr>
          <w:t>5.6.1</w:t>
        </w:r>
      </w:fldSimple>
      <w:r w:rsidR="009948B4" w:rsidRPr="00D053CF">
        <w:rPr>
          <w:sz w:val="24"/>
          <w:szCs w:val="24"/>
        </w:rPr>
        <w:t>)</w:t>
      </w:r>
      <w:r w:rsidR="00F82225" w:rsidRPr="00D053CF">
        <w:rPr>
          <w:sz w:val="24"/>
          <w:szCs w:val="24"/>
        </w:rPr>
        <w:t>;</w:t>
      </w:r>
      <w:bookmarkEnd w:id="425"/>
    </w:p>
    <w:p w:rsidR="00F82225" w:rsidRPr="00D053CF" w:rsidRDefault="007E29D1" w:rsidP="00A222A8">
      <w:pPr>
        <w:widowControl w:val="0"/>
        <w:numPr>
          <w:ilvl w:val="0"/>
          <w:numId w:val="47"/>
        </w:numPr>
        <w:tabs>
          <w:tab w:val="left" w:pos="1260"/>
        </w:tabs>
        <w:autoSpaceDE w:val="0"/>
        <w:spacing w:line="264" w:lineRule="auto"/>
        <w:ind w:left="1276"/>
        <w:rPr>
          <w:sz w:val="24"/>
          <w:szCs w:val="24"/>
        </w:rPr>
      </w:pPr>
      <w:bookmarkStart w:id="426" w:name="_Ref440371846"/>
      <w:proofErr w:type="gramStart"/>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26BED">
        <w:rPr>
          <w:sz w:val="24"/>
          <w:szCs w:val="24"/>
        </w:rPr>
        <w:fldChar w:fldCharType="begin"/>
      </w:r>
      <w:r>
        <w:rPr>
          <w:sz w:val="24"/>
          <w:szCs w:val="24"/>
        </w:rPr>
        <w:instrText xml:space="preserve"> REF _Ref491181272 \r \h </w:instrText>
      </w:r>
      <w:r w:rsidR="00626BED">
        <w:rPr>
          <w:sz w:val="24"/>
          <w:szCs w:val="24"/>
        </w:rPr>
      </w:r>
      <w:r w:rsidR="00626BED">
        <w:rPr>
          <w:sz w:val="24"/>
          <w:szCs w:val="24"/>
        </w:rPr>
        <w:fldChar w:fldCharType="separate"/>
      </w:r>
      <w:r>
        <w:rPr>
          <w:sz w:val="24"/>
          <w:szCs w:val="24"/>
        </w:rPr>
        <w:t>5.6.2</w:t>
      </w:r>
      <w:r w:rsidR="00626BED">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w:t>
      </w:r>
      <w:r w:rsidRPr="00577EC9">
        <w:rPr>
          <w:sz w:val="24"/>
          <w:szCs w:val="24"/>
        </w:rPr>
        <w:lastRenderedPageBreak/>
        <w:t>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fldSimple w:instr=" REF _Ref440272274 \r \h  \* MERGEFORMAT ">
        <w:r w:rsidR="00B007DA" w:rsidRPr="00B007DA">
          <w:rPr>
            <w:sz w:val="24"/>
            <w:szCs w:val="24"/>
          </w:rPr>
          <w:t>5.9</w:t>
        </w:r>
      </w:fldSimple>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fldSimple w:instr=" REF _Ref465675151 \r \h  \* MERGEFORMAT ">
        <w:r w:rsidR="00F91CA3" w:rsidRPr="00F91CA3">
          <w:rPr>
            <w:sz w:val="24"/>
            <w:szCs w:val="24"/>
          </w:rPr>
          <w:t>3.11.2</w:t>
        </w:r>
      </w:fldSimple>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lastRenderedPageBreak/>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proofErr w:type="spellStart"/>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fldSimple w:instr=" REF _Ref191386482 \r \h  \* MERGEFORMAT ">
        <w:r w:rsidR="00B007DA" w:rsidRPr="00B007DA">
          <w:rPr>
            <w:bCs w:val="0"/>
            <w:sz w:val="24"/>
            <w:szCs w:val="24"/>
          </w:rPr>
          <w:t>3.3.8.1</w:t>
        </w:r>
      </w:fldSimple>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fldSimple w:instr=" REF _Ref191386407 \r \h  \* MERGEFORMAT ">
        <w:r w:rsidR="00B007DA" w:rsidRPr="00B007DA">
          <w:rPr>
            <w:bCs w:val="0"/>
            <w:sz w:val="24"/>
            <w:szCs w:val="24"/>
          </w:rPr>
          <w:t>3.3.8</w:t>
        </w:r>
      </w:fldSimple>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626BED">
        <w:fldChar w:fldCharType="begin"/>
      </w:r>
      <w:r w:rsidR="004B3109">
        <w:rPr>
          <w:bCs w:val="0"/>
          <w:sz w:val="24"/>
          <w:szCs w:val="24"/>
        </w:rPr>
        <w:instrText xml:space="preserve"> REF _Ref303669127 \r \h </w:instrText>
      </w:r>
      <w:r w:rsidR="00626BED">
        <w:fldChar w:fldCharType="separate"/>
      </w:r>
      <w:r w:rsidR="00B007DA">
        <w:rPr>
          <w:bCs w:val="0"/>
          <w:sz w:val="24"/>
          <w:szCs w:val="24"/>
        </w:rPr>
        <w:t>3.3.8.2</w:t>
      </w:r>
      <w:r w:rsidR="00626BED">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 xml:space="preserve">а в целом, включая платежи, совершаются исключительно с лидером, </w:t>
      </w:r>
      <w:r w:rsidRPr="00D053CF">
        <w:rPr>
          <w:bCs w:val="0"/>
          <w:sz w:val="24"/>
          <w:szCs w:val="24"/>
        </w:rPr>
        <w:lastRenderedPageBreak/>
        <w:t>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B007DA" w:rsidRPr="00B007DA">
          <w:rPr>
            <w:bCs w:val="0"/>
            <w:sz w:val="24"/>
            <w:szCs w:val="24"/>
            <w:lang w:val="en-US"/>
          </w:rPr>
          <w:t>a</w:t>
        </w:r>
        <w:r w:rsidR="00B007DA" w:rsidRPr="00BF4A02">
          <w:rPr>
            <w:bCs w:val="0"/>
            <w:sz w:val="24"/>
            <w:szCs w:val="24"/>
          </w:rPr>
          <w:t>)</w:t>
        </w:r>
      </w:fldSimple>
      <w:r w:rsidRPr="00D053CF">
        <w:rPr>
          <w:bCs w:val="0"/>
          <w:sz w:val="24"/>
          <w:szCs w:val="24"/>
        </w:rPr>
        <w:t xml:space="preserve">- </w:t>
      </w:r>
      <w:fldSimple w:instr=" REF _Ref307563262 \r \h  \* MERGEFORMAT ">
        <w:r w:rsidR="00B007DA" w:rsidRPr="00B007DA">
          <w:rPr>
            <w:bCs w:val="0"/>
            <w:sz w:val="24"/>
            <w:szCs w:val="24"/>
            <w:lang w:val="en-US"/>
          </w:rPr>
          <w:t>g</w:t>
        </w:r>
        <w:r w:rsidR="00B007DA" w:rsidRPr="00BF4A02">
          <w:rPr>
            <w:bCs w:val="0"/>
            <w:sz w:val="24"/>
            <w:szCs w:val="24"/>
          </w:rPr>
          <w:t>)</w:t>
        </w:r>
      </w:fldSimple>
      <w:r w:rsidRPr="00D053CF">
        <w:rPr>
          <w:bCs w:val="0"/>
          <w:sz w:val="24"/>
          <w:szCs w:val="24"/>
        </w:rPr>
        <w:t xml:space="preserve">п. </w:t>
      </w:r>
      <w:fldSimple w:instr=" REF _Ref306032591 \r \h  \* MERGEFORMAT ">
        <w:r w:rsidR="00B007DA" w:rsidRPr="00B007DA">
          <w:rPr>
            <w:bCs w:val="0"/>
            <w:sz w:val="24"/>
            <w:szCs w:val="24"/>
          </w:rPr>
          <w:t>3.3.10.4</w:t>
        </w:r>
      </w:fldSimple>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fldSimple w:instr=" REF _Ref303669127 \r \h  \* MERGEFORMAT ">
        <w:r w:rsidR="00B007DA" w:rsidRPr="00B007DA">
          <w:rPr>
            <w:bCs w:val="0"/>
            <w:sz w:val="24"/>
            <w:szCs w:val="24"/>
          </w:rPr>
          <w:t>3.3.8.2</w:t>
        </w:r>
      </w:fldSimple>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w:t>
      </w:r>
      <w:fldSimple w:instr=" REF _Ref465332160 \r \h  \* MERGEFORMAT ">
        <w:r w:rsidR="00573574" w:rsidRPr="00573574">
          <w:rPr>
            <w:sz w:val="24"/>
            <w:szCs w:val="24"/>
          </w:rPr>
          <w:t>и)</w:t>
        </w:r>
      </w:fldSimple>
      <w:r w:rsidR="005A37E7" w:rsidRPr="00D053CF">
        <w:rPr>
          <w:sz w:val="24"/>
          <w:szCs w:val="24"/>
        </w:rPr>
        <w:t xml:space="preserve"> п. </w:t>
      </w:r>
      <w:fldSimple w:instr=" REF _Ref306005578 \r \h  \* MERGEFORMAT ">
        <w:r w:rsidR="00B007DA" w:rsidRPr="00B007DA">
          <w:rPr>
            <w:sz w:val="24"/>
            <w:szCs w:val="24"/>
          </w:rPr>
          <w:t>3.3.8.3</w:t>
        </w:r>
      </w:fldSimple>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fldSimple w:instr=" REF _Ref440272510 \r \h  \* MERGEFORMAT ">
        <w:r w:rsidR="00B007DA" w:rsidRPr="00B007DA">
          <w:rPr>
            <w:bCs w:val="0"/>
            <w:sz w:val="24"/>
            <w:szCs w:val="24"/>
          </w:rPr>
          <w:t>5.10</w:t>
        </w:r>
      </w:fldSimple>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fldSimple w:instr=" REF _Ref440291364 \r \h  \* MERGEFORMAT ">
        <w:r w:rsidR="00B007DA" w:rsidRPr="00B007DA">
          <w:rPr>
            <w:bCs w:val="0"/>
            <w:sz w:val="24"/>
            <w:szCs w:val="24"/>
          </w:rPr>
          <w:t>3.3.8.1</w:t>
        </w:r>
      </w:fldSimple>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w:t>
      </w:r>
      <w:r w:rsidRPr="00D053CF">
        <w:rPr>
          <w:bCs w:val="0"/>
          <w:iCs/>
          <w:sz w:val="24"/>
          <w:szCs w:val="24"/>
        </w:rPr>
        <w:lastRenderedPageBreak/>
        <w:t xml:space="preserve">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fldSimple w:instr=" REF _Ref440969644 \r \h  \* MERGEFORMAT ">
        <w:r w:rsidR="00B007DA" w:rsidRPr="00B007DA">
          <w:rPr>
            <w:bCs w:val="0"/>
            <w:iCs/>
            <w:sz w:val="24"/>
            <w:szCs w:val="24"/>
          </w:rPr>
          <w:t>3.3.12</w:t>
        </w:r>
      </w:fldSimple>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fldSimple w:instr=" REF _Ref440289401 \r \h  \* MERGEFORMAT ">
        <w:r w:rsidR="00B007DA" w:rsidRPr="00B007DA">
          <w:rPr>
            <w:bCs w:val="0"/>
            <w:iCs/>
            <w:sz w:val="24"/>
            <w:szCs w:val="24"/>
          </w:rPr>
          <w:t>3.3.13</w:t>
        </w:r>
      </w:fldSimple>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D053CF">
        <w:rPr>
          <w:bCs w:val="0"/>
          <w:sz w:val="24"/>
          <w:szCs w:val="24"/>
        </w:rPr>
        <w:lastRenderedPageBreak/>
        <w:t>Заявк</w:t>
      </w:r>
      <w:r w:rsidR="00717F60" w:rsidRPr="00D053CF">
        <w:rPr>
          <w:bCs w:val="0"/>
          <w:sz w:val="24"/>
          <w:szCs w:val="24"/>
        </w:rPr>
        <w:t xml:space="preserve">и на ЭТП могут быть поданы до </w:t>
      </w:r>
      <w:r w:rsidR="002B5044" w:rsidRPr="00D053CF">
        <w:rPr>
          <w:b/>
          <w:bCs w:val="0"/>
          <w:sz w:val="24"/>
          <w:szCs w:val="24"/>
        </w:rPr>
        <w:t xml:space="preserve">12 часов 00 </w:t>
      </w:r>
      <w:r w:rsidR="002B5044" w:rsidRPr="003812E7">
        <w:rPr>
          <w:b/>
          <w:bCs w:val="0"/>
          <w:sz w:val="24"/>
          <w:szCs w:val="24"/>
        </w:rPr>
        <w:t xml:space="preserve">минут </w:t>
      </w:r>
      <w:r w:rsidR="00C043B6">
        <w:rPr>
          <w:b/>
          <w:bCs w:val="0"/>
          <w:sz w:val="24"/>
          <w:szCs w:val="24"/>
        </w:rPr>
        <w:t>20</w:t>
      </w:r>
      <w:r w:rsidR="002B5044" w:rsidRPr="003812E7">
        <w:rPr>
          <w:b/>
          <w:bCs w:val="0"/>
          <w:sz w:val="24"/>
          <w:szCs w:val="24"/>
        </w:rPr>
        <w:t xml:space="preserve"> </w:t>
      </w:r>
      <w:r w:rsidR="003812E7" w:rsidRPr="003812E7">
        <w:rPr>
          <w:b/>
          <w:bCs w:val="0"/>
          <w:sz w:val="24"/>
          <w:szCs w:val="24"/>
        </w:rPr>
        <w:t xml:space="preserve">сентября </w:t>
      </w:r>
      <w:r w:rsidR="002B5044" w:rsidRPr="003812E7">
        <w:rPr>
          <w:b/>
          <w:bCs w:val="0"/>
          <w:sz w:val="24"/>
          <w:szCs w:val="24"/>
        </w:rPr>
        <w:t>201</w:t>
      </w:r>
      <w:r w:rsidR="00773E05" w:rsidRPr="003812E7">
        <w:rPr>
          <w:b/>
          <w:bCs w:val="0"/>
          <w:sz w:val="24"/>
          <w:szCs w:val="24"/>
        </w:rPr>
        <w:t>7</w:t>
      </w:r>
      <w:r w:rsidR="002B5044" w:rsidRPr="003812E7">
        <w:rPr>
          <w:b/>
          <w:bCs w:val="0"/>
          <w:sz w:val="24"/>
          <w:szCs w:val="24"/>
        </w:rPr>
        <w:t xml:space="preserve"> года</w:t>
      </w:r>
      <w:r w:rsidR="009E28D8" w:rsidRPr="003812E7">
        <w:rPr>
          <w:b/>
          <w:bCs w:val="0"/>
          <w:sz w:val="24"/>
          <w:szCs w:val="24"/>
        </w:rPr>
        <w:t xml:space="preserve">, </w:t>
      </w:r>
      <w:r w:rsidR="009E28D8" w:rsidRPr="003812E7">
        <w:rPr>
          <w:bCs w:val="0"/>
          <w:sz w:val="24"/>
          <w:szCs w:val="24"/>
        </w:rPr>
        <w:t xml:space="preserve">при этом предложенная Участником в Письме о подаче оферты </w:t>
      </w:r>
      <w:r w:rsidR="009E28D8" w:rsidRPr="003812E7">
        <w:rPr>
          <w:bCs w:val="0"/>
          <w:spacing w:val="-2"/>
          <w:sz w:val="24"/>
          <w:szCs w:val="24"/>
        </w:rPr>
        <w:t>(под</w:t>
      </w:r>
      <w:r w:rsidR="009E28D8" w:rsidRPr="003812E7">
        <w:rPr>
          <w:bCs w:val="0"/>
          <w:sz w:val="24"/>
          <w:szCs w:val="24"/>
        </w:rPr>
        <w:t xml:space="preserve">раздел </w:t>
      </w:r>
      <w:fldSimple w:instr=" REF _Ref55336310 \r \h  \* MERGEFORMAT ">
        <w:r w:rsidR="00B007DA" w:rsidRPr="003812E7">
          <w:rPr>
            <w:bCs w:val="0"/>
            <w:sz w:val="24"/>
            <w:szCs w:val="24"/>
          </w:rPr>
          <w:t>5.1</w:t>
        </w:r>
      </w:fldSimple>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B007DA" w:rsidRPr="00B007DA">
          <w:rPr>
            <w:bCs w:val="0"/>
            <w:sz w:val="24"/>
            <w:szCs w:val="24"/>
          </w:rPr>
          <w:t>3.4.1.3</w:t>
        </w:r>
      </w:fldSimple>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3" w:name="_Ref115077798"/>
      <w:bookmarkStart w:id="534" w:name="_Toc439323708"/>
      <w:bookmarkStart w:id="535" w:name="_Toc440297042"/>
      <w:bookmarkStart w:id="536" w:name="_Toc440356603"/>
      <w:bookmarkStart w:id="537" w:name="_Toc440631738"/>
      <w:bookmarkStart w:id="538" w:name="_Toc440876523"/>
      <w:bookmarkStart w:id="539" w:name="_Toc441130595"/>
      <w:bookmarkStart w:id="540" w:name="_Toc441157098"/>
      <w:bookmarkStart w:id="541" w:name="_Toc447292117"/>
      <w:bookmarkStart w:id="542" w:name="_Toc462234875"/>
      <w:bookmarkStart w:id="543" w:name="_Toc466966841"/>
      <w:bookmarkStart w:id="544" w:name="_Toc468806091"/>
      <w:bookmarkStart w:id="545" w:name="_Toc469480358"/>
      <w:bookmarkStart w:id="546"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7" w:name="_Ref303683883"/>
      <w:bookmarkStart w:id="548" w:name="_Toc472416875"/>
      <w:r w:rsidRPr="00D053CF">
        <w:t xml:space="preserve">Изменение и отзыв </w:t>
      </w:r>
      <w:r w:rsidR="004B5EB3" w:rsidRPr="00D053CF">
        <w:t>Заявк</w:t>
      </w:r>
      <w:r w:rsidRPr="00D053CF">
        <w:t>и</w:t>
      </w:r>
      <w:bookmarkEnd w:id="547"/>
      <w:bookmarkEnd w:id="548"/>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fldSimple w:instr=" REF _Ref440289953 \r \h  \* MERGEFORMAT ">
        <w:r w:rsidR="00B007DA" w:rsidRPr="00B007DA">
          <w:rPr>
            <w:bCs w:val="0"/>
            <w:sz w:val="24"/>
            <w:szCs w:val="24"/>
          </w:rPr>
          <w:t>3.4.1.3</w:t>
        </w:r>
      </w:fldSimple>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fldSimple w:instr=" REF _Ref440289953 \r \h  \* MERGEFORMAT ">
        <w:r w:rsidR="00B007DA" w:rsidRPr="00B007DA">
          <w:rPr>
            <w:bCs w:val="0"/>
            <w:sz w:val="24"/>
            <w:szCs w:val="24"/>
          </w:rPr>
          <w:t>3.4.1.3</w:t>
        </w:r>
      </w:fldSimple>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fldSimple w:instr=" REF _Ref440289953 \r \h  \* MERGEFORMAT ">
        <w:r w:rsidR="00B007DA" w:rsidRPr="00B007DA">
          <w:rPr>
            <w:bCs w:val="0"/>
            <w:sz w:val="24"/>
            <w:szCs w:val="24"/>
          </w:rPr>
          <w:t>3.4.1.3</w:t>
        </w:r>
      </w:fldSimple>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B007DA" w:rsidRPr="00B007DA">
          <w:rPr>
            <w:sz w:val="24"/>
            <w:szCs w:val="24"/>
          </w:rPr>
          <w:t>3.3.1.6</w:t>
        </w:r>
      </w:fldSimple>
      <w:r w:rsidRPr="00D053CF">
        <w:rPr>
          <w:sz w:val="24"/>
          <w:szCs w:val="24"/>
        </w:rPr>
        <w:t xml:space="preserve">, </w:t>
      </w:r>
      <w:fldSimple w:instr=" REF _Ref195087786 \r \h  \* MERGEFORMAT ">
        <w:r w:rsidR="00B007DA" w:rsidRPr="00B007DA">
          <w:rPr>
            <w:sz w:val="24"/>
            <w:szCs w:val="24"/>
          </w:rPr>
          <w:t>3.3.1.7</w:t>
        </w:r>
      </w:fldSimple>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49" w:name="_Ref305973250"/>
      <w:bookmarkStart w:id="550" w:name="_Toc472416876"/>
      <w:r w:rsidRPr="00D053CF">
        <w:t>Оценка Заявок и проведение переговоров</w:t>
      </w:r>
      <w:bookmarkEnd w:id="549"/>
      <w:bookmarkEnd w:id="550"/>
      <w:r w:rsidRPr="00D053CF">
        <w:t xml:space="preserve"> </w:t>
      </w:r>
    </w:p>
    <w:p w:rsidR="00717F60" w:rsidRPr="00D053CF" w:rsidRDefault="00717F60" w:rsidP="00E71A48">
      <w:pPr>
        <w:pStyle w:val="3"/>
        <w:spacing w:line="264" w:lineRule="auto"/>
        <w:rPr>
          <w:szCs w:val="24"/>
        </w:rPr>
      </w:pPr>
      <w:bookmarkStart w:id="551" w:name="_Toc439323711"/>
      <w:bookmarkStart w:id="552" w:name="_Toc440297045"/>
      <w:bookmarkStart w:id="553" w:name="_Toc440356606"/>
      <w:bookmarkStart w:id="554" w:name="_Toc440631741"/>
      <w:bookmarkStart w:id="555" w:name="_Toc440876526"/>
      <w:bookmarkStart w:id="556" w:name="_Toc441130598"/>
      <w:bookmarkStart w:id="557" w:name="_Toc441157101"/>
      <w:bookmarkStart w:id="558" w:name="_Toc447292120"/>
      <w:bookmarkStart w:id="559" w:name="_Toc462234878"/>
      <w:bookmarkStart w:id="560" w:name="_Toc466966844"/>
      <w:bookmarkStart w:id="561" w:name="_Toc468806094"/>
      <w:bookmarkStart w:id="562" w:name="_Toc469480361"/>
      <w:bookmarkStart w:id="563" w:name="_Toc472416877"/>
      <w:r w:rsidRPr="00D053CF">
        <w:rPr>
          <w:szCs w:val="24"/>
        </w:rPr>
        <w:t>Общие положения</w:t>
      </w:r>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lastRenderedPageBreak/>
        <w:t xml:space="preserve">Оценка Заявок может включать отборочную стадию (пункт </w:t>
      </w:r>
      <w:fldSimple w:instr=" REF _Ref93089454 \n \h  \* MERGEFORMAT ">
        <w:r w:rsidR="00B007DA" w:rsidRPr="00B007DA">
          <w:rPr>
            <w:bCs w:val="0"/>
            <w:sz w:val="24"/>
            <w:szCs w:val="24"/>
          </w:rPr>
          <w:t>3.6.2</w:t>
        </w:r>
      </w:fldSimple>
      <w:r w:rsidRPr="00D053CF">
        <w:rPr>
          <w:bCs w:val="0"/>
          <w:sz w:val="24"/>
          <w:szCs w:val="24"/>
        </w:rPr>
        <w:t xml:space="preserve">), проведение (при необходимости) переговоров (пункт </w:t>
      </w:r>
      <w:fldSimple w:instr=" REF _Ref303670674 \n \h  \* MERGEFORMAT ">
        <w:r w:rsidR="00B007DA" w:rsidRPr="00B007DA">
          <w:rPr>
            <w:bCs w:val="0"/>
            <w:sz w:val="24"/>
            <w:szCs w:val="24"/>
          </w:rPr>
          <w:t>3.6.3</w:t>
        </w:r>
      </w:fldSimple>
      <w:r w:rsidRPr="00D053CF">
        <w:rPr>
          <w:bCs w:val="0"/>
          <w:sz w:val="24"/>
          <w:szCs w:val="24"/>
        </w:rPr>
        <w:t>) и оценочную стадию (пункт</w:t>
      </w:r>
      <w:r w:rsidR="007F3FB7" w:rsidRPr="00D053CF">
        <w:rPr>
          <w:bCs w:val="0"/>
          <w:sz w:val="24"/>
          <w:szCs w:val="24"/>
        </w:rPr>
        <w:t xml:space="preserve"> </w:t>
      </w:r>
      <w:fldSimple w:instr=" REF _Ref306138385 \r \h  \* MERGEFORMAT ">
        <w:r w:rsidR="00B007DA" w:rsidRPr="00B007DA">
          <w:rPr>
            <w:bCs w:val="0"/>
            <w:sz w:val="24"/>
            <w:szCs w:val="24"/>
          </w:rPr>
          <w:t>3.6.4</w:t>
        </w:r>
      </w:fldSimple>
      <w:r w:rsidRPr="00D053CF">
        <w:rPr>
          <w:bCs w:val="0"/>
          <w:sz w:val="24"/>
          <w:szCs w:val="24"/>
        </w:rPr>
        <w:t>).</w:t>
      </w:r>
    </w:p>
    <w:p w:rsidR="00717F60" w:rsidRPr="00D053CF" w:rsidRDefault="00717F60" w:rsidP="00E71A48">
      <w:pPr>
        <w:pStyle w:val="3"/>
        <w:spacing w:line="264" w:lineRule="auto"/>
        <w:rPr>
          <w:szCs w:val="24"/>
        </w:rPr>
      </w:pPr>
      <w:bookmarkStart w:id="564" w:name="_Ref93089454"/>
      <w:bookmarkStart w:id="565" w:name="_Toc439323712"/>
      <w:bookmarkStart w:id="566" w:name="_Toc440297046"/>
      <w:bookmarkStart w:id="567" w:name="_Toc440356607"/>
      <w:bookmarkStart w:id="568" w:name="_Toc440631742"/>
      <w:bookmarkStart w:id="569" w:name="_Toc440876527"/>
      <w:bookmarkStart w:id="570" w:name="_Toc441130599"/>
      <w:bookmarkStart w:id="571" w:name="_Toc441157102"/>
      <w:bookmarkStart w:id="572" w:name="_Toc447292121"/>
      <w:bookmarkStart w:id="573" w:name="_Toc462234879"/>
      <w:bookmarkStart w:id="574" w:name="_Toc466966845"/>
      <w:bookmarkStart w:id="575" w:name="_Toc468806095"/>
      <w:bookmarkStart w:id="576" w:name="_Toc469480362"/>
      <w:bookmarkStart w:id="577" w:name="_Toc472416878"/>
      <w:r w:rsidRPr="00D053CF">
        <w:rPr>
          <w:szCs w:val="24"/>
        </w:rPr>
        <w:t>Отборочная стадия</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8"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79"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8"/>
      <w:bookmarkEnd w:id="579"/>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468805797"/>
      <w:r w:rsidRPr="00D053CF">
        <w:rPr>
          <w:sz w:val="24"/>
          <w:szCs w:val="24"/>
        </w:rPr>
        <w:t xml:space="preserve">При проведении отборочной стадии Организатор запроса предложений </w:t>
      </w:r>
      <w:r w:rsidRPr="00D053CF">
        <w:rPr>
          <w:sz w:val="24"/>
          <w:szCs w:val="24"/>
        </w:rPr>
        <w:lastRenderedPageBreak/>
        <w:t xml:space="preserve">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0"/>
    </w:p>
    <w:p w:rsidR="00717F60" w:rsidRPr="00D053CF" w:rsidRDefault="00717F60" w:rsidP="00E71A48">
      <w:pPr>
        <w:pStyle w:val="3"/>
        <w:spacing w:line="264" w:lineRule="auto"/>
        <w:rPr>
          <w:szCs w:val="24"/>
        </w:rPr>
      </w:pPr>
      <w:bookmarkStart w:id="581" w:name="_Ref303670674"/>
      <w:bookmarkStart w:id="582" w:name="_Toc439323713"/>
      <w:bookmarkStart w:id="583" w:name="_Toc440297047"/>
      <w:bookmarkStart w:id="584" w:name="_Toc440356608"/>
      <w:bookmarkStart w:id="585" w:name="_Toc440631743"/>
      <w:bookmarkStart w:id="586" w:name="_Toc440876528"/>
      <w:bookmarkStart w:id="587" w:name="_Toc441130600"/>
      <w:bookmarkStart w:id="588" w:name="_Toc441157103"/>
      <w:bookmarkStart w:id="589" w:name="_Toc447292122"/>
      <w:bookmarkStart w:id="590" w:name="_Toc462234880"/>
      <w:bookmarkStart w:id="591" w:name="_Toc466966846"/>
      <w:bookmarkStart w:id="592" w:name="_Toc468806096"/>
      <w:bookmarkStart w:id="593" w:name="_Toc469480363"/>
      <w:bookmarkStart w:id="594" w:name="_Toc472416879"/>
      <w:r w:rsidRPr="00D053CF">
        <w:rPr>
          <w:szCs w:val="24"/>
        </w:rPr>
        <w:t>Проведение переговоров</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5" w:name="_Ref306138385"/>
      <w:bookmarkStart w:id="596" w:name="_Toc439323714"/>
      <w:bookmarkStart w:id="597" w:name="_Toc440297048"/>
      <w:bookmarkStart w:id="598" w:name="_Toc440356609"/>
      <w:bookmarkStart w:id="599" w:name="_Toc440631744"/>
      <w:bookmarkStart w:id="600" w:name="_Toc440876529"/>
      <w:bookmarkStart w:id="601" w:name="_Toc441130601"/>
      <w:bookmarkStart w:id="602" w:name="_Toc441157104"/>
      <w:bookmarkStart w:id="603" w:name="_Toc447292123"/>
      <w:bookmarkStart w:id="604" w:name="_Toc462234881"/>
      <w:bookmarkStart w:id="605" w:name="_Toc466966847"/>
      <w:bookmarkStart w:id="606" w:name="_Toc468806097"/>
      <w:bookmarkStart w:id="607" w:name="_Toc469480364"/>
      <w:bookmarkStart w:id="608" w:name="_Toc472416880"/>
      <w:r w:rsidRPr="00D053CF">
        <w:rPr>
          <w:szCs w:val="24"/>
        </w:rPr>
        <w:t>Оценочная стадия</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D11933" w:rsidRPr="003C6D0A">
          <w:rPr>
            <w:sz w:val="24"/>
            <w:szCs w:val="24"/>
          </w:rPr>
          <w:t>3.8</w:t>
        </w:r>
      </w:fldSimple>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09" w:name="_Ref303250967"/>
      <w:bookmarkStart w:id="610" w:name="_Toc305697378"/>
      <w:bookmarkStart w:id="611" w:name="_Toc472416881"/>
      <w:bookmarkStart w:id="612" w:name="_Toc255985696"/>
      <w:r w:rsidRPr="00D053CF">
        <w:t>Аукционная процедура понижени</w:t>
      </w:r>
      <w:r w:rsidR="00E60F8E" w:rsidRPr="00D053CF">
        <w:t>я</w:t>
      </w:r>
      <w:r w:rsidRPr="00D053CF">
        <w:t xml:space="preserve"> цены (переторжка)</w:t>
      </w:r>
      <w:bookmarkEnd w:id="609"/>
      <w:bookmarkEnd w:id="610"/>
      <w:bookmarkEnd w:id="611"/>
      <w:r w:rsidRPr="00D053CF">
        <w:t xml:space="preserve"> </w:t>
      </w:r>
    </w:p>
    <w:bookmarkEnd w:id="61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xml:space="preserve">, за исключением документов, </w:t>
      </w:r>
      <w:r w:rsidR="00076D8B" w:rsidRPr="00D053CF">
        <w:rPr>
          <w:iCs/>
          <w:sz w:val="24"/>
          <w:szCs w:val="24"/>
          <w:lang w:eastAsia="ru-RU"/>
        </w:rPr>
        <w:lastRenderedPageBreak/>
        <w:t>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fldSimple w:instr=" REF _Ref465849801 \r \h  \* MERGEFORMAT ">
        <w:r w:rsidR="00B007DA" w:rsidRPr="00B007DA">
          <w:rPr>
            <w:iCs/>
            <w:sz w:val="24"/>
            <w:szCs w:val="24"/>
            <w:lang w:eastAsia="ru-RU"/>
          </w:rPr>
          <w:t>3.7.9</w:t>
        </w:r>
      </w:fldSimple>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B007DA" w:rsidRPr="00B007DA">
          <w:rPr>
            <w:iCs/>
            <w:sz w:val="24"/>
            <w:szCs w:val="24"/>
            <w:lang w:eastAsia="ru-RU"/>
          </w:rPr>
          <w:t>3.7.3</w:t>
        </w:r>
      </w:fldSimple>
      <w:r w:rsidRPr="00D053CF">
        <w:rPr>
          <w:iCs/>
          <w:sz w:val="24"/>
          <w:szCs w:val="24"/>
          <w:lang w:eastAsia="ru-RU"/>
        </w:rPr>
        <w:t xml:space="preserve"> - </w:t>
      </w:r>
      <w:fldSimple w:instr=" REF _Ref306353005 \r \h  \* MERGEFORMAT ">
        <w:r w:rsidR="00B007DA" w:rsidRPr="00B007DA">
          <w:rPr>
            <w:iCs/>
            <w:sz w:val="24"/>
            <w:szCs w:val="24"/>
            <w:lang w:eastAsia="ru-RU"/>
          </w:rPr>
          <w:t>3.7.5</w:t>
        </w:r>
      </w:fldSimple>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B007DA" w:rsidRPr="00F91CA3">
          <w:rPr>
            <w:sz w:val="24"/>
            <w:szCs w:val="24"/>
          </w:rPr>
          <w:t>3.11</w:t>
        </w:r>
      </w:fldSimple>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fldSimple w:instr=" REF _Ref468805718 \r \h  \* MERGEFORMAT ">
        <w:r w:rsidR="00B007DA" w:rsidRPr="00F91CA3">
          <w:rPr>
            <w:sz w:val="24"/>
            <w:szCs w:val="24"/>
          </w:rPr>
          <w:t>3.7.8</w:t>
        </w:r>
      </w:fldSimple>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fldSimple w:instr=" REF _Ref465675151 \r \h  \* MERGEFORMAT ">
        <w:r w:rsidR="00F91CA3" w:rsidRPr="00F91CA3">
          <w:rPr>
            <w:sz w:val="24"/>
            <w:szCs w:val="24"/>
          </w:rPr>
          <w:t>3.11.2</w:t>
        </w:r>
      </w:fldSimple>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fldSimple w:instr=" REF _Ref465675151 \r \h  \* MERGEFORMAT ">
        <w:r w:rsidR="00F91CA3" w:rsidRPr="003C6D0A">
          <w:rPr>
            <w:sz w:val="24"/>
            <w:szCs w:val="24"/>
          </w:rPr>
          <w:t>3.11.2</w:t>
        </w:r>
      </w:fldSimple>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7" w:name="_Ref471821960"/>
      <w:bookmarkStart w:id="618" w:name="_Toc471986593"/>
      <w:bookmarkStart w:id="619" w:name="_Toc472409204"/>
      <w:bookmarkStart w:id="620" w:name="_Toc472411818"/>
      <w:bookmarkStart w:id="621" w:name="_Toc472416882"/>
      <w:bookmarkStart w:id="622" w:name="_Ref303681924"/>
      <w:bookmarkStart w:id="62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7"/>
      <w:bookmarkEnd w:id="618"/>
      <w:bookmarkEnd w:id="619"/>
      <w:bookmarkEnd w:id="620"/>
      <w:bookmarkEnd w:id="62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3C6D0A">
        <w:rPr>
          <w:sz w:val="24"/>
          <w:szCs w:val="24"/>
        </w:rPr>
        <w:lastRenderedPageBreak/>
        <w:t xml:space="preserve">государства, работам, услугам, выполняемым, оказываемым иностранными лицами», с учетом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fldSimple w:instr=" REF _Ref303251044 \r \h  \* MERGEFORMAT ">
        <w:r w:rsidRPr="003C6D0A">
          <w:rPr>
            <w:rFonts w:ascii="Times New Roman" w:hAnsi="Times New Roman" w:cs="Times New Roman"/>
            <w:sz w:val="24"/>
            <w:szCs w:val="24"/>
          </w:rPr>
          <w:t>3.10</w:t>
        </w:r>
      </w:fldSimple>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w:t>
      </w:r>
      <w:proofErr w:type="spellStart"/>
      <w:r w:rsidRPr="003C6D0A">
        <w:rPr>
          <w:rFonts w:ascii="Times New Roman" w:hAnsi="Times New Roman" w:cs="Times New Roman"/>
          <w:sz w:val="24"/>
          <w:szCs w:val="24"/>
        </w:rPr>
        <w:t>нач</w:t>
      </w:r>
      <w:proofErr w:type="spellEnd"/>
      <w:r w:rsidRPr="003C6D0A">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w:t>
      </w:r>
      <w:r w:rsidRPr="003C6D0A">
        <w:rPr>
          <w:rFonts w:ascii="Times New Roman" w:hAnsi="Times New Roman" w:cs="Times New Roman"/>
          <w:sz w:val="24"/>
          <w:szCs w:val="24"/>
        </w:rPr>
        <w:lastRenderedPageBreak/>
        <w:t>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w:t>
      </w:r>
      <w:proofErr w:type="spellStart"/>
      <w:r w:rsidRPr="003C6D0A">
        <w:rPr>
          <w:sz w:val="24"/>
          <w:szCs w:val="24"/>
        </w:rPr>
        <w:t>нач</w:t>
      </w:r>
      <w:proofErr w:type="spellEnd"/>
      <w:r w:rsidRPr="003C6D0A">
        <w:rPr>
          <w:sz w:val="24"/>
          <w:szCs w:val="24"/>
        </w:rPr>
        <w:t>.(макс)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w:t>
      </w:r>
      <w:proofErr w:type="spellStart"/>
      <w:r w:rsidRPr="003C6D0A">
        <w:rPr>
          <w:sz w:val="24"/>
          <w:szCs w:val="24"/>
        </w:rPr>
        <w:t>нач</w:t>
      </w:r>
      <w:proofErr w:type="spellEnd"/>
      <w:r w:rsidRPr="003C6D0A">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fldSimple w:instr=" REF _Ref472416470 \r \h  \* MERGEFORMAT ">
        <w:r w:rsidRPr="003C6D0A">
          <w:rPr>
            <w:sz w:val="24"/>
            <w:szCs w:val="24"/>
          </w:rPr>
          <w:t>3.3.7.1</w:t>
        </w:r>
      </w:fldSimple>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fldSimple w:instr=" REF _Ref440271072 \r \h  \* MERGEFORMAT ">
        <w:r w:rsidRPr="003C6D0A">
          <w:rPr>
            <w:bCs w:val="0"/>
            <w:sz w:val="24"/>
            <w:szCs w:val="24"/>
          </w:rPr>
          <w:t>5.2</w:t>
        </w:r>
      </w:fldSimple>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4" w:name="_Toc472416883"/>
      <w:bookmarkStart w:id="625" w:name="_Ref472416955"/>
      <w:bookmarkStart w:id="626" w:name="_Ref472416971"/>
      <w:r w:rsidRPr="00FD4E6C">
        <w:t xml:space="preserve">Подведение итогов </w:t>
      </w:r>
      <w:r w:rsidR="00DF639D" w:rsidRPr="00FD4E6C">
        <w:t>З</w:t>
      </w:r>
      <w:r w:rsidRPr="00FD4E6C">
        <w:t>апроса предложений</w:t>
      </w:r>
      <w:bookmarkEnd w:id="622"/>
      <w:bookmarkEnd w:id="623"/>
      <w:bookmarkEnd w:id="624"/>
      <w:bookmarkEnd w:id="625"/>
      <w:bookmarkEnd w:id="62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 xml:space="preserve">ов полностью удовлетворит </w:t>
      </w:r>
      <w:r w:rsidRPr="00D053CF">
        <w:rPr>
          <w:bCs w:val="0"/>
          <w:sz w:val="24"/>
          <w:szCs w:val="24"/>
        </w:rPr>
        <w:lastRenderedPageBreak/>
        <w:t>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8" w:name="_Ref303251044"/>
      <w:bookmarkStart w:id="629" w:name="_Toc472416884"/>
      <w:bookmarkStart w:id="630" w:name="_Ref191386295"/>
      <w:r w:rsidRPr="00D053CF">
        <w:t>Признание запроса предложений несостоявшимся</w:t>
      </w:r>
      <w:bookmarkEnd w:id="628"/>
      <w:bookmarkEnd w:id="62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3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4" w:name="_Toc468462453"/>
      <w:bookmarkStart w:id="635" w:name="_Toc468441704"/>
      <w:bookmarkStart w:id="636" w:name="_Ref465670219"/>
      <w:bookmarkStart w:id="637" w:name="_Toc472416885"/>
      <w:bookmarkStart w:id="638" w:name="_Ref303683929"/>
      <w:r w:rsidRPr="00FD4E6C">
        <w:rPr>
          <w:bCs w:val="0"/>
        </w:rPr>
        <w:t>Антидемпинговые меры</w:t>
      </w:r>
      <w:bookmarkEnd w:id="634"/>
      <w:bookmarkEnd w:id="635"/>
      <w:bookmarkEnd w:id="636"/>
      <w:bookmarkEnd w:id="637"/>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fldSimple w:instr=" REF _Ref468805747 \r \h  \* MERGEFORMAT ">
        <w:r w:rsidR="00B007DA" w:rsidRPr="00F91CA3">
          <w:rPr>
            <w:rFonts w:eastAsia="Times New Roman,Italic"/>
            <w:iCs/>
            <w:sz w:val="24"/>
            <w:szCs w:val="24"/>
          </w:rPr>
          <w:t>3.3.7</w:t>
        </w:r>
      </w:fldSimple>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39" w:name="_Ref465675151"/>
      <w:r w:rsidRPr="00FD4E6C">
        <w:rPr>
          <w:rFonts w:eastAsia="Times New Roman,Italic"/>
          <w:bCs/>
          <w:iCs/>
          <w:sz w:val="24"/>
          <w:szCs w:val="24"/>
        </w:rPr>
        <w:t xml:space="preserve">Участник при представлении предложения с демпинговой ценой Договора (ценой лота) обязан представить в составе заявки обоснование предлагаемой цены </w:t>
      </w:r>
      <w:r w:rsidRPr="00FD4E6C">
        <w:rPr>
          <w:rFonts w:eastAsia="Times New Roman,Italic"/>
          <w:bCs/>
          <w:iCs/>
          <w:sz w:val="24"/>
          <w:szCs w:val="24"/>
        </w:rPr>
        <w:lastRenderedPageBreak/>
        <w:t>Договора (цены лота), которое может включать один или несколько документов, заверенных подписью и печатью (при ее наличии) у Участника:</w:t>
      </w:r>
      <w:bookmarkEnd w:id="63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fldSimple w:instr=" REF _Ref465675151 \r \h  \* MERGEFORMAT ">
        <w:r w:rsidR="00F91CA3" w:rsidRPr="007310E1">
          <w:rPr>
            <w:rFonts w:eastAsia="Times New Roman,Italic"/>
            <w:bCs/>
            <w:iCs/>
            <w:sz w:val="24"/>
            <w:szCs w:val="24"/>
          </w:rPr>
          <w:t>3.11.2</w:t>
        </w:r>
      </w:fldSimple>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fldSimple w:instr=" REF _Ref468805797 \r \h  \* MERGEFORMAT ">
        <w:r w:rsidR="00F91CA3">
          <w:rPr>
            <w:rFonts w:eastAsia="Times New Roman,Italic"/>
            <w:bCs/>
            <w:iCs/>
            <w:sz w:val="24"/>
            <w:szCs w:val="24"/>
          </w:rPr>
          <w:t>3.6.2.5</w:t>
        </w:r>
      </w:fldSimple>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fldSimple w:instr=" REF _Ref465437572 \r \h  \* MERGEFORMAT ">
        <w:r w:rsidR="00F91CA3" w:rsidRPr="007310E1">
          <w:rPr>
            <w:sz w:val="24"/>
            <w:szCs w:val="24"/>
          </w:rPr>
          <w:t>3.13.2</w:t>
        </w:r>
      </w:fldSimple>
      <w:r w:rsidRPr="007310E1">
        <w:rPr>
          <w:sz w:val="24"/>
          <w:szCs w:val="24"/>
        </w:rPr>
        <w:t>-</w:t>
      </w:r>
      <w:fldSimple w:instr=" REF _Ref472417478 \r \h  \* MERGEFORMAT ">
        <w:r w:rsidR="00F91CA3" w:rsidRPr="007310E1">
          <w:rPr>
            <w:sz w:val="24"/>
            <w:szCs w:val="24"/>
          </w:rPr>
          <w:t>3.13.4</w:t>
        </w:r>
      </w:fldSimple>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fldSimple w:instr=" REF _Ref465437572 \r \h  \* MERGEFORMAT ">
        <w:r w:rsidR="00F91CA3" w:rsidRPr="007310E1">
          <w:rPr>
            <w:sz w:val="24"/>
            <w:szCs w:val="24"/>
          </w:rPr>
          <w:t>3.13.2</w:t>
        </w:r>
      </w:fldSimple>
      <w:r w:rsidR="00F91CA3" w:rsidRPr="007310E1">
        <w:rPr>
          <w:sz w:val="24"/>
          <w:szCs w:val="24"/>
        </w:rPr>
        <w:t>-</w:t>
      </w:r>
      <w:fldSimple w:instr=" REF _Ref472417478 \r \h  \* MERGEFORMAT ">
        <w:r w:rsidR="00F91CA3" w:rsidRPr="007310E1">
          <w:rPr>
            <w:sz w:val="24"/>
            <w:szCs w:val="24"/>
          </w:rPr>
          <w:t>3.13.4</w:t>
        </w:r>
      </w:fldSimple>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0" w:name="_Ref468805820"/>
      <w:bookmarkStart w:id="641"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0"/>
      <w:bookmarkEnd w:id="638"/>
      <w:bookmarkEnd w:id="640"/>
      <w:bookmarkEnd w:id="641"/>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w:t>
      </w:r>
      <w:r w:rsidRPr="00D053CF">
        <w:rPr>
          <w:bCs w:val="0"/>
          <w:i/>
          <w:sz w:val="24"/>
          <w:szCs w:val="24"/>
        </w:rPr>
        <w:lastRenderedPageBreak/>
        <w:t>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2" w:name="_Ref294695403"/>
      <w:bookmarkStart w:id="643"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2"/>
      <w:bookmarkEnd w:id="64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4"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fldSimple w:instr=" REF _Ref465670219 \r \h  \* MERGEFORMAT ">
        <w:r w:rsidR="00B007DA" w:rsidRPr="00F91CA3">
          <w:rPr>
            <w:sz w:val="24"/>
            <w:szCs w:val="24"/>
          </w:rPr>
          <w:t>3.11</w:t>
        </w:r>
      </w:fldSimple>
      <w:r w:rsidRPr="00F91CA3">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F91CA3" w:rsidRPr="00F91CA3">
          <w:rPr>
            <w:b/>
            <w:bCs w:val="0"/>
            <w:sz w:val="24"/>
            <w:szCs w:val="24"/>
          </w:rPr>
          <w:t>3.13.2</w:t>
        </w:r>
      </w:fldSimple>
      <w:r w:rsidRPr="00F91CA3">
        <w:rPr>
          <w:sz w:val="24"/>
          <w:szCs w:val="24"/>
        </w:rPr>
        <w:t>-</w:t>
      </w:r>
      <w:fldSimple w:instr=" REF _Ref472417478 \r \h  \* MERGEFORMAT ">
        <w:r w:rsidR="00F91CA3">
          <w:rPr>
            <w:b/>
            <w:sz w:val="24"/>
            <w:szCs w:val="24"/>
          </w:rPr>
          <w:t>3.13.4</w:t>
        </w:r>
      </w:fldSimple>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4"/>
      <w:bookmarkEnd w:id="64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fldSimple w:instr=" REF _Ref294695546 \r \h  \* MERGEFORMAT ">
        <w:r w:rsidR="00B007DA" w:rsidRPr="00B007DA">
          <w:rPr>
            <w:bCs w:val="0"/>
            <w:sz w:val="24"/>
            <w:szCs w:val="24"/>
          </w:rPr>
          <w:t xml:space="preserve"> 1.2.6 </w:t>
        </w:r>
      </w:fldSimple>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fldSimple w:instr=" REF _Ref294695403 \n \h  \* MERGEFORMAT ">
        <w:r w:rsidR="00B007DA" w:rsidRPr="00B007DA">
          <w:rPr>
            <w:bCs w:val="0"/>
            <w:sz w:val="24"/>
            <w:szCs w:val="24"/>
          </w:rPr>
          <w:t>3.12.3</w:t>
        </w:r>
      </w:fldSimple>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626BED">
        <w:rPr>
          <w:bCs w:val="0"/>
          <w:sz w:val="24"/>
          <w:szCs w:val="24"/>
        </w:rPr>
        <w:fldChar w:fldCharType="begin"/>
      </w:r>
      <w:r w:rsidR="00F91CA3">
        <w:rPr>
          <w:bCs w:val="0"/>
          <w:sz w:val="24"/>
          <w:szCs w:val="24"/>
        </w:rPr>
        <w:instrText xml:space="preserve"> REF _Ref472417616 \r \h </w:instrText>
      </w:r>
      <w:r w:rsidR="00626BED">
        <w:rPr>
          <w:bCs w:val="0"/>
          <w:sz w:val="24"/>
          <w:szCs w:val="24"/>
        </w:rPr>
      </w:r>
      <w:r w:rsidR="00626BED">
        <w:rPr>
          <w:bCs w:val="0"/>
          <w:sz w:val="24"/>
          <w:szCs w:val="24"/>
        </w:rPr>
        <w:fldChar w:fldCharType="separate"/>
      </w:r>
      <w:r w:rsidR="00F91CA3">
        <w:rPr>
          <w:bCs w:val="0"/>
          <w:sz w:val="24"/>
          <w:szCs w:val="24"/>
        </w:rPr>
        <w:t>3.13</w:t>
      </w:r>
      <w:r w:rsidR="00626BED">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fldSimple w:instr=" REF _Ref466909528 \r \h  \* MERGEFORMAT ">
        <w:r w:rsidR="00B007DA" w:rsidRPr="003C6D0A">
          <w:rPr>
            <w:sz w:val="24"/>
            <w:szCs w:val="24"/>
          </w:rPr>
          <w:t>3.3.8.9</w:t>
        </w:r>
      </w:fldSimple>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fldSimple w:instr=" REF _Ref468805899 \r \h  \* MERGEFORMAT ">
        <w:r w:rsidR="00B007DA" w:rsidRPr="003C6D0A">
          <w:rPr>
            <w:sz w:val="24"/>
            <w:szCs w:val="24"/>
          </w:rPr>
          <w:t>3.12.5</w:t>
        </w:r>
      </w:fldSimple>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8" w:name="_Toc181693189"/>
      <w:bookmarkStart w:id="649" w:name="_Ref190680463"/>
      <w:bookmarkStart w:id="650" w:name="_Ref306140410"/>
      <w:bookmarkStart w:id="651" w:name="_Ref306142159"/>
      <w:bookmarkStart w:id="652" w:name="_Ref468202077"/>
      <w:bookmarkStart w:id="653" w:name="_Ref303102866"/>
      <w:bookmarkStart w:id="654" w:name="_Toc305835589"/>
      <w:bookmarkStart w:id="655" w:name="_Ref303683952"/>
      <w:bookmarkStart w:id="656" w:name="__RefNumPara__840_922829174"/>
      <w:bookmarkEnd w:id="64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3C6D0A">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Pr="003C6D0A">
          <w:rPr>
            <w:sz w:val="24"/>
            <w:szCs w:val="24"/>
          </w:rPr>
          <w:t>3.8</w:t>
        </w:r>
      </w:fldSimple>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7" w:name="_Toc472416887"/>
      <w:bookmarkStart w:id="658" w:name="_Ref472417185"/>
      <w:bookmarkStart w:id="65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8"/>
      <w:bookmarkEnd w:id="649"/>
      <w:bookmarkEnd w:id="650"/>
      <w:bookmarkEnd w:id="651"/>
      <w:bookmarkEnd w:id="652"/>
      <w:bookmarkEnd w:id="657"/>
      <w:bookmarkEnd w:id="658"/>
      <w:bookmarkEnd w:id="659"/>
      <w:r w:rsidRPr="003C6D0A">
        <w:t xml:space="preserve"> </w:t>
      </w:r>
      <w:bookmarkEnd w:id="653"/>
      <w:bookmarkEnd w:id="654"/>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fldSimple w:instr=" REF _Ref440272931 \r \h  \* MERGEFORMAT ">
        <w:r w:rsidR="00B007DA" w:rsidRPr="003C6D0A">
          <w:t>2</w:t>
        </w:r>
      </w:fldSimple>
      <w:r w:rsidRPr="003C6D0A">
        <w:rPr>
          <w:sz w:val="24"/>
          <w:szCs w:val="24"/>
        </w:rPr>
        <w:t>)</w:t>
      </w:r>
      <w:r w:rsidRPr="003C6D0A">
        <w:rPr>
          <w:color w:val="7030A0"/>
          <w:sz w:val="24"/>
          <w:szCs w:val="24"/>
        </w:rPr>
        <w:t xml:space="preserve"> </w:t>
      </w:r>
      <w:r w:rsidRPr="003C6D0A">
        <w:rPr>
          <w:sz w:val="24"/>
          <w:szCs w:val="24"/>
        </w:rPr>
        <w:t xml:space="preserve">и подпункте </w:t>
      </w:r>
      <w:fldSimple w:instr=" REF _Ref465437572 \r \h  \* MERGEFORMAT ">
        <w:r w:rsidR="00B007DA" w:rsidRPr="003C6D0A">
          <w:rPr>
            <w:sz w:val="24"/>
            <w:szCs w:val="24"/>
          </w:rPr>
          <w:t>3.13.2</w:t>
        </w:r>
      </w:fldSimple>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fldSimple w:instr=" REF _Ref468974799 \r \h  \* MERGEFORMAT ">
        <w:r w:rsidR="00B007DA" w:rsidRPr="00B007DA">
          <w:rPr>
            <w:sz w:val="24"/>
            <w:szCs w:val="24"/>
          </w:rPr>
          <w:t>3.13.3.1</w:t>
        </w:r>
      </w:fldSimple>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fldSimple w:instr=" REF _Ref440272931 \r \h  \* MERGEFORMAT ">
        <w:r w:rsidR="00B007DA">
          <w:t>2</w:t>
        </w:r>
      </w:fldSimple>
      <w:r w:rsidRPr="00FD4E6C">
        <w:rPr>
          <w:sz w:val="24"/>
          <w:szCs w:val="24"/>
        </w:rPr>
        <w:t xml:space="preserve">) с учетом требований, изложенных в подпункте </w:t>
      </w:r>
      <w:fldSimple w:instr=" REF _Ref465437572 \r \h  \* MERGEFORMAT ">
        <w:r w:rsidR="00B007DA" w:rsidRPr="00B007DA">
          <w:rPr>
            <w:sz w:val="24"/>
            <w:szCs w:val="24"/>
          </w:rPr>
          <w:t>3.13.2</w:t>
        </w:r>
      </w:fldSimple>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fldSimple w:instr=" REF _Ref468805820 \r \h  \* MERGEFORMAT ">
        <w:r w:rsidR="00B007DA" w:rsidRPr="00B007DA">
          <w:rPr>
            <w:sz w:val="24"/>
            <w:szCs w:val="24"/>
          </w:rPr>
          <w:t>3.12</w:t>
        </w:r>
      </w:fldSimple>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1" w:name="_Ref468974799"/>
      <w:bookmarkStart w:id="662" w:name="_Ref465440181"/>
      <w:r w:rsidRPr="00A222A8">
        <w:rPr>
          <w:sz w:val="24"/>
          <w:szCs w:val="24"/>
        </w:rPr>
        <w:t>Реквизиты Заказчика:</w:t>
      </w:r>
      <w:bookmarkEnd w:id="661"/>
    </w:p>
    <w:p w:rsidR="003812E7" w:rsidRPr="007765E5" w:rsidRDefault="003812E7" w:rsidP="003812E7">
      <w:pPr>
        <w:pStyle w:val="affffff0"/>
        <w:ind w:left="1800"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3812E7" w:rsidRPr="007765E5" w:rsidRDefault="003812E7" w:rsidP="003812E7">
      <w:pPr>
        <w:pStyle w:val="affffff0"/>
        <w:ind w:left="1800" w:firstLine="0"/>
        <w:rPr>
          <w:sz w:val="24"/>
          <w:szCs w:val="24"/>
        </w:rPr>
      </w:pPr>
      <w:r w:rsidRPr="007765E5">
        <w:rPr>
          <w:sz w:val="24"/>
          <w:szCs w:val="24"/>
        </w:rPr>
        <w:t>Место расположения филиала ПАО «МРСК Центра»- «Белгородэнерго»:</w:t>
      </w:r>
    </w:p>
    <w:p w:rsidR="003812E7" w:rsidRPr="007765E5" w:rsidRDefault="003812E7" w:rsidP="003812E7">
      <w:pPr>
        <w:pStyle w:val="affffff0"/>
        <w:ind w:left="1800" w:firstLine="0"/>
        <w:rPr>
          <w:sz w:val="24"/>
          <w:szCs w:val="24"/>
        </w:rPr>
      </w:pPr>
      <w:r w:rsidRPr="007765E5">
        <w:rPr>
          <w:sz w:val="24"/>
          <w:szCs w:val="24"/>
        </w:rPr>
        <w:t>308000 г. Белгород ул. Преображенская, д. 42</w:t>
      </w:r>
    </w:p>
    <w:p w:rsidR="003812E7" w:rsidRPr="007765E5" w:rsidRDefault="003812E7" w:rsidP="003812E7">
      <w:pPr>
        <w:pStyle w:val="affffff0"/>
        <w:ind w:left="1800" w:firstLine="0"/>
        <w:rPr>
          <w:sz w:val="24"/>
          <w:szCs w:val="24"/>
        </w:rPr>
      </w:pPr>
      <w:r w:rsidRPr="007765E5">
        <w:rPr>
          <w:sz w:val="24"/>
          <w:szCs w:val="24"/>
        </w:rPr>
        <w:t>ИНН 6901067107/ КПП 312302001</w:t>
      </w:r>
    </w:p>
    <w:p w:rsidR="00A222A8" w:rsidRPr="00B03B3C" w:rsidRDefault="003812E7" w:rsidP="003812E7">
      <w:pPr>
        <w:pStyle w:val="aff6"/>
        <w:numPr>
          <w:ilvl w:val="0"/>
          <w:numId w:val="0"/>
        </w:numPr>
        <w:tabs>
          <w:tab w:val="left" w:pos="2127"/>
        </w:tabs>
        <w:spacing w:line="240" w:lineRule="auto"/>
        <w:ind w:left="1800"/>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bookmarkStart w:id="663"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fldSimple w:instr=" REF _Ref468805929 \r \h  \* MERGEFORMAT ">
        <w:r w:rsidR="00F91CA3" w:rsidRPr="00F91CA3">
          <w:rPr>
            <w:sz w:val="24"/>
            <w:szCs w:val="24"/>
          </w:rPr>
          <w:t>3.12.6</w:t>
        </w:r>
      </w:fldSimple>
      <w:r w:rsidRPr="00FD4E6C">
        <w:rPr>
          <w:sz w:val="24"/>
          <w:szCs w:val="24"/>
        </w:rPr>
        <w:t>.</w:t>
      </w:r>
      <w:bookmarkEnd w:id="662"/>
      <w:bookmarkEnd w:id="663"/>
    </w:p>
    <w:p w:rsidR="00932C0A" w:rsidRPr="00D053CF" w:rsidRDefault="00932C0A" w:rsidP="00297C3B">
      <w:pPr>
        <w:pStyle w:val="2"/>
        <w:tabs>
          <w:tab w:val="clear" w:pos="1700"/>
          <w:tab w:val="left" w:pos="709"/>
        </w:tabs>
        <w:spacing w:line="264" w:lineRule="auto"/>
      </w:pPr>
      <w:bookmarkStart w:id="664" w:name="_Ref303694483"/>
      <w:bookmarkStart w:id="665" w:name="_Toc305835590"/>
      <w:bookmarkStart w:id="666" w:name="_Ref306140451"/>
      <w:bookmarkStart w:id="667" w:name="_Toc472416888"/>
      <w:r w:rsidRPr="00D053CF">
        <w:t xml:space="preserve">Уведомление о результатах </w:t>
      </w:r>
      <w:bookmarkEnd w:id="664"/>
      <w:bookmarkEnd w:id="665"/>
      <w:r w:rsidRPr="00D053CF">
        <w:t>запроса предложений</w:t>
      </w:r>
      <w:bookmarkEnd w:id="666"/>
      <w:bookmarkEnd w:id="667"/>
    </w:p>
    <w:bookmarkEnd w:id="65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fldSimple w:instr=" REF _Ref191386085 \r \h  \* MERGEFORMAT ">
        <w:r w:rsidR="00B007DA" w:rsidRPr="00B007DA">
          <w:rPr>
            <w:iCs/>
            <w:sz w:val="24"/>
            <w:szCs w:val="24"/>
          </w:rPr>
          <w:t>1.1.1</w:t>
        </w:r>
      </w:fldSimple>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 xml:space="preserve">ов Протокол о выборе победителя запроса </w:t>
      </w:r>
      <w:r w:rsidR="00ED5C7C" w:rsidRPr="00D053CF">
        <w:rPr>
          <w:bCs w:val="0"/>
          <w:sz w:val="24"/>
          <w:szCs w:val="24"/>
          <w:lang w:eastAsia="ru-RU"/>
        </w:rPr>
        <w:lastRenderedPageBreak/>
        <w:t>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8" w:name="_Ref440270568"/>
      <w:bookmarkStart w:id="669" w:name="_Ref440274159"/>
      <w:bookmarkStart w:id="670" w:name="_Ref440292555"/>
      <w:bookmarkStart w:id="671" w:name="_Ref440292779"/>
      <w:bookmarkStart w:id="672" w:name="_Toc472416889"/>
      <w:r w:rsidRPr="00D053CF">
        <w:rPr>
          <w:szCs w:val="24"/>
        </w:rPr>
        <w:lastRenderedPageBreak/>
        <w:t>Техническая часть</w:t>
      </w:r>
      <w:bookmarkEnd w:id="668"/>
      <w:bookmarkEnd w:id="669"/>
      <w:bookmarkEnd w:id="670"/>
      <w:bookmarkEnd w:id="671"/>
      <w:bookmarkEnd w:id="672"/>
      <w:r w:rsidRPr="00D053CF">
        <w:rPr>
          <w:szCs w:val="24"/>
        </w:rPr>
        <w:t xml:space="preserve"> </w:t>
      </w:r>
    </w:p>
    <w:p w:rsidR="002B5044" w:rsidRPr="00D053CF" w:rsidRDefault="002B5044" w:rsidP="002A47D1">
      <w:pPr>
        <w:pStyle w:val="2"/>
        <w:ind w:left="1701" w:hanging="1134"/>
      </w:pPr>
      <w:bookmarkStart w:id="673" w:name="_Toc176064096"/>
      <w:bookmarkStart w:id="674" w:name="_Toc176338524"/>
      <w:bookmarkStart w:id="675" w:name="_Toc180399752"/>
      <w:bookmarkStart w:id="676" w:name="_Toc191205941"/>
      <w:bookmarkStart w:id="677" w:name="_Toc194315544"/>
      <w:bookmarkStart w:id="678" w:name="_Toc423421725"/>
      <w:bookmarkStart w:id="679" w:name="_Toc472416890"/>
      <w:r w:rsidRPr="00D053CF">
        <w:t>Общие требования к условиям поставки продукции</w:t>
      </w:r>
      <w:bookmarkStart w:id="680" w:name="_Toc176064097"/>
      <w:bookmarkStart w:id="681" w:name="_Toc176338525"/>
      <w:bookmarkStart w:id="682" w:name="_Toc180399753"/>
      <w:bookmarkStart w:id="683" w:name="_Toc189457101"/>
      <w:bookmarkStart w:id="684" w:name="_Toc189461737"/>
      <w:bookmarkStart w:id="685" w:name="_Toc189462011"/>
      <w:bookmarkStart w:id="686" w:name="_Toc191273610"/>
      <w:bookmarkStart w:id="687" w:name="_Toc167189319"/>
      <w:bookmarkStart w:id="688" w:name="_Toc168725254"/>
      <w:bookmarkEnd w:id="673"/>
      <w:bookmarkEnd w:id="674"/>
      <w:bookmarkEnd w:id="675"/>
      <w:bookmarkEnd w:id="676"/>
      <w:bookmarkEnd w:id="677"/>
      <w:bookmarkEnd w:id="678"/>
      <w:bookmarkEnd w:id="679"/>
    </w:p>
    <w:p w:rsidR="002B5044" w:rsidRPr="00D053CF" w:rsidRDefault="002B5044" w:rsidP="002B5044">
      <w:pPr>
        <w:pStyle w:val="3"/>
        <w:ind w:left="0" w:firstLine="851"/>
        <w:jc w:val="both"/>
        <w:rPr>
          <w:b w:val="0"/>
          <w:szCs w:val="24"/>
        </w:rPr>
      </w:pPr>
      <w:bookmarkStart w:id="689" w:name="_Toc439166308"/>
      <w:bookmarkStart w:id="690" w:name="_Toc439170656"/>
      <w:bookmarkStart w:id="691" w:name="_Toc439172758"/>
      <w:bookmarkStart w:id="692" w:name="_Toc439173202"/>
      <w:bookmarkStart w:id="693" w:name="_Toc439238196"/>
      <w:bookmarkStart w:id="694" w:name="_Toc439252748"/>
      <w:bookmarkStart w:id="695" w:name="_Toc439323606"/>
      <w:bookmarkStart w:id="696" w:name="_Toc439323722"/>
      <w:bookmarkStart w:id="697" w:name="_Toc440297056"/>
      <w:bookmarkStart w:id="698" w:name="_Toc440356617"/>
      <w:bookmarkStart w:id="699" w:name="_Toc440631753"/>
      <w:bookmarkStart w:id="700" w:name="_Toc440876538"/>
      <w:bookmarkStart w:id="701" w:name="_Toc441130610"/>
      <w:bookmarkStart w:id="702" w:name="_Toc441157113"/>
      <w:bookmarkStart w:id="703" w:name="_Toc447292132"/>
      <w:bookmarkStart w:id="704" w:name="_Toc462234890"/>
      <w:bookmarkStart w:id="705" w:name="_Toc466966856"/>
      <w:bookmarkStart w:id="706" w:name="_Toc468806107"/>
      <w:bookmarkStart w:id="707" w:name="_Toc469480374"/>
      <w:bookmarkStart w:id="708" w:name="_Toc472416891"/>
      <w:r w:rsidRPr="00D053CF">
        <w:rPr>
          <w:b w:val="0"/>
          <w:szCs w:val="24"/>
        </w:rPr>
        <w:t>Продукция должна быть новой и ранее неиспользованной.</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D053CF" w:rsidRDefault="002B5044" w:rsidP="002B5044">
      <w:pPr>
        <w:pStyle w:val="3"/>
        <w:ind w:left="0" w:firstLine="851"/>
        <w:jc w:val="both"/>
        <w:rPr>
          <w:b w:val="0"/>
          <w:szCs w:val="24"/>
        </w:rPr>
      </w:pPr>
      <w:bookmarkStart w:id="709" w:name="_Toc439166309"/>
      <w:bookmarkStart w:id="710" w:name="_Toc439170657"/>
      <w:bookmarkStart w:id="711" w:name="_Toc439172759"/>
      <w:bookmarkStart w:id="712" w:name="_Toc439173203"/>
      <w:bookmarkStart w:id="713" w:name="_Toc439238197"/>
      <w:bookmarkStart w:id="714" w:name="_Toc439252749"/>
      <w:bookmarkStart w:id="715" w:name="_Toc439323607"/>
      <w:bookmarkStart w:id="716" w:name="_Toc439323723"/>
      <w:bookmarkStart w:id="717" w:name="_Toc440297057"/>
      <w:bookmarkStart w:id="718" w:name="_Toc440356618"/>
      <w:bookmarkStart w:id="719" w:name="_Toc440631754"/>
      <w:bookmarkStart w:id="720" w:name="_Toc440876539"/>
      <w:bookmarkStart w:id="721" w:name="_Toc441130611"/>
      <w:bookmarkStart w:id="722" w:name="_Toc441157114"/>
      <w:bookmarkStart w:id="723" w:name="_Toc447292133"/>
      <w:bookmarkStart w:id="724" w:name="_Toc462234891"/>
      <w:bookmarkStart w:id="725" w:name="_Toc466966857"/>
      <w:bookmarkStart w:id="726" w:name="_Toc468806108"/>
      <w:bookmarkStart w:id="727" w:name="_Toc469480375"/>
      <w:bookmarkStart w:id="728" w:name="_Toc472416892"/>
      <w:r w:rsidRPr="00D053CF">
        <w:rPr>
          <w:b w:val="0"/>
          <w:szCs w:val="24"/>
        </w:rPr>
        <w:t>Продукция должна соответствовать ГОСТ, ТУ и Технической политике ПАО «МРСК Центра».</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Toc423421726"/>
      <w:bookmarkStart w:id="730" w:name="_Ref450652998"/>
      <w:bookmarkStart w:id="731" w:name="_Toc472416893"/>
      <w:r w:rsidRPr="00D053CF">
        <w:t>Перечень, объемы и характеристики закупаемой продукции</w:t>
      </w:r>
      <w:bookmarkEnd w:id="680"/>
      <w:bookmarkEnd w:id="681"/>
      <w:bookmarkEnd w:id="682"/>
      <w:bookmarkEnd w:id="683"/>
      <w:bookmarkEnd w:id="684"/>
      <w:bookmarkEnd w:id="685"/>
      <w:bookmarkEnd w:id="686"/>
      <w:bookmarkEnd w:id="729"/>
      <w:bookmarkEnd w:id="730"/>
      <w:bookmarkEnd w:id="731"/>
    </w:p>
    <w:p w:rsidR="002B5044" w:rsidRPr="00D053CF" w:rsidRDefault="002B5044" w:rsidP="002B5044">
      <w:pPr>
        <w:pStyle w:val="3"/>
        <w:ind w:left="0" w:firstLine="851"/>
        <w:jc w:val="both"/>
        <w:rPr>
          <w:b w:val="0"/>
          <w:szCs w:val="24"/>
        </w:rPr>
      </w:pPr>
      <w:bookmarkStart w:id="732" w:name="_Toc439166311"/>
      <w:bookmarkStart w:id="733" w:name="_Toc439170659"/>
      <w:bookmarkStart w:id="734" w:name="_Toc439172761"/>
      <w:bookmarkStart w:id="735" w:name="_Toc439173205"/>
      <w:bookmarkStart w:id="736" w:name="_Toc439238199"/>
      <w:bookmarkStart w:id="737" w:name="_Toc439252751"/>
      <w:bookmarkStart w:id="738" w:name="_Toc439323609"/>
      <w:bookmarkStart w:id="739" w:name="_Toc439323725"/>
      <w:bookmarkStart w:id="740" w:name="_Toc440297059"/>
      <w:bookmarkStart w:id="741" w:name="_Toc440356620"/>
      <w:bookmarkStart w:id="742" w:name="_Toc440631756"/>
      <w:bookmarkStart w:id="743" w:name="_Toc440876541"/>
      <w:bookmarkStart w:id="744" w:name="_Toc441130613"/>
      <w:bookmarkStart w:id="745" w:name="_Toc441157116"/>
      <w:bookmarkStart w:id="746" w:name="_Toc447292135"/>
      <w:bookmarkStart w:id="747" w:name="_Toc462234893"/>
      <w:bookmarkStart w:id="748" w:name="_Toc466966859"/>
      <w:bookmarkStart w:id="749" w:name="_Toc468806110"/>
      <w:bookmarkStart w:id="750" w:name="_Toc469480377"/>
      <w:bookmarkStart w:id="751" w:name="_Toc472416894"/>
      <w:r w:rsidRPr="00D053CF">
        <w:rPr>
          <w:b w:val="0"/>
          <w:szCs w:val="24"/>
        </w:rPr>
        <w:t>Техническ</w:t>
      </w:r>
      <w:r w:rsidR="003776BB" w:rsidRPr="00D053CF">
        <w:rPr>
          <w:b w:val="0"/>
          <w:szCs w:val="24"/>
        </w:rPr>
        <w:t>о</w:t>
      </w:r>
      <w:proofErr w:type="gramStart"/>
      <w:r w:rsidR="003776BB" w:rsidRPr="00D053CF">
        <w:rPr>
          <w:b w:val="0"/>
          <w:szCs w:val="24"/>
        </w:rPr>
        <w:t>е(</w:t>
      </w:r>
      <w:proofErr w:type="spellStart"/>
      <w:proofErr w:type="gramEnd"/>
      <w:r w:rsidRPr="00D053CF">
        <w:rPr>
          <w:b w:val="0"/>
          <w:szCs w:val="24"/>
        </w:rPr>
        <w:t>ие</w:t>
      </w:r>
      <w:proofErr w:type="spellEnd"/>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3812E7">
        <w:rPr>
          <w:b w:val="0"/>
          <w:szCs w:val="24"/>
        </w:rPr>
        <w:t>)</w:t>
      </w:r>
      <w:r w:rsidRPr="003812E7">
        <w:rPr>
          <w:b w:val="0"/>
          <w:szCs w:val="24"/>
        </w:rPr>
        <w:t xml:space="preserve"> </w:t>
      </w:r>
      <w:r w:rsidR="00A154B7" w:rsidRPr="003812E7">
        <w:rPr>
          <w:b w:val="0"/>
          <w:szCs w:val="24"/>
        </w:rPr>
        <w:t xml:space="preserve">по Лоту №1 (подраздел </w:t>
      </w:r>
      <w:fldSimple w:instr=" REF _Ref440275279 \r \h  \* MERGEFORMAT ">
        <w:r w:rsidR="00B007DA" w:rsidRPr="003812E7">
          <w:rPr>
            <w:b w:val="0"/>
            <w:szCs w:val="24"/>
          </w:rPr>
          <w:t>1.1.5</w:t>
        </w:r>
      </w:fldSimple>
      <w:r w:rsidR="00A154B7" w:rsidRPr="003812E7">
        <w:rPr>
          <w:b w:val="0"/>
          <w:szCs w:val="24"/>
        </w:rPr>
        <w:t>)</w:t>
      </w:r>
      <w:r w:rsidRPr="003812E7">
        <w:rPr>
          <w:b w:val="0"/>
          <w:szCs w:val="24"/>
        </w:rPr>
        <w:t xml:space="preserve"> изложен</w:t>
      </w:r>
      <w:r w:rsidR="00F463E8" w:rsidRPr="003812E7">
        <w:rPr>
          <w:b w:val="0"/>
          <w:szCs w:val="24"/>
        </w:rPr>
        <w:t>о(</w:t>
      </w:r>
      <w:proofErr w:type="spellStart"/>
      <w:r w:rsidRPr="003812E7">
        <w:rPr>
          <w:b w:val="0"/>
          <w:szCs w:val="24"/>
        </w:rPr>
        <w:t>ы</w:t>
      </w:r>
      <w:proofErr w:type="spellEnd"/>
      <w:r w:rsidR="00F463E8" w:rsidRPr="003812E7">
        <w:rPr>
          <w:b w:val="0"/>
          <w:szCs w:val="24"/>
        </w:rPr>
        <w:t>)</w:t>
      </w:r>
      <w:r w:rsidRPr="003812E7">
        <w:rPr>
          <w:b w:val="0"/>
          <w:szCs w:val="24"/>
        </w:rPr>
        <w:t xml:space="preserve"> в Приложении №1, которое является неотъемлемым приложением к настоящей документации и предоставляется </w:t>
      </w:r>
      <w:r w:rsidR="0021751A" w:rsidRPr="003812E7">
        <w:rPr>
          <w:b w:val="0"/>
          <w:szCs w:val="24"/>
        </w:rPr>
        <w:t>Участник</w:t>
      </w:r>
      <w:r w:rsidRPr="003812E7">
        <w:rPr>
          <w:b w:val="0"/>
          <w:szCs w:val="24"/>
        </w:rPr>
        <w:t>ам вместе с ней в качестве отдельного</w:t>
      </w:r>
      <w:r w:rsidRPr="00D053CF">
        <w:rPr>
          <w:b w:val="0"/>
          <w:szCs w:val="24"/>
        </w:rPr>
        <w:t xml:space="preserve"> документа.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D053CF" w:rsidRDefault="002B5044" w:rsidP="0021751A">
      <w:pPr>
        <w:pStyle w:val="2"/>
        <w:ind w:left="1701" w:hanging="1134"/>
      </w:pPr>
      <w:bookmarkStart w:id="752" w:name="_Ref194832984"/>
      <w:bookmarkStart w:id="753" w:name="_Ref197686508"/>
      <w:bookmarkStart w:id="754" w:name="_Toc423421727"/>
      <w:bookmarkStart w:id="755" w:name="_Toc472416896"/>
      <w:r w:rsidRPr="00D053CF">
        <w:t>Требование к поставляемой продукции</w:t>
      </w:r>
      <w:bookmarkEnd w:id="752"/>
      <w:bookmarkEnd w:id="753"/>
      <w:bookmarkEnd w:id="754"/>
      <w:bookmarkEnd w:id="755"/>
    </w:p>
    <w:p w:rsidR="002B5044" w:rsidRPr="00D053CF" w:rsidRDefault="0021751A" w:rsidP="002B5044">
      <w:pPr>
        <w:pStyle w:val="3"/>
        <w:ind w:left="0" w:firstLine="851"/>
        <w:jc w:val="both"/>
        <w:rPr>
          <w:b w:val="0"/>
          <w:szCs w:val="24"/>
        </w:rPr>
      </w:pPr>
      <w:bookmarkStart w:id="756" w:name="_Toc439166313"/>
      <w:bookmarkStart w:id="757" w:name="_Toc439170661"/>
      <w:bookmarkStart w:id="758" w:name="_Toc439172763"/>
      <w:bookmarkStart w:id="759" w:name="_Toc439173207"/>
      <w:bookmarkStart w:id="760" w:name="_Toc439238201"/>
      <w:bookmarkStart w:id="761" w:name="_Toc439252753"/>
      <w:bookmarkStart w:id="762" w:name="_Toc439323611"/>
      <w:bookmarkStart w:id="763" w:name="_Toc439323727"/>
      <w:bookmarkStart w:id="764" w:name="_Toc440297061"/>
      <w:bookmarkStart w:id="765" w:name="_Toc440356622"/>
      <w:bookmarkStart w:id="766" w:name="_Toc440631758"/>
      <w:bookmarkStart w:id="767" w:name="_Toc440876543"/>
      <w:bookmarkStart w:id="768" w:name="_Toc441130615"/>
      <w:bookmarkStart w:id="769" w:name="_Toc441157118"/>
      <w:bookmarkStart w:id="770" w:name="_Toc447292137"/>
      <w:bookmarkStart w:id="771" w:name="_Toc462234895"/>
      <w:bookmarkStart w:id="772" w:name="_Toc466966862"/>
      <w:bookmarkStart w:id="773" w:name="_Toc468806113"/>
      <w:bookmarkStart w:id="774" w:name="_Toc469480380"/>
      <w:bookmarkStart w:id="775" w:name="_Toc472416897"/>
      <w:bookmarkStart w:id="776" w:name="_Ref194833053"/>
      <w:bookmarkStart w:id="777" w:name="_Ref223496951"/>
      <w:bookmarkStart w:id="778"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D053CF" w:rsidRDefault="002B5044" w:rsidP="002B5044">
      <w:pPr>
        <w:pStyle w:val="3"/>
        <w:ind w:left="0" w:firstLine="851"/>
        <w:jc w:val="both"/>
        <w:rPr>
          <w:b w:val="0"/>
          <w:szCs w:val="24"/>
        </w:rPr>
      </w:pPr>
      <w:bookmarkStart w:id="779" w:name="_Toc439166314"/>
      <w:bookmarkStart w:id="780" w:name="_Toc439170662"/>
      <w:bookmarkStart w:id="781" w:name="_Toc439172764"/>
      <w:bookmarkStart w:id="782" w:name="_Toc439173208"/>
      <w:bookmarkStart w:id="783" w:name="_Toc439238202"/>
      <w:bookmarkStart w:id="784" w:name="_Toc439252754"/>
      <w:bookmarkStart w:id="785" w:name="_Toc439323612"/>
      <w:bookmarkStart w:id="786" w:name="_Toc439323728"/>
      <w:bookmarkStart w:id="787" w:name="_Toc440297062"/>
      <w:bookmarkStart w:id="788" w:name="_Toc440356623"/>
      <w:bookmarkStart w:id="789" w:name="_Toc440631759"/>
      <w:bookmarkStart w:id="790" w:name="_Toc440876544"/>
      <w:bookmarkStart w:id="791" w:name="_Toc441130616"/>
      <w:bookmarkStart w:id="792" w:name="_Toc441157119"/>
      <w:bookmarkStart w:id="793" w:name="_Toc447292138"/>
      <w:bookmarkStart w:id="794" w:name="_Toc462234896"/>
      <w:bookmarkStart w:id="795" w:name="_Toc466966863"/>
      <w:bookmarkStart w:id="796" w:name="_Toc468806114"/>
      <w:bookmarkStart w:id="797" w:name="_Toc469480381"/>
      <w:bookmarkStart w:id="798"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w:t>
      </w:r>
      <w:proofErr w:type="spellStart"/>
      <w:r w:rsidR="003776BB" w:rsidRPr="00D053CF">
        <w:rPr>
          <w:b w:val="0"/>
          <w:szCs w:val="24"/>
          <w:lang w:eastAsia="ru-RU"/>
        </w:rPr>
        <w:t>ях</w:t>
      </w:r>
      <w:proofErr w:type="spellEnd"/>
      <w:r w:rsidR="003776BB" w:rsidRPr="00D053CF">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D053CF" w:rsidRDefault="002B5044" w:rsidP="0021751A">
      <w:pPr>
        <w:pStyle w:val="2"/>
        <w:ind w:left="1701" w:hanging="1134"/>
      </w:pPr>
      <w:bookmarkStart w:id="799" w:name="_Ref247513861"/>
      <w:bookmarkStart w:id="800" w:name="_Toc423421728"/>
      <w:bookmarkStart w:id="801" w:name="_Toc472416899"/>
      <w:r w:rsidRPr="00D053CF">
        <w:t xml:space="preserve">Требование к </w:t>
      </w:r>
      <w:r w:rsidR="0021751A" w:rsidRPr="00D053CF">
        <w:t>Участник</w:t>
      </w:r>
      <w:r w:rsidRPr="00D053CF">
        <w:t>у</w:t>
      </w:r>
      <w:bookmarkEnd w:id="776"/>
      <w:bookmarkEnd w:id="777"/>
      <w:bookmarkEnd w:id="778"/>
      <w:r w:rsidRPr="00D053CF">
        <w:t>.</w:t>
      </w:r>
      <w:bookmarkEnd w:id="799"/>
      <w:bookmarkEnd w:id="800"/>
      <w:bookmarkEnd w:id="801"/>
    </w:p>
    <w:p w:rsidR="002B5044" w:rsidRPr="00D053CF" w:rsidRDefault="002B5044" w:rsidP="002B5044">
      <w:pPr>
        <w:pStyle w:val="3"/>
        <w:ind w:left="0" w:firstLine="851"/>
        <w:jc w:val="both"/>
        <w:rPr>
          <w:b w:val="0"/>
          <w:szCs w:val="24"/>
        </w:rPr>
      </w:pPr>
      <w:bookmarkStart w:id="802" w:name="_Toc439166317"/>
      <w:bookmarkStart w:id="803" w:name="_Toc439170665"/>
      <w:bookmarkStart w:id="804" w:name="_Toc439172767"/>
      <w:bookmarkStart w:id="805" w:name="_Toc439173211"/>
      <w:bookmarkStart w:id="806" w:name="_Toc439238205"/>
      <w:bookmarkStart w:id="807" w:name="_Toc439252756"/>
      <w:bookmarkStart w:id="808" w:name="_Toc439323614"/>
      <w:bookmarkStart w:id="809" w:name="_Toc439323730"/>
      <w:bookmarkStart w:id="810" w:name="_Ref440292618"/>
      <w:bookmarkStart w:id="811" w:name="_Toc440297064"/>
      <w:bookmarkStart w:id="812" w:name="_Toc440356625"/>
      <w:bookmarkStart w:id="813" w:name="_Toc440631761"/>
      <w:bookmarkStart w:id="814" w:name="_Toc440876546"/>
      <w:bookmarkStart w:id="815" w:name="_Toc441130618"/>
      <w:bookmarkStart w:id="816" w:name="_Toc441157121"/>
      <w:bookmarkStart w:id="817" w:name="_Toc447292140"/>
      <w:bookmarkStart w:id="818" w:name="_Toc462234898"/>
      <w:bookmarkStart w:id="819" w:name="_Toc466966865"/>
      <w:bookmarkStart w:id="820" w:name="_Toc468806116"/>
      <w:bookmarkStart w:id="821" w:name="_Toc469480383"/>
      <w:bookmarkStart w:id="822"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fldSimple w:instr=" REF _Ref86826666 \r \h  \* MERGEFORMAT ">
        <w:r w:rsidR="00B007DA" w:rsidRPr="00B007DA">
          <w:rPr>
            <w:b w:val="0"/>
            <w:szCs w:val="24"/>
          </w:rPr>
          <w:t>5.3</w:t>
        </w:r>
      </w:fldSimple>
      <w:r w:rsidRPr="00D053CF">
        <w:rPr>
          <w:b w:val="0"/>
          <w:szCs w:val="24"/>
        </w:rPr>
        <w:t>).</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2B5044" w:rsidRPr="00D053CF" w:rsidRDefault="002B5044" w:rsidP="002B5044">
      <w:pPr>
        <w:pStyle w:val="3"/>
        <w:ind w:left="0" w:firstLine="851"/>
        <w:jc w:val="both"/>
        <w:rPr>
          <w:b w:val="0"/>
          <w:szCs w:val="24"/>
        </w:rPr>
      </w:pPr>
      <w:bookmarkStart w:id="823" w:name="_Toc439166318"/>
      <w:bookmarkStart w:id="824" w:name="_Toc439170666"/>
      <w:bookmarkStart w:id="825" w:name="_Toc439172768"/>
      <w:bookmarkStart w:id="826" w:name="_Toc439173212"/>
      <w:bookmarkStart w:id="827" w:name="_Toc439238206"/>
      <w:bookmarkStart w:id="828" w:name="_Toc439252757"/>
      <w:bookmarkStart w:id="829" w:name="_Toc439323615"/>
      <w:bookmarkStart w:id="830" w:name="_Toc439323731"/>
      <w:bookmarkStart w:id="831" w:name="_Toc440297065"/>
      <w:bookmarkStart w:id="832" w:name="_Toc440356626"/>
      <w:bookmarkStart w:id="833" w:name="_Toc440631762"/>
      <w:bookmarkStart w:id="834" w:name="_Toc440876547"/>
      <w:bookmarkStart w:id="835" w:name="_Toc441130619"/>
      <w:bookmarkStart w:id="836" w:name="_Toc441157122"/>
      <w:bookmarkStart w:id="837" w:name="_Toc447292141"/>
      <w:bookmarkStart w:id="838" w:name="_Toc462234899"/>
      <w:bookmarkStart w:id="839" w:name="_Toc466966866"/>
      <w:bookmarkStart w:id="840" w:name="_Toc468806117"/>
      <w:bookmarkStart w:id="841" w:name="_Toc469480384"/>
      <w:bookmarkStart w:id="842"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fldSimple w:instr=" REF _Ref86826666 \r \h  \* MERGEFORMAT ">
        <w:r w:rsidR="00B007DA" w:rsidRPr="00B007DA">
          <w:rPr>
            <w:b w:val="0"/>
            <w:szCs w:val="24"/>
          </w:rPr>
          <w:t>5.3</w:t>
        </w:r>
      </w:fldSimple>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A549DD" w:rsidRPr="00D053CF" w:rsidRDefault="00A549DD" w:rsidP="00A549DD">
      <w:pPr>
        <w:pStyle w:val="2"/>
        <w:ind w:left="1701" w:hanging="1134"/>
      </w:pPr>
      <w:bookmarkStart w:id="843" w:name="_Toc248219573"/>
      <w:bookmarkStart w:id="844" w:name="_Toc256099315"/>
      <w:bookmarkStart w:id="845" w:name="_Toc423421664"/>
      <w:bookmarkStart w:id="846" w:name="_Toc447269813"/>
      <w:bookmarkStart w:id="847" w:name="_Toc472416902"/>
      <w:bookmarkEnd w:id="687"/>
      <w:bookmarkEnd w:id="688"/>
      <w:r w:rsidRPr="00D053CF">
        <w:t>Иные требования</w:t>
      </w:r>
      <w:bookmarkEnd w:id="843"/>
      <w:bookmarkEnd w:id="844"/>
      <w:bookmarkEnd w:id="845"/>
      <w:bookmarkEnd w:id="846"/>
      <w:bookmarkEnd w:id="847"/>
    </w:p>
    <w:p w:rsidR="008F28AA" w:rsidRPr="00D053CF" w:rsidRDefault="00BE26DC" w:rsidP="008F28AA">
      <w:pPr>
        <w:pStyle w:val="3"/>
        <w:ind w:left="0" w:firstLine="851"/>
        <w:jc w:val="both"/>
        <w:rPr>
          <w:b w:val="0"/>
          <w:szCs w:val="24"/>
        </w:rPr>
      </w:pPr>
      <w:bookmarkStart w:id="848" w:name="_Toc447292143"/>
      <w:bookmarkStart w:id="849" w:name="_Toc462234901"/>
      <w:bookmarkStart w:id="850" w:name="_Toc466966868"/>
      <w:bookmarkStart w:id="851" w:name="_Toc468806119"/>
      <w:bookmarkStart w:id="852" w:name="_Toc469480386"/>
      <w:bookmarkStart w:id="853" w:name="_Toc472416903"/>
      <w:bookmarkStart w:id="854"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48"/>
      <w:bookmarkEnd w:id="849"/>
      <w:bookmarkEnd w:id="850"/>
      <w:bookmarkEnd w:id="851"/>
      <w:bookmarkEnd w:id="852"/>
      <w:bookmarkEnd w:id="853"/>
    </w:p>
    <w:p w:rsidR="00A549DD" w:rsidRPr="00D053CF" w:rsidRDefault="00A549DD" w:rsidP="00A549DD">
      <w:pPr>
        <w:pStyle w:val="3"/>
        <w:ind w:left="0" w:firstLine="851"/>
        <w:jc w:val="both"/>
        <w:rPr>
          <w:b w:val="0"/>
          <w:szCs w:val="24"/>
        </w:rPr>
      </w:pPr>
      <w:bookmarkStart w:id="855" w:name="_Toc447292144"/>
      <w:bookmarkStart w:id="856" w:name="_Toc462234902"/>
      <w:bookmarkStart w:id="857" w:name="_Toc466966869"/>
      <w:bookmarkStart w:id="858" w:name="_Toc468806120"/>
      <w:bookmarkStart w:id="859" w:name="_Toc469480387"/>
      <w:bookmarkStart w:id="860"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4"/>
      <w:bookmarkEnd w:id="855"/>
      <w:bookmarkEnd w:id="856"/>
      <w:bookmarkEnd w:id="857"/>
      <w:bookmarkEnd w:id="858"/>
      <w:bookmarkEnd w:id="859"/>
      <w:bookmarkEnd w:id="860"/>
    </w:p>
    <w:p w:rsidR="00BE26DC" w:rsidRPr="00D053CF" w:rsidRDefault="00BE26DC" w:rsidP="00BE26DC">
      <w:pPr>
        <w:pStyle w:val="2"/>
        <w:ind w:left="1701" w:hanging="1134"/>
      </w:pPr>
      <w:bookmarkStart w:id="861" w:name="_Toc461809058"/>
      <w:bookmarkStart w:id="862" w:name="_Toc462216759"/>
      <w:bookmarkStart w:id="863" w:name="_Toc472416905"/>
      <w:r w:rsidRPr="00D053CF">
        <w:t>Альтернативные предложения</w:t>
      </w:r>
      <w:bookmarkStart w:id="864" w:name="_Ref56252639"/>
      <w:bookmarkEnd w:id="861"/>
      <w:bookmarkEnd w:id="862"/>
      <w:bookmarkEnd w:id="863"/>
    </w:p>
    <w:p w:rsidR="002B5044" w:rsidRPr="00D053CF" w:rsidRDefault="00BE26DC" w:rsidP="002B5044">
      <w:pPr>
        <w:pStyle w:val="3"/>
        <w:spacing w:before="100" w:beforeAutospacing="1" w:after="100" w:afterAutospacing="1"/>
        <w:ind w:left="0" w:firstLine="851"/>
        <w:jc w:val="both"/>
        <w:rPr>
          <w:lang w:eastAsia="ru-RU"/>
        </w:rPr>
      </w:pPr>
      <w:bookmarkStart w:id="865" w:name="_Toc461809059"/>
      <w:bookmarkStart w:id="866" w:name="_Toc462216760"/>
      <w:bookmarkStart w:id="867" w:name="_Toc462234904"/>
      <w:bookmarkStart w:id="868" w:name="_Toc466966871"/>
      <w:bookmarkStart w:id="869" w:name="_Toc468806122"/>
      <w:bookmarkStart w:id="870" w:name="_Toc469480389"/>
      <w:bookmarkStart w:id="871"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4"/>
      <w:bookmarkEnd w:id="865"/>
      <w:bookmarkEnd w:id="866"/>
      <w:bookmarkEnd w:id="867"/>
      <w:bookmarkEnd w:id="868"/>
      <w:bookmarkEnd w:id="869"/>
      <w:bookmarkEnd w:id="870"/>
      <w:bookmarkEnd w:id="871"/>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2" w:name="_Ref440270602"/>
      <w:bookmarkStart w:id="873" w:name="_Toc472416907"/>
      <w:bookmarkEnd w:id="5"/>
      <w:bookmarkEnd w:id="656"/>
      <w:r w:rsidRPr="00D053CF">
        <w:rPr>
          <w:szCs w:val="24"/>
        </w:rPr>
        <w:lastRenderedPageBreak/>
        <w:t>Образцы основных форм документов, включаемых в Заявку</w:t>
      </w:r>
      <w:bookmarkEnd w:id="872"/>
      <w:bookmarkEnd w:id="873"/>
      <w:r w:rsidRPr="00D053CF">
        <w:rPr>
          <w:szCs w:val="24"/>
        </w:rPr>
        <w:t xml:space="preserve"> </w:t>
      </w:r>
    </w:p>
    <w:p w:rsidR="004F4D80" w:rsidRPr="00D053CF" w:rsidRDefault="004F4D80" w:rsidP="004F4D80">
      <w:pPr>
        <w:pStyle w:val="2"/>
      </w:pPr>
      <w:bookmarkStart w:id="874" w:name="_Ref55336310"/>
      <w:bookmarkStart w:id="875" w:name="_Toc57314672"/>
      <w:bookmarkStart w:id="876" w:name="_Toc69728986"/>
      <w:bookmarkStart w:id="877" w:name="_Toc98253919"/>
      <w:bookmarkStart w:id="878" w:name="_Toc165173847"/>
      <w:bookmarkStart w:id="879" w:name="_Toc423423667"/>
      <w:bookmarkStart w:id="880" w:name="_Toc472416908"/>
      <w:r w:rsidRPr="00D053CF">
        <w:t xml:space="preserve">Письмо о подаче оферты </w:t>
      </w:r>
      <w:bookmarkStart w:id="881" w:name="_Ref22846535"/>
      <w:r w:rsidRPr="00D053CF">
        <w:t>(</w:t>
      </w:r>
      <w:bookmarkEnd w:id="881"/>
      <w:r w:rsidRPr="00D053CF">
        <w:t xml:space="preserve">форма </w:t>
      </w:r>
      <w:r w:rsidRPr="00D053CF">
        <w:rPr>
          <w:noProof/>
        </w:rPr>
        <w:t>1</w:t>
      </w:r>
      <w:r w:rsidRPr="00D053CF">
        <w:t>)</w:t>
      </w:r>
      <w:bookmarkEnd w:id="874"/>
      <w:bookmarkEnd w:id="875"/>
      <w:bookmarkEnd w:id="876"/>
      <w:bookmarkEnd w:id="877"/>
      <w:bookmarkEnd w:id="878"/>
      <w:bookmarkEnd w:id="879"/>
      <w:bookmarkEnd w:id="880"/>
    </w:p>
    <w:p w:rsidR="004F4D80" w:rsidRPr="00D053CF" w:rsidRDefault="004F4D80" w:rsidP="004F4D80">
      <w:pPr>
        <w:pStyle w:val="3"/>
        <w:rPr>
          <w:szCs w:val="24"/>
        </w:rPr>
      </w:pPr>
      <w:bookmarkStart w:id="882" w:name="_Toc98253920"/>
      <w:bookmarkStart w:id="883" w:name="_Toc157248174"/>
      <w:bookmarkStart w:id="884" w:name="_Toc157496543"/>
      <w:bookmarkStart w:id="885" w:name="_Toc158206082"/>
      <w:bookmarkStart w:id="886" w:name="_Toc164057767"/>
      <w:bookmarkStart w:id="887" w:name="_Toc164137117"/>
      <w:bookmarkStart w:id="888" w:name="_Toc164161277"/>
      <w:bookmarkStart w:id="889" w:name="_Toc165173848"/>
      <w:bookmarkStart w:id="890" w:name="_Toc439170673"/>
      <w:bookmarkStart w:id="891" w:name="_Toc439172775"/>
      <w:bookmarkStart w:id="892" w:name="_Toc439173219"/>
      <w:bookmarkStart w:id="893" w:name="_Toc439238213"/>
      <w:bookmarkStart w:id="894" w:name="_Toc440297069"/>
      <w:bookmarkStart w:id="895" w:name="_Toc440356630"/>
      <w:bookmarkStart w:id="896" w:name="_Toc462234907"/>
      <w:bookmarkStart w:id="897" w:name="_Toc472416909"/>
      <w:r w:rsidRPr="00D053CF">
        <w:rPr>
          <w:szCs w:val="24"/>
        </w:rPr>
        <w:t>Форма письма о подаче оферты</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98"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lastRenderedPageBreak/>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D053CF">
        <w:rPr>
          <w:sz w:val="24"/>
          <w:szCs w:val="24"/>
        </w:rPr>
        <w:lastRenderedPageBreak/>
        <w:t>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899" w:name="_Toc98253921"/>
      <w:bookmarkStart w:id="900" w:name="_Toc157248175"/>
      <w:bookmarkStart w:id="901" w:name="_Toc157496544"/>
      <w:bookmarkStart w:id="902" w:name="_Toc158206083"/>
      <w:bookmarkStart w:id="903" w:name="_Toc164057768"/>
      <w:bookmarkStart w:id="904" w:name="_Toc164137118"/>
      <w:bookmarkStart w:id="905" w:name="_Toc164161278"/>
      <w:bookmarkStart w:id="906" w:name="_Toc165173849"/>
      <w:r w:rsidRPr="00D053CF">
        <w:rPr>
          <w:b/>
          <w:szCs w:val="24"/>
        </w:rPr>
        <w:br w:type="page"/>
      </w:r>
    </w:p>
    <w:p w:rsidR="004F4D80" w:rsidRPr="00D053CF" w:rsidRDefault="004F4D80" w:rsidP="004F4D80">
      <w:pPr>
        <w:pStyle w:val="3"/>
        <w:rPr>
          <w:szCs w:val="24"/>
        </w:rPr>
      </w:pPr>
      <w:bookmarkStart w:id="907" w:name="_Toc439170674"/>
      <w:bookmarkStart w:id="908" w:name="_Toc439172776"/>
      <w:bookmarkStart w:id="909" w:name="_Toc439173220"/>
      <w:bookmarkStart w:id="910" w:name="_Toc439238214"/>
      <w:bookmarkStart w:id="911" w:name="_Toc439252762"/>
      <w:bookmarkStart w:id="912" w:name="_Toc439323736"/>
      <w:bookmarkStart w:id="913" w:name="_Toc440297070"/>
      <w:bookmarkStart w:id="914" w:name="_Toc440356631"/>
      <w:bookmarkStart w:id="915" w:name="_Toc440631767"/>
      <w:bookmarkStart w:id="916" w:name="_Toc440876551"/>
      <w:bookmarkStart w:id="917" w:name="_Toc441130623"/>
      <w:bookmarkStart w:id="918" w:name="_Toc441157126"/>
      <w:bookmarkStart w:id="919" w:name="_Toc447292148"/>
      <w:bookmarkStart w:id="920" w:name="_Toc462234908"/>
      <w:bookmarkStart w:id="921" w:name="_Toc472416910"/>
      <w:r w:rsidRPr="00D053CF">
        <w:rPr>
          <w:szCs w:val="24"/>
        </w:rPr>
        <w:lastRenderedPageBreak/>
        <w:t>Инструкции по заполнению</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fldSimple w:instr=" REF _Ref306008743 \r \h  \* MERGEFORMAT ">
        <w:r w:rsidR="00B007DA" w:rsidRPr="00B007DA">
          <w:rPr>
            <w:sz w:val="24"/>
            <w:szCs w:val="24"/>
          </w:rPr>
          <w:t>3.3.4</w:t>
        </w:r>
      </w:fldSimple>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B007DA" w:rsidRPr="00B007DA">
          <w:rPr>
            <w:sz w:val="24"/>
            <w:szCs w:val="24"/>
          </w:rPr>
          <w:t>3.3.1.6</w:t>
        </w:r>
      </w:fldSimple>
      <w:r w:rsidRPr="00D053CF">
        <w:rPr>
          <w:sz w:val="24"/>
          <w:szCs w:val="24"/>
        </w:rPr>
        <w:t xml:space="preserve"> и </w:t>
      </w:r>
      <w:fldSimple w:instr=" REF _Ref195087786 \r \h  \* MERGEFORMAT ">
        <w:r w:rsidR="00B007DA" w:rsidRPr="00B007DA">
          <w:rPr>
            <w:sz w:val="24"/>
            <w:szCs w:val="24"/>
          </w:rPr>
          <w:t>3.3.1.7</w:t>
        </w:r>
      </w:fldSimple>
      <w:r w:rsidRPr="00D053CF">
        <w:rPr>
          <w:sz w:val="24"/>
          <w:szCs w:val="24"/>
        </w:rPr>
        <w:t>.</w:t>
      </w:r>
    </w:p>
    <w:p w:rsidR="00920CB0" w:rsidRPr="00D053CF" w:rsidRDefault="00920CB0">
      <w:pPr>
        <w:suppressAutoHyphens w:val="0"/>
        <w:spacing w:line="240" w:lineRule="auto"/>
        <w:ind w:firstLine="0"/>
        <w:jc w:val="left"/>
        <w:rPr>
          <w:b/>
          <w:sz w:val="24"/>
          <w:szCs w:val="24"/>
        </w:rPr>
      </w:pPr>
      <w:bookmarkStart w:id="922" w:name="_Ref55335821"/>
      <w:bookmarkStart w:id="923" w:name="_Ref55336345"/>
      <w:bookmarkStart w:id="924" w:name="_Toc57314674"/>
      <w:bookmarkStart w:id="925" w:name="_Toc69728988"/>
      <w:bookmarkStart w:id="926" w:name="_Toc98253922"/>
      <w:bookmarkStart w:id="927" w:name="_Toc165173850"/>
      <w:r w:rsidRPr="00D053CF">
        <w:br w:type="page"/>
      </w:r>
    </w:p>
    <w:p w:rsidR="00920CB0" w:rsidRPr="00D053CF" w:rsidRDefault="00920CB0" w:rsidP="00920CB0">
      <w:pPr>
        <w:pStyle w:val="3"/>
        <w:rPr>
          <w:szCs w:val="24"/>
        </w:rPr>
      </w:pPr>
      <w:bookmarkStart w:id="928" w:name="_Ref440271964"/>
      <w:bookmarkStart w:id="929" w:name="_Toc440297071"/>
      <w:bookmarkStart w:id="930" w:name="_Toc440356632"/>
      <w:bookmarkStart w:id="931" w:name="_Toc472416911"/>
      <w:r w:rsidRPr="00D053CF">
        <w:rPr>
          <w:szCs w:val="24"/>
        </w:rPr>
        <w:lastRenderedPageBreak/>
        <w:t>Антикоррупционные обязательства (Форма 1.1).</w:t>
      </w:r>
      <w:bookmarkEnd w:id="928"/>
      <w:bookmarkEnd w:id="929"/>
      <w:bookmarkEnd w:id="930"/>
      <w:bookmarkEnd w:id="931"/>
    </w:p>
    <w:p w:rsidR="00920CB0" w:rsidRPr="00D053CF" w:rsidRDefault="00920CB0" w:rsidP="00A222A8">
      <w:pPr>
        <w:pStyle w:val="3"/>
        <w:numPr>
          <w:ilvl w:val="3"/>
          <w:numId w:val="65"/>
        </w:numPr>
        <w:rPr>
          <w:b w:val="0"/>
          <w:szCs w:val="24"/>
        </w:rPr>
      </w:pPr>
      <w:bookmarkStart w:id="932" w:name="_Toc439238216"/>
      <w:bookmarkStart w:id="933" w:name="_Toc439252764"/>
      <w:bookmarkStart w:id="934" w:name="_Toc439323738"/>
      <w:bookmarkStart w:id="935" w:name="_Toc440297072"/>
      <w:bookmarkStart w:id="936" w:name="_Toc440356633"/>
      <w:bookmarkStart w:id="937" w:name="_Toc440631769"/>
      <w:bookmarkStart w:id="938" w:name="_Toc440876553"/>
      <w:bookmarkStart w:id="939" w:name="_Toc441130625"/>
      <w:bookmarkStart w:id="940" w:name="_Toc441157128"/>
      <w:bookmarkStart w:id="941" w:name="_Toc447292150"/>
      <w:bookmarkStart w:id="942" w:name="_Toc462234910"/>
      <w:bookmarkStart w:id="943" w:name="_Toc472416912"/>
      <w:r w:rsidRPr="00D053CF">
        <w:rPr>
          <w:b w:val="0"/>
          <w:szCs w:val="24"/>
        </w:rPr>
        <w:t>Форма Антикоррупционных обязательств</w:t>
      </w:r>
      <w:bookmarkEnd w:id="932"/>
      <w:bookmarkEnd w:id="933"/>
      <w:bookmarkEnd w:id="934"/>
      <w:bookmarkEnd w:id="935"/>
      <w:bookmarkEnd w:id="936"/>
      <w:bookmarkEnd w:id="937"/>
      <w:bookmarkEnd w:id="938"/>
      <w:bookmarkEnd w:id="939"/>
      <w:bookmarkEnd w:id="940"/>
      <w:bookmarkEnd w:id="941"/>
      <w:bookmarkEnd w:id="942"/>
      <w:bookmarkEnd w:id="943"/>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9"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0"/>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4" w:name="_Toc423423668"/>
      <w:bookmarkStart w:id="945" w:name="_Ref440271072"/>
      <w:bookmarkStart w:id="946" w:name="_Ref440273986"/>
      <w:bookmarkStart w:id="947" w:name="_Ref440274337"/>
      <w:bookmarkStart w:id="948" w:name="_Ref440274913"/>
      <w:bookmarkStart w:id="949" w:name="_Ref440284918"/>
      <w:bookmarkStart w:id="950"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2"/>
      <w:bookmarkEnd w:id="923"/>
      <w:bookmarkEnd w:id="924"/>
      <w:bookmarkEnd w:id="925"/>
      <w:bookmarkEnd w:id="926"/>
      <w:bookmarkEnd w:id="927"/>
      <w:bookmarkEnd w:id="944"/>
      <w:bookmarkEnd w:id="945"/>
      <w:bookmarkEnd w:id="946"/>
      <w:bookmarkEnd w:id="947"/>
      <w:bookmarkEnd w:id="948"/>
      <w:bookmarkEnd w:id="949"/>
      <w:bookmarkEnd w:id="950"/>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1" w:name="_Toc98253923"/>
      <w:bookmarkStart w:id="952" w:name="_Toc157248177"/>
      <w:bookmarkStart w:id="953" w:name="_Toc157496546"/>
      <w:bookmarkStart w:id="954" w:name="_Toc158206085"/>
      <w:bookmarkStart w:id="955" w:name="_Toc164057770"/>
      <w:bookmarkStart w:id="956" w:name="_Toc164137120"/>
      <w:bookmarkStart w:id="957" w:name="_Toc164161280"/>
      <w:bookmarkStart w:id="958" w:name="_Toc165173851"/>
      <w:bookmarkStart w:id="959" w:name="_Ref264038986"/>
      <w:bookmarkStart w:id="960" w:name="_Ref264359294"/>
      <w:bookmarkStart w:id="961" w:name="_Toc439170676"/>
      <w:bookmarkStart w:id="962" w:name="_Toc439172778"/>
      <w:bookmarkStart w:id="963" w:name="_Toc439173222"/>
      <w:bookmarkStart w:id="964" w:name="_Toc439238218"/>
      <w:bookmarkStart w:id="965" w:name="_Toc439252766"/>
      <w:bookmarkStart w:id="966" w:name="_Toc439323740"/>
      <w:bookmarkStart w:id="967" w:name="_Toc440297074"/>
      <w:bookmarkStart w:id="968" w:name="_Toc440356635"/>
      <w:bookmarkStart w:id="969" w:name="_Toc440631771"/>
      <w:bookmarkStart w:id="970" w:name="_Toc440876555"/>
      <w:bookmarkStart w:id="971" w:name="_Toc441130627"/>
      <w:bookmarkStart w:id="972" w:name="_Toc441157130"/>
      <w:bookmarkStart w:id="973" w:name="_Toc447292152"/>
      <w:bookmarkStart w:id="974" w:name="_Toc462234912"/>
      <w:bookmarkStart w:id="975" w:name="_Toc466966879"/>
      <w:bookmarkStart w:id="976" w:name="_Toc468806130"/>
      <w:bookmarkStart w:id="977" w:name="_Toc469480397"/>
      <w:bookmarkStart w:id="978" w:name="_Toc472416914"/>
      <w:r w:rsidRPr="00D053CF">
        <w:rPr>
          <w:szCs w:val="24"/>
        </w:rPr>
        <w:t xml:space="preserve">Форма </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r w:rsidR="00492C8B" w:rsidRPr="00D053CF">
        <w:rPr>
          <w:szCs w:val="24"/>
        </w:rPr>
        <w:t>Сводной таблицы стоимости</w:t>
      </w:r>
      <w:bookmarkEnd w:id="965"/>
      <w:bookmarkEnd w:id="966"/>
      <w:bookmarkEnd w:id="967"/>
      <w:bookmarkEnd w:id="968"/>
      <w:bookmarkEnd w:id="969"/>
      <w:bookmarkEnd w:id="970"/>
      <w:r w:rsidR="002F710E" w:rsidRPr="00D053CF">
        <w:rPr>
          <w:b w:val="0"/>
          <w:szCs w:val="24"/>
        </w:rPr>
        <w:t xml:space="preserve"> </w:t>
      </w:r>
      <w:r w:rsidR="002F710E" w:rsidRPr="00D053CF">
        <w:rPr>
          <w:szCs w:val="24"/>
        </w:rPr>
        <w:t>поставок</w:t>
      </w:r>
      <w:bookmarkEnd w:id="971"/>
      <w:bookmarkEnd w:id="972"/>
      <w:bookmarkEnd w:id="973"/>
      <w:bookmarkEnd w:id="974"/>
      <w:bookmarkEnd w:id="975"/>
      <w:bookmarkEnd w:id="976"/>
      <w:bookmarkEnd w:id="977"/>
      <w:bookmarkEnd w:id="97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79" w:name="_Toc176765534"/>
      <w:bookmarkStart w:id="980" w:name="_Toc198979983"/>
      <w:bookmarkStart w:id="981" w:name="_Toc217466315"/>
      <w:bookmarkStart w:id="982" w:name="_Toc217702856"/>
      <w:bookmarkStart w:id="983" w:name="_Toc233601974"/>
      <w:bookmarkStart w:id="984" w:name="_Toc263343460"/>
      <w:r w:rsidRPr="00D053CF">
        <w:rPr>
          <w:b w:val="0"/>
          <w:szCs w:val="24"/>
        </w:rPr>
        <w:br w:type="page"/>
      </w:r>
      <w:bookmarkStart w:id="985" w:name="_Toc439170677"/>
      <w:bookmarkStart w:id="986" w:name="_Toc439172779"/>
      <w:bookmarkStart w:id="987" w:name="_Toc439173223"/>
      <w:bookmarkStart w:id="988" w:name="_Toc439238219"/>
      <w:bookmarkStart w:id="989" w:name="_Toc439252767"/>
      <w:bookmarkStart w:id="990" w:name="_Toc439323741"/>
      <w:bookmarkStart w:id="991" w:name="_Toc440297075"/>
      <w:bookmarkStart w:id="992" w:name="_Toc440356636"/>
      <w:bookmarkStart w:id="993" w:name="_Toc440631772"/>
      <w:bookmarkStart w:id="994" w:name="_Toc440876556"/>
      <w:bookmarkStart w:id="995" w:name="_Toc441130628"/>
      <w:bookmarkStart w:id="996" w:name="_Toc441157131"/>
      <w:bookmarkStart w:id="997" w:name="_Toc447292153"/>
      <w:bookmarkStart w:id="998" w:name="_Toc462234913"/>
      <w:bookmarkStart w:id="999" w:name="_Toc466966880"/>
      <w:bookmarkStart w:id="1000" w:name="_Toc468806131"/>
      <w:bookmarkStart w:id="1001" w:name="_Toc469480398"/>
      <w:bookmarkStart w:id="1002" w:name="_Toc472416915"/>
      <w:r w:rsidRPr="00D053C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fldSimple w:instr=" REF _Ref450652998 \r \h  \* MERGEFORMAT ">
        <w:r w:rsidR="00B007DA" w:rsidRPr="00B007DA">
          <w:rPr>
            <w:sz w:val="24"/>
            <w:szCs w:val="24"/>
          </w:rPr>
          <w:t>4.2</w:t>
        </w:r>
      </w:fldSimple>
      <w:r w:rsidRPr="00D053CF">
        <w:rPr>
          <w:sz w:val="24"/>
          <w:szCs w:val="24"/>
        </w:rPr>
        <w:t xml:space="preserve">) и Технического предложения (подраздел </w:t>
      </w:r>
      <w:fldSimple w:instr=" REF _Ref86826666 \r \h  \* MERGEFORMAT ">
        <w:r w:rsidR="00B007DA" w:rsidRPr="00B007DA">
          <w:rPr>
            <w:sz w:val="24"/>
            <w:szCs w:val="24"/>
          </w:rPr>
          <w:t>5.3</w:t>
        </w:r>
      </w:fldSimple>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fldSimple w:instr=" REF _Ref440292752 \r \h  \* MERGEFORMAT ">
        <w:r w:rsidR="00B007DA" w:rsidRPr="003C6D0A">
          <w:t>2</w:t>
        </w:r>
      </w:fldSimple>
      <w:r w:rsidRPr="003C6D0A">
        <w:rPr>
          <w:sz w:val="24"/>
          <w:szCs w:val="24"/>
        </w:rPr>
        <w:t xml:space="preserve"> и </w:t>
      </w:r>
      <w:fldSimple w:instr=" REF _Ref440292779 \r \h  \* MERGEFORMAT ">
        <w:r w:rsidR="00B007DA" w:rsidRPr="003C6D0A">
          <w:t>4</w:t>
        </w:r>
      </w:fldSimple>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fldSimple w:instr=" REF _Ref440271072 \r \h  \* MERGEFORMAT ">
        <w:r w:rsidRPr="003C6D0A">
          <w:rPr>
            <w:bCs w:val="0"/>
            <w:sz w:val="24"/>
            <w:szCs w:val="24"/>
          </w:rPr>
          <w:t>5.2</w:t>
        </w:r>
      </w:fldSimple>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3" w:name="_Ref86826666"/>
      <w:bookmarkStart w:id="1004" w:name="_Toc90385112"/>
      <w:bookmarkStart w:id="1005" w:name="_Toc98253925"/>
      <w:bookmarkStart w:id="1006" w:name="_Toc165173853"/>
      <w:bookmarkStart w:id="1007" w:name="_Toc423423669"/>
      <w:bookmarkStart w:id="1008" w:name="_Toc472416916"/>
      <w:r w:rsidRPr="00D053CF">
        <w:lastRenderedPageBreak/>
        <w:t xml:space="preserve">Техническое предложение (форма </w:t>
      </w:r>
      <w:r w:rsidRPr="00D053CF">
        <w:rPr>
          <w:noProof/>
        </w:rPr>
        <w:t>3</w:t>
      </w:r>
      <w:r w:rsidRPr="00D053CF">
        <w:t>)</w:t>
      </w:r>
      <w:bookmarkEnd w:id="1003"/>
      <w:bookmarkEnd w:id="1004"/>
      <w:bookmarkEnd w:id="1005"/>
      <w:bookmarkEnd w:id="1006"/>
      <w:bookmarkEnd w:id="1007"/>
      <w:bookmarkEnd w:id="1008"/>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09" w:name="_Toc90385113"/>
      <w:bookmarkStart w:id="1010" w:name="_Toc98253926"/>
      <w:bookmarkStart w:id="1011" w:name="_Toc157248180"/>
      <w:bookmarkStart w:id="1012" w:name="_Toc157496549"/>
      <w:bookmarkStart w:id="1013" w:name="_Toc158206088"/>
      <w:bookmarkStart w:id="1014" w:name="_Toc164057773"/>
      <w:bookmarkStart w:id="1015" w:name="_Toc164137123"/>
      <w:bookmarkStart w:id="1016" w:name="_Toc164161283"/>
      <w:bookmarkStart w:id="1017" w:name="_Toc165173854"/>
      <w:bookmarkStart w:id="1018" w:name="_Ref193690005"/>
      <w:bookmarkStart w:id="1019" w:name="_Toc439170679"/>
      <w:bookmarkStart w:id="1020" w:name="_Toc439172781"/>
      <w:bookmarkStart w:id="1021" w:name="_Toc439173225"/>
      <w:bookmarkStart w:id="1022" w:name="_Toc439238221"/>
      <w:bookmarkStart w:id="1023" w:name="_Toc439252769"/>
      <w:bookmarkStart w:id="1024" w:name="_Toc439323743"/>
      <w:bookmarkStart w:id="1025" w:name="_Toc440297077"/>
      <w:bookmarkStart w:id="1026" w:name="_Toc440356638"/>
      <w:bookmarkStart w:id="1027" w:name="_Toc440631774"/>
      <w:bookmarkStart w:id="1028" w:name="_Toc440876558"/>
      <w:bookmarkStart w:id="1029" w:name="_Toc441130630"/>
      <w:bookmarkStart w:id="1030" w:name="_Toc441157133"/>
      <w:bookmarkStart w:id="1031" w:name="_Toc447292155"/>
      <w:bookmarkStart w:id="1032" w:name="_Toc462234915"/>
      <w:bookmarkStart w:id="1033" w:name="_Toc466966882"/>
      <w:bookmarkStart w:id="1034" w:name="_Toc468806133"/>
      <w:bookmarkStart w:id="1035" w:name="_Toc469480400"/>
      <w:bookmarkStart w:id="1036" w:name="_Toc472416917"/>
      <w:r w:rsidRPr="00D053CF">
        <w:rPr>
          <w:szCs w:val="24"/>
        </w:rPr>
        <w:t xml:space="preserve">Форма </w:t>
      </w:r>
      <w:bookmarkEnd w:id="1009"/>
      <w:bookmarkEnd w:id="1010"/>
      <w:bookmarkEnd w:id="1011"/>
      <w:bookmarkEnd w:id="1012"/>
      <w:bookmarkEnd w:id="1013"/>
      <w:bookmarkEnd w:id="1014"/>
      <w:bookmarkEnd w:id="1015"/>
      <w:bookmarkEnd w:id="1016"/>
      <w:bookmarkEnd w:id="1017"/>
      <w:bookmarkEnd w:id="1018"/>
      <w:r w:rsidRPr="00D053CF">
        <w:rPr>
          <w:szCs w:val="24"/>
        </w:rPr>
        <w:t>технического предложения</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37" w:name="_Ref55335818"/>
      <w:bookmarkStart w:id="1038" w:name="_Ref55336334"/>
      <w:bookmarkStart w:id="1039" w:name="_Toc57314673"/>
      <w:bookmarkStart w:id="1040" w:name="_Toc69728987"/>
      <w:bookmarkStart w:id="1041" w:name="_Toc98253928"/>
      <w:bookmarkStart w:id="1042" w:name="_Toc165173856"/>
      <w:bookmarkStart w:id="1043" w:name="_Ref194749150"/>
      <w:bookmarkStart w:id="1044" w:name="_Ref194750368"/>
      <w:bookmarkStart w:id="1045" w:name="_Ref89649494"/>
      <w:bookmarkStart w:id="1046"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47" w:name="_Toc176765537"/>
      <w:bookmarkStart w:id="1048" w:name="_Toc198979986"/>
      <w:bookmarkStart w:id="1049" w:name="_Toc217466321"/>
      <w:bookmarkStart w:id="1050" w:name="_Toc217702859"/>
      <w:bookmarkStart w:id="1051" w:name="_Toc233601977"/>
      <w:bookmarkStart w:id="1052" w:name="_Toc263343463"/>
      <w:bookmarkStart w:id="1053" w:name="_Toc439170680"/>
      <w:bookmarkStart w:id="1054" w:name="_Toc439172782"/>
      <w:bookmarkStart w:id="1055" w:name="_Toc439173226"/>
      <w:bookmarkStart w:id="1056" w:name="_Toc439238222"/>
      <w:bookmarkStart w:id="1057" w:name="_Toc439252770"/>
      <w:bookmarkStart w:id="1058" w:name="_Toc439323744"/>
      <w:bookmarkStart w:id="1059" w:name="_Toc440297078"/>
      <w:bookmarkStart w:id="1060" w:name="_Toc440356639"/>
      <w:bookmarkStart w:id="1061" w:name="_Toc440631775"/>
      <w:bookmarkStart w:id="1062" w:name="_Toc440876559"/>
      <w:bookmarkStart w:id="1063" w:name="_Toc441130631"/>
      <w:bookmarkStart w:id="1064" w:name="_Toc441157134"/>
      <w:bookmarkStart w:id="1065" w:name="_Toc447292156"/>
      <w:bookmarkStart w:id="1066" w:name="_Toc462234916"/>
      <w:bookmarkStart w:id="1067" w:name="_Toc466966883"/>
      <w:bookmarkStart w:id="1068" w:name="_Toc468806134"/>
      <w:bookmarkStart w:id="1069" w:name="_Toc469480401"/>
      <w:bookmarkStart w:id="1070" w:name="_Toc472416918"/>
      <w:r w:rsidRPr="00D053C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fldSimple w:instr=" REF _Ref440292555 \r \h  \* MERGEFORMAT ">
        <w:r w:rsidR="00B007DA">
          <w:t>4</w:t>
        </w:r>
      </w:fldSimple>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fldSimple w:instr=" REF _Ref440271182 \r \h  \* MERGEFORMAT ">
        <w:r w:rsidR="00B007DA" w:rsidRPr="00B007DA">
          <w:rPr>
            <w:sz w:val="24"/>
            <w:szCs w:val="24"/>
          </w:rPr>
          <w:t>3.3.1.9</w:t>
        </w:r>
      </w:fldSimple>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B007DA" w:rsidRPr="00B007DA">
          <w:rPr>
            <w:sz w:val="24"/>
            <w:szCs w:val="24"/>
          </w:rPr>
          <w:t>4.4.1</w:t>
        </w:r>
      </w:fldSimple>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1"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2" w:name="_Toc423423670"/>
      <w:bookmarkStart w:id="1073" w:name="_Ref440271036"/>
      <w:bookmarkStart w:id="1074" w:name="_Ref440274366"/>
      <w:bookmarkStart w:id="1075" w:name="_Ref440274902"/>
      <w:bookmarkStart w:id="1076" w:name="_Ref440284947"/>
      <w:bookmarkStart w:id="1077"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37"/>
      <w:bookmarkEnd w:id="1038"/>
      <w:bookmarkEnd w:id="1039"/>
      <w:bookmarkEnd w:id="1040"/>
      <w:bookmarkEnd w:id="1041"/>
      <w:bookmarkEnd w:id="1042"/>
      <w:bookmarkEnd w:id="1043"/>
      <w:bookmarkEnd w:id="1044"/>
      <w:bookmarkEnd w:id="1071"/>
      <w:bookmarkEnd w:id="1072"/>
      <w:bookmarkEnd w:id="1073"/>
      <w:bookmarkEnd w:id="1074"/>
      <w:bookmarkEnd w:id="1075"/>
      <w:bookmarkEnd w:id="1076"/>
      <w:bookmarkEnd w:id="1077"/>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78" w:name="_Toc98253929"/>
      <w:bookmarkStart w:id="1079" w:name="_Toc157248183"/>
      <w:bookmarkStart w:id="1080" w:name="_Toc157496552"/>
      <w:bookmarkStart w:id="1081" w:name="_Toc158206091"/>
      <w:bookmarkStart w:id="1082" w:name="_Toc164057776"/>
      <w:bookmarkStart w:id="1083" w:name="_Toc164137126"/>
      <w:bookmarkStart w:id="1084" w:name="_Toc164161286"/>
      <w:bookmarkStart w:id="1085" w:name="_Toc165173857"/>
      <w:bookmarkStart w:id="1086" w:name="_Toc439170682"/>
      <w:bookmarkStart w:id="1087" w:name="_Toc439172784"/>
      <w:bookmarkStart w:id="1088" w:name="_Toc439173228"/>
      <w:bookmarkStart w:id="1089" w:name="_Toc439238224"/>
      <w:bookmarkStart w:id="1090" w:name="_Toc439252772"/>
      <w:bookmarkStart w:id="1091" w:name="_Toc439323746"/>
      <w:bookmarkStart w:id="1092" w:name="_Toc440297080"/>
      <w:bookmarkStart w:id="1093" w:name="_Toc440356641"/>
      <w:bookmarkStart w:id="1094" w:name="_Toc440631777"/>
      <w:bookmarkStart w:id="1095" w:name="_Toc440876561"/>
      <w:bookmarkStart w:id="1096" w:name="_Toc441130633"/>
      <w:bookmarkStart w:id="1097" w:name="_Toc441157136"/>
      <w:bookmarkStart w:id="1098" w:name="_Toc447292158"/>
      <w:bookmarkStart w:id="1099" w:name="_Toc462234918"/>
      <w:bookmarkStart w:id="1100" w:name="_Toc466966885"/>
      <w:bookmarkStart w:id="1101" w:name="_Toc468806136"/>
      <w:bookmarkStart w:id="1102" w:name="_Toc469480403"/>
      <w:bookmarkStart w:id="1103" w:name="_Toc472416920"/>
      <w:r w:rsidRPr="00D053CF">
        <w:rPr>
          <w:b w:val="0"/>
          <w:szCs w:val="24"/>
        </w:rPr>
        <w:t xml:space="preserve">Форма </w:t>
      </w:r>
      <w:bookmarkEnd w:id="1078"/>
      <w:r w:rsidRPr="00D053CF">
        <w:rPr>
          <w:b w:val="0"/>
          <w:szCs w:val="24"/>
        </w:rPr>
        <w:t xml:space="preserve">графика </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rsidR="00360AA5" w:rsidRPr="00D053CF">
        <w:rPr>
          <w:b w:val="0"/>
          <w:szCs w:val="24"/>
        </w:rPr>
        <w:t>выполнения поставок</w:t>
      </w:r>
      <w:bookmarkEnd w:id="1093"/>
      <w:bookmarkEnd w:id="1094"/>
      <w:bookmarkEnd w:id="1095"/>
      <w:bookmarkEnd w:id="1096"/>
      <w:bookmarkEnd w:id="1097"/>
      <w:bookmarkEnd w:id="1098"/>
      <w:bookmarkEnd w:id="1099"/>
      <w:bookmarkEnd w:id="1100"/>
      <w:bookmarkEnd w:id="1101"/>
      <w:bookmarkEnd w:id="1102"/>
      <w:bookmarkEnd w:id="110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4" w:name="_Toc171070556"/>
      <w:bookmarkStart w:id="1105" w:name="_Toc98253927"/>
      <w:bookmarkStart w:id="1106" w:name="_Toc176605808"/>
      <w:bookmarkStart w:id="1107" w:name="_Toc176611017"/>
      <w:bookmarkStart w:id="1108" w:name="_Toc176611073"/>
      <w:bookmarkStart w:id="1109" w:name="_Toc176668676"/>
      <w:bookmarkStart w:id="1110" w:name="_Toc176684336"/>
      <w:bookmarkStart w:id="1111" w:name="_Toc176746279"/>
      <w:bookmarkStart w:id="1112" w:name="_Toc176747346"/>
      <w:bookmarkStart w:id="1113" w:name="_Toc198979988"/>
      <w:bookmarkStart w:id="1114" w:name="_Toc217466324"/>
      <w:bookmarkStart w:id="1115" w:name="_Toc217702862"/>
      <w:bookmarkStart w:id="1116" w:name="_Toc233601980"/>
      <w:bookmarkStart w:id="1117" w:name="_Toc263343466"/>
      <w:r w:rsidRPr="00D053CF">
        <w:rPr>
          <w:b w:val="0"/>
          <w:szCs w:val="24"/>
        </w:rPr>
        <w:br w:type="page"/>
      </w:r>
      <w:bookmarkStart w:id="1118" w:name="_Toc439170683"/>
      <w:bookmarkStart w:id="1119" w:name="_Toc439172785"/>
      <w:bookmarkStart w:id="1120" w:name="_Toc439173229"/>
      <w:bookmarkStart w:id="1121" w:name="_Toc439238225"/>
      <w:bookmarkStart w:id="1122" w:name="_Toc439252773"/>
      <w:bookmarkStart w:id="1123" w:name="_Toc439323747"/>
      <w:bookmarkStart w:id="1124" w:name="_Toc440297081"/>
      <w:bookmarkStart w:id="1125" w:name="_Toc440356642"/>
      <w:bookmarkStart w:id="1126" w:name="_Toc440631778"/>
      <w:bookmarkStart w:id="1127" w:name="_Toc440876562"/>
      <w:bookmarkStart w:id="1128" w:name="_Toc441130634"/>
      <w:bookmarkStart w:id="1129" w:name="_Toc441157137"/>
      <w:bookmarkStart w:id="1130" w:name="_Toc447292159"/>
      <w:bookmarkStart w:id="1131" w:name="_Toc462234919"/>
      <w:bookmarkStart w:id="1132" w:name="_Toc466966886"/>
      <w:bookmarkStart w:id="1133" w:name="_Toc468806137"/>
      <w:bookmarkStart w:id="1134" w:name="_Toc469480404"/>
      <w:bookmarkStart w:id="1135" w:name="_Toc472416921"/>
      <w:r w:rsidRPr="00D053CF">
        <w:rPr>
          <w:b w:val="0"/>
          <w:szCs w:val="24"/>
        </w:rPr>
        <w:lastRenderedPageBreak/>
        <w:t>Инструкции по 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fldSimple w:instr=" REF _Ref55336310 \r \h  \* MERGEFORMAT ">
        <w:r w:rsidR="00B007DA" w:rsidRPr="00B007DA">
          <w:rPr>
            <w:sz w:val="24"/>
            <w:szCs w:val="24"/>
          </w:rPr>
          <w:t>5.1</w:t>
        </w:r>
      </w:fldSimple>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fldSimple w:instr=" REF _Ref440273986 \r \h  \* MERGEFORMAT ">
        <w:r w:rsidR="00B007DA" w:rsidRPr="00B007DA">
          <w:rPr>
            <w:sz w:val="24"/>
            <w:szCs w:val="24"/>
          </w:rPr>
          <w:t>5.2</w:t>
        </w:r>
      </w:fldSimple>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6" w:name="_Hlt22846931"/>
      <w:bookmarkStart w:id="1137" w:name="_Ref93264992"/>
      <w:bookmarkStart w:id="1138" w:name="_Ref93265116"/>
      <w:bookmarkStart w:id="1139" w:name="_Toc98253933"/>
      <w:bookmarkStart w:id="1140" w:name="_Toc165173859"/>
      <w:bookmarkStart w:id="1141" w:name="_Toc423423671"/>
      <w:bookmarkStart w:id="1142" w:name="_Toc472416922"/>
      <w:bookmarkEnd w:id="1136"/>
      <w:r w:rsidRPr="00D053CF">
        <w:lastRenderedPageBreak/>
        <w:t xml:space="preserve">Протокол разногласий к проекту Договора (форма </w:t>
      </w:r>
      <w:r w:rsidRPr="00D053CF">
        <w:rPr>
          <w:noProof/>
        </w:rPr>
        <w:t>5</w:t>
      </w:r>
      <w:r w:rsidRPr="00D053CF">
        <w:t>)</w:t>
      </w:r>
      <w:bookmarkEnd w:id="1045"/>
      <w:bookmarkEnd w:id="1046"/>
      <w:bookmarkEnd w:id="1137"/>
      <w:bookmarkEnd w:id="1138"/>
      <w:bookmarkEnd w:id="1139"/>
      <w:bookmarkEnd w:id="1140"/>
      <w:bookmarkEnd w:id="1141"/>
      <w:bookmarkEnd w:id="1142"/>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3" w:name="_Toc439170685"/>
      <w:bookmarkStart w:id="1144" w:name="_Toc439172787"/>
      <w:bookmarkStart w:id="1145" w:name="_Toc439173231"/>
      <w:bookmarkStart w:id="1146" w:name="_Toc439238227"/>
      <w:bookmarkStart w:id="1147" w:name="_Toc439252775"/>
      <w:bookmarkStart w:id="1148" w:name="_Toc439323749"/>
      <w:bookmarkStart w:id="1149" w:name="_Toc440297083"/>
      <w:bookmarkStart w:id="1150" w:name="_Toc440356644"/>
      <w:bookmarkStart w:id="1151" w:name="_Toc440631780"/>
      <w:bookmarkStart w:id="1152" w:name="_Toc440876564"/>
      <w:bookmarkStart w:id="1153" w:name="_Toc441130636"/>
      <w:bookmarkStart w:id="1154" w:name="_Toc441157139"/>
      <w:bookmarkStart w:id="1155" w:name="_Toc447292161"/>
      <w:bookmarkStart w:id="1156" w:name="_Toc462234921"/>
      <w:bookmarkStart w:id="1157" w:name="_Toc466966888"/>
      <w:bookmarkStart w:id="1158" w:name="_Toc468806139"/>
      <w:bookmarkStart w:id="1159" w:name="_Toc469480406"/>
      <w:bookmarkStart w:id="1160" w:name="_Toc472416923"/>
      <w:bookmarkStart w:id="1161" w:name="_Toc157248186"/>
      <w:bookmarkStart w:id="1162" w:name="_Toc157496555"/>
      <w:bookmarkStart w:id="1163" w:name="_Toc158206094"/>
      <w:bookmarkStart w:id="1164" w:name="_Toc164057779"/>
      <w:bookmarkStart w:id="1165" w:name="_Toc164137129"/>
      <w:bookmarkStart w:id="1166" w:name="_Toc164161289"/>
      <w:bookmarkStart w:id="1167" w:name="_Toc165173860"/>
      <w:r w:rsidRPr="00D053CF">
        <w:rPr>
          <w:b w:val="0"/>
          <w:szCs w:val="24"/>
        </w:rPr>
        <w:t>Форма Протокола разногласий к проекту Договора</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r w:rsidRPr="00D053CF">
        <w:rPr>
          <w:b w:val="0"/>
          <w:szCs w:val="24"/>
        </w:rPr>
        <w:t xml:space="preserve"> </w:t>
      </w:r>
      <w:bookmarkEnd w:id="1161"/>
      <w:bookmarkEnd w:id="1162"/>
      <w:bookmarkEnd w:id="1163"/>
      <w:bookmarkEnd w:id="1164"/>
      <w:bookmarkEnd w:id="1165"/>
      <w:bookmarkEnd w:id="1166"/>
      <w:bookmarkEnd w:id="116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fldSimple w:instr=" REF _Ref440272931 \r \h  \* MERGEFORMAT ">
              <w:r w:rsidR="00B007DA">
                <w:t>2</w:t>
              </w:r>
            </w:fldSimple>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fldSimple w:instr=" REF _Ref440272931 \r \h  \* MERGEFORMAT ">
              <w:r w:rsidR="00B007DA">
                <w:t>2</w:t>
              </w:r>
            </w:fldSimple>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68" w:name="_Toc439170686"/>
      <w:bookmarkStart w:id="1169" w:name="_Toc439172788"/>
      <w:bookmarkStart w:id="1170" w:name="_Toc439173232"/>
      <w:bookmarkStart w:id="1171" w:name="_Toc439238228"/>
      <w:bookmarkStart w:id="1172" w:name="_Toc439252776"/>
      <w:bookmarkStart w:id="1173" w:name="_Toc439323750"/>
      <w:bookmarkStart w:id="1174" w:name="_Toc440297084"/>
      <w:bookmarkStart w:id="1175" w:name="_Toc440356645"/>
      <w:bookmarkStart w:id="1176" w:name="_Toc440631781"/>
      <w:bookmarkStart w:id="1177" w:name="_Toc440876565"/>
      <w:bookmarkStart w:id="1178" w:name="_Toc441130637"/>
      <w:bookmarkStart w:id="1179" w:name="_Toc441157140"/>
      <w:bookmarkStart w:id="1180" w:name="_Toc447292162"/>
      <w:bookmarkStart w:id="1181" w:name="_Toc462234922"/>
      <w:bookmarkStart w:id="1182" w:name="_Toc466966889"/>
      <w:bookmarkStart w:id="1183" w:name="_Toc468806140"/>
      <w:bookmarkStart w:id="1184" w:name="_Toc469480407"/>
      <w:bookmarkStart w:id="1185" w:name="_Toc472416924"/>
      <w:r w:rsidRPr="00D053CF">
        <w:rPr>
          <w:b w:val="0"/>
          <w:szCs w:val="24"/>
        </w:rPr>
        <w:t>Инструкции по заполнению Протокола разногласий к проекту Договора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B007DA" w:rsidRPr="00B007DA">
          <w:rPr>
            <w:sz w:val="24"/>
            <w:szCs w:val="24"/>
          </w:rPr>
          <w:t>5.1</w:t>
        </w:r>
      </w:fldSimple>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fldSimple w:instr=" REF _Ref440274025 \r \h  \* MERGEFORMAT ">
        <w:r w:rsidR="00B007DA">
          <w:t>2</w:t>
        </w:r>
      </w:fldSimple>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fldSimple w:instr=" REF _Ref294695546 \r \h  \* MERGEFORMAT ">
        <w:r w:rsidR="00B007DA" w:rsidRPr="00B007DA">
          <w:rPr>
            <w:sz w:val="24"/>
            <w:szCs w:val="24"/>
          </w:rPr>
          <w:t xml:space="preserve"> 1.2.6 </w:t>
        </w:r>
      </w:fldSimple>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6" w:name="_Ref55335823"/>
      <w:bookmarkStart w:id="1187" w:name="_Ref55336359"/>
      <w:bookmarkStart w:id="1188" w:name="_Toc57314675"/>
      <w:bookmarkStart w:id="1189" w:name="_Toc69728989"/>
      <w:bookmarkStart w:id="1190" w:name="_Toc98253939"/>
      <w:bookmarkStart w:id="1191" w:name="_Toc165173865"/>
      <w:bookmarkStart w:id="1192" w:name="_Toc423423672"/>
      <w:bookmarkStart w:id="1193" w:name="_Toc472416925"/>
      <w:bookmarkEnd w:id="898"/>
      <w:r w:rsidRPr="00D053CF">
        <w:lastRenderedPageBreak/>
        <w:t>Анкета (форма 6)</w:t>
      </w:r>
      <w:bookmarkEnd w:id="1186"/>
      <w:bookmarkEnd w:id="1187"/>
      <w:bookmarkEnd w:id="1188"/>
      <w:bookmarkEnd w:id="1189"/>
      <w:bookmarkEnd w:id="1190"/>
      <w:bookmarkEnd w:id="1191"/>
      <w:bookmarkEnd w:id="1192"/>
      <w:bookmarkEnd w:id="1193"/>
    </w:p>
    <w:p w:rsidR="004F4D80" w:rsidRPr="00D053CF" w:rsidRDefault="004F4D80" w:rsidP="004F4D80">
      <w:pPr>
        <w:pStyle w:val="3"/>
        <w:rPr>
          <w:b w:val="0"/>
          <w:szCs w:val="24"/>
        </w:rPr>
      </w:pPr>
      <w:bookmarkStart w:id="1194" w:name="_Toc98253940"/>
      <w:bookmarkStart w:id="1195" w:name="_Toc157248192"/>
      <w:bookmarkStart w:id="1196" w:name="_Toc157496561"/>
      <w:bookmarkStart w:id="1197" w:name="_Toc158206100"/>
      <w:bookmarkStart w:id="1198" w:name="_Toc164057785"/>
      <w:bookmarkStart w:id="1199" w:name="_Toc164137135"/>
      <w:bookmarkStart w:id="1200" w:name="_Toc164161295"/>
      <w:bookmarkStart w:id="1201" w:name="_Toc165173866"/>
      <w:bookmarkStart w:id="1202" w:name="_Toc439170688"/>
      <w:bookmarkStart w:id="1203" w:name="_Toc439172790"/>
      <w:bookmarkStart w:id="1204" w:name="_Toc439173234"/>
      <w:bookmarkStart w:id="1205" w:name="_Toc439238230"/>
      <w:bookmarkStart w:id="1206" w:name="_Toc439252778"/>
      <w:bookmarkStart w:id="1207" w:name="_Ref440272119"/>
      <w:bookmarkStart w:id="1208" w:name="_Toc440297086"/>
      <w:bookmarkStart w:id="1209" w:name="_Toc440356647"/>
      <w:bookmarkStart w:id="1210" w:name="_Ref444162540"/>
      <w:bookmarkStart w:id="1211" w:name="_Toc447292164"/>
      <w:bookmarkStart w:id="1212" w:name="_Toc462234924"/>
      <w:bookmarkStart w:id="1213"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396A3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396A33">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396A33">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396A33">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396A3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4" w:name="_GoBack"/>
            <w:bookmarkStart w:id="1215" w:name="_Toc439170689"/>
            <w:bookmarkStart w:id="1216" w:name="_Toc439172791"/>
            <w:bookmarkStart w:id="1217" w:name="_Toc439173235"/>
            <w:bookmarkStart w:id="1218" w:name="_Toc439238231"/>
            <w:bookmarkStart w:id="1219" w:name="_Toc439252779"/>
            <w:bookmarkStart w:id="1220" w:name="_Ref440272147"/>
            <w:bookmarkStart w:id="1221" w:name="_Toc440297087"/>
            <w:bookmarkStart w:id="1222" w:name="_Toc440356648"/>
            <w:bookmarkStart w:id="1223" w:name="_Ref444161661"/>
            <w:bookmarkStart w:id="1224"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396A3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396A33">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25" w:name="_Ref491181272"/>
      <w:bookmarkEnd w:id="1214"/>
      <w:r w:rsidRPr="00D053CF">
        <w:rPr>
          <w:b w:val="0"/>
          <w:szCs w:val="24"/>
        </w:rPr>
        <w:lastRenderedPageBreak/>
        <w:t xml:space="preserve">Форма </w:t>
      </w:r>
      <w:bookmarkEnd w:id="1215"/>
      <w:bookmarkEnd w:id="1216"/>
      <w:bookmarkEnd w:id="1217"/>
      <w:bookmarkEnd w:id="1218"/>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19"/>
      <w:bookmarkEnd w:id="1220"/>
      <w:bookmarkEnd w:id="1221"/>
      <w:bookmarkEnd w:id="1222"/>
      <w:bookmarkEnd w:id="1223"/>
      <w:bookmarkEnd w:id="1224"/>
      <w:bookmarkEnd w:id="1225"/>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6" w:name="_Toc125426243"/>
      <w:bookmarkStart w:id="1227" w:name="_Toc396984070"/>
      <w:bookmarkStart w:id="1228" w:name="_Toc423423673"/>
      <w:bookmarkStart w:id="1229" w:name="_Toc439170691"/>
      <w:bookmarkStart w:id="1230" w:name="_Toc439172793"/>
      <w:bookmarkStart w:id="1231" w:name="_Toc439173237"/>
      <w:bookmarkStart w:id="1232" w:name="_Toc439238233"/>
      <w:bookmarkStart w:id="1233" w:name="_Toc439252780"/>
      <w:bookmarkStart w:id="1234" w:name="_Toc439323754"/>
      <w:bookmarkStart w:id="1235" w:name="_Toc440297088"/>
      <w:bookmarkStart w:id="1236" w:name="_Toc440356649"/>
      <w:bookmarkStart w:id="1237" w:name="_Toc440631785"/>
      <w:bookmarkStart w:id="1238" w:name="_Toc440876569"/>
      <w:bookmarkStart w:id="1239" w:name="_Toc441130641"/>
      <w:bookmarkStart w:id="1240" w:name="_Toc441157144"/>
      <w:bookmarkStart w:id="1241"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D053CF">
                <w:t>О закупках товаров</w:t>
              </w:r>
            </w:hyperlink>
            <w:r w:rsidRPr="00D053CF">
              <w:t>, работ, услуг отдельными видами юридических лиц" и "</w:t>
            </w:r>
            <w:hyperlink r:id="rId46"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2" w:name="_Toc439170690"/>
      <w:bookmarkStart w:id="1243" w:name="_Toc439172792"/>
      <w:bookmarkStart w:id="1244" w:name="_Toc439173236"/>
      <w:bookmarkStart w:id="1245"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2"/>
    <w:bookmarkEnd w:id="1243"/>
    <w:bookmarkEnd w:id="1244"/>
    <w:bookmarkEnd w:id="1245"/>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6" w:name="_Toc462234926"/>
      <w:bookmarkStart w:id="1247" w:name="_Toc472416928"/>
      <w:r w:rsidRPr="00D053CF">
        <w:rPr>
          <w:szCs w:val="24"/>
        </w:rPr>
        <w:lastRenderedPageBreak/>
        <w:t>Инструкции по заполнению</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6"/>
      <w:bookmarkEnd w:id="1247"/>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fldSimple w:instr=" REF _Ref55336310 \r \h  \* MERGEFORMAT ">
        <w:r w:rsidR="00B007DA" w:rsidRPr="00B007DA">
          <w:rPr>
            <w:sz w:val="24"/>
            <w:szCs w:val="24"/>
          </w:rPr>
          <w:t>5.1</w:t>
        </w:r>
      </w:fldSimple>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6"/>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26BED">
        <w:fldChar w:fldCharType="begin"/>
      </w:r>
      <w:r>
        <w:rPr>
          <w:sz w:val="24"/>
          <w:szCs w:val="24"/>
        </w:rPr>
        <w:instrText xml:space="preserve"> REF _Ref491181272 \r \h </w:instrText>
      </w:r>
      <w:r w:rsidR="00626BED">
        <w:fldChar w:fldCharType="separate"/>
      </w:r>
      <w:r>
        <w:rPr>
          <w:sz w:val="24"/>
          <w:szCs w:val="24"/>
        </w:rPr>
        <w:t>5.6.2</w:t>
      </w:r>
      <w:r w:rsidR="00626BED">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48"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49" w:name="_Toc423423680"/>
      <w:bookmarkStart w:id="1250" w:name="_Ref440272035"/>
      <w:bookmarkStart w:id="1251" w:name="_Ref440274733"/>
      <w:bookmarkStart w:id="1252"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48"/>
      <w:bookmarkEnd w:id="1249"/>
      <w:bookmarkEnd w:id="1250"/>
      <w:bookmarkEnd w:id="1251"/>
      <w:bookmarkEnd w:id="1252"/>
    </w:p>
    <w:p w:rsidR="004F4D80" w:rsidRPr="00D053CF" w:rsidRDefault="004F4D80" w:rsidP="004F4D80">
      <w:pPr>
        <w:pStyle w:val="3"/>
        <w:rPr>
          <w:sz w:val="22"/>
        </w:rPr>
      </w:pPr>
      <w:bookmarkStart w:id="1253" w:name="_Toc343690584"/>
      <w:bookmarkStart w:id="1254" w:name="_Toc372294428"/>
      <w:bookmarkStart w:id="1255" w:name="_Toc379288896"/>
      <w:bookmarkStart w:id="1256" w:name="_Toc384734780"/>
      <w:bookmarkStart w:id="1257" w:name="_Toc396984078"/>
      <w:bookmarkStart w:id="1258" w:name="_Toc423423681"/>
      <w:bookmarkStart w:id="1259" w:name="_Toc439170710"/>
      <w:bookmarkStart w:id="1260" w:name="_Toc439172812"/>
      <w:bookmarkStart w:id="1261" w:name="_Toc439173253"/>
      <w:bookmarkStart w:id="1262" w:name="_Toc439238249"/>
      <w:bookmarkStart w:id="1263" w:name="_Toc439252796"/>
      <w:bookmarkStart w:id="1264" w:name="_Toc439323770"/>
      <w:bookmarkStart w:id="1265" w:name="_Toc440297092"/>
      <w:bookmarkStart w:id="1266" w:name="_Toc440356653"/>
      <w:bookmarkStart w:id="1267" w:name="_Toc440631789"/>
      <w:bookmarkStart w:id="1268" w:name="_Toc440876573"/>
      <w:bookmarkStart w:id="1269" w:name="_Toc441130645"/>
      <w:bookmarkStart w:id="1270" w:name="_Toc441157148"/>
      <w:bookmarkStart w:id="1271" w:name="_Toc447292170"/>
      <w:bookmarkStart w:id="1272" w:name="_Toc462234930"/>
      <w:bookmarkStart w:id="1273" w:name="_Toc466966895"/>
      <w:bookmarkStart w:id="1274" w:name="_Toc468806146"/>
      <w:bookmarkStart w:id="1275" w:name="_Toc469480413"/>
      <w:bookmarkStart w:id="1276"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77" w:name="_Toc343690585"/>
      <w:bookmarkStart w:id="1278" w:name="_Toc372294429"/>
      <w:bookmarkStart w:id="1279" w:name="_Toc379288897"/>
      <w:bookmarkStart w:id="1280" w:name="_Toc384734781"/>
      <w:bookmarkStart w:id="1281" w:name="_Toc396984079"/>
      <w:bookmarkStart w:id="1282" w:name="_Toc423423682"/>
      <w:bookmarkStart w:id="1283" w:name="_Toc439170711"/>
      <w:bookmarkStart w:id="1284" w:name="_Toc439172813"/>
      <w:bookmarkStart w:id="1285" w:name="_Toc439173254"/>
      <w:bookmarkStart w:id="1286" w:name="_Toc439238250"/>
      <w:bookmarkStart w:id="1287" w:name="_Toc439252797"/>
      <w:bookmarkStart w:id="1288" w:name="_Toc439323771"/>
      <w:bookmarkStart w:id="1289" w:name="_Toc440297093"/>
      <w:bookmarkStart w:id="1290" w:name="_Toc440356654"/>
      <w:bookmarkStart w:id="1291" w:name="_Toc440631790"/>
      <w:bookmarkStart w:id="1292" w:name="_Toc440876574"/>
      <w:bookmarkStart w:id="1293" w:name="_Toc441130646"/>
      <w:bookmarkStart w:id="1294" w:name="_Toc441157149"/>
      <w:bookmarkStart w:id="1295" w:name="_Toc447292171"/>
      <w:bookmarkStart w:id="1296" w:name="_Toc462234931"/>
      <w:bookmarkStart w:id="1297" w:name="_Toc466966896"/>
      <w:bookmarkStart w:id="1298" w:name="_Toc468806147"/>
      <w:bookmarkStart w:id="1299" w:name="_Toc469480414"/>
      <w:bookmarkStart w:id="1300" w:name="_Toc472416931"/>
      <w:r w:rsidRPr="00D053CF">
        <w:rPr>
          <w:szCs w:val="24"/>
        </w:rPr>
        <w:lastRenderedPageBreak/>
        <w:t>Инструкции по заполнению</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fldSimple w:instr=" REF _Ref55336310 \r \h  \* MERGEFORMAT ">
        <w:r w:rsidR="00B007DA" w:rsidRPr="00B007DA">
          <w:rPr>
            <w:sz w:val="24"/>
            <w:szCs w:val="24"/>
          </w:rPr>
          <w:t>5.1</w:t>
        </w:r>
      </w:fldSimple>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1"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2" w:name="_Toc423423683"/>
      <w:bookmarkStart w:id="1303" w:name="_Ref440272051"/>
      <w:bookmarkStart w:id="1304" w:name="_Ref440274744"/>
      <w:bookmarkStart w:id="1305"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1"/>
      <w:bookmarkEnd w:id="1302"/>
      <w:bookmarkEnd w:id="1303"/>
      <w:bookmarkEnd w:id="1304"/>
      <w:bookmarkEnd w:id="1305"/>
    </w:p>
    <w:p w:rsidR="004F4D80" w:rsidRPr="00D053CF" w:rsidRDefault="004F4D80" w:rsidP="004F4D80">
      <w:pPr>
        <w:pStyle w:val="3"/>
        <w:rPr>
          <w:szCs w:val="24"/>
        </w:rPr>
      </w:pPr>
      <w:bookmarkStart w:id="1306" w:name="_Toc343690587"/>
      <w:bookmarkStart w:id="1307" w:name="_Toc372294431"/>
      <w:bookmarkStart w:id="1308" w:name="_Toc379288899"/>
      <w:bookmarkStart w:id="1309" w:name="_Toc384734783"/>
      <w:bookmarkStart w:id="1310" w:name="_Toc396984081"/>
      <w:bookmarkStart w:id="1311" w:name="_Toc423423684"/>
      <w:bookmarkStart w:id="1312" w:name="_Toc439170713"/>
      <w:bookmarkStart w:id="1313" w:name="_Toc439172815"/>
      <w:bookmarkStart w:id="1314" w:name="_Toc439173256"/>
      <w:bookmarkStart w:id="1315" w:name="_Toc439238252"/>
      <w:bookmarkStart w:id="1316" w:name="_Toc439252799"/>
      <w:bookmarkStart w:id="1317" w:name="_Toc439323773"/>
      <w:bookmarkStart w:id="1318" w:name="_Toc440297095"/>
      <w:bookmarkStart w:id="1319" w:name="_Toc440356656"/>
      <w:bookmarkStart w:id="1320" w:name="_Toc440631792"/>
      <w:bookmarkStart w:id="1321" w:name="_Toc440876576"/>
      <w:bookmarkStart w:id="1322" w:name="_Toc441130648"/>
      <w:bookmarkStart w:id="1323" w:name="_Toc441157151"/>
      <w:bookmarkStart w:id="1324" w:name="_Toc447292173"/>
      <w:bookmarkStart w:id="1325" w:name="_Toc462234933"/>
      <w:bookmarkStart w:id="1326" w:name="_Toc466966898"/>
      <w:bookmarkStart w:id="1327" w:name="_Toc468806149"/>
      <w:bookmarkStart w:id="1328" w:name="_Toc469480416"/>
      <w:bookmarkStart w:id="1329" w:name="_Toc472416933"/>
      <w:r w:rsidRPr="00D053CF">
        <w:rPr>
          <w:szCs w:val="24"/>
        </w:rPr>
        <w:t xml:space="preserve">Форма </w:t>
      </w:r>
      <w:bookmarkEnd w:id="1306"/>
      <w:bookmarkEnd w:id="1307"/>
      <w:bookmarkEnd w:id="1308"/>
      <w:bookmarkEnd w:id="1309"/>
      <w:bookmarkEnd w:id="1310"/>
      <w:bookmarkEnd w:id="1311"/>
      <w:bookmarkEnd w:id="1312"/>
      <w:bookmarkEnd w:id="1313"/>
      <w:bookmarkEnd w:id="1314"/>
      <w:bookmarkEnd w:id="1315"/>
      <w:bookmarkEnd w:id="1316"/>
      <w:r w:rsidR="000D70B6" w:rsidRPr="00D053CF">
        <w:rPr>
          <w:szCs w:val="24"/>
        </w:rPr>
        <w:t>Согласия на обработку персональных данных</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30" w:name="_Toc439252801"/>
      <w:bookmarkStart w:id="1331" w:name="_Toc439323774"/>
      <w:bookmarkStart w:id="1332" w:name="_Toc440297096"/>
      <w:bookmarkStart w:id="1333" w:name="_Toc440356657"/>
      <w:bookmarkStart w:id="1334" w:name="_Toc440631793"/>
      <w:bookmarkStart w:id="1335" w:name="_Toc440876577"/>
      <w:bookmarkStart w:id="1336" w:name="_Toc441130649"/>
      <w:bookmarkStart w:id="1337" w:name="_Toc441157152"/>
      <w:bookmarkStart w:id="1338" w:name="_Toc447292174"/>
      <w:bookmarkStart w:id="1339" w:name="_Toc462234934"/>
      <w:bookmarkStart w:id="1340" w:name="_Toc466966899"/>
      <w:bookmarkStart w:id="1341" w:name="_Toc468806150"/>
      <w:bookmarkStart w:id="1342" w:name="_Toc469480417"/>
      <w:bookmarkStart w:id="1343" w:name="_Toc472416934"/>
      <w:r w:rsidRPr="00D053CF">
        <w:rPr>
          <w:szCs w:val="24"/>
        </w:rPr>
        <w:lastRenderedPageBreak/>
        <w:t>Инструкции по заполнению</w:t>
      </w:r>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4" w:name="_Toc462216791"/>
      <w:bookmarkStart w:id="1345" w:name="_Toc462234935"/>
      <w:bookmarkStart w:id="1346" w:name="_Toc466966900"/>
      <w:bookmarkStart w:id="1347" w:name="_Toc468806151"/>
      <w:bookmarkStart w:id="1348" w:name="_Toc469480418"/>
      <w:bookmarkStart w:id="1349" w:name="_Toc472416935"/>
      <w:r w:rsidRPr="00D053CF">
        <w:rPr>
          <w:szCs w:val="24"/>
        </w:rPr>
        <w:lastRenderedPageBreak/>
        <w:t>Форма Согласия на обработку персональных данных</w:t>
      </w:r>
      <w:bookmarkEnd w:id="1344"/>
      <w:bookmarkEnd w:id="1345"/>
      <w:bookmarkEnd w:id="1346"/>
      <w:bookmarkEnd w:id="1347"/>
      <w:bookmarkEnd w:id="1348"/>
      <w:bookmarkEnd w:id="1349"/>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50" w:name="_Toc461809099"/>
      <w:r w:rsidRPr="00D053CF">
        <w:rPr>
          <w:b/>
          <w:sz w:val="24"/>
          <w:szCs w:val="24"/>
        </w:rPr>
        <w:t>Согласие на обработку персональных данных</w:t>
      </w:r>
      <w:bookmarkEnd w:id="1350"/>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1" w:name="_Toc461809100"/>
      <w:bookmarkStart w:id="1352" w:name="_Toc462216792"/>
      <w:bookmarkStart w:id="1353" w:name="_Toc462234936"/>
      <w:bookmarkStart w:id="1354" w:name="_Toc466966901"/>
      <w:bookmarkStart w:id="1355" w:name="_Toc468806152"/>
      <w:bookmarkStart w:id="1356" w:name="_Toc469480419"/>
      <w:bookmarkStart w:id="1357" w:name="_Toc472416936"/>
      <w:r w:rsidRPr="00D053CF">
        <w:rPr>
          <w:szCs w:val="24"/>
        </w:rPr>
        <w:lastRenderedPageBreak/>
        <w:t>Инструкции по заполнению</w:t>
      </w:r>
      <w:bookmarkEnd w:id="1351"/>
      <w:bookmarkEnd w:id="1352"/>
      <w:bookmarkEnd w:id="1353"/>
      <w:bookmarkEnd w:id="1354"/>
      <w:bookmarkEnd w:id="1355"/>
      <w:bookmarkEnd w:id="1356"/>
      <w:bookmarkEnd w:id="1357"/>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58" w:name="_Ref440272274"/>
      <w:bookmarkStart w:id="1359" w:name="_Ref440274756"/>
      <w:bookmarkStart w:id="1360"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58"/>
      <w:bookmarkEnd w:id="1359"/>
      <w:bookmarkEnd w:id="1360"/>
    </w:p>
    <w:p w:rsidR="007857E5" w:rsidRPr="00D053CF" w:rsidRDefault="007857E5" w:rsidP="007857E5">
      <w:pPr>
        <w:pStyle w:val="3"/>
        <w:rPr>
          <w:szCs w:val="24"/>
        </w:rPr>
      </w:pPr>
      <w:bookmarkStart w:id="1361" w:name="_Toc439170718"/>
      <w:bookmarkStart w:id="1362" w:name="_Toc439172820"/>
      <w:bookmarkStart w:id="1363" w:name="_Toc439173262"/>
      <w:bookmarkStart w:id="1364" w:name="_Toc439238258"/>
      <w:bookmarkStart w:id="1365" w:name="_Toc439252806"/>
      <w:bookmarkStart w:id="1366" w:name="_Toc439323779"/>
      <w:bookmarkStart w:id="1367" w:name="_Toc440297101"/>
      <w:bookmarkStart w:id="1368" w:name="_Toc440356662"/>
      <w:bookmarkStart w:id="1369" w:name="_Toc440631798"/>
      <w:bookmarkStart w:id="1370" w:name="_Toc440876582"/>
      <w:bookmarkStart w:id="1371" w:name="_Toc441130654"/>
      <w:bookmarkStart w:id="1372" w:name="_Toc441157154"/>
      <w:bookmarkStart w:id="1373" w:name="_Toc447292176"/>
      <w:bookmarkStart w:id="1374" w:name="_Toc462234938"/>
      <w:bookmarkStart w:id="1375" w:name="_Toc466966903"/>
      <w:bookmarkStart w:id="1376" w:name="_Toc468806154"/>
      <w:bookmarkStart w:id="1377" w:name="_Toc469480421"/>
      <w:bookmarkStart w:id="1378" w:name="_Toc472416938"/>
      <w:r w:rsidRPr="00D053CF">
        <w:rPr>
          <w:szCs w:val="24"/>
        </w:rPr>
        <w:t xml:space="preserve">Форма </w:t>
      </w:r>
      <w:bookmarkEnd w:id="1361"/>
      <w:r w:rsidR="00E47073" w:rsidRPr="00D053CF">
        <w:rPr>
          <w:szCs w:val="24"/>
        </w:rPr>
        <w:t>согласия Участника налоговым органам на разглашение сведений, составляющих налоговую тайну</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79" w:name="_Toc300142269"/>
      <w:bookmarkStart w:id="1380" w:name="_Toc309735391"/>
      <w:bookmarkStart w:id="1381"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79"/>
      <w:r w:rsidRPr="00D053CF">
        <w:rPr>
          <w:b/>
          <w:bCs w:val="0"/>
          <w:snapToGrid w:val="0"/>
          <w:sz w:val="24"/>
          <w:szCs w:val="24"/>
        </w:rPr>
        <w:t xml:space="preserve"> </w:t>
      </w:r>
      <w:bookmarkEnd w:id="1380"/>
      <w:bookmarkEnd w:id="1381"/>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2" w:name="_Toc439170719"/>
      <w:bookmarkStart w:id="1383" w:name="_Toc439172821"/>
      <w:bookmarkStart w:id="1384" w:name="_Toc439173263"/>
      <w:bookmarkStart w:id="1385" w:name="_Toc439238259"/>
      <w:bookmarkStart w:id="1386" w:name="_Toc439252807"/>
      <w:bookmarkStart w:id="1387" w:name="_Toc439323780"/>
      <w:bookmarkStart w:id="1388" w:name="_Toc440297102"/>
      <w:bookmarkStart w:id="1389" w:name="_Toc440356663"/>
      <w:bookmarkStart w:id="1390" w:name="_Toc440631799"/>
      <w:bookmarkStart w:id="1391" w:name="_Toc440876583"/>
      <w:bookmarkStart w:id="1392" w:name="_Toc441130655"/>
      <w:bookmarkStart w:id="1393" w:name="_Toc441157155"/>
      <w:bookmarkStart w:id="1394" w:name="_Toc447292177"/>
      <w:bookmarkStart w:id="1395" w:name="_Toc462234939"/>
      <w:bookmarkStart w:id="1396" w:name="_Toc466966904"/>
      <w:bookmarkStart w:id="1397" w:name="_Toc468806155"/>
      <w:bookmarkStart w:id="1398" w:name="_Toc469480422"/>
      <w:bookmarkStart w:id="1399" w:name="_Toc472416939"/>
      <w:r w:rsidRPr="00D053CF">
        <w:rPr>
          <w:szCs w:val="24"/>
        </w:rPr>
        <w:lastRenderedPageBreak/>
        <w:t>Инструкции по заполнению</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fldSimple w:instr=" REF _Ref55336310 \r \h  \* MERGEFORMAT ">
        <w:r w:rsidR="00B007DA" w:rsidRPr="00B007DA">
          <w:rPr>
            <w:sz w:val="24"/>
            <w:szCs w:val="24"/>
          </w:rPr>
          <w:t>5.1</w:t>
        </w:r>
      </w:fldSimple>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00" w:name="_Ref93268095"/>
      <w:bookmarkStart w:id="1401" w:name="_Ref93268099"/>
      <w:bookmarkStart w:id="1402" w:name="_Toc98253958"/>
      <w:bookmarkStart w:id="1403" w:name="_Toc165173884"/>
      <w:bookmarkStart w:id="1404" w:name="_Toc423423678"/>
      <w:bookmarkStart w:id="1405" w:name="_Ref440272510"/>
      <w:bookmarkStart w:id="1406" w:name="_Ref440274961"/>
      <w:bookmarkStart w:id="1407"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400"/>
      <w:bookmarkEnd w:id="1401"/>
      <w:bookmarkEnd w:id="1402"/>
      <w:bookmarkEnd w:id="1403"/>
      <w:bookmarkEnd w:id="1404"/>
      <w:bookmarkEnd w:id="1405"/>
      <w:bookmarkEnd w:id="1406"/>
      <w:bookmarkEnd w:id="1407"/>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08" w:name="_Toc90385125"/>
      <w:bookmarkStart w:id="1409" w:name="_Toc439170705"/>
      <w:bookmarkStart w:id="1410" w:name="_Toc439172807"/>
      <w:bookmarkStart w:id="1411" w:name="_Toc439173268"/>
      <w:bookmarkStart w:id="1412" w:name="_Toc439238264"/>
      <w:bookmarkStart w:id="1413" w:name="_Toc439252812"/>
      <w:bookmarkStart w:id="1414" w:name="_Toc439323785"/>
      <w:bookmarkStart w:id="1415" w:name="_Toc440297104"/>
      <w:bookmarkStart w:id="1416" w:name="_Toc440356665"/>
      <w:bookmarkStart w:id="1417" w:name="_Toc440631801"/>
      <w:bookmarkStart w:id="1418" w:name="_Toc440876585"/>
      <w:bookmarkStart w:id="1419" w:name="_Toc441130657"/>
      <w:bookmarkStart w:id="1420" w:name="_Toc441157157"/>
      <w:bookmarkStart w:id="1421" w:name="_Toc447292179"/>
      <w:bookmarkStart w:id="1422" w:name="_Toc462234941"/>
      <w:bookmarkStart w:id="1423" w:name="_Toc466966906"/>
      <w:bookmarkStart w:id="1424" w:name="_Toc468806157"/>
      <w:bookmarkStart w:id="1425" w:name="_Toc469480424"/>
      <w:bookmarkStart w:id="1426" w:name="_Toc472416941"/>
      <w:r w:rsidRPr="00D053CF">
        <w:rPr>
          <w:szCs w:val="24"/>
        </w:rPr>
        <w:t>Форма плана распределения объемов выполнения поставок внутри коллективного Участника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27" w:name="_Toc90385126"/>
      <w:bookmarkStart w:id="1428" w:name="_Toc98253959"/>
      <w:bookmarkStart w:id="1429" w:name="_Toc157248211"/>
      <w:bookmarkStart w:id="1430" w:name="_Toc157496580"/>
      <w:bookmarkStart w:id="1431" w:name="_Toc158206119"/>
      <w:bookmarkStart w:id="1432" w:name="_Toc164057804"/>
      <w:bookmarkStart w:id="1433" w:name="_Toc164137154"/>
      <w:bookmarkStart w:id="1434" w:name="_Toc164161314"/>
      <w:bookmarkStart w:id="1435" w:name="_Toc165173885"/>
      <w:r w:rsidRPr="00D053CF">
        <w:rPr>
          <w:b/>
          <w:szCs w:val="24"/>
        </w:rPr>
        <w:br w:type="page"/>
      </w:r>
    </w:p>
    <w:p w:rsidR="00635719" w:rsidRPr="00D053CF" w:rsidRDefault="00635719" w:rsidP="00635719">
      <w:pPr>
        <w:pStyle w:val="3"/>
        <w:rPr>
          <w:szCs w:val="24"/>
        </w:rPr>
      </w:pPr>
      <w:bookmarkStart w:id="1436" w:name="_Toc439170706"/>
      <w:bookmarkStart w:id="1437" w:name="_Toc439172808"/>
      <w:bookmarkStart w:id="1438" w:name="_Toc439173269"/>
      <w:bookmarkStart w:id="1439" w:name="_Toc439238265"/>
      <w:bookmarkStart w:id="1440" w:name="_Toc439252813"/>
      <w:bookmarkStart w:id="1441" w:name="_Toc439323786"/>
      <w:bookmarkStart w:id="1442" w:name="_Toc440297105"/>
      <w:bookmarkStart w:id="1443" w:name="_Toc440356666"/>
      <w:bookmarkStart w:id="1444" w:name="_Toc440631802"/>
      <w:bookmarkStart w:id="1445" w:name="_Toc440876586"/>
      <w:bookmarkStart w:id="1446" w:name="_Toc441130658"/>
      <w:bookmarkStart w:id="1447" w:name="_Toc441157158"/>
      <w:bookmarkStart w:id="1448" w:name="_Toc447292180"/>
      <w:bookmarkStart w:id="1449" w:name="_Toc462234942"/>
      <w:bookmarkStart w:id="1450" w:name="_Toc466966907"/>
      <w:bookmarkStart w:id="1451" w:name="_Toc468806158"/>
      <w:bookmarkStart w:id="1452" w:name="_Toc469480425"/>
      <w:bookmarkStart w:id="1453" w:name="_Toc472416942"/>
      <w:r w:rsidRPr="00D053CF">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B007DA" w:rsidRPr="00B007DA">
          <w:rPr>
            <w:sz w:val="24"/>
            <w:szCs w:val="24"/>
          </w:rPr>
          <w:t>3.3.10</w:t>
        </w:r>
      </w:fldSimple>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fldSimple w:instr=" REF _Ref55336310 \r \h  \* MERGEFORMAT ">
        <w:r w:rsidR="00B007DA" w:rsidRPr="00B007DA">
          <w:rPr>
            <w:sz w:val="24"/>
            <w:szCs w:val="24"/>
          </w:rPr>
          <w:t>5.1</w:t>
        </w:r>
      </w:fldSimple>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fldSimple w:instr=" REF _Ref440274337 \r \h  \* MERGEFORMAT ">
        <w:r w:rsidR="00B007DA" w:rsidRPr="00B007DA">
          <w:rPr>
            <w:sz w:val="24"/>
            <w:szCs w:val="24"/>
          </w:rPr>
          <w:t>5.2</w:t>
        </w:r>
      </w:fldSimple>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fldSimple w:instr=" REF _Ref440274366 \r \h  \* MERGEFORMAT ">
        <w:r w:rsidR="00B007DA" w:rsidRPr="00B007DA">
          <w:rPr>
            <w:sz w:val="24"/>
            <w:szCs w:val="24"/>
          </w:rPr>
          <w:t>5.4</w:t>
        </w:r>
      </w:fldSimple>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C53" w:rsidRDefault="00042C53">
      <w:pPr>
        <w:spacing w:line="240" w:lineRule="auto"/>
      </w:pPr>
      <w:r>
        <w:separator/>
      </w:r>
    </w:p>
  </w:endnote>
  <w:endnote w:type="continuationSeparator" w:id="0">
    <w:p w:rsidR="00042C53" w:rsidRDefault="00042C53">
      <w:pPr>
        <w:spacing w:line="240" w:lineRule="auto"/>
      </w:pPr>
      <w:r>
        <w:continuationSeparator/>
      </w:r>
    </w:p>
  </w:endnote>
  <w:endnote w:id="1">
    <w:p w:rsidR="00396A33" w:rsidRDefault="00396A33"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626BED">
    <w:pPr>
      <w:pStyle w:val="aff2"/>
      <w:framePr w:wrap="around" w:vAnchor="text" w:hAnchor="margin" w:xAlign="right" w:y="1"/>
      <w:rPr>
        <w:rStyle w:val="a6"/>
      </w:rPr>
    </w:pPr>
    <w:r>
      <w:rPr>
        <w:rStyle w:val="a6"/>
      </w:rPr>
      <w:fldChar w:fldCharType="begin"/>
    </w:r>
    <w:r w:rsidR="00396A33">
      <w:rPr>
        <w:rStyle w:val="a6"/>
      </w:rPr>
      <w:instrText xml:space="preserve">PAGE  </w:instrText>
    </w:r>
    <w:r>
      <w:rPr>
        <w:rStyle w:val="a6"/>
      </w:rPr>
      <w:fldChar w:fldCharType="end"/>
    </w:r>
  </w:p>
  <w:p w:rsidR="00396A33" w:rsidRDefault="00396A3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Pr="00FA0376" w:rsidRDefault="00396A3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26BED" w:rsidRPr="00FA0376">
      <w:rPr>
        <w:sz w:val="16"/>
        <w:szCs w:val="16"/>
        <w:lang w:eastAsia="ru-RU"/>
      </w:rPr>
      <w:fldChar w:fldCharType="begin"/>
    </w:r>
    <w:r w:rsidRPr="00FA0376">
      <w:rPr>
        <w:sz w:val="16"/>
        <w:szCs w:val="16"/>
        <w:lang w:eastAsia="ru-RU"/>
      </w:rPr>
      <w:instrText xml:space="preserve"> PAGE </w:instrText>
    </w:r>
    <w:r w:rsidR="00626BED" w:rsidRPr="00FA0376">
      <w:rPr>
        <w:sz w:val="16"/>
        <w:szCs w:val="16"/>
        <w:lang w:eastAsia="ru-RU"/>
      </w:rPr>
      <w:fldChar w:fldCharType="separate"/>
    </w:r>
    <w:r w:rsidR="00746D1C">
      <w:rPr>
        <w:noProof/>
        <w:sz w:val="16"/>
        <w:szCs w:val="16"/>
        <w:lang w:eastAsia="ru-RU"/>
      </w:rPr>
      <w:t>17</w:t>
    </w:r>
    <w:r w:rsidR="00626BED" w:rsidRPr="00FA0376">
      <w:rPr>
        <w:sz w:val="16"/>
        <w:szCs w:val="16"/>
        <w:lang w:eastAsia="ru-RU"/>
      </w:rPr>
      <w:fldChar w:fldCharType="end"/>
    </w:r>
  </w:p>
  <w:p w:rsidR="00396A33" w:rsidRPr="00EE0539" w:rsidRDefault="00396A33" w:rsidP="00832D0A">
    <w:pPr>
      <w:pStyle w:val="aff2"/>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396A33">
      <w:rPr>
        <w:sz w:val="18"/>
        <w:szCs w:val="18"/>
      </w:rPr>
      <w:t>Договора на поставку линейных подвесных изоляторов для нужд ПАО МРСК Центра (филиал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C53" w:rsidRDefault="00042C53">
      <w:pPr>
        <w:spacing w:line="240" w:lineRule="auto"/>
      </w:pPr>
      <w:r>
        <w:separator/>
      </w:r>
    </w:p>
  </w:footnote>
  <w:footnote w:type="continuationSeparator" w:id="0">
    <w:p w:rsidR="00042C53" w:rsidRDefault="00042C53">
      <w:pPr>
        <w:spacing w:line="240" w:lineRule="auto"/>
      </w:pPr>
      <w:r>
        <w:continuationSeparator/>
      </w:r>
    </w:p>
  </w:footnote>
  <w:footnote w:id="1">
    <w:p w:rsidR="00396A33" w:rsidRPr="00B36685" w:rsidRDefault="00396A33"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96A33" w:rsidRDefault="00396A33"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96A33" w:rsidRDefault="00396A33" w:rsidP="001B4F5D">
      <w:pPr>
        <w:pStyle w:val="1ff5"/>
        <w:rPr>
          <w:rFonts w:ascii="Times New Roman" w:eastAsia="Times New Roman" w:hAnsi="Times New Roman" w:cs="Times New Roman"/>
          <w:lang w:eastAsia="ru-RU"/>
        </w:rPr>
      </w:pPr>
    </w:p>
  </w:footnote>
  <w:footnote w:id="3">
    <w:p w:rsidR="00396A33" w:rsidRDefault="00396A33" w:rsidP="0047469A">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Pr="00930031" w:rsidRDefault="00396A3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A33" w:rsidRDefault="00396A3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74434"/>
  </w:hdrShapeDefaults>
  <w:footnotePr>
    <w:footnote w:id="-1"/>
    <w:footnote w:id="0"/>
  </w:footnotePr>
  <w:endnotePr>
    <w:endnote w:id="-1"/>
    <w:endnote w:id="0"/>
  </w:endnotePr>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2C53"/>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336"/>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32B"/>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12E7"/>
    <w:rsid w:val="003832F6"/>
    <w:rsid w:val="0039141F"/>
    <w:rsid w:val="00395BC1"/>
    <w:rsid w:val="00396A33"/>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562"/>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26BED"/>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46D1C"/>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3B6"/>
    <w:rsid w:val="00C04FF9"/>
    <w:rsid w:val="00C05396"/>
    <w:rsid w:val="00C05EF6"/>
    <w:rsid w:val="00C12145"/>
    <w:rsid w:val="00C12B9A"/>
    <w:rsid w:val="00C12FA4"/>
    <w:rsid w:val="00C21FA7"/>
    <w:rsid w:val="00C236C0"/>
    <w:rsid w:val="00C24A98"/>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713ABB42-9F4B-4F50-A13C-C55B9CCCA397%7d" TargetMode="Externa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8"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hyperlink" Target="mailto:posta@mrsk-1.ru" TargetMode="Externa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CFAB862D-F551-4AF5-A8A8-B216AF7DB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69</Pages>
  <Words>22854</Words>
  <Characters>130269</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152818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153</cp:revision>
  <cp:lastPrinted>2015-12-29T14:27:00Z</cp:lastPrinted>
  <dcterms:created xsi:type="dcterms:W3CDTF">2016-01-12T09:22:00Z</dcterms:created>
  <dcterms:modified xsi:type="dcterms:W3CDTF">2017-09-04T11:14:00Z</dcterms:modified>
</cp:coreProperties>
</file>