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18630C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070246" w:rsidRPr="00070246" w:rsidRDefault="0007024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320290" cy="827317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0290" cy="82731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070246" w:rsidRPr="00070246" w:rsidRDefault="00070246" w:rsidP="00070246">
      <w:pPr>
        <w:spacing w:line="240" w:lineRule="auto"/>
        <w:jc w:val="right"/>
        <w:rPr>
          <w:sz w:val="24"/>
          <w:szCs w:val="24"/>
        </w:rPr>
      </w:pPr>
      <w:r w:rsidRPr="00070246">
        <w:rPr>
          <w:sz w:val="24"/>
          <w:szCs w:val="24"/>
        </w:rPr>
        <w:t>Председатель закупочной комиссии -</w:t>
      </w:r>
    </w:p>
    <w:p w:rsidR="00070246" w:rsidRPr="00070246" w:rsidRDefault="00070246" w:rsidP="00070246">
      <w:pPr>
        <w:spacing w:line="240" w:lineRule="auto"/>
        <w:jc w:val="right"/>
        <w:rPr>
          <w:sz w:val="24"/>
          <w:szCs w:val="24"/>
        </w:rPr>
      </w:pPr>
      <w:r w:rsidRPr="00070246">
        <w:rPr>
          <w:sz w:val="24"/>
          <w:szCs w:val="24"/>
        </w:rPr>
        <w:t>Начальник управления логистики и МТО</w:t>
      </w:r>
    </w:p>
    <w:p w:rsidR="00070246" w:rsidRPr="00070246" w:rsidRDefault="00070246" w:rsidP="00070246">
      <w:pPr>
        <w:spacing w:line="240" w:lineRule="auto"/>
        <w:jc w:val="right"/>
        <w:rPr>
          <w:sz w:val="24"/>
          <w:szCs w:val="24"/>
        </w:rPr>
      </w:pPr>
      <w:r w:rsidRPr="00070246">
        <w:rPr>
          <w:sz w:val="24"/>
          <w:szCs w:val="24"/>
        </w:rPr>
        <w:t xml:space="preserve"> филиала ПАО «МРСК Центра» - «Тамбовэнерго»</w:t>
      </w:r>
    </w:p>
    <w:p w:rsidR="00070246" w:rsidRPr="00070246" w:rsidRDefault="00070246" w:rsidP="00070246">
      <w:pPr>
        <w:spacing w:line="240" w:lineRule="auto"/>
        <w:jc w:val="right"/>
        <w:rPr>
          <w:sz w:val="24"/>
          <w:szCs w:val="24"/>
        </w:rPr>
      </w:pPr>
      <w:r w:rsidRPr="00070246">
        <w:rPr>
          <w:sz w:val="24"/>
          <w:szCs w:val="24"/>
        </w:rPr>
        <w:t>________________ А.П. Донских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070246">
        <w:rPr>
          <w:b/>
          <w:sz w:val="24"/>
          <w:szCs w:val="24"/>
        </w:rPr>
        <w:t xml:space="preserve">заключения </w:t>
      </w:r>
      <w:proofErr w:type="gramStart"/>
      <w:r w:rsidR="00070246" w:rsidRPr="00070246">
        <w:rPr>
          <w:b/>
          <w:iCs/>
          <w:sz w:val="24"/>
          <w:szCs w:val="24"/>
        </w:rPr>
        <w:t>Договора</w:t>
      </w:r>
      <w:proofErr w:type="gramEnd"/>
      <w:r w:rsidR="00070246" w:rsidRPr="00070246">
        <w:rPr>
          <w:b/>
          <w:sz w:val="24"/>
          <w:szCs w:val="24"/>
        </w:rPr>
        <w:t xml:space="preserve"> на выполнение СМР по реконструкции ограждений с монтажом автоматических ворот и шлагбаума для нужд ПАО «МРСК Центра» (филиала «Тамбовэнерго»)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070246">
        <w:rPr>
          <w:sz w:val="24"/>
          <w:szCs w:val="24"/>
        </w:rPr>
        <w:t>Тамбов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1C4BB0" w:rsidRDefault="007F1742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C4BB0">
        <w:rPr>
          <w:noProof/>
        </w:rPr>
        <w:t>1</w:t>
      </w:r>
      <w:r w:rsidR="001C4BB0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C4BB0">
        <w:rPr>
          <w:noProof/>
        </w:rPr>
        <w:t>Общие положения</w:t>
      </w:r>
      <w:r w:rsidR="001C4BB0">
        <w:rPr>
          <w:noProof/>
        </w:rPr>
        <w:tab/>
      </w:r>
      <w:r>
        <w:rPr>
          <w:noProof/>
        </w:rPr>
        <w:fldChar w:fldCharType="begin"/>
      </w:r>
      <w:r w:rsidR="001C4BB0">
        <w:rPr>
          <w:noProof/>
        </w:rPr>
        <w:instrText xml:space="preserve"> PAGEREF _Toc441131694 \h </w:instrText>
      </w:r>
      <w:r>
        <w:rPr>
          <w:noProof/>
        </w:rPr>
      </w:r>
      <w:r>
        <w:rPr>
          <w:noProof/>
        </w:rPr>
        <w:fldChar w:fldCharType="separate"/>
      </w:r>
      <w:r w:rsidR="00D97B82">
        <w:rPr>
          <w:noProof/>
        </w:rPr>
        <w:t>4</w:t>
      </w:r>
      <w:r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_Toc441131695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4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_Toc441131696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5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_Toc441131697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6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_Toc441131698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6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_Toc441131699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7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работ с разбиением заказа на лоты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_Toc441131700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8</w:t>
      </w:r>
      <w:r w:rsidR="007F1742">
        <w:rPr>
          <w:noProof/>
        </w:rPr>
        <w:fldChar w:fldCharType="end"/>
      </w:r>
    </w:p>
    <w:p w:rsidR="001C4BB0" w:rsidRDefault="001C4BB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7A742E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_Toc441131707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10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_Toc441131708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10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A742E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_Toc441131712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10</w:t>
      </w:r>
      <w:r w:rsidR="007F1742">
        <w:rPr>
          <w:noProof/>
        </w:rPr>
        <w:fldChar w:fldCharType="end"/>
      </w:r>
    </w:p>
    <w:p w:rsidR="001C4BB0" w:rsidRDefault="001C4BB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_Toc441131716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13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_Toc441131717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13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_Toc441131720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13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_Toc441131721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14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_Toc441131736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32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_Toc441131739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33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_Toc441131740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33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_Toc441131745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35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_Toc441131746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36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_Toc441131747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37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_Toc441131748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37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Подрядчика по Договору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_Toc441131749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38</w:t>
      </w:r>
      <w:r w:rsidR="007F1742">
        <w:rPr>
          <w:noProof/>
        </w:rPr>
        <w:fldChar w:fldCharType="end"/>
      </w:r>
    </w:p>
    <w:p w:rsidR="001C4BB0" w:rsidRDefault="001C4BB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7A742E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_Toc441131750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39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работ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_Toc441131751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39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работам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_Toc441131753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39</w:t>
      </w:r>
      <w:r w:rsidR="007F1742">
        <w:rPr>
          <w:noProof/>
        </w:rPr>
        <w:fldChar w:fldCharType="end"/>
      </w:r>
    </w:p>
    <w:p w:rsidR="001C4BB0" w:rsidRDefault="001C4BB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_Toc441131755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40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_Toc441131756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40</w:t>
      </w:r>
      <w:r w:rsidR="007F1742">
        <w:rPr>
          <w:noProof/>
        </w:rPr>
        <w:fldChar w:fldCharType="end"/>
      </w:r>
    </w:p>
    <w:p w:rsidR="001C4BB0" w:rsidRDefault="001C4BB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_Toc441131757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40</w:t>
      </w:r>
      <w:r w:rsidR="007F1742">
        <w:rPr>
          <w:noProof/>
        </w:rPr>
        <w:fldChar w:fldCharType="end"/>
      </w:r>
    </w:p>
    <w:p w:rsidR="001C4BB0" w:rsidRDefault="001C4BB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_Toc441131759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44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7A742E">
        <w:rPr>
          <w:bCs w:val="0"/>
          <w:noProof/>
        </w:rPr>
        <w:t>работ</w:t>
      </w:r>
      <w:r w:rsidRPr="007A742E">
        <w:rPr>
          <w:b w:val="0"/>
          <w:noProof/>
        </w:rPr>
        <w:t xml:space="preserve"> </w:t>
      </w:r>
      <w:r>
        <w:rPr>
          <w:noProof/>
        </w:rPr>
        <w:t>(форма 2)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_Toc441131761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46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A742E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A742E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_Toc441131764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50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работ (форма 4)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_Toc441131767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52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выполнения работ (форма 5)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_Toc441131770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54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A742E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A742E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_Toc441131773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56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_Toc441131776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58</w:t>
      </w:r>
      <w:r w:rsidR="007F1742">
        <w:rPr>
          <w:noProof/>
        </w:rPr>
        <w:fldChar w:fldCharType="end"/>
      </w:r>
    </w:p>
    <w:p w:rsidR="001C4BB0" w:rsidRDefault="001C4BB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7A742E"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7A742E">
        <w:rPr>
          <w:noProof/>
        </w:rPr>
        <w:t>Форма Анкеты Участника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_Toc441131777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58</w:t>
      </w:r>
      <w:r w:rsidR="007F1742">
        <w:rPr>
          <w:noProof/>
        </w:rPr>
        <w:fldChar w:fldCharType="end"/>
      </w:r>
    </w:p>
    <w:p w:rsidR="001C4BB0" w:rsidRDefault="001C4BB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7A742E"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7A742E">
        <w:rPr>
          <w:noProof/>
        </w:rPr>
        <w:t>Форма Декларации о соответствии Участника/субподрядчика/члена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_Toc441131778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60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_Toc441131780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64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_Toc441131783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67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_Toc441131786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69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_Toc441131789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72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_Toc441131792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74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_Toc441131795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77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_Toc441131798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79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_Toc441131801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82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A742E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7A742E">
        <w:rPr>
          <w:noProof/>
          <w:color w:val="000000"/>
        </w:rPr>
        <w:t>выполнения работ</w:t>
      </w:r>
      <w:r>
        <w:rPr>
          <w:noProof/>
        </w:rPr>
        <w:t xml:space="preserve"> между Участником и субподрядчиками </w:t>
      </w:r>
      <w:r w:rsidRPr="007A742E">
        <w:rPr>
          <w:noProof/>
          <w:color w:val="000000"/>
        </w:rPr>
        <w:t>(форма 16)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_Toc441131804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84</w:t>
      </w:r>
      <w:r w:rsidR="007F1742">
        <w:rPr>
          <w:noProof/>
        </w:rPr>
        <w:fldChar w:fldCharType="end"/>
      </w:r>
    </w:p>
    <w:p w:rsidR="001C4BB0" w:rsidRDefault="001C4BB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A742E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7A742E">
        <w:rPr>
          <w:noProof/>
          <w:color w:val="000000"/>
        </w:rPr>
        <w:t>выполнения работ</w:t>
      </w:r>
      <w:r>
        <w:rPr>
          <w:noProof/>
        </w:rPr>
        <w:t xml:space="preserve"> внутри коллективного Участника </w:t>
      </w:r>
      <w:r w:rsidRPr="007A742E">
        <w:rPr>
          <w:noProof/>
          <w:color w:val="000000"/>
        </w:rPr>
        <w:t>(форма 17)</w:t>
      </w:r>
      <w:r>
        <w:rPr>
          <w:noProof/>
        </w:rPr>
        <w:tab/>
      </w:r>
      <w:r w:rsidR="007F1742">
        <w:rPr>
          <w:noProof/>
        </w:rPr>
        <w:fldChar w:fldCharType="begin"/>
      </w:r>
      <w:r>
        <w:rPr>
          <w:noProof/>
        </w:rPr>
        <w:instrText xml:space="preserve"> PAGEREF _Toc441131807 \h </w:instrText>
      </w:r>
      <w:r w:rsidR="007F1742">
        <w:rPr>
          <w:noProof/>
        </w:rPr>
      </w:r>
      <w:r w:rsidR="007F1742">
        <w:rPr>
          <w:noProof/>
        </w:rPr>
        <w:fldChar w:fldCharType="separate"/>
      </w:r>
      <w:r w:rsidR="00D97B82">
        <w:rPr>
          <w:noProof/>
        </w:rPr>
        <w:t>86</w:t>
      </w:r>
      <w:r w:rsidR="007F1742">
        <w:rPr>
          <w:noProof/>
        </w:rPr>
        <w:fldChar w:fldCharType="end"/>
      </w:r>
    </w:p>
    <w:p w:rsidR="00717F60" w:rsidRPr="00E71A48" w:rsidRDefault="007F1742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41131694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41131695"/>
      <w:bookmarkEnd w:id="8"/>
      <w:r w:rsidRPr="00E71A48">
        <w:t>Общие сведения о процедуре запроса предложений</w:t>
      </w:r>
      <w:bookmarkEnd w:id="9"/>
    </w:p>
    <w:p w:rsidR="005B75A6" w:rsidRPr="0007024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070246" w:rsidRPr="00070246">
        <w:rPr>
          <w:iCs/>
          <w:sz w:val="24"/>
          <w:szCs w:val="24"/>
        </w:rPr>
        <w:t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</w:t>
      </w:r>
      <w:r w:rsidR="00070246" w:rsidRPr="00070246">
        <w:rPr>
          <w:iCs/>
          <w:sz w:val="24"/>
          <w:szCs w:val="24"/>
          <w:u w:val="single"/>
        </w:rPr>
        <w:t xml:space="preserve"> kobeleva.ey@mrsk-1.ru.</w:t>
      </w:r>
      <w:r w:rsidR="00070246" w:rsidRPr="00070246">
        <w:rPr>
          <w:iCs/>
          <w:sz w:val="24"/>
          <w:szCs w:val="24"/>
        </w:rPr>
        <w:t xml:space="preserve">, ответственное лицо – Кобелева Елена Юрьевна, контактный телефон - (4752)56-95-67, адрес электронной почты: </w:t>
      </w:r>
      <w:r w:rsidR="00070246" w:rsidRPr="00070246">
        <w:rPr>
          <w:iCs/>
          <w:sz w:val="24"/>
          <w:szCs w:val="24"/>
          <w:u w:val="single"/>
        </w:rPr>
        <w:t>kobeleva.ey@mrsk-1.ru</w:t>
      </w:r>
      <w:r w:rsidR="00070246">
        <w:rPr>
          <w:iCs/>
          <w:sz w:val="24"/>
          <w:szCs w:val="24"/>
          <w:u w:val="single"/>
        </w:rPr>
        <w:t>.</w:t>
      </w:r>
      <w:proofErr w:type="gramEnd"/>
      <w:r w:rsidR="00862664" w:rsidRPr="00862664">
        <w:rPr>
          <w:sz w:val="24"/>
          <w:szCs w:val="24"/>
        </w:rPr>
        <w:t xml:space="preserve"> </w:t>
      </w:r>
      <w:proofErr w:type="gramStart"/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862664">
        <w:rPr>
          <w:b/>
          <w:sz w:val="24"/>
          <w:szCs w:val="24"/>
          <w:highlight w:val="yellow"/>
        </w:rPr>
        <w:t>«</w:t>
      </w:r>
      <w:r w:rsidR="00070246">
        <w:rPr>
          <w:b/>
          <w:sz w:val="24"/>
          <w:szCs w:val="24"/>
          <w:highlight w:val="yellow"/>
        </w:rPr>
        <w:t>21</w:t>
      </w:r>
      <w:r w:rsidRPr="00862664">
        <w:rPr>
          <w:b/>
          <w:sz w:val="24"/>
          <w:szCs w:val="24"/>
          <w:highlight w:val="yellow"/>
        </w:rPr>
        <w:t xml:space="preserve">» </w:t>
      </w:r>
      <w:r w:rsidR="00070246">
        <w:rPr>
          <w:b/>
          <w:sz w:val="24"/>
          <w:szCs w:val="24"/>
          <w:highlight w:val="yellow"/>
        </w:rPr>
        <w:t>июня</w:t>
      </w:r>
      <w:r w:rsidRPr="00862664">
        <w:rPr>
          <w:b/>
          <w:sz w:val="24"/>
          <w:szCs w:val="24"/>
          <w:highlight w:val="yellow"/>
        </w:rPr>
        <w:t xml:space="preserve"> 20</w:t>
      </w:r>
      <w:r w:rsidR="00C12FA4" w:rsidRPr="00862664">
        <w:rPr>
          <w:b/>
          <w:sz w:val="24"/>
          <w:szCs w:val="24"/>
          <w:highlight w:val="yellow"/>
        </w:rPr>
        <w:t>1</w:t>
      </w:r>
      <w:r w:rsidR="00862664" w:rsidRPr="00862664">
        <w:rPr>
          <w:b/>
          <w:sz w:val="24"/>
          <w:szCs w:val="24"/>
          <w:highlight w:val="yellow"/>
        </w:rPr>
        <w:t>6</w:t>
      </w:r>
      <w:r w:rsidRPr="00862664">
        <w:rPr>
          <w:b/>
          <w:sz w:val="24"/>
          <w:szCs w:val="24"/>
          <w:highlight w:val="yellow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070246">
        <w:fldChar w:fldCharType="begin"/>
      </w:r>
      <w:r w:rsidR="00070246">
        <w:instrText xml:space="preserve"> REF _Ref440269836 \r \h  \* MERGEFORMAT </w:instrText>
      </w:r>
      <w:r w:rsidR="00070246">
        <w:fldChar w:fldCharType="separate"/>
      </w:r>
      <w:r w:rsidR="001A7C23" w:rsidRPr="001A7C23">
        <w:rPr>
          <w:sz w:val="24"/>
          <w:szCs w:val="24"/>
        </w:rPr>
        <w:t>1.1.2</w:t>
      </w:r>
      <w:r w:rsidR="00070246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 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>на право</w:t>
      </w:r>
      <w:proofErr w:type="gramEnd"/>
      <w:r w:rsidR="004B5EB3" w:rsidRPr="00862664">
        <w:rPr>
          <w:sz w:val="24"/>
          <w:szCs w:val="24"/>
        </w:rPr>
        <w:t xml:space="preserve"> </w:t>
      </w:r>
      <w:proofErr w:type="gramStart"/>
      <w:r w:rsidR="004B5EB3" w:rsidRPr="00862664">
        <w:rPr>
          <w:sz w:val="24"/>
          <w:szCs w:val="24"/>
        </w:rPr>
        <w:t xml:space="preserve">заключения </w:t>
      </w:r>
      <w:r w:rsidR="00070246" w:rsidRPr="00070246">
        <w:rPr>
          <w:iCs/>
          <w:sz w:val="24"/>
          <w:szCs w:val="24"/>
        </w:rPr>
        <w:t>Договора</w:t>
      </w:r>
      <w:r w:rsidR="00070246" w:rsidRPr="00070246">
        <w:rPr>
          <w:sz w:val="24"/>
          <w:szCs w:val="24"/>
        </w:rPr>
        <w:t xml:space="preserve"> на выполнение СМР по реконструкции ограждений с монтажом автоматических ворот и шлагбаума для нужд ПАО «МРСК Центра» (филиала  «Тамбовэнерго», расположенного по адресу:</w:t>
      </w:r>
      <w:proofErr w:type="gramEnd"/>
      <w:r w:rsidR="00070246" w:rsidRPr="00070246">
        <w:rPr>
          <w:sz w:val="24"/>
          <w:szCs w:val="24"/>
        </w:rPr>
        <w:t xml:space="preserve"> </w:t>
      </w:r>
      <w:proofErr w:type="gramStart"/>
      <w:r w:rsidR="00070246" w:rsidRPr="00070246">
        <w:rPr>
          <w:sz w:val="24"/>
          <w:szCs w:val="24"/>
        </w:rPr>
        <w:t xml:space="preserve">РФ, 392680, г. Тамбов, ул. </w:t>
      </w:r>
      <w:proofErr w:type="spellStart"/>
      <w:r w:rsidR="00070246" w:rsidRPr="00070246">
        <w:rPr>
          <w:sz w:val="24"/>
          <w:szCs w:val="24"/>
        </w:rPr>
        <w:t>Моршанское</w:t>
      </w:r>
      <w:proofErr w:type="spellEnd"/>
      <w:r w:rsidR="00070246" w:rsidRPr="00070246">
        <w:rPr>
          <w:sz w:val="24"/>
          <w:szCs w:val="24"/>
        </w:rPr>
        <w:t xml:space="preserve"> шоссе, д. 23)</w:t>
      </w:r>
      <w:r w:rsidRPr="00070246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19" w:history="1">
        <w:r w:rsidR="00862664" w:rsidRPr="005C5F88">
          <w:rPr>
            <w:rStyle w:val="a7"/>
            <w:sz w:val="24"/>
            <w:szCs w:val="24"/>
          </w:rPr>
          <w:t>etp.rosseti.ru</w:t>
        </w:r>
      </w:hyperlink>
      <w:r w:rsidR="00862664" w:rsidRPr="00C12FA4">
        <w:rPr>
          <w:sz w:val="24"/>
          <w:szCs w:val="24"/>
        </w:rPr>
        <w:t xml:space="preserve"> </w:t>
      </w:r>
      <w:r w:rsidR="00702B2C" w:rsidRPr="00C12FA4">
        <w:rPr>
          <w:sz w:val="24"/>
          <w:szCs w:val="24"/>
        </w:rPr>
        <w:t>(далее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5C5F88">
        <w:rPr>
          <w:sz w:val="24"/>
          <w:szCs w:val="24"/>
        </w:rPr>
        <w:t xml:space="preserve">заключения </w:t>
      </w:r>
      <w:bookmarkEnd w:id="17"/>
      <w:r w:rsidR="005C5F88" w:rsidRPr="005C5F88">
        <w:rPr>
          <w:iCs/>
          <w:sz w:val="24"/>
          <w:szCs w:val="24"/>
        </w:rPr>
        <w:t>Договора</w:t>
      </w:r>
      <w:r w:rsidR="005C5F88" w:rsidRPr="005C5F88">
        <w:rPr>
          <w:sz w:val="24"/>
          <w:szCs w:val="24"/>
        </w:rPr>
        <w:t xml:space="preserve"> на выполнение СМР по реконструкции ограждений с монтажом автоматических ворот и шлагбаума для нужд ПАО «МРСК Центра» (филиала «Тамбовэнерго»)</w:t>
      </w:r>
      <w:r w:rsidR="00702B2C" w:rsidRPr="005C5F88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>Количество лотов</w:t>
      </w:r>
      <w:r w:rsidRPr="005C5F88">
        <w:rPr>
          <w:sz w:val="24"/>
          <w:szCs w:val="24"/>
        </w:rPr>
        <w:t xml:space="preserve">: </w:t>
      </w:r>
      <w:r w:rsidRPr="005C5F88">
        <w:rPr>
          <w:b/>
          <w:sz w:val="24"/>
          <w:szCs w:val="24"/>
        </w:rPr>
        <w:t>1 (один)</w:t>
      </w:r>
      <w:r w:rsidRPr="005C5F88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BE644E">
        <w:rPr>
          <w:sz w:val="24"/>
          <w:szCs w:val="24"/>
        </w:rPr>
        <w:t>выполнение работ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5C5F88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BE644E">
        <w:rPr>
          <w:sz w:val="24"/>
          <w:szCs w:val="24"/>
        </w:rPr>
        <w:t>выполнения работ</w:t>
      </w:r>
      <w:r w:rsidR="00717F60" w:rsidRPr="005C5F88">
        <w:rPr>
          <w:sz w:val="24"/>
          <w:szCs w:val="24"/>
        </w:rPr>
        <w:t xml:space="preserve">: </w:t>
      </w:r>
      <w:r w:rsidR="005C5F88" w:rsidRPr="005C5F88">
        <w:rPr>
          <w:b/>
          <w:sz w:val="24"/>
          <w:szCs w:val="24"/>
        </w:rPr>
        <w:t>в течение 12 недель с момента заключения Договора</w:t>
      </w:r>
      <w:r w:rsidR="00717F60" w:rsidRPr="005C5F88">
        <w:rPr>
          <w:sz w:val="24"/>
          <w:szCs w:val="24"/>
        </w:rPr>
        <w:t>.</w:t>
      </w:r>
      <w:bookmarkEnd w:id="19"/>
    </w:p>
    <w:p w:rsidR="008D2928" w:rsidRPr="005C5F88" w:rsidRDefault="00BE644E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5C5F88">
        <w:rPr>
          <w:sz w:val="24"/>
          <w:szCs w:val="24"/>
        </w:rPr>
        <w:t>Выполнение работ</w:t>
      </w:r>
      <w:r w:rsidR="00366652" w:rsidRPr="005C5F88">
        <w:rPr>
          <w:sz w:val="24"/>
          <w:szCs w:val="24"/>
        </w:rPr>
        <w:t xml:space="preserve"> Участником</w:t>
      </w:r>
      <w:r w:rsidR="00366652" w:rsidRPr="00366652">
        <w:rPr>
          <w:sz w:val="24"/>
          <w:szCs w:val="24"/>
        </w:rPr>
        <w:t xml:space="preserve"> будет осуществляться </w:t>
      </w:r>
      <w:r w:rsidR="00366652" w:rsidRPr="005C5F88">
        <w:rPr>
          <w:sz w:val="24"/>
          <w:szCs w:val="24"/>
        </w:rPr>
        <w:t>на объектах Заказчика.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BE644E" w:rsidRPr="002F4103">
        <w:rPr>
          <w:sz w:val="24"/>
          <w:szCs w:val="24"/>
        </w:rPr>
        <w:t>безналичный расчет, в течение 30 (тридцати) рабочих дней с момента подписания</w:t>
      </w:r>
      <w:r w:rsidR="00BE644E">
        <w:rPr>
          <w:sz w:val="24"/>
          <w:szCs w:val="24"/>
        </w:rPr>
        <w:t xml:space="preserve"> сторонами</w:t>
      </w:r>
      <w:r w:rsidR="00BE644E" w:rsidRPr="002F4103">
        <w:rPr>
          <w:sz w:val="24"/>
          <w:szCs w:val="24"/>
        </w:rPr>
        <w:t xml:space="preserve"> </w:t>
      </w:r>
      <w:r w:rsidR="00BE644E">
        <w:rPr>
          <w:sz w:val="24"/>
          <w:szCs w:val="24"/>
        </w:rPr>
        <w:t>Акта приемки выполненных работ и предоставления счета-фактуры</w:t>
      </w:r>
      <w:r w:rsidR="00BE644E" w:rsidRPr="002F4103">
        <w:rPr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1742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1742">
        <w:rPr>
          <w:iCs/>
          <w:sz w:val="24"/>
          <w:szCs w:val="24"/>
        </w:rPr>
      </w:r>
      <w:r w:rsidR="007F1742">
        <w:rPr>
          <w:iCs/>
          <w:sz w:val="24"/>
          <w:szCs w:val="24"/>
        </w:rPr>
        <w:fldChar w:fldCharType="separate"/>
      </w:r>
      <w:r w:rsidR="001A7C23">
        <w:rPr>
          <w:iCs/>
          <w:sz w:val="24"/>
          <w:szCs w:val="24"/>
        </w:rPr>
        <w:t>3</w:t>
      </w:r>
      <w:r w:rsidR="007F1742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7F76D6">
        <w:rPr>
          <w:sz w:val="24"/>
          <w:szCs w:val="24"/>
        </w:rPr>
        <w:t>выполняемым работам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1742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4</w:t>
      </w:r>
      <w:r w:rsidR="007F1742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070246">
        <w:fldChar w:fldCharType="begin"/>
      </w:r>
      <w:r w:rsidR="00070246">
        <w:instrText xml:space="preserve"> REF _Ref305973574 \r \h  \* MERGEFORMAT </w:instrText>
      </w:r>
      <w:r w:rsidR="00070246">
        <w:fldChar w:fldCharType="separate"/>
      </w:r>
      <w:r w:rsidR="001A7C23">
        <w:t>2</w:t>
      </w:r>
      <w:r w:rsidR="00070246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1742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1742">
        <w:rPr>
          <w:iCs/>
          <w:sz w:val="24"/>
          <w:szCs w:val="24"/>
        </w:rPr>
      </w:r>
      <w:r w:rsidR="007F1742">
        <w:rPr>
          <w:iCs/>
          <w:sz w:val="24"/>
          <w:szCs w:val="24"/>
        </w:rPr>
        <w:fldChar w:fldCharType="separate"/>
      </w:r>
      <w:r w:rsidR="001A7C23">
        <w:rPr>
          <w:iCs/>
          <w:sz w:val="24"/>
          <w:szCs w:val="24"/>
        </w:rPr>
        <w:t>5</w:t>
      </w:r>
      <w:r w:rsidR="007F1742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392410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92410">
        <w:rPr>
          <w:sz w:val="24"/>
          <w:szCs w:val="24"/>
        </w:rPr>
        <w:t xml:space="preserve">В случае, если </w:t>
      </w:r>
      <w:r w:rsidR="00BE644E" w:rsidRPr="00392410">
        <w:rPr>
          <w:sz w:val="24"/>
          <w:szCs w:val="24"/>
        </w:rPr>
        <w:t>сроки выполнения работ</w:t>
      </w:r>
      <w:r w:rsidR="00366652" w:rsidRPr="00392410">
        <w:rPr>
          <w:sz w:val="24"/>
          <w:szCs w:val="24"/>
        </w:rPr>
        <w:t>, форма и порядок оплаты</w:t>
      </w:r>
      <w:r w:rsidRPr="00392410">
        <w:rPr>
          <w:sz w:val="24"/>
          <w:szCs w:val="24"/>
        </w:rPr>
        <w:t xml:space="preserve">, указанные в </w:t>
      </w:r>
      <w:proofErr w:type="spellStart"/>
      <w:r w:rsidRPr="00392410">
        <w:rPr>
          <w:sz w:val="24"/>
          <w:szCs w:val="24"/>
        </w:rPr>
        <w:t>п.п</w:t>
      </w:r>
      <w:proofErr w:type="spellEnd"/>
      <w:r w:rsidRPr="00392410">
        <w:rPr>
          <w:sz w:val="24"/>
          <w:szCs w:val="24"/>
        </w:rPr>
        <w:t xml:space="preserve">. </w:t>
      </w:r>
      <w:r w:rsidR="00070246">
        <w:fldChar w:fldCharType="begin"/>
      </w:r>
      <w:r w:rsidR="00070246">
        <w:instrText xml:space="preserve"> REF _Ref440270637 \r \h  \* MERGEFORMAT </w:instrText>
      </w:r>
      <w:r w:rsidR="00070246">
        <w:fldChar w:fldCharType="separate"/>
      </w:r>
      <w:r w:rsidR="001A7C23" w:rsidRPr="001A7C23">
        <w:rPr>
          <w:sz w:val="24"/>
          <w:szCs w:val="24"/>
        </w:rPr>
        <w:t>1.1.5</w:t>
      </w:r>
      <w:r w:rsidR="00070246">
        <w:fldChar w:fldCharType="end"/>
      </w:r>
      <w:r w:rsidRPr="00392410">
        <w:rPr>
          <w:sz w:val="24"/>
          <w:szCs w:val="24"/>
        </w:rPr>
        <w:t xml:space="preserve">, </w:t>
      </w:r>
      <w:r w:rsidR="00070246">
        <w:fldChar w:fldCharType="begin"/>
      </w:r>
      <w:r w:rsidR="00070246">
        <w:instrText xml:space="preserve"> REF _Ref440270663 \r \h  \* MERGEFORMAT </w:instrText>
      </w:r>
      <w:r w:rsidR="00070246">
        <w:fldChar w:fldCharType="separate"/>
      </w:r>
      <w:r w:rsidR="001A7C23" w:rsidRPr="001A7C23">
        <w:rPr>
          <w:sz w:val="24"/>
          <w:szCs w:val="24"/>
        </w:rPr>
        <w:t>1.1.7</w:t>
      </w:r>
      <w:r w:rsidR="00070246">
        <w:fldChar w:fldCharType="end"/>
      </w:r>
      <w:r w:rsidRPr="00392410">
        <w:rPr>
          <w:sz w:val="24"/>
          <w:szCs w:val="24"/>
        </w:rPr>
        <w:t xml:space="preserve"> настоящей Документации, противоречат соответствующим </w:t>
      </w:r>
      <w:r w:rsidR="00BE644E" w:rsidRPr="00392410">
        <w:rPr>
          <w:sz w:val="24"/>
          <w:szCs w:val="24"/>
        </w:rPr>
        <w:t>срокам выполнения работ</w:t>
      </w:r>
      <w:r w:rsidR="00366652" w:rsidRPr="00392410">
        <w:rPr>
          <w:sz w:val="24"/>
          <w:szCs w:val="24"/>
        </w:rPr>
        <w:t xml:space="preserve">, </w:t>
      </w:r>
      <w:r w:rsidR="00366652" w:rsidRPr="00AC6F87">
        <w:rPr>
          <w:sz w:val="24"/>
          <w:szCs w:val="24"/>
        </w:rPr>
        <w:t>форме и порядку оплаты</w:t>
      </w:r>
      <w:r w:rsidRPr="00AC6F87">
        <w:rPr>
          <w:sz w:val="24"/>
          <w:szCs w:val="24"/>
        </w:rPr>
        <w:t xml:space="preserve">, указанным в Приложении №1 </w:t>
      </w:r>
      <w:r w:rsidRPr="00AC6F87">
        <w:rPr>
          <w:sz w:val="24"/>
          <w:szCs w:val="24"/>
        </w:rPr>
        <w:lastRenderedPageBreak/>
        <w:t>(Техническ</w:t>
      </w:r>
      <w:r w:rsidR="00A154B7" w:rsidRPr="00AC6F87">
        <w:rPr>
          <w:sz w:val="24"/>
          <w:szCs w:val="24"/>
        </w:rPr>
        <w:t>о</w:t>
      </w:r>
      <w:proofErr w:type="gramStart"/>
      <w:r w:rsidR="00A154B7" w:rsidRPr="00AC6F87">
        <w:rPr>
          <w:sz w:val="24"/>
          <w:szCs w:val="24"/>
        </w:rPr>
        <w:t>м(</w:t>
      </w:r>
      <w:proofErr w:type="gramEnd"/>
      <w:r w:rsidRPr="00AC6F87">
        <w:rPr>
          <w:sz w:val="24"/>
          <w:szCs w:val="24"/>
        </w:rPr>
        <w:t>их</w:t>
      </w:r>
      <w:r w:rsidR="00A154B7" w:rsidRPr="00AC6F87">
        <w:rPr>
          <w:sz w:val="24"/>
          <w:szCs w:val="24"/>
        </w:rPr>
        <w:t>)</w:t>
      </w:r>
      <w:r w:rsidRPr="00AC6F87">
        <w:rPr>
          <w:sz w:val="24"/>
          <w:szCs w:val="24"/>
        </w:rPr>
        <w:t xml:space="preserve"> задани</w:t>
      </w:r>
      <w:r w:rsidR="00A154B7" w:rsidRPr="00AC6F87">
        <w:rPr>
          <w:sz w:val="24"/>
          <w:szCs w:val="24"/>
        </w:rPr>
        <w:t>и(</w:t>
      </w:r>
      <w:proofErr w:type="spellStart"/>
      <w:r w:rsidRPr="00AC6F87">
        <w:rPr>
          <w:sz w:val="24"/>
          <w:szCs w:val="24"/>
        </w:rPr>
        <w:t>ях</w:t>
      </w:r>
      <w:proofErr w:type="spellEnd"/>
      <w:r w:rsidR="00A154B7" w:rsidRPr="00AC6F87">
        <w:rPr>
          <w:sz w:val="24"/>
          <w:szCs w:val="24"/>
        </w:rPr>
        <w:t>)</w:t>
      </w:r>
      <w:r w:rsidRPr="00AC6F87">
        <w:rPr>
          <w:sz w:val="24"/>
          <w:szCs w:val="24"/>
        </w:rPr>
        <w:t xml:space="preserve">) </w:t>
      </w:r>
      <w:r w:rsidR="00AC6F87" w:rsidRPr="00AC6F87">
        <w:rPr>
          <w:sz w:val="24"/>
          <w:szCs w:val="24"/>
        </w:rPr>
        <w:t>и/или в Приложении №2 (проекте Договора)</w:t>
      </w:r>
      <w:r w:rsidR="00AC6F87" w:rsidRPr="00AC6F87">
        <w:rPr>
          <w:bCs w:val="0"/>
          <w:iCs/>
          <w:szCs w:val="24"/>
        </w:rPr>
        <w:t xml:space="preserve"> </w:t>
      </w:r>
      <w:r w:rsidRPr="00AC6F87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</w:t>
      </w:r>
      <w:r w:rsidRPr="00392410">
        <w:rPr>
          <w:sz w:val="24"/>
          <w:szCs w:val="24"/>
        </w:rPr>
        <w:t xml:space="preserve">, указанными в </w:t>
      </w:r>
      <w:proofErr w:type="spellStart"/>
      <w:r w:rsidRPr="00392410">
        <w:rPr>
          <w:sz w:val="24"/>
          <w:szCs w:val="24"/>
        </w:rPr>
        <w:t>п.п</w:t>
      </w:r>
      <w:proofErr w:type="spellEnd"/>
      <w:r w:rsidRPr="00392410">
        <w:rPr>
          <w:sz w:val="24"/>
          <w:szCs w:val="24"/>
        </w:rPr>
        <w:t xml:space="preserve">. </w:t>
      </w:r>
      <w:r w:rsidR="00070246">
        <w:fldChar w:fldCharType="begin"/>
      </w:r>
      <w:r w:rsidR="00070246">
        <w:instrText xml:space="preserve"> REF _Ref440270637 \r \h  \* MERGEFORMAT </w:instrText>
      </w:r>
      <w:r w:rsidR="00070246">
        <w:fldChar w:fldCharType="separate"/>
      </w:r>
      <w:r w:rsidR="001A7C23" w:rsidRPr="001A7C23">
        <w:rPr>
          <w:sz w:val="24"/>
          <w:szCs w:val="24"/>
        </w:rPr>
        <w:t>1.1.5</w:t>
      </w:r>
      <w:r w:rsidR="00070246">
        <w:fldChar w:fldCharType="end"/>
      </w:r>
      <w:r w:rsidR="008D2928" w:rsidRPr="00392410">
        <w:rPr>
          <w:sz w:val="24"/>
          <w:szCs w:val="24"/>
        </w:rPr>
        <w:t xml:space="preserve">, </w:t>
      </w:r>
      <w:r w:rsidR="00070246">
        <w:fldChar w:fldCharType="begin"/>
      </w:r>
      <w:r w:rsidR="00070246">
        <w:instrText xml:space="preserve"> REF _Ref440270663 \r \h  \* MERGEFORMAT </w:instrText>
      </w:r>
      <w:r w:rsidR="00070246">
        <w:fldChar w:fldCharType="separate"/>
      </w:r>
      <w:r w:rsidR="001A7C23" w:rsidRPr="001A7C23">
        <w:rPr>
          <w:sz w:val="24"/>
          <w:szCs w:val="24"/>
        </w:rPr>
        <w:t>1.1.7</w:t>
      </w:r>
      <w:r w:rsidR="00070246">
        <w:fldChar w:fldCharType="end"/>
      </w:r>
      <w:r w:rsidRPr="00392410">
        <w:rPr>
          <w:sz w:val="24"/>
          <w:szCs w:val="24"/>
        </w:rPr>
        <w:t xml:space="preserve"> настоящей Документации.</w:t>
      </w:r>
    </w:p>
    <w:p w:rsidR="002A47D1" w:rsidRPr="0022360B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указать в составе своей Заявки конкретные условия оплаты, не хуже условий указанных в п. </w:t>
      </w:r>
      <w:r w:rsidR="007F1742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1.1.7</w:t>
      </w:r>
      <w:r w:rsidR="007F1742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41131696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070246">
        <w:fldChar w:fldCharType="begin"/>
      </w:r>
      <w:r w:rsidR="00070246">
        <w:instrText xml:space="preserve"> REF _Ref305973033 \r \h  \* MERGEFORMAT </w:instrText>
      </w:r>
      <w:r w:rsidR="00070246">
        <w:fldChar w:fldCharType="separate"/>
      </w:r>
      <w:r w:rsidR="001A7C23" w:rsidRPr="001A7C23">
        <w:rPr>
          <w:sz w:val="24"/>
          <w:szCs w:val="24"/>
        </w:rPr>
        <w:t>3.2</w:t>
      </w:r>
      <w:r w:rsidR="00070246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41131697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E71A48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E71A48">
        <w:rPr>
          <w:color w:val="000000"/>
          <w:sz w:val="24"/>
          <w:szCs w:val="24"/>
        </w:rPr>
        <w:t>Участник</w:t>
      </w:r>
      <w:r w:rsidR="00717F60" w:rsidRPr="00E71A48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E71A48">
        <w:rPr>
          <w:color w:val="000000"/>
          <w:sz w:val="24"/>
          <w:szCs w:val="24"/>
        </w:rPr>
        <w:t>Заявк</w:t>
      </w:r>
      <w:r w:rsidR="00717F60" w:rsidRPr="00E71A48">
        <w:rPr>
          <w:color w:val="000000"/>
          <w:sz w:val="24"/>
          <w:szCs w:val="24"/>
        </w:rPr>
        <w:t xml:space="preserve">и в электронном виде на ЭТП (подраздел </w:t>
      </w:r>
      <w:r w:rsidR="00070246">
        <w:fldChar w:fldCharType="begin"/>
      </w:r>
      <w:r w:rsidR="00070246">
        <w:instrText xml:space="preserve"> REF _Ref191386109 \n \h  \* MERGEFORMAT </w:instrText>
      </w:r>
      <w:r w:rsidR="00070246">
        <w:fldChar w:fldCharType="separate"/>
      </w:r>
      <w:r w:rsidR="001A7C23" w:rsidRPr="001A7C23">
        <w:rPr>
          <w:color w:val="000000"/>
          <w:sz w:val="24"/>
          <w:szCs w:val="24"/>
        </w:rPr>
        <w:t>3.3.2</w:t>
      </w:r>
      <w:r w:rsidR="00070246">
        <w:fldChar w:fldCharType="end"/>
      </w:r>
      <w:r w:rsidR="00721B30">
        <w:rPr>
          <w:color w:val="000000"/>
          <w:sz w:val="24"/>
          <w:szCs w:val="24"/>
        </w:rPr>
        <w:t>)</w:t>
      </w:r>
      <w:r w:rsidR="00F21407" w:rsidRPr="00F21407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F21407" w:rsidRPr="00F21407">
        <w:rPr>
          <w:bCs w:val="0"/>
          <w:sz w:val="24"/>
          <w:szCs w:val="24"/>
        </w:rPr>
        <w:t>п.п</w:t>
      </w:r>
      <w:proofErr w:type="spellEnd"/>
      <w:r w:rsidR="00F21407" w:rsidRPr="00F21407">
        <w:rPr>
          <w:bCs w:val="0"/>
          <w:sz w:val="24"/>
          <w:szCs w:val="24"/>
        </w:rPr>
        <w:t xml:space="preserve">. </w:t>
      </w:r>
      <w:r w:rsidR="007F1742">
        <w:rPr>
          <w:sz w:val="24"/>
          <w:szCs w:val="24"/>
        </w:rPr>
        <w:fldChar w:fldCharType="begin"/>
      </w:r>
      <w:r w:rsidR="00F21407">
        <w:rPr>
          <w:bCs w:val="0"/>
          <w:sz w:val="24"/>
          <w:szCs w:val="24"/>
        </w:rPr>
        <w:instrText xml:space="preserve"> REF _Ref442189588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ф)</w:t>
      </w:r>
      <w:r w:rsidR="007F1742">
        <w:rPr>
          <w:sz w:val="24"/>
          <w:szCs w:val="24"/>
        </w:rPr>
        <w:fldChar w:fldCharType="end"/>
      </w:r>
      <w:r w:rsidR="00F21407" w:rsidRPr="00F21407">
        <w:rPr>
          <w:sz w:val="24"/>
          <w:szCs w:val="24"/>
        </w:rPr>
        <w:t xml:space="preserve"> п. </w:t>
      </w:r>
      <w:r w:rsidR="00070246">
        <w:fldChar w:fldCharType="begin"/>
      </w:r>
      <w:r w:rsidR="00070246">
        <w:instrText xml:space="preserve"> REF _Ref306005578 \r \h  \* MERGEFORMAT </w:instrText>
      </w:r>
      <w:r w:rsidR="00070246">
        <w:fldChar w:fldCharType="separate"/>
      </w:r>
      <w:r w:rsidR="001A7C23" w:rsidRPr="001A7C23">
        <w:rPr>
          <w:sz w:val="24"/>
          <w:szCs w:val="24"/>
        </w:rPr>
        <w:t>3.3.8.3</w:t>
      </w:r>
      <w:r w:rsidR="00070246">
        <w:fldChar w:fldCharType="end"/>
      </w:r>
      <w:r w:rsidR="00F21407" w:rsidRPr="00F21407">
        <w:rPr>
          <w:sz w:val="24"/>
          <w:szCs w:val="24"/>
        </w:rPr>
        <w:t xml:space="preserve"> и подразделе </w:t>
      </w:r>
      <w:r w:rsidR="00070246">
        <w:fldChar w:fldCharType="begin"/>
      </w:r>
      <w:r w:rsidR="00070246">
        <w:instrText xml:space="preserve"> REF _Ref441574649 \r \h  \* MERGEFORMAT </w:instrText>
      </w:r>
      <w:r w:rsidR="00070246">
        <w:fldChar w:fldCharType="separate"/>
      </w:r>
      <w:r w:rsidR="001A7C23" w:rsidRPr="001A7C23">
        <w:rPr>
          <w:sz w:val="24"/>
          <w:szCs w:val="24"/>
        </w:rPr>
        <w:t>5.18</w:t>
      </w:r>
      <w:r w:rsidR="00070246">
        <w:fldChar w:fldCharType="end"/>
      </w:r>
      <w:r w:rsidR="00717F60" w:rsidRPr="00E71A48">
        <w:rPr>
          <w:color w:val="000000"/>
          <w:sz w:val="24"/>
          <w:szCs w:val="24"/>
        </w:rPr>
        <w:t xml:space="preserve">. При нарушении этого требования, </w:t>
      </w:r>
      <w:r w:rsidRPr="00E71A48">
        <w:rPr>
          <w:color w:val="000000"/>
          <w:sz w:val="24"/>
          <w:szCs w:val="24"/>
        </w:rPr>
        <w:t>Участник</w:t>
      </w:r>
      <w:r w:rsidR="00717F60" w:rsidRPr="00E71A48">
        <w:rPr>
          <w:color w:val="000000"/>
          <w:sz w:val="24"/>
          <w:szCs w:val="24"/>
        </w:rPr>
        <w:t xml:space="preserve"> </w:t>
      </w:r>
      <w:r w:rsidR="007C0F1C">
        <w:rPr>
          <w:color w:val="000000"/>
          <w:sz w:val="24"/>
          <w:szCs w:val="24"/>
        </w:rPr>
        <w:t>будет</w:t>
      </w:r>
      <w:r w:rsidR="00717F60" w:rsidRPr="00E71A48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41131698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070246">
        <w:fldChar w:fldCharType="begin"/>
      </w:r>
      <w:r w:rsidR="00070246">
        <w:instrText xml:space="preserve"> REF _Ref191386164 \r \h  \* MERGEFORMAT </w:instrText>
      </w:r>
      <w:r w:rsidR="00070246">
        <w:fldChar w:fldCharType="separate"/>
      </w:r>
      <w:r w:rsidR="001A7C23" w:rsidRPr="001A7C23">
        <w:rPr>
          <w:sz w:val="24"/>
          <w:szCs w:val="24"/>
        </w:rPr>
        <w:t xml:space="preserve"> 1.4.1 </w:t>
      </w:r>
      <w:r w:rsidR="00070246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70246">
        <w:fldChar w:fldCharType="begin"/>
      </w:r>
      <w:r w:rsidR="00070246">
        <w:instrText xml:space="preserve"> REF _Ref306978606 \r \h  \* MERGEFORMAT </w:instrText>
      </w:r>
      <w:r w:rsidR="00070246">
        <w:fldChar w:fldCharType="separate"/>
      </w:r>
      <w:r w:rsidR="001A7C23" w:rsidRPr="001A7C23">
        <w:rPr>
          <w:sz w:val="24"/>
          <w:szCs w:val="24"/>
        </w:rPr>
        <w:t xml:space="preserve"> 1.4.2 </w:t>
      </w:r>
      <w:r w:rsidR="00070246">
        <w:fldChar w:fldCharType="end"/>
      </w:r>
      <w:r w:rsidRPr="00E71A48">
        <w:rPr>
          <w:sz w:val="24"/>
          <w:szCs w:val="24"/>
        </w:rPr>
        <w:t xml:space="preserve">могут быть решены в Третейском суде при Российском союзе промышленников и </w:t>
      </w:r>
      <w:r w:rsidRPr="00E71A48">
        <w:rPr>
          <w:sz w:val="24"/>
          <w:szCs w:val="24"/>
        </w:rPr>
        <w:lastRenderedPageBreak/>
        <w:t>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41131699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2B0590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2B0590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lastRenderedPageBreak/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070246">
        <w:fldChar w:fldCharType="begin"/>
      </w:r>
      <w:r w:rsidR="00070246">
        <w:instrText xml:space="preserve"> REF _Ref306114966 \r \h  \* MERGEFORMAT </w:instrText>
      </w:r>
      <w:r w:rsidR="00070246">
        <w:fldChar w:fldCharType="separate"/>
      </w:r>
      <w:r w:rsidR="001A7C23" w:rsidRPr="001A7C23">
        <w:rPr>
          <w:sz w:val="24"/>
          <w:szCs w:val="24"/>
        </w:rPr>
        <w:t>3.3.11</w:t>
      </w:r>
      <w:r w:rsidR="00070246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41131700"/>
      <w:bookmarkStart w:id="52" w:name="_Ref306144164"/>
      <w:r w:rsidRPr="00F647F7">
        <w:t xml:space="preserve">Закупка </w:t>
      </w:r>
      <w:r w:rsidR="007F76D6">
        <w:t>работ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20802"/>
      <w:bookmarkStart w:id="59" w:name="_Toc440631437"/>
      <w:bookmarkStart w:id="60" w:name="_Toc440875677"/>
      <w:bookmarkStart w:id="61" w:name="_Toc441131701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1742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1742">
        <w:rPr>
          <w:b w:val="0"/>
        </w:rPr>
      </w:r>
      <w:r w:rsidR="007F1742">
        <w:rPr>
          <w:b w:val="0"/>
        </w:rPr>
        <w:fldChar w:fldCharType="separate"/>
      </w:r>
      <w:r w:rsidR="001A7C23">
        <w:rPr>
          <w:b w:val="0"/>
        </w:rPr>
        <w:t>1.1.4</w:t>
      </w:r>
      <w:r w:rsidR="007F1742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2" w:name="_Toc440361306"/>
      <w:bookmarkStart w:id="63" w:name="_Toc440376061"/>
      <w:bookmarkStart w:id="64" w:name="_Toc440376188"/>
      <w:bookmarkStart w:id="65" w:name="_Toc440382453"/>
      <w:bookmarkStart w:id="66" w:name="_Toc440447123"/>
      <w:bookmarkStart w:id="67" w:name="_Toc440620803"/>
      <w:bookmarkStart w:id="68" w:name="_Toc440631438"/>
      <w:bookmarkStart w:id="69" w:name="_Toc440875678"/>
      <w:bookmarkStart w:id="70" w:name="_Toc441131702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070246">
        <w:fldChar w:fldCharType="begin"/>
      </w:r>
      <w:r w:rsidR="00070246">
        <w:instrText xml:space="preserve"> REF _Ref305973147 \r \h  \* MERGEFORMAT </w:instrText>
      </w:r>
      <w:r w:rsidR="00070246">
        <w:fldChar w:fldCharType="separate"/>
      </w:r>
      <w:r w:rsidR="001A7C23" w:rsidRPr="001A7C23">
        <w:rPr>
          <w:b w:val="0"/>
          <w:szCs w:val="24"/>
        </w:rPr>
        <w:t>3.3</w:t>
      </w:r>
      <w:r w:rsidR="00070246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1" w:name="_Toc440361307"/>
      <w:bookmarkStart w:id="72" w:name="_Toc440376062"/>
      <w:bookmarkStart w:id="73" w:name="_Toc440376189"/>
      <w:bookmarkStart w:id="74" w:name="_Toc440382454"/>
      <w:bookmarkStart w:id="75" w:name="_Toc440447124"/>
      <w:bookmarkStart w:id="76" w:name="_Toc440620804"/>
      <w:bookmarkStart w:id="77" w:name="_Toc440631439"/>
      <w:bookmarkStart w:id="78" w:name="_Toc440875679"/>
      <w:bookmarkStart w:id="79" w:name="_Toc441131703"/>
      <w:r w:rsidRPr="002D4BC6">
        <w:rPr>
          <w:b w:val="0"/>
          <w:szCs w:val="24"/>
        </w:rPr>
        <w:t xml:space="preserve">Письмо о подаче оферты (подраздел </w:t>
      </w:r>
      <w:r w:rsidR="00070246">
        <w:fldChar w:fldCharType="begin"/>
      </w:r>
      <w:r w:rsidR="00070246">
        <w:instrText xml:space="preserve"> REF _Ref55336310 \r \h  \* MERGEFORMAT </w:instrText>
      </w:r>
      <w:r w:rsidR="00070246">
        <w:fldChar w:fldCharType="separate"/>
      </w:r>
      <w:r w:rsidR="001A7C23" w:rsidRPr="001A7C23">
        <w:rPr>
          <w:b w:val="0"/>
          <w:szCs w:val="24"/>
        </w:rPr>
        <w:t>5.1</w:t>
      </w:r>
      <w:r w:rsidR="00070246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8"/>
      <w:bookmarkStart w:id="81" w:name="_Toc440376063"/>
      <w:bookmarkStart w:id="82" w:name="_Toc440376190"/>
      <w:bookmarkStart w:id="83" w:name="_Toc440382455"/>
      <w:bookmarkStart w:id="84" w:name="_Toc440447125"/>
      <w:bookmarkStart w:id="85" w:name="_Toc440620805"/>
      <w:bookmarkStart w:id="86" w:name="_Toc440631440"/>
      <w:bookmarkStart w:id="87" w:name="_Toc440875680"/>
      <w:bookmarkStart w:id="88" w:name="_Toc441131704"/>
      <w:r w:rsidRPr="002D4BC6">
        <w:rPr>
          <w:b w:val="0"/>
          <w:szCs w:val="24"/>
        </w:rPr>
        <w:t>Сводная таблица стоимости</w:t>
      </w:r>
      <w:r w:rsidR="001C4BB0" w:rsidRPr="001C4BB0">
        <w:rPr>
          <w:bCs w:val="0"/>
          <w:szCs w:val="24"/>
        </w:rPr>
        <w:t xml:space="preserve"> </w:t>
      </w:r>
      <w:r w:rsidR="001C4BB0" w:rsidRPr="001C4BB0">
        <w:rPr>
          <w:b w:val="0"/>
          <w:szCs w:val="24"/>
        </w:rPr>
        <w:t>работ</w:t>
      </w:r>
      <w:r w:rsidRPr="002D4BC6">
        <w:rPr>
          <w:b w:val="0"/>
          <w:szCs w:val="24"/>
        </w:rPr>
        <w:t xml:space="preserve"> (подраздел </w:t>
      </w:r>
      <w:r w:rsidR="00070246">
        <w:fldChar w:fldCharType="begin"/>
      </w:r>
      <w:r w:rsidR="00070246">
        <w:instrText xml:space="preserve"> REF _Ref440284918 \r \h  \* MERGEFORMAT </w:instrText>
      </w:r>
      <w:r w:rsidR="00070246">
        <w:fldChar w:fldCharType="separate"/>
      </w:r>
      <w:r w:rsidR="001A7C23" w:rsidRPr="001A7C23">
        <w:rPr>
          <w:b w:val="0"/>
          <w:szCs w:val="24"/>
        </w:rPr>
        <w:t>5.2</w:t>
      </w:r>
      <w:r w:rsidR="00070246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070246">
        <w:fldChar w:fldCharType="begin"/>
      </w:r>
      <w:r w:rsidR="00070246">
        <w:instrText xml:space="preserve"> REF _Ref440537086 \r \h  \* MERGEFORMAT </w:instrText>
      </w:r>
      <w:r w:rsidR="00070246">
        <w:fldChar w:fldCharType="separate"/>
      </w:r>
      <w:r w:rsidR="001A7C23" w:rsidRPr="001A7C23">
        <w:rPr>
          <w:b w:val="0"/>
          <w:bCs w:val="0"/>
          <w:szCs w:val="24"/>
        </w:rPr>
        <w:t>5.3</w:t>
      </w:r>
      <w:r w:rsidR="00070246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7F76D6">
        <w:rPr>
          <w:b w:val="0"/>
          <w:szCs w:val="24"/>
        </w:rPr>
        <w:t>выполнения работ</w:t>
      </w:r>
      <w:r w:rsidRPr="002D4BC6">
        <w:rPr>
          <w:b w:val="0"/>
          <w:szCs w:val="24"/>
        </w:rPr>
        <w:t xml:space="preserve"> (подраздел </w:t>
      </w:r>
      <w:r w:rsidR="00070246">
        <w:fldChar w:fldCharType="begin"/>
      </w:r>
      <w:r w:rsidR="00070246">
        <w:instrText xml:space="preserve"> REF _Ref440284947 \r \h  \* MERGEFORMAT </w:instrText>
      </w:r>
      <w:r w:rsidR="00070246">
        <w:fldChar w:fldCharType="separate"/>
      </w:r>
      <w:r w:rsidR="001A7C23" w:rsidRPr="001A7C23">
        <w:rPr>
          <w:b w:val="0"/>
          <w:szCs w:val="24"/>
        </w:rPr>
        <w:t>5.4</w:t>
      </w:r>
      <w:r w:rsidR="00070246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 xml:space="preserve">оплаты </w:t>
      </w:r>
      <w:r w:rsidR="007F76D6">
        <w:rPr>
          <w:b w:val="0"/>
          <w:szCs w:val="24"/>
        </w:rPr>
        <w:t>выполнения работ</w:t>
      </w:r>
      <w:r w:rsidR="00B8118F" w:rsidRPr="002D4BC6">
        <w:rPr>
          <w:b w:val="0"/>
          <w:szCs w:val="24"/>
        </w:rPr>
        <w:t xml:space="preserve"> (подраздел </w:t>
      </w:r>
      <w:r w:rsidR="007F1742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1742">
        <w:rPr>
          <w:b w:val="0"/>
          <w:szCs w:val="24"/>
        </w:rPr>
      </w:r>
      <w:r w:rsidR="007F1742">
        <w:rPr>
          <w:b w:val="0"/>
          <w:szCs w:val="24"/>
        </w:rPr>
        <w:fldChar w:fldCharType="separate"/>
      </w:r>
      <w:r w:rsidR="001A7C23">
        <w:rPr>
          <w:b w:val="0"/>
          <w:szCs w:val="24"/>
        </w:rPr>
        <w:t>5.5</w:t>
      </w:r>
      <w:r w:rsidR="007F1742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1742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1742">
        <w:rPr>
          <w:b w:val="0"/>
          <w:szCs w:val="24"/>
        </w:rPr>
      </w:r>
      <w:r w:rsidR="007F1742">
        <w:rPr>
          <w:b w:val="0"/>
          <w:szCs w:val="24"/>
        </w:rPr>
        <w:fldChar w:fldCharType="separate"/>
      </w:r>
      <w:r w:rsidR="001A7C23">
        <w:rPr>
          <w:b w:val="0"/>
          <w:szCs w:val="24"/>
        </w:rPr>
        <w:t>5.6</w:t>
      </w:r>
      <w:r w:rsidR="007F1742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89" w:name="_Toc440361309"/>
      <w:bookmarkStart w:id="90" w:name="_Toc440376064"/>
      <w:bookmarkStart w:id="91" w:name="_Toc440376191"/>
      <w:bookmarkStart w:id="92" w:name="_Toc440382456"/>
      <w:bookmarkStart w:id="93" w:name="_Toc440447126"/>
      <w:bookmarkStart w:id="94" w:name="_Toc440620806"/>
      <w:bookmarkStart w:id="95" w:name="_Toc440631441"/>
      <w:bookmarkStart w:id="96" w:name="_Toc440875681"/>
      <w:bookmarkStart w:id="97" w:name="_Toc441131705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1742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1742">
        <w:rPr>
          <w:b w:val="0"/>
          <w:szCs w:val="24"/>
        </w:rPr>
      </w:r>
      <w:r w:rsidR="007F1742">
        <w:rPr>
          <w:b w:val="0"/>
          <w:szCs w:val="24"/>
        </w:rPr>
        <w:fldChar w:fldCharType="separate"/>
      </w:r>
      <w:r w:rsidR="001A7C23">
        <w:rPr>
          <w:b w:val="0"/>
          <w:szCs w:val="24"/>
        </w:rPr>
        <w:t>3.3.14</w:t>
      </w:r>
      <w:r w:rsidR="007F1742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 xml:space="preserve">объема </w:t>
      </w:r>
      <w:r w:rsidR="007F76D6">
        <w:rPr>
          <w:b w:val="0"/>
          <w:szCs w:val="24"/>
        </w:rPr>
        <w:t>работ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98" w:name="_Toc440361310"/>
      <w:bookmarkStart w:id="99" w:name="_Toc440376065"/>
      <w:bookmarkStart w:id="100" w:name="_Toc440376192"/>
      <w:bookmarkStart w:id="101" w:name="_Toc440382457"/>
      <w:bookmarkStart w:id="102" w:name="_Toc440447127"/>
      <w:bookmarkStart w:id="103" w:name="_Toc440620807"/>
      <w:bookmarkStart w:id="104" w:name="_Toc440631442"/>
      <w:bookmarkStart w:id="105" w:name="_Toc440875682"/>
      <w:bookmarkStart w:id="106" w:name="_Toc441131706"/>
      <w:r w:rsidRPr="002D4BC6">
        <w:rPr>
          <w:b w:val="0"/>
          <w:szCs w:val="24"/>
        </w:rPr>
        <w:t xml:space="preserve">Оценка заявок (подраздел </w:t>
      </w:r>
      <w:r w:rsidR="007F1742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7F1742">
        <w:rPr>
          <w:b w:val="0"/>
          <w:szCs w:val="24"/>
        </w:rPr>
      </w:r>
      <w:r w:rsidR="007F1742">
        <w:rPr>
          <w:b w:val="0"/>
          <w:szCs w:val="24"/>
        </w:rPr>
        <w:fldChar w:fldCharType="separate"/>
      </w:r>
      <w:r w:rsidR="001A7C23">
        <w:rPr>
          <w:b w:val="0"/>
          <w:szCs w:val="24"/>
        </w:rPr>
        <w:t>3.5.1</w:t>
      </w:r>
      <w:r w:rsidR="007F1742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1742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1742">
        <w:rPr>
          <w:b w:val="0"/>
          <w:szCs w:val="24"/>
        </w:rPr>
      </w:r>
      <w:r w:rsidR="007F1742">
        <w:rPr>
          <w:b w:val="0"/>
          <w:szCs w:val="24"/>
        </w:rPr>
        <w:fldChar w:fldCharType="separate"/>
      </w:r>
      <w:r w:rsidR="001A7C23">
        <w:rPr>
          <w:b w:val="0"/>
          <w:szCs w:val="24"/>
        </w:rPr>
        <w:t>3.8</w:t>
      </w:r>
      <w:r w:rsidR="007F1742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07" w:name="_Проект_договора"/>
      <w:bookmarkStart w:id="108" w:name="_Ref305973574"/>
      <w:bookmarkStart w:id="109" w:name="_Ref440272931"/>
      <w:bookmarkStart w:id="110" w:name="_Ref440274025"/>
      <w:bookmarkStart w:id="111" w:name="_Ref440292752"/>
      <w:bookmarkStart w:id="112" w:name="_Toc441131707"/>
      <w:bookmarkEnd w:id="52"/>
      <w:bookmarkEnd w:id="10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0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09"/>
      <w:bookmarkEnd w:id="110"/>
      <w:bookmarkEnd w:id="111"/>
      <w:bookmarkEnd w:id="11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13" w:name="_Toc441131708"/>
      <w:r w:rsidRPr="006238AF">
        <w:t>Проект договора</w:t>
      </w:r>
      <w:bookmarkEnd w:id="11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14" w:name="_Toc439238031"/>
      <w:bookmarkStart w:id="115" w:name="_Toc439238153"/>
      <w:bookmarkStart w:id="116" w:name="_Toc439252705"/>
      <w:bookmarkStart w:id="117" w:name="_Toc439323563"/>
      <w:bookmarkStart w:id="118" w:name="_Toc439323679"/>
      <w:bookmarkStart w:id="119" w:name="_Toc440361313"/>
      <w:bookmarkStart w:id="120" w:name="_Toc440376068"/>
      <w:bookmarkStart w:id="121" w:name="_Toc440376195"/>
      <w:bookmarkStart w:id="122" w:name="_Toc440382460"/>
      <w:bookmarkStart w:id="123" w:name="_Toc440447130"/>
      <w:bookmarkStart w:id="124" w:name="_Toc440620810"/>
      <w:bookmarkStart w:id="125" w:name="_Toc440631445"/>
      <w:bookmarkStart w:id="126" w:name="_Toc440875685"/>
      <w:bookmarkStart w:id="127" w:name="_Toc441131709"/>
      <w:r w:rsidRPr="006238AF">
        <w:rPr>
          <w:b w:val="0"/>
        </w:rPr>
        <w:t xml:space="preserve">Проект договора на </w:t>
      </w:r>
      <w:r w:rsidR="00392410">
        <w:rPr>
          <w:b w:val="0"/>
        </w:rPr>
        <w:t>выполнение работ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28" w:name="_Toc439238032"/>
      <w:bookmarkStart w:id="129" w:name="_Toc439238154"/>
      <w:bookmarkStart w:id="130" w:name="_Toc439252706"/>
      <w:bookmarkStart w:id="131" w:name="_Toc439323564"/>
      <w:bookmarkStart w:id="132" w:name="_Toc439323680"/>
      <w:bookmarkStart w:id="133" w:name="_Toc440361314"/>
      <w:bookmarkStart w:id="134" w:name="_Toc440376069"/>
      <w:bookmarkStart w:id="135" w:name="_Toc440376196"/>
      <w:bookmarkStart w:id="136" w:name="_Toc440382461"/>
      <w:bookmarkStart w:id="137" w:name="_Toc440447131"/>
      <w:bookmarkStart w:id="138" w:name="_Toc440620811"/>
      <w:bookmarkStart w:id="139" w:name="_Toc440631446"/>
      <w:bookmarkStart w:id="140" w:name="_Toc440875686"/>
      <w:bookmarkStart w:id="141" w:name="_Toc441131710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7F1742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7F1742">
        <w:rPr>
          <w:b w:val="0"/>
        </w:rPr>
      </w:r>
      <w:r w:rsidR="007F1742">
        <w:rPr>
          <w:b w:val="0"/>
        </w:rPr>
        <w:fldChar w:fldCharType="separate"/>
      </w:r>
      <w:r w:rsidR="001A7C23">
        <w:rPr>
          <w:b w:val="0"/>
        </w:rPr>
        <w:t>5.5</w:t>
      </w:r>
      <w:r w:rsidR="007F1742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42" w:name="_Toc439238033"/>
      <w:bookmarkStart w:id="143" w:name="_Toc439238155"/>
      <w:bookmarkStart w:id="144" w:name="_Toc439252707"/>
      <w:bookmarkStart w:id="145" w:name="_Toc439323565"/>
      <w:bookmarkStart w:id="146" w:name="_Toc439323681"/>
      <w:bookmarkStart w:id="147" w:name="_Toc440361315"/>
      <w:bookmarkStart w:id="148" w:name="_Toc440376070"/>
      <w:bookmarkStart w:id="149" w:name="_Toc440376197"/>
      <w:bookmarkStart w:id="150" w:name="_Toc440382462"/>
      <w:bookmarkStart w:id="151" w:name="_Toc440447132"/>
      <w:bookmarkStart w:id="152" w:name="_Toc440620812"/>
      <w:bookmarkStart w:id="153" w:name="_Toc440631447"/>
      <w:bookmarkStart w:id="154" w:name="_Toc440875687"/>
      <w:bookmarkStart w:id="155" w:name="_Toc441131711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56" w:name="_Toc441131712"/>
      <w:r w:rsidRPr="003303E9">
        <w:rPr>
          <w:bCs w:val="0"/>
        </w:rPr>
        <w:t>Антикоррупционная оговорка, включаемая в проект договора</w:t>
      </w:r>
      <w:bookmarkEnd w:id="156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7" w:name="_Toc439238157"/>
      <w:bookmarkStart w:id="158" w:name="_Toc439252709"/>
      <w:bookmarkStart w:id="159" w:name="_Toc439323567"/>
      <w:bookmarkStart w:id="160" w:name="_Toc439323683"/>
      <w:bookmarkStart w:id="161" w:name="_Toc440361317"/>
      <w:bookmarkStart w:id="162" w:name="_Toc440376072"/>
      <w:bookmarkStart w:id="163" w:name="_Toc440376199"/>
      <w:bookmarkStart w:id="164" w:name="_Toc440382464"/>
      <w:bookmarkStart w:id="165" w:name="_Toc440447134"/>
      <w:bookmarkStart w:id="166" w:name="_Toc440620814"/>
      <w:bookmarkStart w:id="167" w:name="_Toc440631449"/>
      <w:bookmarkStart w:id="168" w:name="_Toc440875689"/>
      <w:bookmarkStart w:id="169" w:name="_Toc441131713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1742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1742">
        <w:rPr>
          <w:b w:val="0"/>
        </w:rPr>
      </w:r>
      <w:r w:rsidR="007F1742">
        <w:rPr>
          <w:b w:val="0"/>
        </w:rPr>
        <w:fldChar w:fldCharType="separate"/>
      </w:r>
      <w:r w:rsidR="001A7C23">
        <w:rPr>
          <w:b w:val="0"/>
        </w:rPr>
        <w:t>2.2.3</w:t>
      </w:r>
      <w:r w:rsidR="007F1742">
        <w:rPr>
          <w:b w:val="0"/>
        </w:rPr>
        <w:fldChar w:fldCharType="end"/>
      </w:r>
      <w:r w:rsidRPr="003303E9">
        <w:rPr>
          <w:b w:val="0"/>
        </w:rPr>
        <w:t>).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0" w:name="_Toc439238158"/>
      <w:bookmarkStart w:id="171" w:name="_Toc439252710"/>
      <w:bookmarkStart w:id="172" w:name="_Toc439323568"/>
      <w:bookmarkStart w:id="173" w:name="_Toc439323684"/>
      <w:bookmarkStart w:id="174" w:name="_Toc440361318"/>
      <w:bookmarkStart w:id="175" w:name="_Toc440376073"/>
      <w:bookmarkStart w:id="176" w:name="_Toc440376200"/>
      <w:bookmarkStart w:id="177" w:name="_Toc440382465"/>
      <w:bookmarkStart w:id="178" w:name="_Toc440447135"/>
      <w:bookmarkStart w:id="179" w:name="_Toc440620815"/>
      <w:bookmarkStart w:id="180" w:name="_Toc440631450"/>
      <w:bookmarkStart w:id="181" w:name="_Toc440875690"/>
      <w:bookmarkStart w:id="182" w:name="_Toc441131714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3" w:name="_Toc439238159"/>
      <w:bookmarkStart w:id="184" w:name="_Toc439252711"/>
      <w:bookmarkStart w:id="185" w:name="_Toc439323569"/>
      <w:bookmarkStart w:id="186" w:name="_Toc439323685"/>
      <w:bookmarkStart w:id="187" w:name="_Ref440270867"/>
      <w:bookmarkStart w:id="188" w:name="_Toc440361319"/>
      <w:bookmarkStart w:id="189" w:name="_Toc440376074"/>
      <w:bookmarkStart w:id="190" w:name="_Toc440376201"/>
      <w:bookmarkStart w:id="191" w:name="_Toc440382466"/>
      <w:bookmarkStart w:id="192" w:name="_Toc440447136"/>
      <w:bookmarkStart w:id="193" w:name="_Toc440620816"/>
      <w:bookmarkStart w:id="194" w:name="_Toc440631451"/>
      <w:bookmarkStart w:id="195" w:name="_Toc440875691"/>
      <w:bookmarkStart w:id="196" w:name="_Toc441131715"/>
      <w:r w:rsidRPr="003303E9">
        <w:rPr>
          <w:b w:val="0"/>
        </w:rPr>
        <w:t>Текст Антикоррупционной оговорки:</w:t>
      </w:r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Контрагенту* известно о том, что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Единая вертикально-интегрированная система в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и 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</w:t>
      </w:r>
      <w:proofErr w:type="gramEnd"/>
      <w:r w:rsidRPr="00A052DC">
        <w:rPr>
          <w:i/>
          <w:sz w:val="24"/>
          <w:szCs w:val="24"/>
        </w:rPr>
        <w:t xml:space="preserve"> </w:t>
      </w:r>
      <w:proofErr w:type="gramStart"/>
      <w:r w:rsidRPr="00A052DC">
        <w:rPr>
          <w:i/>
          <w:sz w:val="24"/>
          <w:szCs w:val="24"/>
        </w:rPr>
        <w:t>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»).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Под действиями работника, осуществляемыми в пользу стимулирующей его стороны (Контрагент или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»), понимаются: 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557C01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В случае возникновения у Контрагента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подозрений, что произошло или может произойти нарушение каких-либо положений Статьи 1, Статьи 2 и Статьи 3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обязуется уведомить другую Сторону в письменной форме. После письменного уведомления,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письменном уведомлении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97" w:name="_Ref303622434"/>
      <w:bookmarkStart w:id="198" w:name="_Ref303624273"/>
      <w:bookmarkStart w:id="199" w:name="_Ref303682476"/>
      <w:bookmarkStart w:id="200" w:name="_Ref303683017"/>
      <w:bookmarkEnd w:id="197"/>
      <w:bookmarkEnd w:id="198"/>
      <w:bookmarkEnd w:id="199"/>
      <w:bookmarkEnd w:id="200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01" w:name="_Ref303711222"/>
      <w:bookmarkStart w:id="202" w:name="_Ref311232052"/>
      <w:bookmarkStart w:id="203" w:name="_Toc44113171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01"/>
      <w:r w:rsidR="00D51A0B" w:rsidRPr="00E71A48">
        <w:rPr>
          <w:szCs w:val="24"/>
        </w:rPr>
        <w:t>Заявок</w:t>
      </w:r>
      <w:bookmarkEnd w:id="202"/>
      <w:bookmarkEnd w:id="203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4" w:name="_Toc44113171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04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05" w:name="_Toc439323688"/>
      <w:bookmarkStart w:id="206" w:name="_Toc440361322"/>
      <w:bookmarkStart w:id="207" w:name="_Toc440376077"/>
      <w:bookmarkStart w:id="208" w:name="_Toc440376204"/>
      <w:bookmarkStart w:id="209" w:name="_Toc440382469"/>
      <w:bookmarkStart w:id="210" w:name="_Toc440447139"/>
      <w:bookmarkStart w:id="211" w:name="_Toc440620819"/>
      <w:bookmarkStart w:id="212" w:name="_Toc440631454"/>
      <w:bookmarkStart w:id="213" w:name="_Toc440875694"/>
      <w:bookmarkStart w:id="214" w:name="_Toc44113171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70246">
        <w:fldChar w:fldCharType="begin"/>
      </w:r>
      <w:r w:rsidR="00070246">
        <w:instrText xml:space="preserve"> REF _Ref305973033 \r \h  \* MERGEFORMAT </w:instrText>
      </w:r>
      <w:r w:rsidR="00070246">
        <w:fldChar w:fldCharType="separate"/>
      </w:r>
      <w:r w:rsidR="001A7C23" w:rsidRPr="001A7C23">
        <w:rPr>
          <w:bCs w:val="0"/>
          <w:sz w:val="24"/>
          <w:szCs w:val="24"/>
        </w:rPr>
        <w:t>3.2</w:t>
      </w:r>
      <w:r w:rsidR="00070246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70246">
        <w:fldChar w:fldCharType="begin"/>
      </w:r>
      <w:r w:rsidR="00070246">
        <w:instrText xml:space="preserve"> REF _Ref305973147 \r \h  \* MERGEFORMAT </w:instrText>
      </w:r>
      <w:r w:rsidR="00070246">
        <w:fldChar w:fldCharType="separate"/>
      </w:r>
      <w:r w:rsidR="001A7C23" w:rsidRPr="001A7C23">
        <w:rPr>
          <w:bCs w:val="0"/>
          <w:sz w:val="24"/>
          <w:szCs w:val="24"/>
        </w:rPr>
        <w:t>3.3</w:t>
      </w:r>
      <w:r w:rsidR="00070246">
        <w:fldChar w:fldCharType="end"/>
      </w:r>
      <w:r w:rsidR="007F1742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1742" w:rsidRPr="00E71A48">
        <w:rPr>
          <w:bCs w:val="0"/>
          <w:sz w:val="24"/>
          <w:szCs w:val="24"/>
        </w:rPr>
      </w:r>
      <w:r w:rsidR="007F1742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5" w:name="__RefNumPara__828_922829174"/>
      <w:bookmarkEnd w:id="215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1742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1742" w:rsidRPr="00E71A48">
        <w:rPr>
          <w:bCs w:val="0"/>
          <w:sz w:val="24"/>
          <w:szCs w:val="24"/>
        </w:rPr>
      </w:r>
      <w:r w:rsidR="007F1742" w:rsidRPr="00E71A48">
        <w:rPr>
          <w:bCs w:val="0"/>
          <w:sz w:val="24"/>
          <w:szCs w:val="24"/>
        </w:rPr>
        <w:fldChar w:fldCharType="end"/>
      </w:r>
      <w:r w:rsidR="00070246">
        <w:fldChar w:fldCharType="begin"/>
      </w:r>
      <w:r w:rsidR="00070246">
        <w:instrText xml:space="preserve"> REF _Ref305973214 \r \h  \* MERGEFORMAT </w:instrText>
      </w:r>
      <w:r w:rsidR="00070246">
        <w:fldChar w:fldCharType="separate"/>
      </w:r>
      <w:r w:rsidR="001A7C23" w:rsidRPr="001A7C23">
        <w:rPr>
          <w:bCs w:val="0"/>
          <w:sz w:val="24"/>
          <w:szCs w:val="24"/>
        </w:rPr>
        <w:t>3.4</w:t>
      </w:r>
      <w:r w:rsidR="00070246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070246">
        <w:fldChar w:fldCharType="begin"/>
      </w:r>
      <w:r w:rsidR="00070246">
        <w:instrText xml:space="preserve"> REF _Ref303683883 \r \h  \* MERGEFORMAT </w:instrText>
      </w:r>
      <w:r w:rsidR="00070246">
        <w:fldChar w:fldCharType="separate"/>
      </w:r>
      <w:r w:rsidR="001A7C23" w:rsidRPr="001A7C23">
        <w:rPr>
          <w:bCs w:val="0"/>
          <w:sz w:val="24"/>
          <w:szCs w:val="24"/>
        </w:rPr>
        <w:t>3.5</w:t>
      </w:r>
      <w:r w:rsidR="00070246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6" w:name="__RefNumPara__832_922829174"/>
      <w:bookmarkEnd w:id="216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070246">
        <w:fldChar w:fldCharType="begin"/>
      </w:r>
      <w:r w:rsidR="00070246">
        <w:instrText xml:space="preserve"> REF _Ref305973250 \r \h  \* MERGEFORMAT </w:instrText>
      </w:r>
      <w:r w:rsidR="00070246">
        <w:fldChar w:fldCharType="separate"/>
      </w:r>
      <w:r w:rsidR="001A7C23" w:rsidRPr="001A7C23">
        <w:rPr>
          <w:bCs w:val="0"/>
          <w:sz w:val="24"/>
          <w:szCs w:val="24"/>
        </w:rPr>
        <w:t>3.5</w:t>
      </w:r>
      <w:r w:rsidR="001A7C23">
        <w:t>.1</w:t>
      </w:r>
      <w:r w:rsidR="00070246">
        <w:fldChar w:fldCharType="end"/>
      </w:r>
      <w:r w:rsidR="007F1742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1742" w:rsidRPr="00E71A48">
        <w:rPr>
          <w:bCs w:val="0"/>
          <w:sz w:val="24"/>
          <w:szCs w:val="24"/>
        </w:rPr>
      </w:r>
      <w:r w:rsidR="007F1742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7" w:name="__RefNumPara__834_922829174"/>
      <w:bookmarkEnd w:id="217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070246">
        <w:fldChar w:fldCharType="begin"/>
      </w:r>
      <w:r w:rsidR="00070246">
        <w:instrText xml:space="preserve"> REF _Ref303250967 \r \h  \* MERGEFORMAT </w:instrText>
      </w:r>
      <w:r w:rsidR="00070246">
        <w:fldChar w:fldCharType="separate"/>
      </w:r>
      <w:r w:rsidR="001A7C23" w:rsidRPr="001A7C23">
        <w:rPr>
          <w:bCs w:val="0"/>
          <w:sz w:val="24"/>
          <w:szCs w:val="24"/>
        </w:rPr>
        <w:t>3.7</w:t>
      </w:r>
      <w:r w:rsidR="00070246">
        <w:fldChar w:fldCharType="end"/>
      </w:r>
      <w:r w:rsidR="007F1742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1742" w:rsidRPr="00E71A48">
        <w:rPr>
          <w:bCs w:val="0"/>
          <w:sz w:val="24"/>
          <w:szCs w:val="24"/>
        </w:rPr>
      </w:r>
      <w:r w:rsidR="007F1742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8" w:name="__RefNumPara__836_922829174"/>
      <w:bookmarkEnd w:id="218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070246">
        <w:fldChar w:fldCharType="begin"/>
      </w:r>
      <w:r w:rsidR="00070246">
        <w:instrText xml:space="preserve"> REF _Ref303681924 \r \h  \* MERGEFORMAT </w:instrText>
      </w:r>
      <w:r w:rsidR="00070246">
        <w:fldChar w:fldCharType="separate"/>
      </w:r>
      <w:r w:rsidR="001A7C23" w:rsidRPr="001A7C23">
        <w:rPr>
          <w:bCs w:val="0"/>
          <w:sz w:val="24"/>
          <w:szCs w:val="24"/>
        </w:rPr>
        <w:t>3.8</w:t>
      </w:r>
      <w:r w:rsidR="00070246">
        <w:fldChar w:fldCharType="end"/>
      </w:r>
      <w:r w:rsidR="007F1742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1742" w:rsidRPr="00E71A48">
        <w:rPr>
          <w:bCs w:val="0"/>
          <w:sz w:val="24"/>
          <w:szCs w:val="24"/>
        </w:rPr>
      </w:r>
      <w:r w:rsidR="007F1742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070246">
        <w:fldChar w:fldCharType="begin"/>
      </w:r>
      <w:r w:rsidR="00070246">
        <w:instrText xml:space="preserve"> REF _Ref303683929 \r \h  \* MERGEFORMAT </w:instrText>
      </w:r>
      <w:r w:rsidR="00070246">
        <w:fldChar w:fldCharType="separate"/>
      </w:r>
      <w:r w:rsidR="001A7C23" w:rsidRPr="001A7C23">
        <w:rPr>
          <w:bCs w:val="0"/>
          <w:sz w:val="24"/>
          <w:szCs w:val="24"/>
        </w:rPr>
        <w:t>3.10</w:t>
      </w:r>
      <w:r w:rsidR="00070246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0E5003">
        <w:rPr>
          <w:bCs w:val="0"/>
          <w:sz w:val="24"/>
          <w:szCs w:val="24"/>
        </w:rPr>
        <w:t>Подрядчика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070246">
        <w:fldChar w:fldCharType="begin"/>
      </w:r>
      <w:r w:rsidR="00070246">
        <w:instrText xml:space="preserve"> REF _Ref306140410 \r \h  \* MERGEFORMAT </w:instrText>
      </w:r>
      <w:r w:rsidR="00070246">
        <w:fldChar w:fldCharType="separate"/>
      </w:r>
      <w:r w:rsidR="001A7C23" w:rsidRPr="001A7C23">
        <w:rPr>
          <w:bCs w:val="0"/>
          <w:sz w:val="24"/>
          <w:szCs w:val="24"/>
        </w:rPr>
        <w:t>3.11</w:t>
      </w:r>
      <w:r w:rsidR="00070246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070246">
        <w:fldChar w:fldCharType="begin"/>
      </w:r>
      <w:r w:rsidR="00070246">
        <w:instrText xml:space="preserve"> REF _Ref306140451 \r \h  \* MERGEFORMAT </w:instrText>
      </w:r>
      <w:r w:rsidR="00070246">
        <w:fldChar w:fldCharType="separate"/>
      </w:r>
      <w:r w:rsidR="001A7C23" w:rsidRPr="001A7C23">
        <w:rPr>
          <w:bCs w:val="0"/>
          <w:sz w:val="24"/>
          <w:szCs w:val="24"/>
        </w:rPr>
        <w:t>3.12</w:t>
      </w:r>
      <w:r w:rsidR="00070246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19" w:name="_Toc439323689"/>
      <w:bookmarkStart w:id="220" w:name="_Toc440361323"/>
      <w:bookmarkStart w:id="221" w:name="_Toc440376078"/>
      <w:bookmarkStart w:id="222" w:name="_Toc440376205"/>
      <w:bookmarkStart w:id="223" w:name="_Toc440382470"/>
      <w:bookmarkStart w:id="224" w:name="_Toc440447140"/>
      <w:bookmarkStart w:id="225" w:name="_Toc440620820"/>
      <w:bookmarkStart w:id="226" w:name="_Toc440631455"/>
      <w:bookmarkStart w:id="227" w:name="_Toc440875695"/>
      <w:bookmarkStart w:id="228" w:name="_Toc44113171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="0099066F" w:rsidRPr="00E71A48">
        <w:rPr>
          <w:sz w:val="24"/>
          <w:szCs w:val="24"/>
          <w:lang w:eastAsia="ru-RU"/>
        </w:rPr>
        <w:t>и подписанны</w:t>
      </w:r>
      <w:r w:rsidR="00E60F8E" w:rsidRPr="00E71A48">
        <w:rPr>
          <w:sz w:val="24"/>
          <w:szCs w:val="24"/>
          <w:lang w:eastAsia="ru-RU"/>
        </w:rPr>
        <w:t>е ответственным секретарем</w:t>
      </w:r>
      <w:r w:rsidR="0099066F" w:rsidRPr="00E71A48">
        <w:rPr>
          <w:sz w:val="24"/>
          <w:szCs w:val="24"/>
          <w:lang w:eastAsia="ru-RU"/>
        </w:rPr>
        <w:t xml:space="preserve"> </w:t>
      </w:r>
      <w:r w:rsidR="002946EF" w:rsidRPr="00E71A48">
        <w:rPr>
          <w:sz w:val="24"/>
          <w:szCs w:val="24"/>
          <w:lang w:eastAsia="ru-RU"/>
        </w:rPr>
        <w:t xml:space="preserve">Закупочной </w:t>
      </w:r>
      <w:r w:rsidR="0099066F" w:rsidRPr="00E71A48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9" w:name="_Ref303250835"/>
      <w:bookmarkStart w:id="230" w:name="_Ref305973033"/>
      <w:bookmarkStart w:id="231" w:name="_Toc441131720"/>
      <w:bookmarkStart w:id="232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29"/>
      <w:r w:rsidRPr="00E71A48">
        <w:t xml:space="preserve"> по запросу предложений</w:t>
      </w:r>
      <w:bookmarkEnd w:id="230"/>
      <w:bookmarkEnd w:id="231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070246">
        <w:fldChar w:fldCharType="begin"/>
      </w:r>
      <w:r w:rsidR="00070246">
        <w:instrText xml:space="preserve"> REF _Ref302563524 \n \h  \* MERGEFORMAT </w:instrText>
      </w:r>
      <w:r w:rsidR="00070246">
        <w:fldChar w:fldCharType="separate"/>
      </w:r>
      <w:r w:rsidR="001A7C23" w:rsidRPr="001A7C23">
        <w:rPr>
          <w:sz w:val="24"/>
          <w:szCs w:val="24"/>
        </w:rPr>
        <w:t>1.1.1</w:t>
      </w:r>
      <w:r w:rsidR="00070246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33" w:name="__RefNumPara__444_922829174"/>
      <w:bookmarkStart w:id="234" w:name="_Ref191386216"/>
      <w:bookmarkStart w:id="235" w:name="_Ref305973147"/>
      <w:bookmarkStart w:id="236" w:name="_Toc441131721"/>
      <w:bookmarkEnd w:id="232"/>
      <w:bookmarkEnd w:id="233"/>
      <w:r w:rsidRPr="00E71A48">
        <w:lastRenderedPageBreak/>
        <w:t xml:space="preserve">Подготовка </w:t>
      </w:r>
      <w:bookmarkEnd w:id="234"/>
      <w:r w:rsidRPr="00E71A48">
        <w:t>Заявок</w:t>
      </w:r>
      <w:bookmarkEnd w:id="235"/>
      <w:bookmarkEnd w:id="23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7" w:name="_Ref306114638"/>
      <w:bookmarkStart w:id="238" w:name="_Toc440361326"/>
      <w:bookmarkStart w:id="239" w:name="_Toc440376081"/>
      <w:bookmarkStart w:id="240" w:name="_Toc440376208"/>
      <w:bookmarkStart w:id="241" w:name="_Toc440382473"/>
      <w:bookmarkStart w:id="242" w:name="_Toc440447143"/>
      <w:bookmarkStart w:id="243" w:name="_Toc440620823"/>
      <w:bookmarkStart w:id="244" w:name="_Toc440631458"/>
      <w:bookmarkStart w:id="245" w:name="_Toc440875698"/>
      <w:bookmarkStart w:id="246" w:name="_Toc44113172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7" w:name="_Ref440547760"/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  <w:bookmarkEnd w:id="247"/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1742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1742">
        <w:rPr>
          <w:bCs w:val="0"/>
          <w:sz w:val="24"/>
          <w:szCs w:val="24"/>
        </w:rPr>
      </w:r>
      <w:r w:rsidR="007F1742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5.1</w:t>
      </w:r>
      <w:r w:rsidR="007F1742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Сводную таблицу стоимости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Pr="003E170D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1742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1742">
        <w:rPr>
          <w:bCs w:val="0"/>
          <w:sz w:val="24"/>
          <w:szCs w:val="24"/>
        </w:rPr>
      </w:r>
      <w:r w:rsidR="007F1742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5.2</w:t>
      </w:r>
      <w:r w:rsidR="007F1742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1742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1742">
        <w:rPr>
          <w:bCs w:val="0"/>
          <w:sz w:val="24"/>
          <w:szCs w:val="24"/>
        </w:rPr>
      </w:r>
      <w:r w:rsidR="007F1742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5.3</w:t>
      </w:r>
      <w:r w:rsidR="007F1742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392410">
        <w:rPr>
          <w:bCs w:val="0"/>
          <w:sz w:val="24"/>
          <w:szCs w:val="24"/>
        </w:rPr>
        <w:t>выполнения работ</w:t>
      </w:r>
      <w:r w:rsidR="00F030B1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1742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1742">
        <w:rPr>
          <w:bCs w:val="0"/>
          <w:sz w:val="24"/>
          <w:szCs w:val="24"/>
        </w:rPr>
      </w:r>
      <w:r w:rsidR="007F1742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5.4</w:t>
      </w:r>
      <w:r w:rsidR="007F1742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 xml:space="preserve">оплаты </w:t>
      </w:r>
      <w:r w:rsidR="00392410">
        <w:rPr>
          <w:bCs w:val="0"/>
          <w:sz w:val="24"/>
          <w:szCs w:val="24"/>
        </w:rPr>
        <w:t>выполнения работ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1742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1742">
        <w:rPr>
          <w:bCs w:val="0"/>
          <w:sz w:val="24"/>
          <w:szCs w:val="24"/>
        </w:rPr>
      </w:r>
      <w:r w:rsidR="007F1742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5.5</w:t>
      </w:r>
      <w:r w:rsidR="007F1742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070246">
        <w:fldChar w:fldCharType="begin"/>
      </w:r>
      <w:r w:rsidR="00070246">
        <w:instrText xml:space="preserve"> REF _Ref191386407 \r \h  \* MERGEFORMAT </w:instrText>
      </w:r>
      <w:r w:rsidR="00070246">
        <w:fldChar w:fldCharType="separate"/>
      </w:r>
      <w:r w:rsidR="001A7C23" w:rsidRPr="001A7C23">
        <w:rPr>
          <w:bCs w:val="0"/>
          <w:sz w:val="24"/>
          <w:szCs w:val="24"/>
        </w:rPr>
        <w:t>3.3.8</w:t>
      </w:r>
      <w:r w:rsidR="00070246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1742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_Ref440361610 \r \h </w:instrText>
      </w:r>
      <w:r w:rsidR="007F1742">
        <w:rPr>
          <w:bCs w:val="0"/>
          <w:sz w:val="24"/>
          <w:szCs w:val="24"/>
        </w:rPr>
      </w:r>
      <w:r w:rsidR="007F1742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5.6</w:t>
      </w:r>
      <w:r w:rsidR="007F1742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E71A48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8" w:name="_Ref303683384"/>
      <w:r w:rsidRPr="00E71A48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с обязательным составлением описи всех документов с указанием томов и страниц:</w:t>
      </w:r>
      <w:bookmarkEnd w:id="248"/>
    </w:p>
    <w:p w:rsidR="00717F60" w:rsidRPr="00E71A4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Письмо о подаче оферты 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7F1742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_Ref55336310 \r \h </w:instrText>
      </w:r>
      <w:r w:rsidR="007F1742">
        <w:rPr>
          <w:bCs w:val="0"/>
          <w:sz w:val="24"/>
          <w:szCs w:val="24"/>
          <w:lang w:eastAsia="ru-RU"/>
        </w:rPr>
      </w:r>
      <w:r w:rsidR="007F1742">
        <w:rPr>
          <w:bCs w:val="0"/>
          <w:sz w:val="24"/>
          <w:szCs w:val="24"/>
          <w:lang w:eastAsia="ru-RU"/>
        </w:rPr>
        <w:fldChar w:fldCharType="separate"/>
      </w:r>
      <w:r w:rsidR="001A7C23">
        <w:rPr>
          <w:bCs w:val="0"/>
          <w:sz w:val="24"/>
          <w:szCs w:val="24"/>
          <w:lang w:eastAsia="ru-RU"/>
        </w:rPr>
        <w:t>5.1</w:t>
      </w:r>
      <w:r w:rsidR="007F1742">
        <w:rPr>
          <w:bCs w:val="0"/>
          <w:sz w:val="24"/>
          <w:szCs w:val="24"/>
          <w:lang w:eastAsia="ru-RU"/>
        </w:rPr>
        <w:fldChar w:fldCharType="end"/>
      </w:r>
      <w:r w:rsidRPr="00E35404">
        <w:rPr>
          <w:bCs w:val="0"/>
          <w:sz w:val="24"/>
          <w:szCs w:val="24"/>
        </w:rPr>
        <w:t>);</w:t>
      </w:r>
    </w:p>
    <w:p w:rsidR="00F463E8" w:rsidRDefault="0039241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>
        <w:rPr>
          <w:sz w:val="24"/>
          <w:szCs w:val="24"/>
        </w:rPr>
        <w:t>Выписка</w:t>
      </w:r>
      <w:r w:rsidR="00F463E8" w:rsidRPr="00B20653">
        <w:rPr>
          <w:sz w:val="24"/>
          <w:szCs w:val="24"/>
        </w:rPr>
        <w:t xml:space="preserve"> из Единого государственного реестра юридических лиц (ЕГРЮЛ)</w:t>
      </w:r>
      <w:r w:rsidR="00F463E8">
        <w:rPr>
          <w:sz w:val="24"/>
          <w:szCs w:val="24"/>
        </w:rPr>
        <w:t xml:space="preserve"> (</w:t>
      </w:r>
      <w:proofErr w:type="spellStart"/>
      <w:r w:rsidR="00F463E8">
        <w:rPr>
          <w:sz w:val="24"/>
          <w:szCs w:val="24"/>
        </w:rPr>
        <w:t>пп</w:t>
      </w:r>
      <w:proofErr w:type="spellEnd"/>
      <w:r w:rsidR="00F463E8">
        <w:rPr>
          <w:sz w:val="24"/>
          <w:szCs w:val="24"/>
        </w:rPr>
        <w:t xml:space="preserve">. </w:t>
      </w:r>
      <w:r w:rsidR="007F1742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_Ref440279062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б)</w:t>
      </w:r>
      <w:r w:rsidR="007F1742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 xml:space="preserve"> п. </w:t>
      </w:r>
      <w:r w:rsidR="007F1742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_Ref306005578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3.3.8.3</w:t>
      </w:r>
      <w:r w:rsidR="007F1742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>);</w:t>
      </w:r>
    </w:p>
    <w:p w:rsidR="00B66565" w:rsidRPr="00B66565" w:rsidRDefault="00B66565" w:rsidP="00B6656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B66565">
        <w:rPr>
          <w:bCs w:val="0"/>
          <w:sz w:val="24"/>
          <w:szCs w:val="24"/>
        </w:rPr>
        <w:t>Анкета Участника запроса предложений (</w:t>
      </w:r>
      <w:r w:rsidRPr="00B66565">
        <w:rPr>
          <w:bCs w:val="0"/>
          <w:spacing w:val="-2"/>
          <w:sz w:val="24"/>
          <w:szCs w:val="24"/>
        </w:rPr>
        <w:t>под</w:t>
      </w:r>
      <w:r w:rsidRPr="00B66565">
        <w:rPr>
          <w:bCs w:val="0"/>
          <w:sz w:val="24"/>
          <w:szCs w:val="24"/>
        </w:rPr>
        <w:t>раздел</w:t>
      </w:r>
      <w:r w:rsidRPr="00B66565">
        <w:rPr>
          <w:bCs w:val="0"/>
          <w:sz w:val="24"/>
          <w:szCs w:val="24"/>
          <w:lang w:eastAsia="ru-RU"/>
        </w:rPr>
        <w:t xml:space="preserve"> </w:t>
      </w:r>
      <w:r w:rsidR="00070246">
        <w:fldChar w:fldCharType="begin"/>
      </w:r>
      <w:r w:rsidR="00070246">
        <w:instrText xml:space="preserve"> REF _Ref444168907 \r \h  \* MERGEFORMAT </w:instrText>
      </w:r>
      <w:r w:rsidR="00070246">
        <w:fldChar w:fldCharType="separate"/>
      </w:r>
      <w:r w:rsidR="001A7C23" w:rsidRPr="001A7C23">
        <w:rPr>
          <w:bCs w:val="0"/>
          <w:sz w:val="24"/>
          <w:szCs w:val="24"/>
          <w:lang w:eastAsia="ru-RU"/>
        </w:rPr>
        <w:t>5.7.1</w:t>
      </w:r>
      <w:r w:rsidR="00070246">
        <w:fldChar w:fldCharType="end"/>
      </w:r>
      <w:r w:rsidRPr="00B66565">
        <w:rPr>
          <w:bCs w:val="0"/>
          <w:sz w:val="24"/>
          <w:szCs w:val="24"/>
        </w:rPr>
        <w:t xml:space="preserve">) </w:t>
      </w:r>
      <w:r w:rsidRPr="00B66565">
        <w:rPr>
          <w:sz w:val="24"/>
          <w:szCs w:val="24"/>
        </w:rPr>
        <w:t xml:space="preserve">с приложением </w:t>
      </w:r>
      <w:proofErr w:type="gramStart"/>
      <w:r w:rsidRPr="00B66565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B66565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B66565">
        <w:rPr>
          <w:bCs w:val="0"/>
          <w:sz w:val="24"/>
          <w:szCs w:val="24"/>
        </w:rPr>
        <w:t>Word</w:t>
      </w:r>
      <w:proofErr w:type="spellEnd"/>
      <w:r w:rsidRPr="00B66565">
        <w:rPr>
          <w:bCs w:val="0"/>
          <w:sz w:val="24"/>
          <w:szCs w:val="24"/>
        </w:rPr>
        <w:t>;</w:t>
      </w:r>
    </w:p>
    <w:p w:rsidR="00B66565" w:rsidRPr="00B66565" w:rsidRDefault="00B66565" w:rsidP="00B6656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B66565">
        <w:rPr>
          <w:sz w:val="24"/>
          <w:szCs w:val="24"/>
        </w:rPr>
        <w:t xml:space="preserve">Декларация о соответствии Участника/субподрядчика/члена Коллективного участника критериям отнесения к субъектам малого и среднего предпринимательства (подраздел </w:t>
      </w:r>
      <w:r w:rsidR="00070246">
        <w:fldChar w:fldCharType="begin"/>
      </w:r>
      <w:r w:rsidR="00070246">
        <w:instrText xml:space="preserve"> REF _Ref444168917 \r \h  \* MERGEFORMAT </w:instrText>
      </w:r>
      <w:r w:rsidR="00070246">
        <w:fldChar w:fldCharType="separate"/>
      </w:r>
      <w:r w:rsidR="001A7C23" w:rsidRPr="001A7C23">
        <w:rPr>
          <w:sz w:val="24"/>
          <w:szCs w:val="24"/>
        </w:rPr>
        <w:t>5.7.2</w:t>
      </w:r>
      <w:r w:rsidR="00070246">
        <w:fldChar w:fldCharType="end"/>
      </w:r>
      <w:r w:rsidRPr="00B66565">
        <w:rPr>
          <w:sz w:val="24"/>
          <w:szCs w:val="24"/>
        </w:rPr>
        <w:t>) – предоставляется только теми Участниками/субподрядчиками/</w:t>
      </w:r>
      <w:r w:rsidRPr="00B66565">
        <w:rPr>
          <w:sz w:val="24"/>
          <w:szCs w:val="24"/>
        </w:rPr>
        <w:br/>
        <w:t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</w:t>
      </w:r>
      <w:r w:rsidR="00D97B82">
        <w:rPr>
          <w:sz w:val="24"/>
          <w:szCs w:val="24"/>
        </w:rPr>
        <w:t>.</w:t>
      </w:r>
      <w:proofErr w:type="gramEnd"/>
      <w:r w:rsidR="00D97B82">
        <w:rPr>
          <w:sz w:val="24"/>
          <w:szCs w:val="24"/>
        </w:rPr>
        <w:t xml:space="preserve"> </w:t>
      </w:r>
      <w:r w:rsidR="00D97B82" w:rsidRPr="00673EDD">
        <w:rPr>
          <w:sz w:val="24"/>
          <w:szCs w:val="24"/>
        </w:rPr>
        <w:t>В случае</w:t>
      </w:r>
      <w:proofErr w:type="gramStart"/>
      <w:r w:rsidR="00D97B82" w:rsidRPr="00673EDD">
        <w:rPr>
          <w:sz w:val="24"/>
          <w:szCs w:val="24"/>
        </w:rPr>
        <w:t>,</w:t>
      </w:r>
      <w:proofErr w:type="gramEnd"/>
      <w:r w:rsidR="00D97B82" w:rsidRPr="00673EDD">
        <w:rPr>
          <w:sz w:val="24"/>
          <w:szCs w:val="24"/>
        </w:rPr>
        <w:t xml:space="preserve"> если Участник/</w:t>
      </w:r>
      <w:r w:rsidR="00D97B82" w:rsidRPr="00250D0D">
        <w:rPr>
          <w:sz w:val="24"/>
          <w:szCs w:val="24"/>
        </w:rPr>
        <w:t>субподрядчик</w:t>
      </w:r>
      <w:r w:rsidR="00D97B82">
        <w:rPr>
          <w:sz w:val="24"/>
          <w:szCs w:val="24"/>
        </w:rPr>
        <w:t>/</w:t>
      </w:r>
      <w:r w:rsidR="00D97B82" w:rsidRPr="00673EDD">
        <w:rPr>
          <w:sz w:val="24"/>
          <w:szCs w:val="24"/>
        </w:rPr>
        <w:t>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Pr="00B66565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График </w:t>
      </w:r>
      <w:r w:rsidR="0046282D">
        <w:rPr>
          <w:bCs w:val="0"/>
          <w:sz w:val="24"/>
          <w:szCs w:val="24"/>
        </w:rPr>
        <w:t>выполнения работ</w:t>
      </w:r>
      <w:r w:rsidR="00AD3EB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7F1742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_Ref440274902 \r \h </w:instrText>
      </w:r>
      <w:r w:rsidR="007F1742">
        <w:rPr>
          <w:bCs w:val="0"/>
          <w:sz w:val="24"/>
          <w:szCs w:val="24"/>
          <w:lang w:eastAsia="ru-RU"/>
        </w:rPr>
      </w:r>
      <w:r w:rsidR="007F1742">
        <w:rPr>
          <w:bCs w:val="0"/>
          <w:sz w:val="24"/>
          <w:szCs w:val="24"/>
          <w:lang w:eastAsia="ru-RU"/>
        </w:rPr>
        <w:fldChar w:fldCharType="separate"/>
      </w:r>
      <w:r w:rsidR="001A7C23">
        <w:rPr>
          <w:bCs w:val="0"/>
          <w:sz w:val="24"/>
          <w:szCs w:val="24"/>
          <w:lang w:eastAsia="ru-RU"/>
        </w:rPr>
        <w:t>5.4</w:t>
      </w:r>
      <w:r w:rsidR="007F1742">
        <w:rPr>
          <w:bCs w:val="0"/>
          <w:sz w:val="24"/>
          <w:szCs w:val="24"/>
          <w:lang w:eastAsia="ru-RU"/>
        </w:rPr>
        <w:fldChar w:fldCharType="end"/>
      </w:r>
      <w:r w:rsidRPr="00E71A48">
        <w:rPr>
          <w:bCs w:val="0"/>
          <w:sz w:val="24"/>
          <w:szCs w:val="24"/>
        </w:rPr>
        <w:t xml:space="preserve">), Сводная таблица стоимости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7F1742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_Ref440274913 \r \h </w:instrText>
      </w:r>
      <w:r w:rsidR="007F1742">
        <w:rPr>
          <w:bCs w:val="0"/>
          <w:sz w:val="24"/>
          <w:szCs w:val="24"/>
          <w:lang w:eastAsia="ru-RU"/>
        </w:rPr>
      </w:r>
      <w:r w:rsidR="007F1742">
        <w:rPr>
          <w:bCs w:val="0"/>
          <w:sz w:val="24"/>
          <w:szCs w:val="24"/>
          <w:lang w:eastAsia="ru-RU"/>
        </w:rPr>
        <w:fldChar w:fldCharType="separate"/>
      </w:r>
      <w:r w:rsidR="001A7C23">
        <w:rPr>
          <w:bCs w:val="0"/>
          <w:sz w:val="24"/>
          <w:szCs w:val="24"/>
          <w:lang w:eastAsia="ru-RU"/>
        </w:rPr>
        <w:t>5.2</w:t>
      </w:r>
      <w:r w:rsidR="007F1742">
        <w:rPr>
          <w:bCs w:val="0"/>
          <w:sz w:val="24"/>
          <w:szCs w:val="24"/>
          <w:lang w:eastAsia="ru-RU"/>
        </w:rPr>
        <w:fldChar w:fldCharType="end"/>
      </w:r>
      <w:r w:rsidR="00D80639">
        <w:rPr>
          <w:bCs w:val="0"/>
          <w:sz w:val="24"/>
          <w:szCs w:val="24"/>
        </w:rPr>
        <w:t>)</w:t>
      </w:r>
      <w:r w:rsidR="000A00E6">
        <w:rPr>
          <w:bCs w:val="0"/>
          <w:sz w:val="24"/>
          <w:szCs w:val="24"/>
        </w:rPr>
        <w:t xml:space="preserve">, </w:t>
      </w:r>
      <w:r w:rsidR="000A00E6" w:rsidRPr="003E170D">
        <w:rPr>
          <w:bCs w:val="0"/>
          <w:sz w:val="24"/>
          <w:szCs w:val="24"/>
        </w:rPr>
        <w:t xml:space="preserve">График </w:t>
      </w:r>
      <w:r w:rsidR="000A00E6">
        <w:rPr>
          <w:bCs w:val="0"/>
          <w:sz w:val="24"/>
          <w:szCs w:val="24"/>
        </w:rPr>
        <w:t xml:space="preserve">оплаты </w:t>
      </w:r>
      <w:r w:rsidR="0046282D">
        <w:rPr>
          <w:bCs w:val="0"/>
          <w:sz w:val="24"/>
          <w:szCs w:val="24"/>
        </w:rPr>
        <w:t>выполнения работ</w:t>
      </w:r>
      <w:r w:rsidR="000A00E6" w:rsidRPr="003E170D">
        <w:rPr>
          <w:bCs w:val="0"/>
          <w:sz w:val="24"/>
          <w:szCs w:val="24"/>
        </w:rPr>
        <w:t xml:space="preserve"> (</w:t>
      </w:r>
      <w:r w:rsidR="000A00E6">
        <w:rPr>
          <w:bCs w:val="0"/>
          <w:spacing w:val="-2"/>
          <w:sz w:val="24"/>
          <w:szCs w:val="24"/>
        </w:rPr>
        <w:t>под</w:t>
      </w:r>
      <w:r w:rsidR="000A00E6" w:rsidRPr="00E71A48">
        <w:rPr>
          <w:bCs w:val="0"/>
          <w:sz w:val="24"/>
          <w:szCs w:val="24"/>
        </w:rPr>
        <w:t>раздел</w:t>
      </w:r>
      <w:r w:rsidR="000A00E6" w:rsidRPr="003E170D">
        <w:rPr>
          <w:bCs w:val="0"/>
          <w:sz w:val="24"/>
          <w:szCs w:val="24"/>
        </w:rPr>
        <w:t xml:space="preserve"> </w:t>
      </w:r>
      <w:r w:rsidR="007F1742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_Ref440361959 \r \h </w:instrText>
      </w:r>
      <w:r w:rsidR="007F1742">
        <w:rPr>
          <w:bCs w:val="0"/>
          <w:sz w:val="24"/>
          <w:szCs w:val="24"/>
        </w:rPr>
      </w:r>
      <w:r w:rsidR="007F1742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5.5</w:t>
      </w:r>
      <w:r w:rsidR="007F1742">
        <w:rPr>
          <w:bCs w:val="0"/>
          <w:sz w:val="24"/>
          <w:szCs w:val="24"/>
        </w:rPr>
        <w:fldChar w:fldCharType="end"/>
      </w:r>
      <w:r w:rsidR="000A00E6" w:rsidRPr="003E170D">
        <w:rPr>
          <w:bCs w:val="0"/>
          <w:sz w:val="24"/>
          <w:szCs w:val="24"/>
        </w:rPr>
        <w:t>)</w:t>
      </w:r>
      <w:r w:rsidR="00AD3EBC" w:rsidRPr="00E71A48">
        <w:rPr>
          <w:bCs w:val="0"/>
          <w:sz w:val="24"/>
          <w:szCs w:val="24"/>
        </w:rPr>
        <w:t>;</w:t>
      </w:r>
    </w:p>
    <w:p w:rsidR="00717F60" w:rsidRPr="003E170D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="00AE556B" w:rsidRPr="00AE556B">
        <w:rPr>
          <w:bCs w:val="0"/>
          <w:sz w:val="24"/>
          <w:szCs w:val="24"/>
        </w:rPr>
        <w:t>к проекту Договора</w:t>
      </w:r>
      <w:r w:rsidR="00AE556B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3E170D">
        <w:rPr>
          <w:bCs w:val="0"/>
          <w:sz w:val="24"/>
          <w:szCs w:val="24"/>
          <w:lang w:eastAsia="ru-RU"/>
        </w:rPr>
        <w:t xml:space="preserve"> </w:t>
      </w:r>
      <w:r w:rsidR="007F1742">
        <w:rPr>
          <w:bCs w:val="0"/>
          <w:sz w:val="24"/>
          <w:szCs w:val="24"/>
        </w:rPr>
        <w:fldChar w:fldCharType="begin"/>
      </w:r>
      <w:r w:rsidR="000A00E6">
        <w:rPr>
          <w:bCs w:val="0"/>
          <w:sz w:val="24"/>
          <w:szCs w:val="24"/>
        </w:rPr>
        <w:instrText xml:space="preserve"> REF _Ref440361610 \r \h </w:instrText>
      </w:r>
      <w:r w:rsidR="007F1742">
        <w:rPr>
          <w:bCs w:val="0"/>
          <w:sz w:val="24"/>
          <w:szCs w:val="24"/>
        </w:rPr>
      </w:r>
      <w:r w:rsidR="007F1742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5.6</w:t>
      </w:r>
      <w:r w:rsidR="007F1742">
        <w:rPr>
          <w:bCs w:val="0"/>
          <w:sz w:val="24"/>
          <w:szCs w:val="24"/>
        </w:rPr>
        <w:fldChar w:fldCharType="end"/>
      </w:r>
      <w:r w:rsidR="00953802"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AB2CB8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Документы, подтверждающие правоспособность, </w:t>
      </w:r>
      <w:r w:rsidRPr="00AB2CB8">
        <w:rPr>
          <w:bCs w:val="0"/>
          <w:sz w:val="24"/>
          <w:szCs w:val="24"/>
        </w:rPr>
        <w:t xml:space="preserve">квалификацию </w:t>
      </w:r>
      <w:r w:rsidR="009C744E" w:rsidRPr="00AB2CB8">
        <w:rPr>
          <w:bCs w:val="0"/>
          <w:sz w:val="24"/>
          <w:szCs w:val="24"/>
        </w:rPr>
        <w:t>Участник</w:t>
      </w:r>
      <w:r w:rsidRPr="00AB2CB8">
        <w:rPr>
          <w:bCs w:val="0"/>
          <w:sz w:val="24"/>
          <w:szCs w:val="24"/>
        </w:rPr>
        <w:t>а</w:t>
      </w:r>
      <w:r w:rsidR="00D90031" w:rsidRPr="00AB2CB8">
        <w:rPr>
          <w:bCs w:val="0"/>
          <w:sz w:val="24"/>
          <w:szCs w:val="24"/>
        </w:rPr>
        <w:t xml:space="preserve"> (подраздел </w:t>
      </w:r>
      <w:r w:rsidR="00070246">
        <w:fldChar w:fldCharType="begin"/>
      </w:r>
      <w:r w:rsidR="00070246">
        <w:instrText xml:space="preserve"> REF _Ref306005578 \r \h  \* MERGEFORMAT </w:instrText>
      </w:r>
      <w:r w:rsidR="00070246">
        <w:fldChar w:fldCharType="separate"/>
      </w:r>
      <w:r w:rsidR="001A7C23" w:rsidRPr="001A7C23">
        <w:rPr>
          <w:bCs w:val="0"/>
          <w:sz w:val="24"/>
          <w:szCs w:val="24"/>
        </w:rPr>
        <w:t>3.3.8.3</w:t>
      </w:r>
      <w:r w:rsidR="00070246">
        <w:fldChar w:fldCharType="end"/>
      </w:r>
      <w:r w:rsidR="00F463E8" w:rsidRPr="00AB2CB8">
        <w:rPr>
          <w:bCs w:val="0"/>
          <w:sz w:val="24"/>
          <w:szCs w:val="24"/>
        </w:rPr>
        <w:t>, за исключением документ</w:t>
      </w:r>
      <w:r w:rsidR="00FA5339" w:rsidRPr="00AB2CB8">
        <w:rPr>
          <w:bCs w:val="0"/>
          <w:sz w:val="24"/>
          <w:szCs w:val="24"/>
        </w:rPr>
        <w:t>ов</w:t>
      </w:r>
      <w:r w:rsidR="00F463E8" w:rsidRPr="00AB2CB8">
        <w:rPr>
          <w:bCs w:val="0"/>
          <w:sz w:val="24"/>
          <w:szCs w:val="24"/>
        </w:rPr>
        <w:t>, указанн</w:t>
      </w:r>
      <w:r w:rsidR="00FA5339" w:rsidRPr="00AB2CB8">
        <w:rPr>
          <w:bCs w:val="0"/>
          <w:sz w:val="24"/>
          <w:szCs w:val="24"/>
        </w:rPr>
        <w:t>ых</w:t>
      </w:r>
      <w:r w:rsidR="00F463E8" w:rsidRPr="00AB2CB8">
        <w:rPr>
          <w:bCs w:val="0"/>
          <w:sz w:val="24"/>
          <w:szCs w:val="24"/>
        </w:rPr>
        <w:t xml:space="preserve"> в </w:t>
      </w:r>
      <w:proofErr w:type="spellStart"/>
      <w:r w:rsidR="00F463E8" w:rsidRPr="00AB2CB8">
        <w:rPr>
          <w:sz w:val="24"/>
          <w:szCs w:val="24"/>
        </w:rPr>
        <w:t>пп</w:t>
      </w:r>
      <w:proofErr w:type="spellEnd"/>
      <w:r w:rsidR="00F463E8" w:rsidRPr="00AB2CB8">
        <w:rPr>
          <w:sz w:val="24"/>
          <w:szCs w:val="24"/>
        </w:rPr>
        <w:t xml:space="preserve">. </w:t>
      </w:r>
      <w:r w:rsidR="00070246" w:rsidRPr="00D604FE">
        <w:fldChar w:fldCharType="begin"/>
      </w:r>
      <w:r w:rsidR="00070246" w:rsidRPr="00D604FE">
        <w:instrText xml:space="preserve"> REF _Ref440279062 \r \h  \* MERGEFORMAT </w:instrText>
      </w:r>
      <w:r w:rsidR="00070246" w:rsidRPr="00D604FE">
        <w:fldChar w:fldCharType="separate"/>
      </w:r>
      <w:r w:rsidR="001A7C23" w:rsidRPr="00D604FE">
        <w:rPr>
          <w:sz w:val="24"/>
          <w:szCs w:val="24"/>
        </w:rPr>
        <w:t>б)</w:t>
      </w:r>
      <w:r w:rsidR="00070246" w:rsidRPr="00D604FE">
        <w:fldChar w:fldCharType="end"/>
      </w:r>
      <w:r w:rsidR="00FA5339" w:rsidRPr="00D604FE">
        <w:rPr>
          <w:sz w:val="24"/>
          <w:szCs w:val="24"/>
        </w:rPr>
        <w:t>,</w:t>
      </w:r>
      <w:r w:rsidR="007638F4" w:rsidRPr="00D604FE">
        <w:rPr>
          <w:sz w:val="24"/>
          <w:szCs w:val="24"/>
        </w:rPr>
        <w:t xml:space="preserve"> </w:t>
      </w:r>
      <w:r w:rsidR="00070246" w:rsidRPr="00D604FE">
        <w:fldChar w:fldCharType="begin"/>
      </w:r>
      <w:r w:rsidR="00070246" w:rsidRPr="00D604FE">
        <w:instrText xml:space="preserve"> REF _Ref440372326 \r \h  \* MERGEFORMAT </w:instrText>
      </w:r>
      <w:r w:rsidR="00070246" w:rsidRPr="00D604FE">
        <w:fldChar w:fldCharType="separate"/>
      </w:r>
      <w:r w:rsidR="001A7C23" w:rsidRPr="00D604FE">
        <w:rPr>
          <w:sz w:val="24"/>
          <w:szCs w:val="24"/>
        </w:rPr>
        <w:t>е)</w:t>
      </w:r>
      <w:r w:rsidR="00070246" w:rsidRPr="00D604FE">
        <w:fldChar w:fldCharType="end"/>
      </w:r>
      <w:r w:rsidR="007638F4" w:rsidRPr="00AB2CB8">
        <w:rPr>
          <w:sz w:val="24"/>
          <w:szCs w:val="24"/>
        </w:rPr>
        <w:t>,</w:t>
      </w:r>
      <w:r w:rsidR="00FA5339" w:rsidRPr="00AB2CB8">
        <w:rPr>
          <w:sz w:val="24"/>
          <w:szCs w:val="24"/>
        </w:rPr>
        <w:t xml:space="preserve"> </w:t>
      </w:r>
      <w:r w:rsidR="00070246">
        <w:fldChar w:fldCharType="begin"/>
      </w:r>
      <w:r w:rsidR="00070246">
        <w:instrText xml:space="preserve"> REF _Ref440371812 \r \h  \* MERGEFORMAT </w:instrText>
      </w:r>
      <w:r w:rsidR="00070246">
        <w:fldChar w:fldCharType="separate"/>
      </w:r>
      <w:r w:rsidR="001A7C23" w:rsidRPr="001A7C23">
        <w:rPr>
          <w:sz w:val="24"/>
          <w:szCs w:val="24"/>
        </w:rPr>
        <w:t>н)</w:t>
      </w:r>
      <w:r w:rsidR="00070246">
        <w:fldChar w:fldCharType="end"/>
      </w:r>
      <w:r w:rsidR="00FA5339" w:rsidRPr="00AB2CB8">
        <w:rPr>
          <w:sz w:val="24"/>
          <w:szCs w:val="24"/>
        </w:rPr>
        <w:t xml:space="preserve">, </w:t>
      </w:r>
      <w:r w:rsidR="00070246">
        <w:fldChar w:fldCharType="begin"/>
      </w:r>
      <w:r w:rsidR="00070246">
        <w:instrText xml:space="preserve"> REF _Ref440371822 \r \h  \* MERGEFORMAT </w:instrText>
      </w:r>
      <w:r w:rsidR="00070246">
        <w:fldChar w:fldCharType="separate"/>
      </w:r>
      <w:r w:rsidR="001A7C23" w:rsidRPr="001A7C23">
        <w:rPr>
          <w:sz w:val="24"/>
          <w:szCs w:val="24"/>
        </w:rPr>
        <w:t>о)</w:t>
      </w:r>
      <w:r w:rsidR="00070246">
        <w:fldChar w:fldCharType="end"/>
      </w:r>
      <w:r w:rsidR="00F21407" w:rsidRPr="00F21407">
        <w:rPr>
          <w:sz w:val="24"/>
          <w:szCs w:val="24"/>
        </w:rPr>
        <w:t xml:space="preserve">, </w:t>
      </w:r>
      <w:r w:rsidR="00070246">
        <w:fldChar w:fldCharType="begin"/>
      </w:r>
      <w:r w:rsidR="00070246">
        <w:instrText xml:space="preserve"> REF _Ref442189588 \r \h  \* MERGEFORMAT </w:instrText>
      </w:r>
      <w:r w:rsidR="00070246">
        <w:fldChar w:fldCharType="separate"/>
      </w:r>
      <w:r w:rsidR="001A7C23" w:rsidRPr="001A7C23">
        <w:rPr>
          <w:sz w:val="24"/>
          <w:szCs w:val="24"/>
        </w:rPr>
        <w:t>ф)</w:t>
      </w:r>
      <w:r w:rsidR="00070246">
        <w:fldChar w:fldCharType="end"/>
      </w:r>
      <w:r w:rsidR="00F463E8" w:rsidRPr="00F21407">
        <w:rPr>
          <w:sz w:val="24"/>
          <w:szCs w:val="24"/>
        </w:rPr>
        <w:t xml:space="preserve"> п.</w:t>
      </w:r>
      <w:r w:rsidR="00F463E8" w:rsidRPr="00AB2CB8">
        <w:rPr>
          <w:sz w:val="24"/>
          <w:szCs w:val="24"/>
        </w:rPr>
        <w:t xml:space="preserve"> </w:t>
      </w:r>
      <w:r w:rsidR="00070246">
        <w:fldChar w:fldCharType="begin"/>
      </w:r>
      <w:r w:rsidR="00070246">
        <w:instrText xml:space="preserve"> REF _Ref306005578 \r \h  \* MERGEFORMAT </w:instrText>
      </w:r>
      <w:r w:rsidR="00070246">
        <w:fldChar w:fldCharType="separate"/>
      </w:r>
      <w:r w:rsidR="001A7C23" w:rsidRPr="001A7C23">
        <w:rPr>
          <w:sz w:val="24"/>
          <w:szCs w:val="24"/>
        </w:rPr>
        <w:t>3.3.8.3</w:t>
      </w:r>
      <w:r w:rsidR="00070246">
        <w:fldChar w:fldCharType="end"/>
      </w:r>
      <w:r w:rsidR="00D90031" w:rsidRPr="00AB2CB8">
        <w:rPr>
          <w:bCs w:val="0"/>
          <w:sz w:val="24"/>
          <w:szCs w:val="24"/>
        </w:rPr>
        <w:t>)</w:t>
      </w:r>
      <w:r w:rsidRPr="00AB2CB8">
        <w:rPr>
          <w:bCs w:val="0"/>
          <w:sz w:val="24"/>
          <w:szCs w:val="24"/>
        </w:rPr>
        <w:t>;</w:t>
      </w:r>
    </w:p>
    <w:p w:rsidR="00D57D88" w:rsidRDefault="00D57D88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lastRenderedPageBreak/>
        <w:t xml:space="preserve">Если Заявка подается Участником </w:t>
      </w:r>
      <w:r>
        <w:rPr>
          <w:bCs w:val="0"/>
          <w:sz w:val="24"/>
          <w:szCs w:val="24"/>
        </w:rPr>
        <w:t xml:space="preserve">с привлечением </w:t>
      </w:r>
      <w:r w:rsidR="0046282D">
        <w:rPr>
          <w:bCs w:val="0"/>
          <w:sz w:val="24"/>
          <w:szCs w:val="24"/>
        </w:rPr>
        <w:t>субподрядчиков</w:t>
      </w:r>
      <w:r>
        <w:rPr>
          <w:bCs w:val="0"/>
          <w:sz w:val="24"/>
          <w:szCs w:val="24"/>
        </w:rPr>
        <w:t xml:space="preserve"> – </w:t>
      </w:r>
      <w:r w:rsidRPr="00D57D88">
        <w:rPr>
          <w:bCs w:val="0"/>
          <w:sz w:val="24"/>
          <w:szCs w:val="24"/>
        </w:rPr>
        <w:t xml:space="preserve">Форма </w:t>
      </w:r>
      <w:proofErr w:type="gramStart"/>
      <w:r w:rsidRPr="00D57D88">
        <w:rPr>
          <w:bCs w:val="0"/>
          <w:sz w:val="24"/>
          <w:szCs w:val="24"/>
        </w:rPr>
        <w:t xml:space="preserve">плана распределения объемов </w:t>
      </w:r>
      <w:r w:rsidR="0046282D">
        <w:rPr>
          <w:bCs w:val="0"/>
          <w:sz w:val="24"/>
          <w:szCs w:val="24"/>
        </w:rPr>
        <w:t>выполнения работ</w:t>
      </w:r>
      <w:proofErr w:type="gramEnd"/>
      <w:r w:rsidRPr="00D57D88">
        <w:rPr>
          <w:bCs w:val="0"/>
          <w:sz w:val="24"/>
          <w:szCs w:val="24"/>
        </w:rPr>
        <w:t xml:space="preserve"> между Участником и </w:t>
      </w:r>
      <w:r w:rsidR="0046282D">
        <w:rPr>
          <w:bCs w:val="0"/>
          <w:sz w:val="24"/>
          <w:szCs w:val="24"/>
        </w:rPr>
        <w:t>субподрядчиками</w:t>
      </w:r>
      <w:r w:rsidRPr="003E170D">
        <w:rPr>
          <w:bCs w:val="0"/>
          <w:sz w:val="24"/>
          <w:szCs w:val="24"/>
        </w:rPr>
        <w:t xml:space="preserve"> (</w:t>
      </w:r>
      <w:r w:rsidRPr="00D57D88">
        <w:rPr>
          <w:bCs w:val="0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1742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_Ref440272510 \r \h </w:instrText>
      </w:r>
      <w:r w:rsidR="007F1742">
        <w:rPr>
          <w:bCs w:val="0"/>
          <w:sz w:val="24"/>
          <w:szCs w:val="24"/>
        </w:rPr>
      </w:r>
      <w:r w:rsidR="007F1742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5.16</w:t>
      </w:r>
      <w:r w:rsidR="007F1742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>
        <w:rPr>
          <w:bCs w:val="0"/>
          <w:sz w:val="24"/>
          <w:szCs w:val="24"/>
        </w:rPr>
        <w:t>;</w:t>
      </w:r>
    </w:p>
    <w:p w:rsidR="00D57D88" w:rsidRPr="003E170D" w:rsidRDefault="00D57D88" w:rsidP="00D57D88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Участником </w:t>
      </w:r>
      <w:r>
        <w:rPr>
          <w:bCs w:val="0"/>
          <w:sz w:val="24"/>
          <w:szCs w:val="24"/>
        </w:rPr>
        <w:t xml:space="preserve">с привлечением </w:t>
      </w:r>
      <w:r w:rsidR="0046282D">
        <w:rPr>
          <w:bCs w:val="0"/>
          <w:sz w:val="24"/>
          <w:szCs w:val="24"/>
        </w:rPr>
        <w:t>субподрядчиков</w:t>
      </w:r>
      <w:r w:rsidRPr="003E170D">
        <w:rPr>
          <w:bCs w:val="0"/>
          <w:sz w:val="24"/>
          <w:szCs w:val="24"/>
        </w:rPr>
        <w:t xml:space="preserve"> - Для каждого </w:t>
      </w:r>
      <w:r w:rsidR="0046282D">
        <w:rPr>
          <w:bCs w:val="0"/>
          <w:sz w:val="24"/>
          <w:szCs w:val="24"/>
        </w:rPr>
        <w:t>субподрядчика</w:t>
      </w:r>
      <w:r w:rsidRPr="003E170D">
        <w:rPr>
          <w:bCs w:val="0"/>
          <w:sz w:val="24"/>
          <w:szCs w:val="24"/>
        </w:rPr>
        <w:t xml:space="preserve"> (с оформлением отдельного архива  «Документы </w:t>
      </w:r>
      <w:r w:rsidR="0046282D">
        <w:rPr>
          <w:bCs w:val="0"/>
          <w:sz w:val="24"/>
          <w:szCs w:val="24"/>
        </w:rPr>
        <w:t>субподрядчика</w:t>
      </w:r>
      <w:r w:rsidRPr="003E170D">
        <w:rPr>
          <w:bCs w:val="0"/>
          <w:sz w:val="24"/>
          <w:szCs w:val="24"/>
        </w:rPr>
        <w:t xml:space="preserve"> _________________»):</w:t>
      </w:r>
    </w:p>
    <w:p w:rsidR="00D57D88" w:rsidRPr="00D52133" w:rsidRDefault="00D57D88" w:rsidP="00D57D88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Формы, указанные в подразделах </w:t>
      </w:r>
      <w:r w:rsidR="00070246">
        <w:fldChar w:fldCharType="begin"/>
      </w:r>
      <w:r w:rsidR="00070246">
        <w:instrText xml:space="preserve"> REF _Ref440274659 \r \h  \* MERGEFORMAT </w:instrText>
      </w:r>
      <w:r w:rsidR="00070246">
        <w:fldChar w:fldCharType="separate"/>
      </w:r>
      <w:r w:rsidR="001A7C23" w:rsidRPr="001A7C23">
        <w:rPr>
          <w:bCs w:val="0"/>
          <w:sz w:val="24"/>
          <w:szCs w:val="24"/>
        </w:rPr>
        <w:t>5.11</w:t>
      </w:r>
      <w:r w:rsidR="00070246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070246">
        <w:fldChar w:fldCharType="begin"/>
      </w:r>
      <w:r w:rsidR="00070246">
        <w:instrText xml:space="preserve"> REF _Ref440274733 \r \h  \* MERGEFORMAT </w:instrText>
      </w:r>
      <w:r w:rsidR="00070246">
        <w:fldChar w:fldCharType="separate"/>
      </w:r>
      <w:r w:rsidR="001A7C23" w:rsidRPr="001A7C23">
        <w:rPr>
          <w:bCs w:val="0"/>
          <w:sz w:val="24"/>
          <w:szCs w:val="24"/>
        </w:rPr>
        <w:t>5.12</w:t>
      </w:r>
      <w:r w:rsidR="00070246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070246">
        <w:fldChar w:fldCharType="begin"/>
      </w:r>
      <w:r w:rsidR="00070246">
        <w:instrText xml:space="preserve"> REF _Ref440274744 \r \h  \* MERGEFORMAT </w:instrText>
      </w:r>
      <w:r w:rsidR="00070246">
        <w:fldChar w:fldCharType="separate"/>
      </w:r>
      <w:r w:rsidR="001A7C23" w:rsidRPr="001A7C23">
        <w:rPr>
          <w:bCs w:val="0"/>
          <w:sz w:val="24"/>
          <w:szCs w:val="24"/>
        </w:rPr>
        <w:t>5.13</w:t>
      </w:r>
      <w:r w:rsidR="00070246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070246">
        <w:fldChar w:fldCharType="begin"/>
      </w:r>
      <w:r w:rsidR="00070246">
        <w:instrText xml:space="preserve"> REF _Ref440274756 \r \h  \* MERGEFORMAT </w:instrText>
      </w:r>
      <w:r w:rsidR="00070246">
        <w:fldChar w:fldCharType="separate"/>
      </w:r>
      <w:r w:rsidR="001A7C23" w:rsidRPr="001A7C23">
        <w:rPr>
          <w:bCs w:val="0"/>
          <w:sz w:val="24"/>
          <w:szCs w:val="24"/>
        </w:rPr>
        <w:t>5.15</w:t>
      </w:r>
      <w:r w:rsidR="00070246">
        <w:fldChar w:fldCharType="end"/>
      </w:r>
      <w:r w:rsidRPr="00D52133">
        <w:rPr>
          <w:bCs w:val="0"/>
          <w:sz w:val="24"/>
          <w:szCs w:val="24"/>
        </w:rPr>
        <w:t>;</w:t>
      </w:r>
    </w:p>
    <w:p w:rsidR="00D57D88" w:rsidRPr="00D57D88" w:rsidRDefault="00D57D88" w:rsidP="00D57D88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>Документы, подтверждающие правоспособность данной организации</w:t>
      </w:r>
      <w:r>
        <w:rPr>
          <w:bCs w:val="0"/>
          <w:sz w:val="24"/>
          <w:szCs w:val="24"/>
        </w:rPr>
        <w:t xml:space="preserve"> (подраздел </w:t>
      </w:r>
      <w:r w:rsidR="007F1742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_Ref306005578 \r \h </w:instrText>
      </w:r>
      <w:r w:rsidR="007F1742">
        <w:rPr>
          <w:bCs w:val="0"/>
          <w:sz w:val="24"/>
          <w:szCs w:val="24"/>
        </w:rPr>
      </w:r>
      <w:r w:rsidR="007F1742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3.3.8.3</w:t>
      </w:r>
      <w:r w:rsidR="007F1742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0E746F" w:rsidRPr="003E170D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коллективным Участником </w:t>
      </w:r>
      <w:r w:rsidR="0039141F">
        <w:rPr>
          <w:bCs w:val="0"/>
          <w:sz w:val="24"/>
          <w:szCs w:val="24"/>
        </w:rPr>
        <w:t xml:space="preserve"> - Форма </w:t>
      </w:r>
      <w:proofErr w:type="gramStart"/>
      <w:r w:rsidR="0039141F" w:rsidRPr="0039141F">
        <w:rPr>
          <w:bCs w:val="0"/>
          <w:sz w:val="24"/>
          <w:szCs w:val="24"/>
        </w:rPr>
        <w:t xml:space="preserve">плана распределения объемов </w:t>
      </w:r>
      <w:r w:rsidR="007F76D6">
        <w:rPr>
          <w:bCs w:val="0"/>
          <w:sz w:val="24"/>
          <w:szCs w:val="24"/>
        </w:rPr>
        <w:t>выполнения работ</w:t>
      </w:r>
      <w:proofErr w:type="gramEnd"/>
      <w:r w:rsidR="0039141F" w:rsidRPr="0039141F">
        <w:rPr>
          <w:bCs w:val="0"/>
          <w:sz w:val="24"/>
          <w:szCs w:val="24"/>
        </w:rPr>
        <w:t xml:space="preserve"> внутри коллективного Участника</w:t>
      </w:r>
      <w:r w:rsidR="0039141F" w:rsidRPr="003E170D">
        <w:rPr>
          <w:bCs w:val="0"/>
          <w:sz w:val="24"/>
          <w:szCs w:val="24"/>
        </w:rPr>
        <w:t xml:space="preserve"> </w:t>
      </w:r>
      <w:r w:rsidR="00A154B7" w:rsidRPr="003E170D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A154B7" w:rsidRPr="003E170D">
        <w:rPr>
          <w:bCs w:val="0"/>
          <w:sz w:val="24"/>
          <w:szCs w:val="24"/>
        </w:rPr>
        <w:t xml:space="preserve"> </w:t>
      </w:r>
      <w:r w:rsidR="007F1742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_Ref440376401 \r \h </w:instrText>
      </w:r>
      <w:r w:rsidR="007F1742">
        <w:rPr>
          <w:bCs w:val="0"/>
          <w:sz w:val="24"/>
          <w:szCs w:val="24"/>
        </w:rPr>
      </w:r>
      <w:r w:rsidR="007F1742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5.17</w:t>
      </w:r>
      <w:r w:rsidR="007F1742">
        <w:rPr>
          <w:bCs w:val="0"/>
          <w:sz w:val="24"/>
          <w:szCs w:val="24"/>
        </w:rPr>
        <w:fldChar w:fldCharType="end"/>
      </w:r>
      <w:r w:rsidR="00A154B7" w:rsidRPr="003E170D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717F60" w:rsidRPr="003E170D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коллективным Участником - </w:t>
      </w:r>
      <w:r w:rsidR="00717F60" w:rsidRPr="003E170D">
        <w:rPr>
          <w:bCs w:val="0"/>
          <w:sz w:val="24"/>
          <w:szCs w:val="24"/>
        </w:rPr>
        <w:t xml:space="preserve">Для каждого члена коллективного </w:t>
      </w:r>
      <w:r w:rsidR="009C744E" w:rsidRPr="003E170D">
        <w:rPr>
          <w:bCs w:val="0"/>
          <w:sz w:val="24"/>
          <w:szCs w:val="24"/>
        </w:rPr>
        <w:t>Участник</w:t>
      </w:r>
      <w:r w:rsidR="00717F60" w:rsidRPr="003E170D">
        <w:rPr>
          <w:bCs w:val="0"/>
          <w:sz w:val="24"/>
          <w:szCs w:val="24"/>
        </w:rPr>
        <w:t>а (с оформлением отдельно</w:t>
      </w:r>
      <w:r w:rsidR="003E170D" w:rsidRPr="003E170D">
        <w:rPr>
          <w:bCs w:val="0"/>
          <w:sz w:val="24"/>
          <w:szCs w:val="24"/>
        </w:rPr>
        <w:t>го архива</w:t>
      </w:r>
      <w:r w:rsidR="00717F60" w:rsidRPr="003E170D">
        <w:rPr>
          <w:bCs w:val="0"/>
          <w:sz w:val="24"/>
          <w:szCs w:val="24"/>
        </w:rPr>
        <w:t xml:space="preserve">  «Документы члена коллективного </w:t>
      </w:r>
      <w:r w:rsidR="009C744E" w:rsidRPr="003E170D">
        <w:rPr>
          <w:bCs w:val="0"/>
          <w:sz w:val="24"/>
          <w:szCs w:val="24"/>
        </w:rPr>
        <w:t>Участник</w:t>
      </w:r>
      <w:r w:rsidR="00717F60" w:rsidRPr="003E170D">
        <w:rPr>
          <w:bCs w:val="0"/>
          <w:sz w:val="24"/>
          <w:szCs w:val="24"/>
        </w:rPr>
        <w:t>а _________________»):</w:t>
      </w:r>
    </w:p>
    <w:p w:rsidR="007044CB" w:rsidRPr="00D52133" w:rsidRDefault="00A154B7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Формы, указанные в подразделах </w:t>
      </w:r>
      <w:r w:rsidR="00070246">
        <w:fldChar w:fldCharType="begin"/>
      </w:r>
      <w:r w:rsidR="00070246">
        <w:instrText xml:space="preserve"> REF _Ref440274659 \r \h  \* MERGEFORMAT </w:instrText>
      </w:r>
      <w:r w:rsidR="00070246">
        <w:fldChar w:fldCharType="separate"/>
      </w:r>
      <w:r w:rsidR="001A7C23" w:rsidRPr="001A7C23">
        <w:rPr>
          <w:bCs w:val="0"/>
          <w:sz w:val="24"/>
          <w:szCs w:val="24"/>
        </w:rPr>
        <w:t>5.11</w:t>
      </w:r>
      <w:r w:rsidR="00070246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070246">
        <w:fldChar w:fldCharType="begin"/>
      </w:r>
      <w:r w:rsidR="00070246">
        <w:instrText xml:space="preserve"> REF _Ref440274733 \r \h  \* MERGEFORMAT </w:instrText>
      </w:r>
      <w:r w:rsidR="00070246">
        <w:fldChar w:fldCharType="separate"/>
      </w:r>
      <w:r w:rsidR="001A7C23" w:rsidRPr="001A7C23">
        <w:rPr>
          <w:bCs w:val="0"/>
          <w:sz w:val="24"/>
          <w:szCs w:val="24"/>
        </w:rPr>
        <w:t>5.12</w:t>
      </w:r>
      <w:r w:rsidR="00070246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070246">
        <w:fldChar w:fldCharType="begin"/>
      </w:r>
      <w:r w:rsidR="00070246">
        <w:instrText xml:space="preserve"> REF _Ref440274744 \r \h  \* MERGEFORMAT </w:instrText>
      </w:r>
      <w:r w:rsidR="00070246">
        <w:fldChar w:fldCharType="separate"/>
      </w:r>
      <w:r w:rsidR="001A7C23" w:rsidRPr="001A7C23">
        <w:rPr>
          <w:bCs w:val="0"/>
          <w:sz w:val="24"/>
          <w:szCs w:val="24"/>
        </w:rPr>
        <w:t>5.13</w:t>
      </w:r>
      <w:r w:rsidR="00070246">
        <w:fldChar w:fldCharType="end"/>
      </w:r>
      <w:r w:rsidRPr="00D52133">
        <w:rPr>
          <w:bCs w:val="0"/>
          <w:sz w:val="24"/>
          <w:szCs w:val="24"/>
        </w:rPr>
        <w:t xml:space="preserve">, </w:t>
      </w:r>
      <w:r w:rsidR="00070246">
        <w:fldChar w:fldCharType="begin"/>
      </w:r>
      <w:r w:rsidR="00070246">
        <w:instrText xml:space="preserve"> REF _Ref440274756 \r \h  \* MERGEFORMAT </w:instrText>
      </w:r>
      <w:r w:rsidR="00070246">
        <w:fldChar w:fldCharType="separate"/>
      </w:r>
      <w:r w:rsidR="001A7C23" w:rsidRPr="001A7C23">
        <w:rPr>
          <w:bCs w:val="0"/>
          <w:sz w:val="24"/>
          <w:szCs w:val="24"/>
        </w:rPr>
        <w:t>5.15</w:t>
      </w:r>
      <w:r w:rsidR="00070246">
        <w:fldChar w:fldCharType="end"/>
      </w:r>
      <w:r w:rsidR="007044CB" w:rsidRPr="00D52133">
        <w:rPr>
          <w:bCs w:val="0"/>
          <w:sz w:val="24"/>
          <w:szCs w:val="24"/>
        </w:rPr>
        <w:t>;</w:t>
      </w:r>
    </w:p>
    <w:p w:rsidR="00717F60" w:rsidRPr="003E170D" w:rsidRDefault="00717F60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>Документы, подтверждающие правоспособность данной организации</w:t>
      </w:r>
      <w:r w:rsidR="00E963D9">
        <w:rPr>
          <w:bCs w:val="0"/>
          <w:sz w:val="24"/>
          <w:szCs w:val="24"/>
        </w:rPr>
        <w:t xml:space="preserve"> (подраздел </w:t>
      </w:r>
      <w:r w:rsidR="007F1742">
        <w:rPr>
          <w:bCs w:val="0"/>
          <w:sz w:val="24"/>
          <w:szCs w:val="24"/>
        </w:rPr>
        <w:fldChar w:fldCharType="begin"/>
      </w:r>
      <w:r w:rsidR="00E963D9">
        <w:rPr>
          <w:bCs w:val="0"/>
          <w:sz w:val="24"/>
          <w:szCs w:val="24"/>
        </w:rPr>
        <w:instrText xml:space="preserve"> REF _Ref306005578 \r \h </w:instrText>
      </w:r>
      <w:r w:rsidR="007F1742">
        <w:rPr>
          <w:bCs w:val="0"/>
          <w:sz w:val="24"/>
          <w:szCs w:val="24"/>
        </w:rPr>
      </w:r>
      <w:r w:rsidR="007F1742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3.3.8.3</w:t>
      </w:r>
      <w:r w:rsidR="007F1742">
        <w:rPr>
          <w:bCs w:val="0"/>
          <w:sz w:val="24"/>
          <w:szCs w:val="24"/>
        </w:rPr>
        <w:fldChar w:fldCharType="end"/>
      </w:r>
      <w:r w:rsidR="00E963D9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717F60" w:rsidRPr="003E170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Техническое предложение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1742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1742">
        <w:rPr>
          <w:bCs w:val="0"/>
          <w:sz w:val="24"/>
          <w:szCs w:val="24"/>
        </w:rPr>
      </w:r>
      <w:r w:rsidR="007F1742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5.3</w:t>
      </w:r>
      <w:r w:rsidR="007F1742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6282D">
        <w:rPr>
          <w:bCs w:val="0"/>
          <w:spacing w:val="-1"/>
          <w:sz w:val="24"/>
          <w:szCs w:val="24"/>
        </w:rPr>
        <w:t xml:space="preserve">, </w:t>
      </w:r>
      <w:r w:rsidR="00BD2FD1" w:rsidRPr="003E170D">
        <w:rPr>
          <w:bCs w:val="0"/>
          <w:sz w:val="24"/>
          <w:szCs w:val="24"/>
        </w:rPr>
        <w:t xml:space="preserve"> </w:t>
      </w:r>
      <w:r w:rsidRPr="00D604FE">
        <w:rPr>
          <w:bCs w:val="0"/>
          <w:sz w:val="24"/>
          <w:szCs w:val="24"/>
        </w:rPr>
        <w:t>оформля</w:t>
      </w:r>
      <w:r w:rsidR="0079270A" w:rsidRPr="00D604FE">
        <w:rPr>
          <w:bCs w:val="0"/>
          <w:sz w:val="24"/>
          <w:szCs w:val="24"/>
        </w:rPr>
        <w:t>е</w:t>
      </w:r>
      <w:r w:rsidRPr="00D604FE">
        <w:rPr>
          <w:bCs w:val="0"/>
          <w:sz w:val="24"/>
          <w:szCs w:val="24"/>
        </w:rPr>
        <w:t>тся</w:t>
      </w:r>
      <w:r w:rsidRPr="003E170D">
        <w:rPr>
          <w:bCs w:val="0"/>
          <w:sz w:val="24"/>
          <w:szCs w:val="24"/>
        </w:rPr>
        <w:t xml:space="preserve"> отдельным </w:t>
      </w:r>
      <w:r w:rsidR="003E170D">
        <w:rPr>
          <w:bCs w:val="0"/>
          <w:sz w:val="24"/>
          <w:szCs w:val="24"/>
        </w:rPr>
        <w:t>архивом</w:t>
      </w:r>
      <w:r w:rsidRPr="003E170D">
        <w:rPr>
          <w:bCs w:val="0"/>
          <w:sz w:val="24"/>
          <w:szCs w:val="24"/>
        </w:rPr>
        <w:t xml:space="preserve"> «Техническое предложение </w:t>
      </w:r>
      <w:r w:rsidR="009C744E" w:rsidRPr="003E170D">
        <w:rPr>
          <w:bCs w:val="0"/>
          <w:sz w:val="24"/>
          <w:szCs w:val="24"/>
        </w:rPr>
        <w:t>Участник</w:t>
      </w:r>
      <w:r w:rsidRPr="003E170D">
        <w:rPr>
          <w:bCs w:val="0"/>
          <w:sz w:val="24"/>
          <w:szCs w:val="24"/>
        </w:rPr>
        <w:t>а __________».</w:t>
      </w:r>
    </w:p>
    <w:p w:rsidR="00717F60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9" w:name="_Ref306004660"/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такого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отклоняются без рассмотрения по существу.</w:t>
      </w:r>
      <w:bookmarkEnd w:id="249"/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0E5AC7">
        <w:rPr>
          <w:bCs w:val="0"/>
          <w:sz w:val="24"/>
          <w:szCs w:val="24"/>
        </w:rPr>
        <w:t xml:space="preserve">Все формы, указанные в разделе </w:t>
      </w:r>
      <w:r w:rsidR="007F1742">
        <w:rPr>
          <w:bCs w:val="0"/>
          <w:sz w:val="24"/>
          <w:szCs w:val="24"/>
        </w:rPr>
        <w:fldChar w:fldCharType="begin"/>
      </w:r>
      <w:r w:rsidR="00D24034">
        <w:rPr>
          <w:bCs w:val="0"/>
          <w:sz w:val="24"/>
          <w:szCs w:val="24"/>
        </w:rPr>
        <w:instrText xml:space="preserve"> REF _Ref440270602 \r \h </w:instrText>
      </w:r>
      <w:r w:rsidR="007F1742">
        <w:rPr>
          <w:bCs w:val="0"/>
          <w:sz w:val="24"/>
          <w:szCs w:val="24"/>
        </w:rPr>
      </w:r>
      <w:r w:rsidR="007F1742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5</w:t>
      </w:r>
      <w:r w:rsidR="007F1742">
        <w:rPr>
          <w:bCs w:val="0"/>
          <w:sz w:val="24"/>
          <w:szCs w:val="24"/>
        </w:rPr>
        <w:fldChar w:fldCharType="end"/>
      </w:r>
      <w:r w:rsidRPr="000E5AC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70246">
        <w:fldChar w:fldCharType="begin"/>
      </w:r>
      <w:r w:rsidR="00070246">
        <w:instrText xml:space="preserve"> REF _Ref191386419 \n \h  \* MERGEFORMAT </w:instrText>
      </w:r>
      <w:r w:rsidR="00070246">
        <w:fldChar w:fldCharType="separate"/>
      </w:r>
      <w:r w:rsidR="001A7C23" w:rsidRPr="001A7C23">
        <w:rPr>
          <w:bCs w:val="0"/>
          <w:sz w:val="24"/>
          <w:szCs w:val="24"/>
        </w:rPr>
        <w:t>3.3.2</w:t>
      </w:r>
      <w:r w:rsidR="00070246"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F21407" w:rsidRPr="00F21407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F21407" w:rsidRPr="00F21407">
        <w:rPr>
          <w:bCs w:val="0"/>
          <w:sz w:val="24"/>
          <w:szCs w:val="24"/>
        </w:rPr>
        <w:t>п.п</w:t>
      </w:r>
      <w:proofErr w:type="spellEnd"/>
      <w:r w:rsidR="00F21407" w:rsidRPr="00F21407">
        <w:rPr>
          <w:bCs w:val="0"/>
          <w:sz w:val="24"/>
          <w:szCs w:val="24"/>
        </w:rPr>
        <w:t xml:space="preserve">. </w:t>
      </w:r>
      <w:r w:rsidR="007F1742">
        <w:rPr>
          <w:sz w:val="24"/>
          <w:szCs w:val="24"/>
        </w:rPr>
        <w:fldChar w:fldCharType="begin"/>
      </w:r>
      <w:r w:rsidR="00F21407">
        <w:rPr>
          <w:bCs w:val="0"/>
          <w:sz w:val="24"/>
          <w:szCs w:val="24"/>
        </w:rPr>
        <w:instrText xml:space="preserve"> REF _Ref442189588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ф)</w:t>
      </w:r>
      <w:r w:rsidR="007F1742">
        <w:rPr>
          <w:sz w:val="24"/>
          <w:szCs w:val="24"/>
        </w:rPr>
        <w:fldChar w:fldCharType="end"/>
      </w:r>
      <w:r w:rsidR="00F21407" w:rsidRPr="00F21407">
        <w:rPr>
          <w:sz w:val="24"/>
          <w:szCs w:val="24"/>
        </w:rPr>
        <w:t xml:space="preserve"> п. </w:t>
      </w:r>
      <w:r w:rsidR="00070246">
        <w:fldChar w:fldCharType="begin"/>
      </w:r>
      <w:r w:rsidR="00070246">
        <w:instrText xml:space="preserve"> REF _Ref306005578 \r \h  \* MERGEFORMAT </w:instrText>
      </w:r>
      <w:r w:rsidR="00070246">
        <w:fldChar w:fldCharType="separate"/>
      </w:r>
      <w:r w:rsidR="001A7C23" w:rsidRPr="001A7C23">
        <w:rPr>
          <w:sz w:val="24"/>
          <w:szCs w:val="24"/>
        </w:rPr>
        <w:t>3.3.8.3</w:t>
      </w:r>
      <w:r w:rsidR="00070246">
        <w:fldChar w:fldCharType="end"/>
      </w:r>
      <w:r w:rsidR="00F21407" w:rsidRPr="00F21407">
        <w:rPr>
          <w:sz w:val="24"/>
          <w:szCs w:val="24"/>
        </w:rPr>
        <w:t xml:space="preserve"> и подразделе </w:t>
      </w:r>
      <w:r w:rsidR="00070246">
        <w:fldChar w:fldCharType="begin"/>
      </w:r>
      <w:r w:rsidR="00070246">
        <w:instrText xml:space="preserve"> REF _Ref441574649 \r \h  \* MERGEFORMAT </w:instrText>
      </w:r>
      <w:r w:rsidR="00070246">
        <w:fldChar w:fldCharType="separate"/>
      </w:r>
      <w:r w:rsidR="001A7C23" w:rsidRPr="001A7C23">
        <w:rPr>
          <w:sz w:val="24"/>
          <w:szCs w:val="24"/>
        </w:rPr>
        <w:t>5.18</w:t>
      </w:r>
      <w:r w:rsidR="00070246">
        <w:fldChar w:fldCharType="end"/>
      </w:r>
      <w:r w:rsidR="00717F60" w:rsidRPr="00E71A48">
        <w:rPr>
          <w:bCs w:val="0"/>
          <w:sz w:val="24"/>
          <w:szCs w:val="24"/>
        </w:rPr>
        <w:t>.</w:t>
      </w:r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50" w:name="_Ref55279015"/>
      <w:bookmarkStart w:id="251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0E5AC7">
        <w:rPr>
          <w:bCs w:val="0"/>
          <w:sz w:val="24"/>
          <w:szCs w:val="24"/>
        </w:rPr>
        <w:t>образом</w:t>
      </w:r>
      <w:proofErr w:type="gramEnd"/>
      <w:r w:rsidRPr="000E5AC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7F7EB4">
        <w:rPr>
          <w:bCs w:val="0"/>
          <w:sz w:val="24"/>
          <w:szCs w:val="24"/>
        </w:rPr>
        <w:t>копия</w:t>
      </w:r>
      <w:r w:rsidRPr="000E5AC7">
        <w:rPr>
          <w:bCs w:val="0"/>
          <w:sz w:val="24"/>
          <w:szCs w:val="24"/>
        </w:rPr>
        <w:t xml:space="preserve"> прикладывается к </w:t>
      </w:r>
      <w:r w:rsidR="00F056E4">
        <w:rPr>
          <w:bCs w:val="0"/>
          <w:sz w:val="24"/>
          <w:szCs w:val="24"/>
        </w:rPr>
        <w:t>Заявке</w:t>
      </w:r>
      <w:r w:rsidRPr="000E5AC7">
        <w:rPr>
          <w:bCs w:val="0"/>
          <w:sz w:val="24"/>
          <w:szCs w:val="24"/>
        </w:rPr>
        <w:t>.</w:t>
      </w:r>
      <w:bookmarkEnd w:id="250"/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52" w:name="_Ref195087786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>, должен быть скреплен печатью Участника.</w:t>
      </w:r>
      <w:bookmarkEnd w:id="251"/>
      <w:bookmarkEnd w:id="252"/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E5AC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1B69CE">
        <w:rPr>
          <w:sz w:val="24"/>
          <w:szCs w:val="24"/>
        </w:rPr>
        <w:t>Заявку</w:t>
      </w:r>
      <w:r w:rsidRPr="000E5AC7">
        <w:rPr>
          <w:sz w:val="24"/>
          <w:szCs w:val="24"/>
        </w:rPr>
        <w:t xml:space="preserve"> </w:t>
      </w:r>
      <w:r w:rsidR="000E5AC7">
        <w:rPr>
          <w:sz w:val="24"/>
          <w:szCs w:val="24"/>
        </w:rPr>
        <w:t>Участника</w:t>
      </w:r>
      <w:r w:rsidRPr="000E5AC7">
        <w:rPr>
          <w:sz w:val="24"/>
          <w:szCs w:val="24"/>
        </w:rPr>
        <w:t xml:space="preserve"> без рассмотрения по существу.</w:t>
      </w:r>
    </w:p>
    <w:p w:rsidR="00BD40A3" w:rsidRPr="00C22199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22199">
        <w:rPr>
          <w:sz w:val="24"/>
          <w:szCs w:val="24"/>
        </w:rPr>
        <w:t xml:space="preserve">Участник в </w:t>
      </w:r>
      <w:r w:rsidR="000A00E6" w:rsidRPr="00C22199">
        <w:rPr>
          <w:bCs w:val="0"/>
          <w:sz w:val="24"/>
          <w:szCs w:val="24"/>
        </w:rPr>
        <w:t xml:space="preserve">Графике оплаты </w:t>
      </w:r>
      <w:r w:rsidR="007F76D6" w:rsidRPr="00C22199">
        <w:rPr>
          <w:bCs w:val="0"/>
          <w:sz w:val="24"/>
          <w:szCs w:val="24"/>
        </w:rPr>
        <w:t>выполнения работ</w:t>
      </w:r>
      <w:r w:rsidR="000A00E6" w:rsidRPr="00C22199">
        <w:rPr>
          <w:bCs w:val="0"/>
          <w:sz w:val="24"/>
          <w:szCs w:val="24"/>
        </w:rPr>
        <w:t xml:space="preserve"> (</w:t>
      </w:r>
      <w:r w:rsidR="000A00E6" w:rsidRPr="00C22199">
        <w:rPr>
          <w:bCs w:val="0"/>
          <w:spacing w:val="-2"/>
          <w:sz w:val="24"/>
          <w:szCs w:val="24"/>
        </w:rPr>
        <w:t>под</w:t>
      </w:r>
      <w:r w:rsidR="000A00E6" w:rsidRPr="00C22199">
        <w:rPr>
          <w:bCs w:val="0"/>
          <w:sz w:val="24"/>
          <w:szCs w:val="24"/>
        </w:rPr>
        <w:t xml:space="preserve">раздел </w:t>
      </w:r>
      <w:r w:rsidR="00070246">
        <w:fldChar w:fldCharType="begin"/>
      </w:r>
      <w:r w:rsidR="00070246">
        <w:instrText xml:space="preserve"> REF _Ref440361959 \r \h  \* MERGEFORMAT </w:instrText>
      </w:r>
      <w:r w:rsidR="00070246">
        <w:fldChar w:fldCharType="separate"/>
      </w:r>
      <w:r w:rsidR="001A7C23" w:rsidRPr="001A7C23">
        <w:rPr>
          <w:bCs w:val="0"/>
          <w:sz w:val="24"/>
          <w:szCs w:val="24"/>
        </w:rPr>
        <w:t>5.5</w:t>
      </w:r>
      <w:r w:rsidR="00070246">
        <w:fldChar w:fldCharType="end"/>
      </w:r>
      <w:r w:rsidR="000A00E6" w:rsidRPr="00C22199">
        <w:rPr>
          <w:bCs w:val="0"/>
          <w:sz w:val="24"/>
          <w:szCs w:val="24"/>
        </w:rPr>
        <w:t>)</w:t>
      </w:r>
      <w:r w:rsidRPr="00C22199">
        <w:rPr>
          <w:sz w:val="24"/>
          <w:szCs w:val="24"/>
        </w:rPr>
        <w:t xml:space="preserve"> должен указать условия оплаты за </w:t>
      </w:r>
      <w:r w:rsidR="00676267">
        <w:rPr>
          <w:sz w:val="24"/>
          <w:szCs w:val="24"/>
        </w:rPr>
        <w:t>выполняемые работы</w:t>
      </w:r>
      <w:r w:rsidRPr="00C22199">
        <w:rPr>
          <w:sz w:val="24"/>
          <w:szCs w:val="24"/>
        </w:rPr>
        <w:t xml:space="preserve">, а в Графике </w:t>
      </w:r>
      <w:r w:rsidR="007F76D6" w:rsidRPr="00C22199">
        <w:rPr>
          <w:bCs w:val="0"/>
          <w:sz w:val="24"/>
          <w:szCs w:val="24"/>
        </w:rPr>
        <w:t>выполнения работ</w:t>
      </w:r>
      <w:r w:rsidRPr="00C22199">
        <w:rPr>
          <w:sz w:val="24"/>
          <w:szCs w:val="24"/>
        </w:rPr>
        <w:t xml:space="preserve"> </w:t>
      </w:r>
      <w:r w:rsidR="00B71B9D" w:rsidRPr="00C22199">
        <w:rPr>
          <w:bCs w:val="0"/>
          <w:sz w:val="24"/>
          <w:szCs w:val="24"/>
        </w:rPr>
        <w:t xml:space="preserve">(раздел </w:t>
      </w:r>
      <w:r w:rsidR="00070246">
        <w:fldChar w:fldCharType="begin"/>
      </w:r>
      <w:r w:rsidR="00070246">
        <w:instrText xml:space="preserve"> REF _Ref440271036 \r \h  \* MERGEFORMAT </w:instrText>
      </w:r>
      <w:r w:rsidR="00070246">
        <w:fldChar w:fldCharType="separate"/>
      </w:r>
      <w:r w:rsidR="001A7C23" w:rsidRPr="001A7C23">
        <w:rPr>
          <w:bCs w:val="0"/>
          <w:sz w:val="24"/>
          <w:szCs w:val="24"/>
        </w:rPr>
        <w:t>5.4</w:t>
      </w:r>
      <w:r w:rsidR="00070246">
        <w:fldChar w:fldCharType="end"/>
      </w:r>
      <w:r w:rsidR="00B71B9D" w:rsidRPr="00C22199">
        <w:rPr>
          <w:bCs w:val="0"/>
          <w:sz w:val="24"/>
          <w:szCs w:val="24"/>
        </w:rPr>
        <w:t>)</w:t>
      </w:r>
      <w:r w:rsidRPr="00C22199">
        <w:rPr>
          <w:sz w:val="24"/>
          <w:szCs w:val="24"/>
        </w:rPr>
        <w:t xml:space="preserve"> – условия по срокам </w:t>
      </w:r>
      <w:r w:rsidR="007F76D6" w:rsidRPr="00C22199">
        <w:rPr>
          <w:sz w:val="24"/>
          <w:szCs w:val="24"/>
        </w:rPr>
        <w:t>выполнения работ</w:t>
      </w:r>
      <w:r w:rsidRPr="00C22199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C22199">
        <w:rPr>
          <w:bCs w:val="0"/>
          <w:spacing w:val="-2"/>
          <w:sz w:val="24"/>
          <w:szCs w:val="24"/>
        </w:rPr>
        <w:t>(</w:t>
      </w:r>
      <w:r w:rsidR="003F3A69" w:rsidRPr="00C22199">
        <w:rPr>
          <w:bCs w:val="0"/>
          <w:spacing w:val="-2"/>
          <w:sz w:val="24"/>
          <w:szCs w:val="24"/>
        </w:rPr>
        <w:t>под</w:t>
      </w:r>
      <w:r w:rsidR="003F3A69" w:rsidRPr="00C22199">
        <w:rPr>
          <w:bCs w:val="0"/>
          <w:sz w:val="24"/>
          <w:szCs w:val="24"/>
        </w:rPr>
        <w:t>раздел</w:t>
      </w:r>
      <w:r w:rsidR="00B71B9D" w:rsidRPr="00C22199">
        <w:rPr>
          <w:bCs w:val="0"/>
          <w:sz w:val="24"/>
          <w:szCs w:val="24"/>
        </w:rPr>
        <w:t xml:space="preserve"> </w:t>
      </w:r>
      <w:r w:rsidR="00070246">
        <w:fldChar w:fldCharType="begin"/>
      </w:r>
      <w:r w:rsidR="00070246">
        <w:instrText xml:space="preserve"> REF _Ref55336310 \r \h  \* MERGEFORMAT </w:instrText>
      </w:r>
      <w:r w:rsidR="00070246">
        <w:fldChar w:fldCharType="separate"/>
      </w:r>
      <w:r w:rsidR="001A7C23" w:rsidRPr="001A7C23">
        <w:rPr>
          <w:bCs w:val="0"/>
          <w:sz w:val="24"/>
          <w:szCs w:val="24"/>
        </w:rPr>
        <w:t>5.1</w:t>
      </w:r>
      <w:r w:rsidR="00070246">
        <w:fldChar w:fldCharType="end"/>
      </w:r>
      <w:r w:rsidR="00B71B9D" w:rsidRPr="00C22199">
        <w:rPr>
          <w:bCs w:val="0"/>
          <w:sz w:val="24"/>
          <w:szCs w:val="24"/>
          <w:lang w:eastAsia="ru-RU"/>
        </w:rPr>
        <w:t>)</w:t>
      </w:r>
      <w:r w:rsidRPr="00C22199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C22199">
        <w:rPr>
          <w:bCs w:val="0"/>
          <w:spacing w:val="-2"/>
          <w:sz w:val="24"/>
          <w:szCs w:val="24"/>
        </w:rPr>
        <w:t>(</w:t>
      </w:r>
      <w:r w:rsidR="00B71B9D" w:rsidRPr="00C22199">
        <w:rPr>
          <w:bCs w:val="0"/>
          <w:sz w:val="24"/>
          <w:szCs w:val="24"/>
        </w:rPr>
        <w:t xml:space="preserve">раздел </w:t>
      </w:r>
      <w:r w:rsidR="00070246">
        <w:fldChar w:fldCharType="begin"/>
      </w:r>
      <w:r w:rsidR="00070246">
        <w:instrText xml:space="preserve"> REF _Ref55336310 \r \h  \* MERGEFORMAT </w:instrText>
      </w:r>
      <w:r w:rsidR="00070246">
        <w:fldChar w:fldCharType="separate"/>
      </w:r>
      <w:r w:rsidR="001A7C23" w:rsidRPr="001A7C23">
        <w:rPr>
          <w:bCs w:val="0"/>
          <w:sz w:val="24"/>
          <w:szCs w:val="24"/>
        </w:rPr>
        <w:t>5.1</w:t>
      </w:r>
      <w:r w:rsidR="00070246">
        <w:fldChar w:fldCharType="end"/>
      </w:r>
      <w:r w:rsidR="00B71B9D" w:rsidRPr="00C22199">
        <w:rPr>
          <w:bCs w:val="0"/>
          <w:sz w:val="24"/>
          <w:szCs w:val="24"/>
          <w:lang w:eastAsia="ru-RU"/>
        </w:rPr>
        <w:t>)</w:t>
      </w:r>
      <w:r w:rsidRPr="00C22199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3" w:name="_Ref115076752"/>
      <w:bookmarkStart w:id="254" w:name="_Ref191386109"/>
      <w:bookmarkStart w:id="255" w:name="_Ref191386419"/>
      <w:bookmarkStart w:id="256" w:name="_Toc440361327"/>
      <w:bookmarkStart w:id="257" w:name="_Toc440376082"/>
      <w:bookmarkStart w:id="258" w:name="_Toc440376209"/>
      <w:bookmarkStart w:id="259" w:name="_Toc440382474"/>
      <w:bookmarkStart w:id="260" w:name="_Toc440447144"/>
      <w:bookmarkStart w:id="261" w:name="_Toc440620824"/>
      <w:bookmarkStart w:id="262" w:name="_Toc440631459"/>
      <w:bookmarkStart w:id="263" w:name="_Toc440875699"/>
      <w:bookmarkStart w:id="264" w:name="_Toc441131723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53"/>
      <w:bookmarkEnd w:id="254"/>
      <w:bookmarkEnd w:id="255"/>
      <w:r w:rsidRPr="00E71A48">
        <w:rPr>
          <w:szCs w:val="24"/>
        </w:rPr>
        <w:t>ЭТП</w:t>
      </w:r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65" w:name="_Ref115076807"/>
      <w:bookmarkStart w:id="266" w:name="_Toc440361328"/>
      <w:bookmarkStart w:id="267" w:name="_Toc440376083"/>
      <w:bookmarkStart w:id="268" w:name="_Toc440376210"/>
      <w:bookmarkStart w:id="269" w:name="_Toc440382475"/>
      <w:bookmarkStart w:id="270" w:name="_Toc440447145"/>
      <w:bookmarkStart w:id="271" w:name="_Toc440620825"/>
      <w:bookmarkStart w:id="272" w:name="_Toc440631460"/>
      <w:bookmarkStart w:id="273" w:name="_Toc440875700"/>
      <w:bookmarkStart w:id="274" w:name="_Toc44113172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в письменной</w:t>
      </w:r>
      <w:r w:rsidR="009D0FB4">
        <w:rPr>
          <w:szCs w:val="24"/>
        </w:rPr>
        <w:t xml:space="preserve"> </w:t>
      </w:r>
      <w:r w:rsidR="009D0FB4" w:rsidRPr="006803F2">
        <w:rPr>
          <w:szCs w:val="24"/>
        </w:rPr>
        <w:t>(бумажной)</w:t>
      </w:r>
      <w:r w:rsidRPr="00E71A48">
        <w:rPr>
          <w:szCs w:val="24"/>
        </w:rPr>
        <w:t xml:space="preserve"> форме</w:t>
      </w:r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</w:p>
    <w:p w:rsidR="00717F60" w:rsidRPr="00E71A48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75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9D0FB4" w:rsidRPr="006803F2">
        <w:rPr>
          <w:sz w:val="24"/>
          <w:szCs w:val="24"/>
        </w:rPr>
        <w:t>(бумажной)</w:t>
      </w:r>
      <w:r w:rsidR="009D0FB4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>форме не предусмотрено</w:t>
      </w:r>
      <w:r w:rsidR="00F21407" w:rsidRPr="00F21407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F21407" w:rsidRPr="00F21407">
        <w:rPr>
          <w:bCs w:val="0"/>
          <w:sz w:val="24"/>
          <w:szCs w:val="24"/>
        </w:rPr>
        <w:t>п.п</w:t>
      </w:r>
      <w:proofErr w:type="spellEnd"/>
      <w:r w:rsidR="00F21407" w:rsidRPr="00F21407">
        <w:rPr>
          <w:bCs w:val="0"/>
          <w:sz w:val="24"/>
          <w:szCs w:val="24"/>
        </w:rPr>
        <w:t xml:space="preserve">. </w:t>
      </w:r>
      <w:r w:rsidR="007F1742">
        <w:rPr>
          <w:sz w:val="24"/>
          <w:szCs w:val="24"/>
        </w:rPr>
        <w:fldChar w:fldCharType="begin"/>
      </w:r>
      <w:r w:rsidR="00F21407">
        <w:rPr>
          <w:bCs w:val="0"/>
          <w:sz w:val="24"/>
          <w:szCs w:val="24"/>
        </w:rPr>
        <w:instrText xml:space="preserve"> REF _Ref442189588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ф)</w:t>
      </w:r>
      <w:r w:rsidR="007F1742">
        <w:rPr>
          <w:sz w:val="24"/>
          <w:szCs w:val="24"/>
        </w:rPr>
        <w:fldChar w:fldCharType="end"/>
      </w:r>
      <w:r w:rsidR="00F21407" w:rsidRPr="00F21407">
        <w:rPr>
          <w:sz w:val="24"/>
          <w:szCs w:val="24"/>
        </w:rPr>
        <w:t xml:space="preserve"> п. </w:t>
      </w:r>
      <w:r w:rsidR="00070246">
        <w:fldChar w:fldCharType="begin"/>
      </w:r>
      <w:r w:rsidR="00070246">
        <w:instrText xml:space="preserve"> REF _Ref306005578 \r \h  \* MERGEFORMAT </w:instrText>
      </w:r>
      <w:r w:rsidR="00070246">
        <w:fldChar w:fldCharType="separate"/>
      </w:r>
      <w:r w:rsidR="001A7C23" w:rsidRPr="001A7C23">
        <w:rPr>
          <w:sz w:val="24"/>
          <w:szCs w:val="24"/>
        </w:rPr>
        <w:t>3.3.8.3</w:t>
      </w:r>
      <w:r w:rsidR="00070246">
        <w:fldChar w:fldCharType="end"/>
      </w:r>
      <w:r w:rsidR="00F21407" w:rsidRPr="00F21407">
        <w:rPr>
          <w:sz w:val="24"/>
          <w:szCs w:val="24"/>
        </w:rPr>
        <w:t xml:space="preserve"> и подразделе </w:t>
      </w:r>
      <w:r w:rsidR="00070246">
        <w:fldChar w:fldCharType="begin"/>
      </w:r>
      <w:r w:rsidR="00070246">
        <w:instrText xml:space="preserve"> REF _Ref441574649 \r \h  \* MERGEFORMAT </w:instrText>
      </w:r>
      <w:r w:rsidR="00070246">
        <w:fldChar w:fldCharType="separate"/>
      </w:r>
      <w:r w:rsidR="001A7C23" w:rsidRPr="001A7C23">
        <w:rPr>
          <w:sz w:val="24"/>
          <w:szCs w:val="24"/>
        </w:rPr>
        <w:t>5.18</w:t>
      </w:r>
      <w:r w:rsidR="00070246">
        <w:fldChar w:fldCharType="end"/>
      </w:r>
      <w:r>
        <w:rPr>
          <w:bCs w:val="0"/>
          <w:sz w:val="24"/>
          <w:szCs w:val="24"/>
        </w:rPr>
        <w:t>.</w:t>
      </w:r>
      <w:bookmarkEnd w:id="275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276" w:name="_Ref306008743"/>
      <w:bookmarkStart w:id="277" w:name="_Toc440361329"/>
      <w:bookmarkStart w:id="278" w:name="_Toc440376084"/>
      <w:bookmarkStart w:id="279" w:name="_Toc440376211"/>
      <w:bookmarkStart w:id="280" w:name="_Toc440382476"/>
      <w:bookmarkStart w:id="281" w:name="_Toc440447146"/>
      <w:bookmarkStart w:id="282" w:name="_Toc440620826"/>
      <w:bookmarkStart w:id="283" w:name="_Toc440631461"/>
      <w:bookmarkStart w:id="284" w:name="_Toc440875701"/>
      <w:bookmarkStart w:id="285" w:name="_Toc44113172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86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070246">
        <w:fldChar w:fldCharType="begin"/>
      </w:r>
      <w:r w:rsidR="00070246">
        <w:instrText xml:space="preserve"> REF _Ref440289953 \r \h  \* MERGEFORMAT </w:instrText>
      </w:r>
      <w:r w:rsidR="00070246">
        <w:fldChar w:fldCharType="separate"/>
      </w:r>
      <w:r w:rsidR="001A7C23" w:rsidRPr="001A7C23">
        <w:rPr>
          <w:bCs w:val="0"/>
          <w:sz w:val="24"/>
          <w:szCs w:val="24"/>
        </w:rPr>
        <w:t>3.4.1.3</w:t>
      </w:r>
      <w:r w:rsidR="00070246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286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87" w:name="_Toc440361330"/>
      <w:bookmarkStart w:id="288" w:name="_Toc440376085"/>
      <w:bookmarkStart w:id="289" w:name="_Toc440376212"/>
      <w:bookmarkStart w:id="290" w:name="_Toc440382477"/>
      <w:bookmarkStart w:id="291" w:name="_Toc440447147"/>
      <w:bookmarkStart w:id="292" w:name="_Toc440620827"/>
      <w:bookmarkStart w:id="293" w:name="_Toc440631462"/>
      <w:bookmarkStart w:id="294" w:name="_Toc440875702"/>
      <w:bookmarkStart w:id="295" w:name="_Toc44113172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6" w:name="_Toc440361331"/>
      <w:bookmarkStart w:id="297" w:name="_Toc440376086"/>
      <w:bookmarkStart w:id="298" w:name="_Toc440376213"/>
      <w:bookmarkStart w:id="299" w:name="_Toc440382478"/>
      <w:bookmarkStart w:id="300" w:name="_Toc440447148"/>
      <w:bookmarkStart w:id="301" w:name="_Toc440620828"/>
      <w:bookmarkStart w:id="302" w:name="_Toc440631463"/>
      <w:bookmarkStart w:id="303" w:name="_Toc440875703"/>
      <w:bookmarkStart w:id="304" w:name="_Toc44113172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8E6B67">
        <w:rPr>
          <w:bCs w:val="0"/>
          <w:sz w:val="24"/>
          <w:szCs w:val="24"/>
        </w:rPr>
        <w:t>рублях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8E6B67">
        <w:rPr>
          <w:bCs w:val="0"/>
          <w:sz w:val="24"/>
          <w:szCs w:val="24"/>
        </w:rPr>
        <w:t>рубли РФ</w:t>
      </w:r>
      <w:r w:rsidRPr="00E71A48">
        <w:rPr>
          <w:bCs w:val="0"/>
          <w:sz w:val="24"/>
          <w:szCs w:val="24"/>
        </w:rPr>
        <w:t xml:space="preserve">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8E6B67">
        <w:rPr>
          <w:bCs w:val="0"/>
          <w:sz w:val="24"/>
          <w:szCs w:val="24"/>
        </w:rPr>
        <w:t>рублях РФ</w:t>
      </w:r>
      <w:r w:rsidRPr="00E71A48">
        <w:rPr>
          <w:bCs w:val="0"/>
          <w:sz w:val="24"/>
          <w:szCs w:val="24"/>
        </w:rPr>
        <w:t xml:space="preserve"> 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305" w:name="_Toc440361332"/>
      <w:bookmarkStart w:id="306" w:name="_Toc440376087"/>
      <w:bookmarkStart w:id="307" w:name="_Toc440376214"/>
      <w:bookmarkStart w:id="308" w:name="_Toc440382479"/>
      <w:bookmarkStart w:id="309" w:name="_Toc440447149"/>
      <w:bookmarkStart w:id="310" w:name="_Toc440620829"/>
      <w:bookmarkStart w:id="311" w:name="_Toc440631464"/>
      <w:bookmarkStart w:id="312" w:name="_Toc440875704"/>
      <w:bookmarkStart w:id="313" w:name="_Toc441131728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14" w:name="_Ref440549152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314"/>
    </w:p>
    <w:p w:rsidR="00717F60" w:rsidRPr="00C12FA4" w:rsidRDefault="00605DFC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645FE3">
        <w:rPr>
          <w:b/>
          <w:bCs w:val="0"/>
          <w:sz w:val="24"/>
          <w:szCs w:val="24"/>
          <w:u w:val="single"/>
        </w:rPr>
        <w:t>По Лоту №1:</w:t>
      </w:r>
      <w:r w:rsidRPr="00645FE3">
        <w:rPr>
          <w:bCs w:val="0"/>
          <w:sz w:val="24"/>
          <w:szCs w:val="24"/>
        </w:rPr>
        <w:t xml:space="preserve"> </w:t>
      </w:r>
      <w:r w:rsidRPr="00645FE3">
        <w:rPr>
          <w:b/>
          <w:bCs w:val="0"/>
          <w:sz w:val="24"/>
          <w:szCs w:val="24"/>
        </w:rPr>
        <w:t>347 306,00</w:t>
      </w:r>
      <w:r w:rsidRPr="00645FE3">
        <w:rPr>
          <w:sz w:val="24"/>
          <w:szCs w:val="24"/>
        </w:rPr>
        <w:t xml:space="preserve"> (триста сорок семь тысяч триста шесть) рублей 00 копеек РФ, без учета НДС; НДС составляет </w:t>
      </w:r>
      <w:r w:rsidRPr="00645FE3">
        <w:rPr>
          <w:b/>
          <w:bCs w:val="0"/>
          <w:sz w:val="24"/>
          <w:szCs w:val="24"/>
        </w:rPr>
        <w:t>62 515,08</w:t>
      </w:r>
      <w:r w:rsidRPr="00645FE3">
        <w:rPr>
          <w:sz w:val="24"/>
          <w:szCs w:val="24"/>
        </w:rPr>
        <w:t xml:space="preserve"> (шестьдесят две тысячи пятьсот пятнадцать) рублей 08 копеек РФ; </w:t>
      </w:r>
      <w:r w:rsidRPr="00645FE3">
        <w:rPr>
          <w:b/>
          <w:bCs w:val="0"/>
          <w:sz w:val="24"/>
          <w:szCs w:val="24"/>
        </w:rPr>
        <w:t>409 821,08</w:t>
      </w:r>
      <w:r w:rsidRPr="00645FE3">
        <w:rPr>
          <w:sz w:val="24"/>
          <w:szCs w:val="24"/>
        </w:rPr>
        <w:t xml:space="preserve"> (четыреста девять тысяч восемьсот двадцать один) рубль 08 копеек РФ, с учетом НДС</w:t>
      </w:r>
      <w:r>
        <w:rPr>
          <w:rFonts w:eastAsia="Calibri"/>
          <w:sz w:val="24"/>
          <w:szCs w:val="24"/>
          <w:lang w:eastAsia="en-US"/>
        </w:rPr>
        <w:t>.</w:t>
      </w:r>
    </w:p>
    <w:p w:rsidR="00280464" w:rsidRPr="00B71B9D" w:rsidRDefault="00280464" w:rsidP="00605DFC">
      <w:pPr>
        <w:pStyle w:val="aff6"/>
        <w:numPr>
          <w:ilvl w:val="0"/>
          <w:numId w:val="0"/>
        </w:numPr>
        <w:tabs>
          <w:tab w:val="clear" w:pos="1134"/>
        </w:tabs>
        <w:suppressAutoHyphens w:val="0"/>
        <w:spacing w:line="240" w:lineRule="auto"/>
        <w:ind w:left="426"/>
        <w:rPr>
          <w:rFonts w:eastAsia="Calibri"/>
          <w:sz w:val="24"/>
          <w:szCs w:val="24"/>
          <w:highlight w:val="yellow"/>
          <w:lang w:eastAsia="en-US"/>
        </w:rPr>
      </w:pPr>
    </w:p>
    <w:p w:rsidR="004F657D" w:rsidRDefault="00541B61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>Заявку Участника только на том основании, что предложенная Участником цена превышает установленную начальную (максимальную) цену Лота</w:t>
      </w:r>
      <w:r w:rsidR="004F657D" w:rsidRPr="00546518">
        <w:rPr>
          <w:bCs w:val="0"/>
          <w:sz w:val="24"/>
          <w:szCs w:val="24"/>
        </w:rPr>
        <w:t>.</w:t>
      </w:r>
    </w:p>
    <w:p w:rsidR="00546518" w:rsidRPr="0046282D" w:rsidRDefault="00541B61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365D6">
        <w:rPr>
          <w:sz w:val="24"/>
          <w:szCs w:val="24"/>
        </w:rPr>
        <w:t>Заявка Участника будет отклонена, в случае если стоимость Заявки по любому из филиалов превысит установленную начальную (максимальную) цену по данному филиалу</w:t>
      </w:r>
      <w:r w:rsidR="00546518" w:rsidRPr="0046282D">
        <w:rPr>
          <w:sz w:val="24"/>
          <w:szCs w:val="24"/>
        </w:rPr>
        <w:t>.</w:t>
      </w:r>
    </w:p>
    <w:p w:rsidR="004F657D" w:rsidRPr="00546518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Цена в письме о подаче оферты </w:t>
      </w:r>
      <w:r w:rsidR="003F3A69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 xml:space="preserve">раздел </w:t>
      </w:r>
      <w:r w:rsidR="007F1742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_Ref55336310 \r \h </w:instrText>
      </w:r>
      <w:r w:rsidR="007F1742">
        <w:rPr>
          <w:bCs w:val="0"/>
          <w:sz w:val="24"/>
          <w:szCs w:val="24"/>
        </w:rPr>
      </w:r>
      <w:r w:rsidR="007F1742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5.1</w:t>
      </w:r>
      <w:r w:rsidR="007F1742">
        <w:rPr>
          <w:bCs w:val="0"/>
          <w:sz w:val="24"/>
          <w:szCs w:val="24"/>
        </w:rPr>
        <w:fldChar w:fldCharType="end"/>
      </w:r>
      <w:r w:rsidR="003F3A69">
        <w:rPr>
          <w:bCs w:val="0"/>
          <w:sz w:val="24"/>
          <w:szCs w:val="24"/>
          <w:lang w:eastAsia="ru-RU"/>
        </w:rPr>
        <w:t>)</w:t>
      </w:r>
      <w:r w:rsidRPr="00546518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546518">
        <w:rPr>
          <w:bCs w:val="0"/>
          <w:sz w:val="24"/>
          <w:szCs w:val="24"/>
        </w:rPr>
        <w:t>Сводной таблице стоимости</w:t>
      </w:r>
      <w:r w:rsidRPr="00546518">
        <w:rPr>
          <w:bCs w:val="0"/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="003F3A69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3F3A69" w:rsidRPr="003E170D">
        <w:rPr>
          <w:bCs w:val="0"/>
          <w:sz w:val="24"/>
          <w:szCs w:val="24"/>
        </w:rPr>
        <w:t xml:space="preserve"> </w:t>
      </w:r>
      <w:r w:rsidR="007F1742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_Ref440271072 \r \h </w:instrText>
      </w:r>
      <w:r w:rsidR="007F1742">
        <w:rPr>
          <w:bCs w:val="0"/>
          <w:sz w:val="24"/>
          <w:szCs w:val="24"/>
        </w:rPr>
      </w:r>
      <w:r w:rsidR="007F1742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5.2</w:t>
      </w:r>
      <w:r w:rsidR="007F1742">
        <w:rPr>
          <w:bCs w:val="0"/>
          <w:sz w:val="24"/>
          <w:szCs w:val="24"/>
        </w:rPr>
        <w:fldChar w:fldCharType="end"/>
      </w:r>
      <w:r w:rsidR="003F3A69" w:rsidRPr="003E170D">
        <w:rPr>
          <w:bCs w:val="0"/>
          <w:sz w:val="24"/>
          <w:szCs w:val="24"/>
        </w:rPr>
        <w:t>)</w:t>
      </w:r>
      <w:r w:rsidR="00EA1723">
        <w:rPr>
          <w:bCs w:val="0"/>
          <w:sz w:val="24"/>
          <w:szCs w:val="24"/>
        </w:rPr>
        <w:t xml:space="preserve"> </w:t>
      </w:r>
      <w:r w:rsidR="00EA1723">
        <w:rPr>
          <w:sz w:val="24"/>
          <w:szCs w:val="24"/>
        </w:rPr>
        <w:t xml:space="preserve">и Графике оплаты </w:t>
      </w:r>
      <w:r w:rsidR="007F76D6">
        <w:rPr>
          <w:sz w:val="24"/>
          <w:szCs w:val="24"/>
        </w:rPr>
        <w:t>выполнения работ</w:t>
      </w:r>
      <w:r w:rsidR="00EA1723">
        <w:rPr>
          <w:sz w:val="24"/>
          <w:szCs w:val="24"/>
        </w:rPr>
        <w:t xml:space="preserve"> (подраздел </w:t>
      </w:r>
      <w:r w:rsidR="007F1742">
        <w:rPr>
          <w:sz w:val="24"/>
          <w:szCs w:val="24"/>
        </w:rPr>
        <w:fldChar w:fldCharType="begin"/>
      </w:r>
      <w:r w:rsidR="00EA1723">
        <w:rPr>
          <w:sz w:val="24"/>
          <w:szCs w:val="24"/>
        </w:rPr>
        <w:instrText xml:space="preserve"> REF _Ref440361439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5.5</w:t>
      </w:r>
      <w:r w:rsidR="007F1742">
        <w:rPr>
          <w:sz w:val="24"/>
          <w:szCs w:val="24"/>
        </w:rPr>
        <w:fldChar w:fldCharType="end"/>
      </w:r>
      <w:r w:rsidR="00EA1723">
        <w:rPr>
          <w:sz w:val="24"/>
          <w:szCs w:val="24"/>
        </w:rPr>
        <w:t>)</w:t>
      </w:r>
      <w:r w:rsidRPr="00546518">
        <w:rPr>
          <w:bCs w:val="0"/>
          <w:sz w:val="24"/>
          <w:szCs w:val="24"/>
        </w:rPr>
        <w:t>. В противном случае Заявк</w:t>
      </w:r>
      <w:r w:rsidR="009F10B1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Участника будет отклонен</w:t>
      </w:r>
      <w:r w:rsidR="009F10B1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546518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7F1742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_Ref306138385 \r \h </w:instrText>
      </w:r>
      <w:r w:rsidR="007F1742">
        <w:rPr>
          <w:bCs w:val="0"/>
          <w:sz w:val="24"/>
          <w:szCs w:val="24"/>
        </w:rPr>
      </w:r>
      <w:r w:rsidR="007F1742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3.6.4</w:t>
      </w:r>
      <w:r w:rsidR="007F1742">
        <w:rPr>
          <w:bCs w:val="0"/>
          <w:sz w:val="24"/>
          <w:szCs w:val="24"/>
        </w:rPr>
        <w:fldChar w:fldCharType="end"/>
      </w:r>
      <w:r w:rsidRPr="00546518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315" w:name="_Ref191386407"/>
      <w:bookmarkStart w:id="316" w:name="_Ref191386526"/>
      <w:bookmarkStart w:id="317" w:name="_Toc440361333"/>
      <w:bookmarkStart w:id="318" w:name="_Toc440376088"/>
      <w:bookmarkStart w:id="319" w:name="_Toc440376215"/>
      <w:bookmarkStart w:id="320" w:name="_Toc440382480"/>
      <w:bookmarkStart w:id="321" w:name="_Toc440447150"/>
      <w:bookmarkStart w:id="322" w:name="_Toc440620830"/>
      <w:bookmarkStart w:id="323" w:name="_Toc440631465"/>
      <w:bookmarkStart w:id="324" w:name="_Toc440875705"/>
      <w:bookmarkStart w:id="325" w:name="_Toc441131729"/>
      <w:bookmarkStart w:id="326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r w:rsidRPr="00E71A48">
        <w:rPr>
          <w:szCs w:val="24"/>
        </w:rPr>
        <w:t xml:space="preserve"> </w:t>
      </w:r>
    </w:p>
    <w:p w:rsidR="00E71628" w:rsidRPr="000F436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93090116"/>
      <w:bookmarkStart w:id="328" w:name="_Ref191386482"/>
      <w:bookmarkStart w:id="329" w:name="_Ref440291364"/>
      <w:bookmarkEnd w:id="326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327"/>
      <w:r w:rsidRPr="00E71A48">
        <w:rPr>
          <w:bCs w:val="0"/>
          <w:sz w:val="24"/>
          <w:szCs w:val="24"/>
        </w:rPr>
        <w:t>:</w:t>
      </w:r>
      <w:bookmarkStart w:id="330" w:name="_Ref306004833"/>
      <w:bookmarkEnd w:id="328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Pr="000F4365">
        <w:rPr>
          <w:bCs w:val="0"/>
          <w:sz w:val="24"/>
          <w:szCs w:val="24"/>
        </w:rPr>
        <w:t xml:space="preserve">. </w:t>
      </w:r>
      <w:proofErr w:type="gramStart"/>
      <w:r w:rsidR="00362EA4" w:rsidRPr="00362EA4">
        <w:rPr>
          <w:bCs w:val="0"/>
          <w:sz w:val="24"/>
          <w:szCs w:val="24"/>
        </w:rPr>
        <w:t xml:space="preserve">Дополнительные требования к </w:t>
      </w:r>
      <w:r w:rsidR="000E5003">
        <w:rPr>
          <w:bCs w:val="0"/>
          <w:sz w:val="24"/>
          <w:szCs w:val="24"/>
        </w:rPr>
        <w:t>субподрядчикам</w:t>
      </w:r>
      <w:r w:rsidR="00362EA4" w:rsidRPr="00362EA4">
        <w:rPr>
          <w:bCs w:val="0"/>
          <w:sz w:val="24"/>
          <w:szCs w:val="24"/>
        </w:rPr>
        <w:t xml:space="preserve"> и порядку подтверждения их соответствия установленным требованиям приведены в пункте </w:t>
      </w:r>
      <w:r w:rsidR="00070246">
        <w:fldChar w:fldCharType="begin"/>
      </w:r>
      <w:r w:rsidR="00070246">
        <w:instrText xml:space="preserve"> REF _Ref191386451 \n \h  \* MERGEFORMAT </w:instrText>
      </w:r>
      <w:r w:rsidR="00070246">
        <w:fldChar w:fldCharType="separate"/>
      </w:r>
      <w:r w:rsidR="001A7C23" w:rsidRPr="001A7C23">
        <w:rPr>
          <w:bCs w:val="0"/>
          <w:sz w:val="24"/>
          <w:szCs w:val="24"/>
        </w:rPr>
        <w:t>3.3.9</w:t>
      </w:r>
      <w:r w:rsidR="00070246">
        <w:fldChar w:fldCharType="end"/>
      </w:r>
      <w:r w:rsidR="00362EA4" w:rsidRPr="00362EA4">
        <w:rPr>
          <w:bCs w:val="0"/>
          <w:sz w:val="24"/>
          <w:szCs w:val="24"/>
        </w:rPr>
        <w:t>.</w:t>
      </w:r>
      <w:r w:rsidR="00036006" w:rsidRPr="000F4365">
        <w:rPr>
          <w:bCs w:val="0"/>
          <w:sz w:val="24"/>
          <w:szCs w:val="24"/>
        </w:rPr>
        <w:t xml:space="preserve"> </w:t>
      </w:r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7F1742">
        <w:fldChar w:fldCharType="begin"/>
      </w:r>
      <w:r w:rsidR="001E2AA2">
        <w:rPr>
          <w:bCs w:val="0"/>
          <w:sz w:val="24"/>
          <w:szCs w:val="24"/>
        </w:rPr>
        <w:instrText xml:space="preserve"> REF _Ref440876618 \r \h </w:instrText>
      </w:r>
      <w:r w:rsidR="007F1742">
        <w:fldChar w:fldCharType="separate"/>
      </w:r>
      <w:r w:rsidR="001A7C23">
        <w:rPr>
          <w:bCs w:val="0"/>
          <w:sz w:val="24"/>
          <w:szCs w:val="24"/>
        </w:rPr>
        <w:t>3.3.10</w:t>
      </w:r>
      <w:r w:rsidR="007F1742"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329"/>
      <w:bookmarkEnd w:id="330"/>
      <w:proofErr w:type="gramEnd"/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1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31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32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333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332"/>
      <w:bookmarkEnd w:id="333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34" w:name="_Ref306032457"/>
      <w:r w:rsidRPr="00E71A48">
        <w:rPr>
          <w:sz w:val="24"/>
          <w:szCs w:val="24"/>
          <w:lang w:eastAsia="ru-RU"/>
        </w:rPr>
        <w:lastRenderedPageBreak/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>Реестр недобросовестных поставщиков</w:t>
      </w:r>
      <w:r w:rsidRPr="001851F9">
        <w:rPr>
          <w:rFonts w:eastAsia="Arial Unicode MS"/>
          <w:sz w:val="24"/>
          <w:szCs w:val="24"/>
          <w:lang w:eastAsia="ru-RU"/>
        </w:rPr>
        <w:t xml:space="preserve">, который ведется в соответствии с Федеральным законом от </w:t>
      </w:r>
      <w:r w:rsidR="001851F9" w:rsidRPr="001851F9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1851F9">
        <w:rPr>
          <w:rFonts w:eastAsia="Arial Unicode MS"/>
          <w:sz w:val="24"/>
          <w:szCs w:val="24"/>
          <w:lang w:eastAsia="ru-RU"/>
        </w:rPr>
        <w:t>;</w:t>
      </w:r>
      <w:bookmarkEnd w:id="334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>должен иметь соответствующие разрешающие документы</w:t>
      </w:r>
      <w:r w:rsidR="001B1DBF">
        <w:rPr>
          <w:sz w:val="24"/>
          <w:szCs w:val="24"/>
        </w:rPr>
        <w:t xml:space="preserve"> (</w:t>
      </w:r>
      <w:r w:rsidR="001B1DBF" w:rsidRPr="00336F2E">
        <w:rPr>
          <w:sz w:val="24"/>
          <w:szCs w:val="24"/>
        </w:rPr>
        <w:t>допуск</w:t>
      </w:r>
      <w:r w:rsidR="001B1DBF">
        <w:rPr>
          <w:sz w:val="24"/>
          <w:szCs w:val="24"/>
        </w:rPr>
        <w:t>и</w:t>
      </w:r>
      <w:r w:rsidR="001B1DBF" w:rsidRPr="00336F2E">
        <w:rPr>
          <w:sz w:val="24"/>
          <w:szCs w:val="24"/>
        </w:rPr>
        <w:t xml:space="preserve"> СРО</w:t>
      </w:r>
      <w:r w:rsidR="001B1DBF">
        <w:rPr>
          <w:sz w:val="24"/>
          <w:szCs w:val="24"/>
        </w:rPr>
        <w:t>,</w:t>
      </w:r>
      <w:r w:rsidR="001B1DBF" w:rsidRPr="00336F2E">
        <w:rPr>
          <w:sz w:val="24"/>
          <w:szCs w:val="24"/>
        </w:rPr>
        <w:t xml:space="preserve"> лицензии</w:t>
      </w:r>
      <w:r w:rsidR="001B1DBF">
        <w:rPr>
          <w:sz w:val="24"/>
          <w:szCs w:val="24"/>
        </w:rPr>
        <w:t>)</w:t>
      </w:r>
      <w:r w:rsidRPr="009F2BF9">
        <w:rPr>
          <w:sz w:val="24"/>
          <w:szCs w:val="24"/>
        </w:rPr>
        <w:t xml:space="preserve"> на выполнение видов деятельности в рамках Договора (в случае, если наличие данных разрешающих документов необходимо для </w:t>
      </w:r>
      <w:r w:rsidR="007F76D6">
        <w:rPr>
          <w:sz w:val="24"/>
          <w:szCs w:val="24"/>
        </w:rPr>
        <w:t>выполнения работ</w:t>
      </w:r>
      <w:r w:rsidRPr="009F2BF9">
        <w:rPr>
          <w:sz w:val="24"/>
          <w:szCs w:val="24"/>
        </w:rPr>
        <w:t xml:space="preserve">, указанных в п. </w:t>
      </w:r>
      <w:r w:rsidR="00070246">
        <w:fldChar w:fldCharType="begin"/>
      </w:r>
      <w:r w:rsidR="00070246">
        <w:instrText xml:space="preserve"> REF _Ref440275279 \r \h  \* MERGEFORMAT </w:instrText>
      </w:r>
      <w:r w:rsidR="00070246">
        <w:fldChar w:fldCharType="separate"/>
      </w:r>
      <w:r w:rsidR="001A7C23" w:rsidRPr="001A7C23">
        <w:rPr>
          <w:sz w:val="24"/>
          <w:szCs w:val="24"/>
        </w:rPr>
        <w:t>1.1.4</w:t>
      </w:r>
      <w:r w:rsidR="00070246">
        <w:fldChar w:fldCharType="end"/>
      </w:r>
      <w:r w:rsidRPr="009F2BF9">
        <w:rPr>
          <w:sz w:val="24"/>
          <w:szCs w:val="24"/>
        </w:rPr>
        <w:t xml:space="preserve"> и разделе </w:t>
      </w:r>
      <w:r w:rsidR="00070246">
        <w:fldChar w:fldCharType="begin"/>
      </w:r>
      <w:r w:rsidR="00070246">
        <w:instrText xml:space="preserve"> REF _Ref440270568 \r \h  \* MERGEFORMAT </w:instrText>
      </w:r>
      <w:r w:rsidR="00070246">
        <w:fldChar w:fldCharType="separate"/>
      </w:r>
      <w:r w:rsidR="001A7C23">
        <w:t>4</w:t>
      </w:r>
      <w:r w:rsidR="00070246">
        <w:fldChar w:fldCharType="end"/>
      </w:r>
      <w:r w:rsidRPr="009F2BF9">
        <w:rPr>
          <w:sz w:val="24"/>
          <w:szCs w:val="24"/>
        </w:rPr>
        <w:t>, в соответствии с требованиями законод</w:t>
      </w:r>
      <w:r w:rsidR="001B1DBF">
        <w:rPr>
          <w:sz w:val="24"/>
          <w:szCs w:val="24"/>
        </w:rPr>
        <w:t>ательства Российской Федерации);</w:t>
      </w:r>
    </w:p>
    <w:p w:rsidR="009D7F01" w:rsidRPr="00680B79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>компетентностью и репутацией, иметь ресурсные возможности</w:t>
      </w:r>
      <w:r w:rsidR="001B1DBF">
        <w:rPr>
          <w:color w:val="000000"/>
          <w:sz w:val="24"/>
          <w:szCs w:val="24"/>
          <w:lang w:eastAsia="ru-RU"/>
        </w:rPr>
        <w:t>:</w:t>
      </w:r>
      <w:r w:rsidRPr="00680B79">
        <w:rPr>
          <w:color w:val="000000"/>
          <w:sz w:val="24"/>
          <w:szCs w:val="24"/>
          <w:lang w:eastAsia="ru-RU"/>
        </w:rPr>
        <w:t xml:space="preserve"> </w:t>
      </w:r>
    </w:p>
    <w:p w:rsidR="009D7F01" w:rsidRPr="00680B79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80B79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1B1DBF">
        <w:rPr>
          <w:color w:val="000000"/>
          <w:sz w:val="24"/>
          <w:szCs w:val="24"/>
          <w:lang w:eastAsia="ru-RU"/>
        </w:rPr>
        <w:t>выполнения</w:t>
      </w:r>
      <w:r w:rsidR="00B76768">
        <w:rPr>
          <w:color w:val="000000"/>
          <w:sz w:val="24"/>
          <w:szCs w:val="24"/>
          <w:lang w:eastAsia="ru-RU"/>
        </w:rPr>
        <w:t xml:space="preserve"> </w:t>
      </w:r>
      <w:r w:rsidRPr="00680B79">
        <w:rPr>
          <w:color w:val="000000"/>
          <w:sz w:val="24"/>
          <w:szCs w:val="24"/>
          <w:lang w:eastAsia="ru-RU"/>
        </w:rPr>
        <w:t xml:space="preserve">аналогичных </w:t>
      </w:r>
      <w:r w:rsidR="001B1DBF" w:rsidRPr="00DA1BA0">
        <w:rPr>
          <w:color w:val="000000"/>
          <w:sz w:val="24"/>
          <w:szCs w:val="24"/>
          <w:lang w:eastAsia="ru-RU"/>
        </w:rPr>
        <w:t>работ</w:t>
      </w:r>
      <w:r w:rsidR="009F4858" w:rsidRPr="00DA1BA0">
        <w:rPr>
          <w:color w:val="000000"/>
          <w:sz w:val="24"/>
          <w:szCs w:val="24"/>
          <w:lang w:eastAsia="ru-RU"/>
        </w:rPr>
        <w:t xml:space="preserve"> </w:t>
      </w:r>
      <w:r w:rsidR="00796BE6" w:rsidRPr="00DA1BA0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DA1BA0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80B79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80B79">
        <w:rPr>
          <w:color w:val="000000"/>
          <w:sz w:val="24"/>
          <w:szCs w:val="24"/>
          <w:lang w:eastAsia="ru-RU"/>
        </w:rPr>
        <w:t xml:space="preserve"> по </w:t>
      </w:r>
      <w:r w:rsidR="001B1DBF">
        <w:rPr>
          <w:color w:val="000000"/>
          <w:sz w:val="24"/>
          <w:szCs w:val="24"/>
          <w:lang w:eastAsia="ru-RU"/>
        </w:rPr>
        <w:t>выполняемым работам</w:t>
      </w:r>
      <w:r w:rsidR="00036006" w:rsidRPr="00680B79">
        <w:rPr>
          <w:color w:val="000000"/>
          <w:sz w:val="24"/>
          <w:szCs w:val="24"/>
          <w:lang w:eastAsia="ru-RU"/>
        </w:rPr>
        <w:t xml:space="preserve"> (в </w:t>
      </w:r>
      <w:proofErr w:type="spellStart"/>
      <w:r w:rsidR="00036006" w:rsidRPr="00680B79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680B79">
        <w:rPr>
          <w:color w:val="000000"/>
          <w:sz w:val="24"/>
          <w:szCs w:val="24"/>
          <w:lang w:eastAsia="ru-RU"/>
        </w:rPr>
        <w:t xml:space="preserve">. объемам </w:t>
      </w:r>
      <w:r w:rsidR="001B1DBF">
        <w:rPr>
          <w:color w:val="000000"/>
          <w:sz w:val="24"/>
          <w:szCs w:val="24"/>
          <w:lang w:eastAsia="ru-RU"/>
        </w:rPr>
        <w:t>работ</w:t>
      </w:r>
      <w:r w:rsidR="00036006" w:rsidRPr="00680B79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680B79">
        <w:rPr>
          <w:color w:val="000000"/>
          <w:sz w:val="24"/>
          <w:szCs w:val="24"/>
          <w:lang w:eastAsia="ru-RU"/>
        </w:rPr>
        <w:t>)</w:t>
      </w:r>
      <w:r w:rsidR="0027636D">
        <w:rPr>
          <w:color w:val="000000"/>
          <w:sz w:val="24"/>
          <w:szCs w:val="24"/>
          <w:lang w:eastAsia="ru-RU"/>
        </w:rPr>
        <w:t>;</w:t>
      </w:r>
      <w:r w:rsidR="00036006" w:rsidRPr="00680B79">
        <w:rPr>
          <w:color w:val="000000"/>
          <w:sz w:val="24"/>
          <w:szCs w:val="24"/>
          <w:lang w:eastAsia="ru-RU"/>
        </w:rPr>
        <w:t xml:space="preserve"> </w:t>
      </w:r>
    </w:p>
    <w:p w:rsidR="00CF39D0" w:rsidRPr="00C12FA4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12FA4">
        <w:rPr>
          <w:sz w:val="24"/>
          <w:szCs w:val="24"/>
          <w:lang w:eastAsia="ru-RU"/>
        </w:rPr>
        <w:t xml:space="preserve">Дополнительные требования к Участникам, наличию документов, подтверждающих </w:t>
      </w:r>
      <w:r w:rsidRPr="003803A7">
        <w:rPr>
          <w:sz w:val="24"/>
          <w:szCs w:val="24"/>
          <w:lang w:eastAsia="ru-RU"/>
        </w:rPr>
        <w:t>их соответствие требованиям Техническ</w:t>
      </w:r>
      <w:r w:rsidR="003776BB" w:rsidRPr="003803A7">
        <w:rPr>
          <w:sz w:val="24"/>
          <w:szCs w:val="24"/>
          <w:lang w:eastAsia="ru-RU"/>
        </w:rPr>
        <w:t>ог</w:t>
      </w:r>
      <w:proofErr w:type="gramStart"/>
      <w:r w:rsidR="003776BB" w:rsidRPr="003803A7">
        <w:rPr>
          <w:sz w:val="24"/>
          <w:szCs w:val="24"/>
          <w:lang w:eastAsia="ru-RU"/>
        </w:rPr>
        <w:t>о(</w:t>
      </w:r>
      <w:proofErr w:type="gramEnd"/>
      <w:r w:rsidRPr="003803A7">
        <w:rPr>
          <w:sz w:val="24"/>
          <w:szCs w:val="24"/>
          <w:lang w:eastAsia="ru-RU"/>
        </w:rPr>
        <w:t>их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 xml:space="preserve"> задани</w:t>
      </w:r>
      <w:r w:rsidR="003776BB" w:rsidRPr="003803A7">
        <w:rPr>
          <w:sz w:val="24"/>
          <w:szCs w:val="24"/>
          <w:lang w:eastAsia="ru-RU"/>
        </w:rPr>
        <w:t>я(</w:t>
      </w:r>
      <w:r w:rsidRPr="003803A7">
        <w:rPr>
          <w:sz w:val="24"/>
          <w:szCs w:val="24"/>
          <w:lang w:eastAsia="ru-RU"/>
        </w:rPr>
        <w:t>й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03A7">
        <w:rPr>
          <w:sz w:val="24"/>
          <w:szCs w:val="24"/>
          <w:lang w:eastAsia="ru-RU"/>
        </w:rPr>
        <w:t>ом</w:t>
      </w:r>
      <w:r w:rsidR="003776BB" w:rsidRPr="003776BB">
        <w:rPr>
          <w:sz w:val="24"/>
          <w:szCs w:val="24"/>
          <w:lang w:eastAsia="ru-RU"/>
        </w:rPr>
        <w:t>(</w:t>
      </w:r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и(</w:t>
      </w:r>
      <w:proofErr w:type="spellStart"/>
      <w:r w:rsidRPr="003776BB">
        <w:rPr>
          <w:sz w:val="24"/>
          <w:szCs w:val="24"/>
          <w:lang w:eastAsia="ru-RU"/>
        </w:rPr>
        <w:t>ях</w:t>
      </w:r>
      <w:proofErr w:type="spellEnd"/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776BB">
        <w:rPr>
          <w:sz w:val="24"/>
          <w:szCs w:val="24"/>
          <w:lang w:eastAsia="ru-RU"/>
        </w:rPr>
        <w:t>ог</w:t>
      </w:r>
      <w:proofErr w:type="gramStart"/>
      <w:r w:rsidR="003776BB" w:rsidRPr="003776BB">
        <w:rPr>
          <w:sz w:val="24"/>
          <w:szCs w:val="24"/>
          <w:lang w:eastAsia="ru-RU"/>
        </w:rPr>
        <w:t>о(</w:t>
      </w:r>
      <w:proofErr w:type="gramEnd"/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я(</w:t>
      </w:r>
      <w:r w:rsidRPr="003776BB">
        <w:rPr>
          <w:sz w:val="24"/>
          <w:szCs w:val="24"/>
          <w:lang w:eastAsia="ru-RU"/>
        </w:rPr>
        <w:t>й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776BB">
        <w:rPr>
          <w:sz w:val="24"/>
          <w:szCs w:val="24"/>
          <w:lang w:eastAsia="ru-RU"/>
        </w:rPr>
        <w:t>Заявку</w:t>
      </w:r>
      <w:r w:rsidRPr="003776BB">
        <w:rPr>
          <w:sz w:val="24"/>
          <w:szCs w:val="24"/>
          <w:lang w:eastAsia="ru-RU"/>
        </w:rPr>
        <w:t xml:space="preserve"> Участника</w:t>
      </w:r>
      <w:r w:rsidRPr="00C12FA4">
        <w:rPr>
          <w:sz w:val="24"/>
          <w:szCs w:val="24"/>
          <w:lang w:eastAsia="ru-RU"/>
        </w:rPr>
        <w:t>.</w:t>
      </w:r>
    </w:p>
    <w:p w:rsidR="009D7F01" w:rsidRPr="00CF39D0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CF39D0">
        <w:rPr>
          <w:color w:val="000000"/>
          <w:sz w:val="24"/>
          <w:szCs w:val="24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запроса предложений предприятия (дочернего либо предприятия-учредителя, акционера), при условии, что аффилированное с Участником запроса предложений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</w:t>
      </w:r>
      <w:proofErr w:type="gramEnd"/>
      <w:r w:rsidRPr="00CF39D0">
        <w:rPr>
          <w:color w:val="000000"/>
          <w:sz w:val="24"/>
          <w:szCs w:val="24"/>
        </w:rPr>
        <w:t xml:space="preserve"> работ на объекте путем предоставления материально-технических ресурсов и/или персонала,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CF39D0">
        <w:rPr>
          <w:color w:val="000000"/>
          <w:sz w:val="24"/>
          <w:szCs w:val="24"/>
        </w:rPr>
        <w:t>предоставляются документы</w:t>
      </w:r>
      <w:proofErr w:type="gramEnd"/>
      <w:r w:rsidRPr="00CF39D0">
        <w:rPr>
          <w:color w:val="000000"/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CF39D0">
        <w:rPr>
          <w:color w:val="000000"/>
          <w:sz w:val="24"/>
          <w:szCs w:val="24"/>
        </w:rPr>
        <w:t>аффилированности</w:t>
      </w:r>
      <w:proofErr w:type="spellEnd"/>
      <w:r w:rsidRPr="00CF39D0">
        <w:rPr>
          <w:color w:val="000000"/>
          <w:sz w:val="24"/>
          <w:szCs w:val="24"/>
        </w:rPr>
        <w:t xml:space="preserve"> предприятий.</w:t>
      </w:r>
    </w:p>
    <w:p w:rsidR="00717F60" w:rsidRPr="000F436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306005578"/>
      <w:r w:rsidRPr="00CF39D0">
        <w:rPr>
          <w:bCs w:val="0"/>
          <w:sz w:val="24"/>
          <w:szCs w:val="24"/>
        </w:rPr>
        <w:t xml:space="preserve">В связи с </w:t>
      </w:r>
      <w:proofErr w:type="gramStart"/>
      <w:r w:rsidRPr="00CF39D0">
        <w:rPr>
          <w:bCs w:val="0"/>
          <w:sz w:val="24"/>
          <w:szCs w:val="24"/>
        </w:rPr>
        <w:t>вышеизложенным</w:t>
      </w:r>
      <w:proofErr w:type="gramEnd"/>
      <w:r w:rsidRPr="00CF39D0">
        <w:rPr>
          <w:bCs w:val="0"/>
          <w:sz w:val="24"/>
          <w:szCs w:val="24"/>
        </w:rPr>
        <w:t xml:space="preserve"> </w:t>
      </w:r>
      <w:r w:rsidR="009C744E" w:rsidRPr="00CF39D0">
        <w:rPr>
          <w:bCs w:val="0"/>
          <w:sz w:val="24"/>
          <w:szCs w:val="24"/>
        </w:rPr>
        <w:t>Участник</w:t>
      </w:r>
      <w:r w:rsidRPr="00CF39D0">
        <w:rPr>
          <w:bCs w:val="0"/>
          <w:sz w:val="24"/>
          <w:szCs w:val="24"/>
        </w:rPr>
        <w:t xml:space="preserve"> должен включить в состав </w:t>
      </w:r>
      <w:r w:rsidR="004B5EB3" w:rsidRPr="00CF39D0">
        <w:rPr>
          <w:bCs w:val="0"/>
          <w:sz w:val="24"/>
          <w:szCs w:val="24"/>
        </w:rPr>
        <w:t>Заявк</w:t>
      </w:r>
      <w:r w:rsidRPr="00CF39D0">
        <w:rPr>
          <w:bCs w:val="0"/>
          <w:sz w:val="24"/>
          <w:szCs w:val="24"/>
        </w:rPr>
        <w:t>и</w:t>
      </w:r>
      <w:r w:rsidRPr="00E71A48">
        <w:rPr>
          <w:bCs w:val="0"/>
          <w:sz w:val="24"/>
          <w:szCs w:val="24"/>
        </w:rPr>
        <w:t xml:space="preserve"> следующие документы, подтверждающие его правоспособность</w:t>
      </w:r>
      <w:r w:rsidR="0023626C">
        <w:rPr>
          <w:bCs w:val="0"/>
          <w:sz w:val="24"/>
          <w:szCs w:val="24"/>
        </w:rPr>
        <w:t xml:space="preserve">, </w:t>
      </w:r>
      <w:r w:rsidR="0023626C" w:rsidRPr="00E71A48">
        <w:rPr>
          <w:bCs w:val="0"/>
          <w:sz w:val="24"/>
          <w:szCs w:val="24"/>
        </w:rPr>
        <w:t>квалификацию</w:t>
      </w:r>
      <w:r w:rsidRPr="00E71A48">
        <w:rPr>
          <w:bCs w:val="0"/>
          <w:sz w:val="24"/>
          <w:szCs w:val="24"/>
        </w:rPr>
        <w:t xml:space="preserve">: </w:t>
      </w:r>
      <w:bookmarkStart w:id="336" w:name="_Ref303587815"/>
      <w:r w:rsidRPr="000F4365">
        <w:rPr>
          <w:bCs w:val="0"/>
          <w:sz w:val="24"/>
          <w:szCs w:val="24"/>
        </w:rPr>
        <w:t>Для юридических,  лиц/ индивидуальных предпринимателей, если в каждом из пунктов не установлено иное:</w:t>
      </w:r>
      <w:bookmarkEnd w:id="335"/>
      <w:bookmarkEnd w:id="336"/>
      <w:r w:rsidR="005B074F" w:rsidRPr="000F4365">
        <w:rPr>
          <w:bCs w:val="0"/>
          <w:sz w:val="24"/>
          <w:szCs w:val="24"/>
        </w:rPr>
        <w:t xml:space="preserve"> </w:t>
      </w:r>
    </w:p>
    <w:p w:rsidR="00553A57" w:rsidRPr="00E02350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02350">
        <w:rPr>
          <w:sz w:val="24"/>
          <w:szCs w:val="24"/>
        </w:rPr>
        <w:t>З</w:t>
      </w:r>
      <w:r w:rsidR="00553A57" w:rsidRPr="00E02350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E02350">
        <w:rPr>
          <w:sz w:val="24"/>
          <w:szCs w:val="24"/>
        </w:rPr>
        <w:t xml:space="preserve"> (для юридических лиц)</w:t>
      </w:r>
      <w:r w:rsidR="00553A57" w:rsidRPr="00E02350">
        <w:rPr>
          <w:sz w:val="24"/>
          <w:szCs w:val="24"/>
        </w:rPr>
        <w:t>;</w:t>
      </w:r>
    </w:p>
    <w:p w:rsidR="00553A57" w:rsidRPr="00CF39D0" w:rsidRDefault="00E27E91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37" w:name="_Ref440279062"/>
      <w:r>
        <w:rPr>
          <w:sz w:val="24"/>
          <w:szCs w:val="24"/>
        </w:rPr>
        <w:t>Копи</w:t>
      </w:r>
      <w:r w:rsidR="004A0CCC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="00553A57" w:rsidRPr="00B20653">
        <w:rPr>
          <w:sz w:val="24"/>
          <w:szCs w:val="24"/>
        </w:rPr>
        <w:t xml:space="preserve">выписки из Единого государственного реестра юридических лиц (ЕГРЮЛ) </w:t>
      </w:r>
      <w:r w:rsidR="00210575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="00553A57" w:rsidRPr="00B20653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</w:t>
      </w:r>
      <w:proofErr w:type="gramStart"/>
      <w:r w:rsidR="00553A57" w:rsidRPr="00B20653">
        <w:rPr>
          <w:sz w:val="24"/>
          <w:szCs w:val="24"/>
        </w:rPr>
        <w:t>выданную</w:t>
      </w:r>
      <w:proofErr w:type="gramEnd"/>
      <w:r w:rsidR="00553A57" w:rsidRPr="00B20653">
        <w:rPr>
          <w:sz w:val="24"/>
          <w:szCs w:val="24"/>
        </w:rPr>
        <w:t xml:space="preserve"> соответствующим подразделением Федеральной налоговой службы не ранее чем за 60 (шестьдесят) дней до срока окончания </w:t>
      </w:r>
      <w:r w:rsidR="00553A57" w:rsidRPr="00B20653">
        <w:rPr>
          <w:sz w:val="24"/>
          <w:szCs w:val="24"/>
        </w:rPr>
        <w:lastRenderedPageBreak/>
        <w:t xml:space="preserve">приема Заявок (обязательное требование). Если учредителями Участника являются юридические лица, необходимо представить аналогичные документы (выписки из ЕГРЮЛ, выписки из реестра акционеров и т.п.) также и на них  вплоть до конечных учредителей – физических лиц (для физических лиц – копию паспорта) (обязательное требование). Если Участник или его Учредители является иностранным лицом, необходимо предоставить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 (обязательное </w:t>
      </w:r>
      <w:r w:rsidR="00553A57" w:rsidRPr="00CF39D0">
        <w:rPr>
          <w:sz w:val="24"/>
          <w:szCs w:val="24"/>
        </w:rPr>
        <w:t>требование);</w:t>
      </w:r>
      <w:bookmarkEnd w:id="337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</w:r>
    </w:p>
    <w:p w:rsidR="00F82225" w:rsidRPr="00DB4CA4" w:rsidRDefault="00DB4CA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38" w:name="_GoBack"/>
      <w:bookmarkEnd w:id="338"/>
      <w:r w:rsidRPr="00605DFC">
        <w:rPr>
          <w:sz w:val="24"/>
          <w:szCs w:val="24"/>
        </w:rPr>
        <w:t>Информационное письмо о налич</w:t>
      </w:r>
      <w:proofErr w:type="gramStart"/>
      <w:r w:rsidRPr="00605DFC">
        <w:rPr>
          <w:sz w:val="24"/>
          <w:szCs w:val="24"/>
        </w:rPr>
        <w:t>ии у У</w:t>
      </w:r>
      <w:proofErr w:type="gramEnd"/>
      <w:r w:rsidRPr="00605DFC">
        <w:rPr>
          <w:sz w:val="24"/>
          <w:szCs w:val="24"/>
        </w:rPr>
        <w:t>частника конфликта интересов и/или</w:t>
      </w:r>
      <w:r w:rsidRPr="00DB4CA4">
        <w:rPr>
          <w:sz w:val="24"/>
          <w:szCs w:val="24"/>
        </w:rPr>
        <w:t xml:space="preserve"> связей, носящих характер </w:t>
      </w:r>
      <w:proofErr w:type="spellStart"/>
      <w:r w:rsidRPr="00DB4CA4">
        <w:rPr>
          <w:sz w:val="24"/>
          <w:szCs w:val="24"/>
        </w:rPr>
        <w:t>аффилированности</w:t>
      </w:r>
      <w:proofErr w:type="spellEnd"/>
      <w:r w:rsidRPr="00DB4CA4">
        <w:rPr>
          <w:sz w:val="24"/>
          <w:szCs w:val="24"/>
        </w:rPr>
        <w:t xml:space="preserve"> с сотрудниками Заказчика или Организатора </w:t>
      </w:r>
      <w:r w:rsidR="00A600E3" w:rsidRPr="00DB4CA4">
        <w:rPr>
          <w:sz w:val="24"/>
          <w:szCs w:val="24"/>
        </w:rPr>
        <w:t>(</w:t>
      </w:r>
      <w:r w:rsidR="003F3A69" w:rsidRPr="00DB4CA4">
        <w:rPr>
          <w:sz w:val="24"/>
          <w:szCs w:val="24"/>
        </w:rPr>
        <w:t>подраздел</w:t>
      </w:r>
      <w:r w:rsidR="00A600E3" w:rsidRPr="00DB4CA4">
        <w:rPr>
          <w:sz w:val="24"/>
          <w:szCs w:val="24"/>
        </w:rPr>
        <w:t xml:space="preserve"> </w:t>
      </w:r>
      <w:r w:rsidR="00070246">
        <w:fldChar w:fldCharType="begin"/>
      </w:r>
      <w:r w:rsidR="00070246">
        <w:instrText xml:space="preserve"> REF _Ref440271993 \r \h  \* MERGEFORMAT </w:instrText>
      </w:r>
      <w:r w:rsidR="00070246">
        <w:fldChar w:fldCharType="separate"/>
      </w:r>
      <w:r w:rsidR="001A7C23" w:rsidRPr="001A7C23">
        <w:rPr>
          <w:sz w:val="24"/>
          <w:szCs w:val="24"/>
        </w:rPr>
        <w:t>5.11</w:t>
      </w:r>
      <w:r w:rsidR="00070246">
        <w:fldChar w:fldCharType="end"/>
      </w:r>
      <w:r w:rsidR="00A600E3" w:rsidRPr="00DB4CA4">
        <w:rPr>
          <w:sz w:val="24"/>
          <w:szCs w:val="24"/>
        </w:rPr>
        <w:t>)</w:t>
      </w:r>
      <w:r w:rsidR="00F82225" w:rsidRPr="00DB4CA4">
        <w:rPr>
          <w:sz w:val="24"/>
          <w:szCs w:val="24"/>
        </w:rPr>
        <w:t>;</w:t>
      </w:r>
    </w:p>
    <w:p w:rsid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39" w:name="_Ref440372326"/>
      <w:r w:rsidRPr="00F82225">
        <w:rPr>
          <w:sz w:val="24"/>
          <w:szCs w:val="24"/>
        </w:rPr>
        <w:t>Антикоррупционные обязательства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600E3">
        <w:rPr>
          <w:sz w:val="24"/>
          <w:szCs w:val="24"/>
        </w:rPr>
        <w:t xml:space="preserve"> (</w:t>
      </w:r>
      <w:r w:rsidR="003F3A69">
        <w:rPr>
          <w:sz w:val="24"/>
          <w:szCs w:val="24"/>
        </w:rPr>
        <w:t>подраздел</w:t>
      </w:r>
      <w:r w:rsidR="00A600E3">
        <w:rPr>
          <w:sz w:val="24"/>
          <w:szCs w:val="24"/>
        </w:rPr>
        <w:t xml:space="preserve"> </w:t>
      </w:r>
      <w:r w:rsidR="007F1742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_Ref440271964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5.1.3</w:t>
      </w:r>
      <w:r w:rsidR="007F1742">
        <w:rPr>
          <w:sz w:val="24"/>
          <w:szCs w:val="24"/>
        </w:rPr>
        <w:fldChar w:fldCharType="end"/>
      </w:r>
      <w:r w:rsidR="00A600E3">
        <w:rPr>
          <w:sz w:val="24"/>
          <w:szCs w:val="24"/>
        </w:rPr>
        <w:t>)</w:t>
      </w:r>
      <w:r w:rsidRPr="00F82225">
        <w:rPr>
          <w:sz w:val="24"/>
          <w:szCs w:val="24"/>
        </w:rPr>
        <w:t>;</w:t>
      </w:r>
      <w:bookmarkEnd w:id="339"/>
    </w:p>
    <w:p w:rsidR="009948B4" w:rsidRPr="007705A5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Информация о собственниках </w:t>
      </w:r>
      <w:r w:rsidR="007705A5">
        <w:rPr>
          <w:sz w:val="24"/>
          <w:szCs w:val="24"/>
        </w:rPr>
        <w:t>Участника</w:t>
      </w:r>
      <w:r w:rsidRPr="007705A5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>
        <w:rPr>
          <w:sz w:val="24"/>
          <w:szCs w:val="24"/>
        </w:rPr>
        <w:t>подраздел</w:t>
      </w:r>
      <w:r w:rsidR="007705A5">
        <w:rPr>
          <w:sz w:val="24"/>
          <w:szCs w:val="24"/>
        </w:rPr>
        <w:t xml:space="preserve"> </w:t>
      </w:r>
      <w:r w:rsidR="007F1742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_Ref440272035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5.12</w:t>
      </w:r>
      <w:r w:rsidR="007F1742">
        <w:rPr>
          <w:sz w:val="24"/>
          <w:szCs w:val="24"/>
        </w:rPr>
        <w:fldChar w:fldCharType="end"/>
      </w:r>
      <w:r w:rsidRPr="007705A5">
        <w:rPr>
          <w:sz w:val="24"/>
          <w:szCs w:val="24"/>
        </w:rPr>
        <w:t>);</w:t>
      </w:r>
    </w:p>
    <w:p w:rsidR="00F82225" w:rsidRPr="00A92723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92723">
        <w:rPr>
          <w:sz w:val="24"/>
          <w:szCs w:val="24"/>
        </w:rPr>
        <w:t>Согласие на обработку персональных данных</w:t>
      </w:r>
      <w:r w:rsidR="00A600E3" w:rsidRPr="00A92723">
        <w:rPr>
          <w:sz w:val="24"/>
          <w:szCs w:val="24"/>
        </w:rPr>
        <w:t xml:space="preserve"> </w:t>
      </w:r>
      <w:r w:rsidR="00A92723" w:rsidRPr="00A92723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92723">
        <w:rPr>
          <w:sz w:val="24"/>
          <w:szCs w:val="24"/>
        </w:rPr>
        <w:t>(</w:t>
      </w:r>
      <w:r w:rsidR="003F3A69">
        <w:rPr>
          <w:sz w:val="24"/>
          <w:szCs w:val="24"/>
        </w:rPr>
        <w:t>подраздел</w:t>
      </w:r>
      <w:r w:rsidR="00A600E3" w:rsidRPr="00A92723">
        <w:rPr>
          <w:sz w:val="24"/>
          <w:szCs w:val="24"/>
        </w:rPr>
        <w:t xml:space="preserve"> </w:t>
      </w:r>
      <w:r w:rsidR="007F1742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_Ref440272051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5.13</w:t>
      </w:r>
      <w:r w:rsidR="007F1742">
        <w:rPr>
          <w:sz w:val="24"/>
          <w:szCs w:val="24"/>
        </w:rPr>
        <w:fldChar w:fldCharType="end"/>
      </w:r>
      <w:r w:rsidR="00A600E3" w:rsidRPr="00A92723">
        <w:rPr>
          <w:sz w:val="24"/>
          <w:szCs w:val="24"/>
        </w:rPr>
        <w:t>)</w:t>
      </w:r>
      <w:r w:rsidRPr="00A92723">
        <w:rPr>
          <w:sz w:val="24"/>
          <w:szCs w:val="24"/>
        </w:rPr>
        <w:t>;</w:t>
      </w:r>
    </w:p>
    <w:p w:rsidR="00F82225" w:rsidRPr="00F82225" w:rsidRDefault="00D87E1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К</w:t>
      </w:r>
      <w:r w:rsidR="00DA1BA0" w:rsidRPr="00B20653">
        <w:rPr>
          <w:sz w:val="24"/>
          <w:szCs w:val="24"/>
        </w:rPr>
        <w:t>опию</w:t>
      </w:r>
      <w:r w:rsidR="00F82225" w:rsidRPr="00A92723">
        <w:rPr>
          <w:sz w:val="24"/>
          <w:szCs w:val="24"/>
        </w:rPr>
        <w:t xml:space="preserve"> справки об исполнении</w:t>
      </w:r>
      <w:r w:rsidR="00F82225" w:rsidRPr="00F82225">
        <w:rPr>
          <w:sz w:val="24"/>
          <w:szCs w:val="24"/>
        </w:rPr>
        <w:t xml:space="preserve">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>
        <w:rPr>
          <w:sz w:val="24"/>
          <w:szCs w:val="24"/>
        </w:rPr>
        <w:t>Заявок</w:t>
      </w:r>
      <w:r w:rsidR="00F82225" w:rsidRPr="00F82225">
        <w:rPr>
          <w:sz w:val="24"/>
          <w:szCs w:val="24"/>
        </w:rPr>
        <w:t xml:space="preserve"> (код по классификатору налоговой документации 1120101)</w:t>
      </w:r>
      <w:r w:rsidR="00586515">
        <w:rPr>
          <w:sz w:val="24"/>
          <w:szCs w:val="24"/>
        </w:rPr>
        <w:t xml:space="preserve"> </w:t>
      </w:r>
      <w:r w:rsidR="00586515">
        <w:rPr>
          <w:szCs w:val="24"/>
        </w:rPr>
        <w:t>(</w:t>
      </w:r>
      <w:r w:rsidR="004A0CCC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86515">
        <w:rPr>
          <w:szCs w:val="24"/>
        </w:rPr>
        <w:t>)</w:t>
      </w:r>
      <w:r w:rsidR="00F82225" w:rsidRPr="00F82225">
        <w:rPr>
          <w:sz w:val="24"/>
          <w:szCs w:val="24"/>
        </w:rPr>
        <w:t>;</w:t>
      </w:r>
      <w:proofErr w:type="gramEnd"/>
    </w:p>
    <w:p w:rsidR="00F82225" w:rsidRPr="004A0CCC" w:rsidRDefault="00D87E1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К</w:t>
      </w:r>
      <w:r w:rsidR="00DA1BA0" w:rsidRPr="00B20653">
        <w:rPr>
          <w:sz w:val="24"/>
          <w:szCs w:val="24"/>
        </w:rPr>
        <w:t xml:space="preserve">опию </w:t>
      </w:r>
      <w:r w:rsidR="00F82225" w:rsidRPr="00F82225">
        <w:rPr>
          <w:sz w:val="24"/>
          <w:szCs w:val="24"/>
        </w:rPr>
        <w:t>справки</w:t>
      </w:r>
      <w:r w:rsidR="00B016D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F82225">
        <w:rPr>
          <w:sz w:val="24"/>
          <w:szCs w:val="24"/>
        </w:rPr>
        <w:t>форма</w:t>
      </w:r>
      <w:proofErr w:type="gramEnd"/>
      <w:r w:rsidR="00F82225" w:rsidRPr="00F82225">
        <w:rPr>
          <w:sz w:val="24"/>
          <w:szCs w:val="24"/>
        </w:rPr>
        <w:t xml:space="preserve"> которой утверждена Приказом ФНС России от </w:t>
      </w:r>
      <w:r w:rsidR="000179D3">
        <w:rPr>
          <w:sz w:val="24"/>
          <w:szCs w:val="24"/>
        </w:rPr>
        <w:t>05</w:t>
      </w:r>
      <w:r w:rsidR="000179D3" w:rsidRPr="00F82225">
        <w:rPr>
          <w:sz w:val="24"/>
          <w:szCs w:val="24"/>
        </w:rPr>
        <w:t>.0</w:t>
      </w:r>
      <w:r w:rsidR="000179D3">
        <w:rPr>
          <w:sz w:val="24"/>
          <w:szCs w:val="24"/>
        </w:rPr>
        <w:t>6</w:t>
      </w:r>
      <w:r w:rsidR="000179D3" w:rsidRPr="00F82225">
        <w:rPr>
          <w:sz w:val="24"/>
          <w:szCs w:val="24"/>
        </w:rPr>
        <w:t>.201</w:t>
      </w:r>
      <w:r w:rsidR="000179D3">
        <w:rPr>
          <w:sz w:val="24"/>
          <w:szCs w:val="24"/>
        </w:rPr>
        <w:t>5</w:t>
      </w:r>
      <w:r w:rsidR="000179D3" w:rsidRPr="00F82225">
        <w:rPr>
          <w:sz w:val="24"/>
          <w:szCs w:val="24"/>
        </w:rPr>
        <w:t xml:space="preserve"> N ММВ-7-</w:t>
      </w:r>
      <w:r w:rsidR="000179D3">
        <w:rPr>
          <w:sz w:val="24"/>
          <w:szCs w:val="24"/>
        </w:rPr>
        <w:t>17</w:t>
      </w:r>
      <w:r w:rsidR="000179D3" w:rsidRPr="00F82225">
        <w:rPr>
          <w:sz w:val="24"/>
          <w:szCs w:val="24"/>
        </w:rPr>
        <w:t>/</w:t>
      </w:r>
      <w:r w:rsidR="000179D3">
        <w:rPr>
          <w:sz w:val="24"/>
          <w:szCs w:val="24"/>
        </w:rPr>
        <w:t>227</w:t>
      </w:r>
      <w:r w:rsidR="00F82225" w:rsidRPr="00F82225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>
        <w:rPr>
          <w:sz w:val="24"/>
          <w:szCs w:val="24"/>
        </w:rPr>
        <w:t>Заявок</w:t>
      </w:r>
      <w:r w:rsidR="00F82225" w:rsidRPr="00F82225">
        <w:rPr>
          <w:sz w:val="24"/>
          <w:szCs w:val="24"/>
        </w:rPr>
        <w:t xml:space="preserve"> (код по классификатору налоговой документации 1160080)</w:t>
      </w:r>
      <w:r w:rsidR="00586515">
        <w:rPr>
          <w:sz w:val="24"/>
          <w:szCs w:val="24"/>
        </w:rPr>
        <w:t xml:space="preserve"> </w:t>
      </w:r>
      <w:r w:rsidR="00586515">
        <w:rPr>
          <w:szCs w:val="24"/>
        </w:rPr>
        <w:t>(</w:t>
      </w:r>
      <w:r w:rsidR="00586515" w:rsidRPr="004A0CCC">
        <w:rPr>
          <w:sz w:val="24"/>
          <w:szCs w:val="24"/>
        </w:rPr>
        <w:t>желательное условие)</w:t>
      </w:r>
      <w:r w:rsidR="00F82225" w:rsidRPr="004A0CCC">
        <w:rPr>
          <w:sz w:val="24"/>
          <w:szCs w:val="24"/>
        </w:rPr>
        <w:t>;</w:t>
      </w:r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</w:t>
      </w:r>
      <w:r w:rsidRPr="00F82225">
        <w:rPr>
          <w:sz w:val="24"/>
          <w:szCs w:val="24"/>
        </w:rPr>
        <w:lastRenderedPageBreak/>
        <w:t>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C97A76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</w:t>
      </w:r>
      <w:r w:rsidRPr="00C97A76">
        <w:rPr>
          <w:sz w:val="24"/>
          <w:szCs w:val="24"/>
        </w:rPr>
        <w:t>наличия заключения аудиторской проверки при проведении добровольного аудита</w:t>
      </w:r>
      <w:r w:rsidR="00C97A76" w:rsidRPr="00C97A76">
        <w:rPr>
          <w:sz w:val="24"/>
          <w:szCs w:val="24"/>
        </w:rPr>
        <w:t xml:space="preserve"> (желательное требование)</w:t>
      </w:r>
      <w:r w:rsidRPr="00C97A76">
        <w:rPr>
          <w:sz w:val="24"/>
          <w:szCs w:val="24"/>
        </w:rPr>
        <w:t>;</w:t>
      </w:r>
    </w:p>
    <w:p w:rsidR="00F82225" w:rsidRPr="00270DD6" w:rsidRDefault="007D7C5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40" w:name="_Ref440371812"/>
      <w:r w:rsidRPr="00270DD6">
        <w:rPr>
          <w:sz w:val="24"/>
          <w:szCs w:val="24"/>
        </w:rPr>
        <w:t>Анкета Участника закупки</w:t>
      </w:r>
      <w:r w:rsidR="00A154B7" w:rsidRPr="00270DD6">
        <w:rPr>
          <w:sz w:val="24"/>
          <w:szCs w:val="24"/>
        </w:rPr>
        <w:t xml:space="preserve"> </w:t>
      </w:r>
      <w:r w:rsidR="00A154B7" w:rsidRPr="00270DD6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270DD6">
        <w:rPr>
          <w:sz w:val="24"/>
          <w:szCs w:val="24"/>
        </w:rPr>
        <w:t xml:space="preserve"> </w:t>
      </w:r>
      <w:r w:rsidR="009948B4" w:rsidRPr="00270DD6">
        <w:rPr>
          <w:sz w:val="24"/>
          <w:szCs w:val="24"/>
        </w:rPr>
        <w:t>(</w:t>
      </w:r>
      <w:r w:rsidR="003F3A69" w:rsidRPr="00270DD6">
        <w:rPr>
          <w:sz w:val="24"/>
          <w:szCs w:val="24"/>
        </w:rPr>
        <w:t>подраздел</w:t>
      </w:r>
      <w:r w:rsidR="009948B4" w:rsidRPr="00270DD6">
        <w:rPr>
          <w:sz w:val="24"/>
          <w:szCs w:val="24"/>
        </w:rPr>
        <w:t xml:space="preserve"> </w:t>
      </w:r>
      <w:r w:rsidR="00070246">
        <w:fldChar w:fldCharType="begin"/>
      </w:r>
      <w:r w:rsidR="00070246">
        <w:instrText xml:space="preserve"> REF _Ref440272119 \r \h  \* MERGEFORMAT </w:instrText>
      </w:r>
      <w:r w:rsidR="00070246">
        <w:fldChar w:fldCharType="separate"/>
      </w:r>
      <w:r w:rsidR="001A7C23" w:rsidRPr="001A7C23">
        <w:rPr>
          <w:sz w:val="24"/>
          <w:szCs w:val="24"/>
        </w:rPr>
        <w:t>5.7.1</w:t>
      </w:r>
      <w:r w:rsidR="00070246">
        <w:fldChar w:fldCharType="end"/>
      </w:r>
      <w:r w:rsidR="009948B4" w:rsidRPr="00270DD6">
        <w:rPr>
          <w:sz w:val="24"/>
          <w:szCs w:val="24"/>
        </w:rPr>
        <w:t>)</w:t>
      </w:r>
      <w:r w:rsidR="00270DD6" w:rsidRPr="00270DD6">
        <w:rPr>
          <w:sz w:val="24"/>
          <w:szCs w:val="24"/>
        </w:rPr>
        <w:t xml:space="preserve"> с приложением </w:t>
      </w:r>
      <w:proofErr w:type="gramStart"/>
      <w:r w:rsidR="00270DD6" w:rsidRPr="00270DD6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270DD6" w:rsidRPr="00270DD6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270DD6" w:rsidRPr="00270DD6">
        <w:rPr>
          <w:bCs w:val="0"/>
          <w:sz w:val="24"/>
          <w:szCs w:val="24"/>
        </w:rPr>
        <w:t>Word</w:t>
      </w:r>
      <w:proofErr w:type="spellEnd"/>
      <w:r w:rsidR="00F82225" w:rsidRPr="00270DD6">
        <w:rPr>
          <w:sz w:val="24"/>
          <w:szCs w:val="24"/>
        </w:rPr>
        <w:t>;</w:t>
      </w:r>
      <w:bookmarkEnd w:id="340"/>
    </w:p>
    <w:p w:rsidR="00F82225" w:rsidRPr="007D7C50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41" w:name="_Ref440371822"/>
      <w:proofErr w:type="gramStart"/>
      <w:r w:rsidRPr="007D7C50">
        <w:rPr>
          <w:sz w:val="24"/>
          <w:szCs w:val="24"/>
        </w:rPr>
        <w:t xml:space="preserve">Декларация о соответствии </w:t>
      </w:r>
      <w:r w:rsidR="009948B4" w:rsidRPr="007D7C50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7F1742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5.7.2</w:t>
      </w:r>
      <w:r w:rsidR="007F1742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D56CB" w:rsidRPr="00DD56CB">
        <w:rPr>
          <w:sz w:val="24"/>
          <w:szCs w:val="24"/>
        </w:rPr>
        <w:t xml:space="preserve"> </w:t>
      </w:r>
      <w:r w:rsidR="00DD56CB" w:rsidRPr="0012081A">
        <w:rPr>
          <w:sz w:val="24"/>
          <w:szCs w:val="24"/>
        </w:rPr>
        <w:t>– предоставляется только теми Участниками/</w:t>
      </w:r>
      <w:r w:rsidR="00DD56CB">
        <w:rPr>
          <w:sz w:val="24"/>
          <w:szCs w:val="24"/>
        </w:rPr>
        <w:t>субподрядчиками/</w:t>
      </w:r>
      <w:r w:rsidR="00DD56CB" w:rsidRPr="0012081A">
        <w:rPr>
          <w:sz w:val="24"/>
          <w:szCs w:val="24"/>
        </w:rPr>
        <w:t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</w:t>
      </w:r>
      <w:proofErr w:type="gramEnd"/>
      <w:r w:rsidR="00DD56CB" w:rsidRPr="0012081A">
        <w:rPr>
          <w:sz w:val="24"/>
          <w:szCs w:val="24"/>
        </w:rPr>
        <w:t xml:space="preserve"> предпринимательства в Российской Федерации»)</w:t>
      </w:r>
      <w:r w:rsidR="00D97B82">
        <w:rPr>
          <w:sz w:val="24"/>
          <w:szCs w:val="24"/>
        </w:rPr>
        <w:t xml:space="preserve">. </w:t>
      </w:r>
      <w:r w:rsidR="00D97B82" w:rsidRPr="00673EDD">
        <w:rPr>
          <w:sz w:val="24"/>
          <w:szCs w:val="24"/>
        </w:rPr>
        <w:t>В случае</w:t>
      </w:r>
      <w:proofErr w:type="gramStart"/>
      <w:r w:rsidR="00D97B82" w:rsidRPr="00673EDD">
        <w:rPr>
          <w:sz w:val="24"/>
          <w:szCs w:val="24"/>
        </w:rPr>
        <w:t>,</w:t>
      </w:r>
      <w:proofErr w:type="gramEnd"/>
      <w:r w:rsidR="00D97B82" w:rsidRPr="00673EDD">
        <w:rPr>
          <w:sz w:val="24"/>
          <w:szCs w:val="24"/>
        </w:rPr>
        <w:t xml:space="preserve"> если Участник/</w:t>
      </w:r>
      <w:r w:rsidR="00D97B82" w:rsidRPr="00250D0D">
        <w:rPr>
          <w:sz w:val="24"/>
          <w:szCs w:val="24"/>
        </w:rPr>
        <w:t>субподрядчик</w:t>
      </w:r>
      <w:r w:rsidR="00D97B82">
        <w:rPr>
          <w:sz w:val="24"/>
          <w:szCs w:val="24"/>
        </w:rPr>
        <w:t>/</w:t>
      </w:r>
      <w:r w:rsidR="00D97B82" w:rsidRPr="00673EDD">
        <w:rPr>
          <w:sz w:val="24"/>
          <w:szCs w:val="24"/>
        </w:rPr>
        <w:t>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Pr="007D7C50">
        <w:rPr>
          <w:sz w:val="24"/>
          <w:szCs w:val="24"/>
        </w:rPr>
        <w:t>;</w:t>
      </w:r>
      <w:bookmarkEnd w:id="341"/>
    </w:p>
    <w:p w:rsidR="00F82225" w:rsidRPr="00DB4CA4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 xml:space="preserve">аверенные Участником копии разрешающих документов на виды деятельности, связанные с выполнением Договора, вместе с приложениями, </w:t>
      </w:r>
      <w:r w:rsidR="00A316B7" w:rsidRPr="009F2BF9">
        <w:rPr>
          <w:sz w:val="24"/>
          <w:szCs w:val="24"/>
        </w:rPr>
        <w:lastRenderedPageBreak/>
        <w:t>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</w:t>
      </w:r>
      <w:r w:rsidRPr="00DB4CA4">
        <w:rPr>
          <w:sz w:val="24"/>
          <w:szCs w:val="24"/>
        </w:rPr>
        <w:t xml:space="preserve">документов необходимо для </w:t>
      </w:r>
      <w:r w:rsidR="007F76D6" w:rsidRPr="00DB4CA4">
        <w:rPr>
          <w:sz w:val="24"/>
          <w:szCs w:val="24"/>
        </w:rPr>
        <w:t>выполнения работ</w:t>
      </w:r>
      <w:r w:rsidRPr="00DB4CA4">
        <w:rPr>
          <w:sz w:val="24"/>
          <w:szCs w:val="24"/>
        </w:rPr>
        <w:t xml:space="preserve">, указанных в п. </w:t>
      </w:r>
      <w:r w:rsidR="00070246">
        <w:fldChar w:fldCharType="begin"/>
      </w:r>
      <w:r w:rsidR="00070246">
        <w:instrText xml:space="preserve"> REF _Ref440275279 \r \h  \* MERGEFORMAT </w:instrText>
      </w:r>
      <w:r w:rsidR="00070246">
        <w:fldChar w:fldCharType="separate"/>
      </w:r>
      <w:r w:rsidR="001A7C23" w:rsidRPr="001A7C23">
        <w:rPr>
          <w:sz w:val="24"/>
          <w:szCs w:val="24"/>
        </w:rPr>
        <w:t>1.1.4</w:t>
      </w:r>
      <w:r w:rsidR="00070246">
        <w:fldChar w:fldCharType="end"/>
      </w:r>
      <w:r w:rsidRPr="00DB4CA4">
        <w:rPr>
          <w:sz w:val="24"/>
          <w:szCs w:val="24"/>
        </w:rPr>
        <w:t xml:space="preserve"> и разделе </w:t>
      </w:r>
      <w:r w:rsidR="00070246">
        <w:fldChar w:fldCharType="begin"/>
      </w:r>
      <w:r w:rsidR="00070246">
        <w:instrText xml:space="preserve"> REF _Ref440270568 \r \h  \* MERGEFORMAT </w:instrText>
      </w:r>
      <w:r w:rsidR="00070246">
        <w:fldChar w:fldCharType="separate"/>
      </w:r>
      <w:r w:rsidR="001A7C23">
        <w:t>4</w:t>
      </w:r>
      <w:r w:rsidR="00070246">
        <w:fldChar w:fldCharType="end"/>
      </w:r>
      <w:r w:rsidRPr="00DB4CA4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DB4CA4">
        <w:rPr>
          <w:sz w:val="24"/>
          <w:szCs w:val="24"/>
        </w:rPr>
        <w:t>;</w:t>
      </w:r>
      <w:proofErr w:type="gramEnd"/>
    </w:p>
    <w:p w:rsidR="00920CB0" w:rsidRPr="00DB4CA4" w:rsidRDefault="00DB4CA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4CA4">
        <w:rPr>
          <w:sz w:val="24"/>
          <w:szCs w:val="24"/>
        </w:rPr>
        <w:t xml:space="preserve">Справка о перечне и объемах выполнения аналогичных договоров </w:t>
      </w:r>
      <w:r w:rsidR="00A154B7" w:rsidRPr="00DB4CA4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DB4CA4">
        <w:rPr>
          <w:sz w:val="24"/>
          <w:szCs w:val="24"/>
        </w:rPr>
        <w:t xml:space="preserve"> (</w:t>
      </w:r>
      <w:r w:rsidR="003C2207" w:rsidRPr="00DB4CA4">
        <w:rPr>
          <w:sz w:val="24"/>
          <w:szCs w:val="24"/>
        </w:rPr>
        <w:t>подраздел</w:t>
      </w:r>
      <w:r w:rsidR="00EF41BB">
        <w:rPr>
          <w:sz w:val="24"/>
          <w:szCs w:val="24"/>
        </w:rPr>
        <w:t xml:space="preserve"> </w:t>
      </w:r>
      <w:r w:rsidR="007F1742">
        <w:rPr>
          <w:sz w:val="24"/>
          <w:szCs w:val="24"/>
        </w:rPr>
        <w:fldChar w:fldCharType="begin"/>
      </w:r>
      <w:r w:rsidR="00EF41BB">
        <w:rPr>
          <w:sz w:val="24"/>
          <w:szCs w:val="24"/>
        </w:rPr>
        <w:instrText xml:space="preserve"> REF _Ref449016908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EF41BB">
        <w:rPr>
          <w:sz w:val="24"/>
          <w:szCs w:val="24"/>
        </w:rPr>
        <w:t>5.8</w:t>
      </w:r>
      <w:r w:rsidR="007F1742">
        <w:rPr>
          <w:sz w:val="24"/>
          <w:szCs w:val="24"/>
        </w:rPr>
        <w:fldChar w:fldCharType="end"/>
      </w:r>
      <w:r w:rsidR="009948B4" w:rsidRPr="00DB4CA4">
        <w:rPr>
          <w:sz w:val="24"/>
          <w:szCs w:val="24"/>
        </w:rPr>
        <w:t>)</w:t>
      </w:r>
      <w:r w:rsidR="00920CB0" w:rsidRPr="00DB4CA4">
        <w:rPr>
          <w:sz w:val="24"/>
          <w:szCs w:val="24"/>
        </w:rPr>
        <w:t>;</w:t>
      </w:r>
    </w:p>
    <w:p w:rsidR="007705A5" w:rsidRPr="007D7C50" w:rsidRDefault="00DA1BA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</w:t>
      </w:r>
      <w:r w:rsidR="00DB4CA4">
        <w:rPr>
          <w:sz w:val="24"/>
          <w:szCs w:val="24"/>
        </w:rPr>
        <w:t>а</w:t>
      </w:r>
      <w:r w:rsidR="007705A5" w:rsidRPr="007D7C50">
        <w:rPr>
          <w:sz w:val="24"/>
          <w:szCs w:val="24"/>
        </w:rPr>
        <w:t xml:space="preserve"> 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материально-технических ресурсах (</w:t>
      </w:r>
      <w:r w:rsidR="003C2207">
        <w:rPr>
          <w:sz w:val="24"/>
          <w:szCs w:val="24"/>
        </w:rPr>
        <w:t>подраздел</w:t>
      </w:r>
      <w:r w:rsidR="007705A5" w:rsidRPr="007D7C50">
        <w:rPr>
          <w:sz w:val="24"/>
          <w:szCs w:val="24"/>
        </w:rPr>
        <w:t xml:space="preserve"> </w:t>
      </w:r>
      <w:r w:rsidR="007F1742">
        <w:rPr>
          <w:sz w:val="24"/>
          <w:szCs w:val="24"/>
        </w:rPr>
        <w:fldChar w:fldCharType="begin"/>
      </w:r>
      <w:r w:rsidR="00CF7FAD">
        <w:rPr>
          <w:sz w:val="24"/>
          <w:szCs w:val="24"/>
        </w:rPr>
        <w:instrText xml:space="preserve"> REF _Ref440881887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5.9</w:t>
      </w:r>
      <w:r w:rsidR="007F1742">
        <w:rPr>
          <w:sz w:val="24"/>
          <w:szCs w:val="24"/>
        </w:rPr>
        <w:fldChar w:fldCharType="end"/>
      </w:r>
      <w:r w:rsidR="00FA5339">
        <w:rPr>
          <w:sz w:val="24"/>
          <w:szCs w:val="24"/>
        </w:rPr>
        <w:t>)</w:t>
      </w:r>
      <w:r w:rsidR="007705A5" w:rsidRPr="007D7C50">
        <w:rPr>
          <w:sz w:val="24"/>
          <w:szCs w:val="24"/>
        </w:rPr>
        <w:t>;</w:t>
      </w:r>
    </w:p>
    <w:p w:rsidR="007705A5" w:rsidRPr="007D7C50" w:rsidRDefault="00DA1BA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Справк</w:t>
      </w:r>
      <w:r w:rsidR="00DB4CA4">
        <w:rPr>
          <w:sz w:val="24"/>
          <w:szCs w:val="24"/>
        </w:rPr>
        <w:t>а</w:t>
      </w:r>
      <w:r w:rsidR="007705A5" w:rsidRPr="007D7C50">
        <w:rPr>
          <w:sz w:val="24"/>
          <w:szCs w:val="24"/>
        </w:rPr>
        <w:t xml:space="preserve"> о кадровых ресурсах, которые будут привлечены в ходе выполнения Договора</w:t>
      </w:r>
      <w:r w:rsidR="00DC7643">
        <w:rPr>
          <w:sz w:val="24"/>
          <w:szCs w:val="24"/>
        </w:rPr>
        <w:t xml:space="preserve"> (</w:t>
      </w:r>
      <w:r w:rsidR="00DC7643" w:rsidRPr="00DC7643">
        <w:rPr>
          <w:sz w:val="24"/>
          <w:szCs w:val="24"/>
        </w:rPr>
        <w:t>с предоставлением документов по указанным специалистам, подтверждающих их квалификацию)</w:t>
      </w:r>
      <w:r w:rsidR="007705A5" w:rsidRPr="007D7C50">
        <w:rPr>
          <w:sz w:val="24"/>
          <w:szCs w:val="24"/>
        </w:rPr>
        <w:t>, по установленной в настоящей Документации по запросу предложений форме — Справка о кадровых ресурсах (</w:t>
      </w:r>
      <w:r w:rsidR="003C2207">
        <w:rPr>
          <w:sz w:val="24"/>
          <w:szCs w:val="24"/>
        </w:rPr>
        <w:t>подраздел</w:t>
      </w:r>
      <w:r w:rsidR="007705A5" w:rsidRPr="007D7C50">
        <w:rPr>
          <w:sz w:val="24"/>
          <w:szCs w:val="24"/>
        </w:rPr>
        <w:t xml:space="preserve"> </w:t>
      </w:r>
      <w:r w:rsidR="007F1742">
        <w:rPr>
          <w:sz w:val="24"/>
          <w:szCs w:val="24"/>
        </w:rPr>
        <w:fldChar w:fldCharType="begin"/>
      </w:r>
      <w:r w:rsidR="00CF7FAD">
        <w:rPr>
          <w:sz w:val="24"/>
          <w:szCs w:val="24"/>
        </w:rPr>
        <w:instrText xml:space="preserve"> REF _Ref440881894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5.10</w:t>
      </w:r>
      <w:r w:rsidR="007F1742">
        <w:rPr>
          <w:sz w:val="24"/>
          <w:szCs w:val="24"/>
        </w:rPr>
        <w:fldChar w:fldCharType="end"/>
      </w:r>
      <w:r w:rsidR="007705A5" w:rsidRPr="007D7C50">
        <w:rPr>
          <w:sz w:val="24"/>
          <w:szCs w:val="24"/>
        </w:rPr>
        <w:t>);</w:t>
      </w:r>
      <w:proofErr w:type="gramEnd"/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4A0CCC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;</w:t>
      </w:r>
    </w:p>
    <w:p w:rsidR="007705A5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42" w:name="_Ref442189588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7F1742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5.14</w:t>
      </w:r>
      <w:r w:rsidR="007F1742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342"/>
    </w:p>
    <w:p w:rsidR="007705A5" w:rsidRPr="00DA1BA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>
        <w:rPr>
          <w:sz w:val="24"/>
          <w:szCs w:val="24"/>
        </w:rPr>
        <w:t xml:space="preserve">,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7705A5">
        <w:rPr>
          <w:sz w:val="24"/>
          <w:szCs w:val="24"/>
        </w:rPr>
        <w:t xml:space="preserve"> (</w:t>
      </w:r>
      <w:r w:rsidR="003C2207" w:rsidRPr="00DA1BA0">
        <w:rPr>
          <w:sz w:val="24"/>
          <w:szCs w:val="24"/>
        </w:rPr>
        <w:t>подраздел</w:t>
      </w:r>
      <w:r w:rsidRPr="00DA1BA0">
        <w:rPr>
          <w:sz w:val="24"/>
          <w:szCs w:val="24"/>
        </w:rPr>
        <w:t xml:space="preserve"> </w:t>
      </w:r>
      <w:r w:rsidR="00070246">
        <w:fldChar w:fldCharType="begin"/>
      </w:r>
      <w:r w:rsidR="00070246">
        <w:instrText xml:space="preserve"> REF _Ref440272274 \r \h  \* MERGEFORMAT </w:instrText>
      </w:r>
      <w:r w:rsidR="00070246">
        <w:fldChar w:fldCharType="separate"/>
      </w:r>
      <w:r w:rsidR="001A7C23" w:rsidRPr="001A7C23">
        <w:rPr>
          <w:sz w:val="24"/>
          <w:szCs w:val="24"/>
        </w:rPr>
        <w:t>5.15</w:t>
      </w:r>
      <w:r w:rsidR="00070246">
        <w:fldChar w:fldCharType="end"/>
      </w:r>
      <w:r w:rsidRPr="00DA1BA0">
        <w:rPr>
          <w:sz w:val="24"/>
          <w:szCs w:val="24"/>
        </w:rPr>
        <w:t>)</w:t>
      </w:r>
      <w:r w:rsidR="00796BE6" w:rsidRPr="00DA1BA0">
        <w:rPr>
          <w:sz w:val="24"/>
          <w:szCs w:val="24"/>
        </w:rPr>
        <w:t xml:space="preserve"> (</w:t>
      </w:r>
      <w:r w:rsidR="004A0CCC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796BE6" w:rsidRPr="00DA1BA0">
        <w:rPr>
          <w:sz w:val="24"/>
          <w:szCs w:val="24"/>
        </w:rPr>
        <w:t>)</w:t>
      </w:r>
      <w:r w:rsidRPr="00DA1BA0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A1BA0">
        <w:rPr>
          <w:sz w:val="24"/>
          <w:szCs w:val="24"/>
        </w:rPr>
        <w:t>заверенный Участником документ, подтверждающий</w:t>
      </w:r>
      <w:r w:rsidRPr="007D7C50">
        <w:rPr>
          <w:sz w:val="24"/>
          <w:szCs w:val="24"/>
        </w:rPr>
        <w:t xml:space="preserve">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</w:t>
      </w:r>
      <w:r w:rsidRPr="007D7C50">
        <w:rPr>
          <w:i/>
          <w:sz w:val="24"/>
          <w:szCs w:val="24"/>
        </w:rPr>
        <w:lastRenderedPageBreak/>
        <w:t>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7D7C50" w:rsidRDefault="00BD40A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D7C50">
        <w:rPr>
          <w:sz w:val="24"/>
          <w:szCs w:val="24"/>
        </w:rPr>
        <w:t>Копия (выписка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7F76D6">
        <w:rPr>
          <w:sz w:val="24"/>
          <w:szCs w:val="24"/>
        </w:rPr>
        <w:t>выполнения работ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7F76D6">
        <w:rPr>
          <w:sz w:val="24"/>
          <w:szCs w:val="24"/>
        </w:rPr>
        <w:t>выполнения работ</w:t>
      </w:r>
      <w:r w:rsidR="007F76D6" w:rsidRPr="00B20653">
        <w:rPr>
          <w:sz w:val="24"/>
          <w:szCs w:val="24"/>
        </w:rPr>
        <w:t xml:space="preserve"> </w:t>
      </w:r>
      <w:r w:rsidRPr="00B20653">
        <w:rPr>
          <w:sz w:val="24"/>
          <w:szCs w:val="24"/>
        </w:rPr>
        <w:t>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lastRenderedPageBreak/>
        <w:t xml:space="preserve">- несоблюдение </w:t>
      </w:r>
      <w:r w:rsidR="00DC7643" w:rsidRPr="00BC3C8A">
        <w:rPr>
          <w:sz w:val="24"/>
          <w:szCs w:val="24"/>
        </w:rPr>
        <w:t xml:space="preserve">сроков окончания </w:t>
      </w:r>
      <w:r w:rsidR="007F76D6">
        <w:rPr>
          <w:sz w:val="24"/>
          <w:szCs w:val="24"/>
        </w:rPr>
        <w:t>выполнения работ</w:t>
      </w:r>
      <w:r w:rsidR="007F76D6" w:rsidRPr="00BC3C8A">
        <w:rPr>
          <w:sz w:val="24"/>
          <w:szCs w:val="24"/>
        </w:rPr>
        <w:t xml:space="preserve"> </w:t>
      </w:r>
      <w:r w:rsidR="00DC7643" w:rsidRPr="00BC3C8A">
        <w:rPr>
          <w:sz w:val="24"/>
          <w:szCs w:val="24"/>
        </w:rPr>
        <w:t xml:space="preserve">и сдачи результатов </w:t>
      </w:r>
      <w:r w:rsidR="007F76D6">
        <w:rPr>
          <w:sz w:val="24"/>
          <w:szCs w:val="24"/>
        </w:rPr>
        <w:t>выполнения работ</w:t>
      </w:r>
      <w:r w:rsidR="007F76D6" w:rsidRPr="00BC3C8A">
        <w:rPr>
          <w:sz w:val="24"/>
          <w:szCs w:val="24"/>
        </w:rPr>
        <w:t xml:space="preserve"> </w:t>
      </w:r>
      <w:r w:rsidR="00DC7643" w:rsidRPr="00BC3C8A">
        <w:rPr>
          <w:sz w:val="24"/>
          <w:szCs w:val="24"/>
        </w:rPr>
        <w:t xml:space="preserve">Заказчику, предусмотренных договором </w:t>
      </w:r>
      <w:r w:rsidR="007F76D6">
        <w:rPr>
          <w:sz w:val="24"/>
          <w:szCs w:val="24"/>
        </w:rPr>
        <w:t>выполнения работ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7F76D6">
        <w:rPr>
          <w:sz w:val="24"/>
          <w:szCs w:val="24"/>
        </w:rPr>
        <w:t>выполнения работ</w:t>
      </w:r>
      <w:r w:rsidRPr="00B20653">
        <w:rPr>
          <w:sz w:val="24"/>
          <w:szCs w:val="24"/>
        </w:rPr>
        <w:t>.</w:t>
      </w:r>
    </w:p>
    <w:p w:rsidR="005B074F" w:rsidRPr="00920CB0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20CB0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 до</w:t>
      </w:r>
      <w:r w:rsidR="00796BE6">
        <w:rPr>
          <w:bCs w:val="0"/>
          <w:sz w:val="24"/>
          <w:szCs w:val="24"/>
        </w:rPr>
        <w:t xml:space="preserve">кументов по правоспособности </w:t>
      </w:r>
      <w:r w:rsidR="00A44B30" w:rsidRPr="00920CB0">
        <w:rPr>
          <w:bCs w:val="0"/>
          <w:sz w:val="24"/>
          <w:szCs w:val="24"/>
        </w:rPr>
        <w:t>и квалификации.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3" w:name="_Ref191386451"/>
      <w:bookmarkStart w:id="344" w:name="_Ref440271628"/>
      <w:bookmarkStart w:id="345" w:name="_Toc440361334"/>
      <w:bookmarkStart w:id="346" w:name="_Toc440376089"/>
      <w:bookmarkStart w:id="347" w:name="_Toc440376216"/>
      <w:bookmarkStart w:id="348" w:name="_Toc440382481"/>
      <w:bookmarkStart w:id="349" w:name="_Toc440447151"/>
      <w:bookmarkStart w:id="350" w:name="_Toc440620831"/>
      <w:bookmarkStart w:id="351" w:name="_Toc440631466"/>
      <w:bookmarkStart w:id="352" w:name="_Toc440875706"/>
      <w:bookmarkStart w:id="353" w:name="_Toc441131730"/>
      <w:r w:rsidRPr="00E71A48">
        <w:rPr>
          <w:szCs w:val="24"/>
        </w:rPr>
        <w:t xml:space="preserve">Привлечение </w:t>
      </w:r>
      <w:bookmarkEnd w:id="343"/>
      <w:bookmarkEnd w:id="344"/>
      <w:bookmarkEnd w:id="345"/>
      <w:bookmarkEnd w:id="346"/>
      <w:bookmarkEnd w:id="347"/>
      <w:bookmarkEnd w:id="348"/>
      <w:bookmarkEnd w:id="349"/>
      <w:r w:rsidR="00176B20">
        <w:rPr>
          <w:szCs w:val="24"/>
        </w:rPr>
        <w:t>субподрядчиков</w:t>
      </w:r>
      <w:bookmarkEnd w:id="350"/>
      <w:bookmarkEnd w:id="351"/>
      <w:bookmarkEnd w:id="352"/>
      <w:bookmarkEnd w:id="353"/>
    </w:p>
    <w:p w:rsidR="00176B20" w:rsidRPr="00176B20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354" w:name="_Ref191386461"/>
      <w:bookmarkStart w:id="355" w:name="_Toc440361335"/>
      <w:bookmarkStart w:id="356" w:name="_Toc440376090"/>
      <w:bookmarkStart w:id="357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</w:t>
      </w:r>
      <w:r w:rsidR="00176B20">
        <w:rPr>
          <w:bCs w:val="0"/>
          <w:sz w:val="24"/>
          <w:szCs w:val="24"/>
        </w:rPr>
        <w:t>субподрядчиков</w:t>
      </w:r>
      <w:r w:rsidRPr="00E71A48">
        <w:rPr>
          <w:bCs w:val="0"/>
          <w:sz w:val="24"/>
          <w:szCs w:val="24"/>
        </w:rPr>
        <w:t xml:space="preserve">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176B20">
        <w:rPr>
          <w:snapToGrid w:val="0"/>
          <w:sz w:val="24"/>
          <w:szCs w:val="24"/>
          <w:lang w:eastAsia="ru-RU"/>
        </w:rPr>
        <w:t xml:space="preserve"> соблюдения следующих условий:</w:t>
      </w:r>
      <w:r w:rsidR="00D57D88" w:rsidRPr="004F3685">
        <w:rPr>
          <w:snapToGrid w:val="0"/>
          <w:sz w:val="24"/>
          <w:szCs w:val="24"/>
          <w:lang w:eastAsia="ru-RU"/>
        </w:rPr>
        <w:t xml:space="preserve"> </w:t>
      </w:r>
    </w:p>
    <w:p w:rsidR="00176B20" w:rsidRDefault="00D57D88" w:rsidP="00473BFE">
      <w:pPr>
        <w:widowControl w:val="0"/>
        <w:numPr>
          <w:ilvl w:val="0"/>
          <w:numId w:val="83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176B20">
        <w:rPr>
          <w:bCs w:val="0"/>
          <w:sz w:val="24"/>
          <w:szCs w:val="24"/>
        </w:rPr>
        <w:t xml:space="preserve">Участник должен оказывать не более </w:t>
      </w:r>
      <w:r w:rsidR="004F3685" w:rsidRPr="00176B20">
        <w:rPr>
          <w:bCs w:val="0"/>
          <w:sz w:val="24"/>
          <w:szCs w:val="24"/>
        </w:rPr>
        <w:t>25</w:t>
      </w:r>
      <w:r w:rsidRPr="00176B20">
        <w:rPr>
          <w:bCs w:val="0"/>
          <w:sz w:val="24"/>
          <w:szCs w:val="24"/>
        </w:rPr>
        <w:t xml:space="preserve">% </w:t>
      </w:r>
      <w:r w:rsidR="007F76D6">
        <w:rPr>
          <w:bCs w:val="0"/>
          <w:sz w:val="24"/>
          <w:szCs w:val="24"/>
        </w:rPr>
        <w:t>работ</w:t>
      </w:r>
      <w:r w:rsidRPr="00176B20">
        <w:rPr>
          <w:bCs w:val="0"/>
          <w:sz w:val="24"/>
          <w:szCs w:val="24"/>
        </w:rPr>
        <w:t xml:space="preserve"> c использованием ресурсов </w:t>
      </w:r>
      <w:r w:rsidR="00176B20">
        <w:rPr>
          <w:bCs w:val="0"/>
          <w:sz w:val="24"/>
          <w:szCs w:val="24"/>
        </w:rPr>
        <w:t>субподрядчиков;</w:t>
      </w:r>
    </w:p>
    <w:p w:rsidR="00176B20" w:rsidRPr="00920F45" w:rsidRDefault="00176B20" w:rsidP="00473BFE">
      <w:pPr>
        <w:widowControl w:val="0"/>
        <w:numPr>
          <w:ilvl w:val="0"/>
          <w:numId w:val="83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920F45">
        <w:rPr>
          <w:sz w:val="24"/>
          <w:szCs w:val="24"/>
        </w:rPr>
        <w:t xml:space="preserve">Участник должен выполнять не менее 30% монтажных работ c использованием </w:t>
      </w:r>
      <w:r w:rsidRPr="00920F45">
        <w:rPr>
          <w:bCs w:val="0"/>
          <w:sz w:val="24"/>
          <w:szCs w:val="24"/>
        </w:rPr>
        <w:t>собственных</w:t>
      </w:r>
      <w:r w:rsidRPr="00920F45">
        <w:rPr>
          <w:sz w:val="24"/>
          <w:szCs w:val="24"/>
        </w:rPr>
        <w:t xml:space="preserve"> ресурсов (включая ресурсы ДЗО).</w:t>
      </w:r>
    </w:p>
    <w:p w:rsidR="00176B20" w:rsidRPr="00920F45" w:rsidRDefault="00176B20" w:rsidP="00473BFE">
      <w:pPr>
        <w:widowControl w:val="0"/>
        <w:numPr>
          <w:ilvl w:val="0"/>
          <w:numId w:val="83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920F45">
        <w:rPr>
          <w:sz w:val="24"/>
          <w:szCs w:val="24"/>
        </w:rPr>
        <w:t>При необходимости выполнения наладочных работ по РЗА и АСУ ТП, данные наладочные работы должны выполняться одной наладочной организацией.</w:t>
      </w:r>
      <w:r w:rsidR="00D57D88" w:rsidRPr="00920F45">
        <w:rPr>
          <w:bCs w:val="0"/>
          <w:sz w:val="24"/>
          <w:szCs w:val="24"/>
        </w:rPr>
        <w:t xml:space="preserve"> </w:t>
      </w:r>
    </w:p>
    <w:p w:rsidR="00D50E8D" w:rsidRPr="00176B20" w:rsidRDefault="00D57D88" w:rsidP="00176B20">
      <w:pPr>
        <w:widowControl w:val="0"/>
        <w:tabs>
          <w:tab w:val="left" w:pos="1800"/>
          <w:tab w:val="left" w:pos="3600"/>
        </w:tabs>
        <w:autoSpaceDE w:val="0"/>
        <w:spacing w:line="264" w:lineRule="auto"/>
        <w:ind w:left="1068" w:firstLine="0"/>
        <w:rPr>
          <w:bCs w:val="0"/>
          <w:sz w:val="24"/>
          <w:szCs w:val="24"/>
        </w:rPr>
      </w:pPr>
      <w:r w:rsidRPr="00176B20">
        <w:rPr>
          <w:bCs w:val="0"/>
          <w:sz w:val="24"/>
          <w:szCs w:val="24"/>
        </w:rPr>
        <w:t>При нарушении эт</w:t>
      </w:r>
      <w:r w:rsidR="00176B20">
        <w:rPr>
          <w:bCs w:val="0"/>
          <w:sz w:val="24"/>
          <w:szCs w:val="24"/>
        </w:rPr>
        <w:t>их</w:t>
      </w:r>
      <w:r w:rsidRPr="00176B20">
        <w:rPr>
          <w:bCs w:val="0"/>
          <w:sz w:val="24"/>
          <w:szCs w:val="24"/>
        </w:rPr>
        <w:t xml:space="preserve"> требовани</w:t>
      </w:r>
      <w:r w:rsidR="00176B20">
        <w:rPr>
          <w:bCs w:val="0"/>
          <w:sz w:val="24"/>
          <w:szCs w:val="24"/>
        </w:rPr>
        <w:t>й</w:t>
      </w:r>
      <w:r w:rsidRPr="00176B20">
        <w:rPr>
          <w:bCs w:val="0"/>
          <w:sz w:val="24"/>
          <w:szCs w:val="24"/>
        </w:rPr>
        <w:t>, Заявка данного Участника будет отклонена.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="00176B20">
        <w:rPr>
          <w:sz w:val="24"/>
          <w:szCs w:val="24"/>
        </w:rPr>
        <w:t>субподрядчиков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473BFE">
      <w:pPr>
        <w:widowControl w:val="0"/>
        <w:numPr>
          <w:ilvl w:val="0"/>
          <w:numId w:val="83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осведомлен о привлечении его в качестве </w:t>
      </w:r>
      <w:r w:rsidR="00176B20">
        <w:rPr>
          <w:bCs w:val="0"/>
          <w:sz w:val="24"/>
          <w:szCs w:val="24"/>
        </w:rPr>
        <w:t>субподрядчика</w:t>
      </w:r>
      <w:r w:rsidRPr="00E71A48">
        <w:rPr>
          <w:bCs w:val="0"/>
          <w:sz w:val="24"/>
          <w:szCs w:val="24"/>
        </w:rPr>
        <w:t>;</w:t>
      </w:r>
    </w:p>
    <w:p w:rsidR="00D50E8D" w:rsidRPr="00E71A48" w:rsidRDefault="00D50E8D" w:rsidP="00473BFE">
      <w:pPr>
        <w:widowControl w:val="0"/>
        <w:numPr>
          <w:ilvl w:val="0"/>
          <w:numId w:val="83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</w:t>
      </w:r>
      <w:r w:rsidR="00176B20">
        <w:rPr>
          <w:bCs w:val="0"/>
          <w:sz w:val="24"/>
          <w:szCs w:val="24"/>
        </w:rPr>
        <w:t>выполнения работ</w:t>
      </w:r>
      <w:r w:rsidRPr="00E71A48">
        <w:rPr>
          <w:bCs w:val="0"/>
          <w:sz w:val="24"/>
          <w:szCs w:val="24"/>
        </w:rPr>
        <w:t>;</w:t>
      </w:r>
    </w:p>
    <w:p w:rsidR="00D50E8D" w:rsidRPr="00E71A48" w:rsidRDefault="00D50E8D" w:rsidP="00473BFE">
      <w:pPr>
        <w:widowControl w:val="0"/>
        <w:numPr>
          <w:ilvl w:val="0"/>
          <w:numId w:val="83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070246">
        <w:fldChar w:fldCharType="begin"/>
      </w:r>
      <w:r w:rsidR="00070246">
        <w:instrText xml:space="preserve"> REF _Ref191386407 \r \h  \* MERGEFORMAT </w:instrText>
      </w:r>
      <w:r w:rsidR="00070246">
        <w:fldChar w:fldCharType="separate"/>
      </w:r>
      <w:r w:rsidR="001A7C23" w:rsidRPr="001A7C23">
        <w:rPr>
          <w:bCs w:val="0"/>
          <w:sz w:val="24"/>
          <w:szCs w:val="24"/>
        </w:rPr>
        <w:t>3.3.8</w:t>
      </w:r>
      <w:r w:rsidR="00070246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176B20">
        <w:rPr>
          <w:sz w:val="24"/>
          <w:szCs w:val="24"/>
        </w:rPr>
        <w:t>выполняемых субподрядчиком работ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358"/>
      <w:proofErr w:type="gramEnd"/>
    </w:p>
    <w:p w:rsidR="00D50E8D" w:rsidRPr="00E71A48" w:rsidRDefault="00D50E8D" w:rsidP="00473BFE">
      <w:pPr>
        <w:widowControl w:val="0"/>
        <w:numPr>
          <w:ilvl w:val="0"/>
          <w:numId w:val="84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</w:t>
      </w:r>
      <w:proofErr w:type="gramStart"/>
      <w:r w:rsidRPr="00E71A48">
        <w:rPr>
          <w:bCs w:val="0"/>
          <w:color w:val="000000"/>
          <w:sz w:val="24"/>
          <w:szCs w:val="24"/>
        </w:rPr>
        <w:t>признания Заявки Участника запроса предложений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лучшей, между Участником и каждым привлекаемым </w:t>
      </w:r>
      <w:r w:rsidR="00176B20">
        <w:rPr>
          <w:bCs w:val="0"/>
          <w:color w:val="000000"/>
          <w:sz w:val="24"/>
          <w:szCs w:val="24"/>
        </w:rPr>
        <w:t>субподрядчиком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="00176B20">
        <w:rPr>
          <w:bCs w:val="0"/>
          <w:sz w:val="24"/>
          <w:szCs w:val="24"/>
        </w:rPr>
        <w:t>субподрядчика</w:t>
      </w:r>
      <w:r w:rsidRPr="00E71A48">
        <w:rPr>
          <w:bCs w:val="0"/>
          <w:sz w:val="24"/>
          <w:szCs w:val="24"/>
        </w:rPr>
        <w:t xml:space="preserve"> </w:t>
      </w:r>
      <w:r w:rsidR="00176B20">
        <w:rPr>
          <w:bCs w:val="0"/>
          <w:sz w:val="24"/>
          <w:szCs w:val="24"/>
        </w:rPr>
        <w:t>работ</w:t>
      </w:r>
      <w:r w:rsidRPr="00E71A48">
        <w:rPr>
          <w:bCs w:val="0"/>
          <w:sz w:val="24"/>
          <w:szCs w:val="24"/>
        </w:rPr>
        <w:t>;</w:t>
      </w:r>
    </w:p>
    <w:p w:rsidR="00D50E8D" w:rsidRDefault="00D50E8D" w:rsidP="00473BFE">
      <w:pPr>
        <w:widowControl w:val="0"/>
        <w:numPr>
          <w:ilvl w:val="0"/>
          <w:numId w:val="84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</w:t>
      </w:r>
      <w:r w:rsidR="00176B20">
        <w:rPr>
          <w:bCs w:val="0"/>
          <w:sz w:val="24"/>
          <w:szCs w:val="24"/>
        </w:rPr>
        <w:t>субподрядчика</w:t>
      </w:r>
      <w:r w:rsidRPr="00E71A48">
        <w:rPr>
          <w:bCs w:val="0"/>
          <w:sz w:val="24"/>
          <w:szCs w:val="24"/>
        </w:rPr>
        <w:t xml:space="preserve">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</w:t>
      </w:r>
      <w:r w:rsidR="00D57D88" w:rsidRPr="00D52133">
        <w:rPr>
          <w:bCs w:val="0"/>
          <w:sz w:val="24"/>
          <w:szCs w:val="24"/>
        </w:rPr>
        <w:lastRenderedPageBreak/>
        <w:t xml:space="preserve">изложенным в п. </w:t>
      </w:r>
      <w:r w:rsidR="007F1742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1742">
        <w:rPr>
          <w:bCs w:val="0"/>
          <w:sz w:val="24"/>
          <w:szCs w:val="24"/>
        </w:rPr>
      </w:r>
      <w:r w:rsidR="007F1742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3.3.8.1</w:t>
      </w:r>
      <w:r w:rsidR="007F1742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E71A48" w:rsidRDefault="00D57D88" w:rsidP="00473BFE">
      <w:pPr>
        <w:widowControl w:val="0"/>
        <w:numPr>
          <w:ilvl w:val="0"/>
          <w:numId w:val="84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</w:t>
      </w:r>
      <w:r w:rsidR="00176B20">
        <w:rPr>
          <w:bCs w:val="0"/>
          <w:sz w:val="24"/>
          <w:szCs w:val="24"/>
        </w:rPr>
        <w:t>субподрядчика</w:t>
      </w:r>
      <w:r w:rsidRPr="00D52133">
        <w:rPr>
          <w:bCs w:val="0"/>
          <w:sz w:val="24"/>
          <w:szCs w:val="24"/>
        </w:rPr>
        <w:t xml:space="preserve"> установленным требованиям (п. </w:t>
      </w:r>
      <w:r w:rsidR="007F1742">
        <w:rPr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_Ref303669127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3.3.8.2</w:t>
      </w:r>
      <w:r w:rsidR="007F1742">
        <w:rPr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)</w:t>
      </w:r>
      <w:r w:rsidR="002037C3">
        <w:rPr>
          <w:bCs w:val="0"/>
          <w:sz w:val="24"/>
          <w:szCs w:val="24"/>
        </w:rPr>
        <w:t>;</w:t>
      </w:r>
    </w:p>
    <w:p w:rsidR="00D50E8D" w:rsidRPr="00E71A48" w:rsidRDefault="00D50E8D" w:rsidP="00473BFE">
      <w:pPr>
        <w:widowControl w:val="0"/>
        <w:numPr>
          <w:ilvl w:val="0"/>
          <w:numId w:val="84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</w:t>
      </w:r>
      <w:r w:rsidR="007F76D6">
        <w:rPr>
          <w:bCs w:val="0"/>
          <w:sz w:val="24"/>
          <w:szCs w:val="24"/>
        </w:rPr>
        <w:t>выполняемых работ</w:t>
      </w:r>
      <w:r w:rsidRPr="00E71A48">
        <w:rPr>
          <w:bCs w:val="0"/>
          <w:sz w:val="24"/>
          <w:szCs w:val="24"/>
        </w:rPr>
        <w:t xml:space="preserve"> между Участником и </w:t>
      </w:r>
      <w:r w:rsidR="00176B20">
        <w:rPr>
          <w:bCs w:val="0"/>
          <w:sz w:val="24"/>
          <w:szCs w:val="24"/>
        </w:rPr>
        <w:t>субподрядчиками</w:t>
      </w:r>
      <w:r w:rsidRPr="00E71A48">
        <w:rPr>
          <w:bCs w:val="0"/>
          <w:sz w:val="24"/>
          <w:szCs w:val="24"/>
        </w:rPr>
        <w:t xml:space="preserve"> по установленной в настоящей Документации по запросу предложений форме </w:t>
      </w:r>
      <w:r w:rsidR="00362EA4" w:rsidRPr="00E71A48">
        <w:rPr>
          <w:bCs w:val="0"/>
          <w:sz w:val="24"/>
          <w:szCs w:val="24"/>
        </w:rPr>
        <w:t>(</w:t>
      </w:r>
      <w:r w:rsidR="00362EA4">
        <w:rPr>
          <w:bCs w:val="0"/>
          <w:sz w:val="24"/>
          <w:szCs w:val="24"/>
        </w:rPr>
        <w:t>под</w:t>
      </w:r>
      <w:r w:rsidR="00362EA4" w:rsidRPr="00E71A48">
        <w:rPr>
          <w:bCs w:val="0"/>
          <w:sz w:val="24"/>
          <w:szCs w:val="24"/>
        </w:rPr>
        <w:t>раздел</w:t>
      </w:r>
      <w:r w:rsidR="00362EA4">
        <w:rPr>
          <w:bCs w:val="0"/>
          <w:sz w:val="24"/>
          <w:szCs w:val="24"/>
        </w:rPr>
        <w:t xml:space="preserve"> </w:t>
      </w:r>
      <w:r w:rsidR="007F1742">
        <w:rPr>
          <w:bCs w:val="0"/>
          <w:sz w:val="24"/>
          <w:szCs w:val="24"/>
        </w:rPr>
        <w:fldChar w:fldCharType="begin"/>
      </w:r>
      <w:r w:rsidR="00362EA4">
        <w:rPr>
          <w:bCs w:val="0"/>
          <w:sz w:val="24"/>
          <w:szCs w:val="24"/>
        </w:rPr>
        <w:instrText xml:space="preserve"> REF _Ref440272510 \r \h </w:instrText>
      </w:r>
      <w:r w:rsidR="007F1742">
        <w:rPr>
          <w:bCs w:val="0"/>
          <w:sz w:val="24"/>
          <w:szCs w:val="24"/>
        </w:rPr>
      </w:r>
      <w:r w:rsidR="007F1742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5.16</w:t>
      </w:r>
      <w:r w:rsidR="007F1742">
        <w:rPr>
          <w:bCs w:val="0"/>
          <w:sz w:val="24"/>
          <w:szCs w:val="24"/>
        </w:rPr>
        <w:fldChar w:fldCharType="end"/>
      </w:r>
      <w:r w:rsidR="00362EA4" w:rsidRPr="00E71A48">
        <w:rPr>
          <w:bCs w:val="0"/>
          <w:sz w:val="24"/>
          <w:szCs w:val="24"/>
        </w:rPr>
        <w:t>)</w:t>
      </w:r>
      <w:r w:rsidR="00362EA4">
        <w:rPr>
          <w:bCs w:val="0"/>
          <w:sz w:val="24"/>
          <w:szCs w:val="24"/>
        </w:rPr>
        <w:t xml:space="preserve">. Указанная форма </w:t>
      </w:r>
      <w:r w:rsidR="00362EA4" w:rsidRPr="00AE556B">
        <w:rPr>
          <w:sz w:val="24"/>
          <w:szCs w:val="24"/>
        </w:rPr>
        <w:t>должн</w:t>
      </w:r>
      <w:r w:rsidR="00362EA4">
        <w:rPr>
          <w:sz w:val="24"/>
          <w:szCs w:val="24"/>
        </w:rPr>
        <w:t>а</w:t>
      </w:r>
      <w:r w:rsidR="00362EA4" w:rsidRPr="00AE556B">
        <w:rPr>
          <w:sz w:val="24"/>
          <w:szCs w:val="24"/>
        </w:rPr>
        <w:t xml:space="preserve"> быть подготовлен</w:t>
      </w:r>
      <w:r w:rsidR="00362EA4">
        <w:rPr>
          <w:sz w:val="24"/>
          <w:szCs w:val="24"/>
        </w:rPr>
        <w:t>а</w:t>
      </w:r>
      <w:r w:rsidR="00362EA4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362EA4" w:rsidRPr="00E71A48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оценке </w:t>
      </w:r>
      <w:r w:rsidR="00176B20">
        <w:rPr>
          <w:bCs w:val="0"/>
          <w:sz w:val="24"/>
          <w:szCs w:val="24"/>
        </w:rPr>
        <w:t>субподрядчиков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количественные требования к </w:t>
      </w:r>
      <w:r w:rsidR="00176B20">
        <w:rPr>
          <w:bCs w:val="0"/>
          <w:sz w:val="24"/>
          <w:szCs w:val="24"/>
        </w:rPr>
        <w:t>субподрядчикам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="007F76D6">
        <w:rPr>
          <w:sz w:val="24"/>
          <w:szCs w:val="24"/>
        </w:rPr>
        <w:t>выполнения работ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="00176B20">
        <w:rPr>
          <w:bCs w:val="0"/>
          <w:sz w:val="24"/>
          <w:szCs w:val="24"/>
        </w:rPr>
        <w:t>субподрядчиком</w:t>
      </w:r>
      <w:r w:rsidRPr="00362EA4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="00176B20">
        <w:rPr>
          <w:bCs w:val="0"/>
          <w:sz w:val="24"/>
          <w:szCs w:val="24"/>
        </w:rPr>
        <w:t>субподрядчиком</w:t>
      </w:r>
      <w:r w:rsidRPr="00362EA4">
        <w:rPr>
          <w:bCs w:val="0"/>
          <w:color w:val="000000"/>
          <w:sz w:val="24"/>
          <w:szCs w:val="24"/>
        </w:rPr>
        <w:t xml:space="preserve">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176B20">
        <w:rPr>
          <w:bCs w:val="0"/>
          <w:sz w:val="24"/>
          <w:szCs w:val="24"/>
        </w:rPr>
        <w:t>субподрядчиков</w:t>
      </w:r>
      <w:r w:rsidRPr="00E71A48">
        <w:rPr>
          <w:sz w:val="24"/>
          <w:szCs w:val="24"/>
        </w:rPr>
        <w:t xml:space="preserve"> отказались от </w:t>
      </w:r>
      <w:r w:rsidR="007F76D6">
        <w:rPr>
          <w:sz w:val="24"/>
          <w:szCs w:val="24"/>
        </w:rPr>
        <w:t>выполнения работ</w:t>
      </w:r>
      <w:r w:rsidRPr="00E71A48">
        <w:rPr>
          <w:sz w:val="24"/>
          <w:szCs w:val="24"/>
        </w:rPr>
        <w:t xml:space="preserve">, а оставшиеся </w:t>
      </w:r>
      <w:r w:rsidR="00176B20">
        <w:rPr>
          <w:bCs w:val="0"/>
          <w:sz w:val="24"/>
          <w:szCs w:val="24"/>
        </w:rPr>
        <w:t>субподрядчики</w:t>
      </w:r>
      <w:r w:rsidRPr="00E71A48">
        <w:rPr>
          <w:sz w:val="24"/>
          <w:szCs w:val="24"/>
        </w:rPr>
        <w:t>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Toc440382482"/>
      <w:bookmarkStart w:id="360" w:name="_Toc440447152"/>
      <w:bookmarkStart w:id="361" w:name="_Toc440620832"/>
      <w:bookmarkStart w:id="362" w:name="_Toc440631467"/>
      <w:bookmarkStart w:id="363" w:name="_Toc440875707"/>
      <w:bookmarkStart w:id="364" w:name="_Ref440876618"/>
      <w:bookmarkStart w:id="365" w:name="_Ref440876703"/>
      <w:bookmarkStart w:id="366" w:name="_Toc44113173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54"/>
      <w:bookmarkEnd w:id="355"/>
      <w:bookmarkEnd w:id="356"/>
      <w:bookmarkEnd w:id="357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070246">
        <w:fldChar w:fldCharType="begin"/>
      </w:r>
      <w:r w:rsidR="00070246">
        <w:instrText xml:space="preserve"> REF _Ref191386482 \r \h  \* MERGEFORMAT </w:instrText>
      </w:r>
      <w:r w:rsidR="00070246">
        <w:fldChar w:fldCharType="separate"/>
      </w:r>
      <w:r w:rsidR="001A7C23" w:rsidRPr="001A7C23">
        <w:rPr>
          <w:bCs w:val="0"/>
          <w:sz w:val="24"/>
          <w:szCs w:val="24"/>
        </w:rPr>
        <w:t>3.3.8.1</w:t>
      </w:r>
      <w:r w:rsidR="00070246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70246">
        <w:fldChar w:fldCharType="begin"/>
      </w:r>
      <w:r w:rsidR="00070246">
        <w:instrText xml:space="preserve"> REF _Ref191386407 \r \h  \* MERGEFORMAT </w:instrText>
      </w:r>
      <w:r w:rsidR="00070246">
        <w:fldChar w:fldCharType="separate"/>
      </w:r>
      <w:r w:rsidR="001A7C23" w:rsidRPr="001A7C23">
        <w:rPr>
          <w:bCs w:val="0"/>
          <w:sz w:val="24"/>
          <w:szCs w:val="24"/>
        </w:rPr>
        <w:t>3.3.8</w:t>
      </w:r>
      <w:r w:rsidR="00070246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7F1742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1742">
        <w:rPr>
          <w:bCs w:val="0"/>
          <w:sz w:val="24"/>
          <w:szCs w:val="24"/>
        </w:rPr>
      </w:r>
      <w:r w:rsidR="007F1742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3.3.8.1</w:t>
      </w:r>
      <w:r w:rsidR="007F1742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67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6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68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6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lastRenderedPageBreak/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69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69"/>
      <w:r w:rsidRPr="00E71A48">
        <w:rPr>
          <w:bCs w:val="0"/>
          <w:sz w:val="24"/>
          <w:szCs w:val="24"/>
        </w:rPr>
        <w:t xml:space="preserve"> </w:t>
      </w:r>
    </w:p>
    <w:p w:rsidR="00DB109A" w:rsidRPr="00E71A48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B83510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70246">
        <w:fldChar w:fldCharType="begin"/>
      </w:r>
      <w:r w:rsidR="00070246">
        <w:instrText xml:space="preserve"> REF _Ref307563248 \r \h  \* MERGEFORMAT </w:instrText>
      </w:r>
      <w:r w:rsidR="00070246">
        <w:fldChar w:fldCharType="separate"/>
      </w:r>
      <w:r w:rsidR="001A7C23" w:rsidRPr="001A7C23">
        <w:rPr>
          <w:bCs w:val="0"/>
          <w:sz w:val="24"/>
          <w:szCs w:val="24"/>
          <w:lang w:val="en-US"/>
        </w:rPr>
        <w:t>a</w:t>
      </w:r>
      <w:r w:rsidR="001A7C23" w:rsidRPr="00070246">
        <w:rPr>
          <w:bCs w:val="0"/>
          <w:sz w:val="24"/>
          <w:szCs w:val="24"/>
        </w:rPr>
        <w:t>)</w:t>
      </w:r>
      <w:r w:rsidR="00070246">
        <w:fldChar w:fldCharType="end"/>
      </w:r>
      <w:r w:rsidRPr="00E71A48">
        <w:rPr>
          <w:bCs w:val="0"/>
          <w:sz w:val="24"/>
          <w:szCs w:val="24"/>
        </w:rPr>
        <w:t xml:space="preserve">- </w:t>
      </w:r>
      <w:r w:rsidR="00070246">
        <w:fldChar w:fldCharType="begin"/>
      </w:r>
      <w:r w:rsidR="00070246">
        <w:instrText xml:space="preserve"> REF _Ref307563262 \r \h  \* MERGEFORMAT </w:instrText>
      </w:r>
      <w:r w:rsidR="00070246">
        <w:fldChar w:fldCharType="separate"/>
      </w:r>
      <w:r w:rsidR="001A7C23" w:rsidRPr="001A7C23">
        <w:rPr>
          <w:bCs w:val="0"/>
          <w:sz w:val="24"/>
          <w:szCs w:val="24"/>
          <w:lang w:val="en-US"/>
        </w:rPr>
        <w:t>g</w:t>
      </w:r>
      <w:r w:rsidR="001A7C23" w:rsidRPr="00070246">
        <w:rPr>
          <w:bCs w:val="0"/>
          <w:sz w:val="24"/>
          <w:szCs w:val="24"/>
        </w:rPr>
        <w:t>)</w:t>
      </w:r>
      <w:r w:rsidR="00070246">
        <w:fldChar w:fldCharType="end"/>
      </w:r>
      <w:r w:rsidRPr="00E71A48">
        <w:rPr>
          <w:bCs w:val="0"/>
          <w:sz w:val="24"/>
          <w:szCs w:val="24"/>
        </w:rPr>
        <w:t xml:space="preserve">п. </w:t>
      </w:r>
      <w:r w:rsidR="00070246">
        <w:fldChar w:fldCharType="begin"/>
      </w:r>
      <w:r w:rsidR="00070246">
        <w:instrText xml:space="preserve"> REF _Ref306032591 \r \h  \* MERGEFORMAT </w:instrText>
      </w:r>
      <w:r w:rsidR="00070246">
        <w:fldChar w:fldCharType="separate"/>
      </w:r>
      <w:r w:rsidR="001A7C23" w:rsidRPr="001A7C23">
        <w:rPr>
          <w:bCs w:val="0"/>
          <w:sz w:val="24"/>
          <w:szCs w:val="24"/>
        </w:rPr>
        <w:t>3.3.10.4</w:t>
      </w:r>
      <w:r w:rsidR="00070246">
        <w:fldChar w:fldCharType="end"/>
      </w:r>
      <w:r w:rsidRPr="00E71A48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</w:t>
      </w:r>
      <w:r w:rsidR="00D77DCB" w:rsidRPr="00E71A48">
        <w:rPr>
          <w:bCs w:val="0"/>
          <w:sz w:val="24"/>
          <w:szCs w:val="24"/>
        </w:rPr>
        <w:t xml:space="preserve"> или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>физическое лицо</w:t>
      </w:r>
      <w:r w:rsidR="00DB109A" w:rsidRPr="00E71A48">
        <w:rPr>
          <w:bCs w:val="0"/>
          <w:sz w:val="24"/>
          <w:szCs w:val="24"/>
        </w:rPr>
        <w:t xml:space="preserve">, </w:t>
      </w:r>
      <w:r w:rsidR="00D77DCB" w:rsidRPr="00E71A48">
        <w:rPr>
          <w:bCs w:val="0"/>
          <w:sz w:val="24"/>
          <w:szCs w:val="24"/>
        </w:rPr>
        <w:t>в т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ч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индивидуальный предприниматель, может участвовать только в одном объединении и не имеет права принимать участие в данном запросе предложений самостоятельно</w:t>
      </w:r>
      <w:r w:rsidR="00362EA4">
        <w:rPr>
          <w:bCs w:val="0"/>
          <w:sz w:val="24"/>
          <w:szCs w:val="24"/>
        </w:rPr>
        <w:t xml:space="preserve"> </w:t>
      </w:r>
      <w:r w:rsidR="00362EA4" w:rsidRPr="00362EA4">
        <w:rPr>
          <w:bCs w:val="0"/>
          <w:sz w:val="24"/>
          <w:szCs w:val="24"/>
        </w:rPr>
        <w:t xml:space="preserve">либо в качестве </w:t>
      </w:r>
      <w:r w:rsidR="000E5003">
        <w:rPr>
          <w:bCs w:val="0"/>
          <w:sz w:val="24"/>
          <w:szCs w:val="24"/>
        </w:rPr>
        <w:t>субподрядчиков</w:t>
      </w:r>
      <w:r w:rsidR="00362EA4" w:rsidRPr="00362EA4">
        <w:rPr>
          <w:bCs w:val="0"/>
          <w:sz w:val="24"/>
          <w:szCs w:val="24"/>
        </w:rPr>
        <w:t xml:space="preserve"> у других Участников данного запроса предложений</w:t>
      </w:r>
      <w:r w:rsidR="00A44B30">
        <w:rPr>
          <w:bCs w:val="0"/>
          <w:sz w:val="24"/>
          <w:szCs w:val="24"/>
        </w:rPr>
        <w:t>.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 xml:space="preserve">В случае невыполнения этих требований </w:t>
      </w:r>
      <w:r w:rsidR="00D71BB9">
        <w:rPr>
          <w:bCs w:val="0"/>
          <w:sz w:val="24"/>
          <w:szCs w:val="24"/>
        </w:rPr>
        <w:t>Заявки</w:t>
      </w:r>
      <w:r w:rsidR="00D77DCB" w:rsidRPr="00E71A48">
        <w:rPr>
          <w:bCs w:val="0"/>
          <w:sz w:val="24"/>
          <w:szCs w:val="24"/>
        </w:rPr>
        <w:t xml:space="preserve"> с участием таких лиц будут отклонены без рассмотрения по существу.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готовит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 с учетом следующих дополнительных требований:</w:t>
      </w:r>
      <w:proofErr w:type="gramEnd"/>
    </w:p>
    <w:p w:rsidR="00717F60" w:rsidRPr="00D52133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52133">
        <w:rPr>
          <w:bCs w:val="0"/>
          <w:sz w:val="24"/>
          <w:szCs w:val="24"/>
        </w:rPr>
        <w:t>Заявк</w:t>
      </w:r>
      <w:r w:rsidR="00717F60" w:rsidRPr="00D52133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52133">
        <w:rPr>
          <w:bCs w:val="0"/>
          <w:sz w:val="24"/>
          <w:szCs w:val="24"/>
        </w:rPr>
        <w:t xml:space="preserve"> </w:t>
      </w:r>
      <w:r w:rsidR="007F1742">
        <w:rPr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_Ref303669127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3.3.8.2</w:t>
      </w:r>
      <w:r w:rsidR="007F1742">
        <w:rPr>
          <w:sz w:val="24"/>
          <w:szCs w:val="24"/>
        </w:rPr>
        <w:fldChar w:fldCharType="end"/>
      </w:r>
      <w:r w:rsidR="00717F60" w:rsidRPr="00D52133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AD3EBC" w:rsidRPr="00E71A48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176B20">
        <w:rPr>
          <w:bCs w:val="0"/>
          <w:sz w:val="24"/>
          <w:szCs w:val="24"/>
        </w:rPr>
        <w:t>выполнения работ</w:t>
      </w:r>
      <w:r w:rsidR="00CC3DAD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1742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1742">
        <w:rPr>
          <w:bCs w:val="0"/>
          <w:sz w:val="24"/>
          <w:szCs w:val="24"/>
        </w:rPr>
      </w:r>
      <w:r w:rsidR="007F1742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5.17</w:t>
      </w:r>
      <w:r w:rsidR="007F1742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</w:t>
      </w:r>
      <w:r w:rsidR="00176B20">
        <w:rPr>
          <w:sz w:val="24"/>
          <w:szCs w:val="24"/>
        </w:rPr>
        <w:t>выполняемых работ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1742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1742">
        <w:rPr>
          <w:bCs w:val="0"/>
          <w:sz w:val="24"/>
          <w:szCs w:val="24"/>
        </w:rPr>
      </w:r>
      <w:r w:rsidR="007F1742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3.3.8.1</w:t>
      </w:r>
      <w:r w:rsidR="007F1742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0" w:name="_Ref306114966"/>
      <w:bookmarkStart w:id="371" w:name="_Toc440361336"/>
      <w:bookmarkStart w:id="372" w:name="_Toc440376091"/>
      <w:bookmarkStart w:id="373" w:name="_Toc440376218"/>
      <w:bookmarkStart w:id="374" w:name="_Toc440382483"/>
      <w:bookmarkStart w:id="375" w:name="_Toc440447153"/>
      <w:bookmarkStart w:id="376" w:name="_Toc440620833"/>
      <w:bookmarkStart w:id="377" w:name="_Toc440631468"/>
      <w:bookmarkStart w:id="378" w:name="_Toc440875708"/>
      <w:bookmarkStart w:id="379" w:name="_Toc441131732"/>
      <w:r w:rsidRPr="00E71A48">
        <w:rPr>
          <w:szCs w:val="24"/>
        </w:rPr>
        <w:t>Разъяснение Документации по запросу предложений</w:t>
      </w:r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172B9E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</w:t>
      </w:r>
      <w:r w:rsidRPr="00172B9E">
        <w:rPr>
          <w:bCs w:val="0"/>
          <w:iCs/>
          <w:sz w:val="24"/>
          <w:szCs w:val="24"/>
        </w:rPr>
        <w:t>Д</w:t>
      </w:r>
      <w:r w:rsidRPr="00172B9E">
        <w:rPr>
          <w:bCs w:val="0"/>
          <w:sz w:val="24"/>
          <w:szCs w:val="24"/>
        </w:rPr>
        <w:t>окументации по запросу предложений</w:t>
      </w:r>
      <w:r w:rsidRPr="00172B9E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172B9E">
        <w:rPr>
          <w:bCs w:val="0"/>
          <w:iCs/>
          <w:sz w:val="24"/>
          <w:szCs w:val="24"/>
        </w:rPr>
        <w:t>,</w:t>
      </w:r>
      <w:proofErr w:type="gramEnd"/>
      <w:r w:rsidRPr="00172B9E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172B9E">
        <w:rPr>
          <w:bCs w:val="0"/>
          <w:iCs/>
          <w:sz w:val="24"/>
          <w:szCs w:val="24"/>
        </w:rPr>
        <w:t>Д</w:t>
      </w:r>
      <w:r w:rsidRPr="00172B9E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172B9E" w:rsidRPr="00172B9E">
        <w:rPr>
          <w:bCs w:val="0"/>
          <w:iCs/>
          <w:sz w:val="24"/>
          <w:szCs w:val="24"/>
        </w:rPr>
        <w:t>внесение изменений в Д</w:t>
      </w:r>
      <w:r w:rsidR="00172B9E" w:rsidRPr="00172B9E">
        <w:rPr>
          <w:bCs w:val="0"/>
          <w:sz w:val="24"/>
          <w:szCs w:val="24"/>
        </w:rPr>
        <w:t>окументацию по запросу предложений</w:t>
      </w:r>
      <w:r w:rsidR="00172B9E" w:rsidRPr="00172B9E">
        <w:rPr>
          <w:bCs w:val="0"/>
          <w:iCs/>
          <w:sz w:val="24"/>
          <w:szCs w:val="24"/>
        </w:rPr>
        <w:t xml:space="preserve"> (п. </w:t>
      </w:r>
      <w:r w:rsidR="00070246">
        <w:fldChar w:fldCharType="begin"/>
      </w:r>
      <w:r w:rsidR="00070246">
        <w:instrText xml:space="preserve"> REF _Ref440969856 \r \h  \* MERGEFORMAT </w:instrText>
      </w:r>
      <w:r w:rsidR="00070246">
        <w:fldChar w:fldCharType="separate"/>
      </w:r>
      <w:r w:rsidR="001A7C23" w:rsidRPr="001A7C23">
        <w:rPr>
          <w:bCs w:val="0"/>
          <w:iCs/>
          <w:sz w:val="24"/>
          <w:szCs w:val="24"/>
        </w:rPr>
        <w:t>3.3.12</w:t>
      </w:r>
      <w:r w:rsidR="00070246">
        <w:fldChar w:fldCharType="end"/>
      </w:r>
      <w:r w:rsidR="00172B9E" w:rsidRPr="00172B9E">
        <w:rPr>
          <w:bCs w:val="0"/>
          <w:iCs/>
          <w:sz w:val="24"/>
          <w:szCs w:val="24"/>
        </w:rPr>
        <w:t xml:space="preserve">) и, при необходимости, </w:t>
      </w:r>
      <w:r w:rsidRPr="00172B9E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70246">
        <w:fldChar w:fldCharType="begin"/>
      </w:r>
      <w:r w:rsidR="00070246">
        <w:instrText xml:space="preserve"> REF _Ref440289401 \r \h  \* MERGEFORMAT </w:instrText>
      </w:r>
      <w:r w:rsidR="00070246">
        <w:fldChar w:fldCharType="separate"/>
      </w:r>
      <w:r w:rsidR="001A7C23" w:rsidRPr="001A7C23">
        <w:rPr>
          <w:bCs w:val="0"/>
          <w:iCs/>
          <w:sz w:val="24"/>
          <w:szCs w:val="24"/>
        </w:rPr>
        <w:t>3.3.13</w:t>
      </w:r>
      <w:r w:rsidR="00070246">
        <w:fldChar w:fldCharType="end"/>
      </w:r>
      <w:r w:rsidR="00400D7D" w:rsidRPr="00172B9E">
        <w:rPr>
          <w:bCs w:val="0"/>
          <w:iCs/>
          <w:sz w:val="24"/>
          <w:szCs w:val="24"/>
        </w:rPr>
        <w:t xml:space="preserve"> </w:t>
      </w:r>
      <w:r w:rsidR="007D07A7" w:rsidRPr="00172B9E">
        <w:rPr>
          <w:bCs w:val="0"/>
          <w:iCs/>
          <w:sz w:val="24"/>
          <w:szCs w:val="24"/>
        </w:rPr>
        <w:t>Д</w:t>
      </w:r>
      <w:r w:rsidRPr="00172B9E">
        <w:rPr>
          <w:bCs w:val="0"/>
          <w:iCs/>
          <w:sz w:val="24"/>
          <w:szCs w:val="24"/>
        </w:rPr>
        <w:t>окументации</w:t>
      </w:r>
      <w:r w:rsidR="007D07A7" w:rsidRPr="00172B9E">
        <w:rPr>
          <w:bCs w:val="0"/>
          <w:iCs/>
          <w:sz w:val="24"/>
          <w:szCs w:val="24"/>
        </w:rPr>
        <w:t xml:space="preserve"> по запросу предложений</w:t>
      </w:r>
      <w:r w:rsidRPr="00172B9E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0" w:name="_Toc440361337"/>
      <w:bookmarkStart w:id="381" w:name="_Toc440376092"/>
      <w:bookmarkStart w:id="382" w:name="_Toc440376219"/>
      <w:bookmarkStart w:id="383" w:name="_Toc440382484"/>
      <w:bookmarkStart w:id="384" w:name="_Toc440447154"/>
      <w:bookmarkStart w:id="385" w:name="_Toc440620834"/>
      <w:bookmarkStart w:id="386" w:name="_Toc440631469"/>
      <w:bookmarkStart w:id="387" w:name="_Toc440875709"/>
      <w:bookmarkStart w:id="388" w:name="_Ref440969856"/>
      <w:bookmarkStart w:id="389" w:name="_Toc441131733"/>
      <w:r w:rsidRPr="00E71A48">
        <w:rPr>
          <w:szCs w:val="24"/>
        </w:rPr>
        <w:t>Внесение изменений в Документацию по запросу предложений.</w:t>
      </w:r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0" w:name="_Ref440289401"/>
      <w:bookmarkStart w:id="391" w:name="_Toc440361338"/>
      <w:bookmarkStart w:id="392" w:name="_Toc440376093"/>
      <w:bookmarkStart w:id="393" w:name="_Toc440376220"/>
      <w:bookmarkStart w:id="394" w:name="_Toc440382485"/>
      <w:bookmarkStart w:id="395" w:name="_Toc440447155"/>
      <w:bookmarkStart w:id="396" w:name="_Toc440620835"/>
      <w:bookmarkStart w:id="397" w:name="_Toc440631470"/>
      <w:bookmarkStart w:id="398" w:name="_Toc440875710"/>
      <w:bookmarkStart w:id="399" w:name="_Toc441131734"/>
      <w:r w:rsidRPr="00E71A48">
        <w:rPr>
          <w:szCs w:val="24"/>
        </w:rPr>
        <w:t>Продление срока окончания приема Заявок</w:t>
      </w:r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0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01" w:name="_Toc299701566"/>
      <w:bookmarkStart w:id="402" w:name="_Ref306176386"/>
      <w:bookmarkStart w:id="403" w:name="_Ref440285128"/>
      <w:bookmarkStart w:id="404" w:name="_Toc440361339"/>
      <w:bookmarkStart w:id="405" w:name="_Toc440376094"/>
      <w:bookmarkStart w:id="406" w:name="_Toc440376221"/>
      <w:bookmarkStart w:id="407" w:name="_Toc440382486"/>
      <w:bookmarkStart w:id="408" w:name="_Toc440447156"/>
      <w:bookmarkStart w:id="409" w:name="_Toc440620836"/>
      <w:bookmarkStart w:id="410" w:name="_Toc440631471"/>
      <w:bookmarkStart w:id="411" w:name="_Toc440875711"/>
      <w:bookmarkStart w:id="412" w:name="_Toc44113173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B423E9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</w:p>
    <w:p w:rsidR="00932C0A" w:rsidRPr="00E71A48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3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lastRenderedPageBreak/>
        <w:t>должно иметь форму неустойки.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13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413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7F1742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7F1742">
        <w:rPr>
          <w:bCs w:val="0"/>
          <w:sz w:val="24"/>
          <w:szCs w:val="24"/>
          <w:lang w:eastAsia="ru-RU"/>
        </w:rPr>
      </w:r>
      <w:r w:rsidR="007F1742">
        <w:rPr>
          <w:bCs w:val="0"/>
          <w:sz w:val="24"/>
          <w:szCs w:val="24"/>
          <w:lang w:eastAsia="ru-RU"/>
        </w:rPr>
        <w:fldChar w:fldCharType="separate"/>
      </w:r>
      <w:r w:rsidR="001A7C23">
        <w:rPr>
          <w:bCs w:val="0"/>
          <w:sz w:val="24"/>
          <w:szCs w:val="24"/>
          <w:lang w:eastAsia="ru-RU"/>
        </w:rPr>
        <w:t>5.14</w:t>
      </w:r>
      <w:r w:rsidR="007F1742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14" w:name="_Ref307586570"/>
      <w:r w:rsidRPr="00E71A48">
        <w:rPr>
          <w:bCs w:val="0"/>
          <w:sz w:val="24"/>
          <w:szCs w:val="24"/>
        </w:rPr>
        <w:t>В соглашении о неустойке должно быть указано</w:t>
      </w:r>
      <w:bookmarkStart w:id="415" w:name="_Ref305753174"/>
      <w:r w:rsidRPr="00E71A48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E71A48">
        <w:rPr>
          <w:bCs w:val="0"/>
          <w:sz w:val="24"/>
          <w:szCs w:val="24"/>
        </w:rPr>
        <w:t>запросе предложений</w:t>
      </w:r>
      <w:r w:rsidRPr="00E71A48">
        <w:rPr>
          <w:bCs w:val="0"/>
          <w:sz w:val="24"/>
          <w:szCs w:val="24"/>
        </w:rPr>
        <w:t>:</w:t>
      </w:r>
      <w:bookmarkEnd w:id="414"/>
      <w:bookmarkEnd w:id="415"/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изменения или отзыва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70246">
        <w:fldChar w:fldCharType="begin"/>
      </w:r>
      <w:r w:rsidR="00070246">
        <w:instrText xml:space="preserve"> REF _Ref306008743 \r \h  \* MERGEFORMAT </w:instrText>
      </w:r>
      <w:r w:rsidR="00070246">
        <w:fldChar w:fldCharType="separate"/>
      </w:r>
      <w:r w:rsidR="001A7C23" w:rsidRPr="001A7C23">
        <w:rPr>
          <w:bCs w:val="0"/>
          <w:sz w:val="24"/>
          <w:szCs w:val="24"/>
        </w:rPr>
        <w:t>3.3.4</w:t>
      </w:r>
      <w:r w:rsidR="00070246">
        <w:fldChar w:fldCharType="end"/>
      </w:r>
      <w:r w:rsidRPr="00E71A48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7F1742">
        <w:rPr>
          <w:sz w:val="24"/>
          <w:szCs w:val="24"/>
        </w:rPr>
        <w:fldChar w:fldCharType="begin"/>
      </w:r>
      <w:r w:rsidR="00065ED6">
        <w:rPr>
          <w:bCs w:val="0"/>
          <w:sz w:val="24"/>
          <w:szCs w:val="24"/>
        </w:rPr>
        <w:instrText xml:space="preserve"> REF _Ref440289953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3.4.1.3</w:t>
      </w:r>
      <w:r w:rsidR="007F1742">
        <w:rPr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1742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7F1742">
        <w:rPr>
          <w:bCs w:val="0"/>
          <w:sz w:val="24"/>
          <w:szCs w:val="24"/>
        </w:rPr>
      </w:r>
      <w:r w:rsidR="007F1742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3.10</w:t>
      </w:r>
      <w:r w:rsidR="007F1742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41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070246">
        <w:fldChar w:fldCharType="begin"/>
      </w:r>
      <w:r w:rsidR="00070246">
        <w:instrText xml:space="preserve"> REF _Ref305753174 \r \h  \* MERGEFORMAT </w:instrText>
      </w:r>
      <w:r w:rsidR="00070246">
        <w:fldChar w:fldCharType="separate"/>
      </w:r>
      <w:r w:rsidR="001A7C23" w:rsidRPr="001A7C23">
        <w:rPr>
          <w:bCs w:val="0"/>
          <w:sz w:val="24"/>
          <w:szCs w:val="24"/>
        </w:rPr>
        <w:t>3.3.14.4</w:t>
      </w:r>
      <w:r w:rsidR="00070246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416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17" w:name="_Ref299109207"/>
      <w:bookmarkStart w:id="41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17"/>
      <w:bookmarkEnd w:id="418"/>
    </w:p>
    <w:p w:rsidR="00F21407" w:rsidRPr="00F21407" w:rsidRDefault="00F21407" w:rsidP="00F21407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F21407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F21407">
        <w:rPr>
          <w:bCs w:val="0"/>
          <w:sz w:val="24"/>
          <w:szCs w:val="24"/>
          <w:lang w:eastAsia="ru-RU"/>
        </w:rPr>
        <w:t xml:space="preserve">подраздел </w:t>
      </w:r>
      <w:r w:rsidR="00070246">
        <w:fldChar w:fldCharType="begin"/>
      </w:r>
      <w:r w:rsidR="00070246">
        <w:instrText xml:space="preserve"> REF _Ref440272256 \r \h  \* MERGEFORMAT </w:instrText>
      </w:r>
      <w:r w:rsidR="00070246">
        <w:fldChar w:fldCharType="separate"/>
      </w:r>
      <w:r w:rsidR="001A7C23" w:rsidRPr="001A7C23">
        <w:rPr>
          <w:bCs w:val="0"/>
          <w:sz w:val="24"/>
          <w:szCs w:val="24"/>
          <w:lang w:eastAsia="ru-RU"/>
        </w:rPr>
        <w:t>5.14</w:t>
      </w:r>
      <w:r w:rsidR="00070246">
        <w:fldChar w:fldCharType="end"/>
      </w:r>
      <w:r w:rsidRPr="00F21407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F21407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F21407">
        <w:rPr>
          <w:bCs w:val="0"/>
          <w:sz w:val="24"/>
          <w:szCs w:val="24"/>
        </w:rPr>
        <w:t>(</w:t>
      </w:r>
      <w:r w:rsidRPr="00F21407">
        <w:rPr>
          <w:bCs w:val="0"/>
          <w:sz w:val="24"/>
          <w:szCs w:val="24"/>
          <w:lang w:eastAsia="ru-RU"/>
        </w:rPr>
        <w:t xml:space="preserve">подраздел </w:t>
      </w:r>
      <w:r w:rsidR="00070246">
        <w:fldChar w:fldCharType="begin"/>
      </w:r>
      <w:r w:rsidR="00070246">
        <w:instrText xml:space="preserve"> REF _Ref441574460 \r \h  \* MERGEFORMAT </w:instrText>
      </w:r>
      <w:r w:rsidR="00070246">
        <w:fldChar w:fldCharType="separate"/>
      </w:r>
      <w:r w:rsidR="001A7C23" w:rsidRPr="001A7C23">
        <w:rPr>
          <w:bCs w:val="0"/>
          <w:sz w:val="24"/>
          <w:szCs w:val="24"/>
          <w:lang w:eastAsia="ru-RU"/>
        </w:rPr>
        <w:t>5.18</w:t>
      </w:r>
      <w:r w:rsidR="00070246">
        <w:fldChar w:fldCharType="end"/>
      </w:r>
      <w:r w:rsidRPr="00F21407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70246">
        <w:fldChar w:fldCharType="begin"/>
      </w:r>
      <w:r w:rsidR="00070246">
        <w:instrText xml:space="preserve"> REF _Ref440289953 \r \h  \* MERGEFORMAT </w:instrText>
      </w:r>
      <w:r w:rsidR="00070246">
        <w:fldChar w:fldCharType="separate"/>
      </w:r>
      <w:r w:rsidR="001A7C23" w:rsidRPr="001A7C23">
        <w:rPr>
          <w:bCs w:val="0"/>
          <w:sz w:val="24"/>
          <w:szCs w:val="24"/>
        </w:rPr>
        <w:t>3.4.1.3</w:t>
      </w:r>
      <w:r w:rsidR="00070246">
        <w:fldChar w:fldCharType="end"/>
      </w:r>
      <w:r w:rsidRPr="00F21407">
        <w:rPr>
          <w:bCs w:val="0"/>
          <w:sz w:val="24"/>
          <w:szCs w:val="24"/>
        </w:rPr>
        <w:t xml:space="preserve"> настоящей Документации, по адресу</w:t>
      </w:r>
      <w:r w:rsidRPr="00605DFC">
        <w:rPr>
          <w:bCs w:val="0"/>
          <w:sz w:val="24"/>
          <w:szCs w:val="24"/>
        </w:rPr>
        <w:t xml:space="preserve">: </w:t>
      </w:r>
      <w:r w:rsidR="00605DFC" w:rsidRPr="00605DFC">
        <w:rPr>
          <w:bCs w:val="0"/>
          <w:sz w:val="24"/>
          <w:szCs w:val="24"/>
        </w:rPr>
        <w:t xml:space="preserve">РФ, 392680, г. Тамбов, ул. </w:t>
      </w:r>
      <w:proofErr w:type="spellStart"/>
      <w:r w:rsidR="00605DFC" w:rsidRPr="00605DFC">
        <w:rPr>
          <w:sz w:val="24"/>
          <w:szCs w:val="24"/>
        </w:rPr>
        <w:t>Моршанское</w:t>
      </w:r>
      <w:proofErr w:type="spellEnd"/>
      <w:r w:rsidR="00605DFC" w:rsidRPr="00605DFC">
        <w:rPr>
          <w:sz w:val="24"/>
          <w:szCs w:val="24"/>
        </w:rPr>
        <w:t xml:space="preserve"> шоссе</w:t>
      </w:r>
      <w:r w:rsidR="00605DFC" w:rsidRPr="00605DFC">
        <w:rPr>
          <w:bCs w:val="0"/>
          <w:sz w:val="24"/>
          <w:szCs w:val="24"/>
        </w:rPr>
        <w:t xml:space="preserve">, 23, </w:t>
      </w:r>
      <w:proofErr w:type="spellStart"/>
      <w:r w:rsidR="00605DFC" w:rsidRPr="00605DFC">
        <w:rPr>
          <w:bCs w:val="0"/>
          <w:sz w:val="24"/>
          <w:szCs w:val="24"/>
        </w:rPr>
        <w:t>каб</w:t>
      </w:r>
      <w:proofErr w:type="spellEnd"/>
      <w:r w:rsidR="00605DFC" w:rsidRPr="00605DFC">
        <w:rPr>
          <w:bCs w:val="0"/>
          <w:sz w:val="24"/>
          <w:szCs w:val="24"/>
        </w:rPr>
        <w:t xml:space="preserve">. №205, исполнительный сотрудник – </w:t>
      </w:r>
      <w:r w:rsidR="00605DFC" w:rsidRPr="00605DFC">
        <w:rPr>
          <w:bCs w:val="0"/>
          <w:iCs/>
          <w:sz w:val="24"/>
          <w:szCs w:val="24"/>
        </w:rPr>
        <w:t>Кобелева Елена Юрьевна, контактный телефон: (4752) 57-82-06</w:t>
      </w:r>
      <w:r w:rsidRPr="00605DFC">
        <w:rPr>
          <w:bCs w:val="0"/>
          <w:sz w:val="24"/>
          <w:szCs w:val="24"/>
        </w:rPr>
        <w:t>. Оригинал соглашения</w:t>
      </w:r>
      <w:r w:rsidRPr="00F21407">
        <w:rPr>
          <w:bCs w:val="0"/>
          <w:sz w:val="24"/>
          <w:szCs w:val="24"/>
        </w:rPr>
        <w:t xml:space="preserve"> о неустойке должен быть надежно запечатан в конверт, на котором указывается следующая информация:</w:t>
      </w:r>
    </w:p>
    <w:p w:rsidR="00F21407" w:rsidRPr="00F21407" w:rsidRDefault="00F21407" w:rsidP="00F21407">
      <w:pPr>
        <w:pStyle w:val="aff6"/>
        <w:numPr>
          <w:ilvl w:val="0"/>
          <w:numId w:val="9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F21407">
        <w:rPr>
          <w:sz w:val="24"/>
          <w:szCs w:val="24"/>
        </w:rPr>
        <w:t>Пометка «</w:t>
      </w:r>
      <w:r w:rsidRPr="00F21407">
        <w:rPr>
          <w:bCs w:val="0"/>
          <w:sz w:val="24"/>
          <w:szCs w:val="24"/>
        </w:rPr>
        <w:t xml:space="preserve"> Соглашение о неустойке</w:t>
      </w:r>
      <w:r w:rsidRPr="00F21407">
        <w:rPr>
          <w:sz w:val="24"/>
          <w:szCs w:val="24"/>
        </w:rPr>
        <w:t>»;</w:t>
      </w:r>
    </w:p>
    <w:p w:rsidR="00F21407" w:rsidRPr="00F21407" w:rsidRDefault="00F21407" w:rsidP="00F21407">
      <w:pPr>
        <w:pStyle w:val="aff6"/>
        <w:numPr>
          <w:ilvl w:val="0"/>
          <w:numId w:val="9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F214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70246">
        <w:fldChar w:fldCharType="begin"/>
      </w:r>
      <w:r w:rsidR="00070246">
        <w:instrText xml:space="preserve"> REF _Ref191386085 \r \h  \* MERGEFORMAT </w:instrText>
      </w:r>
      <w:r w:rsidR="00070246">
        <w:fldChar w:fldCharType="separate"/>
      </w:r>
      <w:r w:rsidR="001A7C23" w:rsidRPr="001A7C23">
        <w:rPr>
          <w:sz w:val="24"/>
          <w:szCs w:val="24"/>
        </w:rPr>
        <w:t>1.1.1</w:t>
      </w:r>
      <w:r w:rsidR="00070246">
        <w:fldChar w:fldCharType="end"/>
      </w:r>
      <w:r w:rsidRPr="00F21407">
        <w:rPr>
          <w:sz w:val="24"/>
          <w:szCs w:val="24"/>
        </w:rPr>
        <w:t>;</w:t>
      </w:r>
    </w:p>
    <w:p w:rsidR="00F21407" w:rsidRPr="00F21407" w:rsidRDefault="00F21407" w:rsidP="00F21407">
      <w:pPr>
        <w:pStyle w:val="aff6"/>
        <w:numPr>
          <w:ilvl w:val="0"/>
          <w:numId w:val="9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F21407">
        <w:rPr>
          <w:sz w:val="24"/>
          <w:szCs w:val="24"/>
        </w:rPr>
        <w:t>полное фирменное наименование Участника и его почтовый адрес;</w:t>
      </w:r>
    </w:p>
    <w:p w:rsidR="00F21407" w:rsidRPr="00F21407" w:rsidRDefault="00F21407" w:rsidP="00F21407">
      <w:pPr>
        <w:pStyle w:val="aff6"/>
        <w:numPr>
          <w:ilvl w:val="0"/>
          <w:numId w:val="9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F21407">
        <w:rPr>
          <w:sz w:val="24"/>
          <w:szCs w:val="24"/>
        </w:rPr>
        <w:t xml:space="preserve">предмет Договора в соответствии с пунктом </w:t>
      </w:r>
      <w:r w:rsidR="00070246">
        <w:fldChar w:fldCharType="begin"/>
      </w:r>
      <w:r w:rsidR="00070246">
        <w:instrText xml:space="preserve"> REF _Ref303323780 \r \h  \* MERGEFORMAT </w:instrText>
      </w:r>
      <w:r w:rsidR="00070246">
        <w:fldChar w:fldCharType="separate"/>
      </w:r>
      <w:r w:rsidR="001A7C23" w:rsidRPr="001A7C23">
        <w:rPr>
          <w:sz w:val="24"/>
          <w:szCs w:val="24"/>
        </w:rPr>
        <w:t>1.1.4</w:t>
      </w:r>
      <w:r w:rsidR="00070246">
        <w:fldChar w:fldCharType="end"/>
      </w:r>
      <w:r w:rsidRPr="00F21407">
        <w:rPr>
          <w:sz w:val="24"/>
          <w:szCs w:val="24"/>
        </w:rPr>
        <w:t>.</w:t>
      </w:r>
    </w:p>
    <w:p w:rsidR="00F21407" w:rsidRPr="00F21407" w:rsidRDefault="00F21407" w:rsidP="00F21407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F21407">
        <w:rPr>
          <w:bCs w:val="0"/>
          <w:sz w:val="24"/>
          <w:szCs w:val="24"/>
        </w:rPr>
        <w:t>Предоставление</w:t>
      </w:r>
      <w:r w:rsidRPr="00F21407">
        <w:rPr>
          <w:sz w:val="24"/>
          <w:szCs w:val="24"/>
        </w:rPr>
        <w:t xml:space="preserve"> оригинала </w:t>
      </w:r>
      <w:r w:rsidRPr="00F21407">
        <w:rPr>
          <w:bCs w:val="0"/>
          <w:sz w:val="24"/>
          <w:szCs w:val="24"/>
        </w:rPr>
        <w:t>соглашения о неустойке</w:t>
      </w:r>
      <w:r w:rsidRPr="00F21407">
        <w:rPr>
          <w:sz w:val="24"/>
          <w:szCs w:val="24"/>
        </w:rPr>
        <w:t xml:space="preserve"> без Расписки сдачи-приемки </w:t>
      </w:r>
      <w:r w:rsidRPr="00F21407">
        <w:rPr>
          <w:bCs w:val="0"/>
          <w:sz w:val="24"/>
          <w:szCs w:val="24"/>
        </w:rPr>
        <w:t>соглашения о неустойке</w:t>
      </w:r>
      <w:r w:rsidRPr="00F21407">
        <w:rPr>
          <w:sz w:val="24"/>
          <w:szCs w:val="24"/>
        </w:rPr>
        <w:t xml:space="preserve"> будет считаться Организатором как не предоставление </w:t>
      </w:r>
      <w:r w:rsidRPr="00F21407">
        <w:rPr>
          <w:bCs w:val="0"/>
          <w:sz w:val="24"/>
          <w:szCs w:val="24"/>
        </w:rPr>
        <w:t>соглашения о неустойке</w:t>
      </w:r>
      <w:r w:rsidRPr="00F21407">
        <w:rPr>
          <w:sz w:val="24"/>
          <w:szCs w:val="24"/>
        </w:rPr>
        <w:t xml:space="preserve">, и повлечет за собой последствия, указанные в п. </w:t>
      </w:r>
      <w:r w:rsidR="007F174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_Ref442189545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3.3.14.9</w:t>
      </w:r>
      <w:r w:rsidR="007F1742">
        <w:rPr>
          <w:sz w:val="24"/>
          <w:szCs w:val="24"/>
        </w:rPr>
        <w:fldChar w:fldCharType="end"/>
      </w:r>
      <w:r w:rsidRPr="00F21407">
        <w:rPr>
          <w:sz w:val="24"/>
          <w:szCs w:val="24"/>
        </w:rPr>
        <w:t xml:space="preserve"> настоящей Документации.</w:t>
      </w:r>
    </w:p>
    <w:p w:rsidR="00932C0A" w:rsidRPr="00E71A48" w:rsidRDefault="00932C0A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19" w:name="_Ref442189545"/>
      <w:r w:rsidRPr="00E71A48">
        <w:rPr>
          <w:bCs w:val="0"/>
          <w:sz w:val="24"/>
          <w:szCs w:val="24"/>
        </w:rPr>
        <w:t xml:space="preserve">Непредставление </w:t>
      </w:r>
      <w:proofErr w:type="gramStart"/>
      <w:r w:rsidRPr="00E71A48">
        <w:rPr>
          <w:bCs w:val="0"/>
          <w:sz w:val="24"/>
          <w:szCs w:val="24"/>
        </w:rPr>
        <w:t xml:space="preserve">обеспечения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proofErr w:type="gramEnd"/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или несоответствие условий и содержания обеспечения обязательств </w:t>
      </w:r>
      <w:r w:rsidRPr="00E71A48">
        <w:rPr>
          <w:bCs w:val="0"/>
          <w:sz w:val="24"/>
          <w:szCs w:val="24"/>
        </w:rPr>
        <w:lastRenderedPageBreak/>
        <w:t xml:space="preserve">требованиям Документации </w:t>
      </w:r>
      <w:r w:rsidR="002853B8">
        <w:rPr>
          <w:bCs w:val="0"/>
          <w:sz w:val="24"/>
          <w:szCs w:val="24"/>
        </w:rPr>
        <w:t>будет</w:t>
      </w:r>
      <w:r w:rsidRPr="00E71A48">
        <w:rPr>
          <w:bCs w:val="0"/>
          <w:sz w:val="24"/>
          <w:szCs w:val="24"/>
        </w:rPr>
        <w:t xml:space="preserve"> являться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  <w:bookmarkEnd w:id="419"/>
    </w:p>
    <w:p w:rsidR="00717F60" w:rsidRPr="00E71A48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420" w:name="_Ref305973214"/>
      <w:bookmarkStart w:id="421" w:name="_Toc441131736"/>
      <w:r w:rsidRPr="00E71A48">
        <w:t>Подача Заявок и их прием</w:t>
      </w:r>
      <w:bookmarkStart w:id="422" w:name="_Ref56229451"/>
      <w:bookmarkEnd w:id="400"/>
      <w:bookmarkEnd w:id="420"/>
      <w:bookmarkEnd w:id="42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3" w:name="_Toc439323707"/>
      <w:bookmarkStart w:id="424" w:name="_Toc440361341"/>
      <w:bookmarkStart w:id="425" w:name="_Toc440376096"/>
      <w:bookmarkStart w:id="426" w:name="_Toc440376223"/>
      <w:bookmarkStart w:id="427" w:name="_Toc440382488"/>
      <w:bookmarkStart w:id="428" w:name="_Toc440447158"/>
      <w:bookmarkStart w:id="429" w:name="_Toc440620838"/>
      <w:bookmarkStart w:id="430" w:name="_Toc440631473"/>
      <w:bookmarkStart w:id="431" w:name="_Toc440875713"/>
      <w:bookmarkStart w:id="432" w:name="_Toc441131737"/>
      <w:r w:rsidRPr="00E71A48">
        <w:rPr>
          <w:szCs w:val="24"/>
        </w:rPr>
        <w:t>Подача Заявок через ЭТП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270DD6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270DD6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270DD6">
        <w:rPr>
          <w:bCs w:val="0"/>
          <w:sz w:val="24"/>
          <w:szCs w:val="24"/>
        </w:rPr>
        <w:t>Участник</w:t>
      </w:r>
      <w:r w:rsidRPr="00270DD6">
        <w:rPr>
          <w:bCs w:val="0"/>
          <w:sz w:val="24"/>
          <w:szCs w:val="24"/>
        </w:rPr>
        <w:t>ом через ЭТП в отсканированном виде</w:t>
      </w:r>
      <w:r w:rsidR="00270DD6" w:rsidRPr="00270DD6">
        <w:rPr>
          <w:bCs w:val="0"/>
          <w:sz w:val="24"/>
          <w:szCs w:val="24"/>
        </w:rPr>
        <w:t xml:space="preserve"> (за исключением </w:t>
      </w:r>
      <w:proofErr w:type="gramStart"/>
      <w:r w:rsidR="00270DD6" w:rsidRPr="00270DD6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270DD6" w:rsidRPr="00270DD6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270DD6" w:rsidRPr="00270DD6">
        <w:rPr>
          <w:bCs w:val="0"/>
          <w:sz w:val="24"/>
          <w:szCs w:val="24"/>
        </w:rPr>
        <w:t>Word</w:t>
      </w:r>
      <w:proofErr w:type="spellEnd"/>
      <w:r w:rsidR="00270DD6" w:rsidRPr="00270DD6">
        <w:rPr>
          <w:bCs w:val="0"/>
          <w:sz w:val="24"/>
          <w:szCs w:val="24"/>
        </w:rPr>
        <w:t>)</w:t>
      </w:r>
      <w:r w:rsidRPr="00270DD6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270DD6">
        <w:rPr>
          <w:bCs w:val="0"/>
          <w:sz w:val="24"/>
          <w:szCs w:val="24"/>
        </w:rPr>
        <w:t>pdf</w:t>
      </w:r>
      <w:proofErr w:type="spellEnd"/>
      <w:r w:rsidRPr="00270DD6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270DD6">
        <w:rPr>
          <w:bCs w:val="0"/>
          <w:sz w:val="24"/>
          <w:szCs w:val="24"/>
        </w:rPr>
        <w:t xml:space="preserve">электронных </w:t>
      </w:r>
      <w:r w:rsidRPr="00270DD6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E71A48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33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605DFC">
        <w:rPr>
          <w:b/>
          <w:bCs w:val="0"/>
          <w:sz w:val="24"/>
          <w:szCs w:val="24"/>
          <w:highlight w:val="yellow"/>
        </w:rPr>
        <w:t>07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605DFC">
        <w:rPr>
          <w:b/>
          <w:bCs w:val="0"/>
          <w:sz w:val="24"/>
          <w:szCs w:val="24"/>
          <w:highlight w:val="yellow"/>
        </w:rPr>
        <w:t>июля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2016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F60B6">
        <w:rPr>
          <w:b/>
          <w:bCs w:val="0"/>
          <w:sz w:val="24"/>
          <w:szCs w:val="24"/>
        </w:rPr>
        <w:t xml:space="preserve">, </w:t>
      </w:r>
      <w:r w:rsidR="00BF60B6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F60B6">
        <w:rPr>
          <w:bCs w:val="0"/>
          <w:sz w:val="24"/>
          <w:szCs w:val="24"/>
        </w:rPr>
        <w:t>Письме о подаче оферты</w:t>
      </w:r>
      <w:r w:rsidR="00BF60B6" w:rsidRPr="00BB27D7">
        <w:rPr>
          <w:bCs w:val="0"/>
          <w:sz w:val="24"/>
          <w:szCs w:val="24"/>
        </w:rPr>
        <w:t xml:space="preserve"> </w:t>
      </w:r>
      <w:r w:rsidR="00BF60B6" w:rsidRPr="00E71A48">
        <w:rPr>
          <w:bCs w:val="0"/>
          <w:spacing w:val="-2"/>
          <w:sz w:val="24"/>
          <w:szCs w:val="24"/>
        </w:rPr>
        <w:t>(</w:t>
      </w:r>
      <w:r w:rsidR="00BF60B6">
        <w:rPr>
          <w:bCs w:val="0"/>
          <w:spacing w:val="-2"/>
          <w:sz w:val="24"/>
          <w:szCs w:val="24"/>
        </w:rPr>
        <w:t>под</w:t>
      </w:r>
      <w:r w:rsidR="00BF60B6" w:rsidRPr="00E71A48">
        <w:rPr>
          <w:bCs w:val="0"/>
          <w:sz w:val="24"/>
          <w:szCs w:val="24"/>
        </w:rPr>
        <w:t xml:space="preserve">раздел </w:t>
      </w:r>
      <w:r w:rsidR="007F1742">
        <w:rPr>
          <w:bCs w:val="0"/>
          <w:sz w:val="24"/>
          <w:szCs w:val="24"/>
        </w:rPr>
        <w:fldChar w:fldCharType="begin"/>
      </w:r>
      <w:r w:rsidR="00BF60B6">
        <w:rPr>
          <w:bCs w:val="0"/>
          <w:sz w:val="24"/>
          <w:szCs w:val="24"/>
        </w:rPr>
        <w:instrText xml:space="preserve"> REF _Ref55336310 \r \h </w:instrText>
      </w:r>
      <w:r w:rsidR="007F1742">
        <w:rPr>
          <w:bCs w:val="0"/>
          <w:sz w:val="24"/>
          <w:szCs w:val="24"/>
        </w:rPr>
      </w:r>
      <w:r w:rsidR="007F1742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5.1</w:t>
      </w:r>
      <w:r w:rsidR="007F1742">
        <w:rPr>
          <w:bCs w:val="0"/>
          <w:sz w:val="24"/>
          <w:szCs w:val="24"/>
        </w:rPr>
        <w:fldChar w:fldCharType="end"/>
      </w:r>
      <w:r w:rsidR="00BF60B6">
        <w:rPr>
          <w:bCs w:val="0"/>
          <w:sz w:val="24"/>
          <w:szCs w:val="24"/>
          <w:lang w:eastAsia="ru-RU"/>
        </w:rPr>
        <w:t>)</w:t>
      </w:r>
      <w:r w:rsidR="00BF60B6" w:rsidRPr="00BB27D7">
        <w:rPr>
          <w:bCs w:val="0"/>
          <w:sz w:val="24"/>
          <w:szCs w:val="24"/>
        </w:rPr>
        <w:t xml:space="preserve"> цена должна соответствовать цене, указанной Участни</w:t>
      </w:r>
      <w:r w:rsidR="00EF1023">
        <w:rPr>
          <w:bCs w:val="0"/>
          <w:sz w:val="24"/>
          <w:szCs w:val="24"/>
        </w:rPr>
        <w:t>ком на «котировочной доске» ЭТП</w:t>
      </w:r>
      <w:r w:rsidR="00717F60" w:rsidRPr="00BF60B6">
        <w:rPr>
          <w:bCs w:val="0"/>
          <w:sz w:val="24"/>
          <w:szCs w:val="24"/>
        </w:rPr>
        <w:t>.</w:t>
      </w:r>
      <w:bookmarkEnd w:id="43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34" w:name="_Ref115077798"/>
      <w:bookmarkStart w:id="435" w:name="_Toc439323708"/>
      <w:bookmarkStart w:id="436" w:name="_Toc440361342"/>
      <w:bookmarkStart w:id="437" w:name="_Toc440376097"/>
      <w:bookmarkStart w:id="438" w:name="_Toc440376224"/>
      <w:bookmarkStart w:id="439" w:name="_Toc440382489"/>
      <w:bookmarkStart w:id="440" w:name="_Toc440447159"/>
      <w:bookmarkStart w:id="441" w:name="_Toc440620839"/>
      <w:bookmarkStart w:id="442" w:name="_Toc440631474"/>
      <w:bookmarkStart w:id="443" w:name="_Toc440875714"/>
      <w:bookmarkStart w:id="444" w:name="_Toc441131738"/>
      <w:r w:rsidRPr="00E71A48">
        <w:rPr>
          <w:szCs w:val="24"/>
        </w:rPr>
        <w:t xml:space="preserve">Подача Заявок в письменной </w:t>
      </w:r>
      <w:r w:rsidR="009D0FB4" w:rsidRPr="006803F2">
        <w:rPr>
          <w:szCs w:val="24"/>
        </w:rPr>
        <w:t>(бумажной)</w:t>
      </w:r>
      <w:r w:rsidR="009D0FB4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</w:p>
    <w:bookmarkEnd w:id="422"/>
    <w:p w:rsidR="00717F60" w:rsidRPr="00F2140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F21407">
        <w:rPr>
          <w:bCs w:val="0"/>
          <w:sz w:val="24"/>
          <w:szCs w:val="24"/>
        </w:rPr>
        <w:t>Подача Участником Заявки в письменной</w:t>
      </w:r>
      <w:r w:rsidR="009D0FB4">
        <w:rPr>
          <w:bCs w:val="0"/>
          <w:sz w:val="24"/>
          <w:szCs w:val="24"/>
        </w:rPr>
        <w:t xml:space="preserve"> </w:t>
      </w:r>
      <w:r w:rsidR="009D0FB4" w:rsidRPr="006803F2">
        <w:rPr>
          <w:sz w:val="24"/>
          <w:szCs w:val="24"/>
        </w:rPr>
        <w:t>(бумажной)</w:t>
      </w:r>
      <w:r w:rsidRPr="00F21407">
        <w:rPr>
          <w:bCs w:val="0"/>
          <w:sz w:val="24"/>
          <w:szCs w:val="24"/>
        </w:rPr>
        <w:t xml:space="preserve"> форме не предусмотрена</w:t>
      </w:r>
      <w:r w:rsidR="00F21407" w:rsidRPr="00F21407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F21407" w:rsidRPr="00F21407">
        <w:rPr>
          <w:bCs w:val="0"/>
          <w:sz w:val="24"/>
          <w:szCs w:val="24"/>
        </w:rPr>
        <w:t>п.п</w:t>
      </w:r>
      <w:proofErr w:type="spellEnd"/>
      <w:r w:rsidR="00F21407" w:rsidRPr="00F21407">
        <w:rPr>
          <w:bCs w:val="0"/>
          <w:sz w:val="24"/>
          <w:szCs w:val="24"/>
        </w:rPr>
        <w:t xml:space="preserve">. </w:t>
      </w:r>
      <w:r w:rsidR="007F1742">
        <w:rPr>
          <w:sz w:val="24"/>
          <w:szCs w:val="24"/>
        </w:rPr>
        <w:fldChar w:fldCharType="begin"/>
      </w:r>
      <w:r w:rsidR="00F21407">
        <w:rPr>
          <w:bCs w:val="0"/>
          <w:sz w:val="24"/>
          <w:szCs w:val="24"/>
        </w:rPr>
        <w:instrText xml:space="preserve"> REF _Ref442189588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ф)</w:t>
      </w:r>
      <w:r w:rsidR="007F1742">
        <w:rPr>
          <w:sz w:val="24"/>
          <w:szCs w:val="24"/>
        </w:rPr>
        <w:fldChar w:fldCharType="end"/>
      </w:r>
      <w:r w:rsidR="00F21407" w:rsidRPr="00F21407">
        <w:rPr>
          <w:sz w:val="24"/>
          <w:szCs w:val="24"/>
        </w:rPr>
        <w:t xml:space="preserve"> п. </w:t>
      </w:r>
      <w:r w:rsidR="00070246">
        <w:fldChar w:fldCharType="begin"/>
      </w:r>
      <w:r w:rsidR="00070246">
        <w:instrText xml:space="preserve"> REF _Ref306005578 \r \h  \* MERGEFORMAT </w:instrText>
      </w:r>
      <w:r w:rsidR="00070246">
        <w:fldChar w:fldCharType="separate"/>
      </w:r>
      <w:r w:rsidR="001A7C23" w:rsidRPr="001A7C23">
        <w:rPr>
          <w:sz w:val="24"/>
          <w:szCs w:val="24"/>
        </w:rPr>
        <w:t>3.3.8.3</w:t>
      </w:r>
      <w:r w:rsidR="00070246">
        <w:fldChar w:fldCharType="end"/>
      </w:r>
      <w:r w:rsidR="00F21407" w:rsidRPr="00F21407">
        <w:rPr>
          <w:sz w:val="24"/>
          <w:szCs w:val="24"/>
        </w:rPr>
        <w:t xml:space="preserve"> и подразделе </w:t>
      </w:r>
      <w:r w:rsidR="00070246">
        <w:fldChar w:fldCharType="begin"/>
      </w:r>
      <w:r w:rsidR="00070246">
        <w:instrText xml:space="preserve"> REF _Ref441574649 \r \h  \* MERGEFORMAT </w:instrText>
      </w:r>
      <w:r w:rsidR="00070246">
        <w:fldChar w:fldCharType="separate"/>
      </w:r>
      <w:r w:rsidR="001A7C23" w:rsidRPr="001A7C23">
        <w:rPr>
          <w:sz w:val="24"/>
          <w:szCs w:val="24"/>
        </w:rPr>
        <w:t>5.18</w:t>
      </w:r>
      <w:r w:rsidR="00070246">
        <w:fldChar w:fldCharType="end"/>
      </w:r>
      <w:r w:rsidRPr="00F21407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45" w:name="_Ref303683883"/>
      <w:bookmarkStart w:id="446" w:name="_Toc441131739"/>
      <w:r w:rsidRPr="00E71A48">
        <w:t xml:space="preserve">Изменение и отзыв </w:t>
      </w:r>
      <w:r w:rsidR="004B5EB3" w:rsidRPr="00E71A48">
        <w:t>Заявк</w:t>
      </w:r>
      <w:r w:rsidRPr="00E71A48">
        <w:t>и</w:t>
      </w:r>
      <w:bookmarkEnd w:id="445"/>
      <w:bookmarkEnd w:id="446"/>
    </w:p>
    <w:p w:rsidR="001A7C23" w:rsidRPr="00E71A48" w:rsidRDefault="001A7C23" w:rsidP="001A7C23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47" w:name="_Ref305973250"/>
      <w:bookmarkStart w:id="448" w:name="_Toc441131740"/>
      <w:r w:rsidRPr="00E71A48">
        <w:rPr>
          <w:bCs w:val="0"/>
          <w:sz w:val="24"/>
          <w:szCs w:val="24"/>
        </w:rPr>
        <w:t xml:space="preserve">До окончания </w:t>
      </w:r>
      <w:r w:rsidRPr="00223D18">
        <w:rPr>
          <w:bCs w:val="0"/>
          <w:sz w:val="24"/>
          <w:szCs w:val="24"/>
        </w:rPr>
        <w:t xml:space="preserve">срока подачи заявок (п. </w:t>
      </w:r>
      <w:r w:rsidR="00070246">
        <w:fldChar w:fldCharType="begin"/>
      </w:r>
      <w:r w:rsidR="00070246">
        <w:instrText xml:space="preserve"> REF _Ref440289953 \r \h  \* MERGEFORMAT </w:instrText>
      </w:r>
      <w:r w:rsidR="00070246">
        <w:fldChar w:fldCharType="separate"/>
      </w:r>
      <w:r w:rsidRPr="001A7C23">
        <w:rPr>
          <w:bCs w:val="0"/>
          <w:sz w:val="24"/>
          <w:szCs w:val="24"/>
        </w:rPr>
        <w:t>3.4.1.3</w:t>
      </w:r>
      <w:r w:rsidR="00070246">
        <w:fldChar w:fldCharType="end"/>
      </w:r>
      <w:r w:rsidRPr="00223D18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 xml:space="preserve"> Участник вправе изменить или отозвать поданную Заявку</w:t>
      </w:r>
      <w:r>
        <w:rPr>
          <w:sz w:val="24"/>
          <w:szCs w:val="24"/>
        </w:rPr>
        <w:t>, после окончания срока подачи заявок Участник может только отозвать свою поданную Заявку</w:t>
      </w:r>
      <w:r w:rsidRPr="00E71A48">
        <w:rPr>
          <w:bCs w:val="0"/>
          <w:sz w:val="24"/>
          <w:szCs w:val="24"/>
        </w:rPr>
        <w:t>.</w:t>
      </w:r>
    </w:p>
    <w:p w:rsidR="001A7C23" w:rsidRPr="00E71A48" w:rsidRDefault="001A7C23" w:rsidP="001A7C23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070246">
        <w:fldChar w:fldCharType="begin"/>
      </w:r>
      <w:r w:rsidR="00070246">
        <w:instrText xml:space="preserve"> REF _Ref440289953 \r \h  \* MERGEFORMAT </w:instrText>
      </w:r>
      <w:r w:rsidR="00070246">
        <w:fldChar w:fldCharType="separate"/>
      </w:r>
      <w:r>
        <w:rPr>
          <w:bCs w:val="0"/>
          <w:sz w:val="24"/>
          <w:szCs w:val="24"/>
        </w:rPr>
        <w:t>3.4.1.3</w:t>
      </w:r>
      <w:r w:rsidR="00070246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1A7C23" w:rsidRPr="00223D18" w:rsidRDefault="001A7C23" w:rsidP="001A7C23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070246">
        <w:fldChar w:fldCharType="begin"/>
      </w:r>
      <w:r w:rsidR="00070246">
        <w:instrText xml:space="preserve"> REF _Ref440289953 \r \h  \* MERGEFORMAT </w:instrText>
      </w:r>
      <w:r w:rsidR="00070246">
        <w:fldChar w:fldCharType="separate"/>
      </w:r>
      <w:r w:rsidRPr="001A7C23">
        <w:rPr>
          <w:bCs w:val="0"/>
          <w:sz w:val="24"/>
          <w:szCs w:val="24"/>
        </w:rPr>
        <w:t>3.4.1.3</w:t>
      </w:r>
      <w:r w:rsidR="00070246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70246">
        <w:fldChar w:fldCharType="begin"/>
      </w:r>
      <w:r w:rsidR="00070246">
        <w:instrText xml:space="preserve"> REF _Ref55279015 \r \h  \* MERGEFORMAT </w:instrText>
      </w:r>
      <w:r w:rsidR="00070246">
        <w:fldChar w:fldCharType="separate"/>
      </w:r>
      <w:r w:rsidRPr="001A7C23">
        <w:rPr>
          <w:sz w:val="24"/>
          <w:szCs w:val="24"/>
        </w:rPr>
        <w:t>3.3.1.6</w:t>
      </w:r>
      <w:r w:rsidR="00070246">
        <w:fldChar w:fldCharType="end"/>
      </w:r>
      <w:r w:rsidRPr="00223D18">
        <w:rPr>
          <w:sz w:val="24"/>
          <w:szCs w:val="24"/>
        </w:rPr>
        <w:t xml:space="preserve">, </w:t>
      </w:r>
      <w:r w:rsidR="00070246">
        <w:fldChar w:fldCharType="begin"/>
      </w:r>
      <w:r w:rsidR="00070246">
        <w:instrText xml:space="preserve"> REF _Ref195087786 \r \h  \* MERGEFORMAT </w:instrText>
      </w:r>
      <w:r w:rsidR="00070246">
        <w:fldChar w:fldCharType="separate"/>
      </w:r>
      <w:r w:rsidRPr="001A7C23">
        <w:rPr>
          <w:sz w:val="24"/>
          <w:szCs w:val="24"/>
        </w:rPr>
        <w:t>3.3.1.7</w:t>
      </w:r>
      <w:r w:rsidR="00070246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r w:rsidRPr="00E71A48">
        <w:t>Оценка Заявок и проведение переговоров</w:t>
      </w:r>
      <w:bookmarkEnd w:id="447"/>
      <w:bookmarkEnd w:id="448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9" w:name="_Toc439323711"/>
      <w:bookmarkStart w:id="450" w:name="_Toc440361345"/>
      <w:bookmarkStart w:id="451" w:name="_Toc440376100"/>
      <w:bookmarkStart w:id="452" w:name="_Toc440376227"/>
      <w:bookmarkStart w:id="453" w:name="_Toc440382492"/>
      <w:bookmarkStart w:id="454" w:name="_Toc440447162"/>
      <w:bookmarkStart w:id="455" w:name="_Toc440620842"/>
      <w:bookmarkStart w:id="456" w:name="_Toc440631477"/>
      <w:bookmarkStart w:id="457" w:name="_Toc440875717"/>
      <w:bookmarkStart w:id="458" w:name="_Toc441131741"/>
      <w:r w:rsidRPr="00E71A48">
        <w:rPr>
          <w:szCs w:val="24"/>
        </w:rPr>
        <w:t>Общие положения</w:t>
      </w:r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</w:t>
      </w:r>
      <w:r w:rsidRPr="00E71A48">
        <w:rPr>
          <w:bCs w:val="0"/>
          <w:sz w:val="24"/>
          <w:szCs w:val="24"/>
        </w:rPr>
        <w:lastRenderedPageBreak/>
        <w:t xml:space="preserve">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70246">
        <w:fldChar w:fldCharType="begin"/>
      </w:r>
      <w:r w:rsidR="00070246">
        <w:instrText xml:space="preserve"> REF _Ref93089454 \n \h  \* MERGEFORMAT </w:instrText>
      </w:r>
      <w:r w:rsidR="00070246">
        <w:fldChar w:fldCharType="separate"/>
      </w:r>
      <w:r w:rsidR="001A7C23" w:rsidRPr="001A7C23">
        <w:rPr>
          <w:bCs w:val="0"/>
          <w:sz w:val="24"/>
          <w:szCs w:val="24"/>
        </w:rPr>
        <w:t>3.6.2</w:t>
      </w:r>
      <w:r w:rsidR="00070246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70246">
        <w:fldChar w:fldCharType="begin"/>
      </w:r>
      <w:r w:rsidR="00070246">
        <w:instrText xml:space="preserve"> REF _Ref303670674 \n \h  \* MERGEFORMAT </w:instrText>
      </w:r>
      <w:r w:rsidR="00070246">
        <w:fldChar w:fldCharType="separate"/>
      </w:r>
      <w:r w:rsidR="001A7C23" w:rsidRPr="001A7C23">
        <w:rPr>
          <w:bCs w:val="0"/>
          <w:sz w:val="24"/>
          <w:szCs w:val="24"/>
        </w:rPr>
        <w:t>3.6.3</w:t>
      </w:r>
      <w:r w:rsidR="00070246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070246">
        <w:fldChar w:fldCharType="begin"/>
      </w:r>
      <w:r w:rsidR="00070246">
        <w:instrText xml:space="preserve"> REF _Ref306138385 \r \h  \* MERGEFORMAT </w:instrText>
      </w:r>
      <w:r w:rsidR="00070246">
        <w:fldChar w:fldCharType="separate"/>
      </w:r>
      <w:r w:rsidR="001A7C23" w:rsidRPr="001A7C23">
        <w:rPr>
          <w:bCs w:val="0"/>
          <w:sz w:val="24"/>
          <w:szCs w:val="24"/>
        </w:rPr>
        <w:t>3.6.4</w:t>
      </w:r>
      <w:r w:rsidR="00070246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9" w:name="_Ref93089454"/>
      <w:bookmarkStart w:id="460" w:name="_Toc439323712"/>
      <w:bookmarkStart w:id="461" w:name="_Toc440361346"/>
      <w:bookmarkStart w:id="462" w:name="_Toc440376101"/>
      <w:bookmarkStart w:id="463" w:name="_Toc440376228"/>
      <w:bookmarkStart w:id="464" w:name="_Toc440382493"/>
      <w:bookmarkStart w:id="465" w:name="_Toc440447163"/>
      <w:bookmarkStart w:id="466" w:name="_Toc440620843"/>
      <w:bookmarkStart w:id="467" w:name="_Toc440631478"/>
      <w:bookmarkStart w:id="468" w:name="_Toc440875718"/>
      <w:bookmarkStart w:id="469" w:name="_Toc441131742"/>
      <w:r w:rsidRPr="00E71A48">
        <w:rPr>
          <w:szCs w:val="24"/>
        </w:rPr>
        <w:t>Отборочная стадия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D6E7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8E312A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8E312A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</w:t>
      </w:r>
      <w:r w:rsidRPr="001851F9">
        <w:rPr>
          <w:bCs w:val="0"/>
          <w:sz w:val="24"/>
          <w:szCs w:val="24"/>
        </w:rPr>
        <w:t xml:space="preserve">которые ведутся в соответствии с положениями Федерального закона от </w:t>
      </w:r>
      <w:r w:rsidR="001851F9" w:rsidRPr="008E312A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8E312A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8E312A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8E312A">
        <w:rPr>
          <w:bCs w:val="0"/>
          <w:sz w:val="24"/>
          <w:szCs w:val="24"/>
        </w:rPr>
        <w:t>Участник</w:t>
      </w:r>
      <w:r w:rsidRPr="008E312A">
        <w:rPr>
          <w:bCs w:val="0"/>
          <w:sz w:val="24"/>
          <w:szCs w:val="24"/>
        </w:rPr>
        <w:t xml:space="preserve">а; </w:t>
      </w:r>
    </w:p>
    <w:p w:rsidR="00717F60" w:rsidRPr="008E312A" w:rsidRDefault="008E312A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8E312A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8E312A">
        <w:rPr>
          <w:b/>
          <w:bCs w:val="0"/>
          <w:i/>
          <w:sz w:val="24"/>
          <w:szCs w:val="24"/>
        </w:rPr>
        <w:t>.</w:t>
      </w:r>
    </w:p>
    <w:p w:rsidR="00717F60" w:rsidRPr="008E312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70" w:name="_Ref55304419"/>
      <w:r w:rsidRPr="008E312A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8E312A">
        <w:rPr>
          <w:sz w:val="24"/>
          <w:szCs w:val="24"/>
        </w:rPr>
        <w:t>Участник</w:t>
      </w:r>
      <w:r w:rsidRPr="008E312A">
        <w:rPr>
          <w:sz w:val="24"/>
          <w:szCs w:val="24"/>
        </w:rPr>
        <w:t>ов разъя</w:t>
      </w:r>
      <w:r w:rsidR="00796BE6" w:rsidRPr="008E312A">
        <w:rPr>
          <w:sz w:val="24"/>
          <w:szCs w:val="24"/>
        </w:rPr>
        <w:t>снения или дополнения их Заявок</w:t>
      </w:r>
      <w:r w:rsidRPr="008E312A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8E312A">
        <w:rPr>
          <w:sz w:val="24"/>
          <w:szCs w:val="24"/>
        </w:rPr>
        <w:t>Заявк</w:t>
      </w:r>
      <w:r w:rsidRPr="008E312A">
        <w:rPr>
          <w:sz w:val="24"/>
          <w:szCs w:val="24"/>
        </w:rPr>
        <w:t>и</w:t>
      </w:r>
      <w:r w:rsidR="00076D8B" w:rsidRPr="008E312A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8E312A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8E312A">
        <w:rPr>
          <w:sz w:val="24"/>
          <w:szCs w:val="24"/>
        </w:rPr>
        <w:t>Заявк</w:t>
      </w:r>
      <w:r w:rsidRPr="008E312A">
        <w:rPr>
          <w:sz w:val="24"/>
          <w:szCs w:val="24"/>
        </w:rPr>
        <w:t>и (перечня предлагаем</w:t>
      </w:r>
      <w:r w:rsidR="00541FAB" w:rsidRPr="008E312A">
        <w:rPr>
          <w:sz w:val="24"/>
          <w:szCs w:val="24"/>
        </w:rPr>
        <w:t>ых</w:t>
      </w:r>
      <w:r w:rsidRPr="008E312A">
        <w:rPr>
          <w:sz w:val="24"/>
          <w:szCs w:val="24"/>
        </w:rPr>
        <w:t xml:space="preserve"> </w:t>
      </w:r>
      <w:r w:rsidR="007F76D6" w:rsidRPr="008E312A">
        <w:rPr>
          <w:sz w:val="24"/>
          <w:szCs w:val="24"/>
        </w:rPr>
        <w:t>работ</w:t>
      </w:r>
      <w:r w:rsidRPr="008E312A">
        <w:rPr>
          <w:sz w:val="24"/>
          <w:szCs w:val="24"/>
        </w:rPr>
        <w:t xml:space="preserve">, </w:t>
      </w:r>
      <w:r w:rsidR="00541FAB" w:rsidRPr="008E312A">
        <w:rPr>
          <w:sz w:val="24"/>
          <w:szCs w:val="24"/>
        </w:rPr>
        <w:t>их</w:t>
      </w:r>
      <w:r w:rsidRPr="008E312A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8E312A">
        <w:rPr>
          <w:sz w:val="24"/>
          <w:szCs w:val="24"/>
        </w:rPr>
        <w:t>З</w:t>
      </w:r>
      <w:r w:rsidRPr="008E312A">
        <w:rPr>
          <w:sz w:val="24"/>
          <w:szCs w:val="24"/>
        </w:rPr>
        <w:t>апроса предложений.</w:t>
      </w:r>
    </w:p>
    <w:p w:rsidR="00717F60" w:rsidRPr="008E312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8E312A">
        <w:rPr>
          <w:sz w:val="24"/>
          <w:szCs w:val="24"/>
        </w:rPr>
        <w:t xml:space="preserve">При проверке правильности оформления </w:t>
      </w:r>
      <w:r w:rsidR="004B5EB3" w:rsidRPr="008E312A">
        <w:rPr>
          <w:sz w:val="24"/>
          <w:szCs w:val="24"/>
        </w:rPr>
        <w:t>Заявк</w:t>
      </w:r>
      <w:r w:rsidRPr="008E312A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8E312A">
        <w:rPr>
          <w:sz w:val="24"/>
          <w:szCs w:val="24"/>
        </w:rPr>
        <w:t>Заявк</w:t>
      </w:r>
      <w:r w:rsidRPr="008E312A">
        <w:rPr>
          <w:sz w:val="24"/>
          <w:szCs w:val="24"/>
        </w:rPr>
        <w:t xml:space="preserve">и. Закупочная комиссия с письменного согласия </w:t>
      </w:r>
      <w:r w:rsidR="009C744E" w:rsidRPr="008E312A">
        <w:rPr>
          <w:sz w:val="24"/>
          <w:szCs w:val="24"/>
        </w:rPr>
        <w:t>Участник</w:t>
      </w:r>
      <w:r w:rsidRPr="008E312A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8E312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71" w:name="_Ref55307002"/>
      <w:r w:rsidRPr="008E312A">
        <w:rPr>
          <w:sz w:val="24"/>
          <w:szCs w:val="24"/>
        </w:rPr>
        <w:t xml:space="preserve">По результатам проведения отборочной стадии Закупочная комиссия отклонит </w:t>
      </w:r>
      <w:r w:rsidR="004B5EB3" w:rsidRPr="008E312A">
        <w:rPr>
          <w:sz w:val="24"/>
          <w:szCs w:val="24"/>
        </w:rPr>
        <w:t>Заявк</w:t>
      </w:r>
      <w:r w:rsidRPr="008E312A">
        <w:rPr>
          <w:sz w:val="24"/>
          <w:szCs w:val="24"/>
        </w:rPr>
        <w:t>и, которые:</w:t>
      </w:r>
      <w:bookmarkEnd w:id="470"/>
      <w:bookmarkEnd w:id="471"/>
    </w:p>
    <w:p w:rsidR="00F4128C" w:rsidRPr="008E312A" w:rsidRDefault="008E312A" w:rsidP="00F4128C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8E312A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F4128C" w:rsidRPr="008E312A">
        <w:rPr>
          <w:sz w:val="24"/>
          <w:szCs w:val="24"/>
        </w:rPr>
        <w:t>;</w:t>
      </w:r>
    </w:p>
    <w:p w:rsidR="00F4128C" w:rsidRPr="008E312A" w:rsidRDefault="00F4128C" w:rsidP="00F4128C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8E312A">
        <w:rPr>
          <w:sz w:val="24"/>
          <w:szCs w:val="24"/>
        </w:rPr>
        <w:t xml:space="preserve">не отвечают установленным в настоящей документации требованиям к </w:t>
      </w:r>
      <w:r w:rsidRPr="008E312A">
        <w:rPr>
          <w:sz w:val="24"/>
          <w:szCs w:val="24"/>
        </w:rPr>
        <w:lastRenderedPageBreak/>
        <w:t xml:space="preserve">оформлению, составу документов и сведений, подаваемым в Заявке, в том </w:t>
      </w:r>
      <w:proofErr w:type="gramStart"/>
      <w:r w:rsidRPr="008E312A">
        <w:rPr>
          <w:sz w:val="24"/>
          <w:szCs w:val="24"/>
        </w:rPr>
        <w:t>числе</w:t>
      </w:r>
      <w:proofErr w:type="gramEnd"/>
      <w:r w:rsidRPr="008E312A">
        <w:rPr>
          <w:sz w:val="24"/>
          <w:szCs w:val="24"/>
        </w:rPr>
        <w:t xml:space="preserve"> если Участник (в </w:t>
      </w:r>
      <w:proofErr w:type="spellStart"/>
      <w:r w:rsidRPr="008E312A">
        <w:rPr>
          <w:sz w:val="24"/>
          <w:szCs w:val="24"/>
        </w:rPr>
        <w:t>т.ч</w:t>
      </w:r>
      <w:proofErr w:type="spellEnd"/>
      <w:r w:rsidRPr="008E312A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субподрядчиков) не предоставил информацию о собственниках Участника (включая конечных бенефициаров) (подраздел </w:t>
      </w:r>
      <w:r w:rsidR="00070246">
        <w:fldChar w:fldCharType="begin"/>
      </w:r>
      <w:r w:rsidR="00070246">
        <w:instrText xml:space="preserve"> REF _Ref444180906 \r \h  \* MERGEFORMAT </w:instrText>
      </w:r>
      <w:r w:rsidR="00070246">
        <w:fldChar w:fldCharType="separate"/>
      </w:r>
      <w:r w:rsidRPr="008E312A">
        <w:rPr>
          <w:sz w:val="24"/>
          <w:szCs w:val="24"/>
        </w:rPr>
        <w:t>5.12</w:t>
      </w:r>
      <w:r w:rsidR="00070246">
        <w:fldChar w:fldCharType="end"/>
      </w:r>
      <w:r w:rsidRPr="008E312A">
        <w:rPr>
          <w:sz w:val="24"/>
          <w:szCs w:val="24"/>
        </w:rPr>
        <w:t xml:space="preserve">); </w:t>
      </w:r>
    </w:p>
    <w:p w:rsidR="00F4128C" w:rsidRPr="008E312A" w:rsidRDefault="00F4128C" w:rsidP="00F4128C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8E312A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70246">
        <w:fldChar w:fldCharType="begin"/>
      </w:r>
      <w:r w:rsidR="00070246">
        <w:instrText xml:space="preserve"> REF _Ref306176386 \r \h  \* MERGEFORMAT </w:instrText>
      </w:r>
      <w:r w:rsidR="00070246">
        <w:fldChar w:fldCharType="separate"/>
      </w:r>
      <w:r w:rsidRPr="008E312A">
        <w:rPr>
          <w:sz w:val="24"/>
          <w:szCs w:val="24"/>
        </w:rPr>
        <w:t>3.3.14</w:t>
      </w:r>
      <w:r w:rsidR="00070246">
        <w:fldChar w:fldCharType="end"/>
      </w:r>
      <w:r w:rsidRPr="008E312A">
        <w:rPr>
          <w:sz w:val="24"/>
          <w:szCs w:val="24"/>
        </w:rPr>
        <w:t>;</w:t>
      </w:r>
    </w:p>
    <w:p w:rsidR="00F4128C" w:rsidRPr="008E312A" w:rsidRDefault="008E312A" w:rsidP="00F4128C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8E312A">
        <w:rPr>
          <w:sz w:val="24"/>
          <w:szCs w:val="24"/>
        </w:rPr>
        <w:t xml:space="preserve">поданы Участниками, но не содержат всех </w:t>
      </w:r>
      <w:proofErr w:type="gramStart"/>
      <w:r w:rsidRPr="008E312A">
        <w:rPr>
          <w:sz w:val="24"/>
          <w:szCs w:val="24"/>
        </w:rPr>
        <w:t>документов</w:t>
      </w:r>
      <w:proofErr w:type="gramEnd"/>
      <w:r w:rsidRPr="008E312A">
        <w:rPr>
          <w:sz w:val="24"/>
          <w:szCs w:val="24"/>
        </w:rPr>
        <w:t xml:space="preserve"> требуемых настоящей Документацией по запросу предложений</w:t>
      </w:r>
      <w:r w:rsidR="00F4128C" w:rsidRPr="008E312A">
        <w:rPr>
          <w:sz w:val="24"/>
          <w:szCs w:val="24"/>
        </w:rPr>
        <w:t>;</w:t>
      </w:r>
    </w:p>
    <w:p w:rsidR="00F4128C" w:rsidRPr="00EC79CD" w:rsidRDefault="00F4128C" w:rsidP="00F4128C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EC79CD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C97A76" w:rsidRPr="00C97A76" w:rsidRDefault="00F4128C" w:rsidP="00F4128C">
      <w:pPr>
        <w:pStyle w:val="affffff0"/>
        <w:widowControl w:val="0"/>
        <w:numPr>
          <w:ilvl w:val="0"/>
          <w:numId w:val="9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C79CD">
        <w:rPr>
          <w:sz w:val="24"/>
          <w:szCs w:val="24"/>
        </w:rPr>
        <w:t>содержат очевидные арифметические или грамматические ошибки, с исправлением которых не согласился Участник.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070246">
        <w:fldChar w:fldCharType="begin"/>
      </w:r>
      <w:r w:rsidR="00070246">
        <w:instrText xml:space="preserve"> REF _Ref306176386 \r \h  \* MERGEFORMAT </w:instrText>
      </w:r>
      <w:r w:rsidR="00070246">
        <w:fldChar w:fldCharType="separate"/>
      </w:r>
      <w:r w:rsidR="001A7C23" w:rsidRPr="001A7C23">
        <w:rPr>
          <w:sz w:val="24"/>
          <w:szCs w:val="24"/>
        </w:rPr>
        <w:t>3.3.14</w:t>
      </w:r>
      <w:r w:rsidR="00070246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2" w:name="_Ref303670674"/>
      <w:bookmarkStart w:id="473" w:name="_Toc439323713"/>
      <w:bookmarkStart w:id="474" w:name="_Toc440361347"/>
      <w:bookmarkStart w:id="475" w:name="_Toc440376102"/>
      <w:bookmarkStart w:id="476" w:name="_Toc440376229"/>
      <w:bookmarkStart w:id="477" w:name="_Toc440382494"/>
      <w:bookmarkStart w:id="478" w:name="_Toc440447164"/>
      <w:bookmarkStart w:id="479" w:name="_Toc440620844"/>
      <w:bookmarkStart w:id="480" w:name="_Toc440631479"/>
      <w:bookmarkStart w:id="481" w:name="_Toc440875719"/>
      <w:bookmarkStart w:id="482" w:name="_Toc441131743"/>
      <w:r w:rsidRPr="00E71A48">
        <w:rPr>
          <w:szCs w:val="24"/>
        </w:rPr>
        <w:t>Проведение переговоров</w:t>
      </w:r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306138385"/>
      <w:bookmarkStart w:id="484" w:name="_Toc439323714"/>
      <w:bookmarkStart w:id="485" w:name="_Toc440361348"/>
      <w:bookmarkStart w:id="486" w:name="_Toc440376103"/>
      <w:bookmarkStart w:id="487" w:name="_Toc440376230"/>
      <w:bookmarkStart w:id="488" w:name="_Toc440382495"/>
      <w:bookmarkStart w:id="489" w:name="_Toc440447165"/>
      <w:bookmarkStart w:id="490" w:name="_Toc440620845"/>
      <w:bookmarkStart w:id="491" w:name="_Toc440631480"/>
      <w:bookmarkStart w:id="492" w:name="_Toc440875720"/>
      <w:bookmarkStart w:id="493" w:name="_Toc441131744"/>
      <w:r w:rsidRPr="00E71A48">
        <w:rPr>
          <w:szCs w:val="24"/>
        </w:rPr>
        <w:t>Оценочная стадия</w:t>
      </w:r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94" w:name="_Ref303250967"/>
      <w:bookmarkStart w:id="495" w:name="_Toc305697378"/>
      <w:bookmarkStart w:id="496" w:name="_Toc441131745"/>
      <w:bookmarkStart w:id="497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94"/>
      <w:bookmarkEnd w:id="495"/>
      <w:bookmarkEnd w:id="496"/>
      <w:r w:rsidRPr="00E71A48">
        <w:t xml:space="preserve"> </w:t>
      </w:r>
    </w:p>
    <w:bookmarkEnd w:id="497"/>
    <w:p w:rsidR="00F15392" w:rsidRPr="001F4040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1F4040">
        <w:rPr>
          <w:sz w:val="24"/>
          <w:szCs w:val="24"/>
          <w:lang w:eastAsia="ru-RU"/>
        </w:rPr>
        <w:t>процедуры</w:t>
      </w:r>
      <w:r w:rsidR="003417F7" w:rsidRPr="001F4040">
        <w:rPr>
          <w:sz w:val="24"/>
          <w:szCs w:val="24"/>
          <w:lang w:eastAsia="ru-RU"/>
        </w:rPr>
        <w:t xml:space="preserve"> понижения цены -</w:t>
      </w:r>
      <w:r w:rsidRPr="001F4040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1F4040">
        <w:rPr>
          <w:sz w:val="24"/>
          <w:szCs w:val="24"/>
          <w:lang w:eastAsia="ru-RU"/>
        </w:rPr>
        <w:t>Участник</w:t>
      </w:r>
      <w:r w:rsidRPr="001F4040">
        <w:rPr>
          <w:sz w:val="24"/>
          <w:szCs w:val="24"/>
          <w:lang w:eastAsia="ru-RU"/>
        </w:rPr>
        <w:t xml:space="preserve">ам </w:t>
      </w:r>
      <w:r w:rsidR="00C05EF6" w:rsidRPr="001F4040">
        <w:rPr>
          <w:sz w:val="24"/>
          <w:szCs w:val="24"/>
          <w:lang w:eastAsia="ru-RU"/>
        </w:rPr>
        <w:t>запроса предложений</w:t>
      </w:r>
      <w:r w:rsidRPr="001F4040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1F4040">
        <w:rPr>
          <w:sz w:val="24"/>
          <w:szCs w:val="24"/>
          <w:lang w:eastAsia="ru-RU"/>
        </w:rPr>
        <w:t>Заявок</w:t>
      </w:r>
      <w:r w:rsidRPr="001F4040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1F4040">
        <w:rPr>
          <w:sz w:val="24"/>
          <w:szCs w:val="24"/>
          <w:lang w:eastAsia="ru-RU"/>
        </w:rPr>
        <w:t>Заявк</w:t>
      </w:r>
      <w:r w:rsidRPr="001F4040">
        <w:rPr>
          <w:sz w:val="24"/>
          <w:szCs w:val="24"/>
          <w:lang w:eastAsia="ru-RU"/>
        </w:rPr>
        <w:t>е, цены.</w:t>
      </w:r>
    </w:p>
    <w:p w:rsidR="00F15392" w:rsidRPr="001F4040" w:rsidRDefault="001F4040" w:rsidP="00612EA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1F4040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</w:t>
      </w:r>
      <w:r w:rsidRPr="001F4040">
        <w:rPr>
          <w:sz w:val="24"/>
          <w:szCs w:val="24"/>
          <w:lang w:eastAsia="ru-RU"/>
        </w:rPr>
        <w:lastRenderedPageBreak/>
        <w:t>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1F4040">
        <w:rPr>
          <w:sz w:val="24"/>
          <w:szCs w:val="24"/>
          <w:lang w:eastAsia="ru-RU"/>
        </w:rPr>
        <w:t>.</w:t>
      </w:r>
    </w:p>
    <w:p w:rsidR="00F15392" w:rsidRPr="00612EAB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98" w:name="_Ref306352987"/>
      <w:r w:rsidRPr="001F4040">
        <w:rPr>
          <w:sz w:val="24"/>
          <w:szCs w:val="24"/>
          <w:lang w:eastAsia="ru-RU"/>
        </w:rPr>
        <w:t>Участник</w:t>
      </w:r>
      <w:r w:rsidR="00F15392" w:rsidRPr="001F4040">
        <w:rPr>
          <w:sz w:val="24"/>
          <w:szCs w:val="24"/>
          <w:lang w:eastAsia="ru-RU"/>
        </w:rPr>
        <w:t xml:space="preserve"> </w:t>
      </w:r>
      <w:r w:rsidR="00C05EF6" w:rsidRPr="001F4040">
        <w:rPr>
          <w:sz w:val="24"/>
          <w:szCs w:val="24"/>
          <w:lang w:eastAsia="ru-RU"/>
        </w:rPr>
        <w:t>запроса предложений</w:t>
      </w:r>
      <w:r w:rsidR="00F15392" w:rsidRPr="001F4040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1F4040">
        <w:rPr>
          <w:sz w:val="24"/>
          <w:szCs w:val="24"/>
          <w:lang w:eastAsia="ru-RU"/>
        </w:rPr>
        <w:t>Заявк</w:t>
      </w:r>
      <w:r w:rsidR="00BD05FA" w:rsidRPr="001F4040">
        <w:rPr>
          <w:sz w:val="24"/>
          <w:szCs w:val="24"/>
          <w:lang w:eastAsia="ru-RU"/>
        </w:rPr>
        <w:t>а</w:t>
      </w:r>
      <w:r w:rsidR="00F15392" w:rsidRPr="001F4040">
        <w:rPr>
          <w:sz w:val="24"/>
          <w:szCs w:val="24"/>
          <w:lang w:eastAsia="ru-RU"/>
        </w:rPr>
        <w:t xml:space="preserve">, </w:t>
      </w:r>
      <w:r w:rsidR="00F15392" w:rsidRPr="001F4040">
        <w:rPr>
          <w:i/>
          <w:sz w:val="24"/>
          <w:szCs w:val="24"/>
          <w:lang w:eastAsia="ru-RU"/>
        </w:rPr>
        <w:t>по которо</w:t>
      </w:r>
      <w:r w:rsidR="00BD05FA" w:rsidRPr="001F4040">
        <w:rPr>
          <w:i/>
          <w:sz w:val="24"/>
          <w:szCs w:val="24"/>
          <w:lang w:eastAsia="ru-RU"/>
        </w:rPr>
        <w:t>й</w:t>
      </w:r>
      <w:r w:rsidR="00F15392" w:rsidRPr="001F4040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1F4040">
        <w:rPr>
          <w:sz w:val="24"/>
          <w:szCs w:val="24"/>
          <w:lang w:eastAsia="ru-RU"/>
        </w:rPr>
        <w:t xml:space="preserve">остается </w:t>
      </w:r>
      <w:r w:rsidR="000943E4" w:rsidRPr="00612EAB">
        <w:rPr>
          <w:sz w:val="24"/>
          <w:szCs w:val="24"/>
          <w:lang w:eastAsia="ru-RU"/>
        </w:rPr>
        <w:t xml:space="preserve">действующей </w:t>
      </w:r>
      <w:r w:rsidR="00F15392" w:rsidRPr="00612EAB">
        <w:rPr>
          <w:sz w:val="24"/>
          <w:szCs w:val="24"/>
          <w:lang w:eastAsia="ru-RU"/>
        </w:rPr>
        <w:t>с ранее объявленной ценой.</w:t>
      </w:r>
      <w:bookmarkEnd w:id="498"/>
    </w:p>
    <w:p w:rsidR="00F15392" w:rsidRPr="00612EAB" w:rsidRDefault="00612EAB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612EAB">
        <w:rPr>
          <w:iCs/>
          <w:sz w:val="24"/>
          <w:szCs w:val="24"/>
          <w:lang w:eastAsia="ru-RU"/>
        </w:rPr>
        <w:t xml:space="preserve">Предложения Участника по повышению цены не рассматриваются, такой Участник считается не участвовавшим в процедуре переторжки, </w:t>
      </w:r>
      <w:r w:rsidRPr="00612EAB">
        <w:rPr>
          <w:sz w:val="24"/>
          <w:szCs w:val="24"/>
          <w:lang w:eastAsia="ru-RU"/>
        </w:rPr>
        <w:t>его Заявка остается действующей с ранее объявленной ценой</w:t>
      </w:r>
      <w:r w:rsidR="00F15392" w:rsidRPr="00612EAB">
        <w:rPr>
          <w:sz w:val="24"/>
          <w:szCs w:val="24"/>
          <w:lang w:eastAsia="ru-RU"/>
        </w:rPr>
        <w:t>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99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99"/>
    </w:p>
    <w:p w:rsidR="00F15392" w:rsidRPr="00E71A48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140353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E71A48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E71A48">
        <w:rPr>
          <w:sz w:val="24"/>
          <w:szCs w:val="24"/>
          <w:lang w:eastAsia="ru-RU"/>
        </w:rPr>
        <w:t xml:space="preserve"> в </w:t>
      </w:r>
      <w:r w:rsidRPr="00E71A48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E71A48" w:rsidRDefault="00076D8B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Приглашенные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и запроса предложений принимают в ней участия без внесения платы. После проведения переторжки в первый раз по просьбе любого из приглашенных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ов переторжка может быть проведена повторно, третий раз и т.п. (далее — повторная переторжка). При этом организатор запроса предложений может потребовать от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а возмещения расходов, связанных с организацией такой переторжки на основании </w:t>
      </w:r>
      <w:r w:rsidR="00123C70" w:rsidRPr="00E71A48">
        <w:rPr>
          <w:iCs/>
          <w:sz w:val="24"/>
          <w:szCs w:val="24"/>
          <w:lang w:eastAsia="ru-RU"/>
        </w:rPr>
        <w:t>Договор</w:t>
      </w:r>
      <w:r w:rsidRPr="00E71A48">
        <w:rPr>
          <w:iCs/>
          <w:sz w:val="24"/>
          <w:szCs w:val="24"/>
          <w:lang w:eastAsia="ru-RU"/>
        </w:rPr>
        <w:t>а, заключаемого с организатором запроса предложений. Максимальная сумма расходов, подлежащая возмещению, составляет 1 млн. рублей (с НДС); точная сумма расходов рассчитывается организатором запроса предложений в каждом конкретном случае исходя из размера вознаграждения организатора, но не более 50%</w:t>
      </w:r>
      <w:r w:rsidR="008F7BD0" w:rsidRPr="00E71A48">
        <w:rPr>
          <w:iCs/>
          <w:sz w:val="24"/>
          <w:szCs w:val="24"/>
          <w:lang w:eastAsia="ru-RU"/>
        </w:rPr>
        <w:t xml:space="preserve"> такого вознаграждения</w:t>
      </w:r>
      <w:r w:rsidRPr="00E71A48">
        <w:rPr>
          <w:iCs/>
          <w:sz w:val="24"/>
          <w:szCs w:val="24"/>
          <w:lang w:eastAsia="ru-RU"/>
        </w:rPr>
        <w:t xml:space="preserve">. 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>В случае</w:t>
      </w:r>
      <w:proofErr w:type="gramStart"/>
      <w:r w:rsidRPr="00E71A48">
        <w:rPr>
          <w:iCs/>
          <w:sz w:val="24"/>
          <w:szCs w:val="24"/>
          <w:lang w:eastAsia="ru-RU"/>
        </w:rPr>
        <w:t>,</w:t>
      </w:r>
      <w:proofErr w:type="gramEnd"/>
      <w:r w:rsidRPr="00E71A48">
        <w:rPr>
          <w:iCs/>
          <w:sz w:val="24"/>
          <w:szCs w:val="24"/>
          <w:lang w:eastAsia="ru-RU"/>
        </w:rPr>
        <w:t xml:space="preserve"> если последующая переторжка проводится по инициативе Организатора запроса предложений, закупочной комиссии, то плата с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ов запроса предложений за проведение таких переторжек не взимается.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На каждую последующую переторжку приглашаются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и запроса предложений, участвующие в предыдущей переторжке. </w:t>
      </w:r>
    </w:p>
    <w:p w:rsidR="00685336" w:rsidRPr="00E71A48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70246">
        <w:fldChar w:fldCharType="begin"/>
      </w:r>
      <w:r w:rsidR="00070246">
        <w:instrText xml:space="preserve"> REF _Ref306352987 \r \h  \* MERGEFORMAT </w:instrText>
      </w:r>
      <w:r w:rsidR="00070246">
        <w:fldChar w:fldCharType="separate"/>
      </w:r>
      <w:r w:rsidR="001A7C23" w:rsidRPr="001A7C23">
        <w:rPr>
          <w:iCs/>
          <w:sz w:val="24"/>
          <w:szCs w:val="24"/>
          <w:lang w:eastAsia="ru-RU"/>
        </w:rPr>
        <w:t>3.7.3</w:t>
      </w:r>
      <w:r w:rsidR="00070246">
        <w:fldChar w:fldCharType="end"/>
      </w:r>
      <w:r w:rsidRPr="00E71A48">
        <w:rPr>
          <w:iCs/>
          <w:sz w:val="24"/>
          <w:szCs w:val="24"/>
          <w:lang w:eastAsia="ru-RU"/>
        </w:rPr>
        <w:t xml:space="preserve"> - </w:t>
      </w:r>
      <w:r w:rsidR="00070246">
        <w:fldChar w:fldCharType="begin"/>
      </w:r>
      <w:r w:rsidR="00070246">
        <w:instrText xml:space="preserve"> REF _Ref306353005 \r \h  \* MERGEFORMAT </w:instrText>
      </w:r>
      <w:r w:rsidR="00070246">
        <w:fldChar w:fldCharType="separate"/>
      </w:r>
      <w:r w:rsidR="001A7C23" w:rsidRPr="001A7C23">
        <w:rPr>
          <w:iCs/>
          <w:sz w:val="24"/>
          <w:szCs w:val="24"/>
          <w:lang w:eastAsia="ru-RU"/>
        </w:rPr>
        <w:t>3.7.5</w:t>
      </w:r>
      <w:r w:rsidR="00070246">
        <w:fldChar w:fldCharType="end"/>
      </w:r>
      <w:r w:rsidRPr="00E71A48">
        <w:rPr>
          <w:iCs/>
          <w:sz w:val="24"/>
          <w:szCs w:val="24"/>
          <w:lang w:eastAsia="ru-RU"/>
        </w:rPr>
        <w:t>.</w:t>
      </w:r>
    </w:p>
    <w:p w:rsidR="00F15392" w:rsidRPr="00E71A48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Участник</w:t>
      </w:r>
      <w:r w:rsidR="00F15392" w:rsidRPr="00E71A48">
        <w:rPr>
          <w:sz w:val="24"/>
          <w:szCs w:val="24"/>
          <w:lang w:eastAsia="ru-RU"/>
        </w:rPr>
        <w:t xml:space="preserve"> </w:t>
      </w:r>
      <w:r w:rsidR="00C86793" w:rsidRPr="00E71A48">
        <w:rPr>
          <w:sz w:val="24"/>
          <w:szCs w:val="24"/>
          <w:lang w:eastAsia="ru-RU"/>
        </w:rPr>
        <w:t>запроса предложений</w:t>
      </w:r>
      <w:r w:rsidR="00F15392" w:rsidRPr="00E71A48">
        <w:rPr>
          <w:sz w:val="24"/>
          <w:szCs w:val="24"/>
          <w:lang w:eastAsia="ru-RU"/>
        </w:rPr>
        <w:t xml:space="preserve">, участвовавший в переторжке и снизивший свою цену, обязан представить откорректированные с учетом новой, полученной после переторжки цены, документы, </w:t>
      </w:r>
      <w:r w:rsidR="00F15392" w:rsidRPr="00C97A76">
        <w:rPr>
          <w:sz w:val="24"/>
          <w:szCs w:val="24"/>
          <w:lang w:eastAsia="ru-RU"/>
        </w:rPr>
        <w:t>определяющие его коммерческое предложение с приложением соответствующих файлов</w:t>
      </w:r>
      <w:r w:rsidR="00C97A76" w:rsidRPr="00C97A76">
        <w:rPr>
          <w:sz w:val="24"/>
          <w:szCs w:val="24"/>
          <w:lang w:eastAsia="ru-RU"/>
        </w:rPr>
        <w:t xml:space="preserve"> </w:t>
      </w:r>
      <w:r w:rsidR="00C97A76" w:rsidRPr="00C97A76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C97A76">
        <w:rPr>
          <w:sz w:val="24"/>
          <w:szCs w:val="24"/>
          <w:lang w:eastAsia="ru-RU"/>
        </w:rPr>
        <w:t>. Изменение</w:t>
      </w:r>
      <w:r w:rsidR="00F15392" w:rsidRPr="00E71A48">
        <w:rPr>
          <w:sz w:val="24"/>
          <w:szCs w:val="24"/>
          <w:lang w:eastAsia="ru-RU"/>
        </w:rPr>
        <w:t xml:space="preserve"> цены в сторону снижения не должно повлечь за собой изменение иных условий </w:t>
      </w:r>
      <w:r w:rsidR="004B5EB3" w:rsidRPr="00E71A48">
        <w:rPr>
          <w:sz w:val="24"/>
          <w:szCs w:val="24"/>
          <w:lang w:eastAsia="ru-RU"/>
        </w:rPr>
        <w:t>Заявк</w:t>
      </w:r>
      <w:r w:rsidR="00F15392" w:rsidRPr="00E71A48">
        <w:rPr>
          <w:sz w:val="24"/>
          <w:szCs w:val="24"/>
          <w:lang w:eastAsia="ru-RU"/>
        </w:rPr>
        <w:t>и.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По решению </w:t>
      </w:r>
      <w:r w:rsidR="00685336" w:rsidRPr="00E71A48">
        <w:rPr>
          <w:sz w:val="24"/>
          <w:szCs w:val="24"/>
          <w:lang w:eastAsia="ru-RU"/>
        </w:rPr>
        <w:t xml:space="preserve">Закупочной </w:t>
      </w:r>
      <w:r w:rsidRPr="00E71A4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00" w:name="_Ref303681924"/>
      <w:bookmarkStart w:id="501" w:name="_Ref303683914"/>
      <w:bookmarkStart w:id="502" w:name="_Toc441131746"/>
      <w:r w:rsidRPr="00E71A48">
        <w:lastRenderedPageBreak/>
        <w:t xml:space="preserve">Подведение итогов </w:t>
      </w:r>
      <w:r w:rsidR="00DF639D" w:rsidRPr="00E71A48">
        <w:t>З</w:t>
      </w:r>
      <w:r w:rsidRPr="00E71A48">
        <w:t>апроса предложений</w:t>
      </w:r>
      <w:bookmarkEnd w:id="500"/>
      <w:bookmarkEnd w:id="501"/>
      <w:bookmarkEnd w:id="50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03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50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E71A48">
        <w:rPr>
          <w:sz w:val="24"/>
          <w:szCs w:val="24"/>
        </w:rPr>
        <w:t>, который подписывается ответственным секретарем Закупочной комиссии</w:t>
      </w:r>
      <w:r w:rsidRPr="00E71A48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</w:t>
      </w:r>
      <w:r w:rsidR="0087407B" w:rsidRPr="00E71A48">
        <w:rPr>
          <w:bCs w:val="0"/>
          <w:sz w:val="24"/>
          <w:szCs w:val="24"/>
        </w:rPr>
        <w:t xml:space="preserve">запроса предложений </w:t>
      </w:r>
      <w:r w:rsidR="00717F60" w:rsidRPr="00E71A48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04" w:name="_Ref303251044"/>
      <w:bookmarkStart w:id="505" w:name="_Toc441131747"/>
      <w:bookmarkStart w:id="50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504"/>
      <w:bookmarkEnd w:id="50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0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50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50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50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50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50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10" w:name="_Ref303683929"/>
      <w:bookmarkStart w:id="511" w:name="_Toc441131748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506"/>
      <w:bookmarkEnd w:id="510"/>
      <w:bookmarkEnd w:id="511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lastRenderedPageBreak/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512" w:name="_Ref294695403"/>
      <w:bookmarkStart w:id="513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512"/>
      <w:bookmarkEnd w:id="513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514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514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070246">
        <w:fldChar w:fldCharType="begin"/>
      </w:r>
      <w:r w:rsidR="00070246">
        <w:instrText xml:space="preserve"> REF _Ref294695546 \r \h  \* MERGEFORMAT </w:instrText>
      </w:r>
      <w:r w:rsidR="00070246">
        <w:fldChar w:fldCharType="separate"/>
      </w:r>
      <w:r w:rsidR="001A7C23" w:rsidRPr="001A7C23">
        <w:rPr>
          <w:bCs w:val="0"/>
          <w:sz w:val="24"/>
          <w:szCs w:val="24"/>
        </w:rPr>
        <w:t xml:space="preserve"> 1.2.6 </w:t>
      </w:r>
      <w:r w:rsidR="00070246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070246">
        <w:fldChar w:fldCharType="begin"/>
      </w:r>
      <w:r w:rsidR="00070246">
        <w:instrText xml:space="preserve"> REF _Ref294695403 \n \h  \* MERGEFORMAT </w:instrText>
      </w:r>
      <w:r w:rsidR="00070246">
        <w:fldChar w:fldCharType="separate"/>
      </w:r>
      <w:r w:rsidR="001A7C23" w:rsidRPr="001A7C23">
        <w:rPr>
          <w:bCs w:val="0"/>
          <w:sz w:val="24"/>
          <w:szCs w:val="24"/>
        </w:rPr>
        <w:t>3.10.3</w:t>
      </w:r>
      <w:r w:rsidR="00070246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070246">
        <w:fldChar w:fldCharType="begin"/>
      </w:r>
      <w:r w:rsidR="00070246">
        <w:instrText xml:space="preserve"> REF _Ref305979053 \r \h  \* MERGEFORMAT </w:instrText>
      </w:r>
      <w:r w:rsidR="00070246">
        <w:fldChar w:fldCharType="separate"/>
      </w:r>
      <w:r w:rsidR="001A7C23" w:rsidRPr="001A7C23">
        <w:rPr>
          <w:bCs w:val="0"/>
          <w:sz w:val="24"/>
          <w:szCs w:val="24"/>
        </w:rPr>
        <w:t>3.10.4</w:t>
      </w:r>
      <w:r w:rsidR="00070246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515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7F76D6">
        <w:rPr>
          <w:bCs w:val="0"/>
          <w:color w:val="000000"/>
          <w:sz w:val="24"/>
          <w:szCs w:val="24"/>
        </w:rPr>
        <w:t>работ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7F76D6">
        <w:rPr>
          <w:bCs w:val="0"/>
          <w:color w:val="000000"/>
          <w:sz w:val="24"/>
          <w:szCs w:val="24"/>
        </w:rPr>
        <w:t>выполняемых работ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516" w:name="_Toc181693189"/>
      <w:bookmarkStart w:id="517" w:name="_Ref190680463"/>
      <w:bookmarkStart w:id="518" w:name="_Ref306140410"/>
      <w:bookmarkStart w:id="519" w:name="_Ref306142159"/>
      <w:bookmarkStart w:id="520" w:name="_Toc441131749"/>
      <w:bookmarkStart w:id="521" w:name="_Ref303102866"/>
      <w:bookmarkStart w:id="522" w:name="_Toc305835589"/>
      <w:bookmarkStart w:id="523" w:name="_Ref303683952"/>
      <w:bookmarkStart w:id="524" w:name="__RefNumPara__840_922829174"/>
      <w:bookmarkEnd w:id="515"/>
      <w:r w:rsidRPr="00414CAF">
        <w:t xml:space="preserve">Обеспечение исполнения обязательств </w:t>
      </w:r>
      <w:r w:rsidR="000E5003">
        <w:t>Подрядчика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516"/>
      <w:bookmarkEnd w:id="517"/>
      <w:bookmarkEnd w:id="518"/>
      <w:bookmarkEnd w:id="519"/>
      <w:bookmarkEnd w:id="520"/>
      <w:r w:rsidRPr="00414CAF">
        <w:t xml:space="preserve"> </w:t>
      </w:r>
      <w:bookmarkEnd w:id="521"/>
      <w:bookmarkEnd w:id="522"/>
    </w:p>
    <w:p w:rsidR="00932C0A" w:rsidRPr="00C12FA4" w:rsidRDefault="00414CAF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</w:t>
      </w:r>
      <w:r w:rsidR="000E5003">
        <w:rPr>
          <w:sz w:val="24"/>
          <w:szCs w:val="24"/>
        </w:rPr>
        <w:t>Подрядчика</w:t>
      </w:r>
      <w:r w:rsidRPr="00C12FA4">
        <w:rPr>
          <w:sz w:val="24"/>
          <w:szCs w:val="24"/>
        </w:rPr>
        <w:t xml:space="preserve">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7F1742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2</w:t>
      </w:r>
      <w:r w:rsidR="007F1742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414CAF" w:rsidRDefault="00932C0A" w:rsidP="00557C01">
      <w:pPr>
        <w:keepNext/>
        <w:numPr>
          <w:ilvl w:val="1"/>
          <w:numId w:val="45"/>
        </w:numPr>
        <w:suppressAutoHyphens w:val="0"/>
        <w:spacing w:before="360" w:after="120" w:line="264" w:lineRule="auto"/>
        <w:ind w:left="1616" w:hanging="1077"/>
        <w:jc w:val="left"/>
        <w:outlineLvl w:val="1"/>
        <w:rPr>
          <w:b/>
          <w:bCs w:val="0"/>
          <w:snapToGrid w:val="0"/>
          <w:sz w:val="24"/>
          <w:szCs w:val="24"/>
          <w:lang w:eastAsia="ru-RU"/>
        </w:rPr>
      </w:pPr>
      <w:bookmarkStart w:id="525" w:name="_Ref303694483"/>
      <w:bookmarkStart w:id="526" w:name="_Toc305835590"/>
      <w:bookmarkStart w:id="527" w:name="_Ref306140451"/>
      <w:r w:rsidRPr="00414CAF">
        <w:rPr>
          <w:b/>
          <w:bCs w:val="0"/>
          <w:snapToGrid w:val="0"/>
          <w:sz w:val="24"/>
          <w:szCs w:val="24"/>
          <w:lang w:eastAsia="ru-RU"/>
        </w:rPr>
        <w:t xml:space="preserve">Уведомление о результатах </w:t>
      </w:r>
      <w:bookmarkEnd w:id="525"/>
      <w:bookmarkEnd w:id="526"/>
      <w:r w:rsidRPr="00414CAF">
        <w:rPr>
          <w:b/>
          <w:bCs w:val="0"/>
          <w:snapToGrid w:val="0"/>
          <w:sz w:val="24"/>
          <w:szCs w:val="24"/>
          <w:lang w:eastAsia="ru-RU"/>
        </w:rPr>
        <w:t>запроса предложений</w:t>
      </w:r>
      <w:bookmarkEnd w:id="527"/>
    </w:p>
    <w:bookmarkEnd w:id="523"/>
    <w:p w:rsidR="00ED5C7C" w:rsidRPr="00E963D9" w:rsidRDefault="00ED5C7C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</w:pPr>
      <w:r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070246">
        <w:fldChar w:fldCharType="begin"/>
      </w:r>
      <w:r w:rsidR="00070246">
        <w:instrText xml:space="preserve"> REF _Ref191386085 \r \h  \* MERGEFORMAT </w:instrText>
      </w:r>
      <w:r w:rsidR="00070246">
        <w:fldChar w:fldCharType="separate"/>
      </w:r>
      <w:r w:rsidR="001A7C23" w:rsidRPr="001A7C23">
        <w:rPr>
          <w:iCs/>
          <w:sz w:val="24"/>
          <w:szCs w:val="24"/>
        </w:rPr>
        <w:t>1.1.1</w:t>
      </w:r>
      <w:r w:rsidR="00070246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473BFE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473BFE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0E5003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ED5C7C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lastRenderedPageBreak/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1"/>
          <w:headerReference w:type="default" r:id="rId32"/>
          <w:footerReference w:type="even" r:id="rId33"/>
          <w:headerReference w:type="first" r:id="rId34"/>
          <w:footerReference w:type="first" r:id="rId3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528" w:name="_Ref440270568"/>
      <w:bookmarkStart w:id="529" w:name="_Ref440274159"/>
      <w:bookmarkStart w:id="530" w:name="_Ref440292555"/>
      <w:bookmarkStart w:id="531" w:name="_Ref440292779"/>
      <w:bookmarkStart w:id="532" w:name="_Toc441131750"/>
      <w:r>
        <w:rPr>
          <w:szCs w:val="24"/>
        </w:rPr>
        <w:lastRenderedPageBreak/>
        <w:t>Техническая часть</w:t>
      </w:r>
      <w:bookmarkEnd w:id="528"/>
      <w:bookmarkEnd w:id="529"/>
      <w:bookmarkEnd w:id="530"/>
      <w:bookmarkEnd w:id="531"/>
      <w:bookmarkEnd w:id="532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533" w:name="_Toc176064097"/>
      <w:bookmarkStart w:id="534" w:name="_Toc176338525"/>
      <w:bookmarkStart w:id="535" w:name="_Toc180399753"/>
      <w:bookmarkStart w:id="536" w:name="_Toc189457101"/>
      <w:bookmarkStart w:id="537" w:name="_Toc189461737"/>
      <w:bookmarkStart w:id="538" w:name="_Toc189462011"/>
      <w:bookmarkStart w:id="539" w:name="_Toc191273610"/>
      <w:bookmarkStart w:id="540" w:name="_Toc423421726"/>
      <w:bookmarkStart w:id="541" w:name="_Toc441131751"/>
      <w:bookmarkStart w:id="542" w:name="_Toc167189319"/>
      <w:bookmarkStart w:id="543" w:name="_Toc168725254"/>
      <w:r w:rsidRPr="00C12FA4">
        <w:t xml:space="preserve">Перечень, объемы и характеристики 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r w:rsidR="00C3704B">
        <w:t xml:space="preserve">закупаемых </w:t>
      </w:r>
      <w:r w:rsidR="00CD1816">
        <w:t>работ</w:t>
      </w:r>
      <w:bookmarkEnd w:id="541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44" w:name="_Toc439166311"/>
      <w:bookmarkStart w:id="545" w:name="_Toc439170659"/>
      <w:bookmarkStart w:id="546" w:name="_Toc439172761"/>
      <w:bookmarkStart w:id="547" w:name="_Toc439173205"/>
      <w:bookmarkStart w:id="548" w:name="_Toc439238199"/>
      <w:bookmarkStart w:id="549" w:name="_Toc439252751"/>
      <w:bookmarkStart w:id="550" w:name="_Toc439323609"/>
      <w:bookmarkStart w:id="551" w:name="_Toc439323725"/>
      <w:bookmarkStart w:id="552" w:name="_Toc440361359"/>
      <w:bookmarkStart w:id="553" w:name="_Toc440376114"/>
      <w:bookmarkStart w:id="554" w:name="_Toc440376241"/>
      <w:bookmarkStart w:id="555" w:name="_Toc440382503"/>
      <w:bookmarkStart w:id="556" w:name="_Toc440447173"/>
      <w:bookmarkStart w:id="557" w:name="_Toc440620853"/>
      <w:bookmarkStart w:id="558" w:name="_Toc440631488"/>
      <w:bookmarkStart w:id="559" w:name="_Toc440875728"/>
      <w:bookmarkStart w:id="560" w:name="_Toc44113175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7F1742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1742">
        <w:rPr>
          <w:b w:val="0"/>
          <w:szCs w:val="24"/>
        </w:rPr>
      </w:r>
      <w:r w:rsidR="007F1742">
        <w:rPr>
          <w:b w:val="0"/>
          <w:szCs w:val="24"/>
        </w:rPr>
        <w:fldChar w:fldCharType="separate"/>
      </w:r>
      <w:r w:rsidR="001A7C23">
        <w:rPr>
          <w:b w:val="0"/>
          <w:szCs w:val="24"/>
        </w:rPr>
        <w:t>1.1.4</w:t>
      </w:r>
      <w:r w:rsidR="007F1742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</w:p>
    <w:p w:rsidR="002B5044" w:rsidRPr="003803A7" w:rsidRDefault="002B5044" w:rsidP="0021751A">
      <w:pPr>
        <w:pStyle w:val="2"/>
        <w:ind w:left="1701" w:hanging="1134"/>
      </w:pPr>
      <w:bookmarkStart w:id="561" w:name="_Ref194832984"/>
      <w:bookmarkStart w:id="562" w:name="_Ref197686508"/>
      <w:bookmarkStart w:id="563" w:name="_Toc423421727"/>
      <w:bookmarkStart w:id="564" w:name="_Toc441131753"/>
      <w:r w:rsidRPr="003803A7">
        <w:t xml:space="preserve">Требование к </w:t>
      </w:r>
      <w:bookmarkEnd w:id="561"/>
      <w:bookmarkEnd w:id="562"/>
      <w:bookmarkEnd w:id="563"/>
      <w:r w:rsidR="00C3704B">
        <w:t xml:space="preserve">закупаемым </w:t>
      </w:r>
      <w:r w:rsidR="00CD1816">
        <w:t>работам</w:t>
      </w:r>
      <w:bookmarkEnd w:id="564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65" w:name="_Toc439166314"/>
      <w:bookmarkStart w:id="566" w:name="_Toc439170662"/>
      <w:bookmarkStart w:id="567" w:name="_Toc439172764"/>
      <w:bookmarkStart w:id="568" w:name="_Toc439173208"/>
      <w:bookmarkStart w:id="569" w:name="_Toc439238202"/>
      <w:bookmarkStart w:id="570" w:name="_Toc439252754"/>
      <w:bookmarkStart w:id="571" w:name="_Toc439323612"/>
      <w:bookmarkStart w:id="572" w:name="_Toc439323728"/>
      <w:bookmarkStart w:id="573" w:name="_Toc440361362"/>
      <w:bookmarkStart w:id="574" w:name="_Toc440376117"/>
      <w:bookmarkStart w:id="575" w:name="_Toc440376244"/>
      <w:bookmarkStart w:id="576" w:name="_Toc440382505"/>
      <w:bookmarkStart w:id="577" w:name="_Toc440447175"/>
      <w:bookmarkStart w:id="578" w:name="_Toc440620855"/>
      <w:bookmarkStart w:id="579" w:name="_Toc440631490"/>
      <w:bookmarkStart w:id="580" w:name="_Toc440875730"/>
      <w:bookmarkStart w:id="581" w:name="_Toc441131754"/>
      <w:bookmarkStart w:id="582" w:name="_Ref194833053"/>
      <w:bookmarkStart w:id="583" w:name="_Ref223496951"/>
      <w:bookmarkStart w:id="584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7177AF">
        <w:rPr>
          <w:b w:val="0"/>
          <w:szCs w:val="24"/>
        </w:rPr>
        <w:t>закупаемым</w:t>
      </w:r>
      <w:r w:rsidR="00CD1816">
        <w:rPr>
          <w:b w:val="0"/>
          <w:szCs w:val="24"/>
        </w:rPr>
        <w:t xml:space="preserve"> работам</w:t>
      </w:r>
      <w:r w:rsidR="003776BB" w:rsidRPr="003803A7">
        <w:rPr>
          <w:b w:val="0"/>
          <w:szCs w:val="24"/>
          <w:lang w:eastAsia="ru-RU"/>
        </w:rPr>
        <w:t xml:space="preserve">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</w:p>
    <w:bookmarkEnd w:id="542"/>
    <w:bookmarkEnd w:id="543"/>
    <w:bookmarkEnd w:id="582"/>
    <w:bookmarkEnd w:id="583"/>
    <w:bookmarkEnd w:id="584"/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bookmarkEnd w:id="5"/>
    <w:bookmarkEnd w:id="524"/>
    <w:p w:rsidR="00E33FCD" w:rsidRDefault="00E33FCD">
      <w:pPr>
        <w:suppressAutoHyphens w:val="0"/>
        <w:spacing w:line="240" w:lineRule="auto"/>
        <w:ind w:firstLine="0"/>
        <w:jc w:val="left"/>
        <w:rPr>
          <w:bCs w:val="0"/>
          <w:sz w:val="20"/>
          <w:szCs w:val="24"/>
          <w:lang w:eastAsia="ru-RU"/>
        </w:rPr>
      </w:pPr>
      <w:r>
        <w:rPr>
          <w:lang w:eastAsia="ru-RU"/>
        </w:rPr>
        <w:br w:type="page"/>
      </w: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585" w:name="_Ref440270602"/>
      <w:bookmarkStart w:id="586" w:name="_Toc44113175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585"/>
      <w:bookmarkEnd w:id="586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587" w:name="_Ref55336310"/>
      <w:bookmarkStart w:id="588" w:name="_Toc57314672"/>
      <w:bookmarkStart w:id="589" w:name="_Toc69728986"/>
      <w:bookmarkStart w:id="590" w:name="_Toc98253919"/>
      <w:bookmarkStart w:id="591" w:name="_Toc165173847"/>
      <w:bookmarkStart w:id="592" w:name="_Toc423423667"/>
      <w:bookmarkStart w:id="593" w:name="_Toc441131756"/>
      <w:r w:rsidRPr="00F647F7">
        <w:t xml:space="preserve">Письмо о подаче оферты </w:t>
      </w:r>
      <w:bookmarkStart w:id="594" w:name="_Ref22846535"/>
      <w:r w:rsidRPr="00F647F7">
        <w:t>(</w:t>
      </w:r>
      <w:bookmarkEnd w:id="594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587"/>
      <w:bookmarkEnd w:id="588"/>
      <w:bookmarkEnd w:id="589"/>
      <w:bookmarkEnd w:id="590"/>
      <w:bookmarkEnd w:id="591"/>
      <w:bookmarkEnd w:id="592"/>
      <w:bookmarkEnd w:id="593"/>
    </w:p>
    <w:p w:rsidR="004F4D80" w:rsidRPr="00C236C0" w:rsidRDefault="004F4D80" w:rsidP="004F4D80">
      <w:pPr>
        <w:pStyle w:val="3"/>
        <w:rPr>
          <w:szCs w:val="24"/>
        </w:rPr>
      </w:pPr>
      <w:bookmarkStart w:id="595" w:name="_Toc98253920"/>
      <w:bookmarkStart w:id="596" w:name="_Toc157248174"/>
      <w:bookmarkStart w:id="597" w:name="_Toc157496543"/>
      <w:bookmarkStart w:id="598" w:name="_Toc158206082"/>
      <w:bookmarkStart w:id="599" w:name="_Toc164057767"/>
      <w:bookmarkStart w:id="600" w:name="_Toc164137117"/>
      <w:bookmarkStart w:id="601" w:name="_Toc164161277"/>
      <w:bookmarkStart w:id="602" w:name="_Toc165173848"/>
      <w:bookmarkStart w:id="603" w:name="_Toc439170673"/>
      <w:bookmarkStart w:id="604" w:name="_Toc439172775"/>
      <w:bookmarkStart w:id="605" w:name="_Toc439173219"/>
      <w:bookmarkStart w:id="606" w:name="_Toc439238213"/>
      <w:bookmarkStart w:id="607" w:name="_Toc440361369"/>
      <w:bookmarkStart w:id="608" w:name="_Toc440376124"/>
      <w:bookmarkStart w:id="609" w:name="_Toc441131757"/>
      <w:r w:rsidRPr="00C236C0">
        <w:rPr>
          <w:szCs w:val="24"/>
        </w:rPr>
        <w:t>Форма письма о подаче оферты</w:t>
      </w:r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10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CD1816">
        <w:rPr>
          <w:sz w:val="24"/>
          <w:szCs w:val="24"/>
        </w:rPr>
        <w:t>выполнение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CD1816">
        <w:rPr>
          <w:sz w:val="24"/>
          <w:szCs w:val="24"/>
        </w:rPr>
        <w:t>работ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176B20">
        <w:rPr>
          <w:sz w:val="24"/>
          <w:szCs w:val="24"/>
          <w:vertAlign w:val="superscript"/>
        </w:rPr>
        <w:t>работ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176B20">
        <w:rPr>
          <w:sz w:val="24"/>
          <w:szCs w:val="24"/>
        </w:rPr>
        <w:t>выполнения работ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 xml:space="preserve">оплаты </w:t>
      </w:r>
      <w:r w:rsidR="00176B20">
        <w:rPr>
          <w:sz w:val="24"/>
          <w:szCs w:val="24"/>
        </w:rPr>
        <w:t>выполнения работ</w:t>
      </w:r>
      <w:r w:rsidR="00975C64" w:rsidRPr="00975C64">
        <w:rPr>
          <w:sz w:val="24"/>
          <w:szCs w:val="24"/>
        </w:rPr>
        <w:t xml:space="preserve">, Сводной таблицей стоимости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176B20">
        <w:rPr>
          <w:b/>
          <w:szCs w:val="24"/>
        </w:rPr>
        <w:t>выполнения работ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176B20">
        <w:rPr>
          <w:szCs w:val="24"/>
        </w:rPr>
        <w:t>выполнения работ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176B20">
        <w:rPr>
          <w:szCs w:val="24"/>
        </w:rPr>
        <w:t>выполнения работ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8D20D2">
        <w:rPr>
          <w:b/>
          <w:szCs w:val="24"/>
        </w:rPr>
        <w:t>выполнения работ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F647F7" w:rsidRDefault="004F4D80" w:rsidP="004F4D80">
      <w:pPr>
        <w:spacing w:after="60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Настоящая </w:t>
      </w:r>
      <w:r w:rsidR="00C236C0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имеет правовой статус оферты и действует до «____»_______________ 200_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473BFE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473BFE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473BFE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414CAF" w:rsidRDefault="00975C64" w:rsidP="00473BFE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не изменять (не вносить изменения) и/или не отзывать свою Заявку в течение срока ее действия после истечения срока окончания подачи Заявок;</w:t>
      </w:r>
    </w:p>
    <w:p w:rsidR="00975C64" w:rsidRPr="00414CAF" w:rsidRDefault="00975C64" w:rsidP="00473BFE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предоставлять достоверные и неискаженные документы, сведения и/или информацию, приведенные в составе Заявки; </w:t>
      </w:r>
    </w:p>
    <w:p w:rsidR="00975C64" w:rsidRPr="00414CAF" w:rsidRDefault="00975C64" w:rsidP="00473BFE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473BFE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473BFE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473BFE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473BFE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473BFE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473BFE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473BFE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11" w:name="_Toc98253921"/>
      <w:bookmarkStart w:id="612" w:name="_Toc157248175"/>
      <w:bookmarkStart w:id="613" w:name="_Toc157496544"/>
      <w:bookmarkStart w:id="614" w:name="_Toc158206083"/>
      <w:bookmarkStart w:id="615" w:name="_Toc164057768"/>
      <w:bookmarkStart w:id="616" w:name="_Toc164137118"/>
      <w:bookmarkStart w:id="617" w:name="_Toc164161278"/>
      <w:bookmarkStart w:id="618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19" w:name="_Toc439170674"/>
      <w:bookmarkStart w:id="620" w:name="_Toc439172776"/>
      <w:bookmarkStart w:id="621" w:name="_Toc439173220"/>
      <w:bookmarkStart w:id="622" w:name="_Toc439238214"/>
      <w:bookmarkStart w:id="623" w:name="_Toc439252762"/>
      <w:bookmarkStart w:id="624" w:name="_Toc439323736"/>
      <w:bookmarkStart w:id="625" w:name="_Toc440361370"/>
      <w:bookmarkStart w:id="626" w:name="_Toc440376125"/>
      <w:bookmarkStart w:id="627" w:name="_Toc440376252"/>
      <w:bookmarkStart w:id="628" w:name="_Toc440382510"/>
      <w:bookmarkStart w:id="629" w:name="_Toc440447180"/>
      <w:bookmarkStart w:id="630" w:name="_Toc440620860"/>
      <w:bookmarkStart w:id="631" w:name="_Toc440631495"/>
      <w:bookmarkStart w:id="632" w:name="_Toc440875734"/>
      <w:bookmarkStart w:id="633" w:name="_Toc441131758"/>
      <w:r w:rsidRPr="00C236C0">
        <w:rPr>
          <w:szCs w:val="24"/>
        </w:rPr>
        <w:lastRenderedPageBreak/>
        <w:t>Инструкции по заполнению</w:t>
      </w:r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B70C6D">
        <w:rPr>
          <w:sz w:val="24"/>
          <w:szCs w:val="24"/>
        </w:rPr>
        <w:t>выполнения работ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1742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3.3.4</w:t>
      </w:r>
      <w:r w:rsidR="007F1742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174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3.3.1.6</w:t>
      </w:r>
      <w:r w:rsidR="007F1742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174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3.3.1.7</w:t>
      </w:r>
      <w:r w:rsidR="007F1742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34" w:name="_Ref55335821"/>
      <w:bookmarkStart w:id="635" w:name="_Ref55336345"/>
      <w:bookmarkStart w:id="636" w:name="_Toc57314674"/>
      <w:bookmarkStart w:id="637" w:name="_Toc69728988"/>
      <w:bookmarkStart w:id="638" w:name="_Toc98253922"/>
      <w:bookmarkStart w:id="63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40" w:name="_Ref440271964"/>
      <w:bookmarkStart w:id="641" w:name="_Toc440361371"/>
      <w:bookmarkStart w:id="642" w:name="_Toc440376126"/>
      <w:bookmarkStart w:id="643" w:name="_Toc441131759"/>
      <w:r>
        <w:rPr>
          <w:szCs w:val="24"/>
        </w:rPr>
        <w:lastRenderedPageBreak/>
        <w:t>Антикоррупционные обязательства (Форма 1.1).</w:t>
      </w:r>
      <w:bookmarkEnd w:id="640"/>
      <w:bookmarkEnd w:id="641"/>
      <w:bookmarkEnd w:id="642"/>
      <w:bookmarkEnd w:id="643"/>
    </w:p>
    <w:p w:rsidR="00920CB0" w:rsidRPr="00920CB0" w:rsidRDefault="00920CB0" w:rsidP="00473BFE">
      <w:pPr>
        <w:pStyle w:val="3"/>
        <w:numPr>
          <w:ilvl w:val="3"/>
          <w:numId w:val="76"/>
        </w:numPr>
        <w:rPr>
          <w:b w:val="0"/>
          <w:szCs w:val="24"/>
        </w:rPr>
      </w:pPr>
      <w:bookmarkStart w:id="644" w:name="_Toc439238216"/>
      <w:bookmarkStart w:id="645" w:name="_Toc439252764"/>
      <w:bookmarkStart w:id="646" w:name="_Toc439323738"/>
      <w:bookmarkStart w:id="647" w:name="_Toc440361372"/>
      <w:bookmarkStart w:id="648" w:name="_Toc440376127"/>
      <w:bookmarkStart w:id="649" w:name="_Toc440376254"/>
      <w:bookmarkStart w:id="650" w:name="_Toc440382512"/>
      <w:bookmarkStart w:id="651" w:name="_Toc440447182"/>
      <w:bookmarkStart w:id="652" w:name="_Toc440620862"/>
      <w:bookmarkStart w:id="653" w:name="_Toc440631497"/>
      <w:bookmarkStart w:id="654" w:name="_Toc440875736"/>
      <w:bookmarkStart w:id="655" w:name="_Toc441131760"/>
      <w:r w:rsidRPr="00920CB0">
        <w:rPr>
          <w:b w:val="0"/>
          <w:szCs w:val="24"/>
        </w:rPr>
        <w:t xml:space="preserve">Форма </w:t>
      </w:r>
      <w:r>
        <w:rPr>
          <w:b w:val="0"/>
          <w:szCs w:val="24"/>
        </w:rPr>
        <w:t>Антикоррупционных обязательств</w:t>
      </w:r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473BFE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473BFE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DB4CA4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473BFE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473BFE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473BFE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473BFE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473BFE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473BFE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473BFE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473BFE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473BFE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473BFE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473BFE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473BFE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473BFE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473BFE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473BFE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473BFE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473BFE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i/>
          <w:color w:val="000000"/>
        </w:rPr>
      </w:pPr>
      <w:r w:rsidRPr="00160223">
        <w:rPr>
          <w:b/>
          <w:bCs w:val="0"/>
          <w:i/>
          <w:iCs/>
          <w:color w:val="000000"/>
        </w:rPr>
        <w:t>Информация о формах обратной связи ПАО «_______» в рамках системы предупреждения и профилактики коррупции:</w:t>
      </w:r>
    </w:p>
    <w:p w:rsidR="00920CB0" w:rsidRPr="00920CB0" w:rsidRDefault="00920CB0" w:rsidP="00920CB0">
      <w:r w:rsidRPr="00160223">
        <w:rPr>
          <w:i/>
        </w:rPr>
        <w:t xml:space="preserve">В ПАО «_______» действует система </w:t>
      </w:r>
      <w:r w:rsidRPr="00160223">
        <w:rPr>
          <w:bCs w:val="0"/>
          <w:i/>
          <w:iCs/>
        </w:rPr>
        <w:t>предупреждения и профилактики коррупции.</w:t>
      </w:r>
      <w:r w:rsidRPr="00160223">
        <w:rPr>
          <w:i/>
        </w:rPr>
        <w:t xml:space="preserve"> </w:t>
      </w:r>
      <w:r w:rsidRPr="00160223">
        <w:rPr>
          <w:i/>
          <w:color w:val="2F2C2D"/>
          <w:shd w:val="clear" w:color="auto" w:fill="FFFFFF"/>
        </w:rPr>
        <w:t>Информацию о возможных фактах коррупции в ПАО «______», а также дочерних зависимых обществах и их филиалах можно сообщить, заполнив </w:t>
      </w:r>
      <w:hyperlink r:id="rId36" w:history="1">
        <w:r w:rsidRPr="00160223">
          <w:rPr>
            <w:i/>
            <w:color w:val="262626"/>
            <w:u w:val="single"/>
            <w:shd w:val="clear" w:color="auto" w:fill="FFFFFF"/>
          </w:rPr>
          <w:t>форму обратной связи</w:t>
        </w:r>
      </w:hyperlink>
      <w:r w:rsidRPr="00160223">
        <w:rPr>
          <w:i/>
        </w:rPr>
        <w:t xml:space="preserve"> на корпоративном веб-сайте</w:t>
      </w:r>
      <w:r w:rsidRPr="00160223">
        <w:rPr>
          <w:i/>
          <w:color w:val="2F2C2D"/>
          <w:shd w:val="clear" w:color="auto" w:fill="FFFFFF"/>
        </w:rPr>
        <w:t xml:space="preserve">, позвонив по телефону «Горячей линии» </w:t>
      </w:r>
      <w:r w:rsidRPr="00160223">
        <w:rPr>
          <w:bCs w:val="0"/>
          <w:i/>
          <w:color w:val="2F2C2D"/>
          <w:shd w:val="clear" w:color="auto" w:fill="FFFFFF"/>
        </w:rPr>
        <w:t>________ (указывается номер «горячей» линии заказчика)</w:t>
      </w:r>
      <w:r w:rsidRPr="00160223">
        <w:rPr>
          <w:i/>
          <w:color w:val="2F2C2D"/>
          <w:shd w:val="clear" w:color="auto" w:fill="FFFFFF"/>
        </w:rPr>
        <w:t xml:space="preserve">, </w:t>
      </w:r>
      <w:proofErr w:type="gramStart"/>
      <w:r w:rsidRPr="00160223">
        <w:rPr>
          <w:i/>
          <w:color w:val="2F2C2D"/>
          <w:shd w:val="clear" w:color="auto" w:fill="FFFFFF"/>
        </w:rPr>
        <w:t>или</w:t>
      </w:r>
      <w:proofErr w:type="gramEnd"/>
      <w:r w:rsidRPr="00160223">
        <w:rPr>
          <w:i/>
          <w:color w:val="2F2C2D"/>
          <w:shd w:val="clear" w:color="auto" w:fill="FFFFFF"/>
        </w:rPr>
        <w:t xml:space="preserve"> направив письменное обращение по адресу: </w:t>
      </w:r>
      <w:r w:rsidRPr="00160223">
        <w:rPr>
          <w:iCs/>
          <w:color w:val="2F2C2D"/>
          <w:shd w:val="clear" w:color="auto" w:fill="FFFFFF"/>
        </w:rPr>
        <w:t xml:space="preserve">___________ </w:t>
      </w:r>
      <w:r w:rsidRPr="00160223">
        <w:rPr>
          <w:i/>
          <w:iCs/>
          <w:color w:val="2F2C2D"/>
          <w:shd w:val="clear" w:color="auto" w:fill="FFFFFF"/>
        </w:rPr>
        <w:t>(указывается адрес заказчика)</w:t>
      </w:r>
      <w:r w:rsidRPr="00160223">
        <w:rPr>
          <w:iCs/>
          <w:color w:val="2F2C2D"/>
          <w:shd w:val="clear" w:color="auto" w:fill="FFFFFF"/>
        </w:rPr>
        <w:t>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7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56" w:name="_Toc423423668"/>
      <w:bookmarkStart w:id="657" w:name="_Ref440271072"/>
      <w:bookmarkStart w:id="658" w:name="_Ref440273986"/>
      <w:bookmarkStart w:id="659" w:name="_Ref440274337"/>
      <w:bookmarkStart w:id="660" w:name="_Ref440274913"/>
      <w:bookmarkStart w:id="661" w:name="_Ref440284918"/>
      <w:bookmarkStart w:id="662" w:name="_Toc441131761"/>
      <w:r>
        <w:lastRenderedPageBreak/>
        <w:t>Сводная таблица стоимости</w:t>
      </w:r>
      <w:r w:rsidR="004F4D80" w:rsidRPr="00F647F7">
        <w:t xml:space="preserve"> </w:t>
      </w:r>
      <w:r w:rsidR="001C4BB0" w:rsidRPr="005D252F">
        <w:rPr>
          <w:bCs w:val="0"/>
        </w:rPr>
        <w:t>работ</w:t>
      </w:r>
      <w:r w:rsidR="001C4BB0" w:rsidRPr="002D4BC6">
        <w:rPr>
          <w:b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34"/>
      <w:bookmarkEnd w:id="635"/>
      <w:bookmarkEnd w:id="636"/>
      <w:bookmarkEnd w:id="637"/>
      <w:bookmarkEnd w:id="638"/>
      <w:bookmarkEnd w:id="639"/>
      <w:bookmarkEnd w:id="656"/>
      <w:bookmarkEnd w:id="657"/>
      <w:bookmarkEnd w:id="658"/>
      <w:bookmarkEnd w:id="659"/>
      <w:bookmarkEnd w:id="660"/>
      <w:bookmarkEnd w:id="661"/>
      <w:bookmarkEnd w:id="66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63" w:name="_Toc98253923"/>
      <w:bookmarkStart w:id="664" w:name="_Toc157248177"/>
      <w:bookmarkStart w:id="665" w:name="_Toc157496546"/>
      <w:bookmarkStart w:id="666" w:name="_Toc158206085"/>
      <w:bookmarkStart w:id="667" w:name="_Toc164057770"/>
      <w:bookmarkStart w:id="668" w:name="_Toc164137120"/>
      <w:bookmarkStart w:id="669" w:name="_Toc164161280"/>
      <w:bookmarkStart w:id="670" w:name="_Toc165173851"/>
      <w:bookmarkStart w:id="671" w:name="_Ref264038986"/>
      <w:bookmarkStart w:id="672" w:name="_Ref264359294"/>
      <w:bookmarkStart w:id="673" w:name="_Toc439170676"/>
      <w:bookmarkStart w:id="674" w:name="_Toc439172778"/>
      <w:bookmarkStart w:id="675" w:name="_Toc439173222"/>
      <w:bookmarkStart w:id="676" w:name="_Toc439238218"/>
      <w:bookmarkStart w:id="677" w:name="_Toc439252766"/>
      <w:bookmarkStart w:id="678" w:name="_Toc439323740"/>
      <w:bookmarkStart w:id="679" w:name="_Toc440361374"/>
      <w:bookmarkStart w:id="680" w:name="_Toc440376129"/>
      <w:bookmarkStart w:id="681" w:name="_Toc440376256"/>
      <w:bookmarkStart w:id="682" w:name="_Toc440382514"/>
      <w:bookmarkStart w:id="683" w:name="_Toc440447184"/>
      <w:bookmarkStart w:id="684" w:name="_Toc440620864"/>
      <w:bookmarkStart w:id="685" w:name="_Toc440631499"/>
      <w:bookmarkStart w:id="686" w:name="_Toc440875738"/>
      <w:bookmarkStart w:id="687" w:name="_Toc441131762"/>
      <w:r w:rsidRPr="00C236C0">
        <w:rPr>
          <w:szCs w:val="24"/>
        </w:rPr>
        <w:t xml:space="preserve">Форма </w:t>
      </w:r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r w:rsidR="00492C8B">
        <w:rPr>
          <w:szCs w:val="24"/>
        </w:rPr>
        <w:t>Сводной таблицы стоимости</w:t>
      </w:r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r w:rsidR="001C4BB0" w:rsidRPr="001C4BB0">
        <w:rPr>
          <w:bCs w:val="0"/>
          <w:szCs w:val="24"/>
        </w:rPr>
        <w:t xml:space="preserve"> </w:t>
      </w:r>
      <w:r w:rsidR="001C4BB0" w:rsidRPr="005D252F">
        <w:rPr>
          <w:bCs w:val="0"/>
          <w:szCs w:val="24"/>
        </w:rPr>
        <w:t>работ</w:t>
      </w:r>
      <w:bookmarkEnd w:id="68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1C4BB0" w:rsidRPr="001C4BB0">
        <w:rPr>
          <w:bCs w:val="0"/>
          <w:sz w:val="24"/>
          <w:szCs w:val="24"/>
        </w:rPr>
        <w:t xml:space="preserve"> </w:t>
      </w:r>
      <w:r w:rsidR="001C4BB0" w:rsidRPr="001C4BB0">
        <w:rPr>
          <w:b/>
          <w:sz w:val="24"/>
          <w:szCs w:val="24"/>
        </w:rPr>
        <w:t>работ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56188" w:rsidRDefault="00456188" w:rsidP="00456188">
      <w:pPr>
        <w:spacing w:before="120" w:line="240" w:lineRule="auto"/>
        <w:ind w:firstLine="0"/>
        <w:rPr>
          <w:b/>
          <w:color w:val="000000"/>
          <w:sz w:val="24"/>
          <w:szCs w:val="24"/>
          <w:u w:val="single"/>
        </w:rPr>
      </w:pPr>
      <w:r w:rsidRPr="00456188">
        <w:rPr>
          <w:b/>
          <w:color w:val="000000"/>
          <w:sz w:val="24"/>
          <w:szCs w:val="24"/>
          <w:u w:val="single"/>
        </w:rPr>
        <w:t>Таблица 1. Сводная стоимость оборудования и материалов</w:t>
      </w:r>
    </w:p>
    <w:p w:rsidR="00456188" w:rsidRPr="00456188" w:rsidRDefault="00456188" w:rsidP="00456188">
      <w:pPr>
        <w:spacing w:before="120" w:line="240" w:lineRule="auto"/>
        <w:ind w:firstLine="0"/>
        <w:rPr>
          <w:b/>
          <w:color w:val="000000"/>
          <w:sz w:val="24"/>
          <w:szCs w:val="24"/>
          <w:u w:val="single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6"/>
        <w:gridCol w:w="151"/>
        <w:gridCol w:w="4536"/>
        <w:gridCol w:w="5812"/>
        <w:gridCol w:w="3827"/>
      </w:tblGrid>
      <w:tr w:rsidR="00456188" w:rsidRPr="00336F2E" w:rsidTr="00456188">
        <w:trPr>
          <w:cantSplit/>
          <w:trHeight w:val="783"/>
        </w:trPr>
        <w:tc>
          <w:tcPr>
            <w:tcW w:w="147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56188" w:rsidRPr="00336F2E" w:rsidRDefault="00456188" w:rsidP="00BC4601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336F2E">
              <w:rPr>
                <w:rStyle w:val="aa"/>
                <w:b w:val="0"/>
                <w:sz w:val="20"/>
              </w:rPr>
              <w:t>(Указывается наименование работ)</w:t>
            </w:r>
          </w:p>
        </w:tc>
      </w:tr>
      <w:tr w:rsidR="00456188" w:rsidRPr="00336F2E" w:rsidTr="00456188">
        <w:trPr>
          <w:trHeight w:val="557"/>
        </w:trPr>
        <w:tc>
          <w:tcPr>
            <w:tcW w:w="567" w:type="dxa"/>
            <w:gridSpan w:val="2"/>
            <w:vAlign w:val="center"/>
          </w:tcPr>
          <w:p w:rsidR="00456188" w:rsidRPr="00336F2E" w:rsidRDefault="00456188" w:rsidP="00BC460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>№</w:t>
            </w:r>
          </w:p>
        </w:tc>
        <w:tc>
          <w:tcPr>
            <w:tcW w:w="4536" w:type="dxa"/>
            <w:vAlign w:val="center"/>
          </w:tcPr>
          <w:p w:rsidR="00456188" w:rsidRPr="00336F2E" w:rsidRDefault="00456188" w:rsidP="00BC460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vAlign w:val="center"/>
          </w:tcPr>
          <w:p w:rsidR="00456188" w:rsidRPr="00336F2E" w:rsidRDefault="00456188" w:rsidP="00BC460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>Производитель</w:t>
            </w:r>
          </w:p>
        </w:tc>
        <w:tc>
          <w:tcPr>
            <w:tcW w:w="3827" w:type="dxa"/>
            <w:vAlign w:val="center"/>
          </w:tcPr>
          <w:p w:rsidR="00456188" w:rsidRPr="00336F2E" w:rsidRDefault="00456188" w:rsidP="00BC460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>Стоимость, руб. РФ без НДС</w:t>
            </w:r>
          </w:p>
        </w:tc>
      </w:tr>
      <w:tr w:rsidR="00456188" w:rsidRPr="00336F2E" w:rsidTr="00456188">
        <w:trPr>
          <w:trHeight w:val="20"/>
        </w:trPr>
        <w:tc>
          <w:tcPr>
            <w:tcW w:w="14742" w:type="dxa"/>
            <w:gridSpan w:val="5"/>
          </w:tcPr>
          <w:p w:rsidR="00456188" w:rsidRPr="00E1677F" w:rsidRDefault="00456188" w:rsidP="00456188">
            <w:pPr>
              <w:numPr>
                <w:ilvl w:val="0"/>
                <w:numId w:val="93"/>
              </w:numPr>
              <w:suppressAutoHyphens w:val="0"/>
              <w:spacing w:line="240" w:lineRule="auto"/>
              <w:rPr>
                <w:i/>
                <w:sz w:val="24"/>
                <w:szCs w:val="24"/>
              </w:rPr>
            </w:pPr>
            <w:r w:rsidRPr="00E1677F">
              <w:rPr>
                <w:bCs w:val="0"/>
                <w:sz w:val="24"/>
                <w:szCs w:val="24"/>
              </w:rPr>
              <w:t>Филиал ПАО «МРСК Центра»</w:t>
            </w:r>
            <w:r w:rsidRPr="00E1677F">
              <w:rPr>
                <w:sz w:val="24"/>
                <w:szCs w:val="24"/>
              </w:rPr>
              <w:t xml:space="preserve"> «</w:t>
            </w:r>
            <w:r w:rsidRPr="00E1677F">
              <w:rPr>
                <w:rStyle w:val="aa"/>
                <w:b w:val="0"/>
                <w:sz w:val="24"/>
                <w:szCs w:val="24"/>
              </w:rPr>
              <w:t>____</w:t>
            </w:r>
            <w:r w:rsidRPr="00E1677F">
              <w:rPr>
                <w:rStyle w:val="aa"/>
                <w:sz w:val="24"/>
                <w:szCs w:val="24"/>
              </w:rPr>
              <w:t xml:space="preserve"> </w:t>
            </w:r>
            <w:proofErr w:type="spellStart"/>
            <w:r w:rsidRPr="00E1677F">
              <w:rPr>
                <w:sz w:val="24"/>
                <w:szCs w:val="24"/>
              </w:rPr>
              <w:t>энерго</w:t>
            </w:r>
            <w:proofErr w:type="spellEnd"/>
            <w:r w:rsidRPr="00E1677F">
              <w:rPr>
                <w:sz w:val="24"/>
                <w:szCs w:val="24"/>
              </w:rPr>
              <w:t>»</w:t>
            </w:r>
          </w:p>
        </w:tc>
      </w:tr>
      <w:tr w:rsidR="00456188" w:rsidRPr="00336F2E" w:rsidTr="00456188">
        <w:trPr>
          <w:trHeight w:val="20"/>
        </w:trPr>
        <w:tc>
          <w:tcPr>
            <w:tcW w:w="567" w:type="dxa"/>
            <w:gridSpan w:val="2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336F2E">
              <w:rPr>
                <w:i/>
                <w:sz w:val="24"/>
                <w:szCs w:val="24"/>
              </w:rPr>
              <w:t>1.</w:t>
            </w: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5812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20"/>
        </w:trPr>
        <w:tc>
          <w:tcPr>
            <w:tcW w:w="567" w:type="dxa"/>
            <w:gridSpan w:val="2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</w:t>
            </w:r>
            <w:r w:rsidRPr="00336F2E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5812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557"/>
        </w:trPr>
        <w:tc>
          <w:tcPr>
            <w:tcW w:w="567" w:type="dxa"/>
            <w:gridSpan w:val="2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336F2E">
              <w:rPr>
                <w:i/>
                <w:sz w:val="24"/>
                <w:szCs w:val="24"/>
              </w:rPr>
              <w:t>….</w:t>
            </w:r>
          </w:p>
        </w:tc>
        <w:tc>
          <w:tcPr>
            <w:tcW w:w="4536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5812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271"/>
        </w:trPr>
        <w:tc>
          <w:tcPr>
            <w:tcW w:w="10915" w:type="dxa"/>
            <w:gridSpan w:val="4"/>
          </w:tcPr>
          <w:p w:rsidR="00456188" w:rsidRPr="00336F2E" w:rsidRDefault="00456188" w:rsidP="00BC4601">
            <w:pPr>
              <w:pStyle w:val="aff1"/>
              <w:spacing w:before="0" w:after="0"/>
              <w:rPr>
                <w:b/>
                <w:color w:val="000000"/>
                <w:szCs w:val="24"/>
              </w:rPr>
            </w:pPr>
            <w:r w:rsidRPr="00336F2E">
              <w:rPr>
                <w:b/>
                <w:bCs w:val="0"/>
                <w:color w:val="000000"/>
                <w:szCs w:val="24"/>
              </w:rPr>
              <w:t>ИТОГО</w:t>
            </w:r>
            <w:r>
              <w:rPr>
                <w:b/>
                <w:bCs w:val="0"/>
                <w:color w:val="000000"/>
                <w:szCs w:val="24"/>
              </w:rPr>
              <w:t xml:space="preserve"> по филиалу </w:t>
            </w:r>
            <w:r w:rsidRPr="00E1677F">
              <w:rPr>
                <w:b/>
                <w:bCs w:val="0"/>
                <w:color w:val="000000"/>
                <w:szCs w:val="24"/>
              </w:rPr>
              <w:t>ПАО «МРСК Центра» «</w:t>
            </w:r>
            <w:r w:rsidRPr="00E1677F">
              <w:rPr>
                <w:rStyle w:val="aa"/>
                <w:b w:val="0"/>
                <w:szCs w:val="24"/>
              </w:rPr>
              <w:t>____</w:t>
            </w:r>
            <w:r w:rsidRPr="00E1677F">
              <w:rPr>
                <w:rStyle w:val="aa"/>
                <w:szCs w:val="24"/>
              </w:rPr>
              <w:t xml:space="preserve"> </w:t>
            </w:r>
            <w:proofErr w:type="spellStart"/>
            <w:r w:rsidRPr="00E1677F">
              <w:rPr>
                <w:b/>
                <w:bCs w:val="0"/>
                <w:color w:val="000000"/>
                <w:szCs w:val="24"/>
              </w:rPr>
              <w:t>энерго</w:t>
            </w:r>
            <w:proofErr w:type="spellEnd"/>
            <w:r w:rsidRPr="00E1677F">
              <w:rPr>
                <w:b/>
                <w:bCs w:val="0"/>
                <w:color w:val="000000"/>
                <w:szCs w:val="24"/>
              </w:rPr>
              <w:t>»</w:t>
            </w:r>
            <w:r w:rsidRPr="00336F2E">
              <w:rPr>
                <w:b/>
                <w:bCs w:val="0"/>
                <w:color w:val="000000"/>
                <w:szCs w:val="24"/>
              </w:rPr>
              <w:t xml:space="preserve"> без НДС, руб.</w:t>
            </w: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271"/>
        </w:trPr>
        <w:tc>
          <w:tcPr>
            <w:tcW w:w="10915" w:type="dxa"/>
            <w:gridSpan w:val="4"/>
          </w:tcPr>
          <w:p w:rsidR="00456188" w:rsidRPr="00336F2E" w:rsidRDefault="00456188" w:rsidP="00BC4601">
            <w:pPr>
              <w:pStyle w:val="aff1"/>
              <w:spacing w:before="0" w:after="0"/>
              <w:rPr>
                <w:b/>
                <w:color w:val="000000"/>
                <w:szCs w:val="24"/>
              </w:rPr>
            </w:pPr>
            <w:r w:rsidRPr="00336F2E">
              <w:rPr>
                <w:b/>
                <w:bCs w:val="0"/>
                <w:color w:val="000000"/>
                <w:szCs w:val="24"/>
              </w:rPr>
              <w:t>НДС</w:t>
            </w:r>
            <w:r>
              <w:rPr>
                <w:b/>
                <w:bCs w:val="0"/>
                <w:color w:val="000000"/>
                <w:szCs w:val="24"/>
              </w:rPr>
              <w:t xml:space="preserve"> по филиалу </w:t>
            </w:r>
            <w:r w:rsidRPr="00E1677F">
              <w:rPr>
                <w:b/>
                <w:bCs w:val="0"/>
                <w:color w:val="000000"/>
                <w:szCs w:val="24"/>
              </w:rPr>
              <w:t>ПАО «МРСК Центра» «</w:t>
            </w:r>
            <w:r w:rsidRPr="00E1677F">
              <w:rPr>
                <w:rStyle w:val="aa"/>
                <w:b w:val="0"/>
                <w:szCs w:val="24"/>
              </w:rPr>
              <w:t>____</w:t>
            </w:r>
            <w:r w:rsidRPr="00E1677F">
              <w:rPr>
                <w:rStyle w:val="aa"/>
                <w:szCs w:val="24"/>
              </w:rPr>
              <w:t xml:space="preserve"> </w:t>
            </w:r>
            <w:proofErr w:type="spellStart"/>
            <w:r w:rsidRPr="00E1677F">
              <w:rPr>
                <w:b/>
                <w:bCs w:val="0"/>
                <w:color w:val="000000"/>
                <w:szCs w:val="24"/>
              </w:rPr>
              <w:t>энерго</w:t>
            </w:r>
            <w:proofErr w:type="spellEnd"/>
            <w:r w:rsidRPr="00E1677F">
              <w:rPr>
                <w:b/>
                <w:bCs w:val="0"/>
                <w:color w:val="000000"/>
                <w:szCs w:val="24"/>
              </w:rPr>
              <w:t>»</w:t>
            </w:r>
            <w:r w:rsidRPr="00336F2E">
              <w:rPr>
                <w:b/>
                <w:bCs w:val="0"/>
                <w:color w:val="000000"/>
                <w:szCs w:val="24"/>
              </w:rPr>
              <w:t>, руб.</w:t>
            </w: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286"/>
        </w:trPr>
        <w:tc>
          <w:tcPr>
            <w:tcW w:w="10915" w:type="dxa"/>
            <w:gridSpan w:val="4"/>
          </w:tcPr>
          <w:p w:rsidR="00456188" w:rsidRPr="00336F2E" w:rsidRDefault="00456188" w:rsidP="00BC4601">
            <w:pPr>
              <w:pStyle w:val="aff1"/>
              <w:spacing w:before="0" w:after="0"/>
              <w:rPr>
                <w:b/>
                <w:color w:val="000000"/>
                <w:szCs w:val="24"/>
              </w:rPr>
            </w:pPr>
            <w:r w:rsidRPr="00336F2E">
              <w:rPr>
                <w:b/>
                <w:bCs w:val="0"/>
                <w:color w:val="000000"/>
                <w:szCs w:val="24"/>
              </w:rPr>
              <w:t>ИТОГО</w:t>
            </w:r>
            <w:r>
              <w:rPr>
                <w:b/>
                <w:bCs w:val="0"/>
                <w:color w:val="000000"/>
                <w:szCs w:val="24"/>
              </w:rPr>
              <w:t xml:space="preserve"> по филиалу </w:t>
            </w:r>
            <w:r w:rsidRPr="00E1677F">
              <w:rPr>
                <w:b/>
                <w:bCs w:val="0"/>
                <w:color w:val="000000"/>
                <w:szCs w:val="24"/>
              </w:rPr>
              <w:t>ПАО «МРСК Центра» «</w:t>
            </w:r>
            <w:r w:rsidRPr="00E1677F">
              <w:rPr>
                <w:rStyle w:val="aa"/>
                <w:b w:val="0"/>
                <w:szCs w:val="24"/>
              </w:rPr>
              <w:t>____</w:t>
            </w:r>
            <w:r w:rsidRPr="00E1677F">
              <w:rPr>
                <w:rStyle w:val="aa"/>
                <w:szCs w:val="24"/>
              </w:rPr>
              <w:t xml:space="preserve"> </w:t>
            </w:r>
            <w:proofErr w:type="spellStart"/>
            <w:r w:rsidRPr="00E1677F">
              <w:rPr>
                <w:b/>
                <w:bCs w:val="0"/>
                <w:color w:val="000000"/>
                <w:szCs w:val="24"/>
              </w:rPr>
              <w:t>энерго</w:t>
            </w:r>
            <w:proofErr w:type="spellEnd"/>
            <w:r w:rsidRPr="00E1677F">
              <w:rPr>
                <w:b/>
                <w:bCs w:val="0"/>
                <w:color w:val="000000"/>
                <w:szCs w:val="24"/>
              </w:rPr>
              <w:t>»</w:t>
            </w:r>
            <w:r w:rsidRPr="00336F2E">
              <w:rPr>
                <w:b/>
                <w:bCs w:val="0"/>
                <w:color w:val="000000"/>
                <w:szCs w:val="24"/>
              </w:rPr>
              <w:t xml:space="preserve"> с НДС, руб.</w:t>
            </w: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20"/>
        </w:trPr>
        <w:tc>
          <w:tcPr>
            <w:tcW w:w="14742" w:type="dxa"/>
            <w:gridSpan w:val="5"/>
          </w:tcPr>
          <w:p w:rsidR="00456188" w:rsidRPr="00E1677F" w:rsidRDefault="00456188" w:rsidP="00456188">
            <w:pPr>
              <w:numPr>
                <w:ilvl w:val="0"/>
                <w:numId w:val="93"/>
              </w:numPr>
              <w:suppressAutoHyphens w:val="0"/>
              <w:spacing w:line="240" w:lineRule="auto"/>
              <w:rPr>
                <w:i/>
                <w:sz w:val="24"/>
                <w:szCs w:val="24"/>
              </w:rPr>
            </w:pPr>
            <w:r w:rsidRPr="00E1677F">
              <w:rPr>
                <w:bCs w:val="0"/>
                <w:sz w:val="24"/>
                <w:szCs w:val="24"/>
              </w:rPr>
              <w:t>Филиал ПАО «МРСК Центра»</w:t>
            </w:r>
            <w:r w:rsidRPr="00E1677F">
              <w:rPr>
                <w:sz w:val="24"/>
                <w:szCs w:val="24"/>
              </w:rPr>
              <w:t xml:space="preserve"> «</w:t>
            </w:r>
            <w:r w:rsidRPr="00E1677F">
              <w:rPr>
                <w:rStyle w:val="aa"/>
                <w:b w:val="0"/>
                <w:sz w:val="24"/>
                <w:szCs w:val="24"/>
              </w:rPr>
              <w:t>____</w:t>
            </w:r>
            <w:r w:rsidRPr="00E1677F">
              <w:rPr>
                <w:rStyle w:val="aa"/>
                <w:sz w:val="24"/>
                <w:szCs w:val="24"/>
              </w:rPr>
              <w:t xml:space="preserve"> </w:t>
            </w:r>
            <w:proofErr w:type="spellStart"/>
            <w:r w:rsidRPr="00E1677F">
              <w:rPr>
                <w:sz w:val="24"/>
                <w:szCs w:val="24"/>
              </w:rPr>
              <w:t>энерго</w:t>
            </w:r>
            <w:proofErr w:type="spellEnd"/>
            <w:r w:rsidRPr="00E1677F">
              <w:rPr>
                <w:sz w:val="24"/>
                <w:szCs w:val="24"/>
              </w:rPr>
              <w:t>»</w:t>
            </w:r>
          </w:p>
        </w:tc>
      </w:tr>
      <w:tr w:rsidR="00456188" w:rsidRPr="00336F2E" w:rsidTr="00456188">
        <w:trPr>
          <w:trHeight w:val="20"/>
        </w:trPr>
        <w:tc>
          <w:tcPr>
            <w:tcW w:w="567" w:type="dxa"/>
            <w:gridSpan w:val="2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Pr="00336F2E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5812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20"/>
        </w:trPr>
        <w:tc>
          <w:tcPr>
            <w:tcW w:w="567" w:type="dxa"/>
            <w:gridSpan w:val="2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</w:t>
            </w:r>
            <w:r w:rsidRPr="00336F2E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5812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557"/>
        </w:trPr>
        <w:tc>
          <w:tcPr>
            <w:tcW w:w="567" w:type="dxa"/>
            <w:gridSpan w:val="2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336F2E">
              <w:rPr>
                <w:i/>
                <w:sz w:val="24"/>
                <w:szCs w:val="24"/>
              </w:rPr>
              <w:t>….</w:t>
            </w:r>
          </w:p>
        </w:tc>
        <w:tc>
          <w:tcPr>
            <w:tcW w:w="4536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5812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271"/>
        </w:trPr>
        <w:tc>
          <w:tcPr>
            <w:tcW w:w="10915" w:type="dxa"/>
            <w:gridSpan w:val="4"/>
          </w:tcPr>
          <w:p w:rsidR="00456188" w:rsidRPr="00336F2E" w:rsidRDefault="00456188" w:rsidP="00BC4601">
            <w:pPr>
              <w:pStyle w:val="aff1"/>
              <w:spacing w:before="0" w:after="0"/>
              <w:rPr>
                <w:b/>
                <w:color w:val="000000"/>
                <w:szCs w:val="24"/>
              </w:rPr>
            </w:pPr>
            <w:r w:rsidRPr="00336F2E">
              <w:rPr>
                <w:b/>
                <w:bCs w:val="0"/>
                <w:color w:val="000000"/>
                <w:szCs w:val="24"/>
              </w:rPr>
              <w:t>ИТОГО</w:t>
            </w:r>
            <w:r>
              <w:rPr>
                <w:b/>
                <w:bCs w:val="0"/>
                <w:color w:val="000000"/>
                <w:szCs w:val="24"/>
              </w:rPr>
              <w:t xml:space="preserve"> по филиалу </w:t>
            </w:r>
            <w:r w:rsidRPr="00E1677F">
              <w:rPr>
                <w:b/>
                <w:bCs w:val="0"/>
                <w:color w:val="000000"/>
                <w:szCs w:val="24"/>
              </w:rPr>
              <w:t>ПАО «МРСК Центра» «</w:t>
            </w:r>
            <w:r w:rsidRPr="00E1677F">
              <w:rPr>
                <w:rStyle w:val="aa"/>
                <w:b w:val="0"/>
                <w:szCs w:val="24"/>
              </w:rPr>
              <w:t>____</w:t>
            </w:r>
            <w:r w:rsidRPr="00E1677F">
              <w:rPr>
                <w:rStyle w:val="aa"/>
                <w:szCs w:val="24"/>
              </w:rPr>
              <w:t xml:space="preserve"> </w:t>
            </w:r>
            <w:proofErr w:type="spellStart"/>
            <w:r w:rsidRPr="00E1677F">
              <w:rPr>
                <w:b/>
                <w:bCs w:val="0"/>
                <w:color w:val="000000"/>
                <w:szCs w:val="24"/>
              </w:rPr>
              <w:t>энерго</w:t>
            </w:r>
            <w:proofErr w:type="spellEnd"/>
            <w:r w:rsidRPr="00E1677F">
              <w:rPr>
                <w:b/>
                <w:bCs w:val="0"/>
                <w:color w:val="000000"/>
                <w:szCs w:val="24"/>
              </w:rPr>
              <w:t>»</w:t>
            </w:r>
            <w:r w:rsidRPr="00336F2E">
              <w:rPr>
                <w:b/>
                <w:bCs w:val="0"/>
                <w:color w:val="000000"/>
                <w:szCs w:val="24"/>
              </w:rPr>
              <w:t xml:space="preserve"> без НДС, руб.</w:t>
            </w: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271"/>
        </w:trPr>
        <w:tc>
          <w:tcPr>
            <w:tcW w:w="10915" w:type="dxa"/>
            <w:gridSpan w:val="4"/>
          </w:tcPr>
          <w:p w:rsidR="00456188" w:rsidRPr="00336F2E" w:rsidRDefault="00456188" w:rsidP="00BC4601">
            <w:pPr>
              <w:pStyle w:val="aff1"/>
              <w:spacing w:before="0" w:after="0"/>
              <w:rPr>
                <w:b/>
                <w:color w:val="000000"/>
                <w:szCs w:val="24"/>
              </w:rPr>
            </w:pPr>
            <w:r w:rsidRPr="00336F2E">
              <w:rPr>
                <w:b/>
                <w:bCs w:val="0"/>
                <w:color w:val="000000"/>
                <w:szCs w:val="24"/>
              </w:rPr>
              <w:t>НДС</w:t>
            </w:r>
            <w:r>
              <w:rPr>
                <w:b/>
                <w:bCs w:val="0"/>
                <w:color w:val="000000"/>
                <w:szCs w:val="24"/>
              </w:rPr>
              <w:t xml:space="preserve"> по филиалу </w:t>
            </w:r>
            <w:r w:rsidRPr="00E1677F">
              <w:rPr>
                <w:b/>
                <w:bCs w:val="0"/>
                <w:color w:val="000000"/>
                <w:szCs w:val="24"/>
              </w:rPr>
              <w:t>ПАО «МРСК Центра» «</w:t>
            </w:r>
            <w:r w:rsidRPr="00E1677F">
              <w:rPr>
                <w:rStyle w:val="aa"/>
                <w:b w:val="0"/>
                <w:szCs w:val="24"/>
              </w:rPr>
              <w:t>____</w:t>
            </w:r>
            <w:r w:rsidRPr="00E1677F">
              <w:rPr>
                <w:rStyle w:val="aa"/>
                <w:szCs w:val="24"/>
              </w:rPr>
              <w:t xml:space="preserve"> </w:t>
            </w:r>
            <w:proofErr w:type="spellStart"/>
            <w:r w:rsidRPr="00E1677F">
              <w:rPr>
                <w:b/>
                <w:bCs w:val="0"/>
                <w:color w:val="000000"/>
                <w:szCs w:val="24"/>
              </w:rPr>
              <w:t>энерго</w:t>
            </w:r>
            <w:proofErr w:type="spellEnd"/>
            <w:r w:rsidRPr="00E1677F">
              <w:rPr>
                <w:b/>
                <w:bCs w:val="0"/>
                <w:color w:val="000000"/>
                <w:szCs w:val="24"/>
              </w:rPr>
              <w:t>»</w:t>
            </w:r>
            <w:r w:rsidRPr="00336F2E">
              <w:rPr>
                <w:b/>
                <w:bCs w:val="0"/>
                <w:color w:val="000000"/>
                <w:szCs w:val="24"/>
              </w:rPr>
              <w:t>, руб.</w:t>
            </w: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286"/>
        </w:trPr>
        <w:tc>
          <w:tcPr>
            <w:tcW w:w="10915" w:type="dxa"/>
            <w:gridSpan w:val="4"/>
          </w:tcPr>
          <w:p w:rsidR="00456188" w:rsidRPr="00336F2E" w:rsidRDefault="00456188" w:rsidP="00BC4601">
            <w:pPr>
              <w:pStyle w:val="aff1"/>
              <w:spacing w:before="0" w:after="0"/>
              <w:rPr>
                <w:b/>
                <w:color w:val="000000"/>
                <w:szCs w:val="24"/>
              </w:rPr>
            </w:pPr>
            <w:r w:rsidRPr="00336F2E">
              <w:rPr>
                <w:b/>
                <w:bCs w:val="0"/>
                <w:color w:val="000000"/>
                <w:szCs w:val="24"/>
              </w:rPr>
              <w:lastRenderedPageBreak/>
              <w:t>ИТОГО</w:t>
            </w:r>
            <w:r>
              <w:rPr>
                <w:b/>
                <w:bCs w:val="0"/>
                <w:color w:val="000000"/>
                <w:szCs w:val="24"/>
              </w:rPr>
              <w:t xml:space="preserve"> по филиалу </w:t>
            </w:r>
            <w:r w:rsidRPr="00E1677F">
              <w:rPr>
                <w:b/>
                <w:bCs w:val="0"/>
                <w:color w:val="000000"/>
                <w:szCs w:val="24"/>
              </w:rPr>
              <w:t>ПАО «МРСК Центра» «</w:t>
            </w:r>
            <w:r w:rsidRPr="00E1677F">
              <w:rPr>
                <w:rStyle w:val="aa"/>
                <w:b w:val="0"/>
                <w:szCs w:val="24"/>
              </w:rPr>
              <w:t>____</w:t>
            </w:r>
            <w:r w:rsidRPr="00E1677F">
              <w:rPr>
                <w:rStyle w:val="aa"/>
                <w:szCs w:val="24"/>
              </w:rPr>
              <w:t xml:space="preserve"> </w:t>
            </w:r>
            <w:proofErr w:type="spellStart"/>
            <w:r w:rsidRPr="00E1677F">
              <w:rPr>
                <w:b/>
                <w:bCs w:val="0"/>
                <w:color w:val="000000"/>
                <w:szCs w:val="24"/>
              </w:rPr>
              <w:t>энерго</w:t>
            </w:r>
            <w:proofErr w:type="spellEnd"/>
            <w:r w:rsidRPr="00E1677F">
              <w:rPr>
                <w:b/>
                <w:bCs w:val="0"/>
                <w:color w:val="000000"/>
                <w:szCs w:val="24"/>
              </w:rPr>
              <w:t>»</w:t>
            </w:r>
            <w:r w:rsidRPr="00336F2E">
              <w:rPr>
                <w:b/>
                <w:bCs w:val="0"/>
                <w:color w:val="000000"/>
                <w:szCs w:val="24"/>
              </w:rPr>
              <w:t xml:space="preserve"> с НДС, руб.</w:t>
            </w: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20"/>
        </w:trPr>
        <w:tc>
          <w:tcPr>
            <w:tcW w:w="416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336F2E">
              <w:rPr>
                <w:i/>
                <w:sz w:val="24"/>
                <w:szCs w:val="24"/>
              </w:rPr>
              <w:t>….</w:t>
            </w:r>
          </w:p>
        </w:tc>
        <w:tc>
          <w:tcPr>
            <w:tcW w:w="4687" w:type="dxa"/>
            <w:gridSpan w:val="2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5812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557"/>
        </w:trPr>
        <w:tc>
          <w:tcPr>
            <w:tcW w:w="416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336F2E">
              <w:rPr>
                <w:i/>
                <w:sz w:val="24"/>
                <w:szCs w:val="24"/>
              </w:rPr>
              <w:t>….</w:t>
            </w:r>
          </w:p>
        </w:tc>
        <w:tc>
          <w:tcPr>
            <w:tcW w:w="4687" w:type="dxa"/>
            <w:gridSpan w:val="2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5812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271"/>
        </w:trPr>
        <w:tc>
          <w:tcPr>
            <w:tcW w:w="5103" w:type="dxa"/>
            <w:gridSpan w:val="3"/>
          </w:tcPr>
          <w:p w:rsidR="00456188" w:rsidRPr="00E1677F" w:rsidRDefault="00456188" w:rsidP="00BC4601">
            <w:pPr>
              <w:pStyle w:val="aff1"/>
              <w:spacing w:before="0" w:after="0"/>
              <w:rPr>
                <w:b/>
                <w:bCs w:val="0"/>
                <w:color w:val="000000"/>
                <w:szCs w:val="24"/>
              </w:rPr>
            </w:pPr>
            <w:r>
              <w:rPr>
                <w:b/>
                <w:bCs w:val="0"/>
                <w:color w:val="000000"/>
                <w:szCs w:val="24"/>
              </w:rPr>
              <w:t>ВСЕГО</w:t>
            </w:r>
            <w:r w:rsidRPr="00336F2E">
              <w:rPr>
                <w:b/>
                <w:bCs w:val="0"/>
                <w:color w:val="000000"/>
                <w:szCs w:val="24"/>
              </w:rPr>
              <w:t xml:space="preserve"> без НДС, руб.</w:t>
            </w:r>
          </w:p>
        </w:tc>
        <w:tc>
          <w:tcPr>
            <w:tcW w:w="5812" w:type="dxa"/>
          </w:tcPr>
          <w:p w:rsidR="00456188" w:rsidRPr="00E1677F" w:rsidRDefault="00456188" w:rsidP="00BC4601">
            <w:pPr>
              <w:pStyle w:val="aff1"/>
              <w:spacing w:before="0" w:after="0"/>
              <w:rPr>
                <w:b/>
                <w:bCs w:val="0"/>
                <w:color w:val="000000"/>
                <w:szCs w:val="24"/>
              </w:rPr>
            </w:pPr>
            <w:r w:rsidRPr="00E1677F">
              <w:rPr>
                <w:b/>
                <w:bCs w:val="0"/>
                <w:color w:val="000000"/>
                <w:szCs w:val="24"/>
              </w:rPr>
              <w:t>х</w:t>
            </w: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271"/>
        </w:trPr>
        <w:tc>
          <w:tcPr>
            <w:tcW w:w="5103" w:type="dxa"/>
            <w:gridSpan w:val="3"/>
          </w:tcPr>
          <w:p w:rsidR="00456188" w:rsidRPr="00E1677F" w:rsidRDefault="00456188" w:rsidP="00BC4601">
            <w:pPr>
              <w:pStyle w:val="aff1"/>
              <w:spacing w:before="0" w:after="0"/>
              <w:rPr>
                <w:b/>
                <w:bCs w:val="0"/>
                <w:color w:val="000000"/>
                <w:szCs w:val="24"/>
              </w:rPr>
            </w:pPr>
            <w:r w:rsidRPr="00336F2E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5812" w:type="dxa"/>
          </w:tcPr>
          <w:p w:rsidR="00456188" w:rsidRPr="00E1677F" w:rsidRDefault="00456188" w:rsidP="00BC4601">
            <w:pPr>
              <w:pStyle w:val="aff1"/>
              <w:spacing w:before="0" w:after="0"/>
              <w:rPr>
                <w:b/>
                <w:bCs w:val="0"/>
                <w:color w:val="000000"/>
                <w:szCs w:val="24"/>
              </w:rPr>
            </w:pPr>
            <w:r w:rsidRPr="00E1677F">
              <w:rPr>
                <w:b/>
                <w:bCs w:val="0"/>
                <w:color w:val="000000"/>
                <w:szCs w:val="24"/>
              </w:rPr>
              <w:t>х</w:t>
            </w: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  <w:tr w:rsidR="00456188" w:rsidRPr="00336F2E" w:rsidTr="00456188">
        <w:trPr>
          <w:trHeight w:val="286"/>
        </w:trPr>
        <w:tc>
          <w:tcPr>
            <w:tcW w:w="5103" w:type="dxa"/>
            <w:gridSpan w:val="3"/>
          </w:tcPr>
          <w:p w:rsidR="00456188" w:rsidRPr="00E1677F" w:rsidRDefault="00456188" w:rsidP="00BC4601">
            <w:pPr>
              <w:pStyle w:val="aff1"/>
              <w:spacing w:before="0" w:after="0"/>
              <w:rPr>
                <w:b/>
                <w:bCs w:val="0"/>
                <w:color w:val="000000"/>
                <w:szCs w:val="24"/>
              </w:rPr>
            </w:pPr>
            <w:r>
              <w:rPr>
                <w:b/>
                <w:bCs w:val="0"/>
                <w:color w:val="000000"/>
                <w:szCs w:val="24"/>
              </w:rPr>
              <w:t>ВСЕГО</w:t>
            </w:r>
            <w:r w:rsidRPr="00336F2E">
              <w:rPr>
                <w:b/>
                <w:bCs w:val="0"/>
                <w:color w:val="000000"/>
                <w:szCs w:val="24"/>
              </w:rPr>
              <w:t xml:space="preserve"> с НДС, руб.</w:t>
            </w:r>
          </w:p>
        </w:tc>
        <w:tc>
          <w:tcPr>
            <w:tcW w:w="5812" w:type="dxa"/>
          </w:tcPr>
          <w:p w:rsidR="00456188" w:rsidRPr="00E1677F" w:rsidRDefault="00456188" w:rsidP="00BC4601">
            <w:pPr>
              <w:pStyle w:val="aff1"/>
              <w:spacing w:before="0" w:after="0"/>
              <w:rPr>
                <w:b/>
                <w:bCs w:val="0"/>
                <w:color w:val="000000"/>
                <w:szCs w:val="24"/>
              </w:rPr>
            </w:pPr>
            <w:r w:rsidRPr="00E1677F">
              <w:rPr>
                <w:b/>
                <w:bCs w:val="0"/>
                <w:color w:val="000000"/>
                <w:szCs w:val="24"/>
              </w:rPr>
              <w:t>х</w:t>
            </w:r>
          </w:p>
        </w:tc>
        <w:tc>
          <w:tcPr>
            <w:tcW w:w="3827" w:type="dxa"/>
          </w:tcPr>
          <w:p w:rsidR="00456188" w:rsidRPr="00336F2E" w:rsidRDefault="00456188" w:rsidP="00BC460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</w:p>
        </w:tc>
      </w:tr>
    </w:tbl>
    <w:p w:rsidR="00456188" w:rsidRDefault="00456188" w:rsidP="00456188">
      <w:pPr>
        <w:spacing w:line="240" w:lineRule="auto"/>
        <w:ind w:firstLine="0"/>
        <w:rPr>
          <w:color w:val="000000"/>
          <w:sz w:val="24"/>
          <w:szCs w:val="24"/>
        </w:rPr>
      </w:pPr>
    </w:p>
    <w:p w:rsidR="00456188" w:rsidRPr="00456188" w:rsidRDefault="00456188" w:rsidP="00456188">
      <w:pPr>
        <w:spacing w:line="240" w:lineRule="auto"/>
        <w:ind w:firstLine="0"/>
        <w:rPr>
          <w:b/>
          <w:color w:val="000000"/>
          <w:sz w:val="24"/>
          <w:szCs w:val="24"/>
          <w:u w:val="single"/>
        </w:rPr>
      </w:pPr>
      <w:r w:rsidRPr="00456188">
        <w:rPr>
          <w:b/>
          <w:color w:val="000000"/>
          <w:sz w:val="24"/>
          <w:szCs w:val="24"/>
          <w:u w:val="single"/>
        </w:rPr>
        <w:t xml:space="preserve">Таблица 2. Сводная стоимость работ, оборудования и материалов </w:t>
      </w:r>
    </w:p>
    <w:p w:rsidR="00456188" w:rsidRPr="00456188" w:rsidRDefault="00456188" w:rsidP="00456188">
      <w:pPr>
        <w:spacing w:line="240" w:lineRule="auto"/>
        <w:ind w:firstLine="0"/>
        <w:rPr>
          <w:rStyle w:val="aa"/>
          <w:b w:val="0"/>
          <w:sz w:val="24"/>
          <w:szCs w:val="24"/>
        </w:rPr>
      </w:pPr>
      <w:r w:rsidRPr="00456188">
        <w:rPr>
          <w:rStyle w:val="aa"/>
          <w:b w:val="0"/>
          <w:sz w:val="24"/>
          <w:szCs w:val="24"/>
        </w:rPr>
        <w:t>(Итоговые суммы по каждому из филиалов в отдельности Таблицы 1. должны быть включены отдельными пунктами в Таблицу 2)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958"/>
        <w:gridCol w:w="1134"/>
        <w:gridCol w:w="1134"/>
        <w:gridCol w:w="2410"/>
        <w:gridCol w:w="2552"/>
        <w:gridCol w:w="2976"/>
      </w:tblGrid>
      <w:tr w:rsidR="00456188" w:rsidRPr="00336F2E" w:rsidTr="00456188">
        <w:trPr>
          <w:cantSplit/>
          <w:trHeight w:val="522"/>
        </w:trPr>
        <w:tc>
          <w:tcPr>
            <w:tcW w:w="14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188" w:rsidRPr="00336F2E" w:rsidRDefault="00456188" w:rsidP="00BC4601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56188" w:rsidRPr="00336F2E" w:rsidRDefault="00456188" w:rsidP="00BC4601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336F2E">
              <w:rPr>
                <w:rStyle w:val="aa"/>
                <w:b w:val="0"/>
                <w:sz w:val="20"/>
              </w:rPr>
              <w:t>(Указывается наименование работ)</w:t>
            </w:r>
          </w:p>
        </w:tc>
      </w:tr>
      <w:tr w:rsidR="00456188" w:rsidRPr="00336F2E" w:rsidTr="00456188">
        <w:trPr>
          <w:trHeight w:val="944"/>
        </w:trPr>
        <w:tc>
          <w:tcPr>
            <w:tcW w:w="578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 xml:space="preserve">№ </w:t>
            </w:r>
            <w:proofErr w:type="gramStart"/>
            <w:r w:rsidRPr="00336F2E">
              <w:rPr>
                <w:sz w:val="24"/>
                <w:szCs w:val="24"/>
              </w:rPr>
              <w:t>п</w:t>
            </w:r>
            <w:proofErr w:type="gramEnd"/>
            <w:r w:rsidRPr="00336F2E">
              <w:rPr>
                <w:sz w:val="24"/>
                <w:szCs w:val="24"/>
              </w:rPr>
              <w:t>/п</w:t>
            </w:r>
          </w:p>
        </w:tc>
        <w:tc>
          <w:tcPr>
            <w:tcW w:w="3958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>Вид работ</w:t>
            </w: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>Ед. изм.</w:t>
            </w: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>Кол-во</w:t>
            </w:r>
          </w:p>
        </w:tc>
        <w:tc>
          <w:tcPr>
            <w:tcW w:w="2410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336F2E">
              <w:rPr>
                <w:sz w:val="24"/>
                <w:szCs w:val="24"/>
              </w:rPr>
              <w:t>Примечания</w:t>
            </w:r>
          </w:p>
        </w:tc>
      </w:tr>
      <w:tr w:rsidR="00456188" w:rsidRPr="00336F2E" w:rsidTr="00456188">
        <w:trPr>
          <w:trHeight w:val="284"/>
        </w:trPr>
        <w:tc>
          <w:tcPr>
            <w:tcW w:w="14742" w:type="dxa"/>
            <w:gridSpan w:val="7"/>
          </w:tcPr>
          <w:p w:rsidR="00456188" w:rsidRPr="00336F2E" w:rsidRDefault="00456188" w:rsidP="00456188">
            <w:pPr>
              <w:pStyle w:val="aff1"/>
              <w:numPr>
                <w:ilvl w:val="0"/>
                <w:numId w:val="92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E1677F">
              <w:rPr>
                <w:bCs w:val="0"/>
                <w:szCs w:val="24"/>
              </w:rPr>
              <w:t>Филиал ПАО «МРСК Центра»</w:t>
            </w:r>
            <w:r w:rsidRPr="00E1677F">
              <w:rPr>
                <w:szCs w:val="24"/>
              </w:rPr>
              <w:t xml:space="preserve"> «</w:t>
            </w:r>
            <w:r w:rsidRPr="00E1677F">
              <w:rPr>
                <w:rStyle w:val="aa"/>
                <w:b w:val="0"/>
                <w:szCs w:val="24"/>
              </w:rPr>
              <w:t>____</w:t>
            </w:r>
            <w:r w:rsidRPr="00E1677F">
              <w:rPr>
                <w:rStyle w:val="aa"/>
                <w:szCs w:val="24"/>
              </w:rPr>
              <w:t xml:space="preserve"> </w:t>
            </w:r>
            <w:proofErr w:type="spellStart"/>
            <w:r w:rsidRPr="00E1677F">
              <w:rPr>
                <w:szCs w:val="24"/>
              </w:rPr>
              <w:t>энерго</w:t>
            </w:r>
            <w:proofErr w:type="spellEnd"/>
            <w:r w:rsidRPr="00E1677F">
              <w:rPr>
                <w:szCs w:val="24"/>
              </w:rPr>
              <w:t>»</w:t>
            </w:r>
          </w:p>
        </w:tc>
      </w:tr>
      <w:tr w:rsidR="00456188" w:rsidRPr="00336F2E" w:rsidTr="00456188">
        <w:trPr>
          <w:trHeight w:val="284"/>
        </w:trPr>
        <w:tc>
          <w:tcPr>
            <w:tcW w:w="578" w:type="dxa"/>
          </w:tcPr>
          <w:p w:rsidR="00456188" w:rsidRPr="00336F2E" w:rsidRDefault="00456188" w:rsidP="00BC4601">
            <w:pPr>
              <w:pStyle w:val="aff1"/>
              <w:spacing w:before="0" w:after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1.1</w:t>
            </w:r>
          </w:p>
        </w:tc>
        <w:tc>
          <w:tcPr>
            <w:tcW w:w="3958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10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578" w:type="dxa"/>
          </w:tcPr>
          <w:p w:rsidR="00456188" w:rsidRPr="00336F2E" w:rsidRDefault="00456188" w:rsidP="00BC4601">
            <w:pPr>
              <w:pStyle w:val="aff1"/>
              <w:spacing w:before="0" w:after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1.2</w:t>
            </w:r>
          </w:p>
        </w:tc>
        <w:tc>
          <w:tcPr>
            <w:tcW w:w="3958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10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504"/>
        </w:trPr>
        <w:tc>
          <w:tcPr>
            <w:tcW w:w="578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36F2E">
              <w:rPr>
                <w:color w:val="000000"/>
                <w:szCs w:val="24"/>
              </w:rPr>
              <w:t>…</w:t>
            </w:r>
          </w:p>
        </w:tc>
        <w:tc>
          <w:tcPr>
            <w:tcW w:w="8636" w:type="dxa"/>
            <w:gridSpan w:val="4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36F2E">
              <w:rPr>
                <w:color w:val="000000"/>
                <w:szCs w:val="24"/>
              </w:rPr>
              <w:t>Оборудование и материалы</w:t>
            </w:r>
            <w:r>
              <w:rPr>
                <w:color w:val="000000"/>
                <w:szCs w:val="24"/>
              </w:rPr>
              <w:t xml:space="preserve"> </w:t>
            </w:r>
            <w:r w:rsidRPr="00E1677F">
              <w:rPr>
                <w:color w:val="000000"/>
                <w:szCs w:val="24"/>
              </w:rPr>
              <w:t>по филиалу ПАО «МРСК Центра» «</w:t>
            </w:r>
            <w:r w:rsidRPr="00E1677F">
              <w:rPr>
                <w:rStyle w:val="aa"/>
                <w:b w:val="0"/>
                <w:szCs w:val="24"/>
              </w:rPr>
              <w:t>____</w:t>
            </w:r>
            <w:r w:rsidRPr="00E1677F">
              <w:rPr>
                <w:rStyle w:val="aa"/>
                <w:szCs w:val="24"/>
              </w:rPr>
              <w:t xml:space="preserve"> </w:t>
            </w:r>
            <w:proofErr w:type="spellStart"/>
            <w:r w:rsidRPr="00E1677F">
              <w:rPr>
                <w:color w:val="000000"/>
                <w:szCs w:val="24"/>
              </w:rPr>
              <w:t>энерго</w:t>
            </w:r>
            <w:proofErr w:type="spellEnd"/>
            <w:r w:rsidRPr="00E1677F">
              <w:rPr>
                <w:color w:val="000000"/>
                <w:szCs w:val="24"/>
              </w:rPr>
              <w:t>»</w:t>
            </w: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578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36F2E">
              <w:rPr>
                <w:color w:val="000000"/>
                <w:szCs w:val="24"/>
              </w:rPr>
              <w:t>…</w:t>
            </w:r>
          </w:p>
        </w:tc>
        <w:tc>
          <w:tcPr>
            <w:tcW w:w="3958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10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9214" w:type="dxa"/>
            <w:gridSpan w:val="5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36F2E">
              <w:rPr>
                <w:b/>
                <w:bCs w:val="0"/>
                <w:color w:val="000000"/>
                <w:szCs w:val="24"/>
              </w:rPr>
              <w:t>ИТОГО</w:t>
            </w:r>
            <w:r>
              <w:rPr>
                <w:b/>
                <w:bCs w:val="0"/>
                <w:color w:val="000000"/>
                <w:szCs w:val="24"/>
              </w:rPr>
              <w:t xml:space="preserve"> по филиалу </w:t>
            </w:r>
            <w:r w:rsidRPr="00E1677F">
              <w:rPr>
                <w:b/>
                <w:bCs w:val="0"/>
                <w:color w:val="000000"/>
                <w:szCs w:val="24"/>
              </w:rPr>
              <w:t>ПАО «МРСК Центра» «</w:t>
            </w:r>
            <w:r w:rsidRPr="00E1677F">
              <w:rPr>
                <w:rStyle w:val="aa"/>
                <w:b w:val="0"/>
                <w:szCs w:val="24"/>
              </w:rPr>
              <w:t>____</w:t>
            </w:r>
            <w:r w:rsidRPr="00E1677F">
              <w:rPr>
                <w:rStyle w:val="aa"/>
                <w:szCs w:val="24"/>
              </w:rPr>
              <w:t xml:space="preserve"> </w:t>
            </w:r>
            <w:proofErr w:type="spellStart"/>
            <w:r w:rsidRPr="00E1677F">
              <w:rPr>
                <w:b/>
                <w:bCs w:val="0"/>
                <w:color w:val="000000"/>
                <w:szCs w:val="24"/>
              </w:rPr>
              <w:t>энерго</w:t>
            </w:r>
            <w:proofErr w:type="spellEnd"/>
            <w:r w:rsidRPr="00E1677F">
              <w:rPr>
                <w:b/>
                <w:bCs w:val="0"/>
                <w:color w:val="000000"/>
                <w:szCs w:val="24"/>
              </w:rPr>
              <w:t>»</w:t>
            </w:r>
            <w:r w:rsidRPr="00336F2E">
              <w:rPr>
                <w:b/>
                <w:bCs w:val="0"/>
                <w:color w:val="000000"/>
                <w:szCs w:val="24"/>
              </w:rPr>
              <w:t xml:space="preserve"> без НДС, руб.</w:t>
            </w: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9214" w:type="dxa"/>
            <w:gridSpan w:val="5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36F2E">
              <w:rPr>
                <w:b/>
                <w:bCs w:val="0"/>
                <w:color w:val="000000"/>
                <w:szCs w:val="24"/>
              </w:rPr>
              <w:t>НДС</w:t>
            </w:r>
            <w:r>
              <w:rPr>
                <w:b/>
                <w:bCs w:val="0"/>
                <w:color w:val="000000"/>
                <w:szCs w:val="24"/>
              </w:rPr>
              <w:t xml:space="preserve"> по филиалу </w:t>
            </w:r>
            <w:r w:rsidRPr="00E1677F">
              <w:rPr>
                <w:b/>
                <w:bCs w:val="0"/>
                <w:color w:val="000000"/>
                <w:szCs w:val="24"/>
              </w:rPr>
              <w:t>ПАО «МРСК Центра» «</w:t>
            </w:r>
            <w:r w:rsidRPr="00E1677F">
              <w:rPr>
                <w:rStyle w:val="aa"/>
                <w:b w:val="0"/>
                <w:szCs w:val="24"/>
              </w:rPr>
              <w:t>____</w:t>
            </w:r>
            <w:r w:rsidRPr="00E1677F">
              <w:rPr>
                <w:rStyle w:val="aa"/>
                <w:szCs w:val="24"/>
              </w:rPr>
              <w:t xml:space="preserve"> </w:t>
            </w:r>
            <w:proofErr w:type="spellStart"/>
            <w:r w:rsidRPr="00E1677F">
              <w:rPr>
                <w:b/>
                <w:bCs w:val="0"/>
                <w:color w:val="000000"/>
                <w:szCs w:val="24"/>
              </w:rPr>
              <w:t>энерго</w:t>
            </w:r>
            <w:proofErr w:type="spellEnd"/>
            <w:r w:rsidRPr="00E1677F">
              <w:rPr>
                <w:b/>
                <w:bCs w:val="0"/>
                <w:color w:val="000000"/>
                <w:szCs w:val="24"/>
              </w:rPr>
              <w:t>»</w:t>
            </w:r>
            <w:r w:rsidRPr="00336F2E">
              <w:rPr>
                <w:b/>
                <w:bCs w:val="0"/>
                <w:color w:val="000000"/>
                <w:szCs w:val="24"/>
              </w:rPr>
              <w:t>, руб.</w:t>
            </w: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9214" w:type="dxa"/>
            <w:gridSpan w:val="5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36F2E">
              <w:rPr>
                <w:b/>
                <w:bCs w:val="0"/>
                <w:color w:val="000000"/>
                <w:szCs w:val="24"/>
              </w:rPr>
              <w:t>ИТОГО</w:t>
            </w:r>
            <w:r>
              <w:rPr>
                <w:b/>
                <w:bCs w:val="0"/>
                <w:color w:val="000000"/>
                <w:szCs w:val="24"/>
              </w:rPr>
              <w:t xml:space="preserve"> по филиалу </w:t>
            </w:r>
            <w:r w:rsidRPr="00E1677F">
              <w:rPr>
                <w:b/>
                <w:bCs w:val="0"/>
                <w:color w:val="000000"/>
                <w:szCs w:val="24"/>
              </w:rPr>
              <w:t>ПАО «МРСК Центра» «</w:t>
            </w:r>
            <w:r w:rsidRPr="00E1677F">
              <w:rPr>
                <w:rStyle w:val="aa"/>
                <w:b w:val="0"/>
                <w:szCs w:val="24"/>
              </w:rPr>
              <w:t>____</w:t>
            </w:r>
            <w:r w:rsidRPr="00E1677F">
              <w:rPr>
                <w:rStyle w:val="aa"/>
                <w:szCs w:val="24"/>
              </w:rPr>
              <w:t xml:space="preserve"> </w:t>
            </w:r>
            <w:proofErr w:type="spellStart"/>
            <w:r w:rsidRPr="00E1677F">
              <w:rPr>
                <w:b/>
                <w:bCs w:val="0"/>
                <w:color w:val="000000"/>
                <w:szCs w:val="24"/>
              </w:rPr>
              <w:t>энерго</w:t>
            </w:r>
            <w:proofErr w:type="spellEnd"/>
            <w:r w:rsidRPr="00E1677F">
              <w:rPr>
                <w:b/>
                <w:bCs w:val="0"/>
                <w:color w:val="000000"/>
                <w:szCs w:val="24"/>
              </w:rPr>
              <w:t>»</w:t>
            </w:r>
            <w:r w:rsidRPr="00336F2E">
              <w:rPr>
                <w:b/>
                <w:bCs w:val="0"/>
                <w:color w:val="000000"/>
                <w:szCs w:val="24"/>
              </w:rPr>
              <w:t xml:space="preserve"> с НДС, руб.</w:t>
            </w: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14742" w:type="dxa"/>
            <w:gridSpan w:val="7"/>
          </w:tcPr>
          <w:p w:rsidR="00456188" w:rsidRPr="00336F2E" w:rsidRDefault="00456188" w:rsidP="00456188">
            <w:pPr>
              <w:pStyle w:val="aff1"/>
              <w:numPr>
                <w:ilvl w:val="0"/>
                <w:numId w:val="92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E1677F">
              <w:rPr>
                <w:bCs w:val="0"/>
                <w:szCs w:val="24"/>
              </w:rPr>
              <w:t>Филиал ПАО «МРСК Центра»</w:t>
            </w:r>
            <w:r w:rsidRPr="00E1677F">
              <w:rPr>
                <w:szCs w:val="24"/>
              </w:rPr>
              <w:t xml:space="preserve"> «</w:t>
            </w:r>
            <w:r w:rsidRPr="00E1677F">
              <w:rPr>
                <w:rStyle w:val="aa"/>
                <w:b w:val="0"/>
                <w:szCs w:val="24"/>
              </w:rPr>
              <w:t>____</w:t>
            </w:r>
            <w:r w:rsidRPr="00E1677F">
              <w:rPr>
                <w:rStyle w:val="aa"/>
                <w:szCs w:val="24"/>
              </w:rPr>
              <w:t xml:space="preserve"> </w:t>
            </w:r>
            <w:proofErr w:type="spellStart"/>
            <w:r w:rsidRPr="00E1677F">
              <w:rPr>
                <w:szCs w:val="24"/>
              </w:rPr>
              <w:t>энерго</w:t>
            </w:r>
            <w:proofErr w:type="spellEnd"/>
            <w:r w:rsidRPr="00E1677F">
              <w:rPr>
                <w:szCs w:val="24"/>
              </w:rPr>
              <w:t>»</w:t>
            </w:r>
          </w:p>
        </w:tc>
      </w:tr>
      <w:tr w:rsidR="00456188" w:rsidRPr="00336F2E" w:rsidTr="00456188">
        <w:trPr>
          <w:trHeight w:val="284"/>
        </w:trPr>
        <w:tc>
          <w:tcPr>
            <w:tcW w:w="578" w:type="dxa"/>
          </w:tcPr>
          <w:p w:rsidR="00456188" w:rsidRPr="00336F2E" w:rsidRDefault="00456188" w:rsidP="00BC4601">
            <w:pPr>
              <w:pStyle w:val="aff1"/>
              <w:spacing w:before="0" w:after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2.1</w:t>
            </w:r>
          </w:p>
        </w:tc>
        <w:tc>
          <w:tcPr>
            <w:tcW w:w="3958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10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578" w:type="dxa"/>
          </w:tcPr>
          <w:p w:rsidR="00456188" w:rsidRPr="00336F2E" w:rsidRDefault="00456188" w:rsidP="00BC4601">
            <w:pPr>
              <w:pStyle w:val="aff1"/>
              <w:spacing w:before="0" w:after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2.2</w:t>
            </w:r>
          </w:p>
        </w:tc>
        <w:tc>
          <w:tcPr>
            <w:tcW w:w="3958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10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504"/>
        </w:trPr>
        <w:tc>
          <w:tcPr>
            <w:tcW w:w="578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36F2E">
              <w:rPr>
                <w:color w:val="000000"/>
                <w:szCs w:val="24"/>
              </w:rPr>
              <w:t>…</w:t>
            </w:r>
          </w:p>
        </w:tc>
        <w:tc>
          <w:tcPr>
            <w:tcW w:w="8636" w:type="dxa"/>
            <w:gridSpan w:val="4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36F2E">
              <w:rPr>
                <w:color w:val="000000"/>
                <w:szCs w:val="24"/>
              </w:rPr>
              <w:t>Оборудование и материалы</w:t>
            </w:r>
            <w:r>
              <w:rPr>
                <w:color w:val="000000"/>
                <w:szCs w:val="24"/>
              </w:rPr>
              <w:t xml:space="preserve"> </w:t>
            </w:r>
            <w:r w:rsidRPr="00E1677F">
              <w:rPr>
                <w:color w:val="000000"/>
                <w:szCs w:val="24"/>
              </w:rPr>
              <w:t>по филиалу ПАО «МРСК Центра» «</w:t>
            </w:r>
            <w:r w:rsidRPr="00E1677F">
              <w:rPr>
                <w:rStyle w:val="aa"/>
                <w:b w:val="0"/>
                <w:szCs w:val="24"/>
              </w:rPr>
              <w:t>____</w:t>
            </w:r>
            <w:r w:rsidRPr="00E1677F">
              <w:rPr>
                <w:rStyle w:val="aa"/>
                <w:szCs w:val="24"/>
              </w:rPr>
              <w:t xml:space="preserve"> </w:t>
            </w:r>
            <w:proofErr w:type="spellStart"/>
            <w:r w:rsidRPr="00E1677F">
              <w:rPr>
                <w:color w:val="000000"/>
                <w:szCs w:val="24"/>
              </w:rPr>
              <w:t>энерго</w:t>
            </w:r>
            <w:proofErr w:type="spellEnd"/>
            <w:r w:rsidRPr="00E1677F">
              <w:rPr>
                <w:color w:val="000000"/>
                <w:szCs w:val="24"/>
              </w:rPr>
              <w:t>»</w:t>
            </w: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578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36F2E">
              <w:rPr>
                <w:color w:val="000000"/>
                <w:szCs w:val="24"/>
              </w:rPr>
              <w:t>…</w:t>
            </w:r>
          </w:p>
        </w:tc>
        <w:tc>
          <w:tcPr>
            <w:tcW w:w="3958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10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9214" w:type="dxa"/>
            <w:gridSpan w:val="5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36F2E">
              <w:rPr>
                <w:b/>
                <w:bCs w:val="0"/>
                <w:color w:val="000000"/>
                <w:szCs w:val="24"/>
              </w:rPr>
              <w:t>ИТОГО</w:t>
            </w:r>
            <w:r>
              <w:rPr>
                <w:b/>
                <w:bCs w:val="0"/>
                <w:color w:val="000000"/>
                <w:szCs w:val="24"/>
              </w:rPr>
              <w:t xml:space="preserve"> по филиалу </w:t>
            </w:r>
            <w:r w:rsidRPr="00E1677F">
              <w:rPr>
                <w:b/>
                <w:bCs w:val="0"/>
                <w:color w:val="000000"/>
                <w:szCs w:val="24"/>
              </w:rPr>
              <w:t>ПАО «МРСК Центра» «</w:t>
            </w:r>
            <w:r w:rsidRPr="00E1677F">
              <w:rPr>
                <w:rStyle w:val="aa"/>
                <w:b w:val="0"/>
                <w:szCs w:val="24"/>
              </w:rPr>
              <w:t>____</w:t>
            </w:r>
            <w:r w:rsidRPr="00E1677F">
              <w:rPr>
                <w:rStyle w:val="aa"/>
                <w:szCs w:val="24"/>
              </w:rPr>
              <w:t xml:space="preserve"> </w:t>
            </w:r>
            <w:proofErr w:type="spellStart"/>
            <w:r w:rsidRPr="00E1677F">
              <w:rPr>
                <w:b/>
                <w:bCs w:val="0"/>
                <w:color w:val="000000"/>
                <w:szCs w:val="24"/>
              </w:rPr>
              <w:t>энерго</w:t>
            </w:r>
            <w:proofErr w:type="spellEnd"/>
            <w:r w:rsidRPr="00E1677F">
              <w:rPr>
                <w:b/>
                <w:bCs w:val="0"/>
                <w:color w:val="000000"/>
                <w:szCs w:val="24"/>
              </w:rPr>
              <w:t>»</w:t>
            </w:r>
            <w:r w:rsidRPr="00336F2E">
              <w:rPr>
                <w:b/>
                <w:bCs w:val="0"/>
                <w:color w:val="000000"/>
                <w:szCs w:val="24"/>
              </w:rPr>
              <w:t xml:space="preserve"> без НДС, руб.</w:t>
            </w: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9214" w:type="dxa"/>
            <w:gridSpan w:val="5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36F2E">
              <w:rPr>
                <w:b/>
                <w:bCs w:val="0"/>
                <w:color w:val="000000"/>
                <w:szCs w:val="24"/>
              </w:rPr>
              <w:t>НДС</w:t>
            </w:r>
            <w:r>
              <w:rPr>
                <w:b/>
                <w:bCs w:val="0"/>
                <w:color w:val="000000"/>
                <w:szCs w:val="24"/>
              </w:rPr>
              <w:t xml:space="preserve"> по филиалу </w:t>
            </w:r>
            <w:r w:rsidRPr="00E1677F">
              <w:rPr>
                <w:b/>
                <w:bCs w:val="0"/>
                <w:color w:val="000000"/>
                <w:szCs w:val="24"/>
              </w:rPr>
              <w:t>ПАО «МРСК Центра» «</w:t>
            </w:r>
            <w:r w:rsidRPr="00E1677F">
              <w:rPr>
                <w:rStyle w:val="aa"/>
                <w:b w:val="0"/>
                <w:szCs w:val="24"/>
              </w:rPr>
              <w:t>____</w:t>
            </w:r>
            <w:r w:rsidRPr="00E1677F">
              <w:rPr>
                <w:rStyle w:val="aa"/>
                <w:szCs w:val="24"/>
              </w:rPr>
              <w:t xml:space="preserve"> </w:t>
            </w:r>
            <w:proofErr w:type="spellStart"/>
            <w:r w:rsidRPr="00E1677F">
              <w:rPr>
                <w:b/>
                <w:bCs w:val="0"/>
                <w:color w:val="000000"/>
                <w:szCs w:val="24"/>
              </w:rPr>
              <w:t>энерго</w:t>
            </w:r>
            <w:proofErr w:type="spellEnd"/>
            <w:r w:rsidRPr="00E1677F">
              <w:rPr>
                <w:b/>
                <w:bCs w:val="0"/>
                <w:color w:val="000000"/>
                <w:szCs w:val="24"/>
              </w:rPr>
              <w:t>»</w:t>
            </w:r>
            <w:r w:rsidRPr="00336F2E">
              <w:rPr>
                <w:b/>
                <w:bCs w:val="0"/>
                <w:color w:val="000000"/>
                <w:szCs w:val="24"/>
              </w:rPr>
              <w:t>, руб.</w:t>
            </w: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9214" w:type="dxa"/>
            <w:gridSpan w:val="5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36F2E">
              <w:rPr>
                <w:b/>
                <w:bCs w:val="0"/>
                <w:color w:val="000000"/>
                <w:szCs w:val="24"/>
              </w:rPr>
              <w:t>ИТОГО</w:t>
            </w:r>
            <w:r>
              <w:rPr>
                <w:b/>
                <w:bCs w:val="0"/>
                <w:color w:val="000000"/>
                <w:szCs w:val="24"/>
              </w:rPr>
              <w:t xml:space="preserve"> по филиалу </w:t>
            </w:r>
            <w:r w:rsidRPr="00E1677F">
              <w:rPr>
                <w:b/>
                <w:bCs w:val="0"/>
                <w:color w:val="000000"/>
                <w:szCs w:val="24"/>
              </w:rPr>
              <w:t>ПАО «МРСК Центра» «</w:t>
            </w:r>
            <w:r w:rsidRPr="00E1677F">
              <w:rPr>
                <w:rStyle w:val="aa"/>
                <w:b w:val="0"/>
                <w:szCs w:val="24"/>
              </w:rPr>
              <w:t>____</w:t>
            </w:r>
            <w:r w:rsidRPr="00E1677F">
              <w:rPr>
                <w:rStyle w:val="aa"/>
                <w:szCs w:val="24"/>
              </w:rPr>
              <w:t xml:space="preserve"> </w:t>
            </w:r>
            <w:proofErr w:type="spellStart"/>
            <w:r w:rsidRPr="00E1677F">
              <w:rPr>
                <w:b/>
                <w:bCs w:val="0"/>
                <w:color w:val="000000"/>
                <w:szCs w:val="24"/>
              </w:rPr>
              <w:t>энерго</w:t>
            </w:r>
            <w:proofErr w:type="spellEnd"/>
            <w:r w:rsidRPr="00E1677F">
              <w:rPr>
                <w:b/>
                <w:bCs w:val="0"/>
                <w:color w:val="000000"/>
                <w:szCs w:val="24"/>
              </w:rPr>
              <w:t>»</w:t>
            </w:r>
            <w:r w:rsidRPr="00336F2E">
              <w:rPr>
                <w:b/>
                <w:bCs w:val="0"/>
                <w:color w:val="000000"/>
                <w:szCs w:val="24"/>
              </w:rPr>
              <w:t xml:space="preserve"> с НДС, руб.</w:t>
            </w: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578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36F2E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3958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10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578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36F2E">
              <w:rPr>
                <w:color w:val="000000"/>
                <w:szCs w:val="24"/>
              </w:rPr>
              <w:t>…</w:t>
            </w:r>
          </w:p>
        </w:tc>
        <w:tc>
          <w:tcPr>
            <w:tcW w:w="3958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134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410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6804" w:type="dxa"/>
            <w:gridSpan w:val="4"/>
          </w:tcPr>
          <w:p w:rsidR="00456188" w:rsidRPr="00336F2E" w:rsidRDefault="00456188" w:rsidP="00BC4601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>
              <w:rPr>
                <w:b/>
                <w:bCs w:val="0"/>
                <w:color w:val="000000"/>
                <w:szCs w:val="24"/>
              </w:rPr>
              <w:t>ВСЕГО</w:t>
            </w:r>
            <w:r w:rsidRPr="00336F2E">
              <w:rPr>
                <w:b/>
                <w:bCs w:val="0"/>
                <w:color w:val="000000"/>
                <w:szCs w:val="24"/>
              </w:rPr>
              <w:t xml:space="preserve"> без НДС, руб.</w:t>
            </w:r>
          </w:p>
        </w:tc>
        <w:tc>
          <w:tcPr>
            <w:tcW w:w="2410" w:type="dxa"/>
          </w:tcPr>
          <w:p w:rsidR="00456188" w:rsidRPr="00336F2E" w:rsidRDefault="00456188" w:rsidP="00BC4601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336F2E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6804" w:type="dxa"/>
            <w:gridSpan w:val="4"/>
          </w:tcPr>
          <w:p w:rsidR="00456188" w:rsidRPr="00336F2E" w:rsidRDefault="00456188" w:rsidP="00BC4601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336F2E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410" w:type="dxa"/>
          </w:tcPr>
          <w:p w:rsidR="00456188" w:rsidRPr="00336F2E" w:rsidRDefault="00456188" w:rsidP="00BC4601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336F2E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456188" w:rsidRPr="00336F2E" w:rsidTr="00456188">
        <w:trPr>
          <w:trHeight w:val="284"/>
        </w:trPr>
        <w:tc>
          <w:tcPr>
            <w:tcW w:w="6804" w:type="dxa"/>
            <w:gridSpan w:val="4"/>
          </w:tcPr>
          <w:p w:rsidR="00456188" w:rsidRPr="00336F2E" w:rsidRDefault="00456188" w:rsidP="00BC4601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>
              <w:rPr>
                <w:b/>
                <w:bCs w:val="0"/>
                <w:color w:val="000000"/>
                <w:szCs w:val="24"/>
              </w:rPr>
              <w:t>ВСЕГО</w:t>
            </w:r>
            <w:r w:rsidRPr="00336F2E">
              <w:rPr>
                <w:b/>
                <w:bCs w:val="0"/>
                <w:color w:val="000000"/>
                <w:szCs w:val="24"/>
              </w:rPr>
              <w:t xml:space="preserve"> с НДС, руб.</w:t>
            </w:r>
          </w:p>
        </w:tc>
        <w:tc>
          <w:tcPr>
            <w:tcW w:w="2410" w:type="dxa"/>
          </w:tcPr>
          <w:p w:rsidR="00456188" w:rsidRPr="00336F2E" w:rsidRDefault="00456188" w:rsidP="00BC4601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336F2E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552" w:type="dxa"/>
          </w:tcPr>
          <w:p w:rsidR="00456188" w:rsidRPr="00336F2E" w:rsidRDefault="00456188" w:rsidP="00BC4601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2976" w:type="dxa"/>
          </w:tcPr>
          <w:p w:rsidR="00456188" w:rsidRPr="00336F2E" w:rsidRDefault="00456188" w:rsidP="00BC4601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56188" w:rsidRPr="00336F2E" w:rsidRDefault="00456188" w:rsidP="00456188">
      <w:pPr>
        <w:spacing w:line="240" w:lineRule="auto"/>
        <w:ind w:firstLine="0"/>
        <w:rPr>
          <w:b/>
          <w:color w:val="000000"/>
          <w:sz w:val="24"/>
          <w:szCs w:val="24"/>
        </w:rPr>
      </w:pPr>
    </w:p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688" w:name="_Toc176765534"/>
      <w:bookmarkStart w:id="689" w:name="_Toc198979983"/>
      <w:bookmarkStart w:id="690" w:name="_Toc217466315"/>
      <w:bookmarkStart w:id="691" w:name="_Toc217702856"/>
      <w:bookmarkStart w:id="692" w:name="_Toc233601974"/>
      <w:bookmarkStart w:id="693" w:name="_Toc263343460"/>
      <w:r w:rsidRPr="00F647F7">
        <w:rPr>
          <w:b w:val="0"/>
          <w:szCs w:val="24"/>
        </w:rPr>
        <w:br w:type="page"/>
      </w:r>
      <w:bookmarkStart w:id="694" w:name="_Toc439170677"/>
      <w:bookmarkStart w:id="695" w:name="_Toc439172779"/>
      <w:bookmarkStart w:id="696" w:name="_Toc439173223"/>
      <w:bookmarkStart w:id="697" w:name="_Toc439238219"/>
      <w:bookmarkStart w:id="698" w:name="_Toc439252767"/>
      <w:bookmarkStart w:id="699" w:name="_Toc439323741"/>
      <w:bookmarkStart w:id="700" w:name="_Toc440361375"/>
      <w:bookmarkStart w:id="701" w:name="_Toc440376130"/>
      <w:bookmarkStart w:id="702" w:name="_Toc440376257"/>
      <w:bookmarkStart w:id="703" w:name="_Toc440382515"/>
      <w:bookmarkStart w:id="704" w:name="_Toc440447185"/>
      <w:bookmarkStart w:id="705" w:name="_Toc440620865"/>
      <w:bookmarkStart w:id="706" w:name="_Toc440631500"/>
      <w:bookmarkStart w:id="707" w:name="_Toc440875739"/>
      <w:bookmarkStart w:id="708" w:name="_Toc441131763"/>
      <w:r w:rsidRPr="00C236C0">
        <w:rPr>
          <w:szCs w:val="24"/>
        </w:rPr>
        <w:lastRenderedPageBreak/>
        <w:t>Инструкции по заполнению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1C4BB0" w:rsidRPr="001C4BB0">
        <w:rPr>
          <w:bCs w:val="0"/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4F4D80" w:rsidRPr="00C83252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="004F4D80" w:rsidRPr="00C83252">
        <w:rPr>
          <w:sz w:val="24"/>
          <w:szCs w:val="24"/>
        </w:rPr>
        <w:t xml:space="preserve">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1742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1742">
        <w:rPr>
          <w:bCs w:val="0"/>
          <w:sz w:val="24"/>
          <w:szCs w:val="24"/>
        </w:rPr>
      </w:r>
      <w:r w:rsidR="007F1742">
        <w:rPr>
          <w:bCs w:val="0"/>
          <w:sz w:val="24"/>
          <w:szCs w:val="24"/>
        </w:rPr>
        <w:fldChar w:fldCharType="separate"/>
      </w:r>
      <w:r w:rsidR="001A7C23">
        <w:rPr>
          <w:bCs w:val="0"/>
          <w:sz w:val="24"/>
          <w:szCs w:val="24"/>
        </w:rPr>
        <w:t>5.3</w:t>
      </w:r>
      <w:r w:rsidR="007F1742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C22199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36F2E">
        <w:rPr>
          <w:sz w:val="24"/>
          <w:szCs w:val="24"/>
        </w:rPr>
        <w:t>В Сводной таблице стоимости работ приводятся соответственно наименование выполняемых работ, единица измерения объема работ, объем работ в указанных единицах измерения, единичная расценка и общая стоимость выполнения работ, полученная путем умножения объема работ на единичную расценку. Также могут быть приведены примечания и комментарии.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 xml:space="preserve">Все суммы в Сводной таблице стоимости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Pr="00C6085D">
        <w:rPr>
          <w:sz w:val="24"/>
          <w:szCs w:val="24"/>
        </w:rPr>
        <w:t xml:space="preserve">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Pr="00843BBD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Pr="00843BBD">
        <w:rPr>
          <w:sz w:val="24"/>
          <w:szCs w:val="24"/>
        </w:rPr>
        <w:t>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492C8B" w:rsidRPr="008E5EA3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09" w:name="_Ref86826666"/>
      <w:bookmarkStart w:id="710" w:name="_Toc90385112"/>
      <w:bookmarkStart w:id="711" w:name="_Toc98253925"/>
      <w:bookmarkStart w:id="712" w:name="_Toc165173853"/>
      <w:bookmarkStart w:id="71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14" w:name="_Ref440537086"/>
      <w:bookmarkStart w:id="715" w:name="_Toc441131764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09"/>
      <w:bookmarkEnd w:id="710"/>
      <w:bookmarkEnd w:id="711"/>
      <w:bookmarkEnd w:id="712"/>
      <w:bookmarkEnd w:id="713"/>
      <w:bookmarkEnd w:id="714"/>
      <w:bookmarkEnd w:id="71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716" w:name="_Toc90385113"/>
      <w:bookmarkStart w:id="717" w:name="_Toc98253926"/>
      <w:bookmarkStart w:id="718" w:name="_Toc157248180"/>
      <w:bookmarkStart w:id="719" w:name="_Toc157496549"/>
      <w:bookmarkStart w:id="720" w:name="_Toc158206088"/>
      <w:bookmarkStart w:id="721" w:name="_Toc164057773"/>
      <w:bookmarkStart w:id="722" w:name="_Toc164137123"/>
      <w:bookmarkStart w:id="723" w:name="_Toc164161283"/>
      <w:bookmarkStart w:id="724" w:name="_Toc165173854"/>
      <w:bookmarkStart w:id="725" w:name="_Ref193690005"/>
      <w:bookmarkStart w:id="726" w:name="_Toc439170679"/>
      <w:bookmarkStart w:id="727" w:name="_Toc439172781"/>
      <w:bookmarkStart w:id="728" w:name="_Toc439173225"/>
      <w:bookmarkStart w:id="729" w:name="_Toc439238221"/>
      <w:bookmarkStart w:id="730" w:name="_Toc439252769"/>
      <w:bookmarkStart w:id="731" w:name="_Toc439323743"/>
      <w:bookmarkStart w:id="732" w:name="_Toc440361377"/>
      <w:bookmarkStart w:id="733" w:name="_Toc440376132"/>
      <w:bookmarkStart w:id="734" w:name="_Toc440376259"/>
      <w:bookmarkStart w:id="735" w:name="_Toc440382517"/>
      <w:bookmarkStart w:id="736" w:name="_Toc440447187"/>
      <w:bookmarkStart w:id="737" w:name="_Toc440620867"/>
      <w:bookmarkStart w:id="738" w:name="_Toc440631502"/>
      <w:bookmarkStart w:id="739" w:name="_Toc440875741"/>
      <w:bookmarkStart w:id="740" w:name="_Toc441131765"/>
      <w:r w:rsidRPr="00C236C0">
        <w:rPr>
          <w:szCs w:val="24"/>
        </w:rPr>
        <w:t xml:space="preserve">Форма </w:t>
      </w:r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r w:rsidRPr="00C236C0">
        <w:rPr>
          <w:szCs w:val="24"/>
        </w:rPr>
        <w:t>технического предложения</w:t>
      </w:r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41" w:name="_Ref55335818"/>
      <w:bookmarkStart w:id="742" w:name="_Ref55336334"/>
      <w:bookmarkStart w:id="743" w:name="_Toc57314673"/>
      <w:bookmarkStart w:id="744" w:name="_Toc69728987"/>
      <w:bookmarkStart w:id="745" w:name="_Toc98253928"/>
      <w:bookmarkStart w:id="746" w:name="_Toc165173856"/>
      <w:bookmarkStart w:id="747" w:name="_Ref194749150"/>
      <w:bookmarkStart w:id="748" w:name="_Ref194750368"/>
      <w:bookmarkStart w:id="749" w:name="_Ref89649494"/>
      <w:bookmarkStart w:id="75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C22199" w:rsidRPr="00336F2E" w:rsidRDefault="00C22199" w:rsidP="00C22199">
      <w:pPr>
        <w:spacing w:before="100" w:beforeAutospacing="1" w:line="240" w:lineRule="auto"/>
      </w:pPr>
      <w:r w:rsidRPr="00336F2E">
        <w:rPr>
          <w:i/>
          <w:color w:val="000000"/>
        </w:rPr>
        <w:t>Работы будут выполнены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336F2E">
        <w:rPr>
          <w:i/>
          <w:color w:val="000000"/>
        </w:rPr>
        <w:t xml:space="preserve"> которые </w:t>
      </w:r>
      <w:r w:rsidR="00676267">
        <w:rPr>
          <w:i/>
          <w:color w:val="000000"/>
        </w:rPr>
        <w:t>Участник</w:t>
      </w:r>
      <w:r w:rsidRPr="00336F2E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C22199" w:rsidP="00C22199">
      <w:pPr>
        <w:spacing w:before="100" w:beforeAutospacing="1" w:line="240" w:lineRule="auto"/>
        <w:rPr>
          <w:i/>
          <w:color w:val="000000"/>
        </w:rPr>
      </w:pPr>
      <w:proofErr w:type="gramStart"/>
      <w:r w:rsidRPr="00336F2E">
        <w:rPr>
          <w:i/>
          <w:color w:val="000000"/>
        </w:rPr>
        <w:t>В случае иных Предложений по выполнению работ</w:t>
      </w:r>
      <w:r w:rsidR="00EA3F63" w:rsidRPr="00843BBD">
        <w:rPr>
          <w:i/>
          <w:color w:val="000000"/>
        </w:rPr>
        <w:t xml:space="preserve"> </w:t>
      </w:r>
      <w:r w:rsidR="00DC552A">
        <w:rPr>
          <w:i/>
          <w:color w:val="000000"/>
        </w:rPr>
        <w:t>Участник</w:t>
      </w:r>
      <w:r w:rsidR="00EA3F63" w:rsidRPr="00843BBD">
        <w:rPr>
          <w:i/>
          <w:color w:val="000000"/>
        </w:rPr>
        <w:t xml:space="preserve"> заполняет таблицу разногласий к </w:t>
      </w:r>
      <w:r w:rsidR="00EA3F63">
        <w:rPr>
          <w:i/>
          <w:color w:val="000000"/>
        </w:rPr>
        <w:t xml:space="preserve">Техническому заданию (раздел </w:t>
      </w:r>
      <w:r w:rsidR="007F1742">
        <w:rPr>
          <w:i/>
          <w:color w:val="000000"/>
        </w:rPr>
        <w:fldChar w:fldCharType="begin"/>
      </w:r>
      <w:r w:rsidR="00EA3F63">
        <w:rPr>
          <w:i/>
          <w:color w:val="000000"/>
        </w:rPr>
        <w:instrText xml:space="preserve"> REF _Ref440270568 \r \h </w:instrText>
      </w:r>
      <w:r w:rsidR="007F1742">
        <w:rPr>
          <w:i/>
          <w:color w:val="000000"/>
        </w:rPr>
      </w:r>
      <w:r w:rsidR="007F1742">
        <w:rPr>
          <w:i/>
          <w:color w:val="000000"/>
        </w:rPr>
        <w:fldChar w:fldCharType="separate"/>
      </w:r>
      <w:r w:rsidR="001A7C23">
        <w:rPr>
          <w:i/>
          <w:color w:val="000000"/>
        </w:rPr>
        <w:t>4</w:t>
      </w:r>
      <w:r w:rsidR="007F1742">
        <w:rPr>
          <w:i/>
          <w:color w:val="000000"/>
        </w:rPr>
        <w:fldChar w:fldCharType="end"/>
      </w:r>
      <w:r w:rsidR="00EA3F63">
        <w:rPr>
          <w:i/>
          <w:color w:val="000000"/>
        </w:rPr>
        <w:t>)</w:t>
      </w:r>
      <w:r w:rsidR="00EA3F63"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392410">
        <w:tc>
          <w:tcPr>
            <w:tcW w:w="1005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392410">
        <w:tc>
          <w:tcPr>
            <w:tcW w:w="10014" w:type="dxa"/>
            <w:gridSpan w:val="3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392410">
        <w:tc>
          <w:tcPr>
            <w:tcW w:w="1005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392410">
        <w:tc>
          <w:tcPr>
            <w:tcW w:w="1005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392410">
        <w:tc>
          <w:tcPr>
            <w:tcW w:w="10014" w:type="dxa"/>
            <w:gridSpan w:val="3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392410">
        <w:tc>
          <w:tcPr>
            <w:tcW w:w="1005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392410">
        <w:tc>
          <w:tcPr>
            <w:tcW w:w="1005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 xml:space="preserve">Технологические и организационно – технические предложения по </w:t>
      </w:r>
      <w:r w:rsidR="00C22199">
        <w:t>выполнению работ</w:t>
      </w:r>
      <w:r w:rsidRPr="00843BBD">
        <w:t>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</w:t>
      </w:r>
      <w:r w:rsidR="00C22199">
        <w:rPr>
          <w:i/>
          <w:color w:val="000000"/>
        </w:rPr>
        <w:t>выполнение работ</w:t>
      </w:r>
      <w:r w:rsidRPr="00843BBD">
        <w:rPr>
          <w:i/>
          <w:color w:val="000000"/>
        </w:rPr>
        <w:t xml:space="preserve"> в соответствии с требованиями раздела </w:t>
      </w:r>
      <w:r w:rsidR="007F1742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1742">
        <w:rPr>
          <w:i/>
          <w:color w:val="000000"/>
        </w:rPr>
      </w:r>
      <w:r w:rsidR="007F1742">
        <w:rPr>
          <w:i/>
          <w:color w:val="000000"/>
        </w:rPr>
        <w:fldChar w:fldCharType="separate"/>
      </w:r>
      <w:r w:rsidR="001A7C23">
        <w:rPr>
          <w:i/>
          <w:color w:val="000000"/>
        </w:rPr>
        <w:t>4</w:t>
      </w:r>
      <w:r w:rsidR="007F1742">
        <w:rPr>
          <w:i/>
          <w:color w:val="000000"/>
        </w:rPr>
        <w:fldChar w:fldCharType="end"/>
      </w:r>
      <w:r w:rsidRPr="00843BBD">
        <w:rPr>
          <w:i/>
          <w:color w:val="000000"/>
        </w:rPr>
        <w:t xml:space="preserve">. </w:t>
      </w:r>
      <w:r w:rsidR="00C22199" w:rsidRPr="00336F2E">
        <w:rPr>
          <w:i/>
          <w:color w:val="000000"/>
        </w:rPr>
        <w:t>Предложение должн</w:t>
      </w:r>
      <w:r w:rsidR="00B83510">
        <w:rPr>
          <w:i/>
          <w:color w:val="000000"/>
        </w:rPr>
        <w:t>о</w:t>
      </w:r>
      <w:r w:rsidR="00C22199" w:rsidRPr="00336F2E">
        <w:rPr>
          <w:i/>
          <w:color w:val="000000"/>
        </w:rPr>
        <w:t xml:space="preserve"> содержать детальное описание технологии выполнения каждого этапа работ, включать в себя перечень нормативных, правовых и технических актов, а так же других документов, в соответствии с которыми будут выполняться работы, а так же организационную схему выполнения работ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751" w:name="_Toc176765537"/>
      <w:bookmarkStart w:id="752" w:name="_Toc198979986"/>
      <w:bookmarkStart w:id="753" w:name="_Toc217466321"/>
      <w:bookmarkStart w:id="754" w:name="_Toc217702859"/>
      <w:bookmarkStart w:id="755" w:name="_Toc233601977"/>
      <w:bookmarkStart w:id="756" w:name="_Toc263343463"/>
      <w:bookmarkStart w:id="757" w:name="_Toc439170680"/>
      <w:bookmarkStart w:id="758" w:name="_Toc439172782"/>
      <w:bookmarkStart w:id="759" w:name="_Toc439173226"/>
      <w:bookmarkStart w:id="760" w:name="_Toc439238222"/>
      <w:bookmarkStart w:id="761" w:name="_Toc439252770"/>
      <w:bookmarkStart w:id="762" w:name="_Toc439323744"/>
      <w:bookmarkStart w:id="763" w:name="_Toc440361378"/>
      <w:bookmarkStart w:id="764" w:name="_Toc440376133"/>
      <w:bookmarkStart w:id="765" w:name="_Toc440376260"/>
      <w:bookmarkStart w:id="766" w:name="_Toc440382518"/>
      <w:bookmarkStart w:id="767" w:name="_Toc440447188"/>
      <w:bookmarkStart w:id="768" w:name="_Toc440620868"/>
      <w:bookmarkStart w:id="769" w:name="_Toc440631503"/>
      <w:bookmarkStart w:id="770" w:name="_Toc440875742"/>
      <w:bookmarkStart w:id="771" w:name="_Toc441131766"/>
      <w:r w:rsidRPr="00C236C0">
        <w:rPr>
          <w:szCs w:val="24"/>
        </w:rPr>
        <w:lastRenderedPageBreak/>
        <w:t>Инструкции по заполнению</w:t>
      </w:r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1742">
        <w:rPr>
          <w:sz w:val="24"/>
          <w:szCs w:val="24"/>
        </w:rPr>
        <w:fldChar w:fldCharType="begin"/>
      </w:r>
      <w:r w:rsidR="00DA1BA0">
        <w:rPr>
          <w:sz w:val="24"/>
          <w:szCs w:val="24"/>
        </w:rPr>
        <w:instrText xml:space="preserve"> REF _Ref55336310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</w:t>
      </w:r>
      <w:r w:rsidR="007F1742">
        <w:rPr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EA3F63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позиции раздела </w:t>
      </w:r>
      <w:r w:rsidR="00070246">
        <w:fldChar w:fldCharType="begin"/>
      </w:r>
      <w:r w:rsidR="00070246">
        <w:instrText xml:space="preserve"> REF _Ref440270568 \r \h  \* MERGEFORMAT </w:instrText>
      </w:r>
      <w:r w:rsidR="00070246">
        <w:fldChar w:fldCharType="separate"/>
      </w:r>
      <w:r w:rsidR="001A7C23">
        <w:t>4</w:t>
      </w:r>
      <w:r w:rsidR="00070246">
        <w:fldChar w:fldCharType="end"/>
      </w:r>
      <w:r w:rsidRPr="00EA3F63">
        <w:rPr>
          <w:sz w:val="24"/>
          <w:szCs w:val="24"/>
        </w:rPr>
        <w:t xml:space="preserve"> с учетом предлагаемых условий Договора (раздел </w:t>
      </w:r>
      <w:r w:rsidR="00070246">
        <w:fldChar w:fldCharType="begin"/>
      </w:r>
      <w:r w:rsidR="00070246">
        <w:instrText xml:space="preserve"> REF _Ref440272931 \r \h  \* MERGEFORMAT </w:instrText>
      </w:r>
      <w:r w:rsidR="00070246">
        <w:fldChar w:fldCharType="separate"/>
      </w:r>
      <w:r w:rsidR="001A7C23">
        <w:t>2</w:t>
      </w:r>
      <w:r w:rsidR="00070246">
        <w:fldChar w:fldCharType="end"/>
      </w:r>
      <w:r w:rsidRPr="00EA3F6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772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73" w:name="_Toc423423670"/>
      <w:bookmarkStart w:id="774" w:name="_Ref440271036"/>
      <w:bookmarkStart w:id="775" w:name="_Ref440274366"/>
      <w:bookmarkStart w:id="776" w:name="_Ref440274902"/>
      <w:bookmarkStart w:id="777" w:name="_Ref440284947"/>
      <w:bookmarkStart w:id="778" w:name="_Ref440361140"/>
      <w:bookmarkStart w:id="779" w:name="_Toc441131767"/>
      <w:r w:rsidRPr="00F647F7">
        <w:lastRenderedPageBreak/>
        <w:t xml:space="preserve">График </w:t>
      </w:r>
      <w:r w:rsidR="00C22199" w:rsidRPr="00C22199">
        <w:t>выполнения работ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80" w:name="_Toc98253929"/>
      <w:bookmarkStart w:id="781" w:name="_Toc157248183"/>
      <w:bookmarkStart w:id="782" w:name="_Toc157496552"/>
      <w:bookmarkStart w:id="783" w:name="_Toc158206091"/>
      <w:bookmarkStart w:id="784" w:name="_Toc164057776"/>
      <w:bookmarkStart w:id="785" w:name="_Toc164137126"/>
      <w:bookmarkStart w:id="786" w:name="_Toc164161286"/>
      <w:bookmarkStart w:id="787" w:name="_Toc165173857"/>
      <w:bookmarkStart w:id="788" w:name="_Toc439170682"/>
      <w:bookmarkStart w:id="789" w:name="_Toc439172784"/>
      <w:bookmarkStart w:id="790" w:name="_Toc439173228"/>
      <w:bookmarkStart w:id="791" w:name="_Toc439238224"/>
      <w:bookmarkStart w:id="792" w:name="_Toc439252772"/>
      <w:bookmarkStart w:id="793" w:name="_Toc439323746"/>
      <w:bookmarkStart w:id="794" w:name="_Toc440361380"/>
      <w:bookmarkStart w:id="795" w:name="_Toc440376135"/>
      <w:bookmarkStart w:id="796" w:name="_Toc440376262"/>
      <w:bookmarkStart w:id="797" w:name="_Toc440382520"/>
      <w:bookmarkStart w:id="798" w:name="_Toc440447190"/>
      <w:bookmarkStart w:id="799" w:name="_Toc440620870"/>
      <w:bookmarkStart w:id="800" w:name="_Toc440631505"/>
      <w:bookmarkStart w:id="801" w:name="_Toc440875744"/>
      <w:bookmarkStart w:id="802" w:name="_Toc441131768"/>
      <w:r w:rsidRPr="00F647F7">
        <w:rPr>
          <w:b w:val="0"/>
          <w:szCs w:val="24"/>
        </w:rPr>
        <w:t xml:space="preserve">Форма </w:t>
      </w:r>
      <w:bookmarkEnd w:id="780"/>
      <w:r w:rsidRPr="00F647F7">
        <w:rPr>
          <w:b w:val="0"/>
          <w:szCs w:val="24"/>
        </w:rPr>
        <w:t xml:space="preserve">графика </w:t>
      </w:r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r w:rsidR="00C22199">
        <w:rPr>
          <w:b w:val="0"/>
          <w:szCs w:val="24"/>
        </w:rPr>
        <w:t>выполнения работ</w:t>
      </w:r>
      <w:bookmarkEnd w:id="799"/>
      <w:bookmarkEnd w:id="800"/>
      <w:bookmarkEnd w:id="801"/>
      <w:bookmarkEnd w:id="80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22199">
        <w:rPr>
          <w:b/>
          <w:szCs w:val="24"/>
        </w:rPr>
        <w:t>выполнения работ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923"/>
        <w:gridCol w:w="924"/>
        <w:gridCol w:w="923"/>
        <w:gridCol w:w="922"/>
        <w:gridCol w:w="924"/>
        <w:gridCol w:w="925"/>
        <w:gridCol w:w="924"/>
        <w:gridCol w:w="925"/>
        <w:gridCol w:w="928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  <w:r w:rsidR="00C22199">
              <w:rPr>
                <w:color w:val="000000"/>
              </w:rPr>
              <w:t xml:space="preserve"> этапа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 w:rsidR="00C22199" w:rsidRPr="00C22199">
              <w:rPr>
                <w:color w:val="000000"/>
              </w:rPr>
              <w:t>выполнения работ</w:t>
            </w:r>
            <w:r w:rsidR="00C22199" w:rsidRPr="00656D93">
              <w:rPr>
                <w:color w:val="000000"/>
              </w:rPr>
              <w:t xml:space="preserve"> </w:t>
            </w:r>
            <w:r w:rsidRPr="00656D93">
              <w:rPr>
                <w:color w:val="000000"/>
              </w:rPr>
              <w:t xml:space="preserve">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C22199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C22199" w:rsidRPr="00656D93" w:rsidTr="00BC4601">
        <w:tc>
          <w:tcPr>
            <w:tcW w:w="104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99" w:rsidRPr="00656D93" w:rsidRDefault="00C22199" w:rsidP="00C22199">
            <w:pPr>
              <w:pStyle w:val="aff1"/>
              <w:numPr>
                <w:ilvl w:val="0"/>
                <w:numId w:val="68"/>
              </w:numPr>
              <w:spacing w:before="0" w:after="0"/>
              <w:ind w:right="0"/>
              <w:rPr>
                <w:color w:val="000000"/>
                <w:sz w:val="22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C22199" w:rsidRPr="00656D93" w:rsidTr="00C221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99" w:rsidRPr="00656D93" w:rsidRDefault="00C22199" w:rsidP="00C22199">
            <w:pPr>
              <w:pStyle w:val="aff1"/>
              <w:suppressAutoHyphens w:val="0"/>
              <w:snapToGrid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C22199" w:rsidRPr="00656D93" w:rsidTr="00C221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99" w:rsidRPr="00656D93" w:rsidRDefault="00C22199" w:rsidP="00C22199">
            <w:pPr>
              <w:pStyle w:val="aff1"/>
              <w:suppressAutoHyphens w:val="0"/>
              <w:snapToGrid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C22199" w:rsidRPr="00656D93" w:rsidTr="00C221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99" w:rsidRPr="00656D93" w:rsidRDefault="00C22199" w:rsidP="00C22199">
            <w:pPr>
              <w:pStyle w:val="aff1"/>
              <w:suppressAutoHyphens w:val="0"/>
              <w:snapToGrid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C22199" w:rsidRPr="00656D93" w:rsidTr="00C221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C22199" w:rsidRPr="00656D93" w:rsidTr="00BC4601">
        <w:tc>
          <w:tcPr>
            <w:tcW w:w="104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99" w:rsidRPr="00656D93" w:rsidRDefault="00C22199" w:rsidP="00C22199">
            <w:pPr>
              <w:pStyle w:val="aff1"/>
              <w:numPr>
                <w:ilvl w:val="0"/>
                <w:numId w:val="68"/>
              </w:numPr>
              <w:spacing w:before="0" w:after="0"/>
              <w:ind w:right="0"/>
              <w:rPr>
                <w:color w:val="000000"/>
                <w:sz w:val="22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9469A6" w:rsidRPr="00656D93" w:rsidTr="00C221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C22199" w:rsidP="00C22199">
            <w:pPr>
              <w:pStyle w:val="aff1"/>
              <w:suppressAutoHyphens w:val="0"/>
              <w:snapToGrid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C221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C22199" w:rsidP="00C22199">
            <w:pPr>
              <w:pStyle w:val="aff1"/>
              <w:suppressAutoHyphens w:val="0"/>
              <w:snapToGrid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C221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C22199" w:rsidP="00C22199">
            <w:pPr>
              <w:pStyle w:val="aff1"/>
              <w:suppressAutoHyphens w:val="0"/>
              <w:snapToGrid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C221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03" w:name="_Toc171070556"/>
      <w:bookmarkStart w:id="804" w:name="_Toc98253927"/>
      <w:bookmarkStart w:id="805" w:name="_Toc176605808"/>
      <w:bookmarkStart w:id="806" w:name="_Toc176611017"/>
      <w:bookmarkStart w:id="807" w:name="_Toc176611073"/>
      <w:bookmarkStart w:id="808" w:name="_Toc176668676"/>
      <w:bookmarkStart w:id="809" w:name="_Toc176684336"/>
      <w:bookmarkStart w:id="810" w:name="_Toc176746279"/>
      <w:bookmarkStart w:id="811" w:name="_Toc176747346"/>
      <w:bookmarkStart w:id="812" w:name="_Toc198979988"/>
      <w:bookmarkStart w:id="813" w:name="_Toc217466324"/>
      <w:bookmarkStart w:id="814" w:name="_Toc217702862"/>
      <w:bookmarkStart w:id="815" w:name="_Toc233601980"/>
      <w:bookmarkStart w:id="816" w:name="_Toc263343466"/>
      <w:r w:rsidRPr="00F647F7">
        <w:rPr>
          <w:b w:val="0"/>
          <w:szCs w:val="24"/>
        </w:rPr>
        <w:br w:type="page"/>
      </w:r>
      <w:bookmarkStart w:id="817" w:name="_Toc439170683"/>
      <w:bookmarkStart w:id="818" w:name="_Toc439172785"/>
      <w:bookmarkStart w:id="819" w:name="_Toc439173229"/>
      <w:bookmarkStart w:id="820" w:name="_Toc439238225"/>
      <w:bookmarkStart w:id="821" w:name="_Toc439252773"/>
      <w:bookmarkStart w:id="822" w:name="_Toc439323747"/>
      <w:bookmarkStart w:id="823" w:name="_Toc440361381"/>
      <w:bookmarkStart w:id="824" w:name="_Toc440376136"/>
      <w:bookmarkStart w:id="825" w:name="_Toc440376263"/>
      <w:bookmarkStart w:id="826" w:name="_Toc440382521"/>
      <w:bookmarkStart w:id="827" w:name="_Toc440447191"/>
      <w:bookmarkStart w:id="828" w:name="_Toc440620871"/>
      <w:bookmarkStart w:id="829" w:name="_Toc440631506"/>
      <w:bookmarkStart w:id="830" w:name="_Toc440875745"/>
      <w:bookmarkStart w:id="831" w:name="_Toc441131769"/>
      <w:r w:rsidRPr="00F647F7">
        <w:rPr>
          <w:b w:val="0"/>
          <w:szCs w:val="24"/>
        </w:rPr>
        <w:lastRenderedPageBreak/>
        <w:t>Инструкции по заполнению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174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</w:t>
      </w:r>
      <w:r w:rsidR="007F1742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C22199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36F2E">
        <w:rPr>
          <w:sz w:val="24"/>
          <w:szCs w:val="24"/>
        </w:rPr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</w:t>
      </w:r>
      <w:r w:rsidR="004F4D80" w:rsidRPr="008E5EA3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="004F4D80"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174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5.2</w:t>
      </w:r>
      <w:r w:rsidR="007F1742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832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C22199" w:rsidRPr="00336F2E" w:rsidTr="00BC4601">
        <w:trPr>
          <w:cantSplit/>
        </w:trPr>
        <w:tc>
          <w:tcPr>
            <w:tcW w:w="102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C22199" w:rsidRPr="00336F2E" w:rsidRDefault="00C22199" w:rsidP="00BC4601">
            <w:pPr>
              <w:pStyle w:val="aff0"/>
              <w:jc w:val="center"/>
              <w:rPr>
                <w:b/>
                <w:color w:val="000000"/>
              </w:rPr>
            </w:pPr>
            <w:r w:rsidRPr="00336F2E">
              <w:rPr>
                <w:rStyle w:val="aa"/>
                <w:b w:val="0"/>
                <w:sz w:val="20"/>
              </w:rPr>
              <w:t>(Указывается наименование работ)</w:t>
            </w:r>
          </w:p>
        </w:tc>
      </w:tr>
      <w:tr w:rsidR="00C22199" w:rsidRPr="00336F2E" w:rsidTr="00BC4601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336F2E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336F2E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График выполнения</w:t>
            </w:r>
            <w:r w:rsidRPr="00C22199">
              <w:rPr>
                <w:color w:val="000000"/>
              </w:rPr>
              <w:t xml:space="preserve"> работ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C22199" w:rsidRPr="00336F2E" w:rsidTr="00BC4601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…</w:t>
            </w: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ind w:left="0"/>
              <w:rPr>
                <w:bCs w:val="0"/>
                <w:color w:val="000000"/>
                <w:szCs w:val="24"/>
              </w:rPr>
            </w:pPr>
            <w:r w:rsidRPr="00336F2E">
              <w:rPr>
                <w:bCs w:val="0"/>
                <w:color w:val="000000"/>
                <w:szCs w:val="24"/>
              </w:rPr>
              <w:t>…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C22199">
            <w:pPr>
              <w:pStyle w:val="aff1"/>
              <w:numPr>
                <w:ilvl w:val="0"/>
                <w:numId w:val="94"/>
              </w:numPr>
              <w:suppressAutoHyphens w:val="0"/>
              <w:ind w:left="0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C22199">
            <w:pPr>
              <w:pStyle w:val="aff1"/>
              <w:numPr>
                <w:ilvl w:val="1"/>
                <w:numId w:val="9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C22199">
            <w:pPr>
              <w:pStyle w:val="aff1"/>
              <w:numPr>
                <w:ilvl w:val="1"/>
                <w:numId w:val="9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C22199">
            <w:pPr>
              <w:pStyle w:val="aff1"/>
              <w:numPr>
                <w:ilvl w:val="1"/>
                <w:numId w:val="9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ind w:left="0"/>
              <w:rPr>
                <w:color w:val="000000"/>
                <w:szCs w:val="24"/>
              </w:rPr>
            </w:pPr>
            <w:r w:rsidRPr="00336F2E">
              <w:rPr>
                <w:color w:val="000000"/>
                <w:szCs w:val="24"/>
              </w:rPr>
              <w:t>…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FB7116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32" w:name="_Hlt22846931"/>
      <w:bookmarkStart w:id="833" w:name="_Ref440361439"/>
      <w:bookmarkStart w:id="834" w:name="_Ref440361914"/>
      <w:bookmarkStart w:id="835" w:name="_Ref440361959"/>
      <w:bookmarkStart w:id="836" w:name="_Toc441131770"/>
      <w:bookmarkStart w:id="837" w:name="_Ref93264992"/>
      <w:bookmarkStart w:id="838" w:name="_Ref93265116"/>
      <w:bookmarkStart w:id="839" w:name="_Toc98253933"/>
      <w:bookmarkStart w:id="840" w:name="_Toc165173859"/>
      <w:bookmarkStart w:id="841" w:name="_Toc423423671"/>
      <w:bookmarkEnd w:id="832"/>
      <w:r w:rsidRPr="00F647F7">
        <w:lastRenderedPageBreak/>
        <w:t xml:space="preserve">График </w:t>
      </w:r>
      <w:r>
        <w:t xml:space="preserve">оплаты </w:t>
      </w:r>
      <w:r w:rsidR="00FB7116" w:rsidRPr="00FB7116">
        <w:t>выполнения работ</w:t>
      </w:r>
      <w:r w:rsidR="00FB7116" w:rsidRPr="00F647F7">
        <w:t xml:space="preserve"> </w:t>
      </w:r>
      <w:r w:rsidRPr="00F647F7">
        <w:t xml:space="preserve">(форма </w:t>
      </w:r>
      <w:r>
        <w:t>5</w:t>
      </w:r>
      <w:r w:rsidRPr="00F647F7">
        <w:t>)</w:t>
      </w:r>
      <w:bookmarkEnd w:id="833"/>
      <w:bookmarkEnd w:id="834"/>
      <w:bookmarkEnd w:id="835"/>
      <w:bookmarkEnd w:id="836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F647F7" w:rsidRDefault="00B8118F" w:rsidP="00B8118F">
      <w:pPr>
        <w:pStyle w:val="3"/>
        <w:rPr>
          <w:b w:val="0"/>
          <w:szCs w:val="24"/>
        </w:rPr>
      </w:pPr>
      <w:bookmarkStart w:id="842" w:name="_Toc440361383"/>
      <w:bookmarkStart w:id="843" w:name="_Toc440376138"/>
      <w:bookmarkStart w:id="844" w:name="_Toc440376265"/>
      <w:bookmarkStart w:id="845" w:name="_Toc440382523"/>
      <w:bookmarkStart w:id="846" w:name="_Toc440447193"/>
      <w:bookmarkStart w:id="847" w:name="_Toc440620873"/>
      <w:bookmarkStart w:id="848" w:name="_Toc440631508"/>
      <w:bookmarkStart w:id="849" w:name="_Toc440875747"/>
      <w:bookmarkStart w:id="850" w:name="_Toc441131771"/>
      <w:r w:rsidRPr="00F647F7">
        <w:rPr>
          <w:b w:val="0"/>
          <w:szCs w:val="24"/>
        </w:rPr>
        <w:t xml:space="preserve">Форма графика </w:t>
      </w:r>
      <w:r>
        <w:rPr>
          <w:b w:val="0"/>
          <w:szCs w:val="24"/>
        </w:rPr>
        <w:t xml:space="preserve">оплаты </w:t>
      </w:r>
      <w:bookmarkEnd w:id="842"/>
      <w:bookmarkEnd w:id="843"/>
      <w:bookmarkEnd w:id="844"/>
      <w:bookmarkEnd w:id="845"/>
      <w:bookmarkEnd w:id="846"/>
      <w:r w:rsidR="00FB7116">
        <w:rPr>
          <w:b w:val="0"/>
          <w:szCs w:val="24"/>
        </w:rPr>
        <w:t>выполнения работ</w:t>
      </w:r>
      <w:bookmarkEnd w:id="847"/>
      <w:bookmarkEnd w:id="848"/>
      <w:bookmarkEnd w:id="849"/>
      <w:bookmarkEnd w:id="85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 w:rsidR="00FB7116">
        <w:rPr>
          <w:b/>
          <w:szCs w:val="24"/>
        </w:rPr>
        <w:t>выполнения работ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268"/>
        <w:gridCol w:w="1900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676267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 xml:space="preserve">(Указывается наименование </w:t>
            </w:r>
            <w:r w:rsidR="00676267">
              <w:rPr>
                <w:rStyle w:val="aa"/>
                <w:b w:val="0"/>
                <w:sz w:val="20"/>
              </w:rPr>
              <w:t>работ</w:t>
            </w:r>
            <w:r w:rsidRPr="00843BBD">
              <w:rPr>
                <w:rStyle w:val="aa"/>
                <w:b w:val="0"/>
                <w:sz w:val="20"/>
              </w:rPr>
              <w:t>)</w:t>
            </w:r>
          </w:p>
        </w:tc>
      </w:tr>
      <w:tr w:rsidR="00B8118F" w:rsidRPr="00843BBD" w:rsidTr="00C22199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268" w:type="dxa"/>
          </w:tcPr>
          <w:p w:rsidR="00B8118F" w:rsidRPr="00843BBD" w:rsidRDefault="00B8118F" w:rsidP="00C22199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Номер этапа в графике </w:t>
            </w:r>
            <w:r w:rsidR="00C22199">
              <w:rPr>
                <w:color w:val="000000"/>
                <w:sz w:val="24"/>
                <w:szCs w:val="24"/>
              </w:rPr>
              <w:t>выполнения работ</w:t>
            </w:r>
          </w:p>
        </w:tc>
        <w:tc>
          <w:tcPr>
            <w:tcW w:w="1900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C22199" w:rsidRPr="00843BBD" w:rsidTr="00BC4601">
        <w:tc>
          <w:tcPr>
            <w:tcW w:w="10299" w:type="dxa"/>
            <w:gridSpan w:val="5"/>
          </w:tcPr>
          <w:p w:rsidR="00C22199" w:rsidRPr="00843BBD" w:rsidRDefault="00C22199" w:rsidP="00C22199">
            <w:pPr>
              <w:pStyle w:val="aff1"/>
              <w:numPr>
                <w:ilvl w:val="0"/>
                <w:numId w:val="82"/>
              </w:numPr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B8118F" w:rsidRPr="00843BBD" w:rsidTr="00C22199">
        <w:tc>
          <w:tcPr>
            <w:tcW w:w="828" w:type="dxa"/>
          </w:tcPr>
          <w:p w:rsidR="00B8118F" w:rsidRPr="00843BBD" w:rsidRDefault="00C22199" w:rsidP="00C22199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1.1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C22199">
        <w:tc>
          <w:tcPr>
            <w:tcW w:w="828" w:type="dxa"/>
          </w:tcPr>
          <w:p w:rsidR="00B8118F" w:rsidRPr="00843BBD" w:rsidRDefault="00C22199" w:rsidP="00C22199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1.2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C22199">
        <w:tc>
          <w:tcPr>
            <w:tcW w:w="828" w:type="dxa"/>
          </w:tcPr>
          <w:p w:rsidR="00B8118F" w:rsidRPr="00843BBD" w:rsidRDefault="00C22199" w:rsidP="00C22199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1.3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C22199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AC681D" w:rsidRPr="00843BBD" w:rsidTr="00BC4601">
        <w:tc>
          <w:tcPr>
            <w:tcW w:w="8245" w:type="dxa"/>
            <w:gridSpan w:val="4"/>
          </w:tcPr>
          <w:p w:rsidR="00AC681D" w:rsidRPr="00843BBD" w:rsidRDefault="00AC681D" w:rsidP="00AC681D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сумма</w:t>
            </w:r>
            <w:r>
              <w:rPr>
                <w:b/>
                <w:color w:val="000000"/>
                <w:szCs w:val="24"/>
              </w:rPr>
              <w:t xml:space="preserve"> </w:t>
            </w:r>
            <w:r w:rsidRPr="00AC681D">
              <w:rPr>
                <w:b/>
                <w:color w:val="000000"/>
                <w:szCs w:val="24"/>
              </w:rPr>
              <w:t xml:space="preserve">по </w:t>
            </w:r>
            <w:r w:rsidRPr="00AC681D">
              <w:rPr>
                <w:b/>
                <w:bCs w:val="0"/>
              </w:rPr>
              <w:t>филиалу ПАО «МРСК Центра»</w:t>
            </w:r>
            <w:r w:rsidRPr="00AC681D">
              <w:rPr>
                <w:b/>
              </w:rPr>
              <w:t xml:space="preserve"> «</w:t>
            </w:r>
            <w:r w:rsidRPr="00AC681D">
              <w:rPr>
                <w:rStyle w:val="aa"/>
                <w:b w:val="0"/>
              </w:rPr>
              <w:t xml:space="preserve">____ </w:t>
            </w:r>
            <w:proofErr w:type="spellStart"/>
            <w:r w:rsidRPr="00AC681D">
              <w:rPr>
                <w:b/>
              </w:rPr>
              <w:t>энерго</w:t>
            </w:r>
            <w:proofErr w:type="spellEnd"/>
            <w:r w:rsidRPr="00AC681D">
              <w:rPr>
                <w:b/>
              </w:rPr>
              <w:t>»</w:t>
            </w:r>
            <w:r w:rsidRPr="00AC681D">
              <w:rPr>
                <w:b/>
                <w:color w:val="000000"/>
                <w:szCs w:val="24"/>
              </w:rPr>
              <w:t>, руб. с НДС</w:t>
            </w:r>
          </w:p>
        </w:tc>
        <w:tc>
          <w:tcPr>
            <w:tcW w:w="2054" w:type="dxa"/>
          </w:tcPr>
          <w:p w:rsidR="00AC681D" w:rsidRPr="00843BBD" w:rsidRDefault="00AC681D" w:rsidP="00BC4601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  <w:tr w:rsidR="00AC681D" w:rsidRPr="00843BBD" w:rsidTr="00BC4601">
        <w:tc>
          <w:tcPr>
            <w:tcW w:w="10299" w:type="dxa"/>
            <w:gridSpan w:val="5"/>
          </w:tcPr>
          <w:p w:rsidR="00AC681D" w:rsidRPr="00843BBD" w:rsidRDefault="00AC681D" w:rsidP="00BC4601">
            <w:pPr>
              <w:pStyle w:val="aff1"/>
              <w:numPr>
                <w:ilvl w:val="0"/>
                <w:numId w:val="82"/>
              </w:numPr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AC681D" w:rsidRPr="00843BBD" w:rsidTr="00BC4601">
        <w:tc>
          <w:tcPr>
            <w:tcW w:w="828" w:type="dxa"/>
          </w:tcPr>
          <w:p w:rsidR="00AC681D" w:rsidRPr="00843BBD" w:rsidRDefault="00AC681D" w:rsidP="00AC681D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2.1</w:t>
            </w:r>
          </w:p>
        </w:tc>
        <w:tc>
          <w:tcPr>
            <w:tcW w:w="3249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</w:tr>
      <w:tr w:rsidR="00AC681D" w:rsidRPr="00843BBD" w:rsidTr="00BC4601">
        <w:tc>
          <w:tcPr>
            <w:tcW w:w="828" w:type="dxa"/>
          </w:tcPr>
          <w:p w:rsidR="00AC681D" w:rsidRPr="00843BBD" w:rsidRDefault="00AC681D" w:rsidP="00AC681D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2.2</w:t>
            </w:r>
          </w:p>
        </w:tc>
        <w:tc>
          <w:tcPr>
            <w:tcW w:w="3249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</w:tr>
      <w:tr w:rsidR="00AC681D" w:rsidRPr="00843BBD" w:rsidTr="00BC4601">
        <w:tc>
          <w:tcPr>
            <w:tcW w:w="828" w:type="dxa"/>
          </w:tcPr>
          <w:p w:rsidR="00AC681D" w:rsidRPr="00843BBD" w:rsidRDefault="00AC681D" w:rsidP="00AC681D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2.3</w:t>
            </w:r>
          </w:p>
        </w:tc>
        <w:tc>
          <w:tcPr>
            <w:tcW w:w="3249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</w:tr>
      <w:tr w:rsidR="00AC681D" w:rsidRPr="00843BBD" w:rsidTr="00BC4601">
        <w:tc>
          <w:tcPr>
            <w:tcW w:w="828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</w:tr>
      <w:tr w:rsidR="00AC681D" w:rsidRPr="00843BBD" w:rsidTr="00BC4601">
        <w:tc>
          <w:tcPr>
            <w:tcW w:w="8245" w:type="dxa"/>
            <w:gridSpan w:val="4"/>
          </w:tcPr>
          <w:p w:rsidR="00AC681D" w:rsidRPr="00843BBD" w:rsidRDefault="00AC681D" w:rsidP="00BC4601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сумма</w:t>
            </w:r>
            <w:r>
              <w:rPr>
                <w:b/>
                <w:color w:val="000000"/>
                <w:szCs w:val="24"/>
              </w:rPr>
              <w:t xml:space="preserve"> </w:t>
            </w:r>
            <w:r w:rsidRPr="00AC681D">
              <w:rPr>
                <w:b/>
                <w:color w:val="000000"/>
                <w:szCs w:val="24"/>
              </w:rPr>
              <w:t xml:space="preserve">по </w:t>
            </w:r>
            <w:r w:rsidRPr="00AC681D">
              <w:rPr>
                <w:b/>
                <w:bCs w:val="0"/>
              </w:rPr>
              <w:t>филиалу ПАО «МРСК Центра»</w:t>
            </w:r>
            <w:r w:rsidRPr="00AC681D">
              <w:rPr>
                <w:b/>
              </w:rPr>
              <w:t xml:space="preserve"> «</w:t>
            </w:r>
            <w:r w:rsidRPr="00AC681D">
              <w:rPr>
                <w:rStyle w:val="aa"/>
                <w:b w:val="0"/>
              </w:rPr>
              <w:t xml:space="preserve">____ </w:t>
            </w:r>
            <w:proofErr w:type="spellStart"/>
            <w:r w:rsidRPr="00AC681D">
              <w:rPr>
                <w:b/>
              </w:rPr>
              <w:t>энерго</w:t>
            </w:r>
            <w:proofErr w:type="spellEnd"/>
            <w:r w:rsidRPr="00AC681D">
              <w:rPr>
                <w:b/>
              </w:rPr>
              <w:t>»</w:t>
            </w:r>
            <w:r w:rsidRPr="00AC681D">
              <w:rPr>
                <w:b/>
                <w:color w:val="000000"/>
                <w:szCs w:val="24"/>
              </w:rPr>
              <w:t>, руб. с НДС</w:t>
            </w:r>
          </w:p>
        </w:tc>
        <w:tc>
          <w:tcPr>
            <w:tcW w:w="2054" w:type="dxa"/>
          </w:tcPr>
          <w:p w:rsidR="00AC681D" w:rsidRPr="00843BBD" w:rsidRDefault="00AC681D" w:rsidP="00BC4601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  <w:tr w:rsidR="00AC681D" w:rsidRPr="00843BBD" w:rsidTr="00BC4601">
        <w:tc>
          <w:tcPr>
            <w:tcW w:w="828" w:type="dxa"/>
          </w:tcPr>
          <w:p w:rsidR="00AC681D" w:rsidRPr="00843BBD" w:rsidRDefault="00AC681D" w:rsidP="00BC4601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</w:tr>
      <w:tr w:rsidR="00AC681D" w:rsidRPr="00843BBD" w:rsidTr="00BC4601">
        <w:tc>
          <w:tcPr>
            <w:tcW w:w="8245" w:type="dxa"/>
            <w:gridSpan w:val="4"/>
          </w:tcPr>
          <w:p w:rsidR="00AC681D" w:rsidRPr="00843BBD" w:rsidRDefault="00AC681D" w:rsidP="00AC681D">
            <w:pPr>
              <w:pStyle w:val="aff1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ВСЕГО</w:t>
            </w:r>
            <w:r w:rsidRPr="00843BBD">
              <w:rPr>
                <w:b/>
                <w:color w:val="000000"/>
                <w:szCs w:val="24"/>
              </w:rPr>
              <w:t xml:space="preserve"> общая сумма, руб. с НДС</w:t>
            </w:r>
          </w:p>
        </w:tc>
        <w:tc>
          <w:tcPr>
            <w:tcW w:w="2054" w:type="dxa"/>
          </w:tcPr>
          <w:p w:rsidR="00AC681D" w:rsidRPr="00843BBD" w:rsidRDefault="00AC681D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F647F7" w:rsidRDefault="00B8118F" w:rsidP="00B8118F">
      <w:pPr>
        <w:pStyle w:val="3"/>
        <w:rPr>
          <w:b w:val="0"/>
          <w:szCs w:val="24"/>
        </w:rPr>
      </w:pPr>
      <w:r w:rsidRPr="00F647F7">
        <w:rPr>
          <w:b w:val="0"/>
          <w:szCs w:val="24"/>
        </w:rPr>
        <w:br w:type="page"/>
      </w:r>
      <w:bookmarkStart w:id="851" w:name="_Toc440361384"/>
      <w:bookmarkStart w:id="852" w:name="_Toc440376139"/>
      <w:bookmarkStart w:id="853" w:name="_Toc440376266"/>
      <w:bookmarkStart w:id="854" w:name="_Toc440382524"/>
      <w:bookmarkStart w:id="855" w:name="_Toc440447194"/>
      <w:bookmarkStart w:id="856" w:name="_Toc440620874"/>
      <w:bookmarkStart w:id="857" w:name="_Toc440631509"/>
      <w:bookmarkStart w:id="858" w:name="_Toc440875748"/>
      <w:bookmarkStart w:id="859" w:name="_Toc441131772"/>
      <w:r w:rsidRPr="00F647F7">
        <w:rPr>
          <w:b w:val="0"/>
          <w:szCs w:val="24"/>
        </w:rPr>
        <w:lastRenderedPageBreak/>
        <w:t>Инструкции по заполнению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174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</w:t>
      </w:r>
      <w:r w:rsidR="007F1742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</w:t>
      </w:r>
      <w:r w:rsidR="00AC681D">
        <w:rPr>
          <w:sz w:val="24"/>
          <w:szCs w:val="24"/>
        </w:rPr>
        <w:t>выполнения работ</w:t>
      </w:r>
      <w:r w:rsidRPr="00843BBD">
        <w:rPr>
          <w:sz w:val="24"/>
          <w:szCs w:val="24"/>
        </w:rPr>
        <w:t xml:space="preserve"> должен быть подготовлен на основе Графика </w:t>
      </w:r>
      <w:r w:rsidR="00AC681D">
        <w:rPr>
          <w:sz w:val="24"/>
          <w:szCs w:val="24"/>
        </w:rPr>
        <w:t>выполнения работ</w:t>
      </w:r>
      <w:r w:rsidRPr="00843BBD">
        <w:rPr>
          <w:color w:val="000000"/>
          <w:sz w:val="24"/>
          <w:szCs w:val="24"/>
        </w:rPr>
        <w:t xml:space="preserve">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174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5.4</w:t>
      </w:r>
      <w:r w:rsidR="007F1742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60" w:name="_Ref440361531"/>
      <w:bookmarkStart w:id="861" w:name="_Ref440361610"/>
      <w:bookmarkStart w:id="862" w:name="_Toc441131773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749"/>
      <w:bookmarkEnd w:id="750"/>
      <w:bookmarkEnd w:id="837"/>
      <w:bookmarkEnd w:id="838"/>
      <w:bookmarkEnd w:id="839"/>
      <w:bookmarkEnd w:id="840"/>
      <w:bookmarkEnd w:id="841"/>
      <w:bookmarkEnd w:id="860"/>
      <w:bookmarkEnd w:id="861"/>
      <w:bookmarkEnd w:id="86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63" w:name="_Toc439170685"/>
      <w:bookmarkStart w:id="864" w:name="_Toc439172787"/>
      <w:bookmarkStart w:id="865" w:name="_Toc439173231"/>
      <w:bookmarkStart w:id="866" w:name="_Toc439238227"/>
      <w:bookmarkStart w:id="867" w:name="_Toc439252775"/>
      <w:bookmarkStart w:id="868" w:name="_Toc439323749"/>
      <w:bookmarkStart w:id="869" w:name="_Toc440361386"/>
      <w:bookmarkStart w:id="870" w:name="_Toc440376141"/>
      <w:bookmarkStart w:id="871" w:name="_Toc440376268"/>
      <w:bookmarkStart w:id="872" w:name="_Toc440382526"/>
      <w:bookmarkStart w:id="873" w:name="_Toc440447196"/>
      <w:bookmarkStart w:id="874" w:name="_Toc440620876"/>
      <w:bookmarkStart w:id="875" w:name="_Toc440631511"/>
      <w:bookmarkStart w:id="876" w:name="_Toc440875750"/>
      <w:bookmarkStart w:id="877" w:name="_Toc441131774"/>
      <w:bookmarkStart w:id="878" w:name="_Toc157248186"/>
      <w:bookmarkStart w:id="879" w:name="_Toc157496555"/>
      <w:bookmarkStart w:id="880" w:name="_Toc158206094"/>
      <w:bookmarkStart w:id="881" w:name="_Toc164057779"/>
      <w:bookmarkStart w:id="882" w:name="_Toc164137129"/>
      <w:bookmarkStart w:id="883" w:name="_Toc164161289"/>
      <w:bookmarkStart w:id="884" w:name="_Toc165173860"/>
      <w:r w:rsidRPr="00F647F7">
        <w:rPr>
          <w:b w:val="0"/>
          <w:szCs w:val="24"/>
        </w:rPr>
        <w:t xml:space="preserve">Форма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r w:rsidRPr="00F647F7">
        <w:rPr>
          <w:b w:val="0"/>
          <w:szCs w:val="24"/>
        </w:rPr>
        <w:t xml:space="preserve"> </w:t>
      </w:r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8247F3" w:rsidRPr="00F647F7">
              <w:t xml:space="preserve">раздел </w:t>
            </w:r>
            <w:r w:rsidR="007F1742">
              <w:fldChar w:fldCharType="begin"/>
            </w:r>
            <w:r w:rsidR="008247F3">
              <w:instrText xml:space="preserve"> REF _Ref440272931 \r \h </w:instrText>
            </w:r>
            <w:r w:rsidR="007F1742">
              <w:fldChar w:fldCharType="separate"/>
            </w:r>
            <w:r w:rsidR="001A7C23">
              <w:t>2</w:t>
            </w:r>
            <w:r w:rsidR="007F1742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8247F3" w:rsidRPr="00F647F7">
              <w:t xml:space="preserve">раздел </w:t>
            </w:r>
            <w:r w:rsidR="007F1742">
              <w:fldChar w:fldCharType="begin"/>
            </w:r>
            <w:r w:rsidR="008247F3">
              <w:instrText xml:space="preserve"> REF _Ref440272931 \r \h </w:instrText>
            </w:r>
            <w:r w:rsidR="007F1742">
              <w:fldChar w:fldCharType="separate"/>
            </w:r>
            <w:r w:rsidR="001A7C23">
              <w:t>2</w:t>
            </w:r>
            <w:r w:rsidR="007F1742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557C01">
            <w:pPr>
              <w:numPr>
                <w:ilvl w:val="0"/>
                <w:numId w:val="6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85" w:name="_Toc439170686"/>
      <w:bookmarkStart w:id="886" w:name="_Toc439172788"/>
      <w:bookmarkStart w:id="887" w:name="_Toc439173232"/>
      <w:bookmarkStart w:id="888" w:name="_Toc439238228"/>
      <w:bookmarkStart w:id="889" w:name="_Toc439252776"/>
      <w:bookmarkStart w:id="890" w:name="_Toc439323750"/>
      <w:bookmarkStart w:id="891" w:name="_Toc440361387"/>
      <w:bookmarkStart w:id="892" w:name="_Toc440376142"/>
      <w:bookmarkStart w:id="893" w:name="_Toc440376269"/>
      <w:bookmarkStart w:id="894" w:name="_Toc440382527"/>
      <w:bookmarkStart w:id="895" w:name="_Toc440447197"/>
      <w:bookmarkStart w:id="896" w:name="_Toc440620877"/>
      <w:bookmarkStart w:id="897" w:name="_Toc440631512"/>
      <w:bookmarkStart w:id="898" w:name="_Toc440875751"/>
      <w:bookmarkStart w:id="899" w:name="_Toc441131775"/>
      <w:r w:rsidRPr="00F647F7">
        <w:rPr>
          <w:b w:val="0"/>
          <w:szCs w:val="24"/>
        </w:rPr>
        <w:t xml:space="preserve">Инструкции по заполнению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</w:p>
    <w:p w:rsidR="004F4D80" w:rsidRPr="00F647F7" w:rsidRDefault="00764A0F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174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</w:t>
      </w:r>
      <w:r w:rsidR="007F1742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174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2</w:t>
      </w:r>
      <w:r w:rsidR="007F1742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BC460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174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 xml:space="preserve"> 1.2.6 </w:t>
      </w:r>
      <w:r w:rsidR="007F1742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00" w:name="_Ref55335823"/>
      <w:bookmarkStart w:id="901" w:name="_Ref55336359"/>
      <w:bookmarkStart w:id="902" w:name="_Toc57314675"/>
      <w:bookmarkStart w:id="903" w:name="_Toc69728989"/>
      <w:bookmarkStart w:id="904" w:name="_Toc98253939"/>
      <w:bookmarkStart w:id="905" w:name="_Toc165173865"/>
      <w:bookmarkStart w:id="906" w:name="_Toc423423672"/>
      <w:bookmarkStart w:id="907" w:name="_Toc441131776"/>
      <w:bookmarkEnd w:id="610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900"/>
      <w:bookmarkEnd w:id="901"/>
      <w:bookmarkEnd w:id="902"/>
      <w:bookmarkEnd w:id="903"/>
      <w:bookmarkEnd w:id="904"/>
      <w:bookmarkEnd w:id="905"/>
      <w:bookmarkEnd w:id="906"/>
      <w:bookmarkEnd w:id="907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908" w:name="_Toc98253940"/>
      <w:bookmarkStart w:id="909" w:name="_Toc157248192"/>
      <w:bookmarkStart w:id="910" w:name="_Toc157496561"/>
      <w:bookmarkStart w:id="911" w:name="_Toc158206100"/>
      <w:bookmarkStart w:id="912" w:name="_Toc164057785"/>
      <w:bookmarkStart w:id="913" w:name="_Toc164137135"/>
      <w:bookmarkStart w:id="914" w:name="_Toc164161295"/>
      <w:bookmarkStart w:id="915" w:name="_Toc165173866"/>
      <w:bookmarkStart w:id="916" w:name="_Toc439170688"/>
      <w:bookmarkStart w:id="917" w:name="_Toc439172790"/>
      <w:bookmarkStart w:id="918" w:name="_Toc439173234"/>
      <w:bookmarkStart w:id="919" w:name="_Toc439238230"/>
      <w:bookmarkStart w:id="920" w:name="_Toc439252778"/>
      <w:bookmarkStart w:id="921" w:name="_Ref440272119"/>
      <w:bookmarkStart w:id="922" w:name="_Toc440361389"/>
      <w:bookmarkStart w:id="923" w:name="_Toc441131777"/>
      <w:bookmarkStart w:id="924" w:name="_Ref444168907"/>
      <w:r w:rsidRPr="00F647F7">
        <w:rPr>
          <w:b w:val="0"/>
          <w:szCs w:val="24"/>
        </w:rPr>
        <w:t xml:space="preserve">Форма Анкеты </w:t>
      </w:r>
      <w:r w:rsidR="00C236C0">
        <w:rPr>
          <w:b w:val="0"/>
          <w:szCs w:val="24"/>
        </w:rPr>
        <w:t>Участник</w:t>
      </w:r>
      <w:r>
        <w:rPr>
          <w:b w:val="0"/>
          <w:szCs w:val="24"/>
        </w:rPr>
        <w:t>а</w:t>
      </w:r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473BFE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473BFE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473BFE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D73790" w:rsidRDefault="004F4D80" w:rsidP="004F4D80">
      <w:pPr>
        <w:pStyle w:val="3"/>
        <w:rPr>
          <w:b w:val="0"/>
          <w:szCs w:val="24"/>
        </w:rPr>
      </w:pPr>
      <w:bookmarkStart w:id="925" w:name="_Toc439170689"/>
      <w:bookmarkStart w:id="926" w:name="_Toc439172791"/>
      <w:bookmarkStart w:id="927" w:name="_Toc439173235"/>
      <w:bookmarkStart w:id="928" w:name="_Toc439238231"/>
      <w:bookmarkStart w:id="929" w:name="_Toc439252779"/>
      <w:bookmarkStart w:id="930" w:name="_Ref440272147"/>
      <w:bookmarkStart w:id="931" w:name="_Toc440361390"/>
      <w:bookmarkStart w:id="932" w:name="_Toc441131778"/>
      <w:bookmarkStart w:id="933" w:name="_Ref444168874"/>
      <w:bookmarkStart w:id="934" w:name="_Ref444168917"/>
      <w:r w:rsidRPr="00D73790">
        <w:rPr>
          <w:b w:val="0"/>
          <w:szCs w:val="24"/>
        </w:rPr>
        <w:lastRenderedPageBreak/>
        <w:t xml:space="preserve">Форма </w:t>
      </w:r>
      <w:bookmarkEnd w:id="925"/>
      <w:bookmarkEnd w:id="926"/>
      <w:bookmarkEnd w:id="927"/>
      <w:bookmarkEnd w:id="928"/>
      <w:r w:rsidR="00FB00C0" w:rsidRPr="00FB00C0">
        <w:rPr>
          <w:b w:val="0"/>
          <w:szCs w:val="24"/>
        </w:rPr>
        <w:t>Деклараци</w:t>
      </w:r>
      <w:r w:rsidR="00FB00C0">
        <w:rPr>
          <w:b w:val="0"/>
          <w:szCs w:val="24"/>
        </w:rPr>
        <w:t>и</w:t>
      </w:r>
      <w:r w:rsidR="00FB00C0" w:rsidRPr="00FB00C0">
        <w:rPr>
          <w:b w:val="0"/>
          <w:szCs w:val="24"/>
        </w:rPr>
        <w:t xml:space="preserve"> о соответствии </w:t>
      </w:r>
      <w:r w:rsidR="00FB00C0">
        <w:rPr>
          <w:b w:val="0"/>
          <w:szCs w:val="24"/>
        </w:rPr>
        <w:t>Участника/</w:t>
      </w:r>
      <w:r w:rsidR="000E5003">
        <w:rPr>
          <w:b w:val="0"/>
          <w:szCs w:val="24"/>
        </w:rPr>
        <w:t>субподрядчика</w:t>
      </w:r>
      <w:r w:rsidR="00C3704B">
        <w:rPr>
          <w:b w:val="0"/>
          <w:szCs w:val="24"/>
        </w:rPr>
        <w:t>/</w:t>
      </w:r>
      <w:r w:rsidR="00FB00C0">
        <w:rPr>
          <w:b w:val="0"/>
          <w:szCs w:val="24"/>
        </w:rPr>
        <w:t>члена Коллективного участника</w:t>
      </w:r>
      <w:r w:rsidR="00FB00C0" w:rsidRPr="00FB00C0">
        <w:rPr>
          <w:b w:val="0"/>
          <w:szCs w:val="24"/>
        </w:rPr>
        <w:t xml:space="preserve"> критериям отнесения к субъектам малого и среднего предпринимательства</w:t>
      </w:r>
      <w:r w:rsidR="00FB00C0">
        <w:rPr>
          <w:b w:val="0"/>
          <w:szCs w:val="24"/>
        </w:rPr>
        <w:t xml:space="preserve"> (форма </w:t>
      </w:r>
      <w:r w:rsidR="00B8118F">
        <w:rPr>
          <w:b w:val="0"/>
          <w:szCs w:val="24"/>
        </w:rPr>
        <w:t>7</w:t>
      </w:r>
      <w:r w:rsidR="00FB00C0">
        <w:rPr>
          <w:b w:val="0"/>
          <w:szCs w:val="24"/>
        </w:rPr>
        <w:t>.1)</w:t>
      </w:r>
      <w:bookmarkEnd w:id="929"/>
      <w:bookmarkEnd w:id="930"/>
      <w:bookmarkEnd w:id="931"/>
      <w:bookmarkEnd w:id="932"/>
      <w:bookmarkEnd w:id="933"/>
      <w:bookmarkEnd w:id="934"/>
    </w:p>
    <w:p w:rsidR="004F4D80" w:rsidRDefault="004F4D80" w:rsidP="004F4D80">
      <w:pPr>
        <w:spacing w:line="240" w:lineRule="auto"/>
        <w:ind w:left="540" w:firstLine="0"/>
        <w:jc w:val="left"/>
      </w:pPr>
      <w:r>
        <w:t>Приложение</w:t>
      </w:r>
      <w:r w:rsidR="00553A57">
        <w:t xml:space="preserve"> </w:t>
      </w:r>
      <w:r w:rsidR="00B8118F">
        <w:t>7</w:t>
      </w:r>
      <w:r>
        <w:rPr>
          <w:noProof/>
        </w:rPr>
        <w:t>.1</w:t>
      </w:r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AC681D">
        <w:rPr>
          <w:b/>
          <w:sz w:val="26"/>
          <w:szCs w:val="26"/>
        </w:rPr>
        <w:t>субподрядчика</w:t>
      </w:r>
      <w:r w:rsidR="00C3704B">
        <w:rPr>
          <w:b/>
          <w:sz w:val="26"/>
          <w:szCs w:val="26"/>
        </w:rPr>
        <w:t>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B66565" w:rsidRDefault="00B66565" w:rsidP="00B6656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97CB9">
        <w:rPr>
          <w:rFonts w:ascii="Times New Roman" w:hAnsi="Times New Roman" w:cs="Times New Roman"/>
          <w:sz w:val="22"/>
          <w:szCs w:val="22"/>
        </w:rPr>
        <w:t xml:space="preserve">Подтверждаем, что </w:t>
      </w:r>
      <w:r w:rsidRPr="00197CB9">
        <w:rPr>
          <w:rFonts w:ascii="Times New Roman" w:hAnsi="Times New Roman" w:cs="Times New Roman"/>
          <w:sz w:val="22"/>
          <w:szCs w:val="22"/>
          <w:bdr w:val="none" w:sz="0" w:space="0" w:color="auto" w:frame="1"/>
        </w:rPr>
        <w:t>[</w:t>
      </w:r>
      <w:r w:rsidRPr="00197CB9">
        <w:rPr>
          <w:rFonts w:ascii="Times New Roman" w:hAnsi="Times New Roman" w:cs="Times New Roman"/>
          <w:b/>
          <w:i/>
          <w:sz w:val="22"/>
          <w:szCs w:val="22"/>
          <w:shd w:val="clear" w:color="auto" w:fill="FFFF99"/>
        </w:rPr>
        <w:t>указывается наименование субъекта малого/ среднего предпринимательства</w:t>
      </w:r>
      <w:r w:rsidRPr="00197CB9">
        <w:rPr>
          <w:rFonts w:ascii="Times New Roman" w:hAnsi="Times New Roman" w:cs="Times New Roman"/>
          <w:sz w:val="22"/>
          <w:szCs w:val="22"/>
          <w:bdr w:val="none" w:sz="0" w:space="0" w:color="auto" w:frame="1"/>
        </w:rPr>
        <w:t xml:space="preserve">] </w:t>
      </w:r>
      <w:r w:rsidRPr="00197CB9">
        <w:rPr>
          <w:rFonts w:ascii="Times New Roman" w:hAnsi="Times New Roman" w:cs="Times New Roman"/>
          <w:sz w:val="22"/>
          <w:szCs w:val="22"/>
        </w:rPr>
        <w:t xml:space="preserve">в соответствии с законодательством Российской Федерации (статья 4 Федерального закона Российской Федерации «О развитии малого и среднего предпринимательства в Российской Федерации») удовлетворяет критериям отнесения организации к субъектам </w:t>
      </w:r>
      <w:r w:rsidRPr="00197CB9">
        <w:rPr>
          <w:rFonts w:ascii="Times New Roman" w:hAnsi="Times New Roman" w:cs="Times New Roman"/>
          <w:sz w:val="22"/>
          <w:szCs w:val="22"/>
          <w:bdr w:val="none" w:sz="0" w:space="0" w:color="auto" w:frame="1"/>
        </w:rPr>
        <w:t>[</w:t>
      </w:r>
      <w:r w:rsidRPr="00197CB9">
        <w:rPr>
          <w:rFonts w:ascii="Times New Roman" w:hAnsi="Times New Roman" w:cs="Times New Roman"/>
          <w:b/>
          <w:i/>
          <w:sz w:val="22"/>
          <w:szCs w:val="22"/>
          <w:shd w:val="clear" w:color="auto" w:fill="FFFF99"/>
        </w:rPr>
        <w:t>указывается субъект малого или среднего предпринимательства в зависимости от критериев отнесения</w:t>
      </w:r>
      <w:r>
        <w:rPr>
          <w:rFonts w:ascii="Times New Roman" w:hAnsi="Times New Roman" w:cs="Times New Roman"/>
          <w:sz w:val="22"/>
          <w:szCs w:val="22"/>
          <w:bdr w:val="none" w:sz="0" w:space="0" w:color="auto" w:frame="1"/>
        </w:rPr>
        <w:t xml:space="preserve">], </w:t>
      </w:r>
      <w:r w:rsidRPr="00197CB9">
        <w:rPr>
          <w:rFonts w:ascii="Times New Roman" w:hAnsi="Times New Roman" w:cs="Times New Roman"/>
          <w:sz w:val="22"/>
          <w:szCs w:val="22"/>
        </w:rPr>
        <w:t>и сообщаем следующую информацию:</w:t>
      </w:r>
    </w:p>
    <w:p w:rsidR="00B66565" w:rsidRDefault="00B66565" w:rsidP="00B6656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66565" w:rsidRPr="00B14F64" w:rsidRDefault="00B66565" w:rsidP="00B6656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1. Адрес местонахождения (юридический адрес): 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B14F64">
        <w:rPr>
          <w:rFonts w:ascii="Times New Roman" w:hAnsi="Times New Roman" w:cs="Times New Roman"/>
          <w:sz w:val="22"/>
          <w:szCs w:val="22"/>
        </w:rPr>
        <w:t>_____________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B14F64">
        <w:rPr>
          <w:rFonts w:ascii="Times New Roman" w:hAnsi="Times New Roman" w:cs="Times New Roman"/>
          <w:sz w:val="22"/>
          <w:szCs w:val="22"/>
        </w:rPr>
        <w:t>____</w:t>
      </w:r>
    </w:p>
    <w:p w:rsidR="00B66565" w:rsidRDefault="00B66565" w:rsidP="00B6656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66565" w:rsidRPr="00B14F64" w:rsidRDefault="00B66565" w:rsidP="00B6656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B14F64">
        <w:rPr>
          <w:rFonts w:ascii="Times New Roman" w:hAnsi="Times New Roman" w:cs="Times New Roman"/>
          <w:sz w:val="22"/>
          <w:szCs w:val="22"/>
        </w:rPr>
        <w:t>_______</w:t>
      </w:r>
      <w:r>
        <w:rPr>
          <w:rFonts w:ascii="Times New Roman" w:hAnsi="Times New Roman" w:cs="Times New Roman"/>
          <w:sz w:val="22"/>
          <w:szCs w:val="22"/>
        </w:rPr>
        <w:t>__</w:t>
      </w:r>
      <w:r w:rsidRPr="00B14F64">
        <w:rPr>
          <w:rFonts w:ascii="Times New Roman" w:hAnsi="Times New Roman" w:cs="Times New Roman"/>
          <w:sz w:val="22"/>
          <w:szCs w:val="22"/>
        </w:rPr>
        <w:t>_______________________.</w:t>
      </w:r>
    </w:p>
    <w:p w:rsidR="00B66565" w:rsidRDefault="00B66565" w:rsidP="00B6656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66565" w:rsidRDefault="00B66565" w:rsidP="00B6656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66565" w:rsidRDefault="00B66565" w:rsidP="00B6656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66565" w:rsidRPr="00B14F64" w:rsidRDefault="00B66565" w:rsidP="00B6656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2. ИНН/КПП: _______________________________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B14F64">
        <w:rPr>
          <w:rFonts w:ascii="Times New Roman" w:hAnsi="Times New Roman" w:cs="Times New Roman"/>
          <w:sz w:val="22"/>
          <w:szCs w:val="22"/>
        </w:rPr>
        <w:t>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B14F64">
        <w:rPr>
          <w:rFonts w:ascii="Times New Roman" w:hAnsi="Times New Roman" w:cs="Times New Roman"/>
          <w:sz w:val="22"/>
          <w:szCs w:val="22"/>
        </w:rPr>
        <w:t>______________</w:t>
      </w:r>
      <w:r>
        <w:rPr>
          <w:rFonts w:ascii="Times New Roman" w:hAnsi="Times New Roman" w:cs="Times New Roman"/>
          <w:sz w:val="22"/>
          <w:szCs w:val="22"/>
        </w:rPr>
        <w:t>__</w:t>
      </w:r>
      <w:r w:rsidRPr="00B14F64">
        <w:rPr>
          <w:rFonts w:ascii="Times New Roman" w:hAnsi="Times New Roman" w:cs="Times New Roman"/>
          <w:sz w:val="22"/>
          <w:szCs w:val="22"/>
        </w:rPr>
        <w:t>_________.</w:t>
      </w:r>
    </w:p>
    <w:p w:rsidR="00B66565" w:rsidRPr="00B14F64" w:rsidRDefault="00B66565" w:rsidP="00B6656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B14F64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B14F64">
        <w:rPr>
          <w:rFonts w:ascii="Times New Roman" w:hAnsi="Times New Roman" w:cs="Times New Roman"/>
          <w:sz w:val="16"/>
          <w:szCs w:val="16"/>
        </w:rPr>
        <w:t xml:space="preserve">                (N, сведения о дате выдачи документа и выдавшем его органе)</w:t>
      </w:r>
    </w:p>
    <w:p w:rsidR="00B66565" w:rsidRDefault="00B66565" w:rsidP="00B6656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B66565" w:rsidRDefault="00B66565" w:rsidP="00B6656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66565" w:rsidRPr="00B14F64" w:rsidRDefault="00B66565" w:rsidP="00B6656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3. ОГРН: _____________________________________________________________.</w:t>
      </w:r>
    </w:p>
    <w:p w:rsidR="00B66565" w:rsidRDefault="00B66565" w:rsidP="00B6656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B66565" w:rsidRDefault="00B66565" w:rsidP="00B6656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66565" w:rsidRDefault="00B66565" w:rsidP="00B6656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4.  Сведения  о  наличии  (об  отсутствии) сведений в реестре субъектов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14F64">
        <w:rPr>
          <w:rFonts w:ascii="Times New Roman" w:hAnsi="Times New Roman" w:cs="Times New Roman"/>
          <w:sz w:val="22"/>
          <w:szCs w:val="22"/>
        </w:rPr>
        <w:t>малого  и  среднего  предпринимательства  субъекта  Российской Федерации (в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14F64">
        <w:rPr>
          <w:rFonts w:ascii="Times New Roman" w:hAnsi="Times New Roman" w:cs="Times New Roman"/>
          <w:sz w:val="22"/>
          <w:szCs w:val="22"/>
        </w:rPr>
        <w:t>случае  ведения  такого  реестра  органом  государственной  власти субъекта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14F64">
        <w:rPr>
          <w:rFonts w:ascii="Times New Roman" w:hAnsi="Times New Roman" w:cs="Times New Roman"/>
          <w:sz w:val="22"/>
          <w:szCs w:val="22"/>
        </w:rPr>
        <w:t>Российской Федерации)</w:t>
      </w:r>
      <w:r>
        <w:rPr>
          <w:rFonts w:ascii="Times New Roman" w:hAnsi="Times New Roman" w:cs="Times New Roman"/>
          <w:sz w:val="22"/>
          <w:szCs w:val="22"/>
        </w:rPr>
        <w:t xml:space="preserve"> ____________________</w:t>
      </w:r>
    </w:p>
    <w:p w:rsidR="00B66565" w:rsidRDefault="00B66565" w:rsidP="00B6656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66565" w:rsidRPr="00B14F64" w:rsidRDefault="00B66565" w:rsidP="00B6656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____</w:t>
      </w:r>
      <w:r>
        <w:rPr>
          <w:rFonts w:ascii="Times New Roman" w:hAnsi="Times New Roman" w:cs="Times New Roman"/>
          <w:sz w:val="22"/>
          <w:szCs w:val="22"/>
        </w:rPr>
        <w:t>_________________________</w:t>
      </w:r>
      <w:r w:rsidRPr="00B14F64">
        <w:rPr>
          <w:rFonts w:ascii="Times New Roman" w:hAnsi="Times New Roman" w:cs="Times New Roman"/>
          <w:sz w:val="22"/>
          <w:szCs w:val="22"/>
        </w:rPr>
        <w:t>________________________________________________.</w:t>
      </w:r>
    </w:p>
    <w:p w:rsidR="00B66565" w:rsidRPr="00B14F64" w:rsidRDefault="00B66565" w:rsidP="00B66565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14F64">
        <w:rPr>
          <w:rFonts w:ascii="Times New Roman" w:hAnsi="Times New Roman" w:cs="Times New Roman"/>
          <w:sz w:val="16"/>
          <w:szCs w:val="16"/>
        </w:rPr>
        <w:t>(наименование уполномоченного органа, дата внесения в реестр и номер в реестре)</w:t>
      </w:r>
    </w:p>
    <w:p w:rsidR="00B66565" w:rsidRDefault="00B66565" w:rsidP="00B6656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B66565" w:rsidRDefault="00B66565" w:rsidP="00B6656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66565" w:rsidRPr="00B14F64" w:rsidRDefault="00B66565" w:rsidP="00B6656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5.  Сведения  о  соответствии  критериям отнесения к субъектам малого 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14F64">
        <w:rPr>
          <w:rFonts w:ascii="Times New Roman" w:hAnsi="Times New Roman" w:cs="Times New Roman"/>
          <w:sz w:val="22"/>
          <w:szCs w:val="22"/>
        </w:rPr>
        <w:t>среднего  предпринимательства,  а  также  сведения  о производимых товарах,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14F64">
        <w:rPr>
          <w:rFonts w:ascii="Times New Roman" w:hAnsi="Times New Roman" w:cs="Times New Roman"/>
          <w:sz w:val="22"/>
          <w:szCs w:val="22"/>
        </w:rPr>
        <w:t>работах, услугах и видах деятельности:</w:t>
      </w:r>
    </w:p>
    <w:p w:rsidR="00B66565" w:rsidRPr="00B14F64" w:rsidRDefault="00B66565" w:rsidP="00B66565">
      <w:pPr>
        <w:sectPr w:rsidR="00B66565" w:rsidRPr="00B14F64" w:rsidSect="0007024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7"/>
        <w:gridCol w:w="4263"/>
        <w:gridCol w:w="1799"/>
        <w:gridCol w:w="1817"/>
        <w:gridCol w:w="1417"/>
      </w:tblGrid>
      <w:tr w:rsidR="00B66565" w:rsidRPr="00B14F64" w:rsidTr="00070246">
        <w:tc>
          <w:tcPr>
            <w:tcW w:w="557" w:type="dxa"/>
          </w:tcPr>
          <w:p w:rsidR="00B66565" w:rsidRPr="00316742" w:rsidRDefault="00B66565" w:rsidP="000702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gramStart"/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п</w:t>
            </w:r>
            <w:proofErr w:type="gramEnd"/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4263" w:type="dxa"/>
          </w:tcPr>
          <w:p w:rsidR="00B66565" w:rsidRPr="00316742" w:rsidRDefault="00B66565" w:rsidP="000702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сведений</w:t>
            </w:r>
          </w:p>
        </w:tc>
        <w:tc>
          <w:tcPr>
            <w:tcW w:w="1799" w:type="dxa"/>
          </w:tcPr>
          <w:p w:rsidR="00B66565" w:rsidRPr="00316742" w:rsidRDefault="00B66565" w:rsidP="000702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Малые предприятия</w:t>
            </w:r>
          </w:p>
        </w:tc>
        <w:tc>
          <w:tcPr>
            <w:tcW w:w="1817" w:type="dxa"/>
          </w:tcPr>
          <w:p w:rsidR="00B66565" w:rsidRPr="00316742" w:rsidRDefault="00B66565" w:rsidP="000702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Средние предприятия</w:t>
            </w:r>
          </w:p>
        </w:tc>
        <w:tc>
          <w:tcPr>
            <w:tcW w:w="1417" w:type="dxa"/>
          </w:tcPr>
          <w:p w:rsidR="00B66565" w:rsidRPr="00316742" w:rsidRDefault="00B66565" w:rsidP="000702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Показатель</w:t>
            </w:r>
          </w:p>
        </w:tc>
      </w:tr>
      <w:tr w:rsidR="00B66565" w:rsidRPr="00B14F64" w:rsidTr="00070246">
        <w:tc>
          <w:tcPr>
            <w:tcW w:w="557" w:type="dxa"/>
          </w:tcPr>
          <w:p w:rsidR="00B66565" w:rsidRPr="00316742" w:rsidRDefault="00B66565" w:rsidP="000702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263" w:type="dxa"/>
          </w:tcPr>
          <w:p w:rsidR="00B66565" w:rsidRPr="00316742" w:rsidRDefault="00B66565" w:rsidP="000702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799" w:type="dxa"/>
          </w:tcPr>
          <w:p w:rsidR="00B66565" w:rsidRPr="00316742" w:rsidRDefault="00B66565" w:rsidP="000702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817" w:type="dxa"/>
          </w:tcPr>
          <w:p w:rsidR="00B66565" w:rsidRPr="00316742" w:rsidRDefault="00B66565" w:rsidP="000702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:rsidR="00B66565" w:rsidRPr="00316742" w:rsidRDefault="00B66565" w:rsidP="000702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</w:tr>
      <w:tr w:rsidR="00B66565" w:rsidTr="00070246">
        <w:tc>
          <w:tcPr>
            <w:tcW w:w="557" w:type="dxa"/>
          </w:tcPr>
          <w:p w:rsidR="00B66565" w:rsidRPr="00316742" w:rsidRDefault="00B66565" w:rsidP="0007024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935" w:name="P230"/>
            <w:bookmarkEnd w:id="935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263" w:type="dxa"/>
          </w:tcPr>
          <w:p w:rsidR="00B66565" w:rsidRPr="00316742" w:rsidRDefault="00B66565" w:rsidP="0007024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Суммарная доля участия в уставном (складочном) капитале (паевом фонде) Российской Федерации, субъекта Российской Федерации, муниципальных образований,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суммарной доли участия, входящей в состав активов акционерных инвестиционных фондов, состав имущества закрытых паевых инвестиционных фондов, состав общего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имущества инвестиционных товариществ), процентов</w:t>
            </w:r>
          </w:p>
        </w:tc>
        <w:tc>
          <w:tcPr>
            <w:tcW w:w="3616" w:type="dxa"/>
            <w:gridSpan w:val="2"/>
          </w:tcPr>
          <w:p w:rsidR="00B66565" w:rsidRPr="00316742" w:rsidRDefault="00B66565" w:rsidP="000702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не более 25</w:t>
            </w:r>
          </w:p>
        </w:tc>
        <w:tc>
          <w:tcPr>
            <w:tcW w:w="1417" w:type="dxa"/>
          </w:tcPr>
          <w:p w:rsidR="00B66565" w:rsidRPr="00316742" w:rsidRDefault="00B66565" w:rsidP="000702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66565" w:rsidTr="00070246">
        <w:tc>
          <w:tcPr>
            <w:tcW w:w="557" w:type="dxa"/>
          </w:tcPr>
          <w:p w:rsidR="00B66565" w:rsidRPr="00316742" w:rsidRDefault="00B66565" w:rsidP="0007024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4263" w:type="dxa"/>
          </w:tcPr>
          <w:p w:rsidR="00B66565" w:rsidRPr="00316742" w:rsidRDefault="00B66565" w:rsidP="0007024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Суммарная доля участия в уставном (складочном) капитале (паевом фонде) иностранных юридических лиц, процентов</w:t>
            </w:r>
          </w:p>
        </w:tc>
        <w:tc>
          <w:tcPr>
            <w:tcW w:w="3616" w:type="dxa"/>
            <w:gridSpan w:val="2"/>
          </w:tcPr>
          <w:p w:rsidR="00B66565" w:rsidRPr="00316742" w:rsidRDefault="00B66565" w:rsidP="000702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не более 49</w:t>
            </w:r>
          </w:p>
        </w:tc>
        <w:tc>
          <w:tcPr>
            <w:tcW w:w="1417" w:type="dxa"/>
          </w:tcPr>
          <w:p w:rsidR="00B66565" w:rsidRPr="00316742" w:rsidRDefault="00B66565" w:rsidP="000702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66565" w:rsidTr="00070246">
        <w:tc>
          <w:tcPr>
            <w:tcW w:w="557" w:type="dxa"/>
          </w:tcPr>
          <w:p w:rsidR="00B66565" w:rsidRPr="00316742" w:rsidRDefault="00B66565" w:rsidP="0007024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4263" w:type="dxa"/>
          </w:tcPr>
          <w:p w:rsidR="00B66565" w:rsidRPr="00316742" w:rsidRDefault="00B66565" w:rsidP="0007024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Суммарная доля участия, принадлежащая одному или нескольким юридическим лицам, не являющимся субъектами малого и среднего предпринимательства, процентов</w:t>
            </w:r>
          </w:p>
        </w:tc>
        <w:tc>
          <w:tcPr>
            <w:tcW w:w="3616" w:type="dxa"/>
            <w:gridSpan w:val="2"/>
          </w:tcPr>
          <w:p w:rsidR="00B66565" w:rsidRPr="00316742" w:rsidRDefault="00B66565" w:rsidP="000702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не более 49</w:t>
            </w:r>
          </w:p>
        </w:tc>
        <w:tc>
          <w:tcPr>
            <w:tcW w:w="1417" w:type="dxa"/>
          </w:tcPr>
          <w:p w:rsidR="00B66565" w:rsidRPr="00316742" w:rsidRDefault="00B66565" w:rsidP="000702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66565" w:rsidTr="00070246">
        <w:tc>
          <w:tcPr>
            <w:tcW w:w="557" w:type="dxa"/>
            <w:vMerge w:val="restart"/>
          </w:tcPr>
          <w:p w:rsidR="00B66565" w:rsidRPr="00316742" w:rsidRDefault="00B66565" w:rsidP="0007024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936" w:name="P242"/>
            <w:bookmarkEnd w:id="936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4263" w:type="dxa"/>
            <w:vMerge w:val="restart"/>
          </w:tcPr>
          <w:p w:rsidR="00B66565" w:rsidRPr="00316742" w:rsidRDefault="00B66565" w:rsidP="0007024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Средняя численность работников за предшествующий календарный год (определяется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других обособленных </w:t>
            </w: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подразделений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указанных </w:t>
            </w:r>
            <w:proofErr w:type="spell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микропредприятия</w:t>
            </w:r>
            <w:proofErr w:type="spell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, малого предприятия или среднего предприятия) за последние 3 года, человек</w:t>
            </w:r>
          </w:p>
        </w:tc>
        <w:tc>
          <w:tcPr>
            <w:tcW w:w="1799" w:type="dxa"/>
          </w:tcPr>
          <w:p w:rsidR="00B66565" w:rsidRPr="00316742" w:rsidRDefault="00B66565" w:rsidP="000702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до 100 включительно</w:t>
            </w:r>
          </w:p>
        </w:tc>
        <w:tc>
          <w:tcPr>
            <w:tcW w:w="1817" w:type="dxa"/>
            <w:vMerge w:val="restart"/>
          </w:tcPr>
          <w:p w:rsidR="00B66565" w:rsidRPr="00316742" w:rsidRDefault="00B66565" w:rsidP="000702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от 101 до 250 включительно</w:t>
            </w:r>
          </w:p>
        </w:tc>
        <w:tc>
          <w:tcPr>
            <w:tcW w:w="1417" w:type="dxa"/>
            <w:vMerge w:val="restart"/>
          </w:tcPr>
          <w:p w:rsidR="00B66565" w:rsidRPr="00316742" w:rsidRDefault="00B66565" w:rsidP="000702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указывается количество человек (за каждый год)</w:t>
            </w:r>
          </w:p>
        </w:tc>
      </w:tr>
      <w:tr w:rsidR="00B66565" w:rsidTr="00070246">
        <w:tc>
          <w:tcPr>
            <w:tcW w:w="557" w:type="dxa"/>
            <w:vMerge/>
          </w:tcPr>
          <w:p w:rsidR="00B66565" w:rsidRPr="00316742" w:rsidRDefault="00B66565" w:rsidP="00070246"/>
        </w:tc>
        <w:tc>
          <w:tcPr>
            <w:tcW w:w="4263" w:type="dxa"/>
            <w:vMerge/>
          </w:tcPr>
          <w:p w:rsidR="00B66565" w:rsidRPr="00316742" w:rsidRDefault="00B66565" w:rsidP="00070246"/>
        </w:tc>
        <w:tc>
          <w:tcPr>
            <w:tcW w:w="1799" w:type="dxa"/>
          </w:tcPr>
          <w:p w:rsidR="00B66565" w:rsidRPr="00316742" w:rsidRDefault="00B66565" w:rsidP="000702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до 15 - </w:t>
            </w:r>
            <w:proofErr w:type="spell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микропредприятие</w:t>
            </w:r>
            <w:proofErr w:type="spellEnd"/>
          </w:p>
        </w:tc>
        <w:tc>
          <w:tcPr>
            <w:tcW w:w="1817" w:type="dxa"/>
            <w:vMerge/>
          </w:tcPr>
          <w:p w:rsidR="00B66565" w:rsidRPr="00316742" w:rsidRDefault="00B66565" w:rsidP="00070246">
            <w:pPr>
              <w:jc w:val="center"/>
            </w:pPr>
          </w:p>
        </w:tc>
        <w:tc>
          <w:tcPr>
            <w:tcW w:w="1417" w:type="dxa"/>
            <w:vMerge/>
          </w:tcPr>
          <w:p w:rsidR="00B66565" w:rsidRPr="00316742" w:rsidRDefault="00B66565" w:rsidP="00070246">
            <w:pPr>
              <w:jc w:val="center"/>
            </w:pPr>
          </w:p>
        </w:tc>
      </w:tr>
      <w:tr w:rsidR="00B66565" w:rsidTr="00070246">
        <w:tc>
          <w:tcPr>
            <w:tcW w:w="557" w:type="dxa"/>
            <w:vMerge w:val="restart"/>
          </w:tcPr>
          <w:p w:rsidR="00B66565" w:rsidRPr="00316742" w:rsidRDefault="00B66565" w:rsidP="0007024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4263" w:type="dxa"/>
            <w:vMerge w:val="restart"/>
          </w:tcPr>
          <w:p w:rsidR="00B66565" w:rsidRPr="00316742" w:rsidRDefault="00B66565" w:rsidP="0007024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Выручка от реализации товаров, работ, услуг без учета налога на добавленную стоимость или балансовая стоимость активов (остаточная стоимость основных средств и нематериальных активов) </w:t>
            </w: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последние 3 года, млн. рублей</w:t>
            </w:r>
          </w:p>
        </w:tc>
        <w:tc>
          <w:tcPr>
            <w:tcW w:w="1799" w:type="dxa"/>
          </w:tcPr>
          <w:p w:rsidR="00B66565" w:rsidRPr="00316742" w:rsidRDefault="00B66565" w:rsidP="000702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800</w:t>
            </w:r>
          </w:p>
        </w:tc>
        <w:tc>
          <w:tcPr>
            <w:tcW w:w="1817" w:type="dxa"/>
            <w:vMerge w:val="restart"/>
          </w:tcPr>
          <w:p w:rsidR="00B66565" w:rsidRPr="00316742" w:rsidRDefault="00B66565" w:rsidP="000702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2000</w:t>
            </w:r>
          </w:p>
        </w:tc>
        <w:tc>
          <w:tcPr>
            <w:tcW w:w="1417" w:type="dxa"/>
          </w:tcPr>
          <w:p w:rsidR="00B66565" w:rsidRPr="00316742" w:rsidRDefault="00B66565" w:rsidP="000702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указывается в млн. рублей (за каждый год)</w:t>
            </w:r>
          </w:p>
        </w:tc>
      </w:tr>
      <w:tr w:rsidR="00B66565" w:rsidTr="00070246">
        <w:tc>
          <w:tcPr>
            <w:tcW w:w="557" w:type="dxa"/>
            <w:vMerge/>
          </w:tcPr>
          <w:p w:rsidR="00B66565" w:rsidRPr="00316742" w:rsidRDefault="00B66565" w:rsidP="00070246"/>
        </w:tc>
        <w:tc>
          <w:tcPr>
            <w:tcW w:w="4263" w:type="dxa"/>
            <w:vMerge/>
          </w:tcPr>
          <w:p w:rsidR="00B66565" w:rsidRPr="00316742" w:rsidRDefault="00B66565" w:rsidP="00070246"/>
        </w:tc>
        <w:tc>
          <w:tcPr>
            <w:tcW w:w="1799" w:type="dxa"/>
          </w:tcPr>
          <w:p w:rsidR="00B66565" w:rsidRPr="00316742" w:rsidRDefault="00B66565" w:rsidP="000702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120 в год - </w:t>
            </w:r>
            <w:proofErr w:type="spell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микропредприятие</w:t>
            </w:r>
            <w:proofErr w:type="spellEnd"/>
          </w:p>
        </w:tc>
        <w:tc>
          <w:tcPr>
            <w:tcW w:w="1817" w:type="dxa"/>
            <w:vMerge/>
          </w:tcPr>
          <w:p w:rsidR="00B66565" w:rsidRPr="00316742" w:rsidRDefault="00B66565" w:rsidP="00070246">
            <w:pPr>
              <w:jc w:val="center"/>
            </w:pPr>
          </w:p>
        </w:tc>
        <w:tc>
          <w:tcPr>
            <w:tcW w:w="1417" w:type="dxa"/>
          </w:tcPr>
          <w:p w:rsidR="00B66565" w:rsidRPr="00316742" w:rsidRDefault="00B66565" w:rsidP="0007024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66565" w:rsidTr="00070246">
        <w:tc>
          <w:tcPr>
            <w:tcW w:w="557" w:type="dxa"/>
          </w:tcPr>
          <w:p w:rsidR="00B66565" w:rsidRPr="00316742" w:rsidRDefault="00B66565" w:rsidP="0007024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4263" w:type="dxa"/>
          </w:tcPr>
          <w:p w:rsidR="00B66565" w:rsidRPr="00316742" w:rsidRDefault="00B66565" w:rsidP="0007024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</w:t>
            </w:r>
            <w:r w:rsidRPr="003167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и ОКПД2</w:t>
            </w:r>
          </w:p>
        </w:tc>
        <w:tc>
          <w:tcPr>
            <w:tcW w:w="5033" w:type="dxa"/>
            <w:gridSpan w:val="3"/>
          </w:tcPr>
          <w:p w:rsidR="00B66565" w:rsidRPr="00316742" w:rsidRDefault="00B66565" w:rsidP="000702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</w:tr>
      <w:tr w:rsidR="00B66565" w:rsidTr="00070246">
        <w:tc>
          <w:tcPr>
            <w:tcW w:w="557" w:type="dxa"/>
          </w:tcPr>
          <w:p w:rsidR="00B66565" w:rsidRPr="00316742" w:rsidRDefault="00B66565" w:rsidP="0007024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937" w:name="P258"/>
            <w:bookmarkEnd w:id="937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7.</w:t>
            </w:r>
          </w:p>
        </w:tc>
        <w:tc>
          <w:tcPr>
            <w:tcW w:w="4263" w:type="dxa"/>
          </w:tcPr>
          <w:p w:rsidR="00B66565" w:rsidRPr="00316742" w:rsidRDefault="00B66565" w:rsidP="0007024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Сведения о производимых субъектами малого и среднего предпринимательства товарах, работах, услугах с указанием кодов ОКВЭД</w:t>
            </w: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и ОКПД2</w:t>
            </w:r>
          </w:p>
        </w:tc>
        <w:tc>
          <w:tcPr>
            <w:tcW w:w="5033" w:type="dxa"/>
            <w:gridSpan w:val="3"/>
          </w:tcPr>
          <w:p w:rsidR="00B66565" w:rsidRPr="00316742" w:rsidRDefault="00B66565" w:rsidP="000702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66565" w:rsidTr="00070246">
        <w:tc>
          <w:tcPr>
            <w:tcW w:w="557" w:type="dxa"/>
          </w:tcPr>
          <w:p w:rsidR="00B66565" w:rsidRPr="00316742" w:rsidRDefault="00B66565" w:rsidP="0007024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4263" w:type="dxa"/>
          </w:tcPr>
          <w:p w:rsidR="00B66565" w:rsidRPr="00316742" w:rsidRDefault="00B66565" w:rsidP="0007024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5033" w:type="dxa"/>
            <w:gridSpan w:val="3"/>
          </w:tcPr>
          <w:p w:rsidR="00B66565" w:rsidRPr="00316742" w:rsidRDefault="00B66565" w:rsidP="000702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да (нет)</w:t>
            </w:r>
          </w:p>
          <w:p w:rsidR="00B66565" w:rsidRPr="00316742" w:rsidRDefault="00B66565" w:rsidP="000702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(в случае участия - наименование заказчика, реализующего программу партнерства)</w:t>
            </w:r>
          </w:p>
        </w:tc>
      </w:tr>
      <w:tr w:rsidR="00B66565" w:rsidTr="00070246">
        <w:tc>
          <w:tcPr>
            <w:tcW w:w="557" w:type="dxa"/>
          </w:tcPr>
          <w:p w:rsidR="00B66565" w:rsidRPr="00316742" w:rsidRDefault="00B66565" w:rsidP="0007024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4263" w:type="dxa"/>
          </w:tcPr>
          <w:p w:rsidR="00B66565" w:rsidRPr="00316742" w:rsidRDefault="00B66565" w:rsidP="0007024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Наличие сведений о субъекте малого и среднего предпринимательства в реестре участников программ партнерства</w:t>
            </w:r>
          </w:p>
        </w:tc>
        <w:tc>
          <w:tcPr>
            <w:tcW w:w="5033" w:type="dxa"/>
            <w:gridSpan w:val="3"/>
          </w:tcPr>
          <w:p w:rsidR="00B66565" w:rsidRPr="00316742" w:rsidRDefault="00B66565" w:rsidP="000702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да (нет)</w:t>
            </w:r>
          </w:p>
          <w:p w:rsidR="00B66565" w:rsidRPr="00316742" w:rsidRDefault="00B66565" w:rsidP="000702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(при наличии - наименование заказчика - держателя реестра участников программ партнерства)</w:t>
            </w:r>
          </w:p>
        </w:tc>
      </w:tr>
      <w:tr w:rsidR="00B66565" w:rsidTr="00070246">
        <w:tc>
          <w:tcPr>
            <w:tcW w:w="557" w:type="dxa"/>
          </w:tcPr>
          <w:p w:rsidR="00B66565" w:rsidRPr="00316742" w:rsidRDefault="00B66565" w:rsidP="0007024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10.</w:t>
            </w:r>
          </w:p>
        </w:tc>
        <w:tc>
          <w:tcPr>
            <w:tcW w:w="4263" w:type="dxa"/>
          </w:tcPr>
          <w:p w:rsidR="00B66565" w:rsidRPr="00316742" w:rsidRDefault="00B66565" w:rsidP="0007024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Наличие опыта исполнения государственных, муниципальных контрактов, гражданско-правовых договоров бюджетных учреждений либо договоров, заключенных с юридическими лицами, подпадающими под действие Федерального закона "О закупках товаров, работ, услуг отдельными видами юридических лиц"</w:t>
            </w:r>
          </w:p>
        </w:tc>
        <w:tc>
          <w:tcPr>
            <w:tcW w:w="5033" w:type="dxa"/>
            <w:gridSpan w:val="3"/>
          </w:tcPr>
          <w:p w:rsidR="00B66565" w:rsidRPr="00316742" w:rsidRDefault="00B66565" w:rsidP="000702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да (нет)</w:t>
            </w:r>
          </w:p>
          <w:p w:rsidR="00B66565" w:rsidRPr="00316742" w:rsidRDefault="00B66565" w:rsidP="000702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(при наличии - количество исполненных контрактов и общая сумма)</w:t>
            </w:r>
          </w:p>
        </w:tc>
      </w:tr>
      <w:tr w:rsidR="00B66565" w:rsidTr="00070246">
        <w:tc>
          <w:tcPr>
            <w:tcW w:w="557" w:type="dxa"/>
          </w:tcPr>
          <w:p w:rsidR="00B66565" w:rsidRPr="00316742" w:rsidRDefault="00B66565" w:rsidP="0007024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11.</w:t>
            </w:r>
          </w:p>
        </w:tc>
        <w:tc>
          <w:tcPr>
            <w:tcW w:w="4263" w:type="dxa"/>
          </w:tcPr>
          <w:p w:rsidR="00B66565" w:rsidRPr="00316742" w:rsidRDefault="00B66565" w:rsidP="0007024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Сведения о наличии опыта производства и поставки продукции, включенной в реестр инновационной продукции</w:t>
            </w:r>
          </w:p>
        </w:tc>
        <w:tc>
          <w:tcPr>
            <w:tcW w:w="5033" w:type="dxa"/>
            <w:gridSpan w:val="3"/>
          </w:tcPr>
          <w:p w:rsidR="00B66565" w:rsidRPr="00316742" w:rsidRDefault="00B66565" w:rsidP="000702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да (нет)</w:t>
            </w:r>
          </w:p>
        </w:tc>
      </w:tr>
      <w:tr w:rsidR="00B66565" w:rsidTr="00070246">
        <w:tc>
          <w:tcPr>
            <w:tcW w:w="557" w:type="dxa"/>
          </w:tcPr>
          <w:p w:rsidR="00B66565" w:rsidRPr="00316742" w:rsidRDefault="00B66565" w:rsidP="0007024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12.</w:t>
            </w:r>
          </w:p>
        </w:tc>
        <w:tc>
          <w:tcPr>
            <w:tcW w:w="4263" w:type="dxa"/>
          </w:tcPr>
          <w:p w:rsidR="00B66565" w:rsidRPr="00316742" w:rsidRDefault="00B66565" w:rsidP="0007024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Сведения о наличии у субъекта малого и среднего предпринимательства статуса лица, участвующего в реализации проекта создания и обеспечения функционирования территориально обособленного комплекса (инновационного центра "</w:t>
            </w:r>
            <w:proofErr w:type="spell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Сколково</w:t>
            </w:r>
            <w:proofErr w:type="spell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")</w:t>
            </w:r>
          </w:p>
        </w:tc>
        <w:tc>
          <w:tcPr>
            <w:tcW w:w="5033" w:type="dxa"/>
            <w:gridSpan w:val="3"/>
          </w:tcPr>
          <w:p w:rsidR="00B66565" w:rsidRPr="00316742" w:rsidRDefault="00B66565" w:rsidP="000702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66565" w:rsidTr="00070246">
        <w:tc>
          <w:tcPr>
            <w:tcW w:w="557" w:type="dxa"/>
          </w:tcPr>
          <w:p w:rsidR="00B66565" w:rsidRPr="00316742" w:rsidRDefault="00B66565" w:rsidP="0007024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13.</w:t>
            </w:r>
          </w:p>
        </w:tc>
        <w:tc>
          <w:tcPr>
            <w:tcW w:w="4263" w:type="dxa"/>
          </w:tcPr>
          <w:p w:rsidR="00B66565" w:rsidRPr="00316742" w:rsidRDefault="00B66565" w:rsidP="0007024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 (за исключением лиц, у которых такая судимость погашена или снята),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5033" w:type="dxa"/>
            <w:gridSpan w:val="3"/>
          </w:tcPr>
          <w:p w:rsidR="00B66565" w:rsidRPr="00316742" w:rsidRDefault="00B66565" w:rsidP="000702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да (нет)</w:t>
            </w:r>
          </w:p>
        </w:tc>
      </w:tr>
      <w:tr w:rsidR="00B66565" w:rsidTr="00070246">
        <w:tc>
          <w:tcPr>
            <w:tcW w:w="557" w:type="dxa"/>
          </w:tcPr>
          <w:p w:rsidR="00B66565" w:rsidRPr="00316742" w:rsidRDefault="00B66565" w:rsidP="0007024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14.</w:t>
            </w:r>
          </w:p>
        </w:tc>
        <w:tc>
          <w:tcPr>
            <w:tcW w:w="4263" w:type="dxa"/>
          </w:tcPr>
          <w:p w:rsidR="00B66565" w:rsidRPr="00316742" w:rsidRDefault="00B66565" w:rsidP="0007024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Информация о наличии сведений о субъекте малого и среднего </w:t>
            </w:r>
            <w:r w:rsidRPr="003167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предпринимательства в реестрах недобросовестных поставщиков, предусмотренных Федеральным законом "О закупках товаров, работ, услуг отдельными видами юридических лиц" и Федеральным законом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5033" w:type="dxa"/>
            <w:gridSpan w:val="3"/>
          </w:tcPr>
          <w:p w:rsidR="00B66565" w:rsidRPr="00316742" w:rsidRDefault="00B66565" w:rsidP="000702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да (нет)</w:t>
            </w:r>
          </w:p>
        </w:tc>
      </w:tr>
    </w:tbl>
    <w:p w:rsidR="00B66565" w:rsidRDefault="00B66565" w:rsidP="00B6656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66565" w:rsidRPr="00197CB9" w:rsidRDefault="00B66565" w:rsidP="00B6656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66565" w:rsidRPr="00DB6009" w:rsidRDefault="00B66565" w:rsidP="00B66565">
      <w:pPr>
        <w:autoSpaceDE w:val="0"/>
        <w:autoSpaceDN w:val="0"/>
        <w:adjustRightInd w:val="0"/>
        <w:spacing w:line="240" w:lineRule="auto"/>
        <w:ind w:firstLine="540"/>
        <w:outlineLvl w:val="3"/>
        <w:rPr>
          <w:bdr w:val="none" w:sz="0" w:space="0" w:color="auto" w:frame="1"/>
        </w:rPr>
      </w:pPr>
    </w:p>
    <w:p w:rsidR="00B66565" w:rsidRPr="00DB6009" w:rsidRDefault="00B66565" w:rsidP="00B66565">
      <w:pPr>
        <w:autoSpaceDE w:val="0"/>
        <w:autoSpaceDN w:val="0"/>
        <w:adjustRightInd w:val="0"/>
        <w:spacing w:line="240" w:lineRule="auto"/>
        <w:outlineLvl w:val="3"/>
      </w:pPr>
    </w:p>
    <w:p w:rsidR="00B66565" w:rsidRPr="00DB6009" w:rsidRDefault="00B66565" w:rsidP="00B66565">
      <w:pPr>
        <w:spacing w:line="240" w:lineRule="auto"/>
      </w:pPr>
    </w:p>
    <w:p w:rsidR="00B66565" w:rsidRPr="00DB6009" w:rsidRDefault="00B66565" w:rsidP="00B66565">
      <w:pPr>
        <w:spacing w:line="240" w:lineRule="auto"/>
      </w:pPr>
    </w:p>
    <w:p w:rsidR="00B66565" w:rsidRPr="00DB6009" w:rsidRDefault="00B66565" w:rsidP="00B66565">
      <w:pPr>
        <w:spacing w:line="240" w:lineRule="auto"/>
        <w:ind w:firstLine="708"/>
      </w:pPr>
    </w:p>
    <w:p w:rsidR="00B66565" w:rsidRPr="00DB6009" w:rsidRDefault="00B66565" w:rsidP="00B66565">
      <w:pPr>
        <w:spacing w:line="240" w:lineRule="auto"/>
      </w:pPr>
    </w:p>
    <w:p w:rsidR="00B66565" w:rsidRPr="00DB6009" w:rsidRDefault="00B66565" w:rsidP="00B66565">
      <w:pPr>
        <w:spacing w:line="240" w:lineRule="auto"/>
        <w:ind w:right="423"/>
        <w:rPr>
          <w:sz w:val="28"/>
        </w:rPr>
      </w:pPr>
    </w:p>
    <w:p w:rsidR="00B66565" w:rsidRPr="00DB6009" w:rsidRDefault="00B66565" w:rsidP="00B66565">
      <w:pPr>
        <w:spacing w:line="240" w:lineRule="auto"/>
        <w:ind w:right="423"/>
        <w:rPr>
          <w:sz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960"/>
        <w:gridCol w:w="1002"/>
        <w:gridCol w:w="4677"/>
      </w:tblGrid>
      <w:tr w:rsidR="00B66565" w:rsidRPr="00DB6009" w:rsidTr="00070246">
        <w:tc>
          <w:tcPr>
            <w:tcW w:w="3960" w:type="dxa"/>
            <w:tcBorders>
              <w:top w:val="single" w:sz="4" w:space="0" w:color="auto"/>
            </w:tcBorders>
          </w:tcPr>
          <w:p w:rsidR="00B66565" w:rsidRPr="00DB6009" w:rsidRDefault="00B66565" w:rsidP="00070246">
            <w:pPr>
              <w:tabs>
                <w:tab w:val="left" w:pos="1080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DB6009">
              <w:rPr>
                <w:sz w:val="20"/>
                <w:szCs w:val="20"/>
              </w:rPr>
              <w:t>(подпись уполномоченного представителя)</w:t>
            </w:r>
          </w:p>
        </w:tc>
        <w:tc>
          <w:tcPr>
            <w:tcW w:w="1002" w:type="dxa"/>
          </w:tcPr>
          <w:p w:rsidR="00B66565" w:rsidRPr="00DB6009" w:rsidRDefault="00B66565" w:rsidP="00070246">
            <w:pPr>
              <w:tabs>
                <w:tab w:val="left" w:pos="1080"/>
              </w:tabs>
              <w:spacing w:line="240" w:lineRule="auto"/>
              <w:ind w:firstLine="540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B66565" w:rsidRPr="00DB6009" w:rsidRDefault="00B66565" w:rsidP="00070246">
            <w:pPr>
              <w:tabs>
                <w:tab w:val="left" w:pos="1080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DB6009">
              <w:rPr>
                <w:sz w:val="20"/>
                <w:szCs w:val="20"/>
              </w:rPr>
              <w:t xml:space="preserve">(фамилия, имя, отчество </w:t>
            </w:r>
            <w:proofErr w:type="gramStart"/>
            <w:r w:rsidRPr="00DB6009">
              <w:rPr>
                <w:sz w:val="20"/>
                <w:szCs w:val="20"/>
              </w:rPr>
              <w:t>подписавшего</w:t>
            </w:r>
            <w:proofErr w:type="gramEnd"/>
            <w:r w:rsidRPr="00DB6009">
              <w:rPr>
                <w:sz w:val="20"/>
                <w:szCs w:val="20"/>
              </w:rPr>
              <w:t>, должность)</w:t>
            </w:r>
          </w:p>
        </w:tc>
      </w:tr>
    </w:tbl>
    <w:p w:rsidR="00B66565" w:rsidRPr="00DB6009" w:rsidRDefault="00B66565" w:rsidP="00B66565">
      <w:pPr>
        <w:tabs>
          <w:tab w:val="left" w:pos="1080"/>
        </w:tabs>
        <w:spacing w:line="240" w:lineRule="auto"/>
        <w:ind w:firstLine="540"/>
        <w:rPr>
          <w:b/>
        </w:rPr>
      </w:pPr>
      <w:r w:rsidRPr="00DB6009">
        <w:rPr>
          <w:b/>
        </w:rPr>
        <w:t>М.П.</w:t>
      </w:r>
    </w:p>
    <w:p w:rsidR="00B66565" w:rsidRDefault="00B66565" w:rsidP="00B66565">
      <w:pPr>
        <w:ind w:firstLine="0"/>
      </w:pPr>
    </w:p>
    <w:p w:rsidR="00B66565" w:rsidRDefault="00B66565" w:rsidP="00B66565">
      <w:pPr>
        <w:ind w:right="-1"/>
        <w:rPr>
          <w:color w:val="000000"/>
        </w:rPr>
      </w:pPr>
    </w:p>
    <w:p w:rsidR="00B66565" w:rsidRDefault="00B66565" w:rsidP="00B66565">
      <w:pPr>
        <w:spacing w:line="240" w:lineRule="auto"/>
        <w:ind w:right="-1"/>
        <w:rPr>
          <w:color w:val="000000"/>
        </w:rPr>
      </w:pPr>
      <w:r>
        <w:rPr>
          <w:color w:val="000000"/>
        </w:rPr>
        <w:t>____________________________________</w:t>
      </w:r>
    </w:p>
    <w:p w:rsidR="00B66565" w:rsidRDefault="00B66565" w:rsidP="00B66565">
      <w:pPr>
        <w:spacing w:line="240" w:lineRule="auto"/>
        <w:ind w:right="5527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:rsidR="00B66565" w:rsidRDefault="00B66565" w:rsidP="00B66565">
      <w:pPr>
        <w:spacing w:line="240" w:lineRule="auto"/>
        <w:ind w:right="-1"/>
        <w:rPr>
          <w:color w:val="000000"/>
        </w:rPr>
      </w:pPr>
      <w:r>
        <w:rPr>
          <w:color w:val="000000"/>
        </w:rPr>
        <w:t>____________________________________</w:t>
      </w:r>
    </w:p>
    <w:p w:rsidR="00B66565" w:rsidRDefault="00B66565" w:rsidP="00B66565">
      <w:pPr>
        <w:spacing w:line="240" w:lineRule="auto"/>
        <w:ind w:right="5527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(фамилия, имя, отчество </w:t>
      </w:r>
      <w:proofErr w:type="gramStart"/>
      <w:r>
        <w:rPr>
          <w:color w:val="000000"/>
          <w:vertAlign w:val="superscript"/>
        </w:rPr>
        <w:t>подписавшего</w:t>
      </w:r>
      <w:proofErr w:type="gramEnd"/>
      <w:r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jc w:val="right"/>
        <w:outlineLvl w:val="0"/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8" w:name="_Toc439170690"/>
      <w:bookmarkStart w:id="939" w:name="_Toc439172792"/>
      <w:bookmarkStart w:id="940" w:name="_Toc439173236"/>
      <w:bookmarkStart w:id="941" w:name="_Toc439238232"/>
    </w:p>
    <w:bookmarkEnd w:id="938"/>
    <w:bookmarkEnd w:id="939"/>
    <w:bookmarkEnd w:id="940"/>
    <w:bookmarkEnd w:id="941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942" w:name="_Toc125426243"/>
      <w:bookmarkStart w:id="943" w:name="_Toc396984070"/>
      <w:bookmarkStart w:id="944" w:name="_Toc423423673"/>
      <w:r>
        <w:br w:type="page"/>
      </w:r>
    </w:p>
    <w:p w:rsidR="004F4D80" w:rsidRPr="007417E6" w:rsidRDefault="004F4D80" w:rsidP="004F4D80">
      <w:pPr>
        <w:pStyle w:val="3"/>
        <w:rPr>
          <w:sz w:val="22"/>
        </w:rPr>
      </w:pPr>
      <w:bookmarkStart w:id="945" w:name="_Toc439170691"/>
      <w:bookmarkStart w:id="946" w:name="_Toc439172793"/>
      <w:bookmarkStart w:id="947" w:name="_Toc439173237"/>
      <w:bookmarkStart w:id="948" w:name="_Toc439238233"/>
      <w:bookmarkStart w:id="949" w:name="_Toc439252780"/>
      <w:bookmarkStart w:id="950" w:name="_Toc439323754"/>
      <w:bookmarkStart w:id="951" w:name="_Toc440361391"/>
      <w:bookmarkStart w:id="952" w:name="_Toc440376146"/>
      <w:bookmarkStart w:id="953" w:name="_Toc440376273"/>
      <w:bookmarkStart w:id="954" w:name="_Toc440382531"/>
      <w:bookmarkStart w:id="955" w:name="_Toc440447201"/>
      <w:bookmarkStart w:id="956" w:name="_Toc440620881"/>
      <w:bookmarkStart w:id="957" w:name="_Toc440631516"/>
      <w:bookmarkStart w:id="958" w:name="_Toc440875755"/>
      <w:bookmarkStart w:id="959" w:name="_Toc441131779"/>
      <w:r>
        <w:rPr>
          <w:szCs w:val="24"/>
        </w:rPr>
        <w:lastRenderedPageBreak/>
        <w:t>Инструкции по заполнению</w:t>
      </w:r>
      <w:bookmarkEnd w:id="942"/>
      <w:r>
        <w:rPr>
          <w:szCs w:val="24"/>
        </w:rPr>
        <w:t xml:space="preserve"> Анкеты </w:t>
      </w:r>
      <w:r w:rsidR="00C236C0">
        <w:rPr>
          <w:szCs w:val="24"/>
        </w:rPr>
        <w:t>Участник</w:t>
      </w:r>
      <w:r>
        <w:rPr>
          <w:szCs w:val="24"/>
        </w:rPr>
        <w:t>а</w:t>
      </w:r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A55F54">
        <w:rPr>
          <w:sz w:val="24"/>
          <w:szCs w:val="24"/>
        </w:rPr>
        <w:t xml:space="preserve"> в соответствии с письмом о подаче оферты (подраздел </w:t>
      </w:r>
      <w:r w:rsidR="007F1742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</w:t>
      </w:r>
      <w:r w:rsidR="007F1742">
        <w:rPr>
          <w:sz w:val="24"/>
          <w:szCs w:val="24"/>
        </w:rPr>
        <w:fldChar w:fldCharType="end"/>
      </w:r>
      <w:r w:rsidR="004F4D80" w:rsidRPr="00A55F54">
        <w:rPr>
          <w:sz w:val="24"/>
          <w:szCs w:val="24"/>
        </w:rPr>
        <w:t>).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55F54">
        <w:rPr>
          <w:sz w:val="24"/>
          <w:szCs w:val="24"/>
        </w:rPr>
        <w:t>т.ч</w:t>
      </w:r>
      <w:proofErr w:type="spellEnd"/>
      <w:r w:rsidR="004F4D80" w:rsidRPr="00A55F54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>и должны заполнить приведенную выше таблицу по всем позициям. В случае отсутствия каких-либо данных указать слово «нет».</w:t>
      </w:r>
    </w:p>
    <w:p w:rsidR="004F4D80" w:rsidRPr="00A55F5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55F54">
        <w:rPr>
          <w:sz w:val="24"/>
          <w:szCs w:val="24"/>
        </w:rPr>
        <w:t>В графе 1</w:t>
      </w:r>
      <w:r w:rsidR="006D58F3">
        <w:rPr>
          <w:sz w:val="24"/>
          <w:szCs w:val="24"/>
        </w:rPr>
        <w:t>2</w:t>
      </w:r>
      <w:r w:rsidRPr="00A55F54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B66565" w:rsidRPr="00250D0D" w:rsidRDefault="00B66565" w:rsidP="00B6656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60" w:name="_Ref55336378"/>
      <w:bookmarkStart w:id="961" w:name="_Toc57314676"/>
      <w:bookmarkStart w:id="962" w:name="_Toc69728990"/>
      <w:bookmarkStart w:id="963" w:name="_Toc98253942"/>
      <w:bookmarkStart w:id="964" w:name="_Toc165173868"/>
      <w:bookmarkStart w:id="965" w:name="_Toc423423674"/>
      <w:bookmarkStart w:id="966" w:name="_Toc441131780"/>
      <w:r w:rsidRPr="00250D0D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B66565" w:rsidRPr="00250D0D" w:rsidRDefault="00B66565" w:rsidP="00B6656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Участника/субподрядчика/члена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7F174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_Ref444168874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5.7.2</w:t>
      </w:r>
      <w:r w:rsidR="007F1742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предоставляется только теми Участниками/субподрядчика</w:t>
      </w:r>
      <w:r>
        <w:rPr>
          <w:sz w:val="24"/>
          <w:szCs w:val="24"/>
        </w:rPr>
        <w:t>ми</w:t>
      </w:r>
      <w:r w:rsidRPr="00250D0D">
        <w:rPr>
          <w:sz w:val="24"/>
          <w:szCs w:val="24"/>
        </w:rPr>
        <w:t>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</w:t>
      </w:r>
      <w:proofErr w:type="gramEnd"/>
      <w:r w:rsidR="00D97B82">
        <w:rPr>
          <w:sz w:val="24"/>
          <w:szCs w:val="24"/>
        </w:rPr>
        <w:t xml:space="preserve"> </w:t>
      </w:r>
      <w:r w:rsidR="00D97B82" w:rsidRPr="00673EDD">
        <w:rPr>
          <w:sz w:val="24"/>
          <w:szCs w:val="24"/>
        </w:rPr>
        <w:t>В случае</w:t>
      </w:r>
      <w:proofErr w:type="gramStart"/>
      <w:r w:rsidR="00D97B82" w:rsidRPr="00673EDD">
        <w:rPr>
          <w:sz w:val="24"/>
          <w:szCs w:val="24"/>
        </w:rPr>
        <w:t>,</w:t>
      </w:r>
      <w:proofErr w:type="gramEnd"/>
      <w:r w:rsidR="00D97B82" w:rsidRPr="00673EDD">
        <w:rPr>
          <w:sz w:val="24"/>
          <w:szCs w:val="24"/>
        </w:rPr>
        <w:t xml:space="preserve"> если Участник/</w:t>
      </w:r>
      <w:r w:rsidR="00D97B82" w:rsidRPr="00250D0D">
        <w:rPr>
          <w:sz w:val="24"/>
          <w:szCs w:val="24"/>
        </w:rPr>
        <w:t>субподрядчик</w:t>
      </w:r>
      <w:r w:rsidR="00D97B82">
        <w:rPr>
          <w:sz w:val="24"/>
          <w:szCs w:val="24"/>
        </w:rPr>
        <w:t>/</w:t>
      </w:r>
      <w:r w:rsidR="00D97B82" w:rsidRPr="00673EDD">
        <w:rPr>
          <w:sz w:val="24"/>
          <w:szCs w:val="24"/>
        </w:rPr>
        <w:t>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D97B82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67" w:name="_Ref449016908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960"/>
      <w:bookmarkEnd w:id="961"/>
      <w:bookmarkEnd w:id="962"/>
      <w:bookmarkEnd w:id="963"/>
      <w:bookmarkEnd w:id="964"/>
      <w:bookmarkEnd w:id="965"/>
      <w:bookmarkEnd w:id="966"/>
      <w:bookmarkEnd w:id="967"/>
    </w:p>
    <w:p w:rsidR="004F4D80" w:rsidRPr="00D904EF" w:rsidRDefault="004F4D80" w:rsidP="004F4D80">
      <w:pPr>
        <w:pStyle w:val="3"/>
        <w:rPr>
          <w:szCs w:val="24"/>
        </w:rPr>
      </w:pPr>
      <w:bookmarkStart w:id="968" w:name="_Toc98253943"/>
      <w:bookmarkStart w:id="969" w:name="_Toc157248195"/>
      <w:bookmarkStart w:id="970" w:name="_Toc157496564"/>
      <w:bookmarkStart w:id="971" w:name="_Toc158206103"/>
      <w:bookmarkStart w:id="972" w:name="_Toc164057788"/>
      <w:bookmarkStart w:id="973" w:name="_Toc164137138"/>
      <w:bookmarkStart w:id="974" w:name="_Toc164161298"/>
      <w:bookmarkStart w:id="975" w:name="_Toc165173869"/>
      <w:bookmarkStart w:id="976" w:name="_Toc439170693"/>
      <w:bookmarkStart w:id="977" w:name="_Toc439172795"/>
      <w:bookmarkStart w:id="978" w:name="_Toc439173239"/>
      <w:bookmarkStart w:id="979" w:name="_Toc439238235"/>
      <w:bookmarkStart w:id="980" w:name="_Toc439252782"/>
      <w:bookmarkStart w:id="981" w:name="_Toc439323756"/>
      <w:bookmarkStart w:id="982" w:name="_Toc440361393"/>
      <w:bookmarkStart w:id="983" w:name="_Toc440376275"/>
      <w:bookmarkStart w:id="984" w:name="_Toc440382533"/>
      <w:bookmarkStart w:id="985" w:name="_Toc440447203"/>
      <w:bookmarkStart w:id="986" w:name="_Toc440620883"/>
      <w:bookmarkStart w:id="987" w:name="_Toc440631518"/>
      <w:bookmarkStart w:id="988" w:name="_Toc440875757"/>
      <w:bookmarkStart w:id="989" w:name="_Toc441131781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EA2729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EA2729">
              <w:t>работ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557C01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90" w:name="_Toc98253944"/>
      <w:bookmarkStart w:id="991" w:name="_Toc157248196"/>
      <w:bookmarkStart w:id="992" w:name="_Toc157496565"/>
      <w:bookmarkStart w:id="993" w:name="_Toc158206104"/>
      <w:bookmarkStart w:id="994" w:name="_Toc164057789"/>
      <w:bookmarkStart w:id="995" w:name="_Toc164137139"/>
      <w:bookmarkStart w:id="996" w:name="_Toc164161299"/>
      <w:bookmarkStart w:id="99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98" w:name="_Toc439170694"/>
      <w:bookmarkStart w:id="999" w:name="_Toc439172796"/>
      <w:bookmarkStart w:id="1000" w:name="_Toc439173240"/>
      <w:bookmarkStart w:id="1001" w:name="_Toc439238236"/>
      <w:bookmarkStart w:id="1002" w:name="_Toc439252783"/>
      <w:bookmarkStart w:id="1003" w:name="_Toc439323757"/>
      <w:bookmarkStart w:id="1004" w:name="_Toc440361394"/>
      <w:bookmarkStart w:id="1005" w:name="_Toc440376276"/>
      <w:bookmarkStart w:id="1006" w:name="_Toc440382534"/>
      <w:bookmarkStart w:id="1007" w:name="_Toc440447204"/>
      <w:bookmarkStart w:id="1008" w:name="_Toc440620884"/>
      <w:bookmarkStart w:id="1009" w:name="_Toc440631519"/>
      <w:bookmarkStart w:id="1010" w:name="_Toc440875758"/>
      <w:bookmarkStart w:id="1011" w:name="_Toc441131782"/>
      <w:r w:rsidRPr="00D904EF">
        <w:rPr>
          <w:szCs w:val="24"/>
        </w:rPr>
        <w:lastRenderedPageBreak/>
        <w:t>Инструкции по заполнению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174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</w:t>
      </w:r>
      <w:r w:rsidR="007F174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7F174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4</w:t>
      </w:r>
      <w:r w:rsidR="007F1742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менее трех, но не более десяти аналогичных договоров.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D1E07" w:rsidRDefault="004D1E07" w:rsidP="004D1E07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D1E07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2" w:name="_Ref55336389"/>
      <w:bookmarkStart w:id="1013" w:name="_Toc57314677"/>
      <w:bookmarkStart w:id="1014" w:name="_Toc69728991"/>
      <w:bookmarkStart w:id="1015" w:name="_Toc98253945"/>
      <w:bookmarkStart w:id="1016" w:name="_Toc165173871"/>
      <w:bookmarkStart w:id="1017" w:name="_Toc423423675"/>
    </w:p>
    <w:p w:rsidR="004F4D80" w:rsidRPr="00F647F7" w:rsidRDefault="004F4D80" w:rsidP="004D1E07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8" w:name="_Ref440881887"/>
      <w:bookmarkStart w:id="1019" w:name="_Toc441131783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D904EF" w:rsidRDefault="004F4D80" w:rsidP="004F4D80">
      <w:pPr>
        <w:pStyle w:val="3"/>
        <w:rPr>
          <w:szCs w:val="24"/>
        </w:rPr>
      </w:pPr>
      <w:bookmarkStart w:id="1020" w:name="_Toc98253946"/>
      <w:bookmarkStart w:id="1021" w:name="_Toc157248198"/>
      <w:bookmarkStart w:id="1022" w:name="_Toc157496567"/>
      <w:bookmarkStart w:id="1023" w:name="_Toc158206106"/>
      <w:bookmarkStart w:id="1024" w:name="_Toc164057791"/>
      <w:bookmarkStart w:id="1025" w:name="_Toc164137141"/>
      <w:bookmarkStart w:id="1026" w:name="_Toc164161301"/>
      <w:bookmarkStart w:id="1027" w:name="_Toc165173872"/>
      <w:bookmarkStart w:id="1028" w:name="_Toc439170696"/>
      <w:bookmarkStart w:id="1029" w:name="_Toc439172798"/>
      <w:bookmarkStart w:id="1030" w:name="_Toc439173242"/>
      <w:bookmarkStart w:id="1031" w:name="_Toc439238238"/>
      <w:bookmarkStart w:id="1032" w:name="_Toc439252785"/>
      <w:bookmarkStart w:id="1033" w:name="_Toc439323759"/>
      <w:bookmarkStart w:id="1034" w:name="_Toc440361396"/>
      <w:bookmarkStart w:id="1035" w:name="_Toc440376278"/>
      <w:bookmarkStart w:id="1036" w:name="_Toc440382536"/>
      <w:bookmarkStart w:id="1037" w:name="_Toc440447206"/>
      <w:bookmarkStart w:id="1038" w:name="_Toc440620886"/>
      <w:bookmarkStart w:id="1039" w:name="_Toc440631521"/>
      <w:bookmarkStart w:id="1040" w:name="_Toc440875760"/>
      <w:bookmarkStart w:id="1041" w:name="_Toc441131784"/>
      <w:r w:rsidRPr="00D904EF">
        <w:rPr>
          <w:szCs w:val="24"/>
        </w:rPr>
        <w:t>Форма Справки о материально-технических ресурсах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D1E07" w:rsidP="004F4D80">
      <w:pPr>
        <w:rPr>
          <w:sz w:val="24"/>
          <w:szCs w:val="24"/>
        </w:rPr>
      </w:pPr>
      <w:r w:rsidRPr="004D0F20">
        <w:rPr>
          <w:b/>
          <w:sz w:val="20"/>
          <w:szCs w:val="20"/>
        </w:rPr>
        <w:t xml:space="preserve">Сводная информация о планируемых к привлечению для выполнения договора </w:t>
      </w:r>
      <w:r w:rsidR="00FB7116">
        <w:rPr>
          <w:b/>
          <w:sz w:val="20"/>
          <w:szCs w:val="20"/>
        </w:rPr>
        <w:t>материально-технических ресурсах</w:t>
      </w:r>
      <w:r w:rsidRPr="004D0F20">
        <w:rPr>
          <w:b/>
          <w:sz w:val="20"/>
          <w:szCs w:val="20"/>
        </w:rPr>
        <w:t xml:space="preserve"> (машинах и механизмах)</w:t>
      </w:r>
    </w:p>
    <w:tbl>
      <w:tblPr>
        <w:tblW w:w="48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6"/>
        <w:gridCol w:w="2450"/>
        <w:gridCol w:w="2550"/>
        <w:gridCol w:w="852"/>
        <w:gridCol w:w="2267"/>
        <w:gridCol w:w="1972"/>
        <w:gridCol w:w="2280"/>
        <w:gridCol w:w="2210"/>
      </w:tblGrid>
      <w:tr w:rsidR="00E9701B" w:rsidRPr="004D0F20" w:rsidTr="00E9701B">
        <w:trPr>
          <w:trHeight w:val="9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701B" w:rsidRPr="004D0F20" w:rsidRDefault="00E9701B" w:rsidP="00BC460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4D0F20">
              <w:rPr>
                <w:sz w:val="20"/>
                <w:szCs w:val="20"/>
              </w:rPr>
              <w:t>В налич</w:t>
            </w:r>
            <w:proofErr w:type="gramStart"/>
            <w:r w:rsidRPr="004D0F20">
              <w:rPr>
                <w:sz w:val="20"/>
                <w:szCs w:val="20"/>
              </w:rPr>
              <w:t>ии у У</w:t>
            </w:r>
            <w:proofErr w:type="gramEnd"/>
            <w:r w:rsidRPr="004D0F20">
              <w:rPr>
                <w:sz w:val="20"/>
                <w:szCs w:val="20"/>
              </w:rPr>
              <w:t>частника</w:t>
            </w:r>
          </w:p>
        </w:tc>
      </w:tr>
      <w:tr w:rsidR="004D1E07" w:rsidRPr="004D0F20" w:rsidTr="00FB7116">
        <w:trPr>
          <w:trHeight w:val="5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D1E07" w:rsidRPr="004D0F20" w:rsidRDefault="004D1E07" w:rsidP="00FB711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4D0F20">
              <w:rPr>
                <w:sz w:val="20"/>
                <w:szCs w:val="20"/>
              </w:rPr>
              <w:t>п.п</w:t>
            </w:r>
            <w:proofErr w:type="spellEnd"/>
            <w:r w:rsidRPr="004D0F20">
              <w:rPr>
                <w:sz w:val="20"/>
                <w:szCs w:val="20"/>
              </w:rPr>
              <w:t>.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D0F20">
              <w:rPr>
                <w:sz w:val="20"/>
                <w:szCs w:val="20"/>
              </w:rPr>
              <w:t>Наименование машин и механизмов*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Основная характеристика</w:t>
            </w:r>
            <w:r w:rsidR="00BC4601">
              <w:rPr>
                <w:rFonts w:eastAsia="Calibri"/>
                <w:sz w:val="20"/>
                <w:szCs w:val="20"/>
              </w:rPr>
              <w:t>*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D0F20">
              <w:rPr>
                <w:sz w:val="20"/>
                <w:szCs w:val="20"/>
              </w:rPr>
              <w:t>Кол-во, ед.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D0F20">
              <w:rPr>
                <w:sz w:val="20"/>
                <w:szCs w:val="20"/>
              </w:rPr>
              <w:t>Основные технические характеристики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FB7116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7116">
              <w:rPr>
                <w:sz w:val="20"/>
                <w:szCs w:val="20"/>
              </w:rPr>
              <w:t>Предназначение (с точки зрения выполнения Договора)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FB7116" w:rsidP="00E9701B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D0F20">
              <w:rPr>
                <w:sz w:val="20"/>
                <w:szCs w:val="20"/>
              </w:rPr>
              <w:t>Право собственности или иное право</w:t>
            </w:r>
            <w:r>
              <w:rPr>
                <w:sz w:val="20"/>
                <w:szCs w:val="20"/>
              </w:rPr>
              <w:t xml:space="preserve"> </w:t>
            </w:r>
            <w:r w:rsidRPr="004D0F20">
              <w:rPr>
                <w:sz w:val="20"/>
                <w:szCs w:val="20"/>
              </w:rPr>
              <w:t xml:space="preserve">(хозяйственного ведения, оперативного управления, </w:t>
            </w:r>
            <w:r w:rsidRPr="004D0F20">
              <w:rPr>
                <w:sz w:val="20"/>
                <w:szCs w:val="20"/>
              </w:rPr>
              <w:br/>
              <w:t>№ догово</w:t>
            </w:r>
            <w:r w:rsidR="00E9701B">
              <w:rPr>
                <w:sz w:val="20"/>
                <w:szCs w:val="20"/>
              </w:rPr>
              <w:t>ра аренды в случае аренды МТР)</w:t>
            </w:r>
            <w:r w:rsidRPr="004D0F20">
              <w:rPr>
                <w:sz w:val="20"/>
                <w:szCs w:val="20"/>
              </w:rPr>
              <w:t>, месторасположение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D1E07" w:rsidRPr="004D0F20" w:rsidRDefault="00FB7116" w:rsidP="00FB711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Примечания</w:t>
            </w:r>
          </w:p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4D1E07" w:rsidRPr="00FB7116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8</w:t>
            </w:r>
          </w:p>
        </w:tc>
      </w:tr>
      <w:tr w:rsidR="004D1E07" w:rsidRPr="004D0F20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Бульдозер ДЗ-182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 xml:space="preserve">325 </w:t>
            </w:r>
            <w:proofErr w:type="spellStart"/>
            <w:r w:rsidRPr="004D0F20">
              <w:rPr>
                <w:rFonts w:eastAsia="Calibri"/>
                <w:sz w:val="20"/>
                <w:szCs w:val="20"/>
              </w:rPr>
              <w:t>л.с</w:t>
            </w:r>
            <w:proofErr w:type="spellEnd"/>
            <w:r w:rsidRPr="004D0F20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4D1E07" w:rsidRPr="004D0F20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Экскаватор ЭО-4225А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ковш 0,6 – 1,42 м</w:t>
            </w:r>
            <w:r w:rsidRPr="004D0F20">
              <w:rPr>
                <w:rFonts w:eastAsia="Calibr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4D1E07" w:rsidRPr="004D0F20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Автокран КС-65713-1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макс. г/</w:t>
            </w:r>
            <w:proofErr w:type="gramStart"/>
            <w:r w:rsidRPr="004D0F2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4D0F20">
              <w:rPr>
                <w:rFonts w:eastAsia="Calibri"/>
                <w:sz w:val="20"/>
                <w:szCs w:val="20"/>
              </w:rPr>
              <w:t xml:space="preserve"> 50 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4D1E07" w:rsidRPr="004D0F20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FB7116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BC4601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Трубоукладчик ТГ-62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BC4601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макс. г/</w:t>
            </w:r>
            <w:proofErr w:type="gramStart"/>
            <w:r w:rsidRPr="004D0F2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4D0F20">
              <w:rPr>
                <w:rFonts w:eastAsia="Calibri"/>
                <w:sz w:val="20"/>
                <w:szCs w:val="20"/>
              </w:rPr>
              <w:t xml:space="preserve"> 6,3 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BC4601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4D1E07" w:rsidRPr="004D0F20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F4D80" w:rsidRPr="00F647F7" w:rsidRDefault="004D1E07" w:rsidP="004F4D80">
      <w:pPr>
        <w:rPr>
          <w:sz w:val="24"/>
          <w:szCs w:val="24"/>
        </w:rPr>
      </w:pPr>
      <w:r w:rsidRPr="004D0F20">
        <w:rPr>
          <w:sz w:val="20"/>
          <w:szCs w:val="20"/>
        </w:rPr>
        <w:t>*пример заполнения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042" w:name="_Toc98253947"/>
      <w:bookmarkStart w:id="1043" w:name="_Toc157248199"/>
      <w:bookmarkStart w:id="1044" w:name="_Toc157496568"/>
      <w:bookmarkStart w:id="1045" w:name="_Toc158206107"/>
      <w:bookmarkStart w:id="1046" w:name="_Toc164057792"/>
      <w:bookmarkStart w:id="1047" w:name="_Toc164137142"/>
      <w:bookmarkStart w:id="1048" w:name="_Toc164161302"/>
      <w:bookmarkStart w:id="1049" w:name="_Toc165173873"/>
    </w:p>
    <w:p w:rsidR="004F4D80" w:rsidRPr="00D904EF" w:rsidRDefault="004F4D80" w:rsidP="004F4D80">
      <w:pPr>
        <w:pStyle w:val="3"/>
        <w:rPr>
          <w:szCs w:val="24"/>
        </w:rPr>
      </w:pPr>
      <w:bookmarkStart w:id="1050" w:name="_Toc439170697"/>
      <w:bookmarkStart w:id="1051" w:name="_Toc439172799"/>
      <w:bookmarkStart w:id="1052" w:name="_Toc439173243"/>
      <w:bookmarkStart w:id="1053" w:name="_Toc439238239"/>
      <w:bookmarkStart w:id="1054" w:name="_Toc439252786"/>
      <w:bookmarkStart w:id="1055" w:name="_Toc439323760"/>
      <w:bookmarkStart w:id="1056" w:name="_Toc440361397"/>
      <w:bookmarkStart w:id="1057" w:name="_Toc440376279"/>
      <w:bookmarkStart w:id="1058" w:name="_Toc440382537"/>
      <w:bookmarkStart w:id="1059" w:name="_Toc440447207"/>
      <w:bookmarkStart w:id="1060" w:name="_Toc440620887"/>
      <w:bookmarkStart w:id="1061" w:name="_Toc440631522"/>
      <w:bookmarkStart w:id="1062" w:name="_Toc440875761"/>
      <w:bookmarkStart w:id="1063" w:name="_Toc441131785"/>
      <w:r w:rsidRPr="00D904EF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174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</w:t>
      </w:r>
      <w:r w:rsidR="007F174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которые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</w:t>
      </w:r>
      <w:r w:rsidR="00FB7116" w:rsidRPr="00FB7116">
        <w:rPr>
          <w:sz w:val="24"/>
          <w:szCs w:val="24"/>
        </w:rPr>
        <w:t>экскаваторы, бульдозеры</w:t>
      </w:r>
      <w:r w:rsidRPr="00F647F7">
        <w:rPr>
          <w:sz w:val="24"/>
          <w:szCs w:val="24"/>
        </w:rPr>
        <w:t xml:space="preserve"> и тому подобное)</w:t>
      </w:r>
      <w:r w:rsidR="00DB1BF4">
        <w:rPr>
          <w:sz w:val="24"/>
          <w:szCs w:val="24"/>
        </w:rPr>
        <w:t xml:space="preserve">, </w:t>
      </w:r>
      <w:r w:rsidR="00DB1BF4" w:rsidRPr="00FB7116">
        <w:rPr>
          <w:sz w:val="24"/>
          <w:szCs w:val="24"/>
        </w:rPr>
        <w:t>с приложением копий документов, на основании которых они используются</w:t>
      </w:r>
      <w:r w:rsidRPr="00FB7116">
        <w:rPr>
          <w:sz w:val="24"/>
          <w:szCs w:val="24"/>
        </w:rPr>
        <w:t>.</w:t>
      </w:r>
      <w:r w:rsidR="00FB7116">
        <w:rPr>
          <w:sz w:val="24"/>
          <w:szCs w:val="24"/>
        </w:rPr>
        <w:t xml:space="preserve"> </w:t>
      </w:r>
    </w:p>
    <w:p w:rsidR="00FB7116" w:rsidRDefault="00FB7116" w:rsidP="00FB7116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FB7116" w:rsidSect="004D1E07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64" w:name="_Ref55336398"/>
      <w:bookmarkStart w:id="1065" w:name="_Toc57314678"/>
      <w:bookmarkStart w:id="1066" w:name="_Toc69728992"/>
      <w:bookmarkStart w:id="1067" w:name="_Toc98253948"/>
      <w:bookmarkStart w:id="1068" w:name="_Toc165173874"/>
      <w:bookmarkStart w:id="1069" w:name="_Toc423423676"/>
    </w:p>
    <w:p w:rsidR="004F4D80" w:rsidRPr="00F647F7" w:rsidRDefault="004F4D80" w:rsidP="00FB7116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0" w:name="_Ref440881894"/>
      <w:bookmarkStart w:id="1071" w:name="_Toc441131786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D904EF" w:rsidRDefault="004F4D80" w:rsidP="004F4D80">
      <w:pPr>
        <w:pStyle w:val="3"/>
        <w:rPr>
          <w:szCs w:val="24"/>
        </w:rPr>
      </w:pPr>
      <w:bookmarkStart w:id="1072" w:name="_Toc98253949"/>
      <w:bookmarkStart w:id="1073" w:name="_Toc157248201"/>
      <w:bookmarkStart w:id="1074" w:name="_Toc157496570"/>
      <w:bookmarkStart w:id="1075" w:name="_Toc158206109"/>
      <w:bookmarkStart w:id="1076" w:name="_Toc164057794"/>
      <w:bookmarkStart w:id="1077" w:name="_Toc164137144"/>
      <w:bookmarkStart w:id="1078" w:name="_Toc164161304"/>
      <w:bookmarkStart w:id="1079" w:name="_Toc165173875"/>
      <w:bookmarkStart w:id="1080" w:name="_Toc439170699"/>
      <w:bookmarkStart w:id="1081" w:name="_Toc439172801"/>
      <w:bookmarkStart w:id="1082" w:name="_Toc439173245"/>
      <w:bookmarkStart w:id="1083" w:name="_Toc439238241"/>
      <w:bookmarkStart w:id="1084" w:name="_Toc439252788"/>
      <w:bookmarkStart w:id="1085" w:name="_Toc439323762"/>
      <w:bookmarkStart w:id="1086" w:name="_Toc440361399"/>
      <w:bookmarkStart w:id="1087" w:name="_Toc440376281"/>
      <w:bookmarkStart w:id="1088" w:name="_Toc440382539"/>
      <w:bookmarkStart w:id="1089" w:name="_Toc440447209"/>
      <w:bookmarkStart w:id="1090" w:name="_Toc440620889"/>
      <w:bookmarkStart w:id="1091" w:name="_Toc440631524"/>
      <w:bookmarkStart w:id="1092" w:name="_Toc440875763"/>
      <w:bookmarkStart w:id="1093" w:name="_Toc441131787"/>
      <w:r w:rsidRPr="00D904EF">
        <w:rPr>
          <w:szCs w:val="24"/>
        </w:rPr>
        <w:t>Форма Справки о кадровых ресурсах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Таблица-1. </w:t>
      </w:r>
      <w:r w:rsidR="00FF737D" w:rsidRPr="004D0F20">
        <w:rPr>
          <w:b/>
        </w:rPr>
        <w:t>Общая штатная численность персонала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7938"/>
        <w:gridCol w:w="1559"/>
      </w:tblGrid>
      <w:tr w:rsidR="00FF737D" w:rsidRPr="00F647F7" w:rsidTr="00FF737D">
        <w:trPr>
          <w:trHeight w:val="551"/>
        </w:trPr>
        <w:tc>
          <w:tcPr>
            <w:tcW w:w="695" w:type="dxa"/>
            <w:vAlign w:val="center"/>
          </w:tcPr>
          <w:p w:rsidR="00FF737D" w:rsidRPr="00F647F7" w:rsidRDefault="00FF737D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7938" w:type="dxa"/>
            <w:vAlign w:val="center"/>
          </w:tcPr>
          <w:p w:rsidR="00FF737D" w:rsidRPr="00F647F7" w:rsidRDefault="00FF737D" w:rsidP="004F4D80">
            <w:pPr>
              <w:pStyle w:val="aff0"/>
              <w:spacing w:before="0" w:after="0"/>
              <w:ind w:left="0" w:right="0"/>
              <w:jc w:val="center"/>
            </w:pPr>
            <w:r>
              <w:t>Штатный персонал</w:t>
            </w:r>
          </w:p>
        </w:tc>
        <w:tc>
          <w:tcPr>
            <w:tcW w:w="1559" w:type="dxa"/>
          </w:tcPr>
          <w:p w:rsidR="00FF737D" w:rsidRDefault="00FF737D" w:rsidP="004F4D80">
            <w:pPr>
              <w:pStyle w:val="aff0"/>
              <w:spacing w:before="0" w:after="0"/>
              <w:ind w:left="0" w:right="0"/>
              <w:jc w:val="center"/>
            </w:pPr>
            <w:r>
              <w:t>Общая численность</w:t>
            </w:r>
          </w:p>
        </w:tc>
      </w:tr>
      <w:tr w:rsidR="00FF737D" w:rsidRPr="00F647F7" w:rsidTr="00FF737D">
        <w:tc>
          <w:tcPr>
            <w:tcW w:w="695" w:type="dxa"/>
          </w:tcPr>
          <w:p w:rsidR="00FF737D" w:rsidRPr="00F647F7" w:rsidRDefault="00FF737D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7938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  <w:tc>
          <w:tcPr>
            <w:tcW w:w="1559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FF737D">
        <w:tc>
          <w:tcPr>
            <w:tcW w:w="695" w:type="dxa"/>
          </w:tcPr>
          <w:p w:rsidR="00FF737D" w:rsidRPr="00F647F7" w:rsidRDefault="00FF737D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7938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>
              <w:rPr>
                <w:sz w:val="22"/>
              </w:rPr>
              <w:t>Инженерно-технический персонал</w:t>
            </w:r>
          </w:p>
        </w:tc>
        <w:tc>
          <w:tcPr>
            <w:tcW w:w="1559" w:type="dxa"/>
          </w:tcPr>
          <w:p w:rsidR="00FF737D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FF737D">
        <w:tc>
          <w:tcPr>
            <w:tcW w:w="695" w:type="dxa"/>
          </w:tcPr>
          <w:p w:rsidR="00FF737D" w:rsidRPr="00F647F7" w:rsidRDefault="00FF737D" w:rsidP="00557C01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7938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>
              <w:rPr>
                <w:sz w:val="22"/>
              </w:rPr>
              <w:t>Рабочие (производственный персонал)</w:t>
            </w:r>
          </w:p>
        </w:tc>
        <w:tc>
          <w:tcPr>
            <w:tcW w:w="1559" w:type="dxa"/>
          </w:tcPr>
          <w:p w:rsidR="00FF737D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FF737D">
        <w:tc>
          <w:tcPr>
            <w:tcW w:w="695" w:type="dxa"/>
          </w:tcPr>
          <w:p w:rsidR="00FF737D" w:rsidRPr="00F647F7" w:rsidRDefault="00FF737D" w:rsidP="004F4D80">
            <w:pPr>
              <w:spacing w:line="240" w:lineRule="auto"/>
              <w:ind w:firstLine="0"/>
            </w:pPr>
            <w:r>
              <w:t>4.</w:t>
            </w:r>
          </w:p>
        </w:tc>
        <w:tc>
          <w:tcPr>
            <w:tcW w:w="7938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</w:t>
            </w:r>
          </w:p>
        </w:tc>
        <w:tc>
          <w:tcPr>
            <w:tcW w:w="1559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FF737D">
        <w:tc>
          <w:tcPr>
            <w:tcW w:w="695" w:type="dxa"/>
          </w:tcPr>
          <w:p w:rsidR="00FF737D" w:rsidRPr="00F647F7" w:rsidRDefault="00FF737D" w:rsidP="004F4D80">
            <w:pPr>
              <w:spacing w:line="240" w:lineRule="auto"/>
              <w:ind w:firstLine="0"/>
            </w:pPr>
            <w:r>
              <w:t>5.</w:t>
            </w:r>
          </w:p>
        </w:tc>
        <w:tc>
          <w:tcPr>
            <w:tcW w:w="7938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  <w:tc>
          <w:tcPr>
            <w:tcW w:w="1559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 xml:space="preserve">Таблица-2. </w:t>
      </w:r>
      <w:r w:rsidR="00FF737D">
        <w:rPr>
          <w:b/>
        </w:rPr>
        <w:t>Ч</w:t>
      </w:r>
      <w:r w:rsidR="00FF737D" w:rsidRPr="004D0F20">
        <w:rPr>
          <w:b/>
        </w:rPr>
        <w:t>исленность персонала, привлекаемого для выполнения работ по договору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FF737D" w:rsidRPr="00F647F7" w:rsidTr="00BC4601">
        <w:trPr>
          <w:trHeight w:val="551"/>
        </w:trPr>
        <w:tc>
          <w:tcPr>
            <w:tcW w:w="695" w:type="dxa"/>
            <w:vAlign w:val="center"/>
          </w:tcPr>
          <w:p w:rsidR="00FF737D" w:rsidRPr="00F647F7" w:rsidRDefault="00FF737D" w:rsidP="00BC4601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FF737D" w:rsidRPr="00F647F7" w:rsidTr="00BC4601">
        <w:trPr>
          <w:cantSplit/>
        </w:trPr>
        <w:tc>
          <w:tcPr>
            <w:tcW w:w="10246" w:type="dxa"/>
            <w:gridSpan w:val="5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1.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2.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3.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rPr>
          <w:cantSplit/>
        </w:trPr>
        <w:tc>
          <w:tcPr>
            <w:tcW w:w="10246" w:type="dxa"/>
            <w:gridSpan w:val="5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  <w:r>
              <w:rPr>
                <w:sz w:val="22"/>
              </w:rPr>
              <w:t>Инженерно-технический персонал</w:t>
            </w: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1.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2.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3.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rPr>
          <w:cantSplit/>
        </w:trPr>
        <w:tc>
          <w:tcPr>
            <w:tcW w:w="10246" w:type="dxa"/>
            <w:gridSpan w:val="5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  <w:r>
              <w:rPr>
                <w:sz w:val="22"/>
              </w:rPr>
              <w:t>Рабочие (производственный персонал)</w:t>
            </w: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1.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2.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3.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rPr>
          <w:cantSplit/>
        </w:trPr>
        <w:tc>
          <w:tcPr>
            <w:tcW w:w="10246" w:type="dxa"/>
            <w:gridSpan w:val="5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 xml:space="preserve">Специалисты </w:t>
            </w: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rPr>
          <w:cantSplit/>
        </w:trPr>
        <w:tc>
          <w:tcPr>
            <w:tcW w:w="10246" w:type="dxa"/>
            <w:gridSpan w:val="5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1.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2.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3.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94" w:name="_Toc98253950"/>
      <w:bookmarkStart w:id="1095" w:name="_Toc157248202"/>
      <w:bookmarkStart w:id="1096" w:name="_Toc157496571"/>
      <w:bookmarkStart w:id="1097" w:name="_Toc158206110"/>
      <w:bookmarkStart w:id="1098" w:name="_Toc164057795"/>
      <w:bookmarkStart w:id="1099" w:name="_Toc164137145"/>
      <w:bookmarkStart w:id="1100" w:name="_Toc164161305"/>
      <w:bookmarkStart w:id="1101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102" w:name="_Toc439170700"/>
      <w:bookmarkStart w:id="1103" w:name="_Toc439172802"/>
      <w:bookmarkStart w:id="1104" w:name="_Toc439173246"/>
      <w:bookmarkStart w:id="1105" w:name="_Toc439238242"/>
      <w:bookmarkStart w:id="1106" w:name="_Toc439252789"/>
      <w:bookmarkStart w:id="1107" w:name="_Toc439323763"/>
      <w:bookmarkStart w:id="1108" w:name="_Toc440361400"/>
      <w:bookmarkStart w:id="1109" w:name="_Toc440376282"/>
      <w:bookmarkStart w:id="1110" w:name="_Toc440382540"/>
      <w:bookmarkStart w:id="1111" w:name="_Toc440447210"/>
      <w:bookmarkStart w:id="1112" w:name="_Toc440620890"/>
      <w:bookmarkStart w:id="1113" w:name="_Toc440631525"/>
      <w:bookmarkStart w:id="1114" w:name="_Toc440875764"/>
      <w:bookmarkStart w:id="1115" w:name="_Toc441131788"/>
      <w:r w:rsidRPr="00D904EF">
        <w:rPr>
          <w:szCs w:val="24"/>
        </w:rPr>
        <w:lastRenderedPageBreak/>
        <w:t>Инструкции по заполнению</w:t>
      </w:r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174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</w:t>
      </w:r>
      <w:r w:rsidR="007F174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FF737D" w:rsidRDefault="00E9701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В Т</w:t>
      </w:r>
      <w:r w:rsidR="00FF737D" w:rsidRPr="00F647F7">
        <w:rPr>
          <w:sz w:val="24"/>
          <w:szCs w:val="24"/>
        </w:rPr>
        <w:t>аблице-</w:t>
      </w:r>
      <w:r w:rsidR="00FF737D">
        <w:rPr>
          <w:sz w:val="24"/>
          <w:szCs w:val="24"/>
        </w:rPr>
        <w:t>1</w:t>
      </w:r>
      <w:r w:rsidR="00FF737D" w:rsidRPr="00F647F7">
        <w:rPr>
          <w:sz w:val="24"/>
          <w:szCs w:val="24"/>
        </w:rPr>
        <w:t xml:space="preserve"> данной справки </w:t>
      </w:r>
      <w:proofErr w:type="gramStart"/>
      <w:r w:rsidR="00FF737D" w:rsidRPr="00F647F7">
        <w:rPr>
          <w:sz w:val="24"/>
          <w:szCs w:val="24"/>
        </w:rPr>
        <w:t>указывается</w:t>
      </w:r>
      <w:proofErr w:type="gramEnd"/>
      <w:r w:rsidR="00FF737D"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FF737D">
        <w:rPr>
          <w:sz w:val="24"/>
          <w:szCs w:val="24"/>
        </w:rPr>
        <w:t>Участника</w:t>
      </w:r>
      <w:r w:rsidR="00FF737D" w:rsidRPr="00F647F7">
        <w:rPr>
          <w:sz w:val="24"/>
          <w:szCs w:val="24"/>
        </w:rPr>
        <w:t>.</w:t>
      </w:r>
    </w:p>
    <w:p w:rsidR="004F4D80" w:rsidRPr="00E9701B" w:rsidRDefault="00E9701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В Т</w:t>
      </w:r>
      <w:r w:rsidR="004F4D80" w:rsidRPr="00E9701B">
        <w:rPr>
          <w:sz w:val="24"/>
          <w:szCs w:val="24"/>
        </w:rPr>
        <w:t>аблице-</w:t>
      </w:r>
      <w:r w:rsidR="00FF737D" w:rsidRPr="00E9701B">
        <w:rPr>
          <w:sz w:val="24"/>
          <w:szCs w:val="24"/>
        </w:rPr>
        <w:t>2</w:t>
      </w:r>
      <w:r w:rsidR="004F4D80" w:rsidRPr="00E9701B">
        <w:rPr>
          <w:sz w:val="24"/>
          <w:szCs w:val="24"/>
        </w:rPr>
        <w:t xml:space="preserve"> данной справки перечисляются только те работники, которые будут непосредственно привлечены </w:t>
      </w:r>
      <w:r w:rsidR="00C236C0" w:rsidRPr="00E9701B">
        <w:rPr>
          <w:sz w:val="24"/>
          <w:szCs w:val="24"/>
        </w:rPr>
        <w:t>Участник</w:t>
      </w:r>
      <w:r w:rsidR="004F4D80" w:rsidRPr="00E9701B">
        <w:rPr>
          <w:sz w:val="24"/>
          <w:szCs w:val="24"/>
        </w:rPr>
        <w:t>ом в ходе выполнения Договора</w:t>
      </w:r>
      <w:r w:rsidR="00DB1BF4" w:rsidRPr="00E9701B">
        <w:rPr>
          <w:sz w:val="24"/>
          <w:szCs w:val="24"/>
        </w:rPr>
        <w:t xml:space="preserve"> с указанием персональных квалификационных данных сотрудников с приложением свидетельств, подтверждающих квалификацию, сертификатов, дипломов и других документов, подтверждающих соответствующий опыт </w:t>
      </w:r>
      <w:r w:rsidR="00FF737D" w:rsidRPr="00E9701B">
        <w:rPr>
          <w:sz w:val="24"/>
          <w:szCs w:val="24"/>
        </w:rPr>
        <w:t>выполнения аналогичных работ</w:t>
      </w:r>
      <w:r w:rsidR="004F4D80" w:rsidRPr="00E9701B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По разделу «прочий персонал» </w:t>
      </w:r>
      <w:r w:rsidR="00E9701B">
        <w:rPr>
          <w:sz w:val="24"/>
          <w:szCs w:val="24"/>
        </w:rPr>
        <w:t>Таблицы-2</w:t>
      </w:r>
      <w:r w:rsidRPr="00F647F7">
        <w:rPr>
          <w:sz w:val="24"/>
          <w:szCs w:val="24"/>
        </w:rPr>
        <w:t>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16" w:name="_Toc165173881"/>
      <w:bookmarkStart w:id="1117" w:name="_Ref194749267"/>
      <w:bookmarkStart w:id="1118" w:name="_Toc423423677"/>
      <w:bookmarkStart w:id="1119" w:name="_Ref440271993"/>
      <w:bookmarkStart w:id="1120" w:name="_Ref440274659"/>
      <w:bookmarkStart w:id="1121" w:name="_Toc441131789"/>
      <w:bookmarkStart w:id="1122" w:name="_Ref90381523"/>
      <w:bookmarkStart w:id="1123" w:name="_Toc90385124"/>
      <w:bookmarkStart w:id="1124" w:name="_Ref96861029"/>
      <w:bookmarkStart w:id="1125" w:name="_Toc97651410"/>
      <w:bookmarkStart w:id="112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116"/>
      <w:bookmarkEnd w:id="1117"/>
      <w:bookmarkEnd w:id="1118"/>
      <w:bookmarkEnd w:id="1119"/>
      <w:bookmarkEnd w:id="1120"/>
      <w:bookmarkEnd w:id="1121"/>
    </w:p>
    <w:p w:rsidR="004F4D80" w:rsidRPr="00D904EF" w:rsidRDefault="004F4D80" w:rsidP="004F4D80">
      <w:pPr>
        <w:pStyle w:val="3"/>
        <w:rPr>
          <w:szCs w:val="24"/>
        </w:rPr>
      </w:pPr>
      <w:bookmarkStart w:id="1127" w:name="_Toc97651411"/>
      <w:bookmarkStart w:id="1128" w:name="_Toc98253956"/>
      <w:bookmarkStart w:id="1129" w:name="_Toc157248208"/>
      <w:bookmarkStart w:id="1130" w:name="_Toc157496577"/>
      <w:bookmarkStart w:id="1131" w:name="_Toc158206116"/>
      <w:bookmarkStart w:id="1132" w:name="_Toc164057801"/>
      <w:bookmarkStart w:id="1133" w:name="_Toc164137151"/>
      <w:bookmarkStart w:id="1134" w:name="_Toc164161311"/>
      <w:bookmarkStart w:id="1135" w:name="_Toc165173882"/>
      <w:bookmarkStart w:id="1136" w:name="_Toc439170702"/>
      <w:bookmarkStart w:id="1137" w:name="_Toc439172804"/>
      <w:bookmarkStart w:id="1138" w:name="_Toc439173248"/>
      <w:bookmarkStart w:id="1139" w:name="_Toc439238244"/>
      <w:bookmarkStart w:id="1140" w:name="_Toc439252791"/>
      <w:bookmarkStart w:id="1141" w:name="_Toc439323765"/>
      <w:bookmarkStart w:id="1142" w:name="_Toc440361402"/>
      <w:bookmarkStart w:id="1143" w:name="_Toc440376284"/>
      <w:bookmarkStart w:id="1144" w:name="_Toc440382542"/>
      <w:bookmarkStart w:id="1145" w:name="_Toc440447212"/>
      <w:bookmarkStart w:id="1146" w:name="_Toc440620892"/>
      <w:bookmarkStart w:id="1147" w:name="_Toc440631527"/>
      <w:bookmarkStart w:id="1148" w:name="_Toc440875766"/>
      <w:bookmarkStart w:id="1149" w:name="_Toc44113179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просим учесть следующие сведения о наличии у </w:t>
      </w:r>
      <w:r w:rsidRPr="00F647F7">
        <w:rPr>
          <w:b/>
          <w:i/>
          <w:sz w:val="24"/>
          <w:szCs w:val="24"/>
        </w:rPr>
        <w:t xml:space="preserve">{указывается наименование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а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связей, носящих характер </w:t>
      </w:r>
      <w:proofErr w:type="spellStart"/>
      <w:r w:rsidRPr="00F647F7">
        <w:rPr>
          <w:sz w:val="24"/>
          <w:szCs w:val="24"/>
        </w:rPr>
        <w:t>аффилированности</w:t>
      </w:r>
      <w:proofErr w:type="spellEnd"/>
      <w:r w:rsidRPr="00F647F7">
        <w:rPr>
          <w:sz w:val="24"/>
          <w:szCs w:val="24"/>
        </w:rPr>
        <w:t xml:space="preserve"> с лицами, являющимися </w:t>
      </w:r>
      <w:r w:rsidRPr="00F647F7">
        <w:rPr>
          <w:b/>
          <w:i/>
          <w:sz w:val="24"/>
          <w:szCs w:val="24"/>
        </w:rPr>
        <w:t>{</w:t>
      </w:r>
      <w:proofErr w:type="gramStart"/>
      <w:r w:rsidRPr="00F647F7">
        <w:rPr>
          <w:b/>
          <w:i/>
          <w:sz w:val="24"/>
          <w:szCs w:val="24"/>
        </w:rPr>
        <w:t>указывается</w:t>
      </w:r>
      <w:proofErr w:type="gramEnd"/>
      <w:r w:rsidRPr="00F647F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Заказчика </w:t>
      </w:r>
      <w:r w:rsidRPr="00F647F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>
        <w:rPr>
          <w:b/>
          <w:i/>
          <w:sz w:val="24"/>
          <w:szCs w:val="24"/>
        </w:rPr>
        <w:t>запроса предложений</w:t>
      </w:r>
      <w:r w:rsidRPr="00F647F7">
        <w:rPr>
          <w:b/>
          <w:i/>
          <w:sz w:val="24"/>
          <w:szCs w:val="24"/>
        </w:rPr>
        <w:t>}</w:t>
      </w:r>
      <w:r w:rsidRPr="00F647F7">
        <w:rPr>
          <w:i/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 а именно: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>
        <w:rPr>
          <w:b/>
          <w:i/>
          <w:sz w:val="24"/>
          <w:szCs w:val="24"/>
        </w:rPr>
        <w:t>Участник</w:t>
      </w:r>
      <w:r>
        <w:rPr>
          <w:b/>
          <w:i/>
          <w:sz w:val="24"/>
          <w:szCs w:val="24"/>
        </w:rPr>
        <w:t>ом</w:t>
      </w:r>
      <w:r w:rsidRPr="00F647F7">
        <w:rPr>
          <w:b/>
          <w:i/>
          <w:sz w:val="24"/>
          <w:szCs w:val="24"/>
        </w:rPr>
        <w:t xml:space="preserve"> могут быть расценены как </w:t>
      </w:r>
      <w:proofErr w:type="spellStart"/>
      <w:r w:rsidRPr="00F647F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F647F7">
        <w:rPr>
          <w:b/>
          <w:i/>
          <w:sz w:val="24"/>
          <w:szCs w:val="24"/>
        </w:rPr>
        <w:t xml:space="preserve"> }</w:t>
      </w:r>
      <w:proofErr w:type="gramEnd"/>
      <w:r w:rsidRPr="00F647F7">
        <w:rPr>
          <w:b/>
          <w:i/>
          <w:sz w:val="24"/>
          <w:szCs w:val="24"/>
        </w:rPr>
        <w:t>;</w:t>
      </w:r>
    </w:p>
    <w:p w:rsidR="004F4D80" w:rsidRPr="00F647F7" w:rsidRDefault="004F4D80" w:rsidP="00557C01">
      <w:pPr>
        <w:numPr>
          <w:ilvl w:val="0"/>
          <w:numId w:val="65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150" w:name="_Toc97651412"/>
      <w:bookmarkStart w:id="1151" w:name="_Toc98253957"/>
      <w:bookmarkStart w:id="1152" w:name="_Toc157248209"/>
      <w:bookmarkStart w:id="1153" w:name="_Toc157496578"/>
      <w:bookmarkStart w:id="1154" w:name="_Toc158206117"/>
      <w:bookmarkStart w:id="1155" w:name="_Toc164057802"/>
      <w:bookmarkStart w:id="1156" w:name="_Toc164137152"/>
      <w:bookmarkStart w:id="1157" w:name="_Toc164161312"/>
      <w:bookmarkStart w:id="1158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159" w:name="_Toc439170703"/>
      <w:bookmarkStart w:id="1160" w:name="_Toc439172805"/>
      <w:bookmarkStart w:id="1161" w:name="_Toc439173249"/>
      <w:bookmarkStart w:id="1162" w:name="_Toc439238245"/>
      <w:bookmarkStart w:id="1163" w:name="_Toc439252792"/>
      <w:bookmarkStart w:id="1164" w:name="_Toc439323766"/>
      <w:bookmarkStart w:id="1165" w:name="_Toc440361403"/>
      <w:bookmarkStart w:id="1166" w:name="_Toc440376285"/>
      <w:bookmarkStart w:id="1167" w:name="_Toc440382543"/>
      <w:bookmarkStart w:id="1168" w:name="_Toc440447213"/>
      <w:bookmarkStart w:id="1169" w:name="_Toc440620893"/>
      <w:bookmarkStart w:id="1170" w:name="_Toc440631528"/>
      <w:bookmarkStart w:id="1171" w:name="_Toc440875767"/>
      <w:bookmarkStart w:id="1172" w:name="_Toc441131791"/>
      <w:r w:rsidRPr="00D904EF">
        <w:rPr>
          <w:szCs w:val="24"/>
        </w:rPr>
        <w:lastRenderedPageBreak/>
        <w:t>Инструкции по заполнению</w:t>
      </w:r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174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</w:t>
      </w:r>
      <w:r w:rsidR="007F174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948-1)</w:t>
      </w:r>
      <w:r w:rsidR="004F4D80" w:rsidRPr="00F647F7">
        <w:rPr>
          <w:sz w:val="24"/>
          <w:szCs w:val="24"/>
        </w:rPr>
        <w:t xml:space="preserve">.  В случае если, по мнению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 xml:space="preserve"> таких </w:t>
      </w:r>
      <w:proofErr w:type="gramStart"/>
      <w:r w:rsidR="004F4D80" w:rsidRPr="00F647F7">
        <w:rPr>
          <w:sz w:val="24"/>
          <w:szCs w:val="24"/>
        </w:rPr>
        <w:t>лиц</w:t>
      </w:r>
      <w:proofErr w:type="gramEnd"/>
      <w:r w:rsidR="004F4D80" w:rsidRPr="00F647F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просим учесть, что у </w:t>
      </w:r>
      <w:r w:rsidR="004F4D80" w:rsidRPr="00F647F7">
        <w:rPr>
          <w:b/>
          <w:i/>
          <w:sz w:val="24"/>
          <w:szCs w:val="24"/>
        </w:rPr>
        <w:t xml:space="preserve">{указывается наименование </w:t>
      </w:r>
      <w:r>
        <w:rPr>
          <w:b/>
          <w:i/>
          <w:sz w:val="24"/>
          <w:szCs w:val="24"/>
        </w:rPr>
        <w:t>Участник</w:t>
      </w:r>
      <w:r w:rsidR="004F4D80">
        <w:rPr>
          <w:b/>
          <w:i/>
          <w:sz w:val="24"/>
          <w:szCs w:val="24"/>
        </w:rPr>
        <w:t>а</w:t>
      </w:r>
      <w:r w:rsidR="004F4D80" w:rsidRPr="00F647F7">
        <w:rPr>
          <w:b/>
          <w:i/>
          <w:sz w:val="24"/>
          <w:szCs w:val="24"/>
        </w:rPr>
        <w:t xml:space="preserve">} </w:t>
      </w:r>
      <w:r w:rsidR="004F4D80" w:rsidRPr="00F647F7">
        <w:rPr>
          <w:sz w:val="24"/>
          <w:szCs w:val="24"/>
        </w:rPr>
        <w:t>НЕТ</w:t>
      </w:r>
      <w:r w:rsidR="004F4D80" w:rsidRPr="00F647F7">
        <w:rPr>
          <w:i/>
          <w:sz w:val="24"/>
          <w:szCs w:val="24"/>
        </w:rPr>
        <w:t xml:space="preserve"> </w:t>
      </w:r>
      <w:r w:rsidR="004F4D80" w:rsidRPr="00F647F7">
        <w:rPr>
          <w:sz w:val="24"/>
          <w:szCs w:val="24"/>
        </w:rPr>
        <w:t xml:space="preserve">связей, которые могут быть признаны носящими характер </w:t>
      </w:r>
      <w:proofErr w:type="spellStart"/>
      <w:r w:rsidR="004F4D80" w:rsidRPr="00F647F7">
        <w:rPr>
          <w:sz w:val="24"/>
          <w:szCs w:val="24"/>
        </w:rPr>
        <w:t>аффилированности</w:t>
      </w:r>
      <w:proofErr w:type="spellEnd"/>
      <w:r w:rsidR="004F4D80" w:rsidRPr="00F647F7">
        <w:rPr>
          <w:sz w:val="24"/>
          <w:szCs w:val="24"/>
        </w:rPr>
        <w:t xml:space="preserve"> с лицами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="004F4D80"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="004F4D80"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 xml:space="preserve">При составлении данного письма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учесть, что сокрытие любой информации о наличии связей, носящих характер </w:t>
      </w:r>
      <w:proofErr w:type="spellStart"/>
      <w:r w:rsidRPr="00F647F7">
        <w:rPr>
          <w:sz w:val="24"/>
          <w:szCs w:val="24"/>
        </w:rPr>
        <w:t>аффилированности</w:t>
      </w:r>
      <w:proofErr w:type="spellEnd"/>
      <w:r w:rsidRPr="00F647F7">
        <w:rPr>
          <w:sz w:val="24"/>
          <w:szCs w:val="24"/>
        </w:rPr>
        <w:t xml:space="preserve"> между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и повлечь отклонение</w:t>
      </w:r>
      <w:proofErr w:type="gramEnd"/>
      <w:r w:rsidRPr="00F647F7">
        <w:rPr>
          <w:sz w:val="24"/>
          <w:szCs w:val="24"/>
        </w:rPr>
        <w:t xml:space="preserve">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122"/>
    <w:bookmarkEnd w:id="1123"/>
    <w:bookmarkEnd w:id="1124"/>
    <w:bookmarkEnd w:id="1125"/>
    <w:bookmarkEnd w:id="112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FB7116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73" w:name="_Toc318208007"/>
    </w:p>
    <w:p w:rsidR="004F4D80" w:rsidRPr="00E87023" w:rsidRDefault="004F4D80" w:rsidP="00FB7116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174" w:name="_Toc423423680"/>
      <w:bookmarkStart w:id="1175" w:name="_Ref440272035"/>
      <w:bookmarkStart w:id="1176" w:name="_Ref440274733"/>
      <w:bookmarkStart w:id="1177" w:name="_Toc441131792"/>
      <w:bookmarkStart w:id="1178" w:name="_Ref444180906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173"/>
      <w:bookmarkEnd w:id="1174"/>
      <w:bookmarkEnd w:id="1175"/>
      <w:bookmarkEnd w:id="1176"/>
      <w:bookmarkEnd w:id="1177"/>
      <w:bookmarkEnd w:id="1178"/>
    </w:p>
    <w:p w:rsidR="004F4D80" w:rsidRPr="00E87023" w:rsidRDefault="004F4D80" w:rsidP="004F4D80">
      <w:pPr>
        <w:pStyle w:val="3"/>
        <w:rPr>
          <w:sz w:val="22"/>
        </w:rPr>
      </w:pPr>
      <w:bookmarkStart w:id="1179" w:name="_Toc343690584"/>
      <w:bookmarkStart w:id="1180" w:name="_Toc372294428"/>
      <w:bookmarkStart w:id="1181" w:name="_Toc379288896"/>
      <w:bookmarkStart w:id="1182" w:name="_Toc384734780"/>
      <w:bookmarkStart w:id="1183" w:name="_Toc396984078"/>
      <w:bookmarkStart w:id="1184" w:name="_Toc423423681"/>
      <w:bookmarkStart w:id="1185" w:name="_Toc439170710"/>
      <w:bookmarkStart w:id="1186" w:name="_Toc439172812"/>
      <w:bookmarkStart w:id="1187" w:name="_Toc439173253"/>
      <w:bookmarkStart w:id="1188" w:name="_Toc439238249"/>
      <w:bookmarkStart w:id="1189" w:name="_Toc439252796"/>
      <w:bookmarkStart w:id="1190" w:name="_Toc439323770"/>
      <w:bookmarkStart w:id="1191" w:name="_Toc440361405"/>
      <w:bookmarkStart w:id="1192" w:name="_Toc440376287"/>
      <w:bookmarkStart w:id="1193" w:name="_Toc440382545"/>
      <w:bookmarkStart w:id="1194" w:name="_Toc440447215"/>
      <w:bookmarkStart w:id="1195" w:name="_Toc440620895"/>
      <w:bookmarkStart w:id="1196" w:name="_Toc440631530"/>
      <w:bookmarkStart w:id="1197" w:name="_Toc440875769"/>
      <w:bookmarkStart w:id="1198" w:name="_Toc441131793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</w:p>
    <w:p w:rsidR="004F4D80" w:rsidRPr="00E87023" w:rsidRDefault="004F4D80" w:rsidP="004F4D80">
      <w:pPr>
        <w:tabs>
          <w:tab w:val="left" w:pos="4757"/>
        </w:tabs>
        <w:spacing w:line="240" w:lineRule="auto"/>
        <w:ind w:left="567" w:firstLine="0"/>
        <w:jc w:val="left"/>
      </w:pPr>
      <w:r w:rsidRPr="00E87023">
        <w:t>Приложение 1</w:t>
      </w:r>
      <w:r w:rsidR="00553A57">
        <w:t>2</w:t>
      </w:r>
      <w:r w:rsidRPr="00E87023">
        <w:t xml:space="preserve"> к письму о подаче оферты</w:t>
      </w:r>
      <w:r w:rsidRPr="00E87023">
        <w:br/>
        <w:t>от «____»_____________ </w:t>
      </w:r>
      <w:proofErr w:type="gramStart"/>
      <w:r w:rsidRPr="00E87023">
        <w:t>г</w:t>
      </w:r>
      <w:proofErr w:type="gramEnd"/>
      <w:r w:rsidRPr="00E87023"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FB7116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99" w:name="_Toc343690585"/>
      <w:bookmarkStart w:id="1200" w:name="_Toc372294429"/>
      <w:bookmarkStart w:id="1201" w:name="_Toc379288897"/>
      <w:bookmarkStart w:id="1202" w:name="_Toc384734781"/>
      <w:bookmarkStart w:id="1203" w:name="_Toc396984079"/>
      <w:bookmarkStart w:id="1204" w:name="_Toc423423682"/>
      <w:bookmarkStart w:id="1205" w:name="_Toc439170711"/>
      <w:bookmarkStart w:id="1206" w:name="_Toc439172813"/>
      <w:bookmarkStart w:id="1207" w:name="_Toc439173254"/>
      <w:bookmarkStart w:id="1208" w:name="_Toc439238250"/>
      <w:bookmarkStart w:id="1209" w:name="_Toc439252797"/>
      <w:bookmarkStart w:id="1210" w:name="_Toc439323771"/>
      <w:bookmarkStart w:id="1211" w:name="_Toc440361406"/>
      <w:bookmarkStart w:id="1212" w:name="_Toc440376288"/>
      <w:bookmarkStart w:id="1213" w:name="_Toc440382546"/>
      <w:bookmarkStart w:id="1214" w:name="_Toc440447216"/>
      <w:bookmarkStart w:id="1215" w:name="_Toc440620896"/>
      <w:bookmarkStart w:id="1216" w:name="_Toc440631531"/>
      <w:bookmarkStart w:id="1217" w:name="_Toc440875770"/>
      <w:bookmarkStart w:id="1218" w:name="_Toc441131794"/>
      <w:r w:rsidRPr="00D27071">
        <w:rPr>
          <w:szCs w:val="24"/>
        </w:rPr>
        <w:lastRenderedPageBreak/>
        <w:t>Инструкции по заполнению</w:t>
      </w:r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174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</w:t>
      </w:r>
      <w:r w:rsidR="007F174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219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FB7116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20" w:name="_Toc423423683"/>
      <w:bookmarkStart w:id="1221" w:name="_Ref440272051"/>
      <w:bookmarkStart w:id="1222" w:name="_Ref440274744"/>
      <w:bookmarkStart w:id="1223" w:name="_Toc441131795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219"/>
      <w:bookmarkEnd w:id="1220"/>
      <w:bookmarkEnd w:id="1221"/>
      <w:bookmarkEnd w:id="1222"/>
      <w:bookmarkEnd w:id="1223"/>
    </w:p>
    <w:p w:rsidR="004F4D80" w:rsidRPr="008C4223" w:rsidRDefault="004F4D80" w:rsidP="004F4D80">
      <w:pPr>
        <w:pStyle w:val="3"/>
        <w:rPr>
          <w:szCs w:val="24"/>
        </w:rPr>
      </w:pPr>
      <w:bookmarkStart w:id="1224" w:name="_Toc343690587"/>
      <w:bookmarkStart w:id="1225" w:name="_Toc372294431"/>
      <w:bookmarkStart w:id="1226" w:name="_Toc379288899"/>
      <w:bookmarkStart w:id="1227" w:name="_Toc384734783"/>
      <w:bookmarkStart w:id="1228" w:name="_Toc396984081"/>
      <w:bookmarkStart w:id="1229" w:name="_Toc423423684"/>
      <w:bookmarkStart w:id="1230" w:name="_Toc439170713"/>
      <w:bookmarkStart w:id="1231" w:name="_Toc439172815"/>
      <w:bookmarkStart w:id="1232" w:name="_Toc439173256"/>
      <w:bookmarkStart w:id="1233" w:name="_Toc439238252"/>
      <w:bookmarkStart w:id="1234" w:name="_Toc439252799"/>
      <w:bookmarkStart w:id="1235" w:name="_Toc439323773"/>
      <w:bookmarkStart w:id="1236" w:name="_Toc440361408"/>
      <w:bookmarkStart w:id="1237" w:name="_Toc440376290"/>
      <w:bookmarkStart w:id="1238" w:name="_Toc440382548"/>
      <w:bookmarkStart w:id="1239" w:name="_Toc440447218"/>
      <w:bookmarkStart w:id="1240" w:name="_Toc440620898"/>
      <w:bookmarkStart w:id="1241" w:name="_Toc440631533"/>
      <w:bookmarkStart w:id="1242" w:name="_Toc440875772"/>
      <w:bookmarkStart w:id="1243" w:name="_Toc441131796"/>
      <w:r w:rsidRPr="008C4223">
        <w:rPr>
          <w:szCs w:val="24"/>
        </w:rPr>
        <w:t xml:space="preserve">Форма </w:t>
      </w:r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r w:rsidR="000D70B6" w:rsidRPr="000D70B6">
        <w:rPr>
          <w:szCs w:val="24"/>
        </w:rPr>
        <w:t>Согласия на обработку персональных данных</w:t>
      </w:r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</w:p>
    <w:p w:rsidR="004F4D80" w:rsidRPr="00FB1D53" w:rsidRDefault="004F4D80" w:rsidP="004F4D80">
      <w:pPr>
        <w:tabs>
          <w:tab w:val="left" w:pos="4757"/>
        </w:tabs>
        <w:spacing w:line="240" w:lineRule="auto"/>
        <w:ind w:left="1134" w:firstLine="0"/>
        <w:jc w:val="left"/>
      </w:pPr>
      <w:r w:rsidRPr="00FB1D53">
        <w:t>Приложение 1</w:t>
      </w:r>
      <w:r w:rsidR="00553A57">
        <w:t>3</w:t>
      </w:r>
      <w:r w:rsidRPr="00FB1D53">
        <w:t xml:space="preserve"> к письму о подаче оферты</w:t>
      </w:r>
      <w:r w:rsidRPr="00FB1D53">
        <w:br/>
        <w:t>от «____»_____________ </w:t>
      </w:r>
      <w:proofErr w:type="gramStart"/>
      <w:r w:rsidRPr="00FB1D53">
        <w:t>г</w:t>
      </w:r>
      <w:proofErr w:type="gramEnd"/>
      <w:r w:rsidRPr="00FB1D53">
        <w:t>. №__________</w:t>
      </w:r>
    </w:p>
    <w:p w:rsidR="004F4D80" w:rsidRPr="006C02AB" w:rsidRDefault="004F4D80" w:rsidP="004F4D80">
      <w:pPr>
        <w:contextualSpacing/>
        <w:jc w:val="right"/>
        <w:rPr>
          <w:sz w:val="24"/>
          <w:szCs w:val="24"/>
        </w:rPr>
      </w:pPr>
    </w:p>
    <w:p w:rsidR="002B5044" w:rsidRDefault="002B5044" w:rsidP="002B5044">
      <w:pPr>
        <w:rPr>
          <w:lang w:eastAsia="ru-RU"/>
        </w:rPr>
      </w:pPr>
    </w:p>
    <w:p w:rsidR="003311F3" w:rsidRPr="005A2CAE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5A2CAE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5A2CAE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5A2CAE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5A2CAE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3311F3" w:rsidRPr="00263B47" w:rsidRDefault="003311F3" w:rsidP="003311F3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263B47">
        <w:rPr>
          <w:sz w:val="24"/>
          <w:szCs w:val="24"/>
        </w:rPr>
        <w:t xml:space="preserve">Настоящим </w:t>
      </w:r>
      <w:r w:rsidRPr="00263B4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263B47">
        <w:rPr>
          <w:sz w:val="24"/>
          <w:szCs w:val="24"/>
        </w:rPr>
        <w:t>,</w:t>
      </w:r>
      <w:r w:rsidRPr="00263B47">
        <w:rPr>
          <w:b/>
          <w:i/>
          <w:sz w:val="24"/>
          <w:szCs w:val="24"/>
        </w:rPr>
        <w:t xml:space="preserve"> действующего на основании _________</w:t>
      </w:r>
      <w:r w:rsidRPr="00263B47">
        <w:rPr>
          <w:i/>
          <w:sz w:val="24"/>
          <w:szCs w:val="24"/>
        </w:rPr>
        <w:t>_,</w:t>
      </w:r>
      <w:r w:rsidRPr="00263B47">
        <w:rPr>
          <w:b/>
          <w:i/>
          <w:sz w:val="24"/>
          <w:szCs w:val="24"/>
        </w:rPr>
        <w:t xml:space="preserve"> </w:t>
      </w:r>
      <w:r w:rsidRPr="00263B47">
        <w:rPr>
          <w:sz w:val="24"/>
          <w:szCs w:val="24"/>
        </w:rPr>
        <w:t xml:space="preserve">дает свое согласие на </w:t>
      </w:r>
      <w:r w:rsidRPr="00263B4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263B47">
        <w:rPr>
          <w:snapToGrid w:val="0"/>
          <w:sz w:val="24"/>
          <w:szCs w:val="24"/>
        </w:rPr>
        <w:t>Россети</w:t>
      </w:r>
      <w:proofErr w:type="spellEnd"/>
      <w:r w:rsidRPr="00263B4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263B4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263B47">
        <w:rPr>
          <w:sz w:val="24"/>
          <w:szCs w:val="24"/>
        </w:rPr>
        <w:t>субконтрагентов</w:t>
      </w:r>
      <w:proofErr w:type="spellEnd"/>
      <w:r w:rsidRPr="00263B47">
        <w:rPr>
          <w:sz w:val="24"/>
          <w:szCs w:val="24"/>
        </w:rPr>
        <w:t xml:space="preserve"> и</w:t>
      </w:r>
      <w:proofErr w:type="gramEnd"/>
      <w:r w:rsidRPr="00263B47">
        <w:rPr>
          <w:sz w:val="24"/>
          <w:szCs w:val="24"/>
        </w:rPr>
        <w:t xml:space="preserve"> </w:t>
      </w:r>
      <w:proofErr w:type="gramStart"/>
      <w:r w:rsidRPr="00263B4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263B4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263B47">
        <w:rPr>
          <w:snapToGrid w:val="0"/>
          <w:sz w:val="24"/>
          <w:szCs w:val="24"/>
        </w:rPr>
        <w:t xml:space="preserve"> ИНН </w:t>
      </w:r>
      <w:r w:rsidRPr="00263B4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263B47">
        <w:rPr>
          <w:sz w:val="24"/>
          <w:szCs w:val="24"/>
        </w:rPr>
        <w:t>Росфинмониторинг</w:t>
      </w:r>
      <w:proofErr w:type="spellEnd"/>
      <w:r w:rsidRPr="00263B4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263B4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r w:rsidRPr="00263B4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63B4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63B4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color w:val="000000"/>
          <w:sz w:val="26"/>
          <w:szCs w:val="26"/>
        </w:rPr>
      </w:pPr>
      <w:r w:rsidRPr="005A2CAE">
        <w:rPr>
          <w:color w:val="000000"/>
          <w:sz w:val="26"/>
          <w:szCs w:val="26"/>
        </w:rPr>
        <w:t>_______________________                                                   ______________________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sz w:val="20"/>
          <w:szCs w:val="20"/>
        </w:rPr>
      </w:pPr>
      <w:r w:rsidRPr="005A2CAE">
        <w:rPr>
          <w:sz w:val="20"/>
          <w:szCs w:val="20"/>
        </w:rPr>
        <w:t>(Подпись уполномоченного представителя</w:t>
      </w:r>
      <w:r w:rsidRPr="005A2CAE">
        <w:rPr>
          <w:sz w:val="26"/>
          <w:szCs w:val="26"/>
        </w:rPr>
        <w:t xml:space="preserve">)                                   </w:t>
      </w:r>
      <w:r w:rsidRPr="005A2CAE">
        <w:rPr>
          <w:sz w:val="20"/>
          <w:szCs w:val="20"/>
        </w:rPr>
        <w:t>(Ф.И.О. и должность подписавшего***)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b/>
          <w:bCs w:val="0"/>
        </w:rPr>
      </w:pPr>
      <w:r w:rsidRPr="005A2CAE">
        <w:rPr>
          <w:b/>
          <w:bCs w:val="0"/>
        </w:rPr>
        <w:t>М.П.</w:t>
      </w:r>
    </w:p>
    <w:p w:rsidR="00EA3F63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5A2CAE" w:rsidRDefault="003311F3" w:rsidP="003311F3">
      <w:pPr>
        <w:pStyle w:val="3"/>
        <w:rPr>
          <w:szCs w:val="24"/>
        </w:rPr>
      </w:pPr>
      <w:bookmarkStart w:id="1244" w:name="_Toc439252801"/>
      <w:bookmarkStart w:id="1245" w:name="_Toc439323774"/>
      <w:bookmarkStart w:id="1246" w:name="_Toc440361409"/>
      <w:bookmarkStart w:id="1247" w:name="_Toc440376291"/>
      <w:bookmarkStart w:id="1248" w:name="_Toc440382549"/>
      <w:bookmarkStart w:id="1249" w:name="_Toc440447219"/>
      <w:bookmarkStart w:id="1250" w:name="_Toc440620899"/>
      <w:bookmarkStart w:id="1251" w:name="_Toc440631534"/>
      <w:bookmarkStart w:id="1252" w:name="_Toc440875773"/>
      <w:bookmarkStart w:id="1253" w:name="_Toc441131797"/>
      <w:r w:rsidRPr="005A2CAE">
        <w:rPr>
          <w:szCs w:val="24"/>
        </w:rPr>
        <w:lastRenderedPageBreak/>
        <w:t>Инструкции по заполнению</w:t>
      </w:r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 При заключении договоров </w:t>
      </w:r>
      <w:r w:rsidRPr="005A2CAE">
        <w:rPr>
          <w:snapToGrid w:val="0"/>
          <w:sz w:val="26"/>
          <w:szCs w:val="26"/>
        </w:rPr>
        <w:t>ПАО «МРСК Центра»</w:t>
      </w:r>
      <w:r w:rsidRPr="005A2CAE">
        <w:rPr>
          <w:sz w:val="24"/>
          <w:szCs w:val="24"/>
        </w:rPr>
        <w:t xml:space="preserve"> обязаны получить согласие на обработку персональных данных участника закупки (потенциального контрагента/ контрагента/ планируемых к привлечению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и их собственников (участников, учредителей, акционеров), в том числе конечных бенефициаров (</w:t>
      </w:r>
      <w:r w:rsidRPr="005A2CAE">
        <w:rPr>
          <w:snapToGrid w:val="0"/>
          <w:sz w:val="24"/>
          <w:szCs w:val="24"/>
        </w:rPr>
        <w:t xml:space="preserve">фамилия, имя, отчество; серия и номер документа, удостоверяющего личность; ИНН </w:t>
      </w:r>
      <w:r w:rsidRPr="005A2CAE">
        <w:rPr>
          <w:sz w:val="24"/>
          <w:szCs w:val="24"/>
        </w:rPr>
        <w:t>(участников, учредителей, акционеров).</w:t>
      </w:r>
      <w:proofErr w:type="gramEnd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</w:t>
      </w:r>
      <w:r w:rsidRPr="005A2CAE">
        <w:rPr>
          <w:snapToGrid w:val="0"/>
          <w:sz w:val="26"/>
          <w:szCs w:val="26"/>
        </w:rPr>
        <w:t>ПАО «МРСК Центра», и ПАО «</w:t>
      </w:r>
      <w:proofErr w:type="spellStart"/>
      <w:r w:rsidRPr="005A2CAE">
        <w:rPr>
          <w:snapToGrid w:val="0"/>
          <w:sz w:val="26"/>
          <w:szCs w:val="26"/>
        </w:rPr>
        <w:t>Россети</w:t>
      </w:r>
      <w:proofErr w:type="spellEnd"/>
      <w:r w:rsidRPr="005A2CAE">
        <w:rPr>
          <w:snapToGrid w:val="0"/>
          <w:sz w:val="26"/>
          <w:szCs w:val="26"/>
        </w:rPr>
        <w:t>»</w:t>
      </w:r>
      <w:r w:rsidRPr="005A2CAE">
        <w:rPr>
          <w:sz w:val="24"/>
          <w:szCs w:val="24"/>
        </w:rPr>
        <w:t xml:space="preserve">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5A2CAE">
        <w:rPr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5A2CAE">
        <w:rPr>
          <w:sz w:val="24"/>
          <w:szCs w:val="24"/>
        </w:rPr>
        <w:t>субконтрагента</w:t>
      </w:r>
      <w:proofErr w:type="spellEnd"/>
      <w:r w:rsidRPr="005A2CAE">
        <w:rPr>
          <w:sz w:val="24"/>
          <w:szCs w:val="24"/>
        </w:rPr>
        <w:t xml:space="preserve">, и предполагает, что участник закупки (потенциальный контрагент) / контрагент получил у своих бенефициаров и бенефициаров своих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согласие на представление (обработку) </w:t>
      </w:r>
      <w:r w:rsidRPr="005A2CAE">
        <w:rPr>
          <w:snapToGrid w:val="0"/>
          <w:sz w:val="26"/>
          <w:szCs w:val="26"/>
        </w:rPr>
        <w:t>ПАО «МРСК Центра», и ПАО «</w:t>
      </w:r>
      <w:proofErr w:type="spellStart"/>
      <w:r w:rsidRPr="005A2CAE">
        <w:rPr>
          <w:snapToGrid w:val="0"/>
          <w:sz w:val="26"/>
          <w:szCs w:val="26"/>
        </w:rPr>
        <w:t>Россети</w:t>
      </w:r>
      <w:proofErr w:type="spellEnd"/>
      <w:r w:rsidRPr="005A2CAE">
        <w:rPr>
          <w:snapToGrid w:val="0"/>
          <w:sz w:val="26"/>
          <w:szCs w:val="26"/>
        </w:rPr>
        <w:t>»</w:t>
      </w:r>
      <w:r w:rsidRPr="005A2CAE">
        <w:rPr>
          <w:sz w:val="24"/>
          <w:szCs w:val="24"/>
        </w:rPr>
        <w:t xml:space="preserve"> и в уполномоченные государственные органы указанных сведений</w:t>
      </w:r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r w:rsidRPr="005A2CAE">
        <w:rPr>
          <w:sz w:val="24"/>
          <w:szCs w:val="24"/>
        </w:rPr>
        <w:t xml:space="preserve"> ***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данных)».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54" w:name="_Ref440272256"/>
      <w:bookmarkStart w:id="1255" w:name="_Ref440272678"/>
      <w:bookmarkStart w:id="1256" w:name="_Ref440274944"/>
      <w:bookmarkStart w:id="1257" w:name="_Toc441131798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254"/>
      <w:bookmarkEnd w:id="1255"/>
      <w:bookmarkEnd w:id="1256"/>
      <w:bookmarkEnd w:id="1257"/>
    </w:p>
    <w:p w:rsidR="007A6A39" w:rsidRPr="007A6A39" w:rsidRDefault="007A6A39" w:rsidP="007A6A39">
      <w:pPr>
        <w:pStyle w:val="3"/>
        <w:rPr>
          <w:szCs w:val="24"/>
        </w:rPr>
      </w:pPr>
      <w:bookmarkStart w:id="1258" w:name="_Toc439170715"/>
      <w:bookmarkStart w:id="1259" w:name="_Toc439172817"/>
      <w:bookmarkStart w:id="1260" w:name="_Toc439173259"/>
      <w:bookmarkStart w:id="1261" w:name="_Toc439238255"/>
      <w:bookmarkStart w:id="1262" w:name="_Toc439252803"/>
      <w:bookmarkStart w:id="1263" w:name="_Toc439323776"/>
      <w:bookmarkStart w:id="1264" w:name="_Toc440361411"/>
      <w:bookmarkStart w:id="1265" w:name="_Toc440376293"/>
      <w:bookmarkStart w:id="1266" w:name="_Toc440382551"/>
      <w:bookmarkStart w:id="1267" w:name="_Toc440447221"/>
      <w:bookmarkStart w:id="1268" w:name="_Toc440620901"/>
      <w:bookmarkStart w:id="1269" w:name="_Toc440631536"/>
      <w:bookmarkStart w:id="1270" w:name="_Toc440875775"/>
      <w:bookmarkStart w:id="1271" w:name="_Toc441131799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317FCD" w:rsidRPr="007A6A39" w:rsidRDefault="00317FCD" w:rsidP="00317FCD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317FCD" w:rsidRPr="007A6A39" w:rsidRDefault="00317FCD" w:rsidP="00317FCD">
      <w:pPr>
        <w:pStyle w:val="afd"/>
        <w:ind w:firstLine="709"/>
        <w:rPr>
          <w:sz w:val="24"/>
          <w:szCs w:val="24"/>
        </w:rPr>
      </w:pPr>
    </w:p>
    <w:p w:rsidR="00317FCD" w:rsidRDefault="00317FCD" w:rsidP="00317FCD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7FCD" w:rsidRDefault="00317FCD" w:rsidP="00317FCD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1742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1742">
        <w:rPr>
          <w:vertAlign w:val="subscript"/>
        </w:rPr>
      </w:r>
      <w:r w:rsidR="007F1742">
        <w:rPr>
          <w:vertAlign w:val="subscript"/>
        </w:rPr>
        <w:fldChar w:fldCharType="separate"/>
      </w:r>
      <w:r w:rsidR="001A7C23">
        <w:rPr>
          <w:vertAlign w:val="subscript"/>
        </w:rPr>
        <w:t>1.1.4</w:t>
      </w:r>
      <w:r w:rsidR="007F1742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7FCD" w:rsidRDefault="00317FCD" w:rsidP="00317FCD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317FCD" w:rsidRPr="007A6A39" w:rsidRDefault="00317FCD" w:rsidP="00317FCD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и/или не отзывать свою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 предоставлять достоверные и неискаженные документы, сведения и/или информацию, приведенные в составе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; </w:t>
      </w:r>
      <w:r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заключить договор в установленном документацией по запросу предложений порядке, в случае признания Участника победителем </w:t>
      </w:r>
      <w:r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>; 5)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</w:t>
      </w:r>
    </w:p>
    <w:p w:rsidR="00317FCD" w:rsidRDefault="00317FCD" w:rsidP="00317FCD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7FCD" w:rsidRDefault="00317FCD" w:rsidP="00317FCD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7F1742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1742">
        <w:rPr>
          <w:vertAlign w:val="subscript"/>
        </w:rPr>
      </w:r>
      <w:r w:rsidR="007F1742">
        <w:rPr>
          <w:vertAlign w:val="subscript"/>
        </w:rPr>
        <w:fldChar w:fldCharType="separate"/>
      </w:r>
      <w:r w:rsidR="001A7C23">
        <w:rPr>
          <w:vertAlign w:val="subscript"/>
        </w:rPr>
        <w:t>1.1.4</w:t>
      </w:r>
      <w:r w:rsidR="007F1742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473BFE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473BFE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473BFE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</w:t>
      </w:r>
      <w:r w:rsidRPr="007A6A39">
        <w:rPr>
          <w:sz w:val="24"/>
          <w:szCs w:val="24"/>
        </w:rPr>
        <w:lastRenderedPageBreak/>
        <w:t xml:space="preserve">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473BFE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473BFE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473BFE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473BFE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72" w:name="_Toc439170716"/>
      <w:bookmarkStart w:id="1273" w:name="_Toc439172818"/>
      <w:bookmarkStart w:id="1274" w:name="_Toc439173260"/>
      <w:bookmarkStart w:id="1275" w:name="_Toc439238256"/>
      <w:bookmarkStart w:id="1276" w:name="_Toc439252804"/>
      <w:bookmarkStart w:id="1277" w:name="_Toc439323777"/>
      <w:bookmarkStart w:id="1278" w:name="_Toc440361412"/>
      <w:bookmarkStart w:id="1279" w:name="_Toc440376294"/>
      <w:bookmarkStart w:id="1280" w:name="_Toc440382552"/>
      <w:bookmarkStart w:id="1281" w:name="_Toc440447222"/>
      <w:bookmarkStart w:id="1282" w:name="_Toc440620902"/>
      <w:bookmarkStart w:id="1283" w:name="_Toc440631537"/>
      <w:bookmarkStart w:id="1284" w:name="_Toc440875776"/>
      <w:bookmarkStart w:id="1285" w:name="_Toc441131800"/>
      <w:r w:rsidRPr="007857E5">
        <w:rPr>
          <w:szCs w:val="24"/>
        </w:rPr>
        <w:lastRenderedPageBreak/>
        <w:t>Инструкции по заполнению</w:t>
      </w:r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174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</w:t>
      </w:r>
      <w:r w:rsidR="007F174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317FCD" w:rsidRPr="00317FCD" w:rsidRDefault="00317FCD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7FCD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7857E5" w:rsidRDefault="007857E5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857E5" w:rsidRPr="007A6A39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86" w:name="_Ref440272274"/>
      <w:bookmarkStart w:id="1287" w:name="_Ref440274756"/>
      <w:bookmarkStart w:id="1288" w:name="_Toc441131801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635719">
        <w:t>5</w:t>
      </w:r>
      <w:r w:rsidR="007857E5" w:rsidRPr="007A6A39">
        <w:t>)</w:t>
      </w:r>
      <w:bookmarkEnd w:id="1286"/>
      <w:bookmarkEnd w:id="1287"/>
      <w:bookmarkEnd w:id="1288"/>
    </w:p>
    <w:p w:rsidR="007857E5" w:rsidRPr="00E47073" w:rsidRDefault="007857E5" w:rsidP="007857E5">
      <w:pPr>
        <w:pStyle w:val="3"/>
        <w:rPr>
          <w:szCs w:val="24"/>
        </w:rPr>
      </w:pPr>
      <w:bookmarkStart w:id="1289" w:name="_Toc439170718"/>
      <w:bookmarkStart w:id="1290" w:name="_Toc439172820"/>
      <w:bookmarkStart w:id="1291" w:name="_Toc439173262"/>
      <w:bookmarkStart w:id="1292" w:name="_Toc439238258"/>
      <w:bookmarkStart w:id="1293" w:name="_Toc439252806"/>
      <w:bookmarkStart w:id="1294" w:name="_Toc439323779"/>
      <w:bookmarkStart w:id="1295" w:name="_Toc440361414"/>
      <w:bookmarkStart w:id="1296" w:name="_Toc440376296"/>
      <w:bookmarkStart w:id="1297" w:name="_Toc440382554"/>
      <w:bookmarkStart w:id="1298" w:name="_Toc440447224"/>
      <w:bookmarkStart w:id="1299" w:name="_Toc440620904"/>
      <w:bookmarkStart w:id="1300" w:name="_Toc440631539"/>
      <w:bookmarkStart w:id="1301" w:name="_Toc440875778"/>
      <w:bookmarkStart w:id="1302" w:name="_Toc441131802"/>
      <w:r w:rsidRPr="00E47073">
        <w:rPr>
          <w:szCs w:val="24"/>
        </w:rPr>
        <w:t xml:space="preserve">Форма </w:t>
      </w:r>
      <w:bookmarkEnd w:id="1289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5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303" w:name="_Toc300142269"/>
      <w:bookmarkStart w:id="1304" w:name="_Toc309735391"/>
      <w:bookmarkStart w:id="1305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303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304"/>
      <w:bookmarkEnd w:id="1305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в адрес ____________________ (ИНН __________, ОГРН ___________________).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306" w:name="_Toc439170719"/>
      <w:bookmarkStart w:id="1307" w:name="_Toc439172821"/>
      <w:bookmarkStart w:id="1308" w:name="_Toc439173263"/>
      <w:bookmarkStart w:id="1309" w:name="_Toc439238259"/>
      <w:bookmarkStart w:id="1310" w:name="_Toc439252807"/>
      <w:bookmarkStart w:id="1311" w:name="_Toc439323780"/>
      <w:bookmarkStart w:id="1312" w:name="_Toc440361415"/>
      <w:bookmarkStart w:id="1313" w:name="_Toc440376297"/>
      <w:bookmarkStart w:id="1314" w:name="_Toc440382555"/>
      <w:bookmarkStart w:id="1315" w:name="_Toc440447225"/>
      <w:bookmarkStart w:id="1316" w:name="_Toc440620905"/>
      <w:bookmarkStart w:id="1317" w:name="_Toc440631540"/>
      <w:bookmarkStart w:id="1318" w:name="_Toc440875779"/>
      <w:bookmarkStart w:id="1319" w:name="_Toc441131803"/>
      <w:r w:rsidRPr="007857E5">
        <w:rPr>
          <w:szCs w:val="24"/>
        </w:rPr>
        <w:lastRenderedPageBreak/>
        <w:t>Инструкции по заполнению</w:t>
      </w:r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174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</w:t>
      </w:r>
      <w:r w:rsidR="007F174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FB711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F647F7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320" w:name="_Ref93268095"/>
      <w:bookmarkStart w:id="1321" w:name="_Ref93268099"/>
      <w:bookmarkStart w:id="1322" w:name="_Toc98253958"/>
      <w:bookmarkStart w:id="1323" w:name="_Toc165173884"/>
      <w:bookmarkStart w:id="1324" w:name="_Toc423423678"/>
      <w:bookmarkStart w:id="1325" w:name="_Ref440272510"/>
      <w:bookmarkStart w:id="1326" w:name="_Ref440274961"/>
      <w:bookmarkStart w:id="1327" w:name="_Ref90381141"/>
      <w:bookmarkStart w:id="1328" w:name="_Toc90385121"/>
      <w:bookmarkStart w:id="1329" w:name="_Toc98253952"/>
      <w:bookmarkStart w:id="1330" w:name="_Toc165173878"/>
      <w:bookmarkStart w:id="1331" w:name="_Toc423427449"/>
      <w:bookmarkStart w:id="1332" w:name="_Toc441131804"/>
      <w:r w:rsidRPr="00843BBD">
        <w:lastRenderedPageBreak/>
        <w:t xml:space="preserve">План распределения объемов </w:t>
      </w:r>
      <w:r w:rsidR="00D35266">
        <w:rPr>
          <w:color w:val="000000"/>
        </w:rPr>
        <w:t>выполнения работ</w:t>
      </w:r>
      <w:r w:rsidRPr="00843BBD">
        <w:t xml:space="preserve"> между </w:t>
      </w:r>
      <w:r>
        <w:t>Участником</w:t>
      </w:r>
      <w:r w:rsidRPr="00843BBD">
        <w:t xml:space="preserve"> и </w:t>
      </w:r>
      <w:r w:rsidR="00D35266">
        <w:t>субподрядчиками</w:t>
      </w:r>
      <w:r w:rsidRPr="00843BBD">
        <w:t xml:space="preserve"> </w:t>
      </w:r>
      <w:r w:rsidRPr="00843BBD">
        <w:rPr>
          <w:color w:val="000000"/>
        </w:rPr>
        <w:t>(форма </w:t>
      </w:r>
      <w:r w:rsidRPr="00843BBD">
        <w:rPr>
          <w:noProof/>
          <w:color w:val="000000"/>
        </w:rPr>
        <w:t>1</w:t>
      </w:r>
      <w:r w:rsidR="00DA1BA0">
        <w:rPr>
          <w:noProof/>
          <w:color w:val="000000"/>
        </w:rPr>
        <w:t>6</w:t>
      </w:r>
      <w:r w:rsidRPr="00843BBD">
        <w:rPr>
          <w:color w:val="000000"/>
        </w:rPr>
        <w:t>)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333" w:name="_Toc90385125"/>
      <w:bookmarkStart w:id="1334" w:name="_Toc439170705"/>
      <w:bookmarkStart w:id="1335" w:name="_Toc439172807"/>
      <w:bookmarkStart w:id="1336" w:name="_Toc439173268"/>
      <w:bookmarkStart w:id="1337" w:name="_Toc439238264"/>
      <w:bookmarkStart w:id="1338" w:name="_Toc439252812"/>
      <w:bookmarkStart w:id="1339" w:name="_Toc439323785"/>
      <w:bookmarkStart w:id="1340" w:name="_Toc440361420"/>
      <w:bookmarkStart w:id="1341" w:name="_Toc440376302"/>
      <w:bookmarkStart w:id="1342" w:name="_Toc440382560"/>
      <w:bookmarkStart w:id="1343" w:name="_Toc440447230"/>
      <w:bookmarkStart w:id="1344" w:name="_Toc440620910"/>
      <w:bookmarkStart w:id="1345" w:name="_Toc440631545"/>
      <w:bookmarkStart w:id="1346" w:name="_Toc440875781"/>
      <w:bookmarkStart w:id="1347" w:name="_Toc441131805"/>
      <w:r w:rsidRPr="00D904EF">
        <w:rPr>
          <w:szCs w:val="24"/>
        </w:rPr>
        <w:t xml:space="preserve">Форма </w:t>
      </w:r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D35266">
        <w:rPr>
          <w:color w:val="000000"/>
          <w:szCs w:val="24"/>
        </w:rPr>
        <w:t>выполнения работ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</w:t>
      </w:r>
      <w:bookmarkEnd w:id="1341"/>
      <w:bookmarkEnd w:id="1342"/>
      <w:bookmarkEnd w:id="1343"/>
      <w:r w:rsidR="00D35266">
        <w:rPr>
          <w:szCs w:val="24"/>
        </w:rPr>
        <w:t>субподрядчиками</w:t>
      </w:r>
      <w:bookmarkEnd w:id="1344"/>
      <w:bookmarkEnd w:id="1345"/>
      <w:bookmarkEnd w:id="1346"/>
      <w:bookmarkEnd w:id="1347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1BA0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 xml:space="preserve">План распределения объемов </w:t>
      </w:r>
      <w:r w:rsidR="00D35266" w:rsidRPr="00D35266">
        <w:rPr>
          <w:b/>
          <w:sz w:val="24"/>
          <w:szCs w:val="24"/>
        </w:rPr>
        <w:t>выполнения работ</w:t>
      </w:r>
      <w:r w:rsidR="00D35266" w:rsidRPr="00843BBD">
        <w:rPr>
          <w:szCs w:val="24"/>
        </w:rPr>
        <w:t xml:space="preserve"> </w:t>
      </w:r>
      <w:r w:rsidRPr="00C718E2">
        <w:rPr>
          <w:b/>
          <w:sz w:val="24"/>
          <w:szCs w:val="24"/>
        </w:rPr>
        <w:t xml:space="preserve">между Участником и </w:t>
      </w:r>
      <w:r w:rsidR="00D35266">
        <w:rPr>
          <w:b/>
          <w:sz w:val="24"/>
          <w:szCs w:val="24"/>
        </w:rPr>
        <w:t>субподрядчиками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D35266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D35266">
              <w:rPr>
                <w:b/>
              </w:rPr>
              <w:t>работ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D35266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D35266">
              <w:rPr>
                <w:b/>
              </w:rPr>
              <w:t>выполняющей</w:t>
            </w:r>
            <w:r w:rsidR="00C718E2" w:rsidRPr="00C718E2">
              <w:rPr>
                <w:b/>
              </w:rPr>
              <w:t xml:space="preserve"> данный объем </w:t>
            </w:r>
            <w:r w:rsidR="00D35266">
              <w:rPr>
                <w:b/>
              </w:rPr>
              <w:t>работ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D35266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D35266">
              <w:rPr>
                <w:b/>
              </w:rPr>
              <w:t>работ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D35266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 xml:space="preserve">оказания </w:t>
            </w:r>
            <w:r w:rsidR="00D35266">
              <w:rPr>
                <w:b/>
              </w:rPr>
              <w:t>работ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48" w:name="_Toc90385126"/>
      <w:bookmarkStart w:id="1349" w:name="_Toc98253959"/>
      <w:bookmarkStart w:id="1350" w:name="_Toc157248211"/>
      <w:bookmarkStart w:id="1351" w:name="_Toc157496580"/>
      <w:bookmarkStart w:id="1352" w:name="_Toc158206119"/>
      <w:bookmarkStart w:id="1353" w:name="_Toc164057804"/>
      <w:bookmarkStart w:id="1354" w:name="_Toc164137154"/>
      <w:bookmarkStart w:id="1355" w:name="_Toc164161314"/>
      <w:bookmarkStart w:id="1356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357" w:name="_Toc439170706"/>
      <w:bookmarkStart w:id="1358" w:name="_Toc439172808"/>
      <w:bookmarkStart w:id="1359" w:name="_Toc439173269"/>
      <w:bookmarkStart w:id="1360" w:name="_Toc439238265"/>
      <w:bookmarkStart w:id="1361" w:name="_Toc439252813"/>
      <w:bookmarkStart w:id="1362" w:name="_Toc439323786"/>
      <w:bookmarkStart w:id="1363" w:name="_Toc440361421"/>
      <w:bookmarkStart w:id="1364" w:name="_Toc440376303"/>
      <w:bookmarkStart w:id="1365" w:name="_Toc440382561"/>
      <w:bookmarkStart w:id="1366" w:name="_Toc440447231"/>
      <w:bookmarkStart w:id="1367" w:name="_Toc440620911"/>
      <w:bookmarkStart w:id="1368" w:name="_Toc440631546"/>
      <w:bookmarkStart w:id="1369" w:name="_Toc440875782"/>
      <w:bookmarkStart w:id="1370" w:name="_Toc441131806"/>
      <w:r w:rsidRPr="00D904EF">
        <w:rPr>
          <w:szCs w:val="24"/>
        </w:rPr>
        <w:lastRenderedPageBreak/>
        <w:t>Инструкции по заполнению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</w:t>
      </w:r>
      <w:r w:rsidR="00D35266">
        <w:rPr>
          <w:sz w:val="24"/>
          <w:szCs w:val="24"/>
        </w:rPr>
        <w:t>субподрядчиков</w:t>
      </w:r>
      <w:r w:rsidR="00C718E2">
        <w:rPr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(подраздел </w:t>
      </w:r>
      <w:r w:rsidR="007F1742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3.3.9</w:t>
      </w:r>
      <w:r w:rsidR="007F1742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174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</w:t>
      </w:r>
      <w:r w:rsidR="007F1742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</w:t>
      </w:r>
      <w:r w:rsidR="00D35266">
        <w:rPr>
          <w:sz w:val="24"/>
          <w:szCs w:val="24"/>
        </w:rPr>
        <w:t>субподрядчиком</w:t>
      </w:r>
      <w:r w:rsidRPr="00843BBD">
        <w:rPr>
          <w:sz w:val="24"/>
          <w:szCs w:val="24"/>
        </w:rPr>
        <w:t xml:space="preserve"> </w:t>
      </w:r>
      <w:r w:rsidR="00D35266">
        <w:rPr>
          <w:sz w:val="24"/>
          <w:szCs w:val="24"/>
        </w:rPr>
        <w:t>работ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</w:t>
      </w:r>
      <w:r w:rsidR="00D35266">
        <w:rPr>
          <w:sz w:val="24"/>
          <w:szCs w:val="24"/>
        </w:rPr>
        <w:t>работ</w:t>
      </w:r>
      <w:r w:rsidRPr="00843BBD">
        <w:rPr>
          <w:sz w:val="24"/>
          <w:szCs w:val="24"/>
        </w:rPr>
        <w:t xml:space="preserve">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</w:t>
      </w:r>
      <w:r w:rsidR="00D35266">
        <w:rPr>
          <w:sz w:val="24"/>
          <w:szCs w:val="24"/>
        </w:rPr>
        <w:t>субподрядчикам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174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5.2</w:t>
      </w:r>
      <w:r w:rsidR="007F1742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</w:t>
      </w:r>
      <w:r w:rsidR="00D35266">
        <w:rPr>
          <w:sz w:val="24"/>
          <w:szCs w:val="24"/>
        </w:rPr>
        <w:t>выполнения работ</w:t>
      </w:r>
      <w:r w:rsidRPr="00843BBD">
        <w:rPr>
          <w:sz w:val="24"/>
          <w:szCs w:val="24"/>
        </w:rPr>
        <w:t xml:space="preserve">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</w:t>
      </w:r>
      <w:r w:rsidR="00D35266">
        <w:rPr>
          <w:sz w:val="24"/>
          <w:szCs w:val="24"/>
        </w:rPr>
        <w:t>субподрядчиком</w:t>
      </w:r>
      <w:r w:rsidRPr="00843BBD">
        <w:rPr>
          <w:sz w:val="24"/>
          <w:szCs w:val="24"/>
        </w:rPr>
        <w:t xml:space="preserve"> в соответствии с Графиком </w:t>
      </w:r>
      <w:r w:rsidR="00D35266">
        <w:rPr>
          <w:sz w:val="24"/>
          <w:szCs w:val="24"/>
        </w:rPr>
        <w:t>выполнения работ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1742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5.4</w:t>
      </w:r>
      <w:r w:rsidR="007F1742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F647F7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371" w:name="_Ref440376324"/>
      <w:bookmarkStart w:id="1372" w:name="_Ref440376401"/>
      <w:bookmarkStart w:id="1373" w:name="_Toc441131807"/>
      <w:r w:rsidRPr="00F647F7">
        <w:lastRenderedPageBreak/>
        <w:t xml:space="preserve">План распределения объемов </w:t>
      </w:r>
      <w:r w:rsidR="009C7197">
        <w:rPr>
          <w:color w:val="000000"/>
        </w:rPr>
        <w:t>выполнения работ</w:t>
      </w:r>
      <w:r w:rsidR="009C7197" w:rsidRPr="00843BBD">
        <w:t xml:space="preserve"> </w:t>
      </w:r>
      <w:r w:rsidRPr="00F647F7">
        <w:t xml:space="preserve">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1</w:t>
      </w:r>
      <w:r w:rsidR="00DA1BA0">
        <w:rPr>
          <w:color w:val="000000"/>
        </w:rPr>
        <w:t>7</w:t>
      </w:r>
      <w:r w:rsidRPr="00F647F7">
        <w:rPr>
          <w:color w:val="000000"/>
        </w:rPr>
        <w:t>)</w:t>
      </w:r>
      <w:bookmarkEnd w:id="1371"/>
      <w:bookmarkEnd w:id="1372"/>
      <w:bookmarkEnd w:id="1373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374" w:name="_Toc440376305"/>
      <w:bookmarkStart w:id="1375" w:name="_Toc440382563"/>
      <w:bookmarkStart w:id="1376" w:name="_Toc440447233"/>
      <w:bookmarkStart w:id="1377" w:name="_Toc440620913"/>
      <w:bookmarkStart w:id="1378" w:name="_Toc440631548"/>
      <w:bookmarkStart w:id="1379" w:name="_Toc440875784"/>
      <w:bookmarkStart w:id="1380" w:name="_Toc441131808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9C7197">
        <w:rPr>
          <w:color w:val="000000"/>
          <w:szCs w:val="24"/>
        </w:rPr>
        <w:t>выполнения работ</w:t>
      </w:r>
      <w:proofErr w:type="gramEnd"/>
      <w:r w:rsidR="009C7197" w:rsidRPr="00843BBD">
        <w:rPr>
          <w:szCs w:val="24"/>
        </w:rPr>
        <w:t xml:space="preserve"> </w:t>
      </w:r>
      <w:r w:rsidRPr="00D904EF">
        <w:rPr>
          <w:szCs w:val="24"/>
        </w:rPr>
        <w:t>внутри коллективного Участника</w:t>
      </w:r>
      <w:bookmarkEnd w:id="1374"/>
      <w:bookmarkEnd w:id="1375"/>
      <w:bookmarkEnd w:id="1376"/>
      <w:bookmarkEnd w:id="1377"/>
      <w:bookmarkEnd w:id="1378"/>
      <w:bookmarkEnd w:id="1379"/>
      <w:bookmarkEnd w:id="1380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1BA0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Default="00CA1534" w:rsidP="009C719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9C7197" w:rsidRPr="009C7197">
        <w:rPr>
          <w:b/>
          <w:sz w:val="24"/>
          <w:szCs w:val="24"/>
        </w:rPr>
        <w:t xml:space="preserve">выполнения работ </w:t>
      </w:r>
      <w:r w:rsidRPr="00F647F7">
        <w:rPr>
          <w:b/>
          <w:sz w:val="24"/>
          <w:szCs w:val="24"/>
        </w:rPr>
        <w:t xml:space="preserve">внутри коллективного </w:t>
      </w:r>
      <w:r>
        <w:rPr>
          <w:b/>
          <w:sz w:val="24"/>
          <w:szCs w:val="24"/>
        </w:rPr>
        <w:t>Участник</w:t>
      </w:r>
      <w:r w:rsidR="009C7197">
        <w:rPr>
          <w:b/>
          <w:sz w:val="24"/>
          <w:szCs w:val="24"/>
        </w:rPr>
        <w:t>а</w:t>
      </w:r>
    </w:p>
    <w:p w:rsidR="009C7197" w:rsidRPr="009C7197" w:rsidRDefault="009C7197" w:rsidP="009C719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9C7197" w:rsidRPr="00E0250C" w:rsidTr="00BC4601">
        <w:trPr>
          <w:trHeight w:val="256"/>
        </w:trPr>
        <w:tc>
          <w:tcPr>
            <w:tcW w:w="633" w:type="dxa"/>
            <w:vMerge w:val="restart"/>
            <w:vAlign w:val="center"/>
          </w:tcPr>
          <w:p w:rsidR="009C7197" w:rsidRPr="008E5EA3" w:rsidRDefault="009C7197" w:rsidP="00BC4601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>
              <w:rPr>
                <w:b/>
              </w:rPr>
              <w:t>работ</w:t>
            </w:r>
          </w:p>
        </w:tc>
        <w:tc>
          <w:tcPr>
            <w:tcW w:w="2288" w:type="dxa"/>
            <w:vMerge w:val="restart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выполняющей</w:t>
            </w:r>
            <w:r w:rsidRPr="00C718E2">
              <w:rPr>
                <w:b/>
              </w:rPr>
              <w:t xml:space="preserve"> данный объем </w:t>
            </w:r>
            <w:r>
              <w:rPr>
                <w:b/>
              </w:rPr>
              <w:t>работ</w:t>
            </w:r>
          </w:p>
        </w:tc>
        <w:tc>
          <w:tcPr>
            <w:tcW w:w="2707" w:type="dxa"/>
            <w:gridSpan w:val="2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>
              <w:rPr>
                <w:b/>
              </w:rPr>
              <w:t>работ</w:t>
            </w:r>
          </w:p>
        </w:tc>
        <w:tc>
          <w:tcPr>
            <w:tcW w:w="1349" w:type="dxa"/>
            <w:vMerge w:val="restart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>
              <w:rPr>
                <w:b/>
              </w:rPr>
              <w:t>оказания работ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9C7197" w:rsidRPr="00E0250C" w:rsidTr="00BC4601">
        <w:trPr>
          <w:trHeight w:val="147"/>
        </w:trPr>
        <w:tc>
          <w:tcPr>
            <w:tcW w:w="633" w:type="dxa"/>
            <w:vMerge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9C7197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9C7197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9C7197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557C01">
            <w:pPr>
              <w:pStyle w:val="aff1"/>
              <w:numPr>
                <w:ilvl w:val="0"/>
                <w:numId w:val="64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9C7197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381" w:name="_Toc440376306"/>
      <w:bookmarkStart w:id="1382" w:name="_Toc440382564"/>
      <w:bookmarkStart w:id="1383" w:name="_Toc440447234"/>
      <w:bookmarkStart w:id="1384" w:name="_Toc440620914"/>
      <w:bookmarkStart w:id="1385" w:name="_Toc440631549"/>
      <w:bookmarkStart w:id="1386" w:name="_Toc440875785"/>
      <w:bookmarkStart w:id="1387" w:name="_Toc441131809"/>
      <w:r w:rsidRPr="00D904EF">
        <w:rPr>
          <w:szCs w:val="24"/>
        </w:rPr>
        <w:lastRenderedPageBreak/>
        <w:t>Инструкции по заполнению</w:t>
      </w:r>
      <w:bookmarkEnd w:id="1381"/>
      <w:bookmarkEnd w:id="1382"/>
      <w:bookmarkEnd w:id="1383"/>
      <w:bookmarkEnd w:id="1384"/>
      <w:bookmarkEnd w:id="1385"/>
      <w:bookmarkEnd w:id="1386"/>
      <w:bookmarkEnd w:id="138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1742">
        <w:rPr>
          <w:sz w:val="24"/>
          <w:szCs w:val="24"/>
        </w:rPr>
        <w:fldChar w:fldCharType="begin"/>
      </w:r>
      <w:r w:rsidR="00EA17A9">
        <w:rPr>
          <w:sz w:val="24"/>
          <w:szCs w:val="24"/>
        </w:rPr>
        <w:instrText xml:space="preserve"> REF _Ref440876703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3.3.10</w:t>
      </w:r>
      <w:r w:rsidR="007F1742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1742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5.1</w:t>
      </w:r>
      <w:r w:rsidR="007F1742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9C7197">
        <w:rPr>
          <w:sz w:val="24"/>
          <w:szCs w:val="24"/>
        </w:rPr>
        <w:t>выполняемых</w:t>
      </w:r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</w:t>
      </w:r>
      <w:r w:rsidR="009C7197">
        <w:rPr>
          <w:sz w:val="24"/>
          <w:szCs w:val="24"/>
        </w:rPr>
        <w:t>работ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</w:t>
      </w:r>
      <w:r w:rsidR="009C7197">
        <w:rPr>
          <w:sz w:val="24"/>
          <w:szCs w:val="24"/>
        </w:rPr>
        <w:t>работ</w:t>
      </w:r>
      <w:r w:rsidRPr="00843BBD">
        <w:rPr>
          <w:sz w:val="24"/>
          <w:szCs w:val="24"/>
        </w:rPr>
        <w:t xml:space="preserve">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CA1534" w:rsidRPr="00F647F7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="00CA1534" w:rsidRPr="00F647F7">
        <w:rPr>
          <w:sz w:val="24"/>
          <w:szCs w:val="24"/>
        </w:rPr>
        <w:t>(</w:t>
      </w:r>
      <w:r w:rsidR="00CA1534">
        <w:rPr>
          <w:sz w:val="24"/>
          <w:szCs w:val="24"/>
        </w:rPr>
        <w:t xml:space="preserve">подраздел </w:t>
      </w:r>
      <w:r w:rsidR="007F1742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5.2</w:t>
      </w:r>
      <w:r w:rsidR="007F1742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</w:t>
      </w:r>
      <w:r w:rsidR="009C7197">
        <w:rPr>
          <w:sz w:val="24"/>
          <w:szCs w:val="24"/>
        </w:rPr>
        <w:t>выполнения работ</w:t>
      </w:r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9C7197">
        <w:rPr>
          <w:sz w:val="24"/>
          <w:szCs w:val="24"/>
        </w:rPr>
        <w:t>выполнения работ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1742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1742">
        <w:rPr>
          <w:sz w:val="24"/>
          <w:szCs w:val="24"/>
        </w:rPr>
      </w:r>
      <w:r w:rsidR="007F1742">
        <w:rPr>
          <w:sz w:val="24"/>
          <w:szCs w:val="24"/>
        </w:rPr>
        <w:fldChar w:fldCharType="separate"/>
      </w:r>
      <w:r w:rsidR="001A7C23">
        <w:rPr>
          <w:sz w:val="24"/>
          <w:szCs w:val="24"/>
        </w:rPr>
        <w:t>5.4</w:t>
      </w:r>
      <w:r w:rsidR="007F1742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p w:rsidR="00F21407" w:rsidRDefault="00F21407" w:rsidP="00CA1534">
      <w:pPr>
        <w:sectPr w:rsidR="00F21407" w:rsidSect="00FB7116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F21407" w:rsidRPr="00CC5A3A" w:rsidRDefault="00F21407" w:rsidP="00F21407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88" w:name="_Toc426108836"/>
      <w:bookmarkStart w:id="1389" w:name="_Ref441574460"/>
      <w:bookmarkStart w:id="1390" w:name="_Ref441574649"/>
      <w:bookmarkStart w:id="1391" w:name="_Toc441575251"/>
      <w:bookmarkStart w:id="1392" w:name="_Ref442187883"/>
      <w:r w:rsidRPr="00CC5A3A">
        <w:lastRenderedPageBreak/>
        <w:t>Расписка  сдачи-приемки соглашения о неустойке (форма 1</w:t>
      </w:r>
      <w:r>
        <w:t>8</w:t>
      </w:r>
      <w:r w:rsidRPr="00CC5A3A">
        <w:t>)</w:t>
      </w:r>
      <w:bookmarkEnd w:id="1388"/>
      <w:bookmarkEnd w:id="1389"/>
      <w:bookmarkEnd w:id="1390"/>
      <w:bookmarkEnd w:id="1391"/>
      <w:bookmarkEnd w:id="1392"/>
    </w:p>
    <w:p w:rsidR="00F21407" w:rsidRPr="00CC5A3A" w:rsidRDefault="00F21407" w:rsidP="00F21407">
      <w:pPr>
        <w:pStyle w:val="3"/>
        <w:rPr>
          <w:szCs w:val="24"/>
        </w:rPr>
      </w:pPr>
      <w:bookmarkStart w:id="1393" w:name="_Toc426108837"/>
      <w:bookmarkStart w:id="1394" w:name="_Ref441574456"/>
      <w:bookmarkStart w:id="1395" w:name="_Toc441575252"/>
      <w:r w:rsidRPr="00CC5A3A">
        <w:rPr>
          <w:szCs w:val="24"/>
        </w:rPr>
        <w:t xml:space="preserve">Форма Расписки  сдачи-приемки </w:t>
      </w:r>
      <w:bookmarkEnd w:id="1393"/>
      <w:r w:rsidRPr="00CC5A3A">
        <w:rPr>
          <w:szCs w:val="24"/>
        </w:rPr>
        <w:t>соглашения о неустойке</w:t>
      </w:r>
      <w:bookmarkEnd w:id="1394"/>
      <w:bookmarkEnd w:id="1395"/>
    </w:p>
    <w:p w:rsidR="00F21407" w:rsidRPr="00CC5A3A" w:rsidRDefault="00F21407" w:rsidP="00F21407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F21407" w:rsidRPr="00CC5A3A" w:rsidRDefault="00F21407" w:rsidP="00F2140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F21407" w:rsidRPr="00047DE1" w:rsidRDefault="00F21407" w:rsidP="00F21407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F21407" w:rsidRPr="00047DE1" w:rsidRDefault="00F21407" w:rsidP="00F21407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F21407" w:rsidRPr="00047DE1" w:rsidTr="00070246">
        <w:tc>
          <w:tcPr>
            <w:tcW w:w="14863" w:type="dxa"/>
            <w:gridSpan w:val="7"/>
            <w:shd w:val="clear" w:color="auto" w:fill="auto"/>
          </w:tcPr>
          <w:p w:rsidR="00F21407" w:rsidRPr="00047DE1" w:rsidRDefault="00F21407" w:rsidP="00070246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F21407" w:rsidRPr="00047DE1" w:rsidTr="00070246">
        <w:tc>
          <w:tcPr>
            <w:tcW w:w="2262" w:type="dxa"/>
            <w:shd w:val="clear" w:color="auto" w:fill="auto"/>
          </w:tcPr>
          <w:p w:rsidR="00F21407" w:rsidRPr="00047DE1" w:rsidRDefault="00F21407" w:rsidP="00070246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F21407" w:rsidRPr="00047DE1" w:rsidRDefault="00F21407" w:rsidP="00070246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F21407" w:rsidRPr="00047DE1" w:rsidRDefault="00F21407" w:rsidP="00070246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F21407" w:rsidRPr="00047DE1" w:rsidRDefault="00F21407" w:rsidP="00070246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F21407" w:rsidRPr="00047DE1" w:rsidRDefault="00F21407" w:rsidP="00070246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F21407" w:rsidRPr="00047DE1" w:rsidRDefault="00F21407" w:rsidP="00070246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F21407" w:rsidRPr="00047DE1" w:rsidRDefault="00F21407" w:rsidP="00070246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F21407" w:rsidRPr="00047DE1" w:rsidRDefault="00F21407" w:rsidP="00070246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F21407" w:rsidRPr="00047DE1" w:rsidRDefault="00F21407" w:rsidP="00070246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F21407" w:rsidRPr="00047DE1" w:rsidRDefault="00F21407" w:rsidP="00070246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F21407" w:rsidRPr="00047DE1" w:rsidRDefault="00F21407" w:rsidP="00070246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F21407" w:rsidRPr="00047DE1" w:rsidTr="00070246">
        <w:tc>
          <w:tcPr>
            <w:tcW w:w="2262" w:type="dxa"/>
            <w:shd w:val="clear" w:color="auto" w:fill="auto"/>
          </w:tcPr>
          <w:p w:rsidR="00F21407" w:rsidRPr="00047DE1" w:rsidRDefault="00F21407" w:rsidP="00070246">
            <w:pPr>
              <w:pStyle w:val="afd"/>
              <w:rPr>
                <w:sz w:val="24"/>
                <w:szCs w:val="24"/>
              </w:rPr>
            </w:pPr>
          </w:p>
          <w:p w:rsidR="00F21407" w:rsidRPr="00047DE1" w:rsidRDefault="00F21407" w:rsidP="00070246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F21407" w:rsidRPr="00047DE1" w:rsidRDefault="00F21407" w:rsidP="00070246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F21407" w:rsidRPr="00047DE1" w:rsidRDefault="00F21407" w:rsidP="00070246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F21407" w:rsidRPr="00047DE1" w:rsidRDefault="00F21407" w:rsidP="00070246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F21407" w:rsidRPr="00047DE1" w:rsidRDefault="00F21407" w:rsidP="00070246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F21407" w:rsidRPr="00047DE1" w:rsidRDefault="00F21407" w:rsidP="00070246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F21407" w:rsidRPr="00047DE1" w:rsidRDefault="00F21407" w:rsidP="00070246">
            <w:pPr>
              <w:pStyle w:val="afd"/>
              <w:rPr>
                <w:sz w:val="24"/>
                <w:szCs w:val="24"/>
              </w:rPr>
            </w:pPr>
          </w:p>
        </w:tc>
      </w:tr>
    </w:tbl>
    <w:p w:rsidR="00F21407" w:rsidRPr="00CC5A3A" w:rsidRDefault="00F21407" w:rsidP="00F21407">
      <w:pPr>
        <w:pStyle w:val="afd"/>
        <w:rPr>
          <w:szCs w:val="24"/>
        </w:rPr>
      </w:pPr>
    </w:p>
    <w:p w:rsidR="00F21407" w:rsidRDefault="00F21407" w:rsidP="00F21407">
      <w:pPr>
        <w:jc w:val="center"/>
        <w:rPr>
          <w:b/>
          <w:bCs w:val="0"/>
          <w:szCs w:val="24"/>
          <w:u w:val="single"/>
        </w:rPr>
      </w:pPr>
    </w:p>
    <w:p w:rsidR="00F21407" w:rsidRPr="00CC5A3A" w:rsidRDefault="00F21407" w:rsidP="00F21407">
      <w:pPr>
        <w:jc w:val="center"/>
        <w:rPr>
          <w:b/>
          <w:bCs w:val="0"/>
          <w:szCs w:val="24"/>
          <w:u w:val="single"/>
        </w:rPr>
      </w:pPr>
    </w:p>
    <w:p w:rsidR="00F21407" w:rsidRPr="00CC5A3A" w:rsidRDefault="00F21407" w:rsidP="00F2140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F21407" w:rsidRPr="00CC5A3A" w:rsidRDefault="00F21407" w:rsidP="00F21407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F21407" w:rsidRPr="00CC5A3A" w:rsidSect="00070246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F21407" w:rsidRPr="00CC5A3A" w:rsidRDefault="00F21407" w:rsidP="00F21407">
      <w:pPr>
        <w:pStyle w:val="3"/>
        <w:rPr>
          <w:szCs w:val="24"/>
        </w:rPr>
      </w:pPr>
      <w:bookmarkStart w:id="1396" w:name="_Toc426108838"/>
      <w:bookmarkStart w:id="1397" w:name="_Toc441575253"/>
      <w:r w:rsidRPr="00CC5A3A">
        <w:rPr>
          <w:szCs w:val="24"/>
        </w:rPr>
        <w:lastRenderedPageBreak/>
        <w:t>Инструкции по заполнению</w:t>
      </w:r>
      <w:bookmarkEnd w:id="1396"/>
      <w:bookmarkEnd w:id="1397"/>
    </w:p>
    <w:p w:rsidR="00F21407" w:rsidRPr="00CC5A3A" w:rsidRDefault="00F21407" w:rsidP="00F21407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F21407" w:rsidRPr="00CC5A3A" w:rsidRDefault="00F21407" w:rsidP="00F21407">
      <w:pPr>
        <w:pStyle w:val="aff6"/>
        <w:numPr>
          <w:ilvl w:val="0"/>
          <w:numId w:val="98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F21407" w:rsidRPr="00CC5A3A" w:rsidRDefault="00F21407" w:rsidP="00F21407">
      <w:pPr>
        <w:pStyle w:val="aff6"/>
        <w:numPr>
          <w:ilvl w:val="0"/>
          <w:numId w:val="98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F21407" w:rsidRPr="00CC5A3A" w:rsidRDefault="00F21407" w:rsidP="00F21407">
      <w:pPr>
        <w:pStyle w:val="aff6"/>
        <w:numPr>
          <w:ilvl w:val="0"/>
          <w:numId w:val="98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F21407" w:rsidRPr="00CC5A3A" w:rsidRDefault="00F21407" w:rsidP="00F21407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F21407" w:rsidRPr="00CC5A3A" w:rsidRDefault="00F21407" w:rsidP="00F21407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F21407" w:rsidRPr="00CC5A3A" w:rsidRDefault="00F21407" w:rsidP="00F21407">
      <w:pPr>
        <w:ind w:firstLine="0"/>
        <w:rPr>
          <w:bCs w:val="0"/>
          <w:szCs w:val="24"/>
        </w:rPr>
      </w:pPr>
    </w:p>
    <w:p w:rsidR="00CA1534" w:rsidRPr="00F21407" w:rsidRDefault="00CA1534" w:rsidP="00CA1534"/>
    <w:sectPr w:rsidR="00CA1534" w:rsidRPr="00F21407" w:rsidSect="00FB7116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30C" w:rsidRDefault="0018630C">
      <w:pPr>
        <w:spacing w:line="240" w:lineRule="auto"/>
      </w:pPr>
      <w:r>
        <w:separator/>
      </w:r>
    </w:p>
  </w:endnote>
  <w:endnote w:type="continuationSeparator" w:id="0">
    <w:p w:rsidR="0018630C" w:rsidRDefault="001863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246" w:rsidRDefault="00070246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246" w:rsidRDefault="00070246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70246" w:rsidRDefault="00070246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246" w:rsidRDefault="00070246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246" w:rsidRDefault="0007024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246" w:rsidRPr="00FA0376" w:rsidRDefault="0007024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177232">
      <w:rPr>
        <w:noProof/>
        <w:sz w:val="16"/>
        <w:szCs w:val="16"/>
        <w:lang w:eastAsia="ru-RU"/>
      </w:rPr>
      <w:t>18</w:t>
    </w:r>
    <w:r w:rsidRPr="00FA0376">
      <w:rPr>
        <w:sz w:val="16"/>
        <w:szCs w:val="16"/>
        <w:lang w:eastAsia="ru-RU"/>
      </w:rPr>
      <w:fldChar w:fldCharType="end"/>
    </w:r>
  </w:p>
  <w:p w:rsidR="00070246" w:rsidRPr="00EE0539" w:rsidRDefault="00070246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070246">
      <w:rPr>
        <w:b/>
        <w:iCs/>
        <w:sz w:val="18"/>
        <w:szCs w:val="18"/>
      </w:rPr>
      <w:t>Договора</w:t>
    </w:r>
    <w:r w:rsidRPr="00070246">
      <w:rPr>
        <w:b/>
        <w:sz w:val="18"/>
        <w:szCs w:val="18"/>
      </w:rPr>
      <w:t xml:space="preserve"> на выполнение СМР по реконструкции ограждений с монтажом автоматических ворот и шлагбаума 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246" w:rsidRDefault="0007024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246" w:rsidRDefault="0007024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246" w:rsidRDefault="0007024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246" w:rsidRDefault="0007024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246" w:rsidRDefault="0007024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246" w:rsidRDefault="00070246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246" w:rsidRDefault="0007024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30C" w:rsidRDefault="0018630C">
      <w:pPr>
        <w:spacing w:line="240" w:lineRule="auto"/>
      </w:pPr>
      <w:r>
        <w:separator/>
      </w:r>
    </w:p>
  </w:footnote>
  <w:footnote w:type="continuationSeparator" w:id="0">
    <w:p w:rsidR="0018630C" w:rsidRDefault="001863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246" w:rsidRDefault="00070246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246" w:rsidRDefault="00070246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246" w:rsidRDefault="00070246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246" w:rsidRDefault="00070246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246" w:rsidRDefault="00070246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246" w:rsidRPr="00930031" w:rsidRDefault="00070246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246" w:rsidRDefault="0007024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246" w:rsidRDefault="00070246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246" w:rsidRDefault="0007024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246" w:rsidRDefault="0007024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246" w:rsidRDefault="00070246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246" w:rsidRDefault="00070246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246" w:rsidRDefault="00070246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246" w:rsidRDefault="00070246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246" w:rsidRDefault="0007024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6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7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8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9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1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2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4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6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08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1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2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3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4">
    <w:nsid w:val="45E767FD"/>
    <w:multiLevelType w:val="hybridMultilevel"/>
    <w:tmpl w:val="373EA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6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5C0D25"/>
    <w:multiLevelType w:val="multilevel"/>
    <w:tmpl w:val="B9B6FA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9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1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33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7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38">
    <w:nsid w:val="66384C04"/>
    <w:multiLevelType w:val="hybridMultilevel"/>
    <w:tmpl w:val="D8DC09C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58A0504"/>
    <w:multiLevelType w:val="hybridMultilevel"/>
    <w:tmpl w:val="5582E670"/>
    <w:lvl w:ilvl="0" w:tplc="04190017">
      <w:start w:val="1"/>
      <w:numFmt w:val="lowerLetter"/>
      <w:lvlText w:val="%1)"/>
      <w:lvlJc w:val="left"/>
      <w:pPr>
        <w:ind w:left="1240" w:hanging="360"/>
      </w:pPr>
    </w:lvl>
    <w:lvl w:ilvl="1" w:tplc="04190019" w:tentative="1">
      <w:start w:val="1"/>
      <w:numFmt w:val="lowerLetter"/>
      <w:lvlText w:val="%2."/>
      <w:lvlJc w:val="left"/>
      <w:pPr>
        <w:ind w:left="1960" w:hanging="360"/>
      </w:pPr>
    </w:lvl>
    <w:lvl w:ilvl="2" w:tplc="0419001B" w:tentative="1">
      <w:start w:val="1"/>
      <w:numFmt w:val="lowerRoman"/>
      <w:lvlText w:val="%3."/>
      <w:lvlJc w:val="right"/>
      <w:pPr>
        <w:ind w:left="2680" w:hanging="180"/>
      </w:pPr>
    </w:lvl>
    <w:lvl w:ilvl="3" w:tplc="0419000F" w:tentative="1">
      <w:start w:val="1"/>
      <w:numFmt w:val="decimal"/>
      <w:lvlText w:val="%4."/>
      <w:lvlJc w:val="left"/>
      <w:pPr>
        <w:ind w:left="3400" w:hanging="360"/>
      </w:pPr>
    </w:lvl>
    <w:lvl w:ilvl="4" w:tplc="04190019" w:tentative="1">
      <w:start w:val="1"/>
      <w:numFmt w:val="lowerLetter"/>
      <w:lvlText w:val="%5."/>
      <w:lvlJc w:val="left"/>
      <w:pPr>
        <w:ind w:left="4120" w:hanging="360"/>
      </w:pPr>
    </w:lvl>
    <w:lvl w:ilvl="5" w:tplc="0419001B" w:tentative="1">
      <w:start w:val="1"/>
      <w:numFmt w:val="lowerRoman"/>
      <w:lvlText w:val="%6."/>
      <w:lvlJc w:val="right"/>
      <w:pPr>
        <w:ind w:left="4840" w:hanging="180"/>
      </w:pPr>
    </w:lvl>
    <w:lvl w:ilvl="6" w:tplc="0419000F" w:tentative="1">
      <w:start w:val="1"/>
      <w:numFmt w:val="decimal"/>
      <w:lvlText w:val="%7."/>
      <w:lvlJc w:val="left"/>
      <w:pPr>
        <w:ind w:left="5560" w:hanging="360"/>
      </w:pPr>
    </w:lvl>
    <w:lvl w:ilvl="7" w:tplc="04190019" w:tentative="1">
      <w:start w:val="1"/>
      <w:numFmt w:val="lowerLetter"/>
      <w:lvlText w:val="%8."/>
      <w:lvlJc w:val="left"/>
      <w:pPr>
        <w:ind w:left="6280" w:hanging="360"/>
      </w:pPr>
    </w:lvl>
    <w:lvl w:ilvl="8" w:tplc="041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9">
    <w:nsid w:val="7E392A13"/>
    <w:multiLevelType w:val="multilevel"/>
    <w:tmpl w:val="CA9073CC"/>
    <w:lvl w:ilvl="0">
      <w:start w:val="1"/>
      <w:numFmt w:val="lowerLetter"/>
      <w:lvlText w:val="%1)"/>
      <w:lvlJc w:val="left"/>
      <w:pPr>
        <w:tabs>
          <w:tab w:val="num" w:pos="453"/>
        </w:tabs>
        <w:ind w:left="453" w:hanging="453"/>
      </w:pPr>
      <w:rPr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5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31"/>
  </w:num>
  <w:num w:numId="23">
    <w:abstractNumId w:val="101"/>
  </w:num>
  <w:num w:numId="24">
    <w:abstractNumId w:val="134"/>
  </w:num>
  <w:num w:numId="25">
    <w:abstractNumId w:val="120"/>
  </w:num>
  <w:num w:numId="26">
    <w:abstractNumId w:val="111"/>
  </w:num>
  <w:num w:numId="27">
    <w:abstractNumId w:val="77"/>
  </w:num>
  <w:num w:numId="28">
    <w:abstractNumId w:val="100"/>
  </w:num>
  <w:num w:numId="29">
    <w:abstractNumId w:val="135"/>
  </w:num>
  <w:num w:numId="30">
    <w:abstractNumId w:val="96"/>
  </w:num>
  <w:num w:numId="31">
    <w:abstractNumId w:val="97"/>
  </w:num>
  <w:num w:numId="32">
    <w:abstractNumId w:val="118"/>
  </w:num>
  <w:num w:numId="33">
    <w:abstractNumId w:val="142"/>
  </w:num>
  <w:num w:numId="34">
    <w:abstractNumId w:val="123"/>
  </w:num>
  <w:num w:numId="35">
    <w:abstractNumId w:val="110"/>
  </w:num>
  <w:num w:numId="36">
    <w:abstractNumId w:val="80"/>
  </w:num>
  <w:num w:numId="37">
    <w:abstractNumId w:val="82"/>
  </w:num>
  <w:num w:numId="38">
    <w:abstractNumId w:val="90"/>
  </w:num>
  <w:num w:numId="39">
    <w:abstractNumId w:val="98"/>
  </w:num>
  <w:num w:numId="40">
    <w:abstractNumId w:val="108"/>
  </w:num>
  <w:num w:numId="41">
    <w:abstractNumId w:val="84"/>
  </w:num>
  <w:num w:numId="42">
    <w:abstractNumId w:val="79"/>
  </w:num>
  <w:num w:numId="43">
    <w:abstractNumId w:val="140"/>
  </w:num>
  <w:num w:numId="44">
    <w:abstractNumId w:val="103"/>
  </w:num>
  <w:num w:numId="45">
    <w:abstractNumId w:val="129"/>
  </w:num>
  <w:num w:numId="46">
    <w:abstractNumId w:val="0"/>
  </w:num>
  <w:num w:numId="47">
    <w:abstractNumId w:val="112"/>
  </w:num>
  <w:num w:numId="48">
    <w:abstractNumId w:val="126"/>
  </w:num>
  <w:num w:numId="49">
    <w:abstractNumId w:val="130"/>
  </w:num>
  <w:num w:numId="50">
    <w:abstractNumId w:val="121"/>
  </w:num>
  <w:num w:numId="51">
    <w:abstractNumId w:val="147"/>
  </w:num>
  <w:num w:numId="52">
    <w:abstractNumId w:val="125"/>
  </w:num>
  <w:num w:numId="53">
    <w:abstractNumId w:val="94"/>
  </w:num>
  <w:num w:numId="54">
    <w:abstractNumId w:val="128"/>
  </w:num>
  <w:num w:numId="55">
    <w:abstractNumId w:val="81"/>
  </w:num>
  <w:num w:numId="56">
    <w:abstractNumId w:val="133"/>
  </w:num>
  <w:num w:numId="57">
    <w:abstractNumId w:val="104"/>
  </w:num>
  <w:num w:numId="58">
    <w:abstractNumId w:val="102"/>
  </w:num>
  <w:num w:numId="59">
    <w:abstractNumId w:val="83"/>
  </w:num>
  <w:num w:numId="60">
    <w:abstractNumId w:val="85"/>
  </w:num>
  <w:num w:numId="61">
    <w:abstractNumId w:val="73"/>
  </w:num>
  <w:num w:numId="62">
    <w:abstractNumId w:val="106"/>
  </w:num>
  <w:num w:numId="63">
    <w:abstractNumId w:val="117"/>
  </w:num>
  <w:num w:numId="64">
    <w:abstractNumId w:val="74"/>
  </w:num>
  <w:num w:numId="65">
    <w:abstractNumId w:val="93"/>
  </w:num>
  <w:num w:numId="66">
    <w:abstractNumId w:val="75"/>
  </w:num>
  <w:num w:numId="67">
    <w:abstractNumId w:val="143"/>
  </w:num>
  <w:num w:numId="68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36"/>
    <w:lvlOverride w:ilvl="0">
      <w:startOverride w:val="1"/>
    </w:lvlOverride>
  </w:num>
  <w:num w:numId="70">
    <w:abstractNumId w:val="78"/>
  </w:num>
  <w:num w:numId="71">
    <w:abstractNumId w:val="145"/>
  </w:num>
  <w:num w:numId="72">
    <w:abstractNumId w:val="87"/>
  </w:num>
  <w:num w:numId="73">
    <w:abstractNumId w:val="113"/>
  </w:num>
  <w:num w:numId="74">
    <w:abstractNumId w:val="99"/>
  </w:num>
  <w:num w:numId="75">
    <w:abstractNumId w:val="116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7"/>
  </w:num>
  <w:num w:numId="78">
    <w:abstractNumId w:val="144"/>
  </w:num>
  <w:num w:numId="79">
    <w:abstractNumId w:val="91"/>
  </w:num>
  <w:num w:numId="80">
    <w:abstractNumId w:val="115"/>
  </w:num>
  <w:num w:numId="81">
    <w:abstractNumId w:val="89"/>
  </w:num>
  <w:num w:numId="82">
    <w:abstractNumId w:val="141"/>
  </w:num>
  <w:num w:numId="83">
    <w:abstractNumId w:val="13"/>
  </w:num>
  <w:num w:numId="84">
    <w:abstractNumId w:val="20"/>
  </w:num>
  <w:num w:numId="85">
    <w:abstractNumId w:val="70"/>
  </w:num>
  <w:num w:numId="86">
    <w:abstractNumId w:val="122"/>
  </w:num>
  <w:num w:numId="87">
    <w:abstractNumId w:val="92"/>
  </w:num>
  <w:num w:numId="88">
    <w:abstractNumId w:val="146"/>
  </w:num>
  <w:num w:numId="89">
    <w:abstractNumId w:val="139"/>
  </w:num>
  <w:num w:numId="90">
    <w:abstractNumId w:val="137"/>
  </w:num>
  <w:num w:numId="91">
    <w:abstractNumId w:val="107"/>
  </w:num>
  <w:num w:numId="92">
    <w:abstractNumId w:val="148"/>
  </w:num>
  <w:num w:numId="93">
    <w:abstractNumId w:val="114"/>
  </w:num>
  <w:num w:numId="94">
    <w:abstractNumId w:val="132"/>
  </w:num>
  <w:num w:numId="95">
    <w:abstractNumId w:val="149"/>
  </w:num>
  <w:num w:numId="96">
    <w:abstractNumId w:val="138"/>
  </w:num>
  <w:num w:numId="97">
    <w:abstractNumId w:val="1"/>
  </w:num>
  <w:num w:numId="98">
    <w:abstractNumId w:val="109"/>
  </w:num>
  <w:num w:numId="99">
    <w:abstractNumId w:val="119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EAA"/>
    <w:rsid w:val="00007542"/>
    <w:rsid w:val="00016C74"/>
    <w:rsid w:val="000172FE"/>
    <w:rsid w:val="000179D3"/>
    <w:rsid w:val="00022797"/>
    <w:rsid w:val="00027446"/>
    <w:rsid w:val="00027C2B"/>
    <w:rsid w:val="00032368"/>
    <w:rsid w:val="000326CF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506A1"/>
    <w:rsid w:val="00051152"/>
    <w:rsid w:val="00055C84"/>
    <w:rsid w:val="00056D43"/>
    <w:rsid w:val="00065ED6"/>
    <w:rsid w:val="00070246"/>
    <w:rsid w:val="0007043F"/>
    <w:rsid w:val="00076D8B"/>
    <w:rsid w:val="00077FB6"/>
    <w:rsid w:val="0009087F"/>
    <w:rsid w:val="00090CBD"/>
    <w:rsid w:val="00092967"/>
    <w:rsid w:val="00093734"/>
    <w:rsid w:val="000943E4"/>
    <w:rsid w:val="00096E9D"/>
    <w:rsid w:val="000A00E6"/>
    <w:rsid w:val="000A5636"/>
    <w:rsid w:val="000A6857"/>
    <w:rsid w:val="000A7A8E"/>
    <w:rsid w:val="000B19F3"/>
    <w:rsid w:val="000B291A"/>
    <w:rsid w:val="000B2C06"/>
    <w:rsid w:val="000C1107"/>
    <w:rsid w:val="000C14F5"/>
    <w:rsid w:val="000C1CC4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003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6E97"/>
    <w:rsid w:val="00123C70"/>
    <w:rsid w:val="0012590A"/>
    <w:rsid w:val="001324A1"/>
    <w:rsid w:val="0013328C"/>
    <w:rsid w:val="00134962"/>
    <w:rsid w:val="00140353"/>
    <w:rsid w:val="00144CE2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2B9E"/>
    <w:rsid w:val="0017565A"/>
    <w:rsid w:val="0017646C"/>
    <w:rsid w:val="00176B20"/>
    <w:rsid w:val="00177232"/>
    <w:rsid w:val="0018103F"/>
    <w:rsid w:val="001851F9"/>
    <w:rsid w:val="00185F8B"/>
    <w:rsid w:val="0018630C"/>
    <w:rsid w:val="00192F71"/>
    <w:rsid w:val="00193067"/>
    <w:rsid w:val="0019725C"/>
    <w:rsid w:val="001A1D23"/>
    <w:rsid w:val="001A3C31"/>
    <w:rsid w:val="001A6511"/>
    <w:rsid w:val="001A7C23"/>
    <w:rsid w:val="001B1DBF"/>
    <w:rsid w:val="001B69CE"/>
    <w:rsid w:val="001C01F9"/>
    <w:rsid w:val="001C325A"/>
    <w:rsid w:val="001C3F34"/>
    <w:rsid w:val="001C4BB0"/>
    <w:rsid w:val="001C53D9"/>
    <w:rsid w:val="001E0693"/>
    <w:rsid w:val="001E200B"/>
    <w:rsid w:val="001E2AA2"/>
    <w:rsid w:val="001E3577"/>
    <w:rsid w:val="001E4152"/>
    <w:rsid w:val="001E5FE8"/>
    <w:rsid w:val="001F0956"/>
    <w:rsid w:val="001F15DE"/>
    <w:rsid w:val="001F34BB"/>
    <w:rsid w:val="001F3569"/>
    <w:rsid w:val="001F4040"/>
    <w:rsid w:val="001F5A31"/>
    <w:rsid w:val="001F7317"/>
    <w:rsid w:val="002037C3"/>
    <w:rsid w:val="00203D2A"/>
    <w:rsid w:val="00205559"/>
    <w:rsid w:val="00206836"/>
    <w:rsid w:val="00210575"/>
    <w:rsid w:val="0021113E"/>
    <w:rsid w:val="002136D6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60F79"/>
    <w:rsid w:val="00263B47"/>
    <w:rsid w:val="002652D9"/>
    <w:rsid w:val="00270DD6"/>
    <w:rsid w:val="00270E02"/>
    <w:rsid w:val="00273EB7"/>
    <w:rsid w:val="00274F25"/>
    <w:rsid w:val="002762F8"/>
    <w:rsid w:val="0027636D"/>
    <w:rsid w:val="00280464"/>
    <w:rsid w:val="002848CF"/>
    <w:rsid w:val="002853B8"/>
    <w:rsid w:val="0029211F"/>
    <w:rsid w:val="002946EF"/>
    <w:rsid w:val="00297FA1"/>
    <w:rsid w:val="002A08A6"/>
    <w:rsid w:val="002A0DBC"/>
    <w:rsid w:val="002A47D1"/>
    <w:rsid w:val="002A5B42"/>
    <w:rsid w:val="002B0590"/>
    <w:rsid w:val="002B0606"/>
    <w:rsid w:val="002B456C"/>
    <w:rsid w:val="002B5044"/>
    <w:rsid w:val="002B76A5"/>
    <w:rsid w:val="002C589F"/>
    <w:rsid w:val="002D41BC"/>
    <w:rsid w:val="002D4BC6"/>
    <w:rsid w:val="002E04E2"/>
    <w:rsid w:val="002E6387"/>
    <w:rsid w:val="002F3EB0"/>
    <w:rsid w:val="002F5CC6"/>
    <w:rsid w:val="003032B6"/>
    <w:rsid w:val="00304CD0"/>
    <w:rsid w:val="0031026C"/>
    <w:rsid w:val="003107A7"/>
    <w:rsid w:val="00311F48"/>
    <w:rsid w:val="003129D4"/>
    <w:rsid w:val="00312D09"/>
    <w:rsid w:val="00314F66"/>
    <w:rsid w:val="00317667"/>
    <w:rsid w:val="00317FCD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7F7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0D61"/>
    <w:rsid w:val="0037230F"/>
    <w:rsid w:val="00375A91"/>
    <w:rsid w:val="003776BB"/>
    <w:rsid w:val="003803A7"/>
    <w:rsid w:val="003832F6"/>
    <w:rsid w:val="0039141F"/>
    <w:rsid w:val="00392410"/>
    <w:rsid w:val="00395BC1"/>
    <w:rsid w:val="003A31F0"/>
    <w:rsid w:val="003A3E35"/>
    <w:rsid w:val="003A7B62"/>
    <w:rsid w:val="003B0905"/>
    <w:rsid w:val="003B23E0"/>
    <w:rsid w:val="003B2A9D"/>
    <w:rsid w:val="003B2BFB"/>
    <w:rsid w:val="003B3362"/>
    <w:rsid w:val="003C090C"/>
    <w:rsid w:val="003C164F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E7774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2590"/>
    <w:rsid w:val="00414AB1"/>
    <w:rsid w:val="00414CAF"/>
    <w:rsid w:val="00415D77"/>
    <w:rsid w:val="00416F2A"/>
    <w:rsid w:val="00420F24"/>
    <w:rsid w:val="00421F58"/>
    <w:rsid w:val="0042632C"/>
    <w:rsid w:val="00426B53"/>
    <w:rsid w:val="0043500C"/>
    <w:rsid w:val="004360F5"/>
    <w:rsid w:val="004406A6"/>
    <w:rsid w:val="00440928"/>
    <w:rsid w:val="00440EAE"/>
    <w:rsid w:val="00443E0B"/>
    <w:rsid w:val="00456188"/>
    <w:rsid w:val="00461F58"/>
    <w:rsid w:val="0046282D"/>
    <w:rsid w:val="004650AF"/>
    <w:rsid w:val="00472FCD"/>
    <w:rsid w:val="00473053"/>
    <w:rsid w:val="0047380C"/>
    <w:rsid w:val="00473BFE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6CB3"/>
    <w:rsid w:val="004A0CC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1E07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1704E"/>
    <w:rsid w:val="00517550"/>
    <w:rsid w:val="00517D87"/>
    <w:rsid w:val="0052048F"/>
    <w:rsid w:val="00520586"/>
    <w:rsid w:val="0052231C"/>
    <w:rsid w:val="00523C23"/>
    <w:rsid w:val="00524B92"/>
    <w:rsid w:val="005335FE"/>
    <w:rsid w:val="00534967"/>
    <w:rsid w:val="00534CB8"/>
    <w:rsid w:val="00534DFA"/>
    <w:rsid w:val="00535237"/>
    <w:rsid w:val="00536E2E"/>
    <w:rsid w:val="005405FC"/>
    <w:rsid w:val="00541B61"/>
    <w:rsid w:val="00541FAB"/>
    <w:rsid w:val="00546518"/>
    <w:rsid w:val="00546583"/>
    <w:rsid w:val="00547466"/>
    <w:rsid w:val="00553A57"/>
    <w:rsid w:val="00553B6E"/>
    <w:rsid w:val="00556C74"/>
    <w:rsid w:val="00557C01"/>
    <w:rsid w:val="005631D9"/>
    <w:rsid w:val="00566071"/>
    <w:rsid w:val="00570124"/>
    <w:rsid w:val="00572EA1"/>
    <w:rsid w:val="005818B2"/>
    <w:rsid w:val="00584DFA"/>
    <w:rsid w:val="00586515"/>
    <w:rsid w:val="005878D5"/>
    <w:rsid w:val="00595528"/>
    <w:rsid w:val="00596921"/>
    <w:rsid w:val="005A2CAE"/>
    <w:rsid w:val="005A3827"/>
    <w:rsid w:val="005A3F4B"/>
    <w:rsid w:val="005A708D"/>
    <w:rsid w:val="005B074F"/>
    <w:rsid w:val="005B47BD"/>
    <w:rsid w:val="005B75A6"/>
    <w:rsid w:val="005C08CA"/>
    <w:rsid w:val="005C10C6"/>
    <w:rsid w:val="005C22A4"/>
    <w:rsid w:val="005C3F93"/>
    <w:rsid w:val="005C5F88"/>
    <w:rsid w:val="005C6F5D"/>
    <w:rsid w:val="005D16BC"/>
    <w:rsid w:val="005D4A00"/>
    <w:rsid w:val="005D7AA7"/>
    <w:rsid w:val="005E12FD"/>
    <w:rsid w:val="005E3DD2"/>
    <w:rsid w:val="005E7B4E"/>
    <w:rsid w:val="005F2732"/>
    <w:rsid w:val="005F2CCE"/>
    <w:rsid w:val="005F3722"/>
    <w:rsid w:val="005F514D"/>
    <w:rsid w:val="005F566D"/>
    <w:rsid w:val="005F7167"/>
    <w:rsid w:val="006008A2"/>
    <w:rsid w:val="00603444"/>
    <w:rsid w:val="00605DFC"/>
    <w:rsid w:val="0060721D"/>
    <w:rsid w:val="00612EAB"/>
    <w:rsid w:val="00620D7C"/>
    <w:rsid w:val="006228B4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6D53"/>
    <w:rsid w:val="006373F6"/>
    <w:rsid w:val="00641C20"/>
    <w:rsid w:val="00642DB0"/>
    <w:rsid w:val="00643C66"/>
    <w:rsid w:val="0064580D"/>
    <w:rsid w:val="0064770F"/>
    <w:rsid w:val="00651B7D"/>
    <w:rsid w:val="00652223"/>
    <w:rsid w:val="006561C2"/>
    <w:rsid w:val="00661C17"/>
    <w:rsid w:val="006625DF"/>
    <w:rsid w:val="0066755B"/>
    <w:rsid w:val="00667DA0"/>
    <w:rsid w:val="00667F31"/>
    <w:rsid w:val="0067090F"/>
    <w:rsid w:val="00673C22"/>
    <w:rsid w:val="00673C59"/>
    <w:rsid w:val="0067458D"/>
    <w:rsid w:val="00676267"/>
    <w:rsid w:val="00680B79"/>
    <w:rsid w:val="00684527"/>
    <w:rsid w:val="00685336"/>
    <w:rsid w:val="00685381"/>
    <w:rsid w:val="006905F2"/>
    <w:rsid w:val="00696966"/>
    <w:rsid w:val="006B08E2"/>
    <w:rsid w:val="006B3CF3"/>
    <w:rsid w:val="006B43A1"/>
    <w:rsid w:val="006B4939"/>
    <w:rsid w:val="006B7986"/>
    <w:rsid w:val="006C6116"/>
    <w:rsid w:val="006C6F82"/>
    <w:rsid w:val="006D58F3"/>
    <w:rsid w:val="006F457F"/>
    <w:rsid w:val="006F5FD5"/>
    <w:rsid w:val="006F758C"/>
    <w:rsid w:val="0070025A"/>
    <w:rsid w:val="007011E2"/>
    <w:rsid w:val="00702B2C"/>
    <w:rsid w:val="007044CB"/>
    <w:rsid w:val="00705286"/>
    <w:rsid w:val="0070668D"/>
    <w:rsid w:val="00711BC4"/>
    <w:rsid w:val="007177AF"/>
    <w:rsid w:val="00717F60"/>
    <w:rsid w:val="00721B30"/>
    <w:rsid w:val="00725F9C"/>
    <w:rsid w:val="00726465"/>
    <w:rsid w:val="00726DAC"/>
    <w:rsid w:val="007313F9"/>
    <w:rsid w:val="007321D4"/>
    <w:rsid w:val="00742A83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4A0F"/>
    <w:rsid w:val="00766900"/>
    <w:rsid w:val="007705A5"/>
    <w:rsid w:val="00771E29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9270A"/>
    <w:rsid w:val="00796BE6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D07A7"/>
    <w:rsid w:val="007D07F8"/>
    <w:rsid w:val="007D0EA7"/>
    <w:rsid w:val="007D7C50"/>
    <w:rsid w:val="007E216D"/>
    <w:rsid w:val="007E4290"/>
    <w:rsid w:val="007E756B"/>
    <w:rsid w:val="007E7A99"/>
    <w:rsid w:val="007F1742"/>
    <w:rsid w:val="007F3FB7"/>
    <w:rsid w:val="007F7125"/>
    <w:rsid w:val="007F76D6"/>
    <w:rsid w:val="007F7EB4"/>
    <w:rsid w:val="0080108A"/>
    <w:rsid w:val="00804801"/>
    <w:rsid w:val="00813F81"/>
    <w:rsid w:val="008247F3"/>
    <w:rsid w:val="00832D0A"/>
    <w:rsid w:val="008371E6"/>
    <w:rsid w:val="00841A6F"/>
    <w:rsid w:val="00845803"/>
    <w:rsid w:val="00847BAA"/>
    <w:rsid w:val="008512EB"/>
    <w:rsid w:val="008515B6"/>
    <w:rsid w:val="00855B41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B09"/>
    <w:rsid w:val="008C6979"/>
    <w:rsid w:val="008C7536"/>
    <w:rsid w:val="008D121B"/>
    <w:rsid w:val="008D20D2"/>
    <w:rsid w:val="008D2928"/>
    <w:rsid w:val="008D3021"/>
    <w:rsid w:val="008D6280"/>
    <w:rsid w:val="008E312A"/>
    <w:rsid w:val="008E6130"/>
    <w:rsid w:val="008E6AA9"/>
    <w:rsid w:val="008E6B67"/>
    <w:rsid w:val="008F389C"/>
    <w:rsid w:val="008F7BD0"/>
    <w:rsid w:val="00900494"/>
    <w:rsid w:val="009027A3"/>
    <w:rsid w:val="0090331E"/>
    <w:rsid w:val="00905DFC"/>
    <w:rsid w:val="0091017C"/>
    <w:rsid w:val="009108F5"/>
    <w:rsid w:val="00910A90"/>
    <w:rsid w:val="0091430E"/>
    <w:rsid w:val="009146DD"/>
    <w:rsid w:val="00920CB0"/>
    <w:rsid w:val="00920F45"/>
    <w:rsid w:val="009268AD"/>
    <w:rsid w:val="009270B7"/>
    <w:rsid w:val="00930031"/>
    <w:rsid w:val="00932C0A"/>
    <w:rsid w:val="00936252"/>
    <w:rsid w:val="00940200"/>
    <w:rsid w:val="009411D6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312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7197"/>
    <w:rsid w:val="009C744E"/>
    <w:rsid w:val="009C7620"/>
    <w:rsid w:val="009D0FB4"/>
    <w:rsid w:val="009D22CA"/>
    <w:rsid w:val="009D4440"/>
    <w:rsid w:val="009D532D"/>
    <w:rsid w:val="009D59A4"/>
    <w:rsid w:val="009D6E76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11EF"/>
    <w:rsid w:val="009F2BF9"/>
    <w:rsid w:val="009F4858"/>
    <w:rsid w:val="009F4DA0"/>
    <w:rsid w:val="009F593B"/>
    <w:rsid w:val="009F7119"/>
    <w:rsid w:val="00A01EBE"/>
    <w:rsid w:val="00A057E4"/>
    <w:rsid w:val="00A07657"/>
    <w:rsid w:val="00A1227A"/>
    <w:rsid w:val="00A13E63"/>
    <w:rsid w:val="00A140F7"/>
    <w:rsid w:val="00A154B7"/>
    <w:rsid w:val="00A15A79"/>
    <w:rsid w:val="00A24CD6"/>
    <w:rsid w:val="00A2572E"/>
    <w:rsid w:val="00A316B7"/>
    <w:rsid w:val="00A33B7C"/>
    <w:rsid w:val="00A4059F"/>
    <w:rsid w:val="00A40714"/>
    <w:rsid w:val="00A40BDF"/>
    <w:rsid w:val="00A41B88"/>
    <w:rsid w:val="00A44B30"/>
    <w:rsid w:val="00A5297C"/>
    <w:rsid w:val="00A5705A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B2CB8"/>
    <w:rsid w:val="00AB401A"/>
    <w:rsid w:val="00AB4714"/>
    <w:rsid w:val="00AB54F8"/>
    <w:rsid w:val="00AC1995"/>
    <w:rsid w:val="00AC2737"/>
    <w:rsid w:val="00AC681D"/>
    <w:rsid w:val="00AC6F8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E6F20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E19"/>
    <w:rsid w:val="00B26A26"/>
    <w:rsid w:val="00B27CCD"/>
    <w:rsid w:val="00B32859"/>
    <w:rsid w:val="00B37046"/>
    <w:rsid w:val="00B423E9"/>
    <w:rsid w:val="00B42DA0"/>
    <w:rsid w:val="00B47890"/>
    <w:rsid w:val="00B50A7E"/>
    <w:rsid w:val="00B51A18"/>
    <w:rsid w:val="00B5307E"/>
    <w:rsid w:val="00B5344A"/>
    <w:rsid w:val="00B56312"/>
    <w:rsid w:val="00B618BA"/>
    <w:rsid w:val="00B66565"/>
    <w:rsid w:val="00B70C6D"/>
    <w:rsid w:val="00B71B9D"/>
    <w:rsid w:val="00B72AA3"/>
    <w:rsid w:val="00B76768"/>
    <w:rsid w:val="00B8118F"/>
    <w:rsid w:val="00B83510"/>
    <w:rsid w:val="00B91F40"/>
    <w:rsid w:val="00B924FC"/>
    <w:rsid w:val="00B93617"/>
    <w:rsid w:val="00BA1AEC"/>
    <w:rsid w:val="00BA41D1"/>
    <w:rsid w:val="00BA5DEA"/>
    <w:rsid w:val="00BA7D87"/>
    <w:rsid w:val="00BB0961"/>
    <w:rsid w:val="00BB6F06"/>
    <w:rsid w:val="00BC11B7"/>
    <w:rsid w:val="00BC2E05"/>
    <w:rsid w:val="00BC3DAC"/>
    <w:rsid w:val="00BC4601"/>
    <w:rsid w:val="00BD05FA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CE1"/>
    <w:rsid w:val="00BE62BA"/>
    <w:rsid w:val="00BE6319"/>
    <w:rsid w:val="00BE644E"/>
    <w:rsid w:val="00BE6AD1"/>
    <w:rsid w:val="00BE7342"/>
    <w:rsid w:val="00BE7D79"/>
    <w:rsid w:val="00BF0EA6"/>
    <w:rsid w:val="00BF4CA0"/>
    <w:rsid w:val="00BF60B6"/>
    <w:rsid w:val="00C00B95"/>
    <w:rsid w:val="00C04FF9"/>
    <w:rsid w:val="00C05396"/>
    <w:rsid w:val="00C05EF6"/>
    <w:rsid w:val="00C12145"/>
    <w:rsid w:val="00C12B9A"/>
    <w:rsid w:val="00C12FA4"/>
    <w:rsid w:val="00C20EAC"/>
    <w:rsid w:val="00C21FA7"/>
    <w:rsid w:val="00C22199"/>
    <w:rsid w:val="00C236C0"/>
    <w:rsid w:val="00C24296"/>
    <w:rsid w:val="00C2544E"/>
    <w:rsid w:val="00C30AF4"/>
    <w:rsid w:val="00C33106"/>
    <w:rsid w:val="00C3704B"/>
    <w:rsid w:val="00C41228"/>
    <w:rsid w:val="00C421E1"/>
    <w:rsid w:val="00C47845"/>
    <w:rsid w:val="00C521DF"/>
    <w:rsid w:val="00C55B59"/>
    <w:rsid w:val="00C606DE"/>
    <w:rsid w:val="00C6609A"/>
    <w:rsid w:val="00C67781"/>
    <w:rsid w:val="00C70F61"/>
    <w:rsid w:val="00C718E2"/>
    <w:rsid w:val="00C74146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A76"/>
    <w:rsid w:val="00C97FDB"/>
    <w:rsid w:val="00CA1534"/>
    <w:rsid w:val="00CA2539"/>
    <w:rsid w:val="00CA64E5"/>
    <w:rsid w:val="00CA7861"/>
    <w:rsid w:val="00CB510C"/>
    <w:rsid w:val="00CB6141"/>
    <w:rsid w:val="00CC3810"/>
    <w:rsid w:val="00CC3DAD"/>
    <w:rsid w:val="00CC4C3A"/>
    <w:rsid w:val="00CC6D7C"/>
    <w:rsid w:val="00CD0A76"/>
    <w:rsid w:val="00CD1816"/>
    <w:rsid w:val="00CD4105"/>
    <w:rsid w:val="00CD50EF"/>
    <w:rsid w:val="00CE3C78"/>
    <w:rsid w:val="00CF0F46"/>
    <w:rsid w:val="00CF3523"/>
    <w:rsid w:val="00CF39D0"/>
    <w:rsid w:val="00CF531D"/>
    <w:rsid w:val="00CF6A0E"/>
    <w:rsid w:val="00CF7FAD"/>
    <w:rsid w:val="00D00D5E"/>
    <w:rsid w:val="00D0215E"/>
    <w:rsid w:val="00D05065"/>
    <w:rsid w:val="00D139C3"/>
    <w:rsid w:val="00D168A4"/>
    <w:rsid w:val="00D20928"/>
    <w:rsid w:val="00D20BA5"/>
    <w:rsid w:val="00D2154A"/>
    <w:rsid w:val="00D24034"/>
    <w:rsid w:val="00D273DE"/>
    <w:rsid w:val="00D275BB"/>
    <w:rsid w:val="00D34C63"/>
    <w:rsid w:val="00D35266"/>
    <w:rsid w:val="00D36977"/>
    <w:rsid w:val="00D421AA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4FE"/>
    <w:rsid w:val="00D60982"/>
    <w:rsid w:val="00D63966"/>
    <w:rsid w:val="00D642DF"/>
    <w:rsid w:val="00D663E3"/>
    <w:rsid w:val="00D71BB9"/>
    <w:rsid w:val="00D71E6D"/>
    <w:rsid w:val="00D75CA2"/>
    <w:rsid w:val="00D77DCB"/>
    <w:rsid w:val="00D80639"/>
    <w:rsid w:val="00D80D09"/>
    <w:rsid w:val="00D82D37"/>
    <w:rsid w:val="00D84AC7"/>
    <w:rsid w:val="00D87E17"/>
    <w:rsid w:val="00D90031"/>
    <w:rsid w:val="00D904EF"/>
    <w:rsid w:val="00D92448"/>
    <w:rsid w:val="00D97B82"/>
    <w:rsid w:val="00DA1BA0"/>
    <w:rsid w:val="00DA4ADE"/>
    <w:rsid w:val="00DA5A22"/>
    <w:rsid w:val="00DA5FAE"/>
    <w:rsid w:val="00DB109A"/>
    <w:rsid w:val="00DB1BF4"/>
    <w:rsid w:val="00DB3F27"/>
    <w:rsid w:val="00DB4CA4"/>
    <w:rsid w:val="00DC0DB5"/>
    <w:rsid w:val="00DC1336"/>
    <w:rsid w:val="00DC141A"/>
    <w:rsid w:val="00DC15DC"/>
    <w:rsid w:val="00DC2470"/>
    <w:rsid w:val="00DC552A"/>
    <w:rsid w:val="00DC6125"/>
    <w:rsid w:val="00DC7643"/>
    <w:rsid w:val="00DD56CB"/>
    <w:rsid w:val="00DE2870"/>
    <w:rsid w:val="00DE4CCA"/>
    <w:rsid w:val="00DE5F20"/>
    <w:rsid w:val="00DE681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27E91"/>
    <w:rsid w:val="00E30916"/>
    <w:rsid w:val="00E30B66"/>
    <w:rsid w:val="00E328F2"/>
    <w:rsid w:val="00E335C6"/>
    <w:rsid w:val="00E33F4F"/>
    <w:rsid w:val="00E33FCD"/>
    <w:rsid w:val="00E35404"/>
    <w:rsid w:val="00E35BB7"/>
    <w:rsid w:val="00E35E44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32A4"/>
    <w:rsid w:val="00E837F8"/>
    <w:rsid w:val="00E84ECF"/>
    <w:rsid w:val="00E91F3E"/>
    <w:rsid w:val="00E922BA"/>
    <w:rsid w:val="00E963D9"/>
    <w:rsid w:val="00E9701B"/>
    <w:rsid w:val="00EA1723"/>
    <w:rsid w:val="00EA17A9"/>
    <w:rsid w:val="00EA2729"/>
    <w:rsid w:val="00EA2DBD"/>
    <w:rsid w:val="00EA3F63"/>
    <w:rsid w:val="00EB1E5E"/>
    <w:rsid w:val="00EB5268"/>
    <w:rsid w:val="00EB627A"/>
    <w:rsid w:val="00EC1043"/>
    <w:rsid w:val="00EC15B0"/>
    <w:rsid w:val="00EC2E49"/>
    <w:rsid w:val="00EC73BD"/>
    <w:rsid w:val="00ED01BF"/>
    <w:rsid w:val="00ED164E"/>
    <w:rsid w:val="00ED30BB"/>
    <w:rsid w:val="00ED5414"/>
    <w:rsid w:val="00ED5C7C"/>
    <w:rsid w:val="00ED6E97"/>
    <w:rsid w:val="00EE0539"/>
    <w:rsid w:val="00EE2EFB"/>
    <w:rsid w:val="00EF05C8"/>
    <w:rsid w:val="00EF1023"/>
    <w:rsid w:val="00EF1559"/>
    <w:rsid w:val="00EF41BB"/>
    <w:rsid w:val="00EF5BD1"/>
    <w:rsid w:val="00EF675E"/>
    <w:rsid w:val="00F00D29"/>
    <w:rsid w:val="00F017EB"/>
    <w:rsid w:val="00F030B1"/>
    <w:rsid w:val="00F056E4"/>
    <w:rsid w:val="00F1041E"/>
    <w:rsid w:val="00F11F8A"/>
    <w:rsid w:val="00F12F62"/>
    <w:rsid w:val="00F15392"/>
    <w:rsid w:val="00F17AEF"/>
    <w:rsid w:val="00F17CD8"/>
    <w:rsid w:val="00F20C7B"/>
    <w:rsid w:val="00F20DBB"/>
    <w:rsid w:val="00F21407"/>
    <w:rsid w:val="00F25BEA"/>
    <w:rsid w:val="00F27064"/>
    <w:rsid w:val="00F279F9"/>
    <w:rsid w:val="00F27D39"/>
    <w:rsid w:val="00F3215A"/>
    <w:rsid w:val="00F34AFC"/>
    <w:rsid w:val="00F40058"/>
    <w:rsid w:val="00F4128C"/>
    <w:rsid w:val="00F42D9E"/>
    <w:rsid w:val="00F4488D"/>
    <w:rsid w:val="00F44B29"/>
    <w:rsid w:val="00F463E8"/>
    <w:rsid w:val="00F50823"/>
    <w:rsid w:val="00F5198B"/>
    <w:rsid w:val="00F542D3"/>
    <w:rsid w:val="00F62C5C"/>
    <w:rsid w:val="00F76429"/>
    <w:rsid w:val="00F76FAB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5339"/>
    <w:rsid w:val="00FB00C0"/>
    <w:rsid w:val="00FB1839"/>
    <w:rsid w:val="00FB34FA"/>
    <w:rsid w:val="00FB55B8"/>
    <w:rsid w:val="00FB666F"/>
    <w:rsid w:val="00FB7116"/>
    <w:rsid w:val="00FB7C04"/>
    <w:rsid w:val="00FC1D5F"/>
    <w:rsid w:val="00FC4C06"/>
    <w:rsid w:val="00FD0E28"/>
    <w:rsid w:val="00FE0052"/>
    <w:rsid w:val="00FE1CA6"/>
    <w:rsid w:val="00FE239E"/>
    <w:rsid w:val="00FE5731"/>
    <w:rsid w:val="00FE630F"/>
    <w:rsid w:val="00FF1DEA"/>
    <w:rsid w:val="00FF447A"/>
    <w:rsid w:val="00FF4BD0"/>
    <w:rsid w:val="00FF4DAF"/>
    <w:rsid w:val="00FF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CF0F46"/>
    <w:rPr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8.xml"/><Relationship Id="rId39" Type="http://schemas.openxmlformats.org/officeDocument/2006/relationships/header" Target="header14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34" Type="http://schemas.openxmlformats.org/officeDocument/2006/relationships/header" Target="header12.xml"/><Relationship Id="rId42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eader" Target="header7.xml"/><Relationship Id="rId33" Type="http://schemas.openxmlformats.org/officeDocument/2006/relationships/footer" Target="footer8.xml"/><Relationship Id="rId38" Type="http://schemas.openxmlformats.org/officeDocument/2006/relationships/header" Target="header13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footer" Target="footer7.xml"/><Relationship Id="rId41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eader" Target="header11.xml"/><Relationship Id="rId37" Type="http://schemas.openxmlformats.org/officeDocument/2006/relationships/footer" Target="footer10.xml"/><Relationship Id="rId40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header" Target="header9.xml"/><Relationship Id="rId36" Type="http://schemas.openxmlformats.org/officeDocument/2006/relationships/hyperlink" Target="http://www.rosseti.ru/about/contacts/opinion/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s://etp.rosseti.ru" TargetMode="External"/><Relationship Id="rId31" Type="http://schemas.openxmlformats.org/officeDocument/2006/relationships/header" Target="header10.xml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footer" Target="footer9.xm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57E04-7BB2-4996-ADF0-674BB57F8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84</Pages>
  <Words>23758</Words>
  <Characters>135427</Characters>
  <Application>Microsoft Office Word</Application>
  <DocSecurity>0</DocSecurity>
  <Lines>1128</Lines>
  <Paragraphs>317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158868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65</cp:revision>
  <cp:lastPrinted>2015-12-29T14:27:00Z</cp:lastPrinted>
  <dcterms:created xsi:type="dcterms:W3CDTF">2016-01-15T08:52:00Z</dcterms:created>
  <dcterms:modified xsi:type="dcterms:W3CDTF">2016-06-21T11:33:00Z</dcterms:modified>
</cp:coreProperties>
</file>