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0443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4D275F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D27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D27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D275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D275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D27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D275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D275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E19EC" w:rsidRDefault="0054504B" w:rsidP="0054504B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54504B" w:rsidRPr="007417E6" w:rsidRDefault="001E19EC" w:rsidP="0054504B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54504B">
        <w:rPr>
          <w:sz w:val="24"/>
          <w:szCs w:val="24"/>
        </w:rPr>
        <w:t xml:space="preserve">    </w:t>
      </w:r>
      <w:r w:rsidR="0054504B" w:rsidRPr="007417E6">
        <w:rPr>
          <w:sz w:val="24"/>
          <w:szCs w:val="24"/>
        </w:rPr>
        <w:t>УТВЕРЖДАЮ:</w:t>
      </w:r>
    </w:p>
    <w:p w:rsidR="0054504B" w:rsidRPr="00554D75" w:rsidRDefault="0054504B" w:rsidP="0054504B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54504B" w:rsidRPr="00554D75" w:rsidRDefault="0054504B" w:rsidP="0054504B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54504B" w:rsidRPr="00554D75" w:rsidRDefault="0054504B" w:rsidP="0054504B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54504B" w:rsidRDefault="0054504B" w:rsidP="0054504B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54504B" w:rsidRDefault="0054504B" w:rsidP="0054504B">
      <w:pPr>
        <w:ind w:firstLine="6"/>
        <w:jc w:val="right"/>
        <w:rPr>
          <w:sz w:val="24"/>
          <w:szCs w:val="24"/>
        </w:rPr>
      </w:pPr>
    </w:p>
    <w:p w:rsidR="0054504B" w:rsidRPr="00554D75" w:rsidRDefault="0054504B" w:rsidP="0054504B">
      <w:pPr>
        <w:ind w:firstLine="6"/>
        <w:rPr>
          <w:sz w:val="24"/>
          <w:szCs w:val="24"/>
        </w:rPr>
      </w:pPr>
    </w:p>
    <w:p w:rsidR="0054504B" w:rsidRDefault="0054504B" w:rsidP="0054504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54504B" w:rsidRPr="00554D75" w:rsidRDefault="0054504B" w:rsidP="0054504B">
      <w:pPr>
        <w:jc w:val="right"/>
        <w:rPr>
          <w:sz w:val="24"/>
          <w:szCs w:val="24"/>
        </w:rPr>
      </w:pPr>
      <w:r>
        <w:rPr>
          <w:sz w:val="24"/>
          <w:szCs w:val="24"/>
        </w:rPr>
        <w:t>«22» января 2018 года.</w:t>
      </w:r>
    </w:p>
    <w:p w:rsidR="0054504B" w:rsidRPr="00C12FA4" w:rsidRDefault="0054504B" w:rsidP="0054504B">
      <w:pPr>
        <w:ind w:firstLine="0"/>
        <w:jc w:val="left"/>
        <w:rPr>
          <w:sz w:val="24"/>
          <w:szCs w:val="24"/>
        </w:rPr>
      </w:pPr>
    </w:p>
    <w:p w:rsidR="0054504B" w:rsidRPr="00C12FA4" w:rsidRDefault="0054504B" w:rsidP="0054504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54504B" w:rsidRPr="00C12FA4" w:rsidRDefault="0054504B" w:rsidP="0054504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54504B" w:rsidRPr="00C12FA4" w:rsidRDefault="0054504B" w:rsidP="0054504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002</w:t>
      </w:r>
      <w:r w:rsidR="001535D7">
        <w:rPr>
          <w:b/>
          <w:kern w:val="36"/>
          <w:sz w:val="24"/>
          <w:szCs w:val="24"/>
        </w:rPr>
        <w:t>3</w:t>
      </w:r>
      <w:r>
        <w:rPr>
          <w:b/>
          <w:kern w:val="36"/>
          <w:sz w:val="24"/>
          <w:szCs w:val="24"/>
        </w:rPr>
        <w:t>-ВР-18</w:t>
      </w:r>
    </w:p>
    <w:p w:rsidR="0054504B" w:rsidRPr="00C12FA4" w:rsidRDefault="0054504B" w:rsidP="0054504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556FF" w:rsidRPr="00C12FA4" w:rsidRDefault="0054504B" w:rsidP="0054504B">
      <w:pPr>
        <w:tabs>
          <w:tab w:val="right" w:pos="9814"/>
        </w:tabs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ab/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8F6F26">
        <w:rPr>
          <w:b/>
          <w:sz w:val="24"/>
          <w:szCs w:val="24"/>
        </w:rPr>
        <w:t>Договор</w:t>
      </w:r>
      <w:r w:rsidR="0066414F" w:rsidRPr="008F6F26">
        <w:rPr>
          <w:b/>
          <w:sz w:val="24"/>
          <w:szCs w:val="24"/>
        </w:rPr>
        <w:t>а</w:t>
      </w:r>
      <w:proofErr w:type="gramEnd"/>
      <w:r w:rsidR="00366652" w:rsidRPr="008F6F26">
        <w:rPr>
          <w:b/>
          <w:sz w:val="24"/>
          <w:szCs w:val="24"/>
        </w:rPr>
        <w:t xml:space="preserve"> </w:t>
      </w:r>
      <w:r w:rsidR="001535D7" w:rsidRPr="001535D7">
        <w:rPr>
          <w:b/>
          <w:sz w:val="24"/>
          <w:szCs w:val="24"/>
        </w:rPr>
        <w:t>на оказание услуг по заправке и восстановлению картриджей для лазерных принтеров</w:t>
      </w:r>
      <w:r w:rsidR="0066414F" w:rsidRPr="008F6F26">
        <w:rPr>
          <w:b/>
          <w:sz w:val="24"/>
          <w:szCs w:val="24"/>
        </w:rPr>
        <w:t xml:space="preserve"> </w:t>
      </w:r>
      <w:r w:rsidR="00366652" w:rsidRPr="008F6F26">
        <w:rPr>
          <w:b/>
          <w:sz w:val="24"/>
          <w:szCs w:val="24"/>
        </w:rPr>
        <w:t>для нужд ПАО «МРСК Центра»</w:t>
      </w:r>
      <w:r w:rsidR="007556FF" w:rsidRPr="008F6F26">
        <w:rPr>
          <w:b/>
          <w:sz w:val="24"/>
          <w:szCs w:val="24"/>
        </w:rPr>
        <w:t xml:space="preserve"> (филиал</w:t>
      </w:r>
      <w:r w:rsidR="0066414F" w:rsidRPr="008F6F26">
        <w:rPr>
          <w:b/>
          <w:sz w:val="24"/>
          <w:szCs w:val="24"/>
        </w:rPr>
        <w:t xml:space="preserve">а </w:t>
      </w:r>
      <w:r w:rsidR="007556FF" w:rsidRPr="008F6F26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4504B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00B2D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0B512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3B66B1" w:rsidRPr="00862EEE">
        <w:rPr>
          <w:iCs/>
          <w:sz w:val="24"/>
          <w:szCs w:val="24"/>
        </w:rPr>
        <w:t xml:space="preserve">ведущий специалист отдела закупочной </w:t>
      </w:r>
      <w:r w:rsidR="003B66B1" w:rsidRPr="001F7E9D">
        <w:rPr>
          <w:iCs/>
          <w:sz w:val="24"/>
          <w:szCs w:val="24"/>
        </w:rPr>
        <w:t xml:space="preserve">деятельности ПАО «МРСК Центра» (филиала «Воронежэнерго») Зайцева Александра Анатольевна, </w:t>
      </w:r>
      <w:r w:rsidR="003B66B1" w:rsidRPr="000B5123">
        <w:rPr>
          <w:iCs/>
          <w:sz w:val="24"/>
          <w:szCs w:val="24"/>
        </w:rPr>
        <w:t xml:space="preserve">контактный телефон: (473) 257-94-66, адрес электронной почты:  </w:t>
      </w:r>
      <w:hyperlink r:id="rId18" w:history="1">
        <w:r w:rsidR="003B66B1" w:rsidRPr="000B5123">
          <w:rPr>
            <w:rStyle w:val="a7"/>
            <w:sz w:val="24"/>
            <w:szCs w:val="24"/>
            <w:lang w:val="en-US"/>
          </w:rPr>
          <w:t>Zaitseva</w:t>
        </w:r>
        <w:r w:rsidR="003B66B1" w:rsidRPr="000B5123">
          <w:rPr>
            <w:rStyle w:val="a7"/>
            <w:sz w:val="24"/>
            <w:szCs w:val="24"/>
          </w:rPr>
          <w:t>.</w:t>
        </w:r>
        <w:r w:rsidR="003B66B1" w:rsidRPr="000B5123">
          <w:rPr>
            <w:rStyle w:val="a7"/>
            <w:sz w:val="24"/>
            <w:szCs w:val="24"/>
            <w:lang w:val="en-US"/>
          </w:rPr>
          <w:t>AA</w:t>
        </w:r>
        <w:r w:rsidR="003B66B1" w:rsidRPr="000B5123">
          <w:rPr>
            <w:rStyle w:val="a7"/>
            <w:sz w:val="24"/>
            <w:szCs w:val="24"/>
          </w:rPr>
          <w:t>@</w:t>
        </w:r>
        <w:r w:rsidR="003B66B1" w:rsidRPr="000B5123">
          <w:rPr>
            <w:rStyle w:val="a7"/>
            <w:sz w:val="24"/>
            <w:szCs w:val="24"/>
            <w:lang w:val="en-US"/>
          </w:rPr>
          <w:t>mrsk</w:t>
        </w:r>
        <w:r w:rsidR="003B66B1" w:rsidRPr="000B5123">
          <w:rPr>
            <w:rStyle w:val="a7"/>
            <w:sz w:val="24"/>
            <w:szCs w:val="24"/>
          </w:rPr>
          <w:t>-1.</w:t>
        </w:r>
        <w:r w:rsidR="003B66B1" w:rsidRPr="000B5123">
          <w:rPr>
            <w:rStyle w:val="a7"/>
            <w:sz w:val="24"/>
            <w:szCs w:val="24"/>
            <w:lang w:val="en-US"/>
          </w:rPr>
          <w:t>ru</w:t>
        </w:r>
      </w:hyperlink>
      <w:r w:rsidR="003B66B1" w:rsidRPr="000B5123">
        <w:rPr>
          <w:rStyle w:val="a7"/>
          <w:sz w:val="24"/>
          <w:szCs w:val="24"/>
        </w:rPr>
        <w:t>,</w:t>
      </w:r>
      <w:r w:rsidR="003B66B1" w:rsidRPr="000B5123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3B66B1" w:rsidRPr="000B5123">
          <w:rPr>
            <w:rStyle w:val="a7"/>
            <w:sz w:val="24"/>
            <w:szCs w:val="24"/>
            <w:lang w:val="en-US"/>
          </w:rPr>
          <w:t>Lescheva</w:t>
        </w:r>
        <w:r w:rsidR="003B66B1" w:rsidRPr="000B5123">
          <w:rPr>
            <w:rStyle w:val="a7"/>
            <w:sz w:val="24"/>
            <w:szCs w:val="24"/>
          </w:rPr>
          <w:t>.</w:t>
        </w:r>
        <w:r w:rsidR="003B66B1" w:rsidRPr="000B5123">
          <w:rPr>
            <w:rStyle w:val="a7"/>
            <w:sz w:val="24"/>
            <w:szCs w:val="24"/>
            <w:lang w:val="en-US"/>
          </w:rPr>
          <w:t>EN</w:t>
        </w:r>
        <w:r w:rsidR="003B66B1" w:rsidRPr="000B5123">
          <w:rPr>
            <w:rStyle w:val="a7"/>
            <w:sz w:val="24"/>
            <w:szCs w:val="24"/>
          </w:rPr>
          <w:t>@</w:t>
        </w:r>
        <w:r w:rsidR="003B66B1" w:rsidRPr="000B5123">
          <w:rPr>
            <w:rStyle w:val="a7"/>
            <w:sz w:val="24"/>
            <w:szCs w:val="24"/>
            <w:lang w:val="en-US"/>
          </w:rPr>
          <w:t>mrsk</w:t>
        </w:r>
        <w:r w:rsidR="003B66B1" w:rsidRPr="000B5123">
          <w:rPr>
            <w:rStyle w:val="a7"/>
            <w:sz w:val="24"/>
            <w:szCs w:val="24"/>
          </w:rPr>
          <w:t>-1.</w:t>
        </w:r>
        <w:r w:rsidR="003B66B1" w:rsidRPr="000B5123">
          <w:rPr>
            <w:rStyle w:val="a7"/>
            <w:sz w:val="24"/>
            <w:szCs w:val="24"/>
            <w:lang w:val="en-US"/>
          </w:rPr>
          <w:t>ru</w:t>
        </w:r>
      </w:hyperlink>
      <w:r w:rsidR="000F1124" w:rsidRPr="000B5123">
        <w:rPr>
          <w:sz w:val="24"/>
          <w:szCs w:val="24"/>
        </w:rPr>
        <w:t>.</w:t>
      </w:r>
      <w:r w:rsidR="00862664" w:rsidRPr="000B5123">
        <w:rPr>
          <w:sz w:val="24"/>
          <w:szCs w:val="24"/>
        </w:rPr>
        <w:t xml:space="preserve"> </w:t>
      </w:r>
      <w:proofErr w:type="gramStart"/>
      <w:r w:rsidR="004B5EB3" w:rsidRPr="000B5123">
        <w:rPr>
          <w:iCs/>
          <w:sz w:val="24"/>
          <w:szCs w:val="24"/>
        </w:rPr>
        <w:t>Извещени</w:t>
      </w:r>
      <w:r w:rsidRPr="000B5123">
        <w:rPr>
          <w:iCs/>
          <w:sz w:val="24"/>
          <w:szCs w:val="24"/>
        </w:rPr>
        <w:t>ем</w:t>
      </w:r>
      <w:r w:rsidRPr="000B5123">
        <w:rPr>
          <w:sz w:val="24"/>
          <w:szCs w:val="24"/>
        </w:rPr>
        <w:t xml:space="preserve"> о проведении открытого </w:t>
      </w:r>
      <w:r w:rsidRPr="000B5123">
        <w:rPr>
          <w:iCs/>
          <w:sz w:val="24"/>
          <w:szCs w:val="24"/>
        </w:rPr>
        <w:t>запроса предложений</w:t>
      </w:r>
      <w:r w:rsidRPr="000B5123">
        <w:rPr>
          <w:sz w:val="24"/>
          <w:szCs w:val="24"/>
        </w:rPr>
        <w:t xml:space="preserve">, опубликованным </w:t>
      </w:r>
      <w:r w:rsidRPr="000B5123">
        <w:rPr>
          <w:b/>
          <w:sz w:val="24"/>
          <w:szCs w:val="24"/>
        </w:rPr>
        <w:t>«</w:t>
      </w:r>
      <w:r w:rsidR="000B5123">
        <w:rPr>
          <w:b/>
          <w:sz w:val="24"/>
          <w:szCs w:val="24"/>
        </w:rPr>
        <w:t>23</w:t>
      </w:r>
      <w:r w:rsidRPr="000B5123">
        <w:rPr>
          <w:b/>
          <w:sz w:val="24"/>
          <w:szCs w:val="24"/>
        </w:rPr>
        <w:t xml:space="preserve">» </w:t>
      </w:r>
      <w:r w:rsidR="00862664" w:rsidRPr="000B5123">
        <w:rPr>
          <w:b/>
          <w:sz w:val="24"/>
          <w:szCs w:val="24"/>
        </w:rPr>
        <w:t>января</w:t>
      </w:r>
      <w:r w:rsidRPr="000B5123">
        <w:rPr>
          <w:b/>
          <w:sz w:val="24"/>
          <w:szCs w:val="24"/>
        </w:rPr>
        <w:t xml:space="preserve"> </w:t>
      </w:r>
      <w:r w:rsidR="006F025D" w:rsidRPr="000B5123">
        <w:rPr>
          <w:b/>
          <w:sz w:val="24"/>
          <w:szCs w:val="24"/>
        </w:rPr>
        <w:t>2018</w:t>
      </w:r>
      <w:r w:rsidRPr="000B5123">
        <w:rPr>
          <w:b/>
          <w:sz w:val="24"/>
          <w:szCs w:val="24"/>
        </w:rPr>
        <w:t xml:space="preserve"> г.</w:t>
      </w:r>
      <w:r w:rsidRPr="000B5123">
        <w:rPr>
          <w:sz w:val="24"/>
          <w:szCs w:val="24"/>
        </w:rPr>
        <w:t xml:space="preserve"> на официальном сайте (</w:t>
      </w:r>
      <w:hyperlink r:id="rId20" w:history="1">
        <w:proofErr w:type="gramEnd"/>
        <w:r w:rsidR="00345CCA" w:rsidRPr="000B5123">
          <w:rPr>
            <w:rStyle w:val="a7"/>
            <w:sz w:val="24"/>
            <w:szCs w:val="24"/>
          </w:rPr>
          <w:t>www.zakupki.</w:t>
        </w:r>
        <w:r w:rsidR="00345CCA" w:rsidRPr="000B5123">
          <w:rPr>
            <w:rStyle w:val="a7"/>
            <w:sz w:val="24"/>
            <w:szCs w:val="24"/>
            <w:lang w:val="en-US"/>
          </w:rPr>
          <w:t>gov</w:t>
        </w:r>
        <w:r w:rsidR="00345CCA" w:rsidRPr="000B5123">
          <w:rPr>
            <w:rStyle w:val="a7"/>
            <w:sz w:val="24"/>
            <w:szCs w:val="24"/>
          </w:rPr>
          <w:t>.ru</w:t>
        </w:r>
        <w:proofErr w:type="gramStart"/>
      </w:hyperlink>
      <w:r w:rsidRPr="000B5123">
        <w:rPr>
          <w:sz w:val="24"/>
          <w:szCs w:val="24"/>
        </w:rPr>
        <w:t>),</w:t>
      </w:r>
      <w:r w:rsidR="009D7F01" w:rsidRPr="000B5123">
        <w:rPr>
          <w:iCs/>
          <w:sz w:val="24"/>
          <w:szCs w:val="24"/>
        </w:rPr>
        <w:t xml:space="preserve"> </w:t>
      </w:r>
      <w:r w:rsidR="009D7F01" w:rsidRPr="000B5123">
        <w:rPr>
          <w:sz w:val="24"/>
          <w:szCs w:val="24"/>
        </w:rPr>
        <w:t xml:space="preserve">на сайте </w:t>
      </w:r>
      <w:r w:rsidR="007556FF" w:rsidRPr="000B5123">
        <w:rPr>
          <w:iCs/>
          <w:sz w:val="24"/>
          <w:szCs w:val="24"/>
        </w:rPr>
        <w:t>ПАО «МРСК Центра»</w:t>
      </w:r>
      <w:r w:rsidR="009D7F01" w:rsidRPr="000B5123">
        <w:rPr>
          <w:sz w:val="24"/>
          <w:szCs w:val="24"/>
        </w:rPr>
        <w:t xml:space="preserve"> (</w:t>
      </w:r>
      <w:hyperlink r:id="rId21" w:history="1">
        <w:proofErr w:type="gramEnd"/>
        <w:r w:rsidR="007556FF" w:rsidRPr="000B5123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0B5123">
        <w:rPr>
          <w:sz w:val="24"/>
          <w:szCs w:val="24"/>
        </w:rPr>
        <w:t>)</w:t>
      </w:r>
      <w:r w:rsidR="00702B2C" w:rsidRPr="000B5123">
        <w:rPr>
          <w:sz w:val="24"/>
          <w:szCs w:val="24"/>
        </w:rPr>
        <w:t xml:space="preserve">, на сайте ЭТП, указанном в п. </w:t>
      </w:r>
      <w:r w:rsidR="002F5A68" w:rsidRPr="000B5123">
        <w:rPr>
          <w:sz w:val="24"/>
          <w:szCs w:val="24"/>
        </w:rPr>
        <w:fldChar w:fldCharType="begin"/>
      </w:r>
      <w:r w:rsidR="002F5A68" w:rsidRPr="000B5123">
        <w:rPr>
          <w:sz w:val="24"/>
          <w:szCs w:val="24"/>
        </w:rPr>
        <w:instrText xml:space="preserve"> REF _Ref440269836 \r \h  \* MERGEFORMAT </w:instrText>
      </w:r>
      <w:r w:rsidR="002F5A68" w:rsidRPr="000B5123">
        <w:rPr>
          <w:sz w:val="24"/>
          <w:szCs w:val="24"/>
        </w:rPr>
      </w:r>
      <w:r w:rsidR="002F5A68" w:rsidRPr="000B5123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1.1.2</w:t>
      </w:r>
      <w:r w:rsidR="002F5A68" w:rsidRPr="000B5123">
        <w:rPr>
          <w:sz w:val="24"/>
          <w:szCs w:val="24"/>
        </w:rPr>
        <w:fldChar w:fldCharType="end"/>
      </w:r>
      <w:r w:rsidR="00702B2C" w:rsidRPr="000B5123">
        <w:rPr>
          <w:sz w:val="24"/>
          <w:szCs w:val="24"/>
        </w:rPr>
        <w:t xml:space="preserve"> настоящей Документации,</w:t>
      </w:r>
      <w:r w:rsidR="009A7733" w:rsidRPr="000B5123">
        <w:rPr>
          <w:iCs/>
          <w:sz w:val="24"/>
          <w:szCs w:val="24"/>
        </w:rPr>
        <w:t xml:space="preserve"> </w:t>
      </w:r>
      <w:r w:rsidRPr="000B5123">
        <w:rPr>
          <w:iCs/>
          <w:sz w:val="24"/>
          <w:szCs w:val="24"/>
        </w:rPr>
        <w:t>приг</w:t>
      </w:r>
      <w:r w:rsidRPr="000B5123">
        <w:rPr>
          <w:sz w:val="24"/>
          <w:szCs w:val="24"/>
        </w:rPr>
        <w:t>ласило юридических лиц</w:t>
      </w:r>
      <w:r w:rsidR="005B75A6" w:rsidRPr="000B5123">
        <w:rPr>
          <w:sz w:val="24"/>
          <w:szCs w:val="24"/>
        </w:rPr>
        <w:t xml:space="preserve"> и физических лиц (в т.</w:t>
      </w:r>
      <w:r w:rsidR="003129D4" w:rsidRPr="000B5123">
        <w:rPr>
          <w:sz w:val="24"/>
          <w:szCs w:val="24"/>
        </w:rPr>
        <w:t xml:space="preserve"> </w:t>
      </w:r>
      <w:r w:rsidR="005B75A6" w:rsidRPr="000B5123">
        <w:rPr>
          <w:sz w:val="24"/>
          <w:szCs w:val="24"/>
        </w:rPr>
        <w:t>ч. индивидуальных предпринимателей)</w:t>
      </w:r>
      <w:r w:rsidR="003B66B1" w:rsidRPr="000B5123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B66B1" w:rsidRPr="000B5123">
        <w:rPr>
          <w:sz w:val="24"/>
          <w:szCs w:val="24"/>
        </w:rPr>
        <w:t xml:space="preserve"> </w:t>
      </w:r>
      <w:proofErr w:type="gramStart"/>
      <w:r w:rsidR="003B66B1" w:rsidRPr="000B5123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0B5123">
        <w:rPr>
          <w:sz w:val="24"/>
          <w:szCs w:val="24"/>
        </w:rPr>
        <w:t xml:space="preserve"> (далее - Участники)</w:t>
      </w:r>
      <w:r w:rsidR="009D7F01" w:rsidRPr="000B5123">
        <w:rPr>
          <w:sz w:val="24"/>
          <w:szCs w:val="24"/>
        </w:rPr>
        <w:t xml:space="preserve"> </w:t>
      </w:r>
      <w:r w:rsidR="004B5EB3" w:rsidRPr="000B5123">
        <w:rPr>
          <w:sz w:val="24"/>
          <w:szCs w:val="24"/>
        </w:rPr>
        <w:t>к участию в процедуре О</w:t>
      </w:r>
      <w:r w:rsidRPr="000B512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B5123">
        <w:rPr>
          <w:sz w:val="24"/>
          <w:szCs w:val="24"/>
        </w:rPr>
        <w:t xml:space="preserve">на право заключения </w:t>
      </w:r>
      <w:r w:rsidR="00366652" w:rsidRPr="000B5123">
        <w:rPr>
          <w:sz w:val="24"/>
          <w:szCs w:val="24"/>
        </w:rPr>
        <w:t>Догово</w:t>
      </w:r>
      <w:r w:rsidR="00734282" w:rsidRPr="000B5123">
        <w:rPr>
          <w:sz w:val="24"/>
          <w:szCs w:val="24"/>
        </w:rPr>
        <w:t>ра</w:t>
      </w:r>
      <w:r w:rsidR="00366652" w:rsidRPr="000B5123">
        <w:rPr>
          <w:sz w:val="24"/>
          <w:szCs w:val="24"/>
        </w:rPr>
        <w:t xml:space="preserve"> </w:t>
      </w:r>
      <w:r w:rsidR="00700B2D" w:rsidRPr="00804718">
        <w:rPr>
          <w:iCs/>
          <w:sz w:val="24"/>
        </w:rPr>
        <w:t>на оказание услуг</w:t>
      </w:r>
      <w:r w:rsidR="00700B2D">
        <w:rPr>
          <w:iCs/>
          <w:sz w:val="24"/>
        </w:rPr>
        <w:t xml:space="preserve"> по </w:t>
      </w:r>
      <w:r w:rsidR="00700B2D" w:rsidRPr="003C05A8">
        <w:rPr>
          <w:iCs/>
          <w:sz w:val="24"/>
        </w:rPr>
        <w:t>заправке и восстановлению картриджей для лазерных принтеров</w:t>
      </w:r>
      <w:r w:rsidR="00700B2D" w:rsidRPr="000B5123">
        <w:rPr>
          <w:sz w:val="24"/>
          <w:szCs w:val="24"/>
        </w:rPr>
        <w:t xml:space="preserve"> </w:t>
      </w:r>
      <w:r w:rsidR="00366652" w:rsidRPr="000B5123">
        <w:rPr>
          <w:sz w:val="24"/>
          <w:szCs w:val="24"/>
        </w:rPr>
        <w:t>для нужд ПАО «МРСК Центра»</w:t>
      </w:r>
      <w:r w:rsidR="00702B2C" w:rsidRPr="000B5123">
        <w:rPr>
          <w:sz w:val="24"/>
          <w:szCs w:val="24"/>
        </w:rPr>
        <w:t xml:space="preserve"> </w:t>
      </w:r>
      <w:r w:rsidR="00862664" w:rsidRPr="000B5123">
        <w:rPr>
          <w:sz w:val="24"/>
          <w:szCs w:val="24"/>
        </w:rPr>
        <w:t>(филиала «Воронежэнерго»</w:t>
      </w:r>
      <w:r w:rsidR="00734282" w:rsidRPr="000B5123">
        <w:rPr>
          <w:sz w:val="24"/>
          <w:szCs w:val="24"/>
        </w:rPr>
        <w:t>)</w:t>
      </w:r>
      <w:r w:rsidR="00862664" w:rsidRPr="000B5123">
        <w:rPr>
          <w:sz w:val="24"/>
          <w:szCs w:val="24"/>
        </w:rPr>
        <w:t>, расположенного по</w:t>
      </w:r>
      <w:proofErr w:type="gramEnd"/>
      <w:r w:rsidR="00862664" w:rsidRPr="000B5123">
        <w:rPr>
          <w:sz w:val="24"/>
          <w:szCs w:val="24"/>
        </w:rPr>
        <w:t xml:space="preserve"> адресу: РФ, 394033, г. Воронеж, ул. </w:t>
      </w:r>
      <w:proofErr w:type="spellStart"/>
      <w:r w:rsidR="00862664" w:rsidRPr="000B5123">
        <w:rPr>
          <w:sz w:val="24"/>
          <w:szCs w:val="24"/>
        </w:rPr>
        <w:t>Арзамасская</w:t>
      </w:r>
      <w:proofErr w:type="spellEnd"/>
      <w:r w:rsidR="00862664" w:rsidRPr="000B5123">
        <w:rPr>
          <w:sz w:val="24"/>
          <w:szCs w:val="24"/>
        </w:rPr>
        <w:t>, 2</w:t>
      </w:r>
      <w:r w:rsidRPr="000B512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B512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B5123">
        <w:rPr>
          <w:sz w:val="24"/>
          <w:szCs w:val="24"/>
        </w:rPr>
        <w:t xml:space="preserve">Настоящий </w:t>
      </w:r>
      <w:r w:rsidR="004B5EB3" w:rsidRPr="000B5123">
        <w:rPr>
          <w:sz w:val="24"/>
          <w:szCs w:val="24"/>
        </w:rPr>
        <w:t>З</w:t>
      </w:r>
      <w:r w:rsidRPr="000B512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B5123">
        <w:rPr>
          <w:sz w:val="24"/>
          <w:szCs w:val="24"/>
        </w:rPr>
        <w:t>электронной торговой площадк</w:t>
      </w:r>
      <w:r w:rsidR="00414AB1" w:rsidRPr="000B5123">
        <w:rPr>
          <w:sz w:val="24"/>
          <w:szCs w:val="24"/>
        </w:rPr>
        <w:t>и</w:t>
      </w:r>
      <w:r w:rsidR="00702B2C" w:rsidRPr="000B5123">
        <w:rPr>
          <w:sz w:val="24"/>
          <w:szCs w:val="24"/>
        </w:rPr>
        <w:t xml:space="preserve"> </w:t>
      </w:r>
      <w:r w:rsidR="000D70B6" w:rsidRPr="000B5123">
        <w:rPr>
          <w:sz w:val="24"/>
          <w:szCs w:val="24"/>
        </w:rPr>
        <w:t>П</w:t>
      </w:r>
      <w:r w:rsidR="00702B2C" w:rsidRPr="000B5123">
        <w:rPr>
          <w:sz w:val="24"/>
          <w:szCs w:val="24"/>
        </w:rPr>
        <w:t>АО «</w:t>
      </w:r>
      <w:proofErr w:type="spellStart"/>
      <w:r w:rsidR="00702B2C" w:rsidRPr="000B5123">
        <w:rPr>
          <w:sz w:val="24"/>
          <w:szCs w:val="24"/>
        </w:rPr>
        <w:t>Россети</w:t>
      </w:r>
      <w:proofErr w:type="spellEnd"/>
      <w:r w:rsidR="00702B2C" w:rsidRPr="000B5123">
        <w:rPr>
          <w:sz w:val="24"/>
          <w:szCs w:val="24"/>
        </w:rPr>
        <w:t xml:space="preserve">» </w:t>
      </w:r>
      <w:hyperlink r:id="rId22" w:history="1">
        <w:r w:rsidR="00862664" w:rsidRPr="000B5123">
          <w:rPr>
            <w:rStyle w:val="a7"/>
            <w:sz w:val="24"/>
            <w:szCs w:val="24"/>
          </w:rPr>
          <w:t>etp.rosseti.ru</w:t>
        </w:r>
      </w:hyperlink>
      <w:r w:rsidR="00862664" w:rsidRPr="000B5123">
        <w:rPr>
          <w:sz w:val="24"/>
          <w:szCs w:val="24"/>
        </w:rPr>
        <w:t xml:space="preserve"> </w:t>
      </w:r>
      <w:r w:rsidR="00702B2C" w:rsidRPr="000B5123">
        <w:rPr>
          <w:sz w:val="24"/>
          <w:szCs w:val="24"/>
        </w:rPr>
        <w:t>(далее — ЭТП)</w:t>
      </w:r>
      <w:r w:rsidR="005B75A6" w:rsidRPr="000B5123">
        <w:rPr>
          <w:sz w:val="24"/>
          <w:szCs w:val="24"/>
        </w:rPr>
        <w:t>.</w:t>
      </w:r>
      <w:bookmarkEnd w:id="14"/>
    </w:p>
    <w:p w:rsidR="00717F60" w:rsidRPr="000B512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B5123">
        <w:rPr>
          <w:sz w:val="24"/>
          <w:szCs w:val="24"/>
        </w:rPr>
        <w:t>Заказчик</w:t>
      </w:r>
      <w:r w:rsidR="00702B2C" w:rsidRPr="000B5123">
        <w:rPr>
          <w:sz w:val="24"/>
          <w:szCs w:val="24"/>
        </w:rPr>
        <w:t xml:space="preserve">: </w:t>
      </w:r>
      <w:r w:rsidRPr="000B5123">
        <w:rPr>
          <w:sz w:val="24"/>
          <w:szCs w:val="24"/>
        </w:rPr>
        <w:t xml:space="preserve"> </w:t>
      </w:r>
      <w:r w:rsidR="00702B2C" w:rsidRPr="000B5123">
        <w:rPr>
          <w:iCs/>
          <w:sz w:val="24"/>
          <w:szCs w:val="24"/>
        </w:rPr>
        <w:t>ПАО «МРСК Центра».</w:t>
      </w:r>
      <w:r w:rsidRPr="000B5123">
        <w:rPr>
          <w:rStyle w:val="aa"/>
          <w:sz w:val="24"/>
          <w:szCs w:val="24"/>
        </w:rPr>
        <w:t xml:space="preserve"> </w:t>
      </w:r>
      <w:bookmarkEnd w:id="15"/>
    </w:p>
    <w:p w:rsidR="008C4223" w:rsidRPr="000B51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B5123">
        <w:rPr>
          <w:sz w:val="24"/>
          <w:szCs w:val="24"/>
        </w:rPr>
        <w:t>Предмет З</w:t>
      </w:r>
      <w:r w:rsidR="00717F60" w:rsidRPr="000B5123">
        <w:rPr>
          <w:sz w:val="24"/>
          <w:szCs w:val="24"/>
        </w:rPr>
        <w:t>апроса предложений</w:t>
      </w:r>
      <w:r w:rsidR="00702B2C" w:rsidRPr="000B5123">
        <w:rPr>
          <w:sz w:val="24"/>
          <w:szCs w:val="24"/>
        </w:rPr>
        <w:t>:</w:t>
      </w:r>
      <w:bookmarkEnd w:id="16"/>
    </w:p>
    <w:p w:rsidR="00A40714" w:rsidRPr="00DE3E3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B5123">
        <w:rPr>
          <w:b/>
          <w:sz w:val="24"/>
          <w:szCs w:val="24"/>
          <w:u w:val="single"/>
        </w:rPr>
        <w:t>Лот №1:</w:t>
      </w:r>
      <w:r w:rsidR="00717F60" w:rsidRPr="000B5123">
        <w:rPr>
          <w:sz w:val="24"/>
          <w:szCs w:val="24"/>
        </w:rPr>
        <w:t xml:space="preserve"> право заключения </w:t>
      </w:r>
      <w:r w:rsidR="00123C70" w:rsidRPr="000B5123">
        <w:rPr>
          <w:sz w:val="24"/>
          <w:szCs w:val="24"/>
        </w:rPr>
        <w:t>Договор</w:t>
      </w:r>
      <w:r w:rsidR="0097657A" w:rsidRPr="000B5123">
        <w:rPr>
          <w:sz w:val="24"/>
          <w:szCs w:val="24"/>
        </w:rPr>
        <w:t xml:space="preserve">а </w:t>
      </w:r>
      <w:r w:rsidR="00700B2D" w:rsidRPr="00804718">
        <w:rPr>
          <w:iCs/>
          <w:sz w:val="24"/>
        </w:rPr>
        <w:t>на оказание услуг</w:t>
      </w:r>
      <w:r w:rsidR="00700B2D">
        <w:rPr>
          <w:iCs/>
          <w:sz w:val="24"/>
        </w:rPr>
        <w:t xml:space="preserve"> по </w:t>
      </w:r>
      <w:r w:rsidR="00700B2D" w:rsidRPr="003C05A8">
        <w:rPr>
          <w:iCs/>
          <w:sz w:val="24"/>
        </w:rPr>
        <w:t>заправке и восстановлению картриджей для лазерных принтеров</w:t>
      </w:r>
      <w:r w:rsidR="00700B2D" w:rsidRPr="000B5123">
        <w:rPr>
          <w:sz w:val="24"/>
          <w:szCs w:val="24"/>
        </w:rPr>
        <w:t xml:space="preserve"> </w:t>
      </w:r>
      <w:r w:rsidR="00366652" w:rsidRPr="000B5123">
        <w:rPr>
          <w:sz w:val="24"/>
          <w:szCs w:val="24"/>
        </w:rPr>
        <w:t>для нужд ПАО «</w:t>
      </w:r>
      <w:r w:rsidR="00366652" w:rsidRPr="00DE3E37">
        <w:rPr>
          <w:sz w:val="24"/>
          <w:szCs w:val="24"/>
        </w:rPr>
        <w:t>МРСК Центра»</w:t>
      </w:r>
      <w:r w:rsidR="00702B2C" w:rsidRPr="00DE3E37">
        <w:rPr>
          <w:sz w:val="24"/>
          <w:szCs w:val="24"/>
        </w:rPr>
        <w:t xml:space="preserve"> (филиал</w:t>
      </w:r>
      <w:r w:rsidR="0097657A" w:rsidRPr="00DE3E37">
        <w:rPr>
          <w:sz w:val="24"/>
          <w:szCs w:val="24"/>
        </w:rPr>
        <w:t>а</w:t>
      </w:r>
      <w:r w:rsidR="00702B2C" w:rsidRPr="00DE3E37">
        <w:rPr>
          <w:sz w:val="24"/>
          <w:szCs w:val="24"/>
        </w:rPr>
        <w:t xml:space="preserve"> «Воронежэнерго</w:t>
      </w:r>
      <w:r w:rsidR="00862664" w:rsidRPr="00DE3E37">
        <w:rPr>
          <w:sz w:val="24"/>
          <w:szCs w:val="24"/>
        </w:rPr>
        <w:t>»</w:t>
      </w:r>
      <w:r w:rsidR="00702B2C" w:rsidRPr="00DE3E37">
        <w:rPr>
          <w:sz w:val="24"/>
          <w:szCs w:val="24"/>
        </w:rPr>
        <w:t>)</w:t>
      </w:r>
      <w:bookmarkEnd w:id="17"/>
      <w:r w:rsidR="00702B2C" w:rsidRPr="00DE3E37">
        <w:rPr>
          <w:sz w:val="24"/>
          <w:szCs w:val="24"/>
        </w:rPr>
        <w:t>.</w:t>
      </w:r>
    </w:p>
    <w:p w:rsidR="008C4223" w:rsidRPr="00DE3E3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E3E37">
        <w:rPr>
          <w:sz w:val="24"/>
          <w:szCs w:val="24"/>
        </w:rPr>
        <w:t xml:space="preserve">Количество лотов: </w:t>
      </w:r>
      <w:r w:rsidRPr="00DE3E37">
        <w:rPr>
          <w:b/>
          <w:sz w:val="24"/>
          <w:szCs w:val="24"/>
        </w:rPr>
        <w:t>1 (один)</w:t>
      </w:r>
      <w:r w:rsidRPr="00DE3E37">
        <w:rPr>
          <w:sz w:val="24"/>
          <w:szCs w:val="24"/>
        </w:rPr>
        <w:t>.</w:t>
      </w:r>
    </w:p>
    <w:bookmarkEnd w:id="18"/>
    <w:p w:rsidR="00804801" w:rsidRPr="00DE3E3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E3E37">
        <w:rPr>
          <w:sz w:val="24"/>
          <w:szCs w:val="24"/>
        </w:rPr>
        <w:t xml:space="preserve">Частичное </w:t>
      </w:r>
      <w:r w:rsidR="00366652" w:rsidRPr="00DE3E37">
        <w:rPr>
          <w:sz w:val="24"/>
          <w:szCs w:val="24"/>
        </w:rPr>
        <w:t xml:space="preserve">оказание </w:t>
      </w:r>
      <w:r w:rsidR="00AD3EBC" w:rsidRPr="00DE3E37">
        <w:rPr>
          <w:sz w:val="24"/>
          <w:szCs w:val="24"/>
        </w:rPr>
        <w:t>услуг</w:t>
      </w:r>
      <w:r w:rsidRPr="00DE3E37">
        <w:rPr>
          <w:sz w:val="24"/>
          <w:szCs w:val="24"/>
        </w:rPr>
        <w:t xml:space="preserve"> не допускается.</w:t>
      </w:r>
    </w:p>
    <w:p w:rsidR="00717F60" w:rsidRPr="00DE3E3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E3E37">
        <w:rPr>
          <w:sz w:val="24"/>
          <w:szCs w:val="24"/>
        </w:rPr>
        <w:t>Сроки</w:t>
      </w:r>
      <w:r w:rsidR="00717F60" w:rsidRPr="00DE3E37">
        <w:rPr>
          <w:sz w:val="24"/>
          <w:szCs w:val="24"/>
        </w:rPr>
        <w:t xml:space="preserve"> </w:t>
      </w:r>
      <w:r w:rsidR="00366652" w:rsidRPr="00DE3E37">
        <w:rPr>
          <w:sz w:val="24"/>
          <w:szCs w:val="24"/>
        </w:rPr>
        <w:t>оказания услуг</w:t>
      </w:r>
      <w:r w:rsidR="00717F60" w:rsidRPr="00DE3E37">
        <w:rPr>
          <w:sz w:val="24"/>
          <w:szCs w:val="24"/>
        </w:rPr>
        <w:t xml:space="preserve">: </w:t>
      </w:r>
      <w:r w:rsidR="00F62B9A" w:rsidRPr="00DE3E37">
        <w:rPr>
          <w:sz w:val="24"/>
          <w:szCs w:val="24"/>
        </w:rPr>
        <w:t>с момента заключения договора до 30.12.2018 года (в соответствии со сроками, указанными в Приложении №1 к документации по запросу предложений)</w:t>
      </w:r>
      <w:r w:rsidR="00717F60" w:rsidRPr="00DE3E37">
        <w:rPr>
          <w:sz w:val="24"/>
          <w:szCs w:val="24"/>
        </w:rPr>
        <w:t>.</w:t>
      </w:r>
      <w:bookmarkEnd w:id="19"/>
    </w:p>
    <w:p w:rsidR="008D2928" w:rsidRPr="00DE3E37" w:rsidRDefault="00F62B9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E3E37">
        <w:t xml:space="preserve">Оказание услуг </w:t>
      </w:r>
      <w:r w:rsidRPr="00DE3E37">
        <w:rPr>
          <w:sz w:val="24"/>
          <w:szCs w:val="24"/>
        </w:rPr>
        <w:t xml:space="preserve">Участником будет осуществляться на территории </w:t>
      </w:r>
      <w:r w:rsidR="00DE3E37" w:rsidRPr="00DE3E37">
        <w:rPr>
          <w:sz w:val="24"/>
          <w:szCs w:val="24"/>
        </w:rPr>
        <w:t>Российской Федерации</w:t>
      </w:r>
      <w:r w:rsidR="00366652" w:rsidRPr="00DE3E37">
        <w:rPr>
          <w:sz w:val="24"/>
          <w:szCs w:val="24"/>
        </w:rPr>
        <w:t>.</w:t>
      </w:r>
      <w:bookmarkEnd w:id="20"/>
    </w:p>
    <w:p w:rsidR="00717F60" w:rsidRPr="00816CF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E3E37">
        <w:rPr>
          <w:iCs/>
          <w:sz w:val="24"/>
          <w:szCs w:val="24"/>
        </w:rPr>
        <w:t xml:space="preserve">Форма и порядок </w:t>
      </w:r>
      <w:r w:rsidRPr="00816CF9">
        <w:rPr>
          <w:iCs/>
          <w:sz w:val="24"/>
          <w:szCs w:val="24"/>
        </w:rPr>
        <w:t xml:space="preserve">оплаты: </w:t>
      </w:r>
      <w:bookmarkEnd w:id="21"/>
      <w:r w:rsidR="00585878" w:rsidRPr="00816CF9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816CF9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16CF9">
        <w:rPr>
          <w:iCs/>
          <w:sz w:val="24"/>
          <w:szCs w:val="24"/>
        </w:rPr>
        <w:t xml:space="preserve">Порядок проведения </w:t>
      </w:r>
      <w:r w:rsidR="00C05EF6" w:rsidRPr="00816CF9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700B2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700B2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700B2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700B2D" w:rsidRPr="00700B2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700B2D" w:rsidRPr="00700B2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00B2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00B2D" w:rsidRPr="00700B2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700B2D" w:rsidRPr="00700B2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00B2D" w:rsidRPr="00700B2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700B2D" w:rsidRPr="00700B2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00B2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00B2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00B2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700B2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700B2D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700B2D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700B2D" w:rsidRPr="00700B2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700B2D" w:rsidRPr="00700B2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700B2D" w:rsidRPr="00700B2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700B2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E3E37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DE3E37">
        <w:rPr>
          <w:szCs w:val="24"/>
        </w:rPr>
        <w:t xml:space="preserve">Начальная (максимальная) цена </w:t>
      </w:r>
      <w:r w:rsidR="00123C70" w:rsidRPr="00DE3E37">
        <w:rPr>
          <w:szCs w:val="24"/>
        </w:rPr>
        <w:t>Договор</w:t>
      </w:r>
      <w:r w:rsidRPr="00DE3E37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DE3E3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DE3E37">
        <w:rPr>
          <w:bCs w:val="0"/>
          <w:sz w:val="24"/>
          <w:szCs w:val="24"/>
        </w:rPr>
        <w:t xml:space="preserve">Начальная (максимальная) цена </w:t>
      </w:r>
      <w:r w:rsidR="00123C70" w:rsidRPr="00DE3E37">
        <w:rPr>
          <w:bCs w:val="0"/>
          <w:sz w:val="24"/>
          <w:szCs w:val="24"/>
        </w:rPr>
        <w:t>Договор</w:t>
      </w:r>
      <w:r w:rsidRPr="00DE3E37">
        <w:rPr>
          <w:bCs w:val="0"/>
          <w:sz w:val="24"/>
          <w:szCs w:val="24"/>
        </w:rPr>
        <w:t>а</w:t>
      </w:r>
      <w:r w:rsidR="00216641" w:rsidRPr="00DE3E37">
        <w:rPr>
          <w:bCs w:val="0"/>
          <w:sz w:val="24"/>
          <w:szCs w:val="24"/>
        </w:rPr>
        <w:t>:</w:t>
      </w:r>
      <w:bookmarkEnd w:id="451"/>
    </w:p>
    <w:p w:rsidR="00717F60" w:rsidRPr="00DE3E3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E3E37">
        <w:rPr>
          <w:b/>
          <w:bCs w:val="0"/>
          <w:sz w:val="24"/>
          <w:szCs w:val="24"/>
          <w:u w:val="single"/>
        </w:rPr>
        <w:t>По Лоту №1:</w:t>
      </w:r>
      <w:r w:rsidR="00717F60" w:rsidRPr="00DE3E37">
        <w:rPr>
          <w:bCs w:val="0"/>
          <w:sz w:val="24"/>
          <w:szCs w:val="24"/>
        </w:rPr>
        <w:t xml:space="preserve"> </w:t>
      </w:r>
      <w:r w:rsidR="003A00B8" w:rsidRPr="003A00B8">
        <w:rPr>
          <w:b/>
          <w:sz w:val="24"/>
          <w:szCs w:val="24"/>
        </w:rPr>
        <w:t>2 100 000,00</w:t>
      </w:r>
      <w:r w:rsidR="003A00B8" w:rsidRPr="003A00B8">
        <w:rPr>
          <w:sz w:val="24"/>
          <w:szCs w:val="24"/>
        </w:rPr>
        <w:t xml:space="preserve"> (Два миллиона сто тысяч) рублей 00 копеек РФ, без учета НДС; НДС составляет </w:t>
      </w:r>
      <w:r w:rsidR="003A00B8" w:rsidRPr="003A00B8">
        <w:rPr>
          <w:b/>
          <w:sz w:val="24"/>
          <w:szCs w:val="24"/>
        </w:rPr>
        <w:t>378 000,00</w:t>
      </w:r>
      <w:r w:rsidR="003A00B8" w:rsidRPr="003A00B8">
        <w:rPr>
          <w:sz w:val="24"/>
          <w:szCs w:val="24"/>
        </w:rPr>
        <w:t xml:space="preserve"> (Триста семьдесят восемь тысяч) рублей 00 копеек РФ; </w:t>
      </w:r>
      <w:r w:rsidR="003A00B8" w:rsidRPr="003A00B8">
        <w:rPr>
          <w:b/>
          <w:sz w:val="24"/>
          <w:szCs w:val="24"/>
        </w:rPr>
        <w:t>2 478 000,00</w:t>
      </w:r>
      <w:r w:rsidR="003A00B8" w:rsidRPr="003A00B8">
        <w:rPr>
          <w:sz w:val="24"/>
          <w:szCs w:val="24"/>
        </w:rPr>
        <w:t xml:space="preserve"> (Два миллиона четыреста семьдесят восемь тысяч) рублей 00 копеек РФ, с учетом НДС</w:t>
      </w:r>
      <w:r w:rsidR="003000C2" w:rsidRPr="003A00B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GoBack"/>
      <w:bookmarkEnd w:id="452"/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816CF9">
        <w:rPr>
          <w:bCs w:val="0"/>
          <w:sz w:val="24"/>
          <w:szCs w:val="24"/>
        </w:rPr>
        <w:t xml:space="preserve">Требования к </w:t>
      </w:r>
      <w:r w:rsidR="009C744E" w:rsidRPr="00816CF9">
        <w:rPr>
          <w:bCs w:val="0"/>
          <w:sz w:val="24"/>
          <w:szCs w:val="24"/>
        </w:rPr>
        <w:t>Участник</w:t>
      </w:r>
      <w:r w:rsidRPr="00816CF9">
        <w:rPr>
          <w:bCs w:val="0"/>
          <w:sz w:val="24"/>
          <w:szCs w:val="24"/>
        </w:rPr>
        <w:t>ам</w:t>
      </w:r>
      <w:bookmarkEnd w:id="470"/>
      <w:r w:rsidRPr="00816CF9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816CF9">
        <w:rPr>
          <w:bCs w:val="0"/>
          <w:sz w:val="24"/>
          <w:szCs w:val="24"/>
        </w:rPr>
        <w:t xml:space="preserve"> у</w:t>
      </w:r>
      <w:r w:rsidRPr="00816CF9">
        <w:rPr>
          <w:bCs w:val="0"/>
          <w:sz w:val="24"/>
          <w:szCs w:val="24"/>
        </w:rPr>
        <w:t xml:space="preserve">частвовать в процедуре </w:t>
      </w:r>
      <w:r w:rsidR="009C744E" w:rsidRPr="00816CF9">
        <w:rPr>
          <w:bCs w:val="0"/>
          <w:sz w:val="24"/>
          <w:szCs w:val="24"/>
        </w:rPr>
        <w:t>З</w:t>
      </w:r>
      <w:r w:rsidRPr="00816CF9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816CF9">
        <w:rPr>
          <w:bCs w:val="0"/>
          <w:color w:val="000000"/>
          <w:sz w:val="24"/>
          <w:szCs w:val="24"/>
        </w:rPr>
        <w:t>физическое</w:t>
      </w:r>
      <w:r w:rsidRPr="00816CF9">
        <w:rPr>
          <w:bCs w:val="0"/>
          <w:sz w:val="24"/>
          <w:szCs w:val="24"/>
        </w:rPr>
        <w:t xml:space="preserve"> лицо </w:t>
      </w:r>
      <w:r w:rsidR="00E71628" w:rsidRPr="00816CF9">
        <w:rPr>
          <w:bCs w:val="0"/>
          <w:sz w:val="24"/>
          <w:szCs w:val="24"/>
        </w:rPr>
        <w:t>(в т.</w:t>
      </w:r>
      <w:r w:rsidR="003129D4" w:rsidRPr="00816CF9">
        <w:rPr>
          <w:bCs w:val="0"/>
          <w:sz w:val="24"/>
          <w:szCs w:val="24"/>
        </w:rPr>
        <w:t xml:space="preserve"> </w:t>
      </w:r>
      <w:r w:rsidR="00E71628" w:rsidRPr="00816CF9">
        <w:rPr>
          <w:bCs w:val="0"/>
          <w:sz w:val="24"/>
          <w:szCs w:val="24"/>
        </w:rPr>
        <w:t xml:space="preserve">ч. </w:t>
      </w:r>
      <w:r w:rsidRPr="00816CF9">
        <w:rPr>
          <w:bCs w:val="0"/>
          <w:sz w:val="24"/>
          <w:szCs w:val="24"/>
        </w:rPr>
        <w:t>индивидуальный предприниматель</w:t>
      </w:r>
      <w:r w:rsidR="00E71628" w:rsidRPr="00816CF9">
        <w:rPr>
          <w:bCs w:val="0"/>
          <w:sz w:val="24"/>
          <w:szCs w:val="24"/>
        </w:rPr>
        <w:t>)</w:t>
      </w:r>
      <w:r w:rsidR="00816CF9" w:rsidRPr="00816CF9">
        <w:rPr>
          <w:bCs w:val="0"/>
          <w:sz w:val="24"/>
          <w:szCs w:val="24"/>
        </w:rPr>
        <w:t>,</w:t>
      </w:r>
      <w:r w:rsidR="00816CF9" w:rsidRPr="00816CF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816CF9">
        <w:rPr>
          <w:bCs w:val="0"/>
          <w:sz w:val="24"/>
          <w:szCs w:val="24"/>
        </w:rPr>
        <w:t xml:space="preserve">. </w:t>
      </w:r>
      <w:proofErr w:type="gramStart"/>
      <w:r w:rsidR="00362EA4" w:rsidRPr="00816CF9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700B2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011E4A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E7BC1" w:rsidRPr="009E7BC1" w:rsidRDefault="009E7BC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E7BC1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9E7BC1" w:rsidRDefault="009E7BC1" w:rsidP="009E7BC1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9E7BC1">
        <w:rPr>
          <w:sz w:val="24"/>
          <w:szCs w:val="24"/>
        </w:rPr>
        <w:t>предпринимательств</w:t>
      </w:r>
      <w:r w:rsidRPr="00694B82">
        <w:rPr>
          <w:sz w:val="24"/>
          <w:szCs w:val="24"/>
        </w:rPr>
        <w:t>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5.12</w:t>
      </w:r>
      <w:r w:rsidR="00700B2D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700B2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val="en-US"/>
        </w:rPr>
        <w:t>a</w:t>
      </w:r>
      <w:r w:rsidR="00700B2D" w:rsidRPr="00700B2D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val="en-US"/>
        </w:rPr>
        <w:t>g</w:t>
      </w:r>
      <w:r w:rsidR="00700B2D" w:rsidRPr="00700B2D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700B2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700B2D" w:rsidRPr="00700B2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FA2BFC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FA2BFC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FA2BFC">
        <w:rPr>
          <w:bCs w:val="0"/>
          <w:sz w:val="24"/>
          <w:szCs w:val="24"/>
        </w:rPr>
        <w:t>запросе предложений</w:t>
      </w:r>
      <w:r w:rsidR="00932C0A" w:rsidRPr="00FA2BFC">
        <w:rPr>
          <w:bCs w:val="0"/>
          <w:sz w:val="24"/>
          <w:szCs w:val="24"/>
        </w:rPr>
        <w:t xml:space="preserve"> и подачей </w:t>
      </w:r>
      <w:r w:rsidR="004B5EB3" w:rsidRPr="00FA2BFC">
        <w:rPr>
          <w:bCs w:val="0"/>
          <w:sz w:val="24"/>
          <w:szCs w:val="24"/>
        </w:rPr>
        <w:t>Заявк</w:t>
      </w:r>
      <w:r w:rsidR="00932C0A" w:rsidRPr="00FA2BFC">
        <w:rPr>
          <w:bCs w:val="0"/>
          <w:sz w:val="24"/>
          <w:szCs w:val="24"/>
        </w:rPr>
        <w:t xml:space="preserve">и, на </w:t>
      </w:r>
      <w:r w:rsidR="00011E4A" w:rsidRPr="00FA2BFC">
        <w:rPr>
          <w:bCs w:val="0"/>
          <w:sz w:val="24"/>
          <w:szCs w:val="24"/>
        </w:rPr>
        <w:t>сумму 2% от стоимости Заявки</w:t>
      </w:r>
      <w:r w:rsidR="00932C0A" w:rsidRPr="00FA2BFC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A2BFC">
        <w:rPr>
          <w:sz w:val="24"/>
          <w:szCs w:val="24"/>
        </w:rPr>
        <w:t>Обеспечение исполнения обязательств Участника</w:t>
      </w:r>
      <w:r w:rsidRPr="007A5083">
        <w:rPr>
          <w:sz w:val="24"/>
          <w:szCs w:val="24"/>
        </w:rPr>
        <w:t xml:space="preserve">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FA2BFC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FA2BFC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FA2BFC">
        <w:rPr>
          <w:sz w:val="24"/>
          <w:szCs w:val="24"/>
        </w:rPr>
        <w:t>чья Заявка признана лучшей,</w:t>
      </w:r>
      <w:r w:rsidR="0033661D" w:rsidRPr="00FA2BFC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FA2BFC">
        <w:rPr>
          <w:bCs w:val="0"/>
          <w:sz w:val="24"/>
          <w:szCs w:val="24"/>
        </w:rPr>
        <w:t>(п</w:t>
      </w:r>
      <w:r w:rsidR="00403042" w:rsidRPr="00FA2BFC">
        <w:rPr>
          <w:bCs w:val="0"/>
          <w:sz w:val="24"/>
          <w:szCs w:val="24"/>
        </w:rPr>
        <w:t>.</w:t>
      </w:r>
      <w:r w:rsidR="0033661D" w:rsidRPr="00FA2BFC">
        <w:rPr>
          <w:bCs w:val="0"/>
          <w:sz w:val="24"/>
          <w:szCs w:val="24"/>
        </w:rPr>
        <w:t xml:space="preserve"> 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_Ref468875974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</w:rPr>
        <w:t>3.12</w:t>
      </w:r>
      <w:r w:rsidR="002F5A68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>);</w:t>
      </w:r>
    </w:p>
    <w:p w:rsidR="00932C0A" w:rsidRPr="00FA2BFC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A2BFC">
        <w:rPr>
          <w:bCs w:val="0"/>
          <w:sz w:val="24"/>
          <w:szCs w:val="24"/>
        </w:rPr>
        <w:t xml:space="preserve">отказа </w:t>
      </w:r>
      <w:r w:rsidR="009C744E" w:rsidRPr="00FA2BFC">
        <w:rPr>
          <w:bCs w:val="0"/>
          <w:sz w:val="24"/>
          <w:szCs w:val="24"/>
        </w:rPr>
        <w:t>Участник</w:t>
      </w:r>
      <w:r w:rsidR="004C5164" w:rsidRPr="00FA2BFC">
        <w:rPr>
          <w:bCs w:val="0"/>
          <w:sz w:val="24"/>
          <w:szCs w:val="24"/>
        </w:rPr>
        <w:t xml:space="preserve">а </w:t>
      </w:r>
      <w:r w:rsidR="007A439E" w:rsidRPr="00FA2BFC">
        <w:rPr>
          <w:bCs w:val="0"/>
          <w:sz w:val="24"/>
          <w:szCs w:val="24"/>
        </w:rPr>
        <w:t>запроса предложений</w:t>
      </w:r>
      <w:r w:rsidR="004C5164" w:rsidRPr="00FA2BFC">
        <w:rPr>
          <w:bCs w:val="0"/>
          <w:sz w:val="24"/>
          <w:szCs w:val="24"/>
        </w:rPr>
        <w:t xml:space="preserve">, </w:t>
      </w:r>
      <w:r w:rsidR="004C5164" w:rsidRPr="00FA2BFC">
        <w:rPr>
          <w:sz w:val="24"/>
          <w:szCs w:val="24"/>
        </w:rPr>
        <w:t xml:space="preserve">чья </w:t>
      </w:r>
      <w:r w:rsidR="004B5EB3" w:rsidRPr="00FA2BFC">
        <w:rPr>
          <w:sz w:val="24"/>
          <w:szCs w:val="24"/>
        </w:rPr>
        <w:t>Заявк</w:t>
      </w:r>
      <w:r w:rsidR="004C5164" w:rsidRPr="00FA2BFC">
        <w:rPr>
          <w:sz w:val="24"/>
          <w:szCs w:val="24"/>
        </w:rPr>
        <w:t>а признана лучшей,</w:t>
      </w:r>
      <w:r w:rsidR="007A439E" w:rsidRPr="00FA2BFC">
        <w:rPr>
          <w:bCs w:val="0"/>
          <w:sz w:val="24"/>
          <w:szCs w:val="24"/>
        </w:rPr>
        <w:t xml:space="preserve"> </w:t>
      </w:r>
      <w:r w:rsidRPr="00FA2BFC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FA2BFC">
        <w:rPr>
          <w:bCs w:val="0"/>
          <w:sz w:val="24"/>
          <w:szCs w:val="24"/>
        </w:rPr>
        <w:t>Договор</w:t>
      </w:r>
      <w:r w:rsidRPr="00FA2BFC">
        <w:rPr>
          <w:bCs w:val="0"/>
          <w:sz w:val="24"/>
          <w:szCs w:val="24"/>
        </w:rPr>
        <w:t>у</w:t>
      </w:r>
      <w:r w:rsidR="00573BDB" w:rsidRPr="00FA2BFC">
        <w:rPr>
          <w:bCs w:val="0"/>
          <w:sz w:val="24"/>
          <w:szCs w:val="24"/>
        </w:rPr>
        <w:t xml:space="preserve"> (п.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_Ref468201028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</w:rPr>
        <w:t>3.13</w:t>
      </w:r>
      <w:r w:rsidR="002F5A68" w:rsidRPr="00FA2BFC">
        <w:rPr>
          <w:sz w:val="24"/>
          <w:szCs w:val="24"/>
        </w:rPr>
        <w:fldChar w:fldCharType="end"/>
      </w:r>
      <w:r w:rsidR="00573BDB" w:rsidRPr="00FA2BFC">
        <w:rPr>
          <w:bCs w:val="0"/>
          <w:sz w:val="24"/>
          <w:szCs w:val="24"/>
        </w:rPr>
        <w:t>)</w:t>
      </w:r>
      <w:r w:rsidR="00311F48" w:rsidRPr="00FA2BFC">
        <w:rPr>
          <w:bCs w:val="0"/>
          <w:sz w:val="24"/>
          <w:szCs w:val="24"/>
        </w:rPr>
        <w:t>.</w:t>
      </w:r>
    </w:p>
    <w:p w:rsidR="00932C0A" w:rsidRPr="00FA2BFC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FA2BFC">
        <w:rPr>
          <w:bCs w:val="0"/>
          <w:sz w:val="24"/>
          <w:szCs w:val="24"/>
        </w:rPr>
        <w:t xml:space="preserve">В случаях, указанных в п. 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_Ref305753174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</w:rPr>
        <w:t>-3.3.14.3</w:t>
      </w:r>
      <w:r w:rsidR="00700B2D">
        <w:rPr>
          <w:sz w:val="24"/>
          <w:szCs w:val="24"/>
        </w:rPr>
        <w:t>.2</w:t>
      </w:r>
      <w:r w:rsidR="002F5A68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 xml:space="preserve"> </w:t>
      </w:r>
      <w:r w:rsidR="009C744E" w:rsidRPr="00FA2BFC">
        <w:rPr>
          <w:bCs w:val="0"/>
          <w:sz w:val="24"/>
          <w:szCs w:val="24"/>
        </w:rPr>
        <w:t>Участник</w:t>
      </w:r>
      <w:r w:rsidRPr="00FA2BFC">
        <w:rPr>
          <w:bCs w:val="0"/>
          <w:sz w:val="24"/>
          <w:szCs w:val="24"/>
        </w:rPr>
        <w:t xml:space="preserve"> обязан выплатить Заказчику неустойку </w:t>
      </w:r>
      <w:bookmarkEnd w:id="593"/>
      <w:r w:rsidR="00046B05" w:rsidRPr="00FA2BFC">
        <w:rPr>
          <w:bCs w:val="0"/>
          <w:sz w:val="24"/>
          <w:szCs w:val="24"/>
        </w:rPr>
        <w:t>в размере 2% от стоимости Заявки</w:t>
      </w:r>
      <w:r w:rsidR="000A7A8E" w:rsidRPr="00FA2BFC">
        <w:rPr>
          <w:bCs w:val="0"/>
          <w:sz w:val="24"/>
          <w:szCs w:val="24"/>
        </w:rPr>
        <w:t>, с учетом НДС.</w:t>
      </w:r>
    </w:p>
    <w:p w:rsidR="00932C0A" w:rsidRPr="00FA2BFC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FA2BFC">
        <w:rPr>
          <w:bCs w:val="0"/>
          <w:sz w:val="24"/>
          <w:szCs w:val="24"/>
        </w:rPr>
        <w:t>Участник</w:t>
      </w:r>
      <w:r w:rsidR="00932C0A" w:rsidRPr="00FA2BFC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FA2BFC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FA2BFC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FA2BFC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_Ref440272256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5.14</w:t>
      </w:r>
      <w:r w:rsidR="002F5A68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A2BFC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A2BFC">
        <w:rPr>
          <w:bCs w:val="0"/>
          <w:sz w:val="24"/>
          <w:szCs w:val="24"/>
        </w:rPr>
        <w:t>(</w:t>
      </w:r>
      <w:r w:rsidRPr="00FA2BFC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FA2BFC">
        <w:rPr>
          <w:sz w:val="24"/>
          <w:szCs w:val="24"/>
        </w:rPr>
        <w:fldChar w:fldCharType="begin"/>
      </w:r>
      <w:r w:rsidR="00197954" w:rsidRPr="00FA2BFC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A2BFC">
        <w:rPr>
          <w:sz w:val="24"/>
          <w:szCs w:val="24"/>
        </w:rPr>
        <w:instrText xml:space="preserve"> \* MERGEFORMAT </w:instrText>
      </w:r>
      <w:r w:rsidR="00AD2F1E" w:rsidRPr="00FA2BFC">
        <w:rPr>
          <w:sz w:val="24"/>
          <w:szCs w:val="24"/>
        </w:rPr>
      </w:r>
      <w:r w:rsidR="00AD2F1E" w:rsidRPr="00FA2BFC">
        <w:rPr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  <w:lang w:eastAsia="ru-RU"/>
        </w:rPr>
        <w:t>5.15</w:t>
      </w:r>
      <w:r w:rsidR="00AD2F1E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_Ref440289953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 xml:space="preserve"> настоящей Документации, по адресу: </w:t>
      </w:r>
      <w:r w:rsidR="00046B05" w:rsidRPr="00FA2BFC">
        <w:rPr>
          <w:sz w:val="24"/>
          <w:szCs w:val="24"/>
        </w:rPr>
        <w:t xml:space="preserve">РФ, </w:t>
      </w:r>
      <w:r w:rsidR="00046B05" w:rsidRPr="00FA2BFC">
        <w:rPr>
          <w:iCs/>
          <w:sz w:val="24"/>
          <w:szCs w:val="24"/>
        </w:rPr>
        <w:t xml:space="preserve">394033, г. Воронеж, ул. </w:t>
      </w:r>
      <w:proofErr w:type="spellStart"/>
      <w:r w:rsidR="00046B05" w:rsidRPr="00FA2BFC">
        <w:rPr>
          <w:iCs/>
          <w:sz w:val="24"/>
          <w:szCs w:val="24"/>
        </w:rPr>
        <w:t>Арзамасская</w:t>
      </w:r>
      <w:proofErr w:type="spellEnd"/>
      <w:r w:rsidR="00046B05" w:rsidRPr="00FA2BFC">
        <w:rPr>
          <w:iCs/>
          <w:sz w:val="24"/>
          <w:szCs w:val="24"/>
        </w:rPr>
        <w:t>, д. 2</w:t>
      </w:r>
      <w:r w:rsidR="00046B05" w:rsidRPr="00FA2BFC">
        <w:rPr>
          <w:sz w:val="24"/>
          <w:szCs w:val="24"/>
        </w:rPr>
        <w:t xml:space="preserve">, </w:t>
      </w:r>
      <w:proofErr w:type="spellStart"/>
      <w:r w:rsidR="00046B05" w:rsidRPr="00FA2BFC">
        <w:rPr>
          <w:sz w:val="24"/>
          <w:szCs w:val="24"/>
        </w:rPr>
        <w:t>каб</w:t>
      </w:r>
      <w:proofErr w:type="spellEnd"/>
      <w:r w:rsidR="00046B05" w:rsidRPr="00FA2BFC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FA2BFC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700B2D" w:rsidRPr="00700B2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46B0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046B05">
        <w:rPr>
          <w:rFonts w:eastAsia="Calibri"/>
          <w:szCs w:val="24"/>
          <w:lang w:eastAsia="en-US"/>
        </w:rPr>
        <w:t>73</w:t>
      </w:r>
      <w:r w:rsidR="00046B05" w:rsidRPr="009D331F">
        <w:rPr>
          <w:rFonts w:eastAsia="Calibri"/>
          <w:szCs w:val="24"/>
          <w:lang w:eastAsia="en-US"/>
        </w:rPr>
        <w:t xml:space="preserve">) </w:t>
      </w:r>
      <w:r w:rsidR="00046B05">
        <w:rPr>
          <w:rFonts w:eastAsia="Calibri"/>
          <w:szCs w:val="24"/>
          <w:lang w:eastAsia="en-US"/>
        </w:rPr>
        <w:t>257</w:t>
      </w:r>
      <w:r w:rsidR="00046B05" w:rsidRPr="009D331F">
        <w:rPr>
          <w:rFonts w:eastAsia="Calibri"/>
          <w:szCs w:val="24"/>
          <w:lang w:eastAsia="en-US"/>
        </w:rPr>
        <w:t>-</w:t>
      </w:r>
      <w:r w:rsidR="00046B05">
        <w:rPr>
          <w:rFonts w:eastAsia="Calibri"/>
          <w:szCs w:val="24"/>
          <w:lang w:eastAsia="en-US"/>
        </w:rPr>
        <w:t>94</w:t>
      </w:r>
      <w:r w:rsidR="00046B05" w:rsidRPr="009D331F">
        <w:rPr>
          <w:rFonts w:eastAsia="Calibri"/>
          <w:szCs w:val="24"/>
          <w:lang w:eastAsia="en-US"/>
        </w:rPr>
        <w:t>-</w:t>
      </w:r>
      <w:r w:rsidR="00046B05">
        <w:rPr>
          <w:rFonts w:eastAsia="Calibri"/>
          <w:szCs w:val="24"/>
          <w:lang w:eastAsia="en-US"/>
        </w:rPr>
        <w:t>66</w:t>
      </w:r>
      <w:r w:rsidR="00046B05" w:rsidRPr="009D331F">
        <w:rPr>
          <w:rFonts w:eastAsia="Calibri"/>
          <w:szCs w:val="24"/>
          <w:lang w:eastAsia="en-US"/>
        </w:rPr>
        <w:t>, адрес</w:t>
      </w:r>
      <w:proofErr w:type="gramEnd"/>
      <w:r w:rsidR="00046B05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046B05" w:rsidRPr="009D331F">
          <w:rPr>
            <w:rStyle w:val="a7"/>
            <w:rFonts w:eastAsia="Calibri"/>
            <w:lang w:val="en-US" w:eastAsia="en-US"/>
          </w:rPr>
          <w:t>Zaitseva</w:t>
        </w:r>
        <w:r w:rsidR="00046B05" w:rsidRPr="009D331F">
          <w:rPr>
            <w:rStyle w:val="a7"/>
            <w:rFonts w:eastAsia="Calibri"/>
            <w:lang w:eastAsia="en-US"/>
          </w:rPr>
          <w:t>.</w:t>
        </w:r>
        <w:r w:rsidR="00046B05" w:rsidRPr="009D331F">
          <w:rPr>
            <w:rStyle w:val="a7"/>
            <w:rFonts w:eastAsia="Calibri"/>
            <w:lang w:val="en-US" w:eastAsia="en-US"/>
          </w:rPr>
          <w:t>AA</w:t>
        </w:r>
        <w:r w:rsidR="00046B05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F64A8B" w:rsidRPr="006E07EF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E07EF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327D56" w:rsidRDefault="00327D56" w:rsidP="00327D5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327D56" w:rsidRPr="007A5083" w:rsidRDefault="00327D56" w:rsidP="00327D5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lastRenderedPageBreak/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  <w:r>
        <w:rPr>
          <w:sz w:val="24"/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FA2BFC">
        <w:rPr>
          <w:b/>
          <w:bCs w:val="0"/>
          <w:sz w:val="24"/>
          <w:szCs w:val="24"/>
        </w:rPr>
        <w:t xml:space="preserve">минут </w:t>
      </w:r>
      <w:r w:rsidR="00522CDF" w:rsidRPr="00FA2BFC">
        <w:rPr>
          <w:b/>
          <w:bCs w:val="0"/>
          <w:sz w:val="24"/>
          <w:szCs w:val="24"/>
        </w:rPr>
        <w:t>08</w:t>
      </w:r>
      <w:r w:rsidR="002B5044" w:rsidRPr="00FA2BFC">
        <w:rPr>
          <w:b/>
          <w:bCs w:val="0"/>
          <w:sz w:val="24"/>
          <w:szCs w:val="24"/>
        </w:rPr>
        <w:t xml:space="preserve"> </w:t>
      </w:r>
      <w:r w:rsidR="00522CDF" w:rsidRPr="00FA2BFC">
        <w:rPr>
          <w:b/>
          <w:bCs w:val="0"/>
          <w:sz w:val="24"/>
          <w:szCs w:val="24"/>
        </w:rPr>
        <w:t>февраля</w:t>
      </w:r>
      <w:r w:rsidR="002B5044" w:rsidRPr="00FA2BFC">
        <w:rPr>
          <w:b/>
          <w:bCs w:val="0"/>
          <w:sz w:val="24"/>
          <w:szCs w:val="24"/>
        </w:rPr>
        <w:t xml:space="preserve"> </w:t>
      </w:r>
      <w:r w:rsidR="006F025D" w:rsidRPr="00FA2BFC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700B2D" w:rsidRPr="00700B2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700B2D" w:rsidRPr="00700B2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700B2D" w:rsidRPr="00700B2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A87504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700B2D" w:rsidRPr="00700B2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8229187" r:id="rId38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2.5pt;height:21.75pt" o:ole="">
            <v:imagedata r:id="rId39" o:title=""/>
          </v:shape>
          <o:OLEObject Type="Embed" ProgID="Equation.3" ShapeID="_x0000_i1026" DrawAspect="Content" ObjectID="_1578229188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5pt;height:21.75pt" o:ole="">
            <v:imagedata r:id="rId41" o:title=""/>
          </v:shape>
          <o:OLEObject Type="Embed" ProgID="Equation.3" ShapeID="_x0000_i1027" DrawAspect="Content" ObjectID="_1578229189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700B2D" w:rsidRPr="00700B2D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00B2D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00B2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00B2D" w:rsidRPr="00700B2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FA2BFC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FA2BFC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FA2BFC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FA2BFC">
        <w:rPr>
          <w:b w:val="0"/>
          <w:szCs w:val="24"/>
        </w:rPr>
        <w:t>Техническ</w:t>
      </w:r>
      <w:r w:rsidR="003776BB" w:rsidRPr="00FA2BFC">
        <w:rPr>
          <w:b w:val="0"/>
          <w:szCs w:val="24"/>
        </w:rPr>
        <w:t>о</w:t>
      </w:r>
      <w:proofErr w:type="gramStart"/>
      <w:r w:rsidR="003776BB" w:rsidRPr="00FA2BFC">
        <w:rPr>
          <w:b w:val="0"/>
          <w:szCs w:val="24"/>
        </w:rPr>
        <w:t>е(</w:t>
      </w:r>
      <w:proofErr w:type="spellStart"/>
      <w:proofErr w:type="gramEnd"/>
      <w:r w:rsidRPr="00FA2BFC">
        <w:rPr>
          <w:b w:val="0"/>
          <w:szCs w:val="24"/>
        </w:rPr>
        <w:t>ие</w:t>
      </w:r>
      <w:proofErr w:type="spellEnd"/>
      <w:r w:rsidR="003776BB" w:rsidRPr="00FA2BFC">
        <w:rPr>
          <w:b w:val="0"/>
          <w:szCs w:val="24"/>
        </w:rPr>
        <w:t>)</w:t>
      </w:r>
      <w:r w:rsidRPr="00FA2BFC">
        <w:rPr>
          <w:b w:val="0"/>
          <w:szCs w:val="24"/>
        </w:rPr>
        <w:t xml:space="preserve"> задани</w:t>
      </w:r>
      <w:r w:rsidR="003776BB" w:rsidRPr="00FA2BFC">
        <w:rPr>
          <w:b w:val="0"/>
          <w:szCs w:val="24"/>
        </w:rPr>
        <w:t>е(</w:t>
      </w:r>
      <w:r w:rsidRPr="00FA2BFC">
        <w:rPr>
          <w:b w:val="0"/>
          <w:szCs w:val="24"/>
        </w:rPr>
        <w:t>я</w:t>
      </w:r>
      <w:r w:rsidR="003776BB" w:rsidRPr="00FA2BFC">
        <w:rPr>
          <w:b w:val="0"/>
          <w:szCs w:val="24"/>
        </w:rPr>
        <w:t>)</w:t>
      </w:r>
      <w:r w:rsidRPr="00FA2BFC">
        <w:rPr>
          <w:b w:val="0"/>
          <w:szCs w:val="24"/>
        </w:rPr>
        <w:t xml:space="preserve"> </w:t>
      </w:r>
      <w:r w:rsidR="00A154B7" w:rsidRPr="00FA2BFC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</w:p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700B2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19638C" w:rsidRDefault="00492C8B" w:rsidP="004F4D80">
      <w:pPr>
        <w:jc w:val="center"/>
        <w:rPr>
          <w:b/>
          <w:sz w:val="24"/>
          <w:szCs w:val="24"/>
        </w:rPr>
      </w:pPr>
      <w:r w:rsidRPr="0019638C">
        <w:rPr>
          <w:b/>
          <w:sz w:val="24"/>
          <w:szCs w:val="24"/>
        </w:rPr>
        <w:t>Сводная таблица стоимости</w:t>
      </w:r>
      <w:r w:rsidR="00525723" w:rsidRPr="0019638C">
        <w:rPr>
          <w:b/>
          <w:sz w:val="24"/>
          <w:szCs w:val="24"/>
        </w:rPr>
        <w:t xml:space="preserve"> услуг</w:t>
      </w:r>
    </w:p>
    <w:p w:rsidR="00491992" w:rsidRPr="0019638C" w:rsidRDefault="00491992" w:rsidP="00491992">
      <w:pPr>
        <w:rPr>
          <w:color w:val="000000"/>
          <w:sz w:val="24"/>
          <w:szCs w:val="24"/>
        </w:rPr>
      </w:pPr>
      <w:r w:rsidRPr="0019638C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19638C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19638C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19638C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19638C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19638C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19638C" w:rsidTr="00BC1324">
        <w:trPr>
          <w:trHeight w:val="944"/>
        </w:trPr>
        <w:tc>
          <w:tcPr>
            <w:tcW w:w="578" w:type="dxa"/>
          </w:tcPr>
          <w:p w:rsidR="00491992" w:rsidRPr="0019638C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 xml:space="preserve">№ </w:t>
            </w:r>
            <w:proofErr w:type="gramStart"/>
            <w:r w:rsidRPr="0019638C">
              <w:rPr>
                <w:sz w:val="24"/>
                <w:szCs w:val="24"/>
              </w:rPr>
              <w:t>п</w:t>
            </w:r>
            <w:proofErr w:type="gramEnd"/>
            <w:r w:rsidRPr="0019638C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Примечания</w:t>
            </w:r>
          </w:p>
        </w:tc>
      </w:tr>
      <w:tr w:rsidR="00491992" w:rsidRPr="0019638C" w:rsidTr="00BC1324">
        <w:trPr>
          <w:trHeight w:val="284"/>
        </w:trPr>
        <w:tc>
          <w:tcPr>
            <w:tcW w:w="15451" w:type="dxa"/>
            <w:gridSpan w:val="6"/>
          </w:tcPr>
          <w:p w:rsidR="00491992" w:rsidRPr="0019638C" w:rsidRDefault="00491992" w:rsidP="00F6141C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19638C">
              <w:rPr>
                <w:bCs w:val="0"/>
              </w:rPr>
              <w:t>Филиал ПАО «МРСК Центра» «</w:t>
            </w:r>
            <w:r w:rsidR="00F6141C" w:rsidRPr="0019638C">
              <w:rPr>
                <w:bCs w:val="0"/>
              </w:rPr>
              <w:t>Воронежэнерго</w:t>
            </w:r>
            <w:r w:rsidRPr="0019638C">
              <w:rPr>
                <w:bCs w:val="0"/>
              </w:rPr>
              <w:t>»</w:t>
            </w:r>
          </w:p>
        </w:tc>
      </w:tr>
      <w:tr w:rsidR="00491992" w:rsidRPr="0019638C" w:rsidTr="00BC1324">
        <w:trPr>
          <w:trHeight w:val="284"/>
        </w:trPr>
        <w:tc>
          <w:tcPr>
            <w:tcW w:w="578" w:type="dxa"/>
          </w:tcPr>
          <w:p w:rsidR="00491992" w:rsidRPr="0019638C" w:rsidRDefault="00F6141C" w:rsidP="00F6141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19638C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19638C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19638C" w:rsidTr="00BC1324">
        <w:trPr>
          <w:trHeight w:val="284"/>
        </w:trPr>
        <w:tc>
          <w:tcPr>
            <w:tcW w:w="578" w:type="dxa"/>
          </w:tcPr>
          <w:p w:rsidR="00491992" w:rsidRPr="0019638C" w:rsidRDefault="00F6141C" w:rsidP="00F6141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19638C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19638C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19638C" w:rsidTr="00BC1324">
        <w:trPr>
          <w:trHeight w:val="284"/>
        </w:trPr>
        <w:tc>
          <w:tcPr>
            <w:tcW w:w="578" w:type="dxa"/>
          </w:tcPr>
          <w:p w:rsidR="00491992" w:rsidRPr="0019638C" w:rsidRDefault="00F6141C" w:rsidP="00F6141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19638C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19638C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19638C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19638C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00B2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F1559B">
        <w:trPr>
          <w:trHeight w:val="642"/>
        </w:trPr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00B2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00B2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00B2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00B2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00B2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43F" w:rsidRDefault="0020443F">
      <w:pPr>
        <w:spacing w:line="240" w:lineRule="auto"/>
      </w:pPr>
      <w:r>
        <w:separator/>
      </w:r>
    </w:p>
  </w:endnote>
  <w:endnote w:type="continuationSeparator" w:id="0">
    <w:p w:rsidR="0020443F" w:rsidRDefault="0020443F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3A00B8">
      <w:rPr>
        <w:noProof/>
        <w:sz w:val="16"/>
        <w:szCs w:val="16"/>
        <w:lang w:eastAsia="ru-RU"/>
      </w:rPr>
      <w:t>29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17944">
      <w:rPr>
        <w:sz w:val="18"/>
        <w:szCs w:val="18"/>
      </w:rPr>
      <w:t>Договор</w:t>
    </w:r>
    <w:r w:rsidR="00D17944" w:rsidRPr="00D17944">
      <w:rPr>
        <w:sz w:val="18"/>
        <w:szCs w:val="18"/>
      </w:rPr>
      <w:t>а</w:t>
    </w:r>
    <w:r w:rsidRPr="00D17944">
      <w:rPr>
        <w:sz w:val="18"/>
        <w:szCs w:val="18"/>
      </w:rPr>
      <w:t xml:space="preserve"> </w:t>
    </w:r>
    <w:r w:rsidR="00700B2D" w:rsidRPr="00700B2D">
      <w:rPr>
        <w:sz w:val="18"/>
        <w:szCs w:val="18"/>
      </w:rPr>
      <w:t>на оказание услуг по заправке и восстановлению картриджей для лазерных принтеров</w:t>
    </w:r>
    <w:r w:rsidR="00700B2D" w:rsidRPr="00D17944">
      <w:rPr>
        <w:sz w:val="18"/>
        <w:szCs w:val="18"/>
      </w:rPr>
      <w:t xml:space="preserve"> </w:t>
    </w:r>
    <w:r w:rsidRPr="00D17944">
      <w:rPr>
        <w:sz w:val="18"/>
        <w:szCs w:val="18"/>
      </w:rPr>
      <w:t>для нужд ПАО «МРСК Центра» (филиал</w:t>
    </w:r>
    <w:r w:rsidR="00D17944" w:rsidRPr="00D17944">
      <w:rPr>
        <w:sz w:val="18"/>
        <w:szCs w:val="18"/>
      </w:rPr>
      <w:t>а</w:t>
    </w:r>
    <w:r w:rsidRPr="00D17944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43F" w:rsidRDefault="0020443F">
      <w:pPr>
        <w:spacing w:line="240" w:lineRule="auto"/>
      </w:pPr>
      <w:r>
        <w:separator/>
      </w:r>
    </w:p>
  </w:footnote>
  <w:footnote w:type="continuationSeparator" w:id="0">
    <w:p w:rsidR="0020443F" w:rsidRDefault="0020443F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E4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6B05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123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35D7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638C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19EC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443F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32A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00C2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7D56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00B8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66B1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3CC0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75F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2CDF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504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5878"/>
    <w:rsid w:val="005864D0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14F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4B82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07EF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0B2D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4282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6CF9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6F26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14F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57A"/>
    <w:rsid w:val="009820FB"/>
    <w:rsid w:val="00983F8A"/>
    <w:rsid w:val="0098480C"/>
    <w:rsid w:val="0098672B"/>
    <w:rsid w:val="0099066F"/>
    <w:rsid w:val="0099113E"/>
    <w:rsid w:val="00991363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E7BC1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647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6E8D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1794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3E37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1F55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559B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141C"/>
    <w:rsid w:val="00F62B9A"/>
    <w:rsid w:val="00F62C5C"/>
    <w:rsid w:val="00F64A8B"/>
    <w:rsid w:val="00F664BF"/>
    <w:rsid w:val="00F670F6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BFC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D9EB4-907A-47AF-A066-458C263F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93</Pages>
  <Words>29242</Words>
  <Characters>166683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195534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190</cp:revision>
  <cp:lastPrinted>2018-01-23T13:09:00Z</cp:lastPrinted>
  <dcterms:created xsi:type="dcterms:W3CDTF">2016-01-13T12:36:00Z</dcterms:created>
  <dcterms:modified xsi:type="dcterms:W3CDTF">2018-01-23T13:10:00Z</dcterms:modified>
</cp:coreProperties>
</file>