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B6B7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тел.: +7 (495) 747-92-92,</w:t>
                  </w:r>
                </w:p>
                <w:p w:rsidR="002B6B70" w:rsidRPr="000D67AD" w:rsidRDefault="002B6B7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B6B70" w:rsidRPr="000D67AD" w:rsidRDefault="002B6B7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6B70" w:rsidRPr="000D67AD" w:rsidRDefault="002B6B7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6B70" w:rsidRPr="000D67AD" w:rsidRDefault="002B6B7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6B70" w:rsidRPr="00EB7A17" w:rsidRDefault="002B6B7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B7A17">
                    <w:rPr>
                      <w:rFonts w:ascii="Helios" w:hAnsi="Helios"/>
                      <w:sz w:val="12"/>
                      <w:szCs w:val="12"/>
                      <w:lang w:val="en-US"/>
                    </w:rPr>
                    <w:t>-</w:t>
                  </w:r>
                  <w:r w:rsidRPr="000D67AD">
                    <w:rPr>
                      <w:rFonts w:ascii="Helios" w:hAnsi="Helios"/>
                      <w:sz w:val="12"/>
                      <w:szCs w:val="12"/>
                      <w:lang w:val="en-US"/>
                    </w:rPr>
                    <w:t>mail</w:t>
                  </w:r>
                  <w:proofErr w:type="gramEnd"/>
                  <w:r w:rsidRPr="00EB7A17">
                    <w:rPr>
                      <w:rFonts w:ascii="Helios" w:hAnsi="Helios"/>
                      <w:sz w:val="12"/>
                      <w:szCs w:val="12"/>
                      <w:lang w:val="en-US"/>
                    </w:rPr>
                    <w:t xml:space="preserve">: </w:t>
                  </w:r>
                  <w:hyperlink r:id="rId9" w:history="1">
                    <w:r w:rsidRPr="000D67AD">
                      <w:rPr>
                        <w:rFonts w:ascii="Helios" w:hAnsi="Helios"/>
                        <w:sz w:val="12"/>
                        <w:szCs w:val="12"/>
                        <w:lang w:val="en-US"/>
                      </w:rPr>
                      <w:t>posta</w:t>
                    </w:r>
                    <w:r w:rsidRPr="00EB7A17">
                      <w:rPr>
                        <w:rFonts w:ascii="Helios" w:hAnsi="Helios"/>
                        <w:sz w:val="12"/>
                        <w:szCs w:val="12"/>
                        <w:lang w:val="en-US"/>
                      </w:rPr>
                      <w:t>@</w:t>
                    </w:r>
                    <w:r w:rsidRPr="000D67AD">
                      <w:rPr>
                        <w:rFonts w:ascii="Helios" w:hAnsi="Helios"/>
                        <w:sz w:val="12"/>
                        <w:szCs w:val="12"/>
                        <w:lang w:val="en-US"/>
                      </w:rPr>
                      <w:t>mrsk</w:t>
                    </w:r>
                    <w:r w:rsidRPr="00EB7A17">
                      <w:rPr>
                        <w:rFonts w:ascii="Helios" w:hAnsi="Helios"/>
                        <w:sz w:val="12"/>
                        <w:szCs w:val="12"/>
                        <w:lang w:val="en-US"/>
                      </w:rPr>
                      <w:t>-1.</w:t>
                    </w:r>
                    <w:r w:rsidRPr="000D67AD">
                      <w:rPr>
                        <w:rFonts w:ascii="Helios" w:hAnsi="Helios"/>
                        <w:sz w:val="12"/>
                        <w:szCs w:val="12"/>
                        <w:lang w:val="en-US"/>
                      </w:rPr>
                      <w:t>ru</w:t>
                    </w:r>
                  </w:hyperlink>
                  <w:r w:rsidRPr="00EB7A17">
                    <w:rPr>
                      <w:rFonts w:ascii="Helios" w:hAnsi="Helios"/>
                      <w:sz w:val="12"/>
                      <w:szCs w:val="12"/>
                      <w:lang w:val="en-US"/>
                    </w:rPr>
                    <w:t xml:space="preserve">, </w:t>
                  </w:r>
                  <w:hyperlink r:id="rId10" w:history="1">
                    <w:r w:rsidRPr="000D67AD">
                      <w:rPr>
                        <w:rFonts w:ascii="Helios" w:hAnsi="Helios"/>
                        <w:sz w:val="12"/>
                        <w:szCs w:val="12"/>
                        <w:lang w:val="en-US"/>
                      </w:rPr>
                      <w:t>www</w:t>
                    </w:r>
                    <w:r w:rsidRPr="00EB7A17">
                      <w:rPr>
                        <w:rFonts w:ascii="Helios" w:hAnsi="Helios"/>
                        <w:sz w:val="12"/>
                        <w:szCs w:val="12"/>
                        <w:lang w:val="en-US"/>
                      </w:rPr>
                      <w:t>.</w:t>
                    </w:r>
                    <w:r w:rsidRPr="000D67AD">
                      <w:rPr>
                        <w:rFonts w:ascii="Helios" w:hAnsi="Helios"/>
                        <w:sz w:val="12"/>
                        <w:szCs w:val="12"/>
                        <w:lang w:val="en-US"/>
                      </w:rPr>
                      <w:t>mrsk</w:t>
                    </w:r>
                    <w:r w:rsidRPr="00EB7A1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8369E" w:rsidRPr="00513DAE" w:rsidRDefault="0038369E" w:rsidP="0038369E">
      <w:pPr>
        <w:suppressAutoHyphens w:val="0"/>
        <w:spacing w:line="240" w:lineRule="auto"/>
        <w:ind w:left="7088" w:firstLine="0"/>
        <w:jc w:val="center"/>
        <w:rPr>
          <w:bCs w:val="0"/>
          <w:sz w:val="24"/>
          <w:szCs w:val="24"/>
          <w:lang w:eastAsia="ru-RU"/>
        </w:rPr>
      </w:pPr>
      <w:r w:rsidRPr="00513DAE">
        <w:rPr>
          <w:bCs w:val="0"/>
          <w:sz w:val="24"/>
          <w:szCs w:val="24"/>
          <w:lang w:eastAsia="ru-RU"/>
        </w:rPr>
        <w:t>УТВЕРЖДАЮ:</w:t>
      </w: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Председатель закупочной комиссии -</w:t>
      </w: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начальник Управления логистики и</w:t>
      </w: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материально-технического обеспечения</w:t>
      </w: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филиала ПАО «МРСК Центра» -</w:t>
      </w: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«Смоленскэнерго»</w:t>
      </w:r>
    </w:p>
    <w:p w:rsidR="0038369E" w:rsidRPr="00513DAE" w:rsidRDefault="0038369E" w:rsidP="0038369E">
      <w:pPr>
        <w:suppressAutoHyphens w:val="0"/>
        <w:spacing w:line="240" w:lineRule="auto"/>
        <w:ind w:firstLine="0"/>
        <w:jc w:val="right"/>
        <w:rPr>
          <w:bCs w:val="0"/>
          <w:lang w:eastAsia="ru-RU"/>
        </w:rPr>
      </w:pPr>
    </w:p>
    <w:p w:rsidR="0038369E" w:rsidRPr="00513DAE" w:rsidRDefault="0038369E" w:rsidP="0038369E">
      <w:pPr>
        <w:suppressAutoHyphens w:val="0"/>
        <w:spacing w:line="240" w:lineRule="auto"/>
        <w:ind w:firstLine="0"/>
        <w:jc w:val="right"/>
        <w:rPr>
          <w:bCs w:val="0"/>
          <w:sz w:val="24"/>
          <w:szCs w:val="24"/>
          <w:lang w:eastAsia="ru-RU"/>
        </w:rPr>
      </w:pPr>
      <w:r w:rsidRPr="00513DAE">
        <w:rPr>
          <w:bCs w:val="0"/>
          <w:sz w:val="24"/>
          <w:szCs w:val="24"/>
          <w:lang w:eastAsia="ru-RU"/>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631273">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631273">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8369E" w:rsidRPr="0038369E">
        <w:rPr>
          <w:b/>
          <w:sz w:val="24"/>
          <w:szCs w:val="24"/>
        </w:rPr>
        <w:t>Договора</w:t>
      </w:r>
      <w:proofErr w:type="gramEnd"/>
      <w:r w:rsidR="0038369E" w:rsidRPr="0038369E">
        <w:rPr>
          <w:b/>
          <w:sz w:val="24"/>
          <w:szCs w:val="24"/>
        </w:rPr>
        <w:t xml:space="preserve"> на выполнение ПИР по объекту «Реконструкция ограждений объектов электросетевого комплекса»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8369E">
        <w:rPr>
          <w:sz w:val="24"/>
          <w:szCs w:val="24"/>
        </w:rPr>
        <w:t>Смоленск</w:t>
      </w:r>
      <w:r w:rsidRPr="00C12FA4">
        <w:rPr>
          <w:sz w:val="24"/>
          <w:szCs w:val="24"/>
        </w:rPr>
        <w:br/>
      </w:r>
      <w:r w:rsidR="00631273">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D7AB8" w:rsidRDefault="00893B0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D7AB8">
        <w:rPr>
          <w:noProof/>
        </w:rPr>
        <w:t>1</w:t>
      </w:r>
      <w:r w:rsidR="00AD7AB8">
        <w:rPr>
          <w:rFonts w:asciiTheme="minorHAnsi" w:eastAsiaTheme="minorEastAsia" w:hAnsiTheme="minorHAnsi" w:cstheme="minorBidi"/>
          <w:b w:val="0"/>
          <w:caps w:val="0"/>
          <w:noProof/>
          <w:szCs w:val="22"/>
          <w:lang w:eastAsia="ru-RU"/>
        </w:rPr>
        <w:tab/>
      </w:r>
      <w:r w:rsidR="00AD7AB8">
        <w:rPr>
          <w:noProof/>
        </w:rPr>
        <w:t>Общие положения</w:t>
      </w:r>
      <w:r w:rsidR="00AD7AB8">
        <w:rPr>
          <w:noProof/>
        </w:rPr>
        <w:tab/>
      </w:r>
      <w:r>
        <w:rPr>
          <w:noProof/>
        </w:rPr>
        <w:fldChar w:fldCharType="begin"/>
      </w:r>
      <w:r w:rsidR="00AD7AB8">
        <w:rPr>
          <w:noProof/>
        </w:rPr>
        <w:instrText xml:space="preserve"> PAGEREF _Toc471898510 \h </w:instrText>
      </w:r>
      <w:r>
        <w:rPr>
          <w:noProof/>
        </w:rPr>
      </w:r>
      <w:r>
        <w:rPr>
          <w:noProof/>
        </w:rPr>
        <w:fldChar w:fldCharType="separate"/>
      </w:r>
      <w:r w:rsidR="00622333">
        <w:rPr>
          <w:noProof/>
        </w:rPr>
        <w:t>4</w:t>
      </w:r>
      <w:r>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93B00">
        <w:rPr>
          <w:noProof/>
        </w:rPr>
        <w:fldChar w:fldCharType="begin"/>
      </w:r>
      <w:r>
        <w:rPr>
          <w:noProof/>
        </w:rPr>
        <w:instrText xml:space="preserve"> PAGEREF _Toc471898511 \h </w:instrText>
      </w:r>
      <w:r w:rsidR="00893B00">
        <w:rPr>
          <w:noProof/>
        </w:rPr>
      </w:r>
      <w:r w:rsidR="00893B00">
        <w:rPr>
          <w:noProof/>
        </w:rPr>
        <w:fldChar w:fldCharType="separate"/>
      </w:r>
      <w:r w:rsidR="00622333">
        <w:rPr>
          <w:noProof/>
        </w:rPr>
        <w:t>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93B00">
        <w:rPr>
          <w:noProof/>
        </w:rPr>
        <w:fldChar w:fldCharType="begin"/>
      </w:r>
      <w:r>
        <w:rPr>
          <w:noProof/>
        </w:rPr>
        <w:instrText xml:space="preserve"> PAGEREF _Toc471898512 \h </w:instrText>
      </w:r>
      <w:r w:rsidR="00893B00">
        <w:rPr>
          <w:noProof/>
        </w:rPr>
      </w:r>
      <w:r w:rsidR="00893B00">
        <w:rPr>
          <w:noProof/>
        </w:rPr>
        <w:fldChar w:fldCharType="separate"/>
      </w:r>
      <w:r w:rsidR="00622333">
        <w:rPr>
          <w:noProof/>
        </w:rPr>
        <w:t>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93B00">
        <w:rPr>
          <w:noProof/>
        </w:rPr>
        <w:fldChar w:fldCharType="begin"/>
      </w:r>
      <w:r>
        <w:rPr>
          <w:noProof/>
        </w:rPr>
        <w:instrText xml:space="preserve"> PAGEREF _Toc471898513 \h </w:instrText>
      </w:r>
      <w:r w:rsidR="00893B00">
        <w:rPr>
          <w:noProof/>
        </w:rPr>
      </w:r>
      <w:r w:rsidR="00893B00">
        <w:rPr>
          <w:noProof/>
        </w:rPr>
        <w:fldChar w:fldCharType="separate"/>
      </w:r>
      <w:r w:rsidR="00622333">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93B00">
        <w:rPr>
          <w:noProof/>
        </w:rPr>
        <w:fldChar w:fldCharType="begin"/>
      </w:r>
      <w:r>
        <w:rPr>
          <w:noProof/>
        </w:rPr>
        <w:instrText xml:space="preserve"> PAGEREF _Toc471898514 \h </w:instrText>
      </w:r>
      <w:r w:rsidR="00893B00">
        <w:rPr>
          <w:noProof/>
        </w:rPr>
      </w:r>
      <w:r w:rsidR="00893B00">
        <w:rPr>
          <w:noProof/>
        </w:rPr>
        <w:fldChar w:fldCharType="separate"/>
      </w:r>
      <w:r w:rsidR="00622333">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93B00">
        <w:rPr>
          <w:noProof/>
        </w:rPr>
        <w:fldChar w:fldCharType="begin"/>
      </w:r>
      <w:r>
        <w:rPr>
          <w:noProof/>
        </w:rPr>
        <w:instrText xml:space="preserve"> PAGEREF _Toc471898515 \h </w:instrText>
      </w:r>
      <w:r w:rsidR="00893B00">
        <w:rPr>
          <w:noProof/>
        </w:rPr>
      </w:r>
      <w:r w:rsidR="00893B00">
        <w:rPr>
          <w:noProof/>
        </w:rPr>
        <w:fldChar w:fldCharType="separate"/>
      </w:r>
      <w:r w:rsidR="00622333">
        <w:rPr>
          <w:noProof/>
        </w:rPr>
        <w:t>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93B00">
        <w:rPr>
          <w:noProof/>
        </w:rPr>
        <w:fldChar w:fldCharType="begin"/>
      </w:r>
      <w:r>
        <w:rPr>
          <w:noProof/>
        </w:rPr>
        <w:instrText xml:space="preserve"> PAGEREF _Toc471898516 \h </w:instrText>
      </w:r>
      <w:r w:rsidR="00893B00">
        <w:rPr>
          <w:noProof/>
        </w:rPr>
      </w:r>
      <w:r w:rsidR="00893B00">
        <w:rPr>
          <w:noProof/>
        </w:rPr>
        <w:fldChar w:fldCharType="separate"/>
      </w:r>
      <w:r w:rsidR="00622333">
        <w:rPr>
          <w:noProof/>
        </w:rPr>
        <w:t>8</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63B28">
        <w:rPr>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_Toc471898523 \h </w:instrText>
      </w:r>
      <w:r w:rsidR="00893B00">
        <w:rPr>
          <w:noProof/>
        </w:rPr>
      </w:r>
      <w:r w:rsidR="00893B00">
        <w:rPr>
          <w:noProof/>
        </w:rPr>
        <w:fldChar w:fldCharType="separate"/>
      </w:r>
      <w:r w:rsidR="00622333">
        <w:rPr>
          <w:noProof/>
        </w:rPr>
        <w:t>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93B00">
        <w:rPr>
          <w:noProof/>
        </w:rPr>
        <w:fldChar w:fldCharType="begin"/>
      </w:r>
      <w:r>
        <w:rPr>
          <w:noProof/>
        </w:rPr>
        <w:instrText xml:space="preserve"> PAGEREF _Toc471898524 \h </w:instrText>
      </w:r>
      <w:r w:rsidR="00893B00">
        <w:rPr>
          <w:noProof/>
        </w:rPr>
      </w:r>
      <w:r w:rsidR="00893B00">
        <w:rPr>
          <w:noProof/>
        </w:rPr>
        <w:fldChar w:fldCharType="separate"/>
      </w:r>
      <w:r w:rsidR="00622333">
        <w:rPr>
          <w:noProof/>
        </w:rPr>
        <w:t>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63B28">
        <w:rPr>
          <w:bCs w:val="0"/>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_Toc471898528 \h </w:instrText>
      </w:r>
      <w:r w:rsidR="00893B00">
        <w:rPr>
          <w:noProof/>
        </w:rPr>
      </w:r>
      <w:r w:rsidR="00893B00">
        <w:rPr>
          <w:noProof/>
        </w:rPr>
        <w:fldChar w:fldCharType="separate"/>
      </w:r>
      <w:r w:rsidR="00622333">
        <w:rPr>
          <w:noProof/>
        </w:rPr>
        <w:t>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2.3</w:t>
      </w:r>
      <w:r>
        <w:rPr>
          <w:rFonts w:asciiTheme="minorHAnsi" w:eastAsiaTheme="minorEastAsia" w:hAnsiTheme="minorHAnsi" w:cstheme="minorBidi"/>
          <w:b w:val="0"/>
          <w:bCs w:val="0"/>
          <w:noProof/>
          <w:sz w:val="22"/>
          <w:szCs w:val="22"/>
          <w:lang w:eastAsia="ru-RU"/>
        </w:rPr>
        <w:tab/>
      </w:r>
      <w:r w:rsidRPr="00A63B28">
        <w:rPr>
          <w:bCs w:val="0"/>
          <w:noProof/>
        </w:rPr>
        <w:t>Дополнительные условия, включаемые в проект договора</w:t>
      </w:r>
      <w:r>
        <w:rPr>
          <w:noProof/>
        </w:rPr>
        <w:tab/>
      </w:r>
      <w:r w:rsidR="00893B00">
        <w:rPr>
          <w:noProof/>
        </w:rPr>
        <w:fldChar w:fldCharType="begin"/>
      </w:r>
      <w:r>
        <w:rPr>
          <w:noProof/>
        </w:rPr>
        <w:instrText xml:space="preserve"> PAGEREF _Toc471898532 \h </w:instrText>
      </w:r>
      <w:r w:rsidR="00893B00">
        <w:rPr>
          <w:noProof/>
        </w:rPr>
      </w:r>
      <w:r w:rsidR="00893B00">
        <w:rPr>
          <w:noProof/>
        </w:rPr>
        <w:fldChar w:fldCharType="separate"/>
      </w:r>
      <w:r w:rsidR="00622333">
        <w:rPr>
          <w:noProof/>
        </w:rPr>
        <w:t>11</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93B00">
        <w:rPr>
          <w:noProof/>
        </w:rPr>
        <w:fldChar w:fldCharType="begin"/>
      </w:r>
      <w:r>
        <w:rPr>
          <w:noProof/>
        </w:rPr>
        <w:instrText xml:space="preserve"> PAGEREF _Toc471898540 \h </w:instrText>
      </w:r>
      <w:r w:rsidR="00893B00">
        <w:rPr>
          <w:noProof/>
        </w:rPr>
      </w:r>
      <w:r w:rsidR="00893B00">
        <w:rPr>
          <w:noProof/>
        </w:rPr>
        <w:fldChar w:fldCharType="separate"/>
      </w:r>
      <w:r w:rsidR="00622333">
        <w:rPr>
          <w:noProof/>
        </w:rPr>
        <w:t>12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93B00">
        <w:rPr>
          <w:noProof/>
        </w:rPr>
        <w:fldChar w:fldCharType="begin"/>
      </w:r>
      <w:r>
        <w:rPr>
          <w:noProof/>
        </w:rPr>
        <w:instrText xml:space="preserve"> PAGEREF _Toc471898541 \h </w:instrText>
      </w:r>
      <w:r w:rsidR="00893B00">
        <w:rPr>
          <w:noProof/>
        </w:rPr>
      </w:r>
      <w:r w:rsidR="00893B00">
        <w:rPr>
          <w:noProof/>
        </w:rPr>
        <w:fldChar w:fldCharType="separate"/>
      </w:r>
      <w:r w:rsidR="00622333">
        <w:rPr>
          <w:noProof/>
        </w:rPr>
        <w:t>12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93B00">
        <w:rPr>
          <w:noProof/>
        </w:rPr>
        <w:fldChar w:fldCharType="begin"/>
      </w:r>
      <w:r>
        <w:rPr>
          <w:noProof/>
        </w:rPr>
        <w:instrText xml:space="preserve"> PAGEREF _Toc471898544 \h </w:instrText>
      </w:r>
      <w:r w:rsidR="00893B00">
        <w:rPr>
          <w:noProof/>
        </w:rPr>
      </w:r>
      <w:r w:rsidR="00893B00">
        <w:rPr>
          <w:noProof/>
        </w:rPr>
        <w:fldChar w:fldCharType="separate"/>
      </w:r>
      <w:r w:rsidR="00622333">
        <w:rPr>
          <w:noProof/>
        </w:rPr>
        <w:t>12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93B00">
        <w:rPr>
          <w:noProof/>
        </w:rPr>
        <w:fldChar w:fldCharType="begin"/>
      </w:r>
      <w:r>
        <w:rPr>
          <w:noProof/>
        </w:rPr>
        <w:instrText xml:space="preserve"> PAGEREF _Toc471898545 \h </w:instrText>
      </w:r>
      <w:r w:rsidR="00893B00">
        <w:rPr>
          <w:noProof/>
        </w:rPr>
      </w:r>
      <w:r w:rsidR="00893B00">
        <w:rPr>
          <w:noProof/>
        </w:rPr>
        <w:fldChar w:fldCharType="separate"/>
      </w:r>
      <w:r w:rsidR="00622333">
        <w:rPr>
          <w:noProof/>
        </w:rPr>
        <w:t>12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93B00">
        <w:rPr>
          <w:noProof/>
        </w:rPr>
        <w:fldChar w:fldCharType="begin"/>
      </w:r>
      <w:r>
        <w:rPr>
          <w:noProof/>
        </w:rPr>
        <w:instrText xml:space="preserve"> PAGEREF _Toc471898560 \h </w:instrText>
      </w:r>
      <w:r w:rsidR="00893B00">
        <w:rPr>
          <w:noProof/>
        </w:rPr>
      </w:r>
      <w:r w:rsidR="00893B00">
        <w:rPr>
          <w:noProof/>
        </w:rPr>
        <w:fldChar w:fldCharType="separate"/>
      </w:r>
      <w:r w:rsidR="00622333">
        <w:rPr>
          <w:noProof/>
        </w:rPr>
        <w:t>2</w:t>
      </w:r>
      <w:r w:rsidR="00622333">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93B00">
        <w:rPr>
          <w:noProof/>
        </w:rPr>
        <w:fldChar w:fldCharType="begin"/>
      </w:r>
      <w:r>
        <w:rPr>
          <w:noProof/>
        </w:rPr>
        <w:instrText xml:space="preserve"> PAGEREF _Toc471898563 \h </w:instrText>
      </w:r>
      <w:r w:rsidR="00893B00">
        <w:rPr>
          <w:noProof/>
        </w:rPr>
      </w:r>
      <w:r w:rsidR="00893B00">
        <w:rPr>
          <w:noProof/>
        </w:rPr>
        <w:fldChar w:fldCharType="separate"/>
      </w:r>
      <w:r w:rsidR="00622333">
        <w:rPr>
          <w:noProof/>
        </w:rPr>
        <w:t>27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93B00">
        <w:rPr>
          <w:noProof/>
        </w:rPr>
        <w:fldChar w:fldCharType="begin"/>
      </w:r>
      <w:r>
        <w:rPr>
          <w:noProof/>
        </w:rPr>
        <w:instrText xml:space="preserve"> PAGEREF _Toc471898564 \h </w:instrText>
      </w:r>
      <w:r w:rsidR="00893B00">
        <w:rPr>
          <w:noProof/>
        </w:rPr>
      </w:r>
      <w:r w:rsidR="00893B00">
        <w:rPr>
          <w:noProof/>
        </w:rPr>
        <w:fldChar w:fldCharType="separate"/>
      </w:r>
      <w:r w:rsidR="00622333">
        <w:rPr>
          <w:noProof/>
        </w:rPr>
        <w:t>27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93B00">
        <w:rPr>
          <w:noProof/>
        </w:rPr>
        <w:fldChar w:fldCharType="begin"/>
      </w:r>
      <w:r>
        <w:rPr>
          <w:noProof/>
        </w:rPr>
        <w:instrText xml:space="preserve"> PAGEREF _Toc471898569 \h </w:instrText>
      </w:r>
      <w:r w:rsidR="00893B00">
        <w:rPr>
          <w:noProof/>
        </w:rPr>
      </w:r>
      <w:r w:rsidR="00893B00">
        <w:rPr>
          <w:noProof/>
        </w:rPr>
        <w:fldChar w:fldCharType="separate"/>
      </w:r>
      <w:r w:rsidR="00622333">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AD7AB8">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93B00">
        <w:rPr>
          <w:noProof/>
        </w:rPr>
        <w:fldChar w:fldCharType="begin"/>
      </w:r>
      <w:r>
        <w:rPr>
          <w:noProof/>
        </w:rPr>
        <w:instrText xml:space="preserve"> PAGEREF _Toc471898570 \h </w:instrText>
      </w:r>
      <w:r w:rsidR="00893B00">
        <w:rPr>
          <w:noProof/>
        </w:rPr>
      </w:r>
      <w:r w:rsidR="00893B00">
        <w:rPr>
          <w:noProof/>
        </w:rPr>
        <w:fldChar w:fldCharType="separate"/>
      </w:r>
      <w:r w:rsidR="00622333">
        <w:rPr>
          <w:noProof/>
        </w:rPr>
        <w:t>30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93B00">
        <w:rPr>
          <w:noProof/>
        </w:rPr>
        <w:fldChar w:fldCharType="begin"/>
      </w:r>
      <w:r>
        <w:rPr>
          <w:noProof/>
        </w:rPr>
        <w:instrText xml:space="preserve"> PAGEREF _Toc471898577 \h </w:instrText>
      </w:r>
      <w:r w:rsidR="00893B00">
        <w:rPr>
          <w:noProof/>
        </w:rPr>
      </w:r>
      <w:r w:rsidR="00893B00">
        <w:rPr>
          <w:noProof/>
        </w:rPr>
        <w:fldChar w:fldCharType="separate"/>
      </w:r>
      <w:r w:rsidR="00622333">
        <w:rPr>
          <w:noProof/>
        </w:rPr>
        <w:t>31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93B00">
        <w:rPr>
          <w:noProof/>
        </w:rPr>
        <w:fldChar w:fldCharType="begin"/>
      </w:r>
      <w:r>
        <w:rPr>
          <w:noProof/>
        </w:rPr>
        <w:instrText xml:space="preserve"> PAGEREF _Toc471898578 \h </w:instrText>
      </w:r>
      <w:r w:rsidR="00893B00">
        <w:rPr>
          <w:noProof/>
        </w:rPr>
      </w:r>
      <w:r w:rsidR="00893B00">
        <w:rPr>
          <w:noProof/>
        </w:rPr>
        <w:fldChar w:fldCharType="separate"/>
      </w:r>
      <w:r w:rsidR="00622333">
        <w:rPr>
          <w:noProof/>
        </w:rPr>
        <w:t>32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3.11</w:t>
      </w:r>
      <w:r>
        <w:rPr>
          <w:rFonts w:asciiTheme="minorHAnsi" w:eastAsiaTheme="minorEastAsia" w:hAnsiTheme="minorHAnsi" w:cstheme="minorBidi"/>
          <w:b w:val="0"/>
          <w:bCs w:val="0"/>
          <w:noProof/>
          <w:sz w:val="22"/>
          <w:szCs w:val="22"/>
          <w:lang w:eastAsia="ru-RU"/>
        </w:rPr>
        <w:tab/>
      </w:r>
      <w:r w:rsidRPr="00A63B28">
        <w:rPr>
          <w:bCs w:val="0"/>
          <w:noProof/>
        </w:rPr>
        <w:t>Антидемпинговые меры</w:t>
      </w:r>
      <w:r>
        <w:rPr>
          <w:noProof/>
        </w:rPr>
        <w:tab/>
      </w:r>
      <w:r w:rsidR="00893B00">
        <w:rPr>
          <w:noProof/>
        </w:rPr>
        <w:fldChar w:fldCharType="begin"/>
      </w:r>
      <w:r>
        <w:rPr>
          <w:noProof/>
        </w:rPr>
        <w:instrText xml:space="preserve"> PAGEREF _Toc471898579 \h </w:instrText>
      </w:r>
      <w:r w:rsidR="00893B00">
        <w:rPr>
          <w:noProof/>
        </w:rPr>
      </w:r>
      <w:r w:rsidR="00893B00">
        <w:rPr>
          <w:noProof/>
        </w:rPr>
        <w:fldChar w:fldCharType="separate"/>
      </w:r>
      <w:r w:rsidR="00622333">
        <w:rPr>
          <w:noProof/>
        </w:rPr>
        <w:t>32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93B00">
        <w:rPr>
          <w:noProof/>
        </w:rPr>
        <w:fldChar w:fldCharType="begin"/>
      </w:r>
      <w:r>
        <w:rPr>
          <w:noProof/>
        </w:rPr>
        <w:instrText xml:space="preserve"> PAGEREF _Toc471898580 \h </w:instrText>
      </w:r>
      <w:r w:rsidR="00893B00">
        <w:rPr>
          <w:noProof/>
        </w:rPr>
      </w:r>
      <w:r w:rsidR="00893B00">
        <w:rPr>
          <w:noProof/>
        </w:rPr>
        <w:fldChar w:fldCharType="separate"/>
      </w:r>
      <w:r w:rsidR="00622333">
        <w:rPr>
          <w:noProof/>
        </w:rPr>
        <w:t>33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93B00">
        <w:rPr>
          <w:noProof/>
        </w:rPr>
        <w:fldChar w:fldCharType="begin"/>
      </w:r>
      <w:r>
        <w:rPr>
          <w:noProof/>
        </w:rPr>
        <w:instrText xml:space="preserve"> PAGEREF _Toc471898581 \h </w:instrText>
      </w:r>
      <w:r w:rsidR="00893B00">
        <w:rPr>
          <w:noProof/>
        </w:rPr>
      </w:r>
      <w:r w:rsidR="00893B00">
        <w:rPr>
          <w:noProof/>
        </w:rPr>
        <w:fldChar w:fldCharType="separate"/>
      </w:r>
      <w:r w:rsidR="00622333">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63B28">
        <w:rPr>
          <w:bCs w:val="0"/>
          <w:noProof/>
          <w:snapToGrid w:val="0"/>
          <w:lang w:eastAsia="ru-RU"/>
        </w:rPr>
        <w:t>Уведомление о результатах запроса предложений</w:t>
      </w:r>
      <w:r>
        <w:rPr>
          <w:noProof/>
        </w:rPr>
        <w:tab/>
      </w:r>
      <w:r w:rsidR="00893B00">
        <w:rPr>
          <w:noProof/>
        </w:rPr>
        <w:fldChar w:fldCharType="begin"/>
      </w:r>
      <w:r>
        <w:rPr>
          <w:noProof/>
        </w:rPr>
        <w:instrText xml:space="preserve"> PAGEREF _Toc471898582 \h </w:instrText>
      </w:r>
      <w:r w:rsidR="00893B00">
        <w:rPr>
          <w:noProof/>
        </w:rPr>
      </w:r>
      <w:r w:rsidR="00893B00">
        <w:rPr>
          <w:noProof/>
        </w:rPr>
        <w:fldChar w:fldCharType="separate"/>
      </w:r>
      <w:r w:rsidR="00622333">
        <w:rPr>
          <w:noProof/>
        </w:rPr>
        <w:t>35</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sidRPr="00A63B2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93B00">
        <w:rPr>
          <w:noProof/>
        </w:rPr>
        <w:fldChar w:fldCharType="begin"/>
      </w:r>
      <w:r>
        <w:rPr>
          <w:noProof/>
        </w:rPr>
        <w:instrText xml:space="preserve"> PAGEREF _Toc471898585 \h </w:instrText>
      </w:r>
      <w:r w:rsidR="00893B00">
        <w:rPr>
          <w:noProof/>
        </w:rPr>
      </w:r>
      <w:r w:rsidR="00893B00">
        <w:rPr>
          <w:noProof/>
        </w:rPr>
        <w:fldChar w:fldCharType="separate"/>
      </w:r>
      <w:r w:rsidR="00622333">
        <w:rPr>
          <w:noProof/>
        </w:rPr>
        <w:t>36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93B00">
        <w:rPr>
          <w:noProof/>
        </w:rPr>
        <w:fldChar w:fldCharType="begin"/>
      </w:r>
      <w:r>
        <w:rPr>
          <w:noProof/>
        </w:rPr>
        <w:instrText xml:space="preserve"> PAGEREF _Toc471898586 \h </w:instrText>
      </w:r>
      <w:r w:rsidR="00893B00">
        <w:rPr>
          <w:noProof/>
        </w:rPr>
      </w:r>
      <w:r w:rsidR="00893B00">
        <w:rPr>
          <w:noProof/>
        </w:rPr>
        <w:fldChar w:fldCharType="separate"/>
      </w:r>
      <w:r w:rsidR="00622333">
        <w:rPr>
          <w:noProof/>
        </w:rPr>
        <w:t>36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93B00">
        <w:rPr>
          <w:noProof/>
        </w:rPr>
        <w:fldChar w:fldCharType="begin"/>
      </w:r>
      <w:r>
        <w:rPr>
          <w:noProof/>
        </w:rPr>
        <w:instrText xml:space="preserve"> PAGEREF _Toc471898588 \h </w:instrText>
      </w:r>
      <w:r w:rsidR="00893B00">
        <w:rPr>
          <w:noProof/>
        </w:rPr>
      </w:r>
      <w:r w:rsidR="00893B00">
        <w:rPr>
          <w:noProof/>
        </w:rPr>
        <w:fldChar w:fldCharType="separate"/>
      </w:r>
      <w:r w:rsidR="00622333">
        <w:rPr>
          <w:noProof/>
        </w:rPr>
        <w:t>36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93B00">
        <w:rPr>
          <w:noProof/>
        </w:rPr>
        <w:fldChar w:fldCharType="begin"/>
      </w:r>
      <w:r>
        <w:rPr>
          <w:noProof/>
        </w:rPr>
        <w:instrText xml:space="preserve"> PAGEREF _Toc471898590 \h </w:instrText>
      </w:r>
      <w:r w:rsidR="00893B00">
        <w:rPr>
          <w:noProof/>
        </w:rPr>
      </w:r>
      <w:r w:rsidR="00893B00">
        <w:rPr>
          <w:noProof/>
        </w:rPr>
        <w:fldChar w:fldCharType="separate"/>
      </w:r>
      <w:r w:rsidR="00622333">
        <w:rPr>
          <w:noProof/>
        </w:rPr>
        <w:t>36</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93B00">
        <w:rPr>
          <w:noProof/>
        </w:rPr>
        <w:fldChar w:fldCharType="begin"/>
      </w:r>
      <w:r>
        <w:rPr>
          <w:noProof/>
        </w:rPr>
        <w:instrText xml:space="preserve"> PAGEREF _Toc471898592 \h </w:instrText>
      </w:r>
      <w:r w:rsidR="00893B00">
        <w:rPr>
          <w:noProof/>
        </w:rPr>
      </w:r>
      <w:r w:rsidR="00893B00">
        <w:rPr>
          <w:noProof/>
        </w:rPr>
        <w:fldChar w:fldCharType="separate"/>
      </w:r>
      <w:r w:rsidR="00622333">
        <w:rPr>
          <w:noProof/>
        </w:rPr>
        <w:t>37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93B00">
        <w:rPr>
          <w:noProof/>
        </w:rPr>
        <w:fldChar w:fldCharType="begin"/>
      </w:r>
      <w:r>
        <w:rPr>
          <w:noProof/>
        </w:rPr>
        <w:instrText xml:space="preserve"> PAGEREF _Toc471898593 \h </w:instrText>
      </w:r>
      <w:r w:rsidR="00893B00">
        <w:rPr>
          <w:noProof/>
        </w:rPr>
      </w:r>
      <w:r w:rsidR="00893B00">
        <w:rPr>
          <w:noProof/>
        </w:rPr>
        <w:fldChar w:fldCharType="separate"/>
      </w:r>
      <w:r w:rsidR="00622333">
        <w:rPr>
          <w:noProof/>
        </w:rPr>
        <w:t>37</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93B00">
        <w:rPr>
          <w:noProof/>
        </w:rPr>
        <w:fldChar w:fldCharType="begin"/>
      </w:r>
      <w:r>
        <w:rPr>
          <w:noProof/>
        </w:rPr>
        <w:instrText xml:space="preserve"> PAGEREF _Toc471898596 \h </w:instrText>
      </w:r>
      <w:r w:rsidR="00893B00">
        <w:rPr>
          <w:noProof/>
        </w:rPr>
      </w:r>
      <w:r w:rsidR="00893B00">
        <w:rPr>
          <w:noProof/>
        </w:rPr>
        <w:fldChar w:fldCharType="separate"/>
      </w:r>
      <w:r w:rsidR="00622333">
        <w:rPr>
          <w:noProof/>
        </w:rPr>
        <w:t>41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63B28">
        <w:rPr>
          <w:bCs w:val="0"/>
          <w:noProof/>
        </w:rPr>
        <w:t>работ</w:t>
      </w:r>
      <w:r w:rsidRPr="00A63B28">
        <w:rPr>
          <w:b w:val="0"/>
          <w:noProof/>
        </w:rPr>
        <w:t xml:space="preserve"> </w:t>
      </w:r>
      <w:r>
        <w:rPr>
          <w:noProof/>
        </w:rPr>
        <w:t>(форма 2)</w:t>
      </w:r>
      <w:r>
        <w:rPr>
          <w:noProof/>
        </w:rPr>
        <w:tab/>
      </w:r>
      <w:r w:rsidR="00893B00">
        <w:rPr>
          <w:noProof/>
        </w:rPr>
        <w:fldChar w:fldCharType="begin"/>
      </w:r>
      <w:r>
        <w:rPr>
          <w:noProof/>
        </w:rPr>
        <w:instrText xml:space="preserve"> PAGEREF _Toc471898598 \h </w:instrText>
      </w:r>
      <w:r w:rsidR="00893B00">
        <w:rPr>
          <w:noProof/>
        </w:rPr>
      </w:r>
      <w:r w:rsidR="00893B00">
        <w:rPr>
          <w:noProof/>
        </w:rPr>
        <w:fldChar w:fldCharType="separate"/>
      </w:r>
      <w:r w:rsidR="00622333">
        <w:rPr>
          <w:noProof/>
        </w:rPr>
        <w:t>43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5.3</w:t>
      </w:r>
      <w:r>
        <w:rPr>
          <w:rFonts w:asciiTheme="minorHAnsi" w:eastAsiaTheme="minorEastAsia" w:hAnsiTheme="minorHAnsi" w:cstheme="minorBidi"/>
          <w:b w:val="0"/>
          <w:bCs w:val="0"/>
          <w:noProof/>
          <w:sz w:val="22"/>
          <w:szCs w:val="22"/>
          <w:lang w:eastAsia="ru-RU"/>
        </w:rPr>
        <w:tab/>
      </w:r>
      <w:r w:rsidRPr="00A63B28">
        <w:rPr>
          <w:noProof/>
          <w:color w:val="000000"/>
        </w:rPr>
        <w:t>Техническое предложение (форма 3)</w:t>
      </w:r>
      <w:r>
        <w:rPr>
          <w:noProof/>
        </w:rPr>
        <w:tab/>
      </w:r>
      <w:r w:rsidR="00893B00">
        <w:rPr>
          <w:noProof/>
        </w:rPr>
        <w:fldChar w:fldCharType="begin"/>
      </w:r>
      <w:r>
        <w:rPr>
          <w:noProof/>
        </w:rPr>
        <w:instrText xml:space="preserve"> PAGEREF _Toc471898601 \h </w:instrText>
      </w:r>
      <w:r w:rsidR="00893B00">
        <w:rPr>
          <w:noProof/>
        </w:rPr>
      </w:r>
      <w:r w:rsidR="00893B00">
        <w:rPr>
          <w:noProof/>
        </w:rPr>
        <w:fldChar w:fldCharType="separate"/>
      </w:r>
      <w:r w:rsidR="00622333">
        <w:rPr>
          <w:noProof/>
        </w:rPr>
        <w:t>45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93B00">
        <w:rPr>
          <w:noProof/>
        </w:rPr>
        <w:fldChar w:fldCharType="begin"/>
      </w:r>
      <w:r>
        <w:rPr>
          <w:noProof/>
        </w:rPr>
        <w:instrText xml:space="preserve"> PAGEREF _Toc471898604 \h </w:instrText>
      </w:r>
      <w:r w:rsidR="00893B00">
        <w:rPr>
          <w:noProof/>
        </w:rPr>
      </w:r>
      <w:r w:rsidR="00893B00">
        <w:rPr>
          <w:noProof/>
        </w:rPr>
        <w:fldChar w:fldCharType="separate"/>
      </w:r>
      <w:r w:rsidR="00622333">
        <w:rPr>
          <w:noProof/>
        </w:rPr>
        <w:t>47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93B00">
        <w:rPr>
          <w:noProof/>
        </w:rPr>
        <w:fldChar w:fldCharType="begin"/>
      </w:r>
      <w:r>
        <w:rPr>
          <w:noProof/>
        </w:rPr>
        <w:instrText xml:space="preserve"> PAGEREF _Toc471898607 \h </w:instrText>
      </w:r>
      <w:r w:rsidR="00893B00">
        <w:rPr>
          <w:noProof/>
        </w:rPr>
      </w:r>
      <w:r w:rsidR="00893B00">
        <w:rPr>
          <w:noProof/>
        </w:rPr>
        <w:fldChar w:fldCharType="separate"/>
      </w:r>
      <w:r w:rsidR="00622333">
        <w:rPr>
          <w:noProof/>
        </w:rPr>
        <w:t>49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5.6</w:t>
      </w:r>
      <w:r>
        <w:rPr>
          <w:rFonts w:asciiTheme="minorHAnsi" w:eastAsiaTheme="minorEastAsia" w:hAnsiTheme="minorHAnsi" w:cstheme="minorBidi"/>
          <w:b w:val="0"/>
          <w:bCs w:val="0"/>
          <w:noProof/>
          <w:sz w:val="22"/>
          <w:szCs w:val="22"/>
          <w:lang w:eastAsia="ru-RU"/>
        </w:rPr>
        <w:tab/>
      </w:r>
      <w:r w:rsidRPr="00A63B28">
        <w:rPr>
          <w:noProof/>
          <w:color w:val="000000"/>
        </w:rPr>
        <w:t>Протокол разногласий к проекту Договора (форма 6)</w:t>
      </w:r>
      <w:r>
        <w:rPr>
          <w:noProof/>
        </w:rPr>
        <w:tab/>
      </w:r>
      <w:r w:rsidR="00893B00">
        <w:rPr>
          <w:noProof/>
        </w:rPr>
        <w:fldChar w:fldCharType="begin"/>
      </w:r>
      <w:r>
        <w:rPr>
          <w:noProof/>
        </w:rPr>
        <w:instrText xml:space="preserve"> PAGEREF _Toc471898610 \h </w:instrText>
      </w:r>
      <w:r w:rsidR="00893B00">
        <w:rPr>
          <w:noProof/>
        </w:rPr>
      </w:r>
      <w:r w:rsidR="00893B00">
        <w:rPr>
          <w:noProof/>
        </w:rPr>
        <w:fldChar w:fldCharType="separate"/>
      </w:r>
      <w:r w:rsidR="00622333">
        <w:rPr>
          <w:noProof/>
        </w:rPr>
        <w:t>51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93B00">
        <w:rPr>
          <w:noProof/>
        </w:rPr>
        <w:fldChar w:fldCharType="begin"/>
      </w:r>
      <w:r>
        <w:rPr>
          <w:noProof/>
        </w:rPr>
        <w:instrText xml:space="preserve"> PAGEREF _Toc471898613 \h </w:instrText>
      </w:r>
      <w:r w:rsidR="00893B00">
        <w:rPr>
          <w:noProof/>
        </w:rPr>
      </w:r>
      <w:r w:rsidR="00893B00">
        <w:rPr>
          <w:noProof/>
        </w:rPr>
        <w:fldChar w:fldCharType="separate"/>
      </w:r>
      <w:r w:rsidR="00622333">
        <w:rPr>
          <w:noProof/>
        </w:rPr>
        <w:t>53</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sidR="00893B00">
        <w:rPr>
          <w:noProof/>
        </w:rPr>
        <w:fldChar w:fldCharType="begin"/>
      </w:r>
      <w:r>
        <w:rPr>
          <w:noProof/>
        </w:rPr>
        <w:instrText xml:space="preserve"> PAGEREF _Toc471898614 \h </w:instrText>
      </w:r>
      <w:r w:rsidR="00893B00">
        <w:rPr>
          <w:noProof/>
        </w:rPr>
      </w:r>
      <w:r w:rsidR="00893B00">
        <w:rPr>
          <w:noProof/>
        </w:rPr>
        <w:fldChar w:fldCharType="separate"/>
      </w:r>
      <w:r w:rsidR="00622333">
        <w:rPr>
          <w:noProof/>
        </w:rPr>
        <w:t>53</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93B00">
        <w:rPr>
          <w:noProof/>
        </w:rPr>
        <w:fldChar w:fldCharType="begin"/>
      </w:r>
      <w:r>
        <w:rPr>
          <w:noProof/>
        </w:rPr>
        <w:instrText xml:space="preserve"> PAGEREF _Toc471898615 \h </w:instrText>
      </w:r>
      <w:r w:rsidR="00893B00">
        <w:rPr>
          <w:noProof/>
        </w:rPr>
      </w:r>
      <w:r w:rsidR="00893B00">
        <w:rPr>
          <w:noProof/>
        </w:rPr>
        <w:fldChar w:fldCharType="separate"/>
      </w:r>
      <w:r w:rsidR="00622333">
        <w:rPr>
          <w:noProof/>
        </w:rPr>
        <w:t>55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93B00">
        <w:rPr>
          <w:noProof/>
        </w:rPr>
        <w:fldChar w:fldCharType="begin"/>
      </w:r>
      <w:r>
        <w:rPr>
          <w:noProof/>
        </w:rPr>
        <w:instrText xml:space="preserve"> PAGEREF _Toc471898617 \h </w:instrText>
      </w:r>
      <w:r w:rsidR="00893B00">
        <w:rPr>
          <w:noProof/>
        </w:rPr>
      </w:r>
      <w:r w:rsidR="00893B00">
        <w:rPr>
          <w:noProof/>
        </w:rPr>
        <w:fldChar w:fldCharType="separate"/>
      </w:r>
      <w:r w:rsidR="00622333">
        <w:rPr>
          <w:noProof/>
        </w:rPr>
        <w:t>60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93B00">
        <w:rPr>
          <w:noProof/>
        </w:rPr>
        <w:fldChar w:fldCharType="begin"/>
      </w:r>
      <w:r>
        <w:rPr>
          <w:noProof/>
        </w:rPr>
        <w:instrText xml:space="preserve"> PAGEREF _Toc471898620 \h </w:instrText>
      </w:r>
      <w:r w:rsidR="00893B00">
        <w:rPr>
          <w:noProof/>
        </w:rPr>
      </w:r>
      <w:r w:rsidR="00893B00">
        <w:rPr>
          <w:noProof/>
        </w:rPr>
        <w:fldChar w:fldCharType="separate"/>
      </w:r>
      <w:r w:rsidR="00622333">
        <w:rPr>
          <w:noProof/>
        </w:rPr>
        <w:t>62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93B00">
        <w:rPr>
          <w:noProof/>
        </w:rPr>
        <w:fldChar w:fldCharType="begin"/>
      </w:r>
      <w:r>
        <w:rPr>
          <w:noProof/>
        </w:rPr>
        <w:instrText xml:space="preserve"> PAGEREF _Toc471898623 \h </w:instrText>
      </w:r>
      <w:r w:rsidR="00893B00">
        <w:rPr>
          <w:noProof/>
        </w:rPr>
      </w:r>
      <w:r w:rsidR="00893B00">
        <w:rPr>
          <w:noProof/>
        </w:rPr>
        <w:fldChar w:fldCharType="separate"/>
      </w:r>
      <w:r w:rsidR="00622333">
        <w:rPr>
          <w:noProof/>
        </w:rPr>
        <w:t>64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93B00">
        <w:rPr>
          <w:noProof/>
        </w:rPr>
        <w:fldChar w:fldCharType="begin"/>
      </w:r>
      <w:r>
        <w:rPr>
          <w:noProof/>
        </w:rPr>
        <w:instrText xml:space="preserve"> PAGEREF _Toc471898626 \h </w:instrText>
      </w:r>
      <w:r w:rsidR="00893B00">
        <w:rPr>
          <w:noProof/>
        </w:rPr>
      </w:r>
      <w:r w:rsidR="00893B00">
        <w:rPr>
          <w:noProof/>
        </w:rPr>
        <w:fldChar w:fldCharType="separate"/>
      </w:r>
      <w:r w:rsidR="00622333">
        <w:rPr>
          <w:noProof/>
        </w:rPr>
        <w:t>67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93B00">
        <w:rPr>
          <w:noProof/>
        </w:rPr>
        <w:fldChar w:fldCharType="begin"/>
      </w:r>
      <w:r>
        <w:rPr>
          <w:noProof/>
        </w:rPr>
        <w:instrText xml:space="preserve"> PAGEREF _Toc471898629 \h </w:instrText>
      </w:r>
      <w:r w:rsidR="00893B00">
        <w:rPr>
          <w:noProof/>
        </w:rPr>
      </w:r>
      <w:r w:rsidR="00893B00">
        <w:rPr>
          <w:noProof/>
        </w:rPr>
        <w:fldChar w:fldCharType="separate"/>
      </w:r>
      <w:r w:rsidR="00622333">
        <w:rPr>
          <w:noProof/>
        </w:rPr>
        <w:t>69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93B00">
        <w:rPr>
          <w:noProof/>
        </w:rPr>
        <w:fldChar w:fldCharType="begin"/>
      </w:r>
      <w:r>
        <w:rPr>
          <w:noProof/>
        </w:rPr>
        <w:instrText xml:space="preserve"> PAGEREF _Toc471898632 \h </w:instrText>
      </w:r>
      <w:r w:rsidR="00893B00">
        <w:rPr>
          <w:noProof/>
        </w:rPr>
      </w:r>
      <w:r w:rsidR="00893B00">
        <w:rPr>
          <w:noProof/>
        </w:rPr>
        <w:fldChar w:fldCharType="separate"/>
      </w:r>
      <w:r w:rsidR="00622333">
        <w:rPr>
          <w:noProof/>
        </w:rPr>
        <w:t>72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93B00">
        <w:rPr>
          <w:noProof/>
        </w:rPr>
        <w:fldChar w:fldCharType="begin"/>
      </w:r>
      <w:r>
        <w:rPr>
          <w:noProof/>
        </w:rPr>
        <w:instrText xml:space="preserve"> PAGEREF _Toc471898637 \h </w:instrText>
      </w:r>
      <w:r w:rsidR="00893B00">
        <w:rPr>
          <w:noProof/>
        </w:rPr>
      </w:r>
      <w:r w:rsidR="00893B00">
        <w:rPr>
          <w:noProof/>
        </w:rPr>
        <w:fldChar w:fldCharType="separate"/>
      </w:r>
      <w:r w:rsidR="00622333">
        <w:rPr>
          <w:noProof/>
        </w:rPr>
        <w:t>76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93B00">
        <w:rPr>
          <w:noProof/>
        </w:rPr>
        <w:fldChar w:fldCharType="begin"/>
      </w:r>
      <w:r>
        <w:rPr>
          <w:noProof/>
        </w:rPr>
        <w:instrText xml:space="preserve"> PAGEREF _Toc471898640 \h </w:instrText>
      </w:r>
      <w:r w:rsidR="00893B00">
        <w:rPr>
          <w:noProof/>
        </w:rPr>
      </w:r>
      <w:r w:rsidR="00893B00">
        <w:rPr>
          <w:noProof/>
        </w:rPr>
        <w:fldChar w:fldCharType="separate"/>
      </w:r>
      <w:r w:rsidR="00622333">
        <w:rPr>
          <w:noProof/>
        </w:rPr>
        <w:t>79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93B00">
        <w:rPr>
          <w:noProof/>
        </w:rPr>
        <w:fldChar w:fldCharType="begin"/>
      </w:r>
      <w:r>
        <w:rPr>
          <w:noProof/>
        </w:rPr>
        <w:instrText xml:space="preserve"> PAGEREF _Toc471898643 \h </w:instrText>
      </w:r>
      <w:r w:rsidR="00893B00">
        <w:rPr>
          <w:noProof/>
        </w:rPr>
      </w:r>
      <w:r w:rsidR="00893B00">
        <w:rPr>
          <w:noProof/>
        </w:rPr>
        <w:fldChar w:fldCharType="separate"/>
      </w:r>
      <w:r w:rsidR="00622333">
        <w:rPr>
          <w:noProof/>
        </w:rPr>
        <w:t>81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между Участником и субподрядчиками </w:t>
      </w:r>
      <w:r w:rsidRPr="00A63B28">
        <w:rPr>
          <w:noProof/>
          <w:color w:val="000000"/>
        </w:rPr>
        <w:t>(форма 17)</w:t>
      </w:r>
      <w:r>
        <w:rPr>
          <w:noProof/>
        </w:rPr>
        <w:tab/>
      </w:r>
      <w:r w:rsidR="00893B00">
        <w:rPr>
          <w:noProof/>
        </w:rPr>
        <w:fldChar w:fldCharType="begin"/>
      </w:r>
      <w:r>
        <w:rPr>
          <w:noProof/>
        </w:rPr>
        <w:instrText xml:space="preserve"> PAGEREF _Toc471898646 \h </w:instrText>
      </w:r>
      <w:r w:rsidR="00893B00">
        <w:rPr>
          <w:noProof/>
        </w:rPr>
      </w:r>
      <w:r w:rsidR="00893B00">
        <w:rPr>
          <w:noProof/>
        </w:rPr>
        <w:fldChar w:fldCharType="separate"/>
      </w:r>
      <w:r w:rsidR="00622333">
        <w:rPr>
          <w:noProof/>
        </w:rPr>
        <w:t>83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внутри коллективного Участника </w:t>
      </w:r>
      <w:r w:rsidRPr="00A63B28">
        <w:rPr>
          <w:noProof/>
          <w:color w:val="000000"/>
        </w:rPr>
        <w:t>(форма 18)</w:t>
      </w:r>
      <w:r>
        <w:rPr>
          <w:noProof/>
        </w:rPr>
        <w:tab/>
      </w:r>
      <w:r w:rsidR="00893B00">
        <w:rPr>
          <w:noProof/>
        </w:rPr>
        <w:fldChar w:fldCharType="begin"/>
      </w:r>
      <w:r>
        <w:rPr>
          <w:noProof/>
        </w:rPr>
        <w:instrText xml:space="preserve"> PAGEREF _Toc471898649 \h </w:instrText>
      </w:r>
      <w:r w:rsidR="00893B00">
        <w:rPr>
          <w:noProof/>
        </w:rPr>
      </w:r>
      <w:r w:rsidR="00893B00">
        <w:rPr>
          <w:noProof/>
        </w:rPr>
        <w:fldChar w:fldCharType="separate"/>
      </w:r>
      <w:r w:rsidR="00622333">
        <w:rPr>
          <w:noProof/>
        </w:rPr>
        <w:t>85</w:t>
      </w:r>
      <w:r w:rsidR="00893B00">
        <w:rPr>
          <w:noProof/>
        </w:rPr>
        <w:fldChar w:fldCharType="end"/>
      </w:r>
    </w:p>
    <w:p w:rsidR="00717F60" w:rsidRPr="00E71A48" w:rsidRDefault="00893B0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8510"/>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8511"/>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22333" w:rsidRPr="00645574">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622333" w:rsidRPr="00645574">
          <w:rPr>
            <w:rStyle w:val="a7"/>
            <w:iCs/>
            <w:sz w:val="24"/>
            <w:szCs w:val="24"/>
          </w:rPr>
          <w:t>L</w:t>
        </w:r>
        <w:r w:rsidR="00622333" w:rsidRPr="00645574">
          <w:rPr>
            <w:rStyle w:val="a7"/>
            <w:iCs/>
            <w:sz w:val="24"/>
            <w:szCs w:val="24"/>
            <w:lang w:val="en-US"/>
          </w:rPr>
          <w:t>ebedev</w:t>
        </w:r>
        <w:r w:rsidR="00622333" w:rsidRPr="00645574">
          <w:rPr>
            <w:rStyle w:val="a7"/>
            <w:iCs/>
            <w:sz w:val="24"/>
            <w:szCs w:val="24"/>
          </w:rPr>
          <w:t>.</w:t>
        </w:r>
        <w:r w:rsidR="00622333" w:rsidRPr="00645574">
          <w:rPr>
            <w:rStyle w:val="a7"/>
            <w:iCs/>
            <w:sz w:val="24"/>
            <w:szCs w:val="24"/>
            <w:lang w:val="en-US"/>
          </w:rPr>
          <w:t>AAL</w:t>
        </w:r>
        <w:r w:rsidR="00622333" w:rsidRPr="00645574">
          <w:rPr>
            <w:rStyle w:val="a7"/>
            <w:iCs/>
            <w:sz w:val="24"/>
            <w:szCs w:val="24"/>
          </w:rPr>
          <w:t>@mrsk-1.ru</w:t>
        </w:r>
      </w:hyperlink>
      <w:r w:rsidR="00622333" w:rsidRPr="00645574">
        <w:rPr>
          <w:iCs/>
          <w:sz w:val="24"/>
          <w:szCs w:val="24"/>
        </w:rPr>
        <w:t xml:space="preserve">,, </w:t>
      </w:r>
      <w:r w:rsidR="00622333" w:rsidRPr="0046181E">
        <w:rPr>
          <w:iCs/>
          <w:sz w:val="24"/>
          <w:szCs w:val="24"/>
        </w:rPr>
        <w:t xml:space="preserve">ответственное лицо – Лебедев Александр Александрович, контактный телефон - (4812) </w:t>
      </w:r>
      <w:r w:rsidR="00622333" w:rsidRPr="002B6B70">
        <w:rPr>
          <w:iCs/>
          <w:sz w:val="24"/>
          <w:szCs w:val="24"/>
        </w:rPr>
        <w:t>42-95-08</w:t>
      </w:r>
      <w:r w:rsidR="00862664" w:rsidRPr="002B6B70">
        <w:rPr>
          <w:sz w:val="24"/>
          <w:szCs w:val="24"/>
        </w:rPr>
        <w:t xml:space="preserve"> </w:t>
      </w:r>
      <w:r w:rsidR="004B5EB3" w:rsidRPr="002B6B70">
        <w:rPr>
          <w:iCs/>
          <w:sz w:val="24"/>
          <w:szCs w:val="24"/>
        </w:rPr>
        <w:t>Извещени</w:t>
      </w:r>
      <w:r w:rsidRPr="002B6B70">
        <w:rPr>
          <w:iCs/>
          <w:sz w:val="24"/>
          <w:szCs w:val="24"/>
        </w:rPr>
        <w:t>ем</w:t>
      </w:r>
      <w:r w:rsidRPr="002B6B70">
        <w:rPr>
          <w:sz w:val="24"/>
          <w:szCs w:val="24"/>
        </w:rPr>
        <w:t xml:space="preserve"> о проведении открытого </w:t>
      </w:r>
      <w:r w:rsidRPr="002B6B70">
        <w:rPr>
          <w:iCs/>
          <w:sz w:val="24"/>
          <w:szCs w:val="24"/>
        </w:rPr>
        <w:t>запроса предложений</w:t>
      </w:r>
      <w:r w:rsidRPr="002B6B70">
        <w:rPr>
          <w:sz w:val="24"/>
          <w:szCs w:val="24"/>
        </w:rPr>
        <w:t xml:space="preserve">, опубликованным </w:t>
      </w:r>
      <w:r w:rsidRPr="002B6B70">
        <w:rPr>
          <w:b/>
          <w:sz w:val="24"/>
          <w:szCs w:val="24"/>
        </w:rPr>
        <w:t>«</w:t>
      </w:r>
      <w:r w:rsidR="00622333" w:rsidRPr="002B6B70">
        <w:rPr>
          <w:b/>
          <w:sz w:val="24"/>
          <w:szCs w:val="24"/>
        </w:rPr>
        <w:t>13</w:t>
      </w:r>
      <w:r w:rsidRPr="002B6B70">
        <w:rPr>
          <w:b/>
          <w:sz w:val="24"/>
          <w:szCs w:val="24"/>
        </w:rPr>
        <w:t xml:space="preserve">» </w:t>
      </w:r>
      <w:r w:rsidR="00622333" w:rsidRPr="002B6B70">
        <w:rPr>
          <w:b/>
          <w:sz w:val="24"/>
          <w:szCs w:val="24"/>
        </w:rPr>
        <w:t>феврал</w:t>
      </w:r>
      <w:r w:rsidR="00862664" w:rsidRPr="002B6B70">
        <w:rPr>
          <w:b/>
          <w:sz w:val="24"/>
          <w:szCs w:val="24"/>
        </w:rPr>
        <w:t>я</w:t>
      </w:r>
      <w:r w:rsidRPr="002B6B70">
        <w:rPr>
          <w:b/>
          <w:sz w:val="24"/>
          <w:szCs w:val="24"/>
        </w:rPr>
        <w:t xml:space="preserve"> </w:t>
      </w:r>
      <w:r w:rsidR="00631273" w:rsidRPr="002B6B70">
        <w:rPr>
          <w:b/>
          <w:sz w:val="24"/>
          <w:szCs w:val="24"/>
        </w:rPr>
        <w:t>2017</w:t>
      </w:r>
      <w:r w:rsidRPr="002B6B70">
        <w:rPr>
          <w:b/>
          <w:sz w:val="24"/>
          <w:szCs w:val="24"/>
        </w:rPr>
        <w:t xml:space="preserve"> г.</w:t>
      </w:r>
      <w:r w:rsidRPr="002B6B70">
        <w:rPr>
          <w:sz w:val="24"/>
          <w:szCs w:val="24"/>
        </w:rPr>
        <w:t xml:space="preserve"> на официальном сайте (</w:t>
      </w:r>
      <w:hyperlink r:id="rId19" w:history="1">
        <w:r w:rsidR="00345CCA" w:rsidRPr="002B6B70">
          <w:rPr>
            <w:rStyle w:val="a7"/>
            <w:sz w:val="24"/>
            <w:szCs w:val="24"/>
          </w:rPr>
          <w:t>www.zakupki.</w:t>
        </w:r>
        <w:r w:rsidR="00345CCA" w:rsidRPr="002B6B70">
          <w:rPr>
            <w:rStyle w:val="a7"/>
            <w:sz w:val="24"/>
            <w:szCs w:val="24"/>
            <w:lang w:val="en-US"/>
          </w:rPr>
          <w:t>gov</w:t>
        </w:r>
        <w:r w:rsidR="00345CCA" w:rsidRPr="002B6B70">
          <w:rPr>
            <w:rStyle w:val="a7"/>
            <w:sz w:val="24"/>
            <w:szCs w:val="24"/>
          </w:rPr>
          <w:t>.ru</w:t>
        </w:r>
      </w:hyperlink>
      <w:r w:rsidRPr="002B6B70">
        <w:rPr>
          <w:sz w:val="24"/>
          <w:szCs w:val="24"/>
        </w:rPr>
        <w:t>),</w:t>
      </w:r>
      <w:r w:rsidR="009D7F01" w:rsidRPr="002B6B70">
        <w:rPr>
          <w:iCs/>
          <w:sz w:val="24"/>
          <w:szCs w:val="24"/>
        </w:rPr>
        <w:t xml:space="preserve"> </w:t>
      </w:r>
      <w:r w:rsidR="009D7F01" w:rsidRPr="002B6B70">
        <w:rPr>
          <w:sz w:val="24"/>
          <w:szCs w:val="24"/>
        </w:rPr>
        <w:t xml:space="preserve">на сайте </w:t>
      </w:r>
      <w:r w:rsidR="007556FF" w:rsidRPr="002B6B70">
        <w:rPr>
          <w:iCs/>
          <w:sz w:val="24"/>
          <w:szCs w:val="24"/>
        </w:rPr>
        <w:t>ПАО «МРСК Центра»</w:t>
      </w:r>
      <w:r w:rsidR="009D7F01" w:rsidRPr="002B6B70">
        <w:rPr>
          <w:sz w:val="24"/>
          <w:szCs w:val="24"/>
        </w:rPr>
        <w:t xml:space="preserve"> (</w:t>
      </w:r>
      <w:hyperlink r:id="rId20" w:history="1">
        <w:r w:rsidR="007556FF" w:rsidRPr="002B6B70">
          <w:rPr>
            <w:rStyle w:val="a7"/>
            <w:sz w:val="24"/>
            <w:szCs w:val="24"/>
          </w:rPr>
          <w:t>www.mrsk-1.ru</w:t>
        </w:r>
      </w:hyperlink>
      <w:r w:rsidR="00862664" w:rsidRPr="002B6B70">
        <w:rPr>
          <w:sz w:val="24"/>
          <w:szCs w:val="24"/>
        </w:rPr>
        <w:t>)</w:t>
      </w:r>
      <w:r w:rsidR="00702B2C" w:rsidRPr="002B6B70">
        <w:rPr>
          <w:sz w:val="24"/>
          <w:szCs w:val="24"/>
        </w:rPr>
        <w:t>,</w:t>
      </w:r>
      <w:r w:rsidR="00702B2C" w:rsidRPr="00862664">
        <w:rPr>
          <w:sz w:val="24"/>
          <w:szCs w:val="24"/>
        </w:rPr>
        <w:t xml:space="preserve"> на сайте ЭТП, указанном в п. </w:t>
      </w:r>
      <w:r w:rsidR="0038369E">
        <w:fldChar w:fldCharType="begin"/>
      </w:r>
      <w:r w:rsidR="0038369E">
        <w:instrText xml:space="preserve"> REF _Ref440269836 \r \h  \* MERGEFORMAT </w:instrText>
      </w:r>
      <w:r w:rsidR="0038369E">
        <w:fldChar w:fldCharType="separate"/>
      </w:r>
      <w:r w:rsidR="00622333" w:rsidRPr="00622333">
        <w:rPr>
          <w:sz w:val="24"/>
          <w:szCs w:val="24"/>
        </w:rPr>
        <w:t>1.1.2</w:t>
      </w:r>
      <w:r w:rsidR="0038369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w:t>
      </w:r>
      <w:proofErr w:type="gramEnd"/>
      <w:r w:rsidR="00DC6125">
        <w:rPr>
          <w:sz w:val="24"/>
          <w:szCs w:val="24"/>
        </w:rPr>
        <w:t xml:space="preserve">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622333" w:rsidRPr="00645574">
        <w:rPr>
          <w:sz w:val="24"/>
          <w:szCs w:val="24"/>
        </w:rPr>
        <w:t xml:space="preserve">Договора </w:t>
      </w:r>
      <w:r w:rsidR="00622333" w:rsidRPr="00622333">
        <w:rPr>
          <w:snapToGrid w:val="0"/>
          <w:sz w:val="24"/>
          <w:szCs w:val="24"/>
        </w:rPr>
        <w:t xml:space="preserve">на </w:t>
      </w:r>
      <w:r w:rsidR="00622333" w:rsidRPr="00622333">
        <w:rPr>
          <w:iCs/>
          <w:sz w:val="24"/>
          <w:szCs w:val="24"/>
        </w:rPr>
        <w:t>выполнение ПИР по объекту «Реконструкция ограждений объектов электросетевого комплекса»</w:t>
      </w:r>
      <w:r w:rsidR="00622333" w:rsidRPr="00645574">
        <w:rPr>
          <w:sz w:val="24"/>
          <w:szCs w:val="24"/>
        </w:rPr>
        <w:t xml:space="preserve"> для нужд ПАО «МРСК Центра» (филиала «Смоленскэнерго», расположенного по адресу: </w:t>
      </w:r>
      <w:proofErr w:type="gramStart"/>
      <w:r w:rsidR="00622333" w:rsidRPr="00645574">
        <w:rPr>
          <w:sz w:val="24"/>
          <w:szCs w:val="24"/>
        </w:rPr>
        <w:t xml:space="preserve">РФ, 214019, г. Смоленск, ул. </w:t>
      </w:r>
      <w:proofErr w:type="spellStart"/>
      <w:r w:rsidR="00622333" w:rsidRPr="00645574">
        <w:rPr>
          <w:sz w:val="24"/>
          <w:szCs w:val="24"/>
        </w:rPr>
        <w:t>Тенишевой</w:t>
      </w:r>
      <w:proofErr w:type="spellEnd"/>
      <w:r w:rsidR="00622333" w:rsidRPr="00645574">
        <w:rPr>
          <w:sz w:val="24"/>
          <w:szCs w:val="24"/>
        </w:rPr>
        <w:t>, д. 33).</w:t>
      </w:r>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22333">
        <w:rPr>
          <w:sz w:val="24"/>
          <w:szCs w:val="24"/>
        </w:rPr>
        <w:t xml:space="preserve">Настоящий </w:t>
      </w:r>
      <w:r w:rsidR="004B5EB3" w:rsidRPr="00622333">
        <w:rPr>
          <w:sz w:val="24"/>
          <w:szCs w:val="24"/>
        </w:rPr>
        <w:t>З</w:t>
      </w:r>
      <w:r w:rsidRPr="00622333">
        <w:rPr>
          <w:sz w:val="24"/>
          <w:szCs w:val="24"/>
        </w:rPr>
        <w:t xml:space="preserve">апрос предложений проводится в </w:t>
      </w:r>
      <w:proofErr w:type="gramStart"/>
      <w:r w:rsidRPr="00622333">
        <w:rPr>
          <w:sz w:val="24"/>
          <w:szCs w:val="24"/>
        </w:rPr>
        <w:t>соответствии</w:t>
      </w:r>
      <w:proofErr w:type="gramEnd"/>
      <w:r w:rsidRPr="00622333">
        <w:rPr>
          <w:sz w:val="24"/>
          <w:szCs w:val="24"/>
        </w:rPr>
        <w:t xml:space="preserve"> с правилами и с использованием функционала </w:t>
      </w:r>
      <w:r w:rsidR="00702B2C" w:rsidRPr="00622333">
        <w:rPr>
          <w:sz w:val="24"/>
          <w:szCs w:val="24"/>
        </w:rPr>
        <w:t>электронной торговой площадк</w:t>
      </w:r>
      <w:r w:rsidR="00414AB1" w:rsidRPr="00622333">
        <w:rPr>
          <w:sz w:val="24"/>
          <w:szCs w:val="24"/>
        </w:rPr>
        <w:t>и</w:t>
      </w:r>
      <w:r w:rsidR="00702B2C" w:rsidRPr="00622333">
        <w:rPr>
          <w:sz w:val="24"/>
          <w:szCs w:val="24"/>
        </w:rPr>
        <w:t xml:space="preserve"> </w:t>
      </w:r>
      <w:r w:rsidR="000D70B6" w:rsidRPr="00622333">
        <w:rPr>
          <w:sz w:val="24"/>
          <w:szCs w:val="24"/>
        </w:rPr>
        <w:t>П</w:t>
      </w:r>
      <w:r w:rsidR="00702B2C" w:rsidRPr="00622333">
        <w:rPr>
          <w:sz w:val="24"/>
          <w:szCs w:val="24"/>
        </w:rPr>
        <w:t>АО «</w:t>
      </w:r>
      <w:proofErr w:type="spellStart"/>
      <w:r w:rsidR="00702B2C" w:rsidRPr="00622333">
        <w:rPr>
          <w:sz w:val="24"/>
          <w:szCs w:val="24"/>
        </w:rPr>
        <w:t>Россети</w:t>
      </w:r>
      <w:proofErr w:type="spellEnd"/>
      <w:r w:rsidR="00702B2C" w:rsidRPr="00622333">
        <w:rPr>
          <w:sz w:val="24"/>
          <w:szCs w:val="24"/>
        </w:rPr>
        <w:t xml:space="preserve">» </w:t>
      </w:r>
      <w:hyperlink r:id="rId21" w:history="1">
        <w:r w:rsidR="00862664" w:rsidRPr="00622333">
          <w:rPr>
            <w:rStyle w:val="a7"/>
            <w:sz w:val="24"/>
            <w:szCs w:val="24"/>
          </w:rPr>
          <w:t>etp.rosseti.ru</w:t>
        </w:r>
      </w:hyperlink>
      <w:r w:rsidR="00862664" w:rsidRPr="00622333">
        <w:rPr>
          <w:sz w:val="24"/>
          <w:szCs w:val="24"/>
        </w:rPr>
        <w:t xml:space="preserve"> </w:t>
      </w:r>
      <w:r w:rsidR="00702B2C" w:rsidRPr="00622333">
        <w:rPr>
          <w:sz w:val="24"/>
          <w:szCs w:val="24"/>
        </w:rPr>
        <w:t>(далее —</w:t>
      </w:r>
      <w:r w:rsidR="00702B2C" w:rsidRPr="00C12FA4">
        <w:rPr>
          <w:sz w:val="24"/>
          <w:szCs w:val="24"/>
        </w:rPr>
        <w:t xml:space="preserve">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62233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w:t>
      </w:r>
      <w:r w:rsidR="00717F60" w:rsidRPr="00622333">
        <w:rPr>
          <w:sz w:val="24"/>
          <w:szCs w:val="24"/>
        </w:rPr>
        <w:t xml:space="preserve"> </w:t>
      </w:r>
      <w:bookmarkEnd w:id="17"/>
      <w:r w:rsidR="00622333" w:rsidRPr="00622333">
        <w:rPr>
          <w:sz w:val="24"/>
          <w:szCs w:val="24"/>
        </w:rPr>
        <w:t xml:space="preserve">Договора </w:t>
      </w:r>
      <w:r w:rsidR="00622333" w:rsidRPr="00622333">
        <w:rPr>
          <w:snapToGrid w:val="0"/>
          <w:sz w:val="24"/>
          <w:szCs w:val="24"/>
        </w:rPr>
        <w:t xml:space="preserve">на </w:t>
      </w:r>
      <w:r w:rsidR="00622333" w:rsidRPr="00622333">
        <w:rPr>
          <w:iCs/>
          <w:sz w:val="24"/>
          <w:szCs w:val="24"/>
        </w:rPr>
        <w:t xml:space="preserve">выполнение ПИР по объекту «Реконструкция ограждений объектов электросетевого комплекса» для нужд ПАО «МРСК Центра» (филиала </w:t>
      </w:r>
      <w:r w:rsidR="00622333" w:rsidRPr="00622333">
        <w:rPr>
          <w:sz w:val="24"/>
          <w:szCs w:val="24"/>
        </w:rPr>
        <w:t>«Смоленскэнерго»</w:t>
      </w:r>
      <w:r w:rsidR="00622333" w:rsidRPr="00622333">
        <w:rPr>
          <w:snapToGrid w:val="0"/>
          <w:sz w:val="24"/>
          <w:szCs w:val="24"/>
        </w:rPr>
        <w:t>)</w:t>
      </w:r>
      <w:r w:rsidR="00702B2C" w:rsidRPr="00622333">
        <w:rPr>
          <w:sz w:val="24"/>
          <w:szCs w:val="24"/>
        </w:rPr>
        <w:t>.</w:t>
      </w:r>
    </w:p>
    <w:p w:rsidR="008C4223" w:rsidRPr="00622333" w:rsidRDefault="008C4223" w:rsidP="00750D4A">
      <w:pPr>
        <w:keepNext/>
        <w:autoSpaceDE w:val="0"/>
        <w:autoSpaceDN w:val="0"/>
        <w:spacing w:line="264" w:lineRule="auto"/>
        <w:ind w:firstLine="540"/>
        <w:rPr>
          <w:sz w:val="24"/>
          <w:szCs w:val="24"/>
          <w:lang w:eastAsia="ru-RU"/>
        </w:rPr>
      </w:pPr>
      <w:r w:rsidRPr="00622333">
        <w:rPr>
          <w:sz w:val="24"/>
          <w:szCs w:val="24"/>
        </w:rPr>
        <w:t xml:space="preserve">Количество лотов: </w:t>
      </w:r>
      <w:r w:rsidRPr="00622333">
        <w:rPr>
          <w:b/>
          <w:sz w:val="24"/>
          <w:szCs w:val="24"/>
        </w:rPr>
        <w:t>1 (один)</w:t>
      </w:r>
      <w:r w:rsidRPr="0062233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622333">
        <w:rPr>
          <w:sz w:val="24"/>
          <w:szCs w:val="24"/>
        </w:rPr>
        <w:t xml:space="preserve">Частичное </w:t>
      </w:r>
      <w:r w:rsidR="00BE644E" w:rsidRPr="00622333">
        <w:rPr>
          <w:sz w:val="24"/>
          <w:szCs w:val="24"/>
        </w:rPr>
        <w:t>выполнение работ</w:t>
      </w:r>
      <w:r w:rsidRPr="00622333">
        <w:rPr>
          <w:sz w:val="24"/>
          <w:szCs w:val="24"/>
        </w:rPr>
        <w:t xml:space="preserve"> не допускается.</w:t>
      </w:r>
    </w:p>
    <w:p w:rsidR="00717F60" w:rsidRPr="0062233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22333">
        <w:rPr>
          <w:sz w:val="24"/>
          <w:szCs w:val="24"/>
        </w:rPr>
        <w:t>Сроки</w:t>
      </w:r>
      <w:r w:rsidR="00717F60" w:rsidRPr="00622333">
        <w:rPr>
          <w:sz w:val="24"/>
          <w:szCs w:val="24"/>
        </w:rPr>
        <w:t xml:space="preserve"> </w:t>
      </w:r>
      <w:r w:rsidR="00BE644E" w:rsidRPr="00622333">
        <w:rPr>
          <w:sz w:val="24"/>
          <w:szCs w:val="24"/>
        </w:rPr>
        <w:t>выполнения работ</w:t>
      </w:r>
      <w:r w:rsidR="00717F60" w:rsidRPr="00622333">
        <w:rPr>
          <w:sz w:val="24"/>
          <w:szCs w:val="24"/>
        </w:rPr>
        <w:t xml:space="preserve">: </w:t>
      </w:r>
      <w:r w:rsidR="00622333" w:rsidRPr="00622333">
        <w:rPr>
          <w:b/>
          <w:sz w:val="24"/>
          <w:szCs w:val="24"/>
        </w:rPr>
        <w:t>в течение 60 календарных дней с момента заключения договора</w:t>
      </w:r>
      <w:r w:rsidR="00717F60" w:rsidRPr="00622333">
        <w:rPr>
          <w:sz w:val="24"/>
          <w:szCs w:val="24"/>
        </w:rPr>
        <w:t>.</w:t>
      </w:r>
      <w:bookmarkEnd w:id="19"/>
    </w:p>
    <w:p w:rsidR="008D2928" w:rsidRPr="0062233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22333">
        <w:rPr>
          <w:sz w:val="24"/>
          <w:szCs w:val="24"/>
        </w:rPr>
        <w:t>Выполнение работ</w:t>
      </w:r>
      <w:r w:rsidR="00366652" w:rsidRPr="00622333">
        <w:rPr>
          <w:sz w:val="24"/>
          <w:szCs w:val="24"/>
        </w:rPr>
        <w:t xml:space="preserve"> Участником будет осуществляться </w:t>
      </w:r>
      <w:r w:rsidR="005B47BD" w:rsidRPr="00622333">
        <w:rPr>
          <w:b/>
          <w:sz w:val="24"/>
          <w:szCs w:val="24"/>
        </w:rPr>
        <w:t>на объектах</w:t>
      </w:r>
      <w:r w:rsidR="00D00D5E" w:rsidRPr="00622333">
        <w:rPr>
          <w:b/>
          <w:sz w:val="24"/>
          <w:szCs w:val="24"/>
        </w:rPr>
        <w:t>, указанны</w:t>
      </w:r>
      <w:r w:rsidR="005B47BD" w:rsidRPr="00622333">
        <w:rPr>
          <w:b/>
          <w:sz w:val="24"/>
          <w:szCs w:val="24"/>
        </w:rPr>
        <w:t>х</w:t>
      </w:r>
      <w:r w:rsidR="00D00D5E" w:rsidRPr="00622333">
        <w:rPr>
          <w:b/>
          <w:sz w:val="24"/>
          <w:szCs w:val="24"/>
        </w:rPr>
        <w:t xml:space="preserve"> в Приложении №1 настоящей Документации</w:t>
      </w:r>
      <w:r w:rsidR="00366652" w:rsidRPr="0062233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93B00">
        <w:rPr>
          <w:iCs/>
          <w:sz w:val="24"/>
          <w:szCs w:val="24"/>
        </w:rPr>
        <w:fldChar w:fldCharType="begin"/>
      </w:r>
      <w:r w:rsidR="00E71A48">
        <w:rPr>
          <w:iCs/>
          <w:sz w:val="24"/>
          <w:szCs w:val="24"/>
        </w:rPr>
        <w:instrText xml:space="preserve"> REF _Ref311232052 \r \h </w:instrText>
      </w:r>
      <w:r w:rsidR="00893B00">
        <w:rPr>
          <w:iCs/>
          <w:sz w:val="24"/>
          <w:szCs w:val="24"/>
        </w:rPr>
      </w:r>
      <w:r w:rsidR="00893B00">
        <w:rPr>
          <w:iCs/>
          <w:sz w:val="24"/>
          <w:szCs w:val="24"/>
        </w:rPr>
        <w:fldChar w:fldCharType="separate"/>
      </w:r>
      <w:r w:rsidR="00622333">
        <w:rPr>
          <w:iCs/>
          <w:sz w:val="24"/>
          <w:szCs w:val="24"/>
        </w:rPr>
        <w:t>3</w:t>
      </w:r>
      <w:r w:rsidR="00893B0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893B00">
        <w:rPr>
          <w:sz w:val="24"/>
          <w:szCs w:val="24"/>
        </w:rPr>
        <w:fldChar w:fldCharType="begin"/>
      </w:r>
      <w:r w:rsidR="008D2928">
        <w:rPr>
          <w:sz w:val="24"/>
          <w:szCs w:val="24"/>
        </w:rPr>
        <w:instrText xml:space="preserve"> REF _Ref440270568 \r \h </w:instrText>
      </w:r>
      <w:r w:rsidR="00893B00">
        <w:rPr>
          <w:sz w:val="24"/>
          <w:szCs w:val="24"/>
        </w:rPr>
      </w:r>
      <w:r w:rsidR="00893B00">
        <w:rPr>
          <w:sz w:val="24"/>
          <w:szCs w:val="24"/>
        </w:rPr>
        <w:fldChar w:fldCharType="separate"/>
      </w:r>
      <w:r w:rsidR="00622333">
        <w:rPr>
          <w:sz w:val="24"/>
          <w:szCs w:val="24"/>
        </w:rPr>
        <w:t>4</w:t>
      </w:r>
      <w:r w:rsidR="00893B0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8369E">
        <w:fldChar w:fldCharType="begin"/>
      </w:r>
      <w:r w:rsidR="0038369E">
        <w:instrText xml:space="preserve"> REF _Ref305973574 \r \h  \* MERGEFORMAT </w:instrText>
      </w:r>
      <w:r w:rsidR="0038369E">
        <w:fldChar w:fldCharType="separate"/>
      </w:r>
      <w:r w:rsidR="00622333">
        <w:t>2</w:t>
      </w:r>
      <w:r w:rsidR="0038369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93B00">
        <w:rPr>
          <w:iCs/>
          <w:sz w:val="24"/>
          <w:szCs w:val="24"/>
        </w:rPr>
        <w:fldChar w:fldCharType="begin"/>
      </w:r>
      <w:r w:rsidR="008D2928">
        <w:rPr>
          <w:iCs/>
          <w:sz w:val="24"/>
          <w:szCs w:val="24"/>
        </w:rPr>
        <w:instrText xml:space="preserve"> REF _Ref440270602 \r \h </w:instrText>
      </w:r>
      <w:r w:rsidR="00893B00">
        <w:rPr>
          <w:iCs/>
          <w:sz w:val="24"/>
          <w:szCs w:val="24"/>
        </w:rPr>
      </w:r>
      <w:r w:rsidR="00893B00">
        <w:rPr>
          <w:iCs/>
          <w:sz w:val="24"/>
          <w:szCs w:val="24"/>
        </w:rPr>
        <w:fldChar w:fldCharType="separate"/>
      </w:r>
      <w:r w:rsidR="00622333">
        <w:rPr>
          <w:iCs/>
          <w:sz w:val="24"/>
          <w:szCs w:val="24"/>
        </w:rPr>
        <w:t>5</w:t>
      </w:r>
      <w:r w:rsidR="00893B00">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8369E">
        <w:fldChar w:fldCharType="begin"/>
      </w:r>
      <w:r w:rsidR="0038369E">
        <w:instrText xml:space="preserve"> REF _Ref440270637 \r \h  \* MERGEFORMAT </w:instrText>
      </w:r>
      <w:r w:rsidR="0038369E">
        <w:fldChar w:fldCharType="separate"/>
      </w:r>
      <w:r w:rsidR="00622333" w:rsidRPr="00622333">
        <w:rPr>
          <w:sz w:val="24"/>
          <w:szCs w:val="24"/>
        </w:rPr>
        <w:t>1.1.5</w:t>
      </w:r>
      <w:r w:rsidR="0038369E">
        <w:fldChar w:fldCharType="end"/>
      </w:r>
      <w:r w:rsidRPr="00392410">
        <w:rPr>
          <w:sz w:val="24"/>
          <w:szCs w:val="24"/>
        </w:rPr>
        <w:t xml:space="preserve">, </w:t>
      </w:r>
      <w:r w:rsidR="0038369E">
        <w:fldChar w:fldCharType="begin"/>
      </w:r>
      <w:r w:rsidR="0038369E">
        <w:instrText xml:space="preserve"> REF _Ref440270663 \r \h  \* MERGEFORMAT </w:instrText>
      </w:r>
      <w:r w:rsidR="0038369E">
        <w:fldChar w:fldCharType="separate"/>
      </w:r>
      <w:r w:rsidR="00622333" w:rsidRPr="00622333">
        <w:rPr>
          <w:sz w:val="24"/>
          <w:szCs w:val="24"/>
        </w:rPr>
        <w:t>1.1.7</w:t>
      </w:r>
      <w:r w:rsidR="0038369E">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38369E">
        <w:fldChar w:fldCharType="begin"/>
      </w:r>
      <w:r w:rsidR="0038369E">
        <w:instrText xml:space="preserve"> REF _Ref440270637 \r \h  \* MERGEFORMAT </w:instrText>
      </w:r>
      <w:r w:rsidR="0038369E">
        <w:fldChar w:fldCharType="separate"/>
      </w:r>
      <w:r w:rsidR="00622333" w:rsidRPr="00622333">
        <w:rPr>
          <w:sz w:val="24"/>
          <w:szCs w:val="24"/>
        </w:rPr>
        <w:t>1.1.5</w:t>
      </w:r>
      <w:r w:rsidR="0038369E">
        <w:fldChar w:fldCharType="end"/>
      </w:r>
      <w:r w:rsidR="008D2928" w:rsidRPr="00441EA0">
        <w:rPr>
          <w:sz w:val="24"/>
          <w:szCs w:val="24"/>
        </w:rPr>
        <w:t xml:space="preserve">, </w:t>
      </w:r>
      <w:r w:rsidR="0038369E">
        <w:fldChar w:fldCharType="begin"/>
      </w:r>
      <w:r w:rsidR="0038369E">
        <w:instrText xml:space="preserve"> REF _Ref440270663 \r \h  \* MERGEFORMAT </w:instrText>
      </w:r>
      <w:r w:rsidR="0038369E">
        <w:fldChar w:fldCharType="separate"/>
      </w:r>
      <w:r w:rsidR="00622333" w:rsidRPr="00622333">
        <w:rPr>
          <w:sz w:val="24"/>
          <w:szCs w:val="24"/>
        </w:rPr>
        <w:t>1.1.7</w:t>
      </w:r>
      <w:r w:rsidR="0038369E">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w:t>
      </w:r>
      <w:proofErr w:type="gramStart"/>
      <w:r w:rsidRPr="00441EA0">
        <w:rPr>
          <w:sz w:val="24"/>
          <w:szCs w:val="24"/>
        </w:rPr>
        <w:t>составе</w:t>
      </w:r>
      <w:proofErr w:type="gramEnd"/>
      <w:r w:rsidRPr="00441EA0">
        <w:rPr>
          <w:sz w:val="24"/>
          <w:szCs w:val="24"/>
        </w:rPr>
        <w:t xml:space="preserve">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38369E">
        <w:fldChar w:fldCharType="begin"/>
      </w:r>
      <w:r w:rsidR="0038369E">
        <w:instrText xml:space="preserve"> REF _Ref440270637 \r \h  \* MERGEFORMAT </w:instrText>
      </w:r>
      <w:r w:rsidR="0038369E">
        <w:fldChar w:fldCharType="separate"/>
      </w:r>
      <w:r w:rsidR="00622333" w:rsidRPr="00622333">
        <w:rPr>
          <w:bCs w:val="0"/>
          <w:iCs/>
          <w:sz w:val="24"/>
          <w:szCs w:val="24"/>
        </w:rPr>
        <w:t>1.1.5</w:t>
      </w:r>
      <w:r w:rsidR="0038369E">
        <w:fldChar w:fldCharType="end"/>
      </w:r>
      <w:r w:rsidR="006E6294" w:rsidRPr="00441EA0">
        <w:rPr>
          <w:bCs w:val="0"/>
          <w:iCs/>
          <w:sz w:val="24"/>
          <w:szCs w:val="24"/>
        </w:rPr>
        <w:t xml:space="preserve"> и</w:t>
      </w:r>
      <w:r w:rsidR="006E6294" w:rsidRPr="00441EA0">
        <w:rPr>
          <w:sz w:val="24"/>
          <w:szCs w:val="24"/>
        </w:rPr>
        <w:t xml:space="preserve"> </w:t>
      </w:r>
      <w:r w:rsidR="0038369E">
        <w:fldChar w:fldCharType="begin"/>
      </w:r>
      <w:r w:rsidR="0038369E">
        <w:instrText xml:space="preserve"> REF _Ref440270663 \r \h  \* MERGEFORMAT </w:instrText>
      </w:r>
      <w:r w:rsidR="0038369E">
        <w:fldChar w:fldCharType="separate"/>
      </w:r>
      <w:r w:rsidR="00622333" w:rsidRPr="00622333">
        <w:rPr>
          <w:sz w:val="24"/>
          <w:szCs w:val="24"/>
        </w:rPr>
        <w:t>1.1.7</w:t>
      </w:r>
      <w:r w:rsidR="0038369E">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8512"/>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38369E">
        <w:fldChar w:fldCharType="begin"/>
      </w:r>
      <w:r w:rsidR="0038369E">
        <w:instrText xml:space="preserve"> REF _Ref305973033 \r \h  \* MERGEFORMAT </w:instrText>
      </w:r>
      <w:r w:rsidR="0038369E">
        <w:fldChar w:fldCharType="separate"/>
      </w:r>
      <w:r w:rsidR="00622333" w:rsidRPr="00622333">
        <w:rPr>
          <w:sz w:val="24"/>
          <w:szCs w:val="24"/>
        </w:rPr>
        <w:t>3.2</w:t>
      </w:r>
      <w:r w:rsidR="0038369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w:t>
      </w:r>
      <w:proofErr w:type="gramStart"/>
      <w:r w:rsidR="00717F60" w:rsidRPr="00E71A48">
        <w:rPr>
          <w:sz w:val="24"/>
          <w:szCs w:val="24"/>
        </w:rPr>
        <w:t>соо</w:t>
      </w:r>
      <w:r w:rsidR="00717F60" w:rsidRPr="00E71A48">
        <w:rPr>
          <w:bCs w:val="0"/>
          <w:sz w:val="24"/>
          <w:szCs w:val="24"/>
        </w:rPr>
        <w:t>тветствии</w:t>
      </w:r>
      <w:proofErr w:type="gramEnd"/>
      <w:r w:rsidR="00717F60" w:rsidRPr="00E71A48">
        <w:rPr>
          <w:bCs w:val="0"/>
          <w:sz w:val="24"/>
          <w:szCs w:val="24"/>
        </w:rPr>
        <w:t xml:space="preserve">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roofErr w:type="gramEnd"/>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851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38369E">
        <w:fldChar w:fldCharType="begin"/>
      </w:r>
      <w:r w:rsidR="0038369E">
        <w:instrText xml:space="preserve"> REF _Ref191386109 \n \h  \* MERGEFORMAT </w:instrText>
      </w:r>
      <w:r w:rsidR="0038369E">
        <w:fldChar w:fldCharType="separate"/>
      </w:r>
      <w:r w:rsidR="00622333" w:rsidRPr="00622333">
        <w:rPr>
          <w:color w:val="000000"/>
          <w:sz w:val="24"/>
          <w:szCs w:val="24"/>
        </w:rPr>
        <w:t>3.3.2</w:t>
      </w:r>
      <w:r w:rsidR="0038369E">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006E6294" w:rsidRPr="00441EA0">
        <w:rPr>
          <w:sz w:val="24"/>
          <w:szCs w:val="24"/>
        </w:rPr>
        <w:t xml:space="preserve">) и Расписки сдачи-приемки соглашения о неустойке (подраздел </w:t>
      </w:r>
      <w:r w:rsidR="0038369E">
        <w:fldChar w:fldCharType="begin"/>
      </w:r>
      <w:r w:rsidR="0038369E">
        <w:instrText xml:space="preserve"> REF _Ref468352385 \r \h  \* MERGEFORMAT </w:instrText>
      </w:r>
      <w:r w:rsidR="0038369E">
        <w:fldChar w:fldCharType="separate"/>
      </w:r>
      <w:r w:rsidR="00622333" w:rsidRPr="00622333">
        <w:rPr>
          <w:sz w:val="24"/>
          <w:szCs w:val="24"/>
        </w:rPr>
        <w:t>5.15</w:t>
      </w:r>
      <w:r w:rsidR="0038369E">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851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w:t>
      </w:r>
      <w:proofErr w:type="gramStart"/>
      <w:r w:rsidRPr="00E71A48">
        <w:rPr>
          <w:sz w:val="24"/>
          <w:szCs w:val="24"/>
        </w:rPr>
        <w:t>случае</w:t>
      </w:r>
      <w:proofErr w:type="gramEnd"/>
      <w:r w:rsidRPr="00E71A48">
        <w:rPr>
          <w:sz w:val="24"/>
          <w:szCs w:val="24"/>
        </w:rPr>
        <w:t xml:space="preserve">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8369E">
        <w:fldChar w:fldCharType="begin"/>
      </w:r>
      <w:r w:rsidR="0038369E">
        <w:instrText xml:space="preserve"> REF _Ref191386164 \r \h  \* MERGEFORMAT </w:instrText>
      </w:r>
      <w:r w:rsidR="0038369E">
        <w:fldChar w:fldCharType="separate"/>
      </w:r>
      <w:r w:rsidR="00622333" w:rsidRPr="00622333">
        <w:rPr>
          <w:sz w:val="24"/>
          <w:szCs w:val="24"/>
        </w:rPr>
        <w:t xml:space="preserve"> 1.4.1 </w:t>
      </w:r>
      <w:r w:rsidR="0038369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w:t>
      </w:r>
      <w:proofErr w:type="gramStart"/>
      <w:r w:rsidR="00717F60" w:rsidRPr="00E71A48">
        <w:rPr>
          <w:sz w:val="24"/>
          <w:szCs w:val="24"/>
        </w:rPr>
        <w:t>орган</w:t>
      </w:r>
      <w:r w:rsidR="005C3F93">
        <w:rPr>
          <w:sz w:val="24"/>
          <w:szCs w:val="24"/>
        </w:rPr>
        <w:t>е</w:t>
      </w:r>
      <w:proofErr w:type="gramEnd"/>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38369E">
        <w:fldChar w:fldCharType="begin"/>
      </w:r>
      <w:r w:rsidR="0038369E">
        <w:instrText xml:space="preserve"> REF _Ref306978606 \r \h  \* MERGEFORMAT </w:instrText>
      </w:r>
      <w:r w:rsidR="0038369E">
        <w:fldChar w:fldCharType="separate"/>
      </w:r>
      <w:r w:rsidR="00622333" w:rsidRPr="00622333">
        <w:rPr>
          <w:sz w:val="24"/>
          <w:szCs w:val="24"/>
        </w:rPr>
        <w:t xml:space="preserve"> 1.4.2 </w:t>
      </w:r>
      <w:r w:rsidR="0038369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8515"/>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8369E">
        <w:fldChar w:fldCharType="begin"/>
      </w:r>
      <w:r w:rsidR="0038369E">
        <w:instrText xml:space="preserve"> REF _Ref306114966 \r \h  \* MERGEFORMAT </w:instrText>
      </w:r>
      <w:r w:rsidR="0038369E">
        <w:fldChar w:fldCharType="separate"/>
      </w:r>
      <w:r w:rsidR="00622333" w:rsidRPr="00622333">
        <w:rPr>
          <w:sz w:val="24"/>
          <w:szCs w:val="24"/>
        </w:rPr>
        <w:t>3.3.11</w:t>
      </w:r>
      <w:r w:rsidR="0038369E">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w:t>
      </w:r>
      <w:proofErr w:type="gramStart"/>
      <w:r w:rsidRPr="00E71A48">
        <w:rPr>
          <w:sz w:val="24"/>
          <w:szCs w:val="24"/>
        </w:rPr>
        <w:t>соответствии</w:t>
      </w:r>
      <w:proofErr w:type="gramEnd"/>
      <w:r w:rsidRPr="00E71A48">
        <w:rPr>
          <w:sz w:val="24"/>
          <w:szCs w:val="24"/>
        </w:rPr>
        <w:t xml:space="preserve">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w:t>
      </w:r>
      <w:proofErr w:type="gramStart"/>
      <w:r w:rsidRPr="00E71A48">
        <w:rPr>
          <w:sz w:val="24"/>
          <w:szCs w:val="24"/>
        </w:rPr>
        <w:t>запросе</w:t>
      </w:r>
      <w:proofErr w:type="gramEnd"/>
      <w:r w:rsidRPr="00E71A48">
        <w:rPr>
          <w:sz w:val="24"/>
          <w:szCs w:val="24"/>
        </w:rPr>
        <w:t xml:space="preserve">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8516"/>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893B00">
        <w:rPr>
          <w:b w:val="0"/>
        </w:rPr>
        <w:fldChar w:fldCharType="begin"/>
      </w:r>
      <w:r w:rsidR="002D4BC6">
        <w:rPr>
          <w:b w:val="0"/>
        </w:rPr>
        <w:instrText xml:space="preserve"> REF _Ref440275279 \r \h </w:instrText>
      </w:r>
      <w:r w:rsidR="00893B00">
        <w:rPr>
          <w:b w:val="0"/>
        </w:rPr>
      </w:r>
      <w:r w:rsidR="00893B00">
        <w:rPr>
          <w:b w:val="0"/>
        </w:rPr>
        <w:fldChar w:fldCharType="separate"/>
      </w:r>
      <w:r w:rsidR="00622333">
        <w:rPr>
          <w:b w:val="0"/>
        </w:rPr>
        <w:t>1.1.4</w:t>
      </w:r>
      <w:r w:rsidR="00893B0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38369E">
        <w:fldChar w:fldCharType="begin"/>
      </w:r>
      <w:r w:rsidR="0038369E">
        <w:instrText xml:space="preserve"> REF _Ref305973147 \r \h  \* MERGEFORMAT </w:instrText>
      </w:r>
      <w:r w:rsidR="0038369E">
        <w:fldChar w:fldCharType="separate"/>
      </w:r>
      <w:r w:rsidR="00622333" w:rsidRPr="00622333">
        <w:rPr>
          <w:b w:val="0"/>
          <w:szCs w:val="24"/>
        </w:rPr>
        <w:t>3.3</w:t>
      </w:r>
      <w:r w:rsidR="0038369E">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8352727"/>
      <w:bookmarkStart w:id="91" w:name="_Toc468352850"/>
      <w:bookmarkStart w:id="92" w:name="_Toc468355832"/>
      <w:bookmarkStart w:id="93" w:name="_Toc469480708"/>
      <w:bookmarkStart w:id="94" w:name="_Toc471898519"/>
      <w:r w:rsidRPr="002D4BC6">
        <w:rPr>
          <w:b w:val="0"/>
          <w:szCs w:val="24"/>
        </w:rPr>
        <w:t xml:space="preserve">Письмо о подаче оферты (подраздел </w:t>
      </w:r>
      <w:r w:rsidR="0038369E">
        <w:fldChar w:fldCharType="begin"/>
      </w:r>
      <w:r w:rsidR="0038369E">
        <w:instrText xml:space="preserve"> REF _Ref55336310 \r \h  \* MERGEFORMAT </w:instrText>
      </w:r>
      <w:r w:rsidR="0038369E">
        <w:fldChar w:fldCharType="separate"/>
      </w:r>
      <w:r w:rsidR="00622333" w:rsidRPr="00622333">
        <w:rPr>
          <w:b w:val="0"/>
          <w:szCs w:val="24"/>
        </w:rPr>
        <w:t>5.1</w:t>
      </w:r>
      <w:r w:rsidR="0038369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8352728"/>
      <w:bookmarkStart w:id="105" w:name="_Toc468352851"/>
      <w:bookmarkStart w:id="106" w:name="_Toc468355833"/>
      <w:bookmarkStart w:id="107" w:name="_Toc469480709"/>
      <w:bookmarkStart w:id="108" w:name="_Toc471898520"/>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38369E">
        <w:fldChar w:fldCharType="begin"/>
      </w:r>
      <w:r w:rsidR="0038369E">
        <w:instrText xml:space="preserve"> REF _Ref440284918 \r \h  \* MERGEFORMAT </w:instrText>
      </w:r>
      <w:r w:rsidR="0038369E">
        <w:fldChar w:fldCharType="separate"/>
      </w:r>
      <w:r w:rsidR="00622333" w:rsidRPr="00622333">
        <w:rPr>
          <w:b w:val="0"/>
          <w:szCs w:val="24"/>
        </w:rPr>
        <w:t>5.2</w:t>
      </w:r>
      <w:r w:rsidR="0038369E">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8369E">
        <w:fldChar w:fldCharType="begin"/>
      </w:r>
      <w:r w:rsidR="0038369E">
        <w:instrText xml:space="preserve"> REF _Ref440537086 \r \h  \* MERGEFORMAT </w:instrText>
      </w:r>
      <w:r w:rsidR="0038369E">
        <w:fldChar w:fldCharType="separate"/>
      </w:r>
      <w:r w:rsidR="00622333" w:rsidRPr="00622333">
        <w:rPr>
          <w:b w:val="0"/>
          <w:bCs w:val="0"/>
          <w:szCs w:val="24"/>
        </w:rPr>
        <w:t>5.3</w:t>
      </w:r>
      <w:r w:rsidR="0038369E">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38369E">
        <w:fldChar w:fldCharType="begin"/>
      </w:r>
      <w:r w:rsidR="0038369E">
        <w:instrText xml:space="preserve"> REF _Ref440284947 \r \h  \* MERGEFORMAT </w:instrText>
      </w:r>
      <w:r w:rsidR="0038369E">
        <w:fldChar w:fldCharType="separate"/>
      </w:r>
      <w:r w:rsidR="00622333" w:rsidRPr="00622333">
        <w:rPr>
          <w:b w:val="0"/>
          <w:szCs w:val="24"/>
        </w:rPr>
        <w:t>5.4</w:t>
      </w:r>
      <w:r w:rsidR="0038369E">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93B00">
        <w:rPr>
          <w:b w:val="0"/>
          <w:szCs w:val="24"/>
        </w:rPr>
        <w:fldChar w:fldCharType="begin"/>
      </w:r>
      <w:r w:rsidR="00B8118F">
        <w:rPr>
          <w:b w:val="0"/>
          <w:szCs w:val="24"/>
        </w:rPr>
        <w:instrText xml:space="preserve"> REF _Ref440361439 \r \h </w:instrText>
      </w:r>
      <w:r w:rsidR="00893B00">
        <w:rPr>
          <w:b w:val="0"/>
          <w:szCs w:val="24"/>
        </w:rPr>
      </w:r>
      <w:r w:rsidR="00893B00">
        <w:rPr>
          <w:b w:val="0"/>
          <w:szCs w:val="24"/>
        </w:rPr>
        <w:fldChar w:fldCharType="separate"/>
      </w:r>
      <w:r w:rsidR="00622333">
        <w:rPr>
          <w:b w:val="0"/>
          <w:szCs w:val="24"/>
        </w:rPr>
        <w:t>5.5</w:t>
      </w:r>
      <w:r w:rsidR="00893B0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93B00">
        <w:rPr>
          <w:b w:val="0"/>
          <w:szCs w:val="24"/>
        </w:rPr>
        <w:fldChar w:fldCharType="begin"/>
      </w:r>
      <w:r w:rsidR="00B8118F">
        <w:rPr>
          <w:b w:val="0"/>
          <w:szCs w:val="24"/>
        </w:rPr>
        <w:instrText xml:space="preserve"> REF _Ref440361531 \r \h </w:instrText>
      </w:r>
      <w:r w:rsidR="00893B00">
        <w:rPr>
          <w:b w:val="0"/>
          <w:szCs w:val="24"/>
        </w:rPr>
      </w:r>
      <w:r w:rsidR="00893B00">
        <w:rPr>
          <w:b w:val="0"/>
          <w:szCs w:val="24"/>
        </w:rPr>
        <w:fldChar w:fldCharType="separate"/>
      </w:r>
      <w:r w:rsidR="00622333">
        <w:rPr>
          <w:b w:val="0"/>
          <w:szCs w:val="24"/>
        </w:rPr>
        <w:t>5.6</w:t>
      </w:r>
      <w:r w:rsidR="00893B0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8352729"/>
      <w:bookmarkStart w:id="119" w:name="_Toc468352852"/>
      <w:bookmarkStart w:id="120" w:name="_Toc468355834"/>
      <w:bookmarkStart w:id="121" w:name="_Toc469480710"/>
      <w:bookmarkStart w:id="122" w:name="_Toc47189852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893B00">
        <w:rPr>
          <w:b w:val="0"/>
          <w:szCs w:val="24"/>
        </w:rPr>
        <w:fldChar w:fldCharType="begin"/>
      </w:r>
      <w:r>
        <w:rPr>
          <w:b w:val="0"/>
          <w:szCs w:val="24"/>
        </w:rPr>
        <w:instrText xml:space="preserve"> REF _Ref440285128 \r \h </w:instrText>
      </w:r>
      <w:r w:rsidR="00893B00">
        <w:rPr>
          <w:b w:val="0"/>
          <w:szCs w:val="24"/>
        </w:rPr>
      </w:r>
      <w:r w:rsidR="00893B00">
        <w:rPr>
          <w:b w:val="0"/>
          <w:szCs w:val="24"/>
        </w:rPr>
        <w:fldChar w:fldCharType="separate"/>
      </w:r>
      <w:r w:rsidR="00622333">
        <w:rPr>
          <w:b w:val="0"/>
          <w:szCs w:val="24"/>
        </w:rPr>
        <w:t>3.3.14</w:t>
      </w:r>
      <w:r w:rsidR="00893B0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8352730"/>
      <w:bookmarkStart w:id="133" w:name="_Toc468352853"/>
      <w:bookmarkStart w:id="134" w:name="_Toc468355835"/>
      <w:bookmarkStart w:id="135" w:name="_Toc469480711"/>
      <w:bookmarkStart w:id="136" w:name="_Toc471898522"/>
      <w:r w:rsidRPr="002D4BC6">
        <w:rPr>
          <w:b w:val="0"/>
          <w:szCs w:val="24"/>
        </w:rPr>
        <w:t>Оценка заявок (подраздел</w:t>
      </w:r>
      <w:r w:rsidR="00A659FB">
        <w:rPr>
          <w:b w:val="0"/>
          <w:szCs w:val="24"/>
        </w:rPr>
        <w:t xml:space="preserve"> </w:t>
      </w:r>
      <w:r w:rsidR="00893B00">
        <w:rPr>
          <w:b w:val="0"/>
          <w:szCs w:val="24"/>
        </w:rPr>
        <w:fldChar w:fldCharType="begin"/>
      </w:r>
      <w:r w:rsidR="00A659FB">
        <w:rPr>
          <w:b w:val="0"/>
          <w:szCs w:val="24"/>
        </w:rPr>
        <w:instrText xml:space="preserve"> REF _Ref468202194 \r \h </w:instrText>
      </w:r>
      <w:r w:rsidR="00893B00">
        <w:rPr>
          <w:b w:val="0"/>
          <w:szCs w:val="24"/>
        </w:rPr>
      </w:r>
      <w:r w:rsidR="00893B00">
        <w:rPr>
          <w:b w:val="0"/>
          <w:szCs w:val="24"/>
        </w:rPr>
        <w:fldChar w:fldCharType="separate"/>
      </w:r>
      <w:r w:rsidR="00622333">
        <w:rPr>
          <w:b w:val="0"/>
          <w:szCs w:val="24"/>
        </w:rPr>
        <w:t>3.6</w:t>
      </w:r>
      <w:r w:rsidR="00893B0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893B00">
        <w:rPr>
          <w:b w:val="0"/>
          <w:szCs w:val="24"/>
        </w:rPr>
        <w:fldChar w:fldCharType="begin"/>
      </w:r>
      <w:r w:rsidR="00AD7AB8">
        <w:rPr>
          <w:b w:val="0"/>
          <w:szCs w:val="24"/>
        </w:rPr>
        <w:instrText xml:space="preserve"> REF _Ref471898107 \r \h </w:instrText>
      </w:r>
      <w:r w:rsidR="00893B00">
        <w:rPr>
          <w:b w:val="0"/>
          <w:szCs w:val="24"/>
        </w:rPr>
      </w:r>
      <w:r w:rsidR="00893B00">
        <w:rPr>
          <w:b w:val="0"/>
          <w:szCs w:val="24"/>
        </w:rPr>
        <w:fldChar w:fldCharType="separate"/>
      </w:r>
      <w:r w:rsidR="00622333">
        <w:rPr>
          <w:b w:val="0"/>
          <w:szCs w:val="24"/>
        </w:rPr>
        <w:t>3.9</w:t>
      </w:r>
      <w:r w:rsidR="00893B0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471898523"/>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471898524"/>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8352733"/>
      <w:bookmarkStart w:id="159" w:name="_Toc468352856"/>
      <w:bookmarkStart w:id="160" w:name="_Toc468355838"/>
      <w:bookmarkStart w:id="161" w:name="_Toc469480714"/>
      <w:bookmarkStart w:id="162" w:name="_Toc471898525"/>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 xml:space="preserve">изложен в </w:t>
      </w:r>
      <w:proofErr w:type="gramStart"/>
      <w:r w:rsidRPr="003803A7">
        <w:rPr>
          <w:b w:val="0"/>
        </w:rPr>
        <w:t>Приложении</w:t>
      </w:r>
      <w:proofErr w:type="gramEnd"/>
      <w:r w:rsidRPr="003803A7">
        <w:rPr>
          <w:b w:val="0"/>
        </w:rPr>
        <w:t xml:space="preserve">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8352734"/>
      <w:bookmarkStart w:id="178" w:name="_Toc468352857"/>
      <w:bookmarkStart w:id="179" w:name="_Toc468355839"/>
      <w:bookmarkStart w:id="180" w:name="_Toc469480715"/>
      <w:bookmarkStart w:id="181" w:name="_Toc47189852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00A659FB">
        <w:rPr>
          <w:b w:val="0"/>
        </w:rPr>
        <w:t xml:space="preserve"> </w:t>
      </w:r>
      <w:r w:rsidR="00893B00">
        <w:rPr>
          <w:b w:val="0"/>
        </w:rPr>
        <w:fldChar w:fldCharType="begin"/>
      </w:r>
      <w:r w:rsidR="00A659FB">
        <w:rPr>
          <w:b w:val="0"/>
        </w:rPr>
        <w:instrText xml:space="preserve"> REF _Ref440361531 \r \h </w:instrText>
      </w:r>
      <w:r w:rsidR="00893B00">
        <w:rPr>
          <w:b w:val="0"/>
        </w:rPr>
      </w:r>
      <w:r w:rsidR="00893B00">
        <w:rPr>
          <w:b w:val="0"/>
        </w:rPr>
        <w:fldChar w:fldCharType="separate"/>
      </w:r>
      <w:r w:rsidR="00622333">
        <w:rPr>
          <w:b w:val="0"/>
        </w:rPr>
        <w:t>5.6</w:t>
      </w:r>
      <w:r w:rsidR="00893B00">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8352735"/>
      <w:bookmarkStart w:id="197" w:name="_Toc468352858"/>
      <w:bookmarkStart w:id="198" w:name="_Toc468355840"/>
      <w:bookmarkStart w:id="199" w:name="_Toc469480716"/>
      <w:bookmarkStart w:id="200" w:name="_Toc47189852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471898528"/>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8352737"/>
      <w:bookmarkStart w:id="216" w:name="_Toc468352860"/>
      <w:bookmarkStart w:id="217" w:name="_Toc468355842"/>
      <w:bookmarkStart w:id="218" w:name="_Toc469480718"/>
      <w:bookmarkStart w:id="219" w:name="_Toc47189852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93B00">
        <w:rPr>
          <w:b w:val="0"/>
        </w:rPr>
        <w:fldChar w:fldCharType="begin"/>
      </w:r>
      <w:r w:rsidR="008D2928">
        <w:rPr>
          <w:b w:val="0"/>
        </w:rPr>
        <w:instrText xml:space="preserve"> REF _Ref440270867 \r \h </w:instrText>
      </w:r>
      <w:r w:rsidR="00893B00">
        <w:rPr>
          <w:b w:val="0"/>
        </w:rPr>
      </w:r>
      <w:r w:rsidR="00893B00">
        <w:rPr>
          <w:b w:val="0"/>
        </w:rPr>
        <w:fldChar w:fldCharType="separate"/>
      </w:r>
      <w:r w:rsidR="00622333">
        <w:rPr>
          <w:b w:val="0"/>
        </w:rPr>
        <w:t>2.2.3</w:t>
      </w:r>
      <w:r w:rsidR="00893B00">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8352738"/>
      <w:bookmarkStart w:id="234" w:name="_Toc468352861"/>
      <w:bookmarkStart w:id="235" w:name="_Toc468355843"/>
      <w:bookmarkStart w:id="236" w:name="_Toc469480719"/>
      <w:bookmarkStart w:id="237" w:name="_Toc47189853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8352739"/>
      <w:bookmarkStart w:id="253" w:name="_Toc468352862"/>
      <w:bookmarkStart w:id="254" w:name="_Toc468355844"/>
      <w:bookmarkStart w:id="255" w:name="_Toc469480720"/>
      <w:bookmarkStart w:id="256" w:name="_Toc471898531"/>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 xml:space="preserve">4. В </w:t>
      </w:r>
      <w:proofErr w:type="gramStart"/>
      <w:r w:rsidRPr="00796F09">
        <w:rPr>
          <w:sz w:val="24"/>
          <w:szCs w:val="24"/>
        </w:rPr>
        <w:t>случае</w:t>
      </w:r>
      <w:proofErr w:type="gramEnd"/>
      <w:r w:rsidRPr="00796F09">
        <w:rPr>
          <w:sz w:val="24"/>
          <w:szCs w:val="24"/>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 xml:space="preserve">В письменном </w:t>
      </w:r>
      <w:proofErr w:type="gramStart"/>
      <w:r w:rsidRPr="00796F09">
        <w:rPr>
          <w:sz w:val="24"/>
          <w:szCs w:val="24"/>
        </w:rPr>
        <w:t>уведомлении</w:t>
      </w:r>
      <w:proofErr w:type="gramEnd"/>
      <w:r w:rsidRPr="00796F09">
        <w:rPr>
          <w:sz w:val="24"/>
          <w:szCs w:val="24"/>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xml:space="preserve">* Наименование контрагента указывается в </w:t>
      </w:r>
      <w:proofErr w:type="gramStart"/>
      <w:r w:rsidRPr="00796F09">
        <w:rPr>
          <w:i/>
          <w:sz w:val="24"/>
          <w:szCs w:val="24"/>
        </w:rPr>
        <w:t>соответствии</w:t>
      </w:r>
      <w:proofErr w:type="gramEnd"/>
      <w:r w:rsidRPr="00796F09">
        <w:rPr>
          <w:i/>
          <w:sz w:val="24"/>
          <w:szCs w:val="24"/>
        </w:rPr>
        <w:t xml:space="preserve">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2E5FEB" w:rsidRPr="00F31976" w:rsidRDefault="002E5FEB" w:rsidP="002E5FEB">
      <w:pPr>
        <w:pStyle w:val="2"/>
        <w:tabs>
          <w:tab w:val="clear" w:pos="1700"/>
          <w:tab w:val="left" w:pos="567"/>
        </w:tabs>
        <w:spacing w:line="264" w:lineRule="auto"/>
        <w:rPr>
          <w:bCs w:val="0"/>
        </w:rPr>
      </w:pPr>
      <w:bookmarkStart w:id="261" w:name="_Toc469470557"/>
      <w:bookmarkStart w:id="262" w:name="_Toc471898532"/>
      <w:r w:rsidRPr="00F31976">
        <w:rPr>
          <w:bCs w:val="0"/>
        </w:rPr>
        <w:lastRenderedPageBreak/>
        <w:t>Дополнительные условия, включаемые в проект договора</w:t>
      </w:r>
      <w:bookmarkEnd w:id="261"/>
      <w:bookmarkEnd w:id="262"/>
    </w:p>
    <w:p w:rsidR="002E5FEB" w:rsidRPr="00F31976" w:rsidRDefault="002E5FEB" w:rsidP="002E5FEB">
      <w:pPr>
        <w:pStyle w:val="3"/>
        <w:ind w:left="0" w:firstLine="709"/>
        <w:jc w:val="both"/>
        <w:rPr>
          <w:b w:val="0"/>
        </w:rPr>
      </w:pPr>
      <w:bookmarkStart w:id="263" w:name="_Toc469470558"/>
      <w:bookmarkStart w:id="264" w:name="_Toc469480722"/>
      <w:bookmarkStart w:id="265" w:name="_Toc471898533"/>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93B00">
        <w:rPr>
          <w:b w:val="0"/>
        </w:rPr>
        <w:fldChar w:fldCharType="begin"/>
      </w:r>
      <w:r>
        <w:rPr>
          <w:b w:val="0"/>
        </w:rPr>
        <w:instrText xml:space="preserve"> REF _Ref469470272 \r \h </w:instrText>
      </w:r>
      <w:r w:rsidR="00893B00">
        <w:rPr>
          <w:b w:val="0"/>
        </w:rPr>
      </w:r>
      <w:r w:rsidR="00893B00">
        <w:rPr>
          <w:b w:val="0"/>
        </w:rPr>
        <w:fldChar w:fldCharType="separate"/>
      </w:r>
      <w:r w:rsidR="00622333">
        <w:rPr>
          <w:b w:val="0"/>
        </w:rPr>
        <w:t>2.3.3</w:t>
      </w:r>
      <w:r w:rsidR="00893B00">
        <w:rPr>
          <w:b w:val="0"/>
        </w:rPr>
        <w:fldChar w:fldCharType="end"/>
      </w:r>
      <w:r w:rsidRPr="00F31976">
        <w:rPr>
          <w:b w:val="0"/>
        </w:rPr>
        <w:t>).</w:t>
      </w:r>
      <w:bookmarkEnd w:id="263"/>
      <w:bookmarkEnd w:id="264"/>
      <w:bookmarkEnd w:id="265"/>
    </w:p>
    <w:p w:rsidR="002E5FEB" w:rsidRPr="00F31976" w:rsidRDefault="002E5FEB" w:rsidP="002E5FEB">
      <w:pPr>
        <w:pStyle w:val="3"/>
        <w:ind w:left="0" w:firstLine="709"/>
        <w:jc w:val="both"/>
        <w:rPr>
          <w:b w:val="0"/>
          <w:szCs w:val="24"/>
        </w:rPr>
      </w:pPr>
      <w:bookmarkStart w:id="266" w:name="_Toc469470559"/>
      <w:bookmarkStart w:id="267" w:name="_Toc469480723"/>
      <w:bookmarkStart w:id="268" w:name="_Toc471898534"/>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6"/>
      <w:bookmarkEnd w:id="267"/>
      <w:bookmarkEnd w:id="268"/>
    </w:p>
    <w:p w:rsidR="002E5FEB" w:rsidRPr="00F31976" w:rsidRDefault="002E5FEB" w:rsidP="002E5FEB">
      <w:pPr>
        <w:pStyle w:val="3"/>
        <w:ind w:left="0" w:firstLine="709"/>
        <w:jc w:val="both"/>
        <w:rPr>
          <w:b w:val="0"/>
          <w:szCs w:val="24"/>
        </w:rPr>
      </w:pPr>
      <w:bookmarkStart w:id="269" w:name="_Ref469470272"/>
      <w:bookmarkStart w:id="270" w:name="_Toc469470560"/>
      <w:bookmarkStart w:id="271" w:name="_Toc469480724"/>
      <w:bookmarkStart w:id="272" w:name="_Toc471898535"/>
      <w:r w:rsidRPr="00F31976">
        <w:rPr>
          <w:b w:val="0"/>
        </w:rPr>
        <w:t>Дополнительные</w:t>
      </w:r>
      <w:r w:rsidRPr="00F31976">
        <w:rPr>
          <w:b w:val="0"/>
          <w:szCs w:val="24"/>
        </w:rPr>
        <w:t xml:space="preserve"> условия:</w:t>
      </w:r>
      <w:bookmarkEnd w:id="269"/>
      <w:bookmarkEnd w:id="270"/>
      <w:bookmarkEnd w:id="271"/>
      <w:bookmarkEnd w:id="272"/>
    </w:p>
    <w:p w:rsidR="002E5FEB" w:rsidRPr="00F31976" w:rsidRDefault="002E5FEB" w:rsidP="002E5FEB">
      <w:pPr>
        <w:pStyle w:val="3"/>
        <w:numPr>
          <w:ilvl w:val="0"/>
          <w:numId w:val="0"/>
        </w:numPr>
        <w:ind w:firstLine="709"/>
        <w:jc w:val="both"/>
        <w:rPr>
          <w:b w:val="0"/>
          <w:szCs w:val="24"/>
        </w:rPr>
      </w:pPr>
      <w:bookmarkStart w:id="273" w:name="_Toc469470561"/>
      <w:bookmarkStart w:id="274" w:name="_Toc469480725"/>
      <w:bookmarkStart w:id="275" w:name="_Toc471898536"/>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3"/>
      <w:bookmarkEnd w:id="274"/>
      <w:bookmarkEnd w:id="275"/>
    </w:p>
    <w:p w:rsidR="002E5FEB" w:rsidRPr="00F31976" w:rsidRDefault="002E5FEB" w:rsidP="002E5FEB">
      <w:pPr>
        <w:pStyle w:val="3"/>
        <w:numPr>
          <w:ilvl w:val="0"/>
          <w:numId w:val="0"/>
        </w:numPr>
        <w:ind w:firstLine="709"/>
        <w:jc w:val="both"/>
        <w:rPr>
          <w:b w:val="0"/>
          <w:szCs w:val="24"/>
        </w:rPr>
      </w:pPr>
      <w:bookmarkStart w:id="276" w:name="_Toc469470562"/>
      <w:bookmarkStart w:id="277" w:name="_Toc469480726"/>
      <w:bookmarkStart w:id="278" w:name="_Toc471898537"/>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76"/>
      <w:bookmarkEnd w:id="277"/>
      <w:bookmarkEnd w:id="278"/>
    </w:p>
    <w:p w:rsidR="002E5FEB" w:rsidRPr="00F31976" w:rsidRDefault="002E5FEB" w:rsidP="002E5FEB">
      <w:pPr>
        <w:pStyle w:val="3"/>
        <w:numPr>
          <w:ilvl w:val="0"/>
          <w:numId w:val="0"/>
        </w:numPr>
        <w:ind w:firstLine="709"/>
        <w:jc w:val="both"/>
        <w:rPr>
          <w:b w:val="0"/>
          <w:szCs w:val="24"/>
        </w:rPr>
      </w:pPr>
      <w:bookmarkStart w:id="279" w:name="_Toc469470563"/>
      <w:bookmarkStart w:id="280" w:name="_Toc469480727"/>
      <w:bookmarkStart w:id="281" w:name="_Toc471898538"/>
      <w:r w:rsidRPr="00F31976">
        <w:rPr>
          <w:b w:val="0"/>
          <w:szCs w:val="24"/>
        </w:rPr>
        <w:t xml:space="preserve">в) </w:t>
      </w:r>
      <w:r w:rsidRPr="00F31976">
        <w:rPr>
          <w:rFonts w:eastAsia="Calibri"/>
          <w:b w:val="0"/>
          <w:szCs w:val="24"/>
        </w:rPr>
        <w:t xml:space="preserve">В </w:t>
      </w:r>
      <w:proofErr w:type="gramStart"/>
      <w:r w:rsidRPr="00F31976">
        <w:rPr>
          <w:rFonts w:eastAsia="Calibri"/>
          <w:b w:val="0"/>
          <w:szCs w:val="24"/>
        </w:rPr>
        <w:t>случае</w:t>
      </w:r>
      <w:proofErr w:type="gramEnd"/>
      <w:r w:rsidRPr="00F31976">
        <w:rPr>
          <w:rFonts w:eastAsia="Calibri"/>
          <w:b w:val="0"/>
          <w:szCs w:val="24"/>
        </w:rPr>
        <w:t xml:space="preserve">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79"/>
      <w:bookmarkEnd w:id="280"/>
      <w:bookmarkEnd w:id="281"/>
    </w:p>
    <w:p w:rsidR="002E5FEB" w:rsidRPr="007E5B28" w:rsidRDefault="002E5FEB" w:rsidP="002E5FEB">
      <w:pPr>
        <w:pStyle w:val="3"/>
        <w:numPr>
          <w:ilvl w:val="0"/>
          <w:numId w:val="0"/>
        </w:numPr>
        <w:ind w:firstLine="709"/>
        <w:jc w:val="both"/>
        <w:rPr>
          <w:b w:val="0"/>
          <w:szCs w:val="24"/>
        </w:rPr>
      </w:pPr>
      <w:bookmarkStart w:id="282" w:name="_Toc469470564"/>
      <w:bookmarkStart w:id="283" w:name="_Toc469480728"/>
      <w:bookmarkStart w:id="284" w:name="_Toc471898539"/>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w:t>
      </w:r>
      <w:proofErr w:type="gramStart"/>
      <w:r w:rsidRPr="006F543E">
        <w:rPr>
          <w:rFonts w:eastAsia="Calibri"/>
          <w:b w:val="0"/>
          <w:szCs w:val="24"/>
        </w:rPr>
        <w:t>соответствии</w:t>
      </w:r>
      <w:proofErr w:type="gramEnd"/>
      <w:r w:rsidRPr="006F543E">
        <w:rPr>
          <w:rFonts w:eastAsia="Calibri"/>
          <w:b w:val="0"/>
          <w:szCs w:val="24"/>
        </w:rPr>
        <w:t xml:space="preserve">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2"/>
      <w:bookmarkEnd w:id="283"/>
      <w:bookmarkEnd w:id="2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85" w:name="_Ref303711222"/>
      <w:bookmarkStart w:id="286" w:name="_Ref311232052"/>
      <w:bookmarkStart w:id="287" w:name="_Toc47189854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85"/>
      <w:r w:rsidR="00D51A0B" w:rsidRPr="00E71A48">
        <w:rPr>
          <w:szCs w:val="24"/>
        </w:rPr>
        <w:t>Заявок</w:t>
      </w:r>
      <w:bookmarkEnd w:id="286"/>
      <w:bookmarkEnd w:id="287"/>
    </w:p>
    <w:p w:rsidR="00717F60" w:rsidRPr="00E71A48" w:rsidRDefault="00717F60" w:rsidP="00E71A48">
      <w:pPr>
        <w:pStyle w:val="2"/>
        <w:tabs>
          <w:tab w:val="clear" w:pos="1700"/>
          <w:tab w:val="left" w:pos="567"/>
        </w:tabs>
        <w:spacing w:line="264" w:lineRule="auto"/>
      </w:pPr>
      <w:bookmarkStart w:id="288" w:name="_Toc471898541"/>
      <w:r w:rsidRPr="00E71A48">
        <w:t xml:space="preserve">Общий порядок проведения </w:t>
      </w:r>
      <w:r w:rsidR="00440928" w:rsidRPr="00E71A48">
        <w:t>З</w:t>
      </w:r>
      <w:r w:rsidRPr="00E71A48">
        <w:t>апроса предложений</w:t>
      </w:r>
      <w:bookmarkEnd w:id="288"/>
    </w:p>
    <w:p w:rsidR="00717F60" w:rsidRPr="00E71A48" w:rsidRDefault="00717F60" w:rsidP="00953802">
      <w:pPr>
        <w:pStyle w:val="3"/>
        <w:rPr>
          <w:bCs w:val="0"/>
          <w:szCs w:val="24"/>
        </w:rPr>
      </w:pPr>
      <w:bookmarkStart w:id="289" w:name="_Toc439323688"/>
      <w:bookmarkStart w:id="290" w:name="_Toc440361322"/>
      <w:bookmarkStart w:id="291" w:name="_Toc440376077"/>
      <w:bookmarkStart w:id="292" w:name="_Toc440376204"/>
      <w:bookmarkStart w:id="293" w:name="_Toc440382469"/>
      <w:bookmarkStart w:id="294" w:name="_Toc440447139"/>
      <w:bookmarkStart w:id="295" w:name="_Toc440620819"/>
      <w:bookmarkStart w:id="296" w:name="_Toc440631454"/>
      <w:bookmarkStart w:id="297" w:name="_Toc440875694"/>
      <w:bookmarkStart w:id="298" w:name="_Toc441131718"/>
      <w:bookmarkStart w:id="299" w:name="_Toc468352742"/>
      <w:bookmarkStart w:id="300" w:name="_Toc468352865"/>
      <w:bookmarkStart w:id="301" w:name="_Toc468355847"/>
      <w:bookmarkStart w:id="302" w:name="_Toc469480731"/>
      <w:bookmarkStart w:id="303" w:name="_Toc471898542"/>
      <w:r w:rsidRPr="00E71A48">
        <w:rPr>
          <w:szCs w:val="24"/>
        </w:rPr>
        <w:t>Запрос</w:t>
      </w:r>
      <w:r w:rsidRPr="00E71A48">
        <w:rPr>
          <w:bCs w:val="0"/>
          <w:szCs w:val="24"/>
        </w:rPr>
        <w:t xml:space="preserve"> предложений проводится в </w:t>
      </w:r>
      <w:proofErr w:type="gramStart"/>
      <w:r w:rsidRPr="00E71A48">
        <w:rPr>
          <w:bCs w:val="0"/>
          <w:szCs w:val="24"/>
        </w:rPr>
        <w:t>следующем</w:t>
      </w:r>
      <w:proofErr w:type="gramEnd"/>
      <w:r w:rsidRPr="00E71A48">
        <w:rPr>
          <w:bCs w:val="0"/>
          <w:szCs w:val="24"/>
        </w:rPr>
        <w:t xml:space="preserve"> порядке:</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8369E">
        <w:fldChar w:fldCharType="begin"/>
      </w:r>
      <w:r w:rsidR="0038369E">
        <w:instrText xml:space="preserve"> REF _Ref305973033 \r \h  \* MERGEFORMAT </w:instrText>
      </w:r>
      <w:r w:rsidR="0038369E">
        <w:fldChar w:fldCharType="separate"/>
      </w:r>
      <w:r w:rsidR="00622333" w:rsidRPr="00622333">
        <w:rPr>
          <w:bCs w:val="0"/>
          <w:sz w:val="24"/>
          <w:szCs w:val="24"/>
        </w:rPr>
        <w:t>3.2</w:t>
      </w:r>
      <w:r w:rsidR="0038369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8369E">
        <w:fldChar w:fldCharType="begin"/>
      </w:r>
      <w:r w:rsidR="0038369E">
        <w:instrText xml:space="preserve"> REF _Ref305973147 \r \h  \* MERGEFORMAT </w:instrText>
      </w:r>
      <w:r w:rsidR="0038369E">
        <w:fldChar w:fldCharType="separate"/>
      </w:r>
      <w:r w:rsidR="00622333" w:rsidRPr="00622333">
        <w:rPr>
          <w:bCs w:val="0"/>
          <w:sz w:val="24"/>
          <w:szCs w:val="24"/>
        </w:rPr>
        <w:t>3.3</w:t>
      </w:r>
      <w:r w:rsidR="0038369E">
        <w:fldChar w:fldCharType="end"/>
      </w:r>
      <w:r w:rsidR="00893B0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4" w:name="__RefNumPara__828_922829174"/>
      <w:bookmarkEnd w:id="3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93B0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38369E">
        <w:fldChar w:fldCharType="begin"/>
      </w:r>
      <w:r w:rsidR="0038369E">
        <w:instrText xml:space="preserve"> REF _Ref305973214 \r \h  \* MERGEFORMAT </w:instrText>
      </w:r>
      <w:r w:rsidR="0038369E">
        <w:fldChar w:fldCharType="separate"/>
      </w:r>
      <w:r w:rsidR="00622333" w:rsidRPr="00622333">
        <w:rPr>
          <w:bCs w:val="0"/>
          <w:sz w:val="24"/>
          <w:szCs w:val="24"/>
        </w:rPr>
        <w:t>3.4</w:t>
      </w:r>
      <w:r w:rsidR="0038369E">
        <w:fldChar w:fldCharType="end"/>
      </w:r>
      <w:r w:rsidR="00096E9D" w:rsidRPr="00E71A48">
        <w:rPr>
          <w:bCs w:val="0"/>
          <w:sz w:val="24"/>
          <w:szCs w:val="24"/>
        </w:rPr>
        <w:t xml:space="preserve">, </w:t>
      </w:r>
      <w:r w:rsidR="0038369E">
        <w:fldChar w:fldCharType="begin"/>
      </w:r>
      <w:r w:rsidR="0038369E">
        <w:instrText xml:space="preserve"> REF _Ref303683883 \r \h  \* MERGEFORMAT </w:instrText>
      </w:r>
      <w:r w:rsidR="0038369E">
        <w:fldChar w:fldCharType="separate"/>
      </w:r>
      <w:r w:rsidR="00622333" w:rsidRPr="00622333">
        <w:rPr>
          <w:bCs w:val="0"/>
          <w:sz w:val="24"/>
          <w:szCs w:val="24"/>
        </w:rPr>
        <w:t>3.5</w:t>
      </w:r>
      <w:r w:rsidR="0038369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5" w:name="__RefNumPara__832_922829174"/>
      <w:bookmarkEnd w:id="3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93B00">
        <w:fldChar w:fldCharType="begin"/>
      </w:r>
      <w:r w:rsidR="00A659FB">
        <w:rPr>
          <w:bCs w:val="0"/>
          <w:sz w:val="24"/>
          <w:szCs w:val="24"/>
        </w:rPr>
        <w:instrText xml:space="preserve"> REF _Ref468202194 \r \h </w:instrText>
      </w:r>
      <w:r w:rsidR="00893B00">
        <w:fldChar w:fldCharType="separate"/>
      </w:r>
      <w:r w:rsidR="00622333">
        <w:rPr>
          <w:bCs w:val="0"/>
          <w:sz w:val="24"/>
          <w:szCs w:val="24"/>
        </w:rPr>
        <w:t>3.6</w:t>
      </w:r>
      <w:r w:rsidR="00893B00">
        <w:fldChar w:fldCharType="end"/>
      </w:r>
      <w:r w:rsidR="00893B0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06" w:name="__RefNumPara__834_922829174"/>
      <w:bookmarkEnd w:id="3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8369E">
        <w:fldChar w:fldCharType="begin"/>
      </w:r>
      <w:r w:rsidR="0038369E">
        <w:instrText xml:space="preserve"> REF _Ref303250967 \r \h  \* MERGEFORMAT </w:instrText>
      </w:r>
      <w:r w:rsidR="0038369E">
        <w:fldChar w:fldCharType="separate"/>
      </w:r>
      <w:r w:rsidR="00622333" w:rsidRPr="00622333">
        <w:rPr>
          <w:bCs w:val="0"/>
          <w:sz w:val="24"/>
          <w:szCs w:val="24"/>
        </w:rPr>
        <w:t>3.7</w:t>
      </w:r>
      <w:r w:rsidR="0038369E">
        <w:fldChar w:fldCharType="end"/>
      </w:r>
      <w:r w:rsidR="00893B0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7" w:name="__RefNumPara__836_922829174"/>
      <w:bookmarkEnd w:id="3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93B00">
        <w:fldChar w:fldCharType="begin"/>
      </w:r>
      <w:r w:rsidR="00AD7AB8">
        <w:rPr>
          <w:bCs w:val="0"/>
          <w:sz w:val="24"/>
          <w:szCs w:val="24"/>
        </w:rPr>
        <w:instrText xml:space="preserve"> REF _Ref471898107 \r \h </w:instrText>
      </w:r>
      <w:r w:rsidR="00893B00">
        <w:fldChar w:fldCharType="separate"/>
      </w:r>
      <w:r w:rsidR="00622333">
        <w:rPr>
          <w:bCs w:val="0"/>
          <w:sz w:val="24"/>
          <w:szCs w:val="24"/>
        </w:rPr>
        <w:t>3.9</w:t>
      </w:r>
      <w:r w:rsidR="00893B00">
        <w:fldChar w:fldCharType="end"/>
      </w:r>
      <w:r w:rsidR="00893B0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893B00">
        <w:fldChar w:fldCharType="begin"/>
      </w:r>
      <w:r w:rsidR="00AD7AB8">
        <w:rPr>
          <w:bCs w:val="0"/>
          <w:sz w:val="24"/>
          <w:szCs w:val="24"/>
        </w:rPr>
        <w:instrText xml:space="preserve"> REF _Ref468355339 \r \h </w:instrText>
      </w:r>
      <w:r w:rsidR="00893B00">
        <w:fldChar w:fldCharType="separate"/>
      </w:r>
      <w:r w:rsidR="00622333">
        <w:rPr>
          <w:bCs w:val="0"/>
          <w:sz w:val="24"/>
          <w:szCs w:val="24"/>
        </w:rPr>
        <w:t>3.12</w:t>
      </w:r>
      <w:r w:rsidR="00893B0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8369E">
        <w:fldChar w:fldCharType="begin"/>
      </w:r>
      <w:r w:rsidR="0038369E">
        <w:instrText xml:space="preserve"> REF _Ref306140410 \r \h  \* MERGEFORMAT </w:instrText>
      </w:r>
      <w:r w:rsidR="0038369E">
        <w:fldChar w:fldCharType="separate"/>
      </w:r>
      <w:r w:rsidR="00622333" w:rsidRPr="00622333">
        <w:rPr>
          <w:bCs w:val="0"/>
          <w:sz w:val="24"/>
          <w:szCs w:val="24"/>
        </w:rPr>
        <w:t>3.13</w:t>
      </w:r>
      <w:r w:rsidR="0038369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8369E">
        <w:fldChar w:fldCharType="begin"/>
      </w:r>
      <w:r w:rsidR="0038369E">
        <w:instrText xml:space="preserve"> REF _Ref306140451 \r \h  \* MERGEFORMAT </w:instrText>
      </w:r>
      <w:r w:rsidR="0038369E">
        <w:fldChar w:fldCharType="separate"/>
      </w:r>
      <w:r w:rsidR="00622333" w:rsidRPr="00622333">
        <w:rPr>
          <w:bCs w:val="0"/>
          <w:sz w:val="24"/>
          <w:szCs w:val="24"/>
        </w:rPr>
        <w:t>3.14</w:t>
      </w:r>
      <w:r w:rsidR="0038369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08" w:name="_Toc439323689"/>
      <w:bookmarkStart w:id="309" w:name="_Toc440361323"/>
      <w:bookmarkStart w:id="310" w:name="_Toc440376078"/>
      <w:bookmarkStart w:id="311" w:name="_Toc440376205"/>
      <w:bookmarkStart w:id="312" w:name="_Toc440382470"/>
      <w:bookmarkStart w:id="313" w:name="_Toc440447140"/>
      <w:bookmarkStart w:id="314" w:name="_Toc440620820"/>
      <w:bookmarkStart w:id="315" w:name="_Toc440631455"/>
      <w:bookmarkStart w:id="316" w:name="_Toc440875695"/>
      <w:bookmarkStart w:id="317" w:name="_Toc441131719"/>
      <w:bookmarkStart w:id="318" w:name="_Toc468352743"/>
      <w:bookmarkStart w:id="319" w:name="_Toc468352866"/>
      <w:bookmarkStart w:id="320" w:name="_Toc468355848"/>
      <w:bookmarkStart w:id="321" w:name="_Toc469480732"/>
      <w:bookmarkStart w:id="322" w:name="_Toc471898543"/>
      <w:r w:rsidRPr="00E71A48">
        <w:rPr>
          <w:szCs w:val="24"/>
          <w:lang w:eastAsia="ru-RU"/>
        </w:rPr>
        <w:t xml:space="preserve">В </w:t>
      </w:r>
      <w:proofErr w:type="gramStart"/>
      <w:r w:rsidRPr="00E71A48">
        <w:rPr>
          <w:bCs w:val="0"/>
          <w:szCs w:val="24"/>
        </w:rPr>
        <w:t>процессе</w:t>
      </w:r>
      <w:proofErr w:type="gramEnd"/>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w:t>
      </w:r>
      <w:proofErr w:type="gramStart"/>
      <w:r w:rsidR="0099066F" w:rsidRPr="00441EA0">
        <w:rPr>
          <w:sz w:val="24"/>
          <w:szCs w:val="24"/>
          <w:lang w:eastAsia="ru-RU"/>
        </w:rPr>
        <w:t>процессе</w:t>
      </w:r>
      <w:proofErr w:type="gramEnd"/>
      <w:r w:rsidR="0099066F" w:rsidRPr="00441EA0">
        <w:rPr>
          <w:sz w:val="24"/>
          <w:szCs w:val="24"/>
          <w:lang w:eastAsia="ru-RU"/>
        </w:rPr>
        <w:t xml:space="preserve">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23" w:name="_Ref303250835"/>
      <w:bookmarkStart w:id="324" w:name="_Ref305973033"/>
      <w:bookmarkStart w:id="325" w:name="_Toc471898544"/>
      <w:bookmarkStart w:id="32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23"/>
      <w:r w:rsidRPr="00E71A48">
        <w:t xml:space="preserve"> по запросу предложений</w:t>
      </w:r>
      <w:bookmarkEnd w:id="324"/>
      <w:bookmarkEnd w:id="32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8369E">
        <w:fldChar w:fldCharType="begin"/>
      </w:r>
      <w:r w:rsidR="0038369E">
        <w:instrText xml:space="preserve"> REF _Ref302563524 \n \h  \* MERGEFORMAT </w:instrText>
      </w:r>
      <w:r w:rsidR="0038369E">
        <w:fldChar w:fldCharType="separate"/>
      </w:r>
      <w:r w:rsidR="00622333" w:rsidRPr="00622333">
        <w:rPr>
          <w:sz w:val="24"/>
          <w:szCs w:val="24"/>
        </w:rPr>
        <w:t>1.1.1</w:t>
      </w:r>
      <w:r w:rsidR="0038369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27" w:name="__RefNumPara__444_922829174"/>
      <w:bookmarkStart w:id="328" w:name="_Ref191386216"/>
      <w:bookmarkStart w:id="329" w:name="_Ref305973147"/>
      <w:bookmarkStart w:id="330" w:name="_Toc471898545"/>
      <w:bookmarkEnd w:id="326"/>
      <w:bookmarkEnd w:id="327"/>
      <w:r w:rsidRPr="00E71A48">
        <w:t xml:space="preserve">Подготовка </w:t>
      </w:r>
      <w:bookmarkEnd w:id="328"/>
      <w:r w:rsidRPr="00E71A48">
        <w:t>Заявок</w:t>
      </w:r>
      <w:bookmarkEnd w:id="329"/>
      <w:bookmarkEnd w:id="330"/>
    </w:p>
    <w:p w:rsidR="00717F60" w:rsidRPr="00E71A48" w:rsidRDefault="00717F60" w:rsidP="00E71A48">
      <w:pPr>
        <w:pStyle w:val="3"/>
        <w:spacing w:line="264" w:lineRule="auto"/>
        <w:rPr>
          <w:szCs w:val="24"/>
        </w:rPr>
      </w:pPr>
      <w:bookmarkStart w:id="331" w:name="_Ref306114638"/>
      <w:bookmarkStart w:id="332" w:name="_Toc440361326"/>
      <w:bookmarkStart w:id="333" w:name="_Toc440376081"/>
      <w:bookmarkStart w:id="334" w:name="_Toc440376208"/>
      <w:bookmarkStart w:id="335" w:name="_Toc440382473"/>
      <w:bookmarkStart w:id="336" w:name="_Toc440447143"/>
      <w:bookmarkStart w:id="337" w:name="_Toc440620823"/>
      <w:bookmarkStart w:id="338" w:name="_Toc440631458"/>
      <w:bookmarkStart w:id="339" w:name="_Toc440875698"/>
      <w:bookmarkStart w:id="340" w:name="_Toc441131722"/>
      <w:bookmarkStart w:id="341" w:name="_Toc468352746"/>
      <w:bookmarkStart w:id="342" w:name="_Toc468352869"/>
      <w:bookmarkStart w:id="343" w:name="_Toc468355851"/>
      <w:bookmarkStart w:id="344" w:name="_Toc469480735"/>
      <w:bookmarkStart w:id="345" w:name="_Toc471898546"/>
      <w:r w:rsidRPr="00E71A48">
        <w:rPr>
          <w:szCs w:val="24"/>
        </w:rPr>
        <w:t xml:space="preserve">Общие требования к </w:t>
      </w:r>
      <w:r w:rsidR="004B5EB3" w:rsidRPr="00E71A48">
        <w:rPr>
          <w:szCs w:val="24"/>
        </w:rPr>
        <w:t>Заявк</w:t>
      </w:r>
      <w:r w:rsidRPr="00E71A48">
        <w:rPr>
          <w:szCs w:val="24"/>
        </w:rPr>
        <w:t>е</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4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4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93B00">
        <w:rPr>
          <w:bCs w:val="0"/>
          <w:sz w:val="24"/>
          <w:szCs w:val="24"/>
        </w:rPr>
        <w:fldChar w:fldCharType="begin"/>
      </w:r>
      <w:r w:rsidR="008D2928">
        <w:rPr>
          <w:bCs w:val="0"/>
          <w:sz w:val="24"/>
          <w:szCs w:val="24"/>
        </w:rPr>
        <w:instrText xml:space="preserve"> REF _Ref55336310 \r \h </w:instrText>
      </w:r>
      <w:r w:rsidR="00893B00">
        <w:rPr>
          <w:bCs w:val="0"/>
          <w:sz w:val="24"/>
          <w:szCs w:val="24"/>
        </w:rPr>
      </w:r>
      <w:r w:rsidR="00893B00">
        <w:rPr>
          <w:bCs w:val="0"/>
          <w:sz w:val="24"/>
          <w:szCs w:val="24"/>
        </w:rPr>
        <w:fldChar w:fldCharType="separate"/>
      </w:r>
      <w:r w:rsidR="00622333">
        <w:rPr>
          <w:bCs w:val="0"/>
          <w:sz w:val="24"/>
          <w:szCs w:val="24"/>
        </w:rPr>
        <w:t>5.1</w:t>
      </w:r>
      <w:r w:rsidR="00893B0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_Ref440271072 \r \h </w:instrText>
      </w:r>
      <w:r w:rsidR="00893B00">
        <w:rPr>
          <w:bCs w:val="0"/>
          <w:sz w:val="24"/>
          <w:szCs w:val="24"/>
        </w:rPr>
      </w:r>
      <w:r w:rsidR="00893B00">
        <w:rPr>
          <w:bCs w:val="0"/>
          <w:sz w:val="24"/>
          <w:szCs w:val="24"/>
        </w:rPr>
        <w:fldChar w:fldCharType="separate"/>
      </w:r>
      <w:r w:rsidR="00622333">
        <w:rPr>
          <w:bCs w:val="0"/>
          <w:sz w:val="24"/>
          <w:szCs w:val="24"/>
        </w:rPr>
        <w:t>5.2</w:t>
      </w:r>
      <w:r w:rsidR="00893B0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622333">
        <w:rPr>
          <w:bCs w:val="0"/>
          <w:sz w:val="24"/>
          <w:szCs w:val="24"/>
        </w:rPr>
        <w:t>5.3</w:t>
      </w:r>
      <w:r w:rsidR="00893B0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93B00">
        <w:rPr>
          <w:bCs w:val="0"/>
          <w:sz w:val="24"/>
          <w:szCs w:val="24"/>
        </w:rPr>
        <w:fldChar w:fldCharType="begin"/>
      </w:r>
      <w:r w:rsidR="00B71B9D">
        <w:rPr>
          <w:bCs w:val="0"/>
          <w:sz w:val="24"/>
          <w:szCs w:val="24"/>
        </w:rPr>
        <w:instrText xml:space="preserve"> REF _Ref440271036 \r \h </w:instrText>
      </w:r>
      <w:r w:rsidR="00893B00">
        <w:rPr>
          <w:bCs w:val="0"/>
          <w:sz w:val="24"/>
          <w:szCs w:val="24"/>
        </w:rPr>
      </w:r>
      <w:r w:rsidR="00893B00">
        <w:rPr>
          <w:bCs w:val="0"/>
          <w:sz w:val="24"/>
          <w:szCs w:val="24"/>
        </w:rPr>
        <w:fldChar w:fldCharType="separate"/>
      </w:r>
      <w:r w:rsidR="00622333">
        <w:rPr>
          <w:bCs w:val="0"/>
          <w:sz w:val="24"/>
          <w:szCs w:val="24"/>
        </w:rPr>
        <w:t>5.4</w:t>
      </w:r>
      <w:r w:rsidR="00893B0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_Ref440361914 \r \h </w:instrText>
      </w:r>
      <w:r w:rsidR="00893B00">
        <w:rPr>
          <w:bCs w:val="0"/>
          <w:sz w:val="24"/>
          <w:szCs w:val="24"/>
        </w:rPr>
      </w:r>
      <w:r w:rsidR="00893B00">
        <w:rPr>
          <w:bCs w:val="0"/>
          <w:sz w:val="24"/>
          <w:szCs w:val="24"/>
        </w:rPr>
        <w:fldChar w:fldCharType="separate"/>
      </w:r>
      <w:r w:rsidR="00622333">
        <w:rPr>
          <w:bCs w:val="0"/>
          <w:sz w:val="24"/>
          <w:szCs w:val="24"/>
        </w:rPr>
        <w:t>5.5</w:t>
      </w:r>
      <w:r w:rsidR="00893B0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8369E">
        <w:fldChar w:fldCharType="begin"/>
      </w:r>
      <w:r w:rsidR="0038369E">
        <w:instrText xml:space="preserve"> REF _Ref191386407 \r \h  \* MERGEFORMAT </w:instrText>
      </w:r>
      <w:r w:rsidR="0038369E">
        <w:fldChar w:fldCharType="separate"/>
      </w:r>
      <w:r w:rsidR="00622333" w:rsidRPr="00622333">
        <w:rPr>
          <w:bCs w:val="0"/>
          <w:sz w:val="24"/>
          <w:szCs w:val="24"/>
        </w:rPr>
        <w:t>3.3.8</w:t>
      </w:r>
      <w:r w:rsidR="0038369E">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38369E">
        <w:fldChar w:fldCharType="begin"/>
      </w:r>
      <w:r w:rsidR="0038369E">
        <w:instrText xml:space="preserve"> REF _Ref440361610 \r \h  \* MERGEFORMAT </w:instrText>
      </w:r>
      <w:r w:rsidR="0038369E">
        <w:fldChar w:fldCharType="separate"/>
      </w:r>
      <w:r w:rsidR="00622333" w:rsidRPr="00622333">
        <w:rPr>
          <w:bCs w:val="0"/>
          <w:sz w:val="24"/>
          <w:szCs w:val="24"/>
        </w:rPr>
        <w:t>5.6</w:t>
      </w:r>
      <w:r w:rsidR="0038369E">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47" w:name="_Ref303683384"/>
      <w:r w:rsidRPr="00441EA0">
        <w:rPr>
          <w:bCs w:val="0"/>
          <w:sz w:val="24"/>
          <w:szCs w:val="24"/>
        </w:rPr>
        <w:t xml:space="preserve">Порядок размещения документов в </w:t>
      </w:r>
      <w:proofErr w:type="gramStart"/>
      <w:r w:rsidRPr="00441EA0">
        <w:rPr>
          <w:bCs w:val="0"/>
          <w:sz w:val="24"/>
          <w:szCs w:val="24"/>
        </w:rPr>
        <w:t>составе</w:t>
      </w:r>
      <w:proofErr w:type="gramEnd"/>
      <w:r w:rsidRPr="00441EA0">
        <w:rPr>
          <w:bCs w:val="0"/>
          <w:sz w:val="24"/>
          <w:szCs w:val="24"/>
        </w:rPr>
        <w:t xml:space="preserve"> Заявки с составлением описи всех документов с указанием томов и страниц</w:t>
      </w:r>
      <w:r w:rsidR="00717F60" w:rsidRPr="00441EA0">
        <w:rPr>
          <w:bCs w:val="0"/>
          <w:sz w:val="24"/>
          <w:szCs w:val="24"/>
        </w:rPr>
        <w:t>:</w:t>
      </w:r>
      <w:bookmarkEnd w:id="347"/>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38369E">
        <w:fldChar w:fldCharType="begin"/>
      </w:r>
      <w:r w:rsidR="0038369E">
        <w:instrText xml:space="preserve"> REF _Ref55336310 \r \h  \* MERGEFORMAT </w:instrText>
      </w:r>
      <w:r w:rsidR="0038369E">
        <w:fldChar w:fldCharType="separate"/>
      </w:r>
      <w:r w:rsidR="00622333" w:rsidRPr="00622333">
        <w:rPr>
          <w:bCs w:val="0"/>
          <w:sz w:val="24"/>
          <w:szCs w:val="24"/>
          <w:lang w:eastAsia="ru-RU"/>
        </w:rPr>
        <w:t>5.1</w:t>
      </w:r>
      <w:r w:rsidR="0038369E">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38369E">
        <w:fldChar w:fldCharType="begin"/>
      </w:r>
      <w:r w:rsidR="0038369E">
        <w:instrText xml:space="preserve"> REF _Ref440271964 \r \h  \* MERGEFORMAT </w:instrText>
      </w:r>
      <w:r w:rsidR="0038369E">
        <w:fldChar w:fldCharType="separate"/>
      </w:r>
      <w:r w:rsidR="00622333" w:rsidRPr="00622333">
        <w:rPr>
          <w:sz w:val="24"/>
          <w:szCs w:val="24"/>
        </w:rPr>
        <w:t>5.1.3</w:t>
      </w:r>
      <w:r w:rsidR="0038369E">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38369E">
        <w:fldChar w:fldCharType="begin"/>
      </w:r>
      <w:r w:rsidR="0038369E">
        <w:instrText xml:space="preserve"> REF _Ref440279062 \r \h  \* MERGEFORMAT </w:instrText>
      </w:r>
      <w:r w:rsidR="0038369E">
        <w:fldChar w:fldCharType="separate"/>
      </w:r>
      <w:r w:rsidR="00622333" w:rsidRPr="00622333">
        <w:rPr>
          <w:sz w:val="24"/>
          <w:szCs w:val="24"/>
        </w:rPr>
        <w:t>б)</w:t>
      </w:r>
      <w:r w:rsidR="0038369E">
        <w:fldChar w:fldCharType="end"/>
      </w:r>
      <w:r w:rsidR="00F463E8" w:rsidRPr="00441EA0">
        <w:rPr>
          <w:sz w:val="24"/>
          <w:szCs w:val="24"/>
        </w:rPr>
        <w:t xml:space="preserve"> п. </w:t>
      </w:r>
      <w:r w:rsidR="0038369E">
        <w:fldChar w:fldCharType="begin"/>
      </w:r>
      <w:r w:rsidR="0038369E">
        <w:instrText xml:space="preserve"> REF _Ref306005578 \r \h  \* MERGEFORMAT </w:instrText>
      </w:r>
      <w:r w:rsidR="0038369E">
        <w:fldChar w:fldCharType="separate"/>
      </w:r>
      <w:r w:rsidR="00622333" w:rsidRPr="00622333">
        <w:rPr>
          <w:sz w:val="24"/>
          <w:szCs w:val="24"/>
        </w:rPr>
        <w:t>3.3.8.3</w:t>
      </w:r>
      <w:r w:rsidR="0038369E">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38369E">
        <w:fldChar w:fldCharType="begin"/>
      </w:r>
      <w:r w:rsidR="0038369E">
        <w:instrText xml:space="preserve"> REF _Ref440537086 \r \h  \* MERGEFORMAT </w:instrText>
      </w:r>
      <w:r w:rsidR="0038369E">
        <w:fldChar w:fldCharType="separate"/>
      </w:r>
      <w:r w:rsidR="00622333" w:rsidRPr="00622333">
        <w:rPr>
          <w:bCs w:val="0"/>
          <w:sz w:val="24"/>
          <w:szCs w:val="24"/>
        </w:rPr>
        <w:t>5.3</w:t>
      </w:r>
      <w:r w:rsidR="0038369E">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38369E">
        <w:fldChar w:fldCharType="begin"/>
      </w:r>
      <w:r w:rsidR="0038369E">
        <w:instrText xml:space="preserve"> REF _Ref440274913 \r \h  \* MERGEFORMAT </w:instrText>
      </w:r>
      <w:r w:rsidR="0038369E">
        <w:fldChar w:fldCharType="separate"/>
      </w:r>
      <w:r w:rsidR="00622333" w:rsidRPr="00622333">
        <w:rPr>
          <w:bCs w:val="0"/>
          <w:sz w:val="24"/>
          <w:szCs w:val="24"/>
          <w:lang w:eastAsia="ru-RU"/>
        </w:rPr>
        <w:t>5.2</w:t>
      </w:r>
      <w:r w:rsidR="0038369E">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38369E">
        <w:fldChar w:fldCharType="begin"/>
      </w:r>
      <w:r w:rsidR="0038369E">
        <w:instrText xml:space="preserve"> REF _Ref440274902 \r \h  \* MERGEFORMAT </w:instrText>
      </w:r>
      <w:r w:rsidR="0038369E">
        <w:fldChar w:fldCharType="separate"/>
      </w:r>
      <w:r w:rsidR="00622333" w:rsidRPr="00622333">
        <w:rPr>
          <w:bCs w:val="0"/>
          <w:sz w:val="24"/>
          <w:szCs w:val="24"/>
          <w:lang w:eastAsia="ru-RU"/>
        </w:rPr>
        <w:t>5.4</w:t>
      </w:r>
      <w:r w:rsidR="0038369E">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38369E">
        <w:fldChar w:fldCharType="begin"/>
      </w:r>
      <w:r w:rsidR="0038369E">
        <w:instrText xml:space="preserve"> REF _Ref440361959 \r \h  \* MERGEFORMAT </w:instrText>
      </w:r>
      <w:r w:rsidR="0038369E">
        <w:fldChar w:fldCharType="separate"/>
      </w:r>
      <w:r w:rsidR="00622333" w:rsidRPr="00622333">
        <w:rPr>
          <w:bCs w:val="0"/>
          <w:sz w:val="24"/>
          <w:szCs w:val="24"/>
        </w:rPr>
        <w:t>5.5</w:t>
      </w:r>
      <w:r w:rsidR="0038369E">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38369E">
        <w:fldChar w:fldCharType="begin"/>
      </w:r>
      <w:r w:rsidR="0038369E">
        <w:instrText xml:space="preserve"> REF _Ref440361610 \r \h  \* MERGEFORMAT </w:instrText>
      </w:r>
      <w:r w:rsidR="0038369E">
        <w:fldChar w:fldCharType="separate"/>
      </w:r>
      <w:r w:rsidR="00622333" w:rsidRPr="00622333">
        <w:rPr>
          <w:bCs w:val="0"/>
          <w:sz w:val="24"/>
          <w:szCs w:val="24"/>
        </w:rPr>
        <w:t>5.6</w:t>
      </w:r>
      <w:r w:rsidR="0038369E">
        <w:fldChar w:fldCharType="end"/>
      </w:r>
      <w:r w:rsidRPr="00441EA0">
        <w:rPr>
          <w:bCs w:val="0"/>
          <w:sz w:val="24"/>
          <w:szCs w:val="24"/>
          <w:lang w:eastAsia="ru-RU"/>
        </w:rPr>
        <w:t>)</w:t>
      </w:r>
      <w:r w:rsidRPr="00441EA0">
        <w:rPr>
          <w:bCs w:val="0"/>
          <w:sz w:val="24"/>
          <w:szCs w:val="24"/>
        </w:rPr>
        <w:t>;</w:t>
      </w:r>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38369E">
        <w:fldChar w:fldCharType="begin"/>
      </w:r>
      <w:r w:rsidR="0038369E">
        <w:instrText xml:space="preserve"> REF _Ref444163763 \r \h  \* MERGEFORMAT </w:instrText>
      </w:r>
      <w:r w:rsidR="0038369E">
        <w:fldChar w:fldCharType="separate"/>
      </w:r>
      <w:r w:rsidR="00622333" w:rsidRPr="00622333">
        <w:rPr>
          <w:bCs w:val="0"/>
          <w:sz w:val="24"/>
          <w:szCs w:val="24"/>
          <w:lang w:eastAsia="ru-RU"/>
        </w:rPr>
        <w:t>5.7.1</w:t>
      </w:r>
      <w:r w:rsidR="0038369E">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Pr="00441EA0">
        <w:rPr>
          <w:bCs w:val="0"/>
          <w:sz w:val="24"/>
          <w:szCs w:val="24"/>
        </w:rPr>
        <w:t>;</w:t>
      </w:r>
    </w:p>
    <w:p w:rsidR="00250D0D" w:rsidRPr="00441EA0"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8369E">
        <w:fldChar w:fldCharType="begin"/>
      </w:r>
      <w:r w:rsidR="0038369E">
        <w:instrText xml:space="preserve"> REF _Ref444163784 \r \h  \* MERGEFORMAT </w:instrText>
      </w:r>
      <w:r w:rsidR="0038369E">
        <w:fldChar w:fldCharType="separate"/>
      </w:r>
      <w:r w:rsidR="00622333" w:rsidRPr="00622333">
        <w:rPr>
          <w:sz w:val="24"/>
          <w:szCs w:val="24"/>
        </w:rPr>
        <w:t>5.7.2</w:t>
      </w:r>
      <w:r w:rsidR="0038369E">
        <w:fldChar w:fldCharType="end"/>
      </w:r>
      <w:r w:rsidRPr="00441EA0">
        <w:rPr>
          <w:sz w:val="24"/>
          <w:szCs w:val="24"/>
        </w:rPr>
        <w:t>) – предоставляется только теми Участниками/субподрядчиками/</w:t>
      </w:r>
      <w:r w:rsidRPr="00441EA0">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2A5B99" w:rsidRPr="00441EA0">
        <w:rPr>
          <w:sz w:val="24"/>
          <w:szCs w:val="24"/>
        </w:rPr>
        <w:t xml:space="preserve">статья 4 Федерального закона Российской Федерации </w:t>
      </w:r>
      <w:r w:rsidR="002A5B99" w:rsidRPr="00441EA0">
        <w:rPr>
          <w:bCs w:val="0"/>
          <w:sz w:val="24"/>
          <w:szCs w:val="24"/>
        </w:rPr>
        <w:t xml:space="preserve">№209-ФЗ от 24.07.2007 с изменениями </w:t>
      </w:r>
      <w:r w:rsidR="002A5B99" w:rsidRPr="00441EA0">
        <w:rPr>
          <w:sz w:val="24"/>
          <w:szCs w:val="24"/>
        </w:rPr>
        <w:t>«О развитии малого и среднего предпринимательства в</w:t>
      </w:r>
      <w:proofErr w:type="gramEnd"/>
      <w:r w:rsidR="002A5B99" w:rsidRPr="00441EA0">
        <w:rPr>
          <w:sz w:val="24"/>
          <w:szCs w:val="24"/>
        </w:rPr>
        <w:t xml:space="preserve"> </w:t>
      </w:r>
      <w:proofErr w:type="gramStart"/>
      <w:r w:rsidR="002A5B99" w:rsidRPr="00441EA0">
        <w:rPr>
          <w:sz w:val="24"/>
          <w:szCs w:val="24"/>
        </w:rPr>
        <w:t>Российской Федерации»</w:t>
      </w:r>
      <w:r w:rsidRPr="00441EA0">
        <w:rPr>
          <w:sz w:val="24"/>
          <w:szCs w:val="24"/>
        </w:rPr>
        <w:t>)</w:t>
      </w:r>
      <w:r w:rsidR="00A90840" w:rsidRPr="00441EA0">
        <w:rPr>
          <w:sz w:val="24"/>
          <w:szCs w:val="24"/>
        </w:rPr>
        <w:t>.</w:t>
      </w:r>
      <w:proofErr w:type="gramEnd"/>
      <w:r w:rsidR="00A90840" w:rsidRPr="00441EA0">
        <w:rPr>
          <w:sz w:val="24"/>
          <w:szCs w:val="24"/>
        </w:rPr>
        <w:t xml:space="preserve"> В </w:t>
      </w:r>
      <w:proofErr w:type="gramStart"/>
      <w:r w:rsidR="00A90840" w:rsidRPr="00441EA0">
        <w:rPr>
          <w:sz w:val="24"/>
          <w:szCs w:val="24"/>
        </w:rPr>
        <w:t>случае</w:t>
      </w:r>
      <w:proofErr w:type="gramEnd"/>
      <w:r w:rsidR="00A90840" w:rsidRPr="00441EA0">
        <w:rPr>
          <w:sz w:val="24"/>
          <w:szCs w:val="24"/>
        </w:rPr>
        <w:t>, если Участник/субподрядчик/член Коллективного участника не относится</w:t>
      </w:r>
      <w:r w:rsidR="00A90840"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AD45AF" w:rsidRPr="00AD45AF">
        <w:rPr>
          <w:sz w:val="24"/>
          <w:szCs w:val="24"/>
        </w:rPr>
        <w:t xml:space="preserve">. </w:t>
      </w:r>
      <w:r w:rsidR="00AD45AF" w:rsidRPr="00AD45AF">
        <w:rPr>
          <w:bCs w:val="0"/>
          <w:sz w:val="24"/>
          <w:szCs w:val="24"/>
        </w:rPr>
        <w:t xml:space="preserve">В </w:t>
      </w:r>
      <w:proofErr w:type="gramStart"/>
      <w:r w:rsidR="00AD45AF" w:rsidRPr="00AD45AF">
        <w:rPr>
          <w:bCs w:val="0"/>
          <w:sz w:val="24"/>
          <w:szCs w:val="24"/>
        </w:rPr>
        <w:t>случае</w:t>
      </w:r>
      <w:proofErr w:type="gramEnd"/>
      <w:r w:rsidR="00AD45AF" w:rsidRPr="00AD45AF">
        <w:rPr>
          <w:bCs w:val="0"/>
          <w:sz w:val="24"/>
          <w:szCs w:val="24"/>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w:t>
      </w:r>
      <w:r w:rsidR="00AD45AF" w:rsidRPr="00441EA0">
        <w:rPr>
          <w:bCs w:val="0"/>
          <w:sz w:val="24"/>
          <w:szCs w:val="24"/>
        </w:rPr>
        <w:t>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Pr="00441EA0">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38369E">
        <w:fldChar w:fldCharType="begin"/>
      </w:r>
      <w:r w:rsidR="0038369E">
        <w:instrText xml:space="preserve"> REF _Ref306005578 \r \h  \* MERGEFORMAT </w:instrText>
      </w:r>
      <w:r w:rsidR="0038369E">
        <w:fldChar w:fldCharType="separate"/>
      </w:r>
      <w:r w:rsidR="00622333" w:rsidRPr="00622333">
        <w:rPr>
          <w:bCs w:val="0"/>
          <w:sz w:val="24"/>
          <w:szCs w:val="24"/>
        </w:rPr>
        <w:t>3.3.8.3</w:t>
      </w:r>
      <w:r w:rsidR="0038369E">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38369E">
        <w:fldChar w:fldCharType="begin"/>
      </w:r>
      <w:r w:rsidR="0038369E">
        <w:instrText xml:space="preserve"> REF _Ref440279062 \r \h  \* MERGEFORMAT </w:instrText>
      </w:r>
      <w:r w:rsidR="0038369E">
        <w:fldChar w:fldCharType="separate"/>
      </w:r>
      <w:r w:rsidR="00622333" w:rsidRPr="00622333">
        <w:rPr>
          <w:sz w:val="24"/>
          <w:szCs w:val="24"/>
        </w:rPr>
        <w:t>б)</w:t>
      </w:r>
      <w:r w:rsidR="0038369E">
        <w:fldChar w:fldCharType="end"/>
      </w:r>
      <w:r w:rsidR="00FA5339" w:rsidRPr="00441EA0">
        <w:rPr>
          <w:sz w:val="24"/>
          <w:szCs w:val="24"/>
        </w:rPr>
        <w:t>,</w:t>
      </w:r>
      <w:r w:rsidR="007638F4" w:rsidRPr="00441EA0">
        <w:rPr>
          <w:sz w:val="24"/>
          <w:szCs w:val="24"/>
        </w:rPr>
        <w:t xml:space="preserve"> </w:t>
      </w:r>
      <w:r w:rsidR="00893B00">
        <w:fldChar w:fldCharType="begin"/>
      </w:r>
      <w:r w:rsidR="008C6479">
        <w:instrText xml:space="preserve"> REF _Ref440372326 \r \h  \* MERGEFORMAT </w:instrText>
      </w:r>
      <w:r w:rsidR="00893B00">
        <w:fldChar w:fldCharType="separate"/>
      </w:r>
      <w:r w:rsidR="00622333" w:rsidRPr="00622333">
        <w:rPr>
          <w:sz w:val="24"/>
          <w:szCs w:val="24"/>
        </w:rPr>
        <w:t>д)</w:t>
      </w:r>
      <w:r w:rsidR="00893B00">
        <w:fldChar w:fldCharType="end"/>
      </w:r>
      <w:r w:rsidR="007638F4" w:rsidRPr="00441EA0">
        <w:rPr>
          <w:sz w:val="24"/>
          <w:szCs w:val="24"/>
        </w:rPr>
        <w:t>,</w:t>
      </w:r>
      <w:r w:rsidR="00FA5339" w:rsidRPr="00441EA0">
        <w:rPr>
          <w:sz w:val="24"/>
          <w:szCs w:val="24"/>
        </w:rPr>
        <w:t xml:space="preserve"> </w:t>
      </w:r>
      <w:r w:rsidR="0038369E">
        <w:fldChar w:fldCharType="begin"/>
      </w:r>
      <w:r w:rsidR="0038369E">
        <w:instrText xml:space="preserve"> REF _Ref440371812 \r \h  \* MERGEFORMAT </w:instrText>
      </w:r>
      <w:r w:rsidR="0038369E">
        <w:fldChar w:fldCharType="separate"/>
      </w:r>
      <w:r w:rsidR="00622333" w:rsidRPr="00622333">
        <w:rPr>
          <w:sz w:val="24"/>
          <w:szCs w:val="24"/>
        </w:rPr>
        <w:t>м)</w:t>
      </w:r>
      <w:r w:rsidR="0038369E">
        <w:fldChar w:fldCharType="end"/>
      </w:r>
      <w:r w:rsidR="00FA5339" w:rsidRPr="00441EA0">
        <w:rPr>
          <w:sz w:val="24"/>
          <w:szCs w:val="24"/>
        </w:rPr>
        <w:t xml:space="preserve">, </w:t>
      </w:r>
      <w:r w:rsidR="00893B00">
        <w:fldChar w:fldCharType="begin"/>
      </w:r>
      <w:r w:rsidR="008C6479">
        <w:instrText xml:space="preserve"> REF _Ref440371822 \r \h  \* MERGEFORMAT </w:instrText>
      </w:r>
      <w:r w:rsidR="00893B00">
        <w:fldChar w:fldCharType="separate"/>
      </w:r>
      <w:r w:rsidR="00622333" w:rsidRPr="00622333">
        <w:rPr>
          <w:sz w:val="24"/>
          <w:szCs w:val="24"/>
        </w:rPr>
        <w:t>н)</w:t>
      </w:r>
      <w:r w:rsidR="00893B00">
        <w:fldChar w:fldCharType="end"/>
      </w:r>
      <w:r w:rsidR="00F21407" w:rsidRPr="00441EA0">
        <w:rPr>
          <w:sz w:val="24"/>
          <w:szCs w:val="24"/>
        </w:rPr>
        <w:t xml:space="preserve">, </w:t>
      </w:r>
      <w:r w:rsidR="0038369E">
        <w:fldChar w:fldCharType="begin"/>
      </w:r>
      <w:r w:rsidR="0038369E">
        <w:instrText xml:space="preserve"> REF _Ref442189588 \r \h  \* MERGEFORMAT </w:instrText>
      </w:r>
      <w:r w:rsidR="0038369E">
        <w:fldChar w:fldCharType="separate"/>
      </w:r>
      <w:r w:rsidR="00622333" w:rsidRPr="00622333">
        <w:rPr>
          <w:sz w:val="24"/>
          <w:szCs w:val="24"/>
        </w:rPr>
        <w:t>у)</w:t>
      </w:r>
      <w:r w:rsidR="0038369E">
        <w:fldChar w:fldCharType="end"/>
      </w:r>
      <w:r w:rsidR="00F463E8" w:rsidRPr="00441EA0">
        <w:rPr>
          <w:sz w:val="24"/>
          <w:szCs w:val="24"/>
        </w:rPr>
        <w:t xml:space="preserve"> п. </w:t>
      </w:r>
      <w:r w:rsidR="0038369E">
        <w:fldChar w:fldCharType="begin"/>
      </w:r>
      <w:r w:rsidR="0038369E">
        <w:instrText xml:space="preserve"> REF _Ref306005578 \r \h  \* MERGEFORMAT </w:instrText>
      </w:r>
      <w:r w:rsidR="0038369E">
        <w:fldChar w:fldCharType="separate"/>
      </w:r>
      <w:r w:rsidR="00622333" w:rsidRPr="00622333">
        <w:rPr>
          <w:sz w:val="24"/>
          <w:szCs w:val="24"/>
        </w:rPr>
        <w:t>3.3.8.3</w:t>
      </w:r>
      <w:r w:rsidR="0038369E">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w:t>
      </w:r>
      <w:r w:rsidR="002A5B99" w:rsidRPr="00441EA0">
        <w:rPr>
          <w:bCs w:val="0"/>
          <w:sz w:val="24"/>
          <w:szCs w:val="24"/>
        </w:rPr>
        <w:lastRenderedPageBreak/>
        <w:t xml:space="preserve">состав Заявки включаются документы, указанные в </w:t>
      </w:r>
      <w:proofErr w:type="gramStart"/>
      <w:r w:rsidR="002A5B99" w:rsidRPr="00441EA0">
        <w:rPr>
          <w:bCs w:val="0"/>
          <w:sz w:val="24"/>
          <w:szCs w:val="24"/>
        </w:rPr>
        <w:t>подразделе</w:t>
      </w:r>
      <w:proofErr w:type="gramEnd"/>
      <w:r w:rsidR="002A5B99" w:rsidRPr="00441EA0">
        <w:rPr>
          <w:bCs w:val="0"/>
          <w:sz w:val="24"/>
          <w:szCs w:val="24"/>
        </w:rPr>
        <w:t xml:space="preserve"> </w:t>
      </w:r>
      <w:r w:rsidR="0038369E">
        <w:fldChar w:fldCharType="begin"/>
      </w:r>
      <w:r w:rsidR="0038369E">
        <w:instrText xml:space="preserve"> REF _Ref306143446 \r \h  \* MERGEFORMAT </w:instrText>
      </w:r>
      <w:r w:rsidR="0038369E">
        <w:fldChar w:fldCharType="separate"/>
      </w:r>
      <w:r w:rsidR="00622333" w:rsidRPr="00622333">
        <w:rPr>
          <w:bCs w:val="0"/>
          <w:sz w:val="24"/>
          <w:szCs w:val="24"/>
        </w:rPr>
        <w:t>3.3.9.3</w:t>
      </w:r>
      <w:r w:rsidR="0038369E">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w:t>
      </w:r>
      <w:proofErr w:type="gramStart"/>
      <w:r w:rsidR="002A5B99" w:rsidRPr="00441EA0">
        <w:rPr>
          <w:bCs w:val="0"/>
          <w:sz w:val="24"/>
          <w:szCs w:val="24"/>
        </w:rPr>
        <w:t>подразделе</w:t>
      </w:r>
      <w:proofErr w:type="gramEnd"/>
      <w:r w:rsidR="002A5B99" w:rsidRPr="00441EA0">
        <w:rPr>
          <w:bCs w:val="0"/>
          <w:sz w:val="24"/>
          <w:szCs w:val="24"/>
        </w:rPr>
        <w:t xml:space="preserve"> </w:t>
      </w:r>
      <w:r w:rsidR="0038369E">
        <w:fldChar w:fldCharType="begin"/>
      </w:r>
      <w:r w:rsidR="0038369E">
        <w:instrText xml:space="preserve"> REF _Ref468350819 \r \h  \* MERGEFORMAT </w:instrText>
      </w:r>
      <w:r w:rsidR="0038369E">
        <w:fldChar w:fldCharType="separate"/>
      </w:r>
      <w:r w:rsidR="00622333" w:rsidRPr="00622333">
        <w:rPr>
          <w:bCs w:val="0"/>
          <w:sz w:val="24"/>
          <w:szCs w:val="24"/>
        </w:rPr>
        <w:t>3.3.10.7</w:t>
      </w:r>
      <w:r w:rsidR="0038369E">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8369E">
        <w:fldChar w:fldCharType="begin"/>
      </w:r>
      <w:r w:rsidR="0038369E">
        <w:instrText xml:space="preserve"> REF _Ref442263553 \r \h  \* MERGEFORMAT </w:instrText>
      </w:r>
      <w:r w:rsidR="0038369E">
        <w:fldChar w:fldCharType="separate"/>
      </w:r>
      <w:r w:rsidR="00622333" w:rsidRPr="00622333">
        <w:rPr>
          <w:sz w:val="24"/>
          <w:szCs w:val="24"/>
        </w:rPr>
        <w:t>3.3.14.4</w:t>
      </w:r>
      <w:r w:rsidR="0038369E">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8"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В </w:t>
      </w:r>
      <w:proofErr w:type="gramStart"/>
      <w:r w:rsidR="00717F60" w:rsidRPr="00E71A48">
        <w:rPr>
          <w:bCs w:val="0"/>
          <w:sz w:val="24"/>
          <w:szCs w:val="24"/>
        </w:rPr>
        <w:t>случае</w:t>
      </w:r>
      <w:proofErr w:type="gramEnd"/>
      <w:r w:rsidR="00717F60" w:rsidRPr="00E71A48">
        <w:rPr>
          <w:bCs w:val="0"/>
          <w:sz w:val="24"/>
          <w:szCs w:val="24"/>
        </w:rPr>
        <w:t xml:space="preserve">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4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93B00">
        <w:rPr>
          <w:bCs w:val="0"/>
          <w:sz w:val="24"/>
          <w:szCs w:val="24"/>
        </w:rPr>
        <w:fldChar w:fldCharType="begin"/>
      </w:r>
      <w:r w:rsidR="00D24034">
        <w:rPr>
          <w:bCs w:val="0"/>
          <w:sz w:val="24"/>
          <w:szCs w:val="24"/>
        </w:rPr>
        <w:instrText xml:space="preserve"> REF _Ref440270602 \r \h </w:instrText>
      </w:r>
      <w:r w:rsidR="00893B00">
        <w:rPr>
          <w:bCs w:val="0"/>
          <w:sz w:val="24"/>
          <w:szCs w:val="24"/>
        </w:rPr>
      </w:r>
      <w:r w:rsidR="00893B00">
        <w:rPr>
          <w:bCs w:val="0"/>
          <w:sz w:val="24"/>
          <w:szCs w:val="24"/>
        </w:rPr>
        <w:fldChar w:fldCharType="separate"/>
      </w:r>
      <w:r w:rsidR="00622333">
        <w:rPr>
          <w:bCs w:val="0"/>
          <w:sz w:val="24"/>
          <w:szCs w:val="24"/>
        </w:rPr>
        <w:t>5</w:t>
      </w:r>
      <w:r w:rsidR="00893B0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38369E">
        <w:fldChar w:fldCharType="begin"/>
      </w:r>
      <w:r w:rsidR="0038369E">
        <w:instrText xml:space="preserve"> REF _Ref191386419 \n \h  \* MERGEFORMAT </w:instrText>
      </w:r>
      <w:r w:rsidR="0038369E">
        <w:fldChar w:fldCharType="separate"/>
      </w:r>
      <w:r w:rsidR="00622333" w:rsidRPr="00622333">
        <w:rPr>
          <w:bCs w:val="0"/>
          <w:sz w:val="24"/>
          <w:szCs w:val="24"/>
        </w:rPr>
        <w:t>3.3.2</w:t>
      </w:r>
      <w:r w:rsidR="0038369E">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002A5B99" w:rsidRPr="00441EA0">
        <w:rPr>
          <w:sz w:val="24"/>
          <w:szCs w:val="24"/>
        </w:rPr>
        <w:t xml:space="preserve">) и Расписки сдачи-приемки соглашения о неустойке (подраздел </w:t>
      </w:r>
      <w:r w:rsidR="0038369E">
        <w:fldChar w:fldCharType="begin"/>
      </w:r>
      <w:r w:rsidR="0038369E">
        <w:instrText xml:space="preserve"> REF _Ref468352446 \r \h  \* MERGEFORMAT </w:instrText>
      </w:r>
      <w:r w:rsidR="0038369E">
        <w:fldChar w:fldCharType="separate"/>
      </w:r>
      <w:r w:rsidR="00622333" w:rsidRPr="00622333">
        <w:rPr>
          <w:sz w:val="24"/>
          <w:szCs w:val="24"/>
        </w:rPr>
        <w:t>5.15</w:t>
      </w:r>
      <w:r w:rsidR="0038369E">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9" w:name="_Ref55279015"/>
      <w:bookmarkStart w:id="350"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w:t>
      </w:r>
      <w:proofErr w:type="gramStart"/>
      <w:r w:rsidRPr="00441EA0">
        <w:rPr>
          <w:bCs w:val="0"/>
          <w:sz w:val="24"/>
          <w:szCs w:val="24"/>
        </w:rPr>
        <w:t>последнем</w:t>
      </w:r>
      <w:proofErr w:type="gramEnd"/>
      <w:r w:rsidRPr="00441EA0">
        <w:rPr>
          <w:bCs w:val="0"/>
          <w:sz w:val="24"/>
          <w:szCs w:val="24"/>
        </w:rPr>
        <w:t xml:space="preserve">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49"/>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1"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50"/>
      <w:bookmarkEnd w:id="35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w:t>
      </w:r>
      <w:proofErr w:type="gramStart"/>
      <w:r w:rsidRPr="00441EA0">
        <w:rPr>
          <w:sz w:val="24"/>
          <w:szCs w:val="24"/>
        </w:rPr>
        <w:t>случае</w:t>
      </w:r>
      <w:proofErr w:type="gramEnd"/>
      <w:r w:rsidRPr="00441EA0">
        <w:rPr>
          <w:sz w:val="24"/>
          <w:szCs w:val="24"/>
        </w:rPr>
        <w:t xml:space="preserve">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8369E">
        <w:fldChar w:fldCharType="begin"/>
      </w:r>
      <w:r w:rsidR="0038369E">
        <w:instrText xml:space="preserve"> REF _Ref440361959 \r \h  \* MERGEFORMAT </w:instrText>
      </w:r>
      <w:r w:rsidR="0038369E">
        <w:fldChar w:fldCharType="separate"/>
      </w:r>
      <w:r w:rsidR="00622333" w:rsidRPr="00622333">
        <w:rPr>
          <w:bCs w:val="0"/>
          <w:sz w:val="24"/>
          <w:szCs w:val="24"/>
        </w:rPr>
        <w:t>5.5</w:t>
      </w:r>
      <w:r w:rsidR="0038369E">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8369E">
        <w:fldChar w:fldCharType="begin"/>
      </w:r>
      <w:r w:rsidR="0038369E">
        <w:instrText xml:space="preserve"> REF _Ref440271036 \r \h  \* MERGEFORMAT </w:instrText>
      </w:r>
      <w:r w:rsidR="0038369E">
        <w:fldChar w:fldCharType="separate"/>
      </w:r>
      <w:r w:rsidR="00622333" w:rsidRPr="00622333">
        <w:rPr>
          <w:bCs w:val="0"/>
          <w:sz w:val="24"/>
          <w:szCs w:val="24"/>
        </w:rPr>
        <w:t>5.4</w:t>
      </w:r>
      <w:r w:rsidR="0038369E">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8369E">
        <w:fldChar w:fldCharType="begin"/>
      </w:r>
      <w:r w:rsidR="0038369E">
        <w:instrText xml:space="preserve"> REF _Ref55336310 \r \h  \* MERGEFORMAT </w:instrText>
      </w:r>
      <w:r w:rsidR="0038369E">
        <w:fldChar w:fldCharType="separate"/>
      </w:r>
      <w:r w:rsidR="00622333" w:rsidRPr="00622333">
        <w:rPr>
          <w:bCs w:val="0"/>
          <w:sz w:val="24"/>
          <w:szCs w:val="24"/>
        </w:rPr>
        <w:t>5.1</w:t>
      </w:r>
      <w:r w:rsidR="0038369E">
        <w:fldChar w:fldCharType="end"/>
      </w:r>
      <w:r w:rsidR="00B71B9D" w:rsidRPr="00C22199">
        <w:rPr>
          <w:bCs w:val="0"/>
          <w:sz w:val="24"/>
          <w:szCs w:val="24"/>
          <w:lang w:eastAsia="ru-RU"/>
        </w:rPr>
        <w:t>)</w:t>
      </w:r>
      <w:r w:rsidRPr="00C22199">
        <w:rPr>
          <w:sz w:val="24"/>
          <w:szCs w:val="24"/>
        </w:rPr>
        <w:t xml:space="preserve">. В </w:t>
      </w:r>
      <w:proofErr w:type="gramStart"/>
      <w:r w:rsidRPr="00C22199">
        <w:rPr>
          <w:sz w:val="24"/>
          <w:szCs w:val="24"/>
        </w:rPr>
        <w:t>случае</w:t>
      </w:r>
      <w:proofErr w:type="gramEnd"/>
      <w:r w:rsidRPr="00C22199">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8369E">
        <w:fldChar w:fldCharType="begin"/>
      </w:r>
      <w:r w:rsidR="0038369E">
        <w:instrText xml:space="preserve"> REF _Ref55336310 \r \h  \* MERGEFORMAT </w:instrText>
      </w:r>
      <w:r w:rsidR="0038369E">
        <w:fldChar w:fldCharType="separate"/>
      </w:r>
      <w:r w:rsidR="00622333" w:rsidRPr="00622333">
        <w:rPr>
          <w:bCs w:val="0"/>
          <w:sz w:val="24"/>
          <w:szCs w:val="24"/>
        </w:rPr>
        <w:t>5.1</w:t>
      </w:r>
      <w:r w:rsidR="0038369E">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2" w:name="_Ref115076752"/>
      <w:bookmarkStart w:id="353" w:name="_Ref191386109"/>
      <w:bookmarkStart w:id="354" w:name="_Ref191386419"/>
      <w:bookmarkStart w:id="355" w:name="_Toc440361327"/>
      <w:bookmarkStart w:id="356" w:name="_Toc440376082"/>
      <w:bookmarkStart w:id="357" w:name="_Toc440376209"/>
      <w:bookmarkStart w:id="358" w:name="_Toc440382474"/>
      <w:bookmarkStart w:id="359" w:name="_Toc440447144"/>
      <w:bookmarkStart w:id="360" w:name="_Toc440620824"/>
      <w:bookmarkStart w:id="361" w:name="_Toc440631459"/>
      <w:bookmarkStart w:id="362" w:name="_Toc440875699"/>
      <w:bookmarkStart w:id="363" w:name="_Toc441131723"/>
      <w:bookmarkStart w:id="364" w:name="_Toc468352747"/>
      <w:bookmarkStart w:id="365" w:name="_Toc468352870"/>
      <w:bookmarkStart w:id="366" w:name="_Toc468355852"/>
      <w:bookmarkStart w:id="367" w:name="_Toc469480736"/>
      <w:bookmarkStart w:id="368" w:name="_Toc471898547"/>
      <w:r w:rsidRPr="00E71A48">
        <w:rPr>
          <w:szCs w:val="24"/>
        </w:rPr>
        <w:t xml:space="preserve">Порядок подготовки </w:t>
      </w:r>
      <w:r w:rsidR="004B5EB3" w:rsidRPr="00E71A48">
        <w:rPr>
          <w:szCs w:val="24"/>
        </w:rPr>
        <w:t>Заявк</w:t>
      </w:r>
      <w:r w:rsidRPr="00E71A48">
        <w:rPr>
          <w:szCs w:val="24"/>
        </w:rPr>
        <w:t>и через </w:t>
      </w:r>
      <w:bookmarkEnd w:id="352"/>
      <w:bookmarkEnd w:id="353"/>
      <w:bookmarkEnd w:id="354"/>
      <w:r w:rsidRPr="00E71A48">
        <w:rPr>
          <w:szCs w:val="24"/>
        </w:rPr>
        <w:t>ЭТП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69" w:name="_Ref115076807"/>
      <w:bookmarkStart w:id="370" w:name="_Toc440361328"/>
      <w:bookmarkStart w:id="371" w:name="_Toc440376083"/>
      <w:bookmarkStart w:id="372" w:name="_Toc440376210"/>
      <w:bookmarkStart w:id="373" w:name="_Toc440382475"/>
      <w:bookmarkStart w:id="374" w:name="_Toc440447145"/>
      <w:bookmarkStart w:id="375" w:name="_Toc440620825"/>
      <w:bookmarkStart w:id="376" w:name="_Toc440631460"/>
      <w:bookmarkStart w:id="377" w:name="_Toc440875700"/>
      <w:bookmarkStart w:id="378" w:name="_Toc441131724"/>
      <w:bookmarkStart w:id="379" w:name="_Toc468352748"/>
      <w:bookmarkStart w:id="380" w:name="_Toc468352871"/>
      <w:bookmarkStart w:id="381" w:name="_Toc468355853"/>
      <w:bookmarkStart w:id="382" w:name="_Toc469480737"/>
      <w:bookmarkStart w:id="383" w:name="_Toc471898548"/>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84"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002A5B99" w:rsidRPr="00441EA0">
        <w:rPr>
          <w:sz w:val="24"/>
          <w:szCs w:val="24"/>
        </w:rPr>
        <w:t xml:space="preserve">) и Расписки сдачи-приемки соглашения о неустойке (подраздел </w:t>
      </w:r>
      <w:r w:rsidR="0038369E">
        <w:fldChar w:fldCharType="begin"/>
      </w:r>
      <w:r w:rsidR="0038369E">
        <w:instrText xml:space="preserve"> REF _Ref468352456 \r \h  \* MERGEFORMAT </w:instrText>
      </w:r>
      <w:r w:rsidR="0038369E">
        <w:fldChar w:fldCharType="separate"/>
      </w:r>
      <w:r w:rsidR="00622333" w:rsidRPr="00622333">
        <w:rPr>
          <w:sz w:val="24"/>
          <w:szCs w:val="24"/>
        </w:rPr>
        <w:t>5.15</w:t>
      </w:r>
      <w:r w:rsidR="0038369E">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384"/>
    </w:p>
    <w:p w:rsidR="00717F60" w:rsidRPr="00441EA0" w:rsidRDefault="00717F60" w:rsidP="00E71A48">
      <w:pPr>
        <w:pStyle w:val="3"/>
        <w:spacing w:line="264" w:lineRule="auto"/>
        <w:rPr>
          <w:szCs w:val="24"/>
        </w:rPr>
      </w:pPr>
      <w:bookmarkStart w:id="385" w:name="_Ref306008743"/>
      <w:bookmarkStart w:id="386" w:name="_Toc440361329"/>
      <w:bookmarkStart w:id="387" w:name="_Toc440376084"/>
      <w:bookmarkStart w:id="388" w:name="_Toc440376211"/>
      <w:bookmarkStart w:id="389" w:name="_Toc440382476"/>
      <w:bookmarkStart w:id="390" w:name="_Toc440447146"/>
      <w:bookmarkStart w:id="391" w:name="_Toc440620826"/>
      <w:bookmarkStart w:id="392" w:name="_Toc440631461"/>
      <w:bookmarkStart w:id="393" w:name="_Toc440875701"/>
      <w:bookmarkStart w:id="394" w:name="_Toc441131725"/>
      <w:bookmarkStart w:id="395" w:name="_Toc468352749"/>
      <w:bookmarkStart w:id="396" w:name="_Toc468352872"/>
      <w:bookmarkStart w:id="397" w:name="_Toc468355854"/>
      <w:bookmarkStart w:id="398" w:name="_Toc469480738"/>
      <w:bookmarkStart w:id="399" w:name="_Toc471898549"/>
      <w:r w:rsidRPr="00441EA0">
        <w:rPr>
          <w:szCs w:val="24"/>
        </w:rPr>
        <w:t xml:space="preserve">Требования к сроку действия </w:t>
      </w:r>
      <w:r w:rsidR="004B5EB3" w:rsidRPr="00441EA0">
        <w:rPr>
          <w:szCs w:val="24"/>
        </w:rPr>
        <w:t>Заявк</w:t>
      </w:r>
      <w:r w:rsidRPr="00441EA0">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0"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w:t>
      </w:r>
      <w:proofErr w:type="gramStart"/>
      <w:r w:rsidR="00717F60" w:rsidRPr="00441EA0">
        <w:rPr>
          <w:bCs w:val="0"/>
          <w:sz w:val="24"/>
          <w:szCs w:val="24"/>
        </w:rPr>
        <w:t>письме</w:t>
      </w:r>
      <w:proofErr w:type="gramEnd"/>
      <w:r w:rsidR="00717F60" w:rsidRPr="00441EA0">
        <w:rPr>
          <w:bCs w:val="0"/>
          <w:sz w:val="24"/>
          <w:szCs w:val="24"/>
        </w:rPr>
        <w:t xml:space="preserve"> о подаче оферты. В </w:t>
      </w:r>
      <w:proofErr w:type="gramStart"/>
      <w:r w:rsidR="00717F60" w:rsidRPr="00441EA0">
        <w:rPr>
          <w:bCs w:val="0"/>
          <w:sz w:val="24"/>
          <w:szCs w:val="24"/>
        </w:rPr>
        <w:t>любом</w:t>
      </w:r>
      <w:proofErr w:type="gramEnd"/>
      <w:r w:rsidR="00717F60" w:rsidRPr="00441EA0">
        <w:rPr>
          <w:bCs w:val="0"/>
          <w:sz w:val="24"/>
          <w:szCs w:val="24"/>
        </w:rPr>
        <w:t xml:space="preserve">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00D71E6D" w:rsidRPr="00D71E6D">
        <w:rPr>
          <w:bCs w:val="0"/>
          <w:sz w:val="24"/>
          <w:szCs w:val="24"/>
        </w:rPr>
        <w:t>)</w:t>
      </w:r>
      <w:r w:rsidR="00717F60" w:rsidRPr="00D71E6D">
        <w:rPr>
          <w:bCs w:val="0"/>
          <w:sz w:val="24"/>
          <w:szCs w:val="24"/>
        </w:rPr>
        <w:t>.</w:t>
      </w:r>
      <w:bookmarkEnd w:id="40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01" w:name="_Toc440361330"/>
      <w:bookmarkStart w:id="402" w:name="_Toc440376085"/>
      <w:bookmarkStart w:id="403" w:name="_Toc440376212"/>
      <w:bookmarkStart w:id="404" w:name="_Toc440382477"/>
      <w:bookmarkStart w:id="405" w:name="_Toc440447147"/>
      <w:bookmarkStart w:id="406" w:name="_Toc440620827"/>
      <w:bookmarkStart w:id="407" w:name="_Toc440631462"/>
      <w:bookmarkStart w:id="408" w:name="_Toc440875702"/>
      <w:bookmarkStart w:id="409" w:name="_Toc441131726"/>
      <w:bookmarkStart w:id="410" w:name="_Toc468352750"/>
      <w:bookmarkStart w:id="411" w:name="_Toc468352873"/>
      <w:bookmarkStart w:id="412" w:name="_Toc468355855"/>
      <w:bookmarkStart w:id="413" w:name="_Toc469480739"/>
      <w:bookmarkStart w:id="414" w:name="_Toc471898550"/>
      <w:r w:rsidRPr="00E71A48">
        <w:rPr>
          <w:szCs w:val="24"/>
        </w:rPr>
        <w:t xml:space="preserve">Требования к языку </w:t>
      </w:r>
      <w:r w:rsidR="004B5EB3" w:rsidRPr="00E71A48">
        <w:rPr>
          <w:szCs w:val="24"/>
        </w:rPr>
        <w:t>Заявк</w:t>
      </w:r>
      <w:r w:rsidRPr="00E71A48">
        <w:rPr>
          <w:szCs w:val="24"/>
        </w:rPr>
        <w:t>и</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15" w:name="_Toc440361331"/>
      <w:bookmarkStart w:id="416" w:name="_Toc440376086"/>
      <w:bookmarkStart w:id="417" w:name="_Toc440376213"/>
      <w:bookmarkStart w:id="418" w:name="_Toc440382478"/>
      <w:bookmarkStart w:id="419" w:name="_Toc440447148"/>
      <w:bookmarkStart w:id="420" w:name="_Toc440620828"/>
      <w:bookmarkStart w:id="421" w:name="_Toc440631463"/>
      <w:bookmarkStart w:id="422" w:name="_Toc440875703"/>
      <w:bookmarkStart w:id="423" w:name="_Toc441131727"/>
      <w:bookmarkStart w:id="424" w:name="_Toc468352751"/>
      <w:bookmarkStart w:id="425" w:name="_Toc468352874"/>
      <w:bookmarkStart w:id="426" w:name="_Toc468355856"/>
      <w:bookmarkStart w:id="427" w:name="_Toc469480740"/>
      <w:bookmarkStart w:id="428" w:name="_Toc471898551"/>
      <w:r w:rsidRPr="00E71A48">
        <w:rPr>
          <w:szCs w:val="24"/>
        </w:rPr>
        <w:t xml:space="preserve">Требования к валюте </w:t>
      </w:r>
      <w:r w:rsidR="004B5EB3" w:rsidRPr="00E71A48">
        <w:rPr>
          <w:szCs w:val="24"/>
        </w:rPr>
        <w:t>Заявк</w:t>
      </w:r>
      <w:r w:rsidRPr="00E71A48">
        <w:rPr>
          <w:szCs w:val="24"/>
        </w:rPr>
        <w:t>и</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proofErr w:type="gramStart"/>
      <w:r w:rsidR="008E6B67">
        <w:rPr>
          <w:bCs w:val="0"/>
          <w:sz w:val="24"/>
          <w:szCs w:val="24"/>
        </w:rPr>
        <w:t>рублях</w:t>
      </w:r>
      <w:proofErr w:type="gramEnd"/>
      <w:r w:rsidR="008E6B67">
        <w:rPr>
          <w:bCs w:val="0"/>
          <w:sz w:val="24"/>
          <w:szCs w:val="24"/>
        </w:rPr>
        <w:t xml:space="preserve"> РФ</w:t>
      </w:r>
      <w:r w:rsidRPr="00E71A48">
        <w:rPr>
          <w:bCs w:val="0"/>
          <w:sz w:val="24"/>
          <w:szCs w:val="24"/>
        </w:rPr>
        <w:t xml:space="preserve"> и не подлежит изменению при изменении официального курса валюты.</w:t>
      </w:r>
    </w:p>
    <w:p w:rsidR="00717F60" w:rsidRPr="00622333" w:rsidRDefault="00717F60" w:rsidP="00E71A48">
      <w:pPr>
        <w:pStyle w:val="3"/>
        <w:spacing w:line="264" w:lineRule="auto"/>
        <w:rPr>
          <w:szCs w:val="24"/>
        </w:rPr>
      </w:pPr>
      <w:bookmarkStart w:id="429" w:name="_Toc440361332"/>
      <w:bookmarkStart w:id="430" w:name="_Toc440376087"/>
      <w:bookmarkStart w:id="431" w:name="_Toc440376214"/>
      <w:bookmarkStart w:id="432" w:name="_Toc440382479"/>
      <w:bookmarkStart w:id="433" w:name="_Toc440447149"/>
      <w:bookmarkStart w:id="434" w:name="_Toc440620829"/>
      <w:bookmarkStart w:id="435" w:name="_Toc440631464"/>
      <w:bookmarkStart w:id="436" w:name="_Toc440875704"/>
      <w:bookmarkStart w:id="437" w:name="_Toc441131728"/>
      <w:bookmarkStart w:id="438" w:name="_Toc468352752"/>
      <w:bookmarkStart w:id="439" w:name="_Toc468352875"/>
      <w:bookmarkStart w:id="440" w:name="_Ref468355619"/>
      <w:bookmarkStart w:id="441" w:name="_Toc468355857"/>
      <w:bookmarkStart w:id="442" w:name="_Toc469480741"/>
      <w:bookmarkStart w:id="443" w:name="_Toc471898552"/>
      <w:r w:rsidRPr="00622333">
        <w:rPr>
          <w:szCs w:val="24"/>
        </w:rPr>
        <w:t xml:space="preserve">Начальная (максимальная) цена </w:t>
      </w:r>
      <w:r w:rsidR="00123C70" w:rsidRPr="00622333">
        <w:rPr>
          <w:szCs w:val="24"/>
        </w:rPr>
        <w:t>Договор</w:t>
      </w:r>
      <w:r w:rsidRPr="00622333">
        <w:rPr>
          <w:szCs w:val="24"/>
        </w:rPr>
        <w:t>а (цена лота)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16641" w:rsidRPr="0062233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4" w:name="_Ref440549152"/>
      <w:r w:rsidRPr="00622333">
        <w:rPr>
          <w:bCs w:val="0"/>
          <w:sz w:val="24"/>
          <w:szCs w:val="24"/>
        </w:rPr>
        <w:t xml:space="preserve">Начальная (максимальная) цена </w:t>
      </w:r>
      <w:r w:rsidR="00123C70" w:rsidRPr="00622333">
        <w:rPr>
          <w:bCs w:val="0"/>
          <w:sz w:val="24"/>
          <w:szCs w:val="24"/>
        </w:rPr>
        <w:t>Договор</w:t>
      </w:r>
      <w:r w:rsidRPr="00622333">
        <w:rPr>
          <w:bCs w:val="0"/>
          <w:sz w:val="24"/>
          <w:szCs w:val="24"/>
        </w:rPr>
        <w:t>а</w:t>
      </w:r>
      <w:r w:rsidR="00216641" w:rsidRPr="00622333">
        <w:rPr>
          <w:bCs w:val="0"/>
          <w:sz w:val="24"/>
          <w:szCs w:val="24"/>
        </w:rPr>
        <w:t>:</w:t>
      </w:r>
      <w:bookmarkEnd w:id="44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622333">
        <w:rPr>
          <w:b/>
          <w:bCs w:val="0"/>
          <w:sz w:val="24"/>
          <w:szCs w:val="24"/>
          <w:u w:val="single"/>
        </w:rPr>
        <w:t>По Лоту №1:</w:t>
      </w:r>
      <w:r w:rsidR="00717F60" w:rsidRPr="00622333">
        <w:rPr>
          <w:bCs w:val="0"/>
          <w:sz w:val="24"/>
          <w:szCs w:val="24"/>
        </w:rPr>
        <w:t xml:space="preserve"> </w:t>
      </w:r>
      <w:r w:rsidR="00622333" w:rsidRPr="00622333">
        <w:rPr>
          <w:b/>
          <w:sz w:val="24"/>
          <w:szCs w:val="24"/>
        </w:rPr>
        <w:t xml:space="preserve">934 863,00 </w:t>
      </w:r>
      <w:r w:rsidR="00622333" w:rsidRPr="00622333">
        <w:rPr>
          <w:sz w:val="24"/>
          <w:szCs w:val="24"/>
        </w:rPr>
        <w:t>(девятьсот тридцать четыре тысячи восемьсот шестьдесят три) рубля 00 копеек РФ, без учета НДС; НДС составляет</w:t>
      </w:r>
      <w:r w:rsidR="00622333" w:rsidRPr="00622333">
        <w:rPr>
          <w:b/>
          <w:sz w:val="24"/>
          <w:szCs w:val="24"/>
        </w:rPr>
        <w:t xml:space="preserve"> 168 275,34 </w:t>
      </w:r>
      <w:r w:rsidR="00622333" w:rsidRPr="00622333">
        <w:rPr>
          <w:sz w:val="24"/>
          <w:szCs w:val="24"/>
        </w:rPr>
        <w:t>(сто шестьдесят восемь тысяч двести семьдесят пять) рублей 34 копейки РФ;</w:t>
      </w:r>
      <w:r w:rsidR="00622333" w:rsidRPr="00622333">
        <w:rPr>
          <w:b/>
          <w:sz w:val="24"/>
          <w:szCs w:val="24"/>
        </w:rPr>
        <w:t xml:space="preserve"> 1 103 138,34 </w:t>
      </w:r>
      <w:r w:rsidR="00622333" w:rsidRPr="00622333">
        <w:rPr>
          <w:sz w:val="24"/>
          <w:szCs w:val="24"/>
        </w:rPr>
        <w:t>(один миллион сто три тысячи сто тридцать восемь) рублей 34 копейки РФ, с учетом НДС</w:t>
      </w:r>
      <w:r w:rsidR="00622333">
        <w:rPr>
          <w:sz w:val="24"/>
          <w:szCs w:val="24"/>
        </w:rPr>
        <w:t>.</w:t>
      </w:r>
      <w:proofErr w:type="gramEnd"/>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 xml:space="preserve">Заявка Участника может быть отклонена, в </w:t>
      </w:r>
      <w:proofErr w:type="gramStart"/>
      <w:r w:rsidRPr="00441EA0">
        <w:rPr>
          <w:sz w:val="24"/>
          <w:szCs w:val="24"/>
        </w:rPr>
        <w:t>случае</w:t>
      </w:r>
      <w:proofErr w:type="gramEnd"/>
      <w:r w:rsidRPr="00441EA0">
        <w:rPr>
          <w:sz w:val="24"/>
          <w:szCs w:val="24"/>
        </w:rPr>
        <w:t xml:space="preserve">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441EA0">
        <w:rPr>
          <w:bCs w:val="0"/>
          <w:sz w:val="24"/>
          <w:szCs w:val="24"/>
        </w:rPr>
        <w:lastRenderedPageBreak/>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38369E">
        <w:fldChar w:fldCharType="begin"/>
      </w:r>
      <w:r w:rsidR="0038369E">
        <w:instrText xml:space="preserve"> REF _Ref55336310 \r \h  \* MERGEFORMAT </w:instrText>
      </w:r>
      <w:r w:rsidR="0038369E">
        <w:fldChar w:fldCharType="separate"/>
      </w:r>
      <w:r w:rsidR="00622333" w:rsidRPr="00622333">
        <w:rPr>
          <w:bCs w:val="0"/>
          <w:sz w:val="24"/>
          <w:szCs w:val="24"/>
        </w:rPr>
        <w:t>5.1</w:t>
      </w:r>
      <w:r w:rsidR="0038369E">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38369E">
        <w:fldChar w:fldCharType="begin"/>
      </w:r>
      <w:r w:rsidR="0038369E">
        <w:instrText xml:space="preserve"> REF _Ref440271072 \r \h  \* MERGEFORMAT </w:instrText>
      </w:r>
      <w:r w:rsidR="0038369E">
        <w:fldChar w:fldCharType="separate"/>
      </w:r>
      <w:r w:rsidR="00622333" w:rsidRPr="00622333">
        <w:rPr>
          <w:bCs w:val="0"/>
          <w:sz w:val="24"/>
          <w:szCs w:val="24"/>
        </w:rPr>
        <w:t>5.2</w:t>
      </w:r>
      <w:r w:rsidR="0038369E">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38369E">
        <w:fldChar w:fldCharType="begin"/>
      </w:r>
      <w:r w:rsidR="0038369E">
        <w:instrText xml:space="preserve"> REF _Ref440361439 \r \h  \* MERGEFORMAT </w:instrText>
      </w:r>
      <w:r w:rsidR="0038369E">
        <w:fldChar w:fldCharType="separate"/>
      </w:r>
      <w:r w:rsidR="00622333" w:rsidRPr="00622333">
        <w:rPr>
          <w:sz w:val="24"/>
          <w:szCs w:val="24"/>
        </w:rPr>
        <w:t>5.5</w:t>
      </w:r>
      <w:r w:rsidR="0038369E">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w:t>
      </w:r>
      <w:proofErr w:type="gramEnd"/>
      <w:r w:rsidRPr="00441EA0">
        <w:rPr>
          <w:bCs w:val="0"/>
          <w:sz w:val="24"/>
          <w:szCs w:val="24"/>
        </w:rPr>
        <w:t xml:space="preserve"> В противном </w:t>
      </w:r>
      <w:proofErr w:type="gramStart"/>
      <w:r w:rsidRPr="00441EA0">
        <w:rPr>
          <w:bCs w:val="0"/>
          <w:sz w:val="24"/>
          <w:szCs w:val="24"/>
        </w:rPr>
        <w:t>случае</w:t>
      </w:r>
      <w:proofErr w:type="gramEnd"/>
      <w:r w:rsidRPr="00441EA0">
        <w:rPr>
          <w:bCs w:val="0"/>
          <w:sz w:val="24"/>
          <w:szCs w:val="24"/>
        </w:rPr>
        <w:t xml:space="preserve">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893B00">
        <w:rPr>
          <w:bCs w:val="0"/>
          <w:sz w:val="24"/>
          <w:szCs w:val="24"/>
        </w:rPr>
        <w:fldChar w:fldCharType="begin"/>
      </w:r>
      <w:r w:rsidR="003F3A69">
        <w:rPr>
          <w:bCs w:val="0"/>
          <w:sz w:val="24"/>
          <w:szCs w:val="24"/>
        </w:rPr>
        <w:instrText xml:space="preserve"> REF _Ref306138385 \r \h </w:instrText>
      </w:r>
      <w:r w:rsidR="00893B00">
        <w:rPr>
          <w:bCs w:val="0"/>
          <w:sz w:val="24"/>
          <w:szCs w:val="24"/>
        </w:rPr>
      </w:r>
      <w:r w:rsidR="00893B00">
        <w:rPr>
          <w:bCs w:val="0"/>
          <w:sz w:val="24"/>
          <w:szCs w:val="24"/>
        </w:rPr>
        <w:fldChar w:fldCharType="separate"/>
      </w:r>
      <w:r w:rsidR="00622333">
        <w:rPr>
          <w:bCs w:val="0"/>
          <w:sz w:val="24"/>
          <w:szCs w:val="24"/>
        </w:rPr>
        <w:t>3.6.4</w:t>
      </w:r>
      <w:r w:rsidR="00893B0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8369E">
        <w:fldChar w:fldCharType="begin"/>
      </w:r>
      <w:r w:rsidR="0038369E">
        <w:instrText xml:space="preserve"> REF _Ref465670219 \r \h  \* MERGEFORMAT </w:instrText>
      </w:r>
      <w:r w:rsidR="0038369E">
        <w:fldChar w:fldCharType="separate"/>
      </w:r>
      <w:r w:rsidR="00622333" w:rsidRPr="00622333">
        <w:rPr>
          <w:bCs w:val="0"/>
          <w:sz w:val="24"/>
          <w:szCs w:val="24"/>
        </w:rPr>
        <w:t>3.11</w:t>
      </w:r>
      <w:r w:rsidR="0038369E">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45" w:name="_Ref191386407"/>
      <w:bookmarkStart w:id="446" w:name="_Ref191386526"/>
      <w:bookmarkStart w:id="447" w:name="_Toc440361333"/>
      <w:bookmarkStart w:id="448" w:name="_Toc440376088"/>
      <w:bookmarkStart w:id="449" w:name="_Toc440376215"/>
      <w:bookmarkStart w:id="450" w:name="_Toc440382480"/>
      <w:bookmarkStart w:id="451" w:name="_Toc440447150"/>
      <w:bookmarkStart w:id="452" w:name="_Toc440620830"/>
      <w:bookmarkStart w:id="453" w:name="_Toc440631465"/>
      <w:bookmarkStart w:id="454" w:name="_Toc440875705"/>
      <w:bookmarkStart w:id="455" w:name="_Toc441131729"/>
      <w:bookmarkStart w:id="456" w:name="_Toc468352753"/>
      <w:bookmarkStart w:id="457" w:name="_Toc468352876"/>
      <w:bookmarkStart w:id="458" w:name="_Toc468355858"/>
      <w:bookmarkStart w:id="459" w:name="_Toc469480742"/>
      <w:bookmarkStart w:id="460" w:name="_Toc471898553"/>
      <w:bookmarkStart w:id="4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2" w:name="_Ref93090116"/>
      <w:bookmarkStart w:id="463" w:name="_Ref191386482"/>
      <w:bookmarkStart w:id="464" w:name="_Ref440291364"/>
      <w:bookmarkEnd w:id="4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62"/>
      <w:r w:rsidRPr="00E71A48">
        <w:rPr>
          <w:bCs w:val="0"/>
          <w:sz w:val="24"/>
          <w:szCs w:val="24"/>
        </w:rPr>
        <w:t>:</w:t>
      </w:r>
      <w:bookmarkStart w:id="465" w:name="_Ref306004833"/>
      <w:bookmarkEnd w:id="4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8369E">
        <w:fldChar w:fldCharType="begin"/>
      </w:r>
      <w:r w:rsidR="0038369E">
        <w:instrText xml:space="preserve"> REF _Ref191386451 \n \h  \* MERGEFORMAT </w:instrText>
      </w:r>
      <w:r w:rsidR="0038369E">
        <w:fldChar w:fldCharType="separate"/>
      </w:r>
      <w:r w:rsidR="00622333" w:rsidRPr="00622333">
        <w:rPr>
          <w:bCs w:val="0"/>
          <w:sz w:val="24"/>
          <w:szCs w:val="24"/>
        </w:rPr>
        <w:t>3.3.9</w:t>
      </w:r>
      <w:r w:rsidR="0038369E">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93B00">
        <w:fldChar w:fldCharType="begin"/>
      </w:r>
      <w:r w:rsidR="001E2AA2">
        <w:rPr>
          <w:bCs w:val="0"/>
          <w:sz w:val="24"/>
          <w:szCs w:val="24"/>
        </w:rPr>
        <w:instrText xml:space="preserve"> REF _Ref440876618 \r \h </w:instrText>
      </w:r>
      <w:r w:rsidR="00893B00">
        <w:fldChar w:fldCharType="separate"/>
      </w:r>
      <w:r w:rsidR="00622333">
        <w:rPr>
          <w:bCs w:val="0"/>
          <w:sz w:val="24"/>
          <w:szCs w:val="24"/>
        </w:rPr>
        <w:t>3.3.10</w:t>
      </w:r>
      <w:r w:rsidR="00893B0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64"/>
      <w:bookmarkEnd w:id="4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67" w:name="_Ref306032455"/>
      <w:r w:rsidRPr="00E71A48">
        <w:rPr>
          <w:bCs w:val="0"/>
          <w:color w:val="000000"/>
          <w:sz w:val="24"/>
          <w:szCs w:val="24"/>
        </w:rPr>
        <w:t xml:space="preserve">должен </w:t>
      </w:r>
      <w:bookmarkStart w:id="468" w:name="_Ref303669099"/>
      <w:r w:rsidRPr="00E71A48">
        <w:rPr>
          <w:bCs w:val="0"/>
          <w:color w:val="000000"/>
          <w:sz w:val="24"/>
          <w:szCs w:val="24"/>
        </w:rPr>
        <w:t xml:space="preserve">обладать гражданской правоспособностью в полном </w:t>
      </w:r>
      <w:proofErr w:type="gramStart"/>
      <w:r w:rsidRPr="00E71A48">
        <w:rPr>
          <w:bCs w:val="0"/>
          <w:color w:val="000000"/>
          <w:sz w:val="24"/>
          <w:szCs w:val="24"/>
        </w:rPr>
        <w:t>объеме</w:t>
      </w:r>
      <w:proofErr w:type="gramEnd"/>
      <w:r w:rsidRPr="00E71A48">
        <w:rPr>
          <w:bCs w:val="0"/>
          <w:color w:val="000000"/>
          <w:sz w:val="24"/>
          <w:szCs w:val="24"/>
        </w:rPr>
        <w:t xml:space="preserve">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67"/>
      <w:bookmarkEnd w:id="46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proofErr w:type="gramStart"/>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roofErr w:type="gramEnd"/>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69"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69"/>
      <w:proofErr w:type="gramEnd"/>
    </w:p>
    <w:p w:rsidR="00DC7643" w:rsidRPr="00441E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sz w:val="24"/>
          <w:szCs w:val="24"/>
        </w:rPr>
        <w:t>должен иметь соответствующие разрешающие документы</w:t>
      </w:r>
      <w:r w:rsidR="001B1DBF" w:rsidRPr="00441EA0">
        <w:rPr>
          <w:sz w:val="24"/>
          <w:szCs w:val="24"/>
        </w:rPr>
        <w:t xml:space="preserve"> (допуски СРО, лицензии)</w:t>
      </w:r>
      <w:r w:rsidRPr="00441EA0">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38369E">
        <w:fldChar w:fldCharType="begin"/>
      </w:r>
      <w:r w:rsidR="0038369E">
        <w:instrText xml:space="preserve"> REF _Ref440275279 \r \h  \* MERGEFORMAT </w:instrText>
      </w:r>
      <w:r w:rsidR="0038369E">
        <w:fldChar w:fldCharType="separate"/>
      </w:r>
      <w:r w:rsidR="00622333" w:rsidRPr="00622333">
        <w:rPr>
          <w:sz w:val="24"/>
          <w:szCs w:val="24"/>
        </w:rPr>
        <w:t>1.1.4</w:t>
      </w:r>
      <w:r w:rsidR="0038369E">
        <w:fldChar w:fldCharType="end"/>
      </w:r>
      <w:r w:rsidRPr="00441EA0">
        <w:rPr>
          <w:sz w:val="24"/>
          <w:szCs w:val="24"/>
        </w:rPr>
        <w:t xml:space="preserve"> и разделе </w:t>
      </w:r>
      <w:r w:rsidR="0038369E">
        <w:fldChar w:fldCharType="begin"/>
      </w:r>
      <w:r w:rsidR="0038369E">
        <w:instrText xml:space="preserve"> REF _Ref440270568 \r \h  \* MERGEFORMAT </w:instrText>
      </w:r>
      <w:r w:rsidR="0038369E">
        <w:fldChar w:fldCharType="separate"/>
      </w:r>
      <w:r w:rsidR="00622333">
        <w:t>4</w:t>
      </w:r>
      <w:r w:rsidR="0038369E">
        <w:fldChar w:fldCharType="end"/>
      </w:r>
      <w:r w:rsidRPr="00441EA0">
        <w:rPr>
          <w:sz w:val="24"/>
          <w:szCs w:val="24"/>
        </w:rPr>
        <w:t>, в соответствии с требованиями законод</w:t>
      </w:r>
      <w:r w:rsidR="001B1DBF" w:rsidRPr="00441EA0">
        <w:rPr>
          <w:sz w:val="24"/>
          <w:szCs w:val="24"/>
        </w:rPr>
        <w:t>ательства Российской Федерации);</w:t>
      </w:r>
    </w:p>
    <w:p w:rsidR="009D7F01" w:rsidRPr="00441E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color w:val="000000"/>
          <w:sz w:val="24"/>
          <w:szCs w:val="24"/>
          <w:lang w:eastAsia="ru-RU"/>
        </w:rPr>
        <w:t xml:space="preserve">обладать необходимыми профессиональными </w:t>
      </w:r>
      <w:r w:rsidR="002A5B99" w:rsidRPr="00441EA0">
        <w:rPr>
          <w:color w:val="000000"/>
          <w:sz w:val="24"/>
          <w:szCs w:val="24"/>
          <w:lang w:eastAsia="ru-RU"/>
        </w:rPr>
        <w:t>знаниями и репутацией</w:t>
      </w:r>
      <w:r w:rsidRPr="00441EA0">
        <w:rPr>
          <w:color w:val="000000"/>
          <w:sz w:val="24"/>
          <w:szCs w:val="24"/>
          <w:lang w:eastAsia="ru-RU"/>
        </w:rPr>
        <w:t>, иметь ресурсные возможности</w:t>
      </w:r>
      <w:r w:rsidR="001B1DBF" w:rsidRPr="00441EA0">
        <w:rPr>
          <w:color w:val="000000"/>
          <w:sz w:val="24"/>
          <w:szCs w:val="24"/>
          <w:lang w:eastAsia="ru-RU"/>
        </w:rPr>
        <w:t>:</w:t>
      </w:r>
      <w:r w:rsidRPr="00441EA0">
        <w:rPr>
          <w:color w:val="000000"/>
          <w:sz w:val="24"/>
          <w:szCs w:val="24"/>
          <w:lang w:eastAsia="ru-RU"/>
        </w:rPr>
        <w:t xml:space="preserve"> </w:t>
      </w:r>
    </w:p>
    <w:p w:rsidR="009D7F01" w:rsidRPr="00441E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1EA0">
        <w:rPr>
          <w:color w:val="000000"/>
          <w:sz w:val="24"/>
          <w:szCs w:val="24"/>
          <w:lang w:eastAsia="ru-RU"/>
        </w:rPr>
        <w:t xml:space="preserve">должен обладать опытом </w:t>
      </w:r>
      <w:r w:rsidR="001B1DBF" w:rsidRPr="00441EA0">
        <w:rPr>
          <w:color w:val="000000"/>
          <w:sz w:val="24"/>
          <w:szCs w:val="24"/>
          <w:lang w:eastAsia="ru-RU"/>
        </w:rPr>
        <w:t>выполнения</w:t>
      </w:r>
      <w:r w:rsidR="00B76768" w:rsidRPr="00441EA0">
        <w:rPr>
          <w:color w:val="000000"/>
          <w:sz w:val="24"/>
          <w:szCs w:val="24"/>
          <w:lang w:eastAsia="ru-RU"/>
        </w:rPr>
        <w:t xml:space="preserve"> </w:t>
      </w:r>
      <w:r w:rsidRPr="00441EA0">
        <w:rPr>
          <w:color w:val="000000"/>
          <w:sz w:val="24"/>
          <w:szCs w:val="24"/>
          <w:lang w:eastAsia="ru-RU"/>
        </w:rPr>
        <w:t xml:space="preserve">аналогичных </w:t>
      </w:r>
      <w:r w:rsidR="001B1DBF" w:rsidRPr="00441EA0">
        <w:rPr>
          <w:color w:val="000000"/>
          <w:sz w:val="24"/>
          <w:szCs w:val="24"/>
          <w:lang w:eastAsia="ru-RU"/>
        </w:rPr>
        <w:t>работ</w:t>
      </w:r>
      <w:r w:rsidR="009F4858" w:rsidRPr="00441EA0">
        <w:rPr>
          <w:color w:val="000000"/>
          <w:sz w:val="24"/>
          <w:szCs w:val="24"/>
          <w:lang w:eastAsia="ru-RU"/>
        </w:rPr>
        <w:t xml:space="preserve"> </w:t>
      </w:r>
      <w:r w:rsidR="00796BE6" w:rsidRPr="00441EA0">
        <w:rPr>
          <w:color w:val="000000"/>
          <w:sz w:val="24"/>
          <w:szCs w:val="24"/>
          <w:lang w:eastAsia="ru-RU"/>
        </w:rPr>
        <w:t xml:space="preserve">(желательно наличие </w:t>
      </w:r>
      <w:r w:rsidR="00036006" w:rsidRPr="00441EA0">
        <w:rPr>
          <w:color w:val="000000"/>
          <w:sz w:val="24"/>
          <w:szCs w:val="24"/>
          <w:lang w:eastAsia="ru-RU"/>
        </w:rPr>
        <w:t>за последние 3 года не менее 1 завершенного аналогичного</w:t>
      </w:r>
      <w:r w:rsidR="00A44B30" w:rsidRPr="00441EA0">
        <w:rPr>
          <w:color w:val="000000"/>
          <w:sz w:val="24"/>
          <w:szCs w:val="24"/>
          <w:lang w:eastAsia="ru-RU"/>
        </w:rPr>
        <w:t xml:space="preserve"> договора</w:t>
      </w:r>
      <w:r w:rsidR="00036006" w:rsidRPr="00441EA0">
        <w:rPr>
          <w:color w:val="000000"/>
          <w:sz w:val="24"/>
          <w:szCs w:val="24"/>
          <w:lang w:eastAsia="ru-RU"/>
        </w:rPr>
        <w:t xml:space="preserve"> по </w:t>
      </w:r>
      <w:r w:rsidR="001B1DBF" w:rsidRPr="00441EA0">
        <w:rPr>
          <w:color w:val="000000"/>
          <w:sz w:val="24"/>
          <w:szCs w:val="24"/>
          <w:lang w:eastAsia="ru-RU"/>
        </w:rPr>
        <w:t>выполняемым работам</w:t>
      </w:r>
      <w:r w:rsidR="00036006" w:rsidRPr="00441EA0">
        <w:rPr>
          <w:color w:val="000000"/>
          <w:sz w:val="24"/>
          <w:szCs w:val="24"/>
          <w:lang w:eastAsia="ru-RU"/>
        </w:rPr>
        <w:t xml:space="preserve"> (в </w:t>
      </w:r>
      <w:proofErr w:type="spellStart"/>
      <w:r w:rsidR="00036006" w:rsidRPr="00441EA0">
        <w:rPr>
          <w:color w:val="000000"/>
          <w:sz w:val="24"/>
          <w:szCs w:val="24"/>
          <w:lang w:eastAsia="ru-RU"/>
        </w:rPr>
        <w:t>т.ч</w:t>
      </w:r>
      <w:proofErr w:type="spellEnd"/>
      <w:r w:rsidR="00036006" w:rsidRPr="00441EA0">
        <w:rPr>
          <w:color w:val="000000"/>
          <w:sz w:val="24"/>
          <w:szCs w:val="24"/>
          <w:lang w:eastAsia="ru-RU"/>
        </w:rPr>
        <w:t xml:space="preserve">. объемам </w:t>
      </w:r>
      <w:r w:rsidR="001B1DBF" w:rsidRPr="00441EA0">
        <w:rPr>
          <w:color w:val="000000"/>
          <w:sz w:val="24"/>
          <w:szCs w:val="24"/>
          <w:lang w:eastAsia="ru-RU"/>
        </w:rPr>
        <w:t>работ</w:t>
      </w:r>
      <w:r w:rsidR="00036006" w:rsidRPr="00441EA0">
        <w:rPr>
          <w:color w:val="000000"/>
          <w:sz w:val="24"/>
          <w:szCs w:val="24"/>
          <w:lang w:eastAsia="ru-RU"/>
        </w:rPr>
        <w:t>) и общей сумме договора</w:t>
      </w:r>
      <w:r w:rsidR="00A44B30" w:rsidRPr="00441EA0">
        <w:rPr>
          <w:color w:val="000000"/>
          <w:sz w:val="24"/>
          <w:szCs w:val="24"/>
          <w:lang w:eastAsia="ru-RU"/>
        </w:rPr>
        <w:t>)</w:t>
      </w:r>
      <w:r w:rsidR="0027636D" w:rsidRPr="00441EA0">
        <w:rPr>
          <w:color w:val="000000"/>
          <w:sz w:val="24"/>
          <w:szCs w:val="24"/>
          <w:lang w:eastAsia="ru-RU"/>
        </w:rPr>
        <w:t>;</w:t>
      </w:r>
      <w:r w:rsidR="00036006" w:rsidRPr="00441EA0">
        <w:rPr>
          <w:color w:val="000000"/>
          <w:sz w:val="24"/>
          <w:szCs w:val="24"/>
          <w:lang w:eastAsia="ru-RU"/>
        </w:rPr>
        <w:t xml:space="preserve"> </w:t>
      </w:r>
    </w:p>
    <w:p w:rsidR="00CF39D0" w:rsidRPr="00441EA0"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441EA0">
        <w:rPr>
          <w:sz w:val="24"/>
          <w:szCs w:val="24"/>
          <w:lang w:eastAsia="ru-RU"/>
        </w:rPr>
        <w:t>их соответствие требованиям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изложены в Приложении №1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w:t>
      </w:r>
      <w:proofErr w:type="gramStart"/>
      <w:r w:rsidRPr="00441EA0">
        <w:rPr>
          <w:sz w:val="24"/>
          <w:szCs w:val="24"/>
        </w:rPr>
        <w:t>составе</w:t>
      </w:r>
      <w:proofErr w:type="gramEnd"/>
      <w:r w:rsidRPr="00441EA0">
        <w:rPr>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70" w:name="_Ref306005578"/>
      <w:bookmarkStart w:id="471" w:name="_Ref303587815"/>
      <w:r w:rsidRPr="00441EA0">
        <w:rPr>
          <w:sz w:val="24"/>
          <w:szCs w:val="24"/>
        </w:rPr>
        <w:t xml:space="preserve">Для юридических лиц/индивидуальных предпринимателей, если в </w:t>
      </w:r>
      <w:proofErr w:type="gramStart"/>
      <w:r w:rsidRPr="00441EA0">
        <w:rPr>
          <w:sz w:val="24"/>
          <w:szCs w:val="24"/>
        </w:rPr>
        <w:t>каждом</w:t>
      </w:r>
      <w:proofErr w:type="gramEnd"/>
      <w:r w:rsidRPr="00441EA0">
        <w:rPr>
          <w:sz w:val="24"/>
          <w:szCs w:val="24"/>
        </w:rPr>
        <w:t xml:space="preserve">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38369E">
        <w:fldChar w:fldCharType="begin"/>
      </w:r>
      <w:r w:rsidR="0038369E">
        <w:instrText xml:space="preserve"> REF _Ref440291364 \r \h  \* MERGEFORMAT </w:instrText>
      </w:r>
      <w:r w:rsidR="0038369E">
        <w:fldChar w:fldCharType="separate"/>
      </w:r>
      <w:r w:rsidR="00622333" w:rsidRPr="00622333">
        <w:rPr>
          <w:sz w:val="24"/>
          <w:szCs w:val="24"/>
        </w:rPr>
        <w:t>3.3.8.1</w:t>
      </w:r>
      <w:r w:rsidR="0038369E">
        <w:fldChar w:fldCharType="end"/>
      </w:r>
      <w:r w:rsidRPr="00441EA0">
        <w:rPr>
          <w:sz w:val="24"/>
          <w:szCs w:val="24"/>
        </w:rPr>
        <w:t>-</w:t>
      </w:r>
      <w:r w:rsidR="0038369E">
        <w:fldChar w:fldCharType="begin"/>
      </w:r>
      <w:r w:rsidR="0038369E">
        <w:instrText xml:space="preserve"> REF _Ref303669127 \r \h  \* MERGEFORMAT </w:instrText>
      </w:r>
      <w:r w:rsidR="0038369E">
        <w:fldChar w:fldCharType="separate"/>
      </w:r>
      <w:r w:rsidR="00622333" w:rsidRPr="00622333">
        <w:rPr>
          <w:sz w:val="24"/>
          <w:szCs w:val="24"/>
        </w:rPr>
        <w:t>3.3.8.2</w:t>
      </w:r>
      <w:r w:rsidR="0038369E">
        <w:fldChar w:fldCharType="end"/>
      </w:r>
      <w:r w:rsidR="00717F60" w:rsidRPr="00441EA0">
        <w:rPr>
          <w:bCs w:val="0"/>
          <w:sz w:val="24"/>
          <w:szCs w:val="24"/>
        </w:rPr>
        <w:t>:</w:t>
      </w:r>
      <w:bookmarkEnd w:id="470"/>
      <w:bookmarkEnd w:id="471"/>
      <w:r w:rsidR="005B074F" w:rsidRPr="00441EA0">
        <w:rPr>
          <w:bCs w:val="0"/>
          <w:sz w:val="24"/>
          <w:szCs w:val="24"/>
        </w:rPr>
        <w:t xml:space="preserve"> </w:t>
      </w:r>
    </w:p>
    <w:p w:rsidR="00553A57" w:rsidRPr="00441EA0" w:rsidRDefault="009146DD" w:rsidP="00557C01">
      <w:pPr>
        <w:widowControl w:val="0"/>
        <w:numPr>
          <w:ilvl w:val="0"/>
          <w:numId w:val="48"/>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557C01">
      <w:pPr>
        <w:widowControl w:val="0"/>
        <w:numPr>
          <w:ilvl w:val="0"/>
          <w:numId w:val="48"/>
        </w:numPr>
        <w:tabs>
          <w:tab w:val="left" w:pos="1260"/>
        </w:tabs>
        <w:autoSpaceDE w:val="0"/>
        <w:spacing w:line="264" w:lineRule="auto"/>
        <w:ind w:left="1276"/>
        <w:rPr>
          <w:sz w:val="24"/>
          <w:szCs w:val="24"/>
        </w:rPr>
      </w:pPr>
      <w:bookmarkStart w:id="47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proofErr w:type="gramStart"/>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472"/>
      <w:proofErr w:type="gramEnd"/>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557C01">
      <w:pPr>
        <w:widowControl w:val="0"/>
        <w:numPr>
          <w:ilvl w:val="0"/>
          <w:numId w:val="48"/>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38369E">
        <w:fldChar w:fldCharType="begin"/>
      </w:r>
      <w:r w:rsidR="0038369E">
        <w:instrText xml:space="preserve"> REF _Ref440271993 \r \h  \* MERGEFORMAT </w:instrText>
      </w:r>
      <w:r w:rsidR="0038369E">
        <w:fldChar w:fldCharType="separate"/>
      </w:r>
      <w:r w:rsidR="00622333" w:rsidRPr="00622333">
        <w:rPr>
          <w:sz w:val="24"/>
          <w:szCs w:val="24"/>
        </w:rPr>
        <w:t>5.11</w:t>
      </w:r>
      <w:r w:rsidR="0038369E">
        <w:fldChar w:fldCharType="end"/>
      </w:r>
      <w:r w:rsidR="00A600E3"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bookmarkStart w:id="47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w:t>
      </w:r>
      <w:r w:rsidR="00A154B7" w:rsidRPr="00441EA0">
        <w:rPr>
          <w:bCs w:val="0"/>
          <w:sz w:val="24"/>
          <w:szCs w:val="24"/>
        </w:rPr>
        <w:lastRenderedPageBreak/>
        <w:t>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38369E">
        <w:fldChar w:fldCharType="begin"/>
      </w:r>
      <w:r w:rsidR="0038369E">
        <w:instrText xml:space="preserve"> REF _Ref440271964 \r \h  \* MERGEFORMAT </w:instrText>
      </w:r>
      <w:r w:rsidR="0038369E">
        <w:fldChar w:fldCharType="separate"/>
      </w:r>
      <w:r w:rsidR="00622333" w:rsidRPr="00622333">
        <w:rPr>
          <w:sz w:val="24"/>
          <w:szCs w:val="24"/>
        </w:rPr>
        <w:t>5.1.3</w:t>
      </w:r>
      <w:r w:rsidR="0038369E">
        <w:fldChar w:fldCharType="end"/>
      </w:r>
      <w:r w:rsidR="00A600E3" w:rsidRPr="00441EA0">
        <w:rPr>
          <w:sz w:val="24"/>
          <w:szCs w:val="24"/>
        </w:rPr>
        <w:t>)</w:t>
      </w:r>
      <w:r w:rsidRPr="00441EA0">
        <w:rPr>
          <w:sz w:val="24"/>
          <w:szCs w:val="24"/>
        </w:rPr>
        <w:t>;</w:t>
      </w:r>
      <w:bookmarkEnd w:id="473"/>
    </w:p>
    <w:p w:rsidR="009948B4"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Информацию </w:t>
      </w:r>
      <w:r w:rsidR="009948B4" w:rsidRPr="00441EA0">
        <w:rPr>
          <w:sz w:val="24"/>
          <w:szCs w:val="24"/>
        </w:rPr>
        <w:t xml:space="preserve">о собственниках </w:t>
      </w:r>
      <w:r w:rsidR="007705A5" w:rsidRPr="00441EA0">
        <w:rPr>
          <w:sz w:val="24"/>
          <w:szCs w:val="24"/>
        </w:rPr>
        <w:t>Участника</w:t>
      </w:r>
      <w:r w:rsidR="009948B4" w:rsidRPr="00441E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38369E">
        <w:fldChar w:fldCharType="begin"/>
      </w:r>
      <w:r w:rsidR="0038369E">
        <w:instrText xml:space="preserve"> REF _Ref440272035 \r \h  \* MERGEFORMAT </w:instrText>
      </w:r>
      <w:r w:rsidR="0038369E">
        <w:fldChar w:fldCharType="separate"/>
      </w:r>
      <w:r w:rsidR="00622333" w:rsidRPr="00622333">
        <w:rPr>
          <w:sz w:val="24"/>
          <w:szCs w:val="24"/>
        </w:rPr>
        <w:t>5.12</w:t>
      </w:r>
      <w:r w:rsidR="0038369E">
        <w:fldChar w:fldCharType="end"/>
      </w:r>
      <w:r w:rsidR="009948B4"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38369E">
        <w:fldChar w:fldCharType="begin"/>
      </w:r>
      <w:r w:rsidR="0038369E">
        <w:instrText xml:space="preserve"> REF _Ref440272051 \r \h  \* MERGEFORMAT </w:instrText>
      </w:r>
      <w:r w:rsidR="0038369E">
        <w:fldChar w:fldCharType="separate"/>
      </w:r>
      <w:r w:rsidR="00622333" w:rsidRPr="00622333">
        <w:rPr>
          <w:sz w:val="24"/>
          <w:szCs w:val="24"/>
        </w:rPr>
        <w:t>5.13</w:t>
      </w:r>
      <w:r w:rsidR="0038369E">
        <w:fldChar w:fldCharType="end"/>
      </w:r>
      <w:r w:rsidR="00A600E3" w:rsidRPr="00441EA0">
        <w:rPr>
          <w:sz w:val="24"/>
          <w:szCs w:val="24"/>
        </w:rPr>
        <w:t>)</w:t>
      </w:r>
      <w:r w:rsidRPr="00441EA0">
        <w:rPr>
          <w:sz w:val="24"/>
          <w:szCs w:val="24"/>
        </w:rPr>
        <w:t>;</w:t>
      </w:r>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от </w:t>
      </w:r>
      <w:r w:rsidR="000179D3" w:rsidRPr="00441EA0">
        <w:rPr>
          <w:sz w:val="24"/>
          <w:szCs w:val="24"/>
        </w:rPr>
        <w:t>05.06.2015 N ММВ-7-17/227</w:t>
      </w:r>
      <w:r w:rsidR="00F82225" w:rsidRPr="00441E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w:t>
      </w:r>
      <w:proofErr w:type="gramStart"/>
      <w:r w:rsidRPr="00F82225">
        <w:rPr>
          <w:sz w:val="24"/>
          <w:szCs w:val="24"/>
        </w:rPr>
        <w:t>случаях</w:t>
      </w:r>
      <w:proofErr w:type="gramEnd"/>
      <w:r w:rsidRPr="00F82225">
        <w:rPr>
          <w:sz w:val="24"/>
          <w:szCs w:val="24"/>
        </w:rPr>
        <w:t xml:space="preserve">,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557C01">
      <w:pPr>
        <w:widowControl w:val="0"/>
        <w:numPr>
          <w:ilvl w:val="0"/>
          <w:numId w:val="48"/>
        </w:numPr>
        <w:tabs>
          <w:tab w:val="left" w:pos="1260"/>
        </w:tabs>
        <w:autoSpaceDE w:val="0"/>
        <w:spacing w:line="264" w:lineRule="auto"/>
        <w:ind w:left="1276"/>
        <w:rPr>
          <w:sz w:val="24"/>
          <w:szCs w:val="24"/>
        </w:rPr>
      </w:pPr>
      <w:bookmarkStart w:id="474" w:name="_Ref440371812"/>
      <w:r w:rsidRPr="00441EA0">
        <w:rPr>
          <w:sz w:val="24"/>
          <w:szCs w:val="24"/>
        </w:rPr>
        <w:lastRenderedPageBreak/>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38369E">
        <w:fldChar w:fldCharType="begin"/>
      </w:r>
      <w:r w:rsidR="0038369E">
        <w:instrText xml:space="preserve"> REF _Ref440272119 \r \h  \* MERGEFORMAT </w:instrText>
      </w:r>
      <w:r w:rsidR="0038369E">
        <w:fldChar w:fldCharType="separate"/>
      </w:r>
      <w:r w:rsidR="00622333" w:rsidRPr="00622333">
        <w:rPr>
          <w:sz w:val="24"/>
          <w:szCs w:val="24"/>
        </w:rPr>
        <w:t>5.7.1</w:t>
      </w:r>
      <w:r w:rsidR="0038369E">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474"/>
    </w:p>
    <w:p w:rsidR="00F82225" w:rsidRPr="0012081A" w:rsidRDefault="00BB7F61" w:rsidP="00557C01">
      <w:pPr>
        <w:widowControl w:val="0"/>
        <w:numPr>
          <w:ilvl w:val="0"/>
          <w:numId w:val="48"/>
        </w:numPr>
        <w:tabs>
          <w:tab w:val="left" w:pos="1260"/>
        </w:tabs>
        <w:autoSpaceDE w:val="0"/>
        <w:spacing w:line="264" w:lineRule="auto"/>
        <w:ind w:left="1276"/>
        <w:rPr>
          <w:sz w:val="24"/>
          <w:szCs w:val="24"/>
        </w:rPr>
      </w:pPr>
      <w:bookmarkStart w:id="475" w:name="_Ref440371822"/>
      <w:proofErr w:type="gramStart"/>
      <w:r w:rsidRPr="00441EA0">
        <w:rPr>
          <w:sz w:val="24"/>
          <w:szCs w:val="24"/>
        </w:rPr>
        <w:t xml:space="preserve">Декларацию </w:t>
      </w:r>
      <w:r w:rsidR="00F82225" w:rsidRPr="00441EA0">
        <w:rPr>
          <w:sz w:val="24"/>
          <w:szCs w:val="24"/>
        </w:rPr>
        <w:t xml:space="preserve">о соответствии </w:t>
      </w:r>
      <w:r w:rsidR="009948B4" w:rsidRPr="00441EA0">
        <w:rPr>
          <w:sz w:val="24"/>
          <w:szCs w:val="24"/>
        </w:rPr>
        <w:t>Участника</w:t>
      </w:r>
      <w:r w:rsidR="00F82225" w:rsidRPr="00441EA0">
        <w:rPr>
          <w:sz w:val="24"/>
          <w:szCs w:val="24"/>
        </w:rPr>
        <w:t xml:space="preserve"> критериям отнесения к субъектам малого и среднего предпринимательства</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3F3A69" w:rsidRPr="00441EA0">
        <w:rPr>
          <w:sz w:val="24"/>
          <w:szCs w:val="24"/>
        </w:rPr>
        <w:t xml:space="preserve"> (подраздел </w:t>
      </w:r>
      <w:r w:rsidR="0038369E">
        <w:fldChar w:fldCharType="begin"/>
      </w:r>
      <w:r w:rsidR="0038369E">
        <w:instrText xml:space="preserve"> REF _Ref440272147 \r \h  \* MERGEFORMAT </w:instrText>
      </w:r>
      <w:r w:rsidR="0038369E">
        <w:fldChar w:fldCharType="separate"/>
      </w:r>
      <w:r w:rsidR="00622333" w:rsidRPr="00622333">
        <w:rPr>
          <w:sz w:val="24"/>
          <w:szCs w:val="24"/>
        </w:rPr>
        <w:t>5.7.2</w:t>
      </w:r>
      <w:r w:rsidR="0038369E">
        <w:fldChar w:fldCharType="end"/>
      </w:r>
      <w:r w:rsidR="003F3A69" w:rsidRPr="00441EA0">
        <w:rPr>
          <w:sz w:val="24"/>
          <w:szCs w:val="24"/>
        </w:rPr>
        <w:t>)</w:t>
      </w:r>
      <w:r w:rsidR="0012081A" w:rsidRPr="00441EA0">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41EA0">
        <w:rPr>
          <w:sz w:val="24"/>
          <w:szCs w:val="24"/>
        </w:rPr>
        <w:t>статья 4 Федерального закона Российской Федерации №209-ФЗ от 24.07.2007 с изменениями</w:t>
      </w:r>
      <w:proofErr w:type="gramEnd"/>
      <w:r w:rsidRPr="00441EA0">
        <w:rPr>
          <w:sz w:val="24"/>
          <w:szCs w:val="24"/>
        </w:rPr>
        <w:t xml:space="preserve"> «</w:t>
      </w:r>
      <w:proofErr w:type="gramStart"/>
      <w:r w:rsidRPr="00441EA0">
        <w:rPr>
          <w:sz w:val="24"/>
          <w:szCs w:val="24"/>
        </w:rPr>
        <w:t>О развитии малого и среднего предпринимательства в Российской Федерации»).</w:t>
      </w:r>
      <w:proofErr w:type="gramEnd"/>
      <w:r w:rsidRPr="00441EA0">
        <w:rPr>
          <w:sz w:val="24"/>
          <w:szCs w:val="24"/>
        </w:rPr>
        <w:t xml:space="preserve"> В </w:t>
      </w:r>
      <w:proofErr w:type="gramStart"/>
      <w:r w:rsidRPr="00441EA0">
        <w:rPr>
          <w:sz w:val="24"/>
          <w:szCs w:val="24"/>
        </w:rPr>
        <w:t>случае</w:t>
      </w:r>
      <w:proofErr w:type="gramEnd"/>
      <w:r w:rsidRPr="00441EA0">
        <w:rPr>
          <w:sz w:val="24"/>
          <w:szCs w:val="24"/>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A90840" w:rsidRPr="00441EA0">
        <w:rPr>
          <w:sz w:val="24"/>
          <w:szCs w:val="24"/>
        </w:rPr>
        <w:t xml:space="preserve">В </w:t>
      </w:r>
      <w:proofErr w:type="gramStart"/>
      <w:r w:rsidR="00A90840" w:rsidRPr="00441EA0">
        <w:rPr>
          <w:sz w:val="24"/>
          <w:szCs w:val="24"/>
        </w:rPr>
        <w:t>случае</w:t>
      </w:r>
      <w:proofErr w:type="gramEnd"/>
      <w:r w:rsidR="00A90840" w:rsidRPr="00441EA0">
        <w:rPr>
          <w:sz w:val="24"/>
          <w:szCs w:val="24"/>
        </w:rPr>
        <w:t>, если Участник/субподрядчик/член Коллективного участника не относится к субъектам малого и среднего предпринимательства, он должен</w:t>
      </w:r>
      <w:r w:rsidR="00A90840" w:rsidRPr="00673EDD">
        <w:rPr>
          <w:sz w:val="24"/>
          <w:szCs w:val="24"/>
        </w:rPr>
        <w:t xml:space="preserve"> предоставить письмо в произвольной форме о не принадлежности его к субъектам малого и среднего предпринимательства</w:t>
      </w:r>
      <w:r w:rsidR="00F82225" w:rsidRPr="0012081A">
        <w:rPr>
          <w:sz w:val="24"/>
          <w:szCs w:val="24"/>
        </w:rPr>
        <w:t>;</w:t>
      </w:r>
      <w:bookmarkEnd w:id="475"/>
    </w:p>
    <w:p w:rsidR="00F82225" w:rsidRPr="00441EA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00A316B7" w:rsidRPr="00441EA0">
        <w:rPr>
          <w:sz w:val="24"/>
          <w:szCs w:val="24"/>
        </w:rPr>
        <w:t>документы</w:t>
      </w:r>
      <w:r w:rsidRPr="00441EA0">
        <w:rPr>
          <w:sz w:val="24"/>
          <w:szCs w:val="24"/>
        </w:rPr>
        <w:t xml:space="preserve">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38369E">
        <w:fldChar w:fldCharType="begin"/>
      </w:r>
      <w:r w:rsidR="0038369E">
        <w:instrText xml:space="preserve"> REF _Ref440275279 \r \h  \* MERGEFORMAT </w:instrText>
      </w:r>
      <w:r w:rsidR="0038369E">
        <w:fldChar w:fldCharType="separate"/>
      </w:r>
      <w:r w:rsidR="00622333" w:rsidRPr="00622333">
        <w:rPr>
          <w:sz w:val="24"/>
          <w:szCs w:val="24"/>
        </w:rPr>
        <w:t>1.1.4</w:t>
      </w:r>
      <w:r w:rsidR="0038369E">
        <w:fldChar w:fldCharType="end"/>
      </w:r>
      <w:r w:rsidRPr="00441EA0">
        <w:rPr>
          <w:sz w:val="24"/>
          <w:szCs w:val="24"/>
        </w:rPr>
        <w:t xml:space="preserve"> и разделе </w:t>
      </w:r>
      <w:r w:rsidR="0038369E">
        <w:fldChar w:fldCharType="begin"/>
      </w:r>
      <w:r w:rsidR="0038369E">
        <w:instrText xml:space="preserve"> REF _Ref440270568 \r \h  \* MERGEFORMAT </w:instrText>
      </w:r>
      <w:r w:rsidR="0038369E">
        <w:fldChar w:fldCharType="separate"/>
      </w:r>
      <w:r w:rsidR="00622333">
        <w:t>4</w:t>
      </w:r>
      <w:r w:rsidR="0038369E">
        <w:fldChar w:fldCharType="end"/>
      </w:r>
      <w:r w:rsidRPr="00441EA0">
        <w:rPr>
          <w:sz w:val="24"/>
          <w:szCs w:val="24"/>
        </w:rPr>
        <w:t>, в соответствии с требованиями законодательства Российской Федерации)</w:t>
      </w:r>
      <w:r w:rsidR="00A316B7" w:rsidRPr="00441EA0">
        <w:rPr>
          <w:sz w:val="24"/>
          <w:szCs w:val="24"/>
        </w:rPr>
        <w:t>;</w:t>
      </w:r>
      <w:proofErr w:type="gramEnd"/>
    </w:p>
    <w:p w:rsidR="00920CB0"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DB4CA4" w:rsidRPr="00441EA0">
        <w:rPr>
          <w:sz w:val="24"/>
          <w:szCs w:val="24"/>
        </w:rPr>
        <w:t xml:space="preserve">о перечне и объемах выполнения аналогичных договоров </w:t>
      </w:r>
      <w:r w:rsidR="00A154B7" w:rsidRPr="00441EA0">
        <w:rPr>
          <w:bCs w:val="0"/>
          <w:sz w:val="24"/>
          <w:szCs w:val="24"/>
        </w:rPr>
        <w:t>по форме и в соответствии с инструкциями, приведенными в настоящей Документации</w:t>
      </w:r>
      <w:r w:rsidR="009948B4" w:rsidRPr="00441EA0">
        <w:rPr>
          <w:sz w:val="24"/>
          <w:szCs w:val="24"/>
        </w:rPr>
        <w:t xml:space="preserve"> (</w:t>
      </w:r>
      <w:r w:rsidR="003C2207" w:rsidRPr="00441EA0">
        <w:rPr>
          <w:sz w:val="24"/>
          <w:szCs w:val="24"/>
        </w:rPr>
        <w:t>подраздел</w:t>
      </w:r>
      <w:r w:rsidR="0018093B" w:rsidRPr="00441EA0">
        <w:rPr>
          <w:sz w:val="24"/>
          <w:szCs w:val="24"/>
        </w:rPr>
        <w:t xml:space="preserve"> </w:t>
      </w:r>
      <w:r w:rsidR="0038369E">
        <w:fldChar w:fldCharType="begin"/>
      </w:r>
      <w:r w:rsidR="0038369E">
        <w:instrText xml:space="preserve"> REF _Ref449017235 \r \h  \* MERGEFORMAT </w:instrText>
      </w:r>
      <w:r w:rsidR="0038369E">
        <w:fldChar w:fldCharType="separate"/>
      </w:r>
      <w:r w:rsidR="00622333" w:rsidRPr="00622333">
        <w:rPr>
          <w:sz w:val="24"/>
          <w:szCs w:val="24"/>
        </w:rPr>
        <w:t>5.8</w:t>
      </w:r>
      <w:r w:rsidR="0038369E">
        <w:fldChar w:fldCharType="end"/>
      </w:r>
      <w:r w:rsidR="009948B4" w:rsidRPr="00441EA0">
        <w:rPr>
          <w:sz w:val="24"/>
          <w:szCs w:val="24"/>
        </w:rPr>
        <w:t>)</w:t>
      </w:r>
      <w:r w:rsidR="00920CB0"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38369E">
        <w:fldChar w:fldCharType="begin"/>
      </w:r>
      <w:r w:rsidR="0038369E">
        <w:instrText xml:space="preserve"> REF _Ref440881887 \r \h  \* MERGEFORMAT </w:instrText>
      </w:r>
      <w:r w:rsidR="0038369E">
        <w:fldChar w:fldCharType="separate"/>
      </w:r>
      <w:r w:rsidR="00622333" w:rsidRPr="00622333">
        <w:rPr>
          <w:sz w:val="24"/>
          <w:szCs w:val="24"/>
        </w:rPr>
        <w:t>5.9</w:t>
      </w:r>
      <w:r w:rsidR="0038369E">
        <w:fldChar w:fldCharType="end"/>
      </w:r>
      <w:r w:rsidR="00FA5339" w:rsidRPr="00441EA0">
        <w:rPr>
          <w:sz w:val="24"/>
          <w:szCs w:val="24"/>
        </w:rPr>
        <w:t>)</w:t>
      </w:r>
      <w:r w:rsidR="007705A5"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38369E">
        <w:fldChar w:fldCharType="begin"/>
      </w:r>
      <w:r w:rsidR="0038369E">
        <w:instrText xml:space="preserve"> REF _Ref440881894 \r \h  \* MERGEFORMAT </w:instrText>
      </w:r>
      <w:r w:rsidR="0038369E">
        <w:fldChar w:fldCharType="separate"/>
      </w:r>
      <w:r w:rsidR="00622333" w:rsidRPr="00622333">
        <w:rPr>
          <w:sz w:val="24"/>
          <w:szCs w:val="24"/>
        </w:rPr>
        <w:t>5.10</w:t>
      </w:r>
      <w:r w:rsidR="0038369E">
        <w:fldChar w:fldCharType="end"/>
      </w:r>
      <w:r w:rsidR="007705A5" w:rsidRPr="00441EA0">
        <w:rPr>
          <w:sz w:val="24"/>
          <w:szCs w:val="24"/>
        </w:rPr>
        <w:t>);</w:t>
      </w:r>
    </w:p>
    <w:p w:rsidR="00920CB0" w:rsidRPr="00441EA0" w:rsidRDefault="00920CB0" w:rsidP="00557C01">
      <w:pPr>
        <w:widowControl w:val="0"/>
        <w:numPr>
          <w:ilvl w:val="0"/>
          <w:numId w:val="48"/>
        </w:numPr>
        <w:tabs>
          <w:tab w:val="left" w:pos="1260"/>
        </w:tabs>
        <w:autoSpaceDE w:val="0"/>
        <w:spacing w:line="264" w:lineRule="auto"/>
        <w:ind w:left="1276"/>
        <w:rPr>
          <w:sz w:val="24"/>
          <w:szCs w:val="24"/>
        </w:rPr>
      </w:pPr>
      <w:r w:rsidRPr="00441EA0">
        <w:rPr>
          <w:sz w:val="24"/>
          <w:szCs w:val="24"/>
        </w:rPr>
        <w:t>Отзывы, рекомендации или другие документальные доказательства выполнения аналогичных договоров (</w:t>
      </w:r>
      <w:r w:rsidR="009D6ACB" w:rsidRPr="00441EA0">
        <w:rPr>
          <w:sz w:val="24"/>
          <w:szCs w:val="24"/>
        </w:rPr>
        <w:t>желательное требование, предоставляется Участником при наличии</w:t>
      </w:r>
      <w:r w:rsidRPr="00441EA0">
        <w:rPr>
          <w:sz w:val="24"/>
          <w:szCs w:val="24"/>
        </w:rPr>
        <w:t>);</w:t>
      </w:r>
    </w:p>
    <w:p w:rsidR="007705A5" w:rsidRPr="00441EA0" w:rsidRDefault="007705A5" w:rsidP="00557C01">
      <w:pPr>
        <w:widowControl w:val="0"/>
        <w:numPr>
          <w:ilvl w:val="0"/>
          <w:numId w:val="48"/>
        </w:numPr>
        <w:tabs>
          <w:tab w:val="left" w:pos="1260"/>
        </w:tabs>
        <w:autoSpaceDE w:val="0"/>
        <w:spacing w:line="264" w:lineRule="auto"/>
        <w:ind w:left="1276"/>
        <w:rPr>
          <w:sz w:val="24"/>
          <w:szCs w:val="24"/>
        </w:rPr>
      </w:pPr>
      <w:bookmarkStart w:id="476" w:name="_Ref442189588"/>
      <w:r w:rsidRPr="00441EA0">
        <w:rPr>
          <w:sz w:val="24"/>
          <w:szCs w:val="24"/>
        </w:rPr>
        <w:t xml:space="preserve">Соглашение о неустойке </w:t>
      </w:r>
      <w:r w:rsidR="00A154B7" w:rsidRPr="00441EA0">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476"/>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38369E">
        <w:fldChar w:fldCharType="begin"/>
      </w:r>
      <w:r w:rsidR="0038369E">
        <w:instrText xml:space="preserve"> REF _Ref440272274 \r \h  \* MERGEFORMAT </w:instrText>
      </w:r>
      <w:r w:rsidR="0038369E">
        <w:fldChar w:fldCharType="separate"/>
      </w:r>
      <w:r w:rsidR="00622333" w:rsidRPr="00622333">
        <w:rPr>
          <w:sz w:val="24"/>
          <w:szCs w:val="24"/>
        </w:rPr>
        <w:t>5.16</w:t>
      </w:r>
      <w:r w:rsidR="0038369E">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w:t>
      </w:r>
      <w:r w:rsidRPr="007D7C50">
        <w:rPr>
          <w:sz w:val="24"/>
          <w:szCs w:val="24"/>
        </w:rPr>
        <w:lastRenderedPageBreak/>
        <w:t>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C73372">
      <w:pPr>
        <w:widowControl w:val="0"/>
        <w:numPr>
          <w:ilvl w:val="0"/>
          <w:numId w:val="48"/>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38369E">
        <w:fldChar w:fldCharType="begin"/>
      </w:r>
      <w:r w:rsidR="0038369E">
        <w:instrText xml:space="preserve"> REF _Ref465675151 \r \h  \* MERGEFORMAT </w:instrText>
      </w:r>
      <w:r w:rsidR="0038369E">
        <w:fldChar w:fldCharType="separate"/>
      </w:r>
      <w:r w:rsidR="00622333" w:rsidRPr="00622333">
        <w:rPr>
          <w:rFonts w:eastAsia="Times New Roman,Italic"/>
          <w:bCs w:val="0"/>
          <w:iCs/>
          <w:sz w:val="24"/>
          <w:szCs w:val="24"/>
        </w:rPr>
        <w:t>3.11.2</w:t>
      </w:r>
      <w:r w:rsidR="0038369E">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557C01">
      <w:pPr>
        <w:widowControl w:val="0"/>
        <w:numPr>
          <w:ilvl w:val="0"/>
          <w:numId w:val="48"/>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w:t>
      </w:r>
      <w:r w:rsidRPr="008A0DCD">
        <w:rPr>
          <w:sz w:val="24"/>
          <w:szCs w:val="24"/>
        </w:rPr>
        <w:lastRenderedPageBreak/>
        <w:t>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w:t>
      </w:r>
      <w:proofErr w:type="gramStart"/>
      <w:r w:rsidRPr="008A0DCD">
        <w:rPr>
          <w:bCs w:val="0"/>
          <w:sz w:val="24"/>
          <w:szCs w:val="24"/>
        </w:rPr>
        <w:t>случае</w:t>
      </w:r>
      <w:proofErr w:type="gramEnd"/>
      <w:r w:rsidRPr="008A0DCD">
        <w:rPr>
          <w:bCs w:val="0"/>
          <w:sz w:val="24"/>
          <w:szCs w:val="24"/>
        </w:rPr>
        <w:t xml:space="preserve">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существенных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иные существенные нарушения условий заключенных договоров </w:t>
      </w:r>
      <w:r w:rsidR="007F76D6" w:rsidRPr="00441EA0">
        <w:rPr>
          <w:sz w:val="24"/>
          <w:szCs w:val="24"/>
        </w:rPr>
        <w:t>выполнения работ</w:t>
      </w:r>
      <w:r w:rsidRPr="00441EA0">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w:t>
      </w:r>
      <w:proofErr w:type="gramStart"/>
      <w:r w:rsidRPr="00441EA0">
        <w:rPr>
          <w:bCs w:val="0"/>
          <w:sz w:val="24"/>
          <w:szCs w:val="24"/>
        </w:rPr>
        <w:t>случае</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 xml:space="preserve">В </w:t>
      </w:r>
      <w:proofErr w:type="gramStart"/>
      <w:r w:rsidRPr="00441EA0">
        <w:rPr>
          <w:sz w:val="24"/>
          <w:szCs w:val="24"/>
        </w:rPr>
        <w:t>случае</w:t>
      </w:r>
      <w:proofErr w:type="gramEnd"/>
      <w:r w:rsidRPr="00441EA0">
        <w:rPr>
          <w:sz w:val="24"/>
          <w:szCs w:val="24"/>
        </w:rPr>
        <w:t xml:space="preserve">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w:t>
      </w:r>
      <w:proofErr w:type="gramStart"/>
      <w:r w:rsidRPr="00E71A48">
        <w:rPr>
          <w:sz w:val="24"/>
          <w:szCs w:val="24"/>
        </w:rPr>
        <w:t>случае</w:t>
      </w:r>
      <w:proofErr w:type="gramEnd"/>
      <w:r w:rsidRPr="00E71A48">
        <w:rPr>
          <w:sz w:val="24"/>
          <w:szCs w:val="24"/>
        </w:rPr>
        <w:t xml:space="preserve">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77" w:name="_Ref191386451"/>
      <w:bookmarkStart w:id="478" w:name="_Ref440271628"/>
      <w:bookmarkStart w:id="479" w:name="_Toc440361334"/>
      <w:bookmarkStart w:id="480" w:name="_Toc440376089"/>
      <w:bookmarkStart w:id="481" w:name="_Toc440376216"/>
      <w:bookmarkStart w:id="482" w:name="_Toc440382481"/>
      <w:bookmarkStart w:id="483" w:name="_Toc440447151"/>
      <w:bookmarkStart w:id="484" w:name="_Toc440620831"/>
      <w:bookmarkStart w:id="485" w:name="_Toc440631466"/>
      <w:bookmarkStart w:id="486" w:name="_Toc440875706"/>
      <w:bookmarkStart w:id="487" w:name="_Toc441131730"/>
      <w:bookmarkStart w:id="488" w:name="_Toc468352754"/>
      <w:bookmarkStart w:id="489" w:name="_Toc468352877"/>
      <w:bookmarkStart w:id="490" w:name="_Toc468355859"/>
      <w:bookmarkStart w:id="491" w:name="_Toc469480743"/>
      <w:bookmarkStart w:id="492" w:name="_Toc471898554"/>
      <w:r w:rsidRPr="00E71A48">
        <w:rPr>
          <w:szCs w:val="24"/>
        </w:rPr>
        <w:t xml:space="preserve">Привлечение </w:t>
      </w:r>
      <w:bookmarkEnd w:id="477"/>
      <w:bookmarkEnd w:id="478"/>
      <w:bookmarkEnd w:id="479"/>
      <w:bookmarkEnd w:id="480"/>
      <w:bookmarkEnd w:id="481"/>
      <w:bookmarkEnd w:id="482"/>
      <w:bookmarkEnd w:id="483"/>
      <w:r w:rsidR="00176B20">
        <w:rPr>
          <w:szCs w:val="24"/>
        </w:rPr>
        <w:t>субподрядчиков</w:t>
      </w:r>
      <w:bookmarkEnd w:id="484"/>
      <w:bookmarkEnd w:id="485"/>
      <w:bookmarkEnd w:id="486"/>
      <w:bookmarkEnd w:id="487"/>
      <w:bookmarkEnd w:id="488"/>
      <w:bookmarkEnd w:id="489"/>
      <w:bookmarkEnd w:id="490"/>
      <w:bookmarkEnd w:id="491"/>
      <w:bookmarkEnd w:id="49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93" w:name="_Ref191386461"/>
      <w:bookmarkStart w:id="494" w:name="_Toc440361335"/>
      <w:bookmarkStart w:id="495" w:name="_Toc440376090"/>
      <w:bookmarkStart w:id="49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8369E">
        <w:fldChar w:fldCharType="begin"/>
      </w:r>
      <w:r w:rsidR="0038369E">
        <w:instrText xml:space="preserve"> REF _Ref191386407 \r \h  \* MERGEFORMAT </w:instrText>
      </w:r>
      <w:r w:rsidR="0038369E">
        <w:fldChar w:fldCharType="separate"/>
      </w:r>
      <w:r w:rsidR="00622333" w:rsidRPr="00622333">
        <w:rPr>
          <w:bCs w:val="0"/>
          <w:sz w:val="24"/>
          <w:szCs w:val="24"/>
        </w:rPr>
        <w:t>3.3.8</w:t>
      </w:r>
      <w:r w:rsidR="0038369E">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9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97"/>
      <w:proofErr w:type="gramEnd"/>
    </w:p>
    <w:p w:rsidR="00D50E8D" w:rsidRPr="00E71A48"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38369E">
        <w:fldChar w:fldCharType="begin"/>
      </w:r>
      <w:r w:rsidR="0038369E">
        <w:instrText xml:space="preserve"> REF _Ref440291364 \r \h  \* MERGEFORMAT </w:instrText>
      </w:r>
      <w:r w:rsidR="0038369E">
        <w:fldChar w:fldCharType="separate"/>
      </w:r>
      <w:r w:rsidR="00622333" w:rsidRPr="00622333">
        <w:rPr>
          <w:bCs w:val="0"/>
          <w:sz w:val="24"/>
          <w:szCs w:val="24"/>
        </w:rPr>
        <w:t>3.3.8.1</w:t>
      </w:r>
      <w:r w:rsidR="0038369E">
        <w:fldChar w:fldCharType="end"/>
      </w:r>
      <w:r w:rsidRPr="00441EA0">
        <w:rPr>
          <w:bCs w:val="0"/>
          <w:sz w:val="24"/>
          <w:szCs w:val="24"/>
        </w:rPr>
        <w:t>;</w:t>
      </w:r>
    </w:p>
    <w:p w:rsidR="00D57D88" w:rsidRPr="00441EA0" w:rsidRDefault="00D57D88"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38369E">
        <w:fldChar w:fldCharType="begin"/>
      </w:r>
      <w:r w:rsidR="0038369E">
        <w:instrText xml:space="preserve"> REF _Ref303669127 \r \h  \* MERGEFORMAT </w:instrText>
      </w:r>
      <w:r w:rsidR="0038369E">
        <w:fldChar w:fldCharType="separate"/>
      </w:r>
      <w:r w:rsidR="00622333" w:rsidRPr="00622333">
        <w:rPr>
          <w:bCs w:val="0"/>
          <w:sz w:val="24"/>
          <w:szCs w:val="24"/>
        </w:rPr>
        <w:t>3.3.8.2</w:t>
      </w:r>
      <w:r w:rsidR="0038369E">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38369E">
        <w:fldChar w:fldCharType="begin"/>
      </w:r>
      <w:r w:rsidR="0038369E">
        <w:instrText xml:space="preserve"> REF _Ref442189588 \r \h  \* MERGEFORMAT </w:instrText>
      </w:r>
      <w:r w:rsidR="0038369E">
        <w:fldChar w:fldCharType="separate"/>
      </w:r>
      <w:r w:rsidR="00622333" w:rsidRPr="00622333">
        <w:rPr>
          <w:sz w:val="24"/>
          <w:szCs w:val="24"/>
        </w:rPr>
        <w:t>у)</w:t>
      </w:r>
      <w:r w:rsidR="0038369E">
        <w:fldChar w:fldCharType="end"/>
      </w:r>
      <w:r w:rsidR="00BB7F61" w:rsidRPr="00441EA0">
        <w:rPr>
          <w:sz w:val="24"/>
          <w:szCs w:val="24"/>
        </w:rPr>
        <w:t xml:space="preserve"> п. </w:t>
      </w:r>
      <w:r w:rsidR="0038369E">
        <w:fldChar w:fldCharType="begin"/>
      </w:r>
      <w:r w:rsidR="0038369E">
        <w:instrText xml:space="preserve"> REF _Ref303587815 \r \h  \* MERGEFORMAT </w:instrText>
      </w:r>
      <w:r w:rsidR="0038369E">
        <w:fldChar w:fldCharType="separate"/>
      </w:r>
      <w:r w:rsidR="00622333" w:rsidRPr="00622333">
        <w:rPr>
          <w:sz w:val="24"/>
          <w:szCs w:val="24"/>
        </w:rPr>
        <w:t>3.3.8.3</w:t>
      </w:r>
      <w:r w:rsidR="0038369E">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EB2EFF">
      <w:pPr>
        <w:widowControl w:val="0"/>
        <w:numPr>
          <w:ilvl w:val="0"/>
          <w:numId w:val="79"/>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38369E">
        <w:fldChar w:fldCharType="begin"/>
      </w:r>
      <w:r w:rsidR="0038369E">
        <w:instrText xml:space="preserve"> REF _Ref440272510 \r \h  \* MERGEFORMAT </w:instrText>
      </w:r>
      <w:r w:rsidR="0038369E">
        <w:fldChar w:fldCharType="separate"/>
      </w:r>
      <w:r w:rsidR="00622333" w:rsidRPr="00622333">
        <w:rPr>
          <w:bCs w:val="0"/>
          <w:sz w:val="24"/>
          <w:szCs w:val="24"/>
        </w:rPr>
        <w:t>5.17</w:t>
      </w:r>
      <w:r w:rsidR="0038369E">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w:t>
      </w:r>
      <w:proofErr w:type="gramStart"/>
      <w:r w:rsidRPr="00362EA4">
        <w:rPr>
          <w:bCs w:val="0"/>
          <w:sz w:val="24"/>
          <w:szCs w:val="24"/>
        </w:rPr>
        <w:t>запросе</w:t>
      </w:r>
      <w:proofErr w:type="gramEnd"/>
      <w:r w:rsidRPr="00362EA4">
        <w:rPr>
          <w:bCs w:val="0"/>
          <w:sz w:val="24"/>
          <w:szCs w:val="24"/>
        </w:rPr>
        <w:t xml:space="preserve">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w:t>
      </w:r>
      <w:proofErr w:type="gramStart"/>
      <w:r w:rsidRPr="00E71A48">
        <w:rPr>
          <w:bCs w:val="0"/>
          <w:color w:val="000000"/>
          <w:sz w:val="24"/>
          <w:szCs w:val="24"/>
        </w:rPr>
        <w:t>Запросе</w:t>
      </w:r>
      <w:proofErr w:type="gramEnd"/>
      <w:r w:rsidRPr="00E71A48">
        <w:rPr>
          <w:bCs w:val="0"/>
          <w:color w:val="000000"/>
          <w:sz w:val="24"/>
          <w:szCs w:val="24"/>
        </w:rPr>
        <w:t xml:space="preserve">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98" w:name="_Toc440382482"/>
      <w:bookmarkStart w:id="499" w:name="_Toc440447152"/>
      <w:bookmarkStart w:id="500" w:name="_Toc440620832"/>
      <w:bookmarkStart w:id="501" w:name="_Toc440631467"/>
      <w:bookmarkStart w:id="502" w:name="_Toc440875707"/>
      <w:bookmarkStart w:id="503" w:name="_Ref440876618"/>
      <w:bookmarkStart w:id="504" w:name="_Ref440876703"/>
      <w:bookmarkStart w:id="505" w:name="_Toc441131731"/>
      <w:bookmarkStart w:id="506" w:name="_Toc468352755"/>
      <w:bookmarkStart w:id="507" w:name="_Toc468352878"/>
      <w:bookmarkStart w:id="508" w:name="_Toc468355860"/>
      <w:bookmarkStart w:id="509" w:name="_Toc469480744"/>
      <w:bookmarkStart w:id="510" w:name="_Toc471898555"/>
      <w:r w:rsidRPr="00E71A48">
        <w:rPr>
          <w:szCs w:val="24"/>
        </w:rPr>
        <w:t xml:space="preserve">Участие в </w:t>
      </w:r>
      <w:proofErr w:type="gramStart"/>
      <w:r w:rsidRPr="00E71A48">
        <w:rPr>
          <w:szCs w:val="24"/>
        </w:rPr>
        <w:t>запросе</w:t>
      </w:r>
      <w:proofErr w:type="gramEnd"/>
      <w:r w:rsidRPr="00E71A48">
        <w:rPr>
          <w:szCs w:val="24"/>
        </w:rPr>
        <w:t xml:space="preserve"> предложений коллективных </w:t>
      </w:r>
      <w:r w:rsidR="009C744E" w:rsidRPr="00E71A48">
        <w:rPr>
          <w:szCs w:val="24"/>
        </w:rPr>
        <w:t>Участник</w:t>
      </w:r>
      <w:r w:rsidRPr="00E71A48">
        <w:rPr>
          <w:szCs w:val="24"/>
        </w:rPr>
        <w:t>ов</w:t>
      </w:r>
      <w:bookmarkEnd w:id="493"/>
      <w:bookmarkEnd w:id="494"/>
      <w:bookmarkEnd w:id="495"/>
      <w:bookmarkEnd w:id="496"/>
      <w:bookmarkEnd w:id="498"/>
      <w:bookmarkEnd w:id="499"/>
      <w:bookmarkEnd w:id="500"/>
      <w:bookmarkEnd w:id="501"/>
      <w:bookmarkEnd w:id="502"/>
      <w:bookmarkEnd w:id="503"/>
      <w:bookmarkEnd w:id="504"/>
      <w:bookmarkEnd w:id="505"/>
      <w:bookmarkEnd w:id="506"/>
      <w:bookmarkEnd w:id="507"/>
      <w:bookmarkEnd w:id="508"/>
      <w:bookmarkEnd w:id="509"/>
      <w:bookmarkEnd w:id="51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8369E">
        <w:fldChar w:fldCharType="begin"/>
      </w:r>
      <w:r w:rsidR="0038369E">
        <w:instrText xml:space="preserve"> REF _Ref191386482 \r \h  \* MERGEFORMAT </w:instrText>
      </w:r>
      <w:r w:rsidR="0038369E">
        <w:fldChar w:fldCharType="separate"/>
      </w:r>
      <w:r w:rsidR="00622333" w:rsidRPr="00622333">
        <w:rPr>
          <w:bCs w:val="0"/>
          <w:sz w:val="24"/>
          <w:szCs w:val="24"/>
        </w:rPr>
        <w:t>3.3.8.1</w:t>
      </w:r>
      <w:r w:rsidR="0038369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8369E">
        <w:fldChar w:fldCharType="begin"/>
      </w:r>
      <w:r w:rsidR="0038369E">
        <w:instrText xml:space="preserve"> REF _Ref191386407 \r \h  \* MERGEFORMAT </w:instrText>
      </w:r>
      <w:r w:rsidR="0038369E">
        <w:fldChar w:fldCharType="separate"/>
      </w:r>
      <w:r w:rsidR="00622333" w:rsidRPr="00622333">
        <w:rPr>
          <w:bCs w:val="0"/>
          <w:sz w:val="24"/>
          <w:szCs w:val="24"/>
        </w:rPr>
        <w:t>3.3.8</w:t>
      </w:r>
      <w:r w:rsidR="0038369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893B00">
        <w:rPr>
          <w:bCs w:val="0"/>
          <w:sz w:val="24"/>
          <w:szCs w:val="24"/>
        </w:rPr>
        <w:fldChar w:fldCharType="begin"/>
      </w:r>
      <w:r w:rsidR="00A659FB">
        <w:rPr>
          <w:bCs w:val="0"/>
          <w:sz w:val="24"/>
          <w:szCs w:val="24"/>
        </w:rPr>
        <w:instrText xml:space="preserve"> REF _Ref303669127 \r \h </w:instrText>
      </w:r>
      <w:r w:rsidR="00893B00">
        <w:rPr>
          <w:bCs w:val="0"/>
          <w:sz w:val="24"/>
          <w:szCs w:val="24"/>
        </w:rPr>
      </w:r>
      <w:r w:rsidR="00893B00">
        <w:rPr>
          <w:bCs w:val="0"/>
          <w:sz w:val="24"/>
          <w:szCs w:val="24"/>
        </w:rPr>
        <w:fldChar w:fldCharType="separate"/>
      </w:r>
      <w:r w:rsidR="00622333">
        <w:rPr>
          <w:bCs w:val="0"/>
          <w:sz w:val="24"/>
          <w:szCs w:val="24"/>
        </w:rPr>
        <w:t>3.3.8.2</w:t>
      </w:r>
      <w:r w:rsidR="00893B0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1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1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12" w:name="_Ref307563248"/>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1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w:t>
      </w:r>
      <w:proofErr w:type="gramStart"/>
      <w:r w:rsidRPr="00E71A48">
        <w:rPr>
          <w:bCs w:val="0"/>
          <w:sz w:val="24"/>
          <w:szCs w:val="24"/>
        </w:rPr>
        <w:t>соглашении</w:t>
      </w:r>
      <w:proofErr w:type="gramEnd"/>
      <w:r w:rsidRPr="00E71A48">
        <w:rPr>
          <w:bCs w:val="0"/>
          <w:sz w:val="24"/>
          <w:szCs w:val="24"/>
        </w:rPr>
        <w:t xml:space="preserve">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lastRenderedPageBreak/>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1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13"/>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38369E">
        <w:fldChar w:fldCharType="begin"/>
      </w:r>
      <w:r w:rsidR="0038369E">
        <w:instrText xml:space="preserve"> REF _Ref307563248 \r \h  \* MERGEFORMAT </w:instrText>
      </w:r>
      <w:r w:rsidR="0038369E">
        <w:fldChar w:fldCharType="separate"/>
      </w:r>
      <w:r w:rsidR="00622333" w:rsidRPr="00622333">
        <w:rPr>
          <w:bCs w:val="0"/>
          <w:sz w:val="24"/>
          <w:szCs w:val="24"/>
          <w:lang w:val="en-US"/>
        </w:rPr>
        <w:t>a</w:t>
      </w:r>
      <w:r w:rsidR="00622333" w:rsidRPr="00622333">
        <w:rPr>
          <w:bCs w:val="0"/>
          <w:sz w:val="24"/>
          <w:szCs w:val="24"/>
        </w:rPr>
        <w:t>)</w:t>
      </w:r>
      <w:r w:rsidR="0038369E">
        <w:fldChar w:fldCharType="end"/>
      </w:r>
      <w:r w:rsidRPr="00441EA0">
        <w:rPr>
          <w:bCs w:val="0"/>
          <w:sz w:val="24"/>
          <w:szCs w:val="24"/>
        </w:rPr>
        <w:t xml:space="preserve">- </w:t>
      </w:r>
      <w:r w:rsidR="0038369E">
        <w:fldChar w:fldCharType="begin"/>
      </w:r>
      <w:r w:rsidR="0038369E">
        <w:instrText xml:space="preserve"> REF _Ref307563262 \r \h  \* MERGEFORMAT </w:instrText>
      </w:r>
      <w:r w:rsidR="0038369E">
        <w:fldChar w:fldCharType="separate"/>
      </w:r>
      <w:r w:rsidR="00622333" w:rsidRPr="00622333">
        <w:rPr>
          <w:bCs w:val="0"/>
          <w:sz w:val="24"/>
          <w:szCs w:val="24"/>
          <w:lang w:val="en-US"/>
        </w:rPr>
        <w:t>g</w:t>
      </w:r>
      <w:r w:rsidR="00622333" w:rsidRPr="00622333">
        <w:rPr>
          <w:bCs w:val="0"/>
          <w:sz w:val="24"/>
          <w:szCs w:val="24"/>
        </w:rPr>
        <w:t>)</w:t>
      </w:r>
      <w:r w:rsidR="0038369E">
        <w:fldChar w:fldCharType="end"/>
      </w:r>
      <w:r w:rsidRPr="00441EA0">
        <w:rPr>
          <w:bCs w:val="0"/>
          <w:sz w:val="24"/>
          <w:szCs w:val="24"/>
        </w:rPr>
        <w:t xml:space="preserve">п. </w:t>
      </w:r>
      <w:r w:rsidR="0038369E">
        <w:fldChar w:fldCharType="begin"/>
      </w:r>
      <w:r w:rsidR="0038369E">
        <w:instrText xml:space="preserve"> REF _Ref306032591 \r \h  \* MERGEFORMAT </w:instrText>
      </w:r>
      <w:r w:rsidR="0038369E">
        <w:fldChar w:fldCharType="separate"/>
      </w:r>
      <w:r w:rsidR="00622333" w:rsidRPr="00622333">
        <w:rPr>
          <w:bCs w:val="0"/>
          <w:sz w:val="24"/>
          <w:szCs w:val="24"/>
        </w:rPr>
        <w:t>3.3.10.4</w:t>
      </w:r>
      <w:r w:rsidR="0038369E">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proofErr w:type="gramStart"/>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w:t>
      </w:r>
      <w:proofErr w:type="gramEnd"/>
      <w:r w:rsidRPr="00441EA0">
        <w:rPr>
          <w:sz w:val="24"/>
          <w:szCs w:val="24"/>
        </w:rPr>
        <w:t xml:space="preserve"> В </w:t>
      </w:r>
      <w:proofErr w:type="gramStart"/>
      <w:r w:rsidRPr="00441EA0">
        <w:rPr>
          <w:sz w:val="24"/>
          <w:szCs w:val="24"/>
        </w:rPr>
        <w:t>случае</w:t>
      </w:r>
      <w:proofErr w:type="gramEnd"/>
      <w:r w:rsidRPr="00441EA0">
        <w:rPr>
          <w:sz w:val="24"/>
          <w:szCs w:val="24"/>
        </w:rPr>
        <w:t xml:space="preserve">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14"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14"/>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38369E">
        <w:fldChar w:fldCharType="begin"/>
      </w:r>
      <w:r w:rsidR="0038369E">
        <w:instrText xml:space="preserve"> REF _Ref303669127 \r \h  \* MERGEFORMAT </w:instrText>
      </w:r>
      <w:r w:rsidR="0038369E">
        <w:fldChar w:fldCharType="separate"/>
      </w:r>
      <w:r w:rsidR="00622333" w:rsidRPr="00622333">
        <w:rPr>
          <w:bCs w:val="0"/>
          <w:sz w:val="24"/>
          <w:szCs w:val="24"/>
        </w:rPr>
        <w:t>3.3.8.2</w:t>
      </w:r>
      <w:r w:rsidR="0038369E">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38369E">
        <w:fldChar w:fldCharType="begin"/>
      </w:r>
      <w:r w:rsidR="0038369E">
        <w:instrText xml:space="preserve"> REF _Ref442189588 \r \h  \* MERGEFORMAT </w:instrText>
      </w:r>
      <w:r w:rsidR="0038369E">
        <w:fldChar w:fldCharType="separate"/>
      </w:r>
      <w:r w:rsidR="00622333" w:rsidRPr="00622333">
        <w:rPr>
          <w:sz w:val="24"/>
          <w:szCs w:val="24"/>
        </w:rPr>
        <w:t>у)</w:t>
      </w:r>
      <w:r w:rsidR="0038369E">
        <w:fldChar w:fldCharType="end"/>
      </w:r>
      <w:r w:rsidR="00BB7F61" w:rsidRPr="00441EA0">
        <w:rPr>
          <w:sz w:val="24"/>
          <w:szCs w:val="24"/>
        </w:rPr>
        <w:t xml:space="preserve"> п. </w:t>
      </w:r>
      <w:r w:rsidR="0038369E">
        <w:fldChar w:fldCharType="begin"/>
      </w:r>
      <w:r w:rsidR="0038369E">
        <w:instrText xml:space="preserve"> REF _Ref303587815 \r \h  \* MERGEFORMAT </w:instrText>
      </w:r>
      <w:r w:rsidR="0038369E">
        <w:fldChar w:fldCharType="separate"/>
      </w:r>
      <w:r w:rsidR="00622333" w:rsidRPr="00622333">
        <w:rPr>
          <w:sz w:val="24"/>
          <w:szCs w:val="24"/>
        </w:rPr>
        <w:t>3.3.8.3</w:t>
      </w:r>
      <w:r w:rsidR="0038369E">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93B00">
        <w:rPr>
          <w:bCs w:val="0"/>
          <w:sz w:val="24"/>
          <w:szCs w:val="24"/>
        </w:rPr>
        <w:fldChar w:fldCharType="begin"/>
      </w:r>
      <w:r w:rsidR="00D50E8D">
        <w:rPr>
          <w:bCs w:val="0"/>
          <w:sz w:val="24"/>
          <w:szCs w:val="24"/>
        </w:rPr>
        <w:instrText xml:space="preserve"> REF _Ref440376324 \r \h </w:instrText>
      </w:r>
      <w:r w:rsidR="00893B00">
        <w:rPr>
          <w:bCs w:val="0"/>
          <w:sz w:val="24"/>
          <w:szCs w:val="24"/>
        </w:rPr>
      </w:r>
      <w:r w:rsidR="00893B00">
        <w:rPr>
          <w:bCs w:val="0"/>
          <w:sz w:val="24"/>
          <w:szCs w:val="24"/>
        </w:rPr>
        <w:fldChar w:fldCharType="separate"/>
      </w:r>
      <w:r w:rsidR="00622333">
        <w:rPr>
          <w:bCs w:val="0"/>
          <w:sz w:val="24"/>
          <w:szCs w:val="24"/>
        </w:rPr>
        <w:t>5.18</w:t>
      </w:r>
      <w:r w:rsidR="00893B0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93B00">
        <w:rPr>
          <w:bCs w:val="0"/>
          <w:sz w:val="24"/>
          <w:szCs w:val="24"/>
        </w:rPr>
        <w:fldChar w:fldCharType="begin"/>
      </w:r>
      <w:r w:rsidR="000F4365">
        <w:rPr>
          <w:bCs w:val="0"/>
          <w:sz w:val="24"/>
          <w:szCs w:val="24"/>
        </w:rPr>
        <w:instrText xml:space="preserve"> REF _Ref440291364 \r \h </w:instrText>
      </w:r>
      <w:r w:rsidR="00893B00">
        <w:rPr>
          <w:bCs w:val="0"/>
          <w:sz w:val="24"/>
          <w:szCs w:val="24"/>
        </w:rPr>
      </w:r>
      <w:r w:rsidR="00893B00">
        <w:rPr>
          <w:bCs w:val="0"/>
          <w:sz w:val="24"/>
          <w:szCs w:val="24"/>
        </w:rPr>
        <w:fldChar w:fldCharType="separate"/>
      </w:r>
      <w:r w:rsidR="00622333">
        <w:rPr>
          <w:bCs w:val="0"/>
          <w:sz w:val="24"/>
          <w:szCs w:val="24"/>
        </w:rPr>
        <w:t>3.3.8.1</w:t>
      </w:r>
      <w:r w:rsidR="00893B0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15" w:name="_Ref306114966"/>
      <w:bookmarkStart w:id="516" w:name="_Toc440361336"/>
      <w:bookmarkStart w:id="517" w:name="_Toc440376091"/>
      <w:bookmarkStart w:id="518" w:name="_Toc440376218"/>
      <w:bookmarkStart w:id="519" w:name="_Toc440382483"/>
      <w:bookmarkStart w:id="520" w:name="_Toc440447153"/>
      <w:bookmarkStart w:id="521" w:name="_Toc440620833"/>
      <w:bookmarkStart w:id="522" w:name="_Toc440631468"/>
      <w:bookmarkStart w:id="523" w:name="_Toc440875708"/>
      <w:bookmarkStart w:id="524" w:name="_Toc441131732"/>
      <w:bookmarkStart w:id="525" w:name="_Toc468352756"/>
      <w:bookmarkStart w:id="526" w:name="_Toc468352879"/>
      <w:bookmarkStart w:id="527" w:name="_Toc468355861"/>
      <w:bookmarkStart w:id="528" w:name="_Toc469480745"/>
      <w:bookmarkStart w:id="529" w:name="_Toc471898556"/>
      <w:r w:rsidRPr="00E71A48">
        <w:rPr>
          <w:szCs w:val="24"/>
        </w:rPr>
        <w:t>Разъяснение Документации по запросу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w:t>
      </w:r>
      <w:proofErr w:type="gramStart"/>
      <w:r w:rsidRPr="00E71A48">
        <w:rPr>
          <w:bCs w:val="0"/>
          <w:iCs/>
          <w:sz w:val="24"/>
          <w:szCs w:val="24"/>
        </w:rPr>
        <w:t>процессе</w:t>
      </w:r>
      <w:proofErr w:type="gramEnd"/>
      <w:r w:rsidRPr="00E71A48">
        <w:rPr>
          <w:bCs w:val="0"/>
          <w:iCs/>
          <w:sz w:val="24"/>
          <w:szCs w:val="24"/>
        </w:rPr>
        <w:t xml:space="preserve">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w:t>
      </w:r>
      <w:r w:rsidRPr="00E71A48">
        <w:rPr>
          <w:bCs w:val="0"/>
          <w:sz w:val="24"/>
          <w:szCs w:val="24"/>
        </w:rPr>
        <w:lastRenderedPageBreak/>
        <w:t xml:space="preserve">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w:t>
      </w:r>
      <w:proofErr w:type="gramStart"/>
      <w:r w:rsidRPr="00172B9E">
        <w:rPr>
          <w:bCs w:val="0"/>
          <w:iCs/>
          <w:sz w:val="24"/>
          <w:szCs w:val="24"/>
        </w:rPr>
        <w:t>тексте</w:t>
      </w:r>
      <w:proofErr w:type="gramEnd"/>
      <w:r w:rsidRPr="00172B9E">
        <w:rPr>
          <w:bCs w:val="0"/>
          <w:iCs/>
          <w:sz w:val="24"/>
          <w:szCs w:val="24"/>
        </w:rPr>
        <w:t xml:space="preserve"> ответа не будет указано иное. В </w:t>
      </w:r>
      <w:proofErr w:type="gramStart"/>
      <w:r w:rsidRPr="00172B9E">
        <w:rPr>
          <w:bCs w:val="0"/>
          <w:iCs/>
          <w:sz w:val="24"/>
          <w:szCs w:val="24"/>
        </w:rPr>
        <w:t>случае</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8369E">
        <w:fldChar w:fldCharType="begin"/>
      </w:r>
      <w:r w:rsidR="0038369E">
        <w:instrText xml:space="preserve"> REF _Ref440969856 \r \h  \* MERGEFORMAT </w:instrText>
      </w:r>
      <w:r w:rsidR="0038369E">
        <w:fldChar w:fldCharType="separate"/>
      </w:r>
      <w:r w:rsidR="00622333" w:rsidRPr="00622333">
        <w:rPr>
          <w:bCs w:val="0"/>
          <w:iCs/>
          <w:sz w:val="24"/>
          <w:szCs w:val="24"/>
        </w:rPr>
        <w:t>3.3.12</w:t>
      </w:r>
      <w:r w:rsidR="0038369E">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8369E">
        <w:fldChar w:fldCharType="begin"/>
      </w:r>
      <w:r w:rsidR="0038369E">
        <w:instrText xml:space="preserve"> REF _Ref440289401 \r \h  \* MERGEFORMAT </w:instrText>
      </w:r>
      <w:r w:rsidR="0038369E">
        <w:fldChar w:fldCharType="separate"/>
      </w:r>
      <w:r w:rsidR="00622333" w:rsidRPr="00622333">
        <w:rPr>
          <w:bCs w:val="0"/>
          <w:iCs/>
          <w:sz w:val="24"/>
          <w:szCs w:val="24"/>
        </w:rPr>
        <w:t>3.3.13</w:t>
      </w:r>
      <w:r w:rsidR="0038369E">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30" w:name="_Toc440361337"/>
      <w:bookmarkStart w:id="531" w:name="_Toc440376092"/>
      <w:bookmarkStart w:id="532" w:name="_Toc440376219"/>
      <w:bookmarkStart w:id="533" w:name="_Toc440382484"/>
      <w:bookmarkStart w:id="534" w:name="_Toc440447154"/>
      <w:bookmarkStart w:id="535" w:name="_Toc440620834"/>
      <w:bookmarkStart w:id="536" w:name="_Toc440631469"/>
      <w:bookmarkStart w:id="537" w:name="_Toc440875709"/>
      <w:bookmarkStart w:id="538" w:name="_Ref440969856"/>
      <w:bookmarkStart w:id="539" w:name="_Toc441131733"/>
      <w:bookmarkStart w:id="540" w:name="_Toc468352757"/>
      <w:bookmarkStart w:id="541" w:name="_Toc468352880"/>
      <w:bookmarkStart w:id="542" w:name="_Toc468355862"/>
      <w:bookmarkStart w:id="543" w:name="_Toc469480746"/>
      <w:bookmarkStart w:id="544" w:name="_Toc471898557"/>
      <w:r w:rsidRPr="00E71A48">
        <w:rPr>
          <w:szCs w:val="24"/>
        </w:rPr>
        <w:t>Внесение изменений в Документацию по запросу предложений.</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w:t>
      </w:r>
      <w:proofErr w:type="gramStart"/>
      <w:r w:rsidRPr="00E71A48">
        <w:rPr>
          <w:bCs w:val="0"/>
          <w:sz w:val="24"/>
          <w:szCs w:val="24"/>
        </w:rPr>
        <w:t>запросе</w:t>
      </w:r>
      <w:proofErr w:type="gramEnd"/>
      <w:r w:rsidRPr="00E71A48">
        <w:rPr>
          <w:bCs w:val="0"/>
          <w:sz w:val="24"/>
          <w:szCs w:val="24"/>
        </w:rPr>
        <w:t xml:space="preserve">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45" w:name="_Ref440289401"/>
      <w:bookmarkStart w:id="546" w:name="_Toc440361338"/>
      <w:bookmarkStart w:id="547" w:name="_Toc440376093"/>
      <w:bookmarkStart w:id="548" w:name="_Toc440376220"/>
      <w:bookmarkStart w:id="549" w:name="_Toc440382485"/>
      <w:bookmarkStart w:id="550" w:name="_Toc440447155"/>
      <w:bookmarkStart w:id="551" w:name="_Toc440620835"/>
      <w:bookmarkStart w:id="552" w:name="_Toc440631470"/>
      <w:bookmarkStart w:id="553" w:name="_Toc440875710"/>
      <w:bookmarkStart w:id="554" w:name="_Toc441131734"/>
      <w:bookmarkStart w:id="555" w:name="_Toc468352758"/>
      <w:bookmarkStart w:id="556" w:name="_Toc468352881"/>
      <w:bookmarkStart w:id="557" w:name="_Toc468355863"/>
      <w:bookmarkStart w:id="558" w:name="_Toc469480747"/>
      <w:bookmarkStart w:id="559" w:name="_Toc471898558"/>
      <w:r w:rsidRPr="00E71A48">
        <w:rPr>
          <w:szCs w:val="24"/>
        </w:rPr>
        <w:t>Продление срока окончания приема Заявок</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w:t>
      </w:r>
      <w:proofErr w:type="gramStart"/>
      <w:r w:rsidRPr="00E71A48">
        <w:rPr>
          <w:bCs w:val="0"/>
          <w:sz w:val="24"/>
          <w:szCs w:val="24"/>
        </w:rPr>
        <w:t>запросе</w:t>
      </w:r>
      <w:proofErr w:type="gramEnd"/>
      <w:r w:rsidRPr="00E71A48">
        <w:rPr>
          <w:bCs w:val="0"/>
          <w:sz w:val="24"/>
          <w:szCs w:val="24"/>
        </w:rPr>
        <w:t xml:space="preserve">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60" w:name="_Ref191386249"/>
    </w:p>
    <w:p w:rsidR="00AC1995" w:rsidRPr="00E71A48" w:rsidRDefault="00AC1995" w:rsidP="00E71A48">
      <w:pPr>
        <w:pStyle w:val="3"/>
        <w:spacing w:line="264" w:lineRule="auto"/>
        <w:rPr>
          <w:szCs w:val="24"/>
          <w:lang w:eastAsia="ru-RU"/>
        </w:rPr>
      </w:pPr>
      <w:bookmarkStart w:id="561" w:name="_Toc299701566"/>
      <w:bookmarkStart w:id="562" w:name="_Ref306176386"/>
      <w:bookmarkStart w:id="563" w:name="_Ref440285128"/>
      <w:bookmarkStart w:id="564" w:name="_Toc440361339"/>
      <w:bookmarkStart w:id="565" w:name="_Toc440376094"/>
      <w:bookmarkStart w:id="566" w:name="_Toc440376221"/>
      <w:bookmarkStart w:id="567" w:name="_Toc440382486"/>
      <w:bookmarkStart w:id="568" w:name="_Toc440447156"/>
      <w:bookmarkStart w:id="569" w:name="_Toc440620836"/>
      <w:bookmarkStart w:id="570" w:name="_Toc440631471"/>
      <w:bookmarkStart w:id="571" w:name="_Toc440875711"/>
      <w:bookmarkStart w:id="572" w:name="_Toc441131735"/>
      <w:bookmarkStart w:id="573" w:name="_Ref444178739"/>
      <w:bookmarkStart w:id="574" w:name="_Toc468352759"/>
      <w:bookmarkStart w:id="575" w:name="_Toc468352882"/>
      <w:bookmarkStart w:id="576" w:name="_Toc468355864"/>
      <w:bookmarkStart w:id="577" w:name="_Toc469480748"/>
      <w:bookmarkStart w:id="578" w:name="_Toc47189855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w:t>
      </w:r>
      <w:proofErr w:type="gramStart"/>
      <w:r w:rsidR="00932C0A" w:rsidRPr="00E71A48">
        <w:rPr>
          <w:bCs w:val="0"/>
          <w:sz w:val="24"/>
          <w:szCs w:val="24"/>
        </w:rPr>
        <w:t>составе</w:t>
      </w:r>
      <w:proofErr w:type="gramEnd"/>
      <w:r w:rsidR="00932C0A" w:rsidRPr="00E71A48">
        <w:rPr>
          <w:bCs w:val="0"/>
          <w:sz w:val="24"/>
          <w:szCs w:val="24"/>
        </w:rPr>
        <w:t xml:space="preserve">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8369E">
        <w:fldChar w:fldCharType="begin"/>
      </w:r>
      <w:r w:rsidR="0038369E">
        <w:instrText xml:space="preserve"> REF _Ref467168844 \r \h  \* MERGEFORMAT </w:instrText>
      </w:r>
      <w:r w:rsidR="0038369E">
        <w:fldChar w:fldCharType="separate"/>
      </w:r>
      <w:r w:rsidR="00622333" w:rsidRPr="00622333">
        <w:rPr>
          <w:sz w:val="24"/>
          <w:szCs w:val="24"/>
        </w:rPr>
        <w:t>3.3.14.3</w:t>
      </w:r>
      <w:r w:rsidR="0038369E">
        <w:fldChar w:fldCharType="end"/>
      </w:r>
      <w:r w:rsidRPr="00441EA0">
        <w:rPr>
          <w:sz w:val="24"/>
          <w:szCs w:val="24"/>
        </w:rPr>
        <w:t xml:space="preserve">) или путем внесения денежных средств на расчетный счет Заказчика (п. </w:t>
      </w:r>
      <w:r w:rsidR="0038369E">
        <w:fldChar w:fldCharType="begin"/>
      </w:r>
      <w:r w:rsidR="0038369E">
        <w:instrText xml:space="preserve"> REF _Ref442263553 \r \h  \* MERGEFORMAT </w:instrText>
      </w:r>
      <w:r w:rsidR="0038369E">
        <w:fldChar w:fldCharType="separate"/>
      </w:r>
      <w:r w:rsidR="00622333" w:rsidRPr="00622333">
        <w:rPr>
          <w:sz w:val="24"/>
          <w:szCs w:val="24"/>
        </w:rPr>
        <w:t>3.3.14.4</w:t>
      </w:r>
      <w:r w:rsidR="0038369E">
        <w:fldChar w:fldCharType="end"/>
      </w:r>
      <w:r w:rsidRPr="00441EA0">
        <w:rPr>
          <w:sz w:val="24"/>
          <w:szCs w:val="24"/>
        </w:rPr>
        <w:t xml:space="preserve">). Выбор способа обеспечения исполнения обязательств, связанных с участием в </w:t>
      </w:r>
      <w:proofErr w:type="gramStart"/>
      <w:r w:rsidRPr="00441EA0">
        <w:rPr>
          <w:sz w:val="24"/>
          <w:szCs w:val="24"/>
        </w:rPr>
        <w:t>Запросе</w:t>
      </w:r>
      <w:proofErr w:type="gramEnd"/>
      <w:r w:rsidRPr="00441EA0">
        <w:rPr>
          <w:sz w:val="24"/>
          <w:szCs w:val="24"/>
        </w:rPr>
        <w:t xml:space="preserve">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579" w:name="_Ref467168844"/>
      <w:r w:rsidRPr="00441EA0">
        <w:rPr>
          <w:sz w:val="24"/>
          <w:szCs w:val="24"/>
        </w:rPr>
        <w:t xml:space="preserve">В </w:t>
      </w:r>
      <w:proofErr w:type="gramStart"/>
      <w:r w:rsidRPr="00441EA0">
        <w:rPr>
          <w:sz w:val="24"/>
          <w:szCs w:val="24"/>
        </w:rPr>
        <w:t>случае</w:t>
      </w:r>
      <w:proofErr w:type="gramEnd"/>
      <w:r w:rsidRPr="00441EA0">
        <w:rPr>
          <w:sz w:val="24"/>
          <w:szCs w:val="24"/>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79"/>
      <w:r w:rsidRPr="00441EA0">
        <w:rPr>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0"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580"/>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893B00" w:rsidRPr="00BB7F61">
        <w:rPr>
          <w:sz w:val="24"/>
          <w:szCs w:val="24"/>
          <w:lang w:eastAsia="ru-RU"/>
        </w:rPr>
        <w:fldChar w:fldCharType="begin"/>
      </w:r>
      <w:r w:rsidR="003C2207" w:rsidRPr="00BB7F61">
        <w:rPr>
          <w:sz w:val="24"/>
          <w:szCs w:val="24"/>
          <w:lang w:eastAsia="ru-RU"/>
        </w:rPr>
        <w:instrText xml:space="preserve"> REF _Ref440272678 \r \h </w:instrText>
      </w:r>
      <w:r w:rsidR="00893B00" w:rsidRPr="00BB7F61">
        <w:rPr>
          <w:sz w:val="24"/>
          <w:szCs w:val="24"/>
          <w:lang w:eastAsia="ru-RU"/>
        </w:rPr>
      </w:r>
      <w:r w:rsidR="00893B00" w:rsidRPr="00BB7F61">
        <w:rPr>
          <w:sz w:val="24"/>
          <w:szCs w:val="24"/>
          <w:lang w:eastAsia="ru-RU"/>
        </w:rPr>
        <w:fldChar w:fldCharType="separate"/>
      </w:r>
      <w:r w:rsidR="00622333">
        <w:rPr>
          <w:sz w:val="24"/>
          <w:szCs w:val="24"/>
          <w:lang w:eastAsia="ru-RU"/>
        </w:rPr>
        <w:t>5.14</w:t>
      </w:r>
      <w:r w:rsidR="00893B00"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1" w:name="_Ref307586570"/>
      <w:r w:rsidRPr="00BB7F61">
        <w:rPr>
          <w:sz w:val="24"/>
          <w:szCs w:val="24"/>
        </w:rPr>
        <w:t xml:space="preserve">В </w:t>
      </w:r>
      <w:proofErr w:type="gramStart"/>
      <w:r w:rsidRPr="00BB7F61">
        <w:rPr>
          <w:sz w:val="24"/>
          <w:szCs w:val="24"/>
        </w:rPr>
        <w:t>соглашении</w:t>
      </w:r>
      <w:proofErr w:type="gramEnd"/>
      <w:r w:rsidRPr="00BB7F61">
        <w:rPr>
          <w:sz w:val="24"/>
          <w:szCs w:val="24"/>
        </w:rPr>
        <w:t xml:space="preserve"> о неустойке должно быть указано</w:t>
      </w:r>
      <w:bookmarkStart w:id="582"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581"/>
      <w:bookmarkEnd w:id="582"/>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38369E">
        <w:fldChar w:fldCharType="begin"/>
      </w:r>
      <w:r w:rsidR="0038369E">
        <w:instrText xml:space="preserve"> REF _Ref306008743 \r \h  \* MERGEFORMAT </w:instrText>
      </w:r>
      <w:r w:rsidR="0038369E">
        <w:fldChar w:fldCharType="separate"/>
      </w:r>
      <w:r w:rsidR="00622333" w:rsidRPr="00622333">
        <w:rPr>
          <w:bCs w:val="0"/>
          <w:sz w:val="24"/>
          <w:szCs w:val="24"/>
        </w:rPr>
        <w:t>3.3.4</w:t>
      </w:r>
      <w:r w:rsidR="0038369E">
        <w:fldChar w:fldCharType="end"/>
      </w:r>
      <w:r w:rsidR="00932C0A" w:rsidRPr="00441EA0">
        <w:rPr>
          <w:bCs w:val="0"/>
          <w:sz w:val="24"/>
          <w:szCs w:val="24"/>
        </w:rPr>
        <w:t xml:space="preserve">) после истечения срока окончания подачи заявок (п.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w:t>
      </w:r>
      <w:r w:rsidRPr="00E71A48">
        <w:rPr>
          <w:bCs w:val="0"/>
          <w:sz w:val="24"/>
          <w:szCs w:val="24"/>
        </w:rPr>
        <w:lastRenderedPageBreak/>
        <w:t xml:space="preserve">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93B00">
        <w:rPr>
          <w:bCs w:val="0"/>
          <w:sz w:val="24"/>
          <w:szCs w:val="24"/>
        </w:rPr>
        <w:fldChar w:fldCharType="begin"/>
      </w:r>
      <w:r w:rsidR="008D54B2">
        <w:rPr>
          <w:bCs w:val="0"/>
          <w:sz w:val="24"/>
          <w:szCs w:val="24"/>
        </w:rPr>
        <w:instrText xml:space="preserve"> REF _Ref468355339 \r \h </w:instrText>
      </w:r>
      <w:r w:rsidR="00893B00">
        <w:rPr>
          <w:bCs w:val="0"/>
          <w:sz w:val="24"/>
          <w:szCs w:val="24"/>
        </w:rPr>
      </w:r>
      <w:r w:rsidR="00893B00">
        <w:rPr>
          <w:bCs w:val="0"/>
          <w:sz w:val="24"/>
          <w:szCs w:val="24"/>
        </w:rPr>
        <w:fldChar w:fldCharType="separate"/>
      </w:r>
      <w:r w:rsidR="00622333">
        <w:rPr>
          <w:bCs w:val="0"/>
          <w:sz w:val="24"/>
          <w:szCs w:val="24"/>
        </w:rPr>
        <w:t>3.12</w:t>
      </w:r>
      <w:r w:rsidR="00893B0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_Ref468202391 \r \h </w:instrText>
      </w:r>
      <w:r w:rsidR="00893B00">
        <w:rPr>
          <w:bCs w:val="0"/>
          <w:sz w:val="24"/>
          <w:szCs w:val="24"/>
        </w:rPr>
      </w:r>
      <w:r w:rsidR="00893B00">
        <w:rPr>
          <w:bCs w:val="0"/>
          <w:sz w:val="24"/>
          <w:szCs w:val="24"/>
        </w:rPr>
        <w:fldChar w:fldCharType="separate"/>
      </w:r>
      <w:r w:rsidR="00622333">
        <w:rPr>
          <w:bCs w:val="0"/>
          <w:sz w:val="24"/>
          <w:szCs w:val="24"/>
        </w:rPr>
        <w:t>3.13</w:t>
      </w:r>
      <w:r w:rsidR="00893B00">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3" w:name="_Ref307563802"/>
      <w:r w:rsidRPr="00E71A48">
        <w:rPr>
          <w:bCs/>
          <w:sz w:val="24"/>
          <w:szCs w:val="24"/>
        </w:rPr>
        <w:t xml:space="preserve">В </w:t>
      </w:r>
      <w:proofErr w:type="gramStart"/>
      <w:r w:rsidRPr="00BB7F61">
        <w:rPr>
          <w:sz w:val="24"/>
          <w:szCs w:val="24"/>
        </w:rPr>
        <w:t>случаях</w:t>
      </w:r>
      <w:proofErr w:type="gramEnd"/>
      <w:r w:rsidRPr="00BB7F61">
        <w:rPr>
          <w:sz w:val="24"/>
          <w:szCs w:val="24"/>
        </w:rPr>
        <w:t xml:space="preserve">, указанных в п. </w:t>
      </w:r>
      <w:r w:rsidR="0038369E">
        <w:fldChar w:fldCharType="begin"/>
      </w:r>
      <w:r w:rsidR="0038369E">
        <w:instrText xml:space="preserve"> REF _Ref305753174 \r \h  \* MERGEFORMAT </w:instrText>
      </w:r>
      <w:r w:rsidR="0038369E">
        <w:fldChar w:fldCharType="separate"/>
      </w:r>
      <w:r w:rsidR="00622333" w:rsidRPr="00622333">
        <w:rPr>
          <w:sz w:val="24"/>
          <w:szCs w:val="24"/>
        </w:rPr>
        <w:t>3.3.14.3.2</w:t>
      </w:r>
      <w:r w:rsidR="0038369E">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583"/>
      <w:r w:rsidR="000A7A8E" w:rsidRPr="00BB7F61">
        <w:rPr>
          <w:sz w:val="24"/>
          <w:szCs w:val="24"/>
        </w:rPr>
        <w:t>3% от стоимости Заявки, с учетом НДС.</w:t>
      </w:r>
    </w:p>
    <w:p w:rsidR="00932C0A" w:rsidRPr="00BB7F61" w:rsidRDefault="009C744E"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4" w:name="_Ref299109207"/>
      <w:bookmarkStart w:id="585"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84"/>
      <w:bookmarkEnd w:id="585"/>
    </w:p>
    <w:p w:rsidR="00F21407" w:rsidRPr="00F21407" w:rsidRDefault="00F21407" w:rsidP="00EB2EFF">
      <w:pPr>
        <w:pStyle w:val="affffff0"/>
        <w:widowControl w:val="0"/>
        <w:numPr>
          <w:ilvl w:val="0"/>
          <w:numId w:val="85"/>
        </w:numPr>
        <w:tabs>
          <w:tab w:val="left" w:pos="1985"/>
        </w:tabs>
        <w:suppressAutoHyphens w:val="0"/>
        <w:spacing w:line="264" w:lineRule="auto"/>
        <w:ind w:left="709" w:firstLine="0"/>
        <w:rPr>
          <w:bCs/>
          <w:sz w:val="24"/>
          <w:szCs w:val="24"/>
        </w:rPr>
      </w:pPr>
      <w:bookmarkStart w:id="586" w:name="_Ref468351365"/>
      <w:r w:rsidRPr="00BB7F61">
        <w:rPr>
          <w:sz w:val="24"/>
          <w:szCs w:val="24"/>
        </w:rPr>
        <w:t xml:space="preserve">Участник должен предоставить </w:t>
      </w:r>
      <w:r w:rsidRPr="003D2AFB">
        <w:rPr>
          <w:b/>
          <w:sz w:val="24"/>
          <w:szCs w:val="24"/>
        </w:rPr>
        <w:t>оригинал соглашения о неустойке</w:t>
      </w:r>
      <w:r w:rsidRPr="00BB7F61">
        <w:rPr>
          <w:sz w:val="24"/>
          <w:szCs w:val="24"/>
        </w:rPr>
        <w:t xml:space="preserve"> (подраздел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Pr="00BB7F61">
        <w:rPr>
          <w:sz w:val="24"/>
          <w:szCs w:val="24"/>
        </w:rPr>
        <w:t>), а</w:t>
      </w:r>
      <w:r w:rsidRPr="00F21407">
        <w:rPr>
          <w:bCs/>
          <w:sz w:val="24"/>
          <w:szCs w:val="24"/>
        </w:rPr>
        <w:t xml:space="preserve"> также </w:t>
      </w:r>
      <w:r w:rsidRPr="003D2AFB">
        <w:rPr>
          <w:b/>
          <w:bCs/>
          <w:sz w:val="24"/>
          <w:szCs w:val="24"/>
        </w:rPr>
        <w:t>Расписку сдачи-приемки соглашения о неустойке</w:t>
      </w:r>
      <w:r w:rsidRPr="00F21407">
        <w:rPr>
          <w:bCs/>
          <w:sz w:val="24"/>
          <w:szCs w:val="24"/>
        </w:rPr>
        <w:t xml:space="preserve">,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38369E">
        <w:fldChar w:fldCharType="begin"/>
      </w:r>
      <w:r w:rsidR="0038369E">
        <w:instrText xml:space="preserve"> REF _Ref441574460 \r \h  \* MERGEFORMAT </w:instrText>
      </w:r>
      <w:r w:rsidR="0038369E">
        <w:fldChar w:fldCharType="separate"/>
      </w:r>
      <w:r w:rsidR="00622333" w:rsidRPr="00622333">
        <w:rPr>
          <w:sz w:val="24"/>
          <w:szCs w:val="24"/>
          <w:lang w:eastAsia="ru-RU"/>
        </w:rPr>
        <w:t>5.15</w:t>
      </w:r>
      <w:r w:rsidR="0038369E">
        <w:fldChar w:fldCharType="end"/>
      </w:r>
      <w:r w:rsidRPr="00F21407">
        <w:rPr>
          <w:bCs/>
          <w:sz w:val="24"/>
          <w:szCs w:val="24"/>
        </w:rPr>
        <w:t xml:space="preserve">), в срок не позднее даты и времени окончания приема заявок, указанных в пункте </w:t>
      </w:r>
      <w:r w:rsidR="0038369E">
        <w:fldChar w:fldCharType="begin"/>
      </w:r>
      <w:r w:rsidR="0038369E">
        <w:instrText xml:space="preserve"> REF _Ref440289953 \r \h  \* MERGEFORMAT </w:instrText>
      </w:r>
      <w:r w:rsidR="0038369E">
        <w:fldChar w:fldCharType="separate"/>
      </w:r>
      <w:r w:rsidR="00622333" w:rsidRPr="00622333">
        <w:rPr>
          <w:sz w:val="24"/>
          <w:szCs w:val="24"/>
        </w:rPr>
        <w:t>3.4.1.3</w:t>
      </w:r>
      <w:r w:rsidR="0038369E">
        <w:fldChar w:fldCharType="end"/>
      </w:r>
      <w:r w:rsidRPr="00F21407">
        <w:rPr>
          <w:bCs/>
          <w:sz w:val="24"/>
          <w:szCs w:val="24"/>
        </w:rPr>
        <w:t xml:space="preserve"> настоящей Документации, по адресу: </w:t>
      </w:r>
      <w:r w:rsidR="003D2AFB" w:rsidRPr="00E2197F">
        <w:rPr>
          <w:b/>
          <w:sz w:val="24"/>
          <w:szCs w:val="24"/>
        </w:rPr>
        <w:t xml:space="preserve">РФ, 214019, г. Смоленск, ул. </w:t>
      </w:r>
      <w:proofErr w:type="spellStart"/>
      <w:r w:rsidR="003D2AFB" w:rsidRPr="00E2197F">
        <w:rPr>
          <w:b/>
          <w:sz w:val="24"/>
          <w:szCs w:val="24"/>
        </w:rPr>
        <w:t>Тенишевой</w:t>
      </w:r>
      <w:proofErr w:type="spellEnd"/>
      <w:r w:rsidR="003D2AFB" w:rsidRPr="00E2197F">
        <w:rPr>
          <w:b/>
          <w:sz w:val="24"/>
          <w:szCs w:val="24"/>
        </w:rPr>
        <w:t xml:space="preserve">, д. 33, </w:t>
      </w:r>
      <w:proofErr w:type="spellStart"/>
      <w:r w:rsidR="003D2AFB" w:rsidRPr="00E2197F">
        <w:rPr>
          <w:b/>
          <w:sz w:val="24"/>
          <w:szCs w:val="24"/>
        </w:rPr>
        <w:t>каб</w:t>
      </w:r>
      <w:proofErr w:type="spellEnd"/>
      <w:r w:rsidR="003D2AFB" w:rsidRPr="00E2197F">
        <w:rPr>
          <w:b/>
          <w:sz w:val="24"/>
          <w:szCs w:val="24"/>
        </w:rPr>
        <w:t>. 111</w:t>
      </w:r>
      <w:r w:rsidR="003D2AFB" w:rsidRPr="00E2197F">
        <w:rPr>
          <w:sz w:val="24"/>
          <w:szCs w:val="24"/>
        </w:rPr>
        <w:t>, исполнительный сотрудник – Лебедев Александр Александрович, контактный телефон (4812) 42-95-08</w:t>
      </w:r>
      <w:r w:rsidRPr="00F21407">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586"/>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w:t>
      </w:r>
      <w:proofErr w:type="gramStart"/>
      <w:r w:rsidRPr="00F21407">
        <w:rPr>
          <w:sz w:val="24"/>
          <w:szCs w:val="24"/>
        </w:rPr>
        <w:t>соответствии</w:t>
      </w:r>
      <w:proofErr w:type="gramEnd"/>
      <w:r w:rsidRPr="00F21407">
        <w:rPr>
          <w:sz w:val="24"/>
          <w:szCs w:val="24"/>
        </w:rPr>
        <w:t xml:space="preserve"> с пунктом </w:t>
      </w:r>
      <w:r w:rsidR="0038369E">
        <w:fldChar w:fldCharType="begin"/>
      </w:r>
      <w:r w:rsidR="0038369E">
        <w:instrText xml:space="preserve"> REF _Ref191386085 \r \h  \* MERGEFORMAT </w:instrText>
      </w:r>
      <w:r w:rsidR="0038369E">
        <w:fldChar w:fldCharType="separate"/>
      </w:r>
      <w:r w:rsidR="00622333" w:rsidRPr="00622333">
        <w:rPr>
          <w:sz w:val="24"/>
          <w:szCs w:val="24"/>
        </w:rPr>
        <w:t>1.1.1</w:t>
      </w:r>
      <w:r w:rsidR="0038369E">
        <w:fldChar w:fldCharType="end"/>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предмет Договора в </w:t>
      </w:r>
      <w:proofErr w:type="gramStart"/>
      <w:r w:rsidRPr="00F21407">
        <w:rPr>
          <w:sz w:val="24"/>
          <w:szCs w:val="24"/>
        </w:rPr>
        <w:t>соответствии</w:t>
      </w:r>
      <w:proofErr w:type="gramEnd"/>
      <w:r w:rsidRPr="00F21407">
        <w:rPr>
          <w:sz w:val="24"/>
          <w:szCs w:val="24"/>
        </w:rPr>
        <w:t xml:space="preserve"> с пунктом </w:t>
      </w:r>
      <w:r w:rsidR="0038369E">
        <w:fldChar w:fldCharType="begin"/>
      </w:r>
      <w:r w:rsidR="0038369E">
        <w:instrText xml:space="preserve"> REF _Ref303323780 \r \h  \* MERGEFORMAT </w:instrText>
      </w:r>
      <w:r w:rsidR="0038369E">
        <w:fldChar w:fldCharType="separate"/>
      </w:r>
      <w:r w:rsidR="00622333" w:rsidRPr="00622333">
        <w:rPr>
          <w:sz w:val="24"/>
          <w:szCs w:val="24"/>
        </w:rPr>
        <w:t>1.1.4</w:t>
      </w:r>
      <w:r w:rsidR="0038369E">
        <w:fldChar w:fldCharType="end"/>
      </w:r>
      <w:r w:rsidRPr="00F21407">
        <w:rPr>
          <w:sz w:val="24"/>
          <w:szCs w:val="24"/>
        </w:rPr>
        <w:t>.</w:t>
      </w:r>
    </w:p>
    <w:p w:rsidR="00F21407" w:rsidRPr="00441EA0" w:rsidRDefault="00F21407" w:rsidP="00EB2EFF">
      <w:pPr>
        <w:pStyle w:val="affffff0"/>
        <w:widowControl w:val="0"/>
        <w:numPr>
          <w:ilvl w:val="0"/>
          <w:numId w:val="85"/>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38369E">
        <w:fldChar w:fldCharType="begin"/>
      </w:r>
      <w:r w:rsidR="0038369E">
        <w:instrText xml:space="preserve"> REF _Ref468351375 \r \h  \* MERGEFORMAT </w:instrText>
      </w:r>
      <w:r w:rsidR="0038369E">
        <w:fldChar w:fldCharType="separate"/>
      </w:r>
      <w:r w:rsidR="00622333" w:rsidRPr="00622333">
        <w:rPr>
          <w:sz w:val="24"/>
          <w:szCs w:val="24"/>
        </w:rPr>
        <w:t>3.3.14.5</w:t>
      </w:r>
      <w:r w:rsidR="0038369E">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87" w:name="_Ref442263553"/>
      <w:bookmarkStart w:id="588" w:name="_Ref442189545"/>
      <w:r w:rsidRPr="00441EA0">
        <w:rPr>
          <w:sz w:val="24"/>
          <w:szCs w:val="24"/>
        </w:rPr>
        <w:t xml:space="preserve">В </w:t>
      </w:r>
      <w:proofErr w:type="gramStart"/>
      <w:r w:rsidRPr="00441EA0">
        <w:rPr>
          <w:sz w:val="24"/>
          <w:szCs w:val="24"/>
        </w:rPr>
        <w:t>случае</w:t>
      </w:r>
      <w:proofErr w:type="gramEnd"/>
      <w:r w:rsidRPr="00441EA0">
        <w:rPr>
          <w:sz w:val="24"/>
          <w:szCs w:val="24"/>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87"/>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8369E">
        <w:fldChar w:fldCharType="begin"/>
      </w:r>
      <w:r w:rsidR="0038369E">
        <w:instrText xml:space="preserve"> REF _Ref440289953 \r \h  \* MERGEFORMAT </w:instrText>
      </w:r>
      <w:r w:rsidR="0038369E">
        <w:fldChar w:fldCharType="separate"/>
      </w:r>
      <w:r w:rsidR="00622333" w:rsidRPr="00622333">
        <w:rPr>
          <w:szCs w:val="24"/>
        </w:rPr>
        <w:t>3.4.1.3</w:t>
      </w:r>
      <w:r w:rsidR="0038369E">
        <w:fldChar w:fldCharType="end"/>
      </w:r>
      <w:r w:rsidRPr="00441EA0">
        <w:rPr>
          <w:szCs w:val="24"/>
        </w:rPr>
        <w:t xml:space="preserve">). В </w:t>
      </w:r>
      <w:proofErr w:type="gramStart"/>
      <w:r w:rsidRPr="00441EA0">
        <w:rPr>
          <w:szCs w:val="24"/>
        </w:rPr>
        <w:t>случае</w:t>
      </w:r>
      <w:proofErr w:type="gramEnd"/>
      <w:r w:rsidRPr="00441EA0">
        <w:rPr>
          <w:szCs w:val="24"/>
        </w:rPr>
        <w:t xml:space="preserve">, если на момент истечения срока окончания приема Заявок (п. </w:t>
      </w:r>
      <w:r w:rsidR="0038369E">
        <w:fldChar w:fldCharType="begin"/>
      </w:r>
      <w:r w:rsidR="0038369E">
        <w:instrText xml:space="preserve"> REF _Ref440289953 \r \h  \* MERGEFORMAT </w:instrText>
      </w:r>
      <w:r w:rsidR="0038369E">
        <w:fldChar w:fldCharType="separate"/>
      </w:r>
      <w:r w:rsidR="00622333" w:rsidRPr="00622333">
        <w:rPr>
          <w:szCs w:val="24"/>
        </w:rPr>
        <w:t>3.4.1.3</w:t>
      </w:r>
      <w:r w:rsidR="0038369E">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w:t>
      </w:r>
      <w:proofErr w:type="gramEnd"/>
      <w:r w:rsidRPr="00441EA0">
        <w:rPr>
          <w:szCs w:val="24"/>
        </w:rPr>
        <w:t xml:space="preserve">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 xml:space="preserve">и помощи системы «Банк-Клиент») должно быть подано Участником в составе документов, входящих в Заявку. В платежном </w:t>
      </w:r>
      <w:proofErr w:type="gramStart"/>
      <w:r w:rsidRPr="00441EA0">
        <w:rPr>
          <w:szCs w:val="24"/>
        </w:rPr>
        <w:t>поручении</w:t>
      </w:r>
      <w:proofErr w:type="gramEnd"/>
      <w:r w:rsidRPr="00441EA0">
        <w:rPr>
          <w:szCs w:val="24"/>
        </w:rPr>
        <w:t xml:space="preserve"> обязательно указывать назначение платежа «01. Оплата финансового </w:t>
      </w:r>
      <w:r w:rsidRPr="00441EA0">
        <w:rPr>
          <w:szCs w:val="24"/>
        </w:rPr>
        <w:lastRenderedPageBreak/>
        <w:t xml:space="preserve">обеспечения заявки на участие в закупочной процедуре, номер лота, номер извещения:____. НДС не облагается». В </w:t>
      </w:r>
      <w:proofErr w:type="gramStart"/>
      <w:r w:rsidRPr="00441EA0">
        <w:rPr>
          <w:szCs w:val="24"/>
        </w:rPr>
        <w:t>случае</w:t>
      </w:r>
      <w:proofErr w:type="gramEnd"/>
      <w:r w:rsidRPr="00441EA0">
        <w:rPr>
          <w:szCs w:val="24"/>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8369E">
        <w:fldChar w:fldCharType="begin"/>
      </w:r>
      <w:r w:rsidR="0038369E">
        <w:instrText xml:space="preserve"> REF _Ref55335823 \r \h  \* MERGEFORMAT </w:instrText>
      </w:r>
      <w:r w:rsidR="0038369E">
        <w:fldChar w:fldCharType="separate"/>
      </w:r>
      <w:r w:rsidR="00622333" w:rsidRPr="00622333">
        <w:rPr>
          <w:rFonts w:eastAsia="Calibri"/>
          <w:szCs w:val="24"/>
          <w:lang w:eastAsia="en-US"/>
        </w:rPr>
        <w:t>5.7</w:t>
      </w:r>
      <w:r w:rsidR="0038369E">
        <w:fldChar w:fldCharType="end"/>
      </w:r>
      <w:r w:rsidRPr="00441EA0">
        <w:rPr>
          <w:rFonts w:eastAsia="Calibri"/>
          <w:szCs w:val="24"/>
          <w:lang w:eastAsia="en-US"/>
        </w:rPr>
        <w:t xml:space="preserve">) Участник обязан направить на электронную почту </w:t>
      </w:r>
      <w:r w:rsidR="00142E76">
        <w:rPr>
          <w:iCs/>
          <w:szCs w:val="24"/>
        </w:rPr>
        <w:t>ведущему</w:t>
      </w:r>
      <w:r w:rsidR="00142E76" w:rsidRPr="002E64AB">
        <w:rPr>
          <w:iCs/>
          <w:szCs w:val="24"/>
        </w:rPr>
        <w:t xml:space="preserve"> специалист</w:t>
      </w:r>
      <w:r w:rsidR="00142E76">
        <w:rPr>
          <w:iCs/>
          <w:szCs w:val="24"/>
        </w:rPr>
        <w:t>у</w:t>
      </w:r>
      <w:r w:rsidR="00142E76" w:rsidRPr="002E64AB">
        <w:rPr>
          <w:iCs/>
          <w:szCs w:val="24"/>
        </w:rPr>
        <w:t xml:space="preserve"> </w:t>
      </w:r>
      <w:r w:rsidR="00142E76" w:rsidRPr="002E64AB">
        <w:rPr>
          <w:szCs w:val="24"/>
        </w:rPr>
        <w:t xml:space="preserve">отдела закупочной деятельности Управления логистики и </w:t>
      </w:r>
      <w:r w:rsidR="00142E76" w:rsidRPr="00E5650F">
        <w:rPr>
          <w:szCs w:val="24"/>
        </w:rPr>
        <w:t>материально-технического обеспечения филиала ПАО «МРСК Центра» - «Смоленскэнерго»</w:t>
      </w:r>
      <w:r w:rsidR="00142E76" w:rsidRPr="00E5650F">
        <w:rPr>
          <w:rFonts w:eastAsia="Calibri"/>
          <w:szCs w:val="24"/>
          <w:lang w:eastAsia="en-US"/>
        </w:rPr>
        <w:t xml:space="preserve"> Лебедеву Александру Александровичу</w:t>
      </w:r>
      <w:proofErr w:type="gramEnd"/>
      <w:r w:rsidR="00142E76" w:rsidRPr="00E5650F">
        <w:rPr>
          <w:rFonts w:eastAsia="Calibri"/>
          <w:szCs w:val="24"/>
          <w:lang w:eastAsia="en-US"/>
        </w:rPr>
        <w:t xml:space="preserve"> - контактный телефон </w:t>
      </w:r>
      <w:r w:rsidR="00142E76" w:rsidRPr="00E5650F">
        <w:rPr>
          <w:rFonts w:eastAsia="Calibri"/>
          <w:iCs/>
          <w:szCs w:val="24"/>
          <w:lang w:eastAsia="en-US"/>
        </w:rPr>
        <w:t>(4812) 42-95-08</w:t>
      </w:r>
      <w:r w:rsidR="00142E76" w:rsidRPr="00E5650F">
        <w:rPr>
          <w:rFonts w:eastAsia="Calibri"/>
          <w:szCs w:val="24"/>
          <w:lang w:eastAsia="en-US"/>
        </w:rPr>
        <w:t xml:space="preserve">, адрес электронной почты: </w:t>
      </w:r>
      <w:hyperlink r:id="rId34" w:history="1">
        <w:r w:rsidR="00142E76" w:rsidRPr="00E5650F">
          <w:rPr>
            <w:rStyle w:val="a7"/>
          </w:rPr>
          <w:t>Lebedev.AAL@mrsk-1.ru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38369E">
        <w:fldChar w:fldCharType="begin"/>
      </w:r>
      <w:r w:rsidR="0038369E">
        <w:instrText xml:space="preserve"> REF _Ref440289953 \r \h  \* MERGEFORMAT </w:instrText>
      </w:r>
      <w:r w:rsidR="0038369E">
        <w:fldChar w:fldCharType="separate"/>
      </w:r>
      <w:r w:rsidR="00622333" w:rsidRPr="00622333">
        <w:rPr>
          <w:szCs w:val="24"/>
        </w:rPr>
        <w:t>3.4.1.3</w:t>
      </w:r>
      <w:r w:rsidR="0038369E">
        <w:fldChar w:fldCharType="end"/>
      </w:r>
      <w:r w:rsidRPr="00441EA0">
        <w:rPr>
          <w:szCs w:val="24"/>
        </w:rPr>
        <w:t>).</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bookmarkStart w:id="589"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w:t>
      </w:r>
      <w:proofErr w:type="gramStart"/>
      <w:r w:rsidRPr="00441EA0">
        <w:rPr>
          <w:szCs w:val="24"/>
        </w:rPr>
        <w:t>качестве</w:t>
      </w:r>
      <w:proofErr w:type="gramEnd"/>
      <w:r w:rsidRPr="00441EA0">
        <w:rPr>
          <w:szCs w:val="24"/>
        </w:rPr>
        <w:t xml:space="preserve"> обеспечения обязательств, связанных с участием в Запросе предложений и подачей Заявки:</w:t>
      </w:r>
      <w:bookmarkEnd w:id="589"/>
    </w:p>
    <w:p w:rsidR="00142E76" w:rsidRPr="00E5650F" w:rsidRDefault="00142E76" w:rsidP="00142E76">
      <w:pPr>
        <w:pStyle w:val="aff6"/>
        <w:numPr>
          <w:ilvl w:val="0"/>
          <w:numId w:val="0"/>
        </w:numPr>
        <w:snapToGrid w:val="0"/>
        <w:spacing w:before="100" w:beforeAutospacing="1" w:line="240" w:lineRule="auto"/>
        <w:ind w:left="2160"/>
        <w:rPr>
          <w:sz w:val="24"/>
          <w:szCs w:val="24"/>
          <w:u w:val="single"/>
        </w:rPr>
      </w:pPr>
      <w:r w:rsidRPr="00E5650F">
        <w:rPr>
          <w:sz w:val="24"/>
          <w:szCs w:val="24"/>
          <w:u w:val="single"/>
        </w:rPr>
        <w:t xml:space="preserve">Получатель платежа: </w:t>
      </w:r>
      <w:r w:rsidRPr="00E5650F">
        <w:rPr>
          <w:b/>
          <w:sz w:val="24"/>
          <w:szCs w:val="24"/>
          <w:u w:val="single"/>
        </w:rPr>
        <w:t>филиал  ПАО «МРСК Центра» - «Смоленскэнерго»</w:t>
      </w:r>
    </w:p>
    <w:p w:rsidR="00142E76" w:rsidRPr="00E5650F" w:rsidRDefault="00142E76" w:rsidP="00142E76">
      <w:pPr>
        <w:pStyle w:val="aff6"/>
        <w:numPr>
          <w:ilvl w:val="0"/>
          <w:numId w:val="84"/>
        </w:numPr>
        <w:tabs>
          <w:tab w:val="clear" w:pos="1134"/>
          <w:tab w:val="left" w:pos="2127"/>
        </w:tabs>
        <w:suppressAutoHyphens w:val="0"/>
        <w:spacing w:before="240" w:line="240" w:lineRule="auto"/>
        <w:ind w:left="2846" w:hanging="357"/>
        <w:rPr>
          <w:sz w:val="24"/>
          <w:szCs w:val="24"/>
        </w:rPr>
      </w:pPr>
      <w:r w:rsidRPr="00E5650F">
        <w:rPr>
          <w:sz w:val="24"/>
          <w:szCs w:val="24"/>
        </w:rPr>
        <w:t>ИНН/КПП: 6901067107/673102001</w:t>
      </w:r>
    </w:p>
    <w:p w:rsidR="00142E76" w:rsidRPr="00E5650F" w:rsidRDefault="00142E76" w:rsidP="00142E76">
      <w:pPr>
        <w:pStyle w:val="aff6"/>
        <w:numPr>
          <w:ilvl w:val="0"/>
          <w:numId w:val="0"/>
        </w:numPr>
        <w:tabs>
          <w:tab w:val="left" w:pos="2127"/>
        </w:tabs>
        <w:spacing w:line="240" w:lineRule="auto"/>
        <w:ind w:left="2847"/>
      </w:pPr>
      <w:proofErr w:type="gramStart"/>
      <w:r w:rsidRPr="00E5650F">
        <w:rPr>
          <w:sz w:val="24"/>
          <w:szCs w:val="24"/>
        </w:rPr>
        <w:t>р</w:t>
      </w:r>
      <w:proofErr w:type="gramEnd"/>
      <w:r w:rsidRPr="00E5650F">
        <w:rPr>
          <w:sz w:val="24"/>
          <w:szCs w:val="24"/>
        </w:rPr>
        <w:t>/с: 40702810623250000008 в филиале Банка ВТБ (ПАО) в  г. Воронеже</w:t>
      </w:r>
    </w:p>
    <w:p w:rsidR="00142E76" w:rsidRPr="00E5650F" w:rsidRDefault="00142E76" w:rsidP="00142E76">
      <w:pPr>
        <w:pStyle w:val="aff6"/>
        <w:numPr>
          <w:ilvl w:val="0"/>
          <w:numId w:val="0"/>
        </w:numPr>
        <w:tabs>
          <w:tab w:val="left" w:pos="2127"/>
        </w:tabs>
        <w:spacing w:line="240" w:lineRule="auto"/>
        <w:ind w:left="2847"/>
      </w:pPr>
      <w:r w:rsidRPr="00E5650F">
        <w:rPr>
          <w:sz w:val="24"/>
          <w:szCs w:val="24"/>
        </w:rPr>
        <w:t>БИК: 042007835</w:t>
      </w:r>
    </w:p>
    <w:p w:rsidR="00142E76" w:rsidRPr="00E5650F" w:rsidRDefault="00142E76" w:rsidP="00142E76">
      <w:pPr>
        <w:spacing w:line="240" w:lineRule="auto"/>
        <w:rPr>
          <w:bCs w:val="0"/>
          <w:sz w:val="24"/>
          <w:szCs w:val="24"/>
          <w:lang w:eastAsia="ru-RU"/>
        </w:rPr>
      </w:pPr>
      <w:r w:rsidRPr="00E5650F">
        <w:rPr>
          <w:sz w:val="24"/>
          <w:szCs w:val="24"/>
        </w:rPr>
        <w:t xml:space="preserve">                                   к/с: </w:t>
      </w:r>
      <w:r w:rsidRPr="00E5650F">
        <w:rPr>
          <w:bCs w:val="0"/>
          <w:sz w:val="24"/>
          <w:szCs w:val="24"/>
          <w:lang w:eastAsia="ru-RU"/>
        </w:rPr>
        <w:t xml:space="preserve">30101810100000000835 </w:t>
      </w:r>
    </w:p>
    <w:p w:rsidR="00BB7F61" w:rsidRDefault="00BB7F61" w:rsidP="00BB7F61">
      <w:pPr>
        <w:pStyle w:val="aff6"/>
        <w:numPr>
          <w:ilvl w:val="0"/>
          <w:numId w:val="0"/>
        </w:numPr>
        <w:tabs>
          <w:tab w:val="left" w:pos="2127"/>
        </w:tabs>
        <w:spacing w:line="240" w:lineRule="auto"/>
        <w:ind w:left="2847"/>
      </w:pP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roofErr w:type="gramEnd"/>
    </w:p>
    <w:p w:rsidR="00BB7F61" w:rsidRPr="00441EA0" w:rsidRDefault="00BB7F61" w:rsidP="00EB2EFF">
      <w:pPr>
        <w:pStyle w:val="a1"/>
        <w:numPr>
          <w:ilvl w:val="0"/>
          <w:numId w:val="87"/>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38369E">
        <w:fldChar w:fldCharType="begin"/>
      </w:r>
      <w:r w:rsidR="0038369E">
        <w:instrText xml:space="preserve"> REF _Ref306140451 \r \h  \* MERGEFORMAT </w:instrText>
      </w:r>
      <w:r w:rsidR="0038369E">
        <w:fldChar w:fldCharType="separate"/>
      </w:r>
      <w:r w:rsidR="00622333" w:rsidRPr="00622333">
        <w:rPr>
          <w:sz w:val="24"/>
          <w:szCs w:val="24"/>
        </w:rPr>
        <w:t>3.14</w:t>
      </w:r>
      <w:r w:rsidR="0038369E">
        <w:fldChar w:fldCharType="end"/>
      </w:r>
      <w:r w:rsidRPr="00441EA0">
        <w:rPr>
          <w:sz w:val="24"/>
          <w:szCs w:val="24"/>
        </w:rPr>
        <w:t>);</w:t>
      </w:r>
    </w:p>
    <w:p w:rsidR="00BB7F61" w:rsidRPr="00441EA0" w:rsidRDefault="00BB7F61" w:rsidP="00EB2EFF">
      <w:pPr>
        <w:pStyle w:val="a1"/>
        <w:numPr>
          <w:ilvl w:val="0"/>
          <w:numId w:val="87"/>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90"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588"/>
      <w:bookmarkEnd w:id="590"/>
    </w:p>
    <w:p w:rsidR="00717F60" w:rsidRPr="00E71A48" w:rsidRDefault="00717F60" w:rsidP="00E71A48">
      <w:pPr>
        <w:pStyle w:val="2"/>
        <w:tabs>
          <w:tab w:val="clear" w:pos="0"/>
          <w:tab w:val="clear" w:pos="1700"/>
          <w:tab w:val="num" w:pos="709"/>
        </w:tabs>
        <w:spacing w:line="264" w:lineRule="auto"/>
      </w:pPr>
      <w:bookmarkStart w:id="591" w:name="_Ref305973214"/>
      <w:bookmarkStart w:id="592" w:name="_Toc471898560"/>
      <w:bookmarkStart w:id="593" w:name="_GoBack"/>
      <w:bookmarkEnd w:id="593"/>
      <w:r w:rsidRPr="00E71A48">
        <w:t>Подача Заявок и их прием</w:t>
      </w:r>
      <w:bookmarkStart w:id="594" w:name="_Ref56229451"/>
      <w:bookmarkEnd w:id="560"/>
      <w:bookmarkEnd w:id="591"/>
      <w:bookmarkEnd w:id="592"/>
    </w:p>
    <w:p w:rsidR="00717F60" w:rsidRPr="00E71A48" w:rsidRDefault="00717F60" w:rsidP="00E71A48">
      <w:pPr>
        <w:pStyle w:val="3"/>
        <w:spacing w:line="264" w:lineRule="auto"/>
        <w:rPr>
          <w:szCs w:val="24"/>
        </w:rPr>
      </w:pPr>
      <w:bookmarkStart w:id="595" w:name="_Toc439323707"/>
      <w:bookmarkStart w:id="596" w:name="_Toc440361341"/>
      <w:bookmarkStart w:id="597" w:name="_Toc440376096"/>
      <w:bookmarkStart w:id="598" w:name="_Toc440376223"/>
      <w:bookmarkStart w:id="599" w:name="_Toc440382488"/>
      <w:bookmarkStart w:id="600" w:name="_Toc440447158"/>
      <w:bookmarkStart w:id="601" w:name="_Toc440620838"/>
      <w:bookmarkStart w:id="602" w:name="_Toc440631473"/>
      <w:bookmarkStart w:id="603" w:name="_Toc440875713"/>
      <w:bookmarkStart w:id="604" w:name="_Toc441131737"/>
      <w:bookmarkStart w:id="605" w:name="_Toc468352761"/>
      <w:bookmarkStart w:id="606" w:name="_Toc468352884"/>
      <w:bookmarkStart w:id="607" w:name="_Toc468355866"/>
      <w:bookmarkStart w:id="608" w:name="_Toc469480750"/>
      <w:bookmarkStart w:id="609" w:name="_Toc471898561"/>
      <w:r w:rsidRPr="00E71A48">
        <w:rPr>
          <w:szCs w:val="24"/>
        </w:rPr>
        <w:t>Подача Заявок через ЭТП</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proofErr w:type="gramStart"/>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 xml:space="preserve">файла копии Анкеты Участника запроса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w:t>
      </w:r>
      <w:r w:rsidRPr="008357B4">
        <w:rPr>
          <w:bCs w:val="0"/>
          <w:sz w:val="24"/>
          <w:szCs w:val="24"/>
        </w:rPr>
        <w:lastRenderedPageBreak/>
        <w:t>один файл – один документ).</w:t>
      </w:r>
      <w:proofErr w:type="gramEnd"/>
      <w:r w:rsidRPr="008357B4">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10" w:name="_Ref440289953"/>
      <w:r w:rsidRPr="005D52DA">
        <w:rPr>
          <w:bCs w:val="0"/>
          <w:sz w:val="24"/>
          <w:szCs w:val="24"/>
        </w:rPr>
        <w:t>Заявк</w:t>
      </w:r>
      <w:r w:rsidR="00717F60" w:rsidRPr="005D52DA">
        <w:rPr>
          <w:bCs w:val="0"/>
          <w:sz w:val="24"/>
          <w:szCs w:val="24"/>
        </w:rPr>
        <w:t xml:space="preserve">и на ЭТП могут быть поданы до </w:t>
      </w:r>
      <w:r w:rsidR="002B5044" w:rsidRPr="005D52DA">
        <w:rPr>
          <w:b/>
          <w:bCs w:val="0"/>
          <w:sz w:val="24"/>
          <w:szCs w:val="24"/>
        </w:rPr>
        <w:t xml:space="preserve">12 часов 00 минут </w:t>
      </w:r>
      <w:r w:rsidR="00142E76" w:rsidRPr="005D52DA">
        <w:rPr>
          <w:b/>
          <w:bCs w:val="0"/>
          <w:sz w:val="24"/>
          <w:szCs w:val="24"/>
        </w:rPr>
        <w:t>0</w:t>
      </w:r>
      <w:r w:rsidR="005818B2" w:rsidRPr="005D52DA">
        <w:rPr>
          <w:b/>
          <w:bCs w:val="0"/>
          <w:sz w:val="24"/>
          <w:szCs w:val="24"/>
        </w:rPr>
        <w:t>1</w:t>
      </w:r>
      <w:r w:rsidR="00142E76" w:rsidRPr="005D52DA">
        <w:rPr>
          <w:b/>
          <w:bCs w:val="0"/>
          <w:sz w:val="24"/>
          <w:szCs w:val="24"/>
        </w:rPr>
        <w:t xml:space="preserve"> марта</w:t>
      </w:r>
      <w:r w:rsidR="002B5044" w:rsidRPr="005D52DA">
        <w:rPr>
          <w:b/>
          <w:bCs w:val="0"/>
          <w:sz w:val="24"/>
          <w:szCs w:val="24"/>
        </w:rPr>
        <w:t xml:space="preserve"> </w:t>
      </w:r>
      <w:r w:rsidR="00631273" w:rsidRPr="005D52DA">
        <w:rPr>
          <w:b/>
          <w:bCs w:val="0"/>
          <w:sz w:val="24"/>
          <w:szCs w:val="24"/>
        </w:rPr>
        <w:t>2017</w:t>
      </w:r>
      <w:r w:rsidR="002B5044" w:rsidRPr="005D52DA">
        <w:rPr>
          <w:b/>
          <w:bCs w:val="0"/>
          <w:sz w:val="24"/>
          <w:szCs w:val="24"/>
        </w:rPr>
        <w:t xml:space="preserve"> года</w:t>
      </w:r>
      <w:r w:rsidR="00BF60B6" w:rsidRPr="005D52DA">
        <w:rPr>
          <w:b/>
          <w:bCs w:val="0"/>
          <w:sz w:val="24"/>
          <w:szCs w:val="24"/>
        </w:rPr>
        <w:t xml:space="preserve">, </w:t>
      </w:r>
      <w:r w:rsidR="00BF60B6" w:rsidRPr="005D52DA">
        <w:rPr>
          <w:bCs w:val="0"/>
          <w:sz w:val="24"/>
          <w:szCs w:val="24"/>
        </w:rPr>
        <w:t xml:space="preserve">при этом предложенная Участником в Письме о подаче оферты </w:t>
      </w:r>
      <w:r w:rsidR="00BF60B6" w:rsidRPr="005D52DA">
        <w:rPr>
          <w:bCs w:val="0"/>
          <w:spacing w:val="-2"/>
          <w:sz w:val="24"/>
          <w:szCs w:val="24"/>
        </w:rPr>
        <w:t>(под</w:t>
      </w:r>
      <w:r w:rsidR="00BF60B6" w:rsidRPr="005D52DA">
        <w:rPr>
          <w:bCs w:val="0"/>
          <w:sz w:val="24"/>
          <w:szCs w:val="24"/>
        </w:rPr>
        <w:t xml:space="preserve">раздел </w:t>
      </w:r>
      <w:r w:rsidR="00893B00" w:rsidRPr="005D52DA">
        <w:rPr>
          <w:bCs w:val="0"/>
          <w:sz w:val="24"/>
          <w:szCs w:val="24"/>
        </w:rPr>
        <w:fldChar w:fldCharType="begin"/>
      </w:r>
      <w:r w:rsidR="00BF60B6" w:rsidRPr="005D52DA">
        <w:rPr>
          <w:bCs w:val="0"/>
          <w:sz w:val="24"/>
          <w:szCs w:val="24"/>
        </w:rPr>
        <w:instrText xml:space="preserve"> REF _Ref55336310 \r \h </w:instrText>
      </w:r>
      <w:r w:rsidR="00893B00" w:rsidRPr="005D52DA">
        <w:rPr>
          <w:bCs w:val="0"/>
          <w:sz w:val="24"/>
          <w:szCs w:val="24"/>
        </w:rPr>
      </w:r>
      <w:r w:rsidR="005D52DA">
        <w:rPr>
          <w:bCs w:val="0"/>
          <w:sz w:val="24"/>
          <w:szCs w:val="24"/>
        </w:rPr>
        <w:instrText xml:space="preserve"> \* MERGEFORMAT </w:instrText>
      </w:r>
      <w:r w:rsidR="00893B00" w:rsidRPr="005D52DA">
        <w:rPr>
          <w:bCs w:val="0"/>
          <w:sz w:val="24"/>
          <w:szCs w:val="24"/>
        </w:rPr>
        <w:fldChar w:fldCharType="separate"/>
      </w:r>
      <w:r w:rsidR="00622333" w:rsidRPr="005D52DA">
        <w:rPr>
          <w:bCs w:val="0"/>
          <w:sz w:val="24"/>
          <w:szCs w:val="24"/>
        </w:rPr>
        <w:t>5.1</w:t>
      </w:r>
      <w:r w:rsidR="00893B00" w:rsidRPr="005D52DA">
        <w:rPr>
          <w:bCs w:val="0"/>
          <w:sz w:val="24"/>
          <w:szCs w:val="24"/>
        </w:rPr>
        <w:fldChar w:fldCharType="end"/>
      </w:r>
      <w:r w:rsidR="00BF60B6" w:rsidRPr="005D52DA">
        <w:rPr>
          <w:bCs w:val="0"/>
          <w:sz w:val="24"/>
          <w:szCs w:val="24"/>
          <w:lang w:eastAsia="ru-RU"/>
        </w:rPr>
        <w:t>)</w:t>
      </w:r>
      <w:r w:rsidR="00BF60B6" w:rsidRPr="005D52DA">
        <w:rPr>
          <w:bCs w:val="0"/>
          <w:sz w:val="24"/>
          <w:szCs w:val="24"/>
        </w:rPr>
        <w:t xml:space="preserve"> цена должна</w:t>
      </w:r>
      <w:r w:rsidR="00BF60B6" w:rsidRPr="00BB27D7">
        <w:rPr>
          <w:bCs w:val="0"/>
          <w:sz w:val="24"/>
          <w:szCs w:val="24"/>
        </w:rPr>
        <w:t xml:space="preserve">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10"/>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Pr="00441EA0">
        <w:rPr>
          <w:bCs w:val="0"/>
          <w:sz w:val="24"/>
          <w:szCs w:val="24"/>
        </w:rPr>
        <w:t xml:space="preserve">) Организатор закупочной процедуры получает доступ для скачивания полученных Заявок Участников. </w:t>
      </w:r>
      <w:proofErr w:type="gramStart"/>
      <w:r w:rsidRPr="00441EA0">
        <w:rPr>
          <w:bCs w:val="0"/>
          <w:sz w:val="24"/>
          <w:szCs w:val="24"/>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E71A48" w:rsidRDefault="00717F60" w:rsidP="00E71A48">
      <w:pPr>
        <w:pStyle w:val="3"/>
        <w:spacing w:line="264" w:lineRule="auto"/>
        <w:rPr>
          <w:szCs w:val="24"/>
        </w:rPr>
      </w:pPr>
      <w:bookmarkStart w:id="611" w:name="_Ref115077798"/>
      <w:bookmarkStart w:id="612" w:name="_Toc439323708"/>
      <w:bookmarkStart w:id="613" w:name="_Toc440361342"/>
      <w:bookmarkStart w:id="614" w:name="_Toc440376097"/>
      <w:bookmarkStart w:id="615" w:name="_Toc440376224"/>
      <w:bookmarkStart w:id="616" w:name="_Toc440382489"/>
      <w:bookmarkStart w:id="617" w:name="_Toc440447159"/>
      <w:bookmarkStart w:id="618" w:name="_Toc440620839"/>
      <w:bookmarkStart w:id="619" w:name="_Toc440631474"/>
      <w:bookmarkStart w:id="620" w:name="_Toc440875714"/>
      <w:bookmarkStart w:id="621" w:name="_Toc441131738"/>
      <w:bookmarkStart w:id="622" w:name="_Toc468352762"/>
      <w:bookmarkStart w:id="623" w:name="_Toc468352885"/>
      <w:bookmarkStart w:id="624" w:name="_Toc468355867"/>
      <w:bookmarkStart w:id="625" w:name="_Toc469480751"/>
      <w:bookmarkStart w:id="626" w:name="_Toc471898562"/>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bookmarkEnd w:id="594"/>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38369E">
        <w:fldChar w:fldCharType="begin"/>
      </w:r>
      <w:r w:rsidR="0038369E">
        <w:instrText xml:space="preserve"> REF _Ref440272256 \r \h  \* MERGEFORMAT </w:instrText>
      </w:r>
      <w:r w:rsidR="0038369E">
        <w:fldChar w:fldCharType="separate"/>
      </w:r>
      <w:r w:rsidR="00622333" w:rsidRPr="00622333">
        <w:rPr>
          <w:sz w:val="24"/>
          <w:szCs w:val="24"/>
        </w:rPr>
        <w:t>5.14</w:t>
      </w:r>
      <w:r w:rsidR="0038369E">
        <w:fldChar w:fldCharType="end"/>
      </w:r>
      <w:r w:rsidR="00BB7F61" w:rsidRPr="00A449D4">
        <w:rPr>
          <w:sz w:val="24"/>
          <w:szCs w:val="24"/>
        </w:rPr>
        <w:t xml:space="preserve">) и Расписки сдачи-приемки соглашения о неустойке (подраздел </w:t>
      </w:r>
      <w:r w:rsidR="0038369E">
        <w:fldChar w:fldCharType="begin"/>
      </w:r>
      <w:r w:rsidR="0038369E">
        <w:instrText xml:space="preserve"> REF _Ref468353002 \r \h  \* MERGEFORMAT </w:instrText>
      </w:r>
      <w:r w:rsidR="0038369E">
        <w:fldChar w:fldCharType="separate"/>
      </w:r>
      <w:r w:rsidR="00622333" w:rsidRPr="00622333">
        <w:rPr>
          <w:sz w:val="24"/>
          <w:szCs w:val="24"/>
        </w:rPr>
        <w:t>5.15</w:t>
      </w:r>
      <w:r w:rsidR="0038369E">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27" w:name="_Ref303683883"/>
      <w:bookmarkStart w:id="628" w:name="_Toc471898563"/>
      <w:r w:rsidRPr="00E71A48">
        <w:t xml:space="preserve">Изменение и отзыв </w:t>
      </w:r>
      <w:r w:rsidR="004B5EB3" w:rsidRPr="00E71A48">
        <w:t>Заявк</w:t>
      </w:r>
      <w:r w:rsidRPr="00E71A48">
        <w:t>и</w:t>
      </w:r>
      <w:bookmarkEnd w:id="627"/>
      <w:bookmarkEnd w:id="628"/>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29" w:name="_Ref305973250"/>
      <w:r w:rsidRPr="00336307">
        <w:rPr>
          <w:bCs w:val="0"/>
          <w:sz w:val="24"/>
          <w:szCs w:val="24"/>
        </w:rPr>
        <w:t xml:space="preserve">До окончания </w:t>
      </w:r>
      <w:r w:rsidRPr="00441EA0">
        <w:rPr>
          <w:bCs w:val="0"/>
          <w:sz w:val="24"/>
          <w:szCs w:val="24"/>
        </w:rPr>
        <w:t xml:space="preserve">срока подачи заявок (п.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38369E">
        <w:fldChar w:fldCharType="begin"/>
      </w:r>
      <w:r w:rsidR="0038369E">
        <w:instrText xml:space="preserve"> REF _Ref440289953 \r \h  \* MERGEFORMAT </w:instrText>
      </w:r>
      <w:r w:rsidR="0038369E">
        <w:fldChar w:fldCharType="separate"/>
      </w:r>
      <w:r w:rsidR="00622333" w:rsidRPr="00622333">
        <w:rPr>
          <w:bCs w:val="0"/>
          <w:sz w:val="24"/>
          <w:szCs w:val="24"/>
        </w:rPr>
        <w:t>3.4.1.3</w:t>
      </w:r>
      <w:r w:rsidR="0038369E">
        <w:fldChar w:fldCharType="end"/>
      </w:r>
      <w:r w:rsidRPr="00336307">
        <w:rPr>
          <w:bCs w:val="0"/>
          <w:sz w:val="24"/>
          <w:szCs w:val="24"/>
        </w:rPr>
        <w:t>)</w:t>
      </w:r>
      <w:r w:rsidRPr="00336307">
        <w:rPr>
          <w:sz w:val="24"/>
          <w:szCs w:val="24"/>
        </w:rPr>
        <w:t xml:space="preserve">, в </w:t>
      </w:r>
      <w:proofErr w:type="gramStart"/>
      <w:r w:rsidRPr="00336307">
        <w:rPr>
          <w:sz w:val="24"/>
          <w:szCs w:val="24"/>
        </w:rPr>
        <w:t>случае</w:t>
      </w:r>
      <w:proofErr w:type="gramEnd"/>
      <w:r w:rsidRPr="00336307">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8369E">
        <w:fldChar w:fldCharType="begin"/>
      </w:r>
      <w:r w:rsidR="0038369E">
        <w:instrText xml:space="preserve"> REF _Ref55279015 \r \h  \* MERGEFORMAT </w:instrText>
      </w:r>
      <w:r w:rsidR="0038369E">
        <w:fldChar w:fldCharType="separate"/>
      </w:r>
      <w:r w:rsidR="00622333" w:rsidRPr="00622333">
        <w:rPr>
          <w:sz w:val="24"/>
          <w:szCs w:val="24"/>
        </w:rPr>
        <w:t>3.3.1.6</w:t>
      </w:r>
      <w:r w:rsidR="0038369E">
        <w:fldChar w:fldCharType="end"/>
      </w:r>
      <w:r w:rsidRPr="00336307">
        <w:rPr>
          <w:sz w:val="24"/>
          <w:szCs w:val="24"/>
        </w:rPr>
        <w:t xml:space="preserve">, </w:t>
      </w:r>
      <w:r w:rsidR="0038369E">
        <w:fldChar w:fldCharType="begin"/>
      </w:r>
      <w:r w:rsidR="0038369E">
        <w:instrText xml:space="preserve"> REF _Ref195087786 \r \h  \* MERGEFORMAT </w:instrText>
      </w:r>
      <w:r w:rsidR="0038369E">
        <w:fldChar w:fldCharType="separate"/>
      </w:r>
      <w:r w:rsidR="00622333" w:rsidRPr="00622333">
        <w:rPr>
          <w:sz w:val="24"/>
          <w:szCs w:val="24"/>
        </w:rPr>
        <w:t>3.3.1.7</w:t>
      </w:r>
      <w:r w:rsidR="0038369E">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30" w:name="_Ref468202194"/>
      <w:bookmarkStart w:id="631" w:name="_Toc471898564"/>
      <w:r w:rsidRPr="00336307">
        <w:t>Оценка Заявок и проведение переговоров</w:t>
      </w:r>
      <w:bookmarkEnd w:id="629"/>
      <w:bookmarkEnd w:id="630"/>
      <w:bookmarkEnd w:id="631"/>
      <w:r w:rsidRPr="00336307">
        <w:t xml:space="preserve"> </w:t>
      </w:r>
    </w:p>
    <w:p w:rsidR="00717F60" w:rsidRPr="00336307" w:rsidRDefault="00717F60" w:rsidP="00E71A48">
      <w:pPr>
        <w:pStyle w:val="3"/>
        <w:spacing w:line="264" w:lineRule="auto"/>
        <w:rPr>
          <w:szCs w:val="24"/>
        </w:rPr>
      </w:pPr>
      <w:bookmarkStart w:id="632" w:name="_Toc439323711"/>
      <w:bookmarkStart w:id="633" w:name="_Toc440361345"/>
      <w:bookmarkStart w:id="634" w:name="_Toc440376100"/>
      <w:bookmarkStart w:id="635" w:name="_Toc440376227"/>
      <w:bookmarkStart w:id="636" w:name="_Toc440382492"/>
      <w:bookmarkStart w:id="637" w:name="_Toc440447162"/>
      <w:bookmarkStart w:id="638" w:name="_Toc440620842"/>
      <w:bookmarkStart w:id="639" w:name="_Toc440631477"/>
      <w:bookmarkStart w:id="640" w:name="_Toc440875717"/>
      <w:bookmarkStart w:id="641" w:name="_Toc441131741"/>
      <w:bookmarkStart w:id="642" w:name="_Toc468352765"/>
      <w:bookmarkStart w:id="643" w:name="_Toc468352888"/>
      <w:bookmarkStart w:id="644" w:name="_Toc468355870"/>
      <w:bookmarkStart w:id="645" w:name="_Toc469480754"/>
      <w:bookmarkStart w:id="646" w:name="_Toc471898565"/>
      <w:r w:rsidRPr="00336307">
        <w:rPr>
          <w:szCs w:val="24"/>
        </w:rPr>
        <w:t>Общие положения</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w:t>
      </w:r>
      <w:proofErr w:type="gramStart"/>
      <w:r w:rsidRPr="00336307">
        <w:rPr>
          <w:bCs w:val="0"/>
          <w:sz w:val="24"/>
          <w:szCs w:val="24"/>
        </w:rPr>
        <w:t>соответствии</w:t>
      </w:r>
      <w:proofErr w:type="gramEnd"/>
      <w:r w:rsidRPr="00336307">
        <w:rPr>
          <w:bCs w:val="0"/>
          <w:sz w:val="24"/>
          <w:szCs w:val="24"/>
        </w:rPr>
        <w:t xml:space="preserve">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w:t>
      </w:r>
      <w:r w:rsidR="00717F60" w:rsidRPr="00336307">
        <w:rPr>
          <w:bCs w:val="0"/>
          <w:sz w:val="24"/>
          <w:szCs w:val="24"/>
        </w:rPr>
        <w:lastRenderedPageBreak/>
        <w:t xml:space="preserve">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38369E">
        <w:fldChar w:fldCharType="begin"/>
      </w:r>
      <w:r w:rsidR="0038369E">
        <w:instrText xml:space="preserve"> REF _Ref93089454 \n \h  \* MERGEFORMAT </w:instrText>
      </w:r>
      <w:r w:rsidR="0038369E">
        <w:fldChar w:fldCharType="separate"/>
      </w:r>
      <w:r w:rsidR="00622333" w:rsidRPr="00622333">
        <w:rPr>
          <w:bCs w:val="0"/>
          <w:sz w:val="24"/>
          <w:szCs w:val="24"/>
        </w:rPr>
        <w:t>3.6.2</w:t>
      </w:r>
      <w:r w:rsidR="0038369E">
        <w:fldChar w:fldCharType="end"/>
      </w:r>
      <w:r w:rsidRPr="00336307">
        <w:rPr>
          <w:bCs w:val="0"/>
          <w:sz w:val="24"/>
          <w:szCs w:val="24"/>
        </w:rPr>
        <w:t xml:space="preserve">), проведение (при необходимости) переговоров (пункт </w:t>
      </w:r>
      <w:r w:rsidR="0038369E">
        <w:fldChar w:fldCharType="begin"/>
      </w:r>
      <w:r w:rsidR="0038369E">
        <w:instrText xml:space="preserve"> REF _Ref303670674 \n \h  \* MERGEFORMAT </w:instrText>
      </w:r>
      <w:r w:rsidR="0038369E">
        <w:fldChar w:fldCharType="separate"/>
      </w:r>
      <w:r w:rsidR="00622333" w:rsidRPr="00622333">
        <w:rPr>
          <w:bCs w:val="0"/>
          <w:sz w:val="24"/>
          <w:szCs w:val="24"/>
        </w:rPr>
        <w:t>3.6.3</w:t>
      </w:r>
      <w:r w:rsidR="0038369E">
        <w:fldChar w:fldCharType="end"/>
      </w:r>
      <w:r w:rsidRPr="00336307">
        <w:rPr>
          <w:bCs w:val="0"/>
          <w:sz w:val="24"/>
          <w:szCs w:val="24"/>
        </w:rPr>
        <w:t>) и оценочную стадию (пункт</w:t>
      </w:r>
      <w:r w:rsidR="007F3FB7" w:rsidRPr="00336307">
        <w:rPr>
          <w:bCs w:val="0"/>
          <w:sz w:val="24"/>
          <w:szCs w:val="24"/>
        </w:rPr>
        <w:t xml:space="preserve"> </w:t>
      </w:r>
      <w:r w:rsidR="0038369E">
        <w:fldChar w:fldCharType="begin"/>
      </w:r>
      <w:r w:rsidR="0038369E">
        <w:instrText xml:space="preserve"> REF _Ref306138385 \r \h  \* MERGEFORMAT </w:instrText>
      </w:r>
      <w:r w:rsidR="0038369E">
        <w:fldChar w:fldCharType="separate"/>
      </w:r>
      <w:r w:rsidR="00622333" w:rsidRPr="00622333">
        <w:rPr>
          <w:bCs w:val="0"/>
          <w:sz w:val="24"/>
          <w:szCs w:val="24"/>
        </w:rPr>
        <w:t>3.6.4</w:t>
      </w:r>
      <w:r w:rsidR="0038369E">
        <w:fldChar w:fldCharType="end"/>
      </w:r>
      <w:r w:rsidRPr="00336307">
        <w:rPr>
          <w:bCs w:val="0"/>
          <w:sz w:val="24"/>
          <w:szCs w:val="24"/>
        </w:rPr>
        <w:t>).</w:t>
      </w:r>
    </w:p>
    <w:p w:rsidR="00717F60" w:rsidRPr="00336307" w:rsidRDefault="00717F60" w:rsidP="00E71A48">
      <w:pPr>
        <w:pStyle w:val="3"/>
        <w:spacing w:line="264" w:lineRule="auto"/>
        <w:rPr>
          <w:szCs w:val="24"/>
        </w:rPr>
      </w:pPr>
      <w:bookmarkStart w:id="647" w:name="_Ref93089454"/>
      <w:bookmarkStart w:id="648" w:name="_Toc439323712"/>
      <w:bookmarkStart w:id="649" w:name="_Toc440361346"/>
      <w:bookmarkStart w:id="650" w:name="_Toc440376101"/>
      <w:bookmarkStart w:id="651" w:name="_Toc440376228"/>
      <w:bookmarkStart w:id="652" w:name="_Toc440382493"/>
      <w:bookmarkStart w:id="653" w:name="_Toc440447163"/>
      <w:bookmarkStart w:id="654" w:name="_Toc440620843"/>
      <w:bookmarkStart w:id="655" w:name="_Toc440631478"/>
      <w:bookmarkStart w:id="656" w:name="_Toc440875718"/>
      <w:bookmarkStart w:id="657" w:name="_Toc441131742"/>
      <w:bookmarkStart w:id="658" w:name="_Toc468352766"/>
      <w:bookmarkStart w:id="659" w:name="_Toc468352889"/>
      <w:bookmarkStart w:id="660" w:name="_Toc468355871"/>
      <w:bookmarkStart w:id="661" w:name="_Toc469480755"/>
      <w:bookmarkStart w:id="662" w:name="_Toc471898566"/>
      <w:r w:rsidRPr="00336307">
        <w:rPr>
          <w:szCs w:val="24"/>
        </w:rPr>
        <w:t>Отборочная стадия</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В </w:t>
      </w:r>
      <w:proofErr w:type="gramStart"/>
      <w:r w:rsidRPr="00336307">
        <w:rPr>
          <w:bCs w:val="0"/>
          <w:sz w:val="24"/>
          <w:szCs w:val="24"/>
        </w:rPr>
        <w:t>рамках</w:t>
      </w:r>
      <w:proofErr w:type="gramEnd"/>
      <w:r w:rsidRPr="00336307">
        <w:rPr>
          <w:bCs w:val="0"/>
          <w:sz w:val="24"/>
          <w:szCs w:val="24"/>
        </w:rPr>
        <w:t xml:space="preserve">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66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w:t>
      </w:r>
      <w:proofErr w:type="gramStart"/>
      <w:r w:rsidRPr="00336307">
        <w:rPr>
          <w:sz w:val="24"/>
          <w:szCs w:val="24"/>
        </w:rPr>
        <w:t>рамках</w:t>
      </w:r>
      <w:proofErr w:type="gramEnd"/>
      <w:r w:rsidRPr="00336307">
        <w:rPr>
          <w:sz w:val="24"/>
          <w:szCs w:val="24"/>
        </w:rPr>
        <w:t xml:space="preserve">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663"/>
      <w:bookmarkEnd w:id="664"/>
    </w:p>
    <w:p w:rsidR="00C97A76" w:rsidRPr="00336307" w:rsidRDefault="00336307"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8369E">
        <w:fldChar w:fldCharType="begin"/>
      </w:r>
      <w:r w:rsidR="0038369E">
        <w:instrText xml:space="preserve"> REF _Ref444178680 \r \h  \* MERGEFORMAT </w:instrText>
      </w:r>
      <w:r w:rsidR="0038369E">
        <w:fldChar w:fldCharType="separate"/>
      </w:r>
      <w:r w:rsidR="00622333" w:rsidRPr="00622333">
        <w:rPr>
          <w:sz w:val="24"/>
          <w:szCs w:val="24"/>
        </w:rPr>
        <w:t>5.12</w:t>
      </w:r>
      <w:r w:rsidR="0038369E">
        <w:fldChar w:fldCharType="end"/>
      </w:r>
      <w:r w:rsidRPr="00336307">
        <w:rPr>
          <w:sz w:val="24"/>
          <w:szCs w:val="24"/>
        </w:rPr>
        <w:t>);</w:t>
      </w:r>
      <w:r w:rsidR="00C97A76" w:rsidRPr="00336307">
        <w:rPr>
          <w:sz w:val="24"/>
          <w:szCs w:val="24"/>
        </w:rPr>
        <w:t xml:space="preserve"> </w:t>
      </w:r>
    </w:p>
    <w:p w:rsidR="00C97A76" w:rsidRPr="00441EA0"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w:t>
      </w:r>
      <w:proofErr w:type="gramStart"/>
      <w:r w:rsidRPr="00441EA0">
        <w:rPr>
          <w:sz w:val="24"/>
          <w:szCs w:val="24"/>
        </w:rPr>
        <w:t>соответствии</w:t>
      </w:r>
      <w:proofErr w:type="gramEnd"/>
      <w:r w:rsidRPr="00441EA0">
        <w:rPr>
          <w:sz w:val="24"/>
          <w:szCs w:val="24"/>
        </w:rPr>
        <w:t xml:space="preserve"> с п. </w:t>
      </w:r>
      <w:r w:rsidR="0038369E">
        <w:fldChar w:fldCharType="begin"/>
      </w:r>
      <w:r w:rsidR="0038369E">
        <w:instrText xml:space="preserve"> REF _Ref444178739 \r \h  \* MERGEFORMAT </w:instrText>
      </w:r>
      <w:r w:rsidR="0038369E">
        <w:fldChar w:fldCharType="separate"/>
      </w:r>
      <w:r w:rsidR="00622333" w:rsidRPr="00622333">
        <w:rPr>
          <w:sz w:val="24"/>
          <w:szCs w:val="24"/>
        </w:rPr>
        <w:t>3.3.14</w:t>
      </w:r>
      <w:r w:rsidR="0038369E">
        <w:fldChar w:fldCharType="end"/>
      </w:r>
      <w:r w:rsidRPr="00441EA0">
        <w:rPr>
          <w:sz w:val="24"/>
          <w:szCs w:val="24"/>
        </w:rPr>
        <w:t>;</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lastRenderedPageBreak/>
        <w:t>поданы с нарушением порядка подачи Заявок, установленного в настоящей документации;</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EB2EFF">
      <w:pPr>
        <w:pStyle w:val="affffff0"/>
        <w:widowControl w:val="0"/>
        <w:numPr>
          <w:ilvl w:val="0"/>
          <w:numId w:val="82"/>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8369E">
        <w:fldChar w:fldCharType="begin"/>
      </w:r>
      <w:r w:rsidR="0038369E">
        <w:instrText xml:space="preserve"> REF _Ref306176386 \r \h  \* MERGEFORMAT </w:instrText>
      </w:r>
      <w:r w:rsidR="0038369E">
        <w:fldChar w:fldCharType="separate"/>
      </w:r>
      <w:r w:rsidR="00622333" w:rsidRPr="00622333">
        <w:rPr>
          <w:sz w:val="24"/>
          <w:szCs w:val="24"/>
        </w:rPr>
        <w:t>3.3.14</w:t>
      </w:r>
      <w:r w:rsidR="0038369E">
        <w:fldChar w:fldCharType="end"/>
      </w:r>
      <w:r w:rsidR="007F3FB7" w:rsidRPr="00E71A48">
        <w:rPr>
          <w:sz w:val="24"/>
          <w:szCs w:val="24"/>
        </w:rPr>
        <w:t>).</w:t>
      </w:r>
      <w:bookmarkEnd w:id="66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66" w:name="_Ref303670674"/>
      <w:bookmarkStart w:id="667" w:name="_Toc439323713"/>
      <w:bookmarkStart w:id="668" w:name="_Toc440361347"/>
      <w:bookmarkStart w:id="669" w:name="_Toc440376102"/>
      <w:bookmarkStart w:id="670" w:name="_Toc440376229"/>
      <w:bookmarkStart w:id="671" w:name="_Toc440382494"/>
      <w:bookmarkStart w:id="672" w:name="_Toc440447164"/>
      <w:bookmarkStart w:id="673" w:name="_Toc440620844"/>
      <w:bookmarkStart w:id="674" w:name="_Toc440631479"/>
      <w:bookmarkStart w:id="675" w:name="_Toc440875719"/>
      <w:bookmarkStart w:id="676" w:name="_Toc441131743"/>
      <w:bookmarkStart w:id="677" w:name="_Toc468352767"/>
      <w:bookmarkStart w:id="678" w:name="_Toc468352890"/>
      <w:bookmarkStart w:id="679" w:name="_Toc468355872"/>
      <w:bookmarkStart w:id="680" w:name="_Toc469480756"/>
      <w:bookmarkStart w:id="681" w:name="_Toc471898567"/>
      <w:r w:rsidRPr="00E71A48">
        <w:rPr>
          <w:szCs w:val="24"/>
        </w:rPr>
        <w:t>Проведение переговоров</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w:t>
      </w:r>
      <w:proofErr w:type="gramStart"/>
      <w:r w:rsidRPr="00E71A48">
        <w:rPr>
          <w:sz w:val="24"/>
          <w:szCs w:val="24"/>
        </w:rPr>
        <w:t>случае</w:t>
      </w:r>
      <w:proofErr w:type="gramEnd"/>
      <w:r w:rsidRPr="00E71A48">
        <w:rPr>
          <w:sz w:val="24"/>
          <w:szCs w:val="24"/>
        </w:rPr>
        <w:t xml:space="preserve">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82" w:name="_Ref306138385"/>
      <w:bookmarkStart w:id="683" w:name="_Toc439323714"/>
      <w:bookmarkStart w:id="684" w:name="_Toc440361348"/>
      <w:bookmarkStart w:id="685" w:name="_Toc440376103"/>
      <w:bookmarkStart w:id="686" w:name="_Toc440376230"/>
      <w:bookmarkStart w:id="687" w:name="_Toc440382495"/>
      <w:bookmarkStart w:id="688" w:name="_Toc440447165"/>
      <w:bookmarkStart w:id="689" w:name="_Toc440620845"/>
      <w:bookmarkStart w:id="690" w:name="_Toc440631480"/>
      <w:bookmarkStart w:id="691" w:name="_Toc440875720"/>
      <w:bookmarkStart w:id="692" w:name="_Toc441131744"/>
      <w:bookmarkStart w:id="693" w:name="_Toc468352768"/>
      <w:bookmarkStart w:id="694" w:name="_Toc468352891"/>
      <w:bookmarkStart w:id="695" w:name="_Toc468355873"/>
      <w:bookmarkStart w:id="696" w:name="_Toc469480757"/>
      <w:bookmarkStart w:id="697" w:name="_Toc471898568"/>
      <w:r w:rsidRPr="00E71A48">
        <w:rPr>
          <w:szCs w:val="24"/>
        </w:rPr>
        <w:t>Оценочная стадия</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proofErr w:type="gramStart"/>
      <w:r w:rsidRPr="00E71A48">
        <w:rPr>
          <w:sz w:val="24"/>
          <w:szCs w:val="24"/>
        </w:rPr>
        <w:t>рамках</w:t>
      </w:r>
      <w:proofErr w:type="gramEnd"/>
      <w:r w:rsidRPr="00E71A48">
        <w:rPr>
          <w:sz w:val="24"/>
          <w:szCs w:val="24"/>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38369E">
        <w:fldChar w:fldCharType="begin"/>
      </w:r>
      <w:r w:rsidR="0038369E">
        <w:instrText xml:space="preserve"> REF _Ref471830158 \r \h  \* MERGEFORMAT </w:instrText>
      </w:r>
      <w:r w:rsidR="0038369E">
        <w:fldChar w:fldCharType="separate"/>
      </w:r>
      <w:r w:rsidR="00622333" w:rsidRPr="00622333">
        <w:rPr>
          <w:sz w:val="24"/>
          <w:szCs w:val="24"/>
        </w:rPr>
        <w:t>3.8</w:t>
      </w:r>
      <w:r w:rsidR="0038369E">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698" w:name="_Ref303250967"/>
      <w:bookmarkStart w:id="699" w:name="_Toc305697378"/>
      <w:bookmarkStart w:id="700" w:name="_Toc471898569"/>
      <w:bookmarkStart w:id="701" w:name="_Toc255985696"/>
      <w:r w:rsidRPr="00E71A48">
        <w:t>Аукционная процедура понижени</w:t>
      </w:r>
      <w:r w:rsidR="00E60F8E" w:rsidRPr="00E71A48">
        <w:t>я</w:t>
      </w:r>
      <w:r w:rsidRPr="00E71A48">
        <w:t xml:space="preserve"> цены (переторжка)</w:t>
      </w:r>
      <w:bookmarkEnd w:id="698"/>
      <w:bookmarkEnd w:id="699"/>
      <w:bookmarkEnd w:id="700"/>
      <w:r w:rsidRPr="00E71A48">
        <w:t xml:space="preserve"> </w:t>
      </w:r>
    </w:p>
    <w:bookmarkEnd w:id="70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0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03"/>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w:t>
      </w:r>
      <w:r w:rsidRPr="00E71A48">
        <w:rPr>
          <w:iCs/>
          <w:sz w:val="24"/>
          <w:szCs w:val="24"/>
          <w:lang w:eastAsia="ru-RU"/>
        </w:rPr>
        <w:lastRenderedPageBreak/>
        <w:t xml:space="preserve">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38369E">
        <w:fldChar w:fldCharType="begin"/>
      </w:r>
      <w:r w:rsidR="0038369E">
        <w:instrText xml:space="preserve"> REF _Ref465847813 \r \h  \* MERGEFORMAT </w:instrText>
      </w:r>
      <w:r w:rsidR="0038369E">
        <w:fldChar w:fldCharType="separate"/>
      </w:r>
      <w:r w:rsidR="00622333" w:rsidRPr="00622333">
        <w:rPr>
          <w:iCs/>
          <w:sz w:val="24"/>
          <w:szCs w:val="24"/>
          <w:lang w:eastAsia="ru-RU"/>
        </w:rPr>
        <w:t>3.7.9</w:t>
      </w:r>
      <w:r w:rsidR="0038369E">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38369E">
        <w:fldChar w:fldCharType="begin"/>
      </w:r>
      <w:r w:rsidR="0038369E">
        <w:instrText xml:space="preserve"> REF _Ref306352987 \r \h  \* MERGEFORMAT </w:instrText>
      </w:r>
      <w:r w:rsidR="0038369E">
        <w:fldChar w:fldCharType="separate"/>
      </w:r>
      <w:r w:rsidR="00622333" w:rsidRPr="00622333">
        <w:rPr>
          <w:iCs/>
          <w:sz w:val="24"/>
          <w:szCs w:val="24"/>
          <w:lang w:eastAsia="ru-RU"/>
        </w:rPr>
        <w:t>3.7.3</w:t>
      </w:r>
      <w:r w:rsidR="0038369E">
        <w:fldChar w:fldCharType="end"/>
      </w:r>
      <w:r w:rsidRPr="00474B7D">
        <w:rPr>
          <w:iCs/>
          <w:sz w:val="24"/>
          <w:szCs w:val="24"/>
          <w:lang w:eastAsia="ru-RU"/>
        </w:rPr>
        <w:t xml:space="preserve"> - </w:t>
      </w:r>
      <w:r w:rsidR="0038369E">
        <w:fldChar w:fldCharType="begin"/>
      </w:r>
      <w:r w:rsidR="0038369E">
        <w:instrText xml:space="preserve"> REF _Ref306353005 \r \h  \* MERGEFORMAT </w:instrText>
      </w:r>
      <w:r w:rsidR="0038369E">
        <w:fldChar w:fldCharType="separate"/>
      </w:r>
      <w:r w:rsidR="00622333" w:rsidRPr="00622333">
        <w:rPr>
          <w:iCs/>
          <w:sz w:val="24"/>
          <w:szCs w:val="24"/>
          <w:lang w:eastAsia="ru-RU"/>
        </w:rPr>
        <w:t>3.7.5</w:t>
      </w:r>
      <w:r w:rsidR="0038369E">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04"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04"/>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05"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05"/>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w:t>
      </w:r>
      <w:proofErr w:type="gramStart"/>
      <w:r w:rsidRPr="00474B7D">
        <w:rPr>
          <w:sz w:val="24"/>
          <w:szCs w:val="24"/>
        </w:rPr>
        <w:t>случае</w:t>
      </w:r>
      <w:proofErr w:type="gramEnd"/>
      <w:r w:rsidRPr="00474B7D">
        <w:rPr>
          <w:sz w:val="24"/>
          <w:szCs w:val="24"/>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38369E">
        <w:fldChar w:fldCharType="begin"/>
      </w:r>
      <w:r w:rsidR="0038369E">
        <w:instrText xml:space="preserve"> REF _Ref465670219 \r \h  \* MERGEFORMAT </w:instrText>
      </w:r>
      <w:r w:rsidR="0038369E">
        <w:fldChar w:fldCharType="separate"/>
      </w:r>
      <w:r w:rsidR="00622333" w:rsidRPr="00622333">
        <w:rPr>
          <w:rFonts w:eastAsia="Times New Roman,Italic"/>
          <w:bCs w:val="0"/>
          <w:iCs/>
          <w:sz w:val="24"/>
          <w:szCs w:val="24"/>
        </w:rPr>
        <w:t>3.11</w:t>
      </w:r>
      <w:r w:rsidR="0038369E">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38369E">
        <w:fldChar w:fldCharType="begin"/>
      </w:r>
      <w:r w:rsidR="0038369E">
        <w:instrText xml:space="preserve"> REF _Ref468355015 \r \h  \* MERGEFORMAT </w:instrText>
      </w:r>
      <w:r w:rsidR="0038369E">
        <w:fldChar w:fldCharType="separate"/>
      </w:r>
      <w:r w:rsidR="00622333" w:rsidRPr="00622333">
        <w:rPr>
          <w:rFonts w:eastAsia="Times New Roman,Italic"/>
          <w:bCs w:val="0"/>
          <w:iCs/>
          <w:sz w:val="24"/>
          <w:szCs w:val="24"/>
        </w:rPr>
        <w:t>3.7.8</w:t>
      </w:r>
      <w:r w:rsidR="0038369E">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38369E">
        <w:fldChar w:fldCharType="begin"/>
      </w:r>
      <w:r w:rsidR="0038369E">
        <w:instrText xml:space="preserve"> REF _Ref465675151 \r \h  \* MERGEFORMAT </w:instrText>
      </w:r>
      <w:r w:rsidR="0038369E">
        <w:fldChar w:fldCharType="separate"/>
      </w:r>
      <w:r w:rsidR="00622333" w:rsidRPr="00622333">
        <w:rPr>
          <w:rFonts w:eastAsia="Times New Roman,Italic"/>
          <w:bCs w:val="0"/>
          <w:iCs/>
          <w:sz w:val="24"/>
          <w:szCs w:val="24"/>
        </w:rPr>
        <w:t>3.11.2</w:t>
      </w:r>
      <w:r w:rsidR="0038369E">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38369E">
        <w:fldChar w:fldCharType="begin"/>
      </w:r>
      <w:r w:rsidR="0038369E">
        <w:instrText xml:space="preserve"> REF _Ref465675151 \r \h  \* MERGEFORMAT </w:instrText>
      </w:r>
      <w:r w:rsidR="0038369E">
        <w:fldChar w:fldCharType="separate"/>
      </w:r>
      <w:r w:rsidR="00622333" w:rsidRPr="00622333">
        <w:rPr>
          <w:rFonts w:eastAsia="Times New Roman,Italic"/>
          <w:bCs w:val="0"/>
          <w:iCs/>
          <w:sz w:val="24"/>
          <w:szCs w:val="24"/>
        </w:rPr>
        <w:t>3.11.2</w:t>
      </w:r>
      <w:r w:rsidR="0038369E">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06" w:name="_Toc471823191"/>
      <w:bookmarkStart w:id="707" w:name="_Ref471823363"/>
      <w:bookmarkStart w:id="708" w:name="_Ref471830158"/>
      <w:bookmarkStart w:id="709" w:name="_Toc471830463"/>
      <w:bookmarkStart w:id="710" w:name="_Toc471898570"/>
      <w:bookmarkStart w:id="711" w:name="_Ref303681924"/>
      <w:bookmarkStart w:id="712" w:name="_Ref303683914"/>
      <w:r w:rsidRPr="008C13BB">
        <w:lastRenderedPageBreak/>
        <w:t>О приоритете закупки работ, выполняемых российскими лицами, по отношению к работам, выполняемым иностранными лицами</w:t>
      </w:r>
      <w:bookmarkEnd w:id="706"/>
      <w:bookmarkEnd w:id="707"/>
      <w:bookmarkEnd w:id="708"/>
      <w:bookmarkEnd w:id="709"/>
      <w:bookmarkEnd w:id="710"/>
    </w:p>
    <w:p w:rsidR="002D53F2" w:rsidRPr="008C13BB" w:rsidRDefault="002D53F2" w:rsidP="002D53F2">
      <w:pPr>
        <w:pStyle w:val="3"/>
        <w:ind w:left="0" w:firstLine="567"/>
        <w:jc w:val="both"/>
        <w:rPr>
          <w:b w:val="0"/>
        </w:rPr>
      </w:pPr>
      <w:bookmarkStart w:id="713" w:name="_Toc471830464"/>
      <w:bookmarkStart w:id="714" w:name="_Toc471895997"/>
      <w:bookmarkStart w:id="715" w:name="_Toc471898571"/>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13"/>
      <w:bookmarkEnd w:id="714"/>
      <w:bookmarkEnd w:id="715"/>
    </w:p>
    <w:p w:rsidR="002D53F2" w:rsidRPr="008C13BB" w:rsidRDefault="002D53F2" w:rsidP="002D53F2">
      <w:pPr>
        <w:pStyle w:val="3"/>
        <w:ind w:left="0" w:firstLine="567"/>
        <w:jc w:val="both"/>
        <w:rPr>
          <w:b w:val="0"/>
        </w:rPr>
      </w:pPr>
      <w:bookmarkStart w:id="716" w:name="_Toc471830465"/>
      <w:bookmarkStart w:id="717" w:name="_Toc471895998"/>
      <w:bookmarkStart w:id="718" w:name="_Toc471898572"/>
      <w:r w:rsidRPr="008C13BB">
        <w:rPr>
          <w:b w:val="0"/>
        </w:rPr>
        <w:t xml:space="preserve">В </w:t>
      </w:r>
      <w:proofErr w:type="gramStart"/>
      <w:r w:rsidRPr="008C13BB">
        <w:rPr>
          <w:b w:val="0"/>
        </w:rPr>
        <w:t>рамках</w:t>
      </w:r>
      <w:proofErr w:type="gramEnd"/>
      <w:r w:rsidRPr="008C13BB">
        <w:rPr>
          <w:b w:val="0"/>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16"/>
      <w:bookmarkEnd w:id="717"/>
      <w:bookmarkEnd w:id="718"/>
    </w:p>
    <w:p w:rsidR="002D53F2" w:rsidRPr="008C13BB" w:rsidRDefault="002D53F2" w:rsidP="002D53F2">
      <w:pPr>
        <w:pStyle w:val="3"/>
        <w:ind w:left="0" w:firstLine="567"/>
        <w:jc w:val="both"/>
        <w:rPr>
          <w:b w:val="0"/>
        </w:rPr>
      </w:pPr>
      <w:bookmarkStart w:id="719" w:name="_Toc471830466"/>
      <w:bookmarkStart w:id="720" w:name="_Toc471895999"/>
      <w:bookmarkStart w:id="721" w:name="_Toc471898573"/>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19"/>
      <w:bookmarkEnd w:id="720"/>
      <w:bookmarkEnd w:id="721"/>
    </w:p>
    <w:p w:rsidR="002D53F2" w:rsidRPr="008C13BB" w:rsidRDefault="002D53F2" w:rsidP="002D53F2">
      <w:pPr>
        <w:pStyle w:val="3"/>
        <w:ind w:left="0" w:firstLine="567"/>
        <w:jc w:val="both"/>
        <w:rPr>
          <w:b w:val="0"/>
        </w:rPr>
      </w:pPr>
      <w:bookmarkStart w:id="722" w:name="_Toc471830467"/>
      <w:bookmarkStart w:id="723" w:name="_Toc471896000"/>
      <w:bookmarkStart w:id="724" w:name="_Toc471898574"/>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22"/>
      <w:bookmarkEnd w:id="723"/>
      <w:bookmarkEnd w:id="724"/>
    </w:p>
    <w:p w:rsidR="002D53F2" w:rsidRPr="008C13BB" w:rsidRDefault="002D53F2" w:rsidP="002D53F2">
      <w:pPr>
        <w:pStyle w:val="3"/>
        <w:ind w:hanging="153"/>
        <w:jc w:val="both"/>
        <w:rPr>
          <w:b w:val="0"/>
          <w:szCs w:val="24"/>
        </w:rPr>
      </w:pPr>
      <w:bookmarkStart w:id="725" w:name="_Toc471830468"/>
      <w:bookmarkStart w:id="726" w:name="_Toc471896001"/>
      <w:bookmarkStart w:id="727" w:name="_Toc471898575"/>
      <w:r w:rsidRPr="008C13BB">
        <w:rPr>
          <w:b w:val="0"/>
          <w:szCs w:val="24"/>
        </w:rPr>
        <w:t xml:space="preserve">Приоритет не предоставляется в </w:t>
      </w:r>
      <w:proofErr w:type="gramStart"/>
      <w:r w:rsidRPr="008C13BB">
        <w:rPr>
          <w:b w:val="0"/>
          <w:szCs w:val="24"/>
        </w:rPr>
        <w:t>случаях</w:t>
      </w:r>
      <w:proofErr w:type="gramEnd"/>
      <w:r w:rsidRPr="008C13BB">
        <w:rPr>
          <w:b w:val="0"/>
          <w:szCs w:val="24"/>
        </w:rPr>
        <w:t>, если:</w:t>
      </w:r>
      <w:bookmarkEnd w:id="725"/>
      <w:bookmarkEnd w:id="726"/>
      <w:bookmarkEnd w:id="727"/>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38369E">
        <w:fldChar w:fldCharType="begin"/>
      </w:r>
      <w:r w:rsidR="0038369E">
        <w:instrText xml:space="preserve"> REF _Ref303251044 \r \h  \* MERGEFORMAT </w:instrText>
      </w:r>
      <w:r w:rsidR="0038369E">
        <w:fldChar w:fldCharType="separate"/>
      </w:r>
      <w:r w:rsidR="00622333" w:rsidRPr="00622333">
        <w:rPr>
          <w:rFonts w:ascii="Times New Roman" w:hAnsi="Times New Roman" w:cs="Times New Roman"/>
          <w:sz w:val="24"/>
          <w:szCs w:val="24"/>
        </w:rPr>
        <w:t>3.10</w:t>
      </w:r>
      <w:r w:rsidR="0038369E">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w:t>
      </w:r>
      <w:proofErr w:type="gramStart"/>
      <w:r w:rsidRPr="008C13BB">
        <w:rPr>
          <w:rFonts w:ascii="Times New Roman" w:hAnsi="Times New Roman" w:cs="Times New Roman"/>
          <w:sz w:val="24"/>
          <w:szCs w:val="24"/>
        </w:rPr>
        <w:t>Заявках</w:t>
      </w:r>
      <w:proofErr w:type="gramEnd"/>
      <w:r w:rsidRPr="008C13BB">
        <w:rPr>
          <w:rFonts w:ascii="Times New Roman" w:hAnsi="Times New Roman" w:cs="Times New Roman"/>
          <w:sz w:val="24"/>
          <w:szCs w:val="24"/>
        </w:rPr>
        <w:t xml:space="preserve">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28" w:name="_Toc471830469"/>
      <w:bookmarkStart w:id="729" w:name="_Toc471896002"/>
      <w:bookmarkStart w:id="730" w:name="_Toc471898576"/>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28"/>
      <w:bookmarkEnd w:id="729"/>
      <w:bookmarkEnd w:id="730"/>
      <w:proofErr w:type="gramEnd"/>
    </w:p>
    <w:p w:rsidR="00717F60" w:rsidRPr="008C13BB" w:rsidRDefault="00717F60" w:rsidP="00E71A48">
      <w:pPr>
        <w:pStyle w:val="2"/>
        <w:tabs>
          <w:tab w:val="clear" w:pos="1700"/>
          <w:tab w:val="left" w:pos="709"/>
        </w:tabs>
        <w:spacing w:line="264" w:lineRule="auto"/>
      </w:pPr>
      <w:bookmarkStart w:id="731" w:name="_Ref471898107"/>
      <w:bookmarkStart w:id="732" w:name="_Toc471898577"/>
      <w:r w:rsidRPr="008C13BB">
        <w:lastRenderedPageBreak/>
        <w:t xml:space="preserve">Подведение итогов </w:t>
      </w:r>
      <w:r w:rsidR="00DF639D" w:rsidRPr="008C13BB">
        <w:t>З</w:t>
      </w:r>
      <w:r w:rsidRPr="008C13BB">
        <w:t>апроса предложений</w:t>
      </w:r>
      <w:bookmarkEnd w:id="711"/>
      <w:bookmarkEnd w:id="712"/>
      <w:bookmarkEnd w:id="731"/>
      <w:bookmarkEnd w:id="732"/>
    </w:p>
    <w:p w:rsidR="00717F60" w:rsidRPr="008C13B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733"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3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proofErr w:type="gramStart"/>
      <w:r>
        <w:rPr>
          <w:sz w:val="24"/>
          <w:szCs w:val="24"/>
        </w:rPr>
        <w:t>запросе</w:t>
      </w:r>
      <w:proofErr w:type="gramEnd"/>
      <w:r>
        <w:rPr>
          <w:sz w:val="24"/>
          <w:szCs w:val="24"/>
        </w:rPr>
        <w:t xml:space="preserve">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34" w:name="_Ref303251044"/>
      <w:bookmarkStart w:id="735" w:name="_Toc471898578"/>
      <w:bookmarkStart w:id="736" w:name="_Ref191386295"/>
      <w:r w:rsidRPr="00E71A48">
        <w:t xml:space="preserve">Признание запроса предложений </w:t>
      </w:r>
      <w:proofErr w:type="gramStart"/>
      <w:r w:rsidRPr="00E71A48">
        <w:t>несостоявшимся</w:t>
      </w:r>
      <w:bookmarkEnd w:id="734"/>
      <w:bookmarkEnd w:id="73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737" w:name="_Ref303277595"/>
      <w:r w:rsidRPr="00E71A48">
        <w:rPr>
          <w:bCs w:val="0"/>
          <w:sz w:val="24"/>
          <w:szCs w:val="24"/>
        </w:rPr>
        <w:t>Запрос предложений</w:t>
      </w:r>
      <w:r w:rsidRPr="00E71A48">
        <w:rPr>
          <w:sz w:val="24"/>
          <w:szCs w:val="24"/>
        </w:rPr>
        <w:t xml:space="preserve"> признается </w:t>
      </w:r>
      <w:proofErr w:type="gramStart"/>
      <w:r w:rsidRPr="00E71A48">
        <w:rPr>
          <w:sz w:val="24"/>
          <w:szCs w:val="24"/>
        </w:rPr>
        <w:t>несостоявшимся</w:t>
      </w:r>
      <w:proofErr w:type="gramEnd"/>
      <w:r w:rsidRPr="00E71A48">
        <w:rPr>
          <w:sz w:val="24"/>
          <w:szCs w:val="24"/>
        </w:rPr>
        <w:t xml:space="preserve"> в случаях:</w:t>
      </w:r>
      <w:bookmarkEnd w:id="73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3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739"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73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40" w:name="_Ref465670219"/>
      <w:bookmarkStart w:id="741" w:name="_Toc471898579"/>
      <w:bookmarkStart w:id="742" w:name="_Ref303683929"/>
      <w:r w:rsidRPr="008A0DCD">
        <w:rPr>
          <w:bCs w:val="0"/>
        </w:rPr>
        <w:t>Антидемпинговые меры</w:t>
      </w:r>
      <w:bookmarkEnd w:id="740"/>
      <w:bookmarkEnd w:id="741"/>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38369E">
        <w:fldChar w:fldCharType="begin"/>
      </w:r>
      <w:r w:rsidR="0038369E">
        <w:instrText xml:space="preserve"> REF _Ref468355619 \r \h  \* MERGEFORMAT </w:instrText>
      </w:r>
      <w:r w:rsidR="0038369E">
        <w:fldChar w:fldCharType="separate"/>
      </w:r>
      <w:r w:rsidR="00622333" w:rsidRPr="00622333">
        <w:rPr>
          <w:rFonts w:eastAsia="Times New Roman,Italic"/>
          <w:bCs w:val="0"/>
          <w:iCs/>
          <w:sz w:val="24"/>
          <w:szCs w:val="24"/>
        </w:rPr>
        <w:t>3.3.7</w:t>
      </w:r>
      <w:r w:rsidR="0038369E">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43" w:name="_Ref465675151"/>
      <w:r w:rsidRPr="008A0DCD">
        <w:rPr>
          <w:rFonts w:eastAsia="Times New Roman,Italic"/>
          <w:bCs w:val="0"/>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43"/>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 xml:space="preserve">в </w:t>
      </w:r>
      <w:proofErr w:type="gramStart"/>
      <w:r w:rsidRPr="008A0DCD">
        <w:rPr>
          <w:rFonts w:eastAsia="Times New Roman,Italic"/>
          <w:bCs w:val="0"/>
          <w:iCs/>
          <w:sz w:val="24"/>
          <w:szCs w:val="24"/>
        </w:rPr>
        <w:t>случае</w:t>
      </w:r>
      <w:proofErr w:type="gramEnd"/>
      <w:r w:rsidRPr="008A0DCD">
        <w:rPr>
          <w:rFonts w:eastAsia="Times New Roman,Italic"/>
          <w:bCs w:val="0"/>
          <w:iCs/>
          <w:sz w:val="24"/>
          <w:szCs w:val="24"/>
        </w:rPr>
        <w:t xml:space="preserve">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 xml:space="preserve">в </w:t>
      </w:r>
      <w:proofErr w:type="gramStart"/>
      <w:r w:rsidRPr="008A0DCD">
        <w:rPr>
          <w:rFonts w:eastAsia="Times New Roman,Italic"/>
          <w:bCs w:val="0"/>
          <w:iCs/>
          <w:sz w:val="24"/>
          <w:szCs w:val="24"/>
        </w:rPr>
        <w:t>случае</w:t>
      </w:r>
      <w:proofErr w:type="gramEnd"/>
      <w:r w:rsidRPr="008A0DCD">
        <w:rPr>
          <w:rFonts w:eastAsia="Times New Roman,Italic"/>
          <w:bCs w:val="0"/>
          <w:iCs/>
          <w:sz w:val="24"/>
          <w:szCs w:val="24"/>
        </w:rPr>
        <w:t xml:space="preserve">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38369E">
        <w:fldChar w:fldCharType="begin"/>
      </w:r>
      <w:r w:rsidR="0038369E">
        <w:instrText xml:space="preserve"> REF _Ref465675151 \r \h  \* MERGEFORMAT </w:instrText>
      </w:r>
      <w:r w:rsidR="0038369E">
        <w:fldChar w:fldCharType="separate"/>
      </w:r>
      <w:r w:rsidR="00622333" w:rsidRPr="00622333">
        <w:rPr>
          <w:bCs w:val="0"/>
          <w:sz w:val="24"/>
          <w:szCs w:val="24"/>
        </w:rPr>
        <w:t>3.11.2</w:t>
      </w:r>
      <w:r w:rsidR="0038369E">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w:t>
      </w:r>
      <w:proofErr w:type="gramStart"/>
      <w:r w:rsidRPr="005755AB">
        <w:rPr>
          <w:rFonts w:eastAsia="Times New Roman,Italic"/>
          <w:bCs w:val="0"/>
          <w:iCs/>
          <w:sz w:val="24"/>
          <w:szCs w:val="24"/>
        </w:rPr>
        <w:t>случае</w:t>
      </w:r>
      <w:proofErr w:type="gramEnd"/>
      <w:r w:rsidRPr="005755AB">
        <w:rPr>
          <w:rFonts w:eastAsia="Times New Roman,Italic"/>
          <w:bCs w:val="0"/>
          <w:iCs/>
          <w:sz w:val="24"/>
          <w:szCs w:val="24"/>
        </w:rPr>
        <w:t xml:space="preserve">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38369E">
        <w:fldChar w:fldCharType="begin"/>
      </w:r>
      <w:r w:rsidR="0038369E">
        <w:instrText xml:space="preserve"> REF _Ref468354863 \r \h  \* MERGEFORMAT </w:instrText>
      </w:r>
      <w:r w:rsidR="0038369E">
        <w:fldChar w:fldCharType="separate"/>
      </w:r>
      <w:r w:rsidR="00622333" w:rsidRPr="00622333">
        <w:rPr>
          <w:rFonts w:eastAsia="Times New Roman,Italic"/>
          <w:bCs w:val="0"/>
          <w:iCs/>
          <w:sz w:val="24"/>
          <w:szCs w:val="24"/>
        </w:rPr>
        <w:t>3.6.2.5</w:t>
      </w:r>
      <w:r w:rsidR="0038369E">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38369E">
        <w:fldChar w:fldCharType="begin"/>
      </w:r>
      <w:r w:rsidR="0038369E">
        <w:instrText xml:space="preserve"> REF _Ref465437572 \r \h  \* MERGEFORMAT </w:instrText>
      </w:r>
      <w:r w:rsidR="0038369E">
        <w:fldChar w:fldCharType="separate"/>
      </w:r>
      <w:r w:rsidR="00622333" w:rsidRPr="00622333">
        <w:rPr>
          <w:sz w:val="24"/>
          <w:szCs w:val="24"/>
        </w:rPr>
        <w:t>3.13.2</w:t>
      </w:r>
      <w:r w:rsidR="0038369E">
        <w:fldChar w:fldCharType="end"/>
      </w:r>
      <w:r w:rsidRPr="008A0DCD">
        <w:rPr>
          <w:sz w:val="24"/>
          <w:szCs w:val="24"/>
        </w:rPr>
        <w:t>-</w:t>
      </w:r>
      <w:r w:rsidR="0038369E">
        <w:fldChar w:fldCharType="begin"/>
      </w:r>
      <w:r w:rsidR="0038369E">
        <w:instrText xml:space="preserve"> REF _Ref465440181 \r \h  \* MERGEFORMAT </w:instrText>
      </w:r>
      <w:r w:rsidR="0038369E">
        <w:fldChar w:fldCharType="separate"/>
      </w:r>
      <w:r w:rsidR="00622333" w:rsidRPr="00622333">
        <w:rPr>
          <w:sz w:val="24"/>
          <w:szCs w:val="24"/>
        </w:rPr>
        <w:t>3.13.4</w:t>
      </w:r>
      <w:r w:rsidR="0038369E">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roofErr w:type="gramEnd"/>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38369E">
        <w:fldChar w:fldCharType="begin"/>
      </w:r>
      <w:r w:rsidR="0038369E">
        <w:instrText xml:space="preserve"> REF _Ref465437572 \r \h  \* MERGEFORMAT </w:instrText>
      </w:r>
      <w:r w:rsidR="0038369E">
        <w:fldChar w:fldCharType="separate"/>
      </w:r>
      <w:r w:rsidR="00622333" w:rsidRPr="00622333">
        <w:rPr>
          <w:sz w:val="24"/>
          <w:szCs w:val="24"/>
        </w:rPr>
        <w:t>3.13.2</w:t>
      </w:r>
      <w:r w:rsidR="0038369E">
        <w:fldChar w:fldCharType="end"/>
      </w:r>
      <w:r w:rsidRPr="008A0DCD">
        <w:rPr>
          <w:sz w:val="24"/>
          <w:szCs w:val="24"/>
        </w:rPr>
        <w:t>-</w:t>
      </w:r>
      <w:r w:rsidR="0038369E">
        <w:fldChar w:fldCharType="begin"/>
      </w:r>
      <w:r w:rsidR="0038369E">
        <w:instrText xml:space="preserve"> REF _Ref465440181 \r \h  \* MERGEFORMAT </w:instrText>
      </w:r>
      <w:r w:rsidR="0038369E">
        <w:fldChar w:fldCharType="separate"/>
      </w:r>
      <w:r w:rsidR="00622333" w:rsidRPr="00622333">
        <w:rPr>
          <w:sz w:val="24"/>
          <w:szCs w:val="24"/>
        </w:rPr>
        <w:t>3.13.4</w:t>
      </w:r>
      <w:r w:rsidR="0038369E">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44" w:name="_Ref468355339"/>
      <w:bookmarkStart w:id="745" w:name="_Toc471898580"/>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36"/>
      <w:bookmarkEnd w:id="742"/>
      <w:bookmarkEnd w:id="744"/>
      <w:bookmarkEnd w:id="745"/>
    </w:p>
    <w:p w:rsidR="00717F60" w:rsidRPr="00963DF2" w:rsidRDefault="00717F60" w:rsidP="00963DF2">
      <w:pPr>
        <w:pStyle w:val="affffff0"/>
        <w:widowControl w:val="0"/>
        <w:numPr>
          <w:ilvl w:val="0"/>
          <w:numId w:val="93"/>
        </w:numPr>
        <w:tabs>
          <w:tab w:val="left" w:pos="1418"/>
        </w:tabs>
        <w:overflowPunct w:val="0"/>
        <w:autoSpaceDE w:val="0"/>
        <w:spacing w:line="264" w:lineRule="auto"/>
        <w:ind w:left="0" w:firstLine="760"/>
        <w:rPr>
          <w:sz w:val="24"/>
          <w:szCs w:val="24"/>
        </w:rPr>
      </w:pPr>
      <w:proofErr w:type="gramStart"/>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w:t>
      </w:r>
      <w:r w:rsidRPr="00963DF2">
        <w:rPr>
          <w:i/>
          <w:sz w:val="24"/>
          <w:szCs w:val="24"/>
        </w:rPr>
        <w:lastRenderedPageBreak/>
        <w:t xml:space="preserve">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roofErr w:type="gramEnd"/>
    </w:p>
    <w:p w:rsidR="00717F60" w:rsidRPr="00963DF2" w:rsidRDefault="00AD3EBC" w:rsidP="00963DF2">
      <w:pPr>
        <w:pStyle w:val="affffff0"/>
        <w:numPr>
          <w:ilvl w:val="0"/>
          <w:numId w:val="93"/>
        </w:numPr>
        <w:tabs>
          <w:tab w:val="left" w:pos="1418"/>
        </w:tabs>
        <w:spacing w:line="264" w:lineRule="auto"/>
        <w:ind w:left="0" w:firstLine="760"/>
        <w:rPr>
          <w:rStyle w:val="adskobk"/>
          <w:i/>
          <w:sz w:val="24"/>
          <w:szCs w:val="24"/>
        </w:rPr>
      </w:pPr>
      <w:bookmarkStart w:id="746" w:name="_Ref468355310"/>
      <w:r w:rsidRPr="00963DF2">
        <w:rPr>
          <w:rStyle w:val="adskobk"/>
          <w:i/>
          <w:sz w:val="24"/>
          <w:szCs w:val="24"/>
        </w:rPr>
        <w:t xml:space="preserve">Ход переговоров и достигнутые результаты фиксируются в </w:t>
      </w:r>
      <w:proofErr w:type="gramStart"/>
      <w:r w:rsidRPr="00963DF2">
        <w:rPr>
          <w:rStyle w:val="adskobk"/>
          <w:i/>
          <w:sz w:val="24"/>
          <w:szCs w:val="24"/>
        </w:rPr>
        <w:t>Протоколе</w:t>
      </w:r>
      <w:proofErr w:type="gramEnd"/>
      <w:r w:rsidRPr="00963DF2">
        <w:rPr>
          <w:rStyle w:val="adskobk"/>
          <w:i/>
          <w:sz w:val="24"/>
          <w:szCs w:val="24"/>
        </w:rPr>
        <w:t xml:space="preserve">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46"/>
    </w:p>
    <w:p w:rsidR="00717F60" w:rsidRPr="00E71A48" w:rsidRDefault="00123C70" w:rsidP="00963DF2">
      <w:pPr>
        <w:pStyle w:val="affffff0"/>
        <w:numPr>
          <w:ilvl w:val="0"/>
          <w:numId w:val="93"/>
        </w:numPr>
        <w:tabs>
          <w:tab w:val="left" w:pos="1418"/>
        </w:tabs>
        <w:spacing w:line="264" w:lineRule="auto"/>
        <w:ind w:left="0" w:firstLine="760"/>
        <w:rPr>
          <w:bCs/>
          <w:color w:val="000000"/>
          <w:sz w:val="24"/>
          <w:szCs w:val="24"/>
        </w:rPr>
      </w:pPr>
      <w:bookmarkStart w:id="747" w:name="_Ref294695403"/>
      <w:bookmarkStart w:id="748"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47"/>
      <w:bookmarkEnd w:id="748"/>
      <w:r w:rsidR="00717F60" w:rsidRPr="00E71A48">
        <w:rPr>
          <w:bCs/>
          <w:color w:val="000000"/>
          <w:sz w:val="24"/>
          <w:szCs w:val="24"/>
        </w:rPr>
        <w:t xml:space="preserve"> </w:t>
      </w:r>
      <w:proofErr w:type="gramEnd"/>
    </w:p>
    <w:p w:rsidR="00717F60" w:rsidRPr="00E71A48" w:rsidRDefault="009C744E" w:rsidP="00963DF2">
      <w:pPr>
        <w:pStyle w:val="affffff0"/>
        <w:numPr>
          <w:ilvl w:val="0"/>
          <w:numId w:val="93"/>
        </w:numPr>
        <w:tabs>
          <w:tab w:val="left" w:pos="1418"/>
        </w:tabs>
        <w:spacing w:line="264" w:lineRule="auto"/>
        <w:ind w:left="0" w:firstLine="760"/>
        <w:rPr>
          <w:sz w:val="24"/>
          <w:szCs w:val="24"/>
        </w:rPr>
      </w:pPr>
      <w:bookmarkStart w:id="74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4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8369E">
        <w:fldChar w:fldCharType="begin"/>
      </w:r>
      <w:r w:rsidR="0038369E">
        <w:instrText xml:space="preserve"> REF _Ref294695546 \r \h  \* MERGEFORMAT </w:instrText>
      </w:r>
      <w:r w:rsidR="0038369E">
        <w:fldChar w:fldCharType="separate"/>
      </w:r>
      <w:r w:rsidR="00622333" w:rsidRPr="00622333">
        <w:rPr>
          <w:bCs w:val="0"/>
          <w:sz w:val="24"/>
          <w:szCs w:val="24"/>
        </w:rPr>
        <w:t xml:space="preserve"> 1.2.6 </w:t>
      </w:r>
      <w:r w:rsidR="0038369E">
        <w:fldChar w:fldCharType="end"/>
      </w:r>
      <w:r w:rsidRPr="00E71A48">
        <w:rPr>
          <w:bCs w:val="0"/>
          <w:sz w:val="24"/>
          <w:szCs w:val="24"/>
        </w:rPr>
        <w:t>и/или в срок, определенный в п.</w:t>
      </w:r>
      <w:r w:rsidR="001716DB" w:rsidRPr="00E71A48">
        <w:rPr>
          <w:bCs w:val="0"/>
          <w:sz w:val="24"/>
          <w:szCs w:val="24"/>
        </w:rPr>
        <w:t xml:space="preserve"> </w:t>
      </w:r>
      <w:r w:rsidR="0038369E">
        <w:fldChar w:fldCharType="begin"/>
      </w:r>
      <w:r w:rsidR="0038369E">
        <w:instrText xml:space="preserve"> REF _Ref294695403 \n \h  \* MERGEFORMAT </w:instrText>
      </w:r>
      <w:r w:rsidR="0038369E">
        <w:fldChar w:fldCharType="separate"/>
      </w:r>
      <w:r w:rsidR="00622333" w:rsidRPr="00622333">
        <w:rPr>
          <w:bCs w:val="0"/>
          <w:sz w:val="24"/>
          <w:szCs w:val="24"/>
        </w:rPr>
        <w:t>3.12.3</w:t>
      </w:r>
      <w:r w:rsidR="0038369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_Ref468202416 \r \h </w:instrText>
      </w:r>
      <w:r w:rsidR="00893B00">
        <w:rPr>
          <w:bCs w:val="0"/>
          <w:sz w:val="24"/>
          <w:szCs w:val="24"/>
        </w:rPr>
      </w:r>
      <w:r w:rsidR="00893B00">
        <w:rPr>
          <w:bCs w:val="0"/>
          <w:sz w:val="24"/>
          <w:szCs w:val="24"/>
        </w:rPr>
        <w:fldChar w:fldCharType="separate"/>
      </w:r>
      <w:r w:rsidR="00622333">
        <w:rPr>
          <w:bCs w:val="0"/>
          <w:sz w:val="24"/>
          <w:szCs w:val="24"/>
        </w:rPr>
        <w:t>3.13</w:t>
      </w:r>
      <w:r w:rsidR="00893B00">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 xml:space="preserve">инициативе Заказчика в </w:t>
      </w:r>
      <w:proofErr w:type="gramStart"/>
      <w:r w:rsidRPr="008C13BB">
        <w:rPr>
          <w:bCs w:val="0"/>
          <w:sz w:val="24"/>
          <w:szCs w:val="24"/>
        </w:rPr>
        <w:t>соответствии</w:t>
      </w:r>
      <w:proofErr w:type="gramEnd"/>
      <w:r w:rsidRPr="008C13BB">
        <w:rPr>
          <w:bCs w:val="0"/>
          <w:sz w:val="24"/>
          <w:szCs w:val="24"/>
        </w:rPr>
        <w:t xml:space="preserve"> с решением закупочной комиссии)</w:t>
      </w:r>
    </w:p>
    <w:p w:rsidR="00717F60" w:rsidRPr="008C13BB" w:rsidRDefault="00717F60" w:rsidP="00963DF2">
      <w:pPr>
        <w:pStyle w:val="affffff0"/>
        <w:numPr>
          <w:ilvl w:val="0"/>
          <w:numId w:val="93"/>
        </w:numPr>
        <w:tabs>
          <w:tab w:val="left" w:pos="1418"/>
        </w:tabs>
        <w:spacing w:line="264" w:lineRule="auto"/>
        <w:ind w:left="0" w:firstLine="760"/>
        <w:rPr>
          <w:bCs/>
          <w:sz w:val="24"/>
          <w:szCs w:val="24"/>
        </w:rPr>
      </w:pPr>
      <w:bookmarkStart w:id="750"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38369E">
        <w:fldChar w:fldCharType="begin"/>
      </w:r>
      <w:r w:rsidR="0038369E">
        <w:instrText xml:space="preserve"> REF _Ref305979053 \r \h  \* MERGEFORMAT </w:instrText>
      </w:r>
      <w:r w:rsidR="0038369E">
        <w:fldChar w:fldCharType="separate"/>
      </w:r>
      <w:r w:rsidR="00622333" w:rsidRPr="00622333">
        <w:rPr>
          <w:bCs/>
          <w:sz w:val="24"/>
          <w:szCs w:val="24"/>
        </w:rPr>
        <w:t>3.12.4</w:t>
      </w:r>
      <w:r w:rsidR="0038369E">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50"/>
      <w:r w:rsidRPr="008C13BB">
        <w:rPr>
          <w:bCs/>
          <w:sz w:val="24"/>
          <w:szCs w:val="24"/>
        </w:rPr>
        <w:t xml:space="preserve"> </w:t>
      </w:r>
    </w:p>
    <w:p w:rsidR="00963DF2" w:rsidRPr="008A0DCD" w:rsidRDefault="00963DF2" w:rsidP="00963DF2">
      <w:pPr>
        <w:pStyle w:val="affffff0"/>
        <w:numPr>
          <w:ilvl w:val="0"/>
          <w:numId w:val="93"/>
        </w:numPr>
        <w:tabs>
          <w:tab w:val="left" w:pos="1418"/>
        </w:tabs>
        <w:spacing w:line="264" w:lineRule="auto"/>
        <w:ind w:left="0" w:firstLine="760"/>
        <w:rPr>
          <w:sz w:val="24"/>
          <w:szCs w:val="24"/>
        </w:rPr>
      </w:pPr>
      <w:proofErr w:type="gramStart"/>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38369E">
        <w:fldChar w:fldCharType="begin"/>
      </w:r>
      <w:r w:rsidR="0038369E">
        <w:instrText xml:space="preserve"> REF _Ref465670219 \r \h  \* MERGEFORMAT </w:instrText>
      </w:r>
      <w:r w:rsidR="0038369E">
        <w:fldChar w:fldCharType="separate"/>
      </w:r>
      <w:r w:rsidR="00622333" w:rsidRPr="00622333">
        <w:rPr>
          <w:sz w:val="24"/>
          <w:szCs w:val="24"/>
        </w:rPr>
        <w:t>3.11</w:t>
      </w:r>
      <w:r w:rsidR="0038369E">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38369E">
        <w:fldChar w:fldCharType="begin"/>
      </w:r>
      <w:r w:rsidR="0038369E">
        <w:instrText xml:space="preserve"> REF _Ref465437572 \r \h  \* MERGEFORMAT </w:instrText>
      </w:r>
      <w:r w:rsidR="0038369E">
        <w:fldChar w:fldCharType="separate"/>
      </w:r>
      <w:r w:rsidR="00622333" w:rsidRPr="00622333">
        <w:rPr>
          <w:sz w:val="24"/>
          <w:szCs w:val="24"/>
        </w:rPr>
        <w:t>3.13.2</w:t>
      </w:r>
      <w:r w:rsidR="0038369E">
        <w:fldChar w:fldCharType="end"/>
      </w:r>
      <w:r w:rsidRPr="008A0DCD">
        <w:rPr>
          <w:sz w:val="24"/>
          <w:szCs w:val="24"/>
        </w:rPr>
        <w:t>-</w:t>
      </w:r>
      <w:r w:rsidR="0038369E">
        <w:fldChar w:fldCharType="begin"/>
      </w:r>
      <w:r w:rsidR="0038369E">
        <w:instrText xml:space="preserve"> REF _Ref465440181 \r \h  \* MERGEFORMAT </w:instrText>
      </w:r>
      <w:r w:rsidR="0038369E">
        <w:fldChar w:fldCharType="separate"/>
      </w:r>
      <w:r w:rsidR="00622333" w:rsidRPr="00622333">
        <w:rPr>
          <w:sz w:val="24"/>
          <w:szCs w:val="24"/>
        </w:rPr>
        <w:t>3.13.4</w:t>
      </w:r>
      <w:r w:rsidR="0038369E">
        <w:fldChar w:fldCharType="end"/>
      </w:r>
      <w:r w:rsidRPr="008A0DCD">
        <w:rPr>
          <w:sz w:val="24"/>
          <w:szCs w:val="24"/>
        </w:rPr>
        <w:t xml:space="preserve"> Документации по запросу предложений.</w:t>
      </w:r>
      <w:proofErr w:type="gramEnd"/>
    </w:p>
    <w:p w:rsidR="00717F60" w:rsidRPr="00E71A48" w:rsidRDefault="00717F60" w:rsidP="00963DF2">
      <w:pPr>
        <w:pStyle w:val="affffff0"/>
        <w:numPr>
          <w:ilvl w:val="0"/>
          <w:numId w:val="93"/>
        </w:numPr>
        <w:tabs>
          <w:tab w:val="left" w:pos="1418"/>
        </w:tabs>
        <w:spacing w:line="264" w:lineRule="auto"/>
        <w:ind w:left="0" w:firstLine="760"/>
        <w:rPr>
          <w:sz w:val="24"/>
          <w:szCs w:val="24"/>
        </w:rPr>
      </w:pPr>
      <w:r w:rsidRPr="008A0DCD">
        <w:rPr>
          <w:sz w:val="24"/>
          <w:szCs w:val="24"/>
        </w:rPr>
        <w:t xml:space="preserve">В </w:t>
      </w:r>
      <w:proofErr w:type="gramStart"/>
      <w:r w:rsidRPr="008A0DCD">
        <w:rPr>
          <w:sz w:val="24"/>
          <w:szCs w:val="24"/>
        </w:rPr>
        <w:t>случае</w:t>
      </w:r>
      <w:proofErr w:type="gramEnd"/>
      <w:r w:rsidRPr="008A0DCD">
        <w:rPr>
          <w:sz w:val="24"/>
          <w:szCs w:val="24"/>
        </w:rPr>
        <w:t xml:space="preserve">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3DF2">
      <w:pPr>
        <w:pStyle w:val="affffff0"/>
        <w:numPr>
          <w:ilvl w:val="0"/>
          <w:numId w:val="93"/>
        </w:numPr>
        <w:tabs>
          <w:tab w:val="left" w:pos="1418"/>
        </w:tabs>
        <w:spacing w:line="264" w:lineRule="auto"/>
        <w:ind w:left="0" w:firstLine="760"/>
        <w:rPr>
          <w:bCs/>
          <w:color w:val="000000"/>
          <w:sz w:val="24"/>
          <w:szCs w:val="24"/>
        </w:rPr>
      </w:pPr>
      <w:bookmarkStart w:id="751"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52" w:name="_Toc181693189"/>
      <w:bookmarkStart w:id="753" w:name="_Ref190680463"/>
      <w:bookmarkStart w:id="754" w:name="_Ref306140410"/>
      <w:bookmarkStart w:id="755" w:name="_Ref306142159"/>
      <w:bookmarkStart w:id="756" w:name="_Ref468202391"/>
      <w:bookmarkStart w:id="757" w:name="_Ref468202416"/>
      <w:bookmarkStart w:id="758" w:name="_Toc471898581"/>
      <w:bookmarkStart w:id="759" w:name="_Ref303102866"/>
      <w:bookmarkStart w:id="760" w:name="_Toc305835589"/>
      <w:bookmarkStart w:id="761" w:name="_Ref303683952"/>
      <w:bookmarkStart w:id="762" w:name="__RefNumPara__840_922829174"/>
      <w:bookmarkEnd w:id="751"/>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52"/>
      <w:bookmarkEnd w:id="753"/>
      <w:bookmarkEnd w:id="754"/>
      <w:bookmarkEnd w:id="755"/>
      <w:bookmarkEnd w:id="756"/>
      <w:bookmarkEnd w:id="757"/>
      <w:bookmarkEnd w:id="758"/>
      <w:r w:rsidRPr="008A0DCD">
        <w:t xml:space="preserve"> </w:t>
      </w:r>
      <w:bookmarkEnd w:id="759"/>
      <w:bookmarkEnd w:id="760"/>
    </w:p>
    <w:p w:rsidR="00932C0A"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w:t>
      </w:r>
      <w:proofErr w:type="gramStart"/>
      <w:r w:rsidRPr="008A0DCD">
        <w:rPr>
          <w:sz w:val="24"/>
          <w:szCs w:val="24"/>
        </w:rPr>
        <w:t>проекте</w:t>
      </w:r>
      <w:proofErr w:type="gramEnd"/>
      <w:r w:rsidRPr="008A0DCD">
        <w:rPr>
          <w:sz w:val="24"/>
          <w:szCs w:val="24"/>
        </w:rPr>
        <w:t xml:space="preserve"> Договора (раздел </w:t>
      </w:r>
      <w:r w:rsidR="0038369E">
        <w:fldChar w:fldCharType="begin"/>
      </w:r>
      <w:r w:rsidR="0038369E">
        <w:instrText xml:space="preserve"> REF _Ref440272931 \r \h  \* MERGEFORMAT </w:instrText>
      </w:r>
      <w:r w:rsidR="0038369E">
        <w:fldChar w:fldCharType="separate"/>
      </w:r>
      <w:r w:rsidR="00622333">
        <w:t>2</w:t>
      </w:r>
      <w:r w:rsidR="0038369E">
        <w:fldChar w:fldCharType="end"/>
      </w:r>
      <w:r w:rsidRPr="008A0DCD">
        <w:rPr>
          <w:sz w:val="24"/>
          <w:szCs w:val="24"/>
        </w:rPr>
        <w:t xml:space="preserve">) и подпункте </w:t>
      </w:r>
      <w:r w:rsidR="0038369E">
        <w:fldChar w:fldCharType="begin"/>
      </w:r>
      <w:r w:rsidR="0038369E">
        <w:instrText xml:space="preserve"> REF _Ref465437572 \r \h  \* MERGEFORMAT </w:instrText>
      </w:r>
      <w:r w:rsidR="0038369E">
        <w:fldChar w:fldCharType="separate"/>
      </w:r>
      <w:r w:rsidR="00622333" w:rsidRPr="00622333">
        <w:rPr>
          <w:sz w:val="24"/>
          <w:szCs w:val="24"/>
        </w:rPr>
        <w:t>3.13.2</w:t>
      </w:r>
      <w:r w:rsidR="0038369E">
        <w:fldChar w:fldCharType="end"/>
      </w:r>
      <w:r w:rsidRPr="008A0DCD">
        <w:rPr>
          <w:sz w:val="24"/>
          <w:szCs w:val="24"/>
        </w:rPr>
        <w:t>, не требуется</w:t>
      </w:r>
      <w:r w:rsidR="00414CAF"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rPr>
      </w:pPr>
      <w:bookmarkStart w:id="763"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w:t>
      </w:r>
      <w:proofErr w:type="gramStart"/>
      <w:r w:rsidRPr="008A0DCD">
        <w:rPr>
          <w:sz w:val="24"/>
          <w:szCs w:val="24"/>
        </w:rPr>
        <w:t>порядке</w:t>
      </w:r>
      <w:proofErr w:type="gramEnd"/>
      <w:r w:rsidRPr="008A0DCD">
        <w:rPr>
          <w:sz w:val="24"/>
          <w:szCs w:val="24"/>
        </w:rPr>
        <w:t xml:space="preserve"> предоставить обеспечение исполнения обязательств </w:t>
      </w:r>
      <w:r w:rsidR="00CB3964">
        <w:rPr>
          <w:sz w:val="24"/>
          <w:szCs w:val="24"/>
        </w:rPr>
        <w:lastRenderedPageBreak/>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63"/>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38369E">
        <w:fldChar w:fldCharType="begin"/>
      </w:r>
      <w:r w:rsidR="0038369E">
        <w:instrText xml:space="preserve"> REF _Ref468973739 \r \h  \* MERGEFORMAT </w:instrText>
      </w:r>
      <w:r w:rsidR="0038369E">
        <w:fldChar w:fldCharType="separate"/>
      </w:r>
      <w:r w:rsidR="00622333" w:rsidRPr="00622333">
        <w:rPr>
          <w:bCs/>
          <w:sz w:val="24"/>
          <w:szCs w:val="24"/>
        </w:rPr>
        <w:t>3.3.14.4.4</w:t>
      </w:r>
      <w:r w:rsidR="0038369E">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38369E">
        <w:fldChar w:fldCharType="begin"/>
      </w:r>
      <w:r w:rsidR="0038369E">
        <w:instrText xml:space="preserve"> REF _Ref440272931 \r \h  \* MERGEFORMAT </w:instrText>
      </w:r>
      <w:r w:rsidR="0038369E">
        <w:fldChar w:fldCharType="separate"/>
      </w:r>
      <w:r w:rsidR="00622333">
        <w:t>2</w:t>
      </w:r>
      <w:r w:rsidR="0038369E">
        <w:fldChar w:fldCharType="end"/>
      </w:r>
      <w:r w:rsidRPr="008A0DCD">
        <w:rPr>
          <w:sz w:val="24"/>
          <w:szCs w:val="24"/>
        </w:rPr>
        <w:t xml:space="preserve">) с учетом требований, изложенных в подпункте </w:t>
      </w:r>
      <w:r w:rsidR="0038369E">
        <w:fldChar w:fldCharType="begin"/>
      </w:r>
      <w:r w:rsidR="0038369E">
        <w:instrText xml:space="preserve"> REF _Ref465437572 \r \h  \* MERGEFORMAT </w:instrText>
      </w:r>
      <w:r w:rsidR="0038369E">
        <w:fldChar w:fldCharType="separate"/>
      </w:r>
      <w:r w:rsidR="00622333" w:rsidRPr="00622333">
        <w:rPr>
          <w:bCs/>
          <w:sz w:val="24"/>
          <w:szCs w:val="24"/>
        </w:rPr>
        <w:t>3.13.2</w:t>
      </w:r>
      <w:r w:rsidR="0038369E">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38369E">
        <w:fldChar w:fldCharType="begin"/>
      </w:r>
      <w:r w:rsidR="0038369E">
        <w:instrText xml:space="preserve"> REF _Ref468355339 \r \h  \* MERGEFORMAT </w:instrText>
      </w:r>
      <w:r w:rsidR="0038369E">
        <w:fldChar w:fldCharType="separate"/>
      </w:r>
      <w:r w:rsidR="00622333" w:rsidRPr="00622333">
        <w:rPr>
          <w:sz w:val="24"/>
          <w:szCs w:val="24"/>
        </w:rPr>
        <w:t>3.12</w:t>
      </w:r>
      <w:r w:rsidR="0038369E">
        <w:fldChar w:fldCharType="end"/>
      </w:r>
      <w:r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bookmarkStart w:id="764"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w:t>
      </w:r>
      <w:proofErr w:type="gramStart"/>
      <w:r w:rsidRPr="008A0DCD">
        <w:rPr>
          <w:sz w:val="24"/>
          <w:szCs w:val="24"/>
        </w:rPr>
        <w:t>подпункте</w:t>
      </w:r>
      <w:proofErr w:type="gramEnd"/>
      <w:r w:rsidRPr="008A0DCD">
        <w:rPr>
          <w:sz w:val="24"/>
          <w:szCs w:val="24"/>
        </w:rPr>
        <w:t xml:space="preserve"> </w:t>
      </w:r>
      <w:r w:rsidR="0038369E">
        <w:fldChar w:fldCharType="begin"/>
      </w:r>
      <w:r w:rsidR="0038369E">
        <w:instrText xml:space="preserve"> REF _Ref468355540 \r \h  \* MERGEFORMAT </w:instrText>
      </w:r>
      <w:r w:rsidR="0038369E">
        <w:fldChar w:fldCharType="separate"/>
      </w:r>
      <w:r w:rsidR="00622333" w:rsidRPr="00622333">
        <w:rPr>
          <w:sz w:val="24"/>
          <w:szCs w:val="24"/>
        </w:rPr>
        <w:t>3.12.5</w:t>
      </w:r>
      <w:r w:rsidR="0038369E">
        <w:fldChar w:fldCharType="end"/>
      </w:r>
      <w:r w:rsidRPr="008A0DCD">
        <w:rPr>
          <w:bCs/>
          <w:sz w:val="24"/>
          <w:szCs w:val="24"/>
        </w:rPr>
        <w:t>.</w:t>
      </w:r>
      <w:bookmarkEnd w:id="764"/>
    </w:p>
    <w:p w:rsidR="00932C0A" w:rsidRDefault="00932C0A" w:rsidP="00963DF2">
      <w:pPr>
        <w:pStyle w:val="2"/>
        <w:tabs>
          <w:tab w:val="clear" w:pos="1700"/>
          <w:tab w:val="left" w:pos="709"/>
        </w:tabs>
        <w:spacing w:line="264" w:lineRule="auto"/>
        <w:rPr>
          <w:bCs w:val="0"/>
          <w:snapToGrid w:val="0"/>
          <w:lang w:eastAsia="ru-RU"/>
        </w:rPr>
      </w:pPr>
      <w:bookmarkStart w:id="765" w:name="_Ref303694483"/>
      <w:bookmarkStart w:id="766" w:name="_Toc305835590"/>
      <w:bookmarkStart w:id="767" w:name="_Ref306140451"/>
      <w:bookmarkStart w:id="768" w:name="_Toc471898582"/>
      <w:r w:rsidRPr="008A0DCD">
        <w:rPr>
          <w:bCs w:val="0"/>
          <w:snapToGrid w:val="0"/>
          <w:lang w:eastAsia="ru-RU"/>
        </w:rPr>
        <w:t xml:space="preserve">Уведомление о результатах </w:t>
      </w:r>
      <w:bookmarkEnd w:id="765"/>
      <w:bookmarkEnd w:id="766"/>
      <w:r w:rsidRPr="008A0DCD">
        <w:rPr>
          <w:bCs w:val="0"/>
          <w:snapToGrid w:val="0"/>
          <w:lang w:eastAsia="ru-RU"/>
        </w:rPr>
        <w:t>запроса предложений</w:t>
      </w:r>
      <w:bookmarkEnd w:id="767"/>
      <w:bookmarkEnd w:id="768"/>
    </w:p>
    <w:p w:rsidR="00AD7AB8" w:rsidRPr="004D1DCF" w:rsidRDefault="00AD7AB8" w:rsidP="00AD7AB8">
      <w:pPr>
        <w:pStyle w:val="3"/>
        <w:ind w:left="0" w:firstLine="567"/>
        <w:jc w:val="both"/>
        <w:rPr>
          <w:b w:val="0"/>
          <w:lang w:eastAsia="ru-RU"/>
        </w:rPr>
      </w:pPr>
      <w:bookmarkStart w:id="769" w:name="_Toc471830476"/>
      <w:bookmarkStart w:id="770" w:name="_Toc471898583"/>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38369E">
        <w:fldChar w:fldCharType="begin"/>
      </w:r>
      <w:r w:rsidR="0038369E">
        <w:instrText xml:space="preserve"> REF _Ref191386085 \r \h  \* MERGEFORMAT </w:instrText>
      </w:r>
      <w:r w:rsidR="0038369E">
        <w:fldChar w:fldCharType="separate"/>
      </w:r>
      <w:r w:rsidR="00622333" w:rsidRPr="00622333">
        <w:rPr>
          <w:b w:val="0"/>
          <w:iCs/>
        </w:rPr>
        <w:t>1.1.1</w:t>
      </w:r>
      <w:r w:rsidR="0038369E">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769"/>
      <w:bookmarkEnd w:id="770"/>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771" w:name="_Toc471830477"/>
      <w:bookmarkStart w:id="772" w:name="_Toc471898584"/>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71"/>
      <w:bookmarkEnd w:id="77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73" w:name="_Ref440270568"/>
      <w:bookmarkStart w:id="774" w:name="_Ref440274159"/>
      <w:bookmarkStart w:id="775" w:name="_Ref440292555"/>
      <w:bookmarkStart w:id="776" w:name="_Ref440292779"/>
      <w:bookmarkStart w:id="777" w:name="_Toc471898585"/>
      <w:bookmarkEnd w:id="761"/>
      <w:r>
        <w:rPr>
          <w:szCs w:val="24"/>
        </w:rPr>
        <w:lastRenderedPageBreak/>
        <w:t>Техническая часть</w:t>
      </w:r>
      <w:bookmarkEnd w:id="773"/>
      <w:bookmarkEnd w:id="774"/>
      <w:bookmarkEnd w:id="775"/>
      <w:bookmarkEnd w:id="776"/>
      <w:bookmarkEnd w:id="777"/>
      <w:r w:rsidRPr="00E71A48">
        <w:rPr>
          <w:szCs w:val="24"/>
        </w:rPr>
        <w:t xml:space="preserve"> </w:t>
      </w:r>
    </w:p>
    <w:p w:rsidR="002B5044" w:rsidRPr="00C12FA4" w:rsidRDefault="002B5044" w:rsidP="0021751A">
      <w:pPr>
        <w:pStyle w:val="2"/>
        <w:ind w:left="1701" w:hanging="1134"/>
      </w:pPr>
      <w:bookmarkStart w:id="778" w:name="_Toc176064097"/>
      <w:bookmarkStart w:id="779" w:name="_Toc176338525"/>
      <w:bookmarkStart w:id="780" w:name="_Toc180399753"/>
      <w:bookmarkStart w:id="781" w:name="_Toc189457101"/>
      <w:bookmarkStart w:id="782" w:name="_Toc189461737"/>
      <w:bookmarkStart w:id="783" w:name="_Toc189462011"/>
      <w:bookmarkStart w:id="784" w:name="_Toc191273610"/>
      <w:bookmarkStart w:id="785" w:name="_Toc423421726"/>
      <w:bookmarkStart w:id="786" w:name="_Toc471898586"/>
      <w:bookmarkStart w:id="787" w:name="_Toc167189319"/>
      <w:bookmarkStart w:id="788" w:name="_Toc168725254"/>
      <w:r w:rsidRPr="00C12FA4">
        <w:t xml:space="preserve">Перечень, объемы и характеристики </w:t>
      </w:r>
      <w:bookmarkEnd w:id="778"/>
      <w:bookmarkEnd w:id="779"/>
      <w:bookmarkEnd w:id="780"/>
      <w:bookmarkEnd w:id="781"/>
      <w:bookmarkEnd w:id="782"/>
      <w:bookmarkEnd w:id="783"/>
      <w:bookmarkEnd w:id="784"/>
      <w:bookmarkEnd w:id="785"/>
      <w:r w:rsidR="00C3704B">
        <w:t xml:space="preserve">закупаемых </w:t>
      </w:r>
      <w:r w:rsidR="00CD1816">
        <w:t>работ</w:t>
      </w:r>
      <w:bookmarkEnd w:id="786"/>
    </w:p>
    <w:p w:rsidR="002B5044" w:rsidRPr="003803A7" w:rsidRDefault="002B5044" w:rsidP="002B5044">
      <w:pPr>
        <w:pStyle w:val="3"/>
        <w:ind w:left="0" w:firstLine="851"/>
        <w:jc w:val="both"/>
        <w:rPr>
          <w:b w:val="0"/>
          <w:szCs w:val="24"/>
        </w:rPr>
      </w:pPr>
      <w:bookmarkStart w:id="789" w:name="_Toc439166311"/>
      <w:bookmarkStart w:id="790" w:name="_Toc439170659"/>
      <w:bookmarkStart w:id="791" w:name="_Toc439172761"/>
      <w:bookmarkStart w:id="792" w:name="_Toc439173205"/>
      <w:bookmarkStart w:id="793" w:name="_Toc439238199"/>
      <w:bookmarkStart w:id="794" w:name="_Toc439252751"/>
      <w:bookmarkStart w:id="795" w:name="_Toc439323609"/>
      <w:bookmarkStart w:id="796" w:name="_Toc439323725"/>
      <w:bookmarkStart w:id="797" w:name="_Toc440361359"/>
      <w:bookmarkStart w:id="798" w:name="_Toc440376114"/>
      <w:bookmarkStart w:id="799" w:name="_Toc440376241"/>
      <w:bookmarkStart w:id="800" w:name="_Toc440382503"/>
      <w:bookmarkStart w:id="801" w:name="_Toc440447173"/>
      <w:bookmarkStart w:id="802" w:name="_Toc440620853"/>
      <w:bookmarkStart w:id="803" w:name="_Toc440631488"/>
      <w:bookmarkStart w:id="804" w:name="_Toc440875728"/>
      <w:bookmarkStart w:id="805" w:name="_Toc441131752"/>
      <w:bookmarkStart w:id="806" w:name="_Toc468352776"/>
      <w:bookmarkStart w:id="807" w:name="_Toc468352899"/>
      <w:bookmarkStart w:id="808" w:name="_Toc468355883"/>
      <w:bookmarkStart w:id="809" w:name="_Toc469480767"/>
      <w:bookmarkStart w:id="810" w:name="_Toc471898587"/>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142E76">
        <w:rPr>
          <w:b w:val="0"/>
          <w:szCs w:val="24"/>
        </w:rPr>
        <w:t>по Лоту №1 (подраздел</w:t>
      </w:r>
      <w:r w:rsidR="00A154B7">
        <w:rPr>
          <w:b w:val="0"/>
          <w:szCs w:val="24"/>
        </w:rPr>
        <w:t xml:space="preserve"> </w:t>
      </w:r>
      <w:r w:rsidR="00893B00">
        <w:rPr>
          <w:b w:val="0"/>
          <w:szCs w:val="24"/>
        </w:rPr>
        <w:fldChar w:fldCharType="begin"/>
      </w:r>
      <w:r w:rsidR="00A154B7">
        <w:rPr>
          <w:b w:val="0"/>
          <w:szCs w:val="24"/>
        </w:rPr>
        <w:instrText xml:space="preserve"> REF _Ref440275279 \r \h </w:instrText>
      </w:r>
      <w:r w:rsidR="00893B00">
        <w:rPr>
          <w:b w:val="0"/>
          <w:szCs w:val="24"/>
        </w:rPr>
      </w:r>
      <w:r w:rsidR="00893B00">
        <w:rPr>
          <w:b w:val="0"/>
          <w:szCs w:val="24"/>
        </w:rPr>
        <w:fldChar w:fldCharType="separate"/>
      </w:r>
      <w:r w:rsidR="00622333">
        <w:rPr>
          <w:b w:val="0"/>
          <w:szCs w:val="24"/>
        </w:rPr>
        <w:t>1.1.4</w:t>
      </w:r>
      <w:r w:rsidR="00893B00">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2B5044" w:rsidRPr="003803A7" w:rsidRDefault="002B5044" w:rsidP="0021751A">
      <w:pPr>
        <w:pStyle w:val="2"/>
        <w:ind w:left="1701" w:hanging="1134"/>
      </w:pPr>
      <w:bookmarkStart w:id="811" w:name="_Ref194832984"/>
      <w:bookmarkStart w:id="812" w:name="_Ref197686508"/>
      <w:bookmarkStart w:id="813" w:name="_Toc423421727"/>
      <w:bookmarkStart w:id="814" w:name="_Toc471898588"/>
      <w:r w:rsidRPr="003803A7">
        <w:t xml:space="preserve">Требование к </w:t>
      </w:r>
      <w:bookmarkEnd w:id="811"/>
      <w:bookmarkEnd w:id="812"/>
      <w:bookmarkEnd w:id="813"/>
      <w:r w:rsidR="00C3704B">
        <w:t xml:space="preserve">закупаемым </w:t>
      </w:r>
      <w:r w:rsidR="00CD1816">
        <w:t>работам</w:t>
      </w:r>
      <w:bookmarkEnd w:id="814"/>
    </w:p>
    <w:p w:rsidR="002B5044" w:rsidRPr="003776BB" w:rsidRDefault="002B5044" w:rsidP="002B5044">
      <w:pPr>
        <w:pStyle w:val="3"/>
        <w:ind w:left="0" w:firstLine="851"/>
        <w:jc w:val="both"/>
        <w:rPr>
          <w:b w:val="0"/>
          <w:szCs w:val="24"/>
        </w:rPr>
      </w:pPr>
      <w:bookmarkStart w:id="815" w:name="_Toc439166314"/>
      <w:bookmarkStart w:id="816" w:name="_Toc439170662"/>
      <w:bookmarkStart w:id="817" w:name="_Toc439172764"/>
      <w:bookmarkStart w:id="818" w:name="_Toc439173208"/>
      <w:bookmarkStart w:id="819" w:name="_Toc439238202"/>
      <w:bookmarkStart w:id="820" w:name="_Toc439252754"/>
      <w:bookmarkStart w:id="821" w:name="_Toc439323612"/>
      <w:bookmarkStart w:id="822" w:name="_Toc439323728"/>
      <w:bookmarkStart w:id="823" w:name="_Toc440361362"/>
      <w:bookmarkStart w:id="824" w:name="_Toc440376117"/>
      <w:bookmarkStart w:id="825" w:name="_Toc440376244"/>
      <w:bookmarkStart w:id="826" w:name="_Toc440382505"/>
      <w:bookmarkStart w:id="827" w:name="_Toc440447175"/>
      <w:bookmarkStart w:id="828" w:name="_Toc440620855"/>
      <w:bookmarkStart w:id="829" w:name="_Toc440631490"/>
      <w:bookmarkStart w:id="830" w:name="_Toc440875730"/>
      <w:bookmarkStart w:id="831" w:name="_Toc441131754"/>
      <w:bookmarkStart w:id="832" w:name="_Toc468352778"/>
      <w:bookmarkStart w:id="833" w:name="_Toc468352901"/>
      <w:bookmarkStart w:id="834" w:name="_Toc468355885"/>
      <w:bookmarkStart w:id="835" w:name="_Toc469480769"/>
      <w:bookmarkStart w:id="836" w:name="_Toc471898589"/>
      <w:bookmarkStart w:id="837" w:name="_Ref194833053"/>
      <w:bookmarkStart w:id="838" w:name="_Ref223496951"/>
      <w:bookmarkStart w:id="83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BB7F61" w:rsidRPr="00474B7D" w:rsidRDefault="00BB7F61" w:rsidP="00BB7F61">
      <w:pPr>
        <w:pStyle w:val="2"/>
        <w:ind w:left="1701" w:hanging="1134"/>
        <w:rPr>
          <w:b w:val="0"/>
        </w:rPr>
      </w:pPr>
      <w:bookmarkStart w:id="840" w:name="_Toc461808930"/>
      <w:bookmarkStart w:id="841" w:name="_Toc464120639"/>
      <w:bookmarkStart w:id="842" w:name="_Toc465774618"/>
      <w:bookmarkStart w:id="843" w:name="_Toc465865196"/>
      <w:bookmarkStart w:id="844" w:name="_Toc471898590"/>
      <w:bookmarkEnd w:id="787"/>
      <w:bookmarkEnd w:id="788"/>
      <w:bookmarkEnd w:id="837"/>
      <w:bookmarkEnd w:id="838"/>
      <w:bookmarkEnd w:id="839"/>
      <w:r w:rsidRPr="00474B7D">
        <w:t>Альтернативные предложения</w:t>
      </w:r>
      <w:bookmarkStart w:id="845" w:name="_Ref56252639"/>
      <w:bookmarkEnd w:id="840"/>
      <w:bookmarkEnd w:id="841"/>
      <w:bookmarkEnd w:id="842"/>
      <w:bookmarkEnd w:id="843"/>
      <w:bookmarkEnd w:id="844"/>
    </w:p>
    <w:p w:rsidR="00BB7F61" w:rsidRPr="00474B7D" w:rsidRDefault="00BB7F61" w:rsidP="00BB7F61">
      <w:pPr>
        <w:pStyle w:val="3"/>
        <w:ind w:left="0" w:firstLine="851"/>
        <w:jc w:val="both"/>
        <w:rPr>
          <w:b w:val="0"/>
          <w:szCs w:val="24"/>
        </w:rPr>
      </w:pPr>
      <w:bookmarkStart w:id="846" w:name="_Toc461808802"/>
      <w:bookmarkStart w:id="847" w:name="_Toc461808931"/>
      <w:bookmarkStart w:id="848" w:name="_Toc464120640"/>
      <w:bookmarkStart w:id="849" w:name="_Toc465774619"/>
      <w:bookmarkStart w:id="850" w:name="_Toc465865197"/>
      <w:bookmarkStart w:id="851" w:name="_Toc468352780"/>
      <w:bookmarkStart w:id="852" w:name="_Toc468352903"/>
      <w:bookmarkStart w:id="853" w:name="_Toc468355887"/>
      <w:bookmarkStart w:id="854" w:name="_Toc469480771"/>
      <w:bookmarkStart w:id="855" w:name="_Toc471898591"/>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5"/>
      <w:bookmarkEnd w:id="846"/>
      <w:bookmarkEnd w:id="847"/>
      <w:bookmarkEnd w:id="848"/>
      <w:bookmarkEnd w:id="849"/>
      <w:bookmarkEnd w:id="850"/>
      <w:bookmarkEnd w:id="851"/>
      <w:bookmarkEnd w:id="852"/>
      <w:bookmarkEnd w:id="853"/>
      <w:bookmarkEnd w:id="854"/>
      <w:bookmarkEnd w:id="85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56" w:name="_Ref440270602"/>
      <w:bookmarkStart w:id="857" w:name="_Toc471898592"/>
      <w:r w:rsidRPr="00E71A48">
        <w:rPr>
          <w:szCs w:val="24"/>
        </w:rPr>
        <w:lastRenderedPageBreak/>
        <w:t>Образцы основных форм документов, включаемых в Заявку</w:t>
      </w:r>
      <w:bookmarkEnd w:id="856"/>
      <w:bookmarkEnd w:id="857"/>
      <w:r w:rsidRPr="00E71A48">
        <w:rPr>
          <w:szCs w:val="24"/>
        </w:rPr>
        <w:t xml:space="preserve"> </w:t>
      </w:r>
    </w:p>
    <w:p w:rsidR="004F4D80" w:rsidRPr="00F647F7" w:rsidRDefault="004F4D80" w:rsidP="004F4D80">
      <w:pPr>
        <w:pStyle w:val="2"/>
      </w:pPr>
      <w:bookmarkStart w:id="858" w:name="_Ref55336310"/>
      <w:bookmarkStart w:id="859" w:name="_Toc57314672"/>
      <w:bookmarkStart w:id="860" w:name="_Toc69728986"/>
      <w:bookmarkStart w:id="861" w:name="_Toc98253919"/>
      <w:bookmarkStart w:id="862" w:name="_Toc165173847"/>
      <w:bookmarkStart w:id="863" w:name="_Toc423423667"/>
      <w:bookmarkStart w:id="864" w:name="_Toc471898593"/>
      <w:r w:rsidRPr="00F647F7">
        <w:t xml:space="preserve">Письмо о подаче оферты </w:t>
      </w:r>
      <w:bookmarkStart w:id="865" w:name="_Ref22846535"/>
      <w:r w:rsidRPr="00F647F7">
        <w:t>(</w:t>
      </w:r>
      <w:bookmarkEnd w:id="865"/>
      <w:r w:rsidRPr="00F647F7">
        <w:t xml:space="preserve">форма </w:t>
      </w:r>
      <w:r w:rsidRPr="00F647F7">
        <w:rPr>
          <w:noProof/>
        </w:rPr>
        <w:t>1</w:t>
      </w:r>
      <w:r w:rsidRPr="00F647F7">
        <w:t>)</w:t>
      </w:r>
      <w:bookmarkEnd w:id="858"/>
      <w:bookmarkEnd w:id="859"/>
      <w:bookmarkEnd w:id="860"/>
      <w:bookmarkEnd w:id="861"/>
      <w:bookmarkEnd w:id="862"/>
      <w:bookmarkEnd w:id="863"/>
      <w:bookmarkEnd w:id="864"/>
    </w:p>
    <w:p w:rsidR="004F4D80" w:rsidRPr="00C236C0" w:rsidRDefault="004F4D80" w:rsidP="004F4D80">
      <w:pPr>
        <w:pStyle w:val="3"/>
        <w:rPr>
          <w:szCs w:val="24"/>
        </w:rPr>
      </w:pPr>
      <w:bookmarkStart w:id="866" w:name="_Toc98253920"/>
      <w:bookmarkStart w:id="867" w:name="_Toc157248174"/>
      <w:bookmarkStart w:id="868" w:name="_Toc157496543"/>
      <w:bookmarkStart w:id="869" w:name="_Toc158206082"/>
      <w:bookmarkStart w:id="870" w:name="_Toc164057767"/>
      <w:bookmarkStart w:id="871" w:name="_Toc164137117"/>
      <w:bookmarkStart w:id="872" w:name="_Toc164161277"/>
      <w:bookmarkStart w:id="873" w:name="_Toc165173848"/>
      <w:bookmarkStart w:id="874" w:name="_Toc439170673"/>
      <w:bookmarkStart w:id="875" w:name="_Toc439172775"/>
      <w:bookmarkStart w:id="876" w:name="_Toc439173219"/>
      <w:bookmarkStart w:id="877" w:name="_Toc439238213"/>
      <w:bookmarkStart w:id="878" w:name="_Toc440361369"/>
      <w:bookmarkStart w:id="879" w:name="_Toc440376124"/>
      <w:bookmarkStart w:id="880" w:name="_Toc468352906"/>
      <w:bookmarkStart w:id="881" w:name="_Toc468355890"/>
      <w:bookmarkStart w:id="882" w:name="_Toc471898594"/>
      <w:r w:rsidRPr="00C236C0">
        <w:rPr>
          <w:szCs w:val="24"/>
        </w:rPr>
        <w:t>Форма письма о подаче оферты</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8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142E76" w:rsidRDefault="00142E76" w:rsidP="004F4D80">
      <w:pPr>
        <w:spacing w:after="60" w:line="240" w:lineRule="auto"/>
        <w:rPr>
          <w:sz w:val="24"/>
          <w:szCs w:val="24"/>
        </w:rPr>
      </w:pP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 xml:space="preserve">вы не отвечаете и не имеете обязательств по нашим расходам, связанным с подготовкой и подачей данной Заявки, за исключением случаев, прямо оговоренных в </w:t>
      </w:r>
      <w:proofErr w:type="gramStart"/>
      <w:r w:rsidRPr="00474B7D">
        <w:rPr>
          <w:sz w:val="24"/>
          <w:szCs w:val="24"/>
        </w:rPr>
        <w:t>законодательстве</w:t>
      </w:r>
      <w:proofErr w:type="gramEnd"/>
      <w:r w:rsidRPr="00474B7D">
        <w:rPr>
          <w:sz w:val="24"/>
          <w:szCs w:val="24"/>
        </w:rPr>
        <w:t xml:space="preserve">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 xml:space="preserve">отклонить заявки с ценами, превышающими начальную (максимальную) цену </w:t>
      </w:r>
      <w:r w:rsidRPr="00474B7D">
        <w:rPr>
          <w:sz w:val="24"/>
          <w:szCs w:val="24"/>
        </w:rPr>
        <w:lastRenderedPageBreak/>
        <w:t>договора (цену лота);</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 xml:space="preserve">принять или отклонить любую Заявку в </w:t>
      </w:r>
      <w:proofErr w:type="gramStart"/>
      <w:r w:rsidRPr="00474B7D">
        <w:rPr>
          <w:sz w:val="24"/>
          <w:szCs w:val="24"/>
        </w:rPr>
        <w:t>соответствии</w:t>
      </w:r>
      <w:proofErr w:type="gramEnd"/>
      <w:r w:rsidRPr="00474B7D">
        <w:rPr>
          <w:sz w:val="24"/>
          <w:szCs w:val="24"/>
        </w:rPr>
        <w:t xml:space="preserve"> с условиями документации о закупке;</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w:t>
      </w:r>
      <w:proofErr w:type="gramStart"/>
      <w:r w:rsidRPr="00414CAF">
        <w:rPr>
          <w:sz w:val="24"/>
          <w:szCs w:val="24"/>
        </w:rPr>
        <w:t>составе</w:t>
      </w:r>
      <w:proofErr w:type="gramEnd"/>
      <w:r w:rsidRPr="00414CAF">
        <w:rPr>
          <w:sz w:val="24"/>
          <w:szCs w:val="24"/>
        </w:rPr>
        <w:t xml:space="preserve"> Заявки; </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предоставить финансовое обеспечение по Договору, заключенному по итогам проведения закупки, в </w:t>
      </w:r>
      <w:proofErr w:type="gramStart"/>
      <w:r w:rsidRPr="00414CAF">
        <w:rPr>
          <w:sz w:val="24"/>
          <w:szCs w:val="24"/>
        </w:rPr>
        <w:t>случае</w:t>
      </w:r>
      <w:proofErr w:type="gramEnd"/>
      <w:r w:rsidRPr="00414CAF">
        <w:rPr>
          <w:sz w:val="24"/>
          <w:szCs w:val="24"/>
        </w:rPr>
        <w:t xml:space="preserve">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proofErr w:type="gramStart"/>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84" w:name="_Toc98253921"/>
      <w:bookmarkStart w:id="885" w:name="_Toc157248175"/>
      <w:bookmarkStart w:id="886" w:name="_Toc157496544"/>
      <w:bookmarkStart w:id="887" w:name="_Toc158206083"/>
      <w:bookmarkStart w:id="888" w:name="_Toc164057768"/>
      <w:bookmarkStart w:id="889" w:name="_Toc164137118"/>
      <w:bookmarkStart w:id="890" w:name="_Toc164161278"/>
      <w:bookmarkStart w:id="891" w:name="_Toc165173849"/>
      <w:r>
        <w:rPr>
          <w:b/>
          <w:szCs w:val="24"/>
        </w:rPr>
        <w:br w:type="page"/>
      </w:r>
    </w:p>
    <w:p w:rsidR="004F4D80" w:rsidRPr="00C236C0" w:rsidRDefault="004F4D80" w:rsidP="004F4D80">
      <w:pPr>
        <w:pStyle w:val="3"/>
        <w:rPr>
          <w:szCs w:val="24"/>
        </w:rPr>
      </w:pPr>
      <w:bookmarkStart w:id="892" w:name="_Toc439170674"/>
      <w:bookmarkStart w:id="893" w:name="_Toc439172776"/>
      <w:bookmarkStart w:id="894" w:name="_Toc439173220"/>
      <w:bookmarkStart w:id="895" w:name="_Toc439238214"/>
      <w:bookmarkStart w:id="896" w:name="_Toc439252762"/>
      <w:bookmarkStart w:id="897" w:name="_Toc439323736"/>
      <w:bookmarkStart w:id="898" w:name="_Toc440361370"/>
      <w:bookmarkStart w:id="899" w:name="_Toc440376125"/>
      <w:bookmarkStart w:id="900" w:name="_Toc440376252"/>
      <w:bookmarkStart w:id="901" w:name="_Toc440382510"/>
      <w:bookmarkStart w:id="902" w:name="_Toc440447180"/>
      <w:bookmarkStart w:id="903" w:name="_Toc440620860"/>
      <w:bookmarkStart w:id="904" w:name="_Toc440631495"/>
      <w:bookmarkStart w:id="905" w:name="_Toc440875734"/>
      <w:bookmarkStart w:id="906" w:name="_Toc441131758"/>
      <w:bookmarkStart w:id="907" w:name="_Toc468352907"/>
      <w:bookmarkStart w:id="908" w:name="_Toc468355891"/>
      <w:bookmarkStart w:id="909" w:name="_Toc471898595"/>
      <w:r w:rsidRPr="00C236C0">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w:t>
      </w:r>
      <w:proofErr w:type="gramStart"/>
      <w:r w:rsidRPr="00F647F7">
        <w:rPr>
          <w:sz w:val="24"/>
          <w:szCs w:val="24"/>
        </w:rPr>
        <w:t>соответствии</w:t>
      </w:r>
      <w:proofErr w:type="gramEnd"/>
      <w:r w:rsidRPr="00F647F7">
        <w:rPr>
          <w:sz w:val="24"/>
          <w:szCs w:val="24"/>
        </w:rPr>
        <w:t xml:space="preserve">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w:t>
      </w:r>
      <w:proofErr w:type="gramStart"/>
      <w:r w:rsidR="004F4D80" w:rsidRPr="00F647F7">
        <w:rPr>
          <w:sz w:val="24"/>
          <w:szCs w:val="24"/>
        </w:rPr>
        <w:t>рублях</w:t>
      </w:r>
      <w:proofErr w:type="gramEnd"/>
      <w:r w:rsidR="004F4D80" w:rsidRPr="00F647F7">
        <w:rPr>
          <w:sz w:val="24"/>
          <w:szCs w:val="24"/>
        </w:rPr>
        <w:t>,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93B00">
        <w:rPr>
          <w:sz w:val="24"/>
          <w:szCs w:val="24"/>
        </w:rPr>
        <w:fldChar w:fldCharType="begin"/>
      </w:r>
      <w:r w:rsidR="00673C59">
        <w:rPr>
          <w:sz w:val="24"/>
          <w:szCs w:val="24"/>
        </w:rPr>
        <w:instrText xml:space="preserve"> REF _Ref306008743 \r \h </w:instrText>
      </w:r>
      <w:r w:rsidR="00893B00">
        <w:rPr>
          <w:sz w:val="24"/>
          <w:szCs w:val="24"/>
        </w:rPr>
      </w:r>
      <w:r w:rsidR="00893B00">
        <w:rPr>
          <w:sz w:val="24"/>
          <w:szCs w:val="24"/>
        </w:rPr>
        <w:fldChar w:fldCharType="separate"/>
      </w:r>
      <w:r w:rsidR="00622333">
        <w:rPr>
          <w:sz w:val="24"/>
          <w:szCs w:val="24"/>
        </w:rPr>
        <w:t>3.3.4</w:t>
      </w:r>
      <w:r w:rsidR="00893B0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893B00">
        <w:rPr>
          <w:sz w:val="24"/>
          <w:szCs w:val="24"/>
        </w:rPr>
        <w:fldChar w:fldCharType="begin"/>
      </w:r>
      <w:r w:rsidR="00D56F8C">
        <w:rPr>
          <w:sz w:val="24"/>
          <w:szCs w:val="24"/>
        </w:rPr>
        <w:instrText xml:space="preserve"> REF _Ref55279015 \r \h </w:instrText>
      </w:r>
      <w:r w:rsidR="00893B00">
        <w:rPr>
          <w:sz w:val="24"/>
          <w:szCs w:val="24"/>
        </w:rPr>
      </w:r>
      <w:r w:rsidR="00893B00">
        <w:rPr>
          <w:sz w:val="24"/>
          <w:szCs w:val="24"/>
        </w:rPr>
        <w:fldChar w:fldCharType="separate"/>
      </w:r>
      <w:r w:rsidR="00622333">
        <w:rPr>
          <w:sz w:val="24"/>
          <w:szCs w:val="24"/>
        </w:rPr>
        <w:t>3.3.1.6</w:t>
      </w:r>
      <w:r w:rsidR="00893B00">
        <w:rPr>
          <w:sz w:val="24"/>
          <w:szCs w:val="24"/>
        </w:rPr>
        <w:fldChar w:fldCharType="end"/>
      </w:r>
      <w:r w:rsidRPr="00492C8B">
        <w:rPr>
          <w:sz w:val="24"/>
          <w:szCs w:val="24"/>
        </w:rPr>
        <w:t xml:space="preserve"> и </w:t>
      </w:r>
      <w:r w:rsidR="00893B00">
        <w:rPr>
          <w:sz w:val="24"/>
          <w:szCs w:val="24"/>
        </w:rPr>
        <w:fldChar w:fldCharType="begin"/>
      </w:r>
      <w:r w:rsidR="00D56F8C">
        <w:rPr>
          <w:sz w:val="24"/>
          <w:szCs w:val="24"/>
        </w:rPr>
        <w:instrText xml:space="preserve"> REF _Ref195087786 \r \h </w:instrText>
      </w:r>
      <w:r w:rsidR="00893B00">
        <w:rPr>
          <w:sz w:val="24"/>
          <w:szCs w:val="24"/>
        </w:rPr>
      </w:r>
      <w:r w:rsidR="00893B00">
        <w:rPr>
          <w:sz w:val="24"/>
          <w:szCs w:val="24"/>
        </w:rPr>
        <w:fldChar w:fldCharType="separate"/>
      </w:r>
      <w:r w:rsidR="00622333">
        <w:rPr>
          <w:sz w:val="24"/>
          <w:szCs w:val="24"/>
        </w:rPr>
        <w:t>3.3.1.7</w:t>
      </w:r>
      <w:r w:rsidR="00893B0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10" w:name="_Ref55335821"/>
      <w:bookmarkStart w:id="911" w:name="_Ref55336345"/>
      <w:bookmarkStart w:id="912" w:name="_Toc57314674"/>
      <w:bookmarkStart w:id="913" w:name="_Toc69728988"/>
      <w:bookmarkStart w:id="914" w:name="_Toc98253922"/>
      <w:bookmarkStart w:id="915" w:name="_Toc165173850"/>
      <w:r>
        <w:br w:type="page"/>
      </w:r>
    </w:p>
    <w:p w:rsidR="00920CB0" w:rsidRDefault="00920CB0" w:rsidP="00920CB0">
      <w:pPr>
        <w:pStyle w:val="3"/>
        <w:rPr>
          <w:szCs w:val="24"/>
        </w:rPr>
      </w:pPr>
      <w:bookmarkStart w:id="916" w:name="_Ref440271964"/>
      <w:bookmarkStart w:id="917" w:name="_Toc440361371"/>
      <w:bookmarkStart w:id="918" w:name="_Toc440376126"/>
      <w:bookmarkStart w:id="919" w:name="_Toc468352908"/>
      <w:bookmarkStart w:id="920" w:name="_Toc471898596"/>
      <w:r>
        <w:rPr>
          <w:szCs w:val="24"/>
        </w:rPr>
        <w:lastRenderedPageBreak/>
        <w:t>Антикоррупционные обязательства (Форма 1.1).</w:t>
      </w:r>
      <w:bookmarkEnd w:id="916"/>
      <w:bookmarkEnd w:id="917"/>
      <w:bookmarkEnd w:id="918"/>
      <w:bookmarkEnd w:id="919"/>
      <w:bookmarkEnd w:id="920"/>
    </w:p>
    <w:p w:rsidR="00920CB0" w:rsidRPr="00EB2EFF" w:rsidRDefault="00920CB0" w:rsidP="00EB2EFF">
      <w:pPr>
        <w:pStyle w:val="3"/>
        <w:numPr>
          <w:ilvl w:val="3"/>
          <w:numId w:val="72"/>
        </w:numPr>
        <w:rPr>
          <w:szCs w:val="24"/>
        </w:rPr>
      </w:pPr>
      <w:bookmarkStart w:id="921" w:name="_Toc439238216"/>
      <w:bookmarkStart w:id="922" w:name="_Toc439252764"/>
      <w:bookmarkStart w:id="923" w:name="_Toc439323738"/>
      <w:bookmarkStart w:id="924" w:name="_Toc440361372"/>
      <w:bookmarkStart w:id="925" w:name="_Toc440376127"/>
      <w:bookmarkStart w:id="926" w:name="_Toc440376254"/>
      <w:bookmarkStart w:id="927" w:name="_Toc440382512"/>
      <w:bookmarkStart w:id="928" w:name="_Toc440447182"/>
      <w:bookmarkStart w:id="929" w:name="_Toc440620862"/>
      <w:bookmarkStart w:id="930" w:name="_Toc440631497"/>
      <w:bookmarkStart w:id="931" w:name="_Toc440875736"/>
      <w:bookmarkStart w:id="932" w:name="_Toc441131760"/>
      <w:bookmarkStart w:id="933" w:name="_Toc468355893"/>
      <w:bookmarkStart w:id="934" w:name="_Toc471898597"/>
      <w:r w:rsidRPr="00EB2EFF">
        <w:rPr>
          <w:szCs w:val="24"/>
        </w:rPr>
        <w:t>Форма Антикоррупционных обязательств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B2EFF">
      <w:pPr>
        <w:numPr>
          <w:ilvl w:val="0"/>
          <w:numId w:val="67"/>
        </w:numPr>
        <w:tabs>
          <w:tab w:val="num" w:pos="0"/>
        </w:tabs>
        <w:suppressAutoHyphens w:val="0"/>
        <w:spacing w:line="240" w:lineRule="auto"/>
        <w:ind w:left="0" w:firstLine="709"/>
        <w:rPr>
          <w:color w:val="000000"/>
        </w:rPr>
      </w:pPr>
      <w:proofErr w:type="gramStart"/>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roofErr w:type="gramEnd"/>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B2EFF">
      <w:pPr>
        <w:widowControl w:val="0"/>
        <w:numPr>
          <w:ilvl w:val="1"/>
          <w:numId w:val="71"/>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w:t>
      </w:r>
      <w:proofErr w:type="gramStart"/>
      <w:r w:rsidRPr="00160223">
        <w:t>числе</w:t>
      </w:r>
      <w:proofErr w:type="gramEnd"/>
      <w:r w:rsidRPr="00160223">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B2EFF">
      <w:pPr>
        <w:numPr>
          <w:ilvl w:val="0"/>
          <w:numId w:val="67"/>
        </w:numPr>
        <w:suppressAutoHyphens w:val="0"/>
        <w:spacing w:line="240" w:lineRule="auto"/>
        <w:ind w:left="0" w:firstLine="709"/>
        <w:rPr>
          <w:color w:val="000000"/>
        </w:rPr>
      </w:pPr>
      <w:r w:rsidRPr="00160223">
        <w:rPr>
          <w:color w:val="000000"/>
        </w:rPr>
        <w:t xml:space="preserve">Участник, а также его аффилированные лица, бенефициары, работники, посредники и/или иные лица, действующие в </w:t>
      </w:r>
      <w:proofErr w:type="gramStart"/>
      <w:r w:rsidRPr="00160223">
        <w:rPr>
          <w:color w:val="000000"/>
        </w:rPr>
        <w:t>интересах</w:t>
      </w:r>
      <w:proofErr w:type="gramEnd"/>
      <w:r w:rsidRPr="00160223">
        <w:rPr>
          <w:color w:val="000000"/>
        </w:rPr>
        <w:t xml:space="preserve">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B2EFF">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B2EFF">
      <w:pPr>
        <w:numPr>
          <w:ilvl w:val="1"/>
          <w:numId w:val="69"/>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B2EFF">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 xml:space="preserve">иные действия, выполняемые работником в </w:t>
      </w:r>
      <w:proofErr w:type="gramStart"/>
      <w:r w:rsidRPr="00160223">
        <w:rPr>
          <w:color w:val="000000"/>
        </w:rPr>
        <w:t>рамках</w:t>
      </w:r>
      <w:proofErr w:type="gramEnd"/>
      <w:r w:rsidRPr="00160223">
        <w:rPr>
          <w:color w:val="000000"/>
        </w:rPr>
        <w:t xml:space="preserve">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 xml:space="preserve">В </w:t>
      </w:r>
      <w:proofErr w:type="gramStart"/>
      <w:r w:rsidRPr="00160223">
        <w:rPr>
          <w:color w:val="000000"/>
        </w:rPr>
        <w:t>случае</w:t>
      </w:r>
      <w:proofErr w:type="gramEnd"/>
      <w:r w:rsidRPr="00160223">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60223">
        <w:rPr>
          <w:color w:val="000000"/>
        </w:rPr>
        <w:t>таком</w:t>
      </w:r>
      <w:proofErr w:type="gramEnd"/>
      <w:r w:rsidRPr="00160223">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6"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35" w:name="_Toc423423668"/>
      <w:bookmarkStart w:id="936" w:name="_Ref440271072"/>
      <w:bookmarkStart w:id="937" w:name="_Ref440273986"/>
      <w:bookmarkStart w:id="938" w:name="_Ref440274337"/>
      <w:bookmarkStart w:id="939" w:name="_Ref440274913"/>
      <w:bookmarkStart w:id="940" w:name="_Ref440284918"/>
      <w:bookmarkStart w:id="941" w:name="_Toc471898598"/>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10"/>
      <w:bookmarkEnd w:id="911"/>
      <w:bookmarkEnd w:id="912"/>
      <w:bookmarkEnd w:id="913"/>
      <w:bookmarkEnd w:id="914"/>
      <w:bookmarkEnd w:id="915"/>
      <w:bookmarkEnd w:id="935"/>
      <w:bookmarkEnd w:id="936"/>
      <w:bookmarkEnd w:id="937"/>
      <w:bookmarkEnd w:id="938"/>
      <w:bookmarkEnd w:id="939"/>
      <w:bookmarkEnd w:id="940"/>
      <w:bookmarkEnd w:id="941"/>
    </w:p>
    <w:p w:rsidR="004F4D80" w:rsidRPr="00C236C0" w:rsidRDefault="004F4D80" w:rsidP="004F4D80">
      <w:pPr>
        <w:pStyle w:val="3"/>
        <w:rPr>
          <w:szCs w:val="24"/>
        </w:rPr>
      </w:pPr>
      <w:bookmarkStart w:id="942" w:name="_Toc98253923"/>
      <w:bookmarkStart w:id="943" w:name="_Toc157248177"/>
      <w:bookmarkStart w:id="944" w:name="_Toc157496546"/>
      <w:bookmarkStart w:id="945" w:name="_Toc158206085"/>
      <w:bookmarkStart w:id="946" w:name="_Toc164057770"/>
      <w:bookmarkStart w:id="947" w:name="_Toc164137120"/>
      <w:bookmarkStart w:id="948" w:name="_Toc164161280"/>
      <w:bookmarkStart w:id="949" w:name="_Toc165173851"/>
      <w:bookmarkStart w:id="950" w:name="_Ref264038986"/>
      <w:bookmarkStart w:id="951" w:name="_Ref264359294"/>
      <w:bookmarkStart w:id="952" w:name="_Toc439170676"/>
      <w:bookmarkStart w:id="953" w:name="_Toc439172778"/>
      <w:bookmarkStart w:id="954" w:name="_Toc439173222"/>
      <w:bookmarkStart w:id="955" w:name="_Toc439238218"/>
      <w:bookmarkStart w:id="956" w:name="_Toc439252766"/>
      <w:bookmarkStart w:id="957" w:name="_Toc439323740"/>
      <w:bookmarkStart w:id="958" w:name="_Toc440361374"/>
      <w:bookmarkStart w:id="959" w:name="_Toc440376129"/>
      <w:bookmarkStart w:id="960" w:name="_Toc440376256"/>
      <w:bookmarkStart w:id="961" w:name="_Toc440382514"/>
      <w:bookmarkStart w:id="962" w:name="_Toc440447184"/>
      <w:bookmarkStart w:id="963" w:name="_Toc440620864"/>
      <w:bookmarkStart w:id="964" w:name="_Toc440631499"/>
      <w:bookmarkStart w:id="965" w:name="_Toc440875738"/>
      <w:bookmarkStart w:id="966" w:name="_Toc441131762"/>
      <w:bookmarkStart w:id="967" w:name="_Toc468352911"/>
      <w:bookmarkStart w:id="968" w:name="_Toc468355895"/>
      <w:bookmarkStart w:id="969" w:name="_Toc469480779"/>
      <w:bookmarkStart w:id="970" w:name="_Toc471898599"/>
      <w:r w:rsidRPr="00C236C0">
        <w:rPr>
          <w:szCs w:val="24"/>
        </w:rPr>
        <w:t xml:space="preserve">Форма </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00492C8B">
        <w:rPr>
          <w:szCs w:val="24"/>
        </w:rPr>
        <w:t>Сводной таблицы стоимости</w:t>
      </w:r>
      <w:bookmarkEnd w:id="956"/>
      <w:bookmarkEnd w:id="957"/>
      <w:bookmarkEnd w:id="958"/>
      <w:bookmarkEnd w:id="959"/>
      <w:bookmarkEnd w:id="960"/>
      <w:bookmarkEnd w:id="961"/>
      <w:bookmarkEnd w:id="962"/>
      <w:bookmarkEnd w:id="963"/>
      <w:bookmarkEnd w:id="964"/>
      <w:bookmarkEnd w:id="965"/>
      <w:r w:rsidR="001C4BB0" w:rsidRPr="001C4BB0">
        <w:rPr>
          <w:bCs w:val="0"/>
          <w:szCs w:val="24"/>
        </w:rPr>
        <w:t xml:space="preserve"> </w:t>
      </w:r>
      <w:r w:rsidR="001C4BB0" w:rsidRPr="005D252F">
        <w:rPr>
          <w:bCs w:val="0"/>
          <w:szCs w:val="24"/>
        </w:rPr>
        <w:t>работ</w:t>
      </w:r>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71" w:name="_Toc176765534"/>
      <w:bookmarkStart w:id="972" w:name="_Toc198979983"/>
      <w:bookmarkStart w:id="973" w:name="_Toc217466315"/>
      <w:bookmarkStart w:id="974" w:name="_Toc217702856"/>
      <w:bookmarkStart w:id="975" w:name="_Toc233601974"/>
      <w:bookmarkStart w:id="976" w:name="_Toc263343460"/>
      <w:r w:rsidRPr="00F647F7">
        <w:rPr>
          <w:b w:val="0"/>
          <w:szCs w:val="24"/>
        </w:rPr>
        <w:br w:type="page"/>
      </w:r>
      <w:bookmarkStart w:id="977" w:name="_Toc439170677"/>
      <w:bookmarkStart w:id="978" w:name="_Toc439172779"/>
      <w:bookmarkStart w:id="979" w:name="_Toc439173223"/>
      <w:bookmarkStart w:id="980" w:name="_Toc439238219"/>
      <w:bookmarkStart w:id="981" w:name="_Toc439252767"/>
      <w:bookmarkStart w:id="982" w:name="_Toc439323741"/>
      <w:bookmarkStart w:id="983" w:name="_Toc440361375"/>
      <w:bookmarkStart w:id="984" w:name="_Toc440376130"/>
      <w:bookmarkStart w:id="985" w:name="_Toc440376257"/>
      <w:bookmarkStart w:id="986" w:name="_Toc440382515"/>
      <w:bookmarkStart w:id="987" w:name="_Toc440447185"/>
      <w:bookmarkStart w:id="988" w:name="_Toc440620865"/>
      <w:bookmarkStart w:id="989" w:name="_Toc440631500"/>
      <w:bookmarkStart w:id="990" w:name="_Toc440875739"/>
      <w:bookmarkStart w:id="991" w:name="_Toc441131763"/>
      <w:bookmarkStart w:id="992" w:name="_Toc468352912"/>
      <w:bookmarkStart w:id="993" w:name="_Toc468355896"/>
      <w:bookmarkStart w:id="994" w:name="_Toc469480780"/>
      <w:bookmarkStart w:id="995" w:name="_Toc471898600"/>
      <w:r w:rsidRPr="00C236C0">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622333">
        <w:rPr>
          <w:bCs w:val="0"/>
          <w:sz w:val="24"/>
          <w:szCs w:val="24"/>
        </w:rPr>
        <w:t>5.3</w:t>
      </w:r>
      <w:r w:rsidR="00893B0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996" w:name="_Ref86826666"/>
      <w:bookmarkStart w:id="997" w:name="_Toc90385112"/>
      <w:bookmarkStart w:id="998" w:name="_Toc98253925"/>
      <w:bookmarkStart w:id="999" w:name="_Toc165173853"/>
      <w:bookmarkStart w:id="100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1" w:name="_Ref440537086"/>
      <w:bookmarkStart w:id="1002" w:name="_Toc47189860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6"/>
      <w:bookmarkEnd w:id="997"/>
      <w:bookmarkEnd w:id="998"/>
      <w:bookmarkEnd w:id="999"/>
      <w:bookmarkEnd w:id="1000"/>
      <w:bookmarkEnd w:id="1001"/>
      <w:bookmarkEnd w:id="1002"/>
    </w:p>
    <w:p w:rsidR="004F4D80" w:rsidRPr="00C236C0" w:rsidRDefault="004F4D80" w:rsidP="004F4D80">
      <w:pPr>
        <w:pStyle w:val="3"/>
        <w:rPr>
          <w:szCs w:val="24"/>
        </w:rPr>
      </w:pPr>
      <w:bookmarkStart w:id="1003" w:name="_Toc90385113"/>
      <w:bookmarkStart w:id="1004" w:name="_Toc98253926"/>
      <w:bookmarkStart w:id="1005" w:name="_Toc157248180"/>
      <w:bookmarkStart w:id="1006" w:name="_Toc157496549"/>
      <w:bookmarkStart w:id="1007" w:name="_Toc158206088"/>
      <w:bookmarkStart w:id="1008" w:name="_Toc164057773"/>
      <w:bookmarkStart w:id="1009" w:name="_Toc164137123"/>
      <w:bookmarkStart w:id="1010" w:name="_Toc164161283"/>
      <w:bookmarkStart w:id="1011" w:name="_Toc165173854"/>
      <w:bookmarkStart w:id="1012" w:name="_Ref193690005"/>
      <w:bookmarkStart w:id="1013" w:name="_Toc439170679"/>
      <w:bookmarkStart w:id="1014" w:name="_Toc439172781"/>
      <w:bookmarkStart w:id="1015" w:name="_Toc439173225"/>
      <w:bookmarkStart w:id="1016" w:name="_Toc439238221"/>
      <w:bookmarkStart w:id="1017" w:name="_Toc439252769"/>
      <w:bookmarkStart w:id="1018" w:name="_Toc439323743"/>
      <w:bookmarkStart w:id="1019" w:name="_Toc440361377"/>
      <w:bookmarkStart w:id="1020" w:name="_Toc440376132"/>
      <w:bookmarkStart w:id="1021" w:name="_Toc440376259"/>
      <w:bookmarkStart w:id="1022" w:name="_Toc440382517"/>
      <w:bookmarkStart w:id="1023" w:name="_Toc440447187"/>
      <w:bookmarkStart w:id="1024" w:name="_Toc440620867"/>
      <w:bookmarkStart w:id="1025" w:name="_Toc440631502"/>
      <w:bookmarkStart w:id="1026" w:name="_Toc440875741"/>
      <w:bookmarkStart w:id="1027" w:name="_Toc441131765"/>
      <w:bookmarkStart w:id="1028" w:name="_Toc468352914"/>
      <w:bookmarkStart w:id="1029" w:name="_Toc468355898"/>
      <w:bookmarkStart w:id="1030" w:name="_Toc469480782"/>
      <w:bookmarkStart w:id="1031" w:name="_Toc471898602"/>
      <w:r w:rsidRPr="00C236C0">
        <w:rPr>
          <w:szCs w:val="24"/>
        </w:rPr>
        <w:t xml:space="preserve">Форма </w:t>
      </w:r>
      <w:bookmarkEnd w:id="1003"/>
      <w:bookmarkEnd w:id="1004"/>
      <w:bookmarkEnd w:id="1005"/>
      <w:bookmarkEnd w:id="1006"/>
      <w:bookmarkEnd w:id="1007"/>
      <w:bookmarkEnd w:id="1008"/>
      <w:bookmarkEnd w:id="1009"/>
      <w:bookmarkEnd w:id="1010"/>
      <w:bookmarkEnd w:id="1011"/>
      <w:bookmarkEnd w:id="1012"/>
      <w:r w:rsidRPr="00C236C0">
        <w:rPr>
          <w:szCs w:val="24"/>
        </w:rPr>
        <w:t>технического предложения</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32" w:name="_Ref55335818"/>
      <w:bookmarkStart w:id="1033" w:name="_Ref55336334"/>
      <w:bookmarkStart w:id="1034" w:name="_Toc57314673"/>
      <w:bookmarkStart w:id="1035" w:name="_Toc69728987"/>
      <w:bookmarkStart w:id="1036" w:name="_Toc98253928"/>
      <w:bookmarkStart w:id="1037" w:name="_Toc165173856"/>
      <w:bookmarkStart w:id="1038" w:name="_Ref194749150"/>
      <w:bookmarkStart w:id="1039" w:name="_Ref194750368"/>
      <w:bookmarkStart w:id="1040" w:name="_Ref89649494"/>
      <w:bookmarkStart w:id="104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 xml:space="preserve">Работы будут выполнены в </w:t>
      </w:r>
      <w:proofErr w:type="gramStart"/>
      <w:r w:rsidRPr="00336F2E">
        <w:rPr>
          <w:i/>
          <w:color w:val="000000"/>
        </w:rPr>
        <w:t>соответствии</w:t>
      </w:r>
      <w:proofErr w:type="gramEnd"/>
      <w:r w:rsidRPr="00336F2E">
        <w:rPr>
          <w:i/>
          <w:color w:val="000000"/>
        </w:rPr>
        <w:t xml:space="preserve">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 xml:space="preserve">В </w:t>
      </w:r>
      <w:proofErr w:type="gramStart"/>
      <w:r w:rsidRPr="00336F2E">
        <w:rPr>
          <w:i/>
          <w:color w:val="000000"/>
        </w:rPr>
        <w:t>случае</w:t>
      </w:r>
      <w:proofErr w:type="gramEnd"/>
      <w:r w:rsidRPr="00336F2E">
        <w:rPr>
          <w:i/>
          <w:color w:val="000000"/>
        </w:rPr>
        <w:t xml:space="preserve">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93B00">
        <w:rPr>
          <w:i/>
          <w:color w:val="000000"/>
        </w:rPr>
        <w:fldChar w:fldCharType="begin"/>
      </w:r>
      <w:r w:rsidR="00EA3F63">
        <w:rPr>
          <w:i/>
          <w:color w:val="000000"/>
        </w:rPr>
        <w:instrText xml:space="preserve"> REF _Ref440270568 \r \h </w:instrText>
      </w:r>
      <w:r w:rsidR="00893B00">
        <w:rPr>
          <w:i/>
          <w:color w:val="000000"/>
        </w:rPr>
      </w:r>
      <w:r w:rsidR="00893B00">
        <w:rPr>
          <w:i/>
          <w:color w:val="000000"/>
        </w:rPr>
        <w:fldChar w:fldCharType="separate"/>
      </w:r>
      <w:r w:rsidR="00622333">
        <w:rPr>
          <w:i/>
          <w:color w:val="000000"/>
        </w:rPr>
        <w:t>4</w:t>
      </w:r>
      <w:r w:rsidR="00893B00">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93B00">
        <w:rPr>
          <w:i/>
          <w:color w:val="000000"/>
        </w:rPr>
        <w:fldChar w:fldCharType="begin"/>
      </w:r>
      <w:r>
        <w:rPr>
          <w:i/>
          <w:color w:val="000000"/>
        </w:rPr>
        <w:instrText xml:space="preserve"> REF _Ref440270568 \r \h </w:instrText>
      </w:r>
      <w:r w:rsidR="00893B00">
        <w:rPr>
          <w:i/>
          <w:color w:val="000000"/>
        </w:rPr>
      </w:r>
      <w:r w:rsidR="00893B00">
        <w:rPr>
          <w:i/>
          <w:color w:val="000000"/>
        </w:rPr>
        <w:fldChar w:fldCharType="separate"/>
      </w:r>
      <w:r w:rsidR="00622333">
        <w:rPr>
          <w:i/>
          <w:color w:val="000000"/>
        </w:rPr>
        <w:t>4</w:t>
      </w:r>
      <w:r w:rsidR="00893B0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42" w:name="_Toc176765537"/>
      <w:bookmarkStart w:id="1043" w:name="_Toc198979986"/>
      <w:bookmarkStart w:id="1044" w:name="_Toc217466321"/>
      <w:bookmarkStart w:id="1045" w:name="_Toc217702859"/>
      <w:bookmarkStart w:id="1046" w:name="_Toc233601977"/>
      <w:bookmarkStart w:id="1047" w:name="_Toc263343463"/>
      <w:bookmarkStart w:id="1048" w:name="_Toc439170680"/>
      <w:bookmarkStart w:id="1049" w:name="_Toc439172782"/>
      <w:bookmarkStart w:id="1050" w:name="_Toc439173226"/>
      <w:bookmarkStart w:id="1051" w:name="_Toc439238222"/>
      <w:bookmarkStart w:id="1052" w:name="_Toc439252770"/>
      <w:bookmarkStart w:id="1053" w:name="_Toc439323744"/>
      <w:bookmarkStart w:id="1054" w:name="_Toc440361378"/>
      <w:bookmarkStart w:id="1055" w:name="_Toc440376133"/>
      <w:bookmarkStart w:id="1056" w:name="_Toc440376260"/>
      <w:bookmarkStart w:id="1057" w:name="_Toc440382518"/>
      <w:bookmarkStart w:id="1058" w:name="_Toc440447188"/>
      <w:bookmarkStart w:id="1059" w:name="_Toc440620868"/>
      <w:bookmarkStart w:id="1060" w:name="_Toc440631503"/>
      <w:bookmarkStart w:id="1061" w:name="_Toc440875742"/>
      <w:bookmarkStart w:id="1062" w:name="_Toc441131766"/>
      <w:bookmarkStart w:id="1063" w:name="_Toc468352915"/>
      <w:bookmarkStart w:id="1064" w:name="_Toc468355899"/>
      <w:bookmarkStart w:id="1065" w:name="_Toc469480783"/>
      <w:bookmarkStart w:id="1066" w:name="_Toc471898603"/>
      <w:r w:rsidRPr="00C236C0">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sz w:val="24"/>
          <w:szCs w:val="24"/>
        </w:rPr>
        <w:fldChar w:fldCharType="begin"/>
      </w:r>
      <w:r w:rsidR="00DA1BA0">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w:t>
      </w:r>
      <w:proofErr w:type="gramStart"/>
      <w:r w:rsidRPr="00474B7D">
        <w:rPr>
          <w:sz w:val="24"/>
          <w:szCs w:val="24"/>
        </w:rPr>
        <w:t>предложении</w:t>
      </w:r>
      <w:proofErr w:type="gramEnd"/>
      <w:r w:rsidRPr="00474B7D">
        <w:rPr>
          <w:sz w:val="24"/>
          <w:szCs w:val="24"/>
        </w:rPr>
        <w:t xml:space="preserve">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Toc423423670"/>
      <w:bookmarkStart w:id="1069" w:name="_Ref440271036"/>
      <w:bookmarkStart w:id="1070" w:name="_Ref440274366"/>
      <w:bookmarkStart w:id="1071" w:name="_Ref440274902"/>
      <w:bookmarkStart w:id="1072" w:name="_Ref440284947"/>
      <w:bookmarkStart w:id="1073" w:name="_Ref440361140"/>
      <w:bookmarkStart w:id="1074" w:name="_Toc471898604"/>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32"/>
      <w:bookmarkEnd w:id="1033"/>
      <w:bookmarkEnd w:id="1034"/>
      <w:bookmarkEnd w:id="1035"/>
      <w:bookmarkEnd w:id="1036"/>
      <w:bookmarkEnd w:id="1037"/>
      <w:bookmarkEnd w:id="1038"/>
      <w:bookmarkEnd w:id="1039"/>
      <w:bookmarkEnd w:id="1067"/>
      <w:bookmarkEnd w:id="1068"/>
      <w:bookmarkEnd w:id="1069"/>
      <w:bookmarkEnd w:id="1070"/>
      <w:bookmarkEnd w:id="1071"/>
      <w:bookmarkEnd w:id="1072"/>
      <w:bookmarkEnd w:id="1073"/>
      <w:bookmarkEnd w:id="1074"/>
    </w:p>
    <w:p w:rsidR="004F4D80" w:rsidRPr="00EB2EFF" w:rsidRDefault="004F4D80" w:rsidP="004F4D80">
      <w:pPr>
        <w:pStyle w:val="3"/>
        <w:rPr>
          <w:szCs w:val="24"/>
        </w:rPr>
      </w:pPr>
      <w:bookmarkStart w:id="1075" w:name="_Toc98253929"/>
      <w:bookmarkStart w:id="1076" w:name="_Toc157248183"/>
      <w:bookmarkStart w:id="1077" w:name="_Toc157496552"/>
      <w:bookmarkStart w:id="1078" w:name="_Toc158206091"/>
      <w:bookmarkStart w:id="1079" w:name="_Toc164057776"/>
      <w:bookmarkStart w:id="1080" w:name="_Toc164137126"/>
      <w:bookmarkStart w:id="1081" w:name="_Toc164161286"/>
      <w:bookmarkStart w:id="1082" w:name="_Toc165173857"/>
      <w:bookmarkStart w:id="1083" w:name="_Toc439170682"/>
      <w:bookmarkStart w:id="1084" w:name="_Toc439172784"/>
      <w:bookmarkStart w:id="1085" w:name="_Toc439173228"/>
      <w:bookmarkStart w:id="1086" w:name="_Toc439238224"/>
      <w:bookmarkStart w:id="1087" w:name="_Toc439252772"/>
      <w:bookmarkStart w:id="1088" w:name="_Toc439323746"/>
      <w:bookmarkStart w:id="1089" w:name="_Toc440361380"/>
      <w:bookmarkStart w:id="1090" w:name="_Toc440376135"/>
      <w:bookmarkStart w:id="1091" w:name="_Toc440376262"/>
      <w:bookmarkStart w:id="1092" w:name="_Toc440382520"/>
      <w:bookmarkStart w:id="1093" w:name="_Toc440447190"/>
      <w:bookmarkStart w:id="1094" w:name="_Toc440620870"/>
      <w:bookmarkStart w:id="1095" w:name="_Toc440631505"/>
      <w:bookmarkStart w:id="1096" w:name="_Toc440875744"/>
      <w:bookmarkStart w:id="1097" w:name="_Toc441131768"/>
      <w:bookmarkStart w:id="1098" w:name="_Toc468352917"/>
      <w:bookmarkStart w:id="1099" w:name="_Toc468355901"/>
      <w:bookmarkStart w:id="1100" w:name="_Toc469480785"/>
      <w:bookmarkStart w:id="1101" w:name="_Toc471898605"/>
      <w:r w:rsidRPr="00EB2EFF">
        <w:rPr>
          <w:szCs w:val="24"/>
        </w:rPr>
        <w:t xml:space="preserve">Форма </w:t>
      </w:r>
      <w:bookmarkEnd w:id="1075"/>
      <w:r w:rsidRPr="00EB2EFF">
        <w:rPr>
          <w:szCs w:val="24"/>
        </w:rPr>
        <w:t xml:space="preserve">графика </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C22199" w:rsidRPr="00EB2EFF">
        <w:rPr>
          <w:szCs w:val="24"/>
        </w:rPr>
        <w:t>выполнения работ</w:t>
      </w:r>
      <w:bookmarkEnd w:id="1094"/>
      <w:bookmarkEnd w:id="1095"/>
      <w:bookmarkEnd w:id="1096"/>
      <w:bookmarkEnd w:id="1097"/>
      <w:bookmarkEnd w:id="1098"/>
      <w:bookmarkEnd w:id="1099"/>
      <w:bookmarkEnd w:id="1100"/>
      <w:bookmarkEnd w:id="11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proofErr w:type="gramStart"/>
            <w:r w:rsidR="008B28CE">
              <w:rPr>
                <w:color w:val="000000"/>
              </w:rPr>
              <w:t>днях</w:t>
            </w:r>
            <w:proofErr w:type="gramEnd"/>
            <w:r w:rsidR="008B28CE">
              <w:rPr>
                <w:color w:val="000000"/>
              </w:rPr>
              <w:t>/</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02" w:name="_Toc171070556"/>
      <w:bookmarkStart w:id="1103" w:name="_Toc98253927"/>
      <w:bookmarkStart w:id="1104" w:name="_Toc176605808"/>
      <w:bookmarkStart w:id="1105" w:name="_Toc176611017"/>
      <w:bookmarkStart w:id="1106" w:name="_Toc176611073"/>
      <w:bookmarkStart w:id="1107" w:name="_Toc176668676"/>
      <w:bookmarkStart w:id="1108" w:name="_Toc176684336"/>
      <w:bookmarkStart w:id="1109" w:name="_Toc176746279"/>
      <w:bookmarkStart w:id="1110" w:name="_Toc176747346"/>
      <w:bookmarkStart w:id="1111" w:name="_Toc198979988"/>
      <w:bookmarkStart w:id="1112" w:name="_Toc217466324"/>
      <w:bookmarkStart w:id="1113" w:name="_Toc217702862"/>
      <w:bookmarkStart w:id="1114" w:name="_Toc233601980"/>
      <w:bookmarkStart w:id="1115" w:name="_Toc263343466"/>
      <w:r w:rsidRPr="00F647F7">
        <w:rPr>
          <w:b w:val="0"/>
          <w:szCs w:val="24"/>
        </w:rPr>
        <w:br w:type="page"/>
      </w:r>
      <w:bookmarkStart w:id="1116" w:name="_Toc439170683"/>
      <w:bookmarkStart w:id="1117" w:name="_Toc439172785"/>
      <w:bookmarkStart w:id="1118" w:name="_Toc439173229"/>
      <w:bookmarkStart w:id="1119" w:name="_Toc439238225"/>
      <w:bookmarkStart w:id="1120" w:name="_Toc439252773"/>
      <w:bookmarkStart w:id="1121" w:name="_Toc439323747"/>
      <w:bookmarkStart w:id="1122" w:name="_Toc440361381"/>
      <w:bookmarkStart w:id="1123" w:name="_Toc440376136"/>
      <w:bookmarkStart w:id="1124" w:name="_Toc440376263"/>
      <w:bookmarkStart w:id="1125" w:name="_Toc440382521"/>
      <w:bookmarkStart w:id="1126" w:name="_Toc440447191"/>
      <w:bookmarkStart w:id="1127" w:name="_Toc440620871"/>
      <w:bookmarkStart w:id="1128" w:name="_Toc440631506"/>
      <w:bookmarkStart w:id="1129" w:name="_Toc440875745"/>
      <w:bookmarkStart w:id="1130" w:name="_Toc441131769"/>
      <w:bookmarkStart w:id="1131" w:name="_Toc468352918"/>
      <w:bookmarkStart w:id="1132" w:name="_Toc468355902"/>
      <w:bookmarkStart w:id="1133" w:name="_Toc469480786"/>
      <w:bookmarkStart w:id="1134" w:name="_Toc471898606"/>
      <w:r w:rsidRPr="00EB2EFF">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893B00">
        <w:rPr>
          <w:sz w:val="24"/>
          <w:szCs w:val="24"/>
        </w:rPr>
        <w:fldChar w:fldCharType="begin"/>
      </w:r>
      <w:r w:rsidR="00D56F8C">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93B00">
        <w:rPr>
          <w:sz w:val="24"/>
          <w:szCs w:val="24"/>
        </w:rPr>
        <w:fldChar w:fldCharType="begin"/>
      </w:r>
      <w:r w:rsidR="00D56F8C">
        <w:rPr>
          <w:sz w:val="24"/>
          <w:szCs w:val="24"/>
        </w:rPr>
        <w:instrText xml:space="preserve"> REF _Ref440273986 \r \h </w:instrText>
      </w:r>
      <w:r w:rsidR="00893B00">
        <w:rPr>
          <w:sz w:val="24"/>
          <w:szCs w:val="24"/>
        </w:rPr>
      </w:r>
      <w:r w:rsidR="00893B00">
        <w:rPr>
          <w:sz w:val="24"/>
          <w:szCs w:val="24"/>
        </w:rPr>
        <w:fldChar w:fldCharType="separate"/>
      </w:r>
      <w:r w:rsidR="00622333">
        <w:rPr>
          <w:sz w:val="24"/>
          <w:szCs w:val="24"/>
        </w:rPr>
        <w:t>5.2</w:t>
      </w:r>
      <w:r w:rsidR="00893B00">
        <w:rPr>
          <w:sz w:val="24"/>
          <w:szCs w:val="24"/>
        </w:rPr>
        <w:fldChar w:fldCharType="end"/>
      </w:r>
      <w:r w:rsidR="004F4D80"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proofErr w:type="gramStart"/>
            <w:r>
              <w:rPr>
                <w:color w:val="000000"/>
              </w:rPr>
              <w:t>днях</w:t>
            </w:r>
            <w:proofErr w:type="gramEnd"/>
            <w:r>
              <w:rPr>
                <w:color w:val="000000"/>
              </w:rPr>
              <w:t>/</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0"/>
                <w:numId w:val="81"/>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5" w:name="_Hlt22846931"/>
      <w:bookmarkStart w:id="1136" w:name="_Ref440361439"/>
      <w:bookmarkStart w:id="1137" w:name="_Ref440361914"/>
      <w:bookmarkStart w:id="1138" w:name="_Ref440361959"/>
      <w:bookmarkStart w:id="1139" w:name="_Toc471898607"/>
      <w:bookmarkStart w:id="1140" w:name="_Ref93264992"/>
      <w:bookmarkStart w:id="1141" w:name="_Ref93265116"/>
      <w:bookmarkStart w:id="1142" w:name="_Toc98253933"/>
      <w:bookmarkStart w:id="1143" w:name="_Toc165173859"/>
      <w:bookmarkStart w:id="1144" w:name="_Toc423423671"/>
      <w:bookmarkEnd w:id="11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6"/>
      <w:bookmarkEnd w:id="1137"/>
      <w:bookmarkEnd w:id="1138"/>
      <w:bookmarkEnd w:id="1139"/>
    </w:p>
    <w:p w:rsidR="00B8118F" w:rsidRPr="00EB2EFF" w:rsidRDefault="00B8118F" w:rsidP="00B8118F">
      <w:pPr>
        <w:pStyle w:val="3"/>
        <w:rPr>
          <w:szCs w:val="24"/>
        </w:rPr>
      </w:pPr>
      <w:bookmarkStart w:id="1145" w:name="_Toc440361383"/>
      <w:bookmarkStart w:id="1146" w:name="_Toc440376138"/>
      <w:bookmarkStart w:id="1147" w:name="_Toc440376265"/>
      <w:bookmarkStart w:id="1148" w:name="_Toc440382523"/>
      <w:bookmarkStart w:id="1149" w:name="_Toc440447193"/>
      <w:bookmarkStart w:id="1150" w:name="_Toc440620873"/>
      <w:bookmarkStart w:id="1151" w:name="_Toc440631508"/>
      <w:bookmarkStart w:id="1152" w:name="_Toc440875747"/>
      <w:bookmarkStart w:id="1153" w:name="_Toc441131771"/>
      <w:bookmarkStart w:id="1154" w:name="_Toc468352920"/>
      <w:bookmarkStart w:id="1155" w:name="_Toc468355904"/>
      <w:bookmarkStart w:id="1156" w:name="_Toc469480788"/>
      <w:bookmarkStart w:id="1157" w:name="_Toc471898608"/>
      <w:r w:rsidRPr="00EB2EFF">
        <w:rPr>
          <w:szCs w:val="24"/>
        </w:rPr>
        <w:t xml:space="preserve">Форма графика оплаты </w:t>
      </w:r>
      <w:bookmarkEnd w:id="1145"/>
      <w:bookmarkEnd w:id="1146"/>
      <w:bookmarkEnd w:id="1147"/>
      <w:bookmarkEnd w:id="1148"/>
      <w:bookmarkEnd w:id="1149"/>
      <w:r w:rsidR="00FB7116" w:rsidRPr="00EB2EFF">
        <w:rPr>
          <w:szCs w:val="24"/>
        </w:rPr>
        <w:t>выполнения работ</w:t>
      </w:r>
      <w:bookmarkEnd w:id="1150"/>
      <w:bookmarkEnd w:id="1151"/>
      <w:bookmarkEnd w:id="1152"/>
      <w:bookmarkEnd w:id="1153"/>
      <w:bookmarkEnd w:id="1154"/>
      <w:bookmarkEnd w:id="1155"/>
      <w:bookmarkEnd w:id="1156"/>
      <w:bookmarkEnd w:id="11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158" w:name="_Toc440361384"/>
      <w:bookmarkStart w:id="1159" w:name="_Toc440376139"/>
      <w:bookmarkStart w:id="1160" w:name="_Toc440376266"/>
      <w:bookmarkStart w:id="1161" w:name="_Toc440382524"/>
      <w:bookmarkStart w:id="1162" w:name="_Toc440447194"/>
      <w:bookmarkStart w:id="1163" w:name="_Toc440620874"/>
      <w:bookmarkStart w:id="1164" w:name="_Toc440631509"/>
      <w:bookmarkStart w:id="1165" w:name="_Toc440875748"/>
      <w:bookmarkStart w:id="1166" w:name="_Toc441131772"/>
      <w:bookmarkStart w:id="1167" w:name="_Toc468352921"/>
      <w:bookmarkStart w:id="1168" w:name="_Toc468355905"/>
      <w:bookmarkStart w:id="1169" w:name="_Toc469480789"/>
      <w:bookmarkStart w:id="1170" w:name="_Toc471898609"/>
      <w:r w:rsidRPr="00EB2EFF">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93B00">
        <w:rPr>
          <w:sz w:val="24"/>
          <w:szCs w:val="24"/>
        </w:rPr>
        <w:fldChar w:fldCharType="begin"/>
      </w:r>
      <w:r>
        <w:rPr>
          <w:sz w:val="24"/>
          <w:szCs w:val="24"/>
        </w:rPr>
        <w:instrText xml:space="preserve"> REF _Ref440361140 \r \h </w:instrText>
      </w:r>
      <w:r w:rsidR="00893B00">
        <w:rPr>
          <w:sz w:val="24"/>
          <w:szCs w:val="24"/>
        </w:rPr>
      </w:r>
      <w:r w:rsidR="00893B00">
        <w:rPr>
          <w:sz w:val="24"/>
          <w:szCs w:val="24"/>
        </w:rPr>
        <w:fldChar w:fldCharType="separate"/>
      </w:r>
      <w:r w:rsidR="00622333">
        <w:rPr>
          <w:sz w:val="24"/>
          <w:szCs w:val="24"/>
        </w:rPr>
        <w:t>5.4</w:t>
      </w:r>
      <w:r w:rsidR="00893B0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1" w:name="_Ref440361531"/>
      <w:bookmarkStart w:id="1172" w:name="_Ref440361610"/>
      <w:bookmarkStart w:id="1173" w:name="_Toc47189861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40"/>
      <w:bookmarkEnd w:id="1041"/>
      <w:bookmarkEnd w:id="1140"/>
      <w:bookmarkEnd w:id="1141"/>
      <w:bookmarkEnd w:id="1142"/>
      <w:bookmarkEnd w:id="1143"/>
      <w:bookmarkEnd w:id="1144"/>
      <w:bookmarkEnd w:id="1171"/>
      <w:bookmarkEnd w:id="1172"/>
      <w:bookmarkEnd w:id="1173"/>
    </w:p>
    <w:p w:rsidR="004F4D80" w:rsidRPr="00EB2EFF" w:rsidRDefault="004F4D80" w:rsidP="004F4D80">
      <w:pPr>
        <w:pStyle w:val="3"/>
        <w:rPr>
          <w:szCs w:val="24"/>
        </w:rPr>
      </w:pPr>
      <w:bookmarkStart w:id="1174" w:name="_Toc439170685"/>
      <w:bookmarkStart w:id="1175" w:name="_Toc439172787"/>
      <w:bookmarkStart w:id="1176" w:name="_Toc439173231"/>
      <w:bookmarkStart w:id="1177" w:name="_Toc439238227"/>
      <w:bookmarkStart w:id="1178" w:name="_Toc439252775"/>
      <w:bookmarkStart w:id="1179" w:name="_Toc439323749"/>
      <w:bookmarkStart w:id="1180" w:name="_Toc440361386"/>
      <w:bookmarkStart w:id="1181" w:name="_Toc440376141"/>
      <w:bookmarkStart w:id="1182" w:name="_Toc440376268"/>
      <w:bookmarkStart w:id="1183" w:name="_Toc440382526"/>
      <w:bookmarkStart w:id="1184" w:name="_Toc440447196"/>
      <w:bookmarkStart w:id="1185" w:name="_Toc440620876"/>
      <w:bookmarkStart w:id="1186" w:name="_Toc440631511"/>
      <w:bookmarkStart w:id="1187" w:name="_Toc440875750"/>
      <w:bookmarkStart w:id="1188" w:name="_Toc441131774"/>
      <w:bookmarkStart w:id="1189" w:name="_Toc468352923"/>
      <w:bookmarkStart w:id="1190" w:name="_Toc468355907"/>
      <w:bookmarkStart w:id="1191" w:name="_Toc469480791"/>
      <w:bookmarkStart w:id="1192" w:name="_Toc471898611"/>
      <w:bookmarkStart w:id="1193" w:name="_Toc157248186"/>
      <w:bookmarkStart w:id="1194" w:name="_Toc157496555"/>
      <w:bookmarkStart w:id="1195" w:name="_Toc158206094"/>
      <w:bookmarkStart w:id="1196" w:name="_Toc164057779"/>
      <w:bookmarkStart w:id="1197" w:name="_Toc164137129"/>
      <w:bookmarkStart w:id="1198" w:name="_Toc164161289"/>
      <w:bookmarkStart w:id="1199" w:name="_Toc165173860"/>
      <w:r w:rsidRPr="00EB2EFF">
        <w:rPr>
          <w:szCs w:val="24"/>
        </w:rPr>
        <w:t>Форма Протокола разногласий к проекту Договора</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EB2EFF">
        <w:rPr>
          <w:szCs w:val="24"/>
        </w:rPr>
        <w:t xml:space="preserve"> </w:t>
      </w:r>
      <w:bookmarkEnd w:id="1193"/>
      <w:bookmarkEnd w:id="1194"/>
      <w:bookmarkEnd w:id="1195"/>
      <w:bookmarkEnd w:id="1196"/>
      <w:bookmarkEnd w:id="1197"/>
      <w:bookmarkEnd w:id="1198"/>
      <w:bookmarkEnd w:id="11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622333">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622333">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00" w:name="_Toc439170686"/>
      <w:bookmarkStart w:id="1201" w:name="_Toc439172788"/>
      <w:bookmarkStart w:id="1202" w:name="_Toc439173232"/>
      <w:bookmarkStart w:id="1203" w:name="_Toc439238228"/>
      <w:bookmarkStart w:id="1204" w:name="_Toc439252776"/>
      <w:bookmarkStart w:id="1205" w:name="_Toc439323750"/>
      <w:bookmarkStart w:id="1206" w:name="_Toc440361387"/>
      <w:bookmarkStart w:id="1207" w:name="_Toc440376142"/>
      <w:bookmarkStart w:id="1208" w:name="_Toc440376269"/>
      <w:bookmarkStart w:id="1209" w:name="_Toc440382527"/>
      <w:bookmarkStart w:id="1210" w:name="_Toc440447197"/>
      <w:bookmarkStart w:id="1211" w:name="_Toc440620877"/>
      <w:bookmarkStart w:id="1212" w:name="_Toc440631512"/>
      <w:bookmarkStart w:id="1213" w:name="_Toc440875751"/>
      <w:bookmarkStart w:id="1214" w:name="_Toc441131775"/>
      <w:bookmarkStart w:id="1215" w:name="_Toc468352924"/>
      <w:bookmarkStart w:id="1216" w:name="_Toc468355908"/>
      <w:bookmarkStart w:id="1217" w:name="_Toc469480792"/>
      <w:bookmarkStart w:id="1218" w:name="_Toc471898612"/>
      <w:r w:rsidRPr="00EB2EFF">
        <w:rPr>
          <w:szCs w:val="24"/>
        </w:rPr>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93B00">
        <w:rPr>
          <w:sz w:val="24"/>
          <w:szCs w:val="24"/>
        </w:rPr>
        <w:fldChar w:fldCharType="begin"/>
      </w:r>
      <w:r w:rsidR="00D56F8C">
        <w:rPr>
          <w:sz w:val="24"/>
          <w:szCs w:val="24"/>
        </w:rPr>
        <w:instrText xml:space="preserve"> REF _Ref440274025 \r \h </w:instrText>
      </w:r>
      <w:r w:rsidR="00893B00">
        <w:rPr>
          <w:sz w:val="24"/>
          <w:szCs w:val="24"/>
        </w:rPr>
      </w:r>
      <w:r w:rsidR="00893B00">
        <w:rPr>
          <w:sz w:val="24"/>
          <w:szCs w:val="24"/>
        </w:rPr>
        <w:fldChar w:fldCharType="separate"/>
      </w:r>
      <w:r w:rsidR="00622333">
        <w:rPr>
          <w:sz w:val="24"/>
          <w:szCs w:val="24"/>
        </w:rPr>
        <w:t>2</w:t>
      </w:r>
      <w:r w:rsidR="00893B0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w:t>
      </w:r>
      <w:proofErr w:type="gramStart"/>
      <w:r w:rsidRPr="00F647F7">
        <w:rPr>
          <w:sz w:val="24"/>
          <w:szCs w:val="24"/>
        </w:rPr>
        <w:t>протоколе</w:t>
      </w:r>
      <w:proofErr w:type="gramEnd"/>
      <w:r w:rsidRPr="00F647F7">
        <w:rPr>
          <w:sz w:val="24"/>
          <w:szCs w:val="24"/>
        </w:rPr>
        <w:t xml:space="preserve">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893B00">
        <w:rPr>
          <w:sz w:val="24"/>
          <w:szCs w:val="24"/>
        </w:rPr>
        <w:fldChar w:fldCharType="begin"/>
      </w:r>
      <w:r w:rsidR="00D56F8C">
        <w:rPr>
          <w:sz w:val="24"/>
          <w:szCs w:val="24"/>
        </w:rPr>
        <w:instrText xml:space="preserve"> REF _Ref294695546 \r \h </w:instrText>
      </w:r>
      <w:r w:rsidR="00893B00">
        <w:rPr>
          <w:sz w:val="24"/>
          <w:szCs w:val="24"/>
        </w:rPr>
      </w:r>
      <w:r w:rsidR="00893B00">
        <w:rPr>
          <w:sz w:val="24"/>
          <w:szCs w:val="24"/>
        </w:rPr>
        <w:fldChar w:fldCharType="separate"/>
      </w:r>
      <w:r w:rsidR="00622333">
        <w:rPr>
          <w:sz w:val="24"/>
          <w:szCs w:val="24"/>
        </w:rPr>
        <w:t xml:space="preserve"> 1.2.6 </w:t>
      </w:r>
      <w:r w:rsidR="00893B0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w:t>
      </w:r>
      <w:proofErr w:type="gramStart"/>
      <w:r w:rsidRPr="00F647F7">
        <w:rPr>
          <w:sz w:val="24"/>
          <w:szCs w:val="24"/>
        </w:rPr>
        <w:t>любом</w:t>
      </w:r>
      <w:proofErr w:type="gramEnd"/>
      <w:r w:rsidRPr="00F647F7">
        <w:rPr>
          <w:sz w:val="24"/>
          <w:szCs w:val="24"/>
        </w:rPr>
        <w:t xml:space="preserve">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71898613"/>
      <w:bookmarkEnd w:id="883"/>
      <w:r w:rsidRPr="00F647F7">
        <w:lastRenderedPageBreak/>
        <w:t xml:space="preserve">Анкета (форма </w:t>
      </w:r>
      <w:r w:rsidR="00B8118F">
        <w:t>7</w:t>
      </w:r>
      <w:r w:rsidRPr="00F647F7">
        <w:t>)</w:t>
      </w:r>
      <w:bookmarkEnd w:id="1219"/>
      <w:bookmarkEnd w:id="1220"/>
      <w:bookmarkEnd w:id="1221"/>
      <w:bookmarkEnd w:id="1222"/>
      <w:bookmarkEnd w:id="1223"/>
      <w:bookmarkEnd w:id="1224"/>
      <w:bookmarkEnd w:id="1225"/>
      <w:bookmarkEnd w:id="1226"/>
    </w:p>
    <w:p w:rsidR="004F4D80" w:rsidRPr="00EB2EFF"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61389"/>
      <w:bookmarkStart w:id="1242" w:name="_Ref444163763"/>
      <w:bookmarkStart w:id="1243" w:name="_Toc468352926"/>
      <w:bookmarkStart w:id="1244" w:name="_Toc468355910"/>
      <w:bookmarkStart w:id="1245" w:name="_Toc471898614"/>
      <w:r w:rsidRPr="00EB2EFF">
        <w:rPr>
          <w:szCs w:val="24"/>
        </w:rPr>
        <w:t xml:space="preserve">Форма Анкеты </w:t>
      </w:r>
      <w:r w:rsidR="00C236C0" w:rsidRPr="00EB2EFF">
        <w:rPr>
          <w:szCs w:val="24"/>
        </w:rPr>
        <w:t>Участник</w:t>
      </w:r>
      <w:r w:rsidRPr="00EB2EFF">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w:t>
            </w:r>
            <w:proofErr w:type="gramStart"/>
            <w:r w:rsidR="004F4D80" w:rsidRPr="005A2CAE">
              <w:rPr>
                <w:szCs w:val="24"/>
              </w:rPr>
              <w:t>соответствии</w:t>
            </w:r>
            <w:proofErr w:type="gramEnd"/>
            <w:r w:rsidR="004F4D80" w:rsidRPr="005A2CAE">
              <w:rPr>
                <w:szCs w:val="24"/>
              </w:rPr>
              <w:t xml:space="preserve">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EB2EFF" w:rsidRDefault="004F4D80" w:rsidP="004F4D80">
      <w:pPr>
        <w:pStyle w:val="3"/>
        <w:rPr>
          <w:szCs w:val="24"/>
        </w:rPr>
      </w:pPr>
      <w:bookmarkStart w:id="1246" w:name="_Toc439170689"/>
      <w:bookmarkStart w:id="1247" w:name="_Toc439172791"/>
      <w:bookmarkStart w:id="1248" w:name="_Toc439173235"/>
      <w:bookmarkStart w:id="1249" w:name="_Toc439238231"/>
      <w:bookmarkStart w:id="1250" w:name="_Toc439252779"/>
      <w:bookmarkStart w:id="1251" w:name="_Ref440272147"/>
      <w:bookmarkStart w:id="1252" w:name="_Toc440361390"/>
      <w:bookmarkStart w:id="1253" w:name="_Ref444163668"/>
      <w:bookmarkStart w:id="1254" w:name="_Ref444163784"/>
      <w:bookmarkStart w:id="1255" w:name="_Toc471898615"/>
      <w:r w:rsidRPr="00EB2EFF">
        <w:rPr>
          <w:szCs w:val="24"/>
        </w:rPr>
        <w:lastRenderedPageBreak/>
        <w:t xml:space="preserve">Форма </w:t>
      </w:r>
      <w:bookmarkEnd w:id="1246"/>
      <w:bookmarkEnd w:id="1247"/>
      <w:bookmarkEnd w:id="1248"/>
      <w:bookmarkEnd w:id="1249"/>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250"/>
      <w:bookmarkEnd w:id="1251"/>
      <w:bookmarkEnd w:id="1252"/>
      <w:bookmarkEnd w:id="1253"/>
      <w:bookmarkEnd w:id="1254"/>
      <w:bookmarkEnd w:id="1255"/>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256" w:name="_Toc125426243"/>
      <w:bookmarkStart w:id="1257" w:name="_Toc396984070"/>
      <w:bookmarkStart w:id="1258" w:name="_Toc423423673"/>
      <w:bookmarkStart w:id="1259" w:name="_Toc439170691"/>
      <w:bookmarkStart w:id="1260" w:name="_Toc439172793"/>
      <w:bookmarkStart w:id="1261" w:name="_Toc439173237"/>
      <w:bookmarkStart w:id="1262" w:name="_Toc439238233"/>
      <w:bookmarkStart w:id="1263" w:name="_Toc439252780"/>
      <w:bookmarkStart w:id="1264" w:name="_Toc439323754"/>
      <w:bookmarkStart w:id="1265" w:name="_Toc440361391"/>
      <w:bookmarkStart w:id="1266" w:name="_Toc440376146"/>
      <w:bookmarkStart w:id="1267" w:name="_Toc440376273"/>
      <w:bookmarkStart w:id="1268" w:name="_Toc440382531"/>
      <w:bookmarkStart w:id="1269" w:name="_Toc440447201"/>
      <w:bookmarkStart w:id="1270" w:name="_Toc440620881"/>
      <w:bookmarkStart w:id="1271" w:name="_Toc440631516"/>
      <w:bookmarkStart w:id="1272" w:name="_Toc440875755"/>
      <w:bookmarkStart w:id="1273"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w:t>
      </w:r>
      <w:proofErr w:type="gramStart"/>
      <w:r w:rsidRPr="001C36D7">
        <w:rPr>
          <w:sz w:val="24"/>
          <w:szCs w:val="24"/>
        </w:rPr>
        <w:t>соответствии</w:t>
      </w:r>
      <w:proofErr w:type="gramEnd"/>
      <w:r w:rsidRPr="001C36D7">
        <w:rPr>
          <w:sz w:val="24"/>
          <w:szCs w:val="24"/>
        </w:rPr>
        <w:t xml:space="preserve">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475C80">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475C80">
      <w:pPr>
        <w:pBdr>
          <w:top w:val="single" w:sz="4" w:space="1" w:color="auto"/>
        </w:pBdr>
        <w:spacing w:line="240" w:lineRule="auto"/>
        <w:ind w:left="5755"/>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rPr>
          <w:sz w:val="24"/>
          <w:szCs w:val="24"/>
        </w:rPr>
      </w:pPr>
    </w:p>
    <w:p w:rsidR="001C36D7" w:rsidRPr="001C36D7" w:rsidRDefault="001C36D7" w:rsidP="00475C80">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475C80">
      <w:pPr>
        <w:pBdr>
          <w:top w:val="single" w:sz="4" w:space="1" w:color="auto"/>
        </w:pBdr>
        <w:spacing w:line="240" w:lineRule="auto"/>
        <w:ind w:left="2098"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475C80">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475C80">
      <w:pPr>
        <w:pBdr>
          <w:top w:val="single" w:sz="4" w:space="1" w:color="auto"/>
        </w:pBdr>
        <w:spacing w:line="240" w:lineRule="auto"/>
        <w:ind w:left="1616" w:right="113"/>
        <w:rPr>
          <w:sz w:val="24"/>
          <w:szCs w:val="24"/>
        </w:rPr>
      </w:pPr>
    </w:p>
    <w:p w:rsidR="001C36D7" w:rsidRPr="001C36D7" w:rsidRDefault="001C36D7" w:rsidP="00475C80">
      <w:pPr>
        <w:spacing w:line="240" w:lineRule="auto"/>
        <w:rPr>
          <w:sz w:val="24"/>
          <w:szCs w:val="24"/>
        </w:rPr>
      </w:pPr>
      <w:r w:rsidRPr="001C36D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36D7" w:rsidRPr="001C36D7" w:rsidRDefault="001C36D7" w:rsidP="00475C80">
      <w:pPr>
        <w:pBdr>
          <w:top w:val="single" w:sz="4" w:space="1" w:color="auto"/>
        </w:pBdr>
        <w:spacing w:line="240" w:lineRule="auto"/>
        <w:ind w:left="7002"/>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jc w:val="center"/>
        <w:rPr>
          <w:sz w:val="24"/>
          <w:szCs w:val="24"/>
        </w:rPr>
      </w:pPr>
      <w:r w:rsidRPr="001C36D7">
        <w:rPr>
          <w:sz w:val="24"/>
          <w:szCs w:val="24"/>
        </w:rPr>
        <w:t xml:space="preserve">(наименование уполномоченного органа, дата внесения в реестр и номер в </w:t>
      </w:r>
      <w:proofErr w:type="gramStart"/>
      <w:r w:rsidRPr="001C36D7">
        <w:rPr>
          <w:sz w:val="24"/>
          <w:szCs w:val="24"/>
        </w:rPr>
        <w:t>реестре</w:t>
      </w:r>
      <w:proofErr w:type="gramEnd"/>
      <w:r w:rsidRPr="001C36D7">
        <w:rPr>
          <w:sz w:val="24"/>
          <w:szCs w:val="24"/>
        </w:rPr>
        <w:t>)</w:t>
      </w:r>
    </w:p>
    <w:p w:rsidR="001C36D7" w:rsidRPr="00474B7D" w:rsidRDefault="001C36D7" w:rsidP="00475C80">
      <w:pPr>
        <w:spacing w:line="240" w:lineRule="auto"/>
        <w:rPr>
          <w:sz w:val="24"/>
          <w:szCs w:val="24"/>
        </w:rPr>
      </w:pPr>
      <w:r w:rsidRPr="001C36D7">
        <w:rPr>
          <w:sz w:val="24"/>
          <w:szCs w:val="24"/>
        </w:rPr>
        <w:t xml:space="preserve">5. Сведения о соответствии критериям отнесения к субъектам малого и среднего </w:t>
      </w:r>
      <w:r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2</w:t>
            </w:r>
          </w:p>
        </w:tc>
        <w:tc>
          <w:tcPr>
            <w:tcW w:w="4649" w:type="dxa"/>
          </w:tcPr>
          <w:p w:rsidR="001C36D7" w:rsidRPr="00154BCB" w:rsidRDefault="001C36D7" w:rsidP="00475C80">
            <w:pPr>
              <w:spacing w:line="240" w:lineRule="auto"/>
              <w:ind w:left="57" w:firstLine="0"/>
            </w:pPr>
            <w:r w:rsidRPr="00154BCB">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w:t>
            </w:r>
            <w:proofErr w:type="gramStart"/>
            <w:r w:rsidRPr="00154BCB">
              <w:t>капитале</w:t>
            </w:r>
            <w:proofErr w:type="gramEnd"/>
            <w:r w:rsidRPr="00154BCB">
              <w:t xml:space="preserve"> общества с ограниченной ответственностью, процентов</w:t>
            </w:r>
            <w:r w:rsidRPr="00154BCB">
              <w:rPr>
                <w:rStyle w:val="afffffff"/>
              </w:rPr>
              <w:footnoteReference w:customMarkFollows="1" w:id="3"/>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w:t>
            </w:r>
            <w:proofErr w:type="gramStart"/>
            <w:r w:rsidRPr="00154BCB">
              <w:t>соответствии</w:t>
            </w:r>
            <w:proofErr w:type="gramEnd"/>
            <w:r w:rsidRPr="00154BCB">
              <w:t xml:space="preserve">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w:t>
            </w:r>
            <w:proofErr w:type="gramStart"/>
            <w:r w:rsidRPr="00154BCB">
              <w:t>порядке</w:t>
            </w:r>
            <w:proofErr w:type="gramEnd"/>
            <w:r w:rsidRPr="00154BCB">
              <w:t>,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 xml:space="preserve">Содержащиеся в Едином государственном </w:t>
            </w:r>
            <w:proofErr w:type="gramStart"/>
            <w:r w:rsidRPr="00154BCB">
              <w:t>реестре</w:t>
            </w:r>
            <w:proofErr w:type="gramEnd"/>
            <w:r w:rsidRPr="00154BCB">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w:t>
            </w:r>
            <w:proofErr w:type="gramStart"/>
            <w:r w:rsidRPr="00154BCB">
              <w:t>случае</w:t>
            </w:r>
            <w:proofErr w:type="gramEnd"/>
            <w:r w:rsidRPr="00154BCB">
              <w:t xml:space="preserve">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274" w:name="_Toc439170690"/>
      <w:bookmarkStart w:id="1275" w:name="_Toc439172792"/>
      <w:bookmarkStart w:id="1276" w:name="_Toc439173236"/>
      <w:bookmarkStart w:id="127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w:t>
      </w:r>
      <w:proofErr w:type="gramStart"/>
      <w:r>
        <w:rPr>
          <w:sz w:val="22"/>
        </w:rPr>
        <w:t>случае</w:t>
      </w:r>
      <w:proofErr w:type="gramEnd"/>
      <w:r>
        <w:rPr>
          <w:sz w:val="22"/>
        </w:rPr>
        <w:t xml:space="preserve">,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274"/>
    <w:bookmarkEnd w:id="1275"/>
    <w:bookmarkEnd w:id="1276"/>
    <w:bookmarkEnd w:id="1277"/>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278" w:name="_Toc468352928"/>
      <w:bookmarkStart w:id="1279" w:name="_Toc468355912"/>
      <w:bookmarkStart w:id="1280" w:name="_Toc471898616"/>
      <w:r w:rsidRPr="00474B7D">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8"/>
      <w:bookmarkEnd w:id="1279"/>
      <w:bookmarkEnd w:id="1280"/>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w:t>
      </w:r>
      <w:proofErr w:type="gramStart"/>
      <w:r w:rsidR="004F4D80" w:rsidRPr="00474B7D">
        <w:rPr>
          <w:sz w:val="24"/>
          <w:szCs w:val="24"/>
        </w:rPr>
        <w:t>соответствии</w:t>
      </w:r>
      <w:proofErr w:type="gramEnd"/>
      <w:r w:rsidR="004F4D80" w:rsidRPr="00474B7D">
        <w:rPr>
          <w:sz w:val="24"/>
          <w:szCs w:val="24"/>
        </w:rPr>
        <w:t xml:space="preserve"> с письмом о подаче оферты (подраздел </w:t>
      </w:r>
      <w:r w:rsidR="0038369E">
        <w:fldChar w:fldCharType="begin"/>
      </w:r>
      <w:r w:rsidR="0038369E">
        <w:instrText xml:space="preserve"> REF _Ref55336310 \r \h  \* MERGEFORMAT </w:instrText>
      </w:r>
      <w:r w:rsidR="0038369E">
        <w:fldChar w:fldCharType="separate"/>
      </w:r>
      <w:r w:rsidR="00622333" w:rsidRPr="00622333">
        <w:rPr>
          <w:sz w:val="24"/>
          <w:szCs w:val="24"/>
        </w:rPr>
        <w:t>5.1</w:t>
      </w:r>
      <w:r w:rsidR="0038369E">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 xml:space="preserve">по всем позициям. В </w:t>
      </w:r>
      <w:proofErr w:type="gramStart"/>
      <w:r w:rsidR="004F4D80" w:rsidRPr="00474B7D">
        <w:rPr>
          <w:sz w:val="24"/>
          <w:szCs w:val="24"/>
        </w:rPr>
        <w:t>случае</w:t>
      </w:r>
      <w:proofErr w:type="gramEnd"/>
      <w:r w:rsidR="004F4D80" w:rsidRPr="00474B7D">
        <w:rPr>
          <w:sz w:val="24"/>
          <w:szCs w:val="24"/>
        </w:rPr>
        <w:t xml:space="preserve"> отсутствия каких-либо данных указать слово «нет».</w:t>
      </w:r>
    </w:p>
    <w:p w:rsidR="004F4D80" w:rsidRPr="00474B7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В графе 1</w:t>
      </w:r>
      <w:r w:rsidR="006D58F3" w:rsidRPr="00474B7D">
        <w:rPr>
          <w:sz w:val="24"/>
          <w:szCs w:val="24"/>
        </w:rPr>
        <w:t>2</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474B7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281" w:name="_Ref55336378"/>
      <w:bookmarkStart w:id="1282" w:name="_Toc57314676"/>
      <w:bookmarkStart w:id="1283" w:name="_Toc69728990"/>
      <w:bookmarkStart w:id="1284" w:name="_Toc98253942"/>
      <w:bookmarkStart w:id="1285" w:name="_Toc165173868"/>
      <w:bookmarkStart w:id="1286" w:name="_Toc423423674"/>
      <w:r w:rsidRPr="00474B7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474B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8369E">
        <w:fldChar w:fldCharType="begin"/>
      </w:r>
      <w:r w:rsidR="0038369E">
        <w:instrText xml:space="preserve"> REF _Ref444163668 \r \h  \* MERGEFORMAT </w:instrText>
      </w:r>
      <w:r w:rsidR="0038369E">
        <w:fldChar w:fldCharType="separate"/>
      </w:r>
      <w:r w:rsidR="00622333" w:rsidRPr="00622333">
        <w:rPr>
          <w:sz w:val="24"/>
          <w:szCs w:val="24"/>
        </w:rPr>
        <w:t>5.7.2</w:t>
      </w:r>
      <w:r w:rsidR="0038369E">
        <w:fldChar w:fldCharType="end"/>
      </w:r>
      <w:r w:rsidRPr="00474B7D">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w:t>
      </w:r>
      <w:proofErr w:type="gramEnd"/>
      <w:r w:rsidRPr="00474B7D">
        <w:rPr>
          <w:sz w:val="24"/>
          <w:szCs w:val="24"/>
        </w:rPr>
        <w:t xml:space="preserve"> </w:t>
      </w:r>
      <w:proofErr w:type="gramStart"/>
      <w:r w:rsidRPr="00474B7D">
        <w:rPr>
          <w:sz w:val="24"/>
          <w:szCs w:val="24"/>
        </w:rPr>
        <w:t>Российской Федерации»).</w:t>
      </w:r>
      <w:proofErr w:type="gramEnd"/>
      <w:r w:rsidR="00A90840" w:rsidRPr="00474B7D">
        <w:rPr>
          <w:sz w:val="24"/>
          <w:szCs w:val="24"/>
        </w:rPr>
        <w:t xml:space="preserve"> В </w:t>
      </w:r>
      <w:proofErr w:type="gramStart"/>
      <w:r w:rsidR="00A90840" w:rsidRPr="00474B7D">
        <w:rPr>
          <w:sz w:val="24"/>
          <w:szCs w:val="24"/>
        </w:rPr>
        <w:t>случае</w:t>
      </w:r>
      <w:proofErr w:type="gramEnd"/>
      <w:r w:rsidR="00A90840" w:rsidRPr="00474B7D">
        <w:rPr>
          <w:sz w:val="24"/>
          <w:szCs w:val="24"/>
        </w:rPr>
        <w:t>, если Участник/субподрядчик/член Коллективного участника не относится к субъектам малого и среднего</w:t>
      </w:r>
      <w:r w:rsidR="00A90840" w:rsidRPr="00673EDD">
        <w:rPr>
          <w:sz w:val="24"/>
          <w:szCs w:val="24"/>
        </w:rPr>
        <w:t xml:space="preserve">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7" w:name="_Ref449017235"/>
      <w:bookmarkStart w:id="1288" w:name="_Toc47189861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3"/>
      <w:bookmarkStart w:id="1290" w:name="_Toc157248195"/>
      <w:bookmarkStart w:id="1291" w:name="_Toc157496564"/>
      <w:bookmarkStart w:id="1292" w:name="_Toc158206103"/>
      <w:bookmarkStart w:id="1293" w:name="_Toc164057788"/>
      <w:bookmarkStart w:id="1294" w:name="_Toc164137138"/>
      <w:bookmarkStart w:id="1295" w:name="_Toc164161298"/>
      <w:bookmarkStart w:id="1296" w:name="_Toc165173869"/>
      <w:bookmarkStart w:id="1297" w:name="_Toc439170693"/>
      <w:bookmarkStart w:id="1298" w:name="_Toc439172795"/>
      <w:bookmarkStart w:id="1299" w:name="_Toc439173239"/>
      <w:bookmarkStart w:id="1300" w:name="_Toc439238235"/>
      <w:bookmarkStart w:id="1301" w:name="_Toc439252782"/>
      <w:bookmarkStart w:id="1302" w:name="_Toc439323756"/>
      <w:bookmarkStart w:id="1303" w:name="_Toc440361393"/>
      <w:bookmarkStart w:id="1304" w:name="_Toc440376275"/>
      <w:bookmarkStart w:id="1305" w:name="_Toc440382533"/>
      <w:bookmarkStart w:id="1306" w:name="_Toc440447203"/>
      <w:bookmarkStart w:id="1307" w:name="_Toc440620883"/>
      <w:bookmarkStart w:id="1308" w:name="_Toc440631518"/>
      <w:bookmarkStart w:id="1309" w:name="_Toc440875757"/>
      <w:bookmarkStart w:id="1310" w:name="_Toc441131781"/>
      <w:bookmarkStart w:id="1311" w:name="_Toc468352930"/>
      <w:bookmarkStart w:id="1312" w:name="_Toc468355914"/>
      <w:bookmarkStart w:id="1313" w:name="_Toc469480798"/>
      <w:bookmarkStart w:id="1314" w:name="_Toc471898618"/>
      <w:r w:rsidRPr="00D904EF">
        <w:rPr>
          <w:szCs w:val="24"/>
        </w:rPr>
        <w:t>Форма Справки о перечне и годовых объемах выполнения аналогичных договоров</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63127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631273">
              <w:rPr>
                <w:rStyle w:val="aa"/>
                <w:sz w:val="22"/>
              </w:rPr>
              <w:t>6</w:t>
            </w:r>
            <w:r w:rsidRPr="00F647F7">
              <w:rPr>
                <w:rStyle w:val="aa"/>
                <w:sz w:val="22"/>
              </w:rPr>
              <w:t xml:space="preserve"> года», «20</w:t>
            </w:r>
            <w:r>
              <w:rPr>
                <w:rStyle w:val="aa"/>
                <w:sz w:val="22"/>
              </w:rPr>
              <w:t>1</w:t>
            </w:r>
            <w:r w:rsidR="00631273">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15" w:name="_Toc98253944"/>
      <w:bookmarkStart w:id="1316" w:name="_Toc157248196"/>
      <w:bookmarkStart w:id="1317" w:name="_Toc157496565"/>
      <w:bookmarkStart w:id="1318" w:name="_Toc158206104"/>
      <w:bookmarkStart w:id="1319" w:name="_Toc164057789"/>
      <w:bookmarkStart w:id="1320" w:name="_Toc164137139"/>
      <w:bookmarkStart w:id="1321" w:name="_Toc164161299"/>
      <w:bookmarkStart w:id="1322" w:name="_Toc165173870"/>
      <w:r>
        <w:rPr>
          <w:szCs w:val="24"/>
        </w:rPr>
        <w:br w:type="page"/>
      </w:r>
    </w:p>
    <w:p w:rsidR="004F4D80" w:rsidRPr="00D904EF" w:rsidRDefault="004F4D80" w:rsidP="004F4D80">
      <w:pPr>
        <w:pStyle w:val="3"/>
        <w:rPr>
          <w:szCs w:val="24"/>
        </w:rPr>
      </w:pPr>
      <w:bookmarkStart w:id="1323" w:name="_Toc439170694"/>
      <w:bookmarkStart w:id="1324" w:name="_Toc439172796"/>
      <w:bookmarkStart w:id="1325" w:name="_Toc439173240"/>
      <w:bookmarkStart w:id="1326" w:name="_Toc439238236"/>
      <w:bookmarkStart w:id="1327" w:name="_Toc439252783"/>
      <w:bookmarkStart w:id="1328" w:name="_Toc439323757"/>
      <w:bookmarkStart w:id="1329" w:name="_Toc440361394"/>
      <w:bookmarkStart w:id="1330" w:name="_Toc440376276"/>
      <w:bookmarkStart w:id="1331" w:name="_Toc440382534"/>
      <w:bookmarkStart w:id="1332" w:name="_Toc440447204"/>
      <w:bookmarkStart w:id="1333" w:name="_Toc440620884"/>
      <w:bookmarkStart w:id="1334" w:name="_Toc440631519"/>
      <w:bookmarkStart w:id="1335" w:name="_Toc440875758"/>
      <w:bookmarkStart w:id="1336" w:name="_Toc441131782"/>
      <w:bookmarkStart w:id="1337" w:name="_Toc468352931"/>
      <w:bookmarkStart w:id="1338" w:name="_Toc468355915"/>
      <w:bookmarkStart w:id="1339" w:name="_Toc469480799"/>
      <w:bookmarkStart w:id="1340" w:name="_Toc471898619"/>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93B00">
        <w:rPr>
          <w:sz w:val="24"/>
          <w:szCs w:val="24"/>
        </w:rPr>
        <w:fldChar w:fldCharType="begin"/>
      </w:r>
      <w:r w:rsidR="00D90031">
        <w:rPr>
          <w:sz w:val="24"/>
          <w:szCs w:val="24"/>
        </w:rPr>
        <w:instrText xml:space="preserve"> REF _Ref440274159 \r \h </w:instrText>
      </w:r>
      <w:r w:rsidR="00893B00">
        <w:rPr>
          <w:sz w:val="24"/>
          <w:szCs w:val="24"/>
        </w:rPr>
      </w:r>
      <w:r w:rsidR="00893B00">
        <w:rPr>
          <w:sz w:val="24"/>
          <w:szCs w:val="24"/>
        </w:rPr>
        <w:fldChar w:fldCharType="separate"/>
      </w:r>
      <w:r w:rsidR="00622333">
        <w:rPr>
          <w:sz w:val="24"/>
          <w:szCs w:val="24"/>
        </w:rPr>
        <w:t>4</w:t>
      </w:r>
      <w:r w:rsidR="00893B00">
        <w:rPr>
          <w:sz w:val="24"/>
          <w:szCs w:val="24"/>
        </w:rPr>
        <w:fldChar w:fldCharType="end"/>
      </w:r>
      <w:r w:rsidRPr="00F647F7">
        <w:rPr>
          <w:sz w:val="24"/>
          <w:szCs w:val="24"/>
        </w:rPr>
        <w:t>.</w:t>
      </w:r>
    </w:p>
    <w:p w:rsidR="004F4D80" w:rsidRPr="00474B7D" w:rsidRDefault="004F4D8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Следует указать не менее </w:t>
      </w:r>
      <w:r w:rsidR="00475C80" w:rsidRPr="00474B7D">
        <w:rPr>
          <w:sz w:val="24"/>
          <w:szCs w:val="24"/>
        </w:rPr>
        <w:t>одного, но не более десяти аналогичных договоров</w:t>
      </w:r>
      <w:r w:rsidRPr="00474B7D">
        <w:rPr>
          <w:sz w:val="24"/>
          <w:szCs w:val="24"/>
        </w:rPr>
        <w:t xml:space="preserve">. </w:t>
      </w:r>
      <w:r w:rsidR="00C236C0" w:rsidRPr="00474B7D">
        <w:rPr>
          <w:sz w:val="24"/>
          <w:szCs w:val="24"/>
        </w:rPr>
        <w:t>Участник</w:t>
      </w:r>
      <w:r w:rsidRPr="00474B7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1" w:name="_Ref55336389"/>
      <w:bookmarkStart w:id="1342" w:name="_Toc57314677"/>
      <w:bookmarkStart w:id="1343" w:name="_Toc69728991"/>
      <w:bookmarkStart w:id="1344" w:name="_Toc98253945"/>
      <w:bookmarkStart w:id="1345" w:name="_Toc165173871"/>
      <w:bookmarkStart w:id="134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47" w:name="_Ref440881887"/>
      <w:bookmarkStart w:id="1348" w:name="_Toc471898620"/>
      <w:r w:rsidRPr="00F647F7">
        <w:lastRenderedPageBreak/>
        <w:t xml:space="preserve">Справка о материально-технических ресурсах (форма </w:t>
      </w:r>
      <w:r w:rsidR="00B8118F">
        <w:t>9</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6"/>
      <w:bookmarkStart w:id="1350" w:name="_Toc157248198"/>
      <w:bookmarkStart w:id="1351" w:name="_Toc157496567"/>
      <w:bookmarkStart w:id="1352" w:name="_Toc158206106"/>
      <w:bookmarkStart w:id="1353" w:name="_Toc164057791"/>
      <w:bookmarkStart w:id="1354" w:name="_Toc164137141"/>
      <w:bookmarkStart w:id="1355" w:name="_Toc164161301"/>
      <w:bookmarkStart w:id="1356" w:name="_Toc165173872"/>
      <w:bookmarkStart w:id="1357" w:name="_Toc439170696"/>
      <w:bookmarkStart w:id="1358" w:name="_Toc439172798"/>
      <w:bookmarkStart w:id="1359" w:name="_Toc439173242"/>
      <w:bookmarkStart w:id="1360" w:name="_Toc439238238"/>
      <w:bookmarkStart w:id="1361" w:name="_Toc439252785"/>
      <w:bookmarkStart w:id="1362" w:name="_Toc439323759"/>
      <w:bookmarkStart w:id="1363" w:name="_Toc440361396"/>
      <w:bookmarkStart w:id="1364" w:name="_Toc440376278"/>
      <w:bookmarkStart w:id="1365" w:name="_Toc440382536"/>
      <w:bookmarkStart w:id="1366" w:name="_Toc440447206"/>
      <w:bookmarkStart w:id="1367" w:name="_Toc440620886"/>
      <w:bookmarkStart w:id="1368" w:name="_Toc440631521"/>
      <w:bookmarkStart w:id="1369" w:name="_Toc440875760"/>
      <w:bookmarkStart w:id="1370" w:name="_Toc441131784"/>
      <w:bookmarkStart w:id="1371" w:name="_Toc468352933"/>
      <w:bookmarkStart w:id="1372" w:name="_Toc468355917"/>
      <w:bookmarkStart w:id="1373" w:name="_Toc469480801"/>
      <w:bookmarkStart w:id="1374" w:name="_Toc471898621"/>
      <w:r w:rsidRPr="00D904EF">
        <w:rPr>
          <w:szCs w:val="24"/>
        </w:rPr>
        <w:t>Форма Справки о материально-технических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 xml:space="preserve">В </w:t>
            </w:r>
            <w:proofErr w:type="gramStart"/>
            <w:r w:rsidRPr="004D0F20">
              <w:rPr>
                <w:sz w:val="20"/>
                <w:szCs w:val="20"/>
              </w:rPr>
              <w:t>наличии</w:t>
            </w:r>
            <w:proofErr w:type="gramEnd"/>
            <w:r w:rsidRPr="004D0F20">
              <w:rPr>
                <w:sz w:val="20"/>
                <w:szCs w:val="20"/>
              </w:rPr>
              <w:t xml:space="preserve">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75" w:name="_Toc98253947"/>
      <w:bookmarkStart w:id="1376" w:name="_Toc157248199"/>
      <w:bookmarkStart w:id="1377" w:name="_Toc157496568"/>
      <w:bookmarkStart w:id="1378" w:name="_Toc158206107"/>
      <w:bookmarkStart w:id="1379" w:name="_Toc164057792"/>
      <w:bookmarkStart w:id="1380" w:name="_Toc164137142"/>
      <w:bookmarkStart w:id="1381" w:name="_Toc164161302"/>
      <w:bookmarkStart w:id="1382" w:name="_Toc165173873"/>
    </w:p>
    <w:p w:rsidR="004F4D80" w:rsidRPr="00D904EF" w:rsidRDefault="004F4D80" w:rsidP="004F4D80">
      <w:pPr>
        <w:pStyle w:val="3"/>
        <w:rPr>
          <w:szCs w:val="24"/>
        </w:rPr>
      </w:pPr>
      <w:bookmarkStart w:id="1383" w:name="_Toc439170697"/>
      <w:bookmarkStart w:id="1384" w:name="_Toc439172799"/>
      <w:bookmarkStart w:id="1385" w:name="_Toc439173243"/>
      <w:bookmarkStart w:id="1386" w:name="_Toc439238239"/>
      <w:bookmarkStart w:id="1387" w:name="_Toc439252786"/>
      <w:bookmarkStart w:id="1388" w:name="_Toc439323760"/>
      <w:bookmarkStart w:id="1389" w:name="_Toc440361397"/>
      <w:bookmarkStart w:id="1390" w:name="_Toc440376279"/>
      <w:bookmarkStart w:id="1391" w:name="_Toc440382537"/>
      <w:bookmarkStart w:id="1392" w:name="_Toc440447207"/>
      <w:bookmarkStart w:id="1393" w:name="_Toc440620887"/>
      <w:bookmarkStart w:id="1394" w:name="_Toc440631522"/>
      <w:bookmarkStart w:id="1395" w:name="_Toc440875761"/>
      <w:bookmarkStart w:id="1396" w:name="_Toc441131785"/>
      <w:bookmarkStart w:id="1397" w:name="_Toc468352934"/>
      <w:bookmarkStart w:id="1398" w:name="_Toc468355918"/>
      <w:bookmarkStart w:id="1399" w:name="_Toc469480802"/>
      <w:bookmarkStart w:id="1400" w:name="_Toc471898622"/>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1" w:name="_Ref55336398"/>
      <w:bookmarkStart w:id="1402" w:name="_Toc57314678"/>
      <w:bookmarkStart w:id="1403" w:name="_Toc69728992"/>
      <w:bookmarkStart w:id="1404" w:name="_Toc98253948"/>
      <w:bookmarkStart w:id="1405" w:name="_Toc165173874"/>
      <w:bookmarkStart w:id="140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07" w:name="_Ref440881894"/>
      <w:bookmarkStart w:id="1408" w:name="_Toc471898623"/>
      <w:r w:rsidRPr="00F647F7">
        <w:lastRenderedPageBreak/>
        <w:t xml:space="preserve">Справка о кадровых ресурсах (форма </w:t>
      </w:r>
      <w:r w:rsidR="00B8118F">
        <w:t>10</w:t>
      </w:r>
      <w:r w:rsidRPr="00F647F7">
        <w:t>)</w:t>
      </w:r>
      <w:bookmarkEnd w:id="1401"/>
      <w:bookmarkEnd w:id="1402"/>
      <w:bookmarkEnd w:id="1403"/>
      <w:bookmarkEnd w:id="1404"/>
      <w:bookmarkEnd w:id="1405"/>
      <w:bookmarkEnd w:id="1406"/>
      <w:bookmarkEnd w:id="1407"/>
      <w:bookmarkEnd w:id="1408"/>
    </w:p>
    <w:p w:rsidR="004F4D80" w:rsidRPr="00D904EF" w:rsidRDefault="004F4D80" w:rsidP="004F4D80">
      <w:pPr>
        <w:pStyle w:val="3"/>
        <w:rPr>
          <w:szCs w:val="24"/>
        </w:rPr>
      </w:pPr>
      <w:bookmarkStart w:id="1409" w:name="_Toc98253949"/>
      <w:bookmarkStart w:id="1410" w:name="_Toc157248201"/>
      <w:bookmarkStart w:id="1411" w:name="_Toc157496570"/>
      <w:bookmarkStart w:id="1412" w:name="_Toc158206109"/>
      <w:bookmarkStart w:id="1413" w:name="_Toc164057794"/>
      <w:bookmarkStart w:id="1414" w:name="_Toc164137144"/>
      <w:bookmarkStart w:id="1415" w:name="_Toc164161304"/>
      <w:bookmarkStart w:id="1416" w:name="_Toc165173875"/>
      <w:bookmarkStart w:id="1417" w:name="_Toc439170699"/>
      <w:bookmarkStart w:id="1418" w:name="_Toc439172801"/>
      <w:bookmarkStart w:id="1419" w:name="_Toc439173245"/>
      <w:bookmarkStart w:id="1420" w:name="_Toc439238241"/>
      <w:bookmarkStart w:id="1421" w:name="_Toc439252788"/>
      <w:bookmarkStart w:id="1422" w:name="_Toc439323762"/>
      <w:bookmarkStart w:id="1423" w:name="_Toc440361399"/>
      <w:bookmarkStart w:id="1424" w:name="_Toc440376281"/>
      <w:bookmarkStart w:id="1425" w:name="_Toc440382539"/>
      <w:bookmarkStart w:id="1426" w:name="_Toc440447209"/>
      <w:bookmarkStart w:id="1427" w:name="_Toc440620889"/>
      <w:bookmarkStart w:id="1428" w:name="_Toc440631524"/>
      <w:bookmarkStart w:id="1429" w:name="_Toc440875763"/>
      <w:bookmarkStart w:id="1430" w:name="_Toc441131787"/>
      <w:bookmarkStart w:id="1431" w:name="_Toc468352936"/>
      <w:bookmarkStart w:id="1432" w:name="_Toc468355920"/>
      <w:bookmarkStart w:id="1433" w:name="_Toc469480804"/>
      <w:bookmarkStart w:id="1434" w:name="_Toc471898624"/>
      <w:r w:rsidRPr="00D904EF">
        <w:rPr>
          <w:szCs w:val="24"/>
        </w:rPr>
        <w:t>Форма Справки о кадровых ресурсах</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8253950"/>
      <w:bookmarkStart w:id="1436" w:name="_Toc157248202"/>
      <w:bookmarkStart w:id="1437" w:name="_Toc157496571"/>
      <w:bookmarkStart w:id="1438" w:name="_Toc158206110"/>
      <w:bookmarkStart w:id="1439" w:name="_Toc164057795"/>
      <w:bookmarkStart w:id="1440" w:name="_Toc164137145"/>
      <w:bookmarkStart w:id="1441" w:name="_Toc164161305"/>
      <w:bookmarkStart w:id="1442" w:name="_Toc165173876"/>
      <w:r>
        <w:rPr>
          <w:b/>
          <w:szCs w:val="24"/>
        </w:rPr>
        <w:br w:type="page"/>
      </w:r>
    </w:p>
    <w:p w:rsidR="004F4D80" w:rsidRPr="00D904EF" w:rsidRDefault="004F4D80" w:rsidP="004F4D80">
      <w:pPr>
        <w:pStyle w:val="3"/>
        <w:rPr>
          <w:szCs w:val="24"/>
        </w:rPr>
      </w:pPr>
      <w:bookmarkStart w:id="1443" w:name="_Toc439170700"/>
      <w:bookmarkStart w:id="1444" w:name="_Toc439172802"/>
      <w:bookmarkStart w:id="1445" w:name="_Toc439173246"/>
      <w:bookmarkStart w:id="1446" w:name="_Toc439238242"/>
      <w:bookmarkStart w:id="1447" w:name="_Toc439252789"/>
      <w:bookmarkStart w:id="1448" w:name="_Toc439323763"/>
      <w:bookmarkStart w:id="1449" w:name="_Toc440361400"/>
      <w:bookmarkStart w:id="1450" w:name="_Toc440376282"/>
      <w:bookmarkStart w:id="1451" w:name="_Toc440382540"/>
      <w:bookmarkStart w:id="1452" w:name="_Toc440447210"/>
      <w:bookmarkStart w:id="1453" w:name="_Toc440620890"/>
      <w:bookmarkStart w:id="1454" w:name="_Toc440631525"/>
      <w:bookmarkStart w:id="1455" w:name="_Toc440875764"/>
      <w:bookmarkStart w:id="1456" w:name="_Toc441131788"/>
      <w:bookmarkStart w:id="1457" w:name="_Toc468352937"/>
      <w:bookmarkStart w:id="1458" w:name="_Toc468355921"/>
      <w:bookmarkStart w:id="1459" w:name="_Toc469480805"/>
      <w:bookmarkStart w:id="1460" w:name="_Toc471898625"/>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61" w:name="_Toc165173881"/>
      <w:bookmarkStart w:id="1462" w:name="_Ref194749267"/>
      <w:bookmarkStart w:id="1463" w:name="_Toc423423677"/>
      <w:bookmarkStart w:id="1464" w:name="_Ref440271993"/>
      <w:bookmarkStart w:id="1465" w:name="_Ref440274659"/>
      <w:bookmarkStart w:id="1466" w:name="_Toc471898626"/>
      <w:bookmarkStart w:id="1467" w:name="_Ref90381523"/>
      <w:bookmarkStart w:id="1468" w:name="_Toc90385124"/>
      <w:bookmarkStart w:id="1469" w:name="_Ref96861029"/>
      <w:bookmarkStart w:id="1470" w:name="_Toc97651410"/>
      <w:bookmarkStart w:id="147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61"/>
      <w:bookmarkEnd w:id="1462"/>
      <w:bookmarkEnd w:id="1463"/>
      <w:bookmarkEnd w:id="1464"/>
      <w:bookmarkEnd w:id="1465"/>
      <w:bookmarkEnd w:id="1466"/>
    </w:p>
    <w:p w:rsidR="004F4D80" w:rsidRPr="00D904EF" w:rsidRDefault="004F4D80" w:rsidP="004F4D80">
      <w:pPr>
        <w:pStyle w:val="3"/>
        <w:rPr>
          <w:szCs w:val="24"/>
        </w:rPr>
      </w:pPr>
      <w:bookmarkStart w:id="1472" w:name="_Toc97651411"/>
      <w:bookmarkStart w:id="1473" w:name="_Toc98253956"/>
      <w:bookmarkStart w:id="1474" w:name="_Toc157248208"/>
      <w:bookmarkStart w:id="1475" w:name="_Toc157496577"/>
      <w:bookmarkStart w:id="1476" w:name="_Toc158206116"/>
      <w:bookmarkStart w:id="1477" w:name="_Toc164057801"/>
      <w:bookmarkStart w:id="1478" w:name="_Toc164137151"/>
      <w:bookmarkStart w:id="1479" w:name="_Toc164161311"/>
      <w:bookmarkStart w:id="1480" w:name="_Toc165173882"/>
      <w:bookmarkStart w:id="1481" w:name="_Toc439170702"/>
      <w:bookmarkStart w:id="1482" w:name="_Toc439172804"/>
      <w:bookmarkStart w:id="1483" w:name="_Toc439173248"/>
      <w:bookmarkStart w:id="1484" w:name="_Toc439238244"/>
      <w:bookmarkStart w:id="1485" w:name="_Toc439252791"/>
      <w:bookmarkStart w:id="1486" w:name="_Toc439323765"/>
      <w:bookmarkStart w:id="1487" w:name="_Toc440361402"/>
      <w:bookmarkStart w:id="1488" w:name="_Toc440376284"/>
      <w:bookmarkStart w:id="1489" w:name="_Toc440382542"/>
      <w:bookmarkStart w:id="1490" w:name="_Toc440447212"/>
      <w:bookmarkStart w:id="1491" w:name="_Toc440620892"/>
      <w:bookmarkStart w:id="1492" w:name="_Toc440631527"/>
      <w:bookmarkStart w:id="1493" w:name="_Toc440875766"/>
      <w:bookmarkStart w:id="1494" w:name="_Toc441131790"/>
      <w:bookmarkStart w:id="1495" w:name="_Toc468352939"/>
      <w:bookmarkStart w:id="1496" w:name="_Toc468355923"/>
      <w:bookmarkStart w:id="1497" w:name="_Toc469480807"/>
      <w:bookmarkStart w:id="1498" w:name="_Toc4718986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99" w:name="_Toc97651412"/>
      <w:bookmarkStart w:id="1500" w:name="_Toc98253957"/>
      <w:bookmarkStart w:id="1501" w:name="_Toc157248209"/>
      <w:bookmarkStart w:id="1502" w:name="_Toc157496578"/>
      <w:bookmarkStart w:id="1503" w:name="_Toc158206117"/>
      <w:bookmarkStart w:id="1504" w:name="_Toc164057802"/>
      <w:bookmarkStart w:id="1505" w:name="_Toc164137152"/>
      <w:bookmarkStart w:id="1506" w:name="_Toc164161312"/>
      <w:bookmarkStart w:id="1507" w:name="_Toc165173883"/>
      <w:r>
        <w:rPr>
          <w:b/>
          <w:szCs w:val="24"/>
        </w:rPr>
        <w:br w:type="page"/>
      </w:r>
    </w:p>
    <w:p w:rsidR="004F4D80" w:rsidRPr="00D904EF" w:rsidRDefault="004F4D80" w:rsidP="004F4D80">
      <w:pPr>
        <w:pStyle w:val="3"/>
        <w:rPr>
          <w:szCs w:val="24"/>
        </w:rPr>
      </w:pPr>
      <w:bookmarkStart w:id="1508" w:name="_Toc439170703"/>
      <w:bookmarkStart w:id="1509" w:name="_Toc439172805"/>
      <w:bookmarkStart w:id="1510" w:name="_Toc439173249"/>
      <w:bookmarkStart w:id="1511" w:name="_Toc439238245"/>
      <w:bookmarkStart w:id="1512" w:name="_Toc439252792"/>
      <w:bookmarkStart w:id="1513" w:name="_Toc439323766"/>
      <w:bookmarkStart w:id="1514" w:name="_Toc440361403"/>
      <w:bookmarkStart w:id="1515" w:name="_Toc440376285"/>
      <w:bookmarkStart w:id="1516" w:name="_Toc440382543"/>
      <w:bookmarkStart w:id="1517" w:name="_Toc440447213"/>
      <w:bookmarkStart w:id="1518" w:name="_Toc440620893"/>
      <w:bookmarkStart w:id="1519" w:name="_Toc440631528"/>
      <w:bookmarkStart w:id="1520" w:name="_Toc440875767"/>
      <w:bookmarkStart w:id="1521" w:name="_Toc441131791"/>
      <w:bookmarkStart w:id="1522" w:name="_Toc468352940"/>
      <w:bookmarkStart w:id="1523" w:name="_Toc468355924"/>
      <w:bookmarkStart w:id="1524" w:name="_Toc469480808"/>
      <w:bookmarkStart w:id="1525" w:name="_Toc471898628"/>
      <w:r w:rsidRPr="00D904EF">
        <w:rPr>
          <w:szCs w:val="24"/>
        </w:rPr>
        <w:lastRenderedPageBreak/>
        <w:t>Инструкции по заполнению</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67"/>
    <w:bookmarkEnd w:id="1468"/>
    <w:bookmarkEnd w:id="1469"/>
    <w:bookmarkEnd w:id="1470"/>
    <w:bookmarkEnd w:id="14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26" w:name="_Toc318208007"/>
    </w:p>
    <w:p w:rsidR="004F4D80" w:rsidRPr="00475C80" w:rsidRDefault="004F4D80" w:rsidP="00FB7116">
      <w:pPr>
        <w:pStyle w:val="2"/>
        <w:pageBreakBefore/>
        <w:tabs>
          <w:tab w:val="clear" w:pos="0"/>
          <w:tab w:val="clear" w:pos="1700"/>
          <w:tab w:val="num" w:pos="1134"/>
        </w:tabs>
        <w:spacing w:before="100" w:beforeAutospacing="1" w:after="100" w:afterAutospacing="1" w:line="240" w:lineRule="auto"/>
      </w:pPr>
      <w:bookmarkStart w:id="1527" w:name="_Toc423423680"/>
      <w:bookmarkStart w:id="1528" w:name="_Ref440272035"/>
      <w:bookmarkStart w:id="1529" w:name="_Ref440274733"/>
      <w:bookmarkStart w:id="1530" w:name="_Ref444178680"/>
      <w:bookmarkStart w:id="1531" w:name="_Toc471898629"/>
      <w:r w:rsidRPr="00475C80">
        <w:lastRenderedPageBreak/>
        <w:t xml:space="preserve">Информация о собственниках </w:t>
      </w:r>
      <w:r w:rsidR="00C236C0" w:rsidRPr="00475C80">
        <w:t>Участник</w:t>
      </w:r>
      <w:r w:rsidRPr="00475C80">
        <w:t>а (включая конечных бенефициаров) (форма 1</w:t>
      </w:r>
      <w:r w:rsidR="00635719" w:rsidRPr="00475C80">
        <w:t>2</w:t>
      </w:r>
      <w:r w:rsidRPr="00475C80">
        <w:t>)</w:t>
      </w:r>
      <w:bookmarkEnd w:id="1526"/>
      <w:bookmarkEnd w:id="1527"/>
      <w:bookmarkEnd w:id="1528"/>
      <w:bookmarkEnd w:id="1529"/>
      <w:bookmarkEnd w:id="1530"/>
      <w:bookmarkEnd w:id="1531"/>
    </w:p>
    <w:p w:rsidR="004F4D80" w:rsidRPr="00475C80" w:rsidRDefault="004F4D80" w:rsidP="004F4D80">
      <w:pPr>
        <w:pStyle w:val="3"/>
        <w:rPr>
          <w:szCs w:val="24"/>
        </w:rPr>
      </w:pPr>
      <w:bookmarkStart w:id="1532" w:name="_Toc343690584"/>
      <w:bookmarkStart w:id="1533" w:name="_Toc372294428"/>
      <w:bookmarkStart w:id="1534" w:name="_Toc379288896"/>
      <w:bookmarkStart w:id="1535" w:name="_Toc384734780"/>
      <w:bookmarkStart w:id="1536" w:name="_Toc396984078"/>
      <w:bookmarkStart w:id="1537" w:name="_Toc423423681"/>
      <w:bookmarkStart w:id="1538" w:name="_Toc439170710"/>
      <w:bookmarkStart w:id="1539" w:name="_Toc439172812"/>
      <w:bookmarkStart w:id="1540" w:name="_Toc439173253"/>
      <w:bookmarkStart w:id="1541" w:name="_Toc439238249"/>
      <w:bookmarkStart w:id="1542" w:name="_Toc439252796"/>
      <w:bookmarkStart w:id="1543" w:name="_Toc439323770"/>
      <w:bookmarkStart w:id="1544" w:name="_Toc440361405"/>
      <w:bookmarkStart w:id="1545" w:name="_Toc440376287"/>
      <w:bookmarkStart w:id="1546" w:name="_Toc440382545"/>
      <w:bookmarkStart w:id="1547" w:name="_Toc440447215"/>
      <w:bookmarkStart w:id="1548" w:name="_Toc440620895"/>
      <w:bookmarkStart w:id="1549" w:name="_Toc440631530"/>
      <w:bookmarkStart w:id="1550" w:name="_Toc440875769"/>
      <w:bookmarkStart w:id="1551" w:name="_Toc441131793"/>
      <w:bookmarkStart w:id="1552" w:name="_Toc468352942"/>
      <w:bookmarkStart w:id="1553" w:name="_Toc468355926"/>
      <w:bookmarkStart w:id="1554" w:name="_Toc469480810"/>
      <w:bookmarkStart w:id="1555" w:name="_Toc471898630"/>
      <w:r w:rsidRPr="00475C80">
        <w:rPr>
          <w:szCs w:val="24"/>
        </w:rPr>
        <w:t xml:space="preserve">Форма информации о собственниках </w:t>
      </w:r>
      <w:r w:rsidR="00C236C0" w:rsidRPr="00475C80">
        <w:rPr>
          <w:szCs w:val="24"/>
        </w:rPr>
        <w:t>Участник</w:t>
      </w:r>
      <w:r w:rsidRPr="00475C80">
        <w:rPr>
          <w:szCs w:val="24"/>
        </w:rPr>
        <w:t>а (включая конечных бенефициаров)</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4F4D80" w:rsidRPr="00475C80" w:rsidRDefault="004F4D80" w:rsidP="004F4D80">
      <w:pPr>
        <w:tabs>
          <w:tab w:val="left" w:pos="4757"/>
        </w:tabs>
        <w:spacing w:line="240" w:lineRule="auto"/>
        <w:ind w:left="567" w:firstLine="0"/>
        <w:jc w:val="left"/>
        <w:rPr>
          <w:sz w:val="24"/>
          <w:szCs w:val="24"/>
        </w:rPr>
      </w:pPr>
      <w:r w:rsidRPr="00475C80">
        <w:rPr>
          <w:sz w:val="24"/>
          <w:szCs w:val="24"/>
        </w:rPr>
        <w:t>Приложение 1</w:t>
      </w:r>
      <w:r w:rsidR="00553A57" w:rsidRPr="00475C80">
        <w:rPr>
          <w:sz w:val="24"/>
          <w:szCs w:val="24"/>
        </w:rPr>
        <w:t>2</w:t>
      </w:r>
      <w:r w:rsidRPr="00475C80">
        <w:rPr>
          <w:sz w:val="24"/>
          <w:szCs w:val="24"/>
        </w:rPr>
        <w:t xml:space="preserve"> к письму о подаче оферты</w:t>
      </w:r>
      <w:r w:rsidRPr="00475C80">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556" w:name="_Toc343690585"/>
      <w:bookmarkStart w:id="1557" w:name="_Toc372294429"/>
      <w:bookmarkStart w:id="1558" w:name="_Toc379288897"/>
      <w:bookmarkStart w:id="1559" w:name="_Toc384734781"/>
      <w:bookmarkStart w:id="1560" w:name="_Toc396984079"/>
      <w:bookmarkStart w:id="1561" w:name="_Toc423423682"/>
      <w:bookmarkStart w:id="1562" w:name="_Toc439170711"/>
      <w:bookmarkStart w:id="1563" w:name="_Toc439172813"/>
      <w:bookmarkStart w:id="1564" w:name="_Toc439173254"/>
      <w:bookmarkStart w:id="1565" w:name="_Toc439238250"/>
      <w:bookmarkStart w:id="1566" w:name="_Toc439252797"/>
      <w:bookmarkStart w:id="1567" w:name="_Toc439323771"/>
      <w:bookmarkStart w:id="1568" w:name="_Toc440361406"/>
      <w:bookmarkStart w:id="1569" w:name="_Toc440376288"/>
      <w:bookmarkStart w:id="1570" w:name="_Toc440382546"/>
      <w:bookmarkStart w:id="1571" w:name="_Toc440447216"/>
      <w:bookmarkStart w:id="1572" w:name="_Toc440620896"/>
      <w:bookmarkStart w:id="1573" w:name="_Toc440631531"/>
      <w:bookmarkStart w:id="1574" w:name="_Toc440875770"/>
      <w:bookmarkStart w:id="1575" w:name="_Toc441131794"/>
      <w:bookmarkStart w:id="1576" w:name="_Toc468352943"/>
      <w:bookmarkStart w:id="1577" w:name="_Toc468355927"/>
      <w:bookmarkStart w:id="1578" w:name="_Toc469480811"/>
      <w:bookmarkStart w:id="1579" w:name="_Toc471898631"/>
      <w:r w:rsidRPr="00D27071">
        <w:rPr>
          <w:szCs w:val="24"/>
        </w:rPr>
        <w:lastRenderedPageBreak/>
        <w:t>Инструкции по заполнению</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roofErr w:type="gramEnd"/>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w:t>
      </w:r>
      <w:proofErr w:type="gramStart"/>
      <w:r w:rsidRPr="00D27071">
        <w:rPr>
          <w:sz w:val="24"/>
          <w:szCs w:val="24"/>
        </w:rPr>
        <w:t>формате</w:t>
      </w:r>
      <w:proofErr w:type="gramEnd"/>
      <w:r w:rsidRPr="00D27071">
        <w:rPr>
          <w:sz w:val="24"/>
          <w:szCs w:val="24"/>
        </w:rPr>
        <w:t xml:space="preserve">: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w:t>
      </w:r>
      <w:proofErr w:type="gramStart"/>
      <w:r w:rsidRPr="00D27071">
        <w:rPr>
          <w:sz w:val="24"/>
          <w:szCs w:val="24"/>
        </w:rPr>
        <w:t>формате</w:t>
      </w:r>
      <w:proofErr w:type="gramEnd"/>
      <w:r w:rsidRPr="00D27071">
        <w:rPr>
          <w:sz w:val="24"/>
          <w:szCs w:val="24"/>
        </w:rPr>
        <w:t xml:space="preserve">: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w:t>
      </w:r>
      <w:proofErr w:type="gramStart"/>
      <w:r w:rsidRPr="00D27071">
        <w:rPr>
          <w:sz w:val="24"/>
          <w:szCs w:val="24"/>
        </w:rPr>
        <w:t>следующем</w:t>
      </w:r>
      <w:proofErr w:type="gramEnd"/>
      <w:r w:rsidRPr="00D27071">
        <w:rPr>
          <w:sz w:val="24"/>
          <w:szCs w:val="24"/>
        </w:rPr>
        <w:t xml:space="preserve">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8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81" w:name="_Toc423423683"/>
      <w:bookmarkStart w:id="1582" w:name="_Ref440272051"/>
      <w:bookmarkStart w:id="1583" w:name="_Ref440274744"/>
      <w:bookmarkStart w:id="1584" w:name="_Toc47189863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80"/>
      <w:bookmarkEnd w:id="1581"/>
      <w:bookmarkEnd w:id="1582"/>
      <w:bookmarkEnd w:id="1583"/>
      <w:bookmarkEnd w:id="1584"/>
    </w:p>
    <w:p w:rsidR="004F4D80" w:rsidRPr="00474B7D" w:rsidRDefault="004F4D80" w:rsidP="004F4D80">
      <w:pPr>
        <w:pStyle w:val="3"/>
        <w:rPr>
          <w:szCs w:val="24"/>
        </w:rPr>
      </w:pPr>
      <w:bookmarkStart w:id="1585" w:name="_Toc343690587"/>
      <w:bookmarkStart w:id="1586" w:name="_Toc372294431"/>
      <w:bookmarkStart w:id="1587" w:name="_Toc379288899"/>
      <w:bookmarkStart w:id="1588" w:name="_Toc384734783"/>
      <w:bookmarkStart w:id="1589" w:name="_Toc396984081"/>
      <w:bookmarkStart w:id="1590" w:name="_Toc423423684"/>
      <w:bookmarkStart w:id="1591" w:name="_Toc439170713"/>
      <w:bookmarkStart w:id="1592" w:name="_Toc439172815"/>
      <w:bookmarkStart w:id="1593" w:name="_Toc439173256"/>
      <w:bookmarkStart w:id="1594" w:name="_Toc439238252"/>
      <w:bookmarkStart w:id="1595" w:name="_Toc439252799"/>
      <w:bookmarkStart w:id="1596" w:name="_Toc439323773"/>
      <w:bookmarkStart w:id="1597" w:name="_Toc440361408"/>
      <w:bookmarkStart w:id="1598" w:name="_Toc440376290"/>
      <w:bookmarkStart w:id="1599" w:name="_Toc440382548"/>
      <w:bookmarkStart w:id="1600" w:name="_Toc440447218"/>
      <w:bookmarkStart w:id="1601" w:name="_Toc440620898"/>
      <w:bookmarkStart w:id="1602" w:name="_Toc440631533"/>
      <w:bookmarkStart w:id="1603" w:name="_Toc440875772"/>
      <w:bookmarkStart w:id="1604" w:name="_Toc441131796"/>
      <w:bookmarkStart w:id="1605" w:name="_Toc468352945"/>
      <w:bookmarkStart w:id="1606" w:name="_Toc468355929"/>
      <w:bookmarkStart w:id="1607" w:name="_Toc469480813"/>
      <w:bookmarkStart w:id="1608" w:name="_Toc471898633"/>
      <w:r w:rsidRPr="00475C80">
        <w:rPr>
          <w:szCs w:val="24"/>
        </w:rPr>
        <w:t xml:space="preserve">Форма </w:t>
      </w:r>
      <w:bookmarkEnd w:id="1585"/>
      <w:bookmarkEnd w:id="1586"/>
      <w:bookmarkEnd w:id="1587"/>
      <w:bookmarkEnd w:id="1588"/>
      <w:bookmarkEnd w:id="1589"/>
      <w:bookmarkEnd w:id="1590"/>
      <w:bookmarkEnd w:id="1591"/>
      <w:bookmarkEnd w:id="1592"/>
      <w:bookmarkEnd w:id="1593"/>
      <w:bookmarkEnd w:id="1594"/>
      <w:bookmarkEnd w:id="1595"/>
      <w:r w:rsidR="000D70B6" w:rsidRPr="00474B7D">
        <w:rPr>
          <w:szCs w:val="24"/>
        </w:rPr>
        <w:t>Согласия на обработку персональных данных</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474B7D" w:rsidRDefault="00475C80" w:rsidP="00475C80">
      <w:pPr>
        <w:spacing w:line="240" w:lineRule="auto"/>
        <w:ind w:firstLine="709"/>
        <w:rPr>
          <w:snapToGrid w:val="0"/>
          <w:sz w:val="24"/>
          <w:szCs w:val="24"/>
        </w:rPr>
      </w:pPr>
      <w:r w:rsidRPr="00474B7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74B7D">
        <w:rPr>
          <w:snapToGrid w:val="0"/>
          <w:sz w:val="24"/>
          <w:szCs w:val="24"/>
        </w:rPr>
        <w:t>выполнения / отмены действия поручений Правительства Российской</w:t>
      </w:r>
      <w:proofErr w:type="gramEnd"/>
      <w:r w:rsidRPr="00474B7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09" w:name="_Toc439252801"/>
      <w:bookmarkStart w:id="1610" w:name="_Toc439323774"/>
      <w:bookmarkStart w:id="1611" w:name="_Toc440361409"/>
      <w:bookmarkStart w:id="1612" w:name="_Toc440376291"/>
      <w:bookmarkStart w:id="1613" w:name="_Toc440382549"/>
      <w:bookmarkStart w:id="1614" w:name="_Toc440447219"/>
      <w:bookmarkStart w:id="1615" w:name="_Toc440620899"/>
      <w:bookmarkStart w:id="1616" w:name="_Toc440631534"/>
      <w:bookmarkStart w:id="1617" w:name="_Toc440875773"/>
      <w:bookmarkStart w:id="1618" w:name="_Toc441131797"/>
      <w:bookmarkStart w:id="1619" w:name="_Toc468352946"/>
      <w:bookmarkStart w:id="1620" w:name="_Toc468355930"/>
      <w:bookmarkStart w:id="1621" w:name="_Toc469480814"/>
      <w:bookmarkStart w:id="1622" w:name="_Toc471898634"/>
      <w:r w:rsidRPr="00474B7D">
        <w:rPr>
          <w:szCs w:val="24"/>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 xml:space="preserve">Согласие должно быть составлено в </w:t>
      </w:r>
      <w:proofErr w:type="gramStart"/>
      <w:r w:rsidRPr="00474B7D">
        <w:rPr>
          <w:sz w:val="24"/>
          <w:szCs w:val="24"/>
        </w:rPr>
        <w:t>отношении</w:t>
      </w:r>
      <w:proofErr w:type="gramEnd"/>
      <w:r w:rsidRPr="00474B7D">
        <w:rPr>
          <w:sz w:val="24"/>
          <w:szCs w:val="24"/>
        </w:rPr>
        <w:t xml:space="preserve">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623" w:name="_Toc461808970"/>
      <w:bookmarkStart w:id="1624" w:name="_Toc464120680"/>
      <w:bookmarkStart w:id="1625" w:name="_Toc465774663"/>
      <w:bookmarkStart w:id="1626" w:name="_Toc465865241"/>
      <w:bookmarkStart w:id="1627" w:name="_Toc468352947"/>
      <w:bookmarkStart w:id="1628" w:name="_Toc468355931"/>
      <w:bookmarkStart w:id="1629" w:name="_Toc469480815"/>
      <w:bookmarkStart w:id="1630" w:name="_Toc471898635"/>
      <w:r w:rsidRPr="00441EA0">
        <w:rPr>
          <w:szCs w:val="24"/>
        </w:rPr>
        <w:lastRenderedPageBreak/>
        <w:t>Форма Согласия на обработку персональных данных</w:t>
      </w:r>
      <w:bookmarkEnd w:id="1623"/>
      <w:bookmarkEnd w:id="1624"/>
      <w:bookmarkEnd w:id="1625"/>
      <w:bookmarkEnd w:id="1626"/>
      <w:bookmarkEnd w:id="1627"/>
      <w:bookmarkEnd w:id="1628"/>
      <w:bookmarkEnd w:id="1629"/>
      <w:bookmarkEnd w:id="1630"/>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631" w:name="_Toc461808971"/>
      <w:r w:rsidRPr="00474B7D">
        <w:rPr>
          <w:b/>
          <w:sz w:val="24"/>
          <w:szCs w:val="24"/>
        </w:rPr>
        <w:t>Согласие на обработку персональных данных</w:t>
      </w:r>
      <w:bookmarkEnd w:id="1631"/>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632" w:name="_Toc461808972"/>
      <w:bookmarkStart w:id="1633" w:name="_Toc464120681"/>
      <w:bookmarkStart w:id="1634" w:name="_Toc465774664"/>
      <w:bookmarkStart w:id="1635" w:name="_Toc465865242"/>
      <w:bookmarkStart w:id="1636" w:name="_Toc468352948"/>
      <w:bookmarkStart w:id="1637" w:name="_Toc468355932"/>
      <w:bookmarkStart w:id="1638" w:name="_Toc469480816"/>
      <w:bookmarkStart w:id="1639" w:name="_Toc471898636"/>
      <w:r w:rsidRPr="00474B7D">
        <w:rPr>
          <w:szCs w:val="24"/>
        </w:rPr>
        <w:lastRenderedPageBreak/>
        <w:t>Инструкции по заполнению</w:t>
      </w:r>
      <w:bookmarkEnd w:id="1632"/>
      <w:bookmarkEnd w:id="1633"/>
      <w:bookmarkEnd w:id="1634"/>
      <w:bookmarkEnd w:id="1635"/>
      <w:bookmarkEnd w:id="1636"/>
      <w:bookmarkEnd w:id="1637"/>
      <w:bookmarkEnd w:id="1638"/>
      <w:bookmarkEnd w:id="1639"/>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w:t>
      </w:r>
      <w:proofErr w:type="gramStart"/>
      <w:r w:rsidRPr="00474B7D">
        <w:rPr>
          <w:b/>
          <w:bCs w:val="0"/>
          <w:sz w:val="24"/>
          <w:szCs w:val="24"/>
        </w:rPr>
        <w:t>случае</w:t>
      </w:r>
      <w:proofErr w:type="gramEnd"/>
      <w:r w:rsidRPr="00474B7D">
        <w:rPr>
          <w:b/>
          <w:bCs w:val="0"/>
          <w:sz w:val="24"/>
          <w:szCs w:val="24"/>
        </w:rPr>
        <w:t>,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474B7D"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отраженными в  </w:t>
      </w:r>
      <w:proofErr w:type="gramStart"/>
      <w:r w:rsidRPr="00474B7D">
        <w:rPr>
          <w:sz w:val="24"/>
          <w:szCs w:val="24"/>
        </w:rPr>
        <w:t>Приложении</w:t>
      </w:r>
      <w:proofErr w:type="gramEnd"/>
      <w:r w:rsidRPr="00474B7D">
        <w:rPr>
          <w:sz w:val="24"/>
          <w:szCs w:val="24"/>
        </w:rPr>
        <w:t xml:space="preserve"> 12 к письму о подаче оферты «Информация о собственниках Поставщика (включая конечных бенефициаров)».</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xml:space="preserve">* Нужно указать лицо, имеющее право в </w:t>
      </w:r>
      <w:proofErr w:type="gramStart"/>
      <w:r w:rsidRPr="00474B7D">
        <w:rPr>
          <w:b/>
          <w:sz w:val="24"/>
          <w:szCs w:val="24"/>
        </w:rPr>
        <w:t>соответствии</w:t>
      </w:r>
      <w:proofErr w:type="gramEnd"/>
      <w:r w:rsidRPr="00474B7D">
        <w:rPr>
          <w:b/>
          <w:sz w:val="24"/>
          <w:szCs w:val="24"/>
        </w:rPr>
        <w:t xml:space="preserve">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474B7D">
        <w:rPr>
          <w:b/>
          <w:sz w:val="24"/>
          <w:szCs w:val="24"/>
        </w:rPr>
        <w:t>последнем</w:t>
      </w:r>
      <w:proofErr w:type="gramEnd"/>
      <w:r w:rsidRPr="00474B7D">
        <w:rPr>
          <w:b/>
          <w:sz w:val="24"/>
          <w:szCs w:val="24"/>
        </w:rPr>
        <w:t xml:space="preserve">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40" w:name="_Ref440272256"/>
      <w:bookmarkStart w:id="1641" w:name="_Ref440272678"/>
      <w:bookmarkStart w:id="1642" w:name="_Ref440274944"/>
      <w:bookmarkStart w:id="1643" w:name="_Toc471898637"/>
      <w:r w:rsidRPr="007A6A39">
        <w:lastRenderedPageBreak/>
        <w:t>Соглашение о неустойке (форма 1</w:t>
      </w:r>
      <w:r w:rsidR="00635719">
        <w:t>4</w:t>
      </w:r>
      <w:r w:rsidRPr="007A6A39">
        <w:t>)</w:t>
      </w:r>
      <w:bookmarkEnd w:id="1640"/>
      <w:bookmarkEnd w:id="1641"/>
      <w:bookmarkEnd w:id="1642"/>
      <w:bookmarkEnd w:id="1643"/>
    </w:p>
    <w:p w:rsidR="007A6A39" w:rsidRPr="007A6A39" w:rsidRDefault="007A6A39" w:rsidP="007A6A39">
      <w:pPr>
        <w:pStyle w:val="3"/>
        <w:rPr>
          <w:szCs w:val="24"/>
        </w:rPr>
      </w:pPr>
      <w:bookmarkStart w:id="1644" w:name="_Toc439170715"/>
      <w:bookmarkStart w:id="1645" w:name="_Toc439172817"/>
      <w:bookmarkStart w:id="1646" w:name="_Toc439173259"/>
      <w:bookmarkStart w:id="1647" w:name="_Toc439238255"/>
      <w:bookmarkStart w:id="1648" w:name="_Toc439252803"/>
      <w:bookmarkStart w:id="1649" w:name="_Toc439323776"/>
      <w:bookmarkStart w:id="1650" w:name="_Toc440361411"/>
      <w:bookmarkStart w:id="1651" w:name="_Toc440376293"/>
      <w:bookmarkStart w:id="1652" w:name="_Toc440382551"/>
      <w:bookmarkStart w:id="1653" w:name="_Toc440447221"/>
      <w:bookmarkStart w:id="1654" w:name="_Toc440620901"/>
      <w:bookmarkStart w:id="1655" w:name="_Toc440631536"/>
      <w:bookmarkStart w:id="1656" w:name="_Toc440875775"/>
      <w:bookmarkStart w:id="1657" w:name="_Toc441131799"/>
      <w:bookmarkStart w:id="1658" w:name="_Toc468352950"/>
      <w:bookmarkStart w:id="1659" w:name="_Toc468355934"/>
      <w:bookmarkStart w:id="1660" w:name="_Toc469480818"/>
      <w:bookmarkStart w:id="1661" w:name="_Toc471898638"/>
      <w:r w:rsidRPr="007A6A39">
        <w:rPr>
          <w:szCs w:val="24"/>
        </w:rPr>
        <w:t>Форма соглашени</w:t>
      </w:r>
      <w:r w:rsidR="00E47073">
        <w:rPr>
          <w:szCs w:val="24"/>
        </w:rPr>
        <w:t>я</w:t>
      </w:r>
      <w:r w:rsidRPr="007A6A39">
        <w:rPr>
          <w:szCs w:val="24"/>
        </w:rPr>
        <w:t xml:space="preserve"> о неустойке</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 xml:space="preserve">________ «_________________», именуемое в </w:t>
      </w:r>
      <w:proofErr w:type="gramStart"/>
      <w:r w:rsidRPr="007A6A39">
        <w:rPr>
          <w:sz w:val="24"/>
          <w:szCs w:val="24"/>
        </w:rPr>
        <w:t>дальнейшем</w:t>
      </w:r>
      <w:proofErr w:type="gramEnd"/>
      <w:r w:rsidRPr="007A6A39">
        <w:rPr>
          <w:sz w:val="24"/>
          <w:szCs w:val="24"/>
        </w:rPr>
        <w:t xml:space="preserve">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EB2EFF">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622333">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 xml:space="preserve">документы, сведения и/или информацию, приведенные в </w:t>
      </w:r>
      <w:proofErr w:type="gramStart"/>
      <w:r w:rsidRPr="00474B7D">
        <w:rPr>
          <w:sz w:val="24"/>
          <w:szCs w:val="24"/>
        </w:rPr>
        <w:t>составе</w:t>
      </w:r>
      <w:proofErr w:type="gramEnd"/>
      <w:r w:rsidRPr="00474B7D">
        <w:rPr>
          <w:sz w:val="24"/>
          <w:szCs w:val="24"/>
        </w:rPr>
        <w:t xml:space="preserve"> Заявки; 3) заключить договор в установленном документацией по запросу предложений </w:t>
      </w:r>
      <w:proofErr w:type="gramStart"/>
      <w:r w:rsidRPr="00474B7D">
        <w:rPr>
          <w:sz w:val="24"/>
          <w:szCs w:val="24"/>
        </w:rPr>
        <w:t>порядке</w:t>
      </w:r>
      <w:proofErr w:type="gramEnd"/>
      <w:r w:rsidRPr="00474B7D">
        <w:rPr>
          <w:sz w:val="24"/>
          <w:szCs w:val="24"/>
        </w:rPr>
        <w:t>,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 xml:space="preserve">предоставить финансовое обеспечение по договору, заключенному по итогам запроса предложений, в </w:t>
      </w:r>
      <w:proofErr w:type="gramStart"/>
      <w:r w:rsidRPr="00474B7D">
        <w:rPr>
          <w:sz w:val="24"/>
          <w:szCs w:val="24"/>
        </w:rPr>
        <w:t>случае</w:t>
      </w:r>
      <w:proofErr w:type="gramEnd"/>
      <w:r w:rsidRPr="00474B7D">
        <w:rPr>
          <w:sz w:val="24"/>
          <w:szCs w:val="24"/>
        </w:rPr>
        <w:t xml:space="preserve">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В </w:t>
      </w:r>
      <w:proofErr w:type="gramStart"/>
      <w:r w:rsidRPr="00474B7D">
        <w:rPr>
          <w:sz w:val="24"/>
          <w:szCs w:val="24"/>
        </w:rPr>
        <w:t>случае</w:t>
      </w:r>
      <w:proofErr w:type="gramEnd"/>
      <w:r w:rsidRPr="00474B7D">
        <w:rPr>
          <w:sz w:val="24"/>
          <w:szCs w:val="24"/>
        </w:rPr>
        <w:t xml:space="preserve">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622333">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EB2EFF">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EB2EFF">
      <w:pPr>
        <w:pStyle w:val="afd"/>
        <w:numPr>
          <w:ilvl w:val="0"/>
          <w:numId w:val="66"/>
        </w:numPr>
        <w:tabs>
          <w:tab w:val="clear" w:pos="9360"/>
        </w:tabs>
        <w:suppressAutoHyphens w:val="0"/>
        <w:ind w:left="0" w:firstLine="709"/>
        <w:jc w:val="both"/>
        <w:rPr>
          <w:sz w:val="24"/>
          <w:szCs w:val="24"/>
        </w:rPr>
      </w:pPr>
      <w:proofErr w:type="gramStart"/>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w:t>
      </w:r>
      <w:proofErr w:type="gramEnd"/>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62" w:name="_Toc439170716"/>
      <w:bookmarkStart w:id="1663" w:name="_Toc439172818"/>
      <w:bookmarkStart w:id="1664" w:name="_Toc439173260"/>
      <w:bookmarkStart w:id="1665" w:name="_Toc439238256"/>
      <w:bookmarkStart w:id="1666" w:name="_Toc439252804"/>
      <w:bookmarkStart w:id="1667" w:name="_Toc439323777"/>
      <w:bookmarkStart w:id="1668" w:name="_Toc440361412"/>
      <w:bookmarkStart w:id="1669" w:name="_Toc440376294"/>
      <w:bookmarkStart w:id="1670" w:name="_Toc440382552"/>
      <w:bookmarkStart w:id="1671" w:name="_Toc440447222"/>
      <w:bookmarkStart w:id="1672" w:name="_Toc440620902"/>
      <w:bookmarkStart w:id="1673" w:name="_Toc440631537"/>
      <w:bookmarkStart w:id="1674" w:name="_Toc440875776"/>
      <w:bookmarkStart w:id="1675" w:name="_Toc441131800"/>
      <w:bookmarkStart w:id="1676" w:name="_Toc468352951"/>
      <w:bookmarkStart w:id="1677" w:name="_Toc468355935"/>
      <w:bookmarkStart w:id="1678" w:name="_Toc469480819"/>
      <w:bookmarkStart w:id="1679" w:name="_Toc471898639"/>
      <w:r w:rsidRPr="007857E5">
        <w:rPr>
          <w:szCs w:val="24"/>
        </w:rPr>
        <w:lastRenderedPageBreak/>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680" w:name="_Toc426108836"/>
      <w:bookmarkStart w:id="1681" w:name="_Ref441574460"/>
      <w:bookmarkStart w:id="1682" w:name="_Ref441574649"/>
      <w:bookmarkStart w:id="1683" w:name="_Toc441575251"/>
      <w:bookmarkStart w:id="1684" w:name="_Ref442187883"/>
      <w:bookmarkStart w:id="1685" w:name="_Ref468352385"/>
      <w:bookmarkStart w:id="1686" w:name="_Ref468352446"/>
      <w:bookmarkStart w:id="1687" w:name="_Ref468352456"/>
      <w:bookmarkStart w:id="1688" w:name="_Ref468353002"/>
      <w:bookmarkStart w:id="1689" w:name="_Toc471898640"/>
      <w:r w:rsidRPr="00CC5A3A">
        <w:lastRenderedPageBreak/>
        <w:t xml:space="preserve">Расписка  сдачи-приемки </w:t>
      </w:r>
      <w:r w:rsidRPr="00441EA0">
        <w:t>соглашения о неустойке (форма 15)</w:t>
      </w:r>
      <w:bookmarkEnd w:id="1680"/>
      <w:bookmarkEnd w:id="1681"/>
      <w:bookmarkEnd w:id="1682"/>
      <w:bookmarkEnd w:id="1683"/>
      <w:bookmarkEnd w:id="1684"/>
      <w:bookmarkEnd w:id="1685"/>
      <w:bookmarkEnd w:id="1686"/>
      <w:bookmarkEnd w:id="1687"/>
      <w:bookmarkEnd w:id="1688"/>
      <w:bookmarkEnd w:id="1689"/>
    </w:p>
    <w:p w:rsidR="00475C80" w:rsidRPr="00CC5A3A" w:rsidRDefault="00475C80" w:rsidP="00475C80">
      <w:pPr>
        <w:pStyle w:val="3"/>
        <w:rPr>
          <w:szCs w:val="24"/>
        </w:rPr>
      </w:pPr>
      <w:bookmarkStart w:id="1690" w:name="_Toc426108837"/>
      <w:bookmarkStart w:id="1691" w:name="_Ref441574456"/>
      <w:bookmarkStart w:id="1692" w:name="_Toc441575252"/>
      <w:bookmarkStart w:id="1693" w:name="_Toc468352953"/>
      <w:bookmarkStart w:id="1694" w:name="_Toc468355937"/>
      <w:bookmarkStart w:id="1695" w:name="_Toc469480821"/>
      <w:bookmarkStart w:id="1696" w:name="_Toc471898641"/>
      <w:r w:rsidRPr="00CC5A3A">
        <w:rPr>
          <w:szCs w:val="24"/>
        </w:rPr>
        <w:t xml:space="preserve">Форма Расписки  сдачи-приемки </w:t>
      </w:r>
      <w:bookmarkEnd w:id="1690"/>
      <w:r w:rsidRPr="00CC5A3A">
        <w:rPr>
          <w:szCs w:val="24"/>
        </w:rPr>
        <w:t>соглашения о неустойке</w:t>
      </w:r>
      <w:bookmarkEnd w:id="1691"/>
      <w:bookmarkEnd w:id="1692"/>
      <w:bookmarkEnd w:id="1693"/>
      <w:bookmarkEnd w:id="1694"/>
      <w:bookmarkEnd w:id="1695"/>
      <w:bookmarkEnd w:id="1696"/>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EB2EFF">
      <w:pPr>
        <w:pStyle w:val="26"/>
        <w:pageBreakBefore/>
        <w:numPr>
          <w:ilvl w:val="2"/>
          <w:numId w:val="76"/>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697" w:name="_Toc426108838"/>
      <w:bookmarkStart w:id="1698" w:name="_Toc441575253"/>
      <w:bookmarkStart w:id="1699" w:name="_Toc468352954"/>
      <w:bookmarkStart w:id="1700" w:name="_Toc468355938"/>
      <w:bookmarkStart w:id="1701" w:name="_Toc469480822"/>
      <w:bookmarkStart w:id="1702" w:name="_Toc471898642"/>
      <w:r w:rsidRPr="00CC5A3A">
        <w:rPr>
          <w:szCs w:val="24"/>
        </w:rPr>
        <w:lastRenderedPageBreak/>
        <w:t>Инструкции по заполнению</w:t>
      </w:r>
      <w:bookmarkEnd w:id="1697"/>
      <w:bookmarkEnd w:id="1698"/>
      <w:bookmarkEnd w:id="1699"/>
      <w:bookmarkEnd w:id="1700"/>
      <w:bookmarkEnd w:id="1701"/>
      <w:bookmarkEnd w:id="1702"/>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03" w:name="_Ref440272274"/>
      <w:bookmarkStart w:id="1704" w:name="_Ref440274756"/>
      <w:bookmarkStart w:id="1705" w:name="_Toc4718986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03"/>
      <w:bookmarkEnd w:id="1704"/>
      <w:bookmarkEnd w:id="1705"/>
    </w:p>
    <w:p w:rsidR="007857E5" w:rsidRPr="00E47073" w:rsidRDefault="007857E5" w:rsidP="007857E5">
      <w:pPr>
        <w:pStyle w:val="3"/>
        <w:rPr>
          <w:szCs w:val="24"/>
        </w:rPr>
      </w:pPr>
      <w:bookmarkStart w:id="1706" w:name="_Toc439170718"/>
      <w:bookmarkStart w:id="1707" w:name="_Toc439172820"/>
      <w:bookmarkStart w:id="1708" w:name="_Toc439173262"/>
      <w:bookmarkStart w:id="1709" w:name="_Toc439238258"/>
      <w:bookmarkStart w:id="1710" w:name="_Toc439252806"/>
      <w:bookmarkStart w:id="1711" w:name="_Toc439323779"/>
      <w:bookmarkStart w:id="1712" w:name="_Toc440361414"/>
      <w:bookmarkStart w:id="1713" w:name="_Toc440376296"/>
      <w:bookmarkStart w:id="1714" w:name="_Toc440382554"/>
      <w:bookmarkStart w:id="1715" w:name="_Toc440447224"/>
      <w:bookmarkStart w:id="1716" w:name="_Toc440620904"/>
      <w:bookmarkStart w:id="1717" w:name="_Toc440631539"/>
      <w:bookmarkStart w:id="1718" w:name="_Toc440875778"/>
      <w:bookmarkStart w:id="1719" w:name="_Toc441131802"/>
      <w:bookmarkStart w:id="1720" w:name="_Toc468352956"/>
      <w:bookmarkStart w:id="1721" w:name="_Toc468355940"/>
      <w:bookmarkStart w:id="1722" w:name="_Toc469480824"/>
      <w:bookmarkStart w:id="1723" w:name="_Toc471898644"/>
      <w:r w:rsidRPr="00E47073">
        <w:rPr>
          <w:szCs w:val="24"/>
        </w:rPr>
        <w:t xml:space="preserve">Форма </w:t>
      </w:r>
      <w:bookmarkEnd w:id="1706"/>
      <w:r w:rsidR="00E47073" w:rsidRPr="00E47073">
        <w:rPr>
          <w:szCs w:val="24"/>
        </w:rPr>
        <w:t>согласия Участника налоговым органам на разглашение сведений, составляющих налоговую тайну</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24" w:name="_Toc300142269"/>
      <w:bookmarkStart w:id="1725" w:name="_Toc309735391"/>
      <w:bookmarkStart w:id="17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24"/>
      <w:r w:rsidRPr="007857E5">
        <w:rPr>
          <w:b/>
          <w:bCs w:val="0"/>
          <w:snapToGrid w:val="0"/>
          <w:sz w:val="24"/>
          <w:szCs w:val="24"/>
        </w:rPr>
        <w:t xml:space="preserve"> </w:t>
      </w:r>
      <w:bookmarkEnd w:id="1725"/>
      <w:bookmarkEnd w:id="17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27" w:name="_Toc439170719"/>
      <w:bookmarkStart w:id="1728" w:name="_Toc439172821"/>
      <w:bookmarkStart w:id="1729" w:name="_Toc439173263"/>
      <w:bookmarkStart w:id="1730" w:name="_Toc439238259"/>
      <w:bookmarkStart w:id="1731" w:name="_Toc439252807"/>
      <w:bookmarkStart w:id="1732" w:name="_Toc439323780"/>
      <w:bookmarkStart w:id="1733" w:name="_Toc440361415"/>
      <w:bookmarkStart w:id="1734" w:name="_Toc440376297"/>
      <w:bookmarkStart w:id="1735" w:name="_Toc440382555"/>
      <w:bookmarkStart w:id="1736" w:name="_Toc440447225"/>
      <w:bookmarkStart w:id="1737" w:name="_Toc440620905"/>
      <w:bookmarkStart w:id="1738" w:name="_Toc440631540"/>
      <w:bookmarkStart w:id="1739" w:name="_Toc440875779"/>
      <w:bookmarkStart w:id="1740" w:name="_Toc441131803"/>
      <w:bookmarkStart w:id="1741" w:name="_Toc468352957"/>
      <w:bookmarkStart w:id="1742" w:name="_Toc468355941"/>
      <w:bookmarkStart w:id="1743" w:name="_Toc469480825"/>
      <w:bookmarkStart w:id="1744" w:name="_Toc471898645"/>
      <w:r w:rsidRPr="007857E5">
        <w:rPr>
          <w:szCs w:val="24"/>
        </w:rPr>
        <w:lastRenderedPageBreak/>
        <w:t>Инструкции по заполнению</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 xml:space="preserve">Полное наименование Участника закупочной процедуры указывается в </w:t>
      </w:r>
      <w:proofErr w:type="gramStart"/>
      <w:r w:rsidRPr="007857E5">
        <w:rPr>
          <w:sz w:val="24"/>
          <w:szCs w:val="24"/>
        </w:rPr>
        <w:t>соответствии</w:t>
      </w:r>
      <w:proofErr w:type="gramEnd"/>
      <w:r w:rsidRPr="007857E5">
        <w:rPr>
          <w:sz w:val="24"/>
          <w:szCs w:val="24"/>
        </w:rPr>
        <w:t xml:space="preserve">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93268095"/>
      <w:bookmarkStart w:id="1746" w:name="_Ref93268099"/>
      <w:bookmarkStart w:id="1747" w:name="_Toc98253958"/>
      <w:bookmarkStart w:id="1748" w:name="_Toc165173884"/>
      <w:bookmarkStart w:id="1749" w:name="_Toc423423678"/>
      <w:bookmarkStart w:id="1750" w:name="_Ref440272510"/>
      <w:bookmarkStart w:id="1751" w:name="_Ref440274961"/>
      <w:bookmarkStart w:id="1752" w:name="_Ref90381141"/>
      <w:bookmarkStart w:id="1753" w:name="_Toc90385121"/>
      <w:bookmarkStart w:id="1754" w:name="_Toc98253952"/>
      <w:bookmarkStart w:id="1755" w:name="_Toc165173878"/>
      <w:bookmarkStart w:id="1756" w:name="_Toc423427449"/>
      <w:bookmarkStart w:id="1757" w:name="_Toc471898646"/>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635719" w:rsidRPr="00D904EF" w:rsidRDefault="00635719" w:rsidP="00635719">
      <w:pPr>
        <w:pStyle w:val="3"/>
        <w:rPr>
          <w:szCs w:val="24"/>
        </w:rPr>
      </w:pPr>
      <w:bookmarkStart w:id="1758" w:name="_Toc90385125"/>
      <w:bookmarkStart w:id="1759" w:name="_Toc439170705"/>
      <w:bookmarkStart w:id="1760" w:name="_Toc439172807"/>
      <w:bookmarkStart w:id="1761" w:name="_Toc439173268"/>
      <w:bookmarkStart w:id="1762" w:name="_Toc439238264"/>
      <w:bookmarkStart w:id="1763" w:name="_Toc439252812"/>
      <w:bookmarkStart w:id="1764" w:name="_Toc439323785"/>
      <w:bookmarkStart w:id="1765" w:name="_Toc440361420"/>
      <w:bookmarkStart w:id="1766" w:name="_Toc440376302"/>
      <w:bookmarkStart w:id="1767" w:name="_Toc440382560"/>
      <w:bookmarkStart w:id="1768" w:name="_Toc440447230"/>
      <w:bookmarkStart w:id="1769" w:name="_Toc440620910"/>
      <w:bookmarkStart w:id="1770" w:name="_Toc440631545"/>
      <w:bookmarkStart w:id="1771" w:name="_Toc440875781"/>
      <w:bookmarkStart w:id="1772" w:name="_Toc441131805"/>
      <w:bookmarkStart w:id="1773" w:name="_Toc468352959"/>
      <w:bookmarkStart w:id="1774" w:name="_Toc468355943"/>
      <w:bookmarkStart w:id="1775" w:name="_Toc469480827"/>
      <w:bookmarkStart w:id="1776" w:name="_Toc471898647"/>
      <w:r w:rsidRPr="00D904EF">
        <w:rPr>
          <w:szCs w:val="24"/>
        </w:rPr>
        <w:t xml:space="preserve">Форма </w:t>
      </w:r>
      <w:bookmarkEnd w:id="1758"/>
      <w:bookmarkEnd w:id="1759"/>
      <w:bookmarkEnd w:id="1760"/>
      <w:bookmarkEnd w:id="1761"/>
      <w:bookmarkEnd w:id="1762"/>
      <w:bookmarkEnd w:id="1763"/>
      <w:bookmarkEnd w:id="1764"/>
      <w:bookmarkEnd w:id="176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66"/>
      <w:bookmarkEnd w:id="1767"/>
      <w:bookmarkEnd w:id="1768"/>
      <w:r w:rsidR="00D35266">
        <w:rPr>
          <w:szCs w:val="24"/>
        </w:rPr>
        <w:t>субподрядчиками</w:t>
      </w:r>
      <w:bookmarkEnd w:id="1769"/>
      <w:bookmarkEnd w:id="1770"/>
      <w:bookmarkEnd w:id="1771"/>
      <w:bookmarkEnd w:id="1772"/>
      <w:bookmarkEnd w:id="1773"/>
      <w:bookmarkEnd w:id="1774"/>
      <w:bookmarkEnd w:id="1775"/>
      <w:bookmarkEnd w:id="17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 xml:space="preserve">в денежном </w:t>
            </w:r>
            <w:proofErr w:type="gramStart"/>
            <w:r w:rsidRPr="008E5EA3">
              <w:rPr>
                <w:b/>
              </w:rPr>
              <w:t>выражении</w:t>
            </w:r>
            <w:proofErr w:type="gramEnd"/>
            <w:r w:rsidRPr="008E5EA3">
              <w:rPr>
                <w:b/>
              </w:rPr>
              <w:t>,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77" w:name="_Toc90385126"/>
      <w:bookmarkStart w:id="1778" w:name="_Toc98253959"/>
      <w:bookmarkStart w:id="1779" w:name="_Toc157248211"/>
      <w:bookmarkStart w:id="1780" w:name="_Toc157496580"/>
      <w:bookmarkStart w:id="1781" w:name="_Toc158206119"/>
      <w:bookmarkStart w:id="1782" w:name="_Toc164057804"/>
      <w:bookmarkStart w:id="1783" w:name="_Toc164137154"/>
      <w:bookmarkStart w:id="1784" w:name="_Toc164161314"/>
      <w:bookmarkStart w:id="1785" w:name="_Toc165173885"/>
      <w:r>
        <w:rPr>
          <w:b/>
          <w:szCs w:val="24"/>
        </w:rPr>
        <w:br w:type="page"/>
      </w:r>
    </w:p>
    <w:p w:rsidR="00635719" w:rsidRPr="00D904EF" w:rsidRDefault="00635719" w:rsidP="00635719">
      <w:pPr>
        <w:pStyle w:val="3"/>
        <w:rPr>
          <w:szCs w:val="24"/>
        </w:rPr>
      </w:pPr>
      <w:bookmarkStart w:id="1786" w:name="_Toc439170706"/>
      <w:bookmarkStart w:id="1787" w:name="_Toc439172808"/>
      <w:bookmarkStart w:id="1788" w:name="_Toc439173269"/>
      <w:bookmarkStart w:id="1789" w:name="_Toc439238265"/>
      <w:bookmarkStart w:id="1790" w:name="_Toc439252813"/>
      <w:bookmarkStart w:id="1791" w:name="_Toc439323786"/>
      <w:bookmarkStart w:id="1792" w:name="_Toc440361421"/>
      <w:bookmarkStart w:id="1793" w:name="_Toc440376303"/>
      <w:bookmarkStart w:id="1794" w:name="_Toc440382561"/>
      <w:bookmarkStart w:id="1795" w:name="_Toc440447231"/>
      <w:bookmarkStart w:id="1796" w:name="_Toc440620911"/>
      <w:bookmarkStart w:id="1797" w:name="_Toc440631546"/>
      <w:bookmarkStart w:id="1798" w:name="_Toc440875782"/>
      <w:bookmarkStart w:id="1799" w:name="_Toc441131806"/>
      <w:bookmarkStart w:id="1800" w:name="_Toc468352960"/>
      <w:bookmarkStart w:id="1801" w:name="_Toc468355944"/>
      <w:bookmarkStart w:id="1802" w:name="_Toc469480828"/>
      <w:bookmarkStart w:id="1803" w:name="_Toc471898648"/>
      <w:r w:rsidRPr="00D904EF">
        <w:rPr>
          <w:szCs w:val="24"/>
        </w:rPr>
        <w:lastRenderedPageBreak/>
        <w:t>Инструкции по заполнению</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93B00">
        <w:rPr>
          <w:sz w:val="24"/>
          <w:szCs w:val="24"/>
        </w:rPr>
        <w:fldChar w:fldCharType="begin"/>
      </w:r>
      <w:r w:rsidR="00C718E2">
        <w:rPr>
          <w:sz w:val="24"/>
          <w:szCs w:val="24"/>
        </w:rPr>
        <w:instrText xml:space="preserve"> REF _Ref440271628 \r \h </w:instrText>
      </w:r>
      <w:r w:rsidR="00893B00">
        <w:rPr>
          <w:sz w:val="24"/>
          <w:szCs w:val="24"/>
        </w:rPr>
      </w:r>
      <w:r w:rsidR="00893B00">
        <w:rPr>
          <w:sz w:val="24"/>
          <w:szCs w:val="24"/>
        </w:rPr>
        <w:fldChar w:fldCharType="separate"/>
      </w:r>
      <w:r w:rsidR="00622333">
        <w:rPr>
          <w:sz w:val="24"/>
          <w:szCs w:val="24"/>
        </w:rPr>
        <w:t>3.3.9</w:t>
      </w:r>
      <w:r w:rsidR="00893B0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93B00">
        <w:rPr>
          <w:sz w:val="24"/>
          <w:szCs w:val="24"/>
        </w:rPr>
        <w:fldChar w:fldCharType="begin"/>
      </w:r>
      <w:r w:rsidR="00D90031">
        <w:rPr>
          <w:sz w:val="24"/>
          <w:szCs w:val="24"/>
        </w:rPr>
        <w:instrText xml:space="preserve"> REF _Ref440274337 \r \h </w:instrText>
      </w:r>
      <w:r w:rsidR="00893B00">
        <w:rPr>
          <w:sz w:val="24"/>
          <w:szCs w:val="24"/>
        </w:rPr>
      </w:r>
      <w:r w:rsidR="00893B00">
        <w:rPr>
          <w:sz w:val="24"/>
          <w:szCs w:val="24"/>
        </w:rPr>
        <w:fldChar w:fldCharType="separate"/>
      </w:r>
      <w:r w:rsidR="00622333">
        <w:rPr>
          <w:sz w:val="24"/>
          <w:szCs w:val="24"/>
        </w:rPr>
        <w:t>5.2</w:t>
      </w:r>
      <w:r w:rsidR="00893B0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93B00">
        <w:rPr>
          <w:sz w:val="24"/>
          <w:szCs w:val="24"/>
        </w:rPr>
        <w:fldChar w:fldCharType="begin"/>
      </w:r>
      <w:r w:rsidR="00D90031">
        <w:rPr>
          <w:sz w:val="24"/>
          <w:szCs w:val="24"/>
        </w:rPr>
        <w:instrText xml:space="preserve"> REF _Ref440274366 \r \h </w:instrText>
      </w:r>
      <w:r w:rsidR="00893B00">
        <w:rPr>
          <w:sz w:val="24"/>
          <w:szCs w:val="24"/>
        </w:rPr>
      </w:r>
      <w:r w:rsidR="00893B00">
        <w:rPr>
          <w:sz w:val="24"/>
          <w:szCs w:val="24"/>
        </w:rPr>
        <w:fldChar w:fldCharType="separate"/>
      </w:r>
      <w:r w:rsidR="00622333">
        <w:rPr>
          <w:sz w:val="24"/>
          <w:szCs w:val="24"/>
        </w:rPr>
        <w:t>5.4</w:t>
      </w:r>
      <w:r w:rsidR="00893B0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04" w:name="_Ref440376324"/>
      <w:bookmarkStart w:id="1805" w:name="_Ref440376401"/>
      <w:bookmarkStart w:id="1806" w:name="_Toc471898649"/>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04"/>
      <w:bookmarkEnd w:id="1805"/>
      <w:bookmarkEnd w:id="1806"/>
    </w:p>
    <w:p w:rsidR="00CA1534" w:rsidRPr="00D904EF" w:rsidRDefault="00CA1534" w:rsidP="00CA1534">
      <w:pPr>
        <w:pStyle w:val="3"/>
        <w:rPr>
          <w:szCs w:val="24"/>
        </w:rPr>
      </w:pPr>
      <w:bookmarkStart w:id="1807" w:name="_Toc440376305"/>
      <w:bookmarkStart w:id="1808" w:name="_Toc440382563"/>
      <w:bookmarkStart w:id="1809" w:name="_Toc440447233"/>
      <w:bookmarkStart w:id="1810" w:name="_Toc440620913"/>
      <w:bookmarkStart w:id="1811" w:name="_Toc440631548"/>
      <w:bookmarkStart w:id="1812" w:name="_Toc440875784"/>
      <w:bookmarkStart w:id="1813" w:name="_Toc441131808"/>
      <w:bookmarkStart w:id="1814" w:name="_Toc468352962"/>
      <w:bookmarkStart w:id="1815" w:name="_Toc468355946"/>
      <w:bookmarkStart w:id="1816" w:name="_Toc469480830"/>
      <w:bookmarkStart w:id="1817" w:name="_Toc471898650"/>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807"/>
      <w:bookmarkEnd w:id="1808"/>
      <w:bookmarkEnd w:id="1809"/>
      <w:bookmarkEnd w:id="1810"/>
      <w:bookmarkEnd w:id="1811"/>
      <w:bookmarkEnd w:id="1812"/>
      <w:bookmarkEnd w:id="1813"/>
      <w:bookmarkEnd w:id="1814"/>
      <w:bookmarkEnd w:id="1815"/>
      <w:bookmarkEnd w:id="1816"/>
      <w:bookmarkEnd w:id="18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 xml:space="preserve">в денежном </w:t>
            </w:r>
            <w:proofErr w:type="gramStart"/>
            <w:r w:rsidRPr="008E5EA3">
              <w:rPr>
                <w:b/>
              </w:rPr>
              <w:t>выражении</w:t>
            </w:r>
            <w:proofErr w:type="gramEnd"/>
            <w:r w:rsidRPr="008E5EA3">
              <w:rPr>
                <w:b/>
              </w:rPr>
              <w:t>,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18" w:name="_Toc440376306"/>
      <w:bookmarkStart w:id="1819" w:name="_Toc440382564"/>
      <w:bookmarkStart w:id="1820" w:name="_Toc440447234"/>
      <w:bookmarkStart w:id="1821" w:name="_Toc440620914"/>
      <w:bookmarkStart w:id="1822" w:name="_Toc440631549"/>
      <w:bookmarkStart w:id="1823" w:name="_Toc440875785"/>
      <w:bookmarkStart w:id="1824" w:name="_Toc441131809"/>
      <w:bookmarkStart w:id="1825" w:name="_Toc468352963"/>
      <w:bookmarkStart w:id="1826" w:name="_Toc468355947"/>
      <w:bookmarkStart w:id="1827" w:name="_Toc469480831"/>
      <w:bookmarkStart w:id="1828" w:name="_Toc471898651"/>
      <w:r w:rsidRPr="00D904EF">
        <w:rPr>
          <w:szCs w:val="24"/>
        </w:rPr>
        <w:lastRenderedPageBreak/>
        <w:t>Инструкции по заполнению</w:t>
      </w:r>
      <w:bookmarkEnd w:id="1818"/>
      <w:bookmarkEnd w:id="1819"/>
      <w:bookmarkEnd w:id="1820"/>
      <w:bookmarkEnd w:id="1821"/>
      <w:bookmarkEnd w:id="1822"/>
      <w:bookmarkEnd w:id="1823"/>
      <w:bookmarkEnd w:id="1824"/>
      <w:bookmarkEnd w:id="1825"/>
      <w:bookmarkEnd w:id="1826"/>
      <w:bookmarkEnd w:id="1827"/>
      <w:bookmarkEnd w:id="18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93B00">
        <w:rPr>
          <w:sz w:val="24"/>
          <w:szCs w:val="24"/>
        </w:rPr>
        <w:fldChar w:fldCharType="begin"/>
      </w:r>
      <w:r w:rsidR="00EA17A9">
        <w:rPr>
          <w:sz w:val="24"/>
          <w:szCs w:val="24"/>
        </w:rPr>
        <w:instrText xml:space="preserve"> REF _Ref440876703 \r \h </w:instrText>
      </w:r>
      <w:r w:rsidR="00893B00">
        <w:rPr>
          <w:sz w:val="24"/>
          <w:szCs w:val="24"/>
        </w:rPr>
      </w:r>
      <w:r w:rsidR="00893B00">
        <w:rPr>
          <w:sz w:val="24"/>
          <w:szCs w:val="24"/>
        </w:rPr>
        <w:fldChar w:fldCharType="separate"/>
      </w:r>
      <w:r w:rsidR="00622333">
        <w:rPr>
          <w:sz w:val="24"/>
          <w:szCs w:val="24"/>
        </w:rPr>
        <w:t>3.3.10</w:t>
      </w:r>
      <w:r w:rsidR="00893B0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622333">
        <w:rPr>
          <w:sz w:val="24"/>
          <w:szCs w:val="24"/>
        </w:rPr>
        <w:t>5.1</w:t>
      </w:r>
      <w:r w:rsidR="00893B0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93B00">
        <w:rPr>
          <w:sz w:val="24"/>
          <w:szCs w:val="24"/>
        </w:rPr>
        <w:fldChar w:fldCharType="begin"/>
      </w:r>
      <w:r w:rsidR="00CA1534">
        <w:rPr>
          <w:sz w:val="24"/>
          <w:szCs w:val="24"/>
        </w:rPr>
        <w:instrText xml:space="preserve"> REF _Ref440274337 \r \h </w:instrText>
      </w:r>
      <w:r w:rsidR="00893B00">
        <w:rPr>
          <w:sz w:val="24"/>
          <w:szCs w:val="24"/>
        </w:rPr>
      </w:r>
      <w:r w:rsidR="00893B00">
        <w:rPr>
          <w:sz w:val="24"/>
          <w:szCs w:val="24"/>
        </w:rPr>
        <w:fldChar w:fldCharType="separate"/>
      </w:r>
      <w:r w:rsidR="00622333">
        <w:rPr>
          <w:sz w:val="24"/>
          <w:szCs w:val="24"/>
        </w:rPr>
        <w:t>5.2</w:t>
      </w:r>
      <w:r w:rsidR="00893B0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93B00">
        <w:rPr>
          <w:sz w:val="24"/>
          <w:szCs w:val="24"/>
        </w:rPr>
        <w:fldChar w:fldCharType="begin"/>
      </w:r>
      <w:r w:rsidR="00CA1534">
        <w:rPr>
          <w:sz w:val="24"/>
          <w:szCs w:val="24"/>
        </w:rPr>
        <w:instrText xml:space="preserve"> REF _Ref440274366 \r \h </w:instrText>
      </w:r>
      <w:r w:rsidR="00893B00">
        <w:rPr>
          <w:sz w:val="24"/>
          <w:szCs w:val="24"/>
        </w:rPr>
      </w:r>
      <w:r w:rsidR="00893B00">
        <w:rPr>
          <w:sz w:val="24"/>
          <w:szCs w:val="24"/>
        </w:rPr>
        <w:fldChar w:fldCharType="separate"/>
      </w:r>
      <w:r w:rsidR="00622333">
        <w:rPr>
          <w:sz w:val="24"/>
          <w:szCs w:val="24"/>
        </w:rPr>
        <w:t>5.4</w:t>
      </w:r>
      <w:r w:rsidR="00893B00">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68" w:rsidRDefault="00411868">
      <w:pPr>
        <w:spacing w:line="240" w:lineRule="auto"/>
      </w:pPr>
      <w:r>
        <w:separator/>
      </w:r>
    </w:p>
  </w:endnote>
  <w:endnote w:type="continuationSeparator" w:id="0">
    <w:p w:rsidR="00411868" w:rsidRDefault="00411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Pr="00FA0376" w:rsidRDefault="002B6B7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D52DA">
      <w:rPr>
        <w:noProof/>
        <w:sz w:val="16"/>
        <w:szCs w:val="16"/>
        <w:lang w:eastAsia="ru-RU"/>
      </w:rPr>
      <w:t>27</w:t>
    </w:r>
    <w:r w:rsidRPr="00FA0376">
      <w:rPr>
        <w:sz w:val="16"/>
        <w:szCs w:val="16"/>
        <w:lang w:eastAsia="ru-RU"/>
      </w:rPr>
      <w:fldChar w:fldCharType="end"/>
    </w:r>
  </w:p>
  <w:p w:rsidR="002B6B70" w:rsidRPr="00EE0539" w:rsidRDefault="002B6B7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8369E">
      <w:rPr>
        <w:sz w:val="18"/>
        <w:szCs w:val="18"/>
      </w:rPr>
      <w:t>Договора на выполнение ПИР по объекту «Реконструкция ограждений объектов электросетевого комплекса»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6B70" w:rsidRDefault="002B6B70">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68" w:rsidRDefault="00411868">
      <w:pPr>
        <w:spacing w:line="240" w:lineRule="auto"/>
      </w:pPr>
      <w:r>
        <w:separator/>
      </w:r>
    </w:p>
  </w:footnote>
  <w:footnote w:type="continuationSeparator" w:id="0">
    <w:p w:rsidR="00411868" w:rsidRDefault="00411868">
      <w:pPr>
        <w:spacing w:line="240" w:lineRule="auto"/>
      </w:pPr>
      <w:r>
        <w:continuationSeparator/>
      </w:r>
    </w:p>
  </w:footnote>
  <w:footnote w:id="1">
    <w:p w:rsidR="002B6B70" w:rsidRPr="00B36685" w:rsidRDefault="002B6B70"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6B70" w:rsidRDefault="002B6B70"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B6B70" w:rsidRDefault="002B6B70" w:rsidP="002E5FEB">
      <w:pPr>
        <w:pStyle w:val="1ff4"/>
        <w:rPr>
          <w:rFonts w:ascii="Times New Roman" w:eastAsia="Times New Roman" w:hAnsi="Times New Roman" w:cs="Times New Roman"/>
          <w:lang w:eastAsia="ru-RU"/>
        </w:rPr>
      </w:pPr>
    </w:p>
  </w:footnote>
  <w:footnote w:id="3">
    <w:p w:rsidR="002B6B70" w:rsidRDefault="002B6B70"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Pr="00930031" w:rsidRDefault="002B6B70"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B70" w:rsidRDefault="002B6B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C0D6E0A"/>
    <w:multiLevelType w:val="hybridMultilevel"/>
    <w:tmpl w:val="9DA8E180"/>
    <w:lvl w:ilvl="0" w:tplc="8FBC8BA8">
      <w:start w:val="3"/>
      <w:numFmt w:val="decimal"/>
      <w:lvlText w:val="3.12.%1"/>
      <w:lvlJc w:val="left"/>
      <w:pPr>
        <w:ind w:left="26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1762208"/>
    <w:multiLevelType w:val="hybridMultilevel"/>
    <w:tmpl w:val="80B2BF36"/>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2">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3">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4">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806486A"/>
    <w:multiLevelType w:val="hybridMultilevel"/>
    <w:tmpl w:val="AAB68862"/>
    <w:lvl w:ilvl="0" w:tplc="F72AC150">
      <w:start w:val="3"/>
      <w:numFmt w:val="decimal"/>
      <w:lvlText w:val="3.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9605C4"/>
    <w:multiLevelType w:val="multilevel"/>
    <w:tmpl w:val="0DF830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231B8C"/>
    <w:multiLevelType w:val="multilevel"/>
    <w:tmpl w:val="4AFE8B76"/>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8"/>
  </w:num>
  <w:num w:numId="18">
    <w:abstractNumId w:val="97"/>
  </w:num>
  <w:num w:numId="19">
    <w:abstractNumId w:val="76"/>
  </w:num>
  <w:num w:numId="2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2"/>
  </w:num>
  <w:num w:numId="23">
    <w:abstractNumId w:val="104"/>
  </w:num>
  <w:num w:numId="24">
    <w:abstractNumId w:val="135"/>
  </w:num>
  <w:num w:numId="25">
    <w:abstractNumId w:val="123"/>
  </w:num>
  <w:num w:numId="26">
    <w:abstractNumId w:val="114"/>
  </w:num>
  <w:num w:numId="27">
    <w:abstractNumId w:val="77"/>
  </w:num>
  <w:num w:numId="28">
    <w:abstractNumId w:val="103"/>
  </w:num>
  <w:num w:numId="29">
    <w:abstractNumId w:val="136"/>
  </w:num>
  <w:num w:numId="30">
    <w:abstractNumId w:val="99"/>
  </w:num>
  <w:num w:numId="31">
    <w:abstractNumId w:val="100"/>
  </w:num>
  <w:num w:numId="32">
    <w:abstractNumId w:val="121"/>
  </w:num>
  <w:num w:numId="33">
    <w:abstractNumId w:val="142"/>
  </w:num>
  <w:num w:numId="34">
    <w:abstractNumId w:val="125"/>
  </w:num>
  <w:num w:numId="35">
    <w:abstractNumId w:val="113"/>
  </w:num>
  <w:num w:numId="36">
    <w:abstractNumId w:val="80"/>
  </w:num>
  <w:num w:numId="37">
    <w:abstractNumId w:val="82"/>
  </w:num>
  <w:num w:numId="38">
    <w:abstractNumId w:val="92"/>
  </w:num>
  <w:num w:numId="39">
    <w:abstractNumId w:val="101"/>
  </w:num>
  <w:num w:numId="40">
    <w:abstractNumId w:val="111"/>
  </w:num>
  <w:num w:numId="41">
    <w:abstractNumId w:val="85"/>
  </w:num>
  <w:num w:numId="42">
    <w:abstractNumId w:val="79"/>
  </w:num>
  <w:num w:numId="43">
    <w:abstractNumId w:val="139"/>
  </w:num>
  <w:num w:numId="44">
    <w:abstractNumId w:val="106"/>
  </w:num>
  <w:num w:numId="45">
    <w:abstractNumId w:val="130"/>
  </w:num>
  <w:num w:numId="46">
    <w:abstractNumId w:val="0"/>
  </w:num>
  <w:num w:numId="47">
    <w:abstractNumId w:val="115"/>
  </w:num>
  <w:num w:numId="48">
    <w:abstractNumId w:val="128"/>
  </w:num>
  <w:num w:numId="49">
    <w:abstractNumId w:val="131"/>
  </w:num>
  <w:num w:numId="50">
    <w:abstractNumId w:val="124"/>
  </w:num>
  <w:num w:numId="51">
    <w:abstractNumId w:val="146"/>
  </w:num>
  <w:num w:numId="52">
    <w:abstractNumId w:val="96"/>
  </w:num>
  <w:num w:numId="53">
    <w:abstractNumId w:val="81"/>
  </w:num>
  <w:num w:numId="54">
    <w:abstractNumId w:val="134"/>
  </w:num>
  <w:num w:numId="55">
    <w:abstractNumId w:val="105"/>
  </w:num>
  <w:num w:numId="56">
    <w:abstractNumId w:val="87"/>
  </w:num>
  <w:num w:numId="57">
    <w:abstractNumId w:val="72"/>
  </w:num>
  <w:num w:numId="58">
    <w:abstractNumId w:val="109"/>
  </w:num>
  <w:num w:numId="59">
    <w:abstractNumId w:val="120"/>
  </w:num>
  <w:num w:numId="60">
    <w:abstractNumId w:val="74"/>
  </w:num>
  <w:num w:numId="61">
    <w:abstractNumId w:val="94"/>
  </w:num>
  <w:num w:numId="62">
    <w:abstractNumId w:val="75"/>
  </w:num>
  <w:num w:numId="63">
    <w:abstractNumId w:val="143"/>
  </w:num>
  <w:num w:numId="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7"/>
    <w:lvlOverride w:ilvl="0">
      <w:startOverride w:val="1"/>
    </w:lvlOverride>
  </w:num>
  <w:num w:numId="66">
    <w:abstractNumId w:val="78"/>
  </w:num>
  <w:num w:numId="67">
    <w:abstractNumId w:val="145"/>
  </w:num>
  <w:num w:numId="68">
    <w:abstractNumId w:val="90"/>
  </w:num>
  <w:num w:numId="69">
    <w:abstractNumId w:val="116"/>
  </w:num>
  <w:num w:numId="70">
    <w:abstractNumId w:val="102"/>
  </w:num>
  <w:num w:numId="71">
    <w:abstractNumId w:val="118"/>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9"/>
  </w:num>
  <w:num w:numId="74">
    <w:abstractNumId w:val="144"/>
  </w:num>
  <w:num w:numId="75">
    <w:abstractNumId w:val="93"/>
  </w:num>
  <w:num w:numId="76">
    <w:abstractNumId w:val="117"/>
  </w:num>
  <w:num w:numId="77">
    <w:abstractNumId w:val="141"/>
  </w:num>
  <w:num w:numId="78">
    <w:abstractNumId w:val="13"/>
  </w:num>
  <w:num w:numId="79">
    <w:abstractNumId w:val="20"/>
  </w:num>
  <w:num w:numId="80">
    <w:abstractNumId w:val="147"/>
  </w:num>
  <w:num w:numId="81">
    <w:abstractNumId w:val="133"/>
  </w:num>
  <w:num w:numId="82">
    <w:abstractNumId w:val="138"/>
  </w:num>
  <w:num w:numId="83">
    <w:abstractNumId w:val="112"/>
  </w:num>
  <w:num w:numId="84">
    <w:abstractNumId w:val="122"/>
  </w:num>
  <w:num w:numId="85">
    <w:abstractNumId w:val="84"/>
  </w:num>
  <w:num w:numId="86">
    <w:abstractNumId w:val="110"/>
  </w:num>
  <w:num w:numId="87">
    <w:abstractNumId w:val="126"/>
  </w:num>
  <w:num w:numId="88">
    <w:abstractNumId w:val="98"/>
  </w:num>
  <w:num w:numId="89">
    <w:abstractNumId w:val="86"/>
  </w:num>
  <w:num w:numId="90">
    <w:abstractNumId w:val="89"/>
  </w:num>
  <w:num w:numId="91">
    <w:abstractNumId w:val="108"/>
  </w:num>
  <w:num w:numId="92">
    <w:abstractNumId w:val="119"/>
  </w:num>
  <w:num w:numId="93">
    <w:abstractNumId w:val="73"/>
  </w:num>
  <w:num w:numId="94">
    <w:abstractNumId w:val="140"/>
  </w:num>
  <w:num w:numId="95">
    <w:abstractNumId w:val="1"/>
  </w:num>
  <w:num w:numId="96">
    <w:abstractNumId w:val="83"/>
  </w:num>
  <w:num w:numId="97">
    <w:abstractNumId w:val="9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1C79"/>
    <w:rsid w:val="001124F8"/>
    <w:rsid w:val="0011547D"/>
    <w:rsid w:val="00116E97"/>
    <w:rsid w:val="0012081A"/>
    <w:rsid w:val="00123C70"/>
    <w:rsid w:val="0012590A"/>
    <w:rsid w:val="001324A1"/>
    <w:rsid w:val="0013328C"/>
    <w:rsid w:val="00134962"/>
    <w:rsid w:val="00135ACB"/>
    <w:rsid w:val="00140353"/>
    <w:rsid w:val="00142E76"/>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2D1B"/>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6B70"/>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8369E"/>
    <w:rsid w:val="0039141F"/>
    <w:rsid w:val="00392410"/>
    <w:rsid w:val="00395BC1"/>
    <w:rsid w:val="003A31F0"/>
    <w:rsid w:val="003A3E35"/>
    <w:rsid w:val="003A7B62"/>
    <w:rsid w:val="003B082A"/>
    <w:rsid w:val="003B0905"/>
    <w:rsid w:val="003B23E0"/>
    <w:rsid w:val="003B2A9D"/>
    <w:rsid w:val="003B2BFB"/>
    <w:rsid w:val="003B3362"/>
    <w:rsid w:val="003B34B1"/>
    <w:rsid w:val="003C090C"/>
    <w:rsid w:val="003C164F"/>
    <w:rsid w:val="003C2207"/>
    <w:rsid w:val="003C3CB6"/>
    <w:rsid w:val="003C4CB7"/>
    <w:rsid w:val="003D2AFB"/>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1868"/>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52DA"/>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333"/>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5F61"/>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45D2"/>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1FE9"/>
    <w:rsid w:val="00BB6F06"/>
    <w:rsid w:val="00BB7BC0"/>
    <w:rsid w:val="00BB7F61"/>
    <w:rsid w:val="00BC0CFD"/>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2"/>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3"/>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yperlink" Target="mailto:Lebedev.AAL@mrsk-1.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0.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9A225-DCCA-4465-ABDD-D6B7B359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86</Pages>
  <Words>27044</Words>
  <Characters>154155</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180838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107</cp:revision>
  <cp:lastPrinted>2017-02-10T10:16:00Z</cp:lastPrinted>
  <dcterms:created xsi:type="dcterms:W3CDTF">2016-01-15T08:52:00Z</dcterms:created>
  <dcterms:modified xsi:type="dcterms:W3CDTF">2017-02-13T10:19:00Z</dcterms:modified>
</cp:coreProperties>
</file>