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B2956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557EC" w:rsidRPr="00983E25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83E2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83E2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83E2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83E2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83E2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83E2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83E2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557EC" w:rsidRPr="007417E6" w:rsidRDefault="009557EC" w:rsidP="009557EC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Председатель закупочной комиссии -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Начальник Управления логистики и МТО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филиала ПАО «МРСК Центра» - «Липецкэнерго»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____________________ С.</w:t>
      </w:r>
      <w:r>
        <w:rPr>
          <w:sz w:val="24"/>
          <w:szCs w:val="24"/>
        </w:rPr>
        <w:t>С. Введенский</w:t>
      </w:r>
    </w:p>
    <w:p w:rsidR="009557EC" w:rsidRPr="00C12FA4" w:rsidRDefault="009557EC" w:rsidP="009557EC">
      <w:pPr>
        <w:spacing w:line="240" w:lineRule="auto"/>
        <w:jc w:val="right"/>
        <w:rPr>
          <w:sz w:val="24"/>
          <w:szCs w:val="24"/>
        </w:rPr>
      </w:pPr>
    </w:p>
    <w:p w:rsidR="009557EC" w:rsidRPr="00C12FA4" w:rsidRDefault="009557EC" w:rsidP="009557EC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</w:t>
      </w:r>
      <w:r w:rsidR="001C0101">
        <w:rPr>
          <w:sz w:val="24"/>
          <w:szCs w:val="24"/>
        </w:rPr>
        <w:t>27</w:t>
      </w:r>
      <w:r w:rsidRPr="00C12FA4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</w:t>
      </w:r>
      <w:r w:rsidRPr="00C12FA4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9557EC" w:rsidRPr="00C12FA4" w:rsidRDefault="009557EC" w:rsidP="009557EC">
      <w:pPr>
        <w:ind w:firstLine="0"/>
        <w:jc w:val="left"/>
        <w:rPr>
          <w:sz w:val="24"/>
          <w:szCs w:val="24"/>
        </w:rPr>
      </w:pP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470E6A">
        <w:rPr>
          <w:b/>
          <w:kern w:val="36"/>
          <w:sz w:val="24"/>
          <w:szCs w:val="24"/>
        </w:rPr>
        <w:t>000</w:t>
      </w:r>
      <w:r w:rsidR="00983E25">
        <w:rPr>
          <w:b/>
          <w:kern w:val="36"/>
          <w:sz w:val="24"/>
          <w:szCs w:val="24"/>
        </w:rPr>
        <w:t>9</w:t>
      </w:r>
      <w:r>
        <w:rPr>
          <w:b/>
          <w:kern w:val="36"/>
          <w:sz w:val="24"/>
          <w:szCs w:val="24"/>
        </w:rPr>
        <w:t>-ЛП-1</w:t>
      </w:r>
      <w:r w:rsidR="00A565B0">
        <w:rPr>
          <w:b/>
          <w:kern w:val="36"/>
          <w:sz w:val="24"/>
          <w:szCs w:val="24"/>
        </w:rPr>
        <w:t>7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470E6A">
        <w:rPr>
          <w:b/>
          <w:kern w:val="36"/>
          <w:sz w:val="24"/>
          <w:szCs w:val="24"/>
        </w:rPr>
        <w:t>22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C12FA4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983E25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557EC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9557EC">
        <w:rPr>
          <w:b/>
          <w:sz w:val="24"/>
          <w:szCs w:val="24"/>
        </w:rPr>
        <w:t>Договор</w:t>
      </w:r>
      <w:r w:rsidR="009557EC" w:rsidRPr="009557EC">
        <w:rPr>
          <w:b/>
          <w:sz w:val="24"/>
          <w:szCs w:val="24"/>
        </w:rPr>
        <w:t>а</w:t>
      </w:r>
      <w:proofErr w:type="gramEnd"/>
      <w:r w:rsidR="00366652" w:rsidRPr="009557EC">
        <w:rPr>
          <w:b/>
          <w:sz w:val="24"/>
          <w:szCs w:val="24"/>
        </w:rPr>
        <w:t xml:space="preserve"> </w:t>
      </w:r>
      <w:r w:rsidR="009557EC" w:rsidRPr="009557EC">
        <w:rPr>
          <w:b/>
          <w:iCs/>
          <w:sz w:val="24"/>
          <w:szCs w:val="24"/>
          <w:lang w:eastAsia="ru-RU"/>
        </w:rPr>
        <w:t xml:space="preserve">на оказание услуг </w:t>
      </w:r>
      <w:r w:rsidR="009557EC" w:rsidRPr="00983E25">
        <w:rPr>
          <w:b/>
          <w:iCs/>
          <w:sz w:val="24"/>
          <w:szCs w:val="24"/>
          <w:lang w:eastAsia="ru-RU"/>
        </w:rPr>
        <w:t xml:space="preserve">по </w:t>
      </w:r>
      <w:r w:rsidR="00983E25" w:rsidRPr="00983E25">
        <w:rPr>
          <w:b/>
          <w:iCs/>
          <w:sz w:val="24"/>
          <w:szCs w:val="24"/>
          <w:lang w:eastAsia="ru-RU"/>
        </w:rPr>
        <w:t xml:space="preserve">техническому обслуживанию экскаваторов (погрузчиков) JCB, </w:t>
      </w:r>
      <w:proofErr w:type="spellStart"/>
      <w:r w:rsidR="00983E25" w:rsidRPr="00983E25">
        <w:rPr>
          <w:b/>
          <w:iCs/>
          <w:sz w:val="24"/>
          <w:szCs w:val="24"/>
          <w:lang w:eastAsia="ru-RU"/>
        </w:rPr>
        <w:t>Komatsu</w:t>
      </w:r>
      <w:proofErr w:type="spellEnd"/>
      <w:r w:rsidR="006B0186" w:rsidRPr="00983E25">
        <w:rPr>
          <w:b/>
          <w:iCs/>
          <w:sz w:val="24"/>
          <w:szCs w:val="24"/>
          <w:lang w:eastAsia="ru-RU"/>
        </w:rPr>
        <w:t xml:space="preserve"> </w:t>
      </w:r>
      <w:r w:rsidR="009557EC" w:rsidRPr="00983E25">
        <w:rPr>
          <w:b/>
          <w:iCs/>
          <w:sz w:val="24"/>
          <w:szCs w:val="24"/>
          <w:lang w:eastAsia="ru-RU"/>
        </w:rPr>
        <w:t>для нужд ПАО «МРСК Центра» (филиала «Липецкэнерго»)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Pr="00C12FA4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557EC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DA762E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90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557EC"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9557EC" w:rsidRPr="00E53277">
        <w:rPr>
          <w:rStyle w:val="a7"/>
          <w:sz w:val="24"/>
          <w:szCs w:val="24"/>
          <w:lang w:val="en-US"/>
        </w:rPr>
        <w:t>nazimov</w:t>
      </w:r>
      <w:r w:rsidR="009557EC" w:rsidRPr="00E53277">
        <w:rPr>
          <w:rStyle w:val="a7"/>
          <w:sz w:val="24"/>
          <w:szCs w:val="24"/>
        </w:rPr>
        <w:t>.</w:t>
      </w:r>
      <w:r w:rsidR="009557EC" w:rsidRPr="00E53277">
        <w:rPr>
          <w:rStyle w:val="a7"/>
          <w:sz w:val="24"/>
          <w:szCs w:val="24"/>
          <w:lang w:val="en-US"/>
        </w:rPr>
        <w:t>da</w:t>
      </w:r>
      <w:r w:rsidR="009557EC" w:rsidRPr="00E53277">
        <w:rPr>
          <w:rStyle w:val="a7"/>
          <w:sz w:val="24"/>
          <w:szCs w:val="24"/>
        </w:rPr>
        <w:t>@</w:t>
      </w:r>
      <w:proofErr w:type="spellStart"/>
      <w:r w:rsidR="009557EC" w:rsidRPr="00E53277">
        <w:rPr>
          <w:rStyle w:val="a7"/>
          <w:sz w:val="24"/>
          <w:szCs w:val="24"/>
          <w:lang w:val="en-US"/>
        </w:rPr>
        <w:t>mrsk</w:t>
      </w:r>
      <w:proofErr w:type="spellEnd"/>
      <w:r w:rsidR="009557EC" w:rsidRPr="00E53277">
        <w:rPr>
          <w:rStyle w:val="a7"/>
          <w:sz w:val="24"/>
          <w:szCs w:val="24"/>
        </w:rPr>
        <w:t>-1.</w:t>
      </w:r>
      <w:proofErr w:type="spellStart"/>
      <w:r w:rsidR="009557EC" w:rsidRPr="00E53277">
        <w:rPr>
          <w:rStyle w:val="a7"/>
          <w:sz w:val="24"/>
          <w:szCs w:val="24"/>
          <w:lang w:val="en-US"/>
        </w:rPr>
        <w:t>ru</w:t>
      </w:r>
      <w:proofErr w:type="spellEnd"/>
      <w:r w:rsidR="009557EC" w:rsidRPr="009557EC">
        <w:rPr>
          <w:rStyle w:val="a7"/>
          <w:sz w:val="24"/>
          <w:szCs w:val="24"/>
          <w:u w:val="none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1C0101">
        <w:rPr>
          <w:sz w:val="24"/>
          <w:szCs w:val="24"/>
        </w:rPr>
        <w:t xml:space="preserve">опубликованным </w:t>
      </w:r>
      <w:r w:rsidRPr="001C0101">
        <w:rPr>
          <w:b/>
          <w:sz w:val="24"/>
          <w:szCs w:val="24"/>
        </w:rPr>
        <w:t>«</w:t>
      </w:r>
      <w:r w:rsidR="001C0101" w:rsidRPr="001C0101">
        <w:rPr>
          <w:b/>
          <w:sz w:val="24"/>
          <w:szCs w:val="24"/>
        </w:rPr>
        <w:t>27</w:t>
      </w:r>
      <w:r w:rsidRPr="001C0101">
        <w:rPr>
          <w:b/>
          <w:sz w:val="24"/>
          <w:szCs w:val="24"/>
        </w:rPr>
        <w:t xml:space="preserve">» </w:t>
      </w:r>
      <w:r w:rsidR="009557EC" w:rsidRPr="001C0101">
        <w:rPr>
          <w:b/>
          <w:sz w:val="24"/>
          <w:szCs w:val="24"/>
        </w:rPr>
        <w:t>декабря</w:t>
      </w:r>
      <w:r w:rsidRPr="001C0101">
        <w:rPr>
          <w:b/>
          <w:sz w:val="24"/>
          <w:szCs w:val="24"/>
        </w:rPr>
        <w:t xml:space="preserve"> 20</w:t>
      </w:r>
      <w:r w:rsidR="00C12FA4" w:rsidRPr="001C0101">
        <w:rPr>
          <w:b/>
          <w:sz w:val="24"/>
          <w:szCs w:val="24"/>
        </w:rPr>
        <w:t>1</w:t>
      </w:r>
      <w:r w:rsidR="00862664" w:rsidRPr="001C0101">
        <w:rPr>
          <w:b/>
          <w:sz w:val="24"/>
          <w:szCs w:val="24"/>
        </w:rPr>
        <w:t>6</w:t>
      </w:r>
      <w:r w:rsidRPr="001C0101">
        <w:rPr>
          <w:b/>
          <w:sz w:val="24"/>
          <w:szCs w:val="24"/>
        </w:rPr>
        <w:t xml:space="preserve"> г.</w:t>
      </w:r>
      <w:r w:rsidRPr="001C0101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8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9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FB1A61">
        <w:fldChar w:fldCharType="begin"/>
      </w:r>
      <w:r w:rsidR="00FB1A61">
        <w:instrText xml:space="preserve"> REF _Ref440269836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1.1.2</w:t>
      </w:r>
      <w:r w:rsidR="00FB1A61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</w:t>
      </w:r>
      <w:r w:rsidR="005B75A6" w:rsidRPr="001B7F00">
        <w:rPr>
          <w:sz w:val="24"/>
          <w:szCs w:val="24"/>
        </w:rPr>
        <w:t>)</w:t>
      </w:r>
      <w:r w:rsidR="001B7F00" w:rsidRPr="001B7F00">
        <w:rPr>
          <w:sz w:val="24"/>
          <w:szCs w:val="24"/>
        </w:rPr>
        <w:t xml:space="preserve"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</w:t>
      </w:r>
      <w:proofErr w:type="gramStart"/>
      <w:r w:rsidR="001B7F00" w:rsidRPr="001B7F00">
        <w:rPr>
          <w:sz w:val="24"/>
          <w:szCs w:val="24"/>
        </w:rPr>
        <w:t>предпринимательства</w:t>
      </w:r>
      <w:proofErr w:type="gramEnd"/>
      <w:r w:rsidR="001B7F00" w:rsidRPr="001B7F00">
        <w:rPr>
          <w:sz w:val="24"/>
          <w:szCs w:val="24"/>
        </w:rPr>
        <w:t xml:space="preserve">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 xml:space="preserve">к участию в процедуре </w:t>
      </w:r>
      <w:r w:rsidR="004B5EB3" w:rsidRPr="009557EC">
        <w:rPr>
          <w:sz w:val="24"/>
          <w:szCs w:val="24"/>
        </w:rPr>
        <w:t>О</w:t>
      </w:r>
      <w:r w:rsidRPr="009557EC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557EC">
        <w:rPr>
          <w:sz w:val="24"/>
          <w:szCs w:val="24"/>
        </w:rPr>
        <w:t xml:space="preserve">на право заключения </w:t>
      </w:r>
      <w:r w:rsidR="00366652" w:rsidRPr="009557EC">
        <w:rPr>
          <w:sz w:val="24"/>
          <w:szCs w:val="24"/>
        </w:rPr>
        <w:t>Договор</w:t>
      </w:r>
      <w:r w:rsidR="009557EC" w:rsidRPr="009557EC">
        <w:rPr>
          <w:sz w:val="24"/>
          <w:szCs w:val="24"/>
        </w:rPr>
        <w:t>а</w:t>
      </w:r>
      <w:r w:rsidR="00366652" w:rsidRPr="009557EC">
        <w:rPr>
          <w:sz w:val="24"/>
          <w:szCs w:val="24"/>
        </w:rPr>
        <w:t xml:space="preserve"> </w:t>
      </w:r>
      <w:r w:rsidR="009557EC" w:rsidRPr="009557EC">
        <w:rPr>
          <w:iCs/>
          <w:sz w:val="24"/>
          <w:szCs w:val="24"/>
          <w:lang w:eastAsia="ru-RU"/>
        </w:rPr>
        <w:t xml:space="preserve">на оказание услуг по </w:t>
      </w:r>
      <w:r w:rsidR="00983E25" w:rsidRPr="006A7D20">
        <w:rPr>
          <w:iCs/>
          <w:sz w:val="24"/>
          <w:szCs w:val="24"/>
          <w:lang w:eastAsia="ru-RU"/>
        </w:rPr>
        <w:t xml:space="preserve">техническому обслуживанию экскаваторов (погрузчиков) JCB, </w:t>
      </w:r>
      <w:proofErr w:type="spellStart"/>
      <w:r w:rsidR="00983E25" w:rsidRPr="006A7D20">
        <w:rPr>
          <w:iCs/>
          <w:sz w:val="24"/>
          <w:szCs w:val="24"/>
          <w:lang w:eastAsia="ru-RU"/>
        </w:rPr>
        <w:t>Komatsu</w:t>
      </w:r>
      <w:proofErr w:type="spellEnd"/>
      <w:r w:rsidR="009557EC" w:rsidRPr="009557EC">
        <w:rPr>
          <w:iCs/>
          <w:sz w:val="24"/>
          <w:szCs w:val="24"/>
          <w:lang w:eastAsia="ru-RU"/>
        </w:rPr>
        <w:t xml:space="preserve"> для нужд ПАО «МРСК Центра» </w:t>
      </w:r>
      <w:r w:rsidR="007F279D">
        <w:rPr>
          <w:sz w:val="24"/>
          <w:szCs w:val="24"/>
        </w:rPr>
        <w:t>(филиала «Липецкэнерго», расположенного по адресу: РФ, 398001, г. Липецк, ул. 50-лет НЛМК, 33)</w:t>
      </w:r>
      <w:r w:rsidRPr="009557E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9557E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9557EC">
        <w:rPr>
          <w:sz w:val="24"/>
          <w:szCs w:val="24"/>
        </w:rPr>
        <w:t>П</w:t>
      </w:r>
      <w:r w:rsidR="00702B2C" w:rsidRPr="009557EC">
        <w:rPr>
          <w:sz w:val="24"/>
          <w:szCs w:val="24"/>
        </w:rPr>
        <w:t xml:space="preserve">АО «Россети» </w:t>
      </w:r>
      <w:hyperlink r:id="rId20" w:history="1">
        <w:r w:rsidR="00697817" w:rsidRPr="005F1879">
          <w:rPr>
            <w:rStyle w:val="a7"/>
            <w:sz w:val="24"/>
            <w:szCs w:val="24"/>
          </w:rPr>
          <w:t>etp.rosseti.ru</w:t>
        </w:r>
      </w:hyperlink>
      <w:r w:rsidR="009557EC" w:rsidRPr="009557EC">
        <w:rPr>
          <w:rStyle w:val="a7"/>
          <w:sz w:val="24"/>
          <w:szCs w:val="24"/>
          <w:u w:val="none"/>
        </w:rPr>
        <w:t xml:space="preserve"> </w:t>
      </w:r>
      <w:r w:rsidR="009557EC">
        <w:rPr>
          <w:rStyle w:val="a7"/>
          <w:sz w:val="24"/>
          <w:szCs w:val="24"/>
          <w:u w:val="none"/>
        </w:rPr>
        <w:t>(</w:t>
      </w:r>
      <w:r w:rsidR="00702B2C" w:rsidRPr="009557EC">
        <w:rPr>
          <w:sz w:val="24"/>
          <w:szCs w:val="24"/>
        </w:rPr>
        <w:t>далее — ЭТП)</w:t>
      </w:r>
      <w:r w:rsidR="005B75A6" w:rsidRPr="009557EC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9557E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9557EC">
        <w:rPr>
          <w:sz w:val="24"/>
          <w:szCs w:val="24"/>
        </w:rPr>
        <w:t xml:space="preserve">право заключения </w:t>
      </w:r>
      <w:r w:rsidR="00123C70" w:rsidRPr="009557EC">
        <w:rPr>
          <w:sz w:val="24"/>
          <w:szCs w:val="24"/>
        </w:rPr>
        <w:t>Договор</w:t>
      </w:r>
      <w:r w:rsidR="009557EC" w:rsidRPr="009557EC">
        <w:rPr>
          <w:sz w:val="24"/>
          <w:szCs w:val="24"/>
        </w:rPr>
        <w:t>а</w:t>
      </w:r>
      <w:r w:rsidR="00A40714" w:rsidRPr="009557EC">
        <w:rPr>
          <w:sz w:val="24"/>
          <w:szCs w:val="24"/>
        </w:rPr>
        <w:t xml:space="preserve"> </w:t>
      </w:r>
      <w:bookmarkEnd w:id="17"/>
      <w:r w:rsidR="009557EC" w:rsidRPr="009557EC">
        <w:rPr>
          <w:iCs/>
          <w:sz w:val="24"/>
          <w:szCs w:val="24"/>
          <w:lang w:eastAsia="ru-RU"/>
        </w:rPr>
        <w:t xml:space="preserve">на оказание услуг по </w:t>
      </w:r>
      <w:r w:rsidR="00983E25" w:rsidRPr="006A7D20">
        <w:rPr>
          <w:iCs/>
          <w:sz w:val="24"/>
          <w:szCs w:val="24"/>
          <w:lang w:eastAsia="ru-RU"/>
        </w:rPr>
        <w:t xml:space="preserve">техническому обслуживанию экскаваторов (погрузчиков) JCB, </w:t>
      </w:r>
      <w:proofErr w:type="spellStart"/>
      <w:r w:rsidR="00983E25" w:rsidRPr="006A7D20">
        <w:rPr>
          <w:iCs/>
          <w:sz w:val="24"/>
          <w:szCs w:val="24"/>
          <w:lang w:eastAsia="ru-RU"/>
        </w:rPr>
        <w:t>Komatsu</w:t>
      </w:r>
      <w:proofErr w:type="spellEnd"/>
      <w:r w:rsidR="009557EC" w:rsidRPr="009557EC">
        <w:rPr>
          <w:iCs/>
          <w:sz w:val="24"/>
          <w:szCs w:val="24"/>
          <w:lang w:eastAsia="ru-RU"/>
        </w:rPr>
        <w:t xml:space="preserve"> для нужд ПАО «МРСК Центра» (филиала «Липецкэнерго»)</w:t>
      </w:r>
      <w:r w:rsidR="00702B2C" w:rsidRPr="009557EC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557EC">
        <w:rPr>
          <w:sz w:val="24"/>
          <w:szCs w:val="24"/>
        </w:rPr>
        <w:t xml:space="preserve">Количество лотов: </w:t>
      </w:r>
      <w:r w:rsidRPr="009557EC">
        <w:rPr>
          <w:b/>
          <w:sz w:val="24"/>
          <w:szCs w:val="24"/>
        </w:rPr>
        <w:t>1 (один)</w:t>
      </w:r>
      <w:r w:rsidRPr="009557EC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9557EC">
        <w:rPr>
          <w:sz w:val="24"/>
          <w:szCs w:val="24"/>
        </w:rPr>
        <w:t>с момента заключения договора по 29.12.2017 г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36665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AD1EB0">
        <w:rPr>
          <w:sz w:val="24"/>
          <w:szCs w:val="24"/>
        </w:rPr>
        <w:t xml:space="preserve">осуществляться на </w:t>
      </w:r>
      <w:r w:rsidR="00425F34" w:rsidRPr="00AD1EB0">
        <w:rPr>
          <w:sz w:val="24"/>
          <w:szCs w:val="24"/>
        </w:rPr>
        <w:t xml:space="preserve">территории </w:t>
      </w:r>
      <w:r w:rsidR="00AD1EB0" w:rsidRPr="00AD1EB0">
        <w:rPr>
          <w:sz w:val="24"/>
          <w:szCs w:val="24"/>
        </w:rPr>
        <w:t>г</w:t>
      </w:r>
      <w:r w:rsidRPr="00AD1EB0">
        <w:rPr>
          <w:sz w:val="24"/>
          <w:szCs w:val="24"/>
        </w:rPr>
        <w:t>.</w:t>
      </w:r>
      <w:bookmarkEnd w:id="20"/>
      <w:r w:rsidR="00AD1EB0" w:rsidRPr="00AD1EB0">
        <w:rPr>
          <w:sz w:val="24"/>
          <w:szCs w:val="24"/>
        </w:rPr>
        <w:t xml:space="preserve"> Липецк</w:t>
      </w:r>
      <w:r w:rsidR="006B0186">
        <w:rPr>
          <w:sz w:val="24"/>
          <w:szCs w:val="24"/>
        </w:rPr>
        <w:t xml:space="preserve"> и Липецкой области</w:t>
      </w:r>
      <w:r w:rsidR="00AD1EB0">
        <w:rPr>
          <w:sz w:val="24"/>
          <w:szCs w:val="24"/>
        </w:rPr>
        <w:t>.</w:t>
      </w:r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AD1EB0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DD092B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7592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7593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DD092B" w:rsidRPr="00DD092B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7594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7595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7596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6113"/>
      <w:bookmarkStart w:id="88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6114"/>
      <w:bookmarkStart w:id="100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6115"/>
      <w:bookmarkStart w:id="112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6116"/>
      <w:bookmarkStart w:id="124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7603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7604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6119"/>
      <w:bookmarkStart w:id="148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6120"/>
      <w:bookmarkStart w:id="165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6121"/>
      <w:bookmarkStart w:id="182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6123"/>
      <w:bookmarkStart w:id="200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6124"/>
      <w:bookmarkStart w:id="216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6125"/>
      <w:bookmarkStart w:id="233" w:name="_Toc469487611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6128"/>
      <w:bookmarkStart w:id="271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DD092B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AD1EB0">
      <w:pPr>
        <w:pStyle w:val="3"/>
        <w:jc w:val="both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6129"/>
      <w:bookmarkStart w:id="288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7624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7625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6132"/>
      <w:bookmarkStart w:id="309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DD092B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6133"/>
      <w:bookmarkStart w:id="329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5"/>
      <w:bookmarkEnd w:id="316"/>
      <w:bookmarkEnd w:id="317"/>
      <w:r w:rsidRPr="0043428B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6134"/>
      <w:bookmarkStart w:id="342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6135"/>
      <w:bookmarkStart w:id="356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6136"/>
      <w:bookmarkStart w:id="369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6137"/>
      <w:bookmarkStart w:id="381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5898"/>
      <w:bookmarkStart w:id="393" w:name="_Toc468876138"/>
      <w:bookmarkStart w:id="394" w:name="_Toc469487632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5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395"/>
    </w:p>
    <w:p w:rsidR="00717F60" w:rsidRPr="00EC6EA0" w:rsidRDefault="00EC6EA0" w:rsidP="00AD1EB0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709"/>
        <w:rPr>
          <w:sz w:val="24"/>
          <w:szCs w:val="24"/>
        </w:rPr>
      </w:pPr>
      <w:r w:rsidRPr="00EC6EA0">
        <w:rPr>
          <w:b/>
          <w:sz w:val="24"/>
          <w:szCs w:val="24"/>
        </w:rPr>
        <w:t>400 000,00</w:t>
      </w:r>
      <w:r w:rsidRPr="00EC6EA0">
        <w:rPr>
          <w:sz w:val="24"/>
          <w:szCs w:val="24"/>
        </w:rPr>
        <w:t xml:space="preserve"> (четыреста тысяч</w:t>
      </w:r>
      <w:r>
        <w:rPr>
          <w:sz w:val="24"/>
          <w:szCs w:val="24"/>
        </w:rPr>
        <w:t>)</w:t>
      </w:r>
      <w:r w:rsidRPr="00EC6EA0">
        <w:rPr>
          <w:sz w:val="24"/>
          <w:szCs w:val="24"/>
        </w:rPr>
        <w:t xml:space="preserve"> рублей 00 копеек</w:t>
      </w:r>
      <w:r>
        <w:rPr>
          <w:sz w:val="24"/>
          <w:szCs w:val="24"/>
        </w:rPr>
        <w:t xml:space="preserve"> РФ без учета НДС</w:t>
      </w:r>
      <w:r w:rsidRPr="00EC6EA0">
        <w:rPr>
          <w:sz w:val="24"/>
          <w:szCs w:val="24"/>
        </w:rPr>
        <w:t xml:space="preserve">, кроме того НДС 18% – </w:t>
      </w:r>
      <w:r w:rsidRPr="00EC6EA0">
        <w:rPr>
          <w:b/>
          <w:sz w:val="24"/>
          <w:szCs w:val="24"/>
        </w:rPr>
        <w:t>72 000,00</w:t>
      </w:r>
      <w:r w:rsidRPr="00EC6EA0">
        <w:rPr>
          <w:sz w:val="24"/>
          <w:szCs w:val="24"/>
        </w:rPr>
        <w:t xml:space="preserve"> (семьдесят две тысячи</w:t>
      </w:r>
      <w:r>
        <w:rPr>
          <w:sz w:val="24"/>
          <w:szCs w:val="24"/>
        </w:rPr>
        <w:t>)</w:t>
      </w:r>
      <w:r w:rsidRPr="00EC6EA0">
        <w:rPr>
          <w:sz w:val="24"/>
          <w:szCs w:val="24"/>
        </w:rPr>
        <w:t xml:space="preserve"> рублей 00 копеек</w:t>
      </w:r>
      <w:r>
        <w:rPr>
          <w:sz w:val="24"/>
          <w:szCs w:val="24"/>
        </w:rPr>
        <w:t xml:space="preserve"> РФ</w:t>
      </w:r>
      <w:r w:rsidRPr="00EC6EA0">
        <w:rPr>
          <w:sz w:val="24"/>
          <w:szCs w:val="24"/>
        </w:rPr>
        <w:t xml:space="preserve">, </w:t>
      </w:r>
      <w:r>
        <w:rPr>
          <w:sz w:val="24"/>
          <w:szCs w:val="24"/>
        </w:rPr>
        <w:t>итого с учетом НДС</w:t>
      </w:r>
      <w:r w:rsidRPr="00EC6EA0">
        <w:rPr>
          <w:sz w:val="24"/>
          <w:szCs w:val="24"/>
        </w:rPr>
        <w:t xml:space="preserve"> </w:t>
      </w:r>
      <w:r w:rsidRPr="00EC6EA0">
        <w:rPr>
          <w:b/>
          <w:sz w:val="24"/>
          <w:szCs w:val="24"/>
        </w:rPr>
        <w:t>472 000,00</w:t>
      </w:r>
      <w:r w:rsidRPr="00EC6EA0">
        <w:rPr>
          <w:sz w:val="24"/>
          <w:szCs w:val="24"/>
        </w:rPr>
        <w:t xml:space="preserve"> (четыреста семьдесят две тысячи</w:t>
      </w:r>
      <w:r>
        <w:rPr>
          <w:sz w:val="24"/>
          <w:szCs w:val="24"/>
        </w:rPr>
        <w:t>)</w:t>
      </w:r>
      <w:r w:rsidRPr="00EC6EA0">
        <w:rPr>
          <w:sz w:val="24"/>
          <w:szCs w:val="24"/>
        </w:rPr>
        <w:t xml:space="preserve"> рублей 00 копеек</w:t>
      </w:r>
      <w:r w:rsidR="007E7A1C" w:rsidRPr="00EC6EA0">
        <w:rPr>
          <w:sz w:val="24"/>
          <w:szCs w:val="24"/>
        </w:rPr>
        <w:t xml:space="preserve"> РФ</w:t>
      </w:r>
      <w:r w:rsidR="00AD1EB0" w:rsidRPr="00EC6EA0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</w:t>
      </w:r>
      <w:r w:rsidR="00141EC4">
        <w:rPr>
          <w:sz w:val="24"/>
          <w:szCs w:val="24"/>
        </w:rPr>
        <w:t>лоту</w:t>
      </w:r>
      <w:r w:rsidRPr="00491992">
        <w:rPr>
          <w:sz w:val="24"/>
          <w:szCs w:val="24"/>
        </w:rPr>
        <w:t xml:space="preserve">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</w:t>
      </w:r>
      <w:r w:rsidR="00FB1A61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2654BD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3.3.7.1</w:t>
      </w:r>
      <w:r w:rsidR="002654BD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FB1A61">
        <w:fldChar w:fldCharType="begin"/>
      </w:r>
      <w:r w:rsidR="00FB1A61">
        <w:instrText xml:space="preserve"> REF _Ref440361439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5.5</w:t>
      </w:r>
      <w:r w:rsidR="00FB1A61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603C9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</w:t>
      </w:r>
      <w:r w:rsidRPr="00491992">
        <w:rPr>
          <w:bCs w:val="0"/>
          <w:sz w:val="24"/>
          <w:szCs w:val="24"/>
        </w:rPr>
        <w:t xml:space="preserve">оценочной стадии, предусмотренной  пунктом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491992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491992">
        <w:rPr>
          <w:bCs w:val="0"/>
          <w:sz w:val="24"/>
          <w:szCs w:val="24"/>
        </w:rPr>
        <w:t>оценивает и сопоставляет</w:t>
      </w:r>
      <w:proofErr w:type="gramEnd"/>
      <w:r w:rsidRPr="00491992">
        <w:rPr>
          <w:bCs w:val="0"/>
          <w:sz w:val="24"/>
          <w:szCs w:val="24"/>
        </w:rPr>
        <w:t xml:space="preserve"> </w:t>
      </w:r>
      <w:r w:rsidR="00491992" w:rsidRPr="00491992">
        <w:rPr>
          <w:bCs w:val="0"/>
          <w:sz w:val="24"/>
          <w:szCs w:val="24"/>
        </w:rPr>
        <w:t xml:space="preserve">стоимости </w:t>
      </w:r>
      <w:r w:rsidR="00491992" w:rsidRPr="00491992">
        <w:rPr>
          <w:sz w:val="24"/>
          <w:szCs w:val="24"/>
        </w:rPr>
        <w:t xml:space="preserve">за единицу </w:t>
      </w:r>
      <w:r w:rsidR="00491992" w:rsidRPr="003603C9">
        <w:rPr>
          <w:sz w:val="24"/>
          <w:szCs w:val="24"/>
        </w:rPr>
        <w:t>продукции</w:t>
      </w:r>
      <w:r w:rsidR="00491992" w:rsidRPr="003603C9">
        <w:rPr>
          <w:bCs w:val="0"/>
          <w:sz w:val="24"/>
          <w:szCs w:val="24"/>
        </w:rPr>
        <w:t xml:space="preserve"> </w:t>
      </w:r>
      <w:r w:rsidRPr="003603C9">
        <w:rPr>
          <w:bCs w:val="0"/>
          <w:sz w:val="24"/>
          <w:szCs w:val="24"/>
        </w:rPr>
        <w:t>без учета НДС.</w:t>
      </w:r>
    </w:p>
    <w:p w:rsidR="00BC1324" w:rsidRPr="003603C9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603C9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3603C9">
        <w:fldChar w:fldCharType="begin"/>
      </w:r>
      <w:r w:rsidR="00FB1A61" w:rsidRPr="003603C9">
        <w:instrText xml:space="preserve"> REF _Ref465670219 \r \h  \* MERGEFORMAT </w:instrText>
      </w:r>
      <w:r w:rsidR="00FB1A61" w:rsidRPr="003603C9">
        <w:fldChar w:fldCharType="separate"/>
      </w:r>
      <w:r w:rsidR="00DD092B" w:rsidRPr="003603C9">
        <w:rPr>
          <w:bCs w:val="0"/>
          <w:sz w:val="24"/>
          <w:szCs w:val="24"/>
        </w:rPr>
        <w:t>3.10</w:t>
      </w:r>
      <w:r w:rsidR="00FB1A61" w:rsidRPr="003603C9">
        <w:fldChar w:fldCharType="end"/>
      </w:r>
      <w:r w:rsidRPr="003603C9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6139"/>
      <w:bookmarkStart w:id="409" w:name="_Toc469487633"/>
      <w:bookmarkStart w:id="41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End w:id="41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1"/>
      <w:r w:rsidRPr="00AE1D21">
        <w:rPr>
          <w:bCs w:val="0"/>
          <w:sz w:val="24"/>
          <w:szCs w:val="24"/>
        </w:rPr>
        <w:t>:</w:t>
      </w:r>
      <w:bookmarkStart w:id="414" w:name="_Ref306004833"/>
      <w:bookmarkEnd w:id="41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1B7F00">
        <w:rPr>
          <w:bCs w:val="0"/>
          <w:sz w:val="24"/>
          <w:szCs w:val="24"/>
        </w:rPr>
        <w:t xml:space="preserve">, </w:t>
      </w:r>
      <w:r w:rsidR="001B7F00" w:rsidRPr="001B7F00">
        <w:rPr>
          <w:sz w:val="24"/>
          <w:szCs w:val="24"/>
        </w:rPr>
        <w:t>являющееся субъектом малого и среднего предпринимательства</w:t>
      </w:r>
      <w:r w:rsidRPr="001B7F00">
        <w:rPr>
          <w:bCs w:val="0"/>
          <w:sz w:val="24"/>
          <w:szCs w:val="24"/>
        </w:rPr>
        <w:t xml:space="preserve">. </w:t>
      </w:r>
      <w:proofErr w:type="gramStart"/>
      <w:r w:rsidR="00362EA4" w:rsidRPr="001B7F00">
        <w:rPr>
          <w:bCs w:val="0"/>
          <w:sz w:val="24"/>
          <w:szCs w:val="24"/>
        </w:rPr>
        <w:t>Дополните</w:t>
      </w:r>
      <w:r w:rsidR="00362EA4" w:rsidRPr="00AE1D21">
        <w:rPr>
          <w:bCs w:val="0"/>
          <w:sz w:val="24"/>
          <w:szCs w:val="24"/>
        </w:rPr>
        <w:t xml:space="preserve">льные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8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DD092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603C9">
        <w:rPr>
          <w:sz w:val="24"/>
          <w:szCs w:val="24"/>
        </w:rPr>
        <w:t>;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1B7F00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>.</w:t>
      </w:r>
    </w:p>
    <w:p w:rsidR="001B7F00" w:rsidRPr="001B7F00" w:rsidRDefault="001B7F00" w:rsidP="001B7F00">
      <w:pPr>
        <w:suppressAutoHyphens w:val="0"/>
        <w:spacing w:line="264" w:lineRule="auto"/>
        <w:ind w:left="993" w:hanging="426"/>
        <w:rPr>
          <w:sz w:val="24"/>
          <w:szCs w:val="24"/>
          <w:lang w:eastAsia="ru-RU"/>
        </w:rPr>
      </w:pPr>
      <w:r w:rsidRPr="001B7F00">
        <w:rPr>
          <w:sz w:val="24"/>
          <w:szCs w:val="24"/>
        </w:rPr>
        <w:t>е) 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1B7F00" w:rsidRPr="00AE1D21" w:rsidRDefault="00036006" w:rsidP="001B7F00">
      <w:pPr>
        <w:widowControl w:val="0"/>
        <w:tabs>
          <w:tab w:val="left" w:pos="0"/>
        </w:tabs>
        <w:suppressAutoHyphens w:val="0"/>
        <w:spacing w:line="264" w:lineRule="auto"/>
        <w:ind w:left="993" w:hanging="426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 </w:t>
      </w:r>
    </w:p>
    <w:p w:rsidR="00CF39D0" w:rsidRPr="00AE1D21" w:rsidRDefault="001B7F00" w:rsidP="001B7F00">
      <w:pPr>
        <w:suppressAutoHyphens w:val="0"/>
        <w:spacing w:line="264" w:lineRule="auto"/>
        <w:ind w:left="993" w:hanging="426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ж) </w:t>
      </w:r>
      <w:r w:rsidR="0094713A"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="0094713A"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="0094713A"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="0094713A"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="0094713A"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1B7F00" w:rsidP="001B7F00">
      <w:pPr>
        <w:suppressAutoHyphens w:val="0"/>
        <w:spacing w:line="264" w:lineRule="auto"/>
        <w:ind w:left="993" w:hanging="426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       </w:t>
      </w:r>
      <w:proofErr w:type="gramStart"/>
      <w:r w:rsidR="00BD74DF"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="00BD74DF" w:rsidRPr="00AE1D2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="00BD74DF"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="00BD74DF" w:rsidRPr="00AE1D21">
        <w:rPr>
          <w:sz w:val="24"/>
          <w:szCs w:val="24"/>
        </w:rPr>
        <w:t>предоставляются документы</w:t>
      </w:r>
      <w:proofErr w:type="gramEnd"/>
      <w:r w:rsidR="00BD74DF"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AE1D21">
        <w:rPr>
          <w:bCs w:val="0"/>
          <w:sz w:val="24"/>
          <w:szCs w:val="24"/>
        </w:rPr>
        <w:lastRenderedPageBreak/>
        <w:t>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DD092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603C9">
        <w:rPr>
          <w:sz w:val="24"/>
          <w:szCs w:val="24"/>
        </w:rPr>
        <w:t>;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</w:t>
      </w:r>
      <w:r w:rsidR="00240E62" w:rsidRPr="00F95B37">
        <w:rPr>
          <w:sz w:val="24"/>
          <w:szCs w:val="24"/>
        </w:rPr>
        <w:lastRenderedPageBreak/>
        <w:t>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603C9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</w:t>
      </w:r>
      <w:r w:rsidR="00BD40A3" w:rsidRPr="007D7C50">
        <w:rPr>
          <w:sz w:val="24"/>
          <w:szCs w:val="24"/>
        </w:rPr>
        <w:t xml:space="preserve"> а также утвержденная форма первичного учетного </w:t>
      </w:r>
      <w:r w:rsidR="00BD40A3" w:rsidRPr="003603C9">
        <w:rPr>
          <w:sz w:val="24"/>
          <w:szCs w:val="24"/>
        </w:rPr>
        <w:t>документа;</w:t>
      </w:r>
      <w:proofErr w:type="gramEnd"/>
    </w:p>
    <w:p w:rsidR="00BC1324" w:rsidRPr="003603C9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03C9">
        <w:rPr>
          <w:sz w:val="24"/>
          <w:szCs w:val="24"/>
        </w:rPr>
        <w:t xml:space="preserve">Документы, предусмотренные п. </w:t>
      </w:r>
      <w:r w:rsidR="00FB1A61" w:rsidRPr="003603C9">
        <w:fldChar w:fldCharType="begin"/>
      </w:r>
      <w:r w:rsidR="00FB1A61" w:rsidRPr="003603C9">
        <w:instrText xml:space="preserve"> REF _Ref465675151 \r \h  \* MERGEFORMAT </w:instrText>
      </w:r>
      <w:r w:rsidR="00FB1A61" w:rsidRPr="003603C9">
        <w:fldChar w:fldCharType="separate"/>
      </w:r>
      <w:r w:rsidR="00DD092B" w:rsidRPr="003603C9">
        <w:rPr>
          <w:sz w:val="24"/>
          <w:szCs w:val="24"/>
        </w:rPr>
        <w:t>3.10.2</w:t>
      </w:r>
      <w:r w:rsidR="00FB1A61" w:rsidRPr="003603C9">
        <w:fldChar w:fldCharType="end"/>
      </w:r>
      <w:r w:rsidRPr="003603C9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6140"/>
      <w:bookmarkStart w:id="440" w:name="_Toc469487634"/>
      <w:r w:rsidRPr="00E71A48">
        <w:rPr>
          <w:szCs w:val="24"/>
        </w:rPr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</w:t>
      </w:r>
      <w:r w:rsidRPr="00362EA4">
        <w:rPr>
          <w:bCs w:val="0"/>
          <w:color w:val="000000"/>
          <w:sz w:val="24"/>
          <w:szCs w:val="24"/>
        </w:rPr>
        <w:lastRenderedPageBreak/>
        <w:t xml:space="preserve">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6141"/>
      <w:bookmarkStart w:id="457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a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g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6142"/>
      <w:bookmarkStart w:id="474" w:name="_Toc469487636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71A4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DD092B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6143"/>
      <w:bookmarkStart w:id="488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6144"/>
      <w:bookmarkStart w:id="501" w:name="_Toc469487638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6145"/>
      <w:bookmarkStart w:id="517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1B7F00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>
        <w:fldChar w:fldCharType="begin"/>
      </w:r>
      <w:r w:rsidR="00FB1A61">
        <w:instrText xml:space="preserve"> REF _Ref467168844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3.3.14.3</w:t>
      </w:r>
      <w:r w:rsidR="00FB1A61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3.3.14.4</w:t>
      </w:r>
      <w:r w:rsidR="00FB1A61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8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lastRenderedPageBreak/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-3.3.14.3</w:t>
      </w:r>
      <w:r w:rsidR="00DD092B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2"/>
      <w:r w:rsidR="001B7F00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3"/>
      <w:bookmarkEnd w:id="52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DD092B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603C9" w:rsidRPr="00E21369">
        <w:rPr>
          <w:sz w:val="24"/>
          <w:szCs w:val="24"/>
        </w:rPr>
        <w:t>РФ, 398001, г. Липецк, ул. 50-лет НЛМК, 33</w:t>
      </w:r>
      <w:r w:rsidR="003603C9" w:rsidRPr="00E21369">
        <w:rPr>
          <w:bCs w:val="0"/>
          <w:sz w:val="24"/>
          <w:szCs w:val="24"/>
        </w:rPr>
        <w:t>, каб. №</w:t>
      </w:r>
      <w:r w:rsidR="003603C9">
        <w:rPr>
          <w:bCs w:val="0"/>
          <w:sz w:val="24"/>
          <w:szCs w:val="24"/>
        </w:rPr>
        <w:t xml:space="preserve"> </w:t>
      </w:r>
      <w:r w:rsidR="003603C9" w:rsidRPr="00E21369">
        <w:rPr>
          <w:bCs w:val="0"/>
          <w:sz w:val="24"/>
          <w:szCs w:val="24"/>
        </w:rPr>
        <w:t xml:space="preserve">103, исполнительный сотрудник – </w:t>
      </w:r>
      <w:r w:rsidR="003603C9" w:rsidRPr="00E21369">
        <w:rPr>
          <w:sz w:val="24"/>
          <w:szCs w:val="24"/>
        </w:rPr>
        <w:t>Назимов Дмитрий Александрович, контактный телефон - (4742) 22-83-67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</w:t>
      </w:r>
      <w:r w:rsidRPr="007A5083">
        <w:rPr>
          <w:szCs w:val="24"/>
        </w:rPr>
        <w:lastRenderedPageBreak/>
        <w:t xml:space="preserve">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DD092B" w:rsidRPr="00DD092B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77695">
        <w:rPr>
          <w:rFonts w:eastAsia="Calibri"/>
          <w:szCs w:val="24"/>
          <w:lang w:eastAsia="en-US"/>
        </w:rPr>
        <w:t xml:space="preserve">Специалисту 1 категории Отдела закупочной деятельности Управления логистики и МТО филиала ПАО «МРСК Центра» - «Липецкэнерго» </w:t>
      </w:r>
      <w:r w:rsidR="00577695">
        <w:rPr>
          <w:szCs w:val="24"/>
        </w:rPr>
        <w:t>Назимову Дмитрию Александровичу</w:t>
      </w:r>
      <w:proofErr w:type="gramEnd"/>
      <w:r w:rsidR="00577695" w:rsidRPr="006871B7">
        <w:rPr>
          <w:szCs w:val="24"/>
        </w:rPr>
        <w:t>, контактный телефон - (4742) 22-8</w:t>
      </w:r>
      <w:r w:rsidR="00577695">
        <w:rPr>
          <w:szCs w:val="24"/>
        </w:rPr>
        <w:t>3</w:t>
      </w:r>
      <w:r w:rsidR="00577695" w:rsidRPr="006871B7">
        <w:rPr>
          <w:szCs w:val="24"/>
        </w:rPr>
        <w:t>-</w:t>
      </w:r>
      <w:r w:rsidR="00577695">
        <w:rPr>
          <w:szCs w:val="24"/>
        </w:rPr>
        <w:t>67</w:t>
      </w:r>
      <w:r w:rsidR="00577695" w:rsidRPr="006871B7">
        <w:rPr>
          <w:szCs w:val="24"/>
        </w:rPr>
        <w:t xml:space="preserve">, адрес электронной почты: </w:t>
      </w:r>
      <w:r w:rsidR="00577695" w:rsidRPr="00577695">
        <w:rPr>
          <w:rStyle w:val="a7"/>
        </w:rPr>
        <w:t>nazimov.da</w:t>
      </w:r>
      <w:hyperlink r:id="rId33" w:history="1">
        <w:r w:rsidR="00577695" w:rsidRPr="003C7095">
          <w:rPr>
            <w:rStyle w:val="a7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7"/>
    </w:p>
    <w:p w:rsidR="00577695" w:rsidRPr="00BC379D" w:rsidRDefault="00577695" w:rsidP="0057769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BC379D">
        <w:rPr>
          <w:sz w:val="24"/>
          <w:szCs w:val="24"/>
          <w:u w:val="single"/>
        </w:rPr>
        <w:t xml:space="preserve">Получатель платежа: </w:t>
      </w:r>
      <w:r w:rsidRPr="00051E67">
        <w:rPr>
          <w:sz w:val="24"/>
          <w:szCs w:val="24"/>
          <w:u w:val="single"/>
        </w:rPr>
        <w:t>Филиал ПАО «МРСК Центра» - «Липецкэнерго»</w:t>
      </w:r>
    </w:p>
    <w:p w:rsidR="00577695" w:rsidRPr="00BC379D" w:rsidRDefault="00577695" w:rsidP="00577695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051E67">
        <w:rPr>
          <w:sz w:val="24"/>
          <w:szCs w:val="24"/>
        </w:rPr>
        <w:t>ИНН 6901067107 КПП 482402001</w:t>
      </w:r>
    </w:p>
    <w:p w:rsidR="00577695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051E67">
        <w:rPr>
          <w:sz w:val="24"/>
          <w:szCs w:val="24"/>
        </w:rPr>
        <w:t>Банк: Липецкое отделение N8593 ПАО Сбербанк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>
        <w:rPr>
          <w:sz w:val="24"/>
          <w:szCs w:val="24"/>
        </w:rPr>
        <w:t xml:space="preserve">БИК </w:t>
      </w:r>
      <w:r w:rsidRPr="00051E67">
        <w:rPr>
          <w:sz w:val="24"/>
          <w:szCs w:val="24"/>
        </w:rPr>
        <w:t xml:space="preserve">044206604      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</w:t>
      </w:r>
      <w:r w:rsidRPr="00051E67">
        <w:rPr>
          <w:sz w:val="24"/>
          <w:szCs w:val="24"/>
        </w:rPr>
        <w:t xml:space="preserve">   40702810235000010115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51E67">
        <w:rPr>
          <w:sz w:val="24"/>
          <w:szCs w:val="24"/>
        </w:rPr>
        <w:t>к/с  30101810800000000604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6"/>
      <w:bookmarkEnd w:id="52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9" w:name="_Ref305973214"/>
      <w:bookmarkStart w:id="530" w:name="_Toc469487640"/>
      <w:r w:rsidRPr="007A5083">
        <w:t>Подача Заявок и их прием</w:t>
      </w:r>
      <w:bookmarkStart w:id="531" w:name="_Ref56229451"/>
      <w:bookmarkEnd w:id="502"/>
      <w:bookmarkEnd w:id="529"/>
      <w:bookmarkEnd w:id="5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2" w:name="_Toc439323707"/>
      <w:bookmarkStart w:id="533" w:name="_Toc440361341"/>
      <w:bookmarkStart w:id="534" w:name="_Toc440376096"/>
      <w:bookmarkStart w:id="535" w:name="_Toc440376223"/>
      <w:bookmarkStart w:id="536" w:name="_Toc440382488"/>
      <w:bookmarkStart w:id="537" w:name="_Toc440447158"/>
      <w:bookmarkStart w:id="538" w:name="_Toc440632318"/>
      <w:bookmarkStart w:id="539" w:name="_Toc440875091"/>
      <w:bookmarkStart w:id="540" w:name="_Toc441131078"/>
      <w:bookmarkStart w:id="541" w:name="_Toc465774599"/>
      <w:bookmarkStart w:id="542" w:name="_Toc465848828"/>
      <w:bookmarkStart w:id="543" w:name="_Toc468876147"/>
      <w:bookmarkStart w:id="544" w:name="_Toc469487641"/>
      <w:r w:rsidRPr="00E71A48">
        <w:rPr>
          <w:szCs w:val="24"/>
        </w:rPr>
        <w:t>Подача Заявок через ЭТП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5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bookmarkStart w:id="546" w:name="_GoBack"/>
      <w:bookmarkEnd w:id="546"/>
      <w:r w:rsidR="002B5044" w:rsidRPr="001C0101">
        <w:rPr>
          <w:b/>
          <w:bCs w:val="0"/>
          <w:sz w:val="24"/>
          <w:szCs w:val="24"/>
        </w:rPr>
        <w:t xml:space="preserve">минут </w:t>
      </w:r>
      <w:r w:rsidR="001C0101" w:rsidRPr="001C0101">
        <w:rPr>
          <w:b/>
          <w:bCs w:val="0"/>
          <w:sz w:val="24"/>
          <w:szCs w:val="24"/>
        </w:rPr>
        <w:t>17.01.</w:t>
      </w:r>
      <w:r w:rsidR="002B5044" w:rsidRPr="001C0101">
        <w:rPr>
          <w:b/>
          <w:bCs w:val="0"/>
          <w:sz w:val="24"/>
          <w:szCs w:val="24"/>
        </w:rPr>
        <w:t>20</w:t>
      </w:r>
      <w:r w:rsidR="00577695" w:rsidRPr="001C0101">
        <w:rPr>
          <w:b/>
          <w:bCs w:val="0"/>
          <w:sz w:val="24"/>
          <w:szCs w:val="24"/>
        </w:rPr>
        <w:t>17</w:t>
      </w:r>
      <w:r w:rsidR="002B5044" w:rsidRPr="001C0101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2654BD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4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71A48">
        <w:rPr>
          <w:sz w:val="24"/>
          <w:szCs w:val="24"/>
        </w:rPr>
        <w:lastRenderedPageBreak/>
        <w:t xml:space="preserve">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 xml:space="preserve">Проведение каждой последующей переторжки осуществляется по правилам, </w:t>
      </w:r>
      <w:r w:rsidRPr="00AE1D21">
        <w:rPr>
          <w:iCs/>
          <w:sz w:val="24"/>
          <w:szCs w:val="24"/>
          <w:lang w:eastAsia="ru-RU"/>
        </w:rPr>
        <w:lastRenderedPageBreak/>
        <w:t>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577695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  <w:lang w:eastAsia="ru-RU"/>
        </w:rPr>
        <w:t xml:space="preserve">По решению </w:t>
      </w:r>
      <w:r w:rsidR="00685336" w:rsidRPr="00577695">
        <w:rPr>
          <w:sz w:val="24"/>
          <w:szCs w:val="24"/>
          <w:lang w:eastAsia="ru-RU"/>
        </w:rPr>
        <w:t xml:space="preserve">Закупочной </w:t>
      </w:r>
      <w:r w:rsidRPr="00577695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5776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577695">
        <w:fldChar w:fldCharType="begin"/>
      </w:r>
      <w:r w:rsidR="00FB1A61" w:rsidRPr="00577695">
        <w:instrText xml:space="preserve"> REF _Ref465670219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577695">
        <w:fldChar w:fldCharType="begin"/>
      </w:r>
      <w:r w:rsidR="00FB1A61" w:rsidRPr="00577695">
        <w:instrText xml:space="preserve"> REF _Ref468875877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3.7.8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</w:t>
      </w:r>
      <w:proofErr w:type="gramStart"/>
      <w:r w:rsidRPr="00577695">
        <w:rPr>
          <w:sz w:val="24"/>
          <w:szCs w:val="24"/>
        </w:rPr>
        <w:t>предоставляет документы</w:t>
      </w:r>
      <w:proofErr w:type="gramEnd"/>
      <w:r w:rsidRPr="00577695">
        <w:rPr>
          <w:sz w:val="24"/>
          <w:szCs w:val="24"/>
        </w:rPr>
        <w:t xml:space="preserve">, предусмотренные подпунктом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документации.</w:t>
      </w:r>
    </w:p>
    <w:p w:rsidR="00BC1324" w:rsidRPr="005776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DD092B">
        <w:rPr>
          <w:sz w:val="24"/>
          <w:szCs w:val="24"/>
        </w:rPr>
        <w:lastRenderedPageBreak/>
        <w:t>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37"/>
      <w:bookmarkEnd w:id="63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577695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577695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577695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577695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577695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577695">
        <w:fldChar w:fldCharType="begin"/>
      </w:r>
      <w:r w:rsidR="00FB1A61" w:rsidRPr="00577695">
        <w:instrText xml:space="preserve"> REF _Ref468875898 \r \h  \* MERGEFORMAT </w:instrText>
      </w:r>
      <w:r w:rsidR="00FB1A61" w:rsidRPr="00577695">
        <w:fldChar w:fldCharType="separate"/>
      </w:r>
      <w:r w:rsidR="00DD092B" w:rsidRPr="00577695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577695">
        <w:fldChar w:fldCharType="end"/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577695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577695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577695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577695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577695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</w:t>
      </w:r>
      <w:r w:rsidRPr="00577695">
        <w:rPr>
          <w:rFonts w:eastAsia="Times New Roman,Italic"/>
          <w:bCs w:val="0"/>
          <w:iCs/>
          <w:sz w:val="24"/>
          <w:szCs w:val="24"/>
        </w:rPr>
        <w:lastRenderedPageBreak/>
        <w:t xml:space="preserve">или несколько документов, обосновывающих эту цену, а именно: </w:t>
      </w:r>
      <w:r w:rsidRPr="00577695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577695">
        <w:rPr>
          <w:sz w:val="24"/>
          <w:szCs w:val="24"/>
        </w:rPr>
        <w:t>производителя</w:t>
      </w:r>
      <w:proofErr w:type="gramEnd"/>
      <w:r w:rsidRPr="00577695">
        <w:rPr>
          <w:rFonts w:eastAsia="Times New Roman,Italic"/>
          <w:bCs w:val="0"/>
          <w:iCs/>
          <w:sz w:val="24"/>
          <w:szCs w:val="24"/>
        </w:rPr>
        <w:t>)</w:t>
      </w:r>
      <w:r w:rsidRPr="00577695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577695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bCs w:val="0"/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577695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577695">
        <w:fldChar w:fldCharType="begin"/>
      </w:r>
      <w:r w:rsidR="00FB1A61" w:rsidRPr="00577695">
        <w:instrText xml:space="preserve"> REF _Ref468875938 \r \h  \* MERGEFORMAT </w:instrText>
      </w:r>
      <w:r w:rsidR="00FB1A61" w:rsidRPr="00577695">
        <w:fldChar w:fldCharType="separate"/>
      </w:r>
      <w:r w:rsidR="00DD092B" w:rsidRPr="00577695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577695">
        <w:fldChar w:fldCharType="end"/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sz w:val="24"/>
          <w:szCs w:val="24"/>
        </w:rPr>
        <w:t xml:space="preserve">Участник, предложивший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577695">
        <w:rPr>
          <w:sz w:val="24"/>
          <w:szCs w:val="24"/>
        </w:rPr>
        <w:t>пп</w:t>
      </w:r>
      <w:proofErr w:type="spellEnd"/>
      <w:r w:rsidRPr="00577695">
        <w:rPr>
          <w:sz w:val="24"/>
          <w:szCs w:val="24"/>
        </w:rPr>
        <w:t xml:space="preserve">.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>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sz w:val="24"/>
          <w:szCs w:val="24"/>
        </w:rPr>
        <w:t>В случае</w:t>
      </w:r>
      <w:proofErr w:type="gramStart"/>
      <w:r w:rsidRPr="00577695">
        <w:rPr>
          <w:sz w:val="24"/>
          <w:szCs w:val="24"/>
        </w:rPr>
        <w:t>,</w:t>
      </w:r>
      <w:proofErr w:type="gramEnd"/>
      <w:r w:rsidRPr="00577695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577695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577695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577695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577695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577695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577695">
        <w:rPr>
          <w:sz w:val="24"/>
          <w:szCs w:val="24"/>
        </w:rPr>
        <w:t>пп</w:t>
      </w:r>
      <w:proofErr w:type="spellEnd"/>
      <w:r w:rsidRPr="00577695">
        <w:rPr>
          <w:sz w:val="24"/>
          <w:szCs w:val="24"/>
        </w:rPr>
        <w:t xml:space="preserve">.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577695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lastRenderedPageBreak/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>подписывается в течение 20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</w:t>
      </w:r>
      <w:r w:rsidR="00717F60" w:rsidRPr="00577695">
        <w:rPr>
          <w:bCs w:val="0"/>
          <w:color w:val="000000"/>
          <w:sz w:val="24"/>
          <w:szCs w:val="24"/>
        </w:rPr>
        <w:t xml:space="preserve">момента получения от Заказчика конечной редакции </w:t>
      </w:r>
      <w:r w:rsidRPr="00577695">
        <w:rPr>
          <w:bCs w:val="0"/>
          <w:color w:val="000000"/>
          <w:sz w:val="24"/>
          <w:szCs w:val="24"/>
        </w:rPr>
        <w:t>Договор</w:t>
      </w:r>
      <w:r w:rsidR="00717F60" w:rsidRPr="00577695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577695">
        <w:rPr>
          <w:bCs w:val="0"/>
          <w:color w:val="000000"/>
          <w:sz w:val="24"/>
          <w:szCs w:val="24"/>
        </w:rPr>
        <w:t>Договор</w:t>
      </w:r>
      <w:r w:rsidR="00717F60" w:rsidRPr="00577695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577695">
        <w:rPr>
          <w:bCs w:val="0"/>
          <w:color w:val="000000"/>
          <w:sz w:val="24"/>
          <w:szCs w:val="24"/>
        </w:rPr>
        <w:t>Д</w:t>
      </w:r>
      <w:r w:rsidR="00717F60" w:rsidRPr="00577695">
        <w:rPr>
          <w:bCs w:val="0"/>
          <w:color w:val="000000"/>
          <w:sz w:val="24"/>
          <w:szCs w:val="24"/>
        </w:rPr>
        <w:t>окументации</w:t>
      </w:r>
      <w:r w:rsidR="00DF639D" w:rsidRPr="00577695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577695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577695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577695">
        <w:rPr>
          <w:sz w:val="24"/>
          <w:szCs w:val="24"/>
        </w:rPr>
        <w:t xml:space="preserve">Условия </w:t>
      </w:r>
      <w:proofErr w:type="gramStart"/>
      <w:r w:rsidRPr="00577695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577695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FB1A61" w:rsidRPr="00577695">
        <w:fldChar w:fldCharType="begin"/>
      </w:r>
      <w:r w:rsidR="00FB1A61" w:rsidRPr="00577695">
        <w:instrText xml:space="preserve"> REF _Ref465670219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</w:t>
      </w:r>
      <w:r w:rsidRPr="00577695">
        <w:rPr>
          <w:bCs w:val="0"/>
          <w:sz w:val="24"/>
          <w:szCs w:val="24"/>
        </w:rPr>
        <w:t xml:space="preserve">Конкурсной </w:t>
      </w:r>
      <w:r w:rsidRPr="00577695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FB1A61">
        <w:fldChar w:fldCharType="begin"/>
      </w:r>
      <w:r w:rsidR="00FB1A61">
        <w:instrText xml:space="preserve"> REF _Ref294695546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 xml:space="preserve"> 1.2.6 </w:t>
      </w:r>
      <w:r w:rsidR="00FB1A61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_Ref294695403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3.11.3</w:t>
      </w:r>
      <w:r w:rsidR="00FB1A61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FB1A61">
        <w:fldChar w:fldCharType="begin"/>
      </w:r>
      <w:r w:rsidR="00FB1A61">
        <w:instrText xml:space="preserve"> REF _Ref468201106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414CAF">
        <w:t xml:space="preserve"> </w:t>
      </w:r>
      <w:bookmarkEnd w:id="663"/>
      <w:bookmarkEnd w:id="664"/>
    </w:p>
    <w:p w:rsidR="00932C0A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577695">
        <w:fldChar w:fldCharType="begin"/>
      </w:r>
      <w:r w:rsidR="00FB1A61" w:rsidRPr="00577695">
        <w:instrText xml:space="preserve"> REF _Ref440272931 \r \h  \* MERGEFORMAT </w:instrText>
      </w:r>
      <w:r w:rsidR="00FB1A61" w:rsidRPr="00577695">
        <w:fldChar w:fldCharType="separate"/>
      </w:r>
      <w:r w:rsidR="00DD092B" w:rsidRPr="00577695">
        <w:t>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) и подпункте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, не требуется.</w:t>
      </w:r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577695">
        <w:rPr>
          <w:sz w:val="24"/>
          <w:szCs w:val="24"/>
        </w:rPr>
        <w:t xml:space="preserve">Участник, предложивший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577695">
        <w:rPr>
          <w:bCs w:val="0"/>
          <w:sz w:val="24"/>
          <w:szCs w:val="24"/>
        </w:rPr>
        <w:t>Заказчика</w:t>
      </w:r>
      <w:r w:rsidR="00DA2790" w:rsidRPr="00577695">
        <w:rPr>
          <w:bCs w:val="0"/>
          <w:sz w:val="24"/>
          <w:szCs w:val="24"/>
        </w:rPr>
        <w:t xml:space="preserve"> (п. </w:t>
      </w:r>
      <w:r w:rsidR="00FB1A61" w:rsidRPr="00577695">
        <w:fldChar w:fldCharType="begin"/>
      </w:r>
      <w:r w:rsidR="00FB1A61" w:rsidRPr="00577695">
        <w:instrText xml:space="preserve"> REF _Ref468973864 \r \h  \* MERGEFORMAT </w:instrText>
      </w:r>
      <w:r w:rsidR="00FB1A61" w:rsidRPr="00577695">
        <w:fldChar w:fldCharType="separate"/>
      </w:r>
      <w:r w:rsidR="00DA2790" w:rsidRPr="00577695">
        <w:rPr>
          <w:bCs w:val="0"/>
          <w:sz w:val="24"/>
          <w:szCs w:val="24"/>
        </w:rPr>
        <w:t>3.3.14.4.4</w:t>
      </w:r>
      <w:r w:rsidR="00FB1A61" w:rsidRPr="00577695">
        <w:fldChar w:fldCharType="end"/>
      </w:r>
      <w:r w:rsidR="00DA2790" w:rsidRPr="00577695">
        <w:rPr>
          <w:bCs w:val="0"/>
          <w:sz w:val="24"/>
          <w:szCs w:val="24"/>
        </w:rPr>
        <w:t>)</w:t>
      </w:r>
      <w:r w:rsidRPr="00577695">
        <w:rPr>
          <w:bCs w:val="0"/>
          <w:sz w:val="24"/>
          <w:szCs w:val="24"/>
        </w:rPr>
        <w:t xml:space="preserve">. Выбор </w:t>
      </w:r>
      <w:proofErr w:type="gramStart"/>
      <w:r w:rsidRPr="00577695">
        <w:rPr>
          <w:bCs w:val="0"/>
          <w:sz w:val="24"/>
          <w:szCs w:val="24"/>
        </w:rPr>
        <w:t xml:space="preserve">способа </w:t>
      </w:r>
      <w:r w:rsidRPr="00577695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577695">
        <w:rPr>
          <w:sz w:val="24"/>
          <w:szCs w:val="24"/>
        </w:rPr>
        <w:t xml:space="preserve"> </w:t>
      </w:r>
      <w:r w:rsidRPr="00577695">
        <w:rPr>
          <w:sz w:val="24"/>
          <w:szCs w:val="24"/>
        </w:rPr>
        <w:lastRenderedPageBreak/>
        <w:t>по Договору</w:t>
      </w:r>
      <w:r w:rsidRPr="00577695">
        <w:rPr>
          <w:bCs w:val="0"/>
          <w:sz w:val="24"/>
          <w:szCs w:val="24"/>
        </w:rPr>
        <w:t xml:space="preserve">, осуществляется </w:t>
      </w:r>
      <w:r w:rsidR="00B43879" w:rsidRPr="00577695">
        <w:rPr>
          <w:bCs w:val="0"/>
          <w:sz w:val="24"/>
          <w:szCs w:val="24"/>
        </w:rPr>
        <w:t>Участником/Победителем.</w:t>
      </w:r>
      <w:r w:rsidRPr="00577695">
        <w:rPr>
          <w:bCs w:val="0"/>
          <w:sz w:val="24"/>
          <w:szCs w:val="24"/>
        </w:rPr>
        <w:t xml:space="preserve"> Условия и содержание </w:t>
      </w:r>
      <w:r w:rsidRPr="00577695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577695">
        <w:fldChar w:fldCharType="begin"/>
      </w:r>
      <w:r w:rsidR="00FB1A61" w:rsidRPr="00577695">
        <w:instrText xml:space="preserve"> REF _Ref440272931 \r \h  \* MERGEFORMAT </w:instrText>
      </w:r>
      <w:r w:rsidR="00FB1A61" w:rsidRPr="00577695">
        <w:fldChar w:fldCharType="separate"/>
      </w:r>
      <w:r w:rsidR="00DD092B" w:rsidRPr="00577695">
        <w:t>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) с учетом требований, изложенных в подпункте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а также на этапе </w:t>
      </w:r>
      <w:proofErr w:type="spellStart"/>
      <w:r w:rsidRPr="00577695">
        <w:rPr>
          <w:sz w:val="24"/>
          <w:szCs w:val="24"/>
        </w:rPr>
        <w:t>преддговорных</w:t>
      </w:r>
      <w:proofErr w:type="spellEnd"/>
      <w:r w:rsidRPr="00577695">
        <w:rPr>
          <w:sz w:val="24"/>
          <w:szCs w:val="24"/>
        </w:rPr>
        <w:t xml:space="preserve"> переговоров (п. </w:t>
      </w:r>
      <w:r w:rsidR="00FB1A61" w:rsidRPr="00577695">
        <w:fldChar w:fldCharType="begin"/>
      </w:r>
      <w:r w:rsidR="00FB1A61" w:rsidRPr="00577695">
        <w:instrText xml:space="preserve"> REF _Ref468875974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3.11</w:t>
      </w:r>
      <w:r w:rsidR="00FB1A61" w:rsidRPr="00577695">
        <w:fldChar w:fldCharType="end"/>
      </w:r>
      <w:r w:rsidRPr="00577695">
        <w:rPr>
          <w:sz w:val="24"/>
          <w:szCs w:val="24"/>
        </w:rPr>
        <w:t>).</w:t>
      </w:r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577695">
        <w:rPr>
          <w:bCs w:val="0"/>
          <w:sz w:val="24"/>
          <w:szCs w:val="24"/>
        </w:rPr>
        <w:t xml:space="preserve">Непредставление </w:t>
      </w:r>
      <w:r w:rsidRPr="00577695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577695">
        <w:rPr>
          <w:bCs w:val="0"/>
          <w:sz w:val="24"/>
          <w:szCs w:val="24"/>
        </w:rPr>
        <w:t xml:space="preserve"> до заключения Договора </w:t>
      </w:r>
      <w:r w:rsidRPr="00577695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577695">
        <w:fldChar w:fldCharType="begin"/>
      </w:r>
      <w:r w:rsidR="00FB1A61" w:rsidRPr="00577695">
        <w:instrText xml:space="preserve"> REF _Ref468875995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3.11.6</w:t>
      </w:r>
      <w:r w:rsidR="00FB1A61" w:rsidRPr="00577695">
        <w:fldChar w:fldCharType="end"/>
      </w:r>
      <w:r w:rsidRPr="00577695">
        <w:rPr>
          <w:bCs w:val="0"/>
          <w:sz w:val="24"/>
          <w:szCs w:val="24"/>
        </w:rPr>
        <w:t>.</w:t>
      </w:r>
      <w:bookmarkEnd w:id="66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6E1884">
        <w:t xml:space="preserve">Уведомление о результатах </w:t>
      </w:r>
      <w:bookmarkEnd w:id="669"/>
      <w:bookmarkEnd w:id="670"/>
      <w:r w:rsidRPr="006E1884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.1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</w:rPr>
        <w:t>1.1.1</w:t>
      </w:r>
      <w:r w:rsidR="00FB1A61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>
        <w:rPr>
          <w:szCs w:val="24"/>
        </w:rPr>
        <w:lastRenderedPageBreak/>
        <w:t>Техническая часть</w:t>
      </w:r>
      <w:bookmarkEnd w:id="673"/>
      <w:bookmarkEnd w:id="674"/>
      <w:bookmarkEnd w:id="675"/>
      <w:bookmarkEnd w:id="676"/>
      <w:bookmarkEnd w:id="67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C12FA4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>
        <w:t>закупаемых услуг</w:t>
      </w:r>
      <w:bookmarkEnd w:id="68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577695">
        <w:rPr>
          <w:b w:val="0"/>
          <w:szCs w:val="24"/>
        </w:rPr>
        <w:t>Лоту №1 (</w:t>
      </w:r>
      <w:r w:rsidR="00A154B7">
        <w:rPr>
          <w:b w:val="0"/>
          <w:szCs w:val="24"/>
        </w:rPr>
        <w:t xml:space="preserve">подраздел </w:t>
      </w:r>
      <w:r w:rsidR="002654BD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1.1.4</w:t>
      </w:r>
      <w:r w:rsidR="002654BD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3803A7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3803A7">
        <w:t xml:space="preserve">Требование к </w:t>
      </w:r>
      <w:bookmarkEnd w:id="709"/>
      <w:bookmarkEnd w:id="710"/>
      <w:bookmarkEnd w:id="711"/>
      <w:r w:rsidR="00C3704B">
        <w:t>закупаемым услугам</w:t>
      </w:r>
      <w:bookmarkEnd w:id="7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AE1D21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DD092B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4F4D80">
      <w:pPr>
        <w:pStyle w:val="3"/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956" w:rsidRDefault="005B2956">
      <w:pPr>
        <w:spacing w:line="240" w:lineRule="auto"/>
      </w:pPr>
      <w:r>
        <w:separator/>
      </w:r>
    </w:p>
  </w:endnote>
  <w:endnote w:type="continuationSeparator" w:id="0">
    <w:p w:rsidR="005B2956" w:rsidRDefault="005B29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57EC" w:rsidRDefault="009557E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Pr="00FA0376" w:rsidRDefault="009557E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C0101">
      <w:rPr>
        <w:noProof/>
        <w:sz w:val="16"/>
        <w:szCs w:val="16"/>
        <w:lang w:eastAsia="ru-RU"/>
      </w:rPr>
      <w:t>33</w:t>
    </w:r>
    <w:r w:rsidRPr="00FA0376">
      <w:rPr>
        <w:sz w:val="16"/>
        <w:szCs w:val="16"/>
        <w:lang w:eastAsia="ru-RU"/>
      </w:rPr>
      <w:fldChar w:fldCharType="end"/>
    </w:r>
  </w:p>
  <w:p w:rsidR="009557EC" w:rsidRPr="00EE0539" w:rsidRDefault="009557E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557EC">
      <w:rPr>
        <w:sz w:val="18"/>
        <w:szCs w:val="18"/>
      </w:rPr>
      <w:t>Договор</w:t>
    </w:r>
    <w:r>
      <w:rPr>
        <w:sz w:val="18"/>
        <w:szCs w:val="18"/>
      </w:rPr>
      <w:t>а</w:t>
    </w:r>
    <w:r w:rsidRPr="009557EC">
      <w:rPr>
        <w:sz w:val="18"/>
        <w:szCs w:val="18"/>
      </w:rPr>
      <w:t xml:space="preserve"> на оказание услуг по </w:t>
    </w:r>
    <w:r w:rsidR="00983E25" w:rsidRPr="00983E25">
      <w:rPr>
        <w:sz w:val="18"/>
        <w:szCs w:val="18"/>
      </w:rPr>
      <w:t xml:space="preserve">техническому обслуживанию экскаваторов (погрузчиков) JCB, </w:t>
    </w:r>
    <w:proofErr w:type="spellStart"/>
    <w:r w:rsidR="00983E25" w:rsidRPr="00983E25">
      <w:rPr>
        <w:sz w:val="18"/>
        <w:szCs w:val="18"/>
      </w:rPr>
      <w:t>Komatsu</w:t>
    </w:r>
    <w:proofErr w:type="spellEnd"/>
    <w:r w:rsidRPr="009557EC">
      <w:rPr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956" w:rsidRDefault="005B2956">
      <w:pPr>
        <w:spacing w:line="240" w:lineRule="auto"/>
      </w:pPr>
      <w:r>
        <w:separator/>
      </w:r>
    </w:p>
  </w:footnote>
  <w:footnote w:type="continuationSeparator" w:id="0">
    <w:p w:rsidR="005B2956" w:rsidRDefault="005B2956">
      <w:pPr>
        <w:spacing w:line="240" w:lineRule="auto"/>
      </w:pPr>
      <w:r>
        <w:continuationSeparator/>
      </w:r>
    </w:p>
  </w:footnote>
  <w:footnote w:id="1">
    <w:p w:rsidR="009557EC" w:rsidRPr="00B36685" w:rsidRDefault="009557E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557EC" w:rsidRDefault="009557E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557EC" w:rsidRDefault="009557E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557EC" w:rsidRDefault="009557E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Pr="00930031" w:rsidRDefault="009557E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1EC4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B7F00"/>
    <w:rsid w:val="001C010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7755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03C9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4E0C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0E6A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77695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2956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97817"/>
    <w:rsid w:val="006B018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3C55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E7A1C"/>
    <w:rsid w:val="007F279D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8B0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40DF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57EC"/>
    <w:rsid w:val="00962A7A"/>
    <w:rsid w:val="00963295"/>
    <w:rsid w:val="00965713"/>
    <w:rsid w:val="00965F6F"/>
    <w:rsid w:val="00971C9F"/>
    <w:rsid w:val="00972AAA"/>
    <w:rsid w:val="00975C64"/>
    <w:rsid w:val="009820FB"/>
    <w:rsid w:val="00983E25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65B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69DD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1EB0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64D"/>
    <w:rsid w:val="00B24E19"/>
    <w:rsid w:val="00B26A26"/>
    <w:rsid w:val="00B27CCD"/>
    <w:rsid w:val="00B3285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68A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5ED0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D7B3A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0D15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6EA0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6976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yperlink" Target="mailto:shishlyannikova.in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footer" Target="footer10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footer" Target="footer8.xml"/><Relationship Id="rId49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61C3C-A900-4391-92E0-F2BB8F31C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26312</Words>
  <Characters>149982</Characters>
  <Application>Microsoft Office Word</Application>
  <DocSecurity>0</DocSecurity>
  <Lines>1249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175943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133</cp:revision>
  <cp:lastPrinted>2015-12-29T14:27:00Z</cp:lastPrinted>
  <dcterms:created xsi:type="dcterms:W3CDTF">2016-01-13T12:36:00Z</dcterms:created>
  <dcterms:modified xsi:type="dcterms:W3CDTF">2016-12-27T05:58:00Z</dcterms:modified>
</cp:coreProperties>
</file>